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F267" w14:textId="369B92FF" w:rsidR="00303CF1" w:rsidRPr="00C008D9" w:rsidRDefault="004812B1" w:rsidP="00C008D9">
      <w:pPr>
        <w:ind w:left="5246" w:firstLine="708"/>
        <w:jc w:val="both"/>
        <w:rPr>
          <w:rFonts w:ascii="Poppins" w:eastAsia="Calibri" w:hAnsi="Poppins" w:cs="Poppins"/>
          <w:b/>
        </w:rPr>
      </w:pPr>
      <w:r w:rsidRPr="00C008D9">
        <w:rPr>
          <w:rFonts w:ascii="Poppins" w:eastAsia="Calibri" w:hAnsi="Poppins" w:cs="Poppins"/>
          <w:b/>
        </w:rPr>
        <w:tab/>
      </w:r>
      <w:r w:rsidRPr="00C008D9">
        <w:rPr>
          <w:rFonts w:ascii="Poppins" w:eastAsia="Calibri" w:hAnsi="Poppins" w:cs="Poppins"/>
          <w:b/>
        </w:rPr>
        <w:tab/>
      </w:r>
      <w:r w:rsidR="004B640D" w:rsidRPr="00C008D9">
        <w:rPr>
          <w:rFonts w:ascii="Poppins" w:eastAsia="Calibri" w:hAnsi="Poppins" w:cs="Poppins"/>
          <w:b/>
        </w:rPr>
        <w:tab/>
      </w:r>
      <w:r w:rsidR="00303CF1" w:rsidRPr="00C008D9">
        <w:rPr>
          <w:rFonts w:ascii="Poppins" w:eastAsia="Calibri" w:hAnsi="Poppins" w:cs="Poppins"/>
          <w:b/>
        </w:rPr>
        <w:t>Załącznik nr 2</w:t>
      </w:r>
    </w:p>
    <w:p w14:paraId="1FBB7ED0" w14:textId="77777777" w:rsidR="00303CF1" w:rsidRPr="00C008D9" w:rsidRDefault="00303CF1" w:rsidP="00C008D9">
      <w:pPr>
        <w:rPr>
          <w:rFonts w:ascii="Poppins" w:hAnsi="Poppins" w:cs="Poppins"/>
        </w:rPr>
      </w:pPr>
    </w:p>
    <w:p w14:paraId="615C6A30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16295AB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11 września 2019 r.</w:t>
      </w:r>
    </w:p>
    <w:p w14:paraId="02618CB3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70BB40AD" w14:textId="5AAD25B5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68B09EEC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Wykonawca:</w:t>
      </w:r>
    </w:p>
    <w:p w14:paraId="5ACDAA4F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……………………………………….………</w:t>
      </w:r>
    </w:p>
    <w:p w14:paraId="1F0B8C17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……….………………………………………</w:t>
      </w:r>
    </w:p>
    <w:p w14:paraId="190A1DB5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(pełna nazwa/firma, adres, w zależności od podmiotu: NIP/PESEL, KRS/CEiDG)</w:t>
      </w:r>
    </w:p>
    <w:p w14:paraId="342269F1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reprezentowany przez:</w:t>
      </w:r>
    </w:p>
    <w:p w14:paraId="27471D71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…………………………….…………………</w:t>
      </w:r>
    </w:p>
    <w:p w14:paraId="6E413830" w14:textId="735F6FFD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(imię, nazwisko, stanowisko/podstawa do reprezentacji)</w:t>
      </w:r>
    </w:p>
    <w:p w14:paraId="2F582943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E7D3185" w14:textId="77777777" w:rsidR="004B640D" w:rsidRPr="00C008D9" w:rsidRDefault="004B640D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06E0C051" w14:textId="33E19408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PRZESŁANEK WYKLUCZENIA Z POSTĘPOWANIA</w:t>
      </w:r>
    </w:p>
    <w:p w14:paraId="6FF8D324" w14:textId="77777777" w:rsidR="004B640D" w:rsidRPr="00C008D9" w:rsidRDefault="004B640D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A34C2E6" w14:textId="77777777" w:rsidR="00777A2C" w:rsidRPr="00C008D9" w:rsidRDefault="00777A2C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2D6FACC9" w14:textId="77777777" w:rsidR="006D2E2B" w:rsidRPr="00C008D9" w:rsidRDefault="006D2E2B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3F125691" w14:textId="6B3D2FF3" w:rsidR="006D2E2B" w:rsidRPr="00C008D9" w:rsidRDefault="006D2E2B" w:rsidP="003D70AA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bookmarkStart w:id="0" w:name="_Hlk111042158"/>
      <w:r w:rsidR="008D669F" w:rsidRPr="008D669F">
        <w:rPr>
          <w:rFonts w:ascii="Poppins" w:hAnsi="Poppins" w:cs="Poppins"/>
          <w:b/>
        </w:rPr>
        <w:t>Opracowanie dokumentacji techniczno- kosztorysowej termomodernizacji  wraz z robotami towarzyszącymi budynków przy ul. Furgoła 9, ul. Brzozowej 1, ul. Oświęcimskiej 88 i ul. Kaczmarka 38 w Rudzie Śląskiej</w:t>
      </w:r>
      <w:r w:rsidR="007B6456">
        <w:rPr>
          <w:rFonts w:ascii="Poppins" w:hAnsi="Poppins" w:cs="Poppins"/>
          <w:b/>
        </w:rPr>
        <w:t xml:space="preserve">, </w:t>
      </w:r>
      <w:r w:rsidR="007B6456" w:rsidRPr="007B6456">
        <w:rPr>
          <w:rFonts w:ascii="Poppins" w:hAnsi="Poppins" w:cs="Poppins"/>
          <w:b/>
        </w:rPr>
        <w:t xml:space="preserve">Znak sprawy: </w:t>
      </w:r>
      <w:r w:rsidR="0095306F">
        <w:rPr>
          <w:rFonts w:ascii="Poppins" w:hAnsi="Poppins" w:cs="Poppins"/>
          <w:b/>
        </w:rPr>
        <w:t>TIR/06</w:t>
      </w:r>
      <w:r w:rsidR="008D669F">
        <w:rPr>
          <w:rFonts w:ascii="Poppins" w:hAnsi="Poppins" w:cs="Poppins"/>
          <w:b/>
        </w:rPr>
        <w:t>/U</w:t>
      </w:r>
      <w:r w:rsidR="007B6456" w:rsidRPr="007B6456">
        <w:rPr>
          <w:rFonts w:ascii="Poppins" w:hAnsi="Poppins" w:cs="Poppins"/>
          <w:b/>
        </w:rPr>
        <w:t>/</w:t>
      </w:r>
      <w:r w:rsidR="00270387">
        <w:rPr>
          <w:rFonts w:ascii="Poppins" w:hAnsi="Poppins" w:cs="Poppins"/>
          <w:b/>
        </w:rPr>
        <w:t>TP</w:t>
      </w:r>
      <w:r w:rsidR="007B6456" w:rsidRPr="007B6456">
        <w:rPr>
          <w:rFonts w:ascii="Poppins" w:hAnsi="Poppins" w:cs="Poppins"/>
          <w:b/>
        </w:rPr>
        <w:t>/202</w:t>
      </w:r>
      <w:bookmarkEnd w:id="0"/>
      <w:r w:rsidR="00270387">
        <w:rPr>
          <w:rFonts w:ascii="Poppins" w:hAnsi="Poppins" w:cs="Poppins"/>
          <w:b/>
        </w:rPr>
        <w:t>3</w:t>
      </w:r>
      <w:r w:rsidRPr="00C008D9">
        <w:rPr>
          <w:rFonts w:ascii="Poppins" w:hAnsi="Poppins" w:cs="Poppins"/>
          <w:b/>
        </w:rPr>
        <w:t>,</w:t>
      </w:r>
      <w:r w:rsidRPr="00C008D9">
        <w:rPr>
          <w:rFonts w:ascii="Poppins" w:hAnsi="Poppins" w:cs="Poppins"/>
          <w:bCs/>
        </w:rPr>
        <w:t xml:space="preserve"> prowadzonego przez Miejskie Przedsiębiorstwo Gospodarki Mieszkaniowej Towarzystwo Budownictwa Społecznego Spółka z o.o</w:t>
      </w:r>
      <w:r w:rsidR="00C008D9">
        <w:rPr>
          <w:rFonts w:ascii="Poppins" w:hAnsi="Poppins" w:cs="Poppins"/>
          <w:bCs/>
        </w:rPr>
        <w:t>.</w:t>
      </w:r>
      <w:r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5ED4BA72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3D8FC28E" w14:textId="3525D031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OŚWIADCZENIA DOTYCZĄCE WYKONAWCY:</w:t>
      </w:r>
    </w:p>
    <w:p w14:paraId="06B0AB17" w14:textId="77777777" w:rsidR="00777A2C" w:rsidRPr="00C008D9" w:rsidRDefault="00777A2C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E122FCE" w14:textId="4C93BD4E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1. Oświadczam, że nie podlegam wykluczeniu z postępowania na podstawie art. 108 </w:t>
      </w:r>
      <w:r w:rsidR="004B640D" w:rsidRPr="00C008D9">
        <w:rPr>
          <w:rFonts w:ascii="Poppins" w:hAnsi="Poppins" w:cs="Poppins"/>
          <w:bCs/>
        </w:rPr>
        <w:t xml:space="preserve"> ust. 1 </w:t>
      </w:r>
      <w:r w:rsidR="00C008D9">
        <w:rPr>
          <w:rFonts w:ascii="Poppins" w:hAnsi="Poppins" w:cs="Poppins"/>
          <w:bCs/>
        </w:rPr>
        <w:t xml:space="preserve"> u</w:t>
      </w:r>
      <w:r w:rsidRPr="00C008D9">
        <w:rPr>
          <w:rFonts w:ascii="Poppins" w:hAnsi="Poppins" w:cs="Poppins"/>
          <w:bCs/>
        </w:rPr>
        <w:t>stawy Pzp.</w:t>
      </w:r>
    </w:p>
    <w:p w14:paraId="5DAA39E3" w14:textId="77777777" w:rsidR="00013BC9" w:rsidRPr="00C008D9" w:rsidRDefault="00013BC9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D1E23" w14:textId="3DC8DBEF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4C1BB9E" w14:textId="77777777" w:rsidR="004B640D" w:rsidRPr="00C008D9" w:rsidRDefault="004B640D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0A16F2F9" w14:textId="7EDD0A4F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ustawy Pzp). Jednocześnie oświadczam, że w związku z ww. okolicznością, na podstawie art. 110 ust. 2 ustawy Pzp podjąłem następujące środki naprawcze:</w:t>
      </w:r>
    </w:p>
    <w:p w14:paraId="22DBE37A" w14:textId="3747731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Na potwierdzenie powyższego przedkładam następujące środki dowodowe:</w:t>
      </w:r>
    </w:p>
    <w:p w14:paraId="240FA992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1) ………………………………………………..</w:t>
      </w:r>
    </w:p>
    <w:p w14:paraId="3534296B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2) ………………………………………………..</w:t>
      </w:r>
    </w:p>
    <w:p w14:paraId="522C9E18" w14:textId="00E16520" w:rsidR="001A79AA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5D79CEF" w14:textId="77777777" w:rsidR="00C008D9" w:rsidRPr="00C008D9" w:rsidRDefault="00C008D9" w:rsidP="00C008D9">
      <w:pPr>
        <w:pStyle w:val="Akapitzlist"/>
        <w:numPr>
          <w:ilvl w:val="0"/>
          <w:numId w:val="11"/>
        </w:numPr>
        <w:ind w:left="0" w:firstLine="0"/>
        <w:jc w:val="both"/>
        <w:rPr>
          <w:rFonts w:ascii="Poppins" w:hAnsi="Poppins" w:cs="Poppins"/>
        </w:rPr>
      </w:pPr>
      <w:r w:rsidRPr="00C008D9">
        <w:rPr>
          <w:rFonts w:ascii="Poppins" w:hAnsi="Poppins" w:cs="Poppin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5BAC55EA" w14:textId="77777777" w:rsidR="00C008D9" w:rsidRPr="00C008D9" w:rsidRDefault="00C008D9" w:rsidP="00C008D9">
      <w:pPr>
        <w:jc w:val="both"/>
        <w:rPr>
          <w:rFonts w:ascii="Poppins" w:eastAsia="Calibri" w:hAnsi="Poppins" w:cs="Poppins"/>
        </w:rPr>
      </w:pPr>
    </w:p>
    <w:p w14:paraId="7D68CAB8" w14:textId="77777777" w:rsidR="00C008D9" w:rsidRPr="00C008D9" w:rsidRDefault="00C008D9" w:rsidP="00C008D9">
      <w:pPr>
        <w:pStyle w:val="Akapitzlist"/>
        <w:ind w:left="567"/>
        <w:contextualSpacing/>
        <w:jc w:val="both"/>
        <w:rPr>
          <w:rFonts w:ascii="Poppins" w:eastAsia="Calibri" w:hAnsi="Poppins" w:cs="Poppins"/>
        </w:rPr>
      </w:pPr>
      <w:r w:rsidRPr="00C008D9">
        <w:rPr>
          <w:rFonts w:ascii="Poppins" w:eastAsia="Calibri" w:hAnsi="Poppins" w:cs="Poppins"/>
        </w:rPr>
        <w:lastRenderedPageBreak/>
        <w:t xml:space="preserve">- oświadczam, że nie podlegam wykluczeniu z postępowania na podstawie </w:t>
      </w:r>
      <w:r w:rsidRPr="00C008D9">
        <w:rPr>
          <w:rFonts w:ascii="Poppins" w:eastAsia="Calibri" w:hAnsi="Poppins" w:cs="Poppins"/>
        </w:rPr>
        <w:br/>
        <w:t xml:space="preserve">art. 7 ust. 1 pkt 1-3 ustawy </w:t>
      </w:r>
      <w:r w:rsidRPr="00C008D9">
        <w:rPr>
          <w:rFonts w:ascii="Poppins" w:hAnsi="Poppins" w:cs="Poppins"/>
        </w:rPr>
        <w:t>z dnia 13 kwietnia 2022r. o szczególnych rozwiązaniach w zakresie przeciwdziałania wspieraniu agresji na Ukrainę oraz służących ochronie bezpieczeństwa narodowego (Dz.U. poz. 835)</w:t>
      </w:r>
      <w:r w:rsidRPr="00C008D9">
        <w:rPr>
          <w:rFonts w:ascii="Poppins" w:eastAsia="Calibri" w:hAnsi="Poppins" w:cs="Poppins"/>
        </w:rPr>
        <w:t>.</w:t>
      </w:r>
    </w:p>
    <w:p w14:paraId="61F129CE" w14:textId="77777777" w:rsidR="00013BC9" w:rsidRPr="00C008D9" w:rsidRDefault="00013BC9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5819E565" w14:textId="50A78226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PODMIOTU, NA KTÓREGO ZASOBY POWOŁUJE SIĘ WYKONAWCA:</w:t>
      </w:r>
    </w:p>
    <w:p w14:paraId="4538D561" w14:textId="77777777" w:rsidR="004B640D" w:rsidRPr="00C008D9" w:rsidRDefault="004B640D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0B0E573" w14:textId="4AA9774C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na którego/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zasoby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powołuję się w niniejszym postępowaniu, tj.: ……………………………………………………….………………</w:t>
      </w:r>
      <w:r w:rsidR="004B640D" w:rsidRPr="00C008D9">
        <w:rPr>
          <w:rFonts w:ascii="Poppins" w:hAnsi="Poppins" w:cs="Poppins"/>
          <w:bCs/>
        </w:rPr>
        <w:t>…</w:t>
      </w:r>
    </w:p>
    <w:p w14:paraId="5D5F408C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KRS/CEiDG)</w:t>
      </w:r>
    </w:p>
    <w:p w14:paraId="2A3C178C" w14:textId="4318FD1C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0B305CC" w14:textId="77777777" w:rsidR="004B640D" w:rsidRPr="00C008D9" w:rsidRDefault="004B640D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5E6023C9" w14:textId="05D0D002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5C68CDE6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</w:p>
    <w:p w14:paraId="5A06812A" w14:textId="39E6CCE8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PODWYKONAWCY NIEBĘDĄCEGO PODMIOTEM, NA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KTÓREGO ZASOBY POWOŁUJE SIĘ WYKONAWCA:</w:t>
      </w:r>
    </w:p>
    <w:p w14:paraId="664FBE8A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414C82C" w14:textId="0CAF59E3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będącego/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podwykonawcą/</w:t>
      </w:r>
      <w:proofErr w:type="spellStart"/>
      <w:r w:rsidRPr="00C008D9">
        <w:rPr>
          <w:rFonts w:ascii="Poppins" w:hAnsi="Poppins" w:cs="Poppins"/>
          <w:bCs/>
        </w:rPr>
        <w:t>ami</w:t>
      </w:r>
      <w:proofErr w:type="spellEnd"/>
      <w:r w:rsidRPr="00C008D9">
        <w:rPr>
          <w:rFonts w:ascii="Poppins" w:hAnsi="Poppins" w:cs="Poppins"/>
          <w:bCs/>
        </w:rPr>
        <w:t>:</w:t>
      </w:r>
    </w:p>
    <w:p w14:paraId="2C4FED51" w14:textId="1C4DA14E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KRS/CEiDG),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BE06949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4724A5BB" w14:textId="77777777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EDD7758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FFE9EBB" w14:textId="2B33D775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61C37C3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19 września 2019 r.</w:t>
      </w:r>
    </w:p>
    <w:p w14:paraId="739406C8" w14:textId="6750CA14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1A24298D" w14:textId="77777777" w:rsidR="00777A2C" w:rsidRPr="00C008D9" w:rsidRDefault="00777A2C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4FEE2785" w14:textId="77777777" w:rsidR="00777A2C" w:rsidRPr="00C008D9" w:rsidRDefault="00777A2C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0D529C9" w14:textId="7E6EFF24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SPEŁNIANIA WARUNKÓW UDZIAŁU W POSTĘPOWANIU</w:t>
      </w:r>
    </w:p>
    <w:p w14:paraId="033F0284" w14:textId="77777777" w:rsidR="00777A2C" w:rsidRPr="00C008D9" w:rsidRDefault="00777A2C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84BBED4" w14:textId="77777777" w:rsidR="001A79AA" w:rsidRPr="00C008D9" w:rsidRDefault="001A79AA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5C9CE74" w14:textId="7752E68A" w:rsidR="001A79AA" w:rsidRPr="00C008D9" w:rsidRDefault="001A79AA" w:rsidP="003D70AA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r w:rsidR="008D669F" w:rsidRPr="008D669F">
        <w:rPr>
          <w:rFonts w:ascii="Poppins" w:hAnsi="Poppins" w:cs="Poppins"/>
          <w:b/>
        </w:rPr>
        <w:t xml:space="preserve">Opracowanie dokumentacji techniczno- kosztorysowej termomodernizacji  wraz z robotami towarzyszącymi budynków przy ul. Furgoła 9, ul. Brzozowej 1, ul. Oświęcimskiej 88 i ul. Kaczmarka 38 w Rudzie Śląskiej, Znak sprawy: </w:t>
      </w:r>
      <w:r w:rsidR="0095306F">
        <w:rPr>
          <w:rFonts w:ascii="Poppins" w:hAnsi="Poppins" w:cs="Poppins"/>
          <w:b/>
        </w:rPr>
        <w:t>TIR/06</w:t>
      </w:r>
      <w:r w:rsidR="008D669F" w:rsidRPr="008D669F">
        <w:rPr>
          <w:rFonts w:ascii="Poppins" w:hAnsi="Poppins" w:cs="Poppins"/>
          <w:b/>
        </w:rPr>
        <w:t>/U/TP/2023</w:t>
      </w:r>
      <w:r w:rsidR="00AD2519" w:rsidRPr="00AD2519">
        <w:rPr>
          <w:rFonts w:ascii="Poppins" w:hAnsi="Poppins" w:cs="Poppins"/>
          <w:b/>
        </w:rPr>
        <w:t>,</w:t>
      </w:r>
      <w:r w:rsidRPr="00C008D9">
        <w:rPr>
          <w:rFonts w:ascii="Poppins" w:hAnsi="Poppins" w:cs="Poppins"/>
          <w:bCs/>
        </w:rPr>
        <w:t xml:space="preserve"> prowadzonego przez Miejskie Przedsiębiorstwo Gospodarki Mieszkaniowej Towarzystwo Budownictwa Społecznego Spółka z o.</w:t>
      </w:r>
      <w:r w:rsidR="00942466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o w Rudzie Śląskiej, oświadczam, co następuje:</w:t>
      </w:r>
    </w:p>
    <w:p w14:paraId="7BA6C54B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1553686" w14:textId="7C63AB9E" w:rsidR="004B640D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DOTYCZĄCA WYKONAWCY:</w:t>
      </w:r>
    </w:p>
    <w:p w14:paraId="16BBC569" w14:textId="77777777" w:rsidR="004B640D" w:rsidRPr="00C008D9" w:rsidRDefault="004B640D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4285EFF" w14:textId="471EEE7B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spełniam warunki udziału w postępowaniu określone przez Zamawiającego</w:t>
      </w:r>
      <w:r w:rsidR="001A79AA" w:rsidRPr="00C008D9">
        <w:rPr>
          <w:rFonts w:ascii="Poppins" w:hAnsi="Poppins" w:cs="Poppins"/>
          <w:bCs/>
        </w:rPr>
        <w:t xml:space="preserve"> </w:t>
      </w:r>
      <w:r w:rsidR="001A79AA" w:rsidRPr="00C008D9">
        <w:rPr>
          <w:rFonts w:ascii="Poppins" w:hAnsi="Poppins" w:cs="Poppins"/>
          <w:bCs/>
        </w:rPr>
        <w:br/>
      </w:r>
      <w:r w:rsidRPr="00C008D9">
        <w:rPr>
          <w:rFonts w:ascii="Poppins" w:hAnsi="Poppins" w:cs="Poppins"/>
          <w:bCs/>
        </w:rPr>
        <w:t>w ogłoszeniu o przedmiotowym zamówieniu oraz w Specyfikacji Warunków Zamówienia.</w:t>
      </w:r>
    </w:p>
    <w:p w14:paraId="3B61CEB3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5BD12684" w14:textId="77777777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8C049F4" w14:textId="01753FC2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W ZWIĄZKU Z POLEGANIEM NA ZASOBACH INNYCH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PODMIOTÓW:</w:t>
      </w:r>
    </w:p>
    <w:p w14:paraId="24AEE5AF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8C01CA0" w14:textId="602BF299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32672672" w14:textId="6637A4D6" w:rsidR="001A79AA" w:rsidRPr="00C008D9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7A05E0DC" wp14:editId="1BEB951B">
            <wp:extent cx="219075" cy="2381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polegam na zasobach  innego/ych podmiotu/ów*</w:t>
      </w:r>
    </w:p>
    <w:p w14:paraId="3A3A9FBB" w14:textId="59D1E981" w:rsidR="001A79AA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095510D8" wp14:editId="7BF58064">
            <wp:extent cx="219075" cy="2381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nie polegam na zasobach  innego/ych podmiotu/ów*</w:t>
      </w:r>
    </w:p>
    <w:p w14:paraId="64F7D367" w14:textId="77777777" w:rsidR="00C008D9" w:rsidRPr="00C008D9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8CD8202" w14:textId="1106BC5D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  <w:r w:rsidRPr="00C008D9">
        <w:rPr>
          <w:rFonts w:ascii="Poppins" w:hAnsi="Poppins" w:cs="Poppins"/>
          <w:bCs/>
          <w:i/>
          <w:iCs/>
        </w:rPr>
        <w:t>*zaznaczyć właściwe</w:t>
      </w:r>
    </w:p>
    <w:p w14:paraId="19E25AC6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 następującym zakresie:</w:t>
      </w:r>
    </w:p>
    <w:p w14:paraId="1BC13081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(wskazać podmiot i określić odpowiedni zakres dla wskazanego podmiotu).</w:t>
      </w:r>
    </w:p>
    <w:p w14:paraId="1374D051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7302A827" w14:textId="641EB3F0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08E9F30B" w14:textId="77777777" w:rsidR="001A79AA" w:rsidRPr="00C008D9" w:rsidRDefault="001A79AA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17ED0" w14:textId="4A4CE920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PODANYCH INFORMACJI:</w:t>
      </w:r>
    </w:p>
    <w:p w14:paraId="03985BA0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42DB564E" w14:textId="3D619DD6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wszystkie informacje podane w powyższych oświadczeniach są aktualne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i zgodne z prawdą oraz zostały przedstawione z pełną świadomością konsekwencji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wprowadzenia zamawiającego w błąd przy przedstawianiu informacji.</w:t>
      </w:r>
    </w:p>
    <w:p w14:paraId="3F8C6A25" w14:textId="738AB42B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48B9F280" w14:textId="77777777" w:rsidR="00303CF1" w:rsidRPr="00C008D9" w:rsidRDefault="00303CF1" w:rsidP="00C008D9">
      <w:pPr>
        <w:jc w:val="both"/>
        <w:rPr>
          <w:rFonts w:ascii="Poppins" w:hAnsi="Poppins" w:cs="Poppins"/>
        </w:rPr>
      </w:pPr>
    </w:p>
    <w:p w14:paraId="4D607239" w14:textId="77777777" w:rsidR="006D2E2B" w:rsidRPr="00C008D9" w:rsidRDefault="006D2E2B" w:rsidP="00C008D9">
      <w:pPr>
        <w:ind w:right="28"/>
        <w:jc w:val="both"/>
        <w:rPr>
          <w:rFonts w:ascii="Poppins" w:hAnsi="Poppins" w:cs="Poppins"/>
          <w:i/>
        </w:rPr>
      </w:pPr>
    </w:p>
    <w:sectPr w:rsidR="006D2E2B" w:rsidRPr="00C008D9" w:rsidSect="004B640D">
      <w:headerReference w:type="default" r:id="rId9"/>
      <w:footerReference w:type="default" r:id="rId10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CBB"/>
    <w:multiLevelType w:val="hybridMultilevel"/>
    <w:tmpl w:val="3334D35C"/>
    <w:lvl w:ilvl="0" w:tplc="EABEFFD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0712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950766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0386696">
    <w:abstractNumId w:val="4"/>
  </w:num>
  <w:num w:numId="4" w16cid:durableId="1676029729">
    <w:abstractNumId w:val="1"/>
  </w:num>
  <w:num w:numId="5" w16cid:durableId="1205213178">
    <w:abstractNumId w:val="8"/>
  </w:num>
  <w:num w:numId="6" w16cid:durableId="1018892762">
    <w:abstractNumId w:val="5"/>
  </w:num>
  <w:num w:numId="7" w16cid:durableId="1043797676">
    <w:abstractNumId w:val="3"/>
  </w:num>
  <w:num w:numId="8" w16cid:durableId="1590773762">
    <w:abstractNumId w:val="7"/>
  </w:num>
  <w:num w:numId="9" w16cid:durableId="771827827">
    <w:abstractNumId w:val="6"/>
  </w:num>
  <w:num w:numId="10" w16cid:durableId="488252568">
    <w:abstractNumId w:val="2"/>
  </w:num>
  <w:num w:numId="11" w16cid:durableId="1227840065">
    <w:abstractNumId w:val="0"/>
  </w:num>
  <w:num w:numId="12" w16cid:durableId="1408918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3BC9"/>
    <w:rsid w:val="000C6F74"/>
    <w:rsid w:val="000E7CBC"/>
    <w:rsid w:val="001452E3"/>
    <w:rsid w:val="0016175C"/>
    <w:rsid w:val="00186F17"/>
    <w:rsid w:val="001877B6"/>
    <w:rsid w:val="00187C72"/>
    <w:rsid w:val="001A79AA"/>
    <w:rsid w:val="001A7D92"/>
    <w:rsid w:val="00211BAC"/>
    <w:rsid w:val="00222079"/>
    <w:rsid w:val="00270387"/>
    <w:rsid w:val="00275F04"/>
    <w:rsid w:val="002912CC"/>
    <w:rsid w:val="00303CF1"/>
    <w:rsid w:val="00322B81"/>
    <w:rsid w:val="00393551"/>
    <w:rsid w:val="0039498A"/>
    <w:rsid w:val="003D70AA"/>
    <w:rsid w:val="003F73AD"/>
    <w:rsid w:val="00430563"/>
    <w:rsid w:val="00441FB9"/>
    <w:rsid w:val="004812B1"/>
    <w:rsid w:val="004B640D"/>
    <w:rsid w:val="004B6498"/>
    <w:rsid w:val="005318CC"/>
    <w:rsid w:val="005472DE"/>
    <w:rsid w:val="005775FC"/>
    <w:rsid w:val="00594E01"/>
    <w:rsid w:val="005B6FE4"/>
    <w:rsid w:val="005E05A7"/>
    <w:rsid w:val="005E62C3"/>
    <w:rsid w:val="006161C2"/>
    <w:rsid w:val="00691169"/>
    <w:rsid w:val="006D2E2B"/>
    <w:rsid w:val="00724BAB"/>
    <w:rsid w:val="007353C1"/>
    <w:rsid w:val="00764D8B"/>
    <w:rsid w:val="0077423C"/>
    <w:rsid w:val="00777A2C"/>
    <w:rsid w:val="007B6456"/>
    <w:rsid w:val="007F47DB"/>
    <w:rsid w:val="007F5B8F"/>
    <w:rsid w:val="0086637F"/>
    <w:rsid w:val="00894A9D"/>
    <w:rsid w:val="008B1903"/>
    <w:rsid w:val="008D669F"/>
    <w:rsid w:val="008E498E"/>
    <w:rsid w:val="00942466"/>
    <w:rsid w:val="0095306F"/>
    <w:rsid w:val="009747FC"/>
    <w:rsid w:val="009E4E59"/>
    <w:rsid w:val="009E7BF7"/>
    <w:rsid w:val="00A93B33"/>
    <w:rsid w:val="00AD2519"/>
    <w:rsid w:val="00B75E24"/>
    <w:rsid w:val="00C008D9"/>
    <w:rsid w:val="00C77652"/>
    <w:rsid w:val="00C936A7"/>
    <w:rsid w:val="00C9593B"/>
    <w:rsid w:val="00CA117F"/>
    <w:rsid w:val="00CC72D9"/>
    <w:rsid w:val="00CD6A3E"/>
    <w:rsid w:val="00D3771E"/>
    <w:rsid w:val="00DB480F"/>
    <w:rsid w:val="00DC326D"/>
    <w:rsid w:val="00DF5B7A"/>
    <w:rsid w:val="00EB44E4"/>
    <w:rsid w:val="00F334C0"/>
    <w:rsid w:val="00F33722"/>
    <w:rsid w:val="00F458E8"/>
    <w:rsid w:val="00F52EC9"/>
    <w:rsid w:val="00F92014"/>
    <w:rsid w:val="00F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C681-9B7D-46C8-AC36-57EBFEBD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700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2023-06-01T12:59:00Z</cp:lastPrinted>
  <dcterms:created xsi:type="dcterms:W3CDTF">2023-07-11T07:37:00Z</dcterms:created>
  <dcterms:modified xsi:type="dcterms:W3CDTF">2023-07-11T07:37:00Z</dcterms:modified>
</cp:coreProperties>
</file>