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50AC26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6E1C00">
        <w:rPr>
          <w:rFonts w:ascii="Cambria" w:hAnsi="Cambria" w:cs="Arial"/>
          <w:bCs/>
          <w:sz w:val="22"/>
          <w:szCs w:val="22"/>
        </w:rPr>
        <w:t xml:space="preserve"> III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E3906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740EA48A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0CB2B68" w14:textId="0D852F36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970ED3A" w14:textId="651C0FF5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09D159B" w14:textId="77777777" w:rsidR="000E0F99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"/>
        <w:gridCol w:w="191"/>
        <w:gridCol w:w="1468"/>
        <w:gridCol w:w="2532"/>
        <w:gridCol w:w="272"/>
        <w:gridCol w:w="260"/>
        <w:gridCol w:w="249"/>
        <w:gridCol w:w="243"/>
        <w:gridCol w:w="237"/>
        <w:gridCol w:w="338"/>
        <w:gridCol w:w="312"/>
        <w:gridCol w:w="407"/>
        <w:gridCol w:w="324"/>
        <w:gridCol w:w="2369"/>
        <w:gridCol w:w="216"/>
        <w:gridCol w:w="215"/>
        <w:gridCol w:w="215"/>
        <w:gridCol w:w="215"/>
        <w:gridCol w:w="1415"/>
        <w:gridCol w:w="1806"/>
        <w:gridCol w:w="191"/>
        <w:gridCol w:w="191"/>
        <w:gridCol w:w="191"/>
        <w:gridCol w:w="980"/>
        <w:gridCol w:w="191"/>
      </w:tblGrid>
      <w:tr w:rsidR="0035063C" w:rsidRPr="0035063C" w14:paraId="60B70C2E" w14:textId="77777777" w:rsidTr="0035063C">
        <w:trPr>
          <w:trHeight w:val="364"/>
        </w:trPr>
        <w:tc>
          <w:tcPr>
            <w:tcW w:w="136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96EDB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A752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C18F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D4938F0" w14:textId="77777777" w:rsidTr="0035063C">
        <w:trPr>
          <w:trHeight w:val="105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B26F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38F6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2286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5EA0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F5E1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8780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0C9A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4FF3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F71B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95A2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5907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42BC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13A0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B0CB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4500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E09B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657C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3AD3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8F68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5F02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A1B7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BE6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7D07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5F8B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466D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BA234A7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1A474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2E0EF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010A3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F112A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657F7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D8AAC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BD84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44E2A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B8DA3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995CB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7547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02D9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8002C63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BDF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76C2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CD47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DF60A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B998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E503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1 611,00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875B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9EE76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E090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DE59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D3EE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2D9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3CB7A6E" w14:textId="77777777" w:rsidTr="0035063C">
        <w:trPr>
          <w:trHeight w:val="64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3BFA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C8D3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324A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18C5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264A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C8CE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72F4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E503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87DD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0607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2B56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57B3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4EE8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FB37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5CBA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3A30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34FE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D993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B278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80C0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726C4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052F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C3E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E38D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835F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BFC6C6E" w14:textId="77777777" w:rsidTr="0035063C">
        <w:trPr>
          <w:trHeight w:val="364"/>
        </w:trPr>
        <w:tc>
          <w:tcPr>
            <w:tcW w:w="136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024BA2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06757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4FD0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4BC3EA56" w14:textId="77777777" w:rsidTr="0035063C">
        <w:trPr>
          <w:trHeight w:val="105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8A53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6B5A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3819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F411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0006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BE6A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C64E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18537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658F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EDA4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8057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6B13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9AF6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9BD4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F50F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1FD7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5304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A8F5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95A7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F5B1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7856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5DC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A561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6BA5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704E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074E534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01B3F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62357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AFB0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D879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F6DD2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90123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16AB8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BF500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6F063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E8A1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14054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BFAE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FB3CA9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9D6B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E96E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0CC5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DC72C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B633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99CD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4 402,00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344A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E160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1114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14DE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660B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296FD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C35D990" w14:textId="77777777" w:rsidTr="0035063C">
        <w:trPr>
          <w:trHeight w:val="64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FF3F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062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0E2A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30A2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8BDC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545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FA5A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3491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7EB7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22F9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18A68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82C8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1217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BCC33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9122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A5CD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7F1C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2508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9307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4961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F33B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EFBB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C9E3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9D5C1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2071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42F5C78" w14:textId="77777777" w:rsidTr="0035063C">
        <w:trPr>
          <w:trHeight w:val="364"/>
        </w:trPr>
        <w:tc>
          <w:tcPr>
            <w:tcW w:w="136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E8409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3453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4013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983ED13" w14:textId="77777777" w:rsidTr="0035063C">
        <w:trPr>
          <w:trHeight w:val="105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FB438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5A8D6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E74F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A007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FF1A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A65E2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6A06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4B65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04B59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698A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B06C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EC38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0BCD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A061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83C7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40C6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C923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32878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4F77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6726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F263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AF00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78F7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7AE5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8C90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0591C04B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2AD73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ED5E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B1145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65955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1ECE4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DC189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A8256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0DF3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708DF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03D52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667B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5595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7A390A2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AB49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FF42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6657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EE81C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4C3E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D036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2 366,00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8B95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B5BE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0AAB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12E2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37C2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DFD8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B39E453" w14:textId="77777777" w:rsidTr="0035063C">
        <w:trPr>
          <w:trHeight w:val="64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0955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DA8B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EF96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1EA3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D2E9A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A121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5E51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15A5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2EEE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3079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8A7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9C41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4017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A0A8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2A90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B05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A6788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B688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4E7F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2E28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9A7B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4F52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E67F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70D1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D816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08DC3DE" w14:textId="77777777" w:rsidTr="0035063C">
        <w:trPr>
          <w:trHeight w:val="364"/>
        </w:trPr>
        <w:tc>
          <w:tcPr>
            <w:tcW w:w="136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F8F57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D50E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5D87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DDBAFA0" w14:textId="77777777" w:rsidTr="0035063C">
        <w:trPr>
          <w:trHeight w:val="105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FDA7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BDCC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1427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8095D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1508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BAC8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9599B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60A6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A930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7131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41EE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1D9E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090C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E64C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6CFB5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2F24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6489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ABF5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C20B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FBC5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9F1E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14A7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359A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3370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20B6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A163758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FED851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76F6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1A07D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AC27E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84F1B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38BC2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96645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93CDA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518C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D411A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B5837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234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B52D54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5F9A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6FE2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084B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CF5D6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02AB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37B9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498,00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8D97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ACDD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7B2B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092E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F2D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05DF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2D5AAD6" w14:textId="77777777" w:rsidTr="0035063C">
        <w:trPr>
          <w:trHeight w:val="64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CF63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F35C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8F3F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8BB48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8AA1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1ACB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BAE1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2786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0FAC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1808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CABE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AEC1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F48C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6E24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30F8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88DE6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80BC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8914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A55A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4504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90D5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08C2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DA90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B65B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9D8F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82A4AD0" w14:textId="77777777" w:rsidTr="0035063C">
        <w:trPr>
          <w:trHeight w:val="364"/>
        </w:trPr>
        <w:tc>
          <w:tcPr>
            <w:tcW w:w="136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07C08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23E1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47E3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8C6A544" w14:textId="77777777" w:rsidTr="0035063C">
        <w:trPr>
          <w:trHeight w:val="105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4D0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7334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6F2E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04B2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0C1F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4EA2B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4E28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2462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A378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155C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50A1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1CB6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4481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D895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BC92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05CC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4B51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4B31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972A8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69D1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42E8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8CD7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F872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0C81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9344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42CF0350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BEDAA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D6EDF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73160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20344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83453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22CC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7C050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D92B9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692D9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070AD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37C62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99D2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0596031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EF09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103F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C64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E4A06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AC29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7407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918,00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1F95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84B9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89B6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F67A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887B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CA3E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7E1CBD6" w14:textId="77777777" w:rsidTr="0035063C">
        <w:trPr>
          <w:trHeight w:val="180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BE7E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C7A4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C158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332D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3190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526F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3EB3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3FDB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83F2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C6CF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C8AA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11E5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959D0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558E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157F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38468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6211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0B28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E5F1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2614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AA08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E578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0BE4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02A0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8CA3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A868092" w14:textId="77777777" w:rsidTr="0035063C">
        <w:trPr>
          <w:trHeight w:val="713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55AB4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97D50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253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D41D2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6E153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0A87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C7E2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3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40879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9E9B8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C049B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8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D84DD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2E131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063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EE36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7AA8F4C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F23A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7838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CAA6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330B2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F1AF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BAE4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AE85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00AB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75E9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5112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03C3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3009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B0BE18E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84CC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60C9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CD8D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1152" w:type="dxa"/>
            <w:gridSpan w:val="5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E7727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540" w:type="dxa"/>
            <w:gridSpan w:val="2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0231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E0E1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FEDD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4F8C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8947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4F046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2934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81F0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48AE43FB" w14:textId="77777777" w:rsidTr="0035063C">
        <w:trPr>
          <w:trHeight w:val="540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8E86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81C1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9ACE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AB66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FA4C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B0AE7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11,55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2256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2E61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3021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B3E32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D3A5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4D64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0E71FADA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2BF4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20475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D412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9839C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D2FE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539C2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11,60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9E82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6BAFD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5308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2B29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8EEC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DA93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DAD091F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13C8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6B33B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C1AA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870EF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572B6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99F7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5,84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7217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2AF97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0348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BD5D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A6844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2E3B7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FB06B90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3B48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1060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00AE0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2135E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EE12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B13C9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36,42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6F0E8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D336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AA30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D39D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B1592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5274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3933CF4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1B69E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BB714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4A16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14:paraId="5CDFED4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Wyorywanie brudz pługiem leśnym z pogłębiaczem na pow. do 0,5 ha (np. gniazda)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9E1A4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61ED3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35,15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D5C99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2AC4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B6CE4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4F22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BADF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6CF196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CC4B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2C2E551" w14:textId="77777777" w:rsidTr="0035063C">
        <w:trPr>
          <w:trHeight w:val="480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96376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75CC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0192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A1268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F3E6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1A45A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0,53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EE9C5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F8CF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FED84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BB4C9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63D4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9D9B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09CD3C4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E431D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58423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F1BA1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7D947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B69B3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6C4C1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71,56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B0DFE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8AAC4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0040A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D92E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A476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2ABF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9D87A45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4CB4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79B7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0500C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FC6BA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BA9B7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B0E4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46,20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8EAE4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C0AB6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BEDC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5CB11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02D77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0995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A93009A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D7A21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19A2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3AF8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E25E7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4F7F9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DF3ED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7B912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C827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5443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3745B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AD68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59AD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2634439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AF88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C173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2CB0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F4B58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49C9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713B6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9,36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BE6F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F84DE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D144E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DFFC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B552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EB8C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ABD9DED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3CEC5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390D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8234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0F3E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5517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20B8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129,52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2269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FE7CB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4465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13C37B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19C595FD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53FB1B60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010C2040" w14:textId="5BD6A169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3DEF2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C4B9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04EDA422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0696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8B29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A835B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2114F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2EABD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82211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3CDAC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A1F98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FA0B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F4738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1CC8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11F6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6B6E4B1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E624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CDF56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4CF4B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55116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A99F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0FC2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19,64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7690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5C06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5347D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72EA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5EE6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7933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A792690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039F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6D50A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BC549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06D01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AFAE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70D0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20,94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2BEBC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02405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BF34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1776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ED7F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F793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7F2890D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C9538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64D7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27A06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409F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B769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21DA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5,64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79825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A0D2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8AC2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1132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9C2B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F119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EC98AB0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807E3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77745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76F2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2FBF1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C3083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1EC93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196B3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33E87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69E6E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CB5B2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747BA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7732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8135043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A74F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C5878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EC828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58827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90ACC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41EB1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25,98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4E19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F50F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C12DC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516C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47F66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4E85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EB17194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B0CA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2503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D3CF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C9369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3FE45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6F0B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E390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0FC95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C071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98DA3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F765B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6D8A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7C826A3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5F138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7E11C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7D5F1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B657C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2B71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4633D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E793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D3E3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07F0B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B3DB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B015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EAC6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1D0E41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7EF86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0D7D2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768A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C5E76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BC22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64E4C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99B8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17AB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CA58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7F67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7818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0343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64122B5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CB680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6393F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302B1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F212A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38AA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C1D9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7DE4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835D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77643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0E8C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4E8DE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7BE6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46B77D69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D3BB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47C92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FC741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FEACE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B571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88999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7840D0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5B766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DA3D9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97A1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3E35EA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0882D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0D2D3A7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893FC13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59BBCF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04E5D1C" w14:textId="3565401F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6EC6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277286E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3111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C47BE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D2E64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D8E7A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C559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ACBDB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33,02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F6642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DFE9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DDF4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C2FA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1F312E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D7DFAF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B964B91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B9304A6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4EBE08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2BD6A6C" w14:textId="45049180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866A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278A09A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6D5E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A00B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A9D5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D1D35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A4885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E669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8,40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83710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4B54B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FBF99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A27BD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65946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BAEA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5EE55EE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5FC8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6877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6A1D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9B79E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FEFE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437A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123,00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98ED3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D1637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E1E28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BC89D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0108D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D3D8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9891C4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638F4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7BC44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2671F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EF398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7F6C67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E8AA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1 015,00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9FD5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08AFD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DF47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A93A2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289C5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3B6C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084F3815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EE45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C182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6A18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3E7A7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D5F0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3960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FD93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BC2BA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3936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C0D9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18ACF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6E8D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B09500A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7250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C4DF4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B771A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90D87C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CDD05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BE2B1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86EB0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F2C90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15E8F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96BE5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1015E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5D92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05242735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06E6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A8D01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3FEA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8D805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19FD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DB5D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962F4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FC04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F705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A523E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E2EA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0AB3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18B81674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00DCC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22341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35AEA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7AE58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C4859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512D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F0DC6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3755E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FA620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E857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A2526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F6FF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69ABF6D8" w14:textId="77777777" w:rsidTr="0035063C">
        <w:trPr>
          <w:trHeight w:val="57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215F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0821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9A6C8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42C3F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64F92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6408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6573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DC4FC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CDEE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12A4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309DA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C9C7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68B29A2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29A659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F4AB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16880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52EE8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95D74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1CDD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8,43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35AF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F4D0A7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56F3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91F1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EAD4C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2AAB2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2564BA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903D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A44C3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C5A94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FBCAF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722F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F5AD34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02A2AC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760D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B3FC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B3C3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00C24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3BD4BA5A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1ED82FDC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45D420E2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78555232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0E91F249" w14:textId="1A8841E9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bookmarkStart w:id="1" w:name="_GoBack"/>
            <w:bookmarkEnd w:id="1"/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8880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5DD09B3E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135D6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9B295C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E875D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EBC59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0709C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F7A7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A69F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02C28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AC4E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71ECD3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738F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20FB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30BBDE18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07E3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755B5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FC40A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9091D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6E521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0F38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102,00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8BB2B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448E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CF298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3B205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22B20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7A6BBC4E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1928C75C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308CACAC" w14:textId="77777777" w:rsid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0A814CF3" w14:textId="66323E4B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1C5B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71741546" w14:textId="77777777" w:rsidTr="0035063C">
        <w:trPr>
          <w:trHeight w:val="394"/>
        </w:trPr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410EB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49C4CF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10374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2679C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AF4AE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976D2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C05EA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FC4359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091E2" w14:textId="77777777" w:rsidR="0035063C" w:rsidRPr="0035063C" w:rsidRDefault="0035063C" w:rsidP="0035063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9822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6350DD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1EC5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2D18B578" w14:textId="77777777" w:rsidTr="0035063C">
        <w:trPr>
          <w:trHeight w:val="1118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1189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82926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F72A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ED820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5FA79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6CC4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5F5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F783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45C87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E92DE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510C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2BDF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DEA91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CADF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ACF25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09A64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D5BCB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75EB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8DEB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48BE3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75DE8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A49FA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4B43D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37FBF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89854" w14:textId="77777777" w:rsidR="0035063C" w:rsidRPr="0035063C" w:rsidRDefault="0035063C" w:rsidP="0035063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063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063C" w:rsidRPr="0035063C" w14:paraId="435B70DD" w14:textId="77777777" w:rsidTr="0035063C">
        <w:trPr>
          <w:trHeight w:val="428"/>
        </w:trPr>
        <w:tc>
          <w:tcPr>
            <w:tcW w:w="5787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7F6861A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921" w:type="dxa"/>
            <w:gridSpan w:val="1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37834E31" w14:textId="68174538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35063C" w:rsidRPr="0035063C" w14:paraId="3A7BC42A" w14:textId="77777777" w:rsidTr="0035063C">
        <w:trPr>
          <w:trHeight w:val="428"/>
        </w:trPr>
        <w:tc>
          <w:tcPr>
            <w:tcW w:w="5787" w:type="dxa"/>
            <w:gridSpan w:val="10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059791" w14:textId="77777777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063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921" w:type="dxa"/>
            <w:gridSpan w:val="15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461E1" w14:textId="5500125A" w:rsidR="0035063C" w:rsidRPr="0035063C" w:rsidRDefault="0035063C" w:rsidP="0035063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FF0000"/>
                <w:lang w:eastAsia="pl-PL"/>
              </w:rPr>
            </w:pPr>
          </w:p>
        </w:tc>
      </w:tr>
    </w:tbl>
    <w:p w14:paraId="0BD0A323" w14:textId="77777777" w:rsidR="000E0F99" w:rsidRPr="00D16198" w:rsidRDefault="000E0F9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A5514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A551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A55144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A55144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A55144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59B9C" w14:textId="77777777" w:rsidR="00C819C1" w:rsidRDefault="00C819C1">
      <w:r>
        <w:separator/>
      </w:r>
    </w:p>
  </w:endnote>
  <w:endnote w:type="continuationSeparator" w:id="0">
    <w:p w14:paraId="6AB93631" w14:textId="77777777" w:rsidR="00C819C1" w:rsidRDefault="00C8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A55144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143E943" w:rsidR="00A55144" w:rsidRPr="00F57CA1" w:rsidRDefault="00A55144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35063C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A55144" w:rsidRPr="00F57CA1" w:rsidRDefault="00A551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2B182" w14:textId="77777777" w:rsidR="00C819C1" w:rsidRDefault="00C819C1">
      <w:r>
        <w:separator/>
      </w:r>
    </w:p>
  </w:footnote>
  <w:footnote w:type="continuationSeparator" w:id="0">
    <w:p w14:paraId="452CC4D6" w14:textId="77777777" w:rsidR="00C819C1" w:rsidRDefault="00C819C1">
      <w:r>
        <w:continuationSeparator/>
      </w:r>
    </w:p>
  </w:footnote>
  <w:footnote w:id="1">
    <w:p w14:paraId="6F9A2FD8" w14:textId="77777777" w:rsidR="00A55144" w:rsidRDefault="00A55144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F99"/>
    <w:rsid w:val="000E1C61"/>
    <w:rsid w:val="000E2159"/>
    <w:rsid w:val="000E2DE0"/>
    <w:rsid w:val="000E2ED1"/>
    <w:rsid w:val="000E3906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06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06E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1417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0924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2A2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063C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0D95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1C00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392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480C"/>
    <w:rsid w:val="009B52FC"/>
    <w:rsid w:val="009B5C08"/>
    <w:rsid w:val="009C08E7"/>
    <w:rsid w:val="009C0CCC"/>
    <w:rsid w:val="009C63FD"/>
    <w:rsid w:val="009C6C75"/>
    <w:rsid w:val="009C7576"/>
    <w:rsid w:val="009D0AB3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1C66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5144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D1A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A2A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19C1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37F4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3EBA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957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5063C"/>
    <w:pPr>
      <w:pBdr>
        <w:top w:val="single" w:sz="4" w:space="0" w:color="DDDDDD"/>
        <w:left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88">
    <w:name w:val="xl88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89">
    <w:name w:val="xl89"/>
    <w:basedOn w:val="Normalny"/>
    <w:rsid w:val="0035063C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90">
    <w:name w:val="xl90"/>
    <w:basedOn w:val="Normalny"/>
    <w:rsid w:val="0035063C"/>
    <w:pPr>
      <w:pBdr>
        <w:top w:val="single" w:sz="4" w:space="0" w:color="DDDDDD"/>
        <w:left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91">
    <w:name w:val="xl91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3">
    <w:name w:val="xl93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7">
    <w:name w:val="xl97"/>
    <w:basedOn w:val="Normalny"/>
    <w:rsid w:val="0035063C"/>
    <w:pPr>
      <w:pBdr>
        <w:top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8">
    <w:name w:val="xl98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350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35063C"/>
    <w:pPr>
      <w:pBdr>
        <w:top w:val="single" w:sz="4" w:space="0" w:color="auto"/>
        <w:bottom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3506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35063C"/>
    <w:pP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EC30-4E99-4780-9388-BE7D11E7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2</cp:revision>
  <cp:lastPrinted>2022-06-27T10:12:00Z</cp:lastPrinted>
  <dcterms:created xsi:type="dcterms:W3CDTF">2023-01-13T09:36:00Z</dcterms:created>
  <dcterms:modified xsi:type="dcterms:W3CDTF">2023-01-13T09:36:00Z</dcterms:modified>
</cp:coreProperties>
</file>