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875E96">
      <w:pPr>
        <w:numPr>
          <w:ilvl w:val="0"/>
          <w:numId w:val="2"/>
        </w:numPr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B565FD">
      <w:rPr>
        <w:b/>
        <w:bCs/>
        <w:sz w:val="20"/>
        <w:lang w:val="pl-PL"/>
      </w:rPr>
      <w:t>13</w:t>
    </w:r>
    <w:bookmarkStart w:id="0" w:name="_GoBack"/>
    <w:bookmarkEnd w:id="0"/>
    <w:r w:rsidR="00F5072F">
      <w:rPr>
        <w:b/>
        <w:bCs/>
        <w:sz w:val="20"/>
        <w:lang w:val="pl-PL"/>
      </w:rPr>
      <w:t>/202</w:t>
    </w:r>
    <w:r w:rsidR="00D8255D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B565F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B565FD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513" w:rsidRDefault="0089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1513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5228D"/>
    <w:rsid w:val="00A62B18"/>
    <w:rsid w:val="00A706EB"/>
    <w:rsid w:val="00A82066"/>
    <w:rsid w:val="00A86876"/>
    <w:rsid w:val="00A958F6"/>
    <w:rsid w:val="00AC015A"/>
    <w:rsid w:val="00AE56E4"/>
    <w:rsid w:val="00B33B5B"/>
    <w:rsid w:val="00B35B79"/>
    <w:rsid w:val="00B42A31"/>
    <w:rsid w:val="00B43286"/>
    <w:rsid w:val="00B54759"/>
    <w:rsid w:val="00B565FD"/>
    <w:rsid w:val="00BD61C3"/>
    <w:rsid w:val="00BD6DC9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255D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893BE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9825A-1ED5-4178-8E2E-4E11A0C1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7</cp:revision>
  <cp:lastPrinted>2017-05-12T06:54:00Z</cp:lastPrinted>
  <dcterms:created xsi:type="dcterms:W3CDTF">2024-01-02T13:32:00Z</dcterms:created>
  <dcterms:modified xsi:type="dcterms:W3CDTF">2025-03-07T09:24:00Z</dcterms:modified>
</cp:coreProperties>
</file>