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1C61B" w14:textId="77DD4D25" w:rsidR="00396C39" w:rsidRPr="00396C39" w:rsidRDefault="00396C39" w:rsidP="00396C39">
      <w:pPr>
        <w:spacing w:after="160" w:line="259" w:lineRule="auto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Nr sprawy </w:t>
      </w:r>
      <w:bookmarkStart w:id="1" w:name="_Hlk159914124"/>
      <w:bookmarkStart w:id="2" w:name="_Hlk188255129"/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AP-272-TP-0</w:t>
      </w:r>
      <w:r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9</w:t>
      </w:r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/202</w:t>
      </w:r>
      <w:bookmarkEnd w:id="1"/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5</w:t>
      </w:r>
      <w:bookmarkEnd w:id="2"/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bookmarkStart w:id="3" w:name="_GoBack"/>
      <w:bookmarkEnd w:id="3"/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Załącznik nr </w:t>
      </w:r>
      <w:r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5</w:t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 do SWZ</w:t>
      </w:r>
    </w:p>
    <w:p w14:paraId="7D99D4FE" w14:textId="77777777" w:rsidR="00396C39" w:rsidRPr="00396C39" w:rsidRDefault="00396C39" w:rsidP="00396C39">
      <w:pPr>
        <w:tabs>
          <w:tab w:val="left" w:pos="6612"/>
        </w:tabs>
        <w:spacing w:after="160" w:line="259" w:lineRule="auto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18D16A7" w14:textId="58A66697" w:rsidR="00396C39" w:rsidRDefault="004C4154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Zobowiązanie inne</w:t>
      </w:r>
      <w:r w:rsidR="00513370"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go</w:t>
      </w: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 xml:space="preserve"> podmiotu do oddania do dyspozycji Wykonawcy niezbędnych zasobów na potrzeby realizacji zamówienia</w:t>
      </w:r>
      <w:r w:rsidRPr="00343328"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  <w:t xml:space="preserve">: </w:t>
      </w:r>
    </w:p>
    <w:p w14:paraId="02BA8F98" w14:textId="77777777" w:rsidR="00513370" w:rsidRPr="00343328" w:rsidRDefault="00513370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</w:p>
    <w:p w14:paraId="5E210803" w14:textId="4A235A70" w:rsidR="00396C39" w:rsidRDefault="00396C39" w:rsidP="00396C39">
      <w:pPr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343328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 xml:space="preserve">Wykonanie systemu kontroli dostępu oraz systemu sygnalizacji włamania i napadu w budynku </w:t>
      </w:r>
      <w:proofErr w:type="spellStart"/>
      <w:r w:rsidRPr="00343328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WBiA</w:t>
      </w:r>
      <w:proofErr w:type="spellEnd"/>
      <w:r w:rsidRPr="00343328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 xml:space="preserve"> oraz WICA przy ul. Nadbystrzyckiej 40 w Lublinie</w:t>
      </w:r>
    </w:p>
    <w:p w14:paraId="49515893" w14:textId="77777777" w:rsidR="00513370" w:rsidRPr="00343328" w:rsidRDefault="00513370" w:rsidP="00396C39">
      <w:pPr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</w:p>
    <w:p w14:paraId="1F367576" w14:textId="0DE85695" w:rsidR="00396C39" w:rsidRPr="00343328" w:rsidRDefault="00D665E8" w:rsidP="00D665E8">
      <w:pPr>
        <w:jc w:val="center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  <w:r w:rsidRPr="00343328">
        <w:rPr>
          <w:rFonts w:ascii="Arial" w:hAnsi="Arial" w:cs="Arial"/>
          <w:b/>
          <w:color w:val="FF0000"/>
          <w:sz w:val="22"/>
          <w:szCs w:val="22"/>
        </w:rPr>
        <w:t>składane przez Wykonawcę wraz ofertą</w:t>
      </w:r>
    </w:p>
    <w:p w14:paraId="7D7E42D6" w14:textId="77777777" w:rsidR="00396C39" w:rsidRDefault="00396C39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</w:p>
    <w:p w14:paraId="343D41D1" w14:textId="7CD19397" w:rsidR="00396C39" w:rsidRPr="00396C39" w:rsidRDefault="00396C39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</w:t>
      </w:r>
    </w:p>
    <w:p w14:paraId="2D12C9E4" w14:textId="77777777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podmiotu)</w:t>
      </w:r>
    </w:p>
    <w:p w14:paraId="44D7F6EF" w14:textId="049A9C12" w:rsidR="00396C39" w:rsidRPr="00396C39" w:rsidRDefault="00396C39" w:rsidP="00396C39">
      <w:pPr>
        <w:spacing w:before="240"/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…………………………………………………..…………………………………………………………………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2C29172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(adres)</w:t>
      </w:r>
    </w:p>
    <w:p w14:paraId="3F68FA7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395DB140" w14:textId="3404A007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oświadczam, że Wykonawca</w:t>
      </w: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……………………………..…………………………………………………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5A65AE0E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i adres wykonawcy)</w:t>
      </w:r>
    </w:p>
    <w:p w14:paraId="09D325B5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045A4356" w14:textId="75C9B9D0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może polegać na</w:t>
      </w:r>
      <w:r w:rsidRPr="00396C39">
        <w:rPr>
          <w:rFonts w:ascii="Arial" w:eastAsia="Cambria" w:hAnsi="Arial" w:cs="Arial"/>
          <w:kern w:val="0"/>
          <w:sz w:val="20"/>
          <w:szCs w:val="20"/>
          <w14:ligatures w14:val="none"/>
        </w:rPr>
        <w:t>. …………………………………………………………………………….…………………</w:t>
      </w:r>
      <w:r>
        <w:rPr>
          <w:rFonts w:ascii="Arial" w:eastAsia="Cambria" w:hAnsi="Arial" w:cs="Arial"/>
          <w:kern w:val="0"/>
          <w:sz w:val="20"/>
          <w:szCs w:val="20"/>
          <w14:ligatures w14:val="none"/>
        </w:rPr>
        <w:t>…</w:t>
      </w:r>
    </w:p>
    <w:p w14:paraId="15D5DEA9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8CBB783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A4BE652" w14:textId="5AF81EA8" w:rsidR="00396C39" w:rsidRPr="00396C39" w:rsidRDefault="00396C39" w:rsidP="00396C39">
      <w:pPr>
        <w:ind w:right="-143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Zakres  </w:t>
      </w:r>
      <w:r w:rsidR="00812B1C">
        <w:rPr>
          <w:rFonts w:ascii="Arial" w:eastAsia="Cambria" w:hAnsi="Arial" w:cs="Arial"/>
          <w:kern w:val="0"/>
          <w:sz w:val="22"/>
          <w:szCs w:val="22"/>
          <w14:ligatures w14:val="none"/>
        </w:rPr>
        <w:t>udostępnianych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 zasobów innego podmiotu: ………………………………………......……</w:t>
      </w:r>
    </w:p>
    <w:p w14:paraId="5CCFA77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255750C0" w14:textId="34BC312D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Sposób wykorzystania zasobów innego podmiotu, przez wykonawcę, przy wykonywaniu zamówienia publicznego: …………………………………………………………….………..…………………………………………………………………..…...............................................................................................................</w:t>
      </w:r>
    </w:p>
    <w:p w14:paraId="21C1A02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C29E02C" w14:textId="040A5D32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Zakres i okres udziału innego podmiotu przy wykonywaniu zamówienia publicznego: ………………………..………...........................................................................................................</w:t>
      </w:r>
    </w:p>
    <w:p w14:paraId="0D89AFF6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763017C7" w14:textId="4BDD2216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Określenie czy podmiot, na zdolnościach którego wykonawca polega, zrealizuje dostawy/usługi</w:t>
      </w:r>
      <w:r>
        <w:rPr>
          <w:rFonts w:ascii="Arial" w:eastAsia="Cambria" w:hAnsi="Arial" w:cs="Arial"/>
          <w:kern w:val="0"/>
          <w:sz w:val="22"/>
          <w:szCs w:val="22"/>
          <w14:ligatures w14:val="none"/>
        </w:rPr>
        <w:t>/roboty budowlane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, których wskazane zdolności dotyczą: ……………………................................................................</w:t>
      </w:r>
    </w:p>
    <w:p w14:paraId="2E0D1BF7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47F69125" w14:textId="77777777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Jednocześnie zobowiązuję się do oddania wykonawcy do dyspozycji niezbędnych zasobów na potrzeby realizacji zamówienia.</w:t>
      </w:r>
    </w:p>
    <w:p w14:paraId="592B1E0B" w14:textId="77777777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662C7186" w14:textId="77777777" w:rsidR="00396C39" w:rsidRPr="00396C39" w:rsidRDefault="00396C39" w:rsidP="00396C39">
      <w:pPr>
        <w:spacing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20C003D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i/>
          <w:kern w:val="0"/>
          <w:sz w:val="16"/>
          <w:szCs w:val="16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>…….……………………………………………….</w:t>
      </w:r>
    </w:p>
    <w:p w14:paraId="317206D8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 xml:space="preserve">Dokument musi zostać opatrzony  elektronicznym  podpisem kwalifikowanym, podpisem zaufanym lub podpisem osobistym </w:t>
      </w:r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osoby/osób uprawnionej/-</w:t>
      </w:r>
      <w:proofErr w:type="spellStart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ych</w:t>
      </w:r>
      <w:proofErr w:type="spellEnd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 xml:space="preserve"> do reprezentacji podmiotu udostępniającego zasób</w:t>
      </w:r>
    </w:p>
    <w:p w14:paraId="3EDECE12" w14:textId="0DAF3BF7" w:rsidR="007848DF" w:rsidRPr="00396C39" w:rsidRDefault="007848DF" w:rsidP="00396C39"/>
    <w:sectPr w:rsidR="007848DF" w:rsidRPr="00396C39" w:rsidSect="00513370">
      <w:footerReference w:type="default" r:id="rId8"/>
      <w:headerReference w:type="first" r:id="rId9"/>
      <w:footerReference w:type="first" r:id="rId10"/>
      <w:pgSz w:w="11906" w:h="16838"/>
      <w:pgMar w:top="851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76BAE" w14:textId="77777777" w:rsidR="006E5080" w:rsidRDefault="006E5080" w:rsidP="0061788B">
      <w:r>
        <w:separator/>
      </w:r>
    </w:p>
  </w:endnote>
  <w:endnote w:type="continuationSeparator" w:id="0">
    <w:p w14:paraId="693EFD5C" w14:textId="77777777" w:rsidR="006E5080" w:rsidRDefault="006E508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096D7" w14:textId="272D243E" w:rsidR="007848DF" w:rsidRPr="00B64FBF" w:rsidRDefault="007848DF" w:rsidP="00B64FBF">
    <w:pPr>
      <w:pStyle w:val="Stopka"/>
    </w:pPr>
    <w:r w:rsidRPr="00B64FB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1365C" w14:textId="77777777" w:rsidR="006E5080" w:rsidRDefault="006E5080" w:rsidP="0061788B">
      <w:bookmarkStart w:id="0" w:name="_Hlk187750592"/>
      <w:bookmarkEnd w:id="0"/>
      <w:r>
        <w:separator/>
      </w:r>
    </w:p>
  </w:footnote>
  <w:footnote w:type="continuationSeparator" w:id="0">
    <w:p w14:paraId="5A18167F" w14:textId="77777777" w:rsidR="006E5080" w:rsidRDefault="006E508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A77E7"/>
    <w:rsid w:val="002D397A"/>
    <w:rsid w:val="00321310"/>
    <w:rsid w:val="00343328"/>
    <w:rsid w:val="0036797D"/>
    <w:rsid w:val="00396C39"/>
    <w:rsid w:val="003A1CE6"/>
    <w:rsid w:val="004C4154"/>
    <w:rsid w:val="00513370"/>
    <w:rsid w:val="00560DA4"/>
    <w:rsid w:val="005B6208"/>
    <w:rsid w:val="0061788B"/>
    <w:rsid w:val="00636210"/>
    <w:rsid w:val="006E5080"/>
    <w:rsid w:val="006E59EE"/>
    <w:rsid w:val="00701C1C"/>
    <w:rsid w:val="00707267"/>
    <w:rsid w:val="007848DF"/>
    <w:rsid w:val="008079B8"/>
    <w:rsid w:val="00812B1C"/>
    <w:rsid w:val="00843569"/>
    <w:rsid w:val="00886436"/>
    <w:rsid w:val="00895238"/>
    <w:rsid w:val="0091020E"/>
    <w:rsid w:val="00952385"/>
    <w:rsid w:val="009B0B8E"/>
    <w:rsid w:val="00A212FF"/>
    <w:rsid w:val="00A81AD8"/>
    <w:rsid w:val="00AA6409"/>
    <w:rsid w:val="00AA79B1"/>
    <w:rsid w:val="00B13285"/>
    <w:rsid w:val="00B467D1"/>
    <w:rsid w:val="00B64FBF"/>
    <w:rsid w:val="00B92FE6"/>
    <w:rsid w:val="00BB4624"/>
    <w:rsid w:val="00D665E8"/>
    <w:rsid w:val="00DD1586"/>
    <w:rsid w:val="00DD3DA1"/>
    <w:rsid w:val="00E26DCA"/>
    <w:rsid w:val="00E70AAA"/>
    <w:rsid w:val="00F17E91"/>
    <w:rsid w:val="00F6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2AFC5-B212-4A9C-8638-6E2BE1BF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Małgorzata Borkowska</cp:lastModifiedBy>
  <cp:revision>17</cp:revision>
  <cp:lastPrinted>2025-03-10T14:16:00Z</cp:lastPrinted>
  <dcterms:created xsi:type="dcterms:W3CDTF">2025-01-29T10:48:00Z</dcterms:created>
  <dcterms:modified xsi:type="dcterms:W3CDTF">2025-03-10T14:16:00Z</dcterms:modified>
</cp:coreProperties>
</file>