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8B964" w14:textId="26EBCA81" w:rsidR="003353B2" w:rsidRPr="008D3D27" w:rsidRDefault="003353B2" w:rsidP="00493F57">
      <w:pPr>
        <w:pStyle w:val="Nagwek4"/>
        <w:spacing w:before="0"/>
        <w:jc w:val="right"/>
        <w:rPr>
          <w:rFonts w:ascii="Arial Nova" w:hAnsi="Arial Nova" w:cs="Arial"/>
          <w:color w:val="auto"/>
          <w:sz w:val="20"/>
          <w:szCs w:val="20"/>
        </w:rPr>
      </w:pPr>
      <w:bookmarkStart w:id="0" w:name="_Toc460228087"/>
      <w:bookmarkStart w:id="1" w:name="_Toc127733523"/>
      <w:r w:rsidRPr="008D3D27">
        <w:rPr>
          <w:rFonts w:ascii="Arial Nova" w:hAnsi="Arial Nova" w:cs="Arial"/>
          <w:color w:val="auto"/>
          <w:sz w:val="20"/>
          <w:szCs w:val="20"/>
        </w:rPr>
        <w:t xml:space="preserve">Załącznik nr </w:t>
      </w:r>
      <w:r w:rsidR="00333C52" w:rsidRPr="008D3D27">
        <w:rPr>
          <w:rFonts w:ascii="Arial Nova" w:hAnsi="Arial Nova" w:cs="Arial"/>
          <w:color w:val="auto"/>
          <w:sz w:val="20"/>
          <w:szCs w:val="20"/>
        </w:rPr>
        <w:t>3</w:t>
      </w:r>
      <w:r w:rsidR="00301CCF" w:rsidRPr="008D3D27">
        <w:rPr>
          <w:rFonts w:ascii="Arial Nova" w:hAnsi="Arial Nova" w:cs="Arial"/>
          <w:color w:val="auto"/>
          <w:sz w:val="20"/>
          <w:szCs w:val="20"/>
        </w:rPr>
        <w:t>.1</w:t>
      </w:r>
      <w:r w:rsidRPr="008D3D27">
        <w:rPr>
          <w:rFonts w:ascii="Arial Nova" w:hAnsi="Arial Nova" w:cs="Arial"/>
          <w:color w:val="auto"/>
          <w:sz w:val="20"/>
          <w:szCs w:val="20"/>
        </w:rPr>
        <w:t xml:space="preserve"> do </w:t>
      </w:r>
      <w:r w:rsidR="009B12E4" w:rsidRPr="008D3D27">
        <w:rPr>
          <w:rFonts w:ascii="Arial Nova" w:hAnsi="Arial Nova" w:cs="Arial"/>
          <w:color w:val="auto"/>
          <w:sz w:val="20"/>
          <w:szCs w:val="20"/>
        </w:rPr>
        <w:t>SWZ</w:t>
      </w:r>
      <w:r w:rsidRPr="008D3D27">
        <w:rPr>
          <w:rFonts w:ascii="Arial Nova" w:hAnsi="Arial Nova" w:cs="Arial"/>
          <w:color w:val="auto"/>
          <w:sz w:val="20"/>
          <w:szCs w:val="20"/>
        </w:rPr>
        <w:t xml:space="preserve"> - oświadczenie o </w:t>
      </w:r>
      <w:bookmarkEnd w:id="0"/>
      <w:r w:rsidR="0018564C" w:rsidRPr="008D3D27">
        <w:rPr>
          <w:rFonts w:ascii="Arial Nova" w:hAnsi="Arial Nova" w:cs="Arial"/>
          <w:color w:val="auto"/>
          <w:sz w:val="20"/>
          <w:szCs w:val="20"/>
        </w:rPr>
        <w:t>braku podstaw do wykluczenia</w:t>
      </w:r>
      <w:bookmarkEnd w:id="1"/>
      <w:r w:rsidR="0018564C" w:rsidRPr="008D3D27">
        <w:rPr>
          <w:rFonts w:ascii="Arial Nova" w:hAnsi="Arial Nova" w:cs="Arial"/>
          <w:color w:val="auto"/>
          <w:sz w:val="20"/>
          <w:szCs w:val="20"/>
        </w:rPr>
        <w:t xml:space="preserve"> </w:t>
      </w:r>
      <w:r w:rsidR="00985271" w:rsidRPr="008D3D27">
        <w:rPr>
          <w:rFonts w:ascii="Arial Nova" w:hAnsi="Arial Nova" w:cs="Arial"/>
          <w:color w:val="auto"/>
          <w:sz w:val="20"/>
          <w:szCs w:val="20"/>
        </w:rPr>
        <w:t xml:space="preserve"> </w:t>
      </w:r>
    </w:p>
    <w:p w14:paraId="6D7D0FE3" w14:textId="77777777" w:rsidR="003353B2" w:rsidRPr="008D3D27" w:rsidRDefault="003353B2" w:rsidP="00493F57">
      <w:pPr>
        <w:pStyle w:val="Nagwek4"/>
        <w:spacing w:before="0"/>
        <w:jc w:val="center"/>
        <w:rPr>
          <w:rFonts w:ascii="Arial Nova" w:hAnsi="Arial Nova"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3353B2" w:rsidRPr="008D3D27" w14:paraId="6DAA1FD2" w14:textId="77777777" w:rsidTr="00462614">
        <w:trPr>
          <w:trHeight w:val="413"/>
        </w:trPr>
        <w:tc>
          <w:tcPr>
            <w:tcW w:w="8075" w:type="dxa"/>
            <w:shd w:val="clear" w:color="auto" w:fill="CCFFCC"/>
            <w:vAlign w:val="center"/>
          </w:tcPr>
          <w:p w14:paraId="39BC5608" w14:textId="3496C000" w:rsidR="00CB5821" w:rsidRPr="008D3D27" w:rsidRDefault="00985271" w:rsidP="00CB5821">
            <w:pPr>
              <w:spacing w:before="0" w:after="0"/>
              <w:jc w:val="center"/>
              <w:rPr>
                <w:rFonts w:ascii="Arial Nova" w:hAnsi="Arial Nova" w:cs="Arial"/>
                <w:b/>
                <w:bCs/>
              </w:rPr>
            </w:pPr>
            <w:r w:rsidRPr="008D3D27">
              <w:rPr>
                <w:rFonts w:ascii="Arial Nova" w:hAnsi="Arial Nova" w:cs="Arial"/>
                <w:b/>
                <w:bCs/>
              </w:rPr>
              <w:t xml:space="preserve">Aktualne na dzień składania ofert oświadczenie </w:t>
            </w:r>
            <w:bookmarkStart w:id="2" w:name="_Hlk131104681"/>
            <w:r w:rsidR="00CB5821" w:rsidRPr="008D3D27">
              <w:rPr>
                <w:rFonts w:ascii="Arial Nova" w:hAnsi="Arial Nova" w:cs="Arial"/>
                <w:b/>
                <w:bCs/>
              </w:rPr>
              <w:t xml:space="preserve">dotyczące przesłanek wykluczenia z art. 5k rozporządzenia 833/2014 oraz art. 7 ust. 1 ustawy </w:t>
            </w:r>
          </w:p>
          <w:p w14:paraId="71D75A25" w14:textId="093D50F8" w:rsidR="003353B2" w:rsidRPr="008D3D27" w:rsidRDefault="00CB5821" w:rsidP="00CB5821">
            <w:pPr>
              <w:spacing w:before="0" w:after="0"/>
              <w:jc w:val="center"/>
              <w:rPr>
                <w:rFonts w:ascii="Arial Nova" w:hAnsi="Arial Nova" w:cs="Arial"/>
                <w:b/>
                <w:bCs/>
              </w:rPr>
            </w:pPr>
            <w:r w:rsidRPr="008D3D27">
              <w:rPr>
                <w:rFonts w:ascii="Arial Nova" w:hAnsi="Arial Nova" w:cs="Arial"/>
                <w:b/>
                <w:bCs/>
              </w:rPr>
              <w:t>o szczególnych rozwiązaniach w zakresie przeciwdziałania wspieraniu agresji na Ukrainę oraz służących ochronie bezpieczeństwa narodowego</w:t>
            </w:r>
            <w:bookmarkEnd w:id="2"/>
            <w:r w:rsidR="00985271" w:rsidRPr="008D3D27">
              <w:rPr>
                <w:rFonts w:ascii="Arial Nova" w:hAnsi="Arial Nova" w:cs="Arial"/>
                <w:b/>
                <w:bCs/>
              </w:rPr>
              <w:t>, składane na podstawie art. 125 ust. 1 ustawy Pzp</w:t>
            </w:r>
            <w:r w:rsidR="00B81F7B" w:rsidRPr="008D3D27">
              <w:rPr>
                <w:rStyle w:val="Odwoanieprzypisudolnego"/>
                <w:rFonts w:ascii="Arial Nova" w:hAnsi="Arial Nova" w:cs="Arial"/>
                <w:b/>
                <w:bCs/>
              </w:rPr>
              <w:footnoteReference w:id="1"/>
            </w:r>
          </w:p>
        </w:tc>
      </w:tr>
    </w:tbl>
    <w:p w14:paraId="3293A829" w14:textId="77777777" w:rsidR="003353B2" w:rsidRPr="008D3D27" w:rsidRDefault="003273C1" w:rsidP="00493F57">
      <w:pPr>
        <w:spacing w:before="0" w:after="0"/>
        <w:rPr>
          <w:rFonts w:ascii="Arial Nova" w:hAnsi="Arial Nova" w:cs="Arial"/>
          <w:color w:val="FF0000"/>
        </w:rPr>
      </w:pPr>
      <w:r w:rsidRPr="008D3D27">
        <w:rPr>
          <w:rFonts w:ascii="Arial Nova" w:hAnsi="Arial Nova" w:cs="Arial"/>
          <w:color w:val="FF0000"/>
        </w:rPr>
        <w:br w:type="textWrapping" w:clear="all"/>
      </w:r>
    </w:p>
    <w:p w14:paraId="2F535591" w14:textId="366490ED" w:rsidR="003353B2" w:rsidRPr="008D3D27" w:rsidRDefault="00E038A7" w:rsidP="00493F57">
      <w:pPr>
        <w:spacing w:before="0" w:after="0"/>
        <w:rPr>
          <w:rFonts w:ascii="Arial Nova" w:hAnsi="Arial Nova" w:cs="Arial"/>
        </w:rPr>
      </w:pPr>
      <w:r w:rsidRPr="008D3D27">
        <w:rPr>
          <w:rFonts w:ascii="Arial Nova" w:hAnsi="Arial Nova" w:cs="Arial"/>
        </w:rPr>
        <w:t>D</w:t>
      </w:r>
      <w:r w:rsidR="003353B2" w:rsidRPr="008D3D27">
        <w:rPr>
          <w:rFonts w:ascii="Arial Nova" w:hAnsi="Arial Nova" w:cs="Arial"/>
        </w:rPr>
        <w:t>ziałając w imieniu Wykonawcy</w:t>
      </w:r>
      <w:r w:rsidR="00110A9E">
        <w:rPr>
          <w:rFonts w:ascii="Arial Nova" w:hAnsi="Arial Nova" w:cs="Arial"/>
        </w:rPr>
        <w:t xml:space="preserve"> </w:t>
      </w:r>
      <w:r w:rsidR="001D16D2" w:rsidRPr="008D3D27">
        <w:rPr>
          <w:rFonts w:ascii="Arial Nova" w:hAnsi="Arial Nova" w:cs="Arial"/>
        </w:rPr>
        <w:t>/</w:t>
      </w:r>
      <w:r w:rsidR="00110A9E">
        <w:rPr>
          <w:rFonts w:ascii="Arial Nova" w:hAnsi="Arial Nova" w:cs="Arial"/>
        </w:rPr>
        <w:t xml:space="preserve"> </w:t>
      </w:r>
      <w:r w:rsidR="001D16D2" w:rsidRPr="008D3D27">
        <w:rPr>
          <w:rFonts w:ascii="Arial Nova" w:hAnsi="Arial Nova" w:cs="Arial"/>
        </w:rPr>
        <w:t>Wykonawców występujących wspólnie</w:t>
      </w:r>
      <w:r w:rsidR="009D74F8" w:rsidRPr="008D3D27">
        <w:rPr>
          <w:rFonts w:ascii="Arial Nova" w:hAnsi="Arial Nova" w:cs="Arial"/>
        </w:rPr>
        <w:t>*</w:t>
      </w:r>
      <w:r w:rsidR="001D16D2" w:rsidRPr="008D3D27">
        <w:rPr>
          <w:rFonts w:ascii="Arial Nova" w:hAnsi="Arial Nova" w:cs="Arial"/>
        </w:rPr>
        <w:t xml:space="preserve"> </w:t>
      </w:r>
      <w:r w:rsidR="003353B2" w:rsidRPr="008D3D27">
        <w:rPr>
          <w:rFonts w:ascii="Arial Nova" w:hAnsi="Arial Nova"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5471"/>
        <w:gridCol w:w="3952"/>
      </w:tblGrid>
      <w:tr w:rsidR="00E038A7" w:rsidRPr="008D3D27" w14:paraId="3B71BAB3" w14:textId="77777777" w:rsidTr="00E038A7">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14:paraId="52215525" w14:textId="77777777" w:rsidR="00E038A7" w:rsidRPr="008D3D27" w:rsidRDefault="00E038A7" w:rsidP="00E038A7">
            <w:pPr>
              <w:spacing w:before="0" w:after="0"/>
              <w:jc w:val="both"/>
              <w:rPr>
                <w:rFonts w:ascii="Arial Nova" w:eastAsia="Calibri" w:hAnsi="Arial Nova" w:cs="Arial"/>
                <w:b/>
              </w:rPr>
            </w:pPr>
            <w:r w:rsidRPr="008D3D27">
              <w:rPr>
                <w:rFonts w:ascii="Arial Nova" w:eastAsia="Calibri" w:hAnsi="Arial Nova" w:cs="Arial"/>
                <w:b/>
              </w:rPr>
              <w:t>Lp.</w:t>
            </w:r>
          </w:p>
        </w:tc>
        <w:tc>
          <w:tcPr>
            <w:tcW w:w="2779" w:type="pct"/>
            <w:tcBorders>
              <w:top w:val="single" w:sz="4" w:space="0" w:color="auto"/>
              <w:left w:val="single" w:sz="4" w:space="0" w:color="auto"/>
              <w:bottom w:val="single" w:sz="4" w:space="0" w:color="auto"/>
              <w:right w:val="single" w:sz="4" w:space="0" w:color="auto"/>
            </w:tcBorders>
            <w:hideMark/>
          </w:tcPr>
          <w:p w14:paraId="63CC3FE9" w14:textId="01ED415B" w:rsidR="00E038A7" w:rsidRPr="008D3D27" w:rsidRDefault="00E038A7" w:rsidP="00E038A7">
            <w:pPr>
              <w:spacing w:before="0" w:after="0"/>
              <w:jc w:val="center"/>
              <w:rPr>
                <w:rFonts w:ascii="Arial Nova" w:eastAsia="Calibri" w:hAnsi="Arial Nova" w:cs="Arial"/>
                <w:b/>
              </w:rPr>
            </w:pPr>
            <w:r w:rsidRPr="008D3D27">
              <w:rPr>
                <w:rFonts w:ascii="Arial Nova" w:eastAsia="Calibri" w:hAnsi="Arial Nova" w:cs="Arial"/>
                <w:b/>
              </w:rPr>
              <w:t>nazwa(y) Wykonawcy(ów</w:t>
            </w:r>
            <w:r w:rsidR="00304639" w:rsidRPr="008D3D27">
              <w:rPr>
                <w:rFonts w:ascii="Arial Nova" w:eastAsia="Calibri" w:hAnsi="Arial Nova" w:cs="Arial"/>
                <w:b/>
              </w:rPr>
              <w:t>)</w:t>
            </w:r>
          </w:p>
        </w:tc>
        <w:tc>
          <w:tcPr>
            <w:tcW w:w="2008" w:type="pct"/>
            <w:tcBorders>
              <w:top w:val="single" w:sz="4" w:space="0" w:color="auto"/>
              <w:left w:val="single" w:sz="4" w:space="0" w:color="auto"/>
              <w:bottom w:val="single" w:sz="4" w:space="0" w:color="auto"/>
              <w:right w:val="single" w:sz="4" w:space="0" w:color="auto"/>
            </w:tcBorders>
            <w:hideMark/>
          </w:tcPr>
          <w:p w14:paraId="2DBCB4D2" w14:textId="7A9C39C5" w:rsidR="00E038A7" w:rsidRPr="008D3D27" w:rsidRDefault="00E038A7" w:rsidP="00E038A7">
            <w:pPr>
              <w:spacing w:before="0" w:after="0"/>
              <w:jc w:val="center"/>
              <w:rPr>
                <w:rFonts w:ascii="Arial Nova" w:eastAsia="Calibri" w:hAnsi="Arial Nova" w:cs="Arial"/>
                <w:b/>
              </w:rPr>
            </w:pPr>
            <w:r w:rsidRPr="008D3D27">
              <w:rPr>
                <w:rFonts w:ascii="Arial Nova" w:eastAsia="Calibri" w:hAnsi="Arial Nova" w:cs="Arial"/>
                <w:b/>
              </w:rPr>
              <w:t>adres(y) Wykonawcy</w:t>
            </w:r>
            <w:r w:rsidR="00FB74A0" w:rsidRPr="008D3D27">
              <w:rPr>
                <w:rFonts w:ascii="Arial Nova" w:eastAsia="Calibri" w:hAnsi="Arial Nova" w:cs="Arial"/>
                <w:b/>
              </w:rPr>
              <w:t xml:space="preserve"> </w:t>
            </w:r>
            <w:r w:rsidRPr="008D3D27">
              <w:rPr>
                <w:rFonts w:ascii="Arial Nova" w:eastAsia="Calibri" w:hAnsi="Arial Nova" w:cs="Arial"/>
                <w:b/>
              </w:rPr>
              <w:t>(ów</w:t>
            </w:r>
            <w:r w:rsidR="00FB74A0" w:rsidRPr="008D3D27">
              <w:rPr>
                <w:rFonts w:ascii="Arial Nova" w:eastAsia="Calibri" w:hAnsi="Arial Nova" w:cs="Arial"/>
                <w:b/>
              </w:rPr>
              <w:t>)</w:t>
            </w:r>
          </w:p>
        </w:tc>
      </w:tr>
      <w:tr w:rsidR="00E038A7" w:rsidRPr="008D3D27" w14:paraId="69649825" w14:textId="77777777" w:rsidTr="00E038A7">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151439C6" w14:textId="77777777" w:rsidR="00E038A7" w:rsidRPr="008D3D27" w:rsidRDefault="00E038A7" w:rsidP="00113E17">
            <w:pPr>
              <w:spacing w:before="0" w:after="0" w:line="240" w:lineRule="auto"/>
              <w:rPr>
                <w:rFonts w:ascii="Arial Nova" w:hAnsi="Arial Nova" w:cs="Arial"/>
              </w:rPr>
            </w:pPr>
            <w:r w:rsidRPr="008D3D27">
              <w:rPr>
                <w:rFonts w:ascii="Arial Nova" w:hAnsi="Arial Nova" w:cs="Arial"/>
              </w:rPr>
              <w:t>1.</w:t>
            </w:r>
          </w:p>
        </w:tc>
        <w:tc>
          <w:tcPr>
            <w:tcW w:w="2779" w:type="pct"/>
            <w:tcBorders>
              <w:top w:val="single" w:sz="4" w:space="0" w:color="auto"/>
              <w:left w:val="single" w:sz="4" w:space="0" w:color="auto"/>
              <w:bottom w:val="single" w:sz="4" w:space="0" w:color="auto"/>
              <w:right w:val="single" w:sz="4" w:space="0" w:color="auto"/>
            </w:tcBorders>
          </w:tcPr>
          <w:p w14:paraId="43F9251D" w14:textId="7F66138B" w:rsidR="00E038A7" w:rsidRPr="008D3D27" w:rsidRDefault="00E038A7" w:rsidP="00113E17">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4811AE9D" w14:textId="77777777" w:rsidR="00E038A7" w:rsidRPr="008D3D27" w:rsidRDefault="00E038A7" w:rsidP="00113E17">
            <w:pPr>
              <w:spacing w:before="0" w:after="0" w:line="240" w:lineRule="auto"/>
              <w:jc w:val="both"/>
              <w:rPr>
                <w:rFonts w:ascii="Arial Nova" w:eastAsia="Calibri" w:hAnsi="Arial Nova" w:cs="Arial"/>
                <w:b/>
              </w:rPr>
            </w:pPr>
          </w:p>
        </w:tc>
      </w:tr>
      <w:tr w:rsidR="00E038A7" w:rsidRPr="008D3D27" w14:paraId="490489E9" w14:textId="77777777" w:rsidTr="00113E17">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0609BF8F" w14:textId="7C54D7A6" w:rsidR="00E038A7" w:rsidRPr="008D3D27" w:rsidRDefault="00E038A7" w:rsidP="00113E17">
            <w:pPr>
              <w:spacing w:before="0" w:after="0" w:line="240" w:lineRule="auto"/>
              <w:rPr>
                <w:rFonts w:ascii="Arial Nova" w:hAnsi="Arial Nova" w:cs="Arial"/>
              </w:rPr>
            </w:pPr>
            <w:r w:rsidRPr="008D3D27">
              <w:rPr>
                <w:rFonts w:ascii="Arial Nova" w:hAnsi="Arial Nova" w:cs="Arial"/>
              </w:rPr>
              <w:t>…</w:t>
            </w:r>
          </w:p>
        </w:tc>
        <w:tc>
          <w:tcPr>
            <w:tcW w:w="2779" w:type="pct"/>
            <w:tcBorders>
              <w:top w:val="single" w:sz="4" w:space="0" w:color="auto"/>
              <w:left w:val="single" w:sz="4" w:space="0" w:color="auto"/>
              <w:bottom w:val="single" w:sz="4" w:space="0" w:color="auto"/>
              <w:right w:val="single" w:sz="4" w:space="0" w:color="auto"/>
            </w:tcBorders>
          </w:tcPr>
          <w:p w14:paraId="3F068998" w14:textId="77777777" w:rsidR="00E038A7" w:rsidRPr="008D3D27" w:rsidRDefault="00E038A7" w:rsidP="00113E17">
            <w:pPr>
              <w:tabs>
                <w:tab w:val="left" w:pos="3560"/>
              </w:tabs>
              <w:spacing w:before="0" w:after="0" w:line="240" w:lineRule="auto"/>
              <w:jc w:val="both"/>
              <w:rPr>
                <w:rFonts w:ascii="Arial Nova" w:eastAsia="Calibri" w:hAnsi="Arial Nova" w:cs="Arial"/>
                <w:b/>
              </w:rPr>
            </w:pPr>
          </w:p>
        </w:tc>
        <w:tc>
          <w:tcPr>
            <w:tcW w:w="2008" w:type="pct"/>
            <w:tcBorders>
              <w:top w:val="single" w:sz="4" w:space="0" w:color="auto"/>
              <w:left w:val="single" w:sz="4" w:space="0" w:color="auto"/>
              <w:bottom w:val="single" w:sz="4" w:space="0" w:color="auto"/>
              <w:right w:val="single" w:sz="4" w:space="0" w:color="auto"/>
            </w:tcBorders>
          </w:tcPr>
          <w:p w14:paraId="78D97258" w14:textId="77777777" w:rsidR="00E038A7" w:rsidRPr="008D3D27" w:rsidRDefault="00E038A7" w:rsidP="00113E17">
            <w:pPr>
              <w:spacing w:before="0" w:after="0" w:line="240" w:lineRule="auto"/>
              <w:jc w:val="both"/>
              <w:rPr>
                <w:rFonts w:ascii="Arial Nova" w:eastAsia="Calibri" w:hAnsi="Arial Nova" w:cs="Arial"/>
                <w:b/>
              </w:rPr>
            </w:pPr>
          </w:p>
        </w:tc>
      </w:tr>
    </w:tbl>
    <w:p w14:paraId="3289529C" w14:textId="5A88EE0D" w:rsidR="003353B2" w:rsidRPr="008D3D27" w:rsidRDefault="003353B2" w:rsidP="000F0009">
      <w:pPr>
        <w:spacing w:before="0" w:after="0"/>
        <w:jc w:val="center"/>
        <w:rPr>
          <w:rFonts w:ascii="Arial Nova" w:hAnsi="Arial Nova" w:cs="Arial"/>
        </w:rPr>
      </w:pPr>
    </w:p>
    <w:p w14:paraId="77D2B8FE" w14:textId="3EFE6D5D" w:rsidR="00E038A7" w:rsidRPr="008D3D27" w:rsidRDefault="00E038A7" w:rsidP="0006654B">
      <w:pPr>
        <w:spacing w:before="0" w:after="0"/>
        <w:jc w:val="both"/>
        <w:rPr>
          <w:rFonts w:ascii="Arial Nova" w:hAnsi="Arial Nova" w:cs="Arial"/>
        </w:rPr>
      </w:pPr>
      <w:r w:rsidRPr="008D3D27">
        <w:rPr>
          <w:rFonts w:ascii="Arial Nova" w:hAnsi="Arial Nova" w:cs="Arial"/>
        </w:rPr>
        <w:t>Na potrzeby postępowania</w:t>
      </w:r>
      <w:r w:rsidR="00F56C36" w:rsidRPr="008D3D27">
        <w:rPr>
          <w:rFonts w:ascii="Arial Nova" w:hAnsi="Arial Nova" w:cs="Arial"/>
        </w:rPr>
        <w:t xml:space="preserve"> o udzielenie zamówienia publicznego prowadzonego </w:t>
      </w:r>
      <w:r w:rsidR="008D3D27" w:rsidRPr="00CA7161">
        <w:rPr>
          <w:rFonts w:ascii="Arial Nova" w:hAnsi="Arial Nova" w:cs="Arial"/>
        </w:rPr>
        <w:t>w zgodnie z art. 132 ustawy Pzp w trybie przetargu nieograniczonego pn. „</w:t>
      </w:r>
      <w:r w:rsidR="00213CD7" w:rsidRPr="00213CD7">
        <w:rPr>
          <w:rFonts w:ascii="Arial Nova" w:hAnsi="Arial Nova" w:cs="Arial"/>
          <w:b/>
          <w:bCs/>
        </w:rPr>
        <w:t>Zimowe utrzymanie dróg powiatowych na terenie powiatu iławskiego w sezonie zimowym 2024/2025 – Część Nr …, - postępowanie znak: DI2.264.1.2024</w:t>
      </w:r>
      <w:r w:rsidR="001D039B" w:rsidRPr="008D3D27">
        <w:rPr>
          <w:rFonts w:ascii="Arial Nova" w:hAnsi="Arial Nova" w:cs="Arial"/>
          <w:b/>
          <w:bCs/>
          <w:color w:val="0000FF"/>
        </w:rPr>
        <w:t xml:space="preserve"> </w:t>
      </w:r>
      <w:r w:rsidRPr="00213CD7">
        <w:rPr>
          <w:rFonts w:ascii="Arial Nova" w:hAnsi="Arial Nova" w:cs="Arial"/>
          <w:b/>
          <w:bCs/>
        </w:rPr>
        <w:t>-</w:t>
      </w:r>
      <w:r w:rsidRPr="008D3D27">
        <w:rPr>
          <w:rFonts w:ascii="Arial Nova" w:hAnsi="Arial Nova" w:cs="Arial"/>
          <w:b/>
          <w:bCs/>
          <w:color w:val="0000FF"/>
        </w:rPr>
        <w:t xml:space="preserve"> </w:t>
      </w:r>
      <w:r w:rsidRPr="008D3D27">
        <w:rPr>
          <w:rFonts w:ascii="Arial Nova" w:hAnsi="Arial Nova" w:cs="Arial"/>
        </w:rPr>
        <w:t>oświadczam(y), co następuje:</w:t>
      </w:r>
    </w:p>
    <w:p w14:paraId="17CD478A" w14:textId="3D80248E" w:rsidR="00163FDE" w:rsidRPr="008D3D27" w:rsidRDefault="00163FDE" w:rsidP="0006654B">
      <w:pPr>
        <w:pStyle w:val="Akapitzlist10"/>
        <w:spacing w:before="0" w:after="0"/>
        <w:ind w:left="360"/>
        <w:rPr>
          <w:rFonts w:ascii="Arial Nova" w:hAnsi="Arial Nova" w:cs="Arial"/>
          <w:b/>
          <w:bCs/>
          <w:sz w:val="20"/>
          <w:szCs w:val="20"/>
          <w:lang w:bidi="ar-SA"/>
        </w:rPr>
      </w:pPr>
    </w:p>
    <w:p w14:paraId="0FD905E6" w14:textId="14B71F81" w:rsidR="00767689" w:rsidRPr="008D3D27" w:rsidRDefault="00767689" w:rsidP="0006654B">
      <w:pPr>
        <w:spacing w:before="0" w:after="0"/>
        <w:jc w:val="center"/>
        <w:rPr>
          <w:rFonts w:ascii="Arial Nova" w:hAnsi="Arial Nova" w:cs="Arial"/>
          <w:b/>
          <w:bCs/>
          <w:lang w:bidi="ar-SA"/>
        </w:rPr>
      </w:pPr>
      <w:bookmarkStart w:id="3" w:name="_Toc463508231"/>
      <w:r w:rsidRPr="008D3D27">
        <w:rPr>
          <w:rFonts w:ascii="Arial Nova" w:hAnsi="Arial Nova" w:cs="Arial"/>
          <w:b/>
        </w:rPr>
        <w:t>OŚWIADCZENIE SKŁADANE PRZEZ WYKONAWCĘ</w:t>
      </w:r>
      <w:r w:rsidR="005D767F" w:rsidRPr="008D3D27">
        <w:rPr>
          <w:rFonts w:ascii="Arial Nova" w:hAnsi="Arial Nova" w:cs="Arial"/>
          <w:b/>
        </w:rPr>
        <w:t xml:space="preserve"> / </w:t>
      </w:r>
      <w:r w:rsidRPr="008D3D27">
        <w:rPr>
          <w:rFonts w:ascii="Arial Nova" w:hAnsi="Arial Nova" w:cs="Arial"/>
          <w:b/>
        </w:rPr>
        <w:t>WYKONAWCĘ WYSTĘPUJĄCEGO WSPÓLNIE</w:t>
      </w:r>
      <w:r w:rsidR="009D74F8" w:rsidRPr="008D3D27">
        <w:rPr>
          <w:rFonts w:ascii="Arial Nova" w:hAnsi="Arial Nova" w:cs="Arial"/>
          <w:b/>
        </w:rPr>
        <w:t>*</w:t>
      </w:r>
      <w:r w:rsidRPr="008D3D27">
        <w:rPr>
          <w:rFonts w:ascii="Arial Nova" w:hAnsi="Arial Nova" w:cs="Arial"/>
          <w:b/>
        </w:rPr>
        <w:t xml:space="preserve"> </w:t>
      </w:r>
      <w:r w:rsidRPr="008D3D27">
        <w:rPr>
          <w:rFonts w:ascii="Arial Nova" w:hAnsi="Arial Nova" w:cs="Arial"/>
          <w:b/>
        </w:rPr>
        <w:br/>
      </w:r>
    </w:p>
    <w:p w14:paraId="34807B8F" w14:textId="77777777" w:rsidR="008A6882" w:rsidRPr="008D3D27" w:rsidRDefault="008A6882" w:rsidP="0006654B">
      <w:pPr>
        <w:shd w:val="clear" w:color="auto" w:fill="BFBFBF"/>
        <w:spacing w:before="0" w:after="0"/>
        <w:rPr>
          <w:rFonts w:ascii="Arial Nova" w:hAnsi="Arial Nova" w:cs="Arial"/>
          <w:b/>
        </w:rPr>
      </w:pPr>
      <w:r w:rsidRPr="008D3D27">
        <w:rPr>
          <w:rFonts w:ascii="Arial Nova" w:hAnsi="Arial Nova" w:cs="Arial"/>
          <w:b/>
        </w:rPr>
        <w:t>OŚWIADCZENIA DOTYCZĄCE WYKONAWCY:</w:t>
      </w:r>
    </w:p>
    <w:p w14:paraId="4010DE10" w14:textId="31D0A40B" w:rsidR="008A6882" w:rsidRPr="008D3D27" w:rsidRDefault="008A6882" w:rsidP="009D74F8">
      <w:pPr>
        <w:pStyle w:val="Akapitzlist"/>
        <w:numPr>
          <w:ilvl w:val="0"/>
          <w:numId w:val="10"/>
        </w:numPr>
        <w:spacing w:before="0" w:after="0"/>
        <w:ind w:left="284" w:hanging="284"/>
        <w:jc w:val="both"/>
        <w:rPr>
          <w:rFonts w:ascii="Arial Nova" w:hAnsi="Arial Nova" w:cs="Arial"/>
          <w:b/>
          <w:bCs/>
        </w:rPr>
      </w:pPr>
      <w:r w:rsidRPr="008D3D27">
        <w:rPr>
          <w:rFonts w:ascii="Arial Nova" w:hAnsi="Arial Nova" w:cs="Arial"/>
        </w:rPr>
        <w:t xml:space="preserve">Oświadczam, że nie zachodzą w stosunku do mnie przesłanki wykluczenia z postępowania </w:t>
      </w:r>
      <w:r w:rsidRPr="008D3D27">
        <w:rPr>
          <w:rFonts w:ascii="Arial Nova" w:hAnsi="Arial Nova" w:cs="Arial"/>
        </w:rPr>
        <w:br/>
        <w:t xml:space="preserve">na podstawie art. 5k rozporządzenia Rady </w:t>
      </w:r>
      <w:r w:rsidRPr="008D3D27">
        <w:rPr>
          <w:rFonts w:ascii="Arial Nova" w:hAnsi="Arial Nova" w:cs="Arial"/>
          <w:i/>
        </w:rPr>
        <w:t>(UE)</w:t>
      </w:r>
      <w:r w:rsidRPr="008D3D27">
        <w:rPr>
          <w:rFonts w:ascii="Arial Nova" w:hAnsi="Arial Nova" w:cs="Arial"/>
        </w:rPr>
        <w:t xml:space="preserve"> nr 833/2014 z dnia 31 lipca 2014 r. dotyczącego środków ograniczających w związku z działaniami Rosji destabilizującymi sytuację na Ukrainie </w:t>
      </w:r>
      <w:r w:rsidRPr="008D3D27">
        <w:rPr>
          <w:rFonts w:ascii="Arial Nova" w:hAnsi="Arial Nova" w:cs="Arial"/>
          <w:i/>
        </w:rPr>
        <w:t>(</w:t>
      </w:r>
      <w:proofErr w:type="spellStart"/>
      <w:r w:rsidRPr="008D3D27">
        <w:rPr>
          <w:rFonts w:ascii="Arial Nova" w:hAnsi="Arial Nova" w:cs="Arial"/>
          <w:i/>
        </w:rPr>
        <w:t>Dz.Urz</w:t>
      </w:r>
      <w:proofErr w:type="spellEnd"/>
      <w:r w:rsidRPr="008D3D27">
        <w:rPr>
          <w:rFonts w:ascii="Arial Nova" w:hAnsi="Arial Nova" w:cs="Arial"/>
          <w:i/>
        </w:rPr>
        <w:t>. UE nr L 229 z 31.7.2014, str. 1)</w:t>
      </w:r>
      <w:r w:rsidRPr="008D3D27">
        <w:rPr>
          <w:rFonts w:ascii="Arial Nova" w:hAnsi="Arial Nova" w:cs="Arial"/>
        </w:rPr>
        <w:t xml:space="preserve">, dalej: rozporządzenie 833/2014, w brzmieniu nadanym rozporządzeniem Rady (UE) 2022/576 w sprawie zmiany rozporządzenia </w:t>
      </w:r>
      <w:r w:rsidRPr="008D3D27">
        <w:rPr>
          <w:rFonts w:ascii="Arial Nova" w:hAnsi="Arial Nova" w:cs="Arial"/>
          <w:i/>
        </w:rPr>
        <w:t>(UE)</w:t>
      </w:r>
      <w:r w:rsidRPr="008D3D27">
        <w:rPr>
          <w:rFonts w:ascii="Arial Nova" w:hAnsi="Arial Nova" w:cs="Arial"/>
        </w:rPr>
        <w:t xml:space="preserve"> nr 833/2014 dotyczącego środków ograniczających w związku z działaniami Rosji destabilizującymi sytuację na Ukrainie </w:t>
      </w:r>
      <w:r w:rsidRPr="008D3D27">
        <w:rPr>
          <w:rFonts w:ascii="Arial Nova" w:hAnsi="Arial Nova" w:cs="Arial"/>
          <w:i/>
        </w:rPr>
        <w:t>(</w:t>
      </w:r>
      <w:proofErr w:type="spellStart"/>
      <w:r w:rsidRPr="008D3D27">
        <w:rPr>
          <w:rFonts w:ascii="Arial Nova" w:hAnsi="Arial Nova" w:cs="Arial"/>
          <w:i/>
        </w:rPr>
        <w:t>Dz.Urz</w:t>
      </w:r>
      <w:proofErr w:type="spellEnd"/>
      <w:r w:rsidRPr="008D3D27">
        <w:rPr>
          <w:rFonts w:ascii="Arial Nova" w:hAnsi="Arial Nova" w:cs="Arial"/>
          <w:i/>
        </w:rPr>
        <w:t>. UE nr L 111 z 8.4.2022, str. 1)</w:t>
      </w:r>
      <w:r w:rsidRPr="008D3D27">
        <w:rPr>
          <w:rFonts w:ascii="Arial Nova" w:hAnsi="Arial Nova" w:cs="Arial"/>
        </w:rPr>
        <w:t>, dalej: rozporządzenie 2022/576.</w:t>
      </w:r>
      <w:r w:rsidRPr="008D3D27">
        <w:rPr>
          <w:rStyle w:val="Odwoanieprzypisudolnego"/>
          <w:rFonts w:ascii="Arial Nova" w:hAnsi="Arial Nova" w:cs="Arial"/>
        </w:rPr>
        <w:footnoteReference w:id="2"/>
      </w:r>
    </w:p>
    <w:p w14:paraId="6223DFBB" w14:textId="35CF2A59" w:rsidR="008A6882" w:rsidRPr="00E8673B" w:rsidRDefault="008A6882" w:rsidP="009D74F8">
      <w:pPr>
        <w:pStyle w:val="NormalnyWeb"/>
        <w:numPr>
          <w:ilvl w:val="0"/>
          <w:numId w:val="10"/>
        </w:numPr>
        <w:spacing w:before="0" w:beforeAutospacing="0" w:after="0" w:afterAutospacing="0"/>
        <w:ind w:left="284" w:hanging="284"/>
        <w:jc w:val="both"/>
        <w:rPr>
          <w:rFonts w:ascii="Arial Nova" w:hAnsi="Arial Nova" w:cs="Arial"/>
          <w:b/>
          <w:bCs/>
          <w:sz w:val="20"/>
        </w:rPr>
      </w:pPr>
      <w:r w:rsidRPr="008D3D27">
        <w:rPr>
          <w:rFonts w:ascii="Arial Nova" w:hAnsi="Arial Nova" w:cs="Arial"/>
          <w:sz w:val="20"/>
        </w:rPr>
        <w:t xml:space="preserve">Oświadczam, że nie zachodzą w stosunku do mnie przesłanki wykluczenia z postępowania </w:t>
      </w:r>
      <w:r w:rsidRPr="008D3D27">
        <w:rPr>
          <w:rFonts w:ascii="Arial Nova" w:hAnsi="Arial Nova" w:cs="Arial"/>
          <w:sz w:val="20"/>
        </w:rPr>
        <w:br/>
        <w:t xml:space="preserve">na podstawie art. </w:t>
      </w:r>
      <w:r w:rsidRPr="008D3D27">
        <w:rPr>
          <w:rFonts w:ascii="Arial Nova" w:eastAsia="Times New Roman" w:hAnsi="Arial Nova" w:cs="Arial"/>
          <w:color w:val="222222"/>
          <w:sz w:val="20"/>
          <w:lang w:eastAsia="pl-PL"/>
        </w:rPr>
        <w:t xml:space="preserve">7 ust. 1 ustawy </w:t>
      </w:r>
      <w:r w:rsidRPr="008D3D27">
        <w:rPr>
          <w:rFonts w:ascii="Arial Nova" w:hAnsi="Arial Nova" w:cs="Arial"/>
          <w:color w:val="222222"/>
          <w:sz w:val="20"/>
        </w:rPr>
        <w:t>z dnia 13 kwietnia 2022 r.</w:t>
      </w:r>
      <w:r w:rsidRPr="008D3D27">
        <w:rPr>
          <w:rFonts w:ascii="Arial Nova" w:hAnsi="Arial Nova" w:cs="Arial"/>
          <w:i/>
          <w:iCs/>
          <w:color w:val="222222"/>
          <w:sz w:val="20"/>
        </w:rPr>
        <w:t xml:space="preserve"> </w:t>
      </w:r>
      <w:r w:rsidRPr="008D3D27">
        <w:rPr>
          <w:rFonts w:ascii="Arial Nova" w:hAnsi="Arial Nova" w:cs="Arial"/>
          <w:iCs/>
          <w:color w:val="222222"/>
          <w:sz w:val="20"/>
        </w:rPr>
        <w:t>o szczególnych rozwiązaniach w zakresie</w:t>
      </w:r>
      <w:r w:rsidR="00E8673B">
        <w:rPr>
          <w:rFonts w:ascii="Arial Nova" w:hAnsi="Arial Nova" w:cs="Arial"/>
          <w:iCs/>
          <w:color w:val="222222"/>
          <w:sz w:val="20"/>
        </w:rPr>
        <w:t xml:space="preserve"> </w:t>
      </w:r>
      <w:r w:rsidRPr="008D3D27">
        <w:rPr>
          <w:rFonts w:ascii="Arial Nova" w:hAnsi="Arial Nova" w:cs="Arial"/>
          <w:iCs/>
          <w:color w:val="222222"/>
          <w:sz w:val="20"/>
        </w:rPr>
        <w:t>przeciwdziałania wspieraniu agresji na Ukrainę oraz służących ochronie bezpieczeństwa narodowego</w:t>
      </w:r>
      <w:r w:rsidRPr="008D3D27">
        <w:rPr>
          <w:rFonts w:ascii="Arial Nova" w:hAnsi="Arial Nova" w:cs="Arial"/>
          <w:i/>
          <w:iCs/>
          <w:color w:val="222222"/>
          <w:sz w:val="20"/>
        </w:rPr>
        <w:t xml:space="preserve"> </w:t>
      </w:r>
      <w:r w:rsidRPr="008D3D27">
        <w:rPr>
          <w:rFonts w:ascii="Arial Nova" w:hAnsi="Arial Nova" w:cs="Arial"/>
          <w:i/>
          <w:color w:val="222222"/>
          <w:sz w:val="20"/>
        </w:rPr>
        <w:t>(</w:t>
      </w:r>
      <w:r w:rsidR="00AF484F" w:rsidRPr="008D3D27">
        <w:rPr>
          <w:rFonts w:ascii="Arial Nova" w:hAnsi="Arial Nova" w:cs="Arial"/>
          <w:i/>
          <w:color w:val="222222"/>
          <w:sz w:val="20"/>
        </w:rPr>
        <w:t xml:space="preserve">tj. </w:t>
      </w:r>
      <w:r w:rsidR="00E8673B" w:rsidRPr="00E8673B">
        <w:rPr>
          <w:rFonts w:ascii="Arial Nova" w:hAnsi="Arial Nova" w:cs="Arial"/>
          <w:i/>
          <w:color w:val="222222"/>
          <w:sz w:val="20"/>
        </w:rPr>
        <w:t>Dz.U.</w:t>
      </w:r>
      <w:r w:rsidR="00B40C67">
        <w:rPr>
          <w:rFonts w:ascii="Arial Nova" w:hAnsi="Arial Nova" w:cs="Arial"/>
          <w:i/>
          <w:color w:val="222222"/>
          <w:sz w:val="20"/>
        </w:rPr>
        <w:t>2024</w:t>
      </w:r>
      <w:r w:rsidR="00E8673B" w:rsidRPr="00E8673B">
        <w:rPr>
          <w:rFonts w:ascii="Arial Nova" w:hAnsi="Arial Nova" w:cs="Arial"/>
          <w:i/>
          <w:color w:val="222222"/>
          <w:sz w:val="20"/>
        </w:rPr>
        <w:t>.</w:t>
      </w:r>
      <w:r w:rsidR="00B40C67">
        <w:rPr>
          <w:rFonts w:ascii="Arial Nova" w:hAnsi="Arial Nova" w:cs="Arial"/>
          <w:i/>
          <w:color w:val="222222"/>
          <w:sz w:val="20"/>
        </w:rPr>
        <w:t>507</w:t>
      </w:r>
      <w:r w:rsidRPr="008D3D27">
        <w:rPr>
          <w:rFonts w:ascii="Arial Nova" w:hAnsi="Arial Nova" w:cs="Arial"/>
          <w:i/>
          <w:color w:val="222222"/>
          <w:sz w:val="20"/>
        </w:rPr>
        <w:t>)</w:t>
      </w:r>
      <w:r w:rsidRPr="008D3D27">
        <w:rPr>
          <w:rFonts w:ascii="Arial Nova" w:hAnsi="Arial Nova" w:cs="Arial"/>
          <w:i/>
          <w:iCs/>
          <w:color w:val="222222"/>
          <w:sz w:val="20"/>
        </w:rPr>
        <w:t>.</w:t>
      </w:r>
      <w:r w:rsidRPr="008D3D27">
        <w:rPr>
          <w:rStyle w:val="Odwoanieprzypisudolnego"/>
          <w:rFonts w:ascii="Arial Nova" w:hAnsi="Arial Nova" w:cs="Arial"/>
          <w:color w:val="222222"/>
          <w:sz w:val="20"/>
        </w:rPr>
        <w:footnoteReference w:id="3"/>
      </w:r>
    </w:p>
    <w:p w14:paraId="203DC6D7" w14:textId="77777777" w:rsidR="00E8673B" w:rsidRPr="008D3D27" w:rsidRDefault="00E8673B" w:rsidP="00E8673B">
      <w:pPr>
        <w:pStyle w:val="NormalnyWeb"/>
        <w:spacing w:before="0" w:beforeAutospacing="0" w:after="0" w:afterAutospacing="0"/>
        <w:ind w:left="284"/>
        <w:jc w:val="both"/>
        <w:rPr>
          <w:rFonts w:ascii="Arial Nova" w:hAnsi="Arial Nova" w:cs="Arial"/>
          <w:b/>
          <w:bCs/>
          <w:sz w:val="20"/>
        </w:rPr>
      </w:pPr>
    </w:p>
    <w:p w14:paraId="2072A117" w14:textId="77777777" w:rsidR="002D6DAA" w:rsidRPr="008D3D27" w:rsidRDefault="002D6DAA" w:rsidP="00B136C0">
      <w:pPr>
        <w:shd w:val="clear" w:color="auto" w:fill="BFBFBF"/>
        <w:spacing w:before="0" w:after="0"/>
        <w:rPr>
          <w:rFonts w:ascii="Arial Nova" w:hAnsi="Arial Nova" w:cs="Arial"/>
          <w:b/>
        </w:rPr>
      </w:pPr>
      <w:r w:rsidRPr="008D3D27">
        <w:rPr>
          <w:rFonts w:ascii="Arial Nova" w:hAnsi="Arial Nova" w:cs="Arial"/>
          <w:b/>
        </w:rPr>
        <w:t>INFORMACJA DOTYCZĄCA POLEGANIA NA ZDOLNOŚCIACH LUB SYTUACJI PODMIOTU UDOSTĘPNIAJĄCEGO ZASOBY W ZAKRESIE ODPOWIADAJĄCYM PONAD 10% WARTOŚCI ZAMÓWIENIA:</w:t>
      </w:r>
    </w:p>
    <w:p w14:paraId="689AA0A8" w14:textId="77777777" w:rsidR="002D6DAA" w:rsidRPr="008D3D27" w:rsidRDefault="002D6DAA" w:rsidP="00B136C0">
      <w:pPr>
        <w:spacing w:before="0" w:after="0"/>
        <w:jc w:val="both"/>
        <w:rPr>
          <w:rFonts w:ascii="Arial Nova" w:hAnsi="Arial Nova" w:cs="Arial"/>
        </w:rPr>
      </w:pPr>
      <w:bookmarkStart w:id="6" w:name="_Hlk99016800"/>
      <w:r w:rsidRPr="008D3D27">
        <w:rPr>
          <w:rFonts w:ascii="Arial Nova" w:hAnsi="Arial Nova" w:cs="Arial"/>
          <w:color w:val="0070C0"/>
          <w:sz w:val="16"/>
          <w:szCs w:val="16"/>
        </w:rPr>
        <w:t>[UWAGA</w:t>
      </w:r>
      <w:r w:rsidRPr="008D3D27">
        <w:rPr>
          <w:rFonts w:ascii="Arial Nova" w:hAnsi="Arial Nova" w:cs="Arial"/>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8D3D27">
        <w:rPr>
          <w:rFonts w:ascii="Arial Nova" w:hAnsi="Arial Nova" w:cs="Arial"/>
          <w:color w:val="0070C0"/>
          <w:sz w:val="16"/>
          <w:szCs w:val="16"/>
        </w:rPr>
        <w:t>]</w:t>
      </w:r>
      <w:bookmarkEnd w:id="6"/>
    </w:p>
    <w:p w14:paraId="0FE35CFA" w14:textId="0F123ACE" w:rsidR="002D6DAA" w:rsidRPr="008D3D27" w:rsidRDefault="002D6DAA" w:rsidP="00B136C0">
      <w:pPr>
        <w:pStyle w:val="NormalnyWeb"/>
        <w:spacing w:before="0" w:beforeAutospacing="0" w:after="0" w:afterAutospacing="0"/>
        <w:jc w:val="both"/>
        <w:rPr>
          <w:rFonts w:ascii="Arial Nova" w:hAnsi="Arial Nova" w:cs="Arial"/>
          <w:b/>
          <w:bCs/>
          <w:sz w:val="20"/>
        </w:rPr>
      </w:pPr>
      <w:r w:rsidRPr="008D3D27">
        <w:rPr>
          <w:rFonts w:ascii="Arial Nova" w:hAnsi="Arial Nova" w:cs="Arial"/>
          <w:sz w:val="21"/>
          <w:szCs w:val="21"/>
        </w:rPr>
        <w:t xml:space="preserve">Oświadczam, że w celu wykazania spełniania warunków udziału w postępowaniu, określonych przez zamawiającego w ………………………………………………………...………………….. </w:t>
      </w:r>
      <w:bookmarkStart w:id="7" w:name="_Hlk99005462"/>
      <w:r w:rsidRPr="008D3D27">
        <w:rPr>
          <w:rFonts w:ascii="Arial Nova" w:hAnsi="Arial Nova" w:cs="Arial"/>
          <w:i/>
          <w:sz w:val="16"/>
          <w:szCs w:val="16"/>
        </w:rPr>
        <w:t xml:space="preserve">(wskazać </w:t>
      </w:r>
      <w:bookmarkEnd w:id="7"/>
      <w:r w:rsidRPr="008D3D27">
        <w:rPr>
          <w:rFonts w:ascii="Arial Nova" w:hAnsi="Arial Nova" w:cs="Arial"/>
          <w:i/>
          <w:sz w:val="16"/>
          <w:szCs w:val="16"/>
        </w:rPr>
        <w:t>dokument i właściwą jednostkę redakcyjną dokumentu, w której określono warunki udziału w postępowaniu),</w:t>
      </w:r>
      <w:r w:rsidRPr="008D3D27">
        <w:rPr>
          <w:rFonts w:ascii="Arial Nova" w:hAnsi="Arial Nova" w:cs="Arial"/>
          <w:sz w:val="21"/>
          <w:szCs w:val="21"/>
        </w:rPr>
        <w:t xml:space="preserve"> polegam na zdolnościach lub sytuacji następującego podmiotu udostępniającego zasoby: </w:t>
      </w:r>
      <w:bookmarkStart w:id="8" w:name="_Hlk99014455"/>
      <w:r w:rsidRPr="008D3D27">
        <w:rPr>
          <w:rFonts w:ascii="Arial Nova" w:hAnsi="Arial Nova" w:cs="Arial"/>
          <w:sz w:val="21"/>
          <w:szCs w:val="21"/>
        </w:rPr>
        <w:t>………………………………………………………………………...…………………………………….…</w:t>
      </w:r>
      <w:r w:rsidRPr="008D3D27">
        <w:rPr>
          <w:rFonts w:ascii="Arial Nova" w:hAnsi="Arial Nova" w:cs="Arial"/>
          <w:i/>
          <w:sz w:val="16"/>
          <w:szCs w:val="16"/>
        </w:rPr>
        <w:t xml:space="preserve"> </w:t>
      </w:r>
      <w:bookmarkEnd w:id="8"/>
      <w:r w:rsidRPr="008D3D27">
        <w:rPr>
          <w:rFonts w:ascii="Arial Nova" w:hAnsi="Arial Nova" w:cs="Arial"/>
          <w:i/>
          <w:sz w:val="16"/>
          <w:szCs w:val="16"/>
        </w:rPr>
        <w:t>(podać pełną nazwę/firmę, adres, a także w zależności od podmiotu: NIP/PESEL, KRS/</w:t>
      </w:r>
      <w:proofErr w:type="spellStart"/>
      <w:r w:rsidRPr="008D3D27">
        <w:rPr>
          <w:rFonts w:ascii="Arial Nova" w:hAnsi="Arial Nova" w:cs="Arial"/>
          <w:i/>
          <w:sz w:val="16"/>
          <w:szCs w:val="16"/>
        </w:rPr>
        <w:t>CEiDG</w:t>
      </w:r>
      <w:proofErr w:type="spellEnd"/>
      <w:r w:rsidRPr="008D3D27">
        <w:rPr>
          <w:rFonts w:ascii="Arial Nova" w:hAnsi="Arial Nova" w:cs="Arial"/>
          <w:i/>
          <w:sz w:val="16"/>
          <w:szCs w:val="16"/>
        </w:rPr>
        <w:t>)</w:t>
      </w:r>
      <w:r w:rsidRPr="008D3D27">
        <w:rPr>
          <w:rFonts w:ascii="Arial Nova" w:hAnsi="Arial Nova" w:cs="Arial"/>
          <w:sz w:val="16"/>
          <w:szCs w:val="16"/>
        </w:rPr>
        <w:t>,</w:t>
      </w:r>
      <w:r w:rsidRPr="008D3D27">
        <w:rPr>
          <w:rFonts w:ascii="Arial Nova" w:hAnsi="Arial Nova" w:cs="Arial"/>
          <w:sz w:val="21"/>
          <w:szCs w:val="21"/>
        </w:rPr>
        <w:br/>
        <w:t xml:space="preserve">w następującym zakresie: …………………………………………………………………………… </w:t>
      </w:r>
      <w:r w:rsidRPr="008D3D27">
        <w:rPr>
          <w:rFonts w:ascii="Arial Nova" w:hAnsi="Arial Nova" w:cs="Arial"/>
          <w:i/>
          <w:sz w:val="16"/>
          <w:szCs w:val="16"/>
        </w:rPr>
        <w:t>(określić odpowiedni zakres udostępnianych zasobów dla wskazanego podmiotu)</w:t>
      </w:r>
      <w:r w:rsidRPr="008D3D27">
        <w:rPr>
          <w:rFonts w:ascii="Arial Nova" w:hAnsi="Arial Nova" w:cs="Arial"/>
          <w:iCs/>
          <w:sz w:val="16"/>
          <w:szCs w:val="16"/>
        </w:rPr>
        <w:t>,</w:t>
      </w:r>
      <w:r w:rsidRPr="008D3D27">
        <w:rPr>
          <w:rFonts w:ascii="Arial Nova" w:hAnsi="Arial Nova" w:cs="Arial"/>
          <w:i/>
          <w:sz w:val="16"/>
          <w:szCs w:val="16"/>
        </w:rPr>
        <w:br/>
      </w:r>
      <w:r w:rsidRPr="008D3D27">
        <w:rPr>
          <w:rFonts w:ascii="Arial Nova" w:hAnsi="Arial Nova" w:cs="Arial"/>
          <w:sz w:val="21"/>
          <w:szCs w:val="21"/>
        </w:rPr>
        <w:t>co odpowiada ponad 10% wartości przedmiotowego zamówienia</w:t>
      </w:r>
    </w:p>
    <w:p w14:paraId="6BFFC891" w14:textId="77777777" w:rsidR="008A6882" w:rsidRPr="008D3D27" w:rsidRDefault="008A6882" w:rsidP="0006654B">
      <w:pPr>
        <w:spacing w:before="0" w:after="0"/>
        <w:jc w:val="both"/>
        <w:rPr>
          <w:rFonts w:ascii="Arial Nova" w:hAnsi="Arial Nova" w:cs="Arial"/>
        </w:rPr>
      </w:pPr>
    </w:p>
    <w:p w14:paraId="4EBE4A01" w14:textId="26A7A0EA" w:rsidR="008A6882" w:rsidRPr="008D3D27" w:rsidRDefault="008A6882" w:rsidP="0006654B">
      <w:pPr>
        <w:shd w:val="clear" w:color="auto" w:fill="BFBFBF"/>
        <w:spacing w:before="0" w:after="0"/>
        <w:jc w:val="both"/>
        <w:rPr>
          <w:rFonts w:ascii="Arial Nova" w:hAnsi="Arial Nova" w:cs="Arial"/>
          <w:b/>
        </w:rPr>
      </w:pPr>
      <w:r w:rsidRPr="008D3D27">
        <w:rPr>
          <w:rFonts w:ascii="Arial Nova" w:hAnsi="Arial Nova" w:cs="Arial"/>
          <w:b/>
        </w:rPr>
        <w:t>OŚWIADCZENIE DOTYCZĄCE PODWYKONAWCY, NA KTÓREGO PRZYPADA PONAD 10 % WARTOŚCI ZAMÓWIENIA:</w:t>
      </w:r>
    </w:p>
    <w:p w14:paraId="7529E559" w14:textId="77777777" w:rsidR="008A6882" w:rsidRPr="008D3D27" w:rsidRDefault="008A6882" w:rsidP="0006654B">
      <w:pPr>
        <w:spacing w:before="0" w:after="0"/>
        <w:jc w:val="both"/>
        <w:rPr>
          <w:rFonts w:ascii="Arial Nova" w:hAnsi="Arial Nova" w:cs="Arial"/>
          <w:sz w:val="16"/>
          <w:szCs w:val="16"/>
        </w:rPr>
      </w:pPr>
      <w:r w:rsidRPr="008D3D27">
        <w:rPr>
          <w:rFonts w:ascii="Arial Nova" w:hAnsi="Arial Nova" w:cs="Arial"/>
          <w:color w:val="0070C0"/>
          <w:sz w:val="16"/>
          <w:szCs w:val="16"/>
        </w:rPr>
        <w:t>[UWAGA</w:t>
      </w:r>
      <w:r w:rsidRPr="008D3D27">
        <w:rPr>
          <w:rFonts w:ascii="Arial Nova" w:hAnsi="Arial Nova" w:cs="Arial"/>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D3D27">
        <w:rPr>
          <w:rFonts w:ascii="Arial Nova" w:hAnsi="Arial Nova" w:cs="Arial"/>
          <w:color w:val="0070C0"/>
          <w:sz w:val="16"/>
          <w:szCs w:val="16"/>
        </w:rPr>
        <w:t>]</w:t>
      </w:r>
    </w:p>
    <w:p w14:paraId="44296678" w14:textId="77777777" w:rsidR="00301CCF" w:rsidRPr="008D3D27" w:rsidRDefault="00301CCF" w:rsidP="0006654B">
      <w:pPr>
        <w:spacing w:before="0" w:after="0"/>
        <w:jc w:val="both"/>
        <w:rPr>
          <w:rFonts w:ascii="Arial Nova" w:hAnsi="Arial Nova" w:cs="Arial"/>
        </w:rPr>
      </w:pPr>
    </w:p>
    <w:p w14:paraId="63507121" w14:textId="5F045478" w:rsidR="008A6882" w:rsidRPr="008D3D27" w:rsidRDefault="008A6882" w:rsidP="0006654B">
      <w:pPr>
        <w:spacing w:before="0" w:after="0"/>
        <w:jc w:val="both"/>
        <w:rPr>
          <w:rFonts w:ascii="Arial Nova" w:hAnsi="Arial Nova" w:cs="Arial"/>
        </w:rPr>
      </w:pPr>
      <w:r w:rsidRPr="008D3D27">
        <w:rPr>
          <w:rFonts w:ascii="Arial Nova" w:hAnsi="Arial Nova" w:cs="Arial"/>
        </w:rPr>
        <w:t>Oświadczam, że w stosunku do następującego podmiotu, będącego podwykonawcą, na którego przypada ponad 10% wartości zamówienia: ……………………………………………………………………</w:t>
      </w:r>
    </w:p>
    <w:p w14:paraId="2010EB1D" w14:textId="77777777" w:rsidR="008A6882" w:rsidRPr="008D3D27" w:rsidRDefault="008A6882" w:rsidP="0006654B">
      <w:pPr>
        <w:spacing w:before="0" w:after="0"/>
        <w:jc w:val="both"/>
        <w:rPr>
          <w:rFonts w:ascii="Arial Nova" w:hAnsi="Arial Nova" w:cs="Arial"/>
        </w:rPr>
      </w:pPr>
      <w:r w:rsidRPr="008D3D27">
        <w:rPr>
          <w:rFonts w:ascii="Arial Nova" w:hAnsi="Arial Nova" w:cs="Arial"/>
          <w:i/>
        </w:rPr>
        <w:t>(podać pełną nazwę/firmę, adres, a także w zależności od podmiotu: NIP/PESEL, KRS/</w:t>
      </w:r>
      <w:proofErr w:type="spellStart"/>
      <w:r w:rsidRPr="008D3D27">
        <w:rPr>
          <w:rFonts w:ascii="Arial Nova" w:hAnsi="Arial Nova" w:cs="Arial"/>
          <w:i/>
        </w:rPr>
        <w:t>CEiDG</w:t>
      </w:r>
      <w:proofErr w:type="spellEnd"/>
      <w:r w:rsidRPr="008D3D27">
        <w:rPr>
          <w:rFonts w:ascii="Arial Nova" w:hAnsi="Arial Nova" w:cs="Arial"/>
          <w:i/>
        </w:rPr>
        <w:t>)</w:t>
      </w:r>
      <w:r w:rsidRPr="008D3D27">
        <w:rPr>
          <w:rFonts w:ascii="Arial Nova" w:hAnsi="Arial Nova" w:cs="Arial"/>
        </w:rPr>
        <w:t>,</w:t>
      </w:r>
    </w:p>
    <w:p w14:paraId="44186F22" w14:textId="2E998EEA" w:rsidR="008A6882" w:rsidRPr="008D3D27" w:rsidRDefault="008A6882" w:rsidP="0006654B">
      <w:pPr>
        <w:spacing w:before="0" w:after="0"/>
        <w:jc w:val="both"/>
        <w:rPr>
          <w:rFonts w:ascii="Arial Nova" w:hAnsi="Arial Nova" w:cs="Arial"/>
        </w:rPr>
      </w:pPr>
      <w:r w:rsidRPr="008D3D27">
        <w:rPr>
          <w:rFonts w:ascii="Arial Nova" w:hAnsi="Arial Nova" w:cs="Arial"/>
        </w:rPr>
        <w:t>nie zachodzą podstawy wykluczenia z postępowania o udzielenie zamówienia przewidziane w art. 5k rozporządzenia 833/2014 w brzmieniu nadanym rozporządzeniem 2022/576.</w:t>
      </w:r>
    </w:p>
    <w:p w14:paraId="540C686B" w14:textId="7B0EC0A9" w:rsidR="002061F4" w:rsidRPr="008D3D27" w:rsidRDefault="002061F4" w:rsidP="0006654B">
      <w:pPr>
        <w:spacing w:before="0" w:after="0"/>
        <w:jc w:val="both"/>
        <w:rPr>
          <w:rFonts w:ascii="Arial Nova" w:hAnsi="Arial Nova" w:cs="Arial"/>
        </w:rPr>
      </w:pPr>
    </w:p>
    <w:p w14:paraId="0985053E" w14:textId="03AEEA28" w:rsidR="002D6DAA" w:rsidRPr="008D3D27" w:rsidRDefault="002D6DAA" w:rsidP="0006654B">
      <w:pPr>
        <w:spacing w:before="0" w:after="0"/>
        <w:jc w:val="both"/>
        <w:rPr>
          <w:rFonts w:ascii="Arial Nova" w:hAnsi="Arial Nova" w:cs="Arial"/>
          <w:i/>
        </w:rPr>
      </w:pPr>
    </w:p>
    <w:p w14:paraId="2F51CF90" w14:textId="6AA27C24" w:rsidR="008A6882" w:rsidRPr="008D3D27" w:rsidRDefault="008A6882" w:rsidP="0006654B">
      <w:pPr>
        <w:shd w:val="clear" w:color="auto" w:fill="BFBFBF"/>
        <w:spacing w:before="0" w:after="0"/>
        <w:jc w:val="both"/>
        <w:rPr>
          <w:rFonts w:ascii="Arial Nova" w:hAnsi="Arial Nova" w:cs="Arial"/>
          <w:b/>
        </w:rPr>
      </w:pPr>
      <w:r w:rsidRPr="008D3D27">
        <w:rPr>
          <w:rFonts w:ascii="Arial Nova" w:hAnsi="Arial Nova" w:cs="Arial"/>
          <w:b/>
        </w:rPr>
        <w:t>OŚWIADCZENIE DOTYCZĄCE PODANYCH INFORMACJI:</w:t>
      </w:r>
    </w:p>
    <w:p w14:paraId="70948E31" w14:textId="77777777" w:rsidR="008A6882" w:rsidRPr="008D3D27" w:rsidRDefault="008A6882" w:rsidP="0006654B">
      <w:pPr>
        <w:spacing w:before="0" w:after="0"/>
        <w:jc w:val="both"/>
        <w:rPr>
          <w:rFonts w:ascii="Arial Nova" w:hAnsi="Arial Nova" w:cs="Arial"/>
        </w:rPr>
      </w:pPr>
      <w:r w:rsidRPr="008D3D27">
        <w:rPr>
          <w:rFonts w:ascii="Arial Nova" w:hAnsi="Arial Nova" w:cs="Arial"/>
        </w:rPr>
        <w:t xml:space="preserve">Oświadczam, że wszystkie informacje podane w powyższych oświadczeniach są aktualne </w:t>
      </w:r>
      <w:r w:rsidRPr="008D3D27">
        <w:rPr>
          <w:rFonts w:ascii="Arial Nova" w:hAnsi="Arial Nova" w:cs="Arial"/>
        </w:rPr>
        <w:br/>
        <w:t>i zgodne z prawdą oraz zostały przedstawione z pełną świadomością konsekwencji wprowadzenia Zamawiającego w błąd przy przedstawianiu informacji.</w:t>
      </w:r>
    </w:p>
    <w:p w14:paraId="0E1FE790" w14:textId="77777777" w:rsidR="008A6882" w:rsidRPr="008D3D27" w:rsidRDefault="008A6882" w:rsidP="0006654B">
      <w:pPr>
        <w:spacing w:before="0" w:after="0"/>
        <w:jc w:val="both"/>
        <w:rPr>
          <w:rFonts w:ascii="Arial Nova" w:hAnsi="Arial Nova" w:cs="Arial"/>
        </w:rPr>
      </w:pPr>
    </w:p>
    <w:p w14:paraId="7903393B" w14:textId="77777777" w:rsidR="008A6882" w:rsidRPr="008D3D27" w:rsidRDefault="008A6882" w:rsidP="0006654B">
      <w:pPr>
        <w:shd w:val="clear" w:color="auto" w:fill="BFBFBF"/>
        <w:spacing w:before="0" w:after="0"/>
        <w:jc w:val="both"/>
        <w:rPr>
          <w:rFonts w:ascii="Arial Nova" w:hAnsi="Arial Nova" w:cs="Arial"/>
          <w:b/>
        </w:rPr>
      </w:pPr>
      <w:r w:rsidRPr="008D3D27">
        <w:rPr>
          <w:rFonts w:ascii="Arial Nova" w:hAnsi="Arial Nova" w:cs="Arial"/>
          <w:b/>
        </w:rPr>
        <w:t>INFORMACJA DOTYCZĄCA DOSTĘPU DO PODMIOTOWYCH ŚRODKÓW DOWODOWYCH:</w:t>
      </w:r>
    </w:p>
    <w:p w14:paraId="0BB775F0" w14:textId="77777777" w:rsidR="008A6882" w:rsidRPr="008D3D27" w:rsidRDefault="008A6882" w:rsidP="0006654B">
      <w:pPr>
        <w:spacing w:before="0" w:after="0"/>
        <w:jc w:val="both"/>
        <w:rPr>
          <w:rFonts w:ascii="Arial Nova" w:hAnsi="Arial Nova" w:cs="Arial"/>
        </w:rPr>
      </w:pPr>
      <w:r w:rsidRPr="008D3D27">
        <w:rPr>
          <w:rFonts w:ascii="Arial Nova" w:hAnsi="Arial Nova" w:cs="Arial"/>
        </w:rPr>
        <w:t xml:space="preserve">Wskazuję następujące podmiotowe środki dowodowe, które można uzyskać za pomocą bezpłatnych </w:t>
      </w:r>
      <w:r w:rsidRPr="008D3D27">
        <w:rPr>
          <w:rFonts w:ascii="Arial Nova" w:hAnsi="Arial Nova" w:cs="Arial"/>
        </w:rPr>
        <w:br/>
        <w:t>i ogólnodostępnych baz danych, oraz dane umożliwiające dostęp do tych środków:</w:t>
      </w:r>
    </w:p>
    <w:p w14:paraId="18342213" w14:textId="77777777" w:rsidR="008A6882" w:rsidRPr="008D3D27" w:rsidRDefault="008A6882" w:rsidP="009D74F8">
      <w:pPr>
        <w:numPr>
          <w:ilvl w:val="0"/>
          <w:numId w:val="11"/>
        </w:numPr>
        <w:spacing w:before="0" w:after="0"/>
        <w:ind w:left="284" w:hanging="284"/>
        <w:jc w:val="both"/>
        <w:rPr>
          <w:rFonts w:ascii="Arial Nova" w:hAnsi="Arial Nova" w:cs="Arial"/>
        </w:rPr>
      </w:pPr>
      <w:r w:rsidRPr="008D3D27">
        <w:rPr>
          <w:rFonts w:ascii="Arial Nova" w:hAnsi="Arial Nova" w:cs="Arial"/>
        </w:rPr>
        <w:t>................................................................................................................................................................</w:t>
      </w:r>
    </w:p>
    <w:p w14:paraId="230BFAFC" w14:textId="77777777" w:rsidR="008A6882" w:rsidRPr="008D3D27" w:rsidRDefault="008A6882" w:rsidP="009D74F8">
      <w:pPr>
        <w:numPr>
          <w:ilvl w:val="0"/>
          <w:numId w:val="11"/>
        </w:numPr>
        <w:spacing w:before="0" w:after="0"/>
        <w:ind w:left="284" w:hanging="284"/>
        <w:jc w:val="both"/>
        <w:rPr>
          <w:rFonts w:ascii="Arial Nova" w:hAnsi="Arial Nova" w:cs="Arial"/>
        </w:rPr>
      </w:pPr>
      <w:r w:rsidRPr="008D3D27">
        <w:rPr>
          <w:rFonts w:ascii="Arial Nova" w:hAnsi="Arial Nova" w:cs="Arial"/>
        </w:rPr>
        <w:t>................................................................................................................................................................</w:t>
      </w:r>
    </w:p>
    <w:p w14:paraId="1DA86559" w14:textId="77777777" w:rsidR="008A6882" w:rsidRPr="008D3D27" w:rsidRDefault="008A6882" w:rsidP="0006654B">
      <w:pPr>
        <w:spacing w:before="0" w:after="0"/>
        <w:jc w:val="both"/>
        <w:rPr>
          <w:rFonts w:ascii="Arial Nova" w:hAnsi="Arial Nova" w:cs="Arial"/>
        </w:rPr>
      </w:pPr>
      <w:r w:rsidRPr="008D3D27">
        <w:rPr>
          <w:rFonts w:ascii="Arial Nova" w:hAnsi="Arial Nova" w:cs="Arial"/>
          <w:i/>
        </w:rPr>
        <w:lastRenderedPageBreak/>
        <w:t>(wskazać podmiotowy środek dowodowy, adres internetowy, wydający urząd lub organ, dokładne dane referencyjne dokumentacji)</w:t>
      </w:r>
    </w:p>
    <w:p w14:paraId="7735B8BA" w14:textId="77777777" w:rsidR="0006654B" w:rsidRPr="008D3D27" w:rsidRDefault="0006654B" w:rsidP="0006654B">
      <w:pPr>
        <w:spacing w:before="0" w:after="0"/>
        <w:ind w:left="4536"/>
        <w:rPr>
          <w:rFonts w:ascii="Arial Nova" w:hAnsi="Arial Nova" w:cs="Arial"/>
          <w:i/>
          <w:iCs/>
        </w:rPr>
      </w:pPr>
    </w:p>
    <w:p w14:paraId="2020DBDF" w14:textId="05274EF6" w:rsidR="0006654B" w:rsidRPr="008D3D27" w:rsidRDefault="009D74F8" w:rsidP="009D74F8">
      <w:pPr>
        <w:spacing w:before="0" w:after="0" w:line="240" w:lineRule="auto"/>
        <w:rPr>
          <w:rFonts w:ascii="Arial Nova" w:hAnsi="Arial Nova" w:cs="Century Gothic"/>
          <w:i/>
          <w:iCs/>
          <w:sz w:val="16"/>
          <w:szCs w:val="16"/>
        </w:rPr>
      </w:pPr>
      <w:r w:rsidRPr="008D3D27">
        <w:rPr>
          <w:rFonts w:ascii="Arial Nova" w:hAnsi="Arial Nova" w:cs="Century Gothic"/>
          <w:i/>
          <w:iCs/>
          <w:sz w:val="16"/>
          <w:szCs w:val="16"/>
        </w:rPr>
        <w:t>* Niepotrzebne skreślić</w:t>
      </w:r>
    </w:p>
    <w:p w14:paraId="38A08E9A" w14:textId="77777777" w:rsidR="0006654B" w:rsidRPr="008D3D27" w:rsidRDefault="0006654B" w:rsidP="00515C49">
      <w:pPr>
        <w:spacing w:before="0" w:after="0" w:line="240" w:lineRule="auto"/>
        <w:ind w:left="4536"/>
        <w:rPr>
          <w:rFonts w:ascii="Arial Nova" w:hAnsi="Arial Nova" w:cs="Century Gothic"/>
          <w:i/>
          <w:iCs/>
          <w:sz w:val="16"/>
          <w:szCs w:val="16"/>
        </w:rPr>
      </w:pPr>
    </w:p>
    <w:p w14:paraId="5CF983D2" w14:textId="77777777" w:rsidR="00B40C67" w:rsidRPr="006D6715" w:rsidRDefault="00B40C67" w:rsidP="00B40C67">
      <w:pPr>
        <w:spacing w:before="0" w:after="0"/>
        <w:ind w:left="4536"/>
        <w:jc w:val="center"/>
        <w:rPr>
          <w:rFonts w:ascii="Arial Nova" w:hAnsi="Arial Nova" w:cs="Arial"/>
          <w:i/>
          <w:iCs/>
          <w:sz w:val="18"/>
          <w:szCs w:val="18"/>
        </w:rPr>
      </w:pPr>
      <w:r w:rsidRPr="006D6715">
        <w:rPr>
          <w:rFonts w:ascii="Arial Nova" w:hAnsi="Arial Nova" w:cs="Arial"/>
          <w:i/>
          <w:iCs/>
          <w:sz w:val="18"/>
          <w:szCs w:val="18"/>
        </w:rPr>
        <w:t>- kwalifikowany podpis elektroniczny</w:t>
      </w:r>
      <w:r>
        <w:rPr>
          <w:rStyle w:val="Odwoanieprzypisudolnego"/>
          <w:rFonts w:ascii="Arial Nova" w:hAnsi="Arial Nova"/>
          <w:i/>
          <w:iCs/>
          <w:sz w:val="18"/>
          <w:szCs w:val="18"/>
        </w:rPr>
        <w:footnoteReference w:id="4"/>
      </w:r>
      <w:r w:rsidRPr="006D6715">
        <w:rPr>
          <w:rFonts w:ascii="Arial Nova" w:hAnsi="Arial Nova" w:cs="Arial"/>
          <w:i/>
          <w:iCs/>
          <w:sz w:val="18"/>
          <w:szCs w:val="18"/>
        </w:rPr>
        <w:t xml:space="preserve"> </w:t>
      </w:r>
    </w:p>
    <w:p w14:paraId="745D010B" w14:textId="6B42F916" w:rsidR="00304639" w:rsidRPr="008D3D27" w:rsidRDefault="00B40C67" w:rsidP="00B40C67">
      <w:pPr>
        <w:spacing w:before="0" w:after="0"/>
        <w:ind w:left="4536"/>
        <w:jc w:val="center"/>
        <w:rPr>
          <w:rFonts w:ascii="Arial Nova" w:hAnsi="Arial Nova"/>
        </w:rPr>
      </w:pPr>
      <w:r w:rsidRPr="006D6715">
        <w:rPr>
          <w:rFonts w:ascii="Arial Nova" w:hAnsi="Arial Nova" w:cs="Arial"/>
          <w:i/>
          <w:iCs/>
          <w:sz w:val="18"/>
          <w:szCs w:val="18"/>
        </w:rPr>
        <w:t>Wykonawcy lub osoby upoważnionej</w:t>
      </w:r>
      <w:r w:rsidR="004B69F7" w:rsidRPr="008D3D27">
        <w:rPr>
          <w:rFonts w:ascii="Arial Nova" w:hAnsi="Arial Nova" w:cs="Arial"/>
          <w:i/>
          <w:iCs/>
        </w:rPr>
        <w:t xml:space="preserve"> </w:t>
      </w:r>
      <w:bookmarkEnd w:id="3"/>
    </w:p>
    <w:sectPr w:rsidR="00304639" w:rsidRPr="008D3D27" w:rsidSect="00AE0596">
      <w:headerReference w:type="default" r:id="rId8"/>
      <w:pgSz w:w="11906" w:h="16838"/>
      <w:pgMar w:top="1276" w:right="1021" w:bottom="1276" w:left="1021" w:header="147"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25EC7" w14:textId="77777777" w:rsidR="008B241A" w:rsidRDefault="008B241A" w:rsidP="007F7FC9">
      <w:r>
        <w:separator/>
      </w:r>
    </w:p>
  </w:endnote>
  <w:endnote w:type="continuationSeparator" w:id="0">
    <w:p w14:paraId="30DE8D1D" w14:textId="77777777" w:rsidR="008B241A" w:rsidRDefault="008B241A"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ED8E7" w14:textId="77777777" w:rsidR="008B241A" w:rsidRDefault="008B241A" w:rsidP="007F7FC9">
      <w:r>
        <w:separator/>
      </w:r>
    </w:p>
  </w:footnote>
  <w:footnote w:type="continuationSeparator" w:id="0">
    <w:p w14:paraId="2A249D2C" w14:textId="77777777" w:rsidR="008B241A" w:rsidRDefault="008B241A" w:rsidP="007F7FC9">
      <w:r>
        <w:continuationSeparator/>
      </w:r>
    </w:p>
  </w:footnote>
  <w:footnote w:id="1">
    <w:p w14:paraId="7ED17181" w14:textId="1A71EB77" w:rsidR="00EF011F" w:rsidRPr="00544164" w:rsidRDefault="00EF011F" w:rsidP="007A74A0">
      <w:pPr>
        <w:pStyle w:val="Tekstprzypisudolnego"/>
        <w:spacing w:before="0" w:after="0" w:line="240" w:lineRule="auto"/>
        <w:rPr>
          <w:rFonts w:ascii="Arial Nova" w:hAnsi="Arial Nova" w:cs="Arial"/>
          <w:color w:val="333333"/>
          <w:sz w:val="16"/>
          <w:szCs w:val="16"/>
          <w:shd w:val="clear" w:color="auto" w:fill="FFFFFF"/>
        </w:rPr>
      </w:pPr>
      <w:r w:rsidRPr="00544164">
        <w:rPr>
          <w:rStyle w:val="Odwoanieprzypisudolnego"/>
          <w:rFonts w:ascii="Arial Nova" w:hAnsi="Arial Nova" w:cs="Arial"/>
          <w:sz w:val="16"/>
          <w:szCs w:val="16"/>
        </w:rPr>
        <w:footnoteRef/>
      </w:r>
      <w:r w:rsidRPr="00544164">
        <w:rPr>
          <w:rFonts w:ascii="Arial Nova" w:hAnsi="Arial Nova" w:cs="Arial"/>
          <w:sz w:val="16"/>
          <w:szCs w:val="16"/>
        </w:rPr>
        <w:t xml:space="preserve"> </w:t>
      </w:r>
      <w:r w:rsidRPr="00544164">
        <w:rPr>
          <w:rFonts w:ascii="Arial Nova" w:hAnsi="Arial Nova" w:cs="Arial"/>
          <w:color w:val="333333"/>
          <w:sz w:val="16"/>
          <w:szCs w:val="16"/>
          <w:shd w:val="clear" w:color="auto" w:fill="FFFFFF"/>
        </w:rPr>
        <w:t xml:space="preserve">W przypadku wspólnego ubiegania się o zamówienie przez wykonawców, oświadczenie składa każdy z wykonawców. </w:t>
      </w:r>
    </w:p>
  </w:footnote>
  <w:footnote w:id="2">
    <w:p w14:paraId="6044CBF7" w14:textId="77777777" w:rsidR="00EF011F" w:rsidRPr="00544164" w:rsidRDefault="00EF011F" w:rsidP="007A74A0">
      <w:pPr>
        <w:pStyle w:val="Tekstprzypisudolnego"/>
        <w:spacing w:before="0" w:after="0" w:line="240" w:lineRule="auto"/>
        <w:jc w:val="both"/>
        <w:rPr>
          <w:rFonts w:ascii="Arial Nova" w:hAnsi="Arial Nova" w:cs="Arial"/>
          <w:sz w:val="16"/>
          <w:szCs w:val="16"/>
        </w:rPr>
      </w:pPr>
      <w:r w:rsidRPr="00544164">
        <w:rPr>
          <w:rStyle w:val="Odwoanieprzypisudolnego"/>
          <w:rFonts w:ascii="Arial Nova" w:hAnsi="Arial Nova" w:cs="Arial"/>
          <w:sz w:val="16"/>
          <w:szCs w:val="16"/>
        </w:rPr>
        <w:footnoteRef/>
      </w:r>
      <w:r w:rsidRPr="00544164">
        <w:rPr>
          <w:rFonts w:ascii="Arial Nova" w:hAnsi="Arial Nova" w:cs="Arial"/>
          <w:sz w:val="16"/>
          <w:szCs w:val="16"/>
        </w:rPr>
        <w:t xml:space="preserve"> Zgodnie z treścią art. 5k ust. 1 rozporządzenia 833/2014 w brzmieniu nadanym rozporządzeniem 2022/576 zakazuje </w:t>
      </w:r>
      <w:r w:rsidRPr="00544164">
        <w:rPr>
          <w:rFonts w:ascii="Arial Nova" w:hAnsi="Arial Nova" w:cs="Arial"/>
          <w:sz w:val="16"/>
          <w:szCs w:val="16"/>
        </w:rPr>
        <w:br/>
        <w:t xml:space="preserve">się udzielania lub dalszego wykonywania wszelkich zamówień publicznych lub koncesji objętych zakresem dyrektyw </w:t>
      </w:r>
      <w:r w:rsidRPr="00544164">
        <w:rPr>
          <w:rFonts w:ascii="Arial Nova" w:hAnsi="Arial Nova" w:cs="Arial"/>
          <w:sz w:val="16"/>
          <w:szCs w:val="16"/>
        </w:rPr>
        <w:br/>
        <w:t>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A51AB41" w14:textId="77777777" w:rsidR="00EF011F" w:rsidRPr="00544164" w:rsidRDefault="00EF011F" w:rsidP="009D74F8">
      <w:pPr>
        <w:pStyle w:val="Tekstprzypisudolnego"/>
        <w:numPr>
          <w:ilvl w:val="0"/>
          <w:numId w:val="9"/>
        </w:numPr>
        <w:spacing w:before="0" w:after="0" w:line="240" w:lineRule="auto"/>
        <w:ind w:left="284" w:hanging="284"/>
        <w:jc w:val="both"/>
        <w:rPr>
          <w:rFonts w:ascii="Arial Nova" w:hAnsi="Arial Nova" w:cs="Arial"/>
          <w:sz w:val="16"/>
          <w:szCs w:val="16"/>
        </w:rPr>
      </w:pPr>
      <w:r w:rsidRPr="00544164">
        <w:rPr>
          <w:rFonts w:ascii="Arial Nova" w:hAnsi="Arial Nova" w:cs="Arial"/>
          <w:sz w:val="16"/>
          <w:szCs w:val="16"/>
        </w:rPr>
        <w:t>obywateli rosyjskich lub osób fizycznych lub prawnych, podmiotów lub organów z siedzibą w Rosji;</w:t>
      </w:r>
    </w:p>
    <w:p w14:paraId="3A23C55D" w14:textId="77777777" w:rsidR="00EF011F" w:rsidRPr="00544164" w:rsidRDefault="00EF011F" w:rsidP="009D74F8">
      <w:pPr>
        <w:pStyle w:val="Tekstprzypisudolnego"/>
        <w:numPr>
          <w:ilvl w:val="0"/>
          <w:numId w:val="9"/>
        </w:numPr>
        <w:spacing w:before="0" w:after="0" w:line="240" w:lineRule="auto"/>
        <w:ind w:left="284" w:hanging="284"/>
        <w:jc w:val="both"/>
        <w:rPr>
          <w:rFonts w:ascii="Arial Nova" w:hAnsi="Arial Nova" w:cs="Arial"/>
          <w:sz w:val="16"/>
          <w:szCs w:val="16"/>
        </w:rPr>
      </w:pPr>
      <w:bookmarkStart w:id="4" w:name="_Hlk102557314"/>
      <w:r w:rsidRPr="00544164">
        <w:rPr>
          <w:rFonts w:ascii="Arial Nova" w:hAnsi="Arial Nova" w:cs="Arial"/>
          <w:sz w:val="16"/>
          <w:szCs w:val="16"/>
        </w:rPr>
        <w:t>osób prawnych, podmiotów lub organów, do których prawa własności bezpośrednio lub pośrednio w ponad 50 % należą do podmiotu, o którym mowa w lit. a) niniejszego ustępu; lub</w:t>
      </w:r>
      <w:bookmarkEnd w:id="4"/>
    </w:p>
    <w:p w14:paraId="09575815" w14:textId="77777777" w:rsidR="00EF011F" w:rsidRPr="00544164" w:rsidRDefault="00EF011F" w:rsidP="009D74F8">
      <w:pPr>
        <w:pStyle w:val="Tekstprzypisudolnego"/>
        <w:numPr>
          <w:ilvl w:val="0"/>
          <w:numId w:val="9"/>
        </w:numPr>
        <w:spacing w:before="0" w:after="0" w:line="240" w:lineRule="auto"/>
        <w:ind w:left="284" w:hanging="284"/>
        <w:jc w:val="both"/>
        <w:rPr>
          <w:rFonts w:ascii="Arial Nova" w:hAnsi="Arial Nova" w:cs="Arial"/>
          <w:sz w:val="16"/>
          <w:szCs w:val="16"/>
        </w:rPr>
      </w:pPr>
      <w:r w:rsidRPr="00544164">
        <w:rPr>
          <w:rFonts w:ascii="Arial Nova" w:hAnsi="Arial Nova" w:cs="Arial"/>
          <w:sz w:val="16"/>
          <w:szCs w:val="16"/>
        </w:rPr>
        <w:t>osób fizycznych lub prawnych, podmiotów lub organów działających w imieniu lub pod kierunkiem podmiotu, o którym mowa w lit. a) lub b) niniejszego ustępu,</w:t>
      </w:r>
    </w:p>
    <w:p w14:paraId="76DAC231" w14:textId="77777777" w:rsidR="00EF011F" w:rsidRPr="006D3B65" w:rsidRDefault="00EF011F" w:rsidP="007A74A0">
      <w:pPr>
        <w:pStyle w:val="Tekstprzypisudolnego"/>
        <w:spacing w:before="0" w:after="0" w:line="240" w:lineRule="auto"/>
        <w:jc w:val="both"/>
        <w:rPr>
          <w:rFonts w:ascii="Arial Narrow" w:hAnsi="Arial Narrow" w:cs="Arial"/>
        </w:rPr>
      </w:pPr>
      <w:r w:rsidRPr="00544164">
        <w:rPr>
          <w:rFonts w:ascii="Arial Nova" w:hAnsi="Arial Nova" w:cs="Arial"/>
          <w:sz w:val="16"/>
          <w:szCs w:val="16"/>
        </w:rPr>
        <w:t>w tym podwykonawców, dostawców lub podmiotów, na których zdolności polega się w rozumieniu dyrektyw w sprawie zamówień publicznych, w przypadku gdy przypada na nich ponad 10 % wartości zamówienia.</w:t>
      </w:r>
    </w:p>
  </w:footnote>
  <w:footnote w:id="3">
    <w:p w14:paraId="4158C437" w14:textId="77777777" w:rsidR="00EF011F" w:rsidRPr="00E8673B" w:rsidRDefault="00EF011F" w:rsidP="007A74A0">
      <w:pPr>
        <w:spacing w:before="0" w:after="0" w:line="240" w:lineRule="auto"/>
        <w:jc w:val="both"/>
        <w:rPr>
          <w:rFonts w:ascii="Arial Nova" w:hAnsi="Arial Nova" w:cs="Arial"/>
          <w:iCs/>
          <w:color w:val="222222"/>
          <w:sz w:val="16"/>
          <w:szCs w:val="16"/>
        </w:rPr>
      </w:pPr>
      <w:r w:rsidRPr="008D3D27">
        <w:rPr>
          <w:rStyle w:val="Odwoanieprzypisudolnego"/>
          <w:rFonts w:ascii="Arial Nova" w:hAnsi="Arial Nova" w:cs="Arial"/>
          <w:sz w:val="16"/>
          <w:szCs w:val="16"/>
        </w:rPr>
        <w:footnoteRef/>
      </w:r>
      <w:r w:rsidRPr="008D3D27">
        <w:rPr>
          <w:rFonts w:ascii="Arial Nova" w:hAnsi="Arial Nova" w:cs="Arial"/>
          <w:sz w:val="16"/>
          <w:szCs w:val="16"/>
        </w:rPr>
        <w:t xml:space="preserve"> </w:t>
      </w:r>
      <w:r w:rsidRPr="00E8673B">
        <w:rPr>
          <w:rFonts w:ascii="Arial Nova" w:hAnsi="Arial Nova" w:cs="Arial"/>
          <w:iCs/>
          <w:color w:val="222222"/>
          <w:sz w:val="16"/>
          <w:szCs w:val="16"/>
        </w:rPr>
        <w:t xml:space="preserve">Zgodnie z treścią art. 7 ust. 1 ustawy z dnia 13 kwietnia 2022 r. o szczególnych rozwiązaniach w zakresie przeciwdziałania wspieraniu agresji na Ukrainę oraz służących ochronie bezpieczeństwa narodowego, z </w:t>
      </w:r>
      <w:r w:rsidRPr="00E8673B">
        <w:rPr>
          <w:rFonts w:ascii="Arial Nova" w:hAnsi="Arial Nova" w:cs="Arial"/>
          <w:iCs/>
          <w:color w:val="222222"/>
          <w:sz w:val="16"/>
          <w:szCs w:val="16"/>
          <w:lang w:eastAsia="pl-PL"/>
        </w:rPr>
        <w:t>postępowania o udzielenie zamówienia publicznego lub konkursu prowadzonego na podstawie ustawy Prawo zamówień publicznych wyklucza się:</w:t>
      </w:r>
    </w:p>
    <w:p w14:paraId="3EEEE106" w14:textId="558E1236" w:rsidR="00301CCF" w:rsidRPr="008D3D27" w:rsidRDefault="00301CCF" w:rsidP="009D74F8">
      <w:pPr>
        <w:pStyle w:val="Teksttreci0"/>
        <w:numPr>
          <w:ilvl w:val="0"/>
          <w:numId w:val="12"/>
        </w:numPr>
        <w:shd w:val="clear" w:color="auto" w:fill="auto"/>
        <w:spacing w:line="269" w:lineRule="auto"/>
        <w:ind w:left="170" w:hanging="170"/>
        <w:jc w:val="both"/>
        <w:rPr>
          <w:rFonts w:ascii="Arial Nova" w:hAnsi="Arial Nova" w:cs="Arial"/>
          <w:sz w:val="16"/>
          <w:szCs w:val="16"/>
        </w:rPr>
      </w:pPr>
      <w:bookmarkStart w:id="5" w:name="_Hlk129032555"/>
      <w:r w:rsidRPr="008D3D27">
        <w:rPr>
          <w:rFonts w:ascii="Arial Nova" w:hAnsi="Arial Nova" w:cs="Arial"/>
          <w:sz w:val="16"/>
          <w:szCs w:val="16"/>
        </w:rPr>
        <w:t>wymienionego w wykazach określonych w rozporządzeniu Rady (WE) nr 765/2006 z dnia 18 maja 2006 r. dotyczącego środków ograniczających w związku z sytuacją na Białorusi i udziałem Białorusi w agresji Rosji wobec Ukrainy (</w:t>
      </w:r>
      <w:proofErr w:type="spellStart"/>
      <w:r w:rsidRPr="008D3D27">
        <w:rPr>
          <w:rFonts w:ascii="Arial Nova" w:hAnsi="Arial Nova" w:cs="Arial"/>
          <w:sz w:val="16"/>
          <w:szCs w:val="16"/>
        </w:rPr>
        <w:t>Dz.Urz.UE</w:t>
      </w:r>
      <w:proofErr w:type="spellEnd"/>
      <w:r w:rsidRPr="008D3D27">
        <w:rPr>
          <w:rFonts w:ascii="Arial Nova" w:hAnsi="Arial Nova" w:cs="Arial"/>
          <w:sz w:val="16"/>
          <w:szCs w:val="16"/>
        </w:rPr>
        <w:t xml:space="preserve"> L 134 z 20.05.2006, str. 1, ze zm.; dalej: rozporządzenie 765) i rozporządzeniu Rady (UE) nr 269/2014 z dnia 17 marca 2014 r. w sprawie środków ograniczających w odniesieniu do działań podważających integralność terytorialną, suwerenność i niezależność Ukrainy lub im zagrażających (</w:t>
      </w:r>
      <w:proofErr w:type="spellStart"/>
      <w:r w:rsidRPr="008D3D27">
        <w:rPr>
          <w:rFonts w:ascii="Arial Nova" w:hAnsi="Arial Nova" w:cs="Arial"/>
          <w:sz w:val="16"/>
          <w:szCs w:val="16"/>
        </w:rPr>
        <w:t>Dz.Urz.UE</w:t>
      </w:r>
      <w:proofErr w:type="spellEnd"/>
      <w:r w:rsidRPr="008D3D27">
        <w:rPr>
          <w:rFonts w:ascii="Arial Nova" w:hAnsi="Arial Nova" w:cs="Arial"/>
          <w:sz w:val="16"/>
          <w:szCs w:val="16"/>
        </w:rPr>
        <w:t xml:space="preserve"> L 78 z 17.03.2014, str. 6, ze zm.; dalej: rozporządzenie 269)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411CB4">
        <w:rPr>
          <w:rFonts w:ascii="Arial Nova" w:hAnsi="Arial Nova" w:cs="Arial"/>
          <w:sz w:val="16"/>
          <w:szCs w:val="16"/>
        </w:rPr>
        <w:t>;</w:t>
      </w:r>
      <w:r w:rsidRPr="008D3D27">
        <w:rPr>
          <w:rFonts w:ascii="Arial Nova" w:hAnsi="Arial Nova" w:cs="Arial"/>
          <w:sz w:val="16"/>
          <w:szCs w:val="16"/>
        </w:rPr>
        <w:t xml:space="preserve"> </w:t>
      </w:r>
    </w:p>
    <w:p w14:paraId="6D3B7107" w14:textId="5CEE8949" w:rsidR="00301CCF" w:rsidRPr="008D3D27" w:rsidRDefault="00301CCF" w:rsidP="009D74F8">
      <w:pPr>
        <w:pStyle w:val="Teksttreci0"/>
        <w:numPr>
          <w:ilvl w:val="0"/>
          <w:numId w:val="12"/>
        </w:numPr>
        <w:shd w:val="clear" w:color="auto" w:fill="auto"/>
        <w:spacing w:line="269" w:lineRule="auto"/>
        <w:ind w:left="170" w:hanging="170"/>
        <w:jc w:val="both"/>
        <w:rPr>
          <w:rFonts w:ascii="Arial Nova" w:hAnsi="Arial Nova" w:cs="Arial"/>
          <w:sz w:val="16"/>
          <w:szCs w:val="16"/>
        </w:rPr>
      </w:pPr>
      <w:r w:rsidRPr="008D3D27">
        <w:rPr>
          <w:rFonts w:ascii="Arial Nova" w:hAnsi="Arial Nova" w:cs="Arial"/>
          <w:sz w:val="16"/>
          <w:szCs w:val="16"/>
        </w:rPr>
        <w:t>którego beneficjentem rzeczywistym w rozumieniu ustawy z dnia 1 marca 2018 r. o przeciwdziałaniu praniu pieniędzy oraz finansowaniu terroryzmu</w:t>
      </w:r>
      <w:r w:rsidR="00544164">
        <w:rPr>
          <w:rFonts w:ascii="Arial Nova" w:hAnsi="Arial Nova" w:cs="Arial"/>
          <w:sz w:val="16"/>
          <w:szCs w:val="16"/>
        </w:rPr>
        <w:t xml:space="preserve"> </w:t>
      </w:r>
      <w:r w:rsidRPr="008D3D27">
        <w:rPr>
          <w:rFonts w:ascii="Arial Nova" w:hAnsi="Arial Nova" w:cs="Arial"/>
          <w:sz w:val="16"/>
          <w:szCs w:val="16"/>
        </w:rPr>
        <w:t xml:space="preserve"> jest osoba wymieniona w wykazach określonych w rozporządzeniu 765 i rozporządzeniu 269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3339E234" w14:textId="1C6C0F2F" w:rsidR="00EF011F" w:rsidRPr="00301CCF" w:rsidRDefault="00301CCF" w:rsidP="009D74F8">
      <w:pPr>
        <w:pStyle w:val="Teksttreci0"/>
        <w:numPr>
          <w:ilvl w:val="0"/>
          <w:numId w:val="12"/>
        </w:numPr>
        <w:shd w:val="clear" w:color="auto" w:fill="auto"/>
        <w:spacing w:line="269" w:lineRule="auto"/>
        <w:ind w:left="170" w:hanging="170"/>
        <w:jc w:val="both"/>
        <w:rPr>
          <w:rFonts w:ascii="Arial" w:hAnsi="Arial" w:cs="Arial"/>
          <w:sz w:val="14"/>
          <w:szCs w:val="14"/>
        </w:rPr>
      </w:pPr>
      <w:r w:rsidRPr="008D3D27">
        <w:rPr>
          <w:rFonts w:ascii="Arial Nova" w:hAnsi="Arial Nova" w:cs="Arial"/>
          <w:sz w:val="16"/>
          <w:szCs w:val="16"/>
        </w:rPr>
        <w:t>którego jednostką dominującą w rozumieniu art. 3 ust. 1 pkt 37 ustawy o rachunkowości jest podmiot wymieniony w wykazach określonych w rozporządzeniu 765 i rozporządzeniu 269 albo wpisany na listę lub będący taką jednostką dominującą od dnia 24 lutego 2022 r., o ile został wpisany na listę na podstawie decyzji w sprawie wpisu na listę rozstrzygającej o zastosowaniu środka, o którym mowa w art. 1 pkt 3 ustawy sankcyjnej</w:t>
      </w:r>
      <w:bookmarkEnd w:id="5"/>
      <w:r w:rsidR="00EF011F" w:rsidRPr="008D3D27">
        <w:rPr>
          <w:rFonts w:ascii="Arial Nova" w:hAnsi="Arial Nova" w:cs="Arial"/>
          <w:sz w:val="16"/>
          <w:szCs w:val="16"/>
        </w:rPr>
        <w:t>.</w:t>
      </w:r>
    </w:p>
  </w:footnote>
  <w:footnote w:id="4">
    <w:p w14:paraId="035AAD1E" w14:textId="77777777" w:rsidR="00B40C67" w:rsidRPr="009F54D7" w:rsidRDefault="00B40C67" w:rsidP="00B40C67">
      <w:pPr>
        <w:pStyle w:val="Tekstprzypisudolnego"/>
        <w:spacing w:before="0" w:after="0"/>
        <w:rPr>
          <w:rFonts w:ascii="Arial Nova" w:hAnsi="Arial Nova"/>
          <w:sz w:val="16"/>
          <w:szCs w:val="16"/>
        </w:rPr>
      </w:pPr>
      <w:r w:rsidRPr="009F54D7">
        <w:rPr>
          <w:rStyle w:val="Odwoanieprzypisudolnego"/>
          <w:rFonts w:ascii="Arial Nova" w:hAnsi="Arial Nova"/>
          <w:sz w:val="16"/>
          <w:szCs w:val="16"/>
        </w:rPr>
        <w:footnoteRef/>
      </w:r>
      <w:r w:rsidRPr="009F54D7">
        <w:rPr>
          <w:rFonts w:ascii="Arial Nova" w:hAnsi="Arial Nova"/>
          <w:sz w:val="16"/>
          <w:szCs w:val="16"/>
        </w:rPr>
        <w:t xml:space="preserve"> </w:t>
      </w:r>
      <w:r>
        <w:rPr>
          <w:rFonts w:ascii="Arial Nova" w:hAnsi="Arial Nova"/>
          <w:sz w:val="16"/>
          <w:szCs w:val="16"/>
        </w:rPr>
        <w:t>a</w:t>
      </w:r>
      <w:r w:rsidRPr="009F54D7">
        <w:rPr>
          <w:rFonts w:ascii="Arial Nova" w:hAnsi="Arial Nova"/>
          <w:sz w:val="16"/>
          <w:szCs w:val="16"/>
        </w:rPr>
        <w:t>rt. 63 ust.1 ustawy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A2469" w14:textId="55518F15" w:rsidR="00340B0B" w:rsidRPr="008D3D27" w:rsidRDefault="00340B0B" w:rsidP="00110A9E">
    <w:pPr>
      <w:pStyle w:val="Nagwek"/>
      <w:jc w:val="right"/>
    </w:pPr>
    <w:bookmarkStart w:id="9" w:name="_Hlk121131984"/>
    <w:bookmarkStart w:id="10" w:name="_Hlk121131985"/>
    <w:bookmarkStart w:id="11" w:name="_Hlk132316469"/>
    <w:bookmarkStart w:id="12" w:name="_Hlk132316470"/>
    <w:bookmarkStart w:id="13" w:name="_Hlk138885257"/>
    <w:bookmarkStart w:id="14" w:name="_Hlk138885258"/>
    <w:r w:rsidRPr="008D3D27">
      <w:t xml:space="preserve"> </w:t>
    </w:r>
    <w:bookmarkEnd w:id="9"/>
    <w:bookmarkEnd w:id="10"/>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F0827294"/>
    <w:name w:val="WW8Num3"/>
    <w:lvl w:ilvl="0">
      <w:numFmt w:val="none"/>
      <w:lvlText w:val=""/>
      <w:lvlJc w:val="left"/>
      <w:pPr>
        <w:tabs>
          <w:tab w:val="num" w:pos="360"/>
        </w:tabs>
      </w:pPr>
    </w:lvl>
  </w:abstractNum>
  <w:abstractNum w:abstractNumId="1" w15:restartNumberingAfterBreak="0">
    <w:nsid w:val="00000004"/>
    <w:multiLevelType w:val="singleLevel"/>
    <w:tmpl w:val="40CEAAB0"/>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4"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6"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7"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18"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19"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0"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1"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2"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3"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4"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6"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7"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28"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29"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0"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1"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3"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4"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5"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6"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7"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38"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39"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0"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1"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2"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3"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4"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5"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7" w15:restartNumberingAfterBreak="0">
    <w:nsid w:val="00000058"/>
    <w:multiLevelType w:val="multilevel"/>
    <w:tmpl w:val="80EAEF4A"/>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8"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49"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0" w15:restartNumberingAfterBreak="0">
    <w:nsid w:val="03800366"/>
    <w:multiLevelType w:val="hybridMultilevel"/>
    <w:tmpl w:val="DA74558E"/>
    <w:lvl w:ilvl="0" w:tplc="AD5AE3A2">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2"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59" w15:restartNumberingAfterBreak="0">
    <w:nsid w:val="371D1500"/>
    <w:multiLevelType w:val="hybridMultilevel"/>
    <w:tmpl w:val="72B2AA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61"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2" w15:restartNumberingAfterBreak="0">
    <w:nsid w:val="42AF74B7"/>
    <w:multiLevelType w:val="hybridMultilevel"/>
    <w:tmpl w:val="58808D4A"/>
    <w:lvl w:ilvl="0" w:tplc="023AE750">
      <w:start w:val="1"/>
      <w:numFmt w:val="upperRoman"/>
      <w:pStyle w:val="Nagwek1"/>
      <w:lvlText w:val="§%1."/>
      <w:lvlJc w:val="left"/>
      <w:pPr>
        <w:ind w:left="8724" w:hanging="360"/>
      </w:pPr>
      <w:rPr>
        <w:rFonts w:ascii="Arial" w:hAnsi="Arial" w:cs="Arial"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988016E">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4"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65"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68"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6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D46DFD"/>
    <w:multiLevelType w:val="hybridMultilevel"/>
    <w:tmpl w:val="374E11E2"/>
    <w:name w:val="WW8Num202"/>
    <w:lvl w:ilvl="0" w:tplc="E362B838">
      <w:numFmt w:val="decimal"/>
      <w:lvlText w:val="%1."/>
      <w:lvlJc w:val="left"/>
      <w:pPr>
        <w:tabs>
          <w:tab w:val="num" w:pos="5037"/>
        </w:tabs>
        <w:ind w:left="5037" w:hanging="357"/>
      </w:pPr>
      <w:rPr>
        <w:rFonts w:hint="default"/>
      </w:rPr>
    </w:lvl>
    <w:lvl w:ilvl="1" w:tplc="6FD6D3C6">
      <w:start w:val="1"/>
      <w:numFmt w:val="bullet"/>
      <w:lvlText w:val=""/>
      <w:lvlJc w:val="left"/>
      <w:pPr>
        <w:tabs>
          <w:tab w:val="num" w:pos="1440"/>
        </w:tabs>
        <w:ind w:left="1440" w:hanging="360"/>
      </w:pPr>
      <w:rPr>
        <w:rFonts w:ascii="Symbol" w:hAnsi="Symbol" w:hint="default"/>
      </w:rPr>
    </w:lvl>
    <w:lvl w:ilvl="2" w:tplc="4B70630A">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481E315E">
      <w:start w:val="1"/>
      <w:numFmt w:val="decimal"/>
      <w:lvlText w:val="%7."/>
      <w:lvlJc w:val="left"/>
      <w:pPr>
        <w:tabs>
          <w:tab w:val="num" w:pos="5040"/>
        </w:tabs>
        <w:ind w:left="5040" w:hanging="360"/>
      </w:pPr>
      <w:rPr>
        <w:color w:val="00000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2" w15:restartNumberingAfterBreak="0">
    <w:nsid w:val="7D101F6A"/>
    <w:multiLevelType w:val="hybridMultilevel"/>
    <w:tmpl w:val="14742D8E"/>
    <w:name w:val="WW8Num132"/>
    <w:lvl w:ilvl="0" w:tplc="170CAA9E">
      <w:start w:val="1"/>
      <w:numFmt w:val="decimal"/>
      <w:lvlText w:val="%1."/>
      <w:lvlJc w:val="left"/>
      <w:pPr>
        <w:tabs>
          <w:tab w:val="num" w:pos="1080"/>
        </w:tabs>
        <w:ind w:left="1077" w:hanging="357"/>
      </w:pPr>
      <w:rPr>
        <w:rFonts w:ascii="Arial" w:hAnsi="Arial"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73"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16cid:durableId="1742634605">
    <w:abstractNumId w:val="62"/>
  </w:num>
  <w:num w:numId="2" w16cid:durableId="1307200312">
    <w:abstractNumId w:val="71"/>
  </w:num>
  <w:num w:numId="3" w16cid:durableId="210112834">
    <w:abstractNumId w:val="61"/>
  </w:num>
  <w:num w:numId="4" w16cid:durableId="556821586">
    <w:abstractNumId w:val="68"/>
  </w:num>
  <w:num w:numId="5" w16cid:durableId="804808720">
    <w:abstractNumId w:val="56"/>
  </w:num>
  <w:num w:numId="6" w16cid:durableId="876815471">
    <w:abstractNumId w:val="51"/>
  </w:num>
  <w:num w:numId="7" w16cid:durableId="328169974">
    <w:abstractNumId w:val="57"/>
  </w:num>
  <w:num w:numId="8" w16cid:durableId="1134101146">
    <w:abstractNumId w:val="63"/>
  </w:num>
  <w:num w:numId="9" w16cid:durableId="548497981">
    <w:abstractNumId w:val="69"/>
  </w:num>
  <w:num w:numId="10" w16cid:durableId="1151600077">
    <w:abstractNumId w:val="66"/>
  </w:num>
  <w:num w:numId="11" w16cid:durableId="944851561">
    <w:abstractNumId w:val="59"/>
  </w:num>
  <w:num w:numId="12" w16cid:durableId="313946396">
    <w:abstractNumId w:val="5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0F3B"/>
    <w:rsid w:val="00001219"/>
    <w:rsid w:val="000012D7"/>
    <w:rsid w:val="00001EB1"/>
    <w:rsid w:val="00001FD0"/>
    <w:rsid w:val="0000207A"/>
    <w:rsid w:val="000025FA"/>
    <w:rsid w:val="000026AC"/>
    <w:rsid w:val="000026F7"/>
    <w:rsid w:val="00002F8B"/>
    <w:rsid w:val="0000407F"/>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3F3"/>
    <w:rsid w:val="000159C4"/>
    <w:rsid w:val="00015BE8"/>
    <w:rsid w:val="00016576"/>
    <w:rsid w:val="00016C18"/>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4AC"/>
    <w:rsid w:val="00030AEF"/>
    <w:rsid w:val="00030C4D"/>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6B3"/>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633A"/>
    <w:rsid w:val="0005645F"/>
    <w:rsid w:val="00056518"/>
    <w:rsid w:val="00056605"/>
    <w:rsid w:val="00056A6B"/>
    <w:rsid w:val="00056B0E"/>
    <w:rsid w:val="00057602"/>
    <w:rsid w:val="0006026C"/>
    <w:rsid w:val="000603D4"/>
    <w:rsid w:val="000605B5"/>
    <w:rsid w:val="0006102A"/>
    <w:rsid w:val="000616E6"/>
    <w:rsid w:val="00061DB8"/>
    <w:rsid w:val="00061EAB"/>
    <w:rsid w:val="00061F2D"/>
    <w:rsid w:val="00062086"/>
    <w:rsid w:val="000624C3"/>
    <w:rsid w:val="000625A9"/>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54B"/>
    <w:rsid w:val="00066664"/>
    <w:rsid w:val="0006685F"/>
    <w:rsid w:val="000668AA"/>
    <w:rsid w:val="0006699B"/>
    <w:rsid w:val="000669CA"/>
    <w:rsid w:val="00067206"/>
    <w:rsid w:val="000676A5"/>
    <w:rsid w:val="000679D1"/>
    <w:rsid w:val="00067BC2"/>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4B58"/>
    <w:rsid w:val="000752B6"/>
    <w:rsid w:val="0007530B"/>
    <w:rsid w:val="00075BB9"/>
    <w:rsid w:val="000763CC"/>
    <w:rsid w:val="000766D0"/>
    <w:rsid w:val="00076AE7"/>
    <w:rsid w:val="000776A7"/>
    <w:rsid w:val="00077DF7"/>
    <w:rsid w:val="00077EC2"/>
    <w:rsid w:val="00077EEC"/>
    <w:rsid w:val="00080289"/>
    <w:rsid w:val="00080E08"/>
    <w:rsid w:val="000816FD"/>
    <w:rsid w:val="000817F4"/>
    <w:rsid w:val="00081BFD"/>
    <w:rsid w:val="0008204C"/>
    <w:rsid w:val="0008252F"/>
    <w:rsid w:val="000827A5"/>
    <w:rsid w:val="00082BC6"/>
    <w:rsid w:val="00082D80"/>
    <w:rsid w:val="00082E78"/>
    <w:rsid w:val="000830D6"/>
    <w:rsid w:val="000837E8"/>
    <w:rsid w:val="00083837"/>
    <w:rsid w:val="00083C59"/>
    <w:rsid w:val="00083DE3"/>
    <w:rsid w:val="00084D43"/>
    <w:rsid w:val="000852BE"/>
    <w:rsid w:val="00085AD9"/>
    <w:rsid w:val="00085B3B"/>
    <w:rsid w:val="00086115"/>
    <w:rsid w:val="0008626D"/>
    <w:rsid w:val="0008628D"/>
    <w:rsid w:val="0008699F"/>
    <w:rsid w:val="000869AF"/>
    <w:rsid w:val="00086EEF"/>
    <w:rsid w:val="00087BDC"/>
    <w:rsid w:val="00087F01"/>
    <w:rsid w:val="00090352"/>
    <w:rsid w:val="000908C6"/>
    <w:rsid w:val="000919FB"/>
    <w:rsid w:val="0009218B"/>
    <w:rsid w:val="0009222D"/>
    <w:rsid w:val="00092454"/>
    <w:rsid w:val="00092B64"/>
    <w:rsid w:val="00092D5E"/>
    <w:rsid w:val="000932F1"/>
    <w:rsid w:val="00093489"/>
    <w:rsid w:val="000943EA"/>
    <w:rsid w:val="00094655"/>
    <w:rsid w:val="00094C32"/>
    <w:rsid w:val="00094D06"/>
    <w:rsid w:val="0009516D"/>
    <w:rsid w:val="0009540A"/>
    <w:rsid w:val="00095581"/>
    <w:rsid w:val="00095922"/>
    <w:rsid w:val="00095A3C"/>
    <w:rsid w:val="00095FA9"/>
    <w:rsid w:val="00096C92"/>
    <w:rsid w:val="00096CBA"/>
    <w:rsid w:val="00097381"/>
    <w:rsid w:val="000974A3"/>
    <w:rsid w:val="00097A15"/>
    <w:rsid w:val="000A0C0F"/>
    <w:rsid w:val="000A0FBB"/>
    <w:rsid w:val="000A1C9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791"/>
    <w:rsid w:val="000A5B0E"/>
    <w:rsid w:val="000A5EC9"/>
    <w:rsid w:val="000A606C"/>
    <w:rsid w:val="000A649D"/>
    <w:rsid w:val="000A6DB6"/>
    <w:rsid w:val="000A724C"/>
    <w:rsid w:val="000A7E54"/>
    <w:rsid w:val="000A7FE4"/>
    <w:rsid w:val="000B0084"/>
    <w:rsid w:val="000B0488"/>
    <w:rsid w:val="000B0A2C"/>
    <w:rsid w:val="000B14DD"/>
    <w:rsid w:val="000B250C"/>
    <w:rsid w:val="000B27F4"/>
    <w:rsid w:val="000B2AB5"/>
    <w:rsid w:val="000B2CBD"/>
    <w:rsid w:val="000B2E4C"/>
    <w:rsid w:val="000B32D1"/>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39D"/>
    <w:rsid w:val="000C5473"/>
    <w:rsid w:val="000C572F"/>
    <w:rsid w:val="000C583E"/>
    <w:rsid w:val="000C59DF"/>
    <w:rsid w:val="000C5D34"/>
    <w:rsid w:val="000C5DA9"/>
    <w:rsid w:val="000C6F0D"/>
    <w:rsid w:val="000C73CF"/>
    <w:rsid w:val="000C7570"/>
    <w:rsid w:val="000C765B"/>
    <w:rsid w:val="000C7BE5"/>
    <w:rsid w:val="000D0010"/>
    <w:rsid w:val="000D062C"/>
    <w:rsid w:val="000D09C8"/>
    <w:rsid w:val="000D0E9A"/>
    <w:rsid w:val="000D1161"/>
    <w:rsid w:val="000D17EE"/>
    <w:rsid w:val="000D1A1F"/>
    <w:rsid w:val="000D1BB0"/>
    <w:rsid w:val="000D2983"/>
    <w:rsid w:val="000D2D9D"/>
    <w:rsid w:val="000D34F7"/>
    <w:rsid w:val="000D3814"/>
    <w:rsid w:val="000D3D6E"/>
    <w:rsid w:val="000D3EB1"/>
    <w:rsid w:val="000D3F4B"/>
    <w:rsid w:val="000D4420"/>
    <w:rsid w:val="000D4672"/>
    <w:rsid w:val="000D49D7"/>
    <w:rsid w:val="000D4B12"/>
    <w:rsid w:val="000D4CAB"/>
    <w:rsid w:val="000D4EFE"/>
    <w:rsid w:val="000D516D"/>
    <w:rsid w:val="000D53AE"/>
    <w:rsid w:val="000D568E"/>
    <w:rsid w:val="000D5D72"/>
    <w:rsid w:val="000D6827"/>
    <w:rsid w:val="000D6B7E"/>
    <w:rsid w:val="000D6D19"/>
    <w:rsid w:val="000D6D88"/>
    <w:rsid w:val="000D6F3C"/>
    <w:rsid w:val="000D70D5"/>
    <w:rsid w:val="000D7718"/>
    <w:rsid w:val="000D7854"/>
    <w:rsid w:val="000D7E6E"/>
    <w:rsid w:val="000E0542"/>
    <w:rsid w:val="000E0616"/>
    <w:rsid w:val="000E08C6"/>
    <w:rsid w:val="000E0981"/>
    <w:rsid w:val="000E0B3C"/>
    <w:rsid w:val="000E0CBA"/>
    <w:rsid w:val="000E1166"/>
    <w:rsid w:val="000E19E7"/>
    <w:rsid w:val="000E1D58"/>
    <w:rsid w:val="000E1F47"/>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128"/>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8F"/>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65B5"/>
    <w:rsid w:val="000F78B5"/>
    <w:rsid w:val="000F7DA7"/>
    <w:rsid w:val="000F7E05"/>
    <w:rsid w:val="001001CD"/>
    <w:rsid w:val="00100F5B"/>
    <w:rsid w:val="001017AE"/>
    <w:rsid w:val="00101ABB"/>
    <w:rsid w:val="00101B34"/>
    <w:rsid w:val="001025D8"/>
    <w:rsid w:val="001026DD"/>
    <w:rsid w:val="00102CA7"/>
    <w:rsid w:val="00102DDB"/>
    <w:rsid w:val="00103438"/>
    <w:rsid w:val="001038D3"/>
    <w:rsid w:val="001038D6"/>
    <w:rsid w:val="001042D3"/>
    <w:rsid w:val="00104A94"/>
    <w:rsid w:val="00104BF8"/>
    <w:rsid w:val="001050C1"/>
    <w:rsid w:val="00105C56"/>
    <w:rsid w:val="0010620A"/>
    <w:rsid w:val="00106306"/>
    <w:rsid w:val="00106764"/>
    <w:rsid w:val="00106ABD"/>
    <w:rsid w:val="00107482"/>
    <w:rsid w:val="001074CD"/>
    <w:rsid w:val="001075B5"/>
    <w:rsid w:val="00107D22"/>
    <w:rsid w:val="00110A9E"/>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29D"/>
    <w:rsid w:val="00120D86"/>
    <w:rsid w:val="001215FB"/>
    <w:rsid w:val="0012188E"/>
    <w:rsid w:val="001219EF"/>
    <w:rsid w:val="00121F06"/>
    <w:rsid w:val="001221E4"/>
    <w:rsid w:val="00122263"/>
    <w:rsid w:val="001222A8"/>
    <w:rsid w:val="00122576"/>
    <w:rsid w:val="001225A5"/>
    <w:rsid w:val="0012318C"/>
    <w:rsid w:val="001232D2"/>
    <w:rsid w:val="0012343F"/>
    <w:rsid w:val="001236C9"/>
    <w:rsid w:val="00123C54"/>
    <w:rsid w:val="00123D06"/>
    <w:rsid w:val="0012429C"/>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118C"/>
    <w:rsid w:val="001311E7"/>
    <w:rsid w:val="00131831"/>
    <w:rsid w:val="00131CD7"/>
    <w:rsid w:val="00131D67"/>
    <w:rsid w:val="0013352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4C72"/>
    <w:rsid w:val="0014563C"/>
    <w:rsid w:val="001456C5"/>
    <w:rsid w:val="00145C90"/>
    <w:rsid w:val="00146C3C"/>
    <w:rsid w:val="00146EB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021"/>
    <w:rsid w:val="0015349B"/>
    <w:rsid w:val="001535A6"/>
    <w:rsid w:val="00153F16"/>
    <w:rsid w:val="001541F9"/>
    <w:rsid w:val="00154626"/>
    <w:rsid w:val="00154D8F"/>
    <w:rsid w:val="0015502B"/>
    <w:rsid w:val="0015586E"/>
    <w:rsid w:val="00155907"/>
    <w:rsid w:val="001562C4"/>
    <w:rsid w:val="001566CD"/>
    <w:rsid w:val="00156786"/>
    <w:rsid w:val="00156C22"/>
    <w:rsid w:val="00156DA9"/>
    <w:rsid w:val="00157124"/>
    <w:rsid w:val="001572B2"/>
    <w:rsid w:val="00157320"/>
    <w:rsid w:val="00157988"/>
    <w:rsid w:val="00157C14"/>
    <w:rsid w:val="00157DC8"/>
    <w:rsid w:val="00157F1B"/>
    <w:rsid w:val="00160089"/>
    <w:rsid w:val="00160239"/>
    <w:rsid w:val="0016045C"/>
    <w:rsid w:val="00160490"/>
    <w:rsid w:val="00160B48"/>
    <w:rsid w:val="00160C7D"/>
    <w:rsid w:val="001617CB"/>
    <w:rsid w:val="00161AFB"/>
    <w:rsid w:val="0016211C"/>
    <w:rsid w:val="001630C7"/>
    <w:rsid w:val="00163225"/>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5BB3"/>
    <w:rsid w:val="0016678B"/>
    <w:rsid w:val="0016682C"/>
    <w:rsid w:val="00166E0B"/>
    <w:rsid w:val="00166E71"/>
    <w:rsid w:val="0016705D"/>
    <w:rsid w:val="001672A2"/>
    <w:rsid w:val="00167828"/>
    <w:rsid w:val="001678C1"/>
    <w:rsid w:val="001700B6"/>
    <w:rsid w:val="00170143"/>
    <w:rsid w:val="00170769"/>
    <w:rsid w:val="00170A00"/>
    <w:rsid w:val="00170C0A"/>
    <w:rsid w:val="00170DFD"/>
    <w:rsid w:val="00171144"/>
    <w:rsid w:val="001714B5"/>
    <w:rsid w:val="00171549"/>
    <w:rsid w:val="00172176"/>
    <w:rsid w:val="00172270"/>
    <w:rsid w:val="001722E3"/>
    <w:rsid w:val="001722EE"/>
    <w:rsid w:val="001726E9"/>
    <w:rsid w:val="0017275A"/>
    <w:rsid w:val="00172E54"/>
    <w:rsid w:val="001730BF"/>
    <w:rsid w:val="001737E4"/>
    <w:rsid w:val="00173868"/>
    <w:rsid w:val="00174651"/>
    <w:rsid w:val="001757FC"/>
    <w:rsid w:val="00175A5E"/>
    <w:rsid w:val="00175E36"/>
    <w:rsid w:val="001769C6"/>
    <w:rsid w:val="00176B05"/>
    <w:rsid w:val="00176FA7"/>
    <w:rsid w:val="0017753B"/>
    <w:rsid w:val="001777EA"/>
    <w:rsid w:val="00177B4E"/>
    <w:rsid w:val="00177E8C"/>
    <w:rsid w:val="001801DE"/>
    <w:rsid w:val="00180731"/>
    <w:rsid w:val="00180DC7"/>
    <w:rsid w:val="00180E4E"/>
    <w:rsid w:val="00180E97"/>
    <w:rsid w:val="0018112A"/>
    <w:rsid w:val="00181306"/>
    <w:rsid w:val="00181B73"/>
    <w:rsid w:val="00181E11"/>
    <w:rsid w:val="00181FF8"/>
    <w:rsid w:val="00182510"/>
    <w:rsid w:val="00182CFD"/>
    <w:rsid w:val="001832F5"/>
    <w:rsid w:val="00183CF1"/>
    <w:rsid w:val="00183F77"/>
    <w:rsid w:val="001840AE"/>
    <w:rsid w:val="0018463D"/>
    <w:rsid w:val="001849EA"/>
    <w:rsid w:val="00184A4F"/>
    <w:rsid w:val="00185154"/>
    <w:rsid w:val="001851D9"/>
    <w:rsid w:val="0018564C"/>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6AAC"/>
    <w:rsid w:val="00197451"/>
    <w:rsid w:val="00197D63"/>
    <w:rsid w:val="00197F50"/>
    <w:rsid w:val="00197FFB"/>
    <w:rsid w:val="001A056C"/>
    <w:rsid w:val="001A0CA4"/>
    <w:rsid w:val="001A104C"/>
    <w:rsid w:val="001A18D2"/>
    <w:rsid w:val="001A19DB"/>
    <w:rsid w:val="001A1E00"/>
    <w:rsid w:val="001A2061"/>
    <w:rsid w:val="001A2316"/>
    <w:rsid w:val="001A23E2"/>
    <w:rsid w:val="001A2ED4"/>
    <w:rsid w:val="001A3143"/>
    <w:rsid w:val="001A39F5"/>
    <w:rsid w:val="001A3CC3"/>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06B"/>
    <w:rsid w:val="001A7765"/>
    <w:rsid w:val="001A78B3"/>
    <w:rsid w:val="001A78E5"/>
    <w:rsid w:val="001A7973"/>
    <w:rsid w:val="001B007E"/>
    <w:rsid w:val="001B035E"/>
    <w:rsid w:val="001B0913"/>
    <w:rsid w:val="001B0E52"/>
    <w:rsid w:val="001B11BD"/>
    <w:rsid w:val="001B14F7"/>
    <w:rsid w:val="001B1748"/>
    <w:rsid w:val="001B176F"/>
    <w:rsid w:val="001B1E77"/>
    <w:rsid w:val="001B2420"/>
    <w:rsid w:val="001B27DD"/>
    <w:rsid w:val="001B2FCA"/>
    <w:rsid w:val="001B3265"/>
    <w:rsid w:val="001B35E3"/>
    <w:rsid w:val="001B3CDF"/>
    <w:rsid w:val="001B41E0"/>
    <w:rsid w:val="001B47B9"/>
    <w:rsid w:val="001B47CE"/>
    <w:rsid w:val="001B5646"/>
    <w:rsid w:val="001B5B15"/>
    <w:rsid w:val="001B5B77"/>
    <w:rsid w:val="001B5F6B"/>
    <w:rsid w:val="001B6296"/>
    <w:rsid w:val="001B69DB"/>
    <w:rsid w:val="001B6D6B"/>
    <w:rsid w:val="001B729B"/>
    <w:rsid w:val="001B7322"/>
    <w:rsid w:val="001B7D60"/>
    <w:rsid w:val="001B7E2B"/>
    <w:rsid w:val="001B7F62"/>
    <w:rsid w:val="001C0B70"/>
    <w:rsid w:val="001C0C55"/>
    <w:rsid w:val="001C0DFB"/>
    <w:rsid w:val="001C0FEA"/>
    <w:rsid w:val="001C1260"/>
    <w:rsid w:val="001C14EA"/>
    <w:rsid w:val="001C1738"/>
    <w:rsid w:val="001C198B"/>
    <w:rsid w:val="001C1A30"/>
    <w:rsid w:val="001C1D10"/>
    <w:rsid w:val="001C211C"/>
    <w:rsid w:val="001C23ED"/>
    <w:rsid w:val="001C28A3"/>
    <w:rsid w:val="001C2D0D"/>
    <w:rsid w:val="001C2E4A"/>
    <w:rsid w:val="001C2F36"/>
    <w:rsid w:val="001C2F4B"/>
    <w:rsid w:val="001C339F"/>
    <w:rsid w:val="001C3791"/>
    <w:rsid w:val="001C3B0A"/>
    <w:rsid w:val="001C40B5"/>
    <w:rsid w:val="001C416F"/>
    <w:rsid w:val="001C4A28"/>
    <w:rsid w:val="001C4C5C"/>
    <w:rsid w:val="001C4E01"/>
    <w:rsid w:val="001C51FE"/>
    <w:rsid w:val="001C58B1"/>
    <w:rsid w:val="001C5D97"/>
    <w:rsid w:val="001C62AA"/>
    <w:rsid w:val="001C62C5"/>
    <w:rsid w:val="001C64F6"/>
    <w:rsid w:val="001C7A51"/>
    <w:rsid w:val="001C7D70"/>
    <w:rsid w:val="001D039B"/>
    <w:rsid w:val="001D085C"/>
    <w:rsid w:val="001D0949"/>
    <w:rsid w:val="001D0AAE"/>
    <w:rsid w:val="001D0C82"/>
    <w:rsid w:val="001D0D21"/>
    <w:rsid w:val="001D108A"/>
    <w:rsid w:val="001D11BE"/>
    <w:rsid w:val="001D1308"/>
    <w:rsid w:val="001D1535"/>
    <w:rsid w:val="001D16D2"/>
    <w:rsid w:val="001D1969"/>
    <w:rsid w:val="001D2167"/>
    <w:rsid w:val="001D2E97"/>
    <w:rsid w:val="001D2FA6"/>
    <w:rsid w:val="001D31EB"/>
    <w:rsid w:val="001D37E6"/>
    <w:rsid w:val="001D3AEA"/>
    <w:rsid w:val="001D3B37"/>
    <w:rsid w:val="001D3D33"/>
    <w:rsid w:val="001D3F39"/>
    <w:rsid w:val="001D4015"/>
    <w:rsid w:val="001D4758"/>
    <w:rsid w:val="001D5201"/>
    <w:rsid w:val="001D5763"/>
    <w:rsid w:val="001D5B2B"/>
    <w:rsid w:val="001D5B80"/>
    <w:rsid w:val="001D64A3"/>
    <w:rsid w:val="001D6E4D"/>
    <w:rsid w:val="001D6FBC"/>
    <w:rsid w:val="001D721A"/>
    <w:rsid w:val="001D7509"/>
    <w:rsid w:val="001D7673"/>
    <w:rsid w:val="001D7B1F"/>
    <w:rsid w:val="001E0063"/>
    <w:rsid w:val="001E0362"/>
    <w:rsid w:val="001E0917"/>
    <w:rsid w:val="001E099A"/>
    <w:rsid w:val="001E0B12"/>
    <w:rsid w:val="001E0C7C"/>
    <w:rsid w:val="001E1507"/>
    <w:rsid w:val="001E174E"/>
    <w:rsid w:val="001E1FCE"/>
    <w:rsid w:val="001E283A"/>
    <w:rsid w:val="001E2A54"/>
    <w:rsid w:val="001E2D69"/>
    <w:rsid w:val="001E3BA5"/>
    <w:rsid w:val="001E3D37"/>
    <w:rsid w:val="001E3D91"/>
    <w:rsid w:val="001E3E68"/>
    <w:rsid w:val="001E411F"/>
    <w:rsid w:val="001E4B23"/>
    <w:rsid w:val="001E4EFA"/>
    <w:rsid w:val="001E4F05"/>
    <w:rsid w:val="001E50A7"/>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C9C"/>
    <w:rsid w:val="001F0D85"/>
    <w:rsid w:val="001F111F"/>
    <w:rsid w:val="001F1178"/>
    <w:rsid w:val="001F187A"/>
    <w:rsid w:val="001F1B42"/>
    <w:rsid w:val="001F1BC3"/>
    <w:rsid w:val="001F1F7F"/>
    <w:rsid w:val="001F204B"/>
    <w:rsid w:val="001F2788"/>
    <w:rsid w:val="001F2A96"/>
    <w:rsid w:val="001F2E4F"/>
    <w:rsid w:val="001F370A"/>
    <w:rsid w:val="001F3E06"/>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7C"/>
    <w:rsid w:val="002013C4"/>
    <w:rsid w:val="00202371"/>
    <w:rsid w:val="00202623"/>
    <w:rsid w:val="002028CB"/>
    <w:rsid w:val="00202F44"/>
    <w:rsid w:val="00203FD3"/>
    <w:rsid w:val="00203FE1"/>
    <w:rsid w:val="00204010"/>
    <w:rsid w:val="0020410B"/>
    <w:rsid w:val="002043C3"/>
    <w:rsid w:val="002045CB"/>
    <w:rsid w:val="00204690"/>
    <w:rsid w:val="002047C7"/>
    <w:rsid w:val="00204A08"/>
    <w:rsid w:val="00204D6C"/>
    <w:rsid w:val="00205057"/>
    <w:rsid w:val="00205366"/>
    <w:rsid w:val="00205382"/>
    <w:rsid w:val="00205837"/>
    <w:rsid w:val="00205920"/>
    <w:rsid w:val="00205980"/>
    <w:rsid w:val="00205A74"/>
    <w:rsid w:val="00205D73"/>
    <w:rsid w:val="00205DD4"/>
    <w:rsid w:val="00205F72"/>
    <w:rsid w:val="00205FBA"/>
    <w:rsid w:val="002061F4"/>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6E0"/>
    <w:rsid w:val="00211B7C"/>
    <w:rsid w:val="00212093"/>
    <w:rsid w:val="00212147"/>
    <w:rsid w:val="0021224D"/>
    <w:rsid w:val="002124BE"/>
    <w:rsid w:val="002128FC"/>
    <w:rsid w:val="00212AB5"/>
    <w:rsid w:val="00212B34"/>
    <w:rsid w:val="00212BA8"/>
    <w:rsid w:val="00213CAE"/>
    <w:rsid w:val="00213CD7"/>
    <w:rsid w:val="00213F98"/>
    <w:rsid w:val="002143C9"/>
    <w:rsid w:val="002150D8"/>
    <w:rsid w:val="00216051"/>
    <w:rsid w:val="002164A4"/>
    <w:rsid w:val="002167A3"/>
    <w:rsid w:val="00216AF5"/>
    <w:rsid w:val="00216B10"/>
    <w:rsid w:val="00216D1C"/>
    <w:rsid w:val="0021714F"/>
    <w:rsid w:val="002172D8"/>
    <w:rsid w:val="00220244"/>
    <w:rsid w:val="002202EE"/>
    <w:rsid w:val="002203C8"/>
    <w:rsid w:val="002203E7"/>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12C"/>
    <w:rsid w:val="00240459"/>
    <w:rsid w:val="002407CE"/>
    <w:rsid w:val="0024083C"/>
    <w:rsid w:val="002408E9"/>
    <w:rsid w:val="00240F65"/>
    <w:rsid w:val="00241A49"/>
    <w:rsid w:val="00241DE9"/>
    <w:rsid w:val="00241E32"/>
    <w:rsid w:val="00242717"/>
    <w:rsid w:val="00242BA0"/>
    <w:rsid w:val="00243272"/>
    <w:rsid w:val="002434FF"/>
    <w:rsid w:val="00243580"/>
    <w:rsid w:val="002436DC"/>
    <w:rsid w:val="002437D5"/>
    <w:rsid w:val="00244174"/>
    <w:rsid w:val="002441A1"/>
    <w:rsid w:val="00244320"/>
    <w:rsid w:val="002449D0"/>
    <w:rsid w:val="00244A81"/>
    <w:rsid w:val="00244AA8"/>
    <w:rsid w:val="00244B6F"/>
    <w:rsid w:val="00244CD1"/>
    <w:rsid w:val="00244D87"/>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74F"/>
    <w:rsid w:val="00252958"/>
    <w:rsid w:val="002538DE"/>
    <w:rsid w:val="00253C92"/>
    <w:rsid w:val="002540CD"/>
    <w:rsid w:val="00254BE6"/>
    <w:rsid w:val="00255282"/>
    <w:rsid w:val="002552B8"/>
    <w:rsid w:val="002553B3"/>
    <w:rsid w:val="002553F6"/>
    <w:rsid w:val="002558A2"/>
    <w:rsid w:val="002559F7"/>
    <w:rsid w:val="00255E6A"/>
    <w:rsid w:val="002566DD"/>
    <w:rsid w:val="00256AB1"/>
    <w:rsid w:val="00257031"/>
    <w:rsid w:val="0025739E"/>
    <w:rsid w:val="00257490"/>
    <w:rsid w:val="00257590"/>
    <w:rsid w:val="002578C4"/>
    <w:rsid w:val="0026007D"/>
    <w:rsid w:val="00260DA0"/>
    <w:rsid w:val="00260E1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67FA5"/>
    <w:rsid w:val="002702CB"/>
    <w:rsid w:val="00270AD7"/>
    <w:rsid w:val="002710AE"/>
    <w:rsid w:val="002711B2"/>
    <w:rsid w:val="002712C1"/>
    <w:rsid w:val="002712E6"/>
    <w:rsid w:val="002714EF"/>
    <w:rsid w:val="00271DEC"/>
    <w:rsid w:val="00271E62"/>
    <w:rsid w:val="00271E8F"/>
    <w:rsid w:val="00272FEB"/>
    <w:rsid w:val="00273FD4"/>
    <w:rsid w:val="00274018"/>
    <w:rsid w:val="002745FA"/>
    <w:rsid w:val="00274983"/>
    <w:rsid w:val="00274A52"/>
    <w:rsid w:val="00274DEB"/>
    <w:rsid w:val="002751E6"/>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0FD5"/>
    <w:rsid w:val="0029111D"/>
    <w:rsid w:val="00291589"/>
    <w:rsid w:val="00291A5D"/>
    <w:rsid w:val="00291C8B"/>
    <w:rsid w:val="00291D8A"/>
    <w:rsid w:val="0029210F"/>
    <w:rsid w:val="002921FE"/>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D96"/>
    <w:rsid w:val="002A4173"/>
    <w:rsid w:val="002A4FED"/>
    <w:rsid w:val="002A521B"/>
    <w:rsid w:val="002A5273"/>
    <w:rsid w:val="002A59A7"/>
    <w:rsid w:val="002A5E4E"/>
    <w:rsid w:val="002A6068"/>
    <w:rsid w:val="002A671B"/>
    <w:rsid w:val="002A6784"/>
    <w:rsid w:val="002A75E1"/>
    <w:rsid w:val="002A76D9"/>
    <w:rsid w:val="002A7C92"/>
    <w:rsid w:val="002A7E11"/>
    <w:rsid w:val="002B003C"/>
    <w:rsid w:val="002B0126"/>
    <w:rsid w:val="002B04C3"/>
    <w:rsid w:val="002B0673"/>
    <w:rsid w:val="002B0E45"/>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CF2"/>
    <w:rsid w:val="002C34AE"/>
    <w:rsid w:val="002C3637"/>
    <w:rsid w:val="002C3DA5"/>
    <w:rsid w:val="002C3F33"/>
    <w:rsid w:val="002C405B"/>
    <w:rsid w:val="002C4467"/>
    <w:rsid w:val="002C46CF"/>
    <w:rsid w:val="002C490F"/>
    <w:rsid w:val="002C5027"/>
    <w:rsid w:val="002C5B77"/>
    <w:rsid w:val="002C5C2E"/>
    <w:rsid w:val="002C6ADD"/>
    <w:rsid w:val="002C6E35"/>
    <w:rsid w:val="002C6FAD"/>
    <w:rsid w:val="002C7095"/>
    <w:rsid w:val="002C75CD"/>
    <w:rsid w:val="002C78C8"/>
    <w:rsid w:val="002C7973"/>
    <w:rsid w:val="002C7AEE"/>
    <w:rsid w:val="002C7CF1"/>
    <w:rsid w:val="002D004D"/>
    <w:rsid w:val="002D023E"/>
    <w:rsid w:val="002D02A9"/>
    <w:rsid w:val="002D0D89"/>
    <w:rsid w:val="002D19BC"/>
    <w:rsid w:val="002D21C3"/>
    <w:rsid w:val="002D21FD"/>
    <w:rsid w:val="002D2AE5"/>
    <w:rsid w:val="002D2B13"/>
    <w:rsid w:val="002D2CB6"/>
    <w:rsid w:val="002D2DD2"/>
    <w:rsid w:val="002D325D"/>
    <w:rsid w:val="002D328E"/>
    <w:rsid w:val="002D33C4"/>
    <w:rsid w:val="002D37BF"/>
    <w:rsid w:val="002D4031"/>
    <w:rsid w:val="002D41A4"/>
    <w:rsid w:val="002D4287"/>
    <w:rsid w:val="002D465F"/>
    <w:rsid w:val="002D4A78"/>
    <w:rsid w:val="002D4F33"/>
    <w:rsid w:val="002D56A9"/>
    <w:rsid w:val="002D5CC1"/>
    <w:rsid w:val="002D627B"/>
    <w:rsid w:val="002D69D5"/>
    <w:rsid w:val="002D6B32"/>
    <w:rsid w:val="002D6DAA"/>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699D"/>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2F773B"/>
    <w:rsid w:val="00300849"/>
    <w:rsid w:val="003012A7"/>
    <w:rsid w:val="003013DD"/>
    <w:rsid w:val="003014B8"/>
    <w:rsid w:val="00301CCF"/>
    <w:rsid w:val="00301D15"/>
    <w:rsid w:val="00301EB2"/>
    <w:rsid w:val="00302347"/>
    <w:rsid w:val="00303311"/>
    <w:rsid w:val="0030390C"/>
    <w:rsid w:val="003041A5"/>
    <w:rsid w:val="0030430C"/>
    <w:rsid w:val="00304639"/>
    <w:rsid w:val="00304A8D"/>
    <w:rsid w:val="0030566F"/>
    <w:rsid w:val="00305952"/>
    <w:rsid w:val="00305CE0"/>
    <w:rsid w:val="00306612"/>
    <w:rsid w:val="00306ABA"/>
    <w:rsid w:val="00307151"/>
    <w:rsid w:val="00307853"/>
    <w:rsid w:val="00307A36"/>
    <w:rsid w:val="00307AB4"/>
    <w:rsid w:val="00307DCE"/>
    <w:rsid w:val="00307E09"/>
    <w:rsid w:val="003101B0"/>
    <w:rsid w:val="00310451"/>
    <w:rsid w:val="0031071D"/>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CB8"/>
    <w:rsid w:val="00317FDC"/>
    <w:rsid w:val="003205C3"/>
    <w:rsid w:val="00320628"/>
    <w:rsid w:val="00320932"/>
    <w:rsid w:val="00320AB9"/>
    <w:rsid w:val="00320B94"/>
    <w:rsid w:val="003211CC"/>
    <w:rsid w:val="00321641"/>
    <w:rsid w:val="00321F0F"/>
    <w:rsid w:val="00321FDC"/>
    <w:rsid w:val="0032213F"/>
    <w:rsid w:val="00323644"/>
    <w:rsid w:val="00323F40"/>
    <w:rsid w:val="00323F5E"/>
    <w:rsid w:val="003247DC"/>
    <w:rsid w:val="00324F1D"/>
    <w:rsid w:val="003250CF"/>
    <w:rsid w:val="00325613"/>
    <w:rsid w:val="003257D6"/>
    <w:rsid w:val="00325A34"/>
    <w:rsid w:val="003261E0"/>
    <w:rsid w:val="003261F7"/>
    <w:rsid w:val="00326927"/>
    <w:rsid w:val="00326E47"/>
    <w:rsid w:val="003272C6"/>
    <w:rsid w:val="0032734B"/>
    <w:rsid w:val="003273C1"/>
    <w:rsid w:val="00327505"/>
    <w:rsid w:val="003276C5"/>
    <w:rsid w:val="0033030B"/>
    <w:rsid w:val="0033041D"/>
    <w:rsid w:val="00330450"/>
    <w:rsid w:val="003304B8"/>
    <w:rsid w:val="003304F4"/>
    <w:rsid w:val="00330BED"/>
    <w:rsid w:val="00330EC2"/>
    <w:rsid w:val="0033147B"/>
    <w:rsid w:val="00331714"/>
    <w:rsid w:val="003318DC"/>
    <w:rsid w:val="00332047"/>
    <w:rsid w:val="003321D2"/>
    <w:rsid w:val="00332327"/>
    <w:rsid w:val="003323AB"/>
    <w:rsid w:val="00332573"/>
    <w:rsid w:val="00332BD8"/>
    <w:rsid w:val="00333184"/>
    <w:rsid w:val="00333C52"/>
    <w:rsid w:val="00333C99"/>
    <w:rsid w:val="00333E08"/>
    <w:rsid w:val="00333E10"/>
    <w:rsid w:val="0033426D"/>
    <w:rsid w:val="00334575"/>
    <w:rsid w:val="003349C3"/>
    <w:rsid w:val="00334F78"/>
    <w:rsid w:val="00335347"/>
    <w:rsid w:val="003353B2"/>
    <w:rsid w:val="003353BD"/>
    <w:rsid w:val="003356A2"/>
    <w:rsid w:val="00335C31"/>
    <w:rsid w:val="00336313"/>
    <w:rsid w:val="003369EB"/>
    <w:rsid w:val="00337060"/>
    <w:rsid w:val="00337131"/>
    <w:rsid w:val="00337147"/>
    <w:rsid w:val="00337787"/>
    <w:rsid w:val="00337F38"/>
    <w:rsid w:val="00340756"/>
    <w:rsid w:val="00340B0B"/>
    <w:rsid w:val="00341364"/>
    <w:rsid w:val="00341522"/>
    <w:rsid w:val="00341668"/>
    <w:rsid w:val="00341884"/>
    <w:rsid w:val="003418AD"/>
    <w:rsid w:val="0034216B"/>
    <w:rsid w:val="0034242E"/>
    <w:rsid w:val="003429DC"/>
    <w:rsid w:val="00342BA3"/>
    <w:rsid w:val="00342DE8"/>
    <w:rsid w:val="00342F5A"/>
    <w:rsid w:val="00343223"/>
    <w:rsid w:val="00343E84"/>
    <w:rsid w:val="00344070"/>
    <w:rsid w:val="00344176"/>
    <w:rsid w:val="00344487"/>
    <w:rsid w:val="00344719"/>
    <w:rsid w:val="00344C45"/>
    <w:rsid w:val="00344CD0"/>
    <w:rsid w:val="00344D2F"/>
    <w:rsid w:val="0034557B"/>
    <w:rsid w:val="0034566F"/>
    <w:rsid w:val="00345AA7"/>
    <w:rsid w:val="00345C73"/>
    <w:rsid w:val="00345E65"/>
    <w:rsid w:val="00346A2F"/>
    <w:rsid w:val="00346C7A"/>
    <w:rsid w:val="00346F68"/>
    <w:rsid w:val="00347D96"/>
    <w:rsid w:val="00350229"/>
    <w:rsid w:val="00350583"/>
    <w:rsid w:val="0035079B"/>
    <w:rsid w:val="00350887"/>
    <w:rsid w:val="00350909"/>
    <w:rsid w:val="00350952"/>
    <w:rsid w:val="003516D8"/>
    <w:rsid w:val="00351CFF"/>
    <w:rsid w:val="00352083"/>
    <w:rsid w:val="00352194"/>
    <w:rsid w:val="003523F5"/>
    <w:rsid w:val="003527C6"/>
    <w:rsid w:val="0035302F"/>
    <w:rsid w:val="00353DEA"/>
    <w:rsid w:val="003549C8"/>
    <w:rsid w:val="00354E3E"/>
    <w:rsid w:val="00355045"/>
    <w:rsid w:val="0035541F"/>
    <w:rsid w:val="00355CBB"/>
    <w:rsid w:val="00355FE2"/>
    <w:rsid w:val="0035604F"/>
    <w:rsid w:val="003563D2"/>
    <w:rsid w:val="0035649E"/>
    <w:rsid w:val="0035649F"/>
    <w:rsid w:val="003564B8"/>
    <w:rsid w:val="00356685"/>
    <w:rsid w:val="00356C15"/>
    <w:rsid w:val="00356C4D"/>
    <w:rsid w:val="0035746B"/>
    <w:rsid w:val="003574B9"/>
    <w:rsid w:val="003579AA"/>
    <w:rsid w:val="00357B1B"/>
    <w:rsid w:val="00357C0F"/>
    <w:rsid w:val="00357C83"/>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442"/>
    <w:rsid w:val="00365579"/>
    <w:rsid w:val="00365E5D"/>
    <w:rsid w:val="00365EC3"/>
    <w:rsid w:val="00366041"/>
    <w:rsid w:val="00366391"/>
    <w:rsid w:val="003664F2"/>
    <w:rsid w:val="003665B4"/>
    <w:rsid w:val="00366A49"/>
    <w:rsid w:val="00366B72"/>
    <w:rsid w:val="00367906"/>
    <w:rsid w:val="00367CEA"/>
    <w:rsid w:val="00367EA3"/>
    <w:rsid w:val="00370036"/>
    <w:rsid w:val="00370220"/>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630"/>
    <w:rsid w:val="00374963"/>
    <w:rsid w:val="00374C40"/>
    <w:rsid w:val="0037526D"/>
    <w:rsid w:val="003757B1"/>
    <w:rsid w:val="00375D04"/>
    <w:rsid w:val="00375D10"/>
    <w:rsid w:val="00375DB3"/>
    <w:rsid w:val="003760CB"/>
    <w:rsid w:val="00376888"/>
    <w:rsid w:val="00376D87"/>
    <w:rsid w:val="00377980"/>
    <w:rsid w:val="00377CE7"/>
    <w:rsid w:val="003802A3"/>
    <w:rsid w:val="0038089E"/>
    <w:rsid w:val="00380991"/>
    <w:rsid w:val="003809C9"/>
    <w:rsid w:val="0038126F"/>
    <w:rsid w:val="0038177B"/>
    <w:rsid w:val="00381BC2"/>
    <w:rsid w:val="0038263C"/>
    <w:rsid w:val="003829AA"/>
    <w:rsid w:val="00382B12"/>
    <w:rsid w:val="00382B33"/>
    <w:rsid w:val="00383BED"/>
    <w:rsid w:val="00384273"/>
    <w:rsid w:val="0038474C"/>
    <w:rsid w:val="003849B6"/>
    <w:rsid w:val="00384DA8"/>
    <w:rsid w:val="00385B79"/>
    <w:rsid w:val="003862C6"/>
    <w:rsid w:val="00386B44"/>
    <w:rsid w:val="00386BCD"/>
    <w:rsid w:val="0038726B"/>
    <w:rsid w:val="00387305"/>
    <w:rsid w:val="00387547"/>
    <w:rsid w:val="00387E11"/>
    <w:rsid w:val="003901C1"/>
    <w:rsid w:val="00390504"/>
    <w:rsid w:val="00390546"/>
    <w:rsid w:val="00390A5E"/>
    <w:rsid w:val="00390DD6"/>
    <w:rsid w:val="00390FE7"/>
    <w:rsid w:val="003910A3"/>
    <w:rsid w:val="003911D2"/>
    <w:rsid w:val="003919F3"/>
    <w:rsid w:val="00392350"/>
    <w:rsid w:val="00392787"/>
    <w:rsid w:val="003930D3"/>
    <w:rsid w:val="0039316C"/>
    <w:rsid w:val="0039394A"/>
    <w:rsid w:val="003939B3"/>
    <w:rsid w:val="0039451B"/>
    <w:rsid w:val="0039475F"/>
    <w:rsid w:val="00394AD0"/>
    <w:rsid w:val="00394EF0"/>
    <w:rsid w:val="003951D8"/>
    <w:rsid w:val="00395510"/>
    <w:rsid w:val="003959F6"/>
    <w:rsid w:val="00395ACC"/>
    <w:rsid w:val="00395B39"/>
    <w:rsid w:val="00395C70"/>
    <w:rsid w:val="00395DB6"/>
    <w:rsid w:val="00396110"/>
    <w:rsid w:val="00396A65"/>
    <w:rsid w:val="00396A7F"/>
    <w:rsid w:val="00397068"/>
    <w:rsid w:val="003970F5"/>
    <w:rsid w:val="00397406"/>
    <w:rsid w:val="003978B9"/>
    <w:rsid w:val="00397F57"/>
    <w:rsid w:val="003A0355"/>
    <w:rsid w:val="003A16BC"/>
    <w:rsid w:val="003A17E7"/>
    <w:rsid w:val="003A1B48"/>
    <w:rsid w:val="003A1D35"/>
    <w:rsid w:val="003A1FD9"/>
    <w:rsid w:val="003A2E1D"/>
    <w:rsid w:val="003A3349"/>
    <w:rsid w:val="003A3425"/>
    <w:rsid w:val="003A404A"/>
    <w:rsid w:val="003A47F9"/>
    <w:rsid w:val="003A52B8"/>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46B"/>
    <w:rsid w:val="003B525F"/>
    <w:rsid w:val="003B52B2"/>
    <w:rsid w:val="003B5351"/>
    <w:rsid w:val="003B5822"/>
    <w:rsid w:val="003B5E85"/>
    <w:rsid w:val="003B628F"/>
    <w:rsid w:val="003B6682"/>
    <w:rsid w:val="003B69B6"/>
    <w:rsid w:val="003B761C"/>
    <w:rsid w:val="003B7A95"/>
    <w:rsid w:val="003C0789"/>
    <w:rsid w:val="003C168C"/>
    <w:rsid w:val="003C1D3E"/>
    <w:rsid w:val="003C290B"/>
    <w:rsid w:val="003C2E87"/>
    <w:rsid w:val="003C2F83"/>
    <w:rsid w:val="003C3B07"/>
    <w:rsid w:val="003C41B6"/>
    <w:rsid w:val="003C4FDB"/>
    <w:rsid w:val="003C58F1"/>
    <w:rsid w:val="003C5F05"/>
    <w:rsid w:val="003C6A3F"/>
    <w:rsid w:val="003C6C04"/>
    <w:rsid w:val="003C6DA4"/>
    <w:rsid w:val="003C7442"/>
    <w:rsid w:val="003C7548"/>
    <w:rsid w:val="003C7AB8"/>
    <w:rsid w:val="003D078E"/>
    <w:rsid w:val="003D0875"/>
    <w:rsid w:val="003D1333"/>
    <w:rsid w:val="003D19AE"/>
    <w:rsid w:val="003D19C7"/>
    <w:rsid w:val="003D1D34"/>
    <w:rsid w:val="003D2009"/>
    <w:rsid w:val="003D2BA6"/>
    <w:rsid w:val="003D2D8B"/>
    <w:rsid w:val="003D344C"/>
    <w:rsid w:val="003D3755"/>
    <w:rsid w:val="003D3AA1"/>
    <w:rsid w:val="003D3B9D"/>
    <w:rsid w:val="003D484E"/>
    <w:rsid w:val="003D4A1D"/>
    <w:rsid w:val="003D4AAE"/>
    <w:rsid w:val="003D5441"/>
    <w:rsid w:val="003D5EFF"/>
    <w:rsid w:val="003D6F09"/>
    <w:rsid w:val="003E00ED"/>
    <w:rsid w:val="003E0171"/>
    <w:rsid w:val="003E0315"/>
    <w:rsid w:val="003E0481"/>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A5E"/>
    <w:rsid w:val="003E5EDB"/>
    <w:rsid w:val="003E61B4"/>
    <w:rsid w:val="003E674A"/>
    <w:rsid w:val="003E6DA1"/>
    <w:rsid w:val="003E77A4"/>
    <w:rsid w:val="003E7AA2"/>
    <w:rsid w:val="003F0026"/>
    <w:rsid w:val="003F0168"/>
    <w:rsid w:val="003F0242"/>
    <w:rsid w:val="003F0443"/>
    <w:rsid w:val="003F0CE7"/>
    <w:rsid w:val="003F0FB5"/>
    <w:rsid w:val="003F13AF"/>
    <w:rsid w:val="003F16E4"/>
    <w:rsid w:val="003F172D"/>
    <w:rsid w:val="003F18BB"/>
    <w:rsid w:val="003F18F1"/>
    <w:rsid w:val="003F20D1"/>
    <w:rsid w:val="003F25BE"/>
    <w:rsid w:val="003F3539"/>
    <w:rsid w:val="003F366A"/>
    <w:rsid w:val="003F3C12"/>
    <w:rsid w:val="003F3C2B"/>
    <w:rsid w:val="003F3E46"/>
    <w:rsid w:val="003F4534"/>
    <w:rsid w:val="003F4BFE"/>
    <w:rsid w:val="003F4F72"/>
    <w:rsid w:val="003F537E"/>
    <w:rsid w:val="003F58AC"/>
    <w:rsid w:val="003F6300"/>
    <w:rsid w:val="003F691F"/>
    <w:rsid w:val="003F6F55"/>
    <w:rsid w:val="003F7169"/>
    <w:rsid w:val="003F7BB5"/>
    <w:rsid w:val="003F7D71"/>
    <w:rsid w:val="00400441"/>
    <w:rsid w:val="00400512"/>
    <w:rsid w:val="004009AD"/>
    <w:rsid w:val="004009EB"/>
    <w:rsid w:val="00400CEF"/>
    <w:rsid w:val="00400FE3"/>
    <w:rsid w:val="00401393"/>
    <w:rsid w:val="004013D1"/>
    <w:rsid w:val="0040175C"/>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7AD"/>
    <w:rsid w:val="00410C88"/>
    <w:rsid w:val="0041143C"/>
    <w:rsid w:val="00411CB4"/>
    <w:rsid w:val="00411DAF"/>
    <w:rsid w:val="00411FB8"/>
    <w:rsid w:val="00412F12"/>
    <w:rsid w:val="004139E8"/>
    <w:rsid w:val="00413CBD"/>
    <w:rsid w:val="00413E48"/>
    <w:rsid w:val="00414EA6"/>
    <w:rsid w:val="004150B0"/>
    <w:rsid w:val="00415A66"/>
    <w:rsid w:val="00415DC0"/>
    <w:rsid w:val="004160B8"/>
    <w:rsid w:val="004161F2"/>
    <w:rsid w:val="0041636F"/>
    <w:rsid w:val="00416720"/>
    <w:rsid w:val="00416746"/>
    <w:rsid w:val="004167E4"/>
    <w:rsid w:val="00416922"/>
    <w:rsid w:val="00416E11"/>
    <w:rsid w:val="00416E9C"/>
    <w:rsid w:val="00416F9A"/>
    <w:rsid w:val="00416FDD"/>
    <w:rsid w:val="00417071"/>
    <w:rsid w:val="0041729F"/>
    <w:rsid w:val="0042054C"/>
    <w:rsid w:val="00420755"/>
    <w:rsid w:val="00420D87"/>
    <w:rsid w:val="00420E8A"/>
    <w:rsid w:val="004214DB"/>
    <w:rsid w:val="00421592"/>
    <w:rsid w:val="0042188B"/>
    <w:rsid w:val="00421E7B"/>
    <w:rsid w:val="00422202"/>
    <w:rsid w:val="0042256F"/>
    <w:rsid w:val="004227D0"/>
    <w:rsid w:val="004229A2"/>
    <w:rsid w:val="00423211"/>
    <w:rsid w:val="00423ED4"/>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193F"/>
    <w:rsid w:val="004319FF"/>
    <w:rsid w:val="00431D0F"/>
    <w:rsid w:val="004325FE"/>
    <w:rsid w:val="00432753"/>
    <w:rsid w:val="00432CBF"/>
    <w:rsid w:val="00432E3C"/>
    <w:rsid w:val="00433373"/>
    <w:rsid w:val="004334D1"/>
    <w:rsid w:val="00433506"/>
    <w:rsid w:val="004337B1"/>
    <w:rsid w:val="00433812"/>
    <w:rsid w:val="00433974"/>
    <w:rsid w:val="004345AE"/>
    <w:rsid w:val="004348D0"/>
    <w:rsid w:val="00434D2B"/>
    <w:rsid w:val="004357D3"/>
    <w:rsid w:val="00435970"/>
    <w:rsid w:val="00435CF9"/>
    <w:rsid w:val="00436269"/>
    <w:rsid w:val="00436501"/>
    <w:rsid w:val="0043688E"/>
    <w:rsid w:val="00436EAD"/>
    <w:rsid w:val="0043735D"/>
    <w:rsid w:val="004377CD"/>
    <w:rsid w:val="0043792C"/>
    <w:rsid w:val="00437A8F"/>
    <w:rsid w:val="00437D5C"/>
    <w:rsid w:val="00437E95"/>
    <w:rsid w:val="0044043D"/>
    <w:rsid w:val="00440B19"/>
    <w:rsid w:val="00440E0F"/>
    <w:rsid w:val="0044109B"/>
    <w:rsid w:val="0044195D"/>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5FA"/>
    <w:rsid w:val="004458A9"/>
    <w:rsid w:val="004458E1"/>
    <w:rsid w:val="00445D64"/>
    <w:rsid w:val="00446090"/>
    <w:rsid w:val="00446A12"/>
    <w:rsid w:val="00446E15"/>
    <w:rsid w:val="0044712B"/>
    <w:rsid w:val="00447655"/>
    <w:rsid w:val="004479EA"/>
    <w:rsid w:val="00447CCD"/>
    <w:rsid w:val="00447E82"/>
    <w:rsid w:val="0045002D"/>
    <w:rsid w:val="0045081C"/>
    <w:rsid w:val="00452107"/>
    <w:rsid w:val="004527CC"/>
    <w:rsid w:val="00452C26"/>
    <w:rsid w:val="00452E8E"/>
    <w:rsid w:val="004532CD"/>
    <w:rsid w:val="004536E9"/>
    <w:rsid w:val="004538D3"/>
    <w:rsid w:val="00453B64"/>
    <w:rsid w:val="00453C4F"/>
    <w:rsid w:val="00453EB0"/>
    <w:rsid w:val="004540FA"/>
    <w:rsid w:val="004548EF"/>
    <w:rsid w:val="00455134"/>
    <w:rsid w:val="004552CE"/>
    <w:rsid w:val="0045568E"/>
    <w:rsid w:val="00455B14"/>
    <w:rsid w:val="00455E72"/>
    <w:rsid w:val="004560A0"/>
    <w:rsid w:val="004561D0"/>
    <w:rsid w:val="00456365"/>
    <w:rsid w:val="004564B5"/>
    <w:rsid w:val="004564CD"/>
    <w:rsid w:val="0045663D"/>
    <w:rsid w:val="00456763"/>
    <w:rsid w:val="00456A13"/>
    <w:rsid w:val="00456AB1"/>
    <w:rsid w:val="00456B3C"/>
    <w:rsid w:val="004576DD"/>
    <w:rsid w:val="00457BFA"/>
    <w:rsid w:val="00460090"/>
    <w:rsid w:val="004601DB"/>
    <w:rsid w:val="004606AE"/>
    <w:rsid w:val="00460706"/>
    <w:rsid w:val="004609B9"/>
    <w:rsid w:val="00460C75"/>
    <w:rsid w:val="00460E03"/>
    <w:rsid w:val="00460EE9"/>
    <w:rsid w:val="004611DF"/>
    <w:rsid w:val="00461463"/>
    <w:rsid w:val="004614B5"/>
    <w:rsid w:val="00461877"/>
    <w:rsid w:val="0046249D"/>
    <w:rsid w:val="00462614"/>
    <w:rsid w:val="00463383"/>
    <w:rsid w:val="00463D11"/>
    <w:rsid w:val="00463D79"/>
    <w:rsid w:val="00464007"/>
    <w:rsid w:val="00464C1D"/>
    <w:rsid w:val="00465A9A"/>
    <w:rsid w:val="00466062"/>
    <w:rsid w:val="00466831"/>
    <w:rsid w:val="00466E25"/>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5DD0"/>
    <w:rsid w:val="00476EC5"/>
    <w:rsid w:val="00477187"/>
    <w:rsid w:val="004771FE"/>
    <w:rsid w:val="004778C5"/>
    <w:rsid w:val="00480A0F"/>
    <w:rsid w:val="00480BED"/>
    <w:rsid w:val="00480E55"/>
    <w:rsid w:val="0048119A"/>
    <w:rsid w:val="00481580"/>
    <w:rsid w:val="00481918"/>
    <w:rsid w:val="00481A11"/>
    <w:rsid w:val="00482343"/>
    <w:rsid w:val="0048279C"/>
    <w:rsid w:val="00482AA6"/>
    <w:rsid w:val="00482B29"/>
    <w:rsid w:val="00482B8D"/>
    <w:rsid w:val="00482E26"/>
    <w:rsid w:val="00483FC5"/>
    <w:rsid w:val="004842C3"/>
    <w:rsid w:val="004845BF"/>
    <w:rsid w:val="004846A3"/>
    <w:rsid w:val="00484C6B"/>
    <w:rsid w:val="00484FE9"/>
    <w:rsid w:val="0048503C"/>
    <w:rsid w:val="0048640C"/>
    <w:rsid w:val="00486C89"/>
    <w:rsid w:val="00487245"/>
    <w:rsid w:val="00487669"/>
    <w:rsid w:val="0048789B"/>
    <w:rsid w:val="00490365"/>
    <w:rsid w:val="00490465"/>
    <w:rsid w:val="0049071C"/>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937"/>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8A6"/>
    <w:rsid w:val="004A0F71"/>
    <w:rsid w:val="004A1529"/>
    <w:rsid w:val="004A18DD"/>
    <w:rsid w:val="004A1C09"/>
    <w:rsid w:val="004A1C93"/>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45D1"/>
    <w:rsid w:val="004B530D"/>
    <w:rsid w:val="004B5618"/>
    <w:rsid w:val="004B5A0C"/>
    <w:rsid w:val="004B5C02"/>
    <w:rsid w:val="004B648C"/>
    <w:rsid w:val="004B68C1"/>
    <w:rsid w:val="004B69F7"/>
    <w:rsid w:val="004B6ACA"/>
    <w:rsid w:val="004B7230"/>
    <w:rsid w:val="004B737B"/>
    <w:rsid w:val="004B7A8A"/>
    <w:rsid w:val="004C02F7"/>
    <w:rsid w:val="004C0488"/>
    <w:rsid w:val="004C0BC5"/>
    <w:rsid w:val="004C102C"/>
    <w:rsid w:val="004C11AA"/>
    <w:rsid w:val="004C12B4"/>
    <w:rsid w:val="004C1740"/>
    <w:rsid w:val="004C1BBC"/>
    <w:rsid w:val="004C1C26"/>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3B2A"/>
    <w:rsid w:val="004D422E"/>
    <w:rsid w:val="004D4284"/>
    <w:rsid w:val="004D43AA"/>
    <w:rsid w:val="004D66E1"/>
    <w:rsid w:val="004D6CF4"/>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EF5"/>
    <w:rsid w:val="004E2FAD"/>
    <w:rsid w:val="004E300A"/>
    <w:rsid w:val="004E3221"/>
    <w:rsid w:val="004E3EC0"/>
    <w:rsid w:val="004E4026"/>
    <w:rsid w:val="004E45FD"/>
    <w:rsid w:val="004E480B"/>
    <w:rsid w:val="004E493D"/>
    <w:rsid w:val="004E4F34"/>
    <w:rsid w:val="004E4F88"/>
    <w:rsid w:val="004E5022"/>
    <w:rsid w:val="004E5263"/>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5F37"/>
    <w:rsid w:val="004F625A"/>
    <w:rsid w:val="004F661B"/>
    <w:rsid w:val="004F663C"/>
    <w:rsid w:val="004F688C"/>
    <w:rsid w:val="004F704C"/>
    <w:rsid w:val="004F708B"/>
    <w:rsid w:val="004F70C8"/>
    <w:rsid w:val="004F7400"/>
    <w:rsid w:val="004F7766"/>
    <w:rsid w:val="004F7BE6"/>
    <w:rsid w:val="004F7FCF"/>
    <w:rsid w:val="0050029A"/>
    <w:rsid w:val="005005D4"/>
    <w:rsid w:val="005006DD"/>
    <w:rsid w:val="0050088C"/>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429"/>
    <w:rsid w:val="00503687"/>
    <w:rsid w:val="00503954"/>
    <w:rsid w:val="00503A18"/>
    <w:rsid w:val="00504306"/>
    <w:rsid w:val="0050489B"/>
    <w:rsid w:val="00504EDA"/>
    <w:rsid w:val="00505677"/>
    <w:rsid w:val="00505C36"/>
    <w:rsid w:val="00505DDB"/>
    <w:rsid w:val="00506CDD"/>
    <w:rsid w:val="00506F18"/>
    <w:rsid w:val="0050716B"/>
    <w:rsid w:val="00507302"/>
    <w:rsid w:val="005075E5"/>
    <w:rsid w:val="00507A22"/>
    <w:rsid w:val="00507B77"/>
    <w:rsid w:val="00510149"/>
    <w:rsid w:val="0051080A"/>
    <w:rsid w:val="00510969"/>
    <w:rsid w:val="00510ECA"/>
    <w:rsid w:val="00511181"/>
    <w:rsid w:val="00511BC8"/>
    <w:rsid w:val="00511CCF"/>
    <w:rsid w:val="005129BF"/>
    <w:rsid w:val="005130C3"/>
    <w:rsid w:val="005133CF"/>
    <w:rsid w:val="0051435E"/>
    <w:rsid w:val="005143AB"/>
    <w:rsid w:val="00514633"/>
    <w:rsid w:val="0051522A"/>
    <w:rsid w:val="00515C49"/>
    <w:rsid w:val="00516176"/>
    <w:rsid w:val="005161C1"/>
    <w:rsid w:val="00516961"/>
    <w:rsid w:val="00516984"/>
    <w:rsid w:val="005169A6"/>
    <w:rsid w:val="00516A09"/>
    <w:rsid w:val="005174F5"/>
    <w:rsid w:val="00517EF0"/>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CC"/>
    <w:rsid w:val="00522BF6"/>
    <w:rsid w:val="00523933"/>
    <w:rsid w:val="00523D25"/>
    <w:rsid w:val="00524A77"/>
    <w:rsid w:val="00524BD1"/>
    <w:rsid w:val="00524E42"/>
    <w:rsid w:val="00525337"/>
    <w:rsid w:val="00525341"/>
    <w:rsid w:val="00525370"/>
    <w:rsid w:val="00525A9F"/>
    <w:rsid w:val="00525C9D"/>
    <w:rsid w:val="00525E0C"/>
    <w:rsid w:val="00525E6C"/>
    <w:rsid w:val="00525E94"/>
    <w:rsid w:val="00526166"/>
    <w:rsid w:val="005263C9"/>
    <w:rsid w:val="00526AC7"/>
    <w:rsid w:val="00527138"/>
    <w:rsid w:val="00527139"/>
    <w:rsid w:val="00527597"/>
    <w:rsid w:val="00527AB9"/>
    <w:rsid w:val="00530305"/>
    <w:rsid w:val="005304B0"/>
    <w:rsid w:val="00530B83"/>
    <w:rsid w:val="00531D09"/>
    <w:rsid w:val="00532233"/>
    <w:rsid w:val="00532294"/>
    <w:rsid w:val="005325EA"/>
    <w:rsid w:val="005326AE"/>
    <w:rsid w:val="0053327D"/>
    <w:rsid w:val="0053362E"/>
    <w:rsid w:val="00533819"/>
    <w:rsid w:val="00533A02"/>
    <w:rsid w:val="005345DB"/>
    <w:rsid w:val="0053493B"/>
    <w:rsid w:val="00534B77"/>
    <w:rsid w:val="00534E27"/>
    <w:rsid w:val="00534FA3"/>
    <w:rsid w:val="005352DA"/>
    <w:rsid w:val="00535352"/>
    <w:rsid w:val="005356C3"/>
    <w:rsid w:val="0053570F"/>
    <w:rsid w:val="0053618B"/>
    <w:rsid w:val="005364C8"/>
    <w:rsid w:val="005368BF"/>
    <w:rsid w:val="00537114"/>
    <w:rsid w:val="00537816"/>
    <w:rsid w:val="00537BC7"/>
    <w:rsid w:val="00540160"/>
    <w:rsid w:val="00540C22"/>
    <w:rsid w:val="005410D7"/>
    <w:rsid w:val="005416B6"/>
    <w:rsid w:val="00541AB3"/>
    <w:rsid w:val="00541D3F"/>
    <w:rsid w:val="00541FFC"/>
    <w:rsid w:val="005420E3"/>
    <w:rsid w:val="00542321"/>
    <w:rsid w:val="005427E2"/>
    <w:rsid w:val="0054294D"/>
    <w:rsid w:val="00542AE7"/>
    <w:rsid w:val="00542BA1"/>
    <w:rsid w:val="00542D6F"/>
    <w:rsid w:val="00542EF6"/>
    <w:rsid w:val="0054316E"/>
    <w:rsid w:val="00543552"/>
    <w:rsid w:val="00543A17"/>
    <w:rsid w:val="00543B0E"/>
    <w:rsid w:val="00543E00"/>
    <w:rsid w:val="00544164"/>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715E"/>
    <w:rsid w:val="0054719F"/>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93E"/>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A4A"/>
    <w:rsid w:val="00561B4C"/>
    <w:rsid w:val="00561D7A"/>
    <w:rsid w:val="00561ED7"/>
    <w:rsid w:val="00562523"/>
    <w:rsid w:val="00563595"/>
    <w:rsid w:val="00563730"/>
    <w:rsid w:val="0056402D"/>
    <w:rsid w:val="005645B9"/>
    <w:rsid w:val="00564DDF"/>
    <w:rsid w:val="00565107"/>
    <w:rsid w:val="00565326"/>
    <w:rsid w:val="00565866"/>
    <w:rsid w:val="00565A2A"/>
    <w:rsid w:val="00565DA8"/>
    <w:rsid w:val="00565F23"/>
    <w:rsid w:val="005660C6"/>
    <w:rsid w:val="00566244"/>
    <w:rsid w:val="00566634"/>
    <w:rsid w:val="00566779"/>
    <w:rsid w:val="00566F04"/>
    <w:rsid w:val="00567238"/>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3EB"/>
    <w:rsid w:val="00573440"/>
    <w:rsid w:val="00573B2C"/>
    <w:rsid w:val="00573B6D"/>
    <w:rsid w:val="00573B96"/>
    <w:rsid w:val="00573DD1"/>
    <w:rsid w:val="00574476"/>
    <w:rsid w:val="005746BF"/>
    <w:rsid w:val="00574A9E"/>
    <w:rsid w:val="00574E00"/>
    <w:rsid w:val="00575517"/>
    <w:rsid w:val="0057586B"/>
    <w:rsid w:val="00575B79"/>
    <w:rsid w:val="00575BC0"/>
    <w:rsid w:val="00576691"/>
    <w:rsid w:val="00576E86"/>
    <w:rsid w:val="00577080"/>
    <w:rsid w:val="0057725F"/>
    <w:rsid w:val="005772E8"/>
    <w:rsid w:val="00577C0B"/>
    <w:rsid w:val="00577CAC"/>
    <w:rsid w:val="00577DD2"/>
    <w:rsid w:val="00577DDC"/>
    <w:rsid w:val="00580726"/>
    <w:rsid w:val="00580981"/>
    <w:rsid w:val="0058115D"/>
    <w:rsid w:val="00581284"/>
    <w:rsid w:val="005812F9"/>
    <w:rsid w:val="0058176A"/>
    <w:rsid w:val="00582498"/>
    <w:rsid w:val="0058294D"/>
    <w:rsid w:val="00582CB4"/>
    <w:rsid w:val="005830A3"/>
    <w:rsid w:val="005833AB"/>
    <w:rsid w:val="005836E3"/>
    <w:rsid w:val="0058371D"/>
    <w:rsid w:val="005838EF"/>
    <w:rsid w:val="00583926"/>
    <w:rsid w:val="00583F0E"/>
    <w:rsid w:val="00583F0F"/>
    <w:rsid w:val="00584516"/>
    <w:rsid w:val="00584626"/>
    <w:rsid w:val="00584866"/>
    <w:rsid w:val="00584C25"/>
    <w:rsid w:val="00584D75"/>
    <w:rsid w:val="00585217"/>
    <w:rsid w:val="005853BF"/>
    <w:rsid w:val="00585588"/>
    <w:rsid w:val="00586BEC"/>
    <w:rsid w:val="005873B7"/>
    <w:rsid w:val="00587773"/>
    <w:rsid w:val="00587B2A"/>
    <w:rsid w:val="00587F1A"/>
    <w:rsid w:val="00590662"/>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59C"/>
    <w:rsid w:val="005977A4"/>
    <w:rsid w:val="00597CC2"/>
    <w:rsid w:val="00597D52"/>
    <w:rsid w:val="005A07B1"/>
    <w:rsid w:val="005A099E"/>
    <w:rsid w:val="005A0E12"/>
    <w:rsid w:val="005A0E88"/>
    <w:rsid w:val="005A1403"/>
    <w:rsid w:val="005A1574"/>
    <w:rsid w:val="005A189D"/>
    <w:rsid w:val="005A21D7"/>
    <w:rsid w:val="005A24EA"/>
    <w:rsid w:val="005A2523"/>
    <w:rsid w:val="005A258E"/>
    <w:rsid w:val="005A2710"/>
    <w:rsid w:val="005A30B8"/>
    <w:rsid w:val="005A3506"/>
    <w:rsid w:val="005A35A6"/>
    <w:rsid w:val="005A3841"/>
    <w:rsid w:val="005A4377"/>
    <w:rsid w:val="005A4535"/>
    <w:rsid w:val="005A45B3"/>
    <w:rsid w:val="005A4C82"/>
    <w:rsid w:val="005A5062"/>
    <w:rsid w:val="005A557C"/>
    <w:rsid w:val="005A5E90"/>
    <w:rsid w:val="005A5FC5"/>
    <w:rsid w:val="005A6687"/>
    <w:rsid w:val="005A67FD"/>
    <w:rsid w:val="005A72BB"/>
    <w:rsid w:val="005A72FB"/>
    <w:rsid w:val="005A7345"/>
    <w:rsid w:val="005A7784"/>
    <w:rsid w:val="005A77A6"/>
    <w:rsid w:val="005A7EBE"/>
    <w:rsid w:val="005B00A4"/>
    <w:rsid w:val="005B0422"/>
    <w:rsid w:val="005B04CC"/>
    <w:rsid w:val="005B08AF"/>
    <w:rsid w:val="005B0982"/>
    <w:rsid w:val="005B0BB1"/>
    <w:rsid w:val="005B111D"/>
    <w:rsid w:val="005B1605"/>
    <w:rsid w:val="005B21BE"/>
    <w:rsid w:val="005B27C4"/>
    <w:rsid w:val="005B2814"/>
    <w:rsid w:val="005B2834"/>
    <w:rsid w:val="005B2B13"/>
    <w:rsid w:val="005B2E58"/>
    <w:rsid w:val="005B349B"/>
    <w:rsid w:val="005B3672"/>
    <w:rsid w:val="005B3EBA"/>
    <w:rsid w:val="005B4040"/>
    <w:rsid w:val="005B406C"/>
    <w:rsid w:val="005B4534"/>
    <w:rsid w:val="005B4D9B"/>
    <w:rsid w:val="005B52DE"/>
    <w:rsid w:val="005B5BA7"/>
    <w:rsid w:val="005B5CC4"/>
    <w:rsid w:val="005B5E57"/>
    <w:rsid w:val="005B5FA6"/>
    <w:rsid w:val="005B60EA"/>
    <w:rsid w:val="005B633C"/>
    <w:rsid w:val="005B6591"/>
    <w:rsid w:val="005B68C2"/>
    <w:rsid w:val="005B6BED"/>
    <w:rsid w:val="005B6E3D"/>
    <w:rsid w:val="005B7D2A"/>
    <w:rsid w:val="005C0A82"/>
    <w:rsid w:val="005C0E18"/>
    <w:rsid w:val="005C0FA6"/>
    <w:rsid w:val="005C121C"/>
    <w:rsid w:val="005C1907"/>
    <w:rsid w:val="005C199D"/>
    <w:rsid w:val="005C1FDE"/>
    <w:rsid w:val="005C20A2"/>
    <w:rsid w:val="005C2106"/>
    <w:rsid w:val="005C22A6"/>
    <w:rsid w:val="005C238A"/>
    <w:rsid w:val="005C2454"/>
    <w:rsid w:val="005C2A1A"/>
    <w:rsid w:val="005C35D4"/>
    <w:rsid w:val="005C3D48"/>
    <w:rsid w:val="005C4205"/>
    <w:rsid w:val="005C4349"/>
    <w:rsid w:val="005C4616"/>
    <w:rsid w:val="005C4A93"/>
    <w:rsid w:val="005C4AB9"/>
    <w:rsid w:val="005C4ADC"/>
    <w:rsid w:val="005C4D7E"/>
    <w:rsid w:val="005C4F9D"/>
    <w:rsid w:val="005C5229"/>
    <w:rsid w:val="005C672A"/>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DF"/>
    <w:rsid w:val="005D39A4"/>
    <w:rsid w:val="005D3A8D"/>
    <w:rsid w:val="005D4172"/>
    <w:rsid w:val="005D4F25"/>
    <w:rsid w:val="005D50AC"/>
    <w:rsid w:val="005D56EA"/>
    <w:rsid w:val="005D58D9"/>
    <w:rsid w:val="005D59A5"/>
    <w:rsid w:val="005D5DF5"/>
    <w:rsid w:val="005D6652"/>
    <w:rsid w:val="005D6ACC"/>
    <w:rsid w:val="005D75FD"/>
    <w:rsid w:val="005D767F"/>
    <w:rsid w:val="005D7777"/>
    <w:rsid w:val="005D7CCD"/>
    <w:rsid w:val="005D7F50"/>
    <w:rsid w:val="005D7F8D"/>
    <w:rsid w:val="005E05B8"/>
    <w:rsid w:val="005E065A"/>
    <w:rsid w:val="005E0797"/>
    <w:rsid w:val="005E0B62"/>
    <w:rsid w:val="005E128F"/>
    <w:rsid w:val="005E12E7"/>
    <w:rsid w:val="005E1478"/>
    <w:rsid w:val="005E1922"/>
    <w:rsid w:val="005E1AD0"/>
    <w:rsid w:val="005E1EB2"/>
    <w:rsid w:val="005E24F5"/>
    <w:rsid w:val="005E27A0"/>
    <w:rsid w:val="005E2BC7"/>
    <w:rsid w:val="005E2DBD"/>
    <w:rsid w:val="005E2E52"/>
    <w:rsid w:val="005E31B4"/>
    <w:rsid w:val="005E333A"/>
    <w:rsid w:val="005E35B8"/>
    <w:rsid w:val="005E35D0"/>
    <w:rsid w:val="005E395B"/>
    <w:rsid w:val="005E3AC7"/>
    <w:rsid w:val="005E451B"/>
    <w:rsid w:val="005E4567"/>
    <w:rsid w:val="005E470C"/>
    <w:rsid w:val="005E4AD8"/>
    <w:rsid w:val="005E4EEA"/>
    <w:rsid w:val="005E55D4"/>
    <w:rsid w:val="005E59C4"/>
    <w:rsid w:val="005E5B77"/>
    <w:rsid w:val="005E6026"/>
    <w:rsid w:val="005E66EC"/>
    <w:rsid w:val="005E7317"/>
    <w:rsid w:val="005E78FA"/>
    <w:rsid w:val="005E7CFF"/>
    <w:rsid w:val="005F07E9"/>
    <w:rsid w:val="005F0A85"/>
    <w:rsid w:val="005F0E49"/>
    <w:rsid w:val="005F101D"/>
    <w:rsid w:val="005F21E0"/>
    <w:rsid w:val="005F2B11"/>
    <w:rsid w:val="005F35C9"/>
    <w:rsid w:val="005F385C"/>
    <w:rsid w:val="005F3C6E"/>
    <w:rsid w:val="005F4CB4"/>
    <w:rsid w:val="005F5371"/>
    <w:rsid w:val="005F59D0"/>
    <w:rsid w:val="005F5A99"/>
    <w:rsid w:val="005F5D81"/>
    <w:rsid w:val="005F6052"/>
    <w:rsid w:val="005F6063"/>
    <w:rsid w:val="005F6610"/>
    <w:rsid w:val="005F67CD"/>
    <w:rsid w:val="005F6B69"/>
    <w:rsid w:val="005F6EBE"/>
    <w:rsid w:val="005F70FE"/>
    <w:rsid w:val="005F73B4"/>
    <w:rsid w:val="005F776B"/>
    <w:rsid w:val="005F79DF"/>
    <w:rsid w:val="0060024A"/>
    <w:rsid w:val="00600A63"/>
    <w:rsid w:val="00600D39"/>
    <w:rsid w:val="00601152"/>
    <w:rsid w:val="006012C9"/>
    <w:rsid w:val="00601479"/>
    <w:rsid w:val="006018F6"/>
    <w:rsid w:val="00601BB2"/>
    <w:rsid w:val="00601F33"/>
    <w:rsid w:val="00602EA8"/>
    <w:rsid w:val="0060301D"/>
    <w:rsid w:val="00603160"/>
    <w:rsid w:val="006031BF"/>
    <w:rsid w:val="006032B4"/>
    <w:rsid w:val="00603515"/>
    <w:rsid w:val="00604FA0"/>
    <w:rsid w:val="00605367"/>
    <w:rsid w:val="0060537A"/>
    <w:rsid w:val="0060566C"/>
    <w:rsid w:val="00605727"/>
    <w:rsid w:val="00605CB5"/>
    <w:rsid w:val="006060B8"/>
    <w:rsid w:val="00606176"/>
    <w:rsid w:val="006061CA"/>
    <w:rsid w:val="00606437"/>
    <w:rsid w:val="006067E7"/>
    <w:rsid w:val="00606840"/>
    <w:rsid w:val="00606B8A"/>
    <w:rsid w:val="006071A7"/>
    <w:rsid w:val="006077AA"/>
    <w:rsid w:val="00607921"/>
    <w:rsid w:val="006079B8"/>
    <w:rsid w:val="006108C3"/>
    <w:rsid w:val="006109EC"/>
    <w:rsid w:val="00610C7D"/>
    <w:rsid w:val="00610CC0"/>
    <w:rsid w:val="006110FF"/>
    <w:rsid w:val="00611274"/>
    <w:rsid w:val="0061198E"/>
    <w:rsid w:val="00611F77"/>
    <w:rsid w:val="00611FBC"/>
    <w:rsid w:val="006120BE"/>
    <w:rsid w:val="006120D8"/>
    <w:rsid w:val="0061257A"/>
    <w:rsid w:val="00612591"/>
    <w:rsid w:val="00612659"/>
    <w:rsid w:val="00612743"/>
    <w:rsid w:val="006128AF"/>
    <w:rsid w:val="00612C43"/>
    <w:rsid w:val="00612D80"/>
    <w:rsid w:val="00613105"/>
    <w:rsid w:val="006145EA"/>
    <w:rsid w:val="00614FC7"/>
    <w:rsid w:val="0061529D"/>
    <w:rsid w:val="00615356"/>
    <w:rsid w:val="00615D39"/>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13B"/>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87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E4"/>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4A4E"/>
    <w:rsid w:val="006557A1"/>
    <w:rsid w:val="00655812"/>
    <w:rsid w:val="00655879"/>
    <w:rsid w:val="0065587F"/>
    <w:rsid w:val="00655B38"/>
    <w:rsid w:val="00656CFB"/>
    <w:rsid w:val="00656D0E"/>
    <w:rsid w:val="00657040"/>
    <w:rsid w:val="006574D4"/>
    <w:rsid w:val="0065759F"/>
    <w:rsid w:val="0065766F"/>
    <w:rsid w:val="006601D9"/>
    <w:rsid w:val="0066076A"/>
    <w:rsid w:val="006615D6"/>
    <w:rsid w:val="00661E1D"/>
    <w:rsid w:val="0066297C"/>
    <w:rsid w:val="006635CC"/>
    <w:rsid w:val="00664A41"/>
    <w:rsid w:val="00665014"/>
    <w:rsid w:val="0066517F"/>
    <w:rsid w:val="0066528E"/>
    <w:rsid w:val="00665439"/>
    <w:rsid w:val="0066591C"/>
    <w:rsid w:val="00665CAE"/>
    <w:rsid w:val="00665D8D"/>
    <w:rsid w:val="006665E0"/>
    <w:rsid w:val="006668E8"/>
    <w:rsid w:val="00666E46"/>
    <w:rsid w:val="00666F93"/>
    <w:rsid w:val="00667B1E"/>
    <w:rsid w:val="00667B49"/>
    <w:rsid w:val="006705C5"/>
    <w:rsid w:val="0067060A"/>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20C6"/>
    <w:rsid w:val="00682358"/>
    <w:rsid w:val="00682610"/>
    <w:rsid w:val="00682E0F"/>
    <w:rsid w:val="00683407"/>
    <w:rsid w:val="0068349B"/>
    <w:rsid w:val="0068351F"/>
    <w:rsid w:val="00683F85"/>
    <w:rsid w:val="00684911"/>
    <w:rsid w:val="00684E4B"/>
    <w:rsid w:val="00685754"/>
    <w:rsid w:val="0068624F"/>
    <w:rsid w:val="006867F6"/>
    <w:rsid w:val="00687219"/>
    <w:rsid w:val="00687664"/>
    <w:rsid w:val="0068791F"/>
    <w:rsid w:val="00687970"/>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4FBC"/>
    <w:rsid w:val="00695059"/>
    <w:rsid w:val="006959F5"/>
    <w:rsid w:val="00695ADB"/>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4CD5"/>
    <w:rsid w:val="006A4CF6"/>
    <w:rsid w:val="006A532F"/>
    <w:rsid w:val="006A5C57"/>
    <w:rsid w:val="006A64BF"/>
    <w:rsid w:val="006A77AB"/>
    <w:rsid w:val="006A78EA"/>
    <w:rsid w:val="006A7AE4"/>
    <w:rsid w:val="006A7DAB"/>
    <w:rsid w:val="006A7E23"/>
    <w:rsid w:val="006B02F7"/>
    <w:rsid w:val="006B03FF"/>
    <w:rsid w:val="006B0B00"/>
    <w:rsid w:val="006B1060"/>
    <w:rsid w:val="006B1952"/>
    <w:rsid w:val="006B1E55"/>
    <w:rsid w:val="006B2159"/>
    <w:rsid w:val="006B217F"/>
    <w:rsid w:val="006B24F5"/>
    <w:rsid w:val="006B2DB5"/>
    <w:rsid w:val="006B3C06"/>
    <w:rsid w:val="006B3FBA"/>
    <w:rsid w:val="006B4D7A"/>
    <w:rsid w:val="006B4D80"/>
    <w:rsid w:val="006B52B2"/>
    <w:rsid w:val="006B5787"/>
    <w:rsid w:val="006B5D97"/>
    <w:rsid w:val="006B5EB8"/>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BDC"/>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7D7"/>
    <w:rsid w:val="006D7A29"/>
    <w:rsid w:val="006E0236"/>
    <w:rsid w:val="006E034A"/>
    <w:rsid w:val="006E1275"/>
    <w:rsid w:val="006E1613"/>
    <w:rsid w:val="006E199A"/>
    <w:rsid w:val="006E1FA7"/>
    <w:rsid w:val="006E242A"/>
    <w:rsid w:val="006E2941"/>
    <w:rsid w:val="006E2CAA"/>
    <w:rsid w:val="006E326E"/>
    <w:rsid w:val="006E3551"/>
    <w:rsid w:val="006E388F"/>
    <w:rsid w:val="006E4245"/>
    <w:rsid w:val="006E42FB"/>
    <w:rsid w:val="006E4B60"/>
    <w:rsid w:val="006E4E27"/>
    <w:rsid w:val="006E4FBC"/>
    <w:rsid w:val="006E5964"/>
    <w:rsid w:val="006E5999"/>
    <w:rsid w:val="006E5EE4"/>
    <w:rsid w:val="006E611D"/>
    <w:rsid w:val="006E6140"/>
    <w:rsid w:val="006E67C6"/>
    <w:rsid w:val="006E6991"/>
    <w:rsid w:val="006E69B8"/>
    <w:rsid w:val="006E6E26"/>
    <w:rsid w:val="006E710F"/>
    <w:rsid w:val="006E752A"/>
    <w:rsid w:val="006E7959"/>
    <w:rsid w:val="006E7ED7"/>
    <w:rsid w:val="006F10E1"/>
    <w:rsid w:val="006F15D2"/>
    <w:rsid w:val="006F1940"/>
    <w:rsid w:val="006F22DD"/>
    <w:rsid w:val="006F23A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400"/>
    <w:rsid w:val="007036FE"/>
    <w:rsid w:val="00704350"/>
    <w:rsid w:val="007049FC"/>
    <w:rsid w:val="00704A80"/>
    <w:rsid w:val="007051CA"/>
    <w:rsid w:val="00705654"/>
    <w:rsid w:val="007065AB"/>
    <w:rsid w:val="00706DA4"/>
    <w:rsid w:val="007071D1"/>
    <w:rsid w:val="00707368"/>
    <w:rsid w:val="00707E3E"/>
    <w:rsid w:val="0071098D"/>
    <w:rsid w:val="00710B91"/>
    <w:rsid w:val="00711012"/>
    <w:rsid w:val="0071135E"/>
    <w:rsid w:val="007117C9"/>
    <w:rsid w:val="00711CB8"/>
    <w:rsid w:val="00711DE4"/>
    <w:rsid w:val="00712138"/>
    <w:rsid w:val="007125CE"/>
    <w:rsid w:val="00712B76"/>
    <w:rsid w:val="0071308B"/>
    <w:rsid w:val="007134EA"/>
    <w:rsid w:val="00713748"/>
    <w:rsid w:val="00713B5B"/>
    <w:rsid w:val="00713FF3"/>
    <w:rsid w:val="007140A3"/>
    <w:rsid w:val="0071437F"/>
    <w:rsid w:val="0071462D"/>
    <w:rsid w:val="00714FE7"/>
    <w:rsid w:val="0071507F"/>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1967"/>
    <w:rsid w:val="00721D9D"/>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9C0"/>
    <w:rsid w:val="00731A20"/>
    <w:rsid w:val="00731A68"/>
    <w:rsid w:val="00731D0A"/>
    <w:rsid w:val="00731D6D"/>
    <w:rsid w:val="00731FEC"/>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08E2"/>
    <w:rsid w:val="007412CB"/>
    <w:rsid w:val="007413A7"/>
    <w:rsid w:val="00741C81"/>
    <w:rsid w:val="00741F87"/>
    <w:rsid w:val="00742122"/>
    <w:rsid w:val="00743398"/>
    <w:rsid w:val="007435A4"/>
    <w:rsid w:val="0074371F"/>
    <w:rsid w:val="007437A3"/>
    <w:rsid w:val="00743D82"/>
    <w:rsid w:val="007445C2"/>
    <w:rsid w:val="00744666"/>
    <w:rsid w:val="00744CFB"/>
    <w:rsid w:val="00744F8D"/>
    <w:rsid w:val="0074505F"/>
    <w:rsid w:val="0074589D"/>
    <w:rsid w:val="00745E1A"/>
    <w:rsid w:val="0074615A"/>
    <w:rsid w:val="007469DD"/>
    <w:rsid w:val="00746F73"/>
    <w:rsid w:val="0074726F"/>
    <w:rsid w:val="00747681"/>
    <w:rsid w:val="007478CC"/>
    <w:rsid w:val="007478E9"/>
    <w:rsid w:val="00747990"/>
    <w:rsid w:val="00747D3A"/>
    <w:rsid w:val="0075098A"/>
    <w:rsid w:val="00750AA0"/>
    <w:rsid w:val="00751380"/>
    <w:rsid w:val="00751462"/>
    <w:rsid w:val="00751BE0"/>
    <w:rsid w:val="00751D28"/>
    <w:rsid w:val="00751FDC"/>
    <w:rsid w:val="00752449"/>
    <w:rsid w:val="00752D5E"/>
    <w:rsid w:val="00752FBC"/>
    <w:rsid w:val="007530E5"/>
    <w:rsid w:val="00754317"/>
    <w:rsid w:val="007544D1"/>
    <w:rsid w:val="00754959"/>
    <w:rsid w:val="00754D89"/>
    <w:rsid w:val="007553AA"/>
    <w:rsid w:val="0075587F"/>
    <w:rsid w:val="00755DCB"/>
    <w:rsid w:val="0075605F"/>
    <w:rsid w:val="007563D9"/>
    <w:rsid w:val="00756BB7"/>
    <w:rsid w:val="00757143"/>
    <w:rsid w:val="00757A77"/>
    <w:rsid w:val="007605E7"/>
    <w:rsid w:val="007606E1"/>
    <w:rsid w:val="007609FC"/>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03B5"/>
    <w:rsid w:val="00780F8B"/>
    <w:rsid w:val="0078131D"/>
    <w:rsid w:val="007814B4"/>
    <w:rsid w:val="007817C9"/>
    <w:rsid w:val="00781AA6"/>
    <w:rsid w:val="007821D7"/>
    <w:rsid w:val="007822E3"/>
    <w:rsid w:val="00782541"/>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026"/>
    <w:rsid w:val="007A375B"/>
    <w:rsid w:val="007A379F"/>
    <w:rsid w:val="007A3B68"/>
    <w:rsid w:val="007A3CD3"/>
    <w:rsid w:val="007A40FD"/>
    <w:rsid w:val="007A4362"/>
    <w:rsid w:val="007A4724"/>
    <w:rsid w:val="007A4F5E"/>
    <w:rsid w:val="007A51A6"/>
    <w:rsid w:val="007A5334"/>
    <w:rsid w:val="007A5576"/>
    <w:rsid w:val="007A562E"/>
    <w:rsid w:val="007A5757"/>
    <w:rsid w:val="007A59FA"/>
    <w:rsid w:val="007A5BE8"/>
    <w:rsid w:val="007A603D"/>
    <w:rsid w:val="007A6410"/>
    <w:rsid w:val="007A65DE"/>
    <w:rsid w:val="007A6D59"/>
    <w:rsid w:val="007A7399"/>
    <w:rsid w:val="007A74A0"/>
    <w:rsid w:val="007A757B"/>
    <w:rsid w:val="007A76E6"/>
    <w:rsid w:val="007B0219"/>
    <w:rsid w:val="007B0B33"/>
    <w:rsid w:val="007B13F8"/>
    <w:rsid w:val="007B1AC9"/>
    <w:rsid w:val="007B209E"/>
    <w:rsid w:val="007B2126"/>
    <w:rsid w:val="007B2566"/>
    <w:rsid w:val="007B2586"/>
    <w:rsid w:val="007B339B"/>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A74"/>
    <w:rsid w:val="007B7C6C"/>
    <w:rsid w:val="007B7F4A"/>
    <w:rsid w:val="007C0072"/>
    <w:rsid w:val="007C0805"/>
    <w:rsid w:val="007C0C8E"/>
    <w:rsid w:val="007C24A8"/>
    <w:rsid w:val="007C2784"/>
    <w:rsid w:val="007C2A9F"/>
    <w:rsid w:val="007C3302"/>
    <w:rsid w:val="007C3C91"/>
    <w:rsid w:val="007C3CB3"/>
    <w:rsid w:val="007C4722"/>
    <w:rsid w:val="007C50FA"/>
    <w:rsid w:val="007C52BD"/>
    <w:rsid w:val="007C543D"/>
    <w:rsid w:val="007C5560"/>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599"/>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3764"/>
    <w:rsid w:val="007E51AC"/>
    <w:rsid w:val="007E5421"/>
    <w:rsid w:val="007E5627"/>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A1E"/>
    <w:rsid w:val="007F207A"/>
    <w:rsid w:val="007F29E7"/>
    <w:rsid w:val="007F2BA4"/>
    <w:rsid w:val="007F3081"/>
    <w:rsid w:val="007F31C0"/>
    <w:rsid w:val="007F34E9"/>
    <w:rsid w:val="007F3CEB"/>
    <w:rsid w:val="007F422D"/>
    <w:rsid w:val="007F6418"/>
    <w:rsid w:val="007F6BC4"/>
    <w:rsid w:val="007F716D"/>
    <w:rsid w:val="007F71E9"/>
    <w:rsid w:val="007F7579"/>
    <w:rsid w:val="007F7BC5"/>
    <w:rsid w:val="007F7BF5"/>
    <w:rsid w:val="007F7FC9"/>
    <w:rsid w:val="0080010D"/>
    <w:rsid w:val="00800422"/>
    <w:rsid w:val="0080047D"/>
    <w:rsid w:val="00800B1C"/>
    <w:rsid w:val="00800BF3"/>
    <w:rsid w:val="00800DBB"/>
    <w:rsid w:val="00800DE5"/>
    <w:rsid w:val="00800EAC"/>
    <w:rsid w:val="00801572"/>
    <w:rsid w:val="0080204B"/>
    <w:rsid w:val="00802382"/>
    <w:rsid w:val="00802440"/>
    <w:rsid w:val="00803603"/>
    <w:rsid w:val="00803611"/>
    <w:rsid w:val="008038D2"/>
    <w:rsid w:val="00803FF9"/>
    <w:rsid w:val="008049E8"/>
    <w:rsid w:val="00804B45"/>
    <w:rsid w:val="00804D07"/>
    <w:rsid w:val="00804E74"/>
    <w:rsid w:val="0080566E"/>
    <w:rsid w:val="00806032"/>
    <w:rsid w:val="00806BC6"/>
    <w:rsid w:val="00806FCB"/>
    <w:rsid w:val="0081054C"/>
    <w:rsid w:val="00810A89"/>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6F97"/>
    <w:rsid w:val="008170AD"/>
    <w:rsid w:val="0081727D"/>
    <w:rsid w:val="00817573"/>
    <w:rsid w:val="00820A36"/>
    <w:rsid w:val="00820ABE"/>
    <w:rsid w:val="00820D3A"/>
    <w:rsid w:val="00820DE7"/>
    <w:rsid w:val="00822070"/>
    <w:rsid w:val="008225CC"/>
    <w:rsid w:val="00822DEA"/>
    <w:rsid w:val="008238B8"/>
    <w:rsid w:val="00824058"/>
    <w:rsid w:val="008246E9"/>
    <w:rsid w:val="00824753"/>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6BF"/>
    <w:rsid w:val="00831888"/>
    <w:rsid w:val="00831A8F"/>
    <w:rsid w:val="00831F16"/>
    <w:rsid w:val="008324AE"/>
    <w:rsid w:val="008328A7"/>
    <w:rsid w:val="00832AD4"/>
    <w:rsid w:val="00832FFC"/>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3"/>
    <w:rsid w:val="0085046F"/>
    <w:rsid w:val="00850EF0"/>
    <w:rsid w:val="00851048"/>
    <w:rsid w:val="00851546"/>
    <w:rsid w:val="00851A96"/>
    <w:rsid w:val="00851D9B"/>
    <w:rsid w:val="00852172"/>
    <w:rsid w:val="00852970"/>
    <w:rsid w:val="00852AAA"/>
    <w:rsid w:val="00852B67"/>
    <w:rsid w:val="00852B8C"/>
    <w:rsid w:val="0085332B"/>
    <w:rsid w:val="008536FE"/>
    <w:rsid w:val="0085389E"/>
    <w:rsid w:val="00853E6C"/>
    <w:rsid w:val="00854397"/>
    <w:rsid w:val="008547B7"/>
    <w:rsid w:val="00854A90"/>
    <w:rsid w:val="00854B96"/>
    <w:rsid w:val="0085503D"/>
    <w:rsid w:val="00855085"/>
    <w:rsid w:val="00855575"/>
    <w:rsid w:val="0085568D"/>
    <w:rsid w:val="00855C73"/>
    <w:rsid w:val="008560CF"/>
    <w:rsid w:val="00856195"/>
    <w:rsid w:val="008561D3"/>
    <w:rsid w:val="0085672A"/>
    <w:rsid w:val="00856971"/>
    <w:rsid w:val="00856B2B"/>
    <w:rsid w:val="00856C44"/>
    <w:rsid w:val="008571E7"/>
    <w:rsid w:val="008577B5"/>
    <w:rsid w:val="00857D63"/>
    <w:rsid w:val="00860AE8"/>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5B3"/>
    <w:rsid w:val="00866BC8"/>
    <w:rsid w:val="00867016"/>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DA4"/>
    <w:rsid w:val="00881010"/>
    <w:rsid w:val="00881400"/>
    <w:rsid w:val="0088150B"/>
    <w:rsid w:val="00881CFD"/>
    <w:rsid w:val="00881D72"/>
    <w:rsid w:val="00882231"/>
    <w:rsid w:val="0088236C"/>
    <w:rsid w:val="00882583"/>
    <w:rsid w:val="008829A6"/>
    <w:rsid w:val="00882EE2"/>
    <w:rsid w:val="008833A1"/>
    <w:rsid w:val="008842AF"/>
    <w:rsid w:val="00884346"/>
    <w:rsid w:val="0088447E"/>
    <w:rsid w:val="0088525C"/>
    <w:rsid w:val="008856F4"/>
    <w:rsid w:val="00886088"/>
    <w:rsid w:val="00886429"/>
    <w:rsid w:val="00886794"/>
    <w:rsid w:val="0088685D"/>
    <w:rsid w:val="008869BE"/>
    <w:rsid w:val="00886EDC"/>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47E4"/>
    <w:rsid w:val="0089500D"/>
    <w:rsid w:val="008951F2"/>
    <w:rsid w:val="00895A6B"/>
    <w:rsid w:val="00896FDC"/>
    <w:rsid w:val="00897017"/>
    <w:rsid w:val="008974B8"/>
    <w:rsid w:val="0089781B"/>
    <w:rsid w:val="00897DD6"/>
    <w:rsid w:val="00897ECF"/>
    <w:rsid w:val="008A0035"/>
    <w:rsid w:val="008A05F6"/>
    <w:rsid w:val="008A08DB"/>
    <w:rsid w:val="008A0BC1"/>
    <w:rsid w:val="008A0CAE"/>
    <w:rsid w:val="008A10BD"/>
    <w:rsid w:val="008A146F"/>
    <w:rsid w:val="008A2085"/>
    <w:rsid w:val="008A2207"/>
    <w:rsid w:val="008A2784"/>
    <w:rsid w:val="008A2E8F"/>
    <w:rsid w:val="008A31A2"/>
    <w:rsid w:val="008A334D"/>
    <w:rsid w:val="008A3610"/>
    <w:rsid w:val="008A36E8"/>
    <w:rsid w:val="008A38C7"/>
    <w:rsid w:val="008A3E23"/>
    <w:rsid w:val="008A4413"/>
    <w:rsid w:val="008A4AA4"/>
    <w:rsid w:val="008A4E70"/>
    <w:rsid w:val="008A4F44"/>
    <w:rsid w:val="008A56EE"/>
    <w:rsid w:val="008A673F"/>
    <w:rsid w:val="008A6882"/>
    <w:rsid w:val="008A7DAD"/>
    <w:rsid w:val="008A7E29"/>
    <w:rsid w:val="008B0A7D"/>
    <w:rsid w:val="008B0BE1"/>
    <w:rsid w:val="008B1397"/>
    <w:rsid w:val="008B1A82"/>
    <w:rsid w:val="008B1F13"/>
    <w:rsid w:val="008B2055"/>
    <w:rsid w:val="008B20F1"/>
    <w:rsid w:val="008B241A"/>
    <w:rsid w:val="008B2835"/>
    <w:rsid w:val="008B2F20"/>
    <w:rsid w:val="008B3141"/>
    <w:rsid w:val="008B3732"/>
    <w:rsid w:val="008B3885"/>
    <w:rsid w:val="008B3E6B"/>
    <w:rsid w:val="008B3EAD"/>
    <w:rsid w:val="008B40E3"/>
    <w:rsid w:val="008B44A4"/>
    <w:rsid w:val="008B48A1"/>
    <w:rsid w:val="008B4DB1"/>
    <w:rsid w:val="008B6218"/>
    <w:rsid w:val="008B6B34"/>
    <w:rsid w:val="008B6B71"/>
    <w:rsid w:val="008B6BCC"/>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08"/>
    <w:rsid w:val="008C2AF4"/>
    <w:rsid w:val="008C2D3D"/>
    <w:rsid w:val="008C390B"/>
    <w:rsid w:val="008C3DBF"/>
    <w:rsid w:val="008C3DE7"/>
    <w:rsid w:val="008C3EB5"/>
    <w:rsid w:val="008C4C17"/>
    <w:rsid w:val="008C5142"/>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412"/>
    <w:rsid w:val="008D28B7"/>
    <w:rsid w:val="008D2A06"/>
    <w:rsid w:val="008D3482"/>
    <w:rsid w:val="008D37FB"/>
    <w:rsid w:val="008D3C8E"/>
    <w:rsid w:val="008D3D27"/>
    <w:rsid w:val="008D4579"/>
    <w:rsid w:val="008D4D23"/>
    <w:rsid w:val="008D4F6A"/>
    <w:rsid w:val="008D53D9"/>
    <w:rsid w:val="008D54E5"/>
    <w:rsid w:val="008D5600"/>
    <w:rsid w:val="008D6C17"/>
    <w:rsid w:val="008D6C9A"/>
    <w:rsid w:val="008D6CC5"/>
    <w:rsid w:val="008D6E63"/>
    <w:rsid w:val="008D72AE"/>
    <w:rsid w:val="008D7DB1"/>
    <w:rsid w:val="008E00DD"/>
    <w:rsid w:val="008E0147"/>
    <w:rsid w:val="008E01CC"/>
    <w:rsid w:val="008E0703"/>
    <w:rsid w:val="008E0816"/>
    <w:rsid w:val="008E12D2"/>
    <w:rsid w:val="008E135E"/>
    <w:rsid w:val="008E1650"/>
    <w:rsid w:val="008E1731"/>
    <w:rsid w:val="008E182C"/>
    <w:rsid w:val="008E1A3C"/>
    <w:rsid w:val="008E200B"/>
    <w:rsid w:val="008E22F0"/>
    <w:rsid w:val="008E25F0"/>
    <w:rsid w:val="008E343C"/>
    <w:rsid w:val="008E364E"/>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810"/>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004"/>
    <w:rsid w:val="00901159"/>
    <w:rsid w:val="00901956"/>
    <w:rsid w:val="0090281F"/>
    <w:rsid w:val="00903130"/>
    <w:rsid w:val="009036BD"/>
    <w:rsid w:val="00903A30"/>
    <w:rsid w:val="00903FC8"/>
    <w:rsid w:val="009046D6"/>
    <w:rsid w:val="00904BFD"/>
    <w:rsid w:val="00905108"/>
    <w:rsid w:val="00905177"/>
    <w:rsid w:val="009055A2"/>
    <w:rsid w:val="009055E8"/>
    <w:rsid w:val="0090563D"/>
    <w:rsid w:val="00905DA7"/>
    <w:rsid w:val="0090629D"/>
    <w:rsid w:val="00906A2B"/>
    <w:rsid w:val="0090761E"/>
    <w:rsid w:val="00907BE5"/>
    <w:rsid w:val="00907EAF"/>
    <w:rsid w:val="0091043E"/>
    <w:rsid w:val="009104A1"/>
    <w:rsid w:val="00910ABD"/>
    <w:rsid w:val="00911129"/>
    <w:rsid w:val="00911406"/>
    <w:rsid w:val="00911557"/>
    <w:rsid w:val="00911A8F"/>
    <w:rsid w:val="00911C43"/>
    <w:rsid w:val="00911EDC"/>
    <w:rsid w:val="00911F21"/>
    <w:rsid w:val="00912C49"/>
    <w:rsid w:val="0091321D"/>
    <w:rsid w:val="0091338D"/>
    <w:rsid w:val="00913DFB"/>
    <w:rsid w:val="00913E1D"/>
    <w:rsid w:val="00913F1F"/>
    <w:rsid w:val="009140DF"/>
    <w:rsid w:val="0091430E"/>
    <w:rsid w:val="00914C41"/>
    <w:rsid w:val="00914CCC"/>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5FA"/>
    <w:rsid w:val="00920A17"/>
    <w:rsid w:val="009214A3"/>
    <w:rsid w:val="00921B78"/>
    <w:rsid w:val="00921BAB"/>
    <w:rsid w:val="00921BF5"/>
    <w:rsid w:val="00921CB8"/>
    <w:rsid w:val="009221C0"/>
    <w:rsid w:val="00922472"/>
    <w:rsid w:val="00922568"/>
    <w:rsid w:val="00922933"/>
    <w:rsid w:val="00922D20"/>
    <w:rsid w:val="00923951"/>
    <w:rsid w:val="00923CEA"/>
    <w:rsid w:val="0092417C"/>
    <w:rsid w:val="0092525D"/>
    <w:rsid w:val="009254C4"/>
    <w:rsid w:val="0092654E"/>
    <w:rsid w:val="0092661C"/>
    <w:rsid w:val="009266D9"/>
    <w:rsid w:val="00927381"/>
    <w:rsid w:val="009276EE"/>
    <w:rsid w:val="0092784D"/>
    <w:rsid w:val="00927F60"/>
    <w:rsid w:val="00930A74"/>
    <w:rsid w:val="00930BC2"/>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714"/>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12E"/>
    <w:rsid w:val="0095396D"/>
    <w:rsid w:val="009539E7"/>
    <w:rsid w:val="00953E35"/>
    <w:rsid w:val="00954072"/>
    <w:rsid w:val="0095415B"/>
    <w:rsid w:val="00954327"/>
    <w:rsid w:val="0095448E"/>
    <w:rsid w:val="00954CB1"/>
    <w:rsid w:val="009550A9"/>
    <w:rsid w:val="009553E2"/>
    <w:rsid w:val="00955845"/>
    <w:rsid w:val="00955B3E"/>
    <w:rsid w:val="009566A7"/>
    <w:rsid w:val="00956944"/>
    <w:rsid w:val="00956AE1"/>
    <w:rsid w:val="00956F5B"/>
    <w:rsid w:val="0095705F"/>
    <w:rsid w:val="009572BE"/>
    <w:rsid w:val="009575EC"/>
    <w:rsid w:val="009578CA"/>
    <w:rsid w:val="00957949"/>
    <w:rsid w:val="00957C63"/>
    <w:rsid w:val="009600D6"/>
    <w:rsid w:val="0096053B"/>
    <w:rsid w:val="0096173E"/>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F7D"/>
    <w:rsid w:val="00967358"/>
    <w:rsid w:val="009675F7"/>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4DAD"/>
    <w:rsid w:val="009753A9"/>
    <w:rsid w:val="00975445"/>
    <w:rsid w:val="0097593A"/>
    <w:rsid w:val="00975B49"/>
    <w:rsid w:val="00975B4F"/>
    <w:rsid w:val="00975C53"/>
    <w:rsid w:val="009761DB"/>
    <w:rsid w:val="00976229"/>
    <w:rsid w:val="009763BE"/>
    <w:rsid w:val="00976B02"/>
    <w:rsid w:val="00976B2C"/>
    <w:rsid w:val="00976D78"/>
    <w:rsid w:val="0097713B"/>
    <w:rsid w:val="009774E5"/>
    <w:rsid w:val="009777AC"/>
    <w:rsid w:val="009777FF"/>
    <w:rsid w:val="00977B26"/>
    <w:rsid w:val="00977B3E"/>
    <w:rsid w:val="00977D78"/>
    <w:rsid w:val="00977EA6"/>
    <w:rsid w:val="009802D7"/>
    <w:rsid w:val="0098037C"/>
    <w:rsid w:val="009803D6"/>
    <w:rsid w:val="00980909"/>
    <w:rsid w:val="00980AE3"/>
    <w:rsid w:val="00980C6D"/>
    <w:rsid w:val="00980D43"/>
    <w:rsid w:val="009814E8"/>
    <w:rsid w:val="0098159F"/>
    <w:rsid w:val="00981D72"/>
    <w:rsid w:val="00982455"/>
    <w:rsid w:val="00982523"/>
    <w:rsid w:val="009825BF"/>
    <w:rsid w:val="00982837"/>
    <w:rsid w:val="0098292C"/>
    <w:rsid w:val="00982AFF"/>
    <w:rsid w:val="00982E36"/>
    <w:rsid w:val="009832FE"/>
    <w:rsid w:val="00983458"/>
    <w:rsid w:val="00983796"/>
    <w:rsid w:val="0098386E"/>
    <w:rsid w:val="00984189"/>
    <w:rsid w:val="00984307"/>
    <w:rsid w:val="009847BC"/>
    <w:rsid w:val="00984A34"/>
    <w:rsid w:val="00984BE5"/>
    <w:rsid w:val="00985271"/>
    <w:rsid w:val="0098544F"/>
    <w:rsid w:val="00985695"/>
    <w:rsid w:val="00985B44"/>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C5E"/>
    <w:rsid w:val="00997DCC"/>
    <w:rsid w:val="00997F25"/>
    <w:rsid w:val="009A0096"/>
    <w:rsid w:val="009A012C"/>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0B"/>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79D"/>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2855"/>
    <w:rsid w:val="009C2A03"/>
    <w:rsid w:val="009C31AA"/>
    <w:rsid w:val="009C332A"/>
    <w:rsid w:val="009C3344"/>
    <w:rsid w:val="009C3BF0"/>
    <w:rsid w:val="009C3F2C"/>
    <w:rsid w:val="009C40FC"/>
    <w:rsid w:val="009C48AD"/>
    <w:rsid w:val="009C4A53"/>
    <w:rsid w:val="009C4A99"/>
    <w:rsid w:val="009C4BA1"/>
    <w:rsid w:val="009C4D93"/>
    <w:rsid w:val="009C4E32"/>
    <w:rsid w:val="009C4E7B"/>
    <w:rsid w:val="009C4EED"/>
    <w:rsid w:val="009C60C8"/>
    <w:rsid w:val="009C60F1"/>
    <w:rsid w:val="009C624C"/>
    <w:rsid w:val="009C6328"/>
    <w:rsid w:val="009C7303"/>
    <w:rsid w:val="009C7672"/>
    <w:rsid w:val="009D05C5"/>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4F8"/>
    <w:rsid w:val="009D7540"/>
    <w:rsid w:val="009D7AAC"/>
    <w:rsid w:val="009E0EFD"/>
    <w:rsid w:val="009E15C3"/>
    <w:rsid w:val="009E1B22"/>
    <w:rsid w:val="009E2080"/>
    <w:rsid w:val="009E3366"/>
    <w:rsid w:val="009E39BF"/>
    <w:rsid w:val="009E3BFB"/>
    <w:rsid w:val="009E3F66"/>
    <w:rsid w:val="009E4092"/>
    <w:rsid w:val="009E4B67"/>
    <w:rsid w:val="009E4BB8"/>
    <w:rsid w:val="009E4D90"/>
    <w:rsid w:val="009E4F03"/>
    <w:rsid w:val="009E51A3"/>
    <w:rsid w:val="009E53F3"/>
    <w:rsid w:val="009E562E"/>
    <w:rsid w:val="009E5AB3"/>
    <w:rsid w:val="009E62D1"/>
    <w:rsid w:val="009E6AC8"/>
    <w:rsid w:val="009E6AE6"/>
    <w:rsid w:val="009E6C3B"/>
    <w:rsid w:val="009E7082"/>
    <w:rsid w:val="009E7465"/>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47B"/>
    <w:rsid w:val="009F396E"/>
    <w:rsid w:val="009F3BAC"/>
    <w:rsid w:val="009F3EF3"/>
    <w:rsid w:val="009F4049"/>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6BB3"/>
    <w:rsid w:val="00A07129"/>
    <w:rsid w:val="00A07567"/>
    <w:rsid w:val="00A1044D"/>
    <w:rsid w:val="00A1089C"/>
    <w:rsid w:val="00A10A99"/>
    <w:rsid w:val="00A111E8"/>
    <w:rsid w:val="00A11B99"/>
    <w:rsid w:val="00A11C31"/>
    <w:rsid w:val="00A11EC5"/>
    <w:rsid w:val="00A124C6"/>
    <w:rsid w:val="00A12C06"/>
    <w:rsid w:val="00A12E66"/>
    <w:rsid w:val="00A13102"/>
    <w:rsid w:val="00A135E5"/>
    <w:rsid w:val="00A13920"/>
    <w:rsid w:val="00A14030"/>
    <w:rsid w:val="00A14078"/>
    <w:rsid w:val="00A14255"/>
    <w:rsid w:val="00A14765"/>
    <w:rsid w:val="00A151CB"/>
    <w:rsid w:val="00A15FF6"/>
    <w:rsid w:val="00A16475"/>
    <w:rsid w:val="00A16997"/>
    <w:rsid w:val="00A16FA3"/>
    <w:rsid w:val="00A170EE"/>
    <w:rsid w:val="00A1725E"/>
    <w:rsid w:val="00A17CC9"/>
    <w:rsid w:val="00A201B4"/>
    <w:rsid w:val="00A201C9"/>
    <w:rsid w:val="00A21BDB"/>
    <w:rsid w:val="00A2224C"/>
    <w:rsid w:val="00A22647"/>
    <w:rsid w:val="00A227F5"/>
    <w:rsid w:val="00A22B3D"/>
    <w:rsid w:val="00A22DCF"/>
    <w:rsid w:val="00A22E16"/>
    <w:rsid w:val="00A232CA"/>
    <w:rsid w:val="00A2391A"/>
    <w:rsid w:val="00A24129"/>
    <w:rsid w:val="00A25335"/>
    <w:rsid w:val="00A257ED"/>
    <w:rsid w:val="00A25BE3"/>
    <w:rsid w:val="00A26354"/>
    <w:rsid w:val="00A26874"/>
    <w:rsid w:val="00A268B2"/>
    <w:rsid w:val="00A26C48"/>
    <w:rsid w:val="00A2713B"/>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66B"/>
    <w:rsid w:val="00A34C06"/>
    <w:rsid w:val="00A3512A"/>
    <w:rsid w:val="00A35131"/>
    <w:rsid w:val="00A355E7"/>
    <w:rsid w:val="00A356D8"/>
    <w:rsid w:val="00A35AA4"/>
    <w:rsid w:val="00A35BA5"/>
    <w:rsid w:val="00A3601E"/>
    <w:rsid w:val="00A360B8"/>
    <w:rsid w:val="00A36F7A"/>
    <w:rsid w:val="00A373D8"/>
    <w:rsid w:val="00A3768E"/>
    <w:rsid w:val="00A37E49"/>
    <w:rsid w:val="00A37E64"/>
    <w:rsid w:val="00A37E90"/>
    <w:rsid w:val="00A40AAC"/>
    <w:rsid w:val="00A415D2"/>
    <w:rsid w:val="00A41E4D"/>
    <w:rsid w:val="00A41F28"/>
    <w:rsid w:val="00A426D8"/>
    <w:rsid w:val="00A426E3"/>
    <w:rsid w:val="00A42803"/>
    <w:rsid w:val="00A43224"/>
    <w:rsid w:val="00A4322F"/>
    <w:rsid w:val="00A43474"/>
    <w:rsid w:val="00A43EC0"/>
    <w:rsid w:val="00A44966"/>
    <w:rsid w:val="00A44C9B"/>
    <w:rsid w:val="00A45379"/>
    <w:rsid w:val="00A45399"/>
    <w:rsid w:val="00A453C9"/>
    <w:rsid w:val="00A45B3F"/>
    <w:rsid w:val="00A45E0F"/>
    <w:rsid w:val="00A45E8B"/>
    <w:rsid w:val="00A46BE0"/>
    <w:rsid w:val="00A47DB9"/>
    <w:rsid w:val="00A50186"/>
    <w:rsid w:val="00A50816"/>
    <w:rsid w:val="00A50E9D"/>
    <w:rsid w:val="00A51076"/>
    <w:rsid w:val="00A51078"/>
    <w:rsid w:val="00A51165"/>
    <w:rsid w:val="00A514CE"/>
    <w:rsid w:val="00A5160A"/>
    <w:rsid w:val="00A522FD"/>
    <w:rsid w:val="00A52AEE"/>
    <w:rsid w:val="00A52B97"/>
    <w:rsid w:val="00A52C90"/>
    <w:rsid w:val="00A5316E"/>
    <w:rsid w:val="00A5371F"/>
    <w:rsid w:val="00A53ABC"/>
    <w:rsid w:val="00A53D40"/>
    <w:rsid w:val="00A548D7"/>
    <w:rsid w:val="00A54A1D"/>
    <w:rsid w:val="00A556CF"/>
    <w:rsid w:val="00A55B0D"/>
    <w:rsid w:val="00A563DF"/>
    <w:rsid w:val="00A568B3"/>
    <w:rsid w:val="00A56F62"/>
    <w:rsid w:val="00A56F86"/>
    <w:rsid w:val="00A57715"/>
    <w:rsid w:val="00A57B2A"/>
    <w:rsid w:val="00A57EF2"/>
    <w:rsid w:val="00A6017B"/>
    <w:rsid w:val="00A601DF"/>
    <w:rsid w:val="00A60833"/>
    <w:rsid w:val="00A60D5B"/>
    <w:rsid w:val="00A60DC1"/>
    <w:rsid w:val="00A61907"/>
    <w:rsid w:val="00A61BC8"/>
    <w:rsid w:val="00A623AE"/>
    <w:rsid w:val="00A62510"/>
    <w:rsid w:val="00A62687"/>
    <w:rsid w:val="00A62B99"/>
    <w:rsid w:val="00A6393F"/>
    <w:rsid w:val="00A63C87"/>
    <w:rsid w:val="00A63C9A"/>
    <w:rsid w:val="00A6411F"/>
    <w:rsid w:val="00A6424B"/>
    <w:rsid w:val="00A64E69"/>
    <w:rsid w:val="00A658A9"/>
    <w:rsid w:val="00A65A4D"/>
    <w:rsid w:val="00A65FF0"/>
    <w:rsid w:val="00A663ED"/>
    <w:rsid w:val="00A664CB"/>
    <w:rsid w:val="00A66F47"/>
    <w:rsid w:val="00A67471"/>
    <w:rsid w:val="00A6747A"/>
    <w:rsid w:val="00A67B90"/>
    <w:rsid w:val="00A67F7E"/>
    <w:rsid w:val="00A70841"/>
    <w:rsid w:val="00A7097C"/>
    <w:rsid w:val="00A71112"/>
    <w:rsid w:val="00A7125A"/>
    <w:rsid w:val="00A7139F"/>
    <w:rsid w:val="00A715DC"/>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C0B"/>
    <w:rsid w:val="00A81D43"/>
    <w:rsid w:val="00A81DEF"/>
    <w:rsid w:val="00A81E84"/>
    <w:rsid w:val="00A82389"/>
    <w:rsid w:val="00A823DF"/>
    <w:rsid w:val="00A8243C"/>
    <w:rsid w:val="00A828F4"/>
    <w:rsid w:val="00A82D4D"/>
    <w:rsid w:val="00A82E22"/>
    <w:rsid w:val="00A83A89"/>
    <w:rsid w:val="00A83B59"/>
    <w:rsid w:val="00A83DC1"/>
    <w:rsid w:val="00A84107"/>
    <w:rsid w:val="00A8441B"/>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573"/>
    <w:rsid w:val="00A9376C"/>
    <w:rsid w:val="00A93E79"/>
    <w:rsid w:val="00A942DB"/>
    <w:rsid w:val="00A9434B"/>
    <w:rsid w:val="00A944BE"/>
    <w:rsid w:val="00A94AB9"/>
    <w:rsid w:val="00A94CBD"/>
    <w:rsid w:val="00A952BC"/>
    <w:rsid w:val="00A95601"/>
    <w:rsid w:val="00A95AAB"/>
    <w:rsid w:val="00A95B72"/>
    <w:rsid w:val="00A95F9D"/>
    <w:rsid w:val="00A964F4"/>
    <w:rsid w:val="00A9654E"/>
    <w:rsid w:val="00A96838"/>
    <w:rsid w:val="00A96B7C"/>
    <w:rsid w:val="00A96F38"/>
    <w:rsid w:val="00A970BD"/>
    <w:rsid w:val="00A97464"/>
    <w:rsid w:val="00A974A5"/>
    <w:rsid w:val="00A979AB"/>
    <w:rsid w:val="00A97D0E"/>
    <w:rsid w:val="00AA0489"/>
    <w:rsid w:val="00AA0A20"/>
    <w:rsid w:val="00AA0C44"/>
    <w:rsid w:val="00AA184D"/>
    <w:rsid w:val="00AA1865"/>
    <w:rsid w:val="00AA1F84"/>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70C7"/>
    <w:rsid w:val="00AA728E"/>
    <w:rsid w:val="00AA7458"/>
    <w:rsid w:val="00AA74B3"/>
    <w:rsid w:val="00AA78B7"/>
    <w:rsid w:val="00AA7DB0"/>
    <w:rsid w:val="00AB0457"/>
    <w:rsid w:val="00AB105C"/>
    <w:rsid w:val="00AB149D"/>
    <w:rsid w:val="00AB1540"/>
    <w:rsid w:val="00AB1BB6"/>
    <w:rsid w:val="00AB246C"/>
    <w:rsid w:val="00AB24B3"/>
    <w:rsid w:val="00AB250C"/>
    <w:rsid w:val="00AB2A14"/>
    <w:rsid w:val="00AB38A1"/>
    <w:rsid w:val="00AB39F4"/>
    <w:rsid w:val="00AB4FA6"/>
    <w:rsid w:val="00AB5A90"/>
    <w:rsid w:val="00AB5DDB"/>
    <w:rsid w:val="00AB5F16"/>
    <w:rsid w:val="00AB5FE7"/>
    <w:rsid w:val="00AB6075"/>
    <w:rsid w:val="00AB60ED"/>
    <w:rsid w:val="00AB61D5"/>
    <w:rsid w:val="00AB65FB"/>
    <w:rsid w:val="00AB6E89"/>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6E57"/>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19B"/>
    <w:rsid w:val="00AD5339"/>
    <w:rsid w:val="00AD564E"/>
    <w:rsid w:val="00AD565C"/>
    <w:rsid w:val="00AD57D3"/>
    <w:rsid w:val="00AD5A72"/>
    <w:rsid w:val="00AD5C15"/>
    <w:rsid w:val="00AD65EC"/>
    <w:rsid w:val="00AD684B"/>
    <w:rsid w:val="00AD6A83"/>
    <w:rsid w:val="00AD7191"/>
    <w:rsid w:val="00AD72D0"/>
    <w:rsid w:val="00AE04E2"/>
    <w:rsid w:val="00AE0596"/>
    <w:rsid w:val="00AE0776"/>
    <w:rsid w:val="00AE0777"/>
    <w:rsid w:val="00AE083C"/>
    <w:rsid w:val="00AE0BFF"/>
    <w:rsid w:val="00AE0C3B"/>
    <w:rsid w:val="00AE0E31"/>
    <w:rsid w:val="00AE0E38"/>
    <w:rsid w:val="00AE1307"/>
    <w:rsid w:val="00AE17D5"/>
    <w:rsid w:val="00AE17F8"/>
    <w:rsid w:val="00AE18AC"/>
    <w:rsid w:val="00AE2478"/>
    <w:rsid w:val="00AE2593"/>
    <w:rsid w:val="00AE2C5F"/>
    <w:rsid w:val="00AE2D75"/>
    <w:rsid w:val="00AE3392"/>
    <w:rsid w:val="00AE36C0"/>
    <w:rsid w:val="00AE4155"/>
    <w:rsid w:val="00AE41D9"/>
    <w:rsid w:val="00AE441B"/>
    <w:rsid w:val="00AE50A8"/>
    <w:rsid w:val="00AE596C"/>
    <w:rsid w:val="00AE5A18"/>
    <w:rsid w:val="00AE67B9"/>
    <w:rsid w:val="00AF0064"/>
    <w:rsid w:val="00AF094A"/>
    <w:rsid w:val="00AF0B33"/>
    <w:rsid w:val="00AF1457"/>
    <w:rsid w:val="00AF1608"/>
    <w:rsid w:val="00AF1B12"/>
    <w:rsid w:val="00AF1F5E"/>
    <w:rsid w:val="00AF2DE4"/>
    <w:rsid w:val="00AF2E87"/>
    <w:rsid w:val="00AF345B"/>
    <w:rsid w:val="00AF384D"/>
    <w:rsid w:val="00AF3EBD"/>
    <w:rsid w:val="00AF3FF2"/>
    <w:rsid w:val="00AF4316"/>
    <w:rsid w:val="00AF43E7"/>
    <w:rsid w:val="00AF484F"/>
    <w:rsid w:val="00AF4B56"/>
    <w:rsid w:val="00AF4E07"/>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A7B"/>
    <w:rsid w:val="00B03E4B"/>
    <w:rsid w:val="00B04082"/>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368"/>
    <w:rsid w:val="00B104EE"/>
    <w:rsid w:val="00B10A21"/>
    <w:rsid w:val="00B10F08"/>
    <w:rsid w:val="00B1126B"/>
    <w:rsid w:val="00B1175D"/>
    <w:rsid w:val="00B11895"/>
    <w:rsid w:val="00B11D26"/>
    <w:rsid w:val="00B120A1"/>
    <w:rsid w:val="00B1218F"/>
    <w:rsid w:val="00B12976"/>
    <w:rsid w:val="00B12ECA"/>
    <w:rsid w:val="00B136C0"/>
    <w:rsid w:val="00B137FC"/>
    <w:rsid w:val="00B13AC7"/>
    <w:rsid w:val="00B13E3B"/>
    <w:rsid w:val="00B14117"/>
    <w:rsid w:val="00B1459C"/>
    <w:rsid w:val="00B1506A"/>
    <w:rsid w:val="00B1517A"/>
    <w:rsid w:val="00B157BB"/>
    <w:rsid w:val="00B15C82"/>
    <w:rsid w:val="00B15D3E"/>
    <w:rsid w:val="00B160B8"/>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156"/>
    <w:rsid w:val="00B32392"/>
    <w:rsid w:val="00B327FD"/>
    <w:rsid w:val="00B32C44"/>
    <w:rsid w:val="00B33309"/>
    <w:rsid w:val="00B33E8D"/>
    <w:rsid w:val="00B33FDC"/>
    <w:rsid w:val="00B345E9"/>
    <w:rsid w:val="00B347EA"/>
    <w:rsid w:val="00B34BF5"/>
    <w:rsid w:val="00B34E24"/>
    <w:rsid w:val="00B352EF"/>
    <w:rsid w:val="00B3554D"/>
    <w:rsid w:val="00B35723"/>
    <w:rsid w:val="00B35890"/>
    <w:rsid w:val="00B360B3"/>
    <w:rsid w:val="00B36121"/>
    <w:rsid w:val="00B361CC"/>
    <w:rsid w:val="00B36433"/>
    <w:rsid w:val="00B36AE5"/>
    <w:rsid w:val="00B36DCE"/>
    <w:rsid w:val="00B36DF1"/>
    <w:rsid w:val="00B371E9"/>
    <w:rsid w:val="00B3759C"/>
    <w:rsid w:val="00B376B9"/>
    <w:rsid w:val="00B37AAA"/>
    <w:rsid w:val="00B37FAF"/>
    <w:rsid w:val="00B40858"/>
    <w:rsid w:val="00B409C4"/>
    <w:rsid w:val="00B40C67"/>
    <w:rsid w:val="00B40FA4"/>
    <w:rsid w:val="00B41017"/>
    <w:rsid w:val="00B4147C"/>
    <w:rsid w:val="00B41795"/>
    <w:rsid w:val="00B417B6"/>
    <w:rsid w:val="00B41818"/>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31"/>
    <w:rsid w:val="00B47395"/>
    <w:rsid w:val="00B475A0"/>
    <w:rsid w:val="00B47B77"/>
    <w:rsid w:val="00B47FB1"/>
    <w:rsid w:val="00B505B3"/>
    <w:rsid w:val="00B50798"/>
    <w:rsid w:val="00B509D0"/>
    <w:rsid w:val="00B50F42"/>
    <w:rsid w:val="00B5138D"/>
    <w:rsid w:val="00B51697"/>
    <w:rsid w:val="00B51CF7"/>
    <w:rsid w:val="00B52988"/>
    <w:rsid w:val="00B529AA"/>
    <w:rsid w:val="00B52D1B"/>
    <w:rsid w:val="00B530C1"/>
    <w:rsid w:val="00B53183"/>
    <w:rsid w:val="00B53322"/>
    <w:rsid w:val="00B53FCA"/>
    <w:rsid w:val="00B5438E"/>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7AE"/>
    <w:rsid w:val="00B638E4"/>
    <w:rsid w:val="00B63968"/>
    <w:rsid w:val="00B63A22"/>
    <w:rsid w:val="00B63D91"/>
    <w:rsid w:val="00B63F33"/>
    <w:rsid w:val="00B642B9"/>
    <w:rsid w:val="00B64307"/>
    <w:rsid w:val="00B64D85"/>
    <w:rsid w:val="00B64EFA"/>
    <w:rsid w:val="00B65674"/>
    <w:rsid w:val="00B65A63"/>
    <w:rsid w:val="00B65D20"/>
    <w:rsid w:val="00B65E7D"/>
    <w:rsid w:val="00B668EB"/>
    <w:rsid w:val="00B674CA"/>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6154"/>
    <w:rsid w:val="00B76773"/>
    <w:rsid w:val="00B77A2E"/>
    <w:rsid w:val="00B77EF4"/>
    <w:rsid w:val="00B80026"/>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2E3"/>
    <w:rsid w:val="00B86374"/>
    <w:rsid w:val="00B864BC"/>
    <w:rsid w:val="00B86609"/>
    <w:rsid w:val="00B86825"/>
    <w:rsid w:val="00B86B0F"/>
    <w:rsid w:val="00B8794F"/>
    <w:rsid w:val="00B904D9"/>
    <w:rsid w:val="00B9082E"/>
    <w:rsid w:val="00B90DF3"/>
    <w:rsid w:val="00B90E4A"/>
    <w:rsid w:val="00B90E87"/>
    <w:rsid w:val="00B90F69"/>
    <w:rsid w:val="00B91144"/>
    <w:rsid w:val="00B91752"/>
    <w:rsid w:val="00B91AD8"/>
    <w:rsid w:val="00B91E64"/>
    <w:rsid w:val="00B92122"/>
    <w:rsid w:val="00B921F1"/>
    <w:rsid w:val="00B928B2"/>
    <w:rsid w:val="00B92A46"/>
    <w:rsid w:val="00B92C19"/>
    <w:rsid w:val="00B92C34"/>
    <w:rsid w:val="00B94016"/>
    <w:rsid w:val="00B94384"/>
    <w:rsid w:val="00B94646"/>
    <w:rsid w:val="00B94794"/>
    <w:rsid w:val="00B94BD1"/>
    <w:rsid w:val="00B94D48"/>
    <w:rsid w:val="00B956D0"/>
    <w:rsid w:val="00B9595C"/>
    <w:rsid w:val="00B95B72"/>
    <w:rsid w:val="00B95EFD"/>
    <w:rsid w:val="00B963F7"/>
    <w:rsid w:val="00B96715"/>
    <w:rsid w:val="00B975D2"/>
    <w:rsid w:val="00B97F71"/>
    <w:rsid w:val="00BA04EA"/>
    <w:rsid w:val="00BA06CC"/>
    <w:rsid w:val="00BA0A92"/>
    <w:rsid w:val="00BA0B47"/>
    <w:rsid w:val="00BA1008"/>
    <w:rsid w:val="00BA126E"/>
    <w:rsid w:val="00BA185D"/>
    <w:rsid w:val="00BA1A09"/>
    <w:rsid w:val="00BA1B38"/>
    <w:rsid w:val="00BA1E59"/>
    <w:rsid w:val="00BA1EF4"/>
    <w:rsid w:val="00BA1FC6"/>
    <w:rsid w:val="00BA3019"/>
    <w:rsid w:val="00BA3C43"/>
    <w:rsid w:val="00BA4361"/>
    <w:rsid w:val="00BA4B25"/>
    <w:rsid w:val="00BA55BF"/>
    <w:rsid w:val="00BA5665"/>
    <w:rsid w:val="00BA5F58"/>
    <w:rsid w:val="00BA654D"/>
    <w:rsid w:val="00BA7E5D"/>
    <w:rsid w:val="00BA7ED3"/>
    <w:rsid w:val="00BB03C1"/>
    <w:rsid w:val="00BB0B88"/>
    <w:rsid w:val="00BB0D29"/>
    <w:rsid w:val="00BB1285"/>
    <w:rsid w:val="00BB1BD8"/>
    <w:rsid w:val="00BB25A9"/>
    <w:rsid w:val="00BB25D7"/>
    <w:rsid w:val="00BB298B"/>
    <w:rsid w:val="00BB2CF5"/>
    <w:rsid w:val="00BB3071"/>
    <w:rsid w:val="00BB3233"/>
    <w:rsid w:val="00BB34C8"/>
    <w:rsid w:val="00BB3661"/>
    <w:rsid w:val="00BB39DD"/>
    <w:rsid w:val="00BB3BAD"/>
    <w:rsid w:val="00BB49BD"/>
    <w:rsid w:val="00BB54AE"/>
    <w:rsid w:val="00BB5595"/>
    <w:rsid w:val="00BB5C2C"/>
    <w:rsid w:val="00BB6672"/>
    <w:rsid w:val="00BB74FF"/>
    <w:rsid w:val="00BB75E3"/>
    <w:rsid w:val="00BB77A9"/>
    <w:rsid w:val="00BB7C45"/>
    <w:rsid w:val="00BB7E88"/>
    <w:rsid w:val="00BC0122"/>
    <w:rsid w:val="00BC01D4"/>
    <w:rsid w:val="00BC0599"/>
    <w:rsid w:val="00BC09F9"/>
    <w:rsid w:val="00BC0C61"/>
    <w:rsid w:val="00BC15C5"/>
    <w:rsid w:val="00BC18C0"/>
    <w:rsid w:val="00BC19CC"/>
    <w:rsid w:val="00BC3609"/>
    <w:rsid w:val="00BC3846"/>
    <w:rsid w:val="00BC3AB9"/>
    <w:rsid w:val="00BC3B01"/>
    <w:rsid w:val="00BC3D6A"/>
    <w:rsid w:val="00BC4983"/>
    <w:rsid w:val="00BC49F9"/>
    <w:rsid w:val="00BC4ADD"/>
    <w:rsid w:val="00BC5072"/>
    <w:rsid w:val="00BC57B0"/>
    <w:rsid w:val="00BC5F20"/>
    <w:rsid w:val="00BC5FC8"/>
    <w:rsid w:val="00BC65DD"/>
    <w:rsid w:val="00BC6792"/>
    <w:rsid w:val="00BC7012"/>
    <w:rsid w:val="00BC796E"/>
    <w:rsid w:val="00BC7B20"/>
    <w:rsid w:val="00BD06AE"/>
    <w:rsid w:val="00BD0710"/>
    <w:rsid w:val="00BD10FC"/>
    <w:rsid w:val="00BD1FB9"/>
    <w:rsid w:val="00BD2D5D"/>
    <w:rsid w:val="00BD3088"/>
    <w:rsid w:val="00BD31C1"/>
    <w:rsid w:val="00BD3869"/>
    <w:rsid w:val="00BD40A7"/>
    <w:rsid w:val="00BD41BA"/>
    <w:rsid w:val="00BD44C3"/>
    <w:rsid w:val="00BD494D"/>
    <w:rsid w:val="00BD4EF7"/>
    <w:rsid w:val="00BD4FFD"/>
    <w:rsid w:val="00BD5BA7"/>
    <w:rsid w:val="00BD5CD8"/>
    <w:rsid w:val="00BD6028"/>
    <w:rsid w:val="00BD61B6"/>
    <w:rsid w:val="00BD61BE"/>
    <w:rsid w:val="00BD65F1"/>
    <w:rsid w:val="00BD6A02"/>
    <w:rsid w:val="00BD6C0C"/>
    <w:rsid w:val="00BD6CAD"/>
    <w:rsid w:val="00BD7B8C"/>
    <w:rsid w:val="00BD7CE1"/>
    <w:rsid w:val="00BE0781"/>
    <w:rsid w:val="00BE0AB3"/>
    <w:rsid w:val="00BE0BC9"/>
    <w:rsid w:val="00BE0BCF"/>
    <w:rsid w:val="00BE0CA3"/>
    <w:rsid w:val="00BE0D33"/>
    <w:rsid w:val="00BE1455"/>
    <w:rsid w:val="00BE1504"/>
    <w:rsid w:val="00BE1867"/>
    <w:rsid w:val="00BE2306"/>
    <w:rsid w:val="00BE27C9"/>
    <w:rsid w:val="00BE29B0"/>
    <w:rsid w:val="00BE3457"/>
    <w:rsid w:val="00BE3587"/>
    <w:rsid w:val="00BE3589"/>
    <w:rsid w:val="00BE35D2"/>
    <w:rsid w:val="00BE3820"/>
    <w:rsid w:val="00BE3883"/>
    <w:rsid w:val="00BE39E9"/>
    <w:rsid w:val="00BE3AD8"/>
    <w:rsid w:val="00BE3F82"/>
    <w:rsid w:val="00BE41BD"/>
    <w:rsid w:val="00BE4323"/>
    <w:rsid w:val="00BE4C69"/>
    <w:rsid w:val="00BE5013"/>
    <w:rsid w:val="00BE52C1"/>
    <w:rsid w:val="00BE5313"/>
    <w:rsid w:val="00BE53B1"/>
    <w:rsid w:val="00BE5524"/>
    <w:rsid w:val="00BE5A87"/>
    <w:rsid w:val="00BE5D78"/>
    <w:rsid w:val="00BE5D9B"/>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7B6"/>
    <w:rsid w:val="00C00A12"/>
    <w:rsid w:val="00C01246"/>
    <w:rsid w:val="00C012B4"/>
    <w:rsid w:val="00C01489"/>
    <w:rsid w:val="00C01609"/>
    <w:rsid w:val="00C01C46"/>
    <w:rsid w:val="00C02023"/>
    <w:rsid w:val="00C020A7"/>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0F8"/>
    <w:rsid w:val="00C16B7D"/>
    <w:rsid w:val="00C170D3"/>
    <w:rsid w:val="00C178E4"/>
    <w:rsid w:val="00C17A74"/>
    <w:rsid w:val="00C17B8A"/>
    <w:rsid w:val="00C20908"/>
    <w:rsid w:val="00C20D52"/>
    <w:rsid w:val="00C20D7B"/>
    <w:rsid w:val="00C20DAC"/>
    <w:rsid w:val="00C20F0B"/>
    <w:rsid w:val="00C2178B"/>
    <w:rsid w:val="00C2185C"/>
    <w:rsid w:val="00C21C25"/>
    <w:rsid w:val="00C222CD"/>
    <w:rsid w:val="00C2231C"/>
    <w:rsid w:val="00C228D8"/>
    <w:rsid w:val="00C2297C"/>
    <w:rsid w:val="00C22F4D"/>
    <w:rsid w:val="00C22F9E"/>
    <w:rsid w:val="00C23401"/>
    <w:rsid w:val="00C23D3E"/>
    <w:rsid w:val="00C2446A"/>
    <w:rsid w:val="00C2467D"/>
    <w:rsid w:val="00C24C90"/>
    <w:rsid w:val="00C263BF"/>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3F3"/>
    <w:rsid w:val="00C334A8"/>
    <w:rsid w:val="00C33995"/>
    <w:rsid w:val="00C33DC4"/>
    <w:rsid w:val="00C34520"/>
    <w:rsid w:val="00C3456E"/>
    <w:rsid w:val="00C34882"/>
    <w:rsid w:val="00C349EA"/>
    <w:rsid w:val="00C34D9F"/>
    <w:rsid w:val="00C361E4"/>
    <w:rsid w:val="00C36945"/>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2C62"/>
    <w:rsid w:val="00C4390A"/>
    <w:rsid w:val="00C43AEA"/>
    <w:rsid w:val="00C43FC5"/>
    <w:rsid w:val="00C447B6"/>
    <w:rsid w:val="00C44A2B"/>
    <w:rsid w:val="00C44AE1"/>
    <w:rsid w:val="00C44EE0"/>
    <w:rsid w:val="00C455B6"/>
    <w:rsid w:val="00C45DDB"/>
    <w:rsid w:val="00C463B8"/>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BAF"/>
    <w:rsid w:val="00C54E6E"/>
    <w:rsid w:val="00C554B6"/>
    <w:rsid w:val="00C5574F"/>
    <w:rsid w:val="00C5589B"/>
    <w:rsid w:val="00C55A31"/>
    <w:rsid w:val="00C55C0B"/>
    <w:rsid w:val="00C5621F"/>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A22"/>
    <w:rsid w:val="00C61ACA"/>
    <w:rsid w:val="00C61BB0"/>
    <w:rsid w:val="00C62A06"/>
    <w:rsid w:val="00C62EFC"/>
    <w:rsid w:val="00C6314B"/>
    <w:rsid w:val="00C6330B"/>
    <w:rsid w:val="00C63D53"/>
    <w:rsid w:val="00C6483C"/>
    <w:rsid w:val="00C64848"/>
    <w:rsid w:val="00C64AEE"/>
    <w:rsid w:val="00C64B3B"/>
    <w:rsid w:val="00C64D08"/>
    <w:rsid w:val="00C652F2"/>
    <w:rsid w:val="00C658C8"/>
    <w:rsid w:val="00C66026"/>
    <w:rsid w:val="00C664B3"/>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7B6"/>
    <w:rsid w:val="00C90171"/>
    <w:rsid w:val="00C90415"/>
    <w:rsid w:val="00C90DE3"/>
    <w:rsid w:val="00C91009"/>
    <w:rsid w:val="00C912F5"/>
    <w:rsid w:val="00C91345"/>
    <w:rsid w:val="00C914ED"/>
    <w:rsid w:val="00C917BA"/>
    <w:rsid w:val="00C9196C"/>
    <w:rsid w:val="00C91EE1"/>
    <w:rsid w:val="00C91F3F"/>
    <w:rsid w:val="00C9227F"/>
    <w:rsid w:val="00C924A4"/>
    <w:rsid w:val="00C92758"/>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455"/>
    <w:rsid w:val="00CA1B6C"/>
    <w:rsid w:val="00CA1DBE"/>
    <w:rsid w:val="00CA2487"/>
    <w:rsid w:val="00CA2B1C"/>
    <w:rsid w:val="00CA323B"/>
    <w:rsid w:val="00CA3815"/>
    <w:rsid w:val="00CA3BB9"/>
    <w:rsid w:val="00CA3DF5"/>
    <w:rsid w:val="00CA3EBA"/>
    <w:rsid w:val="00CA40D3"/>
    <w:rsid w:val="00CA497C"/>
    <w:rsid w:val="00CA498B"/>
    <w:rsid w:val="00CA4B48"/>
    <w:rsid w:val="00CA4DA9"/>
    <w:rsid w:val="00CA582B"/>
    <w:rsid w:val="00CA5B6D"/>
    <w:rsid w:val="00CA5D55"/>
    <w:rsid w:val="00CA5E94"/>
    <w:rsid w:val="00CA5F57"/>
    <w:rsid w:val="00CA65E5"/>
    <w:rsid w:val="00CA70DE"/>
    <w:rsid w:val="00CA72F7"/>
    <w:rsid w:val="00CA7919"/>
    <w:rsid w:val="00CB02AA"/>
    <w:rsid w:val="00CB07E9"/>
    <w:rsid w:val="00CB096C"/>
    <w:rsid w:val="00CB0E4F"/>
    <w:rsid w:val="00CB1104"/>
    <w:rsid w:val="00CB1177"/>
    <w:rsid w:val="00CB134E"/>
    <w:rsid w:val="00CB1431"/>
    <w:rsid w:val="00CB198F"/>
    <w:rsid w:val="00CB2CDC"/>
    <w:rsid w:val="00CB2F67"/>
    <w:rsid w:val="00CB2F6F"/>
    <w:rsid w:val="00CB2F70"/>
    <w:rsid w:val="00CB301E"/>
    <w:rsid w:val="00CB412B"/>
    <w:rsid w:val="00CB4663"/>
    <w:rsid w:val="00CB497A"/>
    <w:rsid w:val="00CB50E0"/>
    <w:rsid w:val="00CB511D"/>
    <w:rsid w:val="00CB53A0"/>
    <w:rsid w:val="00CB56C4"/>
    <w:rsid w:val="00CB5821"/>
    <w:rsid w:val="00CB5924"/>
    <w:rsid w:val="00CB5B07"/>
    <w:rsid w:val="00CB5DE5"/>
    <w:rsid w:val="00CB5E62"/>
    <w:rsid w:val="00CB67F6"/>
    <w:rsid w:val="00CB7211"/>
    <w:rsid w:val="00CB74BB"/>
    <w:rsid w:val="00CB7AAF"/>
    <w:rsid w:val="00CC0184"/>
    <w:rsid w:val="00CC032D"/>
    <w:rsid w:val="00CC04EA"/>
    <w:rsid w:val="00CC0A52"/>
    <w:rsid w:val="00CC0F13"/>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ED4"/>
    <w:rsid w:val="00CC4FEA"/>
    <w:rsid w:val="00CC5067"/>
    <w:rsid w:val="00CC5691"/>
    <w:rsid w:val="00CC684E"/>
    <w:rsid w:val="00CC6DCB"/>
    <w:rsid w:val="00CC7F6B"/>
    <w:rsid w:val="00CD000D"/>
    <w:rsid w:val="00CD0394"/>
    <w:rsid w:val="00CD0500"/>
    <w:rsid w:val="00CD05C8"/>
    <w:rsid w:val="00CD0979"/>
    <w:rsid w:val="00CD0D25"/>
    <w:rsid w:val="00CD0FC2"/>
    <w:rsid w:val="00CD12E9"/>
    <w:rsid w:val="00CD1385"/>
    <w:rsid w:val="00CD1495"/>
    <w:rsid w:val="00CD14E0"/>
    <w:rsid w:val="00CD15DC"/>
    <w:rsid w:val="00CD15E3"/>
    <w:rsid w:val="00CD1957"/>
    <w:rsid w:val="00CD2CE6"/>
    <w:rsid w:val="00CD3139"/>
    <w:rsid w:val="00CD385A"/>
    <w:rsid w:val="00CD38D8"/>
    <w:rsid w:val="00CD4501"/>
    <w:rsid w:val="00CD450C"/>
    <w:rsid w:val="00CD48BC"/>
    <w:rsid w:val="00CD4AB6"/>
    <w:rsid w:val="00CD4DA9"/>
    <w:rsid w:val="00CD4FDF"/>
    <w:rsid w:val="00CD56DD"/>
    <w:rsid w:val="00CD5739"/>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87E"/>
    <w:rsid w:val="00CE5B23"/>
    <w:rsid w:val="00CE609E"/>
    <w:rsid w:val="00CE6554"/>
    <w:rsid w:val="00CE710C"/>
    <w:rsid w:val="00CE7CEA"/>
    <w:rsid w:val="00CE7E58"/>
    <w:rsid w:val="00CF0065"/>
    <w:rsid w:val="00CF02C9"/>
    <w:rsid w:val="00CF06ED"/>
    <w:rsid w:val="00CF073C"/>
    <w:rsid w:val="00CF08A2"/>
    <w:rsid w:val="00CF0C63"/>
    <w:rsid w:val="00CF0F7B"/>
    <w:rsid w:val="00CF1337"/>
    <w:rsid w:val="00CF1ECA"/>
    <w:rsid w:val="00CF2387"/>
    <w:rsid w:val="00CF23E2"/>
    <w:rsid w:val="00CF2914"/>
    <w:rsid w:val="00CF29E9"/>
    <w:rsid w:val="00CF2AE0"/>
    <w:rsid w:val="00CF2BA1"/>
    <w:rsid w:val="00CF2E88"/>
    <w:rsid w:val="00CF3E97"/>
    <w:rsid w:val="00CF4197"/>
    <w:rsid w:val="00CF4225"/>
    <w:rsid w:val="00CF47A0"/>
    <w:rsid w:val="00CF4D80"/>
    <w:rsid w:val="00CF534D"/>
    <w:rsid w:val="00CF559F"/>
    <w:rsid w:val="00CF5F59"/>
    <w:rsid w:val="00CF628F"/>
    <w:rsid w:val="00CF6C92"/>
    <w:rsid w:val="00CF6F37"/>
    <w:rsid w:val="00CF7656"/>
    <w:rsid w:val="00CF7ED0"/>
    <w:rsid w:val="00D0015E"/>
    <w:rsid w:val="00D00228"/>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64"/>
    <w:rsid w:val="00D04DDF"/>
    <w:rsid w:val="00D0515D"/>
    <w:rsid w:val="00D052F5"/>
    <w:rsid w:val="00D057D8"/>
    <w:rsid w:val="00D05A45"/>
    <w:rsid w:val="00D05B3C"/>
    <w:rsid w:val="00D060B9"/>
    <w:rsid w:val="00D06811"/>
    <w:rsid w:val="00D06B93"/>
    <w:rsid w:val="00D06E31"/>
    <w:rsid w:val="00D076AE"/>
    <w:rsid w:val="00D078E1"/>
    <w:rsid w:val="00D07B36"/>
    <w:rsid w:val="00D07DBB"/>
    <w:rsid w:val="00D07EBA"/>
    <w:rsid w:val="00D07F09"/>
    <w:rsid w:val="00D10EB9"/>
    <w:rsid w:val="00D11734"/>
    <w:rsid w:val="00D1219B"/>
    <w:rsid w:val="00D12320"/>
    <w:rsid w:val="00D125DD"/>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51C"/>
    <w:rsid w:val="00D17725"/>
    <w:rsid w:val="00D17AA9"/>
    <w:rsid w:val="00D17AB5"/>
    <w:rsid w:val="00D200E8"/>
    <w:rsid w:val="00D20173"/>
    <w:rsid w:val="00D202B3"/>
    <w:rsid w:val="00D206A5"/>
    <w:rsid w:val="00D2108A"/>
    <w:rsid w:val="00D21448"/>
    <w:rsid w:val="00D2170F"/>
    <w:rsid w:val="00D21B54"/>
    <w:rsid w:val="00D21BFF"/>
    <w:rsid w:val="00D21EA0"/>
    <w:rsid w:val="00D2238B"/>
    <w:rsid w:val="00D226F8"/>
    <w:rsid w:val="00D22768"/>
    <w:rsid w:val="00D22A46"/>
    <w:rsid w:val="00D23843"/>
    <w:rsid w:val="00D2414C"/>
    <w:rsid w:val="00D243FC"/>
    <w:rsid w:val="00D251EB"/>
    <w:rsid w:val="00D2561A"/>
    <w:rsid w:val="00D257D1"/>
    <w:rsid w:val="00D25BB2"/>
    <w:rsid w:val="00D269DE"/>
    <w:rsid w:val="00D26E85"/>
    <w:rsid w:val="00D271E6"/>
    <w:rsid w:val="00D27539"/>
    <w:rsid w:val="00D27949"/>
    <w:rsid w:val="00D27C7E"/>
    <w:rsid w:val="00D27FB3"/>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975"/>
    <w:rsid w:val="00D33B4B"/>
    <w:rsid w:val="00D33BC6"/>
    <w:rsid w:val="00D33F97"/>
    <w:rsid w:val="00D343CB"/>
    <w:rsid w:val="00D34743"/>
    <w:rsid w:val="00D3499B"/>
    <w:rsid w:val="00D34D81"/>
    <w:rsid w:val="00D35625"/>
    <w:rsid w:val="00D356DF"/>
    <w:rsid w:val="00D35CA3"/>
    <w:rsid w:val="00D35F09"/>
    <w:rsid w:val="00D363AA"/>
    <w:rsid w:val="00D369A0"/>
    <w:rsid w:val="00D36A95"/>
    <w:rsid w:val="00D36DAF"/>
    <w:rsid w:val="00D37543"/>
    <w:rsid w:val="00D37A06"/>
    <w:rsid w:val="00D37F1F"/>
    <w:rsid w:val="00D40053"/>
    <w:rsid w:val="00D40071"/>
    <w:rsid w:val="00D402AA"/>
    <w:rsid w:val="00D409F3"/>
    <w:rsid w:val="00D40F99"/>
    <w:rsid w:val="00D41777"/>
    <w:rsid w:val="00D41ADC"/>
    <w:rsid w:val="00D41D3E"/>
    <w:rsid w:val="00D41DB5"/>
    <w:rsid w:val="00D41FEE"/>
    <w:rsid w:val="00D42841"/>
    <w:rsid w:val="00D42AC7"/>
    <w:rsid w:val="00D42AEC"/>
    <w:rsid w:val="00D42BE2"/>
    <w:rsid w:val="00D42DFA"/>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81C"/>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57CD8"/>
    <w:rsid w:val="00D60212"/>
    <w:rsid w:val="00D603E2"/>
    <w:rsid w:val="00D60468"/>
    <w:rsid w:val="00D606AE"/>
    <w:rsid w:val="00D60E86"/>
    <w:rsid w:val="00D6128F"/>
    <w:rsid w:val="00D615FC"/>
    <w:rsid w:val="00D61B20"/>
    <w:rsid w:val="00D61F89"/>
    <w:rsid w:val="00D62970"/>
    <w:rsid w:val="00D62BD6"/>
    <w:rsid w:val="00D62E4D"/>
    <w:rsid w:val="00D63521"/>
    <w:rsid w:val="00D637DD"/>
    <w:rsid w:val="00D638DA"/>
    <w:rsid w:val="00D63FC5"/>
    <w:rsid w:val="00D64193"/>
    <w:rsid w:val="00D641D8"/>
    <w:rsid w:val="00D65600"/>
    <w:rsid w:val="00D672D9"/>
    <w:rsid w:val="00D6734B"/>
    <w:rsid w:val="00D67773"/>
    <w:rsid w:val="00D67909"/>
    <w:rsid w:val="00D67984"/>
    <w:rsid w:val="00D67DF1"/>
    <w:rsid w:val="00D7015B"/>
    <w:rsid w:val="00D70244"/>
    <w:rsid w:val="00D70A10"/>
    <w:rsid w:val="00D7100D"/>
    <w:rsid w:val="00D717E4"/>
    <w:rsid w:val="00D71A1D"/>
    <w:rsid w:val="00D7232C"/>
    <w:rsid w:val="00D72A08"/>
    <w:rsid w:val="00D72A78"/>
    <w:rsid w:val="00D730CE"/>
    <w:rsid w:val="00D736C0"/>
    <w:rsid w:val="00D73855"/>
    <w:rsid w:val="00D73CBE"/>
    <w:rsid w:val="00D73FBA"/>
    <w:rsid w:val="00D7477F"/>
    <w:rsid w:val="00D74EB1"/>
    <w:rsid w:val="00D74F9F"/>
    <w:rsid w:val="00D750C4"/>
    <w:rsid w:val="00D75149"/>
    <w:rsid w:val="00D7523E"/>
    <w:rsid w:val="00D763AD"/>
    <w:rsid w:val="00D7655C"/>
    <w:rsid w:val="00D765BC"/>
    <w:rsid w:val="00D774C8"/>
    <w:rsid w:val="00D8018E"/>
    <w:rsid w:val="00D80562"/>
    <w:rsid w:val="00D80952"/>
    <w:rsid w:val="00D80A4C"/>
    <w:rsid w:val="00D80C64"/>
    <w:rsid w:val="00D80D7D"/>
    <w:rsid w:val="00D80F49"/>
    <w:rsid w:val="00D8133C"/>
    <w:rsid w:val="00D81DD3"/>
    <w:rsid w:val="00D823B3"/>
    <w:rsid w:val="00D82441"/>
    <w:rsid w:val="00D83351"/>
    <w:rsid w:val="00D834B9"/>
    <w:rsid w:val="00D83520"/>
    <w:rsid w:val="00D8362F"/>
    <w:rsid w:val="00D83751"/>
    <w:rsid w:val="00D83B6C"/>
    <w:rsid w:val="00D83C74"/>
    <w:rsid w:val="00D84145"/>
    <w:rsid w:val="00D84493"/>
    <w:rsid w:val="00D85B95"/>
    <w:rsid w:val="00D860D6"/>
    <w:rsid w:val="00D865A5"/>
    <w:rsid w:val="00D865CD"/>
    <w:rsid w:val="00D86601"/>
    <w:rsid w:val="00D867C2"/>
    <w:rsid w:val="00D8706F"/>
    <w:rsid w:val="00D874D8"/>
    <w:rsid w:val="00D9008F"/>
    <w:rsid w:val="00D90A65"/>
    <w:rsid w:val="00D90C45"/>
    <w:rsid w:val="00D916C9"/>
    <w:rsid w:val="00D923D8"/>
    <w:rsid w:val="00D92916"/>
    <w:rsid w:val="00D929AD"/>
    <w:rsid w:val="00D92C1E"/>
    <w:rsid w:val="00D931BE"/>
    <w:rsid w:val="00D931FF"/>
    <w:rsid w:val="00D93638"/>
    <w:rsid w:val="00D936DF"/>
    <w:rsid w:val="00D93A02"/>
    <w:rsid w:val="00D93A1F"/>
    <w:rsid w:val="00D93D6A"/>
    <w:rsid w:val="00D940DE"/>
    <w:rsid w:val="00D9412D"/>
    <w:rsid w:val="00D94C40"/>
    <w:rsid w:val="00D95566"/>
    <w:rsid w:val="00D9556A"/>
    <w:rsid w:val="00D95747"/>
    <w:rsid w:val="00D96671"/>
    <w:rsid w:val="00D96848"/>
    <w:rsid w:val="00D96854"/>
    <w:rsid w:val="00D96E4D"/>
    <w:rsid w:val="00D97B96"/>
    <w:rsid w:val="00DA00D8"/>
    <w:rsid w:val="00DA0E96"/>
    <w:rsid w:val="00DA1064"/>
    <w:rsid w:val="00DA16D6"/>
    <w:rsid w:val="00DA1C2B"/>
    <w:rsid w:val="00DA2075"/>
    <w:rsid w:val="00DA208E"/>
    <w:rsid w:val="00DA2169"/>
    <w:rsid w:val="00DA3502"/>
    <w:rsid w:val="00DA3C77"/>
    <w:rsid w:val="00DA44F7"/>
    <w:rsid w:val="00DA465C"/>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071"/>
    <w:rsid w:val="00DB2221"/>
    <w:rsid w:val="00DB260D"/>
    <w:rsid w:val="00DB2F0C"/>
    <w:rsid w:val="00DB31A0"/>
    <w:rsid w:val="00DB3D2C"/>
    <w:rsid w:val="00DB4C93"/>
    <w:rsid w:val="00DB668B"/>
    <w:rsid w:val="00DB6E86"/>
    <w:rsid w:val="00DB7115"/>
    <w:rsid w:val="00DB725A"/>
    <w:rsid w:val="00DB768B"/>
    <w:rsid w:val="00DC0324"/>
    <w:rsid w:val="00DC0CA7"/>
    <w:rsid w:val="00DC0EFE"/>
    <w:rsid w:val="00DC1032"/>
    <w:rsid w:val="00DC13D2"/>
    <w:rsid w:val="00DC166E"/>
    <w:rsid w:val="00DC1A82"/>
    <w:rsid w:val="00DC1C56"/>
    <w:rsid w:val="00DC1E7C"/>
    <w:rsid w:val="00DC22F7"/>
    <w:rsid w:val="00DC2505"/>
    <w:rsid w:val="00DC2615"/>
    <w:rsid w:val="00DC27B0"/>
    <w:rsid w:val="00DC2A2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049"/>
    <w:rsid w:val="00DC6376"/>
    <w:rsid w:val="00DC64A3"/>
    <w:rsid w:val="00DC6A69"/>
    <w:rsid w:val="00DC6CB4"/>
    <w:rsid w:val="00DC6E2C"/>
    <w:rsid w:val="00DC701C"/>
    <w:rsid w:val="00DC721E"/>
    <w:rsid w:val="00DC7964"/>
    <w:rsid w:val="00DC798F"/>
    <w:rsid w:val="00DC7F1B"/>
    <w:rsid w:val="00DD01CD"/>
    <w:rsid w:val="00DD0A27"/>
    <w:rsid w:val="00DD132A"/>
    <w:rsid w:val="00DD1B89"/>
    <w:rsid w:val="00DD1C49"/>
    <w:rsid w:val="00DD1E83"/>
    <w:rsid w:val="00DD251B"/>
    <w:rsid w:val="00DD26F5"/>
    <w:rsid w:val="00DD2965"/>
    <w:rsid w:val="00DD2B76"/>
    <w:rsid w:val="00DD3160"/>
    <w:rsid w:val="00DD33EA"/>
    <w:rsid w:val="00DD39AD"/>
    <w:rsid w:val="00DD3A82"/>
    <w:rsid w:val="00DD42B4"/>
    <w:rsid w:val="00DD43C1"/>
    <w:rsid w:val="00DD4A6F"/>
    <w:rsid w:val="00DD4C64"/>
    <w:rsid w:val="00DD5D1F"/>
    <w:rsid w:val="00DD629E"/>
    <w:rsid w:val="00DD6584"/>
    <w:rsid w:val="00DD684F"/>
    <w:rsid w:val="00DD6B77"/>
    <w:rsid w:val="00DD6DE7"/>
    <w:rsid w:val="00DD6FC2"/>
    <w:rsid w:val="00DD7798"/>
    <w:rsid w:val="00DE07E9"/>
    <w:rsid w:val="00DE09AB"/>
    <w:rsid w:val="00DE0BB6"/>
    <w:rsid w:val="00DE1ECC"/>
    <w:rsid w:val="00DE2288"/>
    <w:rsid w:val="00DE2546"/>
    <w:rsid w:val="00DE276A"/>
    <w:rsid w:val="00DE2D7D"/>
    <w:rsid w:val="00DE3274"/>
    <w:rsid w:val="00DE473C"/>
    <w:rsid w:val="00DE483D"/>
    <w:rsid w:val="00DE491F"/>
    <w:rsid w:val="00DE4953"/>
    <w:rsid w:val="00DE4B25"/>
    <w:rsid w:val="00DE57E6"/>
    <w:rsid w:val="00DE595D"/>
    <w:rsid w:val="00DE62B9"/>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2AF"/>
    <w:rsid w:val="00DF3A8B"/>
    <w:rsid w:val="00DF40B7"/>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317"/>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B93"/>
    <w:rsid w:val="00E07EDB"/>
    <w:rsid w:val="00E10033"/>
    <w:rsid w:val="00E10230"/>
    <w:rsid w:val="00E103AE"/>
    <w:rsid w:val="00E10555"/>
    <w:rsid w:val="00E10A52"/>
    <w:rsid w:val="00E10BEB"/>
    <w:rsid w:val="00E11426"/>
    <w:rsid w:val="00E11457"/>
    <w:rsid w:val="00E11782"/>
    <w:rsid w:val="00E11B5B"/>
    <w:rsid w:val="00E121F8"/>
    <w:rsid w:val="00E12632"/>
    <w:rsid w:val="00E126BC"/>
    <w:rsid w:val="00E12776"/>
    <w:rsid w:val="00E12A05"/>
    <w:rsid w:val="00E1336E"/>
    <w:rsid w:val="00E13398"/>
    <w:rsid w:val="00E13A46"/>
    <w:rsid w:val="00E13E58"/>
    <w:rsid w:val="00E13EAB"/>
    <w:rsid w:val="00E14219"/>
    <w:rsid w:val="00E14B5F"/>
    <w:rsid w:val="00E14B65"/>
    <w:rsid w:val="00E1504C"/>
    <w:rsid w:val="00E154FC"/>
    <w:rsid w:val="00E15C68"/>
    <w:rsid w:val="00E16098"/>
    <w:rsid w:val="00E16A3F"/>
    <w:rsid w:val="00E16B2D"/>
    <w:rsid w:val="00E16C7B"/>
    <w:rsid w:val="00E16D2E"/>
    <w:rsid w:val="00E17111"/>
    <w:rsid w:val="00E17EAF"/>
    <w:rsid w:val="00E20350"/>
    <w:rsid w:val="00E205DE"/>
    <w:rsid w:val="00E206F7"/>
    <w:rsid w:val="00E210C5"/>
    <w:rsid w:val="00E2116D"/>
    <w:rsid w:val="00E217FB"/>
    <w:rsid w:val="00E21B19"/>
    <w:rsid w:val="00E21B1B"/>
    <w:rsid w:val="00E21EC7"/>
    <w:rsid w:val="00E2216C"/>
    <w:rsid w:val="00E224E1"/>
    <w:rsid w:val="00E22715"/>
    <w:rsid w:val="00E228AE"/>
    <w:rsid w:val="00E22CCA"/>
    <w:rsid w:val="00E237BF"/>
    <w:rsid w:val="00E23965"/>
    <w:rsid w:val="00E23CA6"/>
    <w:rsid w:val="00E24364"/>
    <w:rsid w:val="00E243C9"/>
    <w:rsid w:val="00E24D64"/>
    <w:rsid w:val="00E24D97"/>
    <w:rsid w:val="00E25400"/>
    <w:rsid w:val="00E255D7"/>
    <w:rsid w:val="00E2657E"/>
    <w:rsid w:val="00E268B0"/>
    <w:rsid w:val="00E27BD0"/>
    <w:rsid w:val="00E27FDF"/>
    <w:rsid w:val="00E30121"/>
    <w:rsid w:val="00E302C9"/>
    <w:rsid w:val="00E30659"/>
    <w:rsid w:val="00E3067F"/>
    <w:rsid w:val="00E30E9D"/>
    <w:rsid w:val="00E30FF7"/>
    <w:rsid w:val="00E31581"/>
    <w:rsid w:val="00E3238F"/>
    <w:rsid w:val="00E32747"/>
    <w:rsid w:val="00E32749"/>
    <w:rsid w:val="00E32B34"/>
    <w:rsid w:val="00E32D6B"/>
    <w:rsid w:val="00E330A7"/>
    <w:rsid w:val="00E33684"/>
    <w:rsid w:val="00E348CF"/>
    <w:rsid w:val="00E349EB"/>
    <w:rsid w:val="00E34A7F"/>
    <w:rsid w:val="00E34B5C"/>
    <w:rsid w:val="00E34C4C"/>
    <w:rsid w:val="00E35469"/>
    <w:rsid w:val="00E35BB3"/>
    <w:rsid w:val="00E362E2"/>
    <w:rsid w:val="00E3646A"/>
    <w:rsid w:val="00E367E9"/>
    <w:rsid w:val="00E36CAC"/>
    <w:rsid w:val="00E36CF5"/>
    <w:rsid w:val="00E3700F"/>
    <w:rsid w:val="00E37CDA"/>
    <w:rsid w:val="00E40480"/>
    <w:rsid w:val="00E4087C"/>
    <w:rsid w:val="00E40DEB"/>
    <w:rsid w:val="00E41182"/>
    <w:rsid w:val="00E41BF0"/>
    <w:rsid w:val="00E41DC2"/>
    <w:rsid w:val="00E4251A"/>
    <w:rsid w:val="00E42870"/>
    <w:rsid w:val="00E42C8C"/>
    <w:rsid w:val="00E42CAA"/>
    <w:rsid w:val="00E43115"/>
    <w:rsid w:val="00E43733"/>
    <w:rsid w:val="00E44046"/>
    <w:rsid w:val="00E4464B"/>
    <w:rsid w:val="00E44C1F"/>
    <w:rsid w:val="00E45D81"/>
    <w:rsid w:val="00E45FAC"/>
    <w:rsid w:val="00E461E5"/>
    <w:rsid w:val="00E462F0"/>
    <w:rsid w:val="00E464ED"/>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1F9"/>
    <w:rsid w:val="00E54D38"/>
    <w:rsid w:val="00E5539E"/>
    <w:rsid w:val="00E553D6"/>
    <w:rsid w:val="00E5545D"/>
    <w:rsid w:val="00E5649A"/>
    <w:rsid w:val="00E566D4"/>
    <w:rsid w:val="00E568A5"/>
    <w:rsid w:val="00E568DC"/>
    <w:rsid w:val="00E56A6F"/>
    <w:rsid w:val="00E56B60"/>
    <w:rsid w:val="00E56B8B"/>
    <w:rsid w:val="00E56E34"/>
    <w:rsid w:val="00E575A5"/>
    <w:rsid w:val="00E5780A"/>
    <w:rsid w:val="00E57981"/>
    <w:rsid w:val="00E57A83"/>
    <w:rsid w:val="00E60361"/>
    <w:rsid w:val="00E6045A"/>
    <w:rsid w:val="00E60D75"/>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4EBF"/>
    <w:rsid w:val="00E65D10"/>
    <w:rsid w:val="00E66318"/>
    <w:rsid w:val="00E66DF1"/>
    <w:rsid w:val="00E66DF7"/>
    <w:rsid w:val="00E66F40"/>
    <w:rsid w:val="00E6780E"/>
    <w:rsid w:val="00E7004A"/>
    <w:rsid w:val="00E7031A"/>
    <w:rsid w:val="00E70548"/>
    <w:rsid w:val="00E70C09"/>
    <w:rsid w:val="00E70F29"/>
    <w:rsid w:val="00E71CF1"/>
    <w:rsid w:val="00E725F4"/>
    <w:rsid w:val="00E727A5"/>
    <w:rsid w:val="00E729B8"/>
    <w:rsid w:val="00E72AE6"/>
    <w:rsid w:val="00E72C7B"/>
    <w:rsid w:val="00E72CE5"/>
    <w:rsid w:val="00E737E2"/>
    <w:rsid w:val="00E73B81"/>
    <w:rsid w:val="00E749C9"/>
    <w:rsid w:val="00E74DA2"/>
    <w:rsid w:val="00E75054"/>
    <w:rsid w:val="00E75856"/>
    <w:rsid w:val="00E75893"/>
    <w:rsid w:val="00E75BCF"/>
    <w:rsid w:val="00E765D8"/>
    <w:rsid w:val="00E76B51"/>
    <w:rsid w:val="00E771F6"/>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4A6"/>
    <w:rsid w:val="00E835C6"/>
    <w:rsid w:val="00E83653"/>
    <w:rsid w:val="00E8441E"/>
    <w:rsid w:val="00E844D4"/>
    <w:rsid w:val="00E845E8"/>
    <w:rsid w:val="00E853DC"/>
    <w:rsid w:val="00E85416"/>
    <w:rsid w:val="00E8569F"/>
    <w:rsid w:val="00E85B84"/>
    <w:rsid w:val="00E866F8"/>
    <w:rsid w:val="00E8673B"/>
    <w:rsid w:val="00E86C45"/>
    <w:rsid w:val="00E86DB0"/>
    <w:rsid w:val="00E872A1"/>
    <w:rsid w:val="00E87E02"/>
    <w:rsid w:val="00E90183"/>
    <w:rsid w:val="00E90892"/>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5E6A"/>
    <w:rsid w:val="00E96227"/>
    <w:rsid w:val="00E96967"/>
    <w:rsid w:val="00E96DCD"/>
    <w:rsid w:val="00EA0552"/>
    <w:rsid w:val="00EA0C05"/>
    <w:rsid w:val="00EA119D"/>
    <w:rsid w:val="00EA1497"/>
    <w:rsid w:val="00EA1B93"/>
    <w:rsid w:val="00EA1EF8"/>
    <w:rsid w:val="00EA2D96"/>
    <w:rsid w:val="00EA2EAB"/>
    <w:rsid w:val="00EA3787"/>
    <w:rsid w:val="00EA37BE"/>
    <w:rsid w:val="00EA3839"/>
    <w:rsid w:val="00EA499F"/>
    <w:rsid w:val="00EA4F4B"/>
    <w:rsid w:val="00EA5256"/>
    <w:rsid w:val="00EA52DD"/>
    <w:rsid w:val="00EA5607"/>
    <w:rsid w:val="00EA57C8"/>
    <w:rsid w:val="00EA6073"/>
    <w:rsid w:val="00EA6164"/>
    <w:rsid w:val="00EA6576"/>
    <w:rsid w:val="00EA6A70"/>
    <w:rsid w:val="00EA7239"/>
    <w:rsid w:val="00EA72C0"/>
    <w:rsid w:val="00EA748D"/>
    <w:rsid w:val="00EA7797"/>
    <w:rsid w:val="00EA77FD"/>
    <w:rsid w:val="00EA7B14"/>
    <w:rsid w:val="00EB0440"/>
    <w:rsid w:val="00EB064D"/>
    <w:rsid w:val="00EB17F6"/>
    <w:rsid w:val="00EB1D35"/>
    <w:rsid w:val="00EB1E62"/>
    <w:rsid w:val="00EB1F64"/>
    <w:rsid w:val="00EB1FA6"/>
    <w:rsid w:val="00EB2B1E"/>
    <w:rsid w:val="00EB2EA1"/>
    <w:rsid w:val="00EB339C"/>
    <w:rsid w:val="00EB3761"/>
    <w:rsid w:val="00EB3B27"/>
    <w:rsid w:val="00EB3BF5"/>
    <w:rsid w:val="00EB41FB"/>
    <w:rsid w:val="00EB4671"/>
    <w:rsid w:val="00EB4D9F"/>
    <w:rsid w:val="00EB4F05"/>
    <w:rsid w:val="00EB5092"/>
    <w:rsid w:val="00EB522A"/>
    <w:rsid w:val="00EB5BA9"/>
    <w:rsid w:val="00EB5C4A"/>
    <w:rsid w:val="00EB5D77"/>
    <w:rsid w:val="00EB6B1D"/>
    <w:rsid w:val="00EB74EB"/>
    <w:rsid w:val="00EB7977"/>
    <w:rsid w:val="00EC03FB"/>
    <w:rsid w:val="00EC1515"/>
    <w:rsid w:val="00EC1E20"/>
    <w:rsid w:val="00EC23DE"/>
    <w:rsid w:val="00EC25E9"/>
    <w:rsid w:val="00EC2669"/>
    <w:rsid w:val="00EC30FE"/>
    <w:rsid w:val="00EC419C"/>
    <w:rsid w:val="00EC45D5"/>
    <w:rsid w:val="00EC4CF1"/>
    <w:rsid w:val="00EC4EA7"/>
    <w:rsid w:val="00EC4EE9"/>
    <w:rsid w:val="00EC5521"/>
    <w:rsid w:val="00EC57F1"/>
    <w:rsid w:val="00EC5A9E"/>
    <w:rsid w:val="00EC5B85"/>
    <w:rsid w:val="00EC5BD3"/>
    <w:rsid w:val="00EC5C29"/>
    <w:rsid w:val="00EC5E8A"/>
    <w:rsid w:val="00EC6178"/>
    <w:rsid w:val="00EC637A"/>
    <w:rsid w:val="00EC6A53"/>
    <w:rsid w:val="00EC6DDC"/>
    <w:rsid w:val="00EC6E75"/>
    <w:rsid w:val="00EC6FB1"/>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5A1F"/>
    <w:rsid w:val="00EE604B"/>
    <w:rsid w:val="00EE6401"/>
    <w:rsid w:val="00EE644D"/>
    <w:rsid w:val="00EE6F7A"/>
    <w:rsid w:val="00EE719C"/>
    <w:rsid w:val="00EE75C8"/>
    <w:rsid w:val="00EE78F7"/>
    <w:rsid w:val="00EE7A94"/>
    <w:rsid w:val="00EE7C65"/>
    <w:rsid w:val="00EE7DF3"/>
    <w:rsid w:val="00EE7E40"/>
    <w:rsid w:val="00EF011F"/>
    <w:rsid w:val="00EF03A7"/>
    <w:rsid w:val="00EF08FA"/>
    <w:rsid w:val="00EF0D7A"/>
    <w:rsid w:val="00EF1012"/>
    <w:rsid w:val="00EF11DD"/>
    <w:rsid w:val="00EF18F9"/>
    <w:rsid w:val="00EF1F47"/>
    <w:rsid w:val="00EF1F76"/>
    <w:rsid w:val="00EF2837"/>
    <w:rsid w:val="00EF30F1"/>
    <w:rsid w:val="00EF322C"/>
    <w:rsid w:val="00EF3341"/>
    <w:rsid w:val="00EF3D48"/>
    <w:rsid w:val="00EF405A"/>
    <w:rsid w:val="00EF5010"/>
    <w:rsid w:val="00EF501A"/>
    <w:rsid w:val="00EF5DFC"/>
    <w:rsid w:val="00EF6B00"/>
    <w:rsid w:val="00EF6B68"/>
    <w:rsid w:val="00EF6B93"/>
    <w:rsid w:val="00EF7276"/>
    <w:rsid w:val="00EF7A9E"/>
    <w:rsid w:val="00EF7F62"/>
    <w:rsid w:val="00F00606"/>
    <w:rsid w:val="00F0062A"/>
    <w:rsid w:val="00F00651"/>
    <w:rsid w:val="00F00728"/>
    <w:rsid w:val="00F0135B"/>
    <w:rsid w:val="00F0145D"/>
    <w:rsid w:val="00F02951"/>
    <w:rsid w:val="00F02A29"/>
    <w:rsid w:val="00F02E70"/>
    <w:rsid w:val="00F034C5"/>
    <w:rsid w:val="00F035BB"/>
    <w:rsid w:val="00F03AF3"/>
    <w:rsid w:val="00F043BB"/>
    <w:rsid w:val="00F04484"/>
    <w:rsid w:val="00F044B7"/>
    <w:rsid w:val="00F04548"/>
    <w:rsid w:val="00F04635"/>
    <w:rsid w:val="00F046CC"/>
    <w:rsid w:val="00F05122"/>
    <w:rsid w:val="00F05577"/>
    <w:rsid w:val="00F06842"/>
    <w:rsid w:val="00F06A56"/>
    <w:rsid w:val="00F06EBD"/>
    <w:rsid w:val="00F0704B"/>
    <w:rsid w:val="00F0722B"/>
    <w:rsid w:val="00F072DD"/>
    <w:rsid w:val="00F07D6E"/>
    <w:rsid w:val="00F10666"/>
    <w:rsid w:val="00F10EA9"/>
    <w:rsid w:val="00F11A39"/>
    <w:rsid w:val="00F11A54"/>
    <w:rsid w:val="00F11F8A"/>
    <w:rsid w:val="00F12578"/>
    <w:rsid w:val="00F12855"/>
    <w:rsid w:val="00F1285A"/>
    <w:rsid w:val="00F12D68"/>
    <w:rsid w:val="00F13064"/>
    <w:rsid w:val="00F13554"/>
    <w:rsid w:val="00F13838"/>
    <w:rsid w:val="00F13870"/>
    <w:rsid w:val="00F13EDE"/>
    <w:rsid w:val="00F13EED"/>
    <w:rsid w:val="00F1447E"/>
    <w:rsid w:val="00F146BB"/>
    <w:rsid w:val="00F148F7"/>
    <w:rsid w:val="00F1524D"/>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602"/>
    <w:rsid w:val="00F22B9C"/>
    <w:rsid w:val="00F22BF6"/>
    <w:rsid w:val="00F22C7E"/>
    <w:rsid w:val="00F23273"/>
    <w:rsid w:val="00F232FD"/>
    <w:rsid w:val="00F23579"/>
    <w:rsid w:val="00F2376C"/>
    <w:rsid w:val="00F2408D"/>
    <w:rsid w:val="00F2430E"/>
    <w:rsid w:val="00F2433C"/>
    <w:rsid w:val="00F25139"/>
    <w:rsid w:val="00F2514A"/>
    <w:rsid w:val="00F25199"/>
    <w:rsid w:val="00F2519B"/>
    <w:rsid w:val="00F251C9"/>
    <w:rsid w:val="00F25460"/>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2DBC"/>
    <w:rsid w:val="00F3311D"/>
    <w:rsid w:val="00F3324A"/>
    <w:rsid w:val="00F33540"/>
    <w:rsid w:val="00F33631"/>
    <w:rsid w:val="00F3407D"/>
    <w:rsid w:val="00F3476E"/>
    <w:rsid w:val="00F347F3"/>
    <w:rsid w:val="00F34930"/>
    <w:rsid w:val="00F350BE"/>
    <w:rsid w:val="00F35755"/>
    <w:rsid w:val="00F35A94"/>
    <w:rsid w:val="00F35D51"/>
    <w:rsid w:val="00F360AF"/>
    <w:rsid w:val="00F36158"/>
    <w:rsid w:val="00F36330"/>
    <w:rsid w:val="00F3644A"/>
    <w:rsid w:val="00F364A6"/>
    <w:rsid w:val="00F36579"/>
    <w:rsid w:val="00F36BA9"/>
    <w:rsid w:val="00F378AA"/>
    <w:rsid w:val="00F37F5F"/>
    <w:rsid w:val="00F400A5"/>
    <w:rsid w:val="00F4075C"/>
    <w:rsid w:val="00F40791"/>
    <w:rsid w:val="00F407F4"/>
    <w:rsid w:val="00F40903"/>
    <w:rsid w:val="00F409B4"/>
    <w:rsid w:val="00F40B79"/>
    <w:rsid w:val="00F41409"/>
    <w:rsid w:val="00F41710"/>
    <w:rsid w:val="00F41BF4"/>
    <w:rsid w:val="00F4222E"/>
    <w:rsid w:val="00F423A0"/>
    <w:rsid w:val="00F42486"/>
    <w:rsid w:val="00F43465"/>
    <w:rsid w:val="00F43715"/>
    <w:rsid w:val="00F438E3"/>
    <w:rsid w:val="00F43CA0"/>
    <w:rsid w:val="00F44326"/>
    <w:rsid w:val="00F4475D"/>
    <w:rsid w:val="00F44C4E"/>
    <w:rsid w:val="00F44D7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0F5B"/>
    <w:rsid w:val="00F51719"/>
    <w:rsid w:val="00F51C08"/>
    <w:rsid w:val="00F522B8"/>
    <w:rsid w:val="00F52589"/>
    <w:rsid w:val="00F525FB"/>
    <w:rsid w:val="00F52731"/>
    <w:rsid w:val="00F52ADA"/>
    <w:rsid w:val="00F53004"/>
    <w:rsid w:val="00F53096"/>
    <w:rsid w:val="00F5335F"/>
    <w:rsid w:val="00F536A0"/>
    <w:rsid w:val="00F5372D"/>
    <w:rsid w:val="00F53B79"/>
    <w:rsid w:val="00F53D09"/>
    <w:rsid w:val="00F54416"/>
    <w:rsid w:val="00F5448C"/>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1C9"/>
    <w:rsid w:val="00F61363"/>
    <w:rsid w:val="00F61656"/>
    <w:rsid w:val="00F61735"/>
    <w:rsid w:val="00F61A30"/>
    <w:rsid w:val="00F61C6D"/>
    <w:rsid w:val="00F62CBF"/>
    <w:rsid w:val="00F62DCF"/>
    <w:rsid w:val="00F632A7"/>
    <w:rsid w:val="00F6378F"/>
    <w:rsid w:val="00F63BE2"/>
    <w:rsid w:val="00F63F75"/>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1E6"/>
    <w:rsid w:val="00F74C37"/>
    <w:rsid w:val="00F750AE"/>
    <w:rsid w:val="00F75345"/>
    <w:rsid w:val="00F7546C"/>
    <w:rsid w:val="00F761F2"/>
    <w:rsid w:val="00F76719"/>
    <w:rsid w:val="00F76AA1"/>
    <w:rsid w:val="00F76FFB"/>
    <w:rsid w:val="00F7704F"/>
    <w:rsid w:val="00F771DC"/>
    <w:rsid w:val="00F77312"/>
    <w:rsid w:val="00F77596"/>
    <w:rsid w:val="00F77E49"/>
    <w:rsid w:val="00F80650"/>
    <w:rsid w:val="00F807C6"/>
    <w:rsid w:val="00F8113B"/>
    <w:rsid w:val="00F81A54"/>
    <w:rsid w:val="00F81D4E"/>
    <w:rsid w:val="00F826CE"/>
    <w:rsid w:val="00F836B0"/>
    <w:rsid w:val="00F839CB"/>
    <w:rsid w:val="00F83DBB"/>
    <w:rsid w:val="00F843CB"/>
    <w:rsid w:val="00F8452C"/>
    <w:rsid w:val="00F84593"/>
    <w:rsid w:val="00F84ACB"/>
    <w:rsid w:val="00F84D78"/>
    <w:rsid w:val="00F85423"/>
    <w:rsid w:val="00F85C67"/>
    <w:rsid w:val="00F85F48"/>
    <w:rsid w:val="00F85FA2"/>
    <w:rsid w:val="00F8634A"/>
    <w:rsid w:val="00F8652A"/>
    <w:rsid w:val="00F8745A"/>
    <w:rsid w:val="00F879F7"/>
    <w:rsid w:val="00F87BEF"/>
    <w:rsid w:val="00F87DFB"/>
    <w:rsid w:val="00F913FE"/>
    <w:rsid w:val="00F9180A"/>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5A3"/>
    <w:rsid w:val="00FA2CD3"/>
    <w:rsid w:val="00FA3375"/>
    <w:rsid w:val="00FA34F9"/>
    <w:rsid w:val="00FA3870"/>
    <w:rsid w:val="00FA3C58"/>
    <w:rsid w:val="00FA4240"/>
    <w:rsid w:val="00FA4B12"/>
    <w:rsid w:val="00FA4B3C"/>
    <w:rsid w:val="00FA52DC"/>
    <w:rsid w:val="00FA58C9"/>
    <w:rsid w:val="00FA6558"/>
    <w:rsid w:val="00FA66C9"/>
    <w:rsid w:val="00FA6844"/>
    <w:rsid w:val="00FB00D0"/>
    <w:rsid w:val="00FB0719"/>
    <w:rsid w:val="00FB09CC"/>
    <w:rsid w:val="00FB0C7C"/>
    <w:rsid w:val="00FB0CA6"/>
    <w:rsid w:val="00FB1A59"/>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B7E17"/>
    <w:rsid w:val="00FC00BF"/>
    <w:rsid w:val="00FC0C28"/>
    <w:rsid w:val="00FC11F9"/>
    <w:rsid w:val="00FC1990"/>
    <w:rsid w:val="00FC19EB"/>
    <w:rsid w:val="00FC1EE3"/>
    <w:rsid w:val="00FC227D"/>
    <w:rsid w:val="00FC2A13"/>
    <w:rsid w:val="00FC2B5B"/>
    <w:rsid w:val="00FC2EEA"/>
    <w:rsid w:val="00FC2F49"/>
    <w:rsid w:val="00FC328A"/>
    <w:rsid w:val="00FC32E8"/>
    <w:rsid w:val="00FC3641"/>
    <w:rsid w:val="00FC38F6"/>
    <w:rsid w:val="00FC3A30"/>
    <w:rsid w:val="00FC3D33"/>
    <w:rsid w:val="00FC3DA7"/>
    <w:rsid w:val="00FC438F"/>
    <w:rsid w:val="00FC4A44"/>
    <w:rsid w:val="00FC6114"/>
    <w:rsid w:val="00FC615D"/>
    <w:rsid w:val="00FC6275"/>
    <w:rsid w:val="00FC63B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047"/>
    <w:rsid w:val="00FD6388"/>
    <w:rsid w:val="00FD63C9"/>
    <w:rsid w:val="00FD6455"/>
    <w:rsid w:val="00FD6482"/>
    <w:rsid w:val="00FD6489"/>
    <w:rsid w:val="00FD713A"/>
    <w:rsid w:val="00FD76C6"/>
    <w:rsid w:val="00FD794C"/>
    <w:rsid w:val="00FD7A0B"/>
    <w:rsid w:val="00FD7A98"/>
    <w:rsid w:val="00FD7D56"/>
    <w:rsid w:val="00FE02EB"/>
    <w:rsid w:val="00FE0471"/>
    <w:rsid w:val="00FE0A1E"/>
    <w:rsid w:val="00FE0B05"/>
    <w:rsid w:val="00FE0BD4"/>
    <w:rsid w:val="00FE1311"/>
    <w:rsid w:val="00FE16C3"/>
    <w:rsid w:val="00FE1E20"/>
    <w:rsid w:val="00FE214A"/>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340"/>
    <w:rsid w:val="00FE790D"/>
    <w:rsid w:val="00FF063C"/>
    <w:rsid w:val="00FF16FC"/>
    <w:rsid w:val="00FF1CA6"/>
    <w:rsid w:val="00FF1EDE"/>
    <w:rsid w:val="00FF254E"/>
    <w:rsid w:val="00FF2ABE"/>
    <w:rsid w:val="00FF2B54"/>
    <w:rsid w:val="00FF2F9B"/>
    <w:rsid w:val="00FF353E"/>
    <w:rsid w:val="00FF389A"/>
    <w:rsid w:val="00FF3F5A"/>
    <w:rsid w:val="00FF410A"/>
    <w:rsid w:val="00FF4124"/>
    <w:rsid w:val="00FF4715"/>
    <w:rsid w:val="00FF4D9F"/>
    <w:rsid w:val="00FF513D"/>
    <w:rsid w:val="00FF5386"/>
    <w:rsid w:val="00FF55DA"/>
    <w:rsid w:val="00FF588E"/>
    <w:rsid w:val="00FF5A95"/>
    <w:rsid w:val="00FF5BF4"/>
    <w:rsid w:val="00FF5D61"/>
    <w:rsid w:val="00FF6578"/>
    <w:rsid w:val="00FF6A9A"/>
    <w:rsid w:val="00FF6AF1"/>
    <w:rsid w:val="00FF6DC8"/>
    <w:rsid w:val="00FF706A"/>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qFormat="1"/>
    <w:lsdException w:name="Table Grid" w:locked="1" w:uiPriority="39"/>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aliases w:val="Tytuł1"/>
    <w:basedOn w:val="Normalny"/>
    <w:next w:val="Normalny"/>
    <w:link w:val="Nagwek1Znak"/>
    <w:qFormat/>
    <w:rsid w:val="00010917"/>
    <w:pPr>
      <w:numPr>
        <w:numId w:val="1"/>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semiHidden/>
    <w:qFormat/>
    <w:rsid w:val="00643FD9"/>
    <w:rPr>
      <w:rFonts w:ascii="Tahoma" w:hAnsi="Tahoma" w:cs="Tahoma"/>
      <w:sz w:val="16"/>
      <w:szCs w:val="16"/>
    </w:rPr>
  </w:style>
  <w:style w:type="character" w:customStyle="1" w:styleId="TekstdymkaZnak">
    <w:name w:val="Tekst dymka Znak"/>
    <w:basedOn w:val="Domylnaczcionkaakapitu"/>
    <w:link w:val="Tekstdymka"/>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uiPriority w:val="99"/>
    <w:qFormat/>
    <w:rsid w:val="004E23E4"/>
  </w:style>
  <w:style w:type="character" w:customStyle="1" w:styleId="TekstkomentarzaZnak">
    <w:name w:val="Tekst komentarza Znak"/>
    <w:basedOn w:val="Domylnaczcionkaakapitu"/>
    <w:link w:val="Tekstkomentarza"/>
    <w:uiPriority w:val="99"/>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10"/>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uiPriority w:val="99"/>
    <w:rsid w:val="00AA0C44"/>
    <w:pPr>
      <w:tabs>
        <w:tab w:val="center" w:pos="4536"/>
        <w:tab w:val="right" w:pos="9072"/>
      </w:tabs>
    </w:pPr>
  </w:style>
  <w:style w:type="character" w:customStyle="1" w:styleId="NagwekZnak">
    <w:name w:val="Nagłówek Znak"/>
    <w:aliases w:val="Nagłówek strony Znak"/>
    <w:basedOn w:val="Domylnaczcionkaakapitu"/>
    <w:link w:val="Nagwek"/>
    <w:uiPriority w:val="99"/>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uiPriority w:val="39"/>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4"/>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7"/>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5"/>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uiPriority w:val="99"/>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6"/>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3"/>
      </w:numPr>
    </w:pPr>
  </w:style>
  <w:style w:type="numbering" w:styleId="Artykusekcja">
    <w:name w:val="Outline List 3"/>
    <w:aliases w:val="Dział"/>
    <w:basedOn w:val="Bezlisty"/>
    <w:unhideWhenUsed/>
    <w:qFormat/>
    <w:rsid w:val="00E5624C"/>
    <w:pPr>
      <w:numPr>
        <w:numId w:val="2"/>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3">
    <w:name w:val="Table Normal3"/>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p1,Preambuła,CP-UC,CP-Punkty,Bullet List,List - bullets,Equipment,Bullet 1,List Paragraph Char Char,b1,Figure_name,Numbered Indented Text,Ref,Podsis rysunku,CW_Lista,Wypunktowanie,List Paragraph"/>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541D3F"/>
    <w:rPr>
      <w:color w:val="605E5C"/>
      <w:shd w:val="clear" w:color="auto" w:fill="E1DFDD"/>
    </w:rPr>
  </w:style>
  <w:style w:type="paragraph" w:customStyle="1" w:styleId="WW-Tekstpodstawowywcity2">
    <w:name w:val="WW-Tekst podstawowy wcięty 2"/>
    <w:basedOn w:val="Normalny"/>
    <w:rsid w:val="00DE07E9"/>
    <w:pPr>
      <w:suppressAutoHyphens/>
      <w:spacing w:before="0" w:after="0" w:line="240" w:lineRule="auto"/>
      <w:ind w:left="284" w:firstLine="1"/>
      <w:jc w:val="both"/>
    </w:pPr>
    <w:rPr>
      <w:rFonts w:ascii="Arial Narrow" w:hAnsi="Arial Narrow"/>
      <w:sz w:val="24"/>
      <w:lang w:eastAsia="pl-PL" w:bidi="ar-SA"/>
    </w:rPr>
  </w:style>
  <w:style w:type="character" w:customStyle="1" w:styleId="object">
    <w:name w:val="object"/>
    <w:rsid w:val="00463D11"/>
  </w:style>
  <w:style w:type="character" w:customStyle="1" w:styleId="cf01">
    <w:name w:val="cf01"/>
    <w:basedOn w:val="Domylnaczcionkaakapitu"/>
    <w:rsid w:val="00542321"/>
    <w:rPr>
      <w:rFonts w:ascii="Segoe UI" w:hAnsi="Segoe UI" w:cs="Segoe UI" w:hint="default"/>
      <w:sz w:val="18"/>
      <w:szCs w:val="18"/>
    </w:rPr>
  </w:style>
  <w:style w:type="paragraph" w:customStyle="1" w:styleId="Akapitzlist16">
    <w:name w:val="Akapit z listą16"/>
    <w:basedOn w:val="Normalny"/>
    <w:uiPriority w:val="99"/>
    <w:qFormat/>
    <w:rsid w:val="00F06EBD"/>
    <w:pPr>
      <w:ind w:left="720"/>
    </w:pPr>
    <w:rPr>
      <w:rFonts w:cs="Calibri"/>
      <w:sz w:val="22"/>
      <w:szCs w:val="22"/>
    </w:rPr>
  </w:style>
  <w:style w:type="paragraph" w:customStyle="1" w:styleId="Tekstpodstawowy33">
    <w:name w:val="Tekst podstawowy 33"/>
    <w:basedOn w:val="Normalny"/>
    <w:rsid w:val="00DA465C"/>
    <w:pPr>
      <w:widowControl w:val="0"/>
      <w:overflowPunct w:val="0"/>
      <w:autoSpaceDE w:val="0"/>
      <w:autoSpaceDN w:val="0"/>
      <w:adjustRightInd w:val="0"/>
      <w:spacing w:before="0" w:after="0" w:line="240" w:lineRule="auto"/>
      <w:textAlignment w:val="baseline"/>
    </w:pPr>
    <w:rPr>
      <w:rFonts w:ascii="Times New Roman" w:hAnsi="Times New Roman"/>
      <w:sz w:val="24"/>
      <w:lang w:eastAsia="pl-PL" w:bidi="ar-SA"/>
    </w:rPr>
  </w:style>
  <w:style w:type="paragraph" w:customStyle="1" w:styleId="Tekstpodstawowy-konty">
    <w:name w:val="Tekst podstawowy - konty"/>
    <w:basedOn w:val="Tekstpodstawowy"/>
    <w:uiPriority w:val="99"/>
    <w:qFormat/>
    <w:rsid w:val="00580726"/>
    <w:pPr>
      <w:spacing w:before="0" w:after="0" w:line="240" w:lineRule="auto"/>
    </w:pPr>
    <w:rPr>
      <w:rFonts w:ascii="Times New Roman" w:hAnsi="Times New Roman"/>
      <w:color w:val="000000"/>
      <w:sz w:val="24"/>
      <w:szCs w:val="24"/>
      <w:lang w:eastAsia="pl-PL" w:bidi="ar-SA"/>
    </w:rPr>
  </w:style>
  <w:style w:type="paragraph" w:customStyle="1" w:styleId="redniasiatka21">
    <w:name w:val="Średnia siatka 21"/>
    <w:aliases w:val="podtytuł2A"/>
    <w:basedOn w:val="Normalny"/>
    <w:link w:val="redniasiatka2Znak"/>
    <w:qFormat/>
    <w:rsid w:val="003C2E87"/>
    <w:pPr>
      <w:spacing w:before="0" w:after="0" w:line="240" w:lineRule="auto"/>
    </w:pPr>
  </w:style>
  <w:style w:type="character" w:customStyle="1" w:styleId="redniasiatka2Znak">
    <w:name w:val="Średnia siatka 2 Znak"/>
    <w:aliases w:val="podtytuł2A Znak"/>
    <w:link w:val="redniasiatka21"/>
    <w:rsid w:val="003C2E87"/>
    <w:rPr>
      <w:lang w:eastAsia="en-US" w:bidi="en-US"/>
    </w:rPr>
  </w:style>
  <w:style w:type="table" w:customStyle="1" w:styleId="TableGrid">
    <w:name w:val="TableGrid"/>
    <w:rsid w:val="00574E00"/>
    <w:rPr>
      <w:rFonts w:asciiTheme="minorHAnsi" w:eastAsiaTheme="minorEastAsia" w:hAnsiTheme="minorHAnsi" w:cstheme="minorBidi"/>
      <w:sz w:val="24"/>
      <w:szCs w:val="24"/>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E323C-B4F8-488C-8B24-7D5AE7912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721</Words>
  <Characters>4330</Characters>
  <Application>Microsoft Office Word</Application>
  <DocSecurity>0</DocSecurity>
  <Lines>36</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
  <LinksUpToDate>false</LinksUpToDate>
  <CharactersWithSpaces>5041</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Rad Aug</cp:lastModifiedBy>
  <cp:revision>9</cp:revision>
  <cp:lastPrinted>2022-11-16T06:56:00Z</cp:lastPrinted>
  <dcterms:created xsi:type="dcterms:W3CDTF">2024-02-22T11:28:00Z</dcterms:created>
  <dcterms:modified xsi:type="dcterms:W3CDTF">2024-07-31T10:55:00Z</dcterms:modified>
</cp:coreProperties>
</file>