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5242865" w14:textId="77777777" w:rsidR="000B28CA" w:rsidRPr="00D94341" w:rsidRDefault="000B28CA" w:rsidP="000B28CA">
      <w:pPr>
        <w:ind w:left="6372"/>
        <w:jc w:val="right"/>
        <w:rPr>
          <w:rFonts w:cs="Times New Roman"/>
          <w:b/>
        </w:rPr>
      </w:pPr>
      <w:r>
        <w:rPr>
          <w:rFonts w:ascii="Bookman Old Style" w:hAnsi="Bookman Old Style"/>
          <w:b/>
          <w:bCs/>
          <w:sz w:val="20"/>
          <w:szCs w:val="20"/>
        </w:rPr>
        <w:br/>
      </w:r>
      <w:r w:rsidRPr="00D94341">
        <w:rPr>
          <w:rFonts w:cs="Times New Roman"/>
          <w:b/>
        </w:rPr>
        <w:t>Załącznik nr 1a do SWZ</w:t>
      </w:r>
    </w:p>
    <w:p w14:paraId="372EA473" w14:textId="6C2676CF" w:rsidR="000B28CA" w:rsidRPr="00D94341" w:rsidRDefault="000B28CA" w:rsidP="000B28CA">
      <w:pPr>
        <w:ind w:left="5664"/>
        <w:jc w:val="right"/>
        <w:rPr>
          <w:rFonts w:cs="Times New Roman"/>
          <w:b/>
        </w:rPr>
      </w:pPr>
      <w:r w:rsidRPr="00D94341">
        <w:rPr>
          <w:rFonts w:cs="Times New Roman"/>
          <w:b/>
        </w:rPr>
        <w:t xml:space="preserve">       WPR/TZ/252/ZP/</w:t>
      </w:r>
      <w:r>
        <w:rPr>
          <w:rFonts w:cs="Times New Roman"/>
          <w:b/>
        </w:rPr>
        <w:t>35</w:t>
      </w:r>
      <w:r w:rsidRPr="00D94341">
        <w:rPr>
          <w:rFonts w:cs="Times New Roman"/>
          <w:b/>
        </w:rPr>
        <w:t>/2023</w:t>
      </w:r>
    </w:p>
    <w:p w14:paraId="1367AFFD" w14:textId="77777777" w:rsidR="000B28CA" w:rsidRPr="00D94341" w:rsidRDefault="000B28CA" w:rsidP="000B28CA">
      <w:pPr>
        <w:ind w:left="5664"/>
        <w:jc w:val="right"/>
        <w:rPr>
          <w:rFonts w:cs="Times New Roman"/>
          <w:b/>
        </w:rPr>
      </w:pPr>
    </w:p>
    <w:p w14:paraId="0BD73915" w14:textId="77777777" w:rsidR="000B28CA" w:rsidRPr="00D94341" w:rsidRDefault="000B28CA" w:rsidP="000B28CA">
      <w:pPr>
        <w:ind w:left="5664"/>
        <w:jc w:val="right"/>
        <w:rPr>
          <w:rFonts w:cs="Times New Roman"/>
          <w:b/>
        </w:rPr>
      </w:pPr>
    </w:p>
    <w:p w14:paraId="5AB588A2" w14:textId="77777777" w:rsidR="000B28CA" w:rsidRPr="00D94341" w:rsidRDefault="000B28CA" w:rsidP="000B28CA">
      <w:pPr>
        <w:ind w:left="5664"/>
        <w:jc w:val="right"/>
        <w:rPr>
          <w:rFonts w:cs="Times New Roman"/>
          <w:b/>
        </w:rPr>
      </w:pPr>
    </w:p>
    <w:p w14:paraId="01479CED" w14:textId="77777777" w:rsidR="000B28CA" w:rsidRPr="00D94341" w:rsidRDefault="000B28CA" w:rsidP="000B28CA">
      <w:pPr>
        <w:rPr>
          <w:rFonts w:cs="Times New Roman"/>
          <w:b/>
        </w:rPr>
      </w:pPr>
      <w:r w:rsidRPr="00D94341">
        <w:rPr>
          <w:rFonts w:cs="Times New Roman"/>
          <w:b/>
        </w:rPr>
        <w:tab/>
      </w:r>
      <w:r w:rsidRPr="00D94341">
        <w:rPr>
          <w:rFonts w:cs="Times New Roman"/>
          <w:b/>
        </w:rPr>
        <w:tab/>
      </w:r>
      <w:r w:rsidRPr="00D94341">
        <w:rPr>
          <w:rFonts w:cs="Times New Roman"/>
          <w:b/>
        </w:rPr>
        <w:tab/>
      </w:r>
      <w:r w:rsidRPr="00D94341">
        <w:rPr>
          <w:rFonts w:cs="Times New Roman"/>
          <w:b/>
        </w:rPr>
        <w:tab/>
        <w:t>OPIS PRZEDMIOTU ZAMÓWIENIA</w:t>
      </w:r>
    </w:p>
    <w:p w14:paraId="335BDD0E" w14:textId="77777777" w:rsidR="000B28CA" w:rsidRPr="00D94341" w:rsidRDefault="000B28CA" w:rsidP="000B28CA">
      <w:pPr>
        <w:rPr>
          <w:rFonts w:cs="Times New Roman"/>
          <w:b/>
        </w:rPr>
      </w:pPr>
    </w:p>
    <w:p w14:paraId="4CAFB62E" w14:textId="1AA8CA74" w:rsidR="00171523" w:rsidRPr="00E274DC" w:rsidRDefault="000B28CA" w:rsidP="003F328C">
      <w:pPr>
        <w:tabs>
          <w:tab w:val="left" w:pos="360"/>
        </w:tabs>
        <w:snapToGrid w:val="0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br/>
      </w:r>
      <w:r w:rsidR="00E274DC" w:rsidRPr="00E274DC">
        <w:rPr>
          <w:rFonts w:ascii="Bookman Old Style" w:hAnsi="Bookman Old Style"/>
          <w:b/>
          <w:bCs/>
          <w:sz w:val="20"/>
          <w:szCs w:val="20"/>
        </w:rPr>
        <w:t>Wymagania dotyczące odzieży.</w:t>
      </w:r>
    </w:p>
    <w:p w14:paraId="045E1ABC" w14:textId="77777777" w:rsidR="00E274DC" w:rsidRDefault="00E274DC" w:rsidP="003F328C">
      <w:pPr>
        <w:tabs>
          <w:tab w:val="left" w:pos="360"/>
        </w:tabs>
        <w:snapToGrid w:val="0"/>
        <w:rPr>
          <w:rFonts w:ascii="Bookman Old Style" w:hAnsi="Bookman Old Style"/>
          <w:sz w:val="20"/>
          <w:szCs w:val="20"/>
        </w:rPr>
      </w:pPr>
    </w:p>
    <w:p w14:paraId="56127788" w14:textId="77777777" w:rsidR="00E274DC" w:rsidRPr="003F328C" w:rsidRDefault="00E274DC" w:rsidP="003F328C">
      <w:pPr>
        <w:tabs>
          <w:tab w:val="left" w:pos="360"/>
        </w:tabs>
        <w:snapToGrid w:val="0"/>
        <w:rPr>
          <w:rFonts w:ascii="Bookman Old Style" w:hAnsi="Bookman Old Style"/>
          <w:sz w:val="20"/>
          <w:szCs w:val="20"/>
        </w:rPr>
      </w:pPr>
    </w:p>
    <w:p w14:paraId="0BECDB48" w14:textId="7C6F070F" w:rsidR="00BC72FC" w:rsidRPr="003F328C" w:rsidRDefault="009011C5" w:rsidP="003F328C">
      <w:pPr>
        <w:pStyle w:val="Akapitzlist"/>
        <w:numPr>
          <w:ilvl w:val="0"/>
          <w:numId w:val="58"/>
        </w:numPr>
        <w:tabs>
          <w:tab w:val="left" w:pos="360"/>
        </w:tabs>
        <w:snapToGrid w:val="0"/>
        <w:jc w:val="both"/>
        <w:rPr>
          <w:rFonts w:ascii="Bookman Old Style" w:hAnsi="Bookman Old Style"/>
          <w:sz w:val="20"/>
          <w:szCs w:val="20"/>
        </w:rPr>
      </w:pPr>
      <w:r w:rsidRPr="003F328C">
        <w:rPr>
          <w:rFonts w:ascii="Bookman Old Style" w:hAnsi="Bookman Old Style"/>
          <w:sz w:val="20"/>
          <w:szCs w:val="20"/>
        </w:rPr>
        <w:t xml:space="preserve">Zamawiający  wymaga  odzieży </w:t>
      </w:r>
      <w:r w:rsidR="00C35ED9" w:rsidRPr="003F328C">
        <w:rPr>
          <w:rFonts w:ascii="Bookman Old Style" w:hAnsi="Bookman Old Style"/>
          <w:sz w:val="20"/>
          <w:szCs w:val="20"/>
        </w:rPr>
        <w:t xml:space="preserve"> </w:t>
      </w:r>
      <w:r w:rsidRPr="003F328C">
        <w:rPr>
          <w:rFonts w:ascii="Bookman Old Style" w:hAnsi="Bookman Old Style"/>
          <w:sz w:val="20"/>
          <w:szCs w:val="20"/>
        </w:rPr>
        <w:t>zgodne</w:t>
      </w:r>
      <w:r w:rsidR="00C35ED9" w:rsidRPr="003F328C">
        <w:rPr>
          <w:rFonts w:ascii="Bookman Old Style" w:hAnsi="Bookman Old Style"/>
          <w:sz w:val="20"/>
          <w:szCs w:val="20"/>
        </w:rPr>
        <w:t>go</w:t>
      </w:r>
      <w:r w:rsidRPr="003F328C">
        <w:rPr>
          <w:rFonts w:ascii="Bookman Old Style" w:hAnsi="Bookman Old Style"/>
          <w:sz w:val="20"/>
          <w:szCs w:val="20"/>
        </w:rPr>
        <w:t xml:space="preserve"> z opisem ujętym w </w:t>
      </w:r>
      <w:bookmarkStart w:id="0" w:name="_Hlk152918999"/>
      <w:r w:rsidRPr="003F328C">
        <w:rPr>
          <w:rFonts w:ascii="Bookman Old Style" w:hAnsi="Bookman Old Style"/>
          <w:sz w:val="20"/>
          <w:szCs w:val="20"/>
        </w:rPr>
        <w:t xml:space="preserve">Rozporządzeniu </w:t>
      </w:r>
      <w:r w:rsidR="00491AA0">
        <w:rPr>
          <w:rFonts w:ascii="Bookman Old Style" w:hAnsi="Bookman Old Style"/>
          <w:sz w:val="20"/>
          <w:szCs w:val="20"/>
        </w:rPr>
        <w:t>M</w:t>
      </w:r>
      <w:r w:rsidRPr="003F328C">
        <w:rPr>
          <w:rFonts w:ascii="Bookman Old Style" w:hAnsi="Bookman Old Style"/>
          <w:sz w:val="20"/>
          <w:szCs w:val="20"/>
        </w:rPr>
        <w:t>inistra Zdrowia z dnia</w:t>
      </w:r>
      <w:r w:rsidR="002F2D5C" w:rsidRPr="003F328C">
        <w:rPr>
          <w:rFonts w:ascii="Bookman Old Style" w:hAnsi="Bookman Old Style"/>
          <w:sz w:val="20"/>
          <w:szCs w:val="20"/>
        </w:rPr>
        <w:t xml:space="preserve"> 3 stycznia 2023 r.</w:t>
      </w:r>
      <w:r w:rsidRPr="003F328C">
        <w:rPr>
          <w:rFonts w:ascii="Bookman Old Style" w:hAnsi="Bookman Old Style"/>
          <w:sz w:val="20"/>
          <w:szCs w:val="20"/>
        </w:rPr>
        <w:t xml:space="preserve"> Dziennik Ustaw  Poz. </w:t>
      </w:r>
      <w:r w:rsidR="002F2D5C" w:rsidRPr="003F328C">
        <w:rPr>
          <w:rFonts w:ascii="Bookman Old Style" w:hAnsi="Bookman Old Style"/>
          <w:sz w:val="20"/>
          <w:szCs w:val="20"/>
        </w:rPr>
        <w:t>118</w:t>
      </w:r>
      <w:r w:rsidRPr="003F328C">
        <w:rPr>
          <w:rFonts w:ascii="Bookman Old Style" w:hAnsi="Bookman Old Style"/>
          <w:sz w:val="20"/>
          <w:szCs w:val="20"/>
        </w:rPr>
        <w:t xml:space="preserve">. Załącznik nr 3 – </w:t>
      </w:r>
      <w:r w:rsidR="00EF6236">
        <w:rPr>
          <w:rFonts w:ascii="Bookman Old Style" w:hAnsi="Bookman Old Style"/>
          <w:sz w:val="20"/>
          <w:szCs w:val="20"/>
        </w:rPr>
        <w:t>u</w:t>
      </w:r>
      <w:r w:rsidRPr="003F328C">
        <w:rPr>
          <w:rFonts w:ascii="Bookman Old Style" w:hAnsi="Bookman Old Style"/>
          <w:sz w:val="20"/>
          <w:szCs w:val="20"/>
        </w:rPr>
        <w:t>mundurowanie członków  zespołów ratownictwa medycznego</w:t>
      </w:r>
      <w:r w:rsidR="00C15890">
        <w:rPr>
          <w:rFonts w:ascii="Bookman Old Style" w:hAnsi="Bookman Old Style"/>
          <w:sz w:val="20"/>
          <w:szCs w:val="20"/>
        </w:rPr>
        <w:t>, zwanym dalej „rozporządzeniem”</w:t>
      </w:r>
      <w:r w:rsidRPr="003F328C">
        <w:rPr>
          <w:rFonts w:ascii="Bookman Old Style" w:hAnsi="Bookman Old Style"/>
          <w:sz w:val="20"/>
          <w:szCs w:val="20"/>
        </w:rPr>
        <w:t>.</w:t>
      </w:r>
      <w:r w:rsidR="00396391" w:rsidRPr="003F328C">
        <w:rPr>
          <w:rFonts w:ascii="Bookman Old Style" w:hAnsi="Bookman Old Style"/>
          <w:sz w:val="20"/>
          <w:szCs w:val="20"/>
        </w:rPr>
        <w:t xml:space="preserve"> </w:t>
      </w:r>
    </w:p>
    <w:bookmarkEnd w:id="0"/>
    <w:p w14:paraId="18A50119" w14:textId="77777777" w:rsidR="00BC72FC" w:rsidRPr="003F328C" w:rsidRDefault="00BC72FC" w:rsidP="003F328C">
      <w:pPr>
        <w:tabs>
          <w:tab w:val="left" w:pos="360"/>
        </w:tabs>
        <w:snapToGrid w:val="0"/>
        <w:rPr>
          <w:rFonts w:ascii="Bookman Old Style" w:hAnsi="Bookman Old Style"/>
          <w:sz w:val="20"/>
          <w:szCs w:val="20"/>
        </w:rPr>
      </w:pPr>
    </w:p>
    <w:p w14:paraId="0D27C871" w14:textId="6C5E880C" w:rsidR="00EC7F92" w:rsidRDefault="00CE0BAD" w:rsidP="000B669C">
      <w:pPr>
        <w:pStyle w:val="Akapitzlist"/>
        <w:numPr>
          <w:ilvl w:val="0"/>
          <w:numId w:val="58"/>
        </w:numPr>
        <w:tabs>
          <w:tab w:val="left" w:pos="360"/>
        </w:tabs>
        <w:snapToGrid w:val="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O</w:t>
      </w:r>
      <w:r w:rsidR="009011C5" w:rsidRPr="003F328C">
        <w:rPr>
          <w:rFonts w:ascii="Bookman Old Style" w:hAnsi="Bookman Old Style"/>
          <w:sz w:val="20"/>
          <w:szCs w:val="20"/>
        </w:rPr>
        <w:t>dzież musi być wyposażona w niespieralne wszywki, na których uwidocznione mają być następujące informacje:</w:t>
      </w:r>
      <w:r w:rsidR="004D574C" w:rsidRPr="003F328C">
        <w:rPr>
          <w:rFonts w:ascii="Bookman Old Style" w:hAnsi="Bookman Old Style"/>
          <w:sz w:val="20"/>
          <w:szCs w:val="20"/>
        </w:rPr>
        <w:t xml:space="preserve"> rozmiar, </w:t>
      </w:r>
      <w:r w:rsidR="009011C5" w:rsidRPr="003F328C">
        <w:rPr>
          <w:rFonts w:ascii="Bookman Old Style" w:hAnsi="Bookman Old Style"/>
          <w:sz w:val="20"/>
          <w:szCs w:val="20"/>
        </w:rPr>
        <w:t>instrukcje dotyczące sposobu konserwacji, składu tkaniny</w:t>
      </w:r>
      <w:r w:rsidR="004D574C" w:rsidRPr="003F328C">
        <w:rPr>
          <w:rFonts w:ascii="Bookman Old Style" w:hAnsi="Bookman Old Style"/>
          <w:sz w:val="20"/>
          <w:szCs w:val="20"/>
        </w:rPr>
        <w:t>,</w:t>
      </w:r>
      <w:r w:rsidR="009011C5" w:rsidRPr="003F328C">
        <w:rPr>
          <w:rFonts w:ascii="Bookman Old Style" w:hAnsi="Bookman Old Style"/>
          <w:sz w:val="20"/>
          <w:szCs w:val="20"/>
        </w:rPr>
        <w:t xml:space="preserve"> producenta</w:t>
      </w:r>
      <w:r w:rsidR="00EC7F92" w:rsidRPr="003F328C">
        <w:rPr>
          <w:rFonts w:ascii="Bookman Old Style" w:hAnsi="Bookman Old Style"/>
          <w:sz w:val="20"/>
          <w:szCs w:val="20"/>
        </w:rPr>
        <w:t xml:space="preserve"> oraz imię i</w:t>
      </w:r>
      <w:r w:rsidR="000B669C">
        <w:rPr>
          <w:rFonts w:ascii="Bookman Old Style" w:hAnsi="Bookman Old Style"/>
          <w:sz w:val="20"/>
          <w:szCs w:val="20"/>
        </w:rPr>
        <w:t> </w:t>
      </w:r>
      <w:r w:rsidR="00EC7F92" w:rsidRPr="003F328C">
        <w:rPr>
          <w:rFonts w:ascii="Bookman Old Style" w:hAnsi="Bookman Old Style"/>
          <w:sz w:val="20"/>
          <w:szCs w:val="20"/>
        </w:rPr>
        <w:t>nazwisko osoby użytkującej dany produkt.</w:t>
      </w:r>
    </w:p>
    <w:p w14:paraId="4A415EE8" w14:textId="77777777" w:rsidR="00741156" w:rsidRDefault="00741156" w:rsidP="00741156">
      <w:pPr>
        <w:pStyle w:val="Akapitzlist"/>
        <w:tabs>
          <w:tab w:val="left" w:pos="360"/>
        </w:tabs>
        <w:snapToGrid w:val="0"/>
        <w:ind w:left="360"/>
        <w:rPr>
          <w:rFonts w:ascii="Bookman Old Style" w:hAnsi="Bookman Old Style"/>
          <w:sz w:val="20"/>
          <w:szCs w:val="20"/>
        </w:rPr>
      </w:pPr>
    </w:p>
    <w:p w14:paraId="48E2CB8A" w14:textId="7D6D976C" w:rsidR="00741156" w:rsidRPr="003F328C" w:rsidRDefault="000B669C" w:rsidP="000B669C">
      <w:pPr>
        <w:pStyle w:val="Akapitzlist"/>
        <w:numPr>
          <w:ilvl w:val="0"/>
          <w:numId w:val="58"/>
        </w:numPr>
        <w:tabs>
          <w:tab w:val="left" w:pos="360"/>
        </w:tabs>
        <w:snapToGrid w:val="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B</w:t>
      </w:r>
      <w:r w:rsidR="00741156">
        <w:rPr>
          <w:rFonts w:ascii="Bookman Old Style" w:hAnsi="Bookman Old Style"/>
          <w:sz w:val="20"/>
          <w:szCs w:val="20"/>
        </w:rPr>
        <w:t>luzy, koszulki, kurtki, polary oraz kamizelki  muszą być oznakowane naszywkami z logo Zamawiającego</w:t>
      </w:r>
      <w:r w:rsidR="00393A7A">
        <w:rPr>
          <w:rFonts w:ascii="Bookman Old Style" w:hAnsi="Bookman Old Style"/>
          <w:sz w:val="20"/>
          <w:szCs w:val="20"/>
        </w:rPr>
        <w:t xml:space="preserve"> (wzór poniżej)</w:t>
      </w:r>
      <w:r w:rsidR="00741156">
        <w:rPr>
          <w:rFonts w:ascii="Bookman Old Style" w:hAnsi="Bookman Old Style"/>
          <w:sz w:val="20"/>
          <w:szCs w:val="20"/>
        </w:rPr>
        <w:t xml:space="preserve"> </w:t>
      </w:r>
      <w:r w:rsidR="002D0135">
        <w:rPr>
          <w:rFonts w:ascii="Bookman Old Style" w:hAnsi="Bookman Old Style"/>
          <w:sz w:val="20"/>
          <w:szCs w:val="20"/>
        </w:rPr>
        <w:t>umiejscowion</w:t>
      </w:r>
      <w:r w:rsidR="0081235F">
        <w:rPr>
          <w:rFonts w:ascii="Bookman Old Style" w:hAnsi="Bookman Old Style"/>
          <w:sz w:val="20"/>
          <w:szCs w:val="20"/>
        </w:rPr>
        <w:t>ymi</w:t>
      </w:r>
      <w:r w:rsidR="002D0135">
        <w:rPr>
          <w:rFonts w:ascii="Bookman Old Style" w:hAnsi="Bookman Old Style"/>
          <w:sz w:val="20"/>
          <w:szCs w:val="20"/>
        </w:rPr>
        <w:t xml:space="preserve"> zgodnie z rozporządzeniem.</w:t>
      </w:r>
    </w:p>
    <w:p w14:paraId="3FA73E21" w14:textId="77777777" w:rsidR="009011C5" w:rsidRPr="003F328C" w:rsidRDefault="009011C5" w:rsidP="003F328C">
      <w:pPr>
        <w:tabs>
          <w:tab w:val="left" w:pos="360"/>
        </w:tabs>
        <w:snapToGrid w:val="0"/>
        <w:rPr>
          <w:rFonts w:ascii="Bookman Old Style" w:hAnsi="Bookman Old Style"/>
          <w:sz w:val="20"/>
          <w:szCs w:val="20"/>
        </w:rPr>
      </w:pPr>
    </w:p>
    <w:p w14:paraId="0AF02972" w14:textId="79AAB2A5" w:rsidR="007171E9" w:rsidRDefault="009011C5" w:rsidP="000B669C">
      <w:pPr>
        <w:pStyle w:val="Akapitzlist"/>
        <w:numPr>
          <w:ilvl w:val="0"/>
          <w:numId w:val="58"/>
        </w:numPr>
        <w:tabs>
          <w:tab w:val="left" w:pos="360"/>
        </w:tabs>
        <w:snapToGrid w:val="0"/>
        <w:jc w:val="both"/>
        <w:rPr>
          <w:rFonts w:ascii="Bookman Old Style" w:hAnsi="Bookman Old Style"/>
          <w:sz w:val="20"/>
          <w:szCs w:val="20"/>
        </w:rPr>
      </w:pPr>
      <w:r w:rsidRPr="003F328C">
        <w:rPr>
          <w:rFonts w:ascii="Bookman Old Style" w:hAnsi="Bookman Old Style"/>
          <w:sz w:val="20"/>
          <w:szCs w:val="20"/>
        </w:rPr>
        <w:t xml:space="preserve">Zamawiający wymaga dołączenia </w:t>
      </w:r>
      <w:r w:rsidR="004F3A70" w:rsidRPr="003F328C">
        <w:rPr>
          <w:rFonts w:ascii="Bookman Old Style" w:hAnsi="Bookman Old Style"/>
          <w:sz w:val="20"/>
          <w:szCs w:val="20"/>
        </w:rPr>
        <w:t xml:space="preserve">do oferty </w:t>
      </w:r>
      <w:r w:rsidR="00DC7650" w:rsidRPr="003F328C">
        <w:rPr>
          <w:rFonts w:ascii="Bookman Old Style" w:hAnsi="Bookman Old Style"/>
          <w:sz w:val="20"/>
          <w:szCs w:val="20"/>
        </w:rPr>
        <w:t>dokumentów</w:t>
      </w:r>
      <w:r w:rsidR="00D57919" w:rsidRPr="003F328C">
        <w:rPr>
          <w:rFonts w:ascii="Bookman Old Style" w:hAnsi="Bookman Old Style"/>
          <w:sz w:val="20"/>
          <w:szCs w:val="20"/>
        </w:rPr>
        <w:t xml:space="preserve"> </w:t>
      </w:r>
      <w:r w:rsidR="007646A3" w:rsidRPr="003F328C">
        <w:rPr>
          <w:rFonts w:ascii="Bookman Old Style" w:hAnsi="Bookman Old Style"/>
          <w:sz w:val="20"/>
          <w:szCs w:val="20"/>
        </w:rPr>
        <w:t xml:space="preserve">potwierdzających </w:t>
      </w:r>
      <w:r w:rsidR="003F328C" w:rsidRPr="000B669C">
        <w:rPr>
          <w:rFonts w:ascii="Bookman Old Style" w:hAnsi="Bookman Old Style"/>
          <w:sz w:val="20"/>
          <w:szCs w:val="20"/>
        </w:rPr>
        <w:t xml:space="preserve">zgodność </w:t>
      </w:r>
      <w:r w:rsidR="00824278" w:rsidRPr="000B669C">
        <w:rPr>
          <w:rFonts w:ascii="Bookman Old Style" w:hAnsi="Bookman Old Style"/>
          <w:sz w:val="20"/>
          <w:szCs w:val="20"/>
        </w:rPr>
        <w:t xml:space="preserve">każdej pozycji </w:t>
      </w:r>
      <w:r w:rsidR="003F328C" w:rsidRPr="000B669C">
        <w:rPr>
          <w:rFonts w:ascii="Bookman Old Style" w:hAnsi="Bookman Old Style"/>
          <w:sz w:val="20"/>
          <w:szCs w:val="20"/>
        </w:rPr>
        <w:t>z</w:t>
      </w:r>
      <w:r w:rsidR="000B669C">
        <w:rPr>
          <w:rFonts w:ascii="Bookman Old Style" w:hAnsi="Bookman Old Style"/>
          <w:sz w:val="20"/>
          <w:szCs w:val="20"/>
        </w:rPr>
        <w:t> </w:t>
      </w:r>
      <w:r w:rsidR="00824278" w:rsidRPr="000B669C">
        <w:rPr>
          <w:rFonts w:ascii="Bookman Old Style" w:hAnsi="Bookman Old Style"/>
          <w:sz w:val="20"/>
          <w:szCs w:val="20"/>
        </w:rPr>
        <w:t>rozporządzenie</w:t>
      </w:r>
      <w:r w:rsidR="00FA4049" w:rsidRPr="000B669C">
        <w:rPr>
          <w:rFonts w:ascii="Bookman Old Style" w:hAnsi="Bookman Old Style"/>
          <w:sz w:val="20"/>
          <w:szCs w:val="20"/>
        </w:rPr>
        <w:t>m</w:t>
      </w:r>
      <w:r w:rsidR="00824278" w:rsidRPr="000B669C">
        <w:rPr>
          <w:rFonts w:ascii="Bookman Old Style" w:hAnsi="Bookman Old Style"/>
          <w:sz w:val="20"/>
          <w:szCs w:val="20"/>
        </w:rPr>
        <w:t xml:space="preserve"> wymienion</w:t>
      </w:r>
      <w:r w:rsidR="00FA4049" w:rsidRPr="000B669C">
        <w:rPr>
          <w:rFonts w:ascii="Bookman Old Style" w:hAnsi="Bookman Old Style"/>
          <w:sz w:val="20"/>
          <w:szCs w:val="20"/>
        </w:rPr>
        <w:t>ym</w:t>
      </w:r>
      <w:r w:rsidR="00824278" w:rsidRPr="000B669C">
        <w:rPr>
          <w:rFonts w:ascii="Bookman Old Style" w:hAnsi="Bookman Old Style"/>
          <w:sz w:val="20"/>
          <w:szCs w:val="20"/>
        </w:rPr>
        <w:t xml:space="preserve"> w pkt 1 </w:t>
      </w:r>
      <w:r w:rsidR="00FA4049" w:rsidRPr="000B669C">
        <w:rPr>
          <w:rFonts w:ascii="Bookman Old Style" w:hAnsi="Bookman Old Style"/>
          <w:sz w:val="20"/>
          <w:szCs w:val="20"/>
        </w:rPr>
        <w:t>tj. zgodność z odpowiednimi normami oraz zgodność z</w:t>
      </w:r>
      <w:r w:rsidR="000B669C">
        <w:rPr>
          <w:rFonts w:ascii="Bookman Old Style" w:hAnsi="Bookman Old Style"/>
          <w:sz w:val="20"/>
          <w:szCs w:val="20"/>
        </w:rPr>
        <w:t> </w:t>
      </w:r>
      <w:r w:rsidR="00FA4049" w:rsidRPr="000B669C">
        <w:rPr>
          <w:rFonts w:ascii="Bookman Old Style" w:hAnsi="Bookman Old Style"/>
          <w:sz w:val="20"/>
          <w:szCs w:val="20"/>
        </w:rPr>
        <w:t>wymaganiami odnośnie zastosowanych materiałów.</w:t>
      </w:r>
    </w:p>
    <w:p w14:paraId="4C89BFD0" w14:textId="7B60A898" w:rsidR="00514871" w:rsidRPr="00514871" w:rsidRDefault="00514871" w:rsidP="00514871">
      <w:pPr>
        <w:tabs>
          <w:tab w:val="left" w:pos="360"/>
        </w:tabs>
        <w:snapToGrid w:val="0"/>
        <w:jc w:val="both"/>
        <w:rPr>
          <w:rFonts w:ascii="Bookman Old Style" w:hAnsi="Bookman Old Style"/>
          <w:sz w:val="20"/>
          <w:szCs w:val="20"/>
        </w:rPr>
      </w:pPr>
    </w:p>
    <w:p w14:paraId="3A72AE91" w14:textId="77B4343E" w:rsidR="00881026" w:rsidRPr="0081235F" w:rsidRDefault="0081235F" w:rsidP="007171E9">
      <w:pPr>
        <w:pStyle w:val="Akapitzlist"/>
        <w:numPr>
          <w:ilvl w:val="0"/>
          <w:numId w:val="58"/>
        </w:numPr>
        <w:tabs>
          <w:tab w:val="left" w:pos="360"/>
        </w:tabs>
        <w:snapToGrid w:val="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Do oferty wymagamy prób</w:t>
      </w:r>
      <w:r w:rsidR="000B669C">
        <w:rPr>
          <w:rFonts w:ascii="Bookman Old Style" w:hAnsi="Bookman Old Style"/>
          <w:sz w:val="20"/>
          <w:szCs w:val="20"/>
        </w:rPr>
        <w:t>ek</w:t>
      </w:r>
      <w:r>
        <w:rPr>
          <w:rFonts w:ascii="Bookman Old Style" w:hAnsi="Bookman Old Style"/>
          <w:sz w:val="20"/>
          <w:szCs w:val="20"/>
        </w:rPr>
        <w:t xml:space="preserve"> odzieży</w:t>
      </w:r>
      <w:r w:rsidR="001F768D">
        <w:rPr>
          <w:rFonts w:ascii="Bookman Old Style" w:hAnsi="Bookman Old Style"/>
          <w:sz w:val="20"/>
          <w:szCs w:val="20"/>
        </w:rPr>
        <w:t xml:space="preserve"> w rozmiarze L </w:t>
      </w:r>
      <w:r w:rsidR="005A5322">
        <w:rPr>
          <w:rFonts w:ascii="Bookman Old Style" w:hAnsi="Bookman Old Style"/>
          <w:sz w:val="20"/>
          <w:szCs w:val="20"/>
        </w:rPr>
        <w:t>oznakowanych zgodnie z pkt 2) i 3)</w:t>
      </w:r>
      <w:r w:rsidR="004076FC">
        <w:rPr>
          <w:rFonts w:ascii="Bookman Old Style" w:hAnsi="Bookman Old Style"/>
          <w:sz w:val="20"/>
          <w:szCs w:val="20"/>
        </w:rPr>
        <w:t>.</w:t>
      </w:r>
    </w:p>
    <w:p w14:paraId="5C9FB456" w14:textId="6B50BF06" w:rsidR="00393A7A" w:rsidRDefault="00393A7A">
      <w:pPr>
        <w:suppressAutoHyphens w:val="0"/>
        <w:rPr>
          <w:rFonts w:ascii="Bookman Old Style" w:hAnsi="Bookman Old Style"/>
          <w:sz w:val="20"/>
          <w:szCs w:val="20"/>
        </w:rPr>
      </w:pPr>
    </w:p>
    <w:p w14:paraId="5320189F" w14:textId="77777777" w:rsidR="009A1937" w:rsidRPr="003F328C" w:rsidRDefault="009A1937" w:rsidP="00BC3D4A">
      <w:pPr>
        <w:tabs>
          <w:tab w:val="left" w:pos="360"/>
        </w:tabs>
        <w:snapToGrid w:val="0"/>
        <w:jc w:val="both"/>
        <w:rPr>
          <w:rFonts w:ascii="Bookman Old Style" w:hAnsi="Bookman Old Style"/>
          <w:sz w:val="20"/>
          <w:szCs w:val="20"/>
        </w:rPr>
      </w:pPr>
    </w:p>
    <w:p w14:paraId="5D3440CE" w14:textId="0836B027" w:rsidR="00393A7A" w:rsidRDefault="00393A7A" w:rsidP="00393A7A">
      <w:pPr>
        <w:keepNext/>
        <w:widowControl w:val="0"/>
        <w:tabs>
          <w:tab w:val="left" w:pos="360"/>
        </w:tabs>
        <w:snapToGrid w:val="0"/>
        <w:jc w:val="center"/>
      </w:pPr>
      <w:r>
        <w:rPr>
          <w:noProof/>
        </w:rPr>
        <w:drawing>
          <wp:inline distT="0" distB="0" distL="0" distR="0" wp14:anchorId="49F24B19" wp14:editId="428E8BE6">
            <wp:extent cx="2782705" cy="26574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89036" cy="2663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07A5F" w14:textId="66158C60" w:rsidR="00393A7A" w:rsidRDefault="00393A7A" w:rsidP="00393A7A">
      <w:pPr>
        <w:keepNext/>
        <w:widowControl w:val="0"/>
        <w:tabs>
          <w:tab w:val="left" w:pos="360"/>
        </w:tabs>
        <w:snapToGrid w:val="0"/>
        <w:jc w:val="center"/>
      </w:pPr>
      <w:r>
        <w:t>Logo Za</w:t>
      </w:r>
      <w:bookmarkStart w:id="1" w:name="_GoBack"/>
      <w:bookmarkEnd w:id="1"/>
      <w:r>
        <w:t>mawiającego</w:t>
      </w:r>
    </w:p>
    <w:sectPr w:rsidR="00393A7A" w:rsidSect="00A87C1F">
      <w:footerReference w:type="default" r:id="rId9"/>
      <w:pgSz w:w="11906" w:h="16838"/>
      <w:pgMar w:top="720" w:right="720" w:bottom="720" w:left="720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B6C5D" w14:textId="77777777" w:rsidR="00BA1051" w:rsidRDefault="00BA1051">
      <w:r>
        <w:separator/>
      </w:r>
    </w:p>
  </w:endnote>
  <w:endnote w:type="continuationSeparator" w:id="0">
    <w:p w14:paraId="47FEEA90" w14:textId="77777777" w:rsidR="00BA1051" w:rsidRDefault="00BA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EE"/>
    <w:family w:val="roman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MT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79B51" w14:textId="77777777" w:rsidR="00E73131" w:rsidRPr="00AB1821" w:rsidRDefault="00E73131">
    <w:pPr>
      <w:pStyle w:val="Stopka"/>
      <w:jc w:val="right"/>
      <w:rPr>
        <w:rFonts w:ascii="Calibri" w:hAnsi="Calibri"/>
        <w:sz w:val="16"/>
        <w:szCs w:val="16"/>
      </w:rPr>
    </w:pPr>
    <w:r w:rsidRPr="00AB1821">
      <w:rPr>
        <w:rFonts w:ascii="Calibri" w:hAnsi="Calibri"/>
        <w:sz w:val="16"/>
        <w:szCs w:val="16"/>
      </w:rPr>
      <w:t xml:space="preserve">Strona | </w:t>
    </w:r>
    <w:r w:rsidRPr="00AB1821">
      <w:rPr>
        <w:rFonts w:ascii="Calibri" w:hAnsi="Calibri"/>
        <w:sz w:val="16"/>
        <w:szCs w:val="16"/>
      </w:rPr>
      <w:fldChar w:fldCharType="begin"/>
    </w:r>
    <w:r w:rsidRPr="00AB1821">
      <w:rPr>
        <w:rFonts w:ascii="Calibri" w:hAnsi="Calibri"/>
        <w:sz w:val="16"/>
        <w:szCs w:val="16"/>
      </w:rPr>
      <w:instrText xml:space="preserve"> PAGE   \* MERGEFORMAT </w:instrText>
    </w:r>
    <w:r w:rsidRPr="00AB1821">
      <w:rPr>
        <w:rFonts w:ascii="Calibri" w:hAnsi="Calibri"/>
        <w:sz w:val="16"/>
        <w:szCs w:val="16"/>
      </w:rPr>
      <w:fldChar w:fldCharType="separate"/>
    </w:r>
    <w:r>
      <w:rPr>
        <w:rFonts w:ascii="Calibri" w:hAnsi="Calibri"/>
        <w:noProof/>
        <w:sz w:val="16"/>
        <w:szCs w:val="16"/>
      </w:rPr>
      <w:t>1</w:t>
    </w:r>
    <w:r w:rsidRPr="00AB1821">
      <w:rPr>
        <w:rFonts w:ascii="Calibri" w:hAnsi="Calibri"/>
        <w:sz w:val="16"/>
        <w:szCs w:val="16"/>
      </w:rPr>
      <w:fldChar w:fldCharType="end"/>
    </w:r>
    <w:r w:rsidRPr="00AB1821">
      <w:rPr>
        <w:rFonts w:ascii="Calibri" w:hAnsi="Calibri"/>
        <w:sz w:val="16"/>
        <w:szCs w:val="16"/>
      </w:rPr>
      <w:t xml:space="preserve"> </w:t>
    </w:r>
  </w:p>
  <w:p w14:paraId="0D3E5DA7" w14:textId="77777777" w:rsidR="00E73131" w:rsidRPr="00AB1821" w:rsidRDefault="00E73131" w:rsidP="00AB18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2943C" w14:textId="77777777" w:rsidR="00BA1051" w:rsidRDefault="00BA1051">
      <w:r>
        <w:separator/>
      </w:r>
    </w:p>
  </w:footnote>
  <w:footnote w:type="continuationSeparator" w:id="0">
    <w:p w14:paraId="57C46ECA" w14:textId="77777777" w:rsidR="00BA1051" w:rsidRDefault="00BA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i w:val="0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pStyle w:val="Nagwek1"/>
      <w:lvlText w:val="%1"/>
      <w:lvlJc w:val="left"/>
      <w:pPr>
        <w:tabs>
          <w:tab w:val="num" w:pos="1134"/>
        </w:tabs>
        <w:ind w:left="1134" w:hanging="1134"/>
      </w:pPr>
      <w:rPr>
        <w:rFonts w:ascii="Arial" w:hAnsi="Arial" w:cs="Arial"/>
        <w:b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cs="Arial"/>
        <w:b/>
        <w:i w:val="0"/>
        <w:color w:val="auto"/>
        <w:sz w:val="18"/>
        <w:szCs w:val="1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134"/>
        </w:tabs>
        <w:ind w:left="1134" w:hanging="1134"/>
      </w:pPr>
      <w:rPr>
        <w:rFonts w:ascii="Arial" w:hAnsi="Arial" w:cs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761"/>
        </w:tabs>
        <w:ind w:left="761" w:hanging="360"/>
      </w:pPr>
    </w:lvl>
  </w:abstractNum>
  <w:abstractNum w:abstractNumId="3" w15:restartNumberingAfterBreak="0">
    <w:nsid w:val="00000004"/>
    <w:multiLevelType w:val="multi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color w:val="00000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65"/>
        </w:tabs>
        <w:ind w:left="765" w:hanging="405"/>
      </w:pPr>
      <w:rPr>
        <w:rFonts w:ascii="Arial" w:hAnsi="Arial" w:cs="Arial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</w:lvl>
  </w:abstractNum>
  <w:abstractNum w:abstractNumId="4" w15:restartNumberingAfterBreak="0">
    <w:nsid w:val="00000005"/>
    <w:multiLevelType w:val="multilevel"/>
    <w:tmpl w:val="00000005"/>
    <w:name w:val="WW8Num13"/>
    <w:lvl w:ilvl="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  <w:lang w:eastAsia="pl-PL"/>
      </w:rPr>
    </w:lvl>
    <w:lvl w:ilvl="1">
      <w:start w:val="2"/>
      <w:numFmt w:val="decimal"/>
      <w:lvlText w:val="%1.%2"/>
      <w:lvlJc w:val="left"/>
      <w:pPr>
        <w:tabs>
          <w:tab w:val="num" w:pos="765"/>
        </w:tabs>
        <w:ind w:left="765" w:hanging="360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530"/>
        </w:tabs>
        <w:ind w:left="1530" w:hanging="720"/>
      </w:p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720"/>
      </w:pPr>
    </w:lvl>
    <w:lvl w:ilvl="4">
      <w:start w:val="1"/>
      <w:numFmt w:val="decimal"/>
      <w:lvlText w:val="%1.%2.%3.%4.%5"/>
      <w:lvlJc w:val="left"/>
      <w:pPr>
        <w:tabs>
          <w:tab w:val="num" w:pos="2340"/>
        </w:tabs>
        <w:ind w:left="2340" w:hanging="720"/>
      </w:pPr>
    </w:lvl>
    <w:lvl w:ilvl="5">
      <w:start w:val="1"/>
      <w:numFmt w:val="decimal"/>
      <w:lvlText w:val="%1.%2.%3.%4.%5.%6"/>
      <w:lvlJc w:val="left"/>
      <w:pPr>
        <w:tabs>
          <w:tab w:val="num" w:pos="3105"/>
        </w:tabs>
        <w:ind w:left="3105" w:hanging="1080"/>
      </w:pPr>
    </w:lvl>
    <w:lvl w:ilvl="6">
      <w:start w:val="1"/>
      <w:numFmt w:val="decimal"/>
      <w:lvlText w:val="%1.%2.%3.%4.%5.%6.%7"/>
      <w:lvlJc w:val="left"/>
      <w:pPr>
        <w:tabs>
          <w:tab w:val="num" w:pos="3510"/>
        </w:tabs>
        <w:ind w:left="351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440"/>
      </w:pPr>
    </w:lvl>
  </w:abstractNum>
  <w:abstractNum w:abstractNumId="5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bCs w:val="0"/>
        <w:sz w:val="18"/>
        <w:szCs w:val="18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  <w:sz w:val="18"/>
        <w:szCs w:val="18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 w:val="0"/>
        <w:bCs w:val="0"/>
        <w:sz w:val="18"/>
        <w:szCs w:val="18"/>
        <w:lang w:eastAsia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b w:val="0"/>
        <w:bCs w:val="0"/>
        <w:sz w:val="18"/>
        <w:szCs w:val="18"/>
        <w:lang w:eastAsia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  <w:sz w:val="18"/>
        <w:szCs w:val="18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 w:val="0"/>
        <w:sz w:val="18"/>
        <w:szCs w:val="18"/>
        <w:lang w:eastAsia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b w:val="0"/>
        <w:bCs w:val="0"/>
        <w:sz w:val="18"/>
        <w:szCs w:val="18"/>
        <w:lang w:eastAsia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b w:val="0"/>
        <w:bCs w:val="0"/>
        <w:sz w:val="18"/>
        <w:szCs w:val="18"/>
        <w:lang w:eastAsia="pl-PL"/>
      </w:rPr>
    </w:lvl>
  </w:abstractNum>
  <w:abstractNum w:abstractNumId="7" w15:restartNumberingAfterBreak="0">
    <w:nsid w:val="00000008"/>
    <w:multiLevelType w:val="multi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b w:val="0"/>
        <w:bCs w:val="0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/>
        <w:b w:val="0"/>
        <w:bCs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  <w:b w:val="0"/>
        <w:bCs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  <w:b w:val="0"/>
        <w:bCs w:val="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Arial"/>
        <w:b w:val="0"/>
        <w:bCs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Arial"/>
        <w:b w:val="0"/>
        <w:bCs w:val="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Arial"/>
        <w:b w:val="0"/>
        <w:bCs w:val="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Arial"/>
        <w:b w:val="0"/>
        <w:bCs w:val="0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bCs w:val="0"/>
        <w:color w:val="000000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 w:val="0"/>
        <w:bCs w:val="0"/>
        <w:color w:val="00000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b w:val="0"/>
        <w:bCs w:val="0"/>
        <w:color w:val="00000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  <w:color w:val="00000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 w:val="0"/>
        <w:color w:val="00000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b w:val="0"/>
        <w:bCs w:val="0"/>
        <w:color w:val="00000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b w:val="0"/>
        <w:bCs w:val="0"/>
        <w:color w:val="000000"/>
        <w:sz w:val="18"/>
        <w:szCs w:val="18"/>
      </w:rPr>
    </w:lvl>
  </w:abstractNum>
  <w:abstractNum w:abstractNumId="9" w15:restartNumberingAfterBreak="0">
    <w:nsid w:val="0000000A"/>
    <w:multiLevelType w:val="singleLevel"/>
    <w:tmpl w:val="0000000A"/>
    <w:name w:val="WW8Num36"/>
    <w:lvl w:ilvl="0">
      <w:start w:val="1"/>
      <w:numFmt w:val="decimal"/>
      <w:lvlText w:val="%1"/>
      <w:lvlJc w:val="left"/>
      <w:pPr>
        <w:tabs>
          <w:tab w:val="num" w:pos="0"/>
        </w:tabs>
        <w:ind w:left="839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0B"/>
    <w:multiLevelType w:val="singleLevel"/>
    <w:tmpl w:val="0000000B"/>
    <w:name w:val="WW8Num37"/>
    <w:lvl w:ilvl="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Symbol"/>
      </w:rPr>
    </w:lvl>
  </w:abstractNum>
  <w:abstractNum w:abstractNumId="11" w15:restartNumberingAfterBreak="0">
    <w:nsid w:val="0000000C"/>
    <w:multiLevelType w:val="singleLevel"/>
    <w:tmpl w:val="0000000C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  <w:szCs w:val="18"/>
      </w:rPr>
    </w:lvl>
  </w:abstractNum>
  <w:abstractNum w:abstractNumId="12" w15:restartNumberingAfterBreak="0">
    <w:nsid w:val="0000000D"/>
    <w:multiLevelType w:val="singleLevel"/>
    <w:tmpl w:val="0000000D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18"/>
        <w:szCs w:val="18"/>
      </w:rPr>
    </w:lvl>
  </w:abstractNum>
  <w:abstractNum w:abstractNumId="13" w15:restartNumberingAfterBreak="0">
    <w:nsid w:val="0000000E"/>
    <w:multiLevelType w:val="singleLevel"/>
    <w:tmpl w:val="0000000E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18"/>
        <w:szCs w:val="18"/>
      </w:rPr>
    </w:lvl>
  </w:abstractNum>
  <w:abstractNum w:abstractNumId="14" w15:restartNumberingAfterBreak="0">
    <w:nsid w:val="0000000F"/>
    <w:multiLevelType w:val="singleLevel"/>
    <w:tmpl w:val="0000000F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</w:rPr>
    </w:lvl>
  </w:abstractNum>
  <w:abstractNum w:abstractNumId="15" w15:restartNumberingAfterBreak="0">
    <w:nsid w:val="00000010"/>
    <w:multiLevelType w:val="singleLevel"/>
    <w:tmpl w:val="00000010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6" w15:restartNumberingAfterBreak="0">
    <w:nsid w:val="00000011"/>
    <w:multiLevelType w:val="singleLevel"/>
    <w:tmpl w:val="00000011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2"/>
    <w:multiLevelType w:val="multilevel"/>
    <w:tmpl w:val="C6CE7E46"/>
    <w:name w:val="WW8Num45"/>
    <w:lvl w:ilvl="0">
      <w:start w:val="12"/>
      <w:numFmt w:val="decimal"/>
      <w:lvlText w:val="%1."/>
      <w:lvlJc w:val="left"/>
      <w:pPr>
        <w:tabs>
          <w:tab w:val="num" w:pos="495"/>
        </w:tabs>
        <w:ind w:left="495" w:hanging="49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8" w15:restartNumberingAfterBreak="0">
    <w:nsid w:val="00000013"/>
    <w:multiLevelType w:val="multilevel"/>
    <w:tmpl w:val="00000013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</w:lvl>
    <w:lvl w:ilvl="1">
      <w:start w:val="1"/>
      <w:numFmt w:val="decimal"/>
      <w:lvlText w:val="%1.%2."/>
      <w:lvlJc w:val="left"/>
      <w:pPr>
        <w:tabs>
          <w:tab w:val="num" w:pos="1798"/>
        </w:tabs>
        <w:ind w:left="1798" w:hanging="360"/>
      </w:pPr>
    </w:lvl>
    <w:lvl w:ilvl="2">
      <w:start w:val="1"/>
      <w:numFmt w:val="decimal"/>
      <w:lvlText w:val="%1.%2.%3."/>
      <w:lvlJc w:val="left"/>
      <w:pPr>
        <w:tabs>
          <w:tab w:val="num" w:pos="3208"/>
        </w:tabs>
        <w:ind w:left="3208" w:hanging="720"/>
      </w:pPr>
    </w:lvl>
    <w:lvl w:ilvl="3">
      <w:start w:val="1"/>
      <w:numFmt w:val="decimal"/>
      <w:lvlText w:val="%1.%2.%3.%4."/>
      <w:lvlJc w:val="left"/>
      <w:pPr>
        <w:tabs>
          <w:tab w:val="num" w:pos="4258"/>
        </w:tabs>
        <w:ind w:left="4258" w:hanging="720"/>
      </w:pPr>
    </w:lvl>
    <w:lvl w:ilvl="4">
      <w:start w:val="1"/>
      <w:numFmt w:val="decimal"/>
      <w:lvlText w:val="%1.%2.%3.%4.%5."/>
      <w:lvlJc w:val="left"/>
      <w:pPr>
        <w:tabs>
          <w:tab w:val="num" w:pos="5668"/>
        </w:tabs>
        <w:ind w:left="5668" w:hanging="1080"/>
      </w:pPr>
    </w:lvl>
    <w:lvl w:ilvl="5">
      <w:start w:val="1"/>
      <w:numFmt w:val="decimal"/>
      <w:lvlText w:val="%1.%2.%3.%4.%5.%6."/>
      <w:lvlJc w:val="left"/>
      <w:pPr>
        <w:tabs>
          <w:tab w:val="num" w:pos="6718"/>
        </w:tabs>
        <w:ind w:left="671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768"/>
        </w:tabs>
        <w:ind w:left="776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9178"/>
        </w:tabs>
        <w:ind w:left="917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228"/>
        </w:tabs>
        <w:ind w:left="10228" w:hanging="1440"/>
      </w:pPr>
    </w:lvl>
  </w:abstractNum>
  <w:abstractNum w:abstractNumId="19" w15:restartNumberingAfterBreak="0">
    <w:nsid w:val="00000014"/>
    <w:multiLevelType w:val="multilevel"/>
    <w:tmpl w:val="00000014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5"/>
    <w:multiLevelType w:val="singleLevel"/>
    <w:tmpl w:val="00000015"/>
    <w:name w:val="WW8Num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000000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000017"/>
    <w:multiLevelType w:val="singleLevel"/>
    <w:tmpl w:val="00000017"/>
    <w:name w:val="WW8Num5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4" w15:restartNumberingAfterBreak="0">
    <w:nsid w:val="00000019"/>
    <w:multiLevelType w:val="singleLevel"/>
    <w:tmpl w:val="00000019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5" w15:restartNumberingAfterBreak="0">
    <w:nsid w:val="0000001A"/>
    <w:multiLevelType w:val="multilevel"/>
    <w:tmpl w:val="0000001A"/>
    <w:name w:val="WW8Num5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000001B"/>
    <w:multiLevelType w:val="multilevel"/>
    <w:tmpl w:val="0000001B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0000001D"/>
    <w:multiLevelType w:val="singleLevel"/>
    <w:tmpl w:val="EF88E24C"/>
    <w:name w:val="WW8Num57"/>
    <w:lvl w:ilvl="0">
      <w:start w:val="1"/>
      <w:numFmt w:val="decimal"/>
      <w:lvlText w:val="%1."/>
      <w:lvlJc w:val="left"/>
      <w:pPr>
        <w:tabs>
          <w:tab w:val="num" w:pos="2898"/>
        </w:tabs>
        <w:ind w:left="2898" w:hanging="360"/>
      </w:pPr>
      <w:rPr>
        <w:rFonts w:ascii="Arial" w:hAnsi="Arial" w:cs="Arial" w:hint="default"/>
        <w:b w:val="0"/>
        <w:sz w:val="18"/>
        <w:szCs w:val="18"/>
        <w:lang w:eastAsia="pl-PL"/>
      </w:rPr>
    </w:lvl>
  </w:abstractNum>
  <w:abstractNum w:abstractNumId="29" w15:restartNumberingAfterBreak="0">
    <w:nsid w:val="0000001E"/>
    <w:multiLevelType w:val="multilevel"/>
    <w:tmpl w:val="0000001E"/>
    <w:name w:val="WW8Num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1F"/>
    <w:multiLevelType w:val="singleLevel"/>
    <w:tmpl w:val="0000001F"/>
    <w:name w:val="WW8Num59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</w:abstractNum>
  <w:abstractNum w:abstractNumId="31" w15:restartNumberingAfterBreak="0">
    <w:nsid w:val="00000020"/>
    <w:multiLevelType w:val="singleLevel"/>
    <w:tmpl w:val="00000020"/>
    <w:name w:val="WW8Num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616" w:hanging="360"/>
      </w:pPr>
    </w:lvl>
  </w:abstractNum>
  <w:abstractNum w:abstractNumId="33" w15:restartNumberingAfterBreak="0">
    <w:nsid w:val="00000022"/>
    <w:multiLevelType w:val="multilevel"/>
    <w:tmpl w:val="00000022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b/>
        <w:color w:val="00B05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3"/>
    <w:multiLevelType w:val="multilevel"/>
    <w:tmpl w:val="00000023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18"/>
        <w:szCs w:val="18"/>
        <w:lang w:eastAsia="ar-SA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00000024"/>
    <w:multiLevelType w:val="singleLevel"/>
    <w:tmpl w:val="00000024"/>
    <w:name w:val="WW8Num65"/>
    <w:lvl w:ilvl="0">
      <w:start w:val="1"/>
      <w:numFmt w:val="bullet"/>
      <w:lvlText w:val=""/>
      <w:lvlJc w:val="left"/>
      <w:pPr>
        <w:tabs>
          <w:tab w:val="num" w:pos="0"/>
        </w:tabs>
        <w:ind w:left="1625" w:hanging="360"/>
      </w:pPr>
      <w:rPr>
        <w:rFonts w:ascii="Symbol" w:hAnsi="Symbol" w:cs="Symbol"/>
        <w:b/>
        <w:color w:val="auto"/>
      </w:rPr>
    </w:lvl>
  </w:abstractNum>
  <w:abstractNum w:abstractNumId="36" w15:restartNumberingAfterBreak="0">
    <w:nsid w:val="00000094"/>
    <w:multiLevelType w:val="singleLevel"/>
    <w:tmpl w:val="00000094"/>
    <w:name w:val="WW8Num14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Cs/>
        <w:sz w:val="20"/>
        <w:szCs w:val="20"/>
      </w:rPr>
    </w:lvl>
  </w:abstractNum>
  <w:abstractNum w:abstractNumId="37" w15:restartNumberingAfterBreak="0">
    <w:nsid w:val="04736269"/>
    <w:multiLevelType w:val="hybridMultilevel"/>
    <w:tmpl w:val="5F1E73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7BF69F1"/>
    <w:multiLevelType w:val="multilevel"/>
    <w:tmpl w:val="3344FFE2"/>
    <w:styleLink w:val="WW8Num20"/>
    <w:lvl w:ilvl="0">
      <w:start w:val="1"/>
      <w:numFmt w:val="decimal"/>
      <w:lvlText w:val="%1)"/>
      <w:lvlJc w:val="left"/>
      <w:pPr>
        <w:ind w:left="100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eastAsia="Times New Roman" w:hAnsi="Arial" w:cs="Arial"/>
        <w:sz w:val="24"/>
        <w:szCs w:val="24"/>
        <w:lang w:val="pl-PL" w:bidi="ar-SA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99D0EA6"/>
    <w:multiLevelType w:val="hybridMultilevel"/>
    <w:tmpl w:val="346C9B6E"/>
    <w:lvl w:ilvl="0" w:tplc="C9B260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AEF206B"/>
    <w:multiLevelType w:val="hybridMultilevel"/>
    <w:tmpl w:val="21E83CC2"/>
    <w:lvl w:ilvl="0" w:tplc="D73252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22C4438">
      <w:start w:val="1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C536D7A"/>
    <w:multiLevelType w:val="hybridMultilevel"/>
    <w:tmpl w:val="903E0872"/>
    <w:lvl w:ilvl="0" w:tplc="747A06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D1E6BA8"/>
    <w:multiLevelType w:val="hybridMultilevel"/>
    <w:tmpl w:val="47AA9888"/>
    <w:lvl w:ilvl="0" w:tplc="0CF09E7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0E712D63"/>
    <w:multiLevelType w:val="multilevel"/>
    <w:tmpl w:val="6080A1A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16"/>
        <w:szCs w:val="16"/>
      </w:rPr>
    </w:lvl>
    <w:lvl w:ilvl="1">
      <w:start w:val="1"/>
      <w:numFmt w:val="decimal"/>
      <w:lvlText w:val="%1.%2."/>
      <w:lvlJc w:val="left"/>
      <w:pPr>
        <w:ind w:left="2701" w:hanging="432"/>
      </w:pPr>
      <w:rPr>
        <w:rFonts w:ascii="Bookman Old Style" w:hAnsi="Bookman Old Style" w:cs="Arial" w:hint="default"/>
        <w:b/>
        <w:i w:val="0"/>
        <w:sz w:val="16"/>
        <w:szCs w:val="16"/>
      </w:rPr>
    </w:lvl>
    <w:lvl w:ilvl="2">
      <w:start w:val="1"/>
      <w:numFmt w:val="decimal"/>
      <w:lvlText w:val="%1.%2.%3."/>
      <w:lvlJc w:val="left"/>
      <w:pPr>
        <w:ind w:left="390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10216DE3"/>
    <w:multiLevelType w:val="multilevel"/>
    <w:tmpl w:val="CF14DA4C"/>
    <w:styleLink w:val="WW8Num151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Lucida Sans Unicode" w:hAnsi="Arial" w:cs="Arial"/>
        <w:b w:val="0"/>
        <w:kern w:val="3"/>
        <w:sz w:val="22"/>
        <w:szCs w:val="22"/>
        <w:lang w:eastAsia="zh-CN" w:bidi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0AB242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1DF3B9F"/>
    <w:multiLevelType w:val="hybridMultilevel"/>
    <w:tmpl w:val="DA42A742"/>
    <w:lvl w:ilvl="0" w:tplc="99C6C0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22547EE"/>
    <w:multiLevelType w:val="hybridMultilevel"/>
    <w:tmpl w:val="B694FACC"/>
    <w:lvl w:ilvl="0" w:tplc="FAC8914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91309E"/>
    <w:multiLevelType w:val="multilevel"/>
    <w:tmpl w:val="98B28504"/>
    <w:styleLink w:val="WW8Num16"/>
    <w:lvl w:ilvl="0">
      <w:start w:val="1"/>
      <w:numFmt w:val="decimal"/>
      <w:lvlText w:val="%1)"/>
      <w:lvlJc w:val="left"/>
      <w:pPr>
        <w:ind w:left="1003" w:hanging="360"/>
      </w:pPr>
      <w:rPr>
        <w:rFonts w:ascii="Arial" w:eastAsia="Times New Roman" w:hAnsi="Arial" w:cs="Arial"/>
        <w:sz w:val="24"/>
        <w:szCs w:val="24"/>
        <w:lang w:val="pl-PL" w:bidi="ar-SA"/>
      </w:rPr>
    </w:lvl>
    <w:lvl w:ilvl="1">
      <w:start w:val="1"/>
      <w:numFmt w:val="lowerLetter"/>
      <w:lvlText w:val="%2."/>
      <w:lvlJc w:val="left"/>
      <w:pPr>
        <w:ind w:left="1723" w:hanging="360"/>
      </w:pPr>
    </w:lvl>
    <w:lvl w:ilvl="2">
      <w:start w:val="1"/>
      <w:numFmt w:val="lowerRoman"/>
      <w:lvlText w:val="%3."/>
      <w:lvlJc w:val="right"/>
      <w:pPr>
        <w:ind w:left="2443" w:hanging="180"/>
      </w:pPr>
    </w:lvl>
    <w:lvl w:ilvl="3">
      <w:start w:val="1"/>
      <w:numFmt w:val="decimal"/>
      <w:lvlText w:val="%4)"/>
      <w:lvlJc w:val="left"/>
      <w:pPr>
        <w:ind w:left="3163" w:hanging="360"/>
      </w:pPr>
      <w:rPr>
        <w:rFonts w:ascii="Arial" w:eastAsia="Lucida Sans Unicode" w:hAnsi="Arial" w:cs="Arial"/>
        <w:kern w:val="3"/>
        <w:sz w:val="22"/>
        <w:szCs w:val="22"/>
        <w:lang w:eastAsia="zh-CN" w:bidi="ar-SA"/>
      </w:rPr>
    </w:lvl>
    <w:lvl w:ilvl="4">
      <w:start w:val="1"/>
      <w:numFmt w:val="lowerLetter"/>
      <w:lvlText w:val="%5."/>
      <w:lvlJc w:val="left"/>
      <w:pPr>
        <w:ind w:left="3883" w:hanging="360"/>
      </w:pPr>
    </w:lvl>
    <w:lvl w:ilvl="5">
      <w:start w:val="1"/>
      <w:numFmt w:val="lowerRoman"/>
      <w:lvlText w:val="%6."/>
      <w:lvlJc w:val="right"/>
      <w:pPr>
        <w:ind w:left="4603" w:hanging="180"/>
      </w:pPr>
    </w:lvl>
    <w:lvl w:ilvl="6">
      <w:start w:val="1"/>
      <w:numFmt w:val="decimal"/>
      <w:lvlText w:val="%7."/>
      <w:lvlJc w:val="left"/>
      <w:pPr>
        <w:ind w:left="5323" w:hanging="360"/>
      </w:pPr>
    </w:lvl>
    <w:lvl w:ilvl="7">
      <w:start w:val="1"/>
      <w:numFmt w:val="lowerLetter"/>
      <w:lvlText w:val="%8."/>
      <w:lvlJc w:val="left"/>
      <w:pPr>
        <w:ind w:left="6043" w:hanging="360"/>
      </w:pPr>
    </w:lvl>
    <w:lvl w:ilvl="8">
      <w:start w:val="1"/>
      <w:numFmt w:val="lowerRoman"/>
      <w:lvlText w:val="%9."/>
      <w:lvlJc w:val="right"/>
      <w:pPr>
        <w:ind w:left="6763" w:hanging="180"/>
      </w:pPr>
    </w:lvl>
  </w:abstractNum>
  <w:abstractNum w:abstractNumId="49" w15:restartNumberingAfterBreak="0">
    <w:nsid w:val="180360D7"/>
    <w:multiLevelType w:val="hybridMultilevel"/>
    <w:tmpl w:val="DA800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8B1697C"/>
    <w:multiLevelType w:val="multilevel"/>
    <w:tmpl w:val="FDE28CA0"/>
    <w:styleLink w:val="WW8Num13"/>
    <w:lvl w:ilvl="0">
      <w:start w:val="1"/>
      <w:numFmt w:val="decimal"/>
      <w:lvlText w:val="%1."/>
      <w:lvlJc w:val="left"/>
      <w:pPr>
        <w:ind w:left="283" w:hanging="283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283" w:hanging="283"/>
      </w:pPr>
      <w:rPr>
        <w:rFonts w:ascii="Arial" w:eastAsia="Times New Roman" w:hAnsi="Arial" w:cs="Arial"/>
        <w:b w:val="0"/>
        <w:sz w:val="22"/>
        <w:szCs w:val="22"/>
        <w:lang w:val="pl-PL" w:bidi="ar-SA"/>
      </w:r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51" w15:restartNumberingAfterBreak="0">
    <w:nsid w:val="1C843431"/>
    <w:multiLevelType w:val="multilevel"/>
    <w:tmpl w:val="120CA008"/>
    <w:styleLink w:val="WW8Num2"/>
    <w:lvl w:ilvl="0">
      <w:start w:val="3"/>
      <w:numFmt w:val="decimal"/>
      <w:lvlText w:val="%1."/>
      <w:lvlJc w:val="left"/>
      <w:pPr>
        <w:ind w:left="283" w:hanging="283"/>
      </w:pPr>
      <w:rPr>
        <w:rFonts w:ascii="Arial" w:eastAsia="Times New Roman" w:hAnsi="Arial" w:cs="Arial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52" w15:restartNumberingAfterBreak="0">
    <w:nsid w:val="1E2D4CBD"/>
    <w:multiLevelType w:val="multilevel"/>
    <w:tmpl w:val="6EA63592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1EBB2F2A"/>
    <w:multiLevelType w:val="hybridMultilevel"/>
    <w:tmpl w:val="47AA9888"/>
    <w:lvl w:ilvl="0" w:tplc="0CF09E7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F08343F"/>
    <w:multiLevelType w:val="multilevel"/>
    <w:tmpl w:val="11D2EC76"/>
    <w:styleLink w:val="WW8Num14"/>
    <w:lvl w:ilvl="0">
      <w:start w:val="3"/>
      <w:numFmt w:val="decimal"/>
      <w:lvlText w:val="%1."/>
      <w:lvlJc w:val="left"/>
      <w:pPr>
        <w:ind w:left="283" w:hanging="283"/>
      </w:pPr>
      <w:rPr>
        <w:rFonts w:ascii="Arial" w:eastAsia="Lucida Sans Unicode" w:hAnsi="Arial" w:cs="Arial"/>
        <w:kern w:val="3"/>
        <w:sz w:val="24"/>
        <w:szCs w:val="24"/>
        <w:lang w:eastAsia="zh-CN" w:bidi="ar-SA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55" w15:restartNumberingAfterBreak="0">
    <w:nsid w:val="23BF0455"/>
    <w:multiLevelType w:val="multilevel"/>
    <w:tmpl w:val="C1DCC04A"/>
    <w:styleLink w:val="WW8Num7"/>
    <w:lvl w:ilvl="0">
      <w:start w:val="1"/>
      <w:numFmt w:val="decimal"/>
      <w:lvlText w:val="%1."/>
      <w:lvlJc w:val="left"/>
      <w:pPr>
        <w:ind w:left="283" w:hanging="283"/>
      </w:pPr>
      <w:rPr>
        <w:rFonts w:ascii="Arial" w:eastAsia="Times New Roman" w:hAnsi="Arial" w:cs="Arial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56" w15:restartNumberingAfterBreak="0">
    <w:nsid w:val="269C7850"/>
    <w:multiLevelType w:val="hybridMultilevel"/>
    <w:tmpl w:val="4CE68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41209A"/>
    <w:multiLevelType w:val="hybridMultilevel"/>
    <w:tmpl w:val="29A28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85915E7"/>
    <w:multiLevelType w:val="multilevel"/>
    <w:tmpl w:val="0542F83A"/>
    <w:styleLink w:val="WW8Num22"/>
    <w:lvl w:ilvl="0">
      <w:start w:val="1"/>
      <w:numFmt w:val="lowerLetter"/>
      <w:lvlText w:val="%1)"/>
      <w:lvlJc w:val="left"/>
      <w:pPr>
        <w:ind w:left="10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Arial" w:eastAsia="Times New Roman" w:hAnsi="Arial" w:cs="Arial"/>
        <w:sz w:val="24"/>
        <w:szCs w:val="24"/>
        <w:lang w:val="pl-PL" w:bidi="ar-SA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2FEC2586"/>
    <w:multiLevelType w:val="hybridMultilevel"/>
    <w:tmpl w:val="8832477E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0" w15:restartNumberingAfterBreak="0">
    <w:nsid w:val="30F86025"/>
    <w:multiLevelType w:val="hybridMultilevel"/>
    <w:tmpl w:val="6A360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14F73A2"/>
    <w:multiLevelType w:val="multilevel"/>
    <w:tmpl w:val="E12A9D5A"/>
    <w:styleLink w:val="WW8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20E7057"/>
    <w:multiLevelType w:val="multilevel"/>
    <w:tmpl w:val="330491C8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18"/>
        <w:szCs w:val="18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63" w15:restartNumberingAfterBreak="0">
    <w:nsid w:val="32911A33"/>
    <w:multiLevelType w:val="multilevel"/>
    <w:tmpl w:val="A78E75B2"/>
    <w:styleLink w:val="WW8Num8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33A16D2F"/>
    <w:multiLevelType w:val="hybridMultilevel"/>
    <w:tmpl w:val="CB700B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355C3AE4"/>
    <w:multiLevelType w:val="multilevel"/>
    <w:tmpl w:val="E5A478C0"/>
    <w:styleLink w:val="WW8Num18"/>
    <w:lvl w:ilvl="0">
      <w:start w:val="1"/>
      <w:numFmt w:val="decimal"/>
      <w:lvlText w:val="%1."/>
      <w:lvlJc w:val="left"/>
      <w:pPr>
        <w:ind w:left="283" w:hanging="283"/>
      </w:pPr>
      <w:rPr>
        <w:rFonts w:ascii="Arial" w:eastAsia="Times New Roman" w:hAnsi="Arial" w:cs="Arial"/>
        <w:bCs/>
        <w:color w:val="00000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ind w:left="283" w:hanging="283"/>
      </w:pPr>
      <w:rPr>
        <w:b w:val="0"/>
      </w:r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lowerLetter"/>
      <w:lvlText w:val="%4)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66" w15:restartNumberingAfterBreak="0">
    <w:nsid w:val="37B97657"/>
    <w:multiLevelType w:val="hybridMultilevel"/>
    <w:tmpl w:val="A9827420"/>
    <w:name w:val="WW8Num122"/>
    <w:lvl w:ilvl="0" w:tplc="584E02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87238F8"/>
    <w:multiLevelType w:val="hybridMultilevel"/>
    <w:tmpl w:val="A2E47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D11048A"/>
    <w:multiLevelType w:val="hybridMultilevel"/>
    <w:tmpl w:val="7D7A35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DAC271C"/>
    <w:multiLevelType w:val="hybridMultilevel"/>
    <w:tmpl w:val="18A4D474"/>
    <w:lvl w:ilvl="0" w:tplc="1160DD9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EAD25B2"/>
    <w:multiLevelType w:val="hybridMultilevel"/>
    <w:tmpl w:val="8B6AD2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413551C0"/>
    <w:multiLevelType w:val="hybridMultilevel"/>
    <w:tmpl w:val="814CDA88"/>
    <w:lvl w:ilvl="0" w:tplc="27B49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2C83A86"/>
    <w:multiLevelType w:val="multilevel"/>
    <w:tmpl w:val="CAD6296A"/>
    <w:styleLink w:val="WW8Num21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4CEB130B"/>
    <w:multiLevelType w:val="multilevel"/>
    <w:tmpl w:val="814CD0D6"/>
    <w:styleLink w:val="WW8Num2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E6A6DE8"/>
    <w:multiLevelType w:val="hybridMultilevel"/>
    <w:tmpl w:val="62445536"/>
    <w:lvl w:ilvl="0" w:tplc="4AAAAB3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EBE161D"/>
    <w:multiLevelType w:val="multilevel"/>
    <w:tmpl w:val="BA00268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4F69261F"/>
    <w:multiLevelType w:val="hybridMultilevel"/>
    <w:tmpl w:val="45E4A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07A219F"/>
    <w:multiLevelType w:val="hybridMultilevel"/>
    <w:tmpl w:val="AC106516"/>
    <w:lvl w:ilvl="0" w:tplc="04150013">
      <w:start w:val="1"/>
      <w:numFmt w:val="upperRoman"/>
      <w:lvlText w:val="%1."/>
      <w:lvlJc w:val="righ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3286E5E"/>
    <w:multiLevelType w:val="hybridMultilevel"/>
    <w:tmpl w:val="CAAA7F46"/>
    <w:lvl w:ilvl="0" w:tplc="0CF09E7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4FF1134"/>
    <w:multiLevelType w:val="multilevel"/>
    <w:tmpl w:val="11E4C1A2"/>
    <w:styleLink w:val="WW8Num1"/>
    <w:lvl w:ilvl="0">
      <w:start w:val="1"/>
      <w:numFmt w:val="decimal"/>
      <w:lvlText w:val="%1."/>
      <w:lvlJc w:val="left"/>
      <w:pPr>
        <w:ind w:left="283" w:hanging="283"/>
      </w:pPr>
      <w:rPr>
        <w:rFonts w:ascii="Arial" w:eastAsia="Lucida Sans Unicode" w:hAnsi="Arial" w:cs="Arial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0" w15:restartNumberingAfterBreak="0">
    <w:nsid w:val="56BC36D3"/>
    <w:multiLevelType w:val="hybridMultilevel"/>
    <w:tmpl w:val="DB3AC6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583C4683"/>
    <w:multiLevelType w:val="hybridMultilevel"/>
    <w:tmpl w:val="B0789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AAC46B1"/>
    <w:multiLevelType w:val="hybridMultilevel"/>
    <w:tmpl w:val="8E90C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07230A3"/>
    <w:multiLevelType w:val="multilevel"/>
    <w:tmpl w:val="5470DE4C"/>
    <w:styleLink w:val="WW8Num5"/>
    <w:lvl w:ilvl="0">
      <w:start w:val="1"/>
      <w:numFmt w:val="decimal"/>
      <w:lvlText w:val="%1."/>
      <w:lvlJc w:val="left"/>
      <w:pPr>
        <w:ind w:left="283" w:hanging="283"/>
      </w:pPr>
      <w:rPr>
        <w:rFonts w:ascii="Arial" w:eastAsia="Times New Roman" w:hAnsi="Arial" w:cs="Arial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4" w15:restartNumberingAfterBreak="0">
    <w:nsid w:val="63FC75CC"/>
    <w:multiLevelType w:val="multilevel"/>
    <w:tmpl w:val="AF2EF082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rFonts w:ascii="Arial" w:eastAsia="Times New Roman" w:hAnsi="Arial" w:cs="Arial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5" w15:restartNumberingAfterBreak="0">
    <w:nsid w:val="68363F0C"/>
    <w:multiLevelType w:val="multilevel"/>
    <w:tmpl w:val="CFC6740C"/>
    <w:styleLink w:val="WW8Num9"/>
    <w:lvl w:ilvl="0">
      <w:start w:val="3"/>
      <w:numFmt w:val="decimal"/>
      <w:lvlText w:val="%1."/>
      <w:lvlJc w:val="left"/>
      <w:pPr>
        <w:ind w:left="283" w:hanging="283"/>
      </w:pPr>
      <w:rPr>
        <w:rFonts w:ascii="Arial" w:eastAsia="Times New Roman" w:hAnsi="Arial" w:cs="Arial"/>
        <w:kern w:val="3"/>
        <w:sz w:val="22"/>
        <w:szCs w:val="22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6" w15:restartNumberingAfterBreak="0">
    <w:nsid w:val="6B0608DE"/>
    <w:multiLevelType w:val="hybridMultilevel"/>
    <w:tmpl w:val="9B489A58"/>
    <w:lvl w:ilvl="0" w:tplc="CD5483A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7B72B0"/>
    <w:multiLevelType w:val="multilevel"/>
    <w:tmpl w:val="1FFA36D6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0852E9"/>
    <w:multiLevelType w:val="hybridMultilevel"/>
    <w:tmpl w:val="0650A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6451832"/>
    <w:multiLevelType w:val="hybridMultilevel"/>
    <w:tmpl w:val="C7000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80236DA"/>
    <w:multiLevelType w:val="multilevel"/>
    <w:tmpl w:val="335E0EC2"/>
    <w:styleLink w:val="WW8Num4"/>
    <w:lvl w:ilvl="0">
      <w:start w:val="1"/>
      <w:numFmt w:val="decimal"/>
      <w:lvlText w:val="%1."/>
      <w:lvlJc w:val="left"/>
      <w:pPr>
        <w:ind w:left="283" w:hanging="283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283" w:hanging="283"/>
      </w:pPr>
      <w:rPr>
        <w:rFonts w:ascii="Arial" w:hAnsi="Arial" w:cs="Arial"/>
        <w:b w:val="0"/>
        <w:sz w:val="22"/>
        <w:szCs w:val="22"/>
        <w:lang w:val="pl-PL"/>
      </w:r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1" w15:restartNumberingAfterBreak="0">
    <w:nsid w:val="789D6DA8"/>
    <w:multiLevelType w:val="hybridMultilevel"/>
    <w:tmpl w:val="162CD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86"/>
  </w:num>
  <w:num w:numId="4">
    <w:abstractNumId w:val="43"/>
  </w:num>
  <w:num w:numId="5">
    <w:abstractNumId w:val="40"/>
  </w:num>
  <w:num w:numId="6">
    <w:abstractNumId w:val="24"/>
  </w:num>
  <w:num w:numId="7">
    <w:abstractNumId w:val="57"/>
  </w:num>
  <w:num w:numId="8">
    <w:abstractNumId w:val="68"/>
  </w:num>
  <w:num w:numId="9">
    <w:abstractNumId w:val="56"/>
  </w:num>
  <w:num w:numId="10">
    <w:abstractNumId w:val="62"/>
  </w:num>
  <w:num w:numId="11">
    <w:abstractNumId w:val="77"/>
  </w:num>
  <w:num w:numId="12">
    <w:abstractNumId w:val="46"/>
  </w:num>
  <w:num w:numId="13">
    <w:abstractNumId w:val="39"/>
  </w:num>
  <w:num w:numId="14">
    <w:abstractNumId w:val="59"/>
  </w:num>
  <w:num w:numId="15">
    <w:abstractNumId w:val="47"/>
  </w:num>
  <w:num w:numId="16">
    <w:abstractNumId w:val="67"/>
  </w:num>
  <w:num w:numId="17">
    <w:abstractNumId w:val="82"/>
  </w:num>
  <w:num w:numId="18">
    <w:abstractNumId w:val="88"/>
  </w:num>
  <w:num w:numId="19">
    <w:abstractNumId w:val="91"/>
  </w:num>
  <w:num w:numId="20">
    <w:abstractNumId w:val="49"/>
  </w:num>
  <w:num w:numId="21">
    <w:abstractNumId w:val="69"/>
  </w:num>
  <w:num w:numId="22">
    <w:abstractNumId w:val="76"/>
  </w:num>
  <w:num w:numId="23">
    <w:abstractNumId w:val="80"/>
  </w:num>
  <w:num w:numId="24">
    <w:abstractNumId w:val="64"/>
  </w:num>
  <w:num w:numId="25">
    <w:abstractNumId w:val="60"/>
  </w:num>
  <w:num w:numId="26">
    <w:abstractNumId w:val="42"/>
  </w:num>
  <w:num w:numId="27">
    <w:abstractNumId w:val="70"/>
  </w:num>
  <w:num w:numId="28">
    <w:abstractNumId w:val="74"/>
  </w:num>
  <w:num w:numId="29">
    <w:abstractNumId w:val="71"/>
  </w:num>
  <w:num w:numId="30">
    <w:abstractNumId w:val="61"/>
  </w:num>
  <w:num w:numId="31">
    <w:abstractNumId w:val="37"/>
  </w:num>
  <w:num w:numId="32">
    <w:abstractNumId w:val="79"/>
  </w:num>
  <w:num w:numId="33">
    <w:abstractNumId w:val="73"/>
  </w:num>
  <w:num w:numId="34">
    <w:abstractNumId w:val="51"/>
  </w:num>
  <w:num w:numId="35">
    <w:abstractNumId w:val="90"/>
  </w:num>
  <w:num w:numId="36">
    <w:abstractNumId w:val="65"/>
  </w:num>
  <w:num w:numId="37">
    <w:abstractNumId w:val="83"/>
  </w:num>
  <w:num w:numId="38">
    <w:abstractNumId w:val="84"/>
  </w:num>
  <w:num w:numId="39">
    <w:abstractNumId w:val="55"/>
  </w:num>
  <w:num w:numId="40">
    <w:abstractNumId w:val="63"/>
  </w:num>
  <w:num w:numId="41">
    <w:abstractNumId w:val="85"/>
  </w:num>
  <w:num w:numId="42">
    <w:abstractNumId w:val="72"/>
  </w:num>
  <w:num w:numId="43">
    <w:abstractNumId w:val="50"/>
  </w:num>
  <w:num w:numId="44">
    <w:abstractNumId w:val="54"/>
  </w:num>
  <w:num w:numId="45">
    <w:abstractNumId w:val="38"/>
  </w:num>
  <w:num w:numId="46">
    <w:abstractNumId w:val="48"/>
  </w:num>
  <w:num w:numId="47">
    <w:abstractNumId w:val="58"/>
    <w:lvlOverride w:ilvl="2">
      <w:lvl w:ilvl="2">
        <w:start w:val="1"/>
        <w:numFmt w:val="lowerLetter"/>
        <w:lvlText w:val="%3)"/>
        <w:lvlJc w:val="left"/>
        <w:pPr>
          <w:ind w:left="1440" w:hanging="360"/>
        </w:pPr>
        <w:rPr>
          <w:rFonts w:ascii="Bookman Old Style" w:eastAsia="Times New Roman" w:hAnsi="Bookman Old Style" w:cs="Arial" w:hint="default"/>
          <w:b w:val="0"/>
          <w:sz w:val="20"/>
          <w:szCs w:val="20"/>
          <w:lang w:val="pl-PL" w:bidi="ar-SA"/>
        </w:rPr>
      </w:lvl>
    </w:lvlOverride>
  </w:num>
  <w:num w:numId="48">
    <w:abstractNumId w:val="87"/>
  </w:num>
  <w:num w:numId="49">
    <w:abstractNumId w:val="44"/>
  </w:num>
  <w:num w:numId="50">
    <w:abstractNumId w:val="52"/>
  </w:num>
  <w:num w:numId="51">
    <w:abstractNumId w:val="73"/>
    <w:lvlOverride w:ilvl="0">
      <w:startOverride w:val="1"/>
    </w:lvlOverride>
  </w:num>
  <w:num w:numId="52">
    <w:abstractNumId w:val="52"/>
    <w:lvlOverride w:ilvl="0">
      <w:startOverride w:val="1"/>
    </w:lvlOverride>
  </w:num>
  <w:num w:numId="53">
    <w:abstractNumId w:val="89"/>
  </w:num>
  <w:num w:numId="54">
    <w:abstractNumId w:val="53"/>
  </w:num>
  <w:num w:numId="55">
    <w:abstractNumId w:val="78"/>
  </w:num>
  <w:num w:numId="56">
    <w:abstractNumId w:val="81"/>
  </w:num>
  <w:num w:numId="57">
    <w:abstractNumId w:val="45"/>
  </w:num>
  <w:num w:numId="58">
    <w:abstractNumId w:val="75"/>
  </w:num>
  <w:num w:numId="59">
    <w:abstractNumId w:val="41"/>
  </w:num>
  <w:num w:numId="60">
    <w:abstractNumId w:val="5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7A3"/>
    <w:rsid w:val="00001B3D"/>
    <w:rsid w:val="00003E18"/>
    <w:rsid w:val="000047F7"/>
    <w:rsid w:val="0000642D"/>
    <w:rsid w:val="00006838"/>
    <w:rsid w:val="00006AA3"/>
    <w:rsid w:val="00010119"/>
    <w:rsid w:val="0001051D"/>
    <w:rsid w:val="00015339"/>
    <w:rsid w:val="00024098"/>
    <w:rsid w:val="00024988"/>
    <w:rsid w:val="000251D8"/>
    <w:rsid w:val="0002543C"/>
    <w:rsid w:val="00025960"/>
    <w:rsid w:val="00025BA7"/>
    <w:rsid w:val="000303D1"/>
    <w:rsid w:val="00030E5F"/>
    <w:rsid w:val="00035A10"/>
    <w:rsid w:val="00045333"/>
    <w:rsid w:val="00045421"/>
    <w:rsid w:val="000467B1"/>
    <w:rsid w:val="000479B2"/>
    <w:rsid w:val="00050D4D"/>
    <w:rsid w:val="00051124"/>
    <w:rsid w:val="00052F3A"/>
    <w:rsid w:val="0005313B"/>
    <w:rsid w:val="00053BD9"/>
    <w:rsid w:val="00055AD9"/>
    <w:rsid w:val="00056967"/>
    <w:rsid w:val="000604DC"/>
    <w:rsid w:val="00061117"/>
    <w:rsid w:val="00061E3F"/>
    <w:rsid w:val="000631B4"/>
    <w:rsid w:val="000642D8"/>
    <w:rsid w:val="00066BFC"/>
    <w:rsid w:val="00066C41"/>
    <w:rsid w:val="00067A17"/>
    <w:rsid w:val="000705F6"/>
    <w:rsid w:val="0007069F"/>
    <w:rsid w:val="0007463A"/>
    <w:rsid w:val="00075182"/>
    <w:rsid w:val="000802F1"/>
    <w:rsid w:val="00080B6B"/>
    <w:rsid w:val="000818DD"/>
    <w:rsid w:val="000819FD"/>
    <w:rsid w:val="00081BE1"/>
    <w:rsid w:val="00084092"/>
    <w:rsid w:val="0008430B"/>
    <w:rsid w:val="00084A38"/>
    <w:rsid w:val="0009034C"/>
    <w:rsid w:val="00090E67"/>
    <w:rsid w:val="00091466"/>
    <w:rsid w:val="0009181C"/>
    <w:rsid w:val="00093767"/>
    <w:rsid w:val="00093FFB"/>
    <w:rsid w:val="00094127"/>
    <w:rsid w:val="000944F4"/>
    <w:rsid w:val="00095B8D"/>
    <w:rsid w:val="00097E56"/>
    <w:rsid w:val="000A3159"/>
    <w:rsid w:val="000A3379"/>
    <w:rsid w:val="000A4003"/>
    <w:rsid w:val="000A45B6"/>
    <w:rsid w:val="000B0B24"/>
    <w:rsid w:val="000B28CA"/>
    <w:rsid w:val="000B501E"/>
    <w:rsid w:val="000B669C"/>
    <w:rsid w:val="000B7256"/>
    <w:rsid w:val="000C239B"/>
    <w:rsid w:val="000C2A73"/>
    <w:rsid w:val="000C32E5"/>
    <w:rsid w:val="000C72AC"/>
    <w:rsid w:val="000C7FE0"/>
    <w:rsid w:val="000D3E18"/>
    <w:rsid w:val="000D43F3"/>
    <w:rsid w:val="000D4C9F"/>
    <w:rsid w:val="000D700E"/>
    <w:rsid w:val="000E1D6A"/>
    <w:rsid w:val="000E2559"/>
    <w:rsid w:val="000E349C"/>
    <w:rsid w:val="000E796F"/>
    <w:rsid w:val="000F0724"/>
    <w:rsid w:val="000F087C"/>
    <w:rsid w:val="000F08A5"/>
    <w:rsid w:val="000F6F95"/>
    <w:rsid w:val="000F723A"/>
    <w:rsid w:val="001001B9"/>
    <w:rsid w:val="001009C2"/>
    <w:rsid w:val="00100C97"/>
    <w:rsid w:val="00105566"/>
    <w:rsid w:val="0010643F"/>
    <w:rsid w:val="00106DC8"/>
    <w:rsid w:val="00107C19"/>
    <w:rsid w:val="001102A3"/>
    <w:rsid w:val="00110887"/>
    <w:rsid w:val="00113C95"/>
    <w:rsid w:val="001152FE"/>
    <w:rsid w:val="001156C7"/>
    <w:rsid w:val="00115BD8"/>
    <w:rsid w:val="001162DB"/>
    <w:rsid w:val="00117253"/>
    <w:rsid w:val="00117291"/>
    <w:rsid w:val="00117D22"/>
    <w:rsid w:val="00117DC5"/>
    <w:rsid w:val="00117E93"/>
    <w:rsid w:val="001204E5"/>
    <w:rsid w:val="001233CE"/>
    <w:rsid w:val="0012404F"/>
    <w:rsid w:val="0012450C"/>
    <w:rsid w:val="00125763"/>
    <w:rsid w:val="001272BB"/>
    <w:rsid w:val="00134B01"/>
    <w:rsid w:val="0013530A"/>
    <w:rsid w:val="00135AF4"/>
    <w:rsid w:val="0013785D"/>
    <w:rsid w:val="00137FE9"/>
    <w:rsid w:val="00140FEB"/>
    <w:rsid w:val="00142110"/>
    <w:rsid w:val="001438B4"/>
    <w:rsid w:val="00144164"/>
    <w:rsid w:val="00145731"/>
    <w:rsid w:val="00145A90"/>
    <w:rsid w:val="0014783F"/>
    <w:rsid w:val="00151E86"/>
    <w:rsid w:val="00152A7E"/>
    <w:rsid w:val="001546EA"/>
    <w:rsid w:val="0015515A"/>
    <w:rsid w:val="00155A84"/>
    <w:rsid w:val="00157D5B"/>
    <w:rsid w:val="0016000D"/>
    <w:rsid w:val="00163161"/>
    <w:rsid w:val="001636B9"/>
    <w:rsid w:val="00164F39"/>
    <w:rsid w:val="0016647E"/>
    <w:rsid w:val="001701DB"/>
    <w:rsid w:val="001709F3"/>
    <w:rsid w:val="00171523"/>
    <w:rsid w:val="00173A56"/>
    <w:rsid w:val="00173EBA"/>
    <w:rsid w:val="00176C89"/>
    <w:rsid w:val="00176D12"/>
    <w:rsid w:val="001806E0"/>
    <w:rsid w:val="00183C20"/>
    <w:rsid w:val="00185026"/>
    <w:rsid w:val="00185305"/>
    <w:rsid w:val="00185907"/>
    <w:rsid w:val="00185D12"/>
    <w:rsid w:val="00185E3F"/>
    <w:rsid w:val="00186EE5"/>
    <w:rsid w:val="00195645"/>
    <w:rsid w:val="001963E3"/>
    <w:rsid w:val="00197EFE"/>
    <w:rsid w:val="001A0887"/>
    <w:rsid w:val="001A1B85"/>
    <w:rsid w:val="001A3B1D"/>
    <w:rsid w:val="001A5447"/>
    <w:rsid w:val="001A593D"/>
    <w:rsid w:val="001A5C75"/>
    <w:rsid w:val="001A5F33"/>
    <w:rsid w:val="001B28F5"/>
    <w:rsid w:val="001B5718"/>
    <w:rsid w:val="001B7469"/>
    <w:rsid w:val="001B7522"/>
    <w:rsid w:val="001B7DE6"/>
    <w:rsid w:val="001C2FF3"/>
    <w:rsid w:val="001C7C1E"/>
    <w:rsid w:val="001D0A5F"/>
    <w:rsid w:val="001D0AA0"/>
    <w:rsid w:val="001D2824"/>
    <w:rsid w:val="001D4617"/>
    <w:rsid w:val="001D5581"/>
    <w:rsid w:val="001D654D"/>
    <w:rsid w:val="001E2939"/>
    <w:rsid w:val="001E30D9"/>
    <w:rsid w:val="001E3658"/>
    <w:rsid w:val="001F2828"/>
    <w:rsid w:val="001F378A"/>
    <w:rsid w:val="001F396B"/>
    <w:rsid w:val="001F3F81"/>
    <w:rsid w:val="001F42BE"/>
    <w:rsid w:val="001F5062"/>
    <w:rsid w:val="001F5629"/>
    <w:rsid w:val="001F5821"/>
    <w:rsid w:val="001F768D"/>
    <w:rsid w:val="001F76F3"/>
    <w:rsid w:val="00200148"/>
    <w:rsid w:val="0020350D"/>
    <w:rsid w:val="002039A1"/>
    <w:rsid w:val="00203BAD"/>
    <w:rsid w:val="00203C72"/>
    <w:rsid w:val="002103F8"/>
    <w:rsid w:val="00210D1A"/>
    <w:rsid w:val="00211D1F"/>
    <w:rsid w:val="00212798"/>
    <w:rsid w:val="0021281E"/>
    <w:rsid w:val="00214E93"/>
    <w:rsid w:val="0021537C"/>
    <w:rsid w:val="00215BE0"/>
    <w:rsid w:val="00216280"/>
    <w:rsid w:val="0021740D"/>
    <w:rsid w:val="00217D4B"/>
    <w:rsid w:val="00220D38"/>
    <w:rsid w:val="00223F19"/>
    <w:rsid w:val="00224A3A"/>
    <w:rsid w:val="00225B8A"/>
    <w:rsid w:val="00231881"/>
    <w:rsid w:val="002320B4"/>
    <w:rsid w:val="002323CF"/>
    <w:rsid w:val="0023479F"/>
    <w:rsid w:val="0023501A"/>
    <w:rsid w:val="002366A6"/>
    <w:rsid w:val="00240AE5"/>
    <w:rsid w:val="002414C9"/>
    <w:rsid w:val="00241970"/>
    <w:rsid w:val="00241D01"/>
    <w:rsid w:val="00242DBA"/>
    <w:rsid w:val="002437F9"/>
    <w:rsid w:val="0024428F"/>
    <w:rsid w:val="002458D4"/>
    <w:rsid w:val="00245F99"/>
    <w:rsid w:val="002472A3"/>
    <w:rsid w:val="002478A9"/>
    <w:rsid w:val="00247DE0"/>
    <w:rsid w:val="0025055C"/>
    <w:rsid w:val="00250C55"/>
    <w:rsid w:val="002513A2"/>
    <w:rsid w:val="00252E55"/>
    <w:rsid w:val="00254B97"/>
    <w:rsid w:val="002568D4"/>
    <w:rsid w:val="00262F09"/>
    <w:rsid w:val="00263B20"/>
    <w:rsid w:val="002643B4"/>
    <w:rsid w:val="002645FB"/>
    <w:rsid w:val="00264CC6"/>
    <w:rsid w:val="00265F71"/>
    <w:rsid w:val="00266AAC"/>
    <w:rsid w:val="00267EF7"/>
    <w:rsid w:val="0027059D"/>
    <w:rsid w:val="00271B66"/>
    <w:rsid w:val="00272A44"/>
    <w:rsid w:val="00272F6E"/>
    <w:rsid w:val="0027309B"/>
    <w:rsid w:val="002745E4"/>
    <w:rsid w:val="0027480E"/>
    <w:rsid w:val="00274C0D"/>
    <w:rsid w:val="00275D46"/>
    <w:rsid w:val="0028538A"/>
    <w:rsid w:val="002853F2"/>
    <w:rsid w:val="00290FAD"/>
    <w:rsid w:val="00291669"/>
    <w:rsid w:val="00292E2B"/>
    <w:rsid w:val="002936A5"/>
    <w:rsid w:val="002940E8"/>
    <w:rsid w:val="00294F10"/>
    <w:rsid w:val="002956A3"/>
    <w:rsid w:val="00296762"/>
    <w:rsid w:val="002A03BC"/>
    <w:rsid w:val="002A77A5"/>
    <w:rsid w:val="002A7C39"/>
    <w:rsid w:val="002B0694"/>
    <w:rsid w:val="002B0F7A"/>
    <w:rsid w:val="002B253B"/>
    <w:rsid w:val="002B33D3"/>
    <w:rsid w:val="002C0770"/>
    <w:rsid w:val="002C1576"/>
    <w:rsid w:val="002C4EC0"/>
    <w:rsid w:val="002C5A8C"/>
    <w:rsid w:val="002C74F2"/>
    <w:rsid w:val="002C75B6"/>
    <w:rsid w:val="002C772E"/>
    <w:rsid w:val="002C7774"/>
    <w:rsid w:val="002C7828"/>
    <w:rsid w:val="002D0135"/>
    <w:rsid w:val="002D2D6E"/>
    <w:rsid w:val="002D4439"/>
    <w:rsid w:val="002D4652"/>
    <w:rsid w:val="002D4F99"/>
    <w:rsid w:val="002D5ADD"/>
    <w:rsid w:val="002E0120"/>
    <w:rsid w:val="002E2433"/>
    <w:rsid w:val="002E28CA"/>
    <w:rsid w:val="002E2F35"/>
    <w:rsid w:val="002E383C"/>
    <w:rsid w:val="002E598E"/>
    <w:rsid w:val="002E6C43"/>
    <w:rsid w:val="002F2D5C"/>
    <w:rsid w:val="002F3F46"/>
    <w:rsid w:val="002F48EA"/>
    <w:rsid w:val="002F57CE"/>
    <w:rsid w:val="00301307"/>
    <w:rsid w:val="0030294B"/>
    <w:rsid w:val="00304312"/>
    <w:rsid w:val="0030463E"/>
    <w:rsid w:val="00304712"/>
    <w:rsid w:val="00304BCF"/>
    <w:rsid w:val="00305B34"/>
    <w:rsid w:val="00305C1A"/>
    <w:rsid w:val="00306006"/>
    <w:rsid w:val="00310C8D"/>
    <w:rsid w:val="00311228"/>
    <w:rsid w:val="003129BF"/>
    <w:rsid w:val="00312C5A"/>
    <w:rsid w:val="00314D6C"/>
    <w:rsid w:val="00315A78"/>
    <w:rsid w:val="00315CEE"/>
    <w:rsid w:val="003167C5"/>
    <w:rsid w:val="00323002"/>
    <w:rsid w:val="0032495F"/>
    <w:rsid w:val="00324D83"/>
    <w:rsid w:val="00325EA4"/>
    <w:rsid w:val="00326859"/>
    <w:rsid w:val="00326AA6"/>
    <w:rsid w:val="00326ACD"/>
    <w:rsid w:val="0032723A"/>
    <w:rsid w:val="00327BB0"/>
    <w:rsid w:val="003316A3"/>
    <w:rsid w:val="0033421A"/>
    <w:rsid w:val="003356B0"/>
    <w:rsid w:val="00337E84"/>
    <w:rsid w:val="00341ABE"/>
    <w:rsid w:val="003428B2"/>
    <w:rsid w:val="00343DD8"/>
    <w:rsid w:val="00343E7C"/>
    <w:rsid w:val="00347488"/>
    <w:rsid w:val="00347B16"/>
    <w:rsid w:val="00347D83"/>
    <w:rsid w:val="003509C8"/>
    <w:rsid w:val="00350F9B"/>
    <w:rsid w:val="003516E2"/>
    <w:rsid w:val="00351CC2"/>
    <w:rsid w:val="0035257F"/>
    <w:rsid w:val="00353142"/>
    <w:rsid w:val="00357364"/>
    <w:rsid w:val="00360E0B"/>
    <w:rsid w:val="00361344"/>
    <w:rsid w:val="00362512"/>
    <w:rsid w:val="0036261E"/>
    <w:rsid w:val="003640F2"/>
    <w:rsid w:val="00365787"/>
    <w:rsid w:val="003714BF"/>
    <w:rsid w:val="003735E2"/>
    <w:rsid w:val="00373E53"/>
    <w:rsid w:val="003745DE"/>
    <w:rsid w:val="00375ADC"/>
    <w:rsid w:val="00376D2A"/>
    <w:rsid w:val="00377DA4"/>
    <w:rsid w:val="00380291"/>
    <w:rsid w:val="003811E0"/>
    <w:rsid w:val="00381315"/>
    <w:rsid w:val="00381BE3"/>
    <w:rsid w:val="0038264C"/>
    <w:rsid w:val="00382C79"/>
    <w:rsid w:val="00383C03"/>
    <w:rsid w:val="003847AE"/>
    <w:rsid w:val="003857CD"/>
    <w:rsid w:val="003862E9"/>
    <w:rsid w:val="003864A8"/>
    <w:rsid w:val="00386A5B"/>
    <w:rsid w:val="003900A1"/>
    <w:rsid w:val="0039114E"/>
    <w:rsid w:val="00393A7A"/>
    <w:rsid w:val="00393AED"/>
    <w:rsid w:val="00393C13"/>
    <w:rsid w:val="00394327"/>
    <w:rsid w:val="003962B0"/>
    <w:rsid w:val="00396391"/>
    <w:rsid w:val="003A10B6"/>
    <w:rsid w:val="003A137F"/>
    <w:rsid w:val="003A1B80"/>
    <w:rsid w:val="003A209C"/>
    <w:rsid w:val="003A291E"/>
    <w:rsid w:val="003A2ABE"/>
    <w:rsid w:val="003B0BF6"/>
    <w:rsid w:val="003B1408"/>
    <w:rsid w:val="003B2CED"/>
    <w:rsid w:val="003B4FDB"/>
    <w:rsid w:val="003B591C"/>
    <w:rsid w:val="003B7293"/>
    <w:rsid w:val="003B7331"/>
    <w:rsid w:val="003B7D59"/>
    <w:rsid w:val="003C1638"/>
    <w:rsid w:val="003C2440"/>
    <w:rsid w:val="003C498B"/>
    <w:rsid w:val="003C62CD"/>
    <w:rsid w:val="003C6676"/>
    <w:rsid w:val="003C6CBA"/>
    <w:rsid w:val="003C75A0"/>
    <w:rsid w:val="003D2FEC"/>
    <w:rsid w:val="003D53B5"/>
    <w:rsid w:val="003D5691"/>
    <w:rsid w:val="003D5CD7"/>
    <w:rsid w:val="003D5F3F"/>
    <w:rsid w:val="003D656C"/>
    <w:rsid w:val="003E1C37"/>
    <w:rsid w:val="003E1ED5"/>
    <w:rsid w:val="003E285B"/>
    <w:rsid w:val="003E3B77"/>
    <w:rsid w:val="003E4794"/>
    <w:rsid w:val="003E4E03"/>
    <w:rsid w:val="003E5F56"/>
    <w:rsid w:val="003E6132"/>
    <w:rsid w:val="003F08CB"/>
    <w:rsid w:val="003F0D45"/>
    <w:rsid w:val="003F0EE0"/>
    <w:rsid w:val="003F328C"/>
    <w:rsid w:val="003F3E09"/>
    <w:rsid w:val="003F457B"/>
    <w:rsid w:val="003F7C5F"/>
    <w:rsid w:val="00401153"/>
    <w:rsid w:val="00402353"/>
    <w:rsid w:val="00402E77"/>
    <w:rsid w:val="004046B4"/>
    <w:rsid w:val="0040663E"/>
    <w:rsid w:val="004076FC"/>
    <w:rsid w:val="00407F51"/>
    <w:rsid w:val="00413829"/>
    <w:rsid w:val="00414496"/>
    <w:rsid w:val="0041733E"/>
    <w:rsid w:val="0041763E"/>
    <w:rsid w:val="004207DC"/>
    <w:rsid w:val="004216F3"/>
    <w:rsid w:val="00423EAB"/>
    <w:rsid w:val="00426AAA"/>
    <w:rsid w:val="00432721"/>
    <w:rsid w:val="00432C43"/>
    <w:rsid w:val="00432E0A"/>
    <w:rsid w:val="004334EF"/>
    <w:rsid w:val="0043363D"/>
    <w:rsid w:val="0043554D"/>
    <w:rsid w:val="00436A2B"/>
    <w:rsid w:val="0043768C"/>
    <w:rsid w:val="00440CED"/>
    <w:rsid w:val="00441943"/>
    <w:rsid w:val="004458F6"/>
    <w:rsid w:val="0044594B"/>
    <w:rsid w:val="00447248"/>
    <w:rsid w:val="00447874"/>
    <w:rsid w:val="0045057C"/>
    <w:rsid w:val="00450623"/>
    <w:rsid w:val="00450699"/>
    <w:rsid w:val="00450B77"/>
    <w:rsid w:val="004530D7"/>
    <w:rsid w:val="004539CA"/>
    <w:rsid w:val="00457965"/>
    <w:rsid w:val="004610DF"/>
    <w:rsid w:val="004617E4"/>
    <w:rsid w:val="004623F9"/>
    <w:rsid w:val="004627C4"/>
    <w:rsid w:val="0046380E"/>
    <w:rsid w:val="00464112"/>
    <w:rsid w:val="00464DF8"/>
    <w:rsid w:val="004660F5"/>
    <w:rsid w:val="00466A9F"/>
    <w:rsid w:val="0046754F"/>
    <w:rsid w:val="00467E44"/>
    <w:rsid w:val="00471CE9"/>
    <w:rsid w:val="00472F1E"/>
    <w:rsid w:val="004761D7"/>
    <w:rsid w:val="00476513"/>
    <w:rsid w:val="004774A5"/>
    <w:rsid w:val="00477B1C"/>
    <w:rsid w:val="00480D66"/>
    <w:rsid w:val="00484311"/>
    <w:rsid w:val="00485164"/>
    <w:rsid w:val="00487EB1"/>
    <w:rsid w:val="0049097F"/>
    <w:rsid w:val="00490D27"/>
    <w:rsid w:val="00491662"/>
    <w:rsid w:val="00491AA0"/>
    <w:rsid w:val="00492C0C"/>
    <w:rsid w:val="004936F7"/>
    <w:rsid w:val="004959D7"/>
    <w:rsid w:val="00495BFA"/>
    <w:rsid w:val="00496D69"/>
    <w:rsid w:val="00497304"/>
    <w:rsid w:val="004A07AD"/>
    <w:rsid w:val="004A12AA"/>
    <w:rsid w:val="004A242B"/>
    <w:rsid w:val="004A5B81"/>
    <w:rsid w:val="004A649A"/>
    <w:rsid w:val="004A6F08"/>
    <w:rsid w:val="004A7B70"/>
    <w:rsid w:val="004B0EFE"/>
    <w:rsid w:val="004B5F92"/>
    <w:rsid w:val="004B79E2"/>
    <w:rsid w:val="004B7E24"/>
    <w:rsid w:val="004C0175"/>
    <w:rsid w:val="004C069E"/>
    <w:rsid w:val="004C234A"/>
    <w:rsid w:val="004C2D0F"/>
    <w:rsid w:val="004C49B2"/>
    <w:rsid w:val="004C54DA"/>
    <w:rsid w:val="004C6546"/>
    <w:rsid w:val="004D32DD"/>
    <w:rsid w:val="004D3DC5"/>
    <w:rsid w:val="004D3F68"/>
    <w:rsid w:val="004D574C"/>
    <w:rsid w:val="004E031D"/>
    <w:rsid w:val="004E0389"/>
    <w:rsid w:val="004E11B8"/>
    <w:rsid w:val="004E14A9"/>
    <w:rsid w:val="004E1DD9"/>
    <w:rsid w:val="004E23BA"/>
    <w:rsid w:val="004E2822"/>
    <w:rsid w:val="004E48D4"/>
    <w:rsid w:val="004E4E7A"/>
    <w:rsid w:val="004F2390"/>
    <w:rsid w:val="004F39C2"/>
    <w:rsid w:val="004F3A70"/>
    <w:rsid w:val="004F4D1E"/>
    <w:rsid w:val="0050061D"/>
    <w:rsid w:val="005028B8"/>
    <w:rsid w:val="00503A43"/>
    <w:rsid w:val="005109C6"/>
    <w:rsid w:val="00511582"/>
    <w:rsid w:val="005143BD"/>
    <w:rsid w:val="00514871"/>
    <w:rsid w:val="005150AE"/>
    <w:rsid w:val="00516B83"/>
    <w:rsid w:val="005210B8"/>
    <w:rsid w:val="0052256F"/>
    <w:rsid w:val="0052419F"/>
    <w:rsid w:val="005242BD"/>
    <w:rsid w:val="00525BFA"/>
    <w:rsid w:val="005271B1"/>
    <w:rsid w:val="005277D4"/>
    <w:rsid w:val="00530BF3"/>
    <w:rsid w:val="005314A7"/>
    <w:rsid w:val="00534F40"/>
    <w:rsid w:val="00535FB6"/>
    <w:rsid w:val="005365CF"/>
    <w:rsid w:val="005424DD"/>
    <w:rsid w:val="00542509"/>
    <w:rsid w:val="00542F0D"/>
    <w:rsid w:val="00543618"/>
    <w:rsid w:val="005436F9"/>
    <w:rsid w:val="00544A7B"/>
    <w:rsid w:val="00544CC6"/>
    <w:rsid w:val="00545610"/>
    <w:rsid w:val="00553165"/>
    <w:rsid w:val="00553368"/>
    <w:rsid w:val="00554E63"/>
    <w:rsid w:val="00555B64"/>
    <w:rsid w:val="00556A99"/>
    <w:rsid w:val="005577D6"/>
    <w:rsid w:val="00557F49"/>
    <w:rsid w:val="00560E93"/>
    <w:rsid w:val="0056248A"/>
    <w:rsid w:val="00563567"/>
    <w:rsid w:val="005664D6"/>
    <w:rsid w:val="005670A4"/>
    <w:rsid w:val="0056736E"/>
    <w:rsid w:val="005742E0"/>
    <w:rsid w:val="0057459B"/>
    <w:rsid w:val="005755F3"/>
    <w:rsid w:val="00575F7F"/>
    <w:rsid w:val="005768B4"/>
    <w:rsid w:val="00577210"/>
    <w:rsid w:val="005773F6"/>
    <w:rsid w:val="005775F3"/>
    <w:rsid w:val="00577EAE"/>
    <w:rsid w:val="005819BC"/>
    <w:rsid w:val="00583049"/>
    <w:rsid w:val="005879D0"/>
    <w:rsid w:val="00590765"/>
    <w:rsid w:val="00591009"/>
    <w:rsid w:val="00591517"/>
    <w:rsid w:val="00591D4E"/>
    <w:rsid w:val="0059298B"/>
    <w:rsid w:val="00595091"/>
    <w:rsid w:val="00595D05"/>
    <w:rsid w:val="005967AC"/>
    <w:rsid w:val="005A1A56"/>
    <w:rsid w:val="005A2CC8"/>
    <w:rsid w:val="005A38AF"/>
    <w:rsid w:val="005A3FD0"/>
    <w:rsid w:val="005A5322"/>
    <w:rsid w:val="005A58F0"/>
    <w:rsid w:val="005A6334"/>
    <w:rsid w:val="005A7301"/>
    <w:rsid w:val="005B0CE0"/>
    <w:rsid w:val="005B6AA0"/>
    <w:rsid w:val="005C075A"/>
    <w:rsid w:val="005C67BD"/>
    <w:rsid w:val="005D4386"/>
    <w:rsid w:val="005D44C5"/>
    <w:rsid w:val="005D49FA"/>
    <w:rsid w:val="005D5558"/>
    <w:rsid w:val="005D71F2"/>
    <w:rsid w:val="005E046B"/>
    <w:rsid w:val="005E4F7F"/>
    <w:rsid w:val="005E7CDA"/>
    <w:rsid w:val="005F1936"/>
    <w:rsid w:val="005F1F42"/>
    <w:rsid w:val="005F20A4"/>
    <w:rsid w:val="005F2BFB"/>
    <w:rsid w:val="005F2F07"/>
    <w:rsid w:val="005F3B10"/>
    <w:rsid w:val="005F4015"/>
    <w:rsid w:val="005F4BFA"/>
    <w:rsid w:val="005F6A9F"/>
    <w:rsid w:val="0060091C"/>
    <w:rsid w:val="006032E5"/>
    <w:rsid w:val="006034AC"/>
    <w:rsid w:val="00604BAC"/>
    <w:rsid w:val="00605A24"/>
    <w:rsid w:val="00606562"/>
    <w:rsid w:val="00607B74"/>
    <w:rsid w:val="006114FC"/>
    <w:rsid w:val="006138B5"/>
    <w:rsid w:val="006138E9"/>
    <w:rsid w:val="00613ED5"/>
    <w:rsid w:val="00614485"/>
    <w:rsid w:val="0061589F"/>
    <w:rsid w:val="00615A72"/>
    <w:rsid w:val="00616DDA"/>
    <w:rsid w:val="006175EB"/>
    <w:rsid w:val="00620014"/>
    <w:rsid w:val="00621014"/>
    <w:rsid w:val="006217A7"/>
    <w:rsid w:val="0062185F"/>
    <w:rsid w:val="006218B8"/>
    <w:rsid w:val="00621C90"/>
    <w:rsid w:val="00622267"/>
    <w:rsid w:val="00623ED0"/>
    <w:rsid w:val="006247C1"/>
    <w:rsid w:val="00624D62"/>
    <w:rsid w:val="00630BBB"/>
    <w:rsid w:val="00630DAC"/>
    <w:rsid w:val="0063209E"/>
    <w:rsid w:val="0063487E"/>
    <w:rsid w:val="0063601B"/>
    <w:rsid w:val="00636967"/>
    <w:rsid w:val="00637420"/>
    <w:rsid w:val="006410E5"/>
    <w:rsid w:val="00641E86"/>
    <w:rsid w:val="00642DE6"/>
    <w:rsid w:val="0064383A"/>
    <w:rsid w:val="00645160"/>
    <w:rsid w:val="0064570C"/>
    <w:rsid w:val="00647234"/>
    <w:rsid w:val="00647F11"/>
    <w:rsid w:val="00651212"/>
    <w:rsid w:val="006515C7"/>
    <w:rsid w:val="006516F3"/>
    <w:rsid w:val="00651BBC"/>
    <w:rsid w:val="00652F43"/>
    <w:rsid w:val="00653BBA"/>
    <w:rsid w:val="00654C2B"/>
    <w:rsid w:val="00656D93"/>
    <w:rsid w:val="00657EBC"/>
    <w:rsid w:val="00663FBF"/>
    <w:rsid w:val="0066458F"/>
    <w:rsid w:val="006663C3"/>
    <w:rsid w:val="00667253"/>
    <w:rsid w:val="00672F98"/>
    <w:rsid w:val="0067483B"/>
    <w:rsid w:val="00674E46"/>
    <w:rsid w:val="0068107A"/>
    <w:rsid w:val="00681DFC"/>
    <w:rsid w:val="00684FD8"/>
    <w:rsid w:val="006905F4"/>
    <w:rsid w:val="00690E58"/>
    <w:rsid w:val="006929CE"/>
    <w:rsid w:val="00693AAD"/>
    <w:rsid w:val="00694020"/>
    <w:rsid w:val="00695E1C"/>
    <w:rsid w:val="00696BBA"/>
    <w:rsid w:val="00696D85"/>
    <w:rsid w:val="00697599"/>
    <w:rsid w:val="00697E9A"/>
    <w:rsid w:val="006A22B2"/>
    <w:rsid w:val="006A4AB9"/>
    <w:rsid w:val="006A5365"/>
    <w:rsid w:val="006A54EB"/>
    <w:rsid w:val="006A67E6"/>
    <w:rsid w:val="006A72A2"/>
    <w:rsid w:val="006B261F"/>
    <w:rsid w:val="006B2825"/>
    <w:rsid w:val="006B3BFB"/>
    <w:rsid w:val="006B3D52"/>
    <w:rsid w:val="006B4B59"/>
    <w:rsid w:val="006C2138"/>
    <w:rsid w:val="006C23AE"/>
    <w:rsid w:val="006C25FD"/>
    <w:rsid w:val="006C269F"/>
    <w:rsid w:val="006C2A28"/>
    <w:rsid w:val="006C4800"/>
    <w:rsid w:val="006C62AB"/>
    <w:rsid w:val="006C7257"/>
    <w:rsid w:val="006D1D11"/>
    <w:rsid w:val="006D1F3B"/>
    <w:rsid w:val="006D266E"/>
    <w:rsid w:val="006D2A90"/>
    <w:rsid w:val="006D3AF5"/>
    <w:rsid w:val="006D51B4"/>
    <w:rsid w:val="006E2DEA"/>
    <w:rsid w:val="006E7701"/>
    <w:rsid w:val="006F1FAE"/>
    <w:rsid w:val="006F2AF2"/>
    <w:rsid w:val="006F30C1"/>
    <w:rsid w:val="006F3AE1"/>
    <w:rsid w:val="006F4C25"/>
    <w:rsid w:val="006F516A"/>
    <w:rsid w:val="00701F82"/>
    <w:rsid w:val="00705E20"/>
    <w:rsid w:val="00706622"/>
    <w:rsid w:val="00710ACC"/>
    <w:rsid w:val="00711496"/>
    <w:rsid w:val="00712462"/>
    <w:rsid w:val="00712ECC"/>
    <w:rsid w:val="00715F20"/>
    <w:rsid w:val="007171E9"/>
    <w:rsid w:val="00717961"/>
    <w:rsid w:val="00721AAE"/>
    <w:rsid w:val="00721E66"/>
    <w:rsid w:val="00723B6B"/>
    <w:rsid w:val="00724732"/>
    <w:rsid w:val="00724FD9"/>
    <w:rsid w:val="00725213"/>
    <w:rsid w:val="00730E9A"/>
    <w:rsid w:val="007315B0"/>
    <w:rsid w:val="00733571"/>
    <w:rsid w:val="00735FC1"/>
    <w:rsid w:val="0073611C"/>
    <w:rsid w:val="00741156"/>
    <w:rsid w:val="007420A3"/>
    <w:rsid w:val="00742D76"/>
    <w:rsid w:val="00744BFA"/>
    <w:rsid w:val="007456D5"/>
    <w:rsid w:val="00747BE2"/>
    <w:rsid w:val="00750079"/>
    <w:rsid w:val="0075101F"/>
    <w:rsid w:val="00752201"/>
    <w:rsid w:val="0075317A"/>
    <w:rsid w:val="0075674E"/>
    <w:rsid w:val="00756DED"/>
    <w:rsid w:val="00760067"/>
    <w:rsid w:val="00762D1B"/>
    <w:rsid w:val="007646A3"/>
    <w:rsid w:val="00767104"/>
    <w:rsid w:val="007673E9"/>
    <w:rsid w:val="00771DA6"/>
    <w:rsid w:val="00772AFC"/>
    <w:rsid w:val="00773792"/>
    <w:rsid w:val="00773D14"/>
    <w:rsid w:val="0077530D"/>
    <w:rsid w:val="0078036E"/>
    <w:rsid w:val="0078330A"/>
    <w:rsid w:val="00783A32"/>
    <w:rsid w:val="00784E43"/>
    <w:rsid w:val="00787157"/>
    <w:rsid w:val="00790769"/>
    <w:rsid w:val="0079194A"/>
    <w:rsid w:val="007949C1"/>
    <w:rsid w:val="00794C5E"/>
    <w:rsid w:val="00795CE1"/>
    <w:rsid w:val="00796681"/>
    <w:rsid w:val="007969F5"/>
    <w:rsid w:val="00796BF6"/>
    <w:rsid w:val="00797B9B"/>
    <w:rsid w:val="00797FD7"/>
    <w:rsid w:val="007A200A"/>
    <w:rsid w:val="007A280C"/>
    <w:rsid w:val="007A33EA"/>
    <w:rsid w:val="007A4423"/>
    <w:rsid w:val="007A48CB"/>
    <w:rsid w:val="007A4959"/>
    <w:rsid w:val="007B0C64"/>
    <w:rsid w:val="007B1060"/>
    <w:rsid w:val="007B33E7"/>
    <w:rsid w:val="007B373E"/>
    <w:rsid w:val="007B40AE"/>
    <w:rsid w:val="007B4350"/>
    <w:rsid w:val="007B7BC4"/>
    <w:rsid w:val="007C1A38"/>
    <w:rsid w:val="007C6534"/>
    <w:rsid w:val="007C79AE"/>
    <w:rsid w:val="007C7F2B"/>
    <w:rsid w:val="007D25F2"/>
    <w:rsid w:val="007D28BA"/>
    <w:rsid w:val="007D337D"/>
    <w:rsid w:val="007D35CB"/>
    <w:rsid w:val="007D3D1B"/>
    <w:rsid w:val="007D46BF"/>
    <w:rsid w:val="007E0129"/>
    <w:rsid w:val="007E1888"/>
    <w:rsid w:val="007E33C9"/>
    <w:rsid w:val="007E38BB"/>
    <w:rsid w:val="007E4780"/>
    <w:rsid w:val="007E71CD"/>
    <w:rsid w:val="007E7D4B"/>
    <w:rsid w:val="007F15E0"/>
    <w:rsid w:val="007F3960"/>
    <w:rsid w:val="007F3A1B"/>
    <w:rsid w:val="007F6556"/>
    <w:rsid w:val="007F6E25"/>
    <w:rsid w:val="007F796D"/>
    <w:rsid w:val="00804CDF"/>
    <w:rsid w:val="00805AFB"/>
    <w:rsid w:val="00805C27"/>
    <w:rsid w:val="00807075"/>
    <w:rsid w:val="00807B3A"/>
    <w:rsid w:val="0081217B"/>
    <w:rsid w:val="0081235F"/>
    <w:rsid w:val="00815072"/>
    <w:rsid w:val="00815E24"/>
    <w:rsid w:val="00816C06"/>
    <w:rsid w:val="00816C4B"/>
    <w:rsid w:val="00822758"/>
    <w:rsid w:val="00822A2E"/>
    <w:rsid w:val="00822B53"/>
    <w:rsid w:val="00823788"/>
    <w:rsid w:val="00824278"/>
    <w:rsid w:val="0083335D"/>
    <w:rsid w:val="0083359C"/>
    <w:rsid w:val="00834AE6"/>
    <w:rsid w:val="008351C3"/>
    <w:rsid w:val="008361FB"/>
    <w:rsid w:val="00836525"/>
    <w:rsid w:val="00837505"/>
    <w:rsid w:val="00840A07"/>
    <w:rsid w:val="008416BF"/>
    <w:rsid w:val="00841E82"/>
    <w:rsid w:val="00844315"/>
    <w:rsid w:val="00845556"/>
    <w:rsid w:val="00845AAB"/>
    <w:rsid w:val="00845D9A"/>
    <w:rsid w:val="00850205"/>
    <w:rsid w:val="00853D77"/>
    <w:rsid w:val="0085589D"/>
    <w:rsid w:val="0085596F"/>
    <w:rsid w:val="00856453"/>
    <w:rsid w:val="008564D8"/>
    <w:rsid w:val="008574F0"/>
    <w:rsid w:val="0086290D"/>
    <w:rsid w:val="00865740"/>
    <w:rsid w:val="008657F3"/>
    <w:rsid w:val="00866EC1"/>
    <w:rsid w:val="00867B4A"/>
    <w:rsid w:val="00867D0C"/>
    <w:rsid w:val="00867D28"/>
    <w:rsid w:val="00870095"/>
    <w:rsid w:val="00872032"/>
    <w:rsid w:val="00874241"/>
    <w:rsid w:val="00874668"/>
    <w:rsid w:val="00874749"/>
    <w:rsid w:val="00876713"/>
    <w:rsid w:val="00876A5F"/>
    <w:rsid w:val="00881026"/>
    <w:rsid w:val="0088336A"/>
    <w:rsid w:val="00884D9A"/>
    <w:rsid w:val="00884F17"/>
    <w:rsid w:val="00885612"/>
    <w:rsid w:val="00885924"/>
    <w:rsid w:val="0088684F"/>
    <w:rsid w:val="00887CEF"/>
    <w:rsid w:val="008912AC"/>
    <w:rsid w:val="00897272"/>
    <w:rsid w:val="00897B88"/>
    <w:rsid w:val="008A39F1"/>
    <w:rsid w:val="008A413E"/>
    <w:rsid w:val="008A719F"/>
    <w:rsid w:val="008A75B5"/>
    <w:rsid w:val="008B041A"/>
    <w:rsid w:val="008B45AF"/>
    <w:rsid w:val="008B7809"/>
    <w:rsid w:val="008B7A41"/>
    <w:rsid w:val="008B7C24"/>
    <w:rsid w:val="008C0AFC"/>
    <w:rsid w:val="008C1F6D"/>
    <w:rsid w:val="008C356F"/>
    <w:rsid w:val="008C7058"/>
    <w:rsid w:val="008C707C"/>
    <w:rsid w:val="008C757D"/>
    <w:rsid w:val="008C7F01"/>
    <w:rsid w:val="008D0B6E"/>
    <w:rsid w:val="008D236C"/>
    <w:rsid w:val="008D3314"/>
    <w:rsid w:val="008D3646"/>
    <w:rsid w:val="008D4C80"/>
    <w:rsid w:val="008D7310"/>
    <w:rsid w:val="008D76F5"/>
    <w:rsid w:val="008D7889"/>
    <w:rsid w:val="008E035E"/>
    <w:rsid w:val="008E03DB"/>
    <w:rsid w:val="008E21A7"/>
    <w:rsid w:val="008E2A27"/>
    <w:rsid w:val="008E3042"/>
    <w:rsid w:val="008E3A48"/>
    <w:rsid w:val="008E51DB"/>
    <w:rsid w:val="008E5D2A"/>
    <w:rsid w:val="008E634E"/>
    <w:rsid w:val="008F0CE1"/>
    <w:rsid w:val="008F1348"/>
    <w:rsid w:val="008F3C09"/>
    <w:rsid w:val="008F6603"/>
    <w:rsid w:val="008F67E6"/>
    <w:rsid w:val="008F6D04"/>
    <w:rsid w:val="008F79B6"/>
    <w:rsid w:val="0090119A"/>
    <w:rsid w:val="009011C5"/>
    <w:rsid w:val="009011D6"/>
    <w:rsid w:val="00906806"/>
    <w:rsid w:val="00906F3A"/>
    <w:rsid w:val="0091149E"/>
    <w:rsid w:val="00913469"/>
    <w:rsid w:val="009153C2"/>
    <w:rsid w:val="0091619F"/>
    <w:rsid w:val="00920FB0"/>
    <w:rsid w:val="00922618"/>
    <w:rsid w:val="00922672"/>
    <w:rsid w:val="0092297C"/>
    <w:rsid w:val="00922C2C"/>
    <w:rsid w:val="0092471D"/>
    <w:rsid w:val="00924C8E"/>
    <w:rsid w:val="009250D8"/>
    <w:rsid w:val="00926EBA"/>
    <w:rsid w:val="00930A11"/>
    <w:rsid w:val="009310A2"/>
    <w:rsid w:val="0093181F"/>
    <w:rsid w:val="00933017"/>
    <w:rsid w:val="00933975"/>
    <w:rsid w:val="00933BD8"/>
    <w:rsid w:val="00934992"/>
    <w:rsid w:val="00934DB3"/>
    <w:rsid w:val="0093731F"/>
    <w:rsid w:val="00937EFC"/>
    <w:rsid w:val="00941420"/>
    <w:rsid w:val="0094284D"/>
    <w:rsid w:val="00942CB0"/>
    <w:rsid w:val="00943310"/>
    <w:rsid w:val="009434A4"/>
    <w:rsid w:val="00943E14"/>
    <w:rsid w:val="00944830"/>
    <w:rsid w:val="00945860"/>
    <w:rsid w:val="009505FF"/>
    <w:rsid w:val="00951B67"/>
    <w:rsid w:val="00952184"/>
    <w:rsid w:val="0095253B"/>
    <w:rsid w:val="009528F3"/>
    <w:rsid w:val="00954683"/>
    <w:rsid w:val="00954D1F"/>
    <w:rsid w:val="009553BB"/>
    <w:rsid w:val="00957674"/>
    <w:rsid w:val="009616BC"/>
    <w:rsid w:val="00962CA1"/>
    <w:rsid w:val="00963BD4"/>
    <w:rsid w:val="00965381"/>
    <w:rsid w:val="0096562D"/>
    <w:rsid w:val="00965F8C"/>
    <w:rsid w:val="00966DF7"/>
    <w:rsid w:val="0096740F"/>
    <w:rsid w:val="009702D4"/>
    <w:rsid w:val="00970ED1"/>
    <w:rsid w:val="009723AF"/>
    <w:rsid w:val="00972D63"/>
    <w:rsid w:val="009733A6"/>
    <w:rsid w:val="00975C26"/>
    <w:rsid w:val="0098061D"/>
    <w:rsid w:val="009807D0"/>
    <w:rsid w:val="00980F27"/>
    <w:rsid w:val="00981EF9"/>
    <w:rsid w:val="00984DE9"/>
    <w:rsid w:val="009902C3"/>
    <w:rsid w:val="00991887"/>
    <w:rsid w:val="009920E5"/>
    <w:rsid w:val="00992B7F"/>
    <w:rsid w:val="00996BB7"/>
    <w:rsid w:val="009A1937"/>
    <w:rsid w:val="009A291C"/>
    <w:rsid w:val="009A4BFF"/>
    <w:rsid w:val="009A6A1C"/>
    <w:rsid w:val="009A7657"/>
    <w:rsid w:val="009B0785"/>
    <w:rsid w:val="009B27FE"/>
    <w:rsid w:val="009B2D09"/>
    <w:rsid w:val="009B39B5"/>
    <w:rsid w:val="009C09B2"/>
    <w:rsid w:val="009C37D4"/>
    <w:rsid w:val="009C415F"/>
    <w:rsid w:val="009C46F1"/>
    <w:rsid w:val="009C638B"/>
    <w:rsid w:val="009D011B"/>
    <w:rsid w:val="009D04A6"/>
    <w:rsid w:val="009D1A4F"/>
    <w:rsid w:val="009D2F5B"/>
    <w:rsid w:val="009D3018"/>
    <w:rsid w:val="009D33DC"/>
    <w:rsid w:val="009D3524"/>
    <w:rsid w:val="009D52EB"/>
    <w:rsid w:val="009D7BA9"/>
    <w:rsid w:val="009E4611"/>
    <w:rsid w:val="009E5E4C"/>
    <w:rsid w:val="009F17E3"/>
    <w:rsid w:val="009F335E"/>
    <w:rsid w:val="009F4256"/>
    <w:rsid w:val="009F61C5"/>
    <w:rsid w:val="009F6915"/>
    <w:rsid w:val="009F6BD3"/>
    <w:rsid w:val="009F6F5A"/>
    <w:rsid w:val="00A00A4E"/>
    <w:rsid w:val="00A00C49"/>
    <w:rsid w:val="00A00D4B"/>
    <w:rsid w:val="00A03B76"/>
    <w:rsid w:val="00A06075"/>
    <w:rsid w:val="00A07034"/>
    <w:rsid w:val="00A11DF6"/>
    <w:rsid w:val="00A12E16"/>
    <w:rsid w:val="00A14E8E"/>
    <w:rsid w:val="00A153AD"/>
    <w:rsid w:val="00A15875"/>
    <w:rsid w:val="00A15CD4"/>
    <w:rsid w:val="00A20EFF"/>
    <w:rsid w:val="00A21C4F"/>
    <w:rsid w:val="00A23A88"/>
    <w:rsid w:val="00A2546A"/>
    <w:rsid w:val="00A25756"/>
    <w:rsid w:val="00A260A5"/>
    <w:rsid w:val="00A27245"/>
    <w:rsid w:val="00A27B60"/>
    <w:rsid w:val="00A30B75"/>
    <w:rsid w:val="00A30D6B"/>
    <w:rsid w:val="00A33C99"/>
    <w:rsid w:val="00A33F98"/>
    <w:rsid w:val="00A35D59"/>
    <w:rsid w:val="00A36E25"/>
    <w:rsid w:val="00A40ACF"/>
    <w:rsid w:val="00A412AE"/>
    <w:rsid w:val="00A41D5D"/>
    <w:rsid w:val="00A424D2"/>
    <w:rsid w:val="00A42694"/>
    <w:rsid w:val="00A4480C"/>
    <w:rsid w:val="00A474D6"/>
    <w:rsid w:val="00A516E5"/>
    <w:rsid w:val="00A51DDD"/>
    <w:rsid w:val="00A54B96"/>
    <w:rsid w:val="00A565BB"/>
    <w:rsid w:val="00A56CBD"/>
    <w:rsid w:val="00A62943"/>
    <w:rsid w:val="00A62FB5"/>
    <w:rsid w:val="00A63C8D"/>
    <w:rsid w:val="00A65A10"/>
    <w:rsid w:val="00A66982"/>
    <w:rsid w:val="00A679EE"/>
    <w:rsid w:val="00A7370C"/>
    <w:rsid w:val="00A74621"/>
    <w:rsid w:val="00A7693A"/>
    <w:rsid w:val="00A76E6B"/>
    <w:rsid w:val="00A8055C"/>
    <w:rsid w:val="00A83A59"/>
    <w:rsid w:val="00A8410B"/>
    <w:rsid w:val="00A8491A"/>
    <w:rsid w:val="00A84B14"/>
    <w:rsid w:val="00A86815"/>
    <w:rsid w:val="00A8798A"/>
    <w:rsid w:val="00A87C1F"/>
    <w:rsid w:val="00A905B9"/>
    <w:rsid w:val="00A92492"/>
    <w:rsid w:val="00A94135"/>
    <w:rsid w:val="00A96DDE"/>
    <w:rsid w:val="00AA4EDD"/>
    <w:rsid w:val="00AA53AC"/>
    <w:rsid w:val="00AA5C04"/>
    <w:rsid w:val="00AB035D"/>
    <w:rsid w:val="00AB0ED2"/>
    <w:rsid w:val="00AB1821"/>
    <w:rsid w:val="00AB2401"/>
    <w:rsid w:val="00AB5ACF"/>
    <w:rsid w:val="00AB6164"/>
    <w:rsid w:val="00AB7EFE"/>
    <w:rsid w:val="00AC1B40"/>
    <w:rsid w:val="00AC34F9"/>
    <w:rsid w:val="00AC42EE"/>
    <w:rsid w:val="00AC5CF1"/>
    <w:rsid w:val="00AC6136"/>
    <w:rsid w:val="00AC6647"/>
    <w:rsid w:val="00AC70BB"/>
    <w:rsid w:val="00AC7B22"/>
    <w:rsid w:val="00AC7BB6"/>
    <w:rsid w:val="00AD3E18"/>
    <w:rsid w:val="00AD48ED"/>
    <w:rsid w:val="00AD55AA"/>
    <w:rsid w:val="00AD5A5D"/>
    <w:rsid w:val="00AD5C50"/>
    <w:rsid w:val="00AD6904"/>
    <w:rsid w:val="00AD697B"/>
    <w:rsid w:val="00AE026F"/>
    <w:rsid w:val="00AE0856"/>
    <w:rsid w:val="00AE1B95"/>
    <w:rsid w:val="00AE4061"/>
    <w:rsid w:val="00AE481D"/>
    <w:rsid w:val="00AE5DF4"/>
    <w:rsid w:val="00AE603B"/>
    <w:rsid w:val="00AE6FBC"/>
    <w:rsid w:val="00AE78F7"/>
    <w:rsid w:val="00AE7ACA"/>
    <w:rsid w:val="00AF1D02"/>
    <w:rsid w:val="00AF3C1A"/>
    <w:rsid w:val="00AF4033"/>
    <w:rsid w:val="00AF46D2"/>
    <w:rsid w:val="00AF55BE"/>
    <w:rsid w:val="00AF632A"/>
    <w:rsid w:val="00B010B2"/>
    <w:rsid w:val="00B01C0C"/>
    <w:rsid w:val="00B02E26"/>
    <w:rsid w:val="00B0548F"/>
    <w:rsid w:val="00B0573F"/>
    <w:rsid w:val="00B07302"/>
    <w:rsid w:val="00B07375"/>
    <w:rsid w:val="00B1033C"/>
    <w:rsid w:val="00B10D38"/>
    <w:rsid w:val="00B12673"/>
    <w:rsid w:val="00B12A0B"/>
    <w:rsid w:val="00B14294"/>
    <w:rsid w:val="00B1496D"/>
    <w:rsid w:val="00B15728"/>
    <w:rsid w:val="00B2190C"/>
    <w:rsid w:val="00B23BC4"/>
    <w:rsid w:val="00B24FD9"/>
    <w:rsid w:val="00B264B8"/>
    <w:rsid w:val="00B26612"/>
    <w:rsid w:val="00B3314D"/>
    <w:rsid w:val="00B336B0"/>
    <w:rsid w:val="00B34706"/>
    <w:rsid w:val="00B37BB5"/>
    <w:rsid w:val="00B403D7"/>
    <w:rsid w:val="00B40485"/>
    <w:rsid w:val="00B4239C"/>
    <w:rsid w:val="00B42825"/>
    <w:rsid w:val="00B44EB5"/>
    <w:rsid w:val="00B50AD4"/>
    <w:rsid w:val="00B51F7A"/>
    <w:rsid w:val="00B528EA"/>
    <w:rsid w:val="00B5518F"/>
    <w:rsid w:val="00B55DFB"/>
    <w:rsid w:val="00B56A5A"/>
    <w:rsid w:val="00B56CC8"/>
    <w:rsid w:val="00B577C6"/>
    <w:rsid w:val="00B614FE"/>
    <w:rsid w:val="00B648B0"/>
    <w:rsid w:val="00B6509D"/>
    <w:rsid w:val="00B65DD6"/>
    <w:rsid w:val="00B677C3"/>
    <w:rsid w:val="00B7112C"/>
    <w:rsid w:val="00B71DCC"/>
    <w:rsid w:val="00B737D1"/>
    <w:rsid w:val="00B76510"/>
    <w:rsid w:val="00B77D56"/>
    <w:rsid w:val="00B80D84"/>
    <w:rsid w:val="00B819EB"/>
    <w:rsid w:val="00B821B9"/>
    <w:rsid w:val="00B83FEE"/>
    <w:rsid w:val="00B8418B"/>
    <w:rsid w:val="00B8427E"/>
    <w:rsid w:val="00B85BC6"/>
    <w:rsid w:val="00B85F5A"/>
    <w:rsid w:val="00B86892"/>
    <w:rsid w:val="00B875EB"/>
    <w:rsid w:val="00B94A05"/>
    <w:rsid w:val="00B94B2B"/>
    <w:rsid w:val="00B94D70"/>
    <w:rsid w:val="00B95E5D"/>
    <w:rsid w:val="00B96E44"/>
    <w:rsid w:val="00B975F9"/>
    <w:rsid w:val="00BA074B"/>
    <w:rsid w:val="00BA1051"/>
    <w:rsid w:val="00BA12C8"/>
    <w:rsid w:val="00BA19AB"/>
    <w:rsid w:val="00BA3B5D"/>
    <w:rsid w:val="00BA5F59"/>
    <w:rsid w:val="00BA79DE"/>
    <w:rsid w:val="00BB00CD"/>
    <w:rsid w:val="00BB0FFC"/>
    <w:rsid w:val="00BB2189"/>
    <w:rsid w:val="00BB496F"/>
    <w:rsid w:val="00BB4F96"/>
    <w:rsid w:val="00BB5B4F"/>
    <w:rsid w:val="00BB71EE"/>
    <w:rsid w:val="00BC1CA0"/>
    <w:rsid w:val="00BC24B8"/>
    <w:rsid w:val="00BC3267"/>
    <w:rsid w:val="00BC3D4A"/>
    <w:rsid w:val="00BC651A"/>
    <w:rsid w:val="00BC72FC"/>
    <w:rsid w:val="00BD1DFF"/>
    <w:rsid w:val="00BD2AFC"/>
    <w:rsid w:val="00BD5B85"/>
    <w:rsid w:val="00BE0272"/>
    <w:rsid w:val="00BE14A8"/>
    <w:rsid w:val="00BE15E8"/>
    <w:rsid w:val="00BE19A2"/>
    <w:rsid w:val="00BE22BA"/>
    <w:rsid w:val="00BE2936"/>
    <w:rsid w:val="00BE4815"/>
    <w:rsid w:val="00BE4B79"/>
    <w:rsid w:val="00BE5931"/>
    <w:rsid w:val="00BE5CC8"/>
    <w:rsid w:val="00BE7F86"/>
    <w:rsid w:val="00BF131C"/>
    <w:rsid w:val="00BF13F4"/>
    <w:rsid w:val="00BF3E75"/>
    <w:rsid w:val="00BF46B2"/>
    <w:rsid w:val="00BF4F22"/>
    <w:rsid w:val="00BF5B02"/>
    <w:rsid w:val="00BF6C9B"/>
    <w:rsid w:val="00BF7B3C"/>
    <w:rsid w:val="00C033B9"/>
    <w:rsid w:val="00C03A4D"/>
    <w:rsid w:val="00C03AF4"/>
    <w:rsid w:val="00C12C2D"/>
    <w:rsid w:val="00C12DF5"/>
    <w:rsid w:val="00C147A2"/>
    <w:rsid w:val="00C15890"/>
    <w:rsid w:val="00C15B7E"/>
    <w:rsid w:val="00C176E9"/>
    <w:rsid w:val="00C22279"/>
    <w:rsid w:val="00C22493"/>
    <w:rsid w:val="00C23BEC"/>
    <w:rsid w:val="00C23DFA"/>
    <w:rsid w:val="00C24B76"/>
    <w:rsid w:val="00C25052"/>
    <w:rsid w:val="00C254A1"/>
    <w:rsid w:val="00C256F5"/>
    <w:rsid w:val="00C25D44"/>
    <w:rsid w:val="00C26EC1"/>
    <w:rsid w:val="00C277CF"/>
    <w:rsid w:val="00C27EAC"/>
    <w:rsid w:val="00C33FC3"/>
    <w:rsid w:val="00C35ED9"/>
    <w:rsid w:val="00C4022A"/>
    <w:rsid w:val="00C422F1"/>
    <w:rsid w:val="00C42E83"/>
    <w:rsid w:val="00C436FB"/>
    <w:rsid w:val="00C45503"/>
    <w:rsid w:val="00C457F8"/>
    <w:rsid w:val="00C464F7"/>
    <w:rsid w:val="00C4675B"/>
    <w:rsid w:val="00C468FD"/>
    <w:rsid w:val="00C513DE"/>
    <w:rsid w:val="00C51801"/>
    <w:rsid w:val="00C5350C"/>
    <w:rsid w:val="00C54EA2"/>
    <w:rsid w:val="00C550D2"/>
    <w:rsid w:val="00C552CC"/>
    <w:rsid w:val="00C57905"/>
    <w:rsid w:val="00C604FA"/>
    <w:rsid w:val="00C61037"/>
    <w:rsid w:val="00C6186E"/>
    <w:rsid w:val="00C6246D"/>
    <w:rsid w:val="00C62BA2"/>
    <w:rsid w:val="00C63DF4"/>
    <w:rsid w:val="00C640F5"/>
    <w:rsid w:val="00C643B8"/>
    <w:rsid w:val="00C6666A"/>
    <w:rsid w:val="00C6711F"/>
    <w:rsid w:val="00C67E8E"/>
    <w:rsid w:val="00C67FF5"/>
    <w:rsid w:val="00C70B6E"/>
    <w:rsid w:val="00C70E84"/>
    <w:rsid w:val="00C7101E"/>
    <w:rsid w:val="00C72CFB"/>
    <w:rsid w:val="00C73271"/>
    <w:rsid w:val="00C743E1"/>
    <w:rsid w:val="00C754D5"/>
    <w:rsid w:val="00C8301F"/>
    <w:rsid w:val="00C831B4"/>
    <w:rsid w:val="00C83D64"/>
    <w:rsid w:val="00C84E5B"/>
    <w:rsid w:val="00C84E77"/>
    <w:rsid w:val="00C85E7C"/>
    <w:rsid w:val="00C873D5"/>
    <w:rsid w:val="00C9216E"/>
    <w:rsid w:val="00C934A8"/>
    <w:rsid w:val="00C9399D"/>
    <w:rsid w:val="00C9471F"/>
    <w:rsid w:val="00C959BB"/>
    <w:rsid w:val="00C96800"/>
    <w:rsid w:val="00C974E6"/>
    <w:rsid w:val="00CA1598"/>
    <w:rsid w:val="00CA3EA2"/>
    <w:rsid w:val="00CA3EF7"/>
    <w:rsid w:val="00CA4C7C"/>
    <w:rsid w:val="00CA4F95"/>
    <w:rsid w:val="00CA6C63"/>
    <w:rsid w:val="00CA70F6"/>
    <w:rsid w:val="00CA72F3"/>
    <w:rsid w:val="00CA765A"/>
    <w:rsid w:val="00CA7FC1"/>
    <w:rsid w:val="00CB0AFF"/>
    <w:rsid w:val="00CB1E5D"/>
    <w:rsid w:val="00CB2E0D"/>
    <w:rsid w:val="00CB3AE9"/>
    <w:rsid w:val="00CB6ECE"/>
    <w:rsid w:val="00CC2627"/>
    <w:rsid w:val="00CC2C8E"/>
    <w:rsid w:val="00CC5E1D"/>
    <w:rsid w:val="00CC6FE1"/>
    <w:rsid w:val="00CC74B4"/>
    <w:rsid w:val="00CD1EE0"/>
    <w:rsid w:val="00CD45FB"/>
    <w:rsid w:val="00CD47A3"/>
    <w:rsid w:val="00CD62FC"/>
    <w:rsid w:val="00CD6CBF"/>
    <w:rsid w:val="00CD7066"/>
    <w:rsid w:val="00CE0BAD"/>
    <w:rsid w:val="00CE466C"/>
    <w:rsid w:val="00CE4D8D"/>
    <w:rsid w:val="00CE5700"/>
    <w:rsid w:val="00CE6109"/>
    <w:rsid w:val="00CE68A7"/>
    <w:rsid w:val="00CF0C2B"/>
    <w:rsid w:val="00CF1E98"/>
    <w:rsid w:val="00CF4931"/>
    <w:rsid w:val="00D024DC"/>
    <w:rsid w:val="00D027B3"/>
    <w:rsid w:val="00D03FF8"/>
    <w:rsid w:val="00D04CAF"/>
    <w:rsid w:val="00D06BCC"/>
    <w:rsid w:val="00D074B2"/>
    <w:rsid w:val="00D10354"/>
    <w:rsid w:val="00D10C64"/>
    <w:rsid w:val="00D14AD8"/>
    <w:rsid w:val="00D1741B"/>
    <w:rsid w:val="00D17FB3"/>
    <w:rsid w:val="00D20DA9"/>
    <w:rsid w:val="00D21024"/>
    <w:rsid w:val="00D220A3"/>
    <w:rsid w:val="00D235F0"/>
    <w:rsid w:val="00D24B45"/>
    <w:rsid w:val="00D2573B"/>
    <w:rsid w:val="00D25B35"/>
    <w:rsid w:val="00D25C23"/>
    <w:rsid w:val="00D32A39"/>
    <w:rsid w:val="00D34A00"/>
    <w:rsid w:val="00D35C07"/>
    <w:rsid w:val="00D35CB8"/>
    <w:rsid w:val="00D36D86"/>
    <w:rsid w:val="00D370CF"/>
    <w:rsid w:val="00D4399F"/>
    <w:rsid w:val="00D43DE1"/>
    <w:rsid w:val="00D4538D"/>
    <w:rsid w:val="00D47501"/>
    <w:rsid w:val="00D47A2D"/>
    <w:rsid w:val="00D50B8D"/>
    <w:rsid w:val="00D51944"/>
    <w:rsid w:val="00D53F4C"/>
    <w:rsid w:val="00D55102"/>
    <w:rsid w:val="00D57176"/>
    <w:rsid w:val="00D57919"/>
    <w:rsid w:val="00D57B07"/>
    <w:rsid w:val="00D60790"/>
    <w:rsid w:val="00D60CE1"/>
    <w:rsid w:val="00D65AA7"/>
    <w:rsid w:val="00D664DF"/>
    <w:rsid w:val="00D66594"/>
    <w:rsid w:val="00D66868"/>
    <w:rsid w:val="00D7195C"/>
    <w:rsid w:val="00D71CA7"/>
    <w:rsid w:val="00D723AC"/>
    <w:rsid w:val="00D7411F"/>
    <w:rsid w:val="00D745CC"/>
    <w:rsid w:val="00D747C2"/>
    <w:rsid w:val="00D755FF"/>
    <w:rsid w:val="00D77A38"/>
    <w:rsid w:val="00D81C8F"/>
    <w:rsid w:val="00D85AEC"/>
    <w:rsid w:val="00D90F96"/>
    <w:rsid w:val="00D91A0D"/>
    <w:rsid w:val="00D92CE7"/>
    <w:rsid w:val="00D92E76"/>
    <w:rsid w:val="00D973EC"/>
    <w:rsid w:val="00DB17AE"/>
    <w:rsid w:val="00DB2CBB"/>
    <w:rsid w:val="00DB4815"/>
    <w:rsid w:val="00DB6C90"/>
    <w:rsid w:val="00DB6E2A"/>
    <w:rsid w:val="00DB71B3"/>
    <w:rsid w:val="00DB7629"/>
    <w:rsid w:val="00DC065D"/>
    <w:rsid w:val="00DC2A95"/>
    <w:rsid w:val="00DC457B"/>
    <w:rsid w:val="00DC4D24"/>
    <w:rsid w:val="00DC525A"/>
    <w:rsid w:val="00DC6BEF"/>
    <w:rsid w:val="00DC729B"/>
    <w:rsid w:val="00DC7650"/>
    <w:rsid w:val="00DD0F68"/>
    <w:rsid w:val="00DD358A"/>
    <w:rsid w:val="00DD3CDA"/>
    <w:rsid w:val="00DD55A9"/>
    <w:rsid w:val="00DD7563"/>
    <w:rsid w:val="00DD7AFA"/>
    <w:rsid w:val="00DE1194"/>
    <w:rsid w:val="00DE3BDC"/>
    <w:rsid w:val="00DE5C8D"/>
    <w:rsid w:val="00DE5E54"/>
    <w:rsid w:val="00DE71BE"/>
    <w:rsid w:val="00DE7AC7"/>
    <w:rsid w:val="00DF146E"/>
    <w:rsid w:val="00DF2F88"/>
    <w:rsid w:val="00DF54CC"/>
    <w:rsid w:val="00DF5B43"/>
    <w:rsid w:val="00DF5CD5"/>
    <w:rsid w:val="00E02EE9"/>
    <w:rsid w:val="00E0374C"/>
    <w:rsid w:val="00E0403F"/>
    <w:rsid w:val="00E04D0F"/>
    <w:rsid w:val="00E0590D"/>
    <w:rsid w:val="00E06D63"/>
    <w:rsid w:val="00E0703E"/>
    <w:rsid w:val="00E11BC2"/>
    <w:rsid w:val="00E13560"/>
    <w:rsid w:val="00E21759"/>
    <w:rsid w:val="00E222E3"/>
    <w:rsid w:val="00E229FE"/>
    <w:rsid w:val="00E23000"/>
    <w:rsid w:val="00E2375B"/>
    <w:rsid w:val="00E244AF"/>
    <w:rsid w:val="00E24E9D"/>
    <w:rsid w:val="00E2509F"/>
    <w:rsid w:val="00E2619B"/>
    <w:rsid w:val="00E26674"/>
    <w:rsid w:val="00E274DC"/>
    <w:rsid w:val="00E3017E"/>
    <w:rsid w:val="00E30984"/>
    <w:rsid w:val="00E32493"/>
    <w:rsid w:val="00E3335A"/>
    <w:rsid w:val="00E34125"/>
    <w:rsid w:val="00E3608F"/>
    <w:rsid w:val="00E36A1E"/>
    <w:rsid w:val="00E4040C"/>
    <w:rsid w:val="00E409D6"/>
    <w:rsid w:val="00E41614"/>
    <w:rsid w:val="00E422C7"/>
    <w:rsid w:val="00E42750"/>
    <w:rsid w:val="00E42814"/>
    <w:rsid w:val="00E44EAD"/>
    <w:rsid w:val="00E478E7"/>
    <w:rsid w:val="00E515F6"/>
    <w:rsid w:val="00E51C72"/>
    <w:rsid w:val="00E5458D"/>
    <w:rsid w:val="00E5551D"/>
    <w:rsid w:val="00E55A09"/>
    <w:rsid w:val="00E573F8"/>
    <w:rsid w:val="00E57674"/>
    <w:rsid w:val="00E63B0A"/>
    <w:rsid w:val="00E66B21"/>
    <w:rsid w:val="00E66DFD"/>
    <w:rsid w:val="00E6763F"/>
    <w:rsid w:val="00E67768"/>
    <w:rsid w:val="00E70548"/>
    <w:rsid w:val="00E73131"/>
    <w:rsid w:val="00E745BC"/>
    <w:rsid w:val="00E75612"/>
    <w:rsid w:val="00E758A7"/>
    <w:rsid w:val="00E7683E"/>
    <w:rsid w:val="00E76A9F"/>
    <w:rsid w:val="00E775B5"/>
    <w:rsid w:val="00E84255"/>
    <w:rsid w:val="00E84C4A"/>
    <w:rsid w:val="00E85050"/>
    <w:rsid w:val="00E85918"/>
    <w:rsid w:val="00E85A55"/>
    <w:rsid w:val="00E86852"/>
    <w:rsid w:val="00E90E6E"/>
    <w:rsid w:val="00E91279"/>
    <w:rsid w:val="00E918DE"/>
    <w:rsid w:val="00E92482"/>
    <w:rsid w:val="00E92FA5"/>
    <w:rsid w:val="00E94783"/>
    <w:rsid w:val="00E97C98"/>
    <w:rsid w:val="00EA0B1A"/>
    <w:rsid w:val="00EA1657"/>
    <w:rsid w:val="00EA1CE8"/>
    <w:rsid w:val="00EA263F"/>
    <w:rsid w:val="00EA2829"/>
    <w:rsid w:val="00EA392F"/>
    <w:rsid w:val="00EA4521"/>
    <w:rsid w:val="00EA70B1"/>
    <w:rsid w:val="00EA7AC7"/>
    <w:rsid w:val="00EB15E1"/>
    <w:rsid w:val="00EB4F52"/>
    <w:rsid w:val="00EC1E82"/>
    <w:rsid w:val="00EC21E7"/>
    <w:rsid w:val="00EC3F50"/>
    <w:rsid w:val="00EC49F7"/>
    <w:rsid w:val="00EC5E28"/>
    <w:rsid w:val="00EC7668"/>
    <w:rsid w:val="00EC7C4E"/>
    <w:rsid w:val="00EC7F92"/>
    <w:rsid w:val="00ED0FEE"/>
    <w:rsid w:val="00ED3113"/>
    <w:rsid w:val="00ED3EEB"/>
    <w:rsid w:val="00ED537F"/>
    <w:rsid w:val="00ED5E9F"/>
    <w:rsid w:val="00ED6018"/>
    <w:rsid w:val="00ED7C2F"/>
    <w:rsid w:val="00EE240D"/>
    <w:rsid w:val="00EE426F"/>
    <w:rsid w:val="00EE50AB"/>
    <w:rsid w:val="00EE6307"/>
    <w:rsid w:val="00EE65D0"/>
    <w:rsid w:val="00EF0253"/>
    <w:rsid w:val="00EF0A65"/>
    <w:rsid w:val="00EF289D"/>
    <w:rsid w:val="00EF5999"/>
    <w:rsid w:val="00EF6236"/>
    <w:rsid w:val="00EF6510"/>
    <w:rsid w:val="00F03124"/>
    <w:rsid w:val="00F07228"/>
    <w:rsid w:val="00F110F0"/>
    <w:rsid w:val="00F1171C"/>
    <w:rsid w:val="00F12CD0"/>
    <w:rsid w:val="00F14134"/>
    <w:rsid w:val="00F1629F"/>
    <w:rsid w:val="00F166FE"/>
    <w:rsid w:val="00F1740B"/>
    <w:rsid w:val="00F17857"/>
    <w:rsid w:val="00F17CCB"/>
    <w:rsid w:val="00F227A5"/>
    <w:rsid w:val="00F22D00"/>
    <w:rsid w:val="00F23325"/>
    <w:rsid w:val="00F25A42"/>
    <w:rsid w:val="00F30483"/>
    <w:rsid w:val="00F325AC"/>
    <w:rsid w:val="00F32DC5"/>
    <w:rsid w:val="00F34054"/>
    <w:rsid w:val="00F34CE2"/>
    <w:rsid w:val="00F35E9B"/>
    <w:rsid w:val="00F36AEF"/>
    <w:rsid w:val="00F419B2"/>
    <w:rsid w:val="00F4258D"/>
    <w:rsid w:val="00F44413"/>
    <w:rsid w:val="00F45C83"/>
    <w:rsid w:val="00F46213"/>
    <w:rsid w:val="00F46CD9"/>
    <w:rsid w:val="00F5149B"/>
    <w:rsid w:val="00F53134"/>
    <w:rsid w:val="00F55AF5"/>
    <w:rsid w:val="00F55E06"/>
    <w:rsid w:val="00F56CC8"/>
    <w:rsid w:val="00F5702E"/>
    <w:rsid w:val="00F57E5C"/>
    <w:rsid w:val="00F6188C"/>
    <w:rsid w:val="00F61B17"/>
    <w:rsid w:val="00F65B15"/>
    <w:rsid w:val="00F66826"/>
    <w:rsid w:val="00F6789A"/>
    <w:rsid w:val="00F70229"/>
    <w:rsid w:val="00F72760"/>
    <w:rsid w:val="00F7534B"/>
    <w:rsid w:val="00F76157"/>
    <w:rsid w:val="00F76E1E"/>
    <w:rsid w:val="00F824A5"/>
    <w:rsid w:val="00F83480"/>
    <w:rsid w:val="00F83FF3"/>
    <w:rsid w:val="00F8491C"/>
    <w:rsid w:val="00F87039"/>
    <w:rsid w:val="00F918A9"/>
    <w:rsid w:val="00F93A92"/>
    <w:rsid w:val="00F95A36"/>
    <w:rsid w:val="00F96390"/>
    <w:rsid w:val="00FA0B27"/>
    <w:rsid w:val="00FA105E"/>
    <w:rsid w:val="00FA134F"/>
    <w:rsid w:val="00FA4049"/>
    <w:rsid w:val="00FA446C"/>
    <w:rsid w:val="00FA4A40"/>
    <w:rsid w:val="00FA6CF6"/>
    <w:rsid w:val="00FB31D5"/>
    <w:rsid w:val="00FB3858"/>
    <w:rsid w:val="00FB4372"/>
    <w:rsid w:val="00FB4B15"/>
    <w:rsid w:val="00FB5482"/>
    <w:rsid w:val="00FB6AD4"/>
    <w:rsid w:val="00FB6E2C"/>
    <w:rsid w:val="00FB798C"/>
    <w:rsid w:val="00FC63B8"/>
    <w:rsid w:val="00FC6B48"/>
    <w:rsid w:val="00FD033F"/>
    <w:rsid w:val="00FD08F3"/>
    <w:rsid w:val="00FD2698"/>
    <w:rsid w:val="00FD461B"/>
    <w:rsid w:val="00FD5BAB"/>
    <w:rsid w:val="00FE0B3A"/>
    <w:rsid w:val="00FE10E5"/>
    <w:rsid w:val="00FE4D73"/>
    <w:rsid w:val="00FE54CC"/>
    <w:rsid w:val="00FE55EF"/>
    <w:rsid w:val="00FE7827"/>
    <w:rsid w:val="00FF1986"/>
    <w:rsid w:val="00FF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231BD3"/>
  <w15:chartTrackingRefBased/>
  <w15:docId w15:val="{1ED48042-5E85-40FA-A8D9-12FBF4CAE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cs="Calibri"/>
      <w:sz w:val="24"/>
      <w:szCs w:val="24"/>
      <w:lang w:eastAsia="zh-CN"/>
    </w:rPr>
  </w:style>
  <w:style w:type="paragraph" w:styleId="Nagwek1">
    <w:name w:val="heading 1"/>
    <w:basedOn w:val="Nagwek2"/>
    <w:next w:val="Normalny"/>
    <w:qFormat/>
    <w:pPr>
      <w:numPr>
        <w:ilvl w:val="0"/>
      </w:numPr>
      <w:outlineLvl w:val="0"/>
    </w:pPr>
    <w:rPr>
      <w:u w:val="single"/>
    </w:rPr>
  </w:style>
  <w:style w:type="paragraph" w:styleId="Nagwek2">
    <w:name w:val="heading 2"/>
    <w:aliases w:val="l2,I2"/>
    <w:basedOn w:val="Normalny"/>
    <w:next w:val="Normalny"/>
    <w:qFormat/>
    <w:pPr>
      <w:numPr>
        <w:ilvl w:val="1"/>
        <w:numId w:val="1"/>
      </w:numPr>
      <w:jc w:val="both"/>
      <w:outlineLvl w:val="1"/>
    </w:pPr>
    <w:rPr>
      <w:rFonts w:ascii="Arial" w:hAnsi="Arial" w:cs="Arial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spacing w:before="240" w:after="60"/>
      <w:jc w:val="both"/>
      <w:outlineLvl w:val="2"/>
    </w:pPr>
    <w:rPr>
      <w:rFonts w:ascii="Arial" w:eastAsia="Arial Unicode MS" w:hAnsi="Arial" w:cs="Arial"/>
      <w:color w:val="000000"/>
      <w:szCs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eastAsia="Arial Unicode MS"/>
      <w:b/>
      <w:color w:val="000000"/>
      <w:sz w:val="28"/>
      <w:szCs w:val="20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eastAsia="Arial Unicode MS"/>
      <w:b/>
      <w:color w:val="000000"/>
      <w:sz w:val="22"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color w:val="000000"/>
      <w:szCs w:val="20"/>
    </w:rPr>
  </w:style>
  <w:style w:type="paragraph" w:styleId="Nagwek8">
    <w:name w:val="heading 8"/>
    <w:basedOn w:val="Normalny"/>
    <w:next w:val="Normalny"/>
    <w:qFormat/>
    <w:pPr>
      <w:keepNext/>
      <w:spacing w:line="360" w:lineRule="auto"/>
      <w:outlineLvl w:val="7"/>
    </w:pPr>
    <w:rPr>
      <w:b/>
      <w:sz w:val="22"/>
      <w:szCs w:val="22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/>
      <w:i w:val="0"/>
      <w:sz w:val="18"/>
      <w:szCs w:val="18"/>
    </w:rPr>
  </w:style>
  <w:style w:type="character" w:customStyle="1" w:styleId="WW8Num1z1">
    <w:name w:val="WW8Num1z1"/>
    <w:rPr>
      <w:rFonts w:ascii="Arial" w:hAnsi="Arial" w:cs="Arial"/>
      <w:b/>
      <w:i w:val="0"/>
      <w:color w:val="auto"/>
      <w:sz w:val="18"/>
      <w:szCs w:val="18"/>
    </w:rPr>
  </w:style>
  <w:style w:type="character" w:customStyle="1" w:styleId="WW8Num1z2">
    <w:name w:val="WW8Num1z2"/>
    <w:rPr>
      <w:rFonts w:ascii="Arial" w:hAnsi="Arial" w:cs="Arial"/>
      <w:b w:val="0"/>
      <w:i w:val="0"/>
      <w:color w:val="auto"/>
      <w:sz w:val="24"/>
      <w:szCs w:val="24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sz w:val="16"/>
      <w:szCs w:val="1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  <w:rPr>
      <w:rFonts w:cs="Arial"/>
    </w:rPr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Calibri" w:hAnsi="Arial" w:cs="Arial"/>
      <w:color w:val="000000"/>
      <w:sz w:val="18"/>
      <w:szCs w:val="18"/>
    </w:rPr>
  </w:style>
  <w:style w:type="character" w:customStyle="1" w:styleId="WW8Num7z0">
    <w:name w:val="WW8Num7z0"/>
  </w:style>
  <w:style w:type="character" w:customStyle="1" w:styleId="WW8Num8z0">
    <w:name w:val="WW8Num8z0"/>
    <w:rPr>
      <w:rFonts w:cs="Aria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eastAsia="Calibri" w:hAnsi="Arial" w:cs="Arial"/>
      <w:color w:val="000000"/>
      <w:sz w:val="18"/>
      <w:szCs w:val="18"/>
    </w:rPr>
  </w:style>
  <w:style w:type="character" w:customStyle="1" w:styleId="WW8Num10z1">
    <w:name w:val="WW8Num10z1"/>
    <w:rPr>
      <w:rFonts w:ascii="Arial" w:hAnsi="Arial" w:cs="Arial"/>
      <w:color w:val="auto"/>
      <w:sz w:val="18"/>
      <w:szCs w:val="18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b w:val="0"/>
    </w:rPr>
  </w:style>
  <w:style w:type="character" w:customStyle="1" w:styleId="WW8Num12z0">
    <w:name w:val="WW8Num12z0"/>
    <w:rPr>
      <w:rFonts w:ascii="Arial" w:hAnsi="Arial" w:cs="Arial"/>
      <w:sz w:val="18"/>
      <w:szCs w:val="18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hAnsi="Arial" w:cs="Arial"/>
      <w:sz w:val="18"/>
      <w:szCs w:val="18"/>
      <w:lang w:eastAsia="pl-PL"/>
    </w:rPr>
  </w:style>
  <w:style w:type="character" w:customStyle="1" w:styleId="WW8Num13z1">
    <w:name w:val="WW8Num13z1"/>
    <w:rPr>
      <w:rFonts w:ascii="Arial" w:hAnsi="Arial" w:cs="Arial"/>
      <w:sz w:val="18"/>
      <w:szCs w:val="18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/>
      <w:strike/>
      <w:sz w:val="18"/>
      <w:szCs w:val="18"/>
    </w:rPr>
  </w:style>
  <w:style w:type="character" w:customStyle="1" w:styleId="WW8Num15z0">
    <w:name w:val="WW8Num15z0"/>
    <w:rPr>
      <w:rFonts w:cs="Aria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9z0">
    <w:name w:val="WW8Num19z0"/>
    <w:rPr>
      <w:rFonts w:ascii="Arial" w:hAnsi="Arial" w:cs="Arial"/>
      <w:b w:val="0"/>
      <w:sz w:val="18"/>
      <w:szCs w:val="18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0z1">
    <w:name w:val="WW8Num20z1"/>
    <w:rPr>
      <w:rFonts w:cs="Aria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Arial"/>
    </w:rPr>
  </w:style>
  <w:style w:type="character" w:customStyle="1" w:styleId="WW8Num22z0">
    <w:name w:val="WW8Num22z0"/>
    <w:rPr>
      <w:rFonts w:ascii="Arial" w:hAnsi="Arial" w:cs="Arial"/>
      <w:b w:val="0"/>
      <w:bCs w:val="0"/>
      <w:sz w:val="18"/>
      <w:szCs w:val="18"/>
    </w:rPr>
  </w:style>
  <w:style w:type="character" w:customStyle="1" w:styleId="WW8Num23z0">
    <w:name w:val="WW8Num23z0"/>
    <w:rPr>
      <w:rFonts w:ascii="Arial" w:hAnsi="Arial" w:cs="Arial"/>
      <w:b w:val="0"/>
      <w:bCs w:val="0"/>
      <w:sz w:val="18"/>
      <w:szCs w:val="18"/>
      <w:lang w:eastAsia="pl-PL"/>
    </w:rPr>
  </w:style>
  <w:style w:type="character" w:customStyle="1" w:styleId="WW8Num24z0">
    <w:name w:val="WW8Num24z0"/>
    <w:rPr>
      <w:rFonts w:ascii="Arial" w:eastAsia="Arial" w:hAnsi="Arial" w:cs="Arial"/>
      <w:b w:val="0"/>
      <w:bCs w:val="0"/>
      <w:sz w:val="18"/>
      <w:szCs w:val="18"/>
    </w:rPr>
  </w:style>
  <w:style w:type="character" w:customStyle="1" w:styleId="WW8Num25z0">
    <w:name w:val="WW8Num25z0"/>
    <w:rPr>
      <w:rFonts w:ascii="Arial" w:hAnsi="Arial" w:cs="Arial"/>
      <w:b w:val="0"/>
      <w:bCs w:val="0"/>
      <w:sz w:val="18"/>
      <w:szCs w:val="18"/>
    </w:rPr>
  </w:style>
  <w:style w:type="character" w:customStyle="1" w:styleId="WW8Num26z0">
    <w:name w:val="WW8Num26z0"/>
    <w:rPr>
      <w:rFonts w:ascii="Arial" w:hAnsi="Arial" w:cs="Arial"/>
      <w:b w:val="0"/>
      <w:bCs w:val="0"/>
      <w:sz w:val="18"/>
      <w:szCs w:val="18"/>
    </w:rPr>
  </w:style>
  <w:style w:type="character" w:customStyle="1" w:styleId="WW8Num27z0">
    <w:name w:val="WW8Num27z0"/>
    <w:rPr>
      <w:rFonts w:ascii="Arial" w:hAnsi="Arial" w:cs="Arial"/>
      <w:b w:val="0"/>
      <w:bCs w:val="0"/>
      <w:sz w:val="18"/>
      <w:szCs w:val="18"/>
    </w:rPr>
  </w:style>
  <w:style w:type="character" w:customStyle="1" w:styleId="WW8Num28z0">
    <w:name w:val="WW8Num28z0"/>
    <w:rPr>
      <w:rFonts w:ascii="Arial" w:hAnsi="Arial" w:cs="Arial"/>
      <w:b w:val="0"/>
      <w:bCs w:val="0"/>
      <w:color w:val="000000"/>
      <w:sz w:val="18"/>
      <w:szCs w:val="18"/>
    </w:rPr>
  </w:style>
  <w:style w:type="character" w:customStyle="1" w:styleId="WW8Num29z0">
    <w:name w:val="WW8Num29z0"/>
    <w:rPr>
      <w:rFonts w:ascii="Arial" w:hAnsi="Arial" w:cs="Arial"/>
      <w:b w:val="0"/>
      <w:sz w:val="18"/>
      <w:szCs w:val="18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hAnsi="Arial" w:cs="Arial"/>
      <w:sz w:val="18"/>
      <w:szCs w:val="18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 w:val="0"/>
      <w:sz w:val="18"/>
      <w:szCs w:val="18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/>
      <w:sz w:val="18"/>
      <w:szCs w:val="18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/>
      <w:b w:val="0"/>
      <w:bCs w:val="0"/>
      <w:sz w:val="18"/>
      <w:szCs w:val="18"/>
    </w:rPr>
  </w:style>
  <w:style w:type="character" w:customStyle="1" w:styleId="WW8Num35z0">
    <w:name w:val="WW8Num35z0"/>
    <w:rPr>
      <w:rFonts w:ascii="Arial" w:hAnsi="Arial" w:cs="Arial"/>
      <w:b w:val="0"/>
      <w:bCs w:val="0"/>
      <w:sz w:val="18"/>
      <w:szCs w:val="18"/>
    </w:rPr>
  </w:style>
  <w:style w:type="character" w:customStyle="1" w:styleId="WW8Num36z0">
    <w:name w:val="WW8Num36z0"/>
    <w:rPr>
      <w:rFonts w:ascii="Arial" w:hAnsi="Arial" w:cs="Arial"/>
      <w:sz w:val="18"/>
      <w:szCs w:val="18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Symbol"/>
      <w:sz w:val="18"/>
      <w:szCs w:val="18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Calibri" w:hAnsi="Calibri" w:cs="Calibri"/>
      <w:b/>
      <w:i w:val="0"/>
      <w:color w:val="auto"/>
      <w:sz w:val="22"/>
      <w:szCs w:val="20"/>
    </w:rPr>
  </w:style>
  <w:style w:type="character" w:customStyle="1" w:styleId="WW8Num39z1">
    <w:name w:val="WW8Num39z1"/>
    <w:rPr>
      <w:rFonts w:ascii="Calibri" w:hAnsi="Calibri" w:cs="Calibri"/>
      <w:b/>
      <w:color w:val="00B050"/>
      <w:sz w:val="22"/>
      <w:szCs w:val="18"/>
    </w:rPr>
  </w:style>
  <w:style w:type="character" w:customStyle="1" w:styleId="WW8Num39z2">
    <w:name w:val="WW8Num39z2"/>
  </w:style>
  <w:style w:type="character" w:customStyle="1" w:styleId="WW8Num39z3">
    <w:name w:val="WW8Num39z3"/>
    <w:rPr>
      <w:i w:val="0"/>
      <w:color w:val="auto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  <w:b w:val="0"/>
      <w:sz w:val="18"/>
      <w:szCs w:val="18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b w:val="0"/>
      <w:sz w:val="18"/>
      <w:szCs w:val="18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/>
      <w:b/>
    </w:rPr>
  </w:style>
  <w:style w:type="character" w:customStyle="1" w:styleId="WW8Num42z1">
    <w:name w:val="WW8Num42z1"/>
    <w:rPr>
      <w:rFonts w:ascii="Symbol" w:eastAsia="Times New Roman" w:hAnsi="Symbol" w:cs="Arial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3z0">
    <w:name w:val="WW8Num43z0"/>
    <w:rPr>
      <w:rFonts w:ascii="Arial" w:hAnsi="Arial" w:cs="Arial"/>
      <w:sz w:val="18"/>
      <w:szCs w:val="18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b/>
    </w:rPr>
  </w:style>
  <w:style w:type="character" w:customStyle="1" w:styleId="WW8Num45z1">
    <w:name w:val="WW8Num45z1"/>
    <w:rPr>
      <w:i w:val="0"/>
      <w:sz w:val="18"/>
      <w:szCs w:val="18"/>
    </w:rPr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Arial" w:hAnsi="Arial" w:cs="Arial"/>
      <w:b w:val="0"/>
      <w:sz w:val="18"/>
      <w:szCs w:val="18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Arial" w:hAnsi="Arial" w:cs="Arial"/>
      <w:b w:val="0"/>
      <w:sz w:val="18"/>
      <w:szCs w:val="18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hAnsi="Arial" w:cs="Arial"/>
      <w:b w:val="0"/>
      <w:color w:val="000000"/>
      <w:sz w:val="18"/>
      <w:szCs w:val="18"/>
      <w:lang w:eastAsia="pl-PL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Symbol" w:hAnsi="Symbol" w:cs="Symbol"/>
      <w:sz w:val="18"/>
      <w:szCs w:val="18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1z0">
    <w:name w:val="WW8Num51z0"/>
  </w:style>
  <w:style w:type="character" w:customStyle="1" w:styleId="WW8Num51z1">
    <w:name w:val="WW8Num51z1"/>
    <w:rPr>
      <w:rFonts w:ascii="Times New Roman" w:eastAsia="Times New Roman" w:hAnsi="Times New Roman" w:cs="Times New Roman"/>
      <w:sz w:val="18"/>
      <w:szCs w:val="18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sz w:val="18"/>
      <w:szCs w:val="18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Arial" w:hAnsi="Arial" w:cs="Arial"/>
      <w:sz w:val="18"/>
      <w:szCs w:val="18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hAnsi="Arial" w:cs="Arial"/>
      <w:b w:val="0"/>
      <w:sz w:val="18"/>
      <w:szCs w:val="18"/>
      <w:lang w:eastAsia="pl-PL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Times New Roman" w:eastAsia="Times New Roman" w:hAnsi="Times New Roman" w:cs="Times New Roman"/>
    </w:rPr>
  </w:style>
  <w:style w:type="character" w:customStyle="1" w:styleId="WW8Num59z1">
    <w:name w:val="WW8Num59z1"/>
    <w:rPr>
      <w:rFonts w:ascii="Arial" w:hAnsi="Arial" w:cs="Arial"/>
      <w:sz w:val="18"/>
      <w:szCs w:val="18"/>
      <w:lang w:eastAsia="pl-PL"/>
    </w:rPr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hAnsi="Arial" w:cs="Arial"/>
      <w:b w:val="0"/>
      <w:sz w:val="18"/>
      <w:szCs w:val="18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  <w:rPr>
      <w:rFonts w:ascii="Arial" w:hAnsi="Arial" w:cs="Arial"/>
      <w:b/>
      <w:color w:val="00B050"/>
      <w:sz w:val="18"/>
      <w:szCs w:val="18"/>
    </w:rPr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Symbol" w:hAnsi="Symbol" w:cs="Symbol"/>
    </w:rPr>
  </w:style>
  <w:style w:type="character" w:customStyle="1" w:styleId="WW8Num63z1">
    <w:name w:val="WW8Num63z1"/>
    <w:rPr>
      <w:rFonts w:ascii="Courier New" w:hAnsi="Courier New" w:cs="Courier New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4z0">
    <w:name w:val="WW8Num64z0"/>
    <w:rPr>
      <w:rFonts w:ascii="Arial" w:hAnsi="Arial" w:cs="Arial"/>
      <w:color w:val="000000"/>
      <w:sz w:val="18"/>
      <w:szCs w:val="18"/>
      <w:lang w:eastAsia="ar-SA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hAnsi="Symbol" w:cs="Symbol"/>
      <w:b/>
      <w:color w:val="auto"/>
    </w:rPr>
  </w:style>
  <w:style w:type="character" w:customStyle="1" w:styleId="WW8Num65z1">
    <w:name w:val="WW8Num65z1"/>
    <w:rPr>
      <w:rFonts w:ascii="Courier New" w:hAnsi="Courier New" w:cs="Courier New"/>
    </w:rPr>
  </w:style>
  <w:style w:type="character" w:customStyle="1" w:styleId="WW8Num65z2">
    <w:name w:val="WW8Num65z2"/>
    <w:rPr>
      <w:rFonts w:ascii="Wingdings" w:hAnsi="Wingdings" w:cs="Wingdings"/>
    </w:rPr>
  </w:style>
  <w:style w:type="character" w:customStyle="1" w:styleId="WW8Num65z3">
    <w:name w:val="WW8Num65z3"/>
    <w:rPr>
      <w:rFonts w:ascii="Symbol" w:hAnsi="Symbol" w:cs="Symbol"/>
    </w:rPr>
  </w:style>
  <w:style w:type="character" w:customStyle="1" w:styleId="WW8NumSt34z0">
    <w:name w:val="WW8NumSt34z0"/>
    <w:rPr>
      <w:b/>
      <w:i w:val="0"/>
      <w:color w:val="auto"/>
      <w:sz w:val="22"/>
      <w:szCs w:val="20"/>
    </w:rPr>
  </w:style>
  <w:style w:type="character" w:customStyle="1" w:styleId="WW8NumSt34z3">
    <w:name w:val="WW8NumSt34z3"/>
    <w:rPr>
      <w:i w:val="0"/>
      <w:color w:val="auto"/>
    </w:rPr>
  </w:style>
  <w:style w:type="character" w:customStyle="1" w:styleId="Domylnaczcionkaakapitu3">
    <w:name w:val="Domyślna czcionka akapitu3"/>
  </w:style>
  <w:style w:type="character" w:customStyle="1" w:styleId="WW8Num2z1">
    <w:name w:val="WW8Num2z1"/>
    <w:rPr>
      <w:rFonts w:ascii="Arial" w:hAnsi="Arial" w:cs="Arial"/>
      <w:b/>
      <w:i w:val="0"/>
      <w:color w:val="auto"/>
      <w:sz w:val="18"/>
      <w:szCs w:val="18"/>
    </w:rPr>
  </w:style>
  <w:style w:type="character" w:customStyle="1" w:styleId="WW8Num2z2">
    <w:name w:val="WW8Num2z2"/>
    <w:rPr>
      <w:rFonts w:ascii="Arial" w:hAnsi="Arial" w:cs="Arial"/>
      <w:b w:val="0"/>
      <w:i w:val="0"/>
      <w:color w:val="auto"/>
      <w:sz w:val="24"/>
      <w:szCs w:val="24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2z1">
    <w:name w:val="WW8Num22z1"/>
    <w:rPr>
      <w:rFonts w:cs="Arial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33z1">
    <w:name w:val="WW8Num33z1"/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16z1">
    <w:name w:val="WW8Num16z1"/>
    <w:rPr>
      <w:rFonts w:ascii="Arial" w:hAnsi="Arial" w:cs="Arial"/>
      <w:sz w:val="18"/>
      <w:szCs w:val="18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5z1">
    <w:name w:val="WW8Num25z1"/>
    <w:rPr>
      <w:rFonts w:cs="Arial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27z1">
    <w:name w:val="WW8Num27z1"/>
    <w:rPr>
      <w:i w:val="0"/>
    </w:rPr>
  </w:style>
  <w:style w:type="character" w:customStyle="1" w:styleId="WW8Num27z2">
    <w:name w:val="WW8Num27z2"/>
    <w:rPr>
      <w:sz w:val="20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8Num35z1">
    <w:name w:val="WW8Num35z1"/>
    <w:rPr>
      <w:i w:val="0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Arial"/>
      <w:sz w:val="24"/>
      <w:szCs w:val="24"/>
      <w:u w:val="single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</w:rPr>
  </w:style>
  <w:style w:type="character" w:customStyle="1" w:styleId="Nagwek3Znak">
    <w:name w:val="Nagłówek 3 Znak"/>
    <w:rPr>
      <w:rFonts w:ascii="Arial" w:eastAsia="Arial Unicode MS" w:hAnsi="Arial" w:cs="Arial"/>
      <w:color w:val="000000"/>
      <w:sz w:val="24"/>
    </w:rPr>
  </w:style>
  <w:style w:type="character" w:customStyle="1" w:styleId="Nagwek4Znak">
    <w:name w:val="Nagłówek 4 Znak"/>
    <w:rPr>
      <w:rFonts w:ascii="Times New Roman" w:eastAsia="Arial Unicode MS" w:hAnsi="Times New Roman" w:cs="Times New Roman"/>
      <w:b/>
      <w:color w:val="000000"/>
      <w:sz w:val="28"/>
      <w:szCs w:val="20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rPr>
      <w:rFonts w:ascii="Times New Roman" w:eastAsia="Arial Unicode MS" w:hAnsi="Times New Roman" w:cs="Times New Roman"/>
      <w:b/>
      <w:color w:val="000000"/>
      <w:szCs w:val="20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b/>
    </w:rPr>
  </w:style>
  <w:style w:type="character" w:customStyle="1" w:styleId="Nagwek9Znak">
    <w:name w:val="Nagłówek 9 Znak"/>
    <w:rPr>
      <w:rFonts w:ascii="Arial" w:eastAsia="Times New Roman" w:hAnsi="Arial" w:cs="Arial"/>
    </w:rPr>
  </w:style>
  <w:style w:type="character" w:styleId="Numerstrony">
    <w:name w:val="page number"/>
    <w:basedOn w:val="Domylnaczcionkaakapitu1"/>
  </w:style>
  <w:style w:type="character" w:customStyle="1" w:styleId="TekstpodstawowyZnak">
    <w:name w:val="Tekst podstawowy Znak"/>
    <w:rPr>
      <w:rFonts w:ascii="Arial" w:eastAsia="Times New Roman" w:hAnsi="Arial" w:cs="Arial"/>
      <w:sz w:val="24"/>
      <w:szCs w:val="20"/>
    </w:rPr>
  </w:style>
  <w:style w:type="character" w:customStyle="1" w:styleId="TekstprzypisudolnegoZnak">
    <w:name w:val="Tekst przypisu dolnego Znak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">
    <w:name w:val="Tekst komentarza Znak"/>
    <w:aliases w:val="Tekst komentarza1 Znak,Tekst podstawowy 31 Znak1, Znak Znak Znak Znak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color w:val="000000"/>
      <w:sz w:val="16"/>
      <w:szCs w:val="20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PodtytuZnak">
    <w:name w:val="Podtytuł Znak"/>
    <w:rPr>
      <w:rFonts w:ascii="Arial" w:eastAsia="Times New Roman" w:hAnsi="Arial" w:cs="Arial"/>
      <w:b/>
      <w:sz w:val="24"/>
      <w:szCs w:val="20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AkapitzlistZnak">
    <w:name w:val="Akapit z listą Znak"/>
    <w:rPr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kapitdomyslny">
    <w:name w:val="akapitdomyslny"/>
    <w:rPr>
      <w:rFonts w:cs="Times New Roman"/>
      <w:sz w:val="20"/>
    </w:rPr>
  </w:style>
  <w:style w:type="character" w:customStyle="1" w:styleId="ZwykytekstZnak">
    <w:name w:val="Zwykły tekst Znak"/>
    <w:link w:val="Zwykytekst"/>
    <w:rPr>
      <w:rFonts w:ascii="Courier New" w:eastAsia="Times New Roman" w:hAnsi="Courier New" w:cs="Times New Roman"/>
      <w:sz w:val="20"/>
      <w:szCs w:val="20"/>
    </w:rPr>
  </w:style>
  <w:style w:type="character" w:styleId="Pogrubienie">
    <w:name w:val="Strong"/>
    <w:uiPriority w:val="22"/>
    <w:qFormat/>
    <w:rPr>
      <w:rFonts w:ascii="Tahoma" w:hAnsi="Tahoma" w:cs="Tahoma"/>
      <w:b/>
      <w:bCs/>
      <w:sz w:val="22"/>
      <w:szCs w:val="22"/>
    </w:rPr>
  </w:style>
  <w:style w:type="character" w:customStyle="1" w:styleId="WW-Znak">
    <w:name w:val="WW- Znak"/>
    <w:rPr>
      <w:rFonts w:ascii="Arial" w:hAnsi="Arial" w:cs="Arial"/>
      <w:b/>
      <w:bCs/>
      <w:i/>
      <w:iCs/>
      <w:color w:val="000000"/>
      <w:sz w:val="24"/>
      <w:szCs w:val="24"/>
    </w:rPr>
  </w:style>
  <w:style w:type="character" w:customStyle="1" w:styleId="text1">
    <w:name w:val="text1"/>
    <w:rPr>
      <w:rFonts w:ascii="Verdana" w:hAnsi="Verdana" w:cs="Verdana"/>
      <w:color w:val="000000"/>
      <w:sz w:val="20"/>
      <w:szCs w:val="20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txt-old">
    <w:name w:val="txt-old"/>
    <w:basedOn w:val="Domylnaczcionkaakapitu1"/>
  </w:style>
  <w:style w:type="character" w:customStyle="1" w:styleId="txt-new">
    <w:name w:val="txt-new"/>
    <w:basedOn w:val="Domylnaczcionkaakapitu1"/>
  </w:style>
  <w:style w:type="character" w:customStyle="1" w:styleId="tabulatory1">
    <w:name w:val="tabulatory1"/>
    <w:basedOn w:val="Domylnaczcionkaakapitu1"/>
  </w:style>
  <w:style w:type="character" w:customStyle="1" w:styleId="TekstprzypisudolnegoZnak1">
    <w:name w:val="Tekst przypisu dolnego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luchili">
    <w:name w:val="luc_hili"/>
    <w:basedOn w:val="Domylnaczcionkaakapitu1"/>
  </w:style>
  <w:style w:type="character" w:customStyle="1" w:styleId="tabulatory">
    <w:name w:val="tabulatory"/>
    <w:basedOn w:val="Domylnaczcionkaakapitu1"/>
  </w:style>
  <w:style w:type="character" w:customStyle="1" w:styleId="TekstprzypisudolnegoZnak2">
    <w:name w:val="Tekst przypisu dolnego Znak2"/>
    <w:rPr>
      <w:rFonts w:ascii="Times New Roman" w:eastAsia="Times New Roman" w:hAnsi="Times New Roman" w:cs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TekstkomentarzaZnak1">
    <w:name w:val="Tekst komentarza Znak1"/>
    <w:aliases w:val=" Znak Znak Znak Znak,Znak1 Znak,Tekst podstawowy 31 Znak Znak1, Znak Znak Znak1,Tekst podstawowy 31 Znak Znak Znak,Znak Znak Znak Znak Znak Znak,Znak Znak Znak Znak,Znak Znak Znak1,Tekst komentarza Znak6,Znak1 Znak2"/>
    <w:rPr>
      <w:color w:val="00000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treci">
    <w:name w:val="Tekst treści_"/>
    <w:rPr>
      <w:sz w:val="21"/>
      <w:szCs w:val="21"/>
      <w:shd w:val="clear" w:color="auto" w:fill="FFFFFF"/>
      <w:lang w:bidi="ar-SA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umberingSymbols">
    <w:name w:val="Numbering Symbols"/>
    <w:rPr>
      <w:rFonts w:ascii="Arial" w:hAnsi="Arial" w:cs="Arial"/>
      <w:b w:val="0"/>
      <w:bCs w:val="0"/>
      <w:sz w:val="18"/>
      <w:szCs w:val="18"/>
    </w:rPr>
  </w:style>
  <w:style w:type="character" w:customStyle="1" w:styleId="Tekstpodstawowy3Znak1">
    <w:name w:val="Tekst podstawowy 3 Znak1"/>
    <w:link w:val="Tekstpodstawowy3"/>
    <w:uiPriority w:val="99"/>
    <w:rPr>
      <w:rFonts w:cs="Calibri"/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2">
    <w:name w:val="Tekst komentarza Znak2"/>
    <w:rPr>
      <w:rFonts w:cs="Calibri"/>
      <w:lang w:eastAsia="zh-CN"/>
    </w:rPr>
  </w:style>
  <w:style w:type="character" w:customStyle="1" w:styleId="TekstpodstawowywcityZnak1">
    <w:name w:val="Tekst podstawowy wcięty Znak1"/>
    <w:rPr>
      <w:rFonts w:cs="Calibri"/>
      <w:color w:val="000000"/>
      <w:sz w:val="24"/>
      <w:lang w:eastAsia="zh-CN"/>
    </w:rPr>
  </w:style>
  <w:style w:type="character" w:customStyle="1" w:styleId="Tekstpodstawowy2Znak1">
    <w:name w:val="Tekst podstawowy 2 Znak1"/>
    <w:rPr>
      <w:bCs/>
      <w:sz w:val="24"/>
      <w:szCs w:val="24"/>
    </w:rPr>
  </w:style>
  <w:style w:type="character" w:customStyle="1" w:styleId="Tekstpodstawowywcity2Znak1">
    <w:name w:val="Tekst podstawowy wcięty 2 Znak1"/>
    <w:link w:val="Tekstpodstawowywcity2"/>
    <w:uiPriority w:val="99"/>
    <w:rPr>
      <w:color w:val="000000"/>
    </w:rPr>
  </w:style>
  <w:style w:type="character" w:customStyle="1" w:styleId="Tekstpodstawowywcity3Znak1">
    <w:name w:val="Tekst podstawowy wcięty 3 Znak1"/>
    <w:rPr>
      <w:rFonts w:cs="Calibri"/>
      <w:sz w:val="16"/>
      <w:szCs w:val="16"/>
      <w:lang w:eastAsia="zh-CN"/>
    </w:rPr>
  </w:style>
  <w:style w:type="character" w:customStyle="1" w:styleId="ZnakZnak6">
    <w:name w:val="Znak Znak6"/>
    <w:rPr>
      <w:rFonts w:ascii="Arial" w:hAnsi="Arial" w:cs="Arial"/>
      <w:sz w:val="24"/>
      <w:lang w:val="pl-PL" w:bidi="ar-SA"/>
    </w:rPr>
  </w:style>
  <w:style w:type="character" w:customStyle="1" w:styleId="ZnakZnak5">
    <w:name w:val="Znak Znak5"/>
    <w:rPr>
      <w:color w:val="000000"/>
      <w:sz w:val="24"/>
      <w:lang w:val="pl-PL" w:bidi="ar-SA"/>
    </w:rPr>
  </w:style>
  <w:style w:type="character" w:customStyle="1" w:styleId="ZwykytekstZnak1">
    <w:name w:val="Zwykły tekst Znak1"/>
    <w:rPr>
      <w:rFonts w:ascii="Courier New" w:hAnsi="Courier New" w:cs="Courier New"/>
      <w:lang w:eastAsia="zh-CN"/>
    </w:rPr>
  </w:style>
  <w:style w:type="character" w:styleId="Odwoanieprzypisudolnego">
    <w:name w:val="footnote reference"/>
    <w:aliases w:val="przypisy doln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Heading">
    <w:name w:val="Heading"/>
    <w:basedOn w:val="Normalny"/>
    <w:next w:val="Podtytu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szCs w:val="20"/>
    </w:rPr>
  </w:style>
  <w:style w:type="paragraph" w:styleId="Lista">
    <w:name w:val="List"/>
    <w:basedOn w:val="Normalny"/>
    <w:pPr>
      <w:tabs>
        <w:tab w:val="left" w:pos="360"/>
      </w:tabs>
      <w:spacing w:before="120" w:line="260" w:lineRule="exact"/>
      <w:ind w:left="-2080"/>
      <w:jc w:val="both"/>
    </w:pPr>
    <w:rPr>
      <w:sz w:val="22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blokowy1">
    <w:name w:val="Tekst blokowy1"/>
    <w:basedOn w:val="Normalny"/>
    <w:pPr>
      <w:ind w:left="426" w:right="-117"/>
      <w:jc w:val="both"/>
    </w:pPr>
    <w:rPr>
      <w:color w:val="000000"/>
      <w:szCs w:val="20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cs="Calibri"/>
      <w:color w:val="000000"/>
      <w:sz w:val="26"/>
      <w:lang w:eastAsia="zh-CN"/>
    </w:rPr>
  </w:style>
  <w:style w:type="paragraph" w:customStyle="1" w:styleId="Standard">
    <w:name w:val="Standard"/>
    <w:pPr>
      <w:widowControl w:val="0"/>
      <w:suppressAutoHyphens/>
    </w:pPr>
    <w:rPr>
      <w:rFonts w:cs="Calibri"/>
      <w:sz w:val="24"/>
      <w:lang w:eastAsia="zh-CN"/>
    </w:rPr>
  </w:style>
  <w:style w:type="paragraph" w:styleId="Tekstprzypisudolnego">
    <w:name w:val="footnote text"/>
    <w:aliases w:val=" Znak"/>
    <w:basedOn w:val="Normalny"/>
    <w:uiPriority w:val="99"/>
    <w:rPr>
      <w:sz w:val="20"/>
      <w:szCs w:val="20"/>
    </w:rPr>
  </w:style>
  <w:style w:type="paragraph" w:customStyle="1" w:styleId="text-3mezera">
    <w:name w:val="text - 3 mezera"/>
    <w:basedOn w:val="Normalny"/>
    <w:pPr>
      <w:spacing w:after="120"/>
      <w:jc w:val="both"/>
    </w:pPr>
    <w:rPr>
      <w:rFonts w:ascii="Arial" w:hAnsi="Arial" w:cs="Arial"/>
      <w:color w:val="000000"/>
      <w:sz w:val="22"/>
      <w:szCs w:val="20"/>
    </w:rPr>
  </w:style>
  <w:style w:type="paragraph" w:styleId="Tekstpodstawowywcity">
    <w:name w:val="Body Text Indent"/>
    <w:basedOn w:val="Normalny"/>
    <w:pPr>
      <w:jc w:val="both"/>
    </w:pPr>
    <w:rPr>
      <w:color w:val="000000"/>
      <w:szCs w:val="20"/>
    </w:rPr>
  </w:style>
  <w:style w:type="paragraph" w:customStyle="1" w:styleId="Tekstpodstawowy31">
    <w:name w:val="Tekst podstawowy 31"/>
    <w:basedOn w:val="Normalny"/>
    <w:pPr>
      <w:jc w:val="both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sz w:val="22"/>
      <w:szCs w:val="20"/>
    </w:rPr>
  </w:style>
  <w:style w:type="paragraph" w:styleId="Stopka">
    <w:name w:val="footer"/>
    <w:basedOn w:val="Normalny"/>
    <w:uiPriority w:val="99"/>
    <w:rPr>
      <w:color w:val="000000"/>
      <w:sz w:val="20"/>
      <w:szCs w:val="20"/>
    </w:rPr>
  </w:style>
  <w:style w:type="paragraph" w:customStyle="1" w:styleId="Tekstkomentarza1">
    <w:name w:val="Tekst komentarza1"/>
    <w:basedOn w:val="Normalny"/>
    <w:rPr>
      <w:color w:val="000000"/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</w:rPr>
  </w:style>
  <w:style w:type="paragraph" w:styleId="Spistreci4">
    <w:name w:val="toc 4"/>
    <w:basedOn w:val="Normalny"/>
    <w:next w:val="Normalny"/>
    <w:pPr>
      <w:ind w:left="-11"/>
    </w:pPr>
    <w:rPr>
      <w:color w:val="000000"/>
      <w:sz w:val="20"/>
      <w:szCs w:val="20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color w:val="000000"/>
      <w:sz w:val="16"/>
      <w:szCs w:val="20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color w:val="000000"/>
      <w:sz w:val="20"/>
      <w:szCs w:val="20"/>
    </w:rPr>
  </w:style>
  <w:style w:type="paragraph" w:customStyle="1" w:styleId="Tekstpodstawowy23">
    <w:name w:val="Tekst podstawowy 23"/>
    <w:basedOn w:val="Normalny"/>
    <w:pPr>
      <w:jc w:val="both"/>
    </w:pPr>
    <w:rPr>
      <w:bCs/>
    </w:rPr>
  </w:style>
  <w:style w:type="paragraph" w:styleId="Nagwek">
    <w:name w:val="header"/>
    <w:aliases w:val="Nagłówek strony nieparzystej"/>
    <w:basedOn w:val="Normalny"/>
    <w:rPr>
      <w:color w:val="000000"/>
      <w:sz w:val="20"/>
      <w:szCs w:val="20"/>
    </w:rPr>
  </w:style>
  <w:style w:type="paragraph" w:styleId="Podtytu">
    <w:name w:val="Subtitle"/>
    <w:basedOn w:val="Tekstpodstawowy"/>
    <w:next w:val="Tekstpodstawowy"/>
    <w:qFormat/>
    <w:pPr>
      <w:jc w:val="center"/>
    </w:pPr>
    <w:rPr>
      <w:b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Default">
    <w:name w:val="Default"/>
    <w:pPr>
      <w:suppressAutoHyphens/>
      <w:snapToGrid w:val="0"/>
    </w:pPr>
    <w:rPr>
      <w:rFonts w:cs="Calibri"/>
      <w:color w:val="000000"/>
      <w:sz w:val="24"/>
      <w:lang w:eastAsia="zh-CN"/>
    </w:rPr>
  </w:style>
  <w:style w:type="paragraph" w:customStyle="1" w:styleId="Akapit">
    <w:name w:val="Akapit"/>
    <w:basedOn w:val="Normalny"/>
    <w:pPr>
      <w:ind w:left="1134"/>
    </w:pPr>
    <w:rPr>
      <w:sz w:val="22"/>
      <w:szCs w:val="20"/>
    </w:rPr>
  </w:style>
  <w:style w:type="paragraph" w:customStyle="1" w:styleId="Tekstpodstawowy22">
    <w:name w:val="Tekst podstawowy 22"/>
    <w:basedOn w:val="Normalny"/>
    <w:pPr>
      <w:widowControl w:val="0"/>
      <w:overflowPunct w:val="0"/>
      <w:autoSpaceDE w:val="0"/>
      <w:jc w:val="center"/>
      <w:textAlignment w:val="baseline"/>
    </w:pPr>
    <w:rPr>
      <w:sz w:val="22"/>
      <w:szCs w:val="20"/>
    </w:rPr>
  </w:style>
  <w:style w:type="paragraph" w:styleId="Tematkomentarza">
    <w:name w:val="annotation subject"/>
    <w:basedOn w:val="Tekstkomentarza1"/>
    <w:next w:val="Tekstkomentarza1"/>
    <w:pPr>
      <w:suppressAutoHyphens w:val="0"/>
    </w:pPr>
    <w:rPr>
      <w:b/>
      <w:bCs/>
      <w:color w:val="auto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num1">
    <w:name w:val="Tekst podstawowy num1"/>
    <w:basedOn w:val="Nagwek1"/>
    <w:pPr>
      <w:numPr>
        <w:numId w:val="0"/>
      </w:numPr>
      <w:ind w:left="851" w:hanging="851"/>
    </w:pPr>
  </w:style>
  <w:style w:type="paragraph" w:customStyle="1" w:styleId="Tekstpodstawowynum2">
    <w:name w:val="Tekst podstawowy num2"/>
    <w:basedOn w:val="Nagwek1"/>
    <w:next w:val="Tekstpodstawowy"/>
    <w:pPr>
      <w:numPr>
        <w:numId w:val="0"/>
      </w:numPr>
      <w:spacing w:after="120"/>
      <w:ind w:left="851" w:hanging="851"/>
    </w:pPr>
    <w:rPr>
      <w:u w:val="none"/>
    </w:rPr>
  </w:style>
  <w:style w:type="paragraph" w:customStyle="1" w:styleId="Tekstpodstawowylista">
    <w:name w:val="Tekst podstawowy lista"/>
    <w:basedOn w:val="Tekstpodstawowynum1"/>
    <w:pPr>
      <w:spacing w:before="120"/>
    </w:pPr>
    <w:rPr>
      <w:u w:val="none"/>
    </w:rPr>
  </w:style>
  <w:style w:type="paragraph" w:styleId="Spistreci2">
    <w:name w:val="toc 2"/>
    <w:basedOn w:val="Normalny"/>
    <w:next w:val="Normalny"/>
    <w:pPr>
      <w:ind w:left="240"/>
    </w:pPr>
  </w:style>
  <w:style w:type="paragraph" w:styleId="Spistreci1">
    <w:name w:val="toc 1"/>
    <w:basedOn w:val="Normalny"/>
    <w:next w:val="Normalny"/>
  </w:style>
  <w:style w:type="paragraph" w:customStyle="1" w:styleId="Numerzal">
    <w:name w:val="Numer zal"/>
    <w:basedOn w:val="Tekstpodstawowy"/>
    <w:rPr>
      <w:i/>
    </w:rPr>
  </w:style>
  <w:style w:type="paragraph" w:customStyle="1" w:styleId="Standardowy1">
    <w:name w:val="Standardowy1"/>
    <w:pPr>
      <w:suppressAutoHyphens/>
    </w:pPr>
    <w:rPr>
      <w:rFonts w:cs="Calibri"/>
      <w:sz w:val="24"/>
      <w:szCs w:val="24"/>
      <w:lang w:eastAsia="zh-CN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</w:style>
  <w:style w:type="paragraph" w:customStyle="1" w:styleId="NoIndent">
    <w:name w:val="No Indent"/>
    <w:basedOn w:val="Normalny"/>
    <w:next w:val="Normalny"/>
    <w:pPr>
      <w:widowControl w:val="0"/>
    </w:pPr>
    <w:rPr>
      <w:color w:val="000000"/>
      <w:sz w:val="22"/>
      <w:szCs w:val="22"/>
      <w:lang w:val="en-US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bulet">
    <w:name w:val="bulet"/>
    <w:basedOn w:val="Tekstpodstawowy"/>
    <w:pPr>
      <w:suppressAutoHyphens w:val="0"/>
      <w:spacing w:before="120"/>
    </w:pPr>
    <w:rPr>
      <w:rFonts w:ascii="ArialMT" w:hAnsi="ArialMT" w:cs="Times New Roman"/>
      <w:szCs w:val="24"/>
    </w:rPr>
  </w:style>
  <w:style w:type="paragraph" w:styleId="Akapitzlist">
    <w:name w:val="List Paragraph"/>
    <w:basedOn w:val="Normalny"/>
    <w:uiPriority w:val="34"/>
    <w:qFormat/>
    <w:pPr>
      <w:ind w:left="72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cs="Calibri"/>
      <w:sz w:val="24"/>
      <w:lang w:eastAsia="zh-CN"/>
    </w:rPr>
  </w:style>
  <w:style w:type="paragraph" w:customStyle="1" w:styleId="Tekstpodstawowywci3f3fty3">
    <w:name w:val="Tekst podstawowy wcię3f3fty 3"/>
    <w:basedOn w:val="Normalny"/>
    <w:pPr>
      <w:widowControl w:val="0"/>
      <w:ind w:left="720" w:hanging="720"/>
      <w:jc w:val="both"/>
    </w:pPr>
    <w:rPr>
      <w:rFonts w:ascii="Verdana" w:hAnsi="Verdana" w:cs="Verdana"/>
      <w:sz w:val="20"/>
      <w:szCs w:val="20"/>
    </w:rPr>
  </w:style>
  <w:style w:type="paragraph" w:customStyle="1" w:styleId="Podstawowy">
    <w:name w:val="Podstawowy"/>
    <w:basedOn w:val="Normalny"/>
    <w:pPr>
      <w:spacing w:before="240" w:after="240"/>
      <w:jc w:val="both"/>
    </w:pPr>
    <w:rPr>
      <w:rFonts w:ascii="Arial" w:hAnsi="Arial" w:cs="Arial"/>
      <w:sz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 w:line="276" w:lineRule="auto"/>
      <w:ind w:left="357"/>
    </w:pPr>
    <w:rPr>
      <w:rFonts w:ascii="Arial" w:eastAsia="Lucida Sans Unicode" w:hAnsi="Arial" w:cs="Tahoma"/>
      <w:sz w:val="28"/>
      <w:szCs w:val="28"/>
    </w:rPr>
  </w:style>
  <w:style w:type="paragraph" w:customStyle="1" w:styleId="Umowa">
    <w:name w:val="Umowa"/>
    <w:basedOn w:val="Normalny"/>
    <w:pPr>
      <w:spacing w:before="60" w:after="60" w:line="360" w:lineRule="auto"/>
    </w:pPr>
    <w:rPr>
      <w:rFonts w:ascii="Arial" w:hAnsi="Arial" w:cs="Arial"/>
      <w:sz w:val="20"/>
    </w:rPr>
  </w:style>
  <w:style w:type="paragraph" w:customStyle="1" w:styleId="ITytudokumentu">
    <w:name w:val="ITytuł dokumentu"/>
    <w:next w:val="Normalny"/>
    <w:pPr>
      <w:suppressAutoHyphens/>
      <w:spacing w:before="1200" w:after="1200"/>
      <w:jc w:val="center"/>
    </w:pPr>
    <w:rPr>
      <w:rFonts w:ascii="Garamond" w:hAnsi="Garamond" w:cs="Calibri"/>
      <w:b/>
      <w:sz w:val="56"/>
      <w:lang w:eastAsia="zh-CN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Cs w:val="20"/>
    </w:rPr>
  </w:style>
  <w:style w:type="paragraph" w:customStyle="1" w:styleId="pkt1">
    <w:name w:val="pkt1"/>
    <w:basedOn w:val="pkt"/>
    <w:pPr>
      <w:ind w:left="850" w:hanging="425"/>
    </w:pPr>
    <w:rPr>
      <w:szCs w:val="20"/>
    </w:r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  <w:rPr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Znak">
    <w:name w:val="Znak"/>
    <w:basedOn w:val="Normalny"/>
  </w:style>
  <w:style w:type="paragraph" w:customStyle="1" w:styleId="Akapitzlist1">
    <w:name w:val="Akapit z listą1"/>
    <w:basedOn w:val="Normalny"/>
    <w:pPr>
      <w:ind w:left="720"/>
    </w:pPr>
    <w:rPr>
      <w:sz w:val="20"/>
      <w:szCs w:val="20"/>
    </w:rPr>
  </w:style>
  <w:style w:type="paragraph" w:customStyle="1" w:styleId="BodySingle">
    <w:name w:val="Body Single"/>
    <w:basedOn w:val="Normalny"/>
    <w:rPr>
      <w:rFonts w:ascii="Tms Rmn" w:hAnsi="Tms Rmn" w:cs="Tms Rmn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alnyWeb">
    <w:name w:val="Normal (Web)"/>
    <w:basedOn w:val="Normalny"/>
    <w:link w:val="NormalnyWebZnak"/>
    <w:uiPriority w:val="99"/>
    <w:pPr>
      <w:spacing w:before="100" w:after="100"/>
      <w:jc w:val="both"/>
    </w:pPr>
    <w:rPr>
      <w:rFonts w:cs="Times New Roman"/>
      <w:sz w:val="20"/>
      <w:szCs w:val="20"/>
      <w:lang w:val="x-none"/>
    </w:rPr>
  </w:style>
  <w:style w:type="paragraph" w:styleId="Adreszwrotnynakopercie">
    <w:name w:val="envelope return"/>
    <w:basedOn w:val="Normalny"/>
    <w:rPr>
      <w:rFonts w:ascii="Arial" w:hAnsi="Arial" w:cs="Arial"/>
      <w:sz w:val="20"/>
      <w:szCs w:val="20"/>
    </w:rPr>
  </w:style>
  <w:style w:type="paragraph" w:styleId="Poprawka">
    <w:name w:val="Revision"/>
    <w:pPr>
      <w:suppressAutoHyphens/>
    </w:pPr>
    <w:rPr>
      <w:rFonts w:cs="Calibri"/>
      <w:sz w:val="24"/>
      <w:szCs w:val="24"/>
      <w:lang w:eastAsia="zh-CN"/>
    </w:rPr>
  </w:style>
  <w:style w:type="paragraph" w:styleId="Bezodstpw">
    <w:name w:val="No Spacing"/>
    <w:qFormat/>
    <w:pPr>
      <w:suppressAutoHyphens/>
    </w:pPr>
    <w:rPr>
      <w:rFonts w:eastAsia="Calibri" w:cs="Calibri"/>
      <w:sz w:val="22"/>
      <w:szCs w:val="24"/>
      <w:lang w:eastAsia="zh-CN"/>
    </w:rPr>
  </w:style>
  <w:style w:type="paragraph" w:customStyle="1" w:styleId="text">
    <w:name w:val="text"/>
    <w:pPr>
      <w:widowControl w:val="0"/>
      <w:suppressAutoHyphens/>
      <w:spacing w:before="240" w:line="240" w:lineRule="atLeast"/>
      <w:jc w:val="both"/>
    </w:pPr>
    <w:rPr>
      <w:rFonts w:ascii="Arial" w:hAnsi="Arial" w:cs="Calibri"/>
      <w:sz w:val="24"/>
      <w:lang w:val="cs-CZ" w:eastAsia="zh-CN"/>
    </w:rPr>
  </w:style>
  <w:style w:type="paragraph" w:customStyle="1" w:styleId="Tekstpodstawowy1">
    <w:name w:val="Tekst podstawowy1"/>
    <w:basedOn w:val="Normalny"/>
    <w:pPr>
      <w:keepLines/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Standardowy2">
    <w:name w:val="Standardowy2"/>
    <w:pPr>
      <w:suppressAutoHyphens/>
    </w:pPr>
    <w:rPr>
      <w:rFonts w:cs="Calibri"/>
      <w:sz w:val="24"/>
      <w:szCs w:val="24"/>
      <w:lang w:eastAsia="zh-CN"/>
    </w:rPr>
  </w:style>
  <w:style w:type="paragraph" w:customStyle="1" w:styleId="styl">
    <w:name w:val="styl"/>
    <w:basedOn w:val="Normalny"/>
    <w:pPr>
      <w:spacing w:before="280" w:after="280"/>
    </w:pPr>
    <w:rPr>
      <w:rFonts w:ascii="inherit" w:hAnsi="inherit" w:cs="inherit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Tekstkomentarza2">
    <w:name w:val="Tekst komentarza2"/>
    <w:basedOn w:val="Normalny"/>
    <w:pPr>
      <w:suppressAutoHyphens w:val="0"/>
    </w:pPr>
    <w:rPr>
      <w:rFonts w:cs="Times New Roman"/>
      <w:color w:val="000000"/>
      <w:sz w:val="20"/>
      <w:szCs w:val="20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alny"/>
  </w:style>
  <w:style w:type="paragraph" w:customStyle="1" w:styleId="Tekstpodstawowy24">
    <w:name w:val="Tekst podstawowy 24"/>
    <w:basedOn w:val="Normalny"/>
    <w:pPr>
      <w:jc w:val="both"/>
    </w:pPr>
    <w:rPr>
      <w:bCs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color w:val="000000"/>
      <w:sz w:val="20"/>
      <w:szCs w:val="20"/>
    </w:rPr>
  </w:style>
  <w:style w:type="paragraph" w:customStyle="1" w:styleId="Tekstpodstawowy32">
    <w:name w:val="Tekst podstawowy 32"/>
    <w:basedOn w:val="Normalny"/>
    <w:pPr>
      <w:jc w:val="both"/>
    </w:pPr>
    <w:rPr>
      <w:color w:val="000000"/>
      <w:sz w:val="22"/>
      <w:szCs w:val="20"/>
    </w:rPr>
  </w:style>
  <w:style w:type="paragraph" w:customStyle="1" w:styleId="Akapitzlist2">
    <w:name w:val="Akapit z listą2"/>
    <w:basedOn w:val="Normalny"/>
    <w:pPr>
      <w:widowControl w:val="0"/>
      <w:ind w:left="720"/>
    </w:pPr>
    <w:rPr>
      <w:rFonts w:ascii="Courier New" w:eastAsia="Calibri" w:hAnsi="Courier New" w:cs="Courier New"/>
      <w:color w:val="000000"/>
    </w:r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color w:val="000000"/>
      <w:sz w:val="16"/>
      <w:szCs w:val="20"/>
    </w:rPr>
  </w:style>
  <w:style w:type="paragraph" w:customStyle="1" w:styleId="Tekstkomentarza3">
    <w:name w:val="Tekst komentarza3"/>
    <w:basedOn w:val="Normalny"/>
    <w:rPr>
      <w:rFonts w:cs="Times New Roman"/>
      <w:sz w:val="20"/>
      <w:szCs w:val="20"/>
    </w:rPr>
  </w:style>
  <w:style w:type="paragraph" w:customStyle="1" w:styleId="Tekstpodstawowy33">
    <w:name w:val="Tekst podstawowy 33"/>
    <w:basedOn w:val="Normalny"/>
    <w:pPr>
      <w:spacing w:after="120"/>
    </w:pPr>
    <w:rPr>
      <w:sz w:val="16"/>
      <w:szCs w:val="16"/>
    </w:rPr>
  </w:style>
  <w:style w:type="paragraph" w:customStyle="1" w:styleId="Tekstkomentarza4">
    <w:name w:val="Tekst komentarza4"/>
    <w:basedOn w:val="Normalny"/>
    <w:rPr>
      <w:sz w:val="20"/>
      <w:szCs w:val="20"/>
    </w:rPr>
  </w:style>
  <w:style w:type="paragraph" w:customStyle="1" w:styleId="Tekstpodstawowy25">
    <w:name w:val="Tekst podstawowy 25"/>
    <w:basedOn w:val="Normalny"/>
    <w:pPr>
      <w:suppressAutoHyphens w:val="0"/>
      <w:jc w:val="both"/>
    </w:pPr>
    <w:rPr>
      <w:rFonts w:cs="Times New Roman"/>
      <w:bCs/>
    </w:rPr>
  </w:style>
  <w:style w:type="paragraph" w:customStyle="1" w:styleId="Tekstpodstawowywcity23">
    <w:name w:val="Tekst podstawowy wcięty 23"/>
    <w:basedOn w:val="Normalny"/>
    <w:pPr>
      <w:spacing w:after="120" w:line="480" w:lineRule="auto"/>
      <w:ind w:left="283"/>
    </w:pPr>
    <w:rPr>
      <w:rFonts w:cs="Times New Roman"/>
      <w:color w:val="000000"/>
      <w:sz w:val="20"/>
      <w:szCs w:val="20"/>
    </w:rPr>
  </w:style>
  <w:style w:type="paragraph" w:customStyle="1" w:styleId="Tekstpodstawowywcity33">
    <w:name w:val="Tekst podstawowy wcięty 33"/>
    <w:basedOn w:val="Normalny"/>
    <w:pPr>
      <w:spacing w:after="120"/>
      <w:ind w:left="283"/>
    </w:pPr>
    <w:rPr>
      <w:rFonts w:cs="Times New Roman"/>
      <w:color w:val="000000"/>
      <w:sz w:val="16"/>
      <w:szCs w:val="20"/>
    </w:rPr>
  </w:style>
  <w:style w:type="paragraph" w:customStyle="1" w:styleId="Zwykytekst2">
    <w:name w:val="Zwykły tekst2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ListContents">
    <w:name w:val="List Contents"/>
    <w:basedOn w:val="Normalny"/>
    <w:pPr>
      <w:ind w:left="567"/>
    </w:pPr>
  </w:style>
  <w:style w:type="paragraph" w:customStyle="1" w:styleId="ListHeading">
    <w:name w:val="List Heading"/>
    <w:basedOn w:val="Normalny"/>
    <w:next w:val="ListContents"/>
  </w:style>
  <w:style w:type="character" w:styleId="Odwoaniedokomentarza">
    <w:name w:val="annotation reference"/>
    <w:unhideWhenUsed/>
    <w:rsid w:val="00AD48ED"/>
    <w:rPr>
      <w:sz w:val="16"/>
      <w:szCs w:val="16"/>
    </w:rPr>
  </w:style>
  <w:style w:type="paragraph" w:styleId="Tekstkomentarza">
    <w:name w:val="annotation text"/>
    <w:aliases w:val=" Znak Znak Znak,Znak1,Tekst podstawowy 31 Znak,Tekst podstawowy 31 Znak Znak,Znak Znak Znak Znak Znak,Znak Znak Znak,Znak Znak, Znak Znak"/>
    <w:basedOn w:val="Normalny"/>
    <w:link w:val="TekstkomentarzaZnak3"/>
    <w:uiPriority w:val="99"/>
    <w:unhideWhenUsed/>
    <w:rsid w:val="00AD48ED"/>
    <w:rPr>
      <w:rFonts w:cs="Times New Roman"/>
      <w:sz w:val="20"/>
      <w:szCs w:val="20"/>
      <w:lang w:val="x-none"/>
    </w:rPr>
  </w:style>
  <w:style w:type="character" w:customStyle="1" w:styleId="TekstkomentarzaZnak3">
    <w:name w:val="Tekst komentarza Znak3"/>
    <w:aliases w:val=" Znak Znak Znak Znak2,Znak1 Znak1,Tekst podstawowy 31 Znak Znak2,Tekst podstawowy 31 Znak Znak Znak1,Znak Znak Znak Znak Znak Znak1,Znak Znak Znak Znak1,Znak Znak Znak3, Znak Znak Znak2"/>
    <w:link w:val="Tekstkomentarza"/>
    <w:uiPriority w:val="99"/>
    <w:semiHidden/>
    <w:rsid w:val="00AD48ED"/>
    <w:rPr>
      <w:rFonts w:cs="Calibri"/>
      <w:lang w:eastAsia="zh-CN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D65AA7"/>
    <w:pPr>
      <w:spacing w:after="120" w:line="480" w:lineRule="auto"/>
      <w:ind w:left="283"/>
    </w:pPr>
    <w:rPr>
      <w:rFonts w:cs="Times New Roman"/>
      <w:color w:val="000000"/>
      <w:sz w:val="20"/>
      <w:szCs w:val="20"/>
      <w:lang w:val="x-none" w:eastAsia="x-none"/>
    </w:rPr>
  </w:style>
  <w:style w:type="character" w:customStyle="1" w:styleId="Tekstpodstawowywcity2Znak2">
    <w:name w:val="Tekst podstawowy wcięty 2 Znak2"/>
    <w:uiPriority w:val="99"/>
    <w:semiHidden/>
    <w:rsid w:val="00D65AA7"/>
    <w:rPr>
      <w:rFonts w:cs="Calibri"/>
      <w:sz w:val="24"/>
      <w:szCs w:val="24"/>
      <w:lang w:eastAsia="zh-CN"/>
    </w:rPr>
  </w:style>
  <w:style w:type="paragraph" w:customStyle="1" w:styleId="msolistparagraph0">
    <w:name w:val="msolistparagraph"/>
    <w:basedOn w:val="Normalny"/>
    <w:rsid w:val="00D65AA7"/>
    <w:pPr>
      <w:suppressAutoHyphens w:val="0"/>
      <w:spacing w:before="100" w:beforeAutospacing="1" w:after="100" w:afterAutospacing="1"/>
    </w:pPr>
    <w:rPr>
      <w:rFonts w:cs="Times New Roman"/>
      <w:lang w:eastAsia="pl-PL"/>
    </w:rPr>
  </w:style>
  <w:style w:type="paragraph" w:styleId="Tekstpodstawowy3">
    <w:name w:val="Body Text 3"/>
    <w:basedOn w:val="Normalny"/>
    <w:link w:val="Tekstpodstawowy3Znak1"/>
    <w:uiPriority w:val="99"/>
    <w:unhideWhenUsed/>
    <w:rsid w:val="00407F51"/>
    <w:pPr>
      <w:spacing w:after="120"/>
    </w:pPr>
    <w:rPr>
      <w:rFonts w:cs="Times New Roman"/>
      <w:sz w:val="16"/>
      <w:szCs w:val="16"/>
      <w:lang w:val="x-none" w:eastAsia="x-none"/>
    </w:rPr>
  </w:style>
  <w:style w:type="character" w:customStyle="1" w:styleId="Tekstpodstawowy3Znak2">
    <w:name w:val="Tekst podstawowy 3 Znak2"/>
    <w:uiPriority w:val="99"/>
    <w:semiHidden/>
    <w:rsid w:val="00407F51"/>
    <w:rPr>
      <w:rFonts w:cs="Calibri"/>
      <w:sz w:val="16"/>
      <w:szCs w:val="16"/>
      <w:lang w:eastAsia="zh-CN"/>
    </w:rPr>
  </w:style>
  <w:style w:type="character" w:customStyle="1" w:styleId="NormalnyWebZnak">
    <w:name w:val="Normalny (Web) Znak"/>
    <w:link w:val="NormalnyWeb"/>
    <w:uiPriority w:val="99"/>
    <w:locked/>
    <w:rsid w:val="00D370CF"/>
    <w:rPr>
      <w:rFonts w:cs="Calibri"/>
      <w:lang w:eastAsia="zh-CN"/>
    </w:rPr>
  </w:style>
  <w:style w:type="character" w:customStyle="1" w:styleId="alb">
    <w:name w:val="a_lb"/>
    <w:basedOn w:val="Domylnaczcionkaakapitu"/>
    <w:rsid w:val="00805AFB"/>
  </w:style>
  <w:style w:type="character" w:styleId="Uwydatnienie">
    <w:name w:val="Emphasis"/>
    <w:qFormat/>
    <w:rsid w:val="00805AFB"/>
    <w:rPr>
      <w:i/>
      <w:iCs/>
    </w:rPr>
  </w:style>
  <w:style w:type="paragraph" w:styleId="Tekstpodstawowy2">
    <w:name w:val="Body Text 2"/>
    <w:basedOn w:val="Normalny"/>
    <w:link w:val="Tekstpodstawowy2Znak2"/>
    <w:uiPriority w:val="99"/>
    <w:unhideWhenUsed/>
    <w:rsid w:val="0052419F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2">
    <w:name w:val="Tekst podstawowy 2 Znak2"/>
    <w:link w:val="Tekstpodstawowy2"/>
    <w:uiPriority w:val="99"/>
    <w:semiHidden/>
    <w:rsid w:val="0052419F"/>
    <w:rPr>
      <w:rFonts w:cs="Calibri"/>
      <w:sz w:val="24"/>
      <w:szCs w:val="24"/>
      <w:lang w:eastAsia="zh-CN"/>
    </w:rPr>
  </w:style>
  <w:style w:type="character" w:customStyle="1" w:styleId="h1">
    <w:name w:val="h1"/>
    <w:rsid w:val="00AE6FBC"/>
  </w:style>
  <w:style w:type="numbering" w:customStyle="1" w:styleId="Bezlisty1">
    <w:name w:val="Bez listy1"/>
    <w:next w:val="Bezlisty"/>
    <w:uiPriority w:val="99"/>
    <w:semiHidden/>
    <w:unhideWhenUsed/>
    <w:rsid w:val="00B677C3"/>
  </w:style>
  <w:style w:type="character" w:customStyle="1" w:styleId="Odwoaniedokomentarza5">
    <w:name w:val="Odwołanie do komentarza5"/>
    <w:rsid w:val="0078036E"/>
    <w:rPr>
      <w:sz w:val="16"/>
    </w:rPr>
  </w:style>
  <w:style w:type="paragraph" w:customStyle="1" w:styleId="Style1">
    <w:name w:val="Style 1"/>
    <w:rsid w:val="00E26674"/>
    <w:pPr>
      <w:widowControl w:val="0"/>
    </w:pPr>
  </w:style>
  <w:style w:type="paragraph" w:customStyle="1" w:styleId="Tekstpodstawowy34">
    <w:name w:val="Tekst podstawowy 34"/>
    <w:basedOn w:val="Normalny"/>
    <w:rsid w:val="00A30B75"/>
    <w:pPr>
      <w:spacing w:after="120"/>
    </w:pPr>
    <w:rPr>
      <w:rFonts w:cs="Times New Roman"/>
      <w:color w:val="000000"/>
      <w:sz w:val="20"/>
      <w:szCs w:val="20"/>
      <w:lang w:val="x-none"/>
    </w:rPr>
  </w:style>
  <w:style w:type="character" w:customStyle="1" w:styleId="WW-Znakiprzypiswkocowych">
    <w:name w:val="WW-Znaki przypisów końcowych"/>
    <w:rsid w:val="002B33D3"/>
  </w:style>
  <w:style w:type="character" w:customStyle="1" w:styleId="WW8Num107z0">
    <w:name w:val="WW8Num107z0"/>
    <w:rsid w:val="002B33D3"/>
    <w:rPr>
      <w:rFonts w:ascii="Wingdings" w:hAnsi="Wingdings"/>
      <w:sz w:val="20"/>
    </w:rPr>
  </w:style>
  <w:style w:type="character" w:customStyle="1" w:styleId="WW8Num143z1">
    <w:name w:val="WW8Num143z1"/>
    <w:rsid w:val="002B33D3"/>
    <w:rPr>
      <w:b w:val="0"/>
      <w:i w:val="0"/>
      <w:sz w:val="18"/>
      <w:szCs w:val="18"/>
    </w:rPr>
  </w:style>
  <w:style w:type="character" w:customStyle="1" w:styleId="WW8Num123z0">
    <w:name w:val="WW8Num123z0"/>
    <w:rsid w:val="002B33D3"/>
    <w:rPr>
      <w:b w:val="0"/>
    </w:rPr>
  </w:style>
  <w:style w:type="character" w:customStyle="1" w:styleId="WW8Num105z0">
    <w:name w:val="WW8Num105z0"/>
    <w:rsid w:val="002B33D3"/>
    <w:rPr>
      <w:b/>
    </w:rPr>
  </w:style>
  <w:style w:type="character" w:customStyle="1" w:styleId="WW8Num105z1">
    <w:name w:val="WW8Num105z1"/>
    <w:rsid w:val="002B33D3"/>
    <w:rPr>
      <w:rFonts w:ascii="Wingdings" w:hAnsi="Wingdings"/>
      <w:sz w:val="20"/>
    </w:rPr>
  </w:style>
  <w:style w:type="character" w:customStyle="1" w:styleId="WW8Num105z3">
    <w:name w:val="WW8Num105z3"/>
    <w:rsid w:val="002B33D3"/>
    <w:rPr>
      <w:sz w:val="16"/>
      <w:szCs w:val="16"/>
    </w:rPr>
  </w:style>
  <w:style w:type="character" w:customStyle="1" w:styleId="WW8Num79z0">
    <w:name w:val="WW8Num79z0"/>
    <w:rsid w:val="002B33D3"/>
    <w:rPr>
      <w:rFonts w:ascii="Wingdings" w:hAnsi="Wingdings"/>
      <w:sz w:val="20"/>
    </w:rPr>
  </w:style>
  <w:style w:type="character" w:customStyle="1" w:styleId="WW8Num144z0">
    <w:name w:val="WW8Num144z0"/>
    <w:rsid w:val="002B33D3"/>
    <w:rPr>
      <w:b/>
    </w:rPr>
  </w:style>
  <w:style w:type="character" w:customStyle="1" w:styleId="WW8Num144z2">
    <w:name w:val="WW8Num144z2"/>
    <w:rsid w:val="002B33D3"/>
    <w:rPr>
      <w:rFonts w:ascii="Wingdings" w:hAnsi="Wingdings"/>
    </w:rPr>
  </w:style>
  <w:style w:type="character" w:customStyle="1" w:styleId="WW8Num144z3">
    <w:name w:val="WW8Num144z3"/>
    <w:rsid w:val="002B33D3"/>
    <w:rPr>
      <w:rFonts w:ascii="Symbol" w:hAnsi="Symbol"/>
    </w:rPr>
  </w:style>
  <w:style w:type="character" w:customStyle="1" w:styleId="WW8Num144z4">
    <w:name w:val="WW8Num144z4"/>
    <w:rsid w:val="002B33D3"/>
    <w:rPr>
      <w:rFonts w:ascii="Courier New" w:hAnsi="Courier New" w:cs="Courier New"/>
    </w:rPr>
  </w:style>
  <w:style w:type="character" w:customStyle="1" w:styleId="WW8Num150z0">
    <w:name w:val="WW8Num150z0"/>
    <w:rsid w:val="002B33D3"/>
    <w:rPr>
      <w:b w:val="0"/>
    </w:rPr>
  </w:style>
  <w:style w:type="character" w:customStyle="1" w:styleId="WW8Num150z2">
    <w:name w:val="WW8Num150z2"/>
    <w:rsid w:val="002B33D3"/>
    <w:rPr>
      <w:rFonts w:ascii="Verdana" w:hAnsi="Verdana"/>
      <w:b/>
      <w:i w:val="0"/>
      <w:sz w:val="24"/>
      <w:szCs w:val="24"/>
    </w:rPr>
  </w:style>
  <w:style w:type="character" w:customStyle="1" w:styleId="WW8Num70z0">
    <w:name w:val="WW8Num70z0"/>
    <w:rsid w:val="002B33D3"/>
    <w:rPr>
      <w:b w:val="0"/>
    </w:rPr>
  </w:style>
  <w:style w:type="character" w:customStyle="1" w:styleId="WW8Num122z0">
    <w:name w:val="WW8Num122z0"/>
    <w:rsid w:val="002B33D3"/>
    <w:rPr>
      <w:b w:val="0"/>
    </w:rPr>
  </w:style>
  <w:style w:type="character" w:customStyle="1" w:styleId="WW8Num135z0">
    <w:name w:val="WW8Num135z0"/>
    <w:rsid w:val="002B33D3"/>
    <w:rPr>
      <w:b w:val="0"/>
    </w:rPr>
  </w:style>
  <w:style w:type="character" w:customStyle="1" w:styleId="WW8Num106z0">
    <w:name w:val="WW8Num106z0"/>
    <w:rsid w:val="002B33D3"/>
    <w:rPr>
      <w:b w:val="0"/>
    </w:rPr>
  </w:style>
  <w:style w:type="paragraph" w:customStyle="1" w:styleId="ZnakZnakZnak2">
    <w:name w:val="Znak Znak Znak2"/>
    <w:basedOn w:val="Normalny"/>
    <w:rsid w:val="002B33D3"/>
    <w:rPr>
      <w:rFonts w:cs="Times New Roman"/>
      <w:lang w:eastAsia="ar-SA"/>
    </w:rPr>
  </w:style>
  <w:style w:type="paragraph" w:styleId="Tytu">
    <w:name w:val="Title"/>
    <w:basedOn w:val="Normalny"/>
    <w:next w:val="Podtytu"/>
    <w:link w:val="TytuZnak1"/>
    <w:qFormat/>
    <w:rsid w:val="00365787"/>
    <w:pPr>
      <w:jc w:val="center"/>
    </w:pPr>
    <w:rPr>
      <w:rFonts w:cs="Times New Roman"/>
      <w:b/>
      <w:bCs/>
      <w:sz w:val="28"/>
      <w:lang w:val="x-none" w:eastAsia="ar-SA"/>
    </w:rPr>
  </w:style>
  <w:style w:type="character" w:customStyle="1" w:styleId="TytuZnak1">
    <w:name w:val="Tytuł Znak1"/>
    <w:link w:val="Tytu"/>
    <w:rsid w:val="00365787"/>
    <w:rPr>
      <w:rFonts w:cs="Calibri"/>
      <w:b/>
      <w:bCs/>
      <w:sz w:val="28"/>
      <w:szCs w:val="24"/>
      <w:lang w:eastAsia="ar-SA"/>
    </w:rPr>
  </w:style>
  <w:style w:type="paragraph" w:customStyle="1" w:styleId="text-3mezera0">
    <w:name w:val="text-3mezera"/>
    <w:basedOn w:val="Normalny"/>
    <w:rsid w:val="00365787"/>
    <w:pPr>
      <w:suppressAutoHyphens w:val="0"/>
      <w:spacing w:before="100" w:beforeAutospacing="1" w:after="100" w:afterAutospacing="1"/>
    </w:pPr>
    <w:rPr>
      <w:rFonts w:ascii="Verdana" w:hAnsi="Verdana" w:cs="Times New Roman"/>
      <w:sz w:val="16"/>
      <w:szCs w:val="16"/>
      <w:lang w:eastAsia="pl-PL"/>
    </w:rPr>
  </w:style>
  <w:style w:type="table" w:styleId="Tabela-Siatka">
    <w:name w:val="Table Grid"/>
    <w:basedOn w:val="Standardowy"/>
    <w:rsid w:val="0036578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matkomentarza2">
    <w:name w:val="Temat komentarza2"/>
    <w:basedOn w:val="Tekstkomentarza"/>
    <w:next w:val="Tekstkomentarza"/>
    <w:rsid w:val="00365787"/>
    <w:rPr>
      <w:b/>
      <w:color w:val="000000"/>
      <w:lang w:val="pl-PL" w:eastAsia="pl-PL"/>
    </w:rPr>
  </w:style>
  <w:style w:type="paragraph" w:styleId="Tekstpodstawowywcity3">
    <w:name w:val="Body Text Indent 3"/>
    <w:basedOn w:val="Normalny"/>
    <w:link w:val="Tekstpodstawowywcity3Znak2"/>
    <w:rsid w:val="00365787"/>
    <w:pPr>
      <w:spacing w:after="120"/>
      <w:ind w:left="283"/>
    </w:pPr>
    <w:rPr>
      <w:rFonts w:cs="Times New Roman"/>
      <w:color w:val="000000"/>
      <w:sz w:val="16"/>
      <w:szCs w:val="20"/>
      <w:lang w:val="x-none" w:eastAsia="x-none"/>
    </w:rPr>
  </w:style>
  <w:style w:type="character" w:customStyle="1" w:styleId="Tekstpodstawowywcity3Znak2">
    <w:name w:val="Tekst podstawowy wcięty 3 Znak2"/>
    <w:link w:val="Tekstpodstawowywcity3"/>
    <w:rsid w:val="00365787"/>
    <w:rPr>
      <w:color w:val="000000"/>
      <w:sz w:val="16"/>
    </w:rPr>
  </w:style>
  <w:style w:type="paragraph" w:customStyle="1" w:styleId="Tekstpodstawowy26">
    <w:name w:val="Tekst podstawowy 26"/>
    <w:basedOn w:val="Normalny"/>
    <w:rsid w:val="00365787"/>
    <w:pPr>
      <w:widowControl w:val="0"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cs="Times New Roman"/>
      <w:sz w:val="22"/>
      <w:szCs w:val="20"/>
      <w:lang w:eastAsia="pl-PL"/>
    </w:rPr>
  </w:style>
  <w:style w:type="character" w:customStyle="1" w:styleId="ZnakZnak9">
    <w:name w:val="Znak Znak9"/>
    <w:rsid w:val="00365787"/>
    <w:rPr>
      <w:lang w:val="pl-PL" w:eastAsia="pl-PL" w:bidi="ar-SA"/>
    </w:rPr>
  </w:style>
  <w:style w:type="paragraph" w:customStyle="1" w:styleId="StandardowyStandardowy1">
    <w:name w:val="Standardowy.Standardowy1"/>
    <w:rsid w:val="00365787"/>
    <w:pPr>
      <w:widowControl w:val="0"/>
      <w:spacing w:line="360" w:lineRule="atLeast"/>
      <w:jc w:val="both"/>
    </w:pPr>
  </w:style>
  <w:style w:type="character" w:customStyle="1" w:styleId="Odwoanieprzypisudolnego2">
    <w:name w:val="Odwołanie przypisu dolnego2"/>
    <w:rsid w:val="001D654D"/>
    <w:rPr>
      <w:vertAlign w:val="superscript"/>
    </w:rPr>
  </w:style>
  <w:style w:type="character" w:customStyle="1" w:styleId="Odwoaniedokomentarza3">
    <w:name w:val="Odwołanie do komentarza3"/>
    <w:rsid w:val="001D654D"/>
    <w:rPr>
      <w:sz w:val="16"/>
      <w:szCs w:val="16"/>
    </w:rPr>
  </w:style>
  <w:style w:type="paragraph" w:customStyle="1" w:styleId="Tekstkomentarza5">
    <w:name w:val="Tekst komentarza5"/>
    <w:basedOn w:val="Normalny"/>
    <w:rsid w:val="001D654D"/>
    <w:rPr>
      <w:rFonts w:cs="Times New Roman"/>
      <w:sz w:val="20"/>
      <w:szCs w:val="20"/>
      <w:lang w:val="x-none"/>
    </w:rPr>
  </w:style>
  <w:style w:type="paragraph" w:customStyle="1" w:styleId="Tekstpodstawowy35">
    <w:name w:val="Tekst podstawowy 35"/>
    <w:basedOn w:val="Normalny"/>
    <w:rsid w:val="001D654D"/>
    <w:pPr>
      <w:spacing w:after="120"/>
    </w:pPr>
    <w:rPr>
      <w:rFonts w:cs="Times New Roman"/>
      <w:sz w:val="16"/>
      <w:szCs w:val="16"/>
      <w:lang w:val="x-none"/>
    </w:rPr>
  </w:style>
  <w:style w:type="paragraph" w:customStyle="1" w:styleId="Styltabeli2">
    <w:name w:val="Styl tabeli 2"/>
    <w:rsid w:val="002940E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character" w:customStyle="1" w:styleId="object">
    <w:name w:val="object"/>
    <w:rsid w:val="00981EF9"/>
  </w:style>
  <w:style w:type="numbering" w:customStyle="1" w:styleId="Bezlisty2">
    <w:name w:val="Bez listy2"/>
    <w:next w:val="Bezlisty"/>
    <w:uiPriority w:val="99"/>
    <w:semiHidden/>
    <w:unhideWhenUsed/>
    <w:rsid w:val="00D745CC"/>
  </w:style>
  <w:style w:type="character" w:customStyle="1" w:styleId="WW8Num7z1">
    <w:name w:val="WW8Num7z1"/>
    <w:rsid w:val="00D745CC"/>
    <w:rPr>
      <w:rFonts w:ascii="Times New Roman" w:hAnsi="Times New Roman" w:cs="Times New Roman"/>
      <w:b/>
    </w:rPr>
  </w:style>
  <w:style w:type="character" w:customStyle="1" w:styleId="WW8Num27z3">
    <w:name w:val="WW8Num27z3"/>
    <w:rsid w:val="00D745CC"/>
    <w:rPr>
      <w:rFonts w:ascii="Symbol" w:hAnsi="Symbol" w:cs="Symbol"/>
    </w:rPr>
  </w:style>
  <w:style w:type="character" w:customStyle="1" w:styleId="WW8Num28z1">
    <w:name w:val="WW8Num28z1"/>
    <w:rsid w:val="00D745CC"/>
    <w:rPr>
      <w:rFonts w:ascii="Courier New" w:hAnsi="Courier New" w:cs="Courier New"/>
    </w:rPr>
  </w:style>
  <w:style w:type="character" w:customStyle="1" w:styleId="WW8Num28z2">
    <w:name w:val="WW8Num28z2"/>
    <w:rsid w:val="00D745CC"/>
    <w:rPr>
      <w:rFonts w:ascii="Wingdings" w:hAnsi="Wingdings" w:cs="Wingdings"/>
    </w:rPr>
  </w:style>
  <w:style w:type="character" w:customStyle="1" w:styleId="WW8Num30z1">
    <w:name w:val="WW8Num30z1"/>
    <w:rsid w:val="00D745CC"/>
    <w:rPr>
      <w:rFonts w:ascii="Courier New" w:hAnsi="Courier New" w:cs="Courier New"/>
    </w:rPr>
  </w:style>
  <w:style w:type="table" w:customStyle="1" w:styleId="Tabela-Siatka1">
    <w:name w:val="Tabela - Siatka1"/>
    <w:basedOn w:val="Standardowy"/>
    <w:next w:val="Tabela-Siatka"/>
    <w:uiPriority w:val="39"/>
    <w:rsid w:val="00D74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D745CC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Siatkatabelijasna">
    <w:name w:val="Grid Table Light"/>
    <w:basedOn w:val="Standardowy"/>
    <w:uiPriority w:val="40"/>
    <w:rsid w:val="00D745CC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Zwykytekst">
    <w:name w:val="Plain Text"/>
    <w:basedOn w:val="Normalny"/>
    <w:link w:val="ZwykytekstZnak"/>
    <w:rsid w:val="00957674"/>
    <w:pPr>
      <w:suppressAutoHyphens w:val="0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2">
    <w:name w:val="Zwykły tekst Znak2"/>
    <w:uiPriority w:val="99"/>
    <w:semiHidden/>
    <w:rsid w:val="00957674"/>
    <w:rPr>
      <w:rFonts w:ascii="Courier New" w:hAnsi="Courier New" w:cs="Courier New"/>
      <w:lang w:eastAsia="zh-CN"/>
    </w:rPr>
  </w:style>
  <w:style w:type="numbering" w:customStyle="1" w:styleId="WW8Num15">
    <w:name w:val="WW8Num15"/>
    <w:basedOn w:val="Bezlisty"/>
    <w:rsid w:val="002643B4"/>
    <w:pPr>
      <w:numPr>
        <w:numId w:val="30"/>
      </w:numPr>
    </w:pPr>
  </w:style>
  <w:style w:type="numbering" w:customStyle="1" w:styleId="WW8Num1">
    <w:name w:val="WW8Num1"/>
    <w:basedOn w:val="Bezlisty"/>
    <w:rsid w:val="00AE1B95"/>
    <w:pPr>
      <w:numPr>
        <w:numId w:val="32"/>
      </w:numPr>
    </w:pPr>
  </w:style>
  <w:style w:type="numbering" w:customStyle="1" w:styleId="WW8Num27">
    <w:name w:val="WW8Num27"/>
    <w:basedOn w:val="Bezlisty"/>
    <w:rsid w:val="00AE1B95"/>
    <w:pPr>
      <w:numPr>
        <w:numId w:val="33"/>
      </w:numPr>
    </w:pPr>
  </w:style>
  <w:style w:type="numbering" w:customStyle="1" w:styleId="WW8Num2">
    <w:name w:val="WW8Num2"/>
    <w:basedOn w:val="Bezlisty"/>
    <w:rsid w:val="00AE1B95"/>
    <w:pPr>
      <w:numPr>
        <w:numId w:val="34"/>
      </w:numPr>
    </w:pPr>
  </w:style>
  <w:style w:type="numbering" w:customStyle="1" w:styleId="WW8Num4">
    <w:name w:val="WW8Num4"/>
    <w:basedOn w:val="Bezlisty"/>
    <w:rsid w:val="00AE1B95"/>
    <w:pPr>
      <w:numPr>
        <w:numId w:val="35"/>
      </w:numPr>
    </w:pPr>
  </w:style>
  <w:style w:type="numbering" w:customStyle="1" w:styleId="WW8Num18">
    <w:name w:val="WW8Num18"/>
    <w:basedOn w:val="Bezlisty"/>
    <w:rsid w:val="00AE1B95"/>
    <w:pPr>
      <w:numPr>
        <w:numId w:val="36"/>
      </w:numPr>
    </w:pPr>
  </w:style>
  <w:style w:type="numbering" w:customStyle="1" w:styleId="WW8Num5">
    <w:name w:val="WW8Num5"/>
    <w:basedOn w:val="Bezlisty"/>
    <w:rsid w:val="00AE1B95"/>
    <w:pPr>
      <w:numPr>
        <w:numId w:val="37"/>
      </w:numPr>
    </w:pPr>
  </w:style>
  <w:style w:type="numbering" w:customStyle="1" w:styleId="WW8Num6">
    <w:name w:val="WW8Num6"/>
    <w:basedOn w:val="Bezlisty"/>
    <w:rsid w:val="00AE1B95"/>
    <w:pPr>
      <w:numPr>
        <w:numId w:val="38"/>
      </w:numPr>
    </w:pPr>
  </w:style>
  <w:style w:type="numbering" w:customStyle="1" w:styleId="WW8Num7">
    <w:name w:val="WW8Num7"/>
    <w:basedOn w:val="Bezlisty"/>
    <w:rsid w:val="00AE1B95"/>
    <w:pPr>
      <w:numPr>
        <w:numId w:val="39"/>
      </w:numPr>
    </w:pPr>
  </w:style>
  <w:style w:type="numbering" w:customStyle="1" w:styleId="WW8Num8">
    <w:name w:val="WW8Num8"/>
    <w:basedOn w:val="Bezlisty"/>
    <w:rsid w:val="00AE1B95"/>
    <w:pPr>
      <w:numPr>
        <w:numId w:val="40"/>
      </w:numPr>
    </w:pPr>
  </w:style>
  <w:style w:type="numbering" w:customStyle="1" w:styleId="WW8Num9">
    <w:name w:val="WW8Num9"/>
    <w:basedOn w:val="Bezlisty"/>
    <w:rsid w:val="00AE1B95"/>
    <w:pPr>
      <w:numPr>
        <w:numId w:val="41"/>
      </w:numPr>
    </w:pPr>
  </w:style>
  <w:style w:type="numbering" w:customStyle="1" w:styleId="WW8Num21">
    <w:name w:val="WW8Num21"/>
    <w:basedOn w:val="Bezlisty"/>
    <w:rsid w:val="00AE1B95"/>
    <w:pPr>
      <w:numPr>
        <w:numId w:val="42"/>
      </w:numPr>
    </w:pPr>
  </w:style>
  <w:style w:type="numbering" w:customStyle="1" w:styleId="WW8Num13">
    <w:name w:val="WW8Num13"/>
    <w:basedOn w:val="Bezlisty"/>
    <w:rsid w:val="00AE1B95"/>
    <w:pPr>
      <w:numPr>
        <w:numId w:val="43"/>
      </w:numPr>
    </w:pPr>
  </w:style>
  <w:style w:type="numbering" w:customStyle="1" w:styleId="WW8Num14">
    <w:name w:val="WW8Num14"/>
    <w:basedOn w:val="Bezlisty"/>
    <w:rsid w:val="00AE1B95"/>
    <w:pPr>
      <w:numPr>
        <w:numId w:val="44"/>
      </w:numPr>
    </w:pPr>
  </w:style>
  <w:style w:type="numbering" w:customStyle="1" w:styleId="WW8Num20">
    <w:name w:val="WW8Num20"/>
    <w:basedOn w:val="Bezlisty"/>
    <w:rsid w:val="00AE1B95"/>
    <w:pPr>
      <w:numPr>
        <w:numId w:val="45"/>
      </w:numPr>
    </w:pPr>
  </w:style>
  <w:style w:type="numbering" w:customStyle="1" w:styleId="WW8Num16">
    <w:name w:val="WW8Num16"/>
    <w:basedOn w:val="Bezlisty"/>
    <w:rsid w:val="00AE1B95"/>
    <w:pPr>
      <w:numPr>
        <w:numId w:val="46"/>
      </w:numPr>
    </w:pPr>
  </w:style>
  <w:style w:type="numbering" w:customStyle="1" w:styleId="WW8Num22">
    <w:name w:val="WW8Num22"/>
    <w:basedOn w:val="Bezlisty"/>
    <w:rsid w:val="00AE1B95"/>
    <w:pPr>
      <w:numPr>
        <w:numId w:val="60"/>
      </w:numPr>
    </w:pPr>
  </w:style>
  <w:style w:type="numbering" w:customStyle="1" w:styleId="WW8Num19">
    <w:name w:val="WW8Num19"/>
    <w:basedOn w:val="Bezlisty"/>
    <w:rsid w:val="00AE1B95"/>
    <w:pPr>
      <w:numPr>
        <w:numId w:val="48"/>
      </w:numPr>
    </w:pPr>
  </w:style>
  <w:style w:type="numbering" w:customStyle="1" w:styleId="WW8Num151">
    <w:name w:val="WW8Num151"/>
    <w:basedOn w:val="Bezlisty"/>
    <w:rsid w:val="00AE1B95"/>
    <w:pPr>
      <w:numPr>
        <w:numId w:val="49"/>
      </w:numPr>
    </w:pPr>
  </w:style>
  <w:style w:type="numbering" w:customStyle="1" w:styleId="WW8Num10">
    <w:name w:val="WW8Num10"/>
    <w:basedOn w:val="Bezlisty"/>
    <w:rsid w:val="00AE1B95"/>
    <w:pPr>
      <w:numPr>
        <w:numId w:val="5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2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0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8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7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9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4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2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14CC5-C093-4C24-BB5F-676B9C671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Your User Name</dc:creator>
  <cp:keywords/>
  <cp:lastModifiedBy>Katarzyna Pietruszka</cp:lastModifiedBy>
  <cp:revision>24</cp:revision>
  <cp:lastPrinted>2023-06-28T12:43:00Z</cp:lastPrinted>
  <dcterms:created xsi:type="dcterms:W3CDTF">2023-06-21T08:53:00Z</dcterms:created>
  <dcterms:modified xsi:type="dcterms:W3CDTF">2023-12-11T08:17:00Z</dcterms:modified>
</cp:coreProperties>
</file>