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C8FE6F6" w14:textId="43F7AE0D" w:rsidR="007447C8" w:rsidRPr="003A51BF" w:rsidRDefault="004E6B52" w:rsidP="001234BA">
      <w:pPr>
        <w:pStyle w:val="Zwykytekst1"/>
        <w:pageBreakBefore/>
        <w:spacing w:before="120"/>
        <w:rPr>
          <w:rFonts w:ascii="Encode Sans Compressed" w:hAnsi="Encode Sans Compressed"/>
          <w:b/>
          <w:sz w:val="22"/>
          <w:szCs w:val="22"/>
        </w:rPr>
      </w:pPr>
      <w:bookmarkStart w:id="0" w:name="_GoBack"/>
      <w:bookmarkEnd w:id="0"/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6192" behindDoc="0" locked="0" layoutInCell="1" allowOverlap="1" wp14:anchorId="66BBBE6E" wp14:editId="4B858084">
                <wp:simplePos x="0" y="0"/>
                <wp:positionH relativeFrom="column">
                  <wp:posOffset>90805</wp:posOffset>
                </wp:positionH>
                <wp:positionV relativeFrom="paragraph">
                  <wp:posOffset>290195</wp:posOffset>
                </wp:positionV>
                <wp:extent cx="2082800" cy="939165"/>
                <wp:effectExtent l="0" t="0" r="12700" b="13335"/>
                <wp:wrapTight wrapText="bothSides">
                  <wp:wrapPolygon edited="0">
                    <wp:start x="0" y="0"/>
                    <wp:lineTo x="0" y="21469"/>
                    <wp:lineTo x="21534" y="21469"/>
                    <wp:lineTo x="21534" y="0"/>
                    <wp:lineTo x="0" y="0"/>
                  </wp:wrapPolygon>
                </wp:wrapTight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0" cy="939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4B9116" w14:textId="77777777" w:rsidR="003D50FB" w:rsidRDefault="003D50F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A09EB7B" w14:textId="77777777" w:rsidR="003D50FB" w:rsidRDefault="003D50F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99BBC80" w14:textId="77777777" w:rsidR="003D50FB" w:rsidRDefault="003D50F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69B6D38" w14:textId="77777777" w:rsidR="003D50FB" w:rsidRDefault="003D50F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3B9B457" w14:textId="77777777" w:rsidR="003D50FB" w:rsidRDefault="003D50F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BBBE6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7.15pt;margin-top:22.85pt;width:164pt;height:73.95pt;z-index:2516561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" strokeweight=".5pt">
                <v:textbox inset="7.45pt,3.85pt,7.45pt,3.85pt">
                  <w:txbxContent>
                    <w:p w14:paraId="7C4B9116" w14:textId="77777777" w:rsidR="003D50FB" w:rsidRDefault="003D50F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A09EB7B" w14:textId="77777777" w:rsidR="003D50FB" w:rsidRDefault="003D50F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99BBC80" w14:textId="77777777" w:rsidR="003D50FB" w:rsidRDefault="003D50F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69B6D38" w14:textId="77777777" w:rsidR="003D50FB" w:rsidRDefault="003D50F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3B9B457" w14:textId="77777777" w:rsidR="003D50FB" w:rsidRDefault="003D50F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3A51BF">
        <w:rPr>
          <w:rFonts w:ascii="Encode Sans Compressed" w:hAnsi="Encode Sans Compressed"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BA019C6" wp14:editId="2809A842">
                <wp:simplePos x="0" y="0"/>
                <wp:positionH relativeFrom="column">
                  <wp:posOffset>2146300</wp:posOffset>
                </wp:positionH>
                <wp:positionV relativeFrom="paragraph">
                  <wp:posOffset>290195</wp:posOffset>
                </wp:positionV>
                <wp:extent cx="3948430" cy="939165"/>
                <wp:effectExtent l="0" t="0" r="13970" b="13335"/>
                <wp:wrapTight wrapText="bothSides">
                  <wp:wrapPolygon edited="0">
                    <wp:start x="0" y="0"/>
                    <wp:lineTo x="0" y="21469"/>
                    <wp:lineTo x="21572" y="21469"/>
                    <wp:lineTo x="21572" y="0"/>
                    <wp:lineTo x="0" y="0"/>
                  </wp:wrapPolygon>
                </wp:wrapTight>
                <wp:docPr id="1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8430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0A793C" w14:textId="77777777" w:rsidR="003D50FB" w:rsidRDefault="003D50FB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14:paraId="2BD9B290" w14:textId="77777777" w:rsidR="003D50FB" w:rsidRDefault="003D50FB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32"/>
                              </w:rPr>
                              <w:t>OFERTA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A019C6" id="Text Box 8" o:spid="_x0000_s1027" type="#_x0000_t202" style="position:absolute;margin-left:169pt;margin-top:22.85pt;width:310.9pt;height:73.95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" fillcolor="silver" strokeweight=".5pt">
                <v:textbox inset="7.45pt,3.85pt,7.45pt,3.85pt">
                  <w:txbxContent>
                    <w:p w14:paraId="0B0A793C" w14:textId="77777777" w:rsidR="003D50FB" w:rsidRDefault="003D50FB">
                      <w:pPr>
                        <w:jc w:val="center"/>
                        <w:rPr>
                          <w:b/>
                          <w:sz w:val="32"/>
                        </w:rPr>
                      </w:pPr>
                    </w:p>
                    <w:p w14:paraId="2BD9B290" w14:textId="77777777" w:rsidR="003D50FB" w:rsidRDefault="003D50FB">
                      <w:pPr>
                        <w:jc w:val="center"/>
                      </w:pPr>
                      <w:r>
                        <w:rPr>
                          <w:b/>
                          <w:sz w:val="32"/>
                        </w:rPr>
                        <w:t>OFERTA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27C43E3" w14:textId="17F5B5F6" w:rsidR="007447C8" w:rsidRPr="001370E0" w:rsidRDefault="009009D8" w:rsidP="00A77FA4">
      <w:pPr>
        <w:ind w:left="3780" w:firstLine="360"/>
        <w:jc w:val="both"/>
        <w:rPr>
          <w:rFonts w:ascii="Encode Sans Compressed" w:hAnsi="Encode Sans Compressed"/>
          <w:b/>
          <w:sz w:val="22"/>
          <w:szCs w:val="22"/>
        </w:rPr>
      </w:pPr>
      <w:r w:rsidRPr="003A51BF">
        <w:rPr>
          <w:rFonts w:ascii="Encode Sans Compressed" w:hAnsi="Encode Sans Compressed"/>
          <w:b/>
          <w:sz w:val="22"/>
          <w:szCs w:val="22"/>
        </w:rPr>
        <w:t>Do</w:t>
      </w:r>
      <w:r w:rsidR="00A77FA4">
        <w:rPr>
          <w:rFonts w:ascii="Encode Sans Compressed" w:hAnsi="Encode Sans Compressed"/>
          <w:b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b/>
          <w:sz w:val="22"/>
          <w:szCs w:val="22"/>
        </w:rPr>
        <w:t>Wielkopolskiego Zarządu</w:t>
      </w:r>
    </w:p>
    <w:p w14:paraId="54454EEE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Dróg Wojewódzkich w Poznaniu</w:t>
      </w:r>
    </w:p>
    <w:p w14:paraId="01F1D6C8" w14:textId="2556A3D4" w:rsidR="007447C8" w:rsidRPr="001370E0" w:rsidRDefault="00B7246A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t>u</w:t>
      </w:r>
      <w:r w:rsidR="009009D8" w:rsidRPr="001370E0">
        <w:rPr>
          <w:rFonts w:ascii="Encode Sans Compressed" w:hAnsi="Encode Sans Compressed"/>
          <w:b/>
          <w:sz w:val="22"/>
          <w:szCs w:val="22"/>
        </w:rPr>
        <w:t>l. Wilczak 51</w:t>
      </w:r>
    </w:p>
    <w:p w14:paraId="35C973B9" w14:textId="77777777" w:rsidR="007447C8" w:rsidRPr="001370E0" w:rsidRDefault="009009D8" w:rsidP="001370E0">
      <w:pPr>
        <w:spacing w:line="288" w:lineRule="auto"/>
        <w:ind w:left="720" w:firstLine="3420"/>
        <w:jc w:val="both"/>
        <w:rPr>
          <w:rFonts w:ascii="Encode Sans Compressed" w:hAnsi="Encode Sans Compressed"/>
          <w:bCs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61-623 Poznań</w:t>
      </w:r>
    </w:p>
    <w:p w14:paraId="0C695B7A" w14:textId="77777777" w:rsidR="007447C8" w:rsidRPr="001370E0" w:rsidRDefault="007447C8" w:rsidP="001370E0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</w:rPr>
      </w:pPr>
    </w:p>
    <w:p w14:paraId="19189F9E" w14:textId="2B12150B" w:rsidR="00BC3D43" w:rsidRDefault="00BC3D43" w:rsidP="00BC3D43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Cs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bCs/>
          <w:sz w:val="22"/>
          <w:szCs w:val="22"/>
          <w:lang w:val="pl-PL"/>
        </w:rPr>
        <w:t xml:space="preserve">Nawiązując do ogłoszenia o zamówieniu dotyczącego  postępowania o udzielenie zamówienia publicznego na: </w:t>
      </w:r>
    </w:p>
    <w:p w14:paraId="20B1C466" w14:textId="3A402CED" w:rsidR="00910C00" w:rsidRDefault="001C1C3F" w:rsidP="00BC3D43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/>
          <w:b/>
          <w:iCs/>
          <w:sz w:val="22"/>
          <w:szCs w:val="22"/>
          <w:lang w:val="pl-PL"/>
        </w:rPr>
      </w:pPr>
      <w:r w:rsidRPr="001C1C3F">
        <w:rPr>
          <w:rFonts w:ascii="Encode Sans Compressed" w:hAnsi="Encode Sans Compressed"/>
          <w:b/>
          <w:iCs/>
          <w:sz w:val="22"/>
          <w:szCs w:val="22"/>
          <w:lang w:val="pl-PL"/>
        </w:rPr>
        <w:t>Rozb</w:t>
      </w:r>
      <w:r w:rsidR="008C7D9A">
        <w:rPr>
          <w:rFonts w:ascii="Encode Sans Compressed" w:hAnsi="Encode Sans Compressed"/>
          <w:b/>
          <w:iCs/>
          <w:sz w:val="22"/>
          <w:szCs w:val="22"/>
          <w:lang w:val="pl-PL"/>
        </w:rPr>
        <w:t>udowa drogi wojewódzkiej nr 191 w m. Zacharzyn</w:t>
      </w:r>
    </w:p>
    <w:p w14:paraId="60B02EAA" w14:textId="02AF7896" w:rsidR="00BC3D43" w:rsidRPr="009746B8" w:rsidRDefault="00BC3D43" w:rsidP="00BC3D43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bCs/>
          <w:sz w:val="22"/>
          <w:szCs w:val="22"/>
        </w:rPr>
        <w:t>MY NIŻEJ PODPISANI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61FB076C" w14:textId="77777777" w:rsidR="00BC3D43" w:rsidRPr="009746B8" w:rsidRDefault="00BC3D43" w:rsidP="00BC3D43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7658A800" w14:textId="77777777" w:rsidR="00BC3D43" w:rsidRPr="009746B8" w:rsidRDefault="00BC3D43" w:rsidP="00BC3D43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42320C2C" w14:textId="77777777" w:rsidR="00BC3D43" w:rsidRPr="009746B8" w:rsidRDefault="00BC3D43" w:rsidP="00BC3D43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działając w imieniu i na rzecz</w:t>
      </w:r>
    </w:p>
    <w:p w14:paraId="1509DDB6" w14:textId="77777777" w:rsidR="00BC3D43" w:rsidRPr="009746B8" w:rsidRDefault="00BC3D43" w:rsidP="00BC3D43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368B4DE8" w14:textId="77777777" w:rsidR="00BC3D43" w:rsidRPr="009746B8" w:rsidRDefault="00BC3D43" w:rsidP="00BC3D43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 xml:space="preserve">_________________________________________________________________________ </w:t>
      </w:r>
    </w:p>
    <w:p w14:paraId="19389F5D" w14:textId="77777777" w:rsidR="00BC3D43" w:rsidRPr="009746B8" w:rsidRDefault="00BC3D43" w:rsidP="00BC3D43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NIP______________________________________________________________________</w:t>
      </w:r>
    </w:p>
    <w:p w14:paraId="2C4683B6" w14:textId="77777777" w:rsidR="00BC3D43" w:rsidRPr="00D47F24" w:rsidRDefault="00BC3D43" w:rsidP="00A77FA4">
      <w:pPr>
        <w:pStyle w:val="Zwykytekst1"/>
        <w:tabs>
          <w:tab w:val="left" w:leader="dot" w:pos="9072"/>
        </w:tabs>
        <w:jc w:val="center"/>
        <w:rPr>
          <w:rFonts w:ascii="Encode Sans Compressed" w:hAnsi="Encode Sans Compressed" w:cs="Times New Roman"/>
          <w:i/>
          <w:lang w:val="pl-PL"/>
        </w:rPr>
      </w:pPr>
      <w:r w:rsidRPr="00D47F24">
        <w:rPr>
          <w:rFonts w:ascii="Encode Sans Compressed" w:hAnsi="Encode Sans Compressed" w:cs="Times New Roman"/>
          <w:i/>
          <w:lang w:val="pl-PL"/>
        </w:rPr>
        <w:t>[w przypadku składania oferty przez podmioty występujące wspólnie podać nazwy(firmy) ,</w:t>
      </w:r>
      <w:r>
        <w:rPr>
          <w:rFonts w:ascii="Encode Sans Compressed" w:hAnsi="Encode Sans Compressed" w:cs="Times New Roman"/>
          <w:i/>
          <w:lang w:val="pl-PL"/>
        </w:rPr>
        <w:t xml:space="preserve"> </w:t>
      </w:r>
      <w:r w:rsidRPr="00D47F24">
        <w:rPr>
          <w:rFonts w:ascii="Encode Sans Compressed" w:hAnsi="Encode Sans Compressed" w:cs="Times New Roman"/>
          <w:i/>
          <w:lang w:val="pl-PL"/>
        </w:rPr>
        <w:t>dokładne adresy,  nr. NIP wszystkich wspólników spółki cywilnej lub członków konsorcjum, zgodnie z dokumentami rejestrowymi, jeśli dotyczy]</w:t>
      </w:r>
    </w:p>
    <w:p w14:paraId="28379730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SKŁADAMY OFERTĘ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na wykonanie przedmiotu zamówienia w zakresie określonym w Specyfikacji Warunków Zamówienia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, dalej SWZ</w:t>
      </w:r>
      <w:r w:rsidRPr="009746B8">
        <w:rPr>
          <w:rFonts w:ascii="Encode Sans Compressed" w:hAnsi="Encode Sans Compressed" w:cs="Times New Roman"/>
          <w:sz w:val="22"/>
          <w:szCs w:val="22"/>
        </w:rPr>
        <w:t>.</w:t>
      </w:r>
    </w:p>
    <w:p w14:paraId="77AFDD82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że zapoznaliśmy się ze 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i uznajemy się za związanych określonymi w niej postanowieniami i zasadami postępowania.</w:t>
      </w:r>
    </w:p>
    <w:p w14:paraId="30D1B299" w14:textId="1E7D3111" w:rsidR="00BC3D43" w:rsidRPr="009746B8" w:rsidRDefault="00BC3D43" w:rsidP="00BC3D43">
      <w:pPr>
        <w:pStyle w:val="Zwykytekst1"/>
        <w:numPr>
          <w:ilvl w:val="0"/>
          <w:numId w:val="1"/>
        </w:numPr>
        <w:spacing w:line="360" w:lineRule="auto"/>
        <w:jc w:val="both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OFERUJEMY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</w:t>
      </w:r>
      <w:r w:rsidRPr="009746B8">
        <w:rPr>
          <w:rFonts w:ascii="Encode Sans Compressed" w:hAnsi="Encode Sans Compressed" w:cs="Times New Roman"/>
          <w:iCs/>
          <w:sz w:val="22"/>
          <w:szCs w:val="22"/>
        </w:rPr>
        <w:t>w</w:t>
      </w:r>
      <w:r w:rsidRPr="009746B8">
        <w:rPr>
          <w:rFonts w:ascii="Encode Sans Compressed" w:hAnsi="Encode Sans Compressed" w:cs="Times New Roman"/>
          <w:sz w:val="22"/>
          <w:szCs w:val="22"/>
        </w:rPr>
        <w:t>ykonanie przedmiotu zamówienia za kwotę brutto</w:t>
      </w:r>
      <w:r w:rsidR="009D4BDA"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="009D4BDA">
        <w:rPr>
          <w:rFonts w:ascii="Encode Sans Compressed" w:hAnsi="Encode Sans Compressed" w:cs="Times New Roman"/>
          <w:sz w:val="22"/>
          <w:szCs w:val="22"/>
        </w:rPr>
        <w:t>…</w:t>
      </w:r>
      <w:r w:rsidR="009D4BDA">
        <w:rPr>
          <w:rFonts w:ascii="Encode Sans Compressed" w:hAnsi="Encode Sans Compressed" w:cs="Times New Roman"/>
          <w:sz w:val="22"/>
          <w:szCs w:val="22"/>
          <w:lang w:val="pl-PL"/>
        </w:rPr>
        <w:t>…………..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...........................  zł </w:t>
      </w:r>
    </w:p>
    <w:p w14:paraId="77BD607C" w14:textId="1D860370" w:rsidR="00BC3D43" w:rsidRPr="009746B8" w:rsidRDefault="00BC3D43" w:rsidP="00BC3D43">
      <w:pPr>
        <w:spacing w:line="360" w:lineRule="auto"/>
        <w:ind w:firstLine="357"/>
        <w:jc w:val="both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(słownie:..............................................................................................................</w:t>
      </w:r>
      <w:r w:rsidR="009D4BDA">
        <w:rPr>
          <w:rFonts w:ascii="Encode Sans Compressed" w:hAnsi="Encode Sans Compressed"/>
          <w:sz w:val="22"/>
          <w:szCs w:val="22"/>
        </w:rPr>
        <w:t>.............................................</w:t>
      </w:r>
      <w:r w:rsidRPr="009746B8">
        <w:rPr>
          <w:rFonts w:ascii="Encode Sans Compressed" w:hAnsi="Encode Sans Compressed"/>
          <w:sz w:val="22"/>
          <w:szCs w:val="22"/>
        </w:rPr>
        <w:t>/100 zł).</w:t>
      </w:r>
    </w:p>
    <w:p w14:paraId="372B6B22" w14:textId="77777777" w:rsidR="00BC3D43" w:rsidRPr="009746B8" w:rsidRDefault="00BC3D43" w:rsidP="00BC3D43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W powyższej kwocie uwzględnione zostały:</w:t>
      </w:r>
    </w:p>
    <w:p w14:paraId="17B9DB62" w14:textId="77777777" w:rsidR="00BC3D43" w:rsidRPr="009746B8" w:rsidRDefault="00BC3D43" w:rsidP="00BC3D43">
      <w:pPr>
        <w:spacing w:line="360" w:lineRule="auto"/>
        <w:ind w:firstLine="360"/>
        <w:jc w:val="both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/>
          <w:sz w:val="22"/>
          <w:szCs w:val="22"/>
        </w:rPr>
        <w:t>kwota netto w wysokości ...................................... zł.</w:t>
      </w:r>
    </w:p>
    <w:p w14:paraId="502204E2" w14:textId="77777777" w:rsidR="00BC3D43" w:rsidRPr="009746B8" w:rsidRDefault="00BC3D43" w:rsidP="00BC3D43">
      <w:pPr>
        <w:pStyle w:val="Zwykytekst1"/>
        <w:spacing w:line="360" w:lineRule="auto"/>
        <w:ind w:firstLine="360"/>
        <w:jc w:val="both"/>
        <w:rPr>
          <w:rFonts w:ascii="Encode Sans Compressed" w:hAnsi="Encode Sans Compressed" w:cs="Times New Roman"/>
          <w:b/>
          <w:iCs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p</w:t>
      </w:r>
      <w:proofErr w:type="spellStart"/>
      <w:r w:rsidRPr="009746B8">
        <w:rPr>
          <w:rFonts w:ascii="Encode Sans Compressed" w:hAnsi="Encode Sans Compressed" w:cs="Times New Roman"/>
          <w:sz w:val="22"/>
          <w:szCs w:val="22"/>
        </w:rPr>
        <w:t>odatek</w:t>
      </w:r>
      <w:proofErr w:type="spellEnd"/>
      <w:r w:rsidRPr="009746B8">
        <w:rPr>
          <w:rFonts w:ascii="Encode Sans Compressed" w:hAnsi="Encode Sans Compressed" w:cs="Times New Roman"/>
          <w:sz w:val="22"/>
          <w:szCs w:val="22"/>
        </w:rPr>
        <w:t xml:space="preserve"> VAT ……% w wysokości ……................ zł.</w:t>
      </w:r>
    </w:p>
    <w:p w14:paraId="44223A7A" w14:textId="77777777" w:rsidR="00BC3D43" w:rsidRPr="006E1315" w:rsidRDefault="00BC3D43" w:rsidP="00BC3D43">
      <w:pPr>
        <w:pStyle w:val="Tekstpodstawowywcity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/>
          <w:b/>
          <w:sz w:val="22"/>
          <w:szCs w:val="22"/>
        </w:rPr>
      </w:pPr>
      <w:r w:rsidRPr="009746B8">
        <w:rPr>
          <w:rFonts w:ascii="Encode Sans Compressed" w:hAnsi="Encode Sans Compressed"/>
          <w:b/>
          <w:sz w:val="22"/>
          <w:szCs w:val="22"/>
        </w:rPr>
        <w:t>ZOBOWIĄZUJEMY</w:t>
      </w:r>
      <w:r w:rsidRPr="009746B8">
        <w:rPr>
          <w:rFonts w:ascii="Encode Sans Compressed" w:hAnsi="Encode Sans Compressed"/>
          <w:sz w:val="22"/>
          <w:szCs w:val="22"/>
        </w:rPr>
        <w:t xml:space="preserve"> </w:t>
      </w:r>
      <w:r w:rsidRPr="009746B8">
        <w:rPr>
          <w:rFonts w:ascii="Encode Sans Compressed" w:hAnsi="Encode Sans Compressed"/>
          <w:b/>
          <w:sz w:val="22"/>
          <w:szCs w:val="22"/>
        </w:rPr>
        <w:t>SIĘ</w:t>
      </w:r>
      <w:r w:rsidRPr="009746B8">
        <w:rPr>
          <w:rFonts w:ascii="Encode Sans Compressed" w:hAnsi="Encode Sans Compressed"/>
          <w:sz w:val="22"/>
          <w:szCs w:val="22"/>
        </w:rPr>
        <w:t xml:space="preserve"> </w:t>
      </w:r>
      <w:r w:rsidRPr="000620AB">
        <w:rPr>
          <w:rFonts w:ascii="Encode Sans Compressed" w:hAnsi="Encode Sans Compressed"/>
          <w:sz w:val="22"/>
          <w:szCs w:val="22"/>
        </w:rPr>
        <w:t xml:space="preserve">do </w:t>
      </w:r>
      <w:r w:rsidRPr="000620AB">
        <w:rPr>
          <w:rFonts w:ascii="Encode Sans Compressed" w:hAnsi="Encode Sans Compressed"/>
          <w:sz w:val="22"/>
          <w:szCs w:val="22"/>
          <w:lang w:val="pl-PL"/>
        </w:rPr>
        <w:t>udzielenia rękojmi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Pr="009746B8">
        <w:rPr>
          <w:rFonts w:ascii="Encode Sans Compressed" w:hAnsi="Encode Sans Compressed"/>
          <w:sz w:val="22"/>
          <w:szCs w:val="22"/>
          <w:lang w:val="pl-PL"/>
        </w:rPr>
        <w:t xml:space="preserve">na okres…………lat </w:t>
      </w:r>
      <w:r w:rsidRPr="009746B8">
        <w:rPr>
          <w:rFonts w:ascii="Encode Sans Compressed" w:hAnsi="Encode Sans Compressed"/>
          <w:i/>
          <w:sz w:val="22"/>
          <w:szCs w:val="22"/>
          <w:lang w:val="pl-PL"/>
        </w:rPr>
        <w:t>(5, 6 lub 7 lat)</w:t>
      </w:r>
    </w:p>
    <w:p w14:paraId="702A3521" w14:textId="032D86D8" w:rsidR="00BC3D43" w:rsidRPr="005A54AD" w:rsidRDefault="00BC3D43" w:rsidP="00BC3D43">
      <w:pPr>
        <w:numPr>
          <w:ilvl w:val="0"/>
          <w:numId w:val="1"/>
        </w:numPr>
        <w:spacing w:before="120" w:line="288" w:lineRule="auto"/>
        <w:ind w:left="357" w:hanging="357"/>
        <w:jc w:val="both"/>
        <w:rPr>
          <w:rFonts w:ascii="Encode Sans Compressed" w:hAnsi="Encode Sans Compressed"/>
          <w:sz w:val="22"/>
          <w:szCs w:val="22"/>
        </w:rPr>
      </w:pPr>
      <w:r w:rsidRPr="005A54AD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Pr="005A54AD">
        <w:rPr>
          <w:rFonts w:ascii="Encode Sans Compressed" w:hAnsi="Encode Sans Compressed"/>
          <w:sz w:val="22"/>
          <w:szCs w:val="22"/>
        </w:rPr>
        <w:t xml:space="preserve">że dysponujemy osobą </w:t>
      </w:r>
      <w:r>
        <w:rPr>
          <w:rFonts w:ascii="Encode Sans Compressed" w:hAnsi="Encode Sans Compressed"/>
          <w:sz w:val="22"/>
          <w:szCs w:val="22"/>
        </w:rPr>
        <w:t xml:space="preserve">kierownika budowy </w:t>
      </w:r>
      <w:r w:rsidRPr="005A54AD">
        <w:rPr>
          <w:rFonts w:ascii="Encode Sans Compressed" w:hAnsi="Encode Sans Compressed"/>
          <w:sz w:val="22"/>
          <w:szCs w:val="22"/>
        </w:rPr>
        <w:t xml:space="preserve">posiadającą doświadczenie na </w:t>
      </w:r>
      <w:r>
        <w:rPr>
          <w:rFonts w:ascii="Encode Sans Compressed" w:hAnsi="Encode Sans Compressed"/>
          <w:sz w:val="22"/>
          <w:szCs w:val="22"/>
        </w:rPr>
        <w:t>………</w:t>
      </w:r>
      <w:r w:rsidRPr="005A54AD">
        <w:rPr>
          <w:rFonts w:ascii="Encode Sans Compressed" w:hAnsi="Encode Sans Compressed"/>
          <w:sz w:val="22"/>
          <w:szCs w:val="22"/>
        </w:rPr>
        <w:t>… zadaniach</w:t>
      </w:r>
      <w:r>
        <w:rPr>
          <w:rFonts w:ascii="Encode Sans Compressed" w:hAnsi="Encode Sans Compressed"/>
          <w:sz w:val="22"/>
          <w:szCs w:val="22"/>
        </w:rPr>
        <w:t>, które zrealizował oraz</w:t>
      </w:r>
      <w:r w:rsidRPr="005A54AD">
        <w:rPr>
          <w:rFonts w:ascii="Encode Sans Compressed" w:hAnsi="Encode Sans Compressed"/>
          <w:sz w:val="22"/>
          <w:szCs w:val="22"/>
        </w:rPr>
        <w:t xml:space="preserve"> </w:t>
      </w:r>
      <w:r w:rsidRPr="00687118">
        <w:rPr>
          <w:rFonts w:ascii="Encode Sans Compressed" w:hAnsi="Encode Sans Compressed"/>
          <w:sz w:val="22"/>
          <w:szCs w:val="22"/>
        </w:rPr>
        <w:t>doprowadził do odbioru i rozliczenia końcowego</w:t>
      </w:r>
      <w:r>
        <w:rPr>
          <w:rFonts w:ascii="Encode Sans Compressed" w:hAnsi="Encode Sans Compressed"/>
          <w:sz w:val="22"/>
          <w:szCs w:val="22"/>
        </w:rPr>
        <w:t xml:space="preserve"> robót </w:t>
      </w:r>
      <w:proofErr w:type="spellStart"/>
      <w:r>
        <w:rPr>
          <w:rFonts w:ascii="Encode Sans Compressed" w:hAnsi="Encode Sans Compressed"/>
          <w:sz w:val="22"/>
          <w:szCs w:val="22"/>
        </w:rPr>
        <w:t>buowlanych</w:t>
      </w:r>
      <w:proofErr w:type="spellEnd"/>
      <w:r w:rsidRPr="00687118">
        <w:rPr>
          <w:rFonts w:ascii="Encode Sans Compressed" w:hAnsi="Encode Sans Compressed"/>
          <w:sz w:val="22"/>
          <w:szCs w:val="22"/>
        </w:rPr>
        <w:t>,</w:t>
      </w:r>
      <w:r w:rsidRPr="005A54AD">
        <w:rPr>
          <w:rFonts w:ascii="Encode Sans Compressed" w:hAnsi="Encode Sans Compressed"/>
          <w:sz w:val="22"/>
          <w:szCs w:val="22"/>
        </w:rPr>
        <w:t xml:space="preserve"> wykazane w formularzu 3.</w:t>
      </w:r>
      <w:r>
        <w:rPr>
          <w:rFonts w:ascii="Encode Sans Compressed" w:hAnsi="Encode Sans Compressed"/>
          <w:sz w:val="22"/>
          <w:szCs w:val="22"/>
        </w:rPr>
        <w:t>3</w:t>
      </w:r>
      <w:r w:rsidRPr="005A54AD">
        <w:rPr>
          <w:rFonts w:ascii="Encode Sans Compressed" w:hAnsi="Encode Sans Compressed"/>
          <w:sz w:val="22"/>
          <w:szCs w:val="22"/>
        </w:rPr>
        <w:t>.</w:t>
      </w:r>
    </w:p>
    <w:p w14:paraId="1E4538E3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 xml:space="preserve">OŚWIADCZAMY, 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że wszystkie roboty wskazane do wykonania w 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zostały wycenione i ujęte w kwocie ofertowej.</w:t>
      </w:r>
    </w:p>
    <w:p w14:paraId="60A426B8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 xml:space="preserve">AKCEPTUJEMY 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warunki płatności określone przez Zamawiającego w 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. </w:t>
      </w:r>
    </w:p>
    <w:p w14:paraId="146E3AE9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lastRenderedPageBreak/>
        <w:t>UWAŻAMY SIĘ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za związanych niniejszą ofertą przez czas wskazany 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w pkt 14.1. (Tom I, Rozdział 1 SWZ)</w:t>
      </w:r>
      <w:r w:rsidRPr="009746B8">
        <w:rPr>
          <w:rFonts w:ascii="Encode Sans Compressed" w:hAnsi="Encode Sans Compressed" w:cs="Times New Roman"/>
          <w:sz w:val="22"/>
          <w:szCs w:val="22"/>
        </w:rPr>
        <w:t>. Na potwierdzenie powyższego wnieśliśmy wadium w wysokości _____________ PLN, w formie ___________________________________________________________________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_____________</w:t>
      </w:r>
      <w:r w:rsidRPr="009746B8">
        <w:rPr>
          <w:rFonts w:ascii="Encode Sans Compressed" w:hAnsi="Encode Sans Compressed" w:cs="Times New Roman"/>
          <w:sz w:val="22"/>
          <w:szCs w:val="22"/>
        </w:rPr>
        <w:t>.</w:t>
      </w:r>
    </w:p>
    <w:p w14:paraId="63D6BCDB" w14:textId="77777777" w:rsidR="00BC3D43" w:rsidRPr="009746B8" w:rsidRDefault="00BC3D43" w:rsidP="00BC3D43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Wadium wniesione w formie gotówki należy zwrócić na</w:t>
      </w:r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konto: ___ </w:t>
      </w:r>
      <w:r w:rsidRPr="009746B8">
        <w:rPr>
          <w:rFonts w:ascii="Encode Sans Compressed" w:hAnsi="Encode Sans Compressed" w:cs="Times New Roman"/>
          <w:sz w:val="22"/>
          <w:szCs w:val="22"/>
        </w:rPr>
        <w:t>_____________________________</w:t>
      </w:r>
    </w:p>
    <w:p w14:paraId="401810F3" w14:textId="77777777" w:rsidR="00BC3D43" w:rsidRPr="001E6E4E" w:rsidRDefault="00BC3D43" w:rsidP="00BC3D43">
      <w:pPr>
        <w:pStyle w:val="Zwykytekst1"/>
        <w:spacing w:line="288" w:lineRule="auto"/>
        <w:ind w:left="360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1E6E4E">
        <w:rPr>
          <w:rFonts w:ascii="Encode Sans Compressed" w:hAnsi="Encode Sans Compressed"/>
          <w:sz w:val="22"/>
          <w:szCs w:val="22"/>
        </w:rPr>
        <w:t>Adres e-mail Gwaranta/Poręczyciela   ___________________________________</w:t>
      </w:r>
      <w:r w:rsidRPr="001E6E4E">
        <w:rPr>
          <w:rFonts w:ascii="Encode Sans Compressed" w:hAnsi="Encode Sans Compressed"/>
          <w:sz w:val="22"/>
          <w:szCs w:val="22"/>
          <w:lang w:val="pl-PL"/>
        </w:rPr>
        <w:t>_________________</w:t>
      </w:r>
    </w:p>
    <w:p w14:paraId="764F09A0" w14:textId="77777777" w:rsidR="00BC3D43" w:rsidRPr="001E6E4E" w:rsidRDefault="00BC3D43" w:rsidP="00BC3D43">
      <w:pPr>
        <w:pStyle w:val="Zwykytekst1"/>
        <w:spacing w:line="288" w:lineRule="auto"/>
        <w:ind w:left="360"/>
        <w:jc w:val="center"/>
        <w:rPr>
          <w:rFonts w:ascii="Encode Sans Compressed" w:hAnsi="Encode Sans Compressed" w:cs="Times New Roman"/>
          <w:lang w:val="pl-PL"/>
        </w:rPr>
      </w:pPr>
      <w:r w:rsidRPr="001E6E4E">
        <w:rPr>
          <w:rFonts w:ascii="Encode Sans Compressed" w:hAnsi="Encode Sans Compressed"/>
        </w:rPr>
        <w:t>(w przypadku wadium wniesionego w gwarancji/poręczeniu)</w:t>
      </w:r>
    </w:p>
    <w:p w14:paraId="513126AD" w14:textId="58B32D9E" w:rsidR="00BC3D43" w:rsidRPr="009746B8" w:rsidRDefault="00BC3D43" w:rsidP="00974545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NASTĘPUJĄCE ROBOTY</w:t>
      </w:r>
      <w:r w:rsidR="00974545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="00974545" w:rsidRPr="00974545">
        <w:rPr>
          <w:rFonts w:ascii="Encode Sans Compressed" w:hAnsi="Encode Sans Compressed" w:cs="Times New Roman"/>
          <w:b/>
          <w:sz w:val="22"/>
          <w:szCs w:val="22"/>
        </w:rPr>
        <w:t xml:space="preserve">(POZYCJE TER / KOSZTORYSU OFERTOWEGO) </w:t>
      </w:r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ZAMIERZAMY </w:t>
      </w:r>
      <w:r w:rsidRPr="009746B8">
        <w:rPr>
          <w:rFonts w:ascii="Encode Sans Compressed" w:hAnsi="Encode Sans Compressed" w:cs="Times New Roman"/>
          <w:b/>
          <w:sz w:val="22"/>
          <w:szCs w:val="22"/>
        </w:rPr>
        <w:t>ZREALIZ</w:t>
      </w:r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>OWAĆ</w:t>
      </w:r>
      <w:r w:rsidRPr="009746B8">
        <w:rPr>
          <w:rFonts w:ascii="Encode Sans Compressed" w:hAnsi="Encode Sans Compressed" w:cs="Times New Roman"/>
          <w:b/>
          <w:sz w:val="22"/>
          <w:szCs w:val="22"/>
        </w:rPr>
        <w:t xml:space="preserve"> PRZY UDZIALE PODWYKONAWCÓW</w:t>
      </w:r>
      <w:r w:rsidRPr="001E6E4E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1E6E4E">
        <w:rPr>
          <w:rFonts w:ascii="Encode Sans Compressed" w:hAnsi="Encode Sans Compressed"/>
          <w:sz w:val="22"/>
          <w:szCs w:val="22"/>
        </w:rPr>
        <w:t xml:space="preserve">(przekazanie 100% realizacji przedmiotu zamówienia podwykonawcy narusza przepisy Ustawy </w:t>
      </w:r>
      <w:proofErr w:type="spellStart"/>
      <w:r w:rsidRPr="001E6E4E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E6E4E">
        <w:rPr>
          <w:rFonts w:ascii="Encode Sans Compressed" w:hAnsi="Encode Sans Compressed"/>
          <w:sz w:val="22"/>
          <w:szCs w:val="22"/>
        </w:rPr>
        <w:t>)</w:t>
      </w:r>
      <w:r w:rsidRPr="001E6E4E">
        <w:rPr>
          <w:rFonts w:ascii="Encode Sans Compressed" w:hAnsi="Encode Sans Compressed" w:cs="Times New Roman"/>
          <w:b/>
          <w:sz w:val="22"/>
          <w:szCs w:val="22"/>
        </w:rPr>
        <w:t>:</w:t>
      </w:r>
    </w:p>
    <w:p w14:paraId="65A595E2" w14:textId="77777777" w:rsidR="00BC3D43" w:rsidRPr="009746B8" w:rsidRDefault="00BC3D43" w:rsidP="00BC3D43">
      <w:pPr>
        <w:pStyle w:val="Zwykytekst1"/>
        <w:spacing w:line="288" w:lineRule="auto"/>
        <w:ind w:left="426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________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</w:t>
      </w:r>
    </w:p>
    <w:p w14:paraId="1C73F38B" w14:textId="77777777" w:rsidR="00BC3D43" w:rsidRPr="009746B8" w:rsidRDefault="00BC3D43" w:rsidP="00BC3D43">
      <w:pPr>
        <w:pStyle w:val="Zwykytekst1"/>
        <w:tabs>
          <w:tab w:val="left" w:leader="dot" w:pos="7740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i/>
          <w:sz w:val="22"/>
          <w:szCs w:val="22"/>
          <w:lang w:val="pl-PL"/>
        </w:rPr>
        <w:t>_________</w:t>
      </w:r>
      <w:r w:rsidRPr="009746B8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</w:t>
      </w:r>
    </w:p>
    <w:p w14:paraId="2752D950" w14:textId="77777777" w:rsidR="00BC3D43" w:rsidRPr="009746B8" w:rsidRDefault="00BC3D43" w:rsidP="00BC3D43">
      <w:pPr>
        <w:pStyle w:val="Tekstpodstawowy2"/>
        <w:spacing w:line="300" w:lineRule="exact"/>
        <w:ind w:left="426"/>
        <w:jc w:val="both"/>
        <w:rPr>
          <w:rFonts w:ascii="Encode Sans Compressed" w:hAnsi="Encode Sans Compressed"/>
          <w:b/>
          <w:iCs/>
          <w:sz w:val="22"/>
          <w:szCs w:val="22"/>
        </w:rPr>
      </w:pPr>
      <w:r w:rsidRPr="009746B8">
        <w:rPr>
          <w:rFonts w:ascii="Encode Sans Compressed" w:hAnsi="Encode Sans Compressed"/>
          <w:b/>
          <w:iCs/>
          <w:sz w:val="22"/>
          <w:szCs w:val="22"/>
        </w:rPr>
        <w:t xml:space="preserve">ZAMIERZAMY powierzyć wykonanie części zamówienia następującym podwykonawcom </w:t>
      </w:r>
      <w:r w:rsidRPr="009746B8">
        <w:rPr>
          <w:rFonts w:ascii="Encode Sans Compressed" w:hAnsi="Encode Sans Compressed"/>
          <w:b/>
          <w:iCs/>
          <w:sz w:val="22"/>
          <w:szCs w:val="22"/>
        </w:rPr>
        <w:br/>
        <w:t>(o ile jest to wiadome, podać firmy podwykonawców).</w:t>
      </w:r>
    </w:p>
    <w:p w14:paraId="3067A648" w14:textId="77777777" w:rsidR="00BC3D43" w:rsidRPr="009746B8" w:rsidRDefault="00BC3D43" w:rsidP="00BC3D43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</w:t>
      </w:r>
      <w:r w:rsidRPr="009746B8">
        <w:rPr>
          <w:rFonts w:ascii="Encode Sans Compressed" w:hAnsi="Encode Sans Compressed" w:cs="Times New Roman"/>
          <w:i/>
          <w:sz w:val="22"/>
          <w:szCs w:val="22"/>
          <w:lang w:val="pl-PL"/>
        </w:rPr>
        <w:t>______</w:t>
      </w:r>
    </w:p>
    <w:p w14:paraId="1362F84B" w14:textId="77777777" w:rsidR="00BC3D43" w:rsidRPr="009746B8" w:rsidRDefault="00BC3D43" w:rsidP="00BC3D43">
      <w:pPr>
        <w:pStyle w:val="Zwykytekst1"/>
        <w:tabs>
          <w:tab w:val="left" w:leader="dot" w:pos="7740"/>
        </w:tabs>
        <w:spacing w:line="288" w:lineRule="auto"/>
        <w:ind w:left="426"/>
        <w:jc w:val="center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i/>
          <w:sz w:val="22"/>
          <w:szCs w:val="22"/>
        </w:rPr>
        <w:t>_________________________________________________________________________</w:t>
      </w:r>
      <w:r w:rsidRPr="009746B8">
        <w:rPr>
          <w:rFonts w:ascii="Encode Sans Compressed" w:hAnsi="Encode Sans Compressed" w:cs="Times New Roman"/>
          <w:i/>
          <w:sz w:val="22"/>
          <w:szCs w:val="22"/>
          <w:lang w:val="pl-PL"/>
        </w:rPr>
        <w:t>_____</w:t>
      </w:r>
    </w:p>
    <w:p w14:paraId="56DC0A72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bookmarkStart w:id="1" w:name="_Hlk504461952"/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, że dokumenty, o których mowa w pkt. 15.4 </w:t>
      </w:r>
      <w:proofErr w:type="spellStart"/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7 Instrukcji dla Wykonawców (Tom I, Rozdział 1 SWZ), określające zasady reprezentacji są dostępne na stronie internetowej </w:t>
      </w:r>
      <w:r w:rsidRPr="00684584">
        <w:rPr>
          <w:rFonts w:ascii="Encode Sans Compressed" w:hAnsi="Encode Sans Compressed" w:cs="Times New Roman"/>
          <w:i/>
          <w:lang w:val="pl-PL"/>
        </w:rPr>
        <w:t>(</w:t>
      </w:r>
      <w:r w:rsidRPr="008C7062">
        <w:rPr>
          <w:rFonts w:ascii="Encode Sans Compressed" w:hAnsi="Encode Sans Compressed" w:cs="Times New Roman"/>
          <w:i/>
          <w:lang w:val="pl-PL"/>
        </w:rPr>
        <w:t>należy podać adres strony internetowej z której zamawiający może samodzielnie pobrać dokument):</w:t>
      </w:r>
    </w:p>
    <w:p w14:paraId="52898FE7" w14:textId="77777777" w:rsidR="00BC3D43" w:rsidRPr="009746B8" w:rsidRDefault="00BC3D43" w:rsidP="00BC3D43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Wykonawca 1:……………………………………………………………………………………………………………………………………………………………</w:t>
      </w:r>
    </w:p>
    <w:p w14:paraId="02627E9E" w14:textId="77777777" w:rsidR="00BC3D43" w:rsidRPr="009746B8" w:rsidRDefault="00BC3D43" w:rsidP="00BC3D43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Wykonawca 2.:…………………………………………………………………………………………………………………………………………………………</w:t>
      </w:r>
    </w:p>
    <w:p w14:paraId="17A023E1" w14:textId="77777777" w:rsidR="00BC3D43" w:rsidRPr="00D47F24" w:rsidRDefault="00BC3D43" w:rsidP="00A77FA4">
      <w:pPr>
        <w:pStyle w:val="Zwykytekst1"/>
        <w:tabs>
          <w:tab w:val="left" w:leader="dot" w:pos="9072"/>
        </w:tabs>
        <w:jc w:val="center"/>
        <w:rPr>
          <w:rFonts w:ascii="Encode Sans Compressed" w:hAnsi="Encode Sans Compressed" w:cs="Times New Roman"/>
          <w:b/>
        </w:rPr>
      </w:pPr>
      <w:r w:rsidRPr="00D47F24">
        <w:rPr>
          <w:rFonts w:ascii="Encode Sans Compressed" w:hAnsi="Encode Sans Compressed" w:cs="Times New Roman"/>
          <w:i/>
        </w:rPr>
        <w:t>(</w:t>
      </w:r>
      <w:r w:rsidRPr="00D47F24">
        <w:rPr>
          <w:rFonts w:ascii="Encode Sans Compressed" w:hAnsi="Encode Sans Compressed" w:cs="Times New Roman"/>
          <w:i/>
          <w:lang w:val="pl-PL"/>
        </w:rPr>
        <w:t xml:space="preserve">w przypadku wykonawców wspólnie ubiegających się o udzielenie </w:t>
      </w:r>
      <w:proofErr w:type="spellStart"/>
      <w:r w:rsidRPr="00D47F24">
        <w:rPr>
          <w:rFonts w:ascii="Encode Sans Compressed" w:hAnsi="Encode Sans Compressed" w:cs="Times New Roman"/>
          <w:i/>
          <w:lang w:val="pl-PL"/>
        </w:rPr>
        <w:t>zam</w:t>
      </w:r>
      <w:proofErr w:type="spellEnd"/>
      <w:r w:rsidRPr="00D47F24">
        <w:rPr>
          <w:rFonts w:ascii="Encode Sans Compressed" w:hAnsi="Encode Sans Compressed" w:cs="Times New Roman"/>
          <w:i/>
        </w:rPr>
        <w:t xml:space="preserve"> - spółki cywilne lub konsorcja</w:t>
      </w:r>
      <w:r w:rsidRPr="00D47F24">
        <w:rPr>
          <w:rFonts w:ascii="Encode Sans Compressed" w:hAnsi="Encode Sans Compressed" w:cs="Times New Roman"/>
          <w:i/>
          <w:lang w:val="pl-PL"/>
        </w:rPr>
        <w:t>, powyższe dane należy wskazać dla każdego wykonawcy</w:t>
      </w:r>
      <w:r w:rsidRPr="00D47F24">
        <w:rPr>
          <w:rFonts w:ascii="Encode Sans Compressed" w:hAnsi="Encode Sans Compressed" w:cs="Times New Roman"/>
          <w:i/>
        </w:rPr>
        <w:t>)</w:t>
      </w:r>
    </w:p>
    <w:bookmarkEnd w:id="1"/>
    <w:p w14:paraId="758D3638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, że sposób reprezentacji spółki / konsorcjum* dla potrzeb niniejszego zamówienia jest następujący: </w:t>
      </w:r>
    </w:p>
    <w:p w14:paraId="4565FE20" w14:textId="77777777" w:rsidR="00BC3D43" w:rsidRPr="009746B8" w:rsidRDefault="00BC3D43" w:rsidP="00BC3D43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14:paraId="74D2EE29" w14:textId="77777777" w:rsidR="00BC3D43" w:rsidRPr="009746B8" w:rsidRDefault="00BC3D43" w:rsidP="00BC3D43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__________________________________________________________________________</w:t>
      </w:r>
    </w:p>
    <w:p w14:paraId="5B07813F" w14:textId="77777777" w:rsidR="00BC3D43" w:rsidRPr="00D47F24" w:rsidRDefault="00BC3D43" w:rsidP="00BC3D43">
      <w:pPr>
        <w:pStyle w:val="Zwykytekst1"/>
        <w:tabs>
          <w:tab w:val="left" w:leader="dot" w:pos="9072"/>
        </w:tabs>
        <w:spacing w:line="288" w:lineRule="auto"/>
        <w:jc w:val="center"/>
        <w:rPr>
          <w:rFonts w:ascii="Encode Sans Compressed" w:hAnsi="Encode Sans Compressed" w:cs="Times New Roman"/>
          <w:b/>
        </w:rPr>
      </w:pPr>
      <w:r w:rsidRPr="00D47F24">
        <w:rPr>
          <w:rFonts w:ascii="Encode Sans Compressed" w:hAnsi="Encode Sans Compressed" w:cs="Times New Roman"/>
          <w:i/>
        </w:rPr>
        <w:t xml:space="preserve">(Wypełniają jedynie </w:t>
      </w:r>
      <w:r w:rsidRPr="00D47F24">
        <w:rPr>
          <w:rFonts w:ascii="Encode Sans Compressed" w:hAnsi="Encode Sans Compressed" w:cs="Times New Roman"/>
          <w:i/>
          <w:lang w:val="pl-PL"/>
        </w:rPr>
        <w:t>Wykonawcy</w:t>
      </w:r>
      <w:r w:rsidRPr="00D47F24">
        <w:rPr>
          <w:rFonts w:ascii="Encode Sans Compressed" w:hAnsi="Encode Sans Compressed" w:cs="Times New Roman"/>
          <w:i/>
        </w:rPr>
        <w:t xml:space="preserve"> składający wspólną ofertę - spółki cywilne lub konsorcja)</w:t>
      </w:r>
    </w:p>
    <w:p w14:paraId="49F62C85" w14:textId="77777777" w:rsidR="00BC3D43" w:rsidRPr="009746B8" w:rsidRDefault="00BC3D43" w:rsidP="00BC3D43">
      <w:pPr>
        <w:pStyle w:val="Zwykytekst1"/>
        <w:numPr>
          <w:ilvl w:val="0"/>
          <w:numId w:val="1"/>
        </w:numPr>
        <w:tabs>
          <w:tab w:val="left" w:leader="dot" w:pos="9072"/>
        </w:tabs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DEKLARUJEMY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wniesienie zabezpieczenia należytego wykonania umowy w wysokości 5</w:t>
      </w:r>
      <w:r>
        <w:rPr>
          <w:rFonts w:ascii="Encode Sans Compressed" w:hAnsi="Encode Sans Compressed" w:cs="Times New Roman"/>
          <w:sz w:val="22"/>
          <w:szCs w:val="22"/>
        </w:rPr>
        <w:t xml:space="preserve">% </w:t>
      </w:r>
      <w:r w:rsidRPr="009746B8">
        <w:rPr>
          <w:rFonts w:ascii="Encode Sans Compressed" w:hAnsi="Encode Sans Compressed" w:cs="Times New Roman"/>
          <w:sz w:val="22"/>
          <w:szCs w:val="22"/>
        </w:rPr>
        <w:t>ceny określonej w pkt 3 oferty.</w:t>
      </w:r>
    </w:p>
    <w:p w14:paraId="0416D3F8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OŚWIADCZAMY</w:t>
      </w:r>
      <w:r w:rsidRPr="009746B8">
        <w:rPr>
          <w:rFonts w:ascii="Encode Sans Compressed" w:hAnsi="Encode Sans Compressed" w:cs="Times New Roman"/>
          <w:sz w:val="22"/>
          <w:szCs w:val="22"/>
        </w:rPr>
        <w:t>, iż - za wyjątkiem informacji i dokumentów zawartych w ofercie na stronach nr od ____ do ____ - niniejsza oferta oraz wszelkie załączniki do niej są jawne i nie zawierają informacji stanowiących tajemnicę przedsiębiorstwa w rozumieniu przepisów o zwalczaniu nieuczciwej konkurencji.</w:t>
      </w:r>
    </w:p>
    <w:p w14:paraId="7ACE88E9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OŚWIADCZAMY,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że zapoznaliśmy się z 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projektowanymi </w:t>
      </w:r>
      <w:r w:rsidRPr="009746B8">
        <w:rPr>
          <w:rFonts w:ascii="Encode Sans Compressed" w:hAnsi="Encode Sans Compressed" w:cs="Times New Roman"/>
          <w:sz w:val="22"/>
          <w:szCs w:val="22"/>
        </w:rPr>
        <w:t>postanowieniami umowy, określonymi w 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SWZ    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i zobowiązujemy się, w przypadku wyboru naszej oferty, do zawarcia umowy zgodnej z niniejszą ofertą, na warunkach określonych w 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SWZ</w:t>
      </w:r>
      <w:r w:rsidRPr="009746B8">
        <w:rPr>
          <w:rFonts w:ascii="Encode Sans Compressed" w:hAnsi="Encode Sans Compressed" w:cs="Times New Roman"/>
          <w:sz w:val="22"/>
          <w:szCs w:val="22"/>
        </w:rPr>
        <w:t>, w miejscu i terminie wyznaczonym przez Zamawiającego.</w:t>
      </w:r>
    </w:p>
    <w:p w14:paraId="60675F35" w14:textId="7C8A7B45" w:rsidR="00BC3D43" w:rsidRPr="00770CB2" w:rsidRDefault="00BC3D43" w:rsidP="00BC3D43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INFORMUJEMY, </w:t>
      </w:r>
      <w:r w:rsidRPr="00477A1B">
        <w:rPr>
          <w:rFonts w:ascii="Encode Sans Compressed" w:hAnsi="Encode Sans Compressed" w:cs="Times New Roman"/>
          <w:sz w:val="22"/>
          <w:szCs w:val="22"/>
          <w:lang w:val="pl-PL"/>
        </w:rPr>
        <w:t>że zamierzamy / nie zamierzamy wystawiać*</w:t>
      </w:r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 xml:space="preserve"> </w:t>
      </w:r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ustrukturyzowane faktury elektroniczne na podstawie przepisów ustawy z dnia 9 listopada 2018r. o elektronicznym fakturowaniu w zamówieniach publicznych, koncesjach na roboty budowlane lub usługi oraz partnerstwie </w:t>
      </w:r>
      <w:proofErr w:type="spellStart"/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>publiczno</w:t>
      </w:r>
      <w:proofErr w:type="spellEnd"/>
      <w:r w:rsidRPr="009746B8">
        <w:rPr>
          <w:rFonts w:ascii="Encode Sans Compressed" w:hAnsi="Encode Sans Compressed" w:cs="Times New Roman"/>
          <w:sz w:val="22"/>
          <w:szCs w:val="22"/>
          <w:lang w:val="pl-PL"/>
        </w:rPr>
        <w:t xml:space="preserve"> – prawnym.</w:t>
      </w:r>
    </w:p>
    <w:p w14:paraId="78BC6B29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line="288" w:lineRule="auto"/>
        <w:jc w:val="both"/>
        <w:rPr>
          <w:rFonts w:ascii="Encode Sans Compressed" w:hAnsi="Encode Sans Compressed" w:cs="Verdana"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>WSZELKĄ KORESPONDENCJĘ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w sprawie niniejszego postępowania należy kierować na poniższy adres:</w:t>
      </w:r>
    </w:p>
    <w:p w14:paraId="6F680E36" w14:textId="77777777" w:rsidR="00BC3D43" w:rsidRPr="009746B8" w:rsidRDefault="00BC3D43" w:rsidP="00BC3D43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9746B8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05F61373" w14:textId="77777777" w:rsidR="00BC3D43" w:rsidRPr="009746B8" w:rsidRDefault="00BC3D43" w:rsidP="00BC3D43">
      <w:pPr>
        <w:pStyle w:val="Zwykytekst1"/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  <w:r w:rsidRPr="009746B8">
        <w:rPr>
          <w:rFonts w:ascii="Encode Sans Compressed" w:hAnsi="Encode Sans Compressed" w:cs="Verdana"/>
          <w:sz w:val="22"/>
          <w:szCs w:val="22"/>
        </w:rPr>
        <w:t>___________________________________________________________________</w:t>
      </w:r>
    </w:p>
    <w:p w14:paraId="4C54D08F" w14:textId="77777777" w:rsidR="00BC3D43" w:rsidRPr="009746B8" w:rsidRDefault="00BC3D43" w:rsidP="00BC3D43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 w:cs="Verdana"/>
          <w:sz w:val="22"/>
          <w:szCs w:val="22"/>
        </w:rPr>
      </w:pPr>
    </w:p>
    <w:p w14:paraId="6CD1D71D" w14:textId="77777777" w:rsidR="00BC3D43" w:rsidRPr="009746B8" w:rsidRDefault="00BC3D43" w:rsidP="00BC3D43">
      <w:pPr>
        <w:tabs>
          <w:tab w:val="left" w:leader="dot" w:pos="9072"/>
        </w:tabs>
        <w:spacing w:line="288" w:lineRule="auto"/>
        <w:ind w:left="426"/>
        <w:jc w:val="both"/>
        <w:rPr>
          <w:rFonts w:ascii="Encode Sans Compressed" w:hAnsi="Encode Sans Compressed"/>
          <w:b/>
          <w:sz w:val="22"/>
          <w:szCs w:val="22"/>
        </w:rPr>
      </w:pPr>
      <w:r w:rsidRPr="009746B8">
        <w:rPr>
          <w:rFonts w:ascii="Encode Sans Compressed" w:hAnsi="Encode Sans Compressed" w:cs="Verdana"/>
          <w:sz w:val="22"/>
          <w:szCs w:val="22"/>
        </w:rPr>
        <w:t>tel. _______________ e-mail: ________________________</w:t>
      </w:r>
    </w:p>
    <w:p w14:paraId="49365338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before="120" w:line="288" w:lineRule="auto"/>
        <w:ind w:left="357" w:hanging="357"/>
        <w:jc w:val="both"/>
        <w:rPr>
          <w:rFonts w:ascii="Encode Sans Compressed" w:hAnsi="Encode Sans Compressed" w:cs="Times New Roman"/>
          <w:b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</w:rPr>
        <w:t xml:space="preserve">OFERTĘ </w:t>
      </w:r>
      <w:r w:rsidRPr="009746B8">
        <w:rPr>
          <w:rFonts w:ascii="Encode Sans Compressed" w:hAnsi="Encode Sans Compressed" w:cs="Times New Roman"/>
          <w:sz w:val="22"/>
          <w:szCs w:val="22"/>
        </w:rPr>
        <w:t>niniejszą składamy na _________ stronach.</w:t>
      </w:r>
    </w:p>
    <w:p w14:paraId="44236389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>W</w:t>
      </w:r>
      <w:r w:rsidRPr="009746B8">
        <w:rPr>
          <w:rFonts w:ascii="Encode Sans Compressed" w:hAnsi="Encode Sans Compressed" w:cs="Times New Roman"/>
          <w:b/>
          <w:sz w:val="22"/>
          <w:szCs w:val="22"/>
        </w:rPr>
        <w:t>RAZ Z OFERTĄ</w:t>
      </w:r>
      <w:r w:rsidRPr="009746B8">
        <w:rPr>
          <w:rFonts w:ascii="Encode Sans Compressed" w:hAnsi="Encode Sans Compressed" w:cs="Times New Roman"/>
          <w:sz w:val="22"/>
          <w:szCs w:val="22"/>
        </w:rPr>
        <w:t xml:space="preserve"> składamy następujące oświadczenia i dokumenty na __ stronach:</w:t>
      </w:r>
    </w:p>
    <w:p w14:paraId="1CAE5098" w14:textId="77777777" w:rsidR="00BC3D43" w:rsidRPr="009746B8" w:rsidRDefault="00BC3D43" w:rsidP="00BC3D43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656982E" w14:textId="77777777" w:rsidR="00BC3D43" w:rsidRPr="009746B8" w:rsidRDefault="00BC3D43" w:rsidP="00BC3D43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2319090F" w14:textId="77777777" w:rsidR="00BC3D43" w:rsidRPr="009746B8" w:rsidRDefault="00BC3D43" w:rsidP="00BC3D43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127D50F4" w14:textId="77777777" w:rsidR="00BC3D43" w:rsidRPr="009746B8" w:rsidRDefault="00BC3D43" w:rsidP="00BC3D43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6C976592" w14:textId="77777777" w:rsidR="00BC3D43" w:rsidRPr="009746B8" w:rsidRDefault="00BC3D43" w:rsidP="00BC3D43">
      <w:pPr>
        <w:pStyle w:val="Zwykytekst1"/>
        <w:spacing w:line="288" w:lineRule="auto"/>
        <w:ind w:left="360"/>
        <w:jc w:val="both"/>
        <w:rPr>
          <w:rFonts w:ascii="Encode Sans Compressed" w:hAnsi="Encode Sans Compressed" w:cs="Times New Roman"/>
          <w:sz w:val="22"/>
          <w:szCs w:val="22"/>
        </w:rPr>
      </w:pPr>
      <w:r w:rsidRPr="009746B8">
        <w:rPr>
          <w:rFonts w:ascii="Encode Sans Compressed" w:hAnsi="Encode Sans Compressed" w:cs="Times New Roman"/>
          <w:sz w:val="22"/>
          <w:szCs w:val="22"/>
        </w:rPr>
        <w:t>- _________________________________________________________________________</w:t>
      </w:r>
    </w:p>
    <w:p w14:paraId="07209671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/>
          <w:sz w:val="22"/>
          <w:szCs w:val="22"/>
        </w:rPr>
      </w:pPr>
      <w:r w:rsidRPr="009746B8">
        <w:rPr>
          <w:rFonts w:ascii="Encode Sans Compressed" w:hAnsi="Encode Sans Compressed" w:cs="Times New Roman"/>
          <w:b/>
          <w:sz w:val="22"/>
          <w:szCs w:val="22"/>
          <w:lang w:val="pl-PL"/>
        </w:rPr>
        <w:t>O</w:t>
      </w:r>
      <w:bookmarkStart w:id="2" w:name="_Hlk505251002"/>
      <w:r w:rsidRPr="009746B8">
        <w:rPr>
          <w:rFonts w:ascii="Encode Sans Compressed" w:hAnsi="Encode Sans Compressed"/>
          <w:b/>
          <w:bCs/>
          <w:sz w:val="22"/>
          <w:szCs w:val="22"/>
        </w:rPr>
        <w:t>ŚWIADCZAMY,</w:t>
      </w:r>
      <w:r w:rsidRPr="009746B8">
        <w:rPr>
          <w:rFonts w:ascii="Encode Sans Compressed" w:hAnsi="Encode Sans Compressed"/>
          <w:sz w:val="22"/>
          <w:szCs w:val="22"/>
        </w:rPr>
        <w:t xml:space="preserve"> że jes</w:t>
      </w:r>
      <w:r>
        <w:rPr>
          <w:rFonts w:ascii="Encode Sans Compressed" w:hAnsi="Encode Sans Compressed"/>
          <w:sz w:val="22"/>
          <w:szCs w:val="22"/>
        </w:rPr>
        <w:t>teśmy/nie</w:t>
      </w:r>
      <w:r w:rsidRPr="009746B8">
        <w:rPr>
          <w:rFonts w:ascii="Encode Sans Compressed" w:hAnsi="Encode Sans Compressed"/>
          <w:sz w:val="22"/>
          <w:szCs w:val="22"/>
        </w:rPr>
        <w:t xml:space="preserve"> jesteśmy</w:t>
      </w:r>
      <w:r>
        <w:rPr>
          <w:rFonts w:ascii="Encode Sans Compressed" w:hAnsi="Encode Sans Compressed"/>
          <w:sz w:val="22"/>
          <w:szCs w:val="22"/>
          <w:lang w:val="pl-PL"/>
        </w:rPr>
        <w:t>*</w:t>
      </w:r>
      <w:r w:rsidRPr="009746B8">
        <w:rPr>
          <w:rFonts w:ascii="Encode Sans Compressed" w:hAnsi="Encode Sans Compressed"/>
          <w:sz w:val="22"/>
          <w:szCs w:val="22"/>
        </w:rPr>
        <w:t xml:space="preserve"> mikro/małym/średnim</w:t>
      </w:r>
      <w:r w:rsidRPr="009746B8">
        <w:rPr>
          <w:rFonts w:ascii="Encode Sans Compressed" w:hAnsi="Encode Sans Compressed"/>
          <w:sz w:val="22"/>
          <w:szCs w:val="22"/>
          <w:lang w:val="pl-PL"/>
        </w:rPr>
        <w:t>*</w:t>
      </w:r>
      <w:r w:rsidRPr="009746B8">
        <w:rPr>
          <w:rFonts w:ascii="Encode Sans Compressed" w:hAnsi="Encode Sans Compressed"/>
          <w:sz w:val="22"/>
          <w:szCs w:val="22"/>
        </w:rPr>
        <w:t xml:space="preserve"> przedsiębiorstwem.</w:t>
      </w:r>
    </w:p>
    <w:p w14:paraId="08381F08" w14:textId="77777777" w:rsidR="00BC3D43" w:rsidRPr="009746B8" w:rsidRDefault="00BC3D43" w:rsidP="00BC3D43">
      <w:pPr>
        <w:pStyle w:val="Zwykytekst"/>
        <w:ind w:right="23"/>
        <w:jc w:val="both"/>
        <w:rPr>
          <w:rFonts w:ascii="Encode Sans Compressed" w:hAnsi="Encode Sans Compressed"/>
          <w:sz w:val="16"/>
          <w:szCs w:val="16"/>
        </w:rPr>
      </w:pPr>
      <w:r w:rsidRPr="009746B8">
        <w:rPr>
          <w:rFonts w:ascii="Encode Sans Compressed" w:hAnsi="Encode Sans Compressed"/>
          <w:sz w:val="16"/>
          <w:szCs w:val="16"/>
        </w:rPr>
        <w:t>* niepotrzebne skreślić</w:t>
      </w:r>
    </w:p>
    <w:p w14:paraId="6C0B2F4D" w14:textId="77777777" w:rsidR="00BC3D43" w:rsidRPr="009746B8" w:rsidRDefault="00BC3D43" w:rsidP="00BC3D43">
      <w:pPr>
        <w:pStyle w:val="Akapitzlist"/>
        <w:spacing w:before="120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9746B8">
        <w:rPr>
          <w:rFonts w:ascii="Encode Sans Compressed" w:hAnsi="Encode Sans Compressed"/>
          <w:i/>
          <w:iCs/>
          <w:sz w:val="16"/>
          <w:szCs w:val="16"/>
        </w:rPr>
        <w:t>UWAGA:</w:t>
      </w:r>
    </w:p>
    <w:p w14:paraId="04227C10" w14:textId="77777777" w:rsidR="00BC3D43" w:rsidRPr="009746B8" w:rsidRDefault="00BC3D43" w:rsidP="00BC3D43">
      <w:pPr>
        <w:pStyle w:val="Akapitzlist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9746B8">
        <w:rPr>
          <w:rFonts w:ascii="Encode Sans Compressed" w:hAnsi="Encode Sans Compressed"/>
          <w:i/>
          <w:iCs/>
          <w:sz w:val="16"/>
          <w:szCs w:val="16"/>
        </w:rPr>
        <w:t xml:space="preserve">Mikroprzedsiębiorstwo: zatrudnia mniej niż 10 osób i którego roczny obrót lub roczna suma bilansowa nie przekracza 2 milionów EUR.  </w:t>
      </w:r>
    </w:p>
    <w:p w14:paraId="39FE1242" w14:textId="77777777" w:rsidR="00BC3D43" w:rsidRPr="009746B8" w:rsidRDefault="00BC3D43" w:rsidP="00BC3D43">
      <w:pPr>
        <w:pStyle w:val="Akapitzlist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9746B8">
        <w:rPr>
          <w:rFonts w:ascii="Encode Sans Compressed" w:hAnsi="Encode Sans Compressed"/>
          <w:i/>
          <w:iCs/>
          <w:sz w:val="16"/>
          <w:szCs w:val="16"/>
        </w:rPr>
        <w:t>Małe przedsiębiorstwo: zatrudnia mniej niż 50 osób i którego roczny obrót lub roczna suma bilansowa nie przekracza 10 milionów EUR.</w:t>
      </w:r>
    </w:p>
    <w:p w14:paraId="630F3A67" w14:textId="77777777" w:rsidR="00BC3D43" w:rsidRDefault="00BC3D43" w:rsidP="00BC3D43">
      <w:pPr>
        <w:pStyle w:val="Akapitzlist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  <w:r w:rsidRPr="009746B8">
        <w:rPr>
          <w:rFonts w:ascii="Encode Sans Compressed" w:hAnsi="Encode Sans Compressed"/>
          <w:i/>
          <w:iCs/>
          <w:sz w:val="16"/>
          <w:szCs w:val="16"/>
        </w:rPr>
        <w:t xml:space="preserve">Średnie przedsiębiorstwo: przedsiębiorstwa, które nie są mikroprzedsiębiorstwami ani małymi przedsiębiorstwami i które zatrudniają mniej niż 250 osób i których roczny obrót nie przekracza 50 milionów EUR. lub roczna suma bilansowa nie przekracza 43 milionów EUR.  </w:t>
      </w:r>
    </w:p>
    <w:p w14:paraId="5A4065BF" w14:textId="77777777" w:rsidR="00BC3D43" w:rsidRPr="009746B8" w:rsidRDefault="00BC3D43" w:rsidP="00BC3D43">
      <w:pPr>
        <w:pStyle w:val="Akapitzlist"/>
        <w:ind w:left="0"/>
        <w:jc w:val="both"/>
        <w:rPr>
          <w:rFonts w:ascii="Encode Sans Compressed" w:hAnsi="Encode Sans Compressed"/>
          <w:i/>
          <w:iCs/>
          <w:sz w:val="16"/>
          <w:szCs w:val="16"/>
        </w:rPr>
      </w:pPr>
    </w:p>
    <w:bookmarkEnd w:id="2"/>
    <w:p w14:paraId="738C328A" w14:textId="77777777" w:rsidR="00BC3D43" w:rsidRPr="009746B8" w:rsidRDefault="00BC3D43" w:rsidP="00BC3D43">
      <w:pPr>
        <w:pStyle w:val="Zwykytekst1"/>
        <w:numPr>
          <w:ilvl w:val="0"/>
          <w:numId w:val="1"/>
        </w:numPr>
        <w:spacing w:line="288" w:lineRule="auto"/>
        <w:ind w:left="426" w:hanging="426"/>
        <w:jc w:val="both"/>
        <w:rPr>
          <w:rFonts w:ascii="Encode Sans Compressed" w:hAnsi="Encode Sans Compressed" w:cs="Arial"/>
          <w:sz w:val="22"/>
          <w:szCs w:val="22"/>
        </w:rPr>
      </w:pPr>
      <w:r w:rsidRPr="009746B8">
        <w:rPr>
          <w:rFonts w:ascii="Arial" w:hAnsi="Arial" w:cs="Arial"/>
          <w:sz w:val="22"/>
          <w:szCs w:val="22"/>
        </w:rPr>
        <w:tab/>
      </w:r>
      <w:r w:rsidRPr="009746B8">
        <w:rPr>
          <w:rFonts w:ascii="Encode Sans Compressed" w:hAnsi="Encode Sans Compressed"/>
          <w:b/>
          <w:sz w:val="22"/>
          <w:szCs w:val="22"/>
        </w:rPr>
        <w:t>O</w:t>
      </w:r>
      <w:r w:rsidRPr="009746B8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9746B8">
        <w:rPr>
          <w:rFonts w:ascii="Encode Sans Compressed" w:hAnsi="Encode Sans Compressed" w:cs="Arial"/>
          <w:sz w:val="22"/>
          <w:szCs w:val="22"/>
        </w:rPr>
        <w:t xml:space="preserve"> że wypełniłem obowiązki informacyjne przewidziane w art. 13 lub art. 14 RODO wobec osób fizycznych, od których dane osobowe bezpośrednio lub pośrednio pozyskałem w celu ubiegania się </w:t>
      </w:r>
      <w:r w:rsidRPr="009746B8">
        <w:rPr>
          <w:rFonts w:ascii="Encode Sans Compressed" w:hAnsi="Encode Sans Compressed" w:cs="Arial"/>
          <w:sz w:val="22"/>
          <w:szCs w:val="22"/>
        </w:rPr>
        <w:br/>
        <w:t>o udzielenie zamówienia publicznego w niniejszym postępowaniu.*</w:t>
      </w:r>
    </w:p>
    <w:p w14:paraId="647BD663" w14:textId="77777777" w:rsidR="00BC3D43" w:rsidRPr="009746B8" w:rsidRDefault="00BC3D43" w:rsidP="00BC3D43">
      <w:pPr>
        <w:pStyle w:val="NormalnyWeb"/>
        <w:spacing w:before="0" w:after="0"/>
        <w:rPr>
          <w:rFonts w:ascii="Encode Sans Compressed" w:hAnsi="Encode Sans Compressed" w:cs="Arial"/>
          <w:sz w:val="16"/>
          <w:szCs w:val="16"/>
        </w:rPr>
      </w:pPr>
      <w:r w:rsidRPr="009746B8">
        <w:rPr>
          <w:rFonts w:ascii="Encode Sans Compressed" w:hAnsi="Encode Sans Compressed" w:cs="Arial"/>
          <w:sz w:val="22"/>
          <w:szCs w:val="22"/>
        </w:rPr>
        <w:t>*</w:t>
      </w:r>
      <w:r w:rsidRPr="009746B8">
        <w:rPr>
          <w:rFonts w:ascii="Encode Sans Compressed" w:hAnsi="Encode Sans Compressed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D28FF4" w14:textId="77777777" w:rsidR="00BC3D43" w:rsidRPr="009746B8" w:rsidRDefault="00BC3D43" w:rsidP="00BC3D43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0CCF051D" w14:textId="77777777" w:rsidR="00BC3D43" w:rsidRPr="00021EFF" w:rsidRDefault="00BC3D43" w:rsidP="00BC3D43">
      <w:pPr>
        <w:pStyle w:val="Zwykytekst1"/>
        <w:spacing w:line="288" w:lineRule="auto"/>
        <w:jc w:val="both"/>
        <w:rPr>
          <w:rFonts w:ascii="Encode Sans Compressed" w:hAnsi="Encode Sans Compressed"/>
          <w:bCs/>
          <w:sz w:val="22"/>
          <w:szCs w:val="22"/>
          <w:lang w:val="pl-PL"/>
        </w:rPr>
      </w:pPr>
      <w:r w:rsidRPr="00137781">
        <w:rPr>
          <w:rFonts w:ascii="Encode Sans Compressed" w:hAnsi="Encode Sans Compressed" w:cs="Arial"/>
          <w:b/>
          <w:color w:val="000000"/>
          <w:sz w:val="22"/>
          <w:szCs w:val="22"/>
        </w:rPr>
        <w:t>2</w:t>
      </w:r>
      <w:r>
        <w:rPr>
          <w:rFonts w:ascii="Encode Sans Compressed" w:hAnsi="Encode Sans Compressed" w:cs="Arial"/>
          <w:b/>
          <w:color w:val="000000"/>
          <w:sz w:val="22"/>
          <w:szCs w:val="22"/>
          <w:lang w:val="pl-PL"/>
        </w:rPr>
        <w:t>1</w:t>
      </w:r>
      <w:r w:rsidRPr="00137781">
        <w:rPr>
          <w:rFonts w:ascii="Encode Sans Compressed" w:hAnsi="Encode Sans Compressed" w:cs="Arial"/>
          <w:color w:val="000000"/>
          <w:sz w:val="22"/>
          <w:szCs w:val="22"/>
        </w:rPr>
        <w:t>.</w:t>
      </w:r>
      <w:r>
        <w:rPr>
          <w:rFonts w:ascii="Encode Sans Compressed" w:hAnsi="Encode Sans Compressed" w:cs="Arial"/>
          <w:color w:val="000000"/>
          <w:sz w:val="22"/>
          <w:szCs w:val="22"/>
          <w:lang w:val="pl-PL"/>
        </w:rPr>
        <w:t xml:space="preserve"> </w:t>
      </w:r>
      <w:r w:rsidRPr="00021EFF">
        <w:rPr>
          <w:rFonts w:ascii="Encode Sans Compressed" w:hAnsi="Encode Sans Compressed"/>
          <w:b/>
          <w:sz w:val="22"/>
          <w:szCs w:val="22"/>
        </w:rPr>
        <w:t>O</w:t>
      </w:r>
      <w:r w:rsidRPr="00021EFF">
        <w:rPr>
          <w:rFonts w:ascii="Encode Sans Compressed" w:hAnsi="Encode Sans Compressed"/>
          <w:b/>
          <w:bCs/>
          <w:sz w:val="22"/>
          <w:szCs w:val="22"/>
        </w:rPr>
        <w:t>ŚWIADCZAM,</w:t>
      </w:r>
      <w:r w:rsidRPr="00021EFF">
        <w:rPr>
          <w:rFonts w:ascii="Encode Sans Compressed" w:hAnsi="Encode Sans Compressed"/>
          <w:b/>
          <w:bCs/>
          <w:sz w:val="22"/>
          <w:szCs w:val="22"/>
          <w:lang w:val="pl-PL"/>
        </w:rPr>
        <w:t xml:space="preserve"> </w:t>
      </w:r>
      <w:r w:rsidRPr="00021EFF">
        <w:rPr>
          <w:rFonts w:ascii="Encode Sans Compressed" w:hAnsi="Encode Sans Compressed"/>
          <w:bCs/>
          <w:sz w:val="22"/>
          <w:szCs w:val="22"/>
          <w:lang w:val="pl-PL"/>
        </w:rPr>
        <w:t>że wybór mojej oferty</w:t>
      </w:r>
    </w:p>
    <w:p w14:paraId="7D03E9E5" w14:textId="77777777" w:rsidR="00BC3D43" w:rsidRPr="00021EFF" w:rsidRDefault="00BC3D43" w:rsidP="00BC3D43">
      <w:pPr>
        <w:spacing w:line="276" w:lineRule="auto"/>
        <w:ind w:left="426" w:hanging="142"/>
        <w:contextualSpacing/>
        <w:jc w:val="both"/>
        <w:rPr>
          <w:rFonts w:ascii="Encode Sans Compressed" w:hAnsi="Encode Sans Compressed"/>
          <w:bCs/>
          <w:sz w:val="22"/>
          <w:szCs w:val="22"/>
        </w:rPr>
      </w:pPr>
      <w:r w:rsidRPr="00021EFF">
        <w:rPr>
          <w:b/>
          <w:sz w:val="22"/>
          <w:szCs w:val="22"/>
        </w:rPr>
        <w:t>□</w:t>
      </w:r>
      <w:r w:rsidRPr="00021EFF">
        <w:rPr>
          <w:rFonts w:ascii="Encode Sans Compressed" w:hAnsi="Encode Sans Compressed"/>
          <w:b/>
          <w:sz w:val="22"/>
          <w:szCs w:val="22"/>
        </w:rPr>
        <w:t xml:space="preserve"> </w:t>
      </w:r>
      <w:r w:rsidRPr="00021EFF">
        <w:rPr>
          <w:rFonts w:ascii="Encode Sans Compressed" w:hAnsi="Encode Sans Compressed"/>
          <w:b/>
          <w:sz w:val="22"/>
          <w:szCs w:val="22"/>
          <w:u w:val="single"/>
        </w:rPr>
        <w:t>nie będzie</w:t>
      </w:r>
      <w:r w:rsidRPr="00021EFF">
        <w:rPr>
          <w:rFonts w:ascii="Encode Sans Compressed" w:hAnsi="Encode Sans Compressed"/>
          <w:bCs/>
          <w:sz w:val="22"/>
          <w:szCs w:val="22"/>
        </w:rPr>
        <w:t xml:space="preserve"> prowadzić u Zamawiającego do powstania obowiązku podatkowego zgodnie z ustawą z dnia 11 marca 2014 r. o podatku od towarów i usług (</w:t>
      </w:r>
      <w:proofErr w:type="spellStart"/>
      <w:r w:rsidRPr="00021EFF">
        <w:rPr>
          <w:rFonts w:ascii="Encode Sans Compressed" w:hAnsi="Encode Sans Compressed"/>
          <w:bCs/>
          <w:sz w:val="22"/>
          <w:szCs w:val="22"/>
        </w:rPr>
        <w:t>t.j</w:t>
      </w:r>
      <w:proofErr w:type="spellEnd"/>
      <w:r w:rsidRPr="00021EFF">
        <w:rPr>
          <w:rFonts w:ascii="Encode Sans Compressed" w:hAnsi="Encode Sans Compressed"/>
          <w:bCs/>
          <w:sz w:val="22"/>
          <w:szCs w:val="22"/>
        </w:rPr>
        <w:t>. Dz. U. z 2020r. poz. 106)</w:t>
      </w:r>
    </w:p>
    <w:p w14:paraId="63947092" w14:textId="77777777" w:rsidR="00BC3D43" w:rsidRPr="00021EFF" w:rsidRDefault="00BC3D43" w:rsidP="001A20ED">
      <w:pPr>
        <w:spacing w:line="276" w:lineRule="auto"/>
        <w:ind w:left="426" w:hanging="142"/>
        <w:contextualSpacing/>
        <w:jc w:val="both"/>
        <w:rPr>
          <w:rFonts w:ascii="Encode Sans Compressed" w:hAnsi="Encode Sans Compressed"/>
          <w:bCs/>
          <w:sz w:val="22"/>
          <w:szCs w:val="22"/>
        </w:rPr>
      </w:pPr>
      <w:r w:rsidRPr="00021EFF">
        <w:rPr>
          <w:b/>
          <w:sz w:val="22"/>
          <w:szCs w:val="22"/>
        </w:rPr>
        <w:t>□</w:t>
      </w:r>
      <w:r w:rsidRPr="00021EFF">
        <w:rPr>
          <w:rFonts w:ascii="Encode Sans Compressed" w:hAnsi="Encode Sans Compressed"/>
          <w:b/>
          <w:sz w:val="22"/>
          <w:szCs w:val="22"/>
        </w:rPr>
        <w:t xml:space="preserve"> </w:t>
      </w:r>
      <w:r w:rsidRPr="00021EFF">
        <w:rPr>
          <w:rFonts w:ascii="Encode Sans Compressed" w:hAnsi="Encode Sans Compressed"/>
          <w:b/>
          <w:sz w:val="22"/>
          <w:szCs w:val="22"/>
          <w:u w:val="single"/>
        </w:rPr>
        <w:t>będzie prowadzić</w:t>
      </w:r>
      <w:r w:rsidRPr="00021EFF">
        <w:rPr>
          <w:rFonts w:ascii="Encode Sans Compressed" w:hAnsi="Encode Sans Compressed"/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 w:rsidRPr="00021EFF">
        <w:rPr>
          <w:rFonts w:ascii="Encode Sans Compressed" w:hAnsi="Encode Sans Compressed"/>
          <w:bCs/>
          <w:sz w:val="22"/>
          <w:szCs w:val="22"/>
        </w:rPr>
        <w:t>t.j</w:t>
      </w:r>
      <w:proofErr w:type="spellEnd"/>
      <w:r w:rsidRPr="00021EFF">
        <w:rPr>
          <w:rFonts w:ascii="Encode Sans Compressed" w:hAnsi="Encode Sans Compressed"/>
          <w:bCs/>
          <w:sz w:val="22"/>
          <w:szCs w:val="22"/>
        </w:rPr>
        <w:t>. Dz. U. z 2020r. poz. 106), wobec czego wskazujemy nazwę (rodzaj) towaru lub usługi, których dostawa lub świadczenie będzie prowadzić do obowiązku jego powstania oraz ich wartość bez kwoty podatku:</w:t>
      </w:r>
    </w:p>
    <w:p w14:paraId="3BA7824C" w14:textId="77777777" w:rsidR="00BC3D43" w:rsidRPr="00021EFF" w:rsidRDefault="00BC3D43" w:rsidP="00BC3D43">
      <w:pPr>
        <w:spacing w:before="240" w:after="120" w:line="276" w:lineRule="auto"/>
        <w:ind w:left="284"/>
        <w:contextualSpacing/>
        <w:jc w:val="both"/>
        <w:rPr>
          <w:rFonts w:ascii="Encode Sans Compressed" w:hAnsi="Encode Sans Compressed"/>
          <w:bCs/>
          <w:sz w:val="22"/>
          <w:szCs w:val="22"/>
        </w:rPr>
      </w:pP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BC3D43" w:rsidRPr="00021EFF" w14:paraId="579230FF" w14:textId="77777777" w:rsidTr="00970034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8E57A64" w14:textId="77777777" w:rsidR="00BC3D43" w:rsidRPr="00021EFF" w:rsidRDefault="00BC3D43" w:rsidP="00970034">
            <w:pPr>
              <w:snapToGrid w:val="0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021EFF">
              <w:rPr>
                <w:rFonts w:ascii="Encode Sans Compressed" w:hAnsi="Encode Sans Compressed"/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6955919" w14:textId="77777777" w:rsidR="00BC3D43" w:rsidRPr="00021EFF" w:rsidRDefault="00BC3D43" w:rsidP="00970034">
            <w:pPr>
              <w:snapToGrid w:val="0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021EFF">
              <w:rPr>
                <w:rFonts w:ascii="Encode Sans Compressed" w:hAnsi="Encode Sans Compressed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A87D6D7" w14:textId="77777777" w:rsidR="00BC3D43" w:rsidRPr="00021EFF" w:rsidRDefault="00BC3D43" w:rsidP="00970034">
            <w:pPr>
              <w:snapToGrid w:val="0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021EFF">
              <w:rPr>
                <w:rFonts w:ascii="Encode Sans Compressed" w:hAnsi="Encode Sans Compressed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849F03D" w14:textId="77777777" w:rsidR="00BC3D43" w:rsidRPr="00021EFF" w:rsidRDefault="00BC3D43" w:rsidP="00970034">
            <w:pPr>
              <w:snapToGrid w:val="0"/>
              <w:jc w:val="center"/>
              <w:rPr>
                <w:rFonts w:ascii="Encode Sans Compressed" w:hAnsi="Encode Sans Compressed"/>
                <w:sz w:val="20"/>
                <w:szCs w:val="20"/>
              </w:rPr>
            </w:pPr>
            <w:r w:rsidRPr="00021EFF">
              <w:rPr>
                <w:rFonts w:ascii="Encode Sans Compressed" w:hAnsi="Encode Sans Compressed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BC3D43" w:rsidRPr="00021EFF" w14:paraId="5D72FF43" w14:textId="77777777" w:rsidTr="009700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E8280" w14:textId="77777777" w:rsidR="00BC3D43" w:rsidRPr="00021EFF" w:rsidRDefault="00BC3D43" w:rsidP="00970034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13681" w14:textId="77777777" w:rsidR="00BC3D43" w:rsidRPr="00021EFF" w:rsidRDefault="00BC3D43" w:rsidP="00970034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4A9B6" w14:textId="77777777" w:rsidR="00BC3D43" w:rsidRPr="00021EFF" w:rsidRDefault="00BC3D43" w:rsidP="00970034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F8375" w14:textId="77777777" w:rsidR="00BC3D43" w:rsidRPr="00021EFF" w:rsidRDefault="00BC3D43" w:rsidP="00970034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</w:tr>
      <w:tr w:rsidR="00BC3D43" w:rsidRPr="00021EFF" w14:paraId="79481114" w14:textId="77777777" w:rsidTr="009700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8C6D" w14:textId="77777777" w:rsidR="00BC3D43" w:rsidRPr="00021EFF" w:rsidRDefault="00BC3D43" w:rsidP="00970034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92F854" w14:textId="77777777" w:rsidR="00BC3D43" w:rsidRPr="00021EFF" w:rsidRDefault="00BC3D43" w:rsidP="00970034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D9A57" w14:textId="77777777" w:rsidR="00BC3D43" w:rsidRPr="00021EFF" w:rsidRDefault="00BC3D43" w:rsidP="00970034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6BDB1" w14:textId="77777777" w:rsidR="00BC3D43" w:rsidRPr="00021EFF" w:rsidRDefault="00BC3D43" w:rsidP="00970034">
            <w:pPr>
              <w:snapToGrid w:val="0"/>
              <w:spacing w:before="120" w:line="276" w:lineRule="auto"/>
              <w:jc w:val="center"/>
              <w:rPr>
                <w:rFonts w:ascii="Encode Sans Compressed" w:hAnsi="Encode Sans Compressed"/>
                <w:sz w:val="18"/>
                <w:szCs w:val="18"/>
              </w:rPr>
            </w:pPr>
          </w:p>
        </w:tc>
      </w:tr>
    </w:tbl>
    <w:p w14:paraId="6D27268C" w14:textId="77777777" w:rsidR="00BC3D43" w:rsidRPr="00021EFF" w:rsidRDefault="00BC3D43" w:rsidP="00BC3D43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  <w:lang w:val="pl-PL"/>
        </w:rPr>
      </w:pPr>
    </w:p>
    <w:p w14:paraId="11FEBECD" w14:textId="77777777" w:rsidR="00BC3D43" w:rsidRPr="001370E0" w:rsidRDefault="00BC3D43" w:rsidP="00BC3D43">
      <w:pPr>
        <w:pStyle w:val="Zwykytekst1"/>
        <w:spacing w:line="288" w:lineRule="auto"/>
        <w:rPr>
          <w:rFonts w:ascii="Encode Sans Compressed" w:hAnsi="Encode Sans Compressed" w:cs="Times New Roman"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>____</w:t>
      </w:r>
      <w:r>
        <w:rPr>
          <w:rFonts w:ascii="Encode Sans Compressed" w:hAnsi="Encode Sans Compressed" w:cs="Times New Roman"/>
          <w:sz w:val="22"/>
          <w:szCs w:val="22"/>
        </w:rPr>
        <w:t>______________ dnia _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_</w:t>
      </w:r>
      <w:r>
        <w:rPr>
          <w:rFonts w:ascii="Encode Sans Compressed" w:hAnsi="Encode Sans Compressed" w:cs="Times New Roman"/>
          <w:sz w:val="22"/>
          <w:szCs w:val="22"/>
        </w:rPr>
        <w:t>_ _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>_</w:t>
      </w:r>
      <w:r>
        <w:rPr>
          <w:rFonts w:ascii="Encode Sans Compressed" w:hAnsi="Encode Sans Compressed" w:cs="Times New Roman"/>
          <w:sz w:val="22"/>
          <w:szCs w:val="22"/>
        </w:rPr>
        <w:t>_ 2025</w:t>
      </w:r>
      <w:r>
        <w:rPr>
          <w:rFonts w:ascii="Encode Sans Compressed" w:hAnsi="Encode Sans Compressed" w:cs="Times New Roman"/>
          <w:sz w:val="22"/>
          <w:szCs w:val="22"/>
          <w:lang w:val="pl-PL"/>
        </w:rPr>
        <w:t xml:space="preserve"> </w:t>
      </w:r>
      <w:r w:rsidRPr="001370E0">
        <w:rPr>
          <w:rFonts w:ascii="Encode Sans Compressed" w:hAnsi="Encode Sans Compressed" w:cs="Times New Roman"/>
          <w:sz w:val="22"/>
          <w:szCs w:val="22"/>
        </w:rPr>
        <w:t>roku</w:t>
      </w:r>
    </w:p>
    <w:p w14:paraId="74EA6E59" w14:textId="77777777" w:rsidR="00BC3D43" w:rsidRPr="001370E0" w:rsidRDefault="00BC3D43" w:rsidP="00BC3D43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</w:rPr>
      </w:pPr>
      <w:r w:rsidRPr="001370E0">
        <w:rPr>
          <w:rFonts w:ascii="Encode Sans Compressed" w:hAnsi="Encode Sans Compressed" w:cs="Times New Roman"/>
          <w:sz w:val="22"/>
          <w:szCs w:val="22"/>
        </w:rPr>
        <w:tab/>
        <w:t>* niepotrzebne skreślić</w:t>
      </w:r>
    </w:p>
    <w:p w14:paraId="60984F28" w14:textId="77777777" w:rsidR="00BC3D43" w:rsidRDefault="00BC3D43" w:rsidP="00BC3D43">
      <w:pPr>
        <w:pStyle w:val="tytu"/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7A88D18" w14:textId="7613006C" w:rsidR="006205FC" w:rsidRDefault="006205FC" w:rsidP="006205FC"/>
    <w:p w14:paraId="52041CEE" w14:textId="63BE927D" w:rsidR="00391C92" w:rsidRDefault="00391C92" w:rsidP="006205FC"/>
    <w:p w14:paraId="0BE95298" w14:textId="6FFA161B" w:rsidR="007447C8" w:rsidRPr="009C611C" w:rsidRDefault="006205FC" w:rsidP="00210A77">
      <w:pPr>
        <w:pStyle w:val="tytu"/>
        <w:pageBreakBefore/>
        <w:spacing w:line="288" w:lineRule="auto"/>
        <w:rPr>
          <w:rFonts w:ascii="Encode Sans Compressed" w:hAnsi="Encode Sans Compressed"/>
          <w:b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55680" behindDoc="0" locked="0" layoutInCell="1" allowOverlap="1" wp14:anchorId="1588B1F6" wp14:editId="429217CC">
                <wp:simplePos x="0" y="0"/>
                <wp:positionH relativeFrom="column">
                  <wp:posOffset>13970</wp:posOffset>
                </wp:positionH>
                <wp:positionV relativeFrom="paragraph">
                  <wp:posOffset>374015</wp:posOffset>
                </wp:positionV>
                <wp:extent cx="5644515" cy="845185"/>
                <wp:effectExtent l="0" t="0" r="13335" b="12065"/>
                <wp:wrapTight wrapText="bothSides">
                  <wp:wrapPolygon edited="0">
                    <wp:start x="0" y="0"/>
                    <wp:lineTo x="0" y="21421"/>
                    <wp:lineTo x="21578" y="21421"/>
                    <wp:lineTo x="21578" y="0"/>
                    <wp:lineTo x="0" y="0"/>
                  </wp:wrapPolygon>
                </wp:wrapTight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4515" cy="84518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CF9DE8" w14:textId="77777777" w:rsidR="003D50FB" w:rsidRPr="006205FC" w:rsidRDefault="003D50FB" w:rsidP="00BB2F38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</w:pPr>
                            <w:r w:rsidRPr="006205FC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>OŚWIADCZENIE WYKONAWCY</w:t>
                            </w:r>
                          </w:p>
                          <w:p w14:paraId="2BE98C39" w14:textId="7F2F32A5" w:rsidR="003D50FB" w:rsidRPr="006205FC" w:rsidRDefault="003D50FB" w:rsidP="0091603E">
                            <w:pPr>
                              <w:spacing w:line="288" w:lineRule="auto"/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</w:pPr>
                            <w:r w:rsidRPr="006205FC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 xml:space="preserve">składane na podstawie art. 125 ust. 1 ustawy </w:t>
                            </w:r>
                            <w:proofErr w:type="spellStart"/>
                            <w:r w:rsidRPr="006205FC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>Pzp</w:t>
                            </w:r>
                            <w:proofErr w:type="spellEnd"/>
                          </w:p>
                          <w:p w14:paraId="39B5305D" w14:textId="77777777" w:rsidR="003D50FB" w:rsidRPr="006205FC" w:rsidRDefault="003D50FB" w:rsidP="0091603E">
                            <w:pPr>
                              <w:jc w:val="center"/>
                              <w:rPr>
                                <w:rFonts w:ascii="Encode Sans Compressed" w:hAnsi="Encode Sans Compressed"/>
                                <w:sz w:val="22"/>
                                <w:szCs w:val="22"/>
                              </w:rPr>
                            </w:pPr>
                            <w:r w:rsidRPr="006205FC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>o braku podstaw do wykluczenia z udziału 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88B1F6" id="Text Box 6" o:spid="_x0000_s1028" type="#_x0000_t202" style="position:absolute;left:0;text-align:left;margin-left:1.1pt;margin-top:29.45pt;width:444.45pt;height:66.55pt;z-index:2516556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" fillcolor="silver" strokeweight=".5pt">
                <v:textbox inset="7.45pt,3.85pt,7.45pt,3.85pt">
                  <w:txbxContent>
                    <w:p w14:paraId="04CF9DE8" w14:textId="77777777" w:rsidR="003D50FB" w:rsidRPr="006205FC" w:rsidRDefault="003D50FB" w:rsidP="00BB2F38">
                      <w:pPr>
                        <w:spacing w:before="120" w:line="288" w:lineRule="auto"/>
                        <w:ind w:right="-533"/>
                        <w:jc w:val="center"/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</w:pPr>
                      <w:r w:rsidRPr="006205FC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>OŚWIADCZENIE WYKONAWCY</w:t>
                      </w:r>
                    </w:p>
                    <w:p w14:paraId="2BE98C39" w14:textId="7F2F32A5" w:rsidR="003D50FB" w:rsidRPr="006205FC" w:rsidRDefault="003D50FB" w:rsidP="0091603E">
                      <w:pPr>
                        <w:spacing w:line="288" w:lineRule="auto"/>
                        <w:jc w:val="center"/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</w:pPr>
                      <w:r w:rsidRPr="006205FC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 xml:space="preserve">składane na podstawie art. 125 ust. 1 ustawy </w:t>
                      </w:r>
                      <w:proofErr w:type="spellStart"/>
                      <w:r w:rsidRPr="006205FC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>Pzp</w:t>
                      </w:r>
                      <w:proofErr w:type="spellEnd"/>
                    </w:p>
                    <w:p w14:paraId="39B5305D" w14:textId="77777777" w:rsidR="003D50FB" w:rsidRPr="006205FC" w:rsidRDefault="003D50FB" w:rsidP="0091603E">
                      <w:pPr>
                        <w:jc w:val="center"/>
                        <w:rPr>
                          <w:rFonts w:ascii="Encode Sans Compressed" w:hAnsi="Encode Sans Compressed"/>
                          <w:sz w:val="22"/>
                          <w:szCs w:val="22"/>
                        </w:rPr>
                      </w:pPr>
                      <w:r w:rsidRPr="006205FC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>o braku podstaw do wykluczenia z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009D8" w:rsidRPr="009C611C">
        <w:rPr>
          <w:rFonts w:ascii="Encode Sans Compressed" w:hAnsi="Encode Sans Compressed"/>
          <w:b/>
        </w:rPr>
        <w:t>Formularz 3.1.</w:t>
      </w:r>
    </w:p>
    <w:p w14:paraId="11124718" w14:textId="2DE2C707" w:rsidR="008B0FBD" w:rsidRPr="001370E0" w:rsidRDefault="008B0FBD" w:rsidP="001370E0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053E2E34" w14:textId="5593C545" w:rsidR="008B0FBD" w:rsidRPr="001370E0" w:rsidRDefault="008B0FBD" w:rsidP="001370E0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</w:t>
      </w:r>
      <w:r w:rsidR="00BB2F38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D7F2322" w14:textId="2C76A730" w:rsidR="009C611C" w:rsidRPr="001370E0" w:rsidRDefault="009C611C" w:rsidP="009C611C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5173A991" w14:textId="77777777" w:rsidR="009C611C" w:rsidRDefault="008B0FBD" w:rsidP="009C611C">
      <w:pPr>
        <w:spacing w:line="288" w:lineRule="auto"/>
        <w:ind w:right="1698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>(pełna nazwa/firma, adres, w zależności od podmiotu: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>)</w:t>
      </w:r>
    </w:p>
    <w:p w14:paraId="5D3CEDD3" w14:textId="77777777" w:rsidR="008B0FBD" w:rsidRPr="001370E0" w:rsidRDefault="008B0FBD" w:rsidP="009C611C">
      <w:pPr>
        <w:spacing w:line="288" w:lineRule="auto"/>
        <w:ind w:right="1698"/>
        <w:jc w:val="both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057CA2CE" w14:textId="77777777" w:rsidR="00C64708" w:rsidRPr="001370E0" w:rsidRDefault="00C64708" w:rsidP="0060378F">
      <w:pPr>
        <w:spacing w:line="288" w:lineRule="auto"/>
        <w:ind w:left="426"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197E6293" w14:textId="77777777" w:rsidR="008B0FBD" w:rsidRPr="001370E0" w:rsidRDefault="00C64708" w:rsidP="0060378F">
      <w:pPr>
        <w:spacing w:line="288" w:lineRule="auto"/>
        <w:ind w:left="426" w:right="3683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="008B0FBD" w:rsidRPr="001370E0">
        <w:rPr>
          <w:rFonts w:ascii="Encode Sans Compressed" w:hAnsi="Encode Sans Compressed"/>
          <w:i/>
          <w:sz w:val="22"/>
          <w:szCs w:val="22"/>
        </w:rPr>
        <w:t>(imię, nazwisko, stanowisko/podstawa do  reprezentacji)</w:t>
      </w:r>
    </w:p>
    <w:p w14:paraId="488F719B" w14:textId="77777777" w:rsidR="001A20ED" w:rsidRDefault="00001096" w:rsidP="006D03FF">
      <w:pPr>
        <w:pStyle w:val="Tekstpodstawowy"/>
        <w:spacing w:line="288" w:lineRule="auto"/>
        <w:ind w:left="705" w:hanging="705"/>
        <w:rPr>
          <w:rFonts w:ascii="Encode Sans Compressed" w:hAnsi="Encode Sans Compressed" w:cs="Times New Roman"/>
          <w:iCs/>
          <w:sz w:val="22"/>
          <w:szCs w:val="22"/>
        </w:rPr>
      </w:pPr>
      <w:r w:rsidRPr="00952726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="007634B3"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952726">
        <w:rPr>
          <w:rFonts w:ascii="Encode Sans Compressed" w:hAnsi="Encode Sans Compressed"/>
          <w:bCs/>
          <w:sz w:val="22"/>
          <w:szCs w:val="22"/>
        </w:rPr>
        <w:t xml:space="preserve"> na:</w:t>
      </w:r>
      <w:r w:rsidR="006D03FF" w:rsidRPr="006D03FF">
        <w:rPr>
          <w:rFonts w:ascii="Encode Sans Compressed" w:hAnsi="Encode Sans Compressed" w:cs="Times New Roman"/>
          <w:iCs/>
          <w:sz w:val="22"/>
          <w:szCs w:val="22"/>
        </w:rPr>
        <w:t xml:space="preserve"> </w:t>
      </w:r>
    </w:p>
    <w:p w14:paraId="5DFC11BE" w14:textId="3F37A25A" w:rsidR="001C1C3F" w:rsidRDefault="001C1C3F" w:rsidP="001C1C3F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/>
          <w:b/>
          <w:iCs/>
          <w:sz w:val="22"/>
          <w:szCs w:val="22"/>
          <w:lang w:val="pl-PL"/>
        </w:rPr>
      </w:pPr>
      <w:r w:rsidRPr="001C1C3F">
        <w:rPr>
          <w:rFonts w:ascii="Encode Sans Compressed" w:hAnsi="Encode Sans Compressed"/>
          <w:b/>
          <w:iCs/>
          <w:sz w:val="22"/>
          <w:szCs w:val="22"/>
          <w:lang w:val="pl-PL"/>
        </w:rPr>
        <w:t xml:space="preserve">Rozbudowa drogi wojewódzkiej nr </w:t>
      </w:r>
      <w:r w:rsidR="008C7D9A">
        <w:rPr>
          <w:rFonts w:ascii="Encode Sans Compressed" w:hAnsi="Encode Sans Compressed"/>
          <w:b/>
          <w:iCs/>
          <w:sz w:val="22"/>
          <w:szCs w:val="22"/>
          <w:lang w:val="pl-PL"/>
        </w:rPr>
        <w:t>191 w m. Zacharzyn</w:t>
      </w:r>
    </w:p>
    <w:p w14:paraId="22718E0B" w14:textId="5B4FEAC5" w:rsidR="00001096" w:rsidRPr="001370E0" w:rsidRDefault="00001096" w:rsidP="001370E0">
      <w:pPr>
        <w:pStyle w:val="numerowanie"/>
        <w:spacing w:line="288" w:lineRule="auto"/>
        <w:rPr>
          <w:rFonts w:ascii="Encode Sans Compressed" w:hAnsi="Encode Sans Compressed"/>
          <w:sz w:val="22"/>
        </w:rPr>
      </w:pPr>
      <w:r w:rsidRPr="001370E0">
        <w:rPr>
          <w:rFonts w:ascii="Encode Sans Compressed" w:hAnsi="Encode Sans Compressed"/>
          <w:sz w:val="22"/>
        </w:rPr>
        <w:t>prowadzonym przez Wielkopolski Zarząd Dróg Wojewódzkich w Poznaniu oświadczam,</w:t>
      </w:r>
      <w:r w:rsidR="00273C7B">
        <w:rPr>
          <w:rFonts w:ascii="Encode Sans Compressed" w:hAnsi="Encode Sans Compressed"/>
          <w:sz w:val="22"/>
        </w:rPr>
        <w:t xml:space="preserve"> </w:t>
      </w:r>
      <w:r w:rsidRPr="001370E0">
        <w:rPr>
          <w:rFonts w:ascii="Encode Sans Compressed" w:hAnsi="Encode Sans Compressed"/>
          <w:sz w:val="22"/>
        </w:rPr>
        <w:t>co następuje:</w:t>
      </w:r>
    </w:p>
    <w:p w14:paraId="7963014D" w14:textId="77777777" w:rsidR="008B0FBD" w:rsidRPr="001370E0" w:rsidRDefault="008B0FBD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6635E7D9" w14:textId="77777777" w:rsidR="008B0FBD" w:rsidRPr="001370E0" w:rsidRDefault="00001096" w:rsidP="001370E0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OŚWIADCZENIE DOTYCZĄCE WYKONAWCY: </w:t>
      </w:r>
    </w:p>
    <w:p w14:paraId="3D0C59DB" w14:textId="2FC43F67" w:rsidR="003A723C" w:rsidRPr="001370E0" w:rsidRDefault="003A723C" w:rsidP="00210A77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nie podlegam wykluczeniu z postępowania na podstawie ar</w:t>
      </w:r>
      <w:r w:rsidR="009C611C">
        <w:rPr>
          <w:rFonts w:ascii="Encode Sans Compressed" w:hAnsi="Encode Sans Compressed"/>
          <w:sz w:val="22"/>
          <w:szCs w:val="22"/>
        </w:rPr>
        <w:t>t.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108</w:t>
      </w:r>
      <w:r w:rsidR="009C611C">
        <w:rPr>
          <w:rFonts w:ascii="Encode Sans Compressed" w:hAnsi="Encode Sans Compressed"/>
          <w:sz w:val="22"/>
          <w:szCs w:val="22"/>
        </w:rPr>
        <w:t xml:space="preserve"> ust 1 </w:t>
      </w:r>
      <w:r w:rsidRPr="001370E0">
        <w:rPr>
          <w:rFonts w:ascii="Encode Sans Compressed" w:hAnsi="Encode Sans Compressed"/>
          <w:sz w:val="22"/>
          <w:szCs w:val="22"/>
        </w:rPr>
        <w:t>pkt 1-</w:t>
      </w:r>
      <w:r w:rsidR="000457E4">
        <w:rPr>
          <w:rFonts w:ascii="Encode Sans Compressed" w:hAnsi="Encode Sans Compressed"/>
          <w:sz w:val="22"/>
          <w:szCs w:val="22"/>
          <w:lang w:val="pl-PL"/>
        </w:rPr>
        <w:t>6</w:t>
      </w:r>
      <w:r w:rsidRPr="001370E0">
        <w:rPr>
          <w:rFonts w:ascii="Encode Sans Compressed" w:hAnsi="Encode Sans Compressed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sz w:val="22"/>
          <w:szCs w:val="22"/>
        </w:rPr>
        <w:t>.</w:t>
      </w:r>
    </w:p>
    <w:p w14:paraId="636D23CD" w14:textId="77777777" w:rsidR="0045457C" w:rsidRDefault="003A723C" w:rsidP="0045457C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nie podlegam wykluczeniu z postępowania na podstawie 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art.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109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ust.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1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pkt </w:t>
      </w:r>
      <w:r w:rsidR="000457E4">
        <w:rPr>
          <w:rFonts w:ascii="Encode Sans Compressed" w:hAnsi="Encode Sans Compressed"/>
          <w:sz w:val="22"/>
          <w:szCs w:val="22"/>
          <w:lang w:val="pl-PL"/>
        </w:rPr>
        <w:t>4</w:t>
      </w:r>
      <w:r w:rsidR="009A03E6" w:rsidRPr="001370E0">
        <w:rPr>
          <w:rFonts w:ascii="Encode Sans Compressed" w:hAnsi="Encode Sans Compressed"/>
          <w:sz w:val="22"/>
          <w:szCs w:val="22"/>
        </w:rPr>
        <w:t xml:space="preserve"> </w:t>
      </w:r>
      <w:r w:rsidR="0045457C">
        <w:rPr>
          <w:rFonts w:ascii="Encode Sans Compressed" w:hAnsi="Encode Sans Compressed"/>
          <w:sz w:val="22"/>
          <w:szCs w:val="22"/>
        </w:rPr>
        <w:t xml:space="preserve"> ustawy </w:t>
      </w:r>
      <w:proofErr w:type="spellStart"/>
      <w:r w:rsidR="0045457C">
        <w:rPr>
          <w:rFonts w:ascii="Encode Sans Compressed" w:hAnsi="Encode Sans Compressed"/>
          <w:sz w:val="22"/>
          <w:szCs w:val="22"/>
        </w:rPr>
        <w:t>Pzp</w:t>
      </w:r>
      <w:proofErr w:type="spellEnd"/>
    </w:p>
    <w:p w14:paraId="25BD26E8" w14:textId="4EF00642" w:rsidR="0045457C" w:rsidRPr="0045457C" w:rsidRDefault="0045457C" w:rsidP="0045457C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</w:rPr>
      </w:pPr>
      <w:r w:rsidRPr="0045457C">
        <w:rPr>
          <w:rFonts w:ascii="Encode Sans Compressed" w:hAnsi="Encode Sans Compressed"/>
          <w:sz w:val="22"/>
          <w:szCs w:val="22"/>
        </w:rPr>
        <w:t xml:space="preserve">Oświadczam, że nie podlegam wykluczeniu z postępowania na podstawie art. 7 ust. 1  ustawy z dnia 13 kwietnia 2022 </w:t>
      </w:r>
      <w:proofErr w:type="spellStart"/>
      <w:r w:rsidRPr="0045457C">
        <w:rPr>
          <w:rFonts w:ascii="Encode Sans Compressed" w:hAnsi="Encode Sans Compressed"/>
          <w:sz w:val="22"/>
          <w:szCs w:val="22"/>
        </w:rPr>
        <w:t>r.o</w:t>
      </w:r>
      <w:proofErr w:type="spellEnd"/>
      <w:r w:rsidRPr="0045457C">
        <w:rPr>
          <w:rFonts w:ascii="Encode Sans Compressed" w:hAnsi="Encode Sans Compressed"/>
          <w:sz w:val="22"/>
          <w:szCs w:val="22"/>
        </w:rPr>
        <w:t xml:space="preserve"> szczególnych rozwiązaniach w zakresie przeciwdziałania wspieraniu agresji na Ukrainę oraz służących ochronie bezpieczeństwa narodowego</w:t>
      </w:r>
    </w:p>
    <w:p w14:paraId="6690AC97" w14:textId="47A8DB88" w:rsidR="00405088" w:rsidRPr="00405088" w:rsidRDefault="00F33A82" w:rsidP="00210A77">
      <w:pPr>
        <w:pStyle w:val="Akapitzlist"/>
        <w:numPr>
          <w:ilvl w:val="0"/>
          <w:numId w:val="4"/>
        </w:numPr>
        <w:suppressAutoHyphens w:val="0"/>
        <w:spacing w:line="288" w:lineRule="auto"/>
        <w:ind w:left="284" w:hanging="284"/>
        <w:jc w:val="both"/>
        <w:rPr>
          <w:rFonts w:ascii="Encode Sans Compressed" w:hAnsi="Encode Sans Compressed"/>
          <w:sz w:val="22"/>
          <w:szCs w:val="22"/>
          <w:lang w:val="pl-PL"/>
        </w:rPr>
      </w:pPr>
      <w:r w:rsidRPr="00405088">
        <w:rPr>
          <w:rFonts w:ascii="Encode Sans Compressed" w:hAnsi="Encode Sans Compressed"/>
          <w:sz w:val="22"/>
          <w:szCs w:val="22"/>
          <w:lang w:val="pl-PL"/>
        </w:rPr>
        <w:t>Dane umożliwiające dostęp do podmiotowych środków dowodowych</w:t>
      </w:r>
      <w:r w:rsidR="0013108F" w:rsidRPr="00405088">
        <w:rPr>
          <w:rFonts w:ascii="Encode Sans Compressed" w:hAnsi="Encode Sans Compressed"/>
          <w:sz w:val="22"/>
          <w:szCs w:val="22"/>
          <w:lang w:val="pl-PL"/>
        </w:rPr>
        <w:t>, o których mowa w pkt</w:t>
      </w:r>
      <w:r w:rsidR="00405088">
        <w:rPr>
          <w:rFonts w:ascii="Encode Sans Compressed" w:hAnsi="Encode Sans Compressed"/>
          <w:sz w:val="22"/>
          <w:szCs w:val="22"/>
          <w:lang w:val="pl-PL"/>
        </w:rPr>
        <w:t xml:space="preserve">. </w:t>
      </w:r>
      <w:r w:rsidR="0013108F" w:rsidRPr="00405088">
        <w:rPr>
          <w:rFonts w:ascii="Encode Sans Compressed" w:hAnsi="Encode Sans Compressed"/>
          <w:sz w:val="22"/>
          <w:szCs w:val="22"/>
          <w:lang w:val="pl-PL"/>
        </w:rPr>
        <w:t>9.</w:t>
      </w:r>
      <w:r w:rsidR="00B15401">
        <w:rPr>
          <w:rFonts w:ascii="Encode Sans Compressed" w:hAnsi="Encode Sans Compressed"/>
          <w:sz w:val="22"/>
          <w:szCs w:val="22"/>
          <w:lang w:val="pl-PL"/>
        </w:rPr>
        <w:t xml:space="preserve">7. </w:t>
      </w:r>
      <w:proofErr w:type="spellStart"/>
      <w:r w:rsidR="00B15401">
        <w:rPr>
          <w:rFonts w:ascii="Encode Sans Compressed" w:hAnsi="Encode Sans Compressed"/>
          <w:sz w:val="22"/>
          <w:szCs w:val="22"/>
          <w:lang w:val="pl-PL"/>
        </w:rPr>
        <w:t>ppkt</w:t>
      </w:r>
      <w:proofErr w:type="spellEnd"/>
      <w:r w:rsidR="00B15401">
        <w:rPr>
          <w:rFonts w:ascii="Encode Sans Compressed" w:hAnsi="Encode Sans Compressed"/>
          <w:sz w:val="22"/>
          <w:szCs w:val="22"/>
          <w:lang w:val="pl-PL"/>
        </w:rPr>
        <w:t xml:space="preserve"> 2</w:t>
      </w:r>
      <w:r w:rsidR="0020393E">
        <w:rPr>
          <w:rFonts w:ascii="Encode Sans Compressed" w:hAnsi="Encode Sans Compressed"/>
          <w:sz w:val="22"/>
          <w:szCs w:val="22"/>
          <w:lang w:val="pl-PL"/>
        </w:rPr>
        <w:t>)</w:t>
      </w:r>
      <w:r w:rsidR="0013108F" w:rsidRPr="00405088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="00405088">
        <w:rPr>
          <w:rFonts w:ascii="Encode Sans Compressed" w:hAnsi="Encode Sans Compressed"/>
          <w:sz w:val="22"/>
          <w:szCs w:val="22"/>
          <w:lang w:val="pl-PL"/>
        </w:rPr>
        <w:t>I</w:t>
      </w:r>
      <w:r w:rsidR="00405088" w:rsidRPr="00405088">
        <w:rPr>
          <w:rFonts w:ascii="Encode Sans Compressed" w:hAnsi="Encode Sans Compressed"/>
          <w:sz w:val="22"/>
          <w:szCs w:val="22"/>
          <w:lang w:val="pl-PL"/>
        </w:rPr>
        <w:t xml:space="preserve">nstrukcji dla Wykonawców (Tom I, Rozdział 1 SWZ): </w:t>
      </w:r>
    </w:p>
    <w:p w14:paraId="1DE00139" w14:textId="48F47DF3" w:rsidR="003A723C" w:rsidRPr="00405088" w:rsidRDefault="00F33A82" w:rsidP="00405088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</w:t>
      </w:r>
      <w:r w:rsidR="001868FE"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……………………………………………………………………………..</w:t>
      </w:r>
    </w:p>
    <w:p w14:paraId="7E994266" w14:textId="4BAC0C2F" w:rsidR="00405088" w:rsidRPr="001B076E" w:rsidRDefault="00405088" w:rsidP="001B5F1F">
      <w:pPr>
        <w:suppressAutoHyphens w:val="0"/>
        <w:spacing w:line="288" w:lineRule="auto"/>
        <w:jc w:val="both"/>
        <w:rPr>
          <w:rFonts w:ascii="Encode Sans Compressed" w:hAnsi="Encode Sans Compressed"/>
          <w:i/>
          <w:sz w:val="20"/>
          <w:szCs w:val="20"/>
        </w:rPr>
      </w:pPr>
      <w:r w:rsidRPr="001B076E">
        <w:rPr>
          <w:rFonts w:ascii="Encode Sans Compressed" w:hAnsi="Encode Sans Compressed"/>
          <w:i/>
          <w:sz w:val="20"/>
          <w:szCs w:val="20"/>
        </w:rPr>
        <w:t>(należy podać adres strony internetowej z której zamawiający moż</w:t>
      </w:r>
      <w:r w:rsidR="001B5F1F" w:rsidRPr="001B076E">
        <w:rPr>
          <w:rFonts w:ascii="Encode Sans Compressed" w:hAnsi="Encode Sans Compressed"/>
          <w:i/>
          <w:sz w:val="20"/>
          <w:szCs w:val="20"/>
        </w:rPr>
        <w:t>e samodzielnie pobrać dokument)</w:t>
      </w:r>
    </w:p>
    <w:p w14:paraId="359BB94E" w14:textId="00F9932A" w:rsidR="003A723C" w:rsidRPr="00952726" w:rsidRDefault="00405088" w:rsidP="001C1C3F">
      <w:pPr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</w:t>
      </w:r>
      <w:r w:rsidR="007634B3" w:rsidRPr="00405088">
        <w:rPr>
          <w:rFonts w:ascii="Encode Sans Compressed" w:hAnsi="Encode Sans Compressed"/>
          <w:i/>
          <w:sz w:val="18"/>
          <w:szCs w:val="18"/>
        </w:rPr>
        <w:t>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</w:t>
      </w:r>
      <w:r w:rsidRPr="00405088">
        <w:rPr>
          <w:rFonts w:ascii="Encode Sans Compressed" w:hAnsi="Encode Sans Compressed"/>
          <w:i/>
          <w:sz w:val="18"/>
          <w:szCs w:val="18"/>
        </w:rPr>
        <w:t>/</w:t>
      </w:r>
    </w:p>
    <w:p w14:paraId="26AB4ED7" w14:textId="11CDC968" w:rsidR="00046975" w:rsidRPr="00F33A82" w:rsidRDefault="00046975" w:rsidP="001370E0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</w:p>
    <w:p w14:paraId="3220B7C2" w14:textId="77777777" w:rsidR="003A6C73" w:rsidRPr="001B5F1F" w:rsidRDefault="003A6C73" w:rsidP="003A6C73">
      <w:pPr>
        <w:spacing w:line="288" w:lineRule="auto"/>
        <w:jc w:val="both"/>
        <w:rPr>
          <w:rFonts w:ascii="Encode Sans Compressed" w:hAnsi="Encode Sans Compressed"/>
          <w:sz w:val="18"/>
          <w:szCs w:val="18"/>
        </w:rPr>
      </w:pPr>
      <w:r w:rsidRPr="001B5F1F">
        <w:rPr>
          <w:rFonts w:ascii="Encode Sans Compressed" w:hAnsi="Encode Sans Compressed"/>
          <w:sz w:val="18"/>
          <w:szCs w:val="18"/>
        </w:rPr>
        <w:t>…………………….…….</w:t>
      </w:r>
      <w:r w:rsidRPr="001B5F1F">
        <w:rPr>
          <w:rFonts w:ascii="Encode Sans Compressed" w:hAnsi="Encode Sans Compressed"/>
          <w:i/>
          <w:sz w:val="18"/>
          <w:szCs w:val="18"/>
        </w:rPr>
        <w:t xml:space="preserve">, </w:t>
      </w:r>
      <w:r w:rsidRPr="001B5F1F">
        <w:rPr>
          <w:rFonts w:ascii="Encode Sans Compressed" w:hAnsi="Encode Sans Compressed"/>
          <w:sz w:val="18"/>
          <w:szCs w:val="18"/>
        </w:rPr>
        <w:t xml:space="preserve">dnia …………………. r. </w:t>
      </w:r>
    </w:p>
    <w:p w14:paraId="11152640" w14:textId="38FCEBD4" w:rsidR="008850A2" w:rsidRPr="001B5F1F" w:rsidRDefault="003A6C73" w:rsidP="001B5F1F">
      <w:pPr>
        <w:spacing w:line="288" w:lineRule="auto"/>
        <w:jc w:val="both"/>
        <w:rPr>
          <w:rFonts w:ascii="Encode Sans Compressed" w:hAnsi="Encode Sans Compressed" w:cs="Arial"/>
          <w:sz w:val="18"/>
          <w:szCs w:val="18"/>
        </w:rPr>
      </w:pPr>
      <w:r w:rsidRPr="001B5F1F">
        <w:rPr>
          <w:rFonts w:ascii="Encode Sans Compressed" w:hAnsi="Encode Sans Compressed"/>
          <w:i/>
          <w:sz w:val="18"/>
          <w:szCs w:val="18"/>
        </w:rPr>
        <w:t>(miejscowość)</w:t>
      </w:r>
    </w:p>
    <w:p w14:paraId="570FA58E" w14:textId="77777777" w:rsidR="001B076E" w:rsidRDefault="001B076E" w:rsidP="001370E0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73691C9F" w14:textId="228157BD" w:rsidR="00001096" w:rsidRPr="001370E0" w:rsidRDefault="00001096" w:rsidP="001370E0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14:paraId="227BE285" w14:textId="04754725" w:rsidR="00001096" w:rsidRPr="001370E0" w:rsidRDefault="00001096" w:rsidP="001370E0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ADCB62" w14:textId="77777777" w:rsidR="00001096" w:rsidRPr="001370E0" w:rsidRDefault="00001096" w:rsidP="001370E0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7601184" w14:textId="77777777" w:rsidR="009C611C" w:rsidRPr="001B5F1F" w:rsidRDefault="009C611C" w:rsidP="009C611C">
      <w:pPr>
        <w:spacing w:line="288" w:lineRule="auto"/>
        <w:jc w:val="both"/>
        <w:rPr>
          <w:rFonts w:ascii="Encode Sans Compressed" w:hAnsi="Encode Sans Compressed"/>
          <w:sz w:val="18"/>
          <w:szCs w:val="18"/>
        </w:rPr>
      </w:pPr>
      <w:r w:rsidRPr="001B5F1F">
        <w:rPr>
          <w:rFonts w:ascii="Encode Sans Compressed" w:hAnsi="Encode Sans Compressed"/>
          <w:sz w:val="18"/>
          <w:szCs w:val="18"/>
        </w:rPr>
        <w:t>…………………….…….</w:t>
      </w:r>
      <w:r w:rsidRPr="001B5F1F">
        <w:rPr>
          <w:rFonts w:ascii="Encode Sans Compressed" w:hAnsi="Encode Sans Compressed"/>
          <w:i/>
          <w:sz w:val="18"/>
          <w:szCs w:val="18"/>
        </w:rPr>
        <w:t xml:space="preserve">, </w:t>
      </w:r>
      <w:r w:rsidRPr="001B5F1F">
        <w:rPr>
          <w:rFonts w:ascii="Encode Sans Compressed" w:hAnsi="Encode Sans Compressed"/>
          <w:sz w:val="18"/>
          <w:szCs w:val="18"/>
        </w:rPr>
        <w:t xml:space="preserve">dnia …………………. r. </w:t>
      </w:r>
    </w:p>
    <w:p w14:paraId="3B8CE785" w14:textId="77777777" w:rsidR="009C611C" w:rsidRPr="001B5F1F" w:rsidRDefault="009C611C" w:rsidP="009C611C">
      <w:pPr>
        <w:spacing w:line="288" w:lineRule="auto"/>
        <w:jc w:val="both"/>
        <w:rPr>
          <w:rFonts w:ascii="Encode Sans Compressed" w:hAnsi="Encode Sans Compressed" w:cs="Arial"/>
          <w:sz w:val="18"/>
          <w:szCs w:val="18"/>
        </w:rPr>
      </w:pPr>
      <w:r w:rsidRPr="001B5F1F">
        <w:rPr>
          <w:rFonts w:ascii="Encode Sans Compressed" w:hAnsi="Encode Sans Compressed"/>
          <w:i/>
          <w:sz w:val="18"/>
          <w:szCs w:val="18"/>
        </w:rPr>
        <w:t>(miejscowość)</w:t>
      </w:r>
    </w:p>
    <w:p w14:paraId="4E831A74" w14:textId="75C5EA31" w:rsidR="00210A77" w:rsidRPr="003A6C73" w:rsidRDefault="00210A77" w:rsidP="00210A77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>
        <w:rPr>
          <w:rFonts w:ascii="Encode Sans Compressed" w:hAnsi="Encode Sans Compressed"/>
          <w:b/>
          <w:sz w:val="22"/>
          <w:szCs w:val="22"/>
        </w:rPr>
        <w:lastRenderedPageBreak/>
        <w:t>Formularz 3.2.</w:t>
      </w:r>
    </w:p>
    <w:p w14:paraId="2C1DA0B1" w14:textId="5866179C" w:rsidR="00405088" w:rsidRPr="001370E0" w:rsidRDefault="00405088" w:rsidP="00B44D0C">
      <w:pPr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935" distR="114935" simplePos="0" relativeHeight="251663872" behindDoc="0" locked="0" layoutInCell="1" allowOverlap="1" wp14:anchorId="56EA0BA2" wp14:editId="6BCD2E99">
                <wp:simplePos x="0" y="0"/>
                <wp:positionH relativeFrom="column">
                  <wp:posOffset>19050</wp:posOffset>
                </wp:positionH>
                <wp:positionV relativeFrom="paragraph">
                  <wp:posOffset>149225</wp:posOffset>
                </wp:positionV>
                <wp:extent cx="5638800" cy="7620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7620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F4DF7" w14:textId="77777777" w:rsidR="003D50FB" w:rsidRPr="00705110" w:rsidRDefault="003D50FB" w:rsidP="00405088">
                            <w:pPr>
                              <w:spacing w:before="120" w:line="288" w:lineRule="auto"/>
                              <w:ind w:right="-533"/>
                              <w:jc w:val="center"/>
                              <w:rPr>
                                <w:rFonts w:ascii="Encode Sans Compressed" w:hAnsi="Encode Sans Compressed"/>
                                <w:b/>
                              </w:rPr>
                            </w:pPr>
                            <w:r w:rsidRPr="00705110">
                              <w:rPr>
                                <w:rFonts w:ascii="Encode Sans Compressed" w:hAnsi="Encode Sans Compressed"/>
                                <w:b/>
                              </w:rPr>
                              <w:t>OŚWIADCZENIE WYKONAWCY</w:t>
                            </w:r>
                          </w:p>
                          <w:p w14:paraId="720EE40E" w14:textId="1F033194" w:rsidR="003D50FB" w:rsidRPr="00705110" w:rsidRDefault="003D50FB" w:rsidP="00405088">
                            <w:pPr>
                              <w:jc w:val="center"/>
                              <w:rPr>
                                <w:rFonts w:ascii="Encode Sans Compressed" w:hAnsi="Encode Sans Compressed"/>
                                <w:sz w:val="22"/>
                              </w:rPr>
                            </w:pPr>
                            <w:r w:rsidRPr="00705110">
                              <w:rPr>
                                <w:rFonts w:ascii="Encode Sans Compressed" w:hAnsi="Encode Sans Compressed"/>
                                <w:b/>
                                <w:sz w:val="22"/>
                              </w:rPr>
                              <w:t xml:space="preserve">składane na podstawie art. 125 ust. 1 ustawy </w:t>
                            </w:r>
                            <w:proofErr w:type="spellStart"/>
                            <w:r w:rsidRPr="00705110">
                              <w:rPr>
                                <w:rFonts w:ascii="Encode Sans Compressed" w:hAnsi="Encode Sans Compressed"/>
                                <w:b/>
                                <w:sz w:val="22"/>
                              </w:rPr>
                              <w:t>Pzp</w:t>
                            </w:r>
                            <w:proofErr w:type="spellEnd"/>
                            <w:r>
                              <w:rPr>
                                <w:rFonts w:ascii="Encode Sans Compressed" w:hAnsi="Encode Sans Compressed"/>
                                <w:b/>
                                <w:sz w:val="22"/>
                              </w:rPr>
                              <w:t xml:space="preserve"> </w:t>
                            </w:r>
                            <w:r w:rsidRPr="00705110">
                              <w:rPr>
                                <w:rFonts w:ascii="Encode Sans Compressed" w:hAnsi="Encode Sans Compressed"/>
                                <w:b/>
                                <w:sz w:val="22"/>
                              </w:rPr>
                              <w:t xml:space="preserve">o spełnieniu warunków udziału </w:t>
                            </w:r>
                            <w:r>
                              <w:rPr>
                                <w:rFonts w:ascii="Encode Sans Compressed" w:hAnsi="Encode Sans Compressed"/>
                                <w:b/>
                                <w:sz w:val="22"/>
                              </w:rPr>
                              <w:br/>
                            </w:r>
                            <w:r w:rsidRPr="00705110">
                              <w:rPr>
                                <w:rFonts w:ascii="Encode Sans Compressed" w:hAnsi="Encode Sans Compressed"/>
                                <w:b/>
                                <w:sz w:val="22"/>
                              </w:rPr>
                              <w:t>w postępowaniu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EA0BA2" id="_x0000_s1029" type="#_x0000_t202" style="position:absolute;margin-left:1.5pt;margin-top:11.75pt;width:444pt;height:60pt;z-index:2516638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" fillcolor="silver" strokeweight=".5pt">
                <v:textbox inset="7.45pt,3.85pt,7.45pt,3.85pt">
                  <w:txbxContent>
                    <w:p w14:paraId="3D6F4DF7" w14:textId="77777777" w:rsidR="003D50FB" w:rsidRPr="00705110" w:rsidRDefault="003D50FB" w:rsidP="00405088">
                      <w:pPr>
                        <w:spacing w:before="120" w:line="288" w:lineRule="auto"/>
                        <w:ind w:right="-533"/>
                        <w:jc w:val="center"/>
                        <w:rPr>
                          <w:rFonts w:ascii="Encode Sans Compressed" w:hAnsi="Encode Sans Compressed"/>
                          <w:b/>
                        </w:rPr>
                      </w:pPr>
                      <w:r w:rsidRPr="00705110">
                        <w:rPr>
                          <w:rFonts w:ascii="Encode Sans Compressed" w:hAnsi="Encode Sans Compressed"/>
                          <w:b/>
                        </w:rPr>
                        <w:t>OŚWIADCZENIE WYKONAWCY</w:t>
                      </w:r>
                    </w:p>
                    <w:p w14:paraId="720EE40E" w14:textId="1F033194" w:rsidR="003D50FB" w:rsidRPr="00705110" w:rsidRDefault="003D50FB" w:rsidP="00405088">
                      <w:pPr>
                        <w:jc w:val="center"/>
                        <w:rPr>
                          <w:rFonts w:ascii="Encode Sans Compressed" w:hAnsi="Encode Sans Compressed"/>
                          <w:sz w:val="22"/>
                        </w:rPr>
                      </w:pPr>
                      <w:r w:rsidRPr="00705110">
                        <w:rPr>
                          <w:rFonts w:ascii="Encode Sans Compressed" w:hAnsi="Encode Sans Compressed"/>
                          <w:b/>
                          <w:sz w:val="22"/>
                        </w:rPr>
                        <w:t xml:space="preserve">składane na podstawie art. 125 ust. 1 ustawy </w:t>
                      </w:r>
                      <w:proofErr w:type="spellStart"/>
                      <w:r w:rsidRPr="00705110">
                        <w:rPr>
                          <w:rFonts w:ascii="Encode Sans Compressed" w:hAnsi="Encode Sans Compressed"/>
                          <w:b/>
                          <w:sz w:val="22"/>
                        </w:rPr>
                        <w:t>Pzp</w:t>
                      </w:r>
                      <w:proofErr w:type="spellEnd"/>
                      <w:r>
                        <w:rPr>
                          <w:rFonts w:ascii="Encode Sans Compressed" w:hAnsi="Encode Sans Compressed"/>
                          <w:b/>
                          <w:sz w:val="22"/>
                        </w:rPr>
                        <w:t xml:space="preserve"> </w:t>
                      </w:r>
                      <w:r w:rsidRPr="00705110">
                        <w:rPr>
                          <w:rFonts w:ascii="Encode Sans Compressed" w:hAnsi="Encode Sans Compressed"/>
                          <w:b/>
                          <w:sz w:val="22"/>
                        </w:rPr>
                        <w:t xml:space="preserve">o spełnieniu warunków udziału </w:t>
                      </w:r>
                      <w:r>
                        <w:rPr>
                          <w:rFonts w:ascii="Encode Sans Compressed" w:hAnsi="Encode Sans Compressed"/>
                          <w:b/>
                          <w:sz w:val="22"/>
                        </w:rPr>
                        <w:br/>
                      </w:r>
                      <w:r w:rsidRPr="00705110">
                        <w:rPr>
                          <w:rFonts w:ascii="Encode Sans Compressed" w:hAnsi="Encode Sans Compressed"/>
                          <w:b/>
                          <w:sz w:val="22"/>
                        </w:rPr>
                        <w:t>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07AA7C19" w14:textId="409A4E18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32677DBC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74F670B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C30F15A" w14:textId="77777777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334E963" w14:textId="4284BAD7" w:rsidR="00405088" w:rsidRPr="001370E0" w:rsidRDefault="00405088" w:rsidP="00B44D0C">
      <w:pPr>
        <w:spacing w:line="288" w:lineRule="auto"/>
        <w:ind w:right="1698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(pełna nazwa/firma, adres, w zależności od podmiotu: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>)</w:t>
      </w:r>
      <w:r w:rsidRPr="001370E0">
        <w:rPr>
          <w:rFonts w:ascii="Encode Sans Compressed" w:hAnsi="Encode Sans Compressed"/>
          <w:i/>
          <w:sz w:val="22"/>
          <w:szCs w:val="22"/>
        </w:rPr>
        <w:br/>
      </w:r>
      <w:r w:rsidRPr="001370E0">
        <w:rPr>
          <w:rFonts w:ascii="Encode Sans Compressed" w:hAnsi="Encode Sans Compressed"/>
          <w:b/>
          <w:sz w:val="22"/>
          <w:szCs w:val="22"/>
        </w:rPr>
        <w:t>reprezentowany przez:</w:t>
      </w:r>
    </w:p>
    <w:p w14:paraId="37447A63" w14:textId="77777777" w:rsidR="00405088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</w:p>
    <w:p w14:paraId="3FEA436C" w14:textId="5A382731" w:rsidR="00405088" w:rsidRPr="001370E0" w:rsidRDefault="00405088" w:rsidP="00405088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</w:p>
    <w:p w14:paraId="19295284" w14:textId="74D8A7CB" w:rsidR="00405088" w:rsidRPr="00E44C24" w:rsidRDefault="00405088" w:rsidP="00405088">
      <w:pPr>
        <w:spacing w:line="288" w:lineRule="auto"/>
        <w:ind w:right="3683"/>
        <w:rPr>
          <w:rFonts w:ascii="Encode Sans Compressed" w:hAnsi="Encode Sans Compressed"/>
          <w:i/>
          <w:sz w:val="20"/>
          <w:szCs w:val="20"/>
        </w:rPr>
      </w:pPr>
      <w:r w:rsidRPr="00E44C24">
        <w:rPr>
          <w:rFonts w:ascii="Encode Sans Compressed" w:hAnsi="Encode Sans Compressed"/>
          <w:i/>
          <w:sz w:val="20"/>
          <w:szCs w:val="20"/>
        </w:rPr>
        <w:t xml:space="preserve"> (imię, n</w:t>
      </w:r>
      <w:r w:rsidR="000F2D6E">
        <w:rPr>
          <w:rFonts w:ascii="Encode Sans Compressed" w:hAnsi="Encode Sans Compressed"/>
          <w:i/>
          <w:sz w:val="20"/>
          <w:szCs w:val="20"/>
        </w:rPr>
        <w:t xml:space="preserve">azwisko, stanowisko/podstawa </w:t>
      </w:r>
      <w:r w:rsidRPr="00E44C24">
        <w:rPr>
          <w:rFonts w:ascii="Encode Sans Compressed" w:hAnsi="Encode Sans Compressed"/>
          <w:i/>
          <w:sz w:val="20"/>
          <w:szCs w:val="20"/>
        </w:rPr>
        <w:t xml:space="preserve"> reprezentacji)</w:t>
      </w:r>
    </w:p>
    <w:p w14:paraId="03E3B367" w14:textId="77777777" w:rsidR="00405088" w:rsidRPr="001370E0" w:rsidRDefault="00405088" w:rsidP="00405088">
      <w:pPr>
        <w:spacing w:line="288" w:lineRule="auto"/>
        <w:ind w:right="3683"/>
        <w:rPr>
          <w:rFonts w:ascii="Encode Sans Compressed" w:hAnsi="Encode Sans Compressed"/>
          <w:i/>
          <w:sz w:val="22"/>
          <w:szCs w:val="22"/>
        </w:rPr>
      </w:pPr>
    </w:p>
    <w:p w14:paraId="614F41FB" w14:textId="1840973A" w:rsidR="00405088" w:rsidRDefault="00405088" w:rsidP="00405088">
      <w:pPr>
        <w:pStyle w:val="Zwykytekst"/>
        <w:rPr>
          <w:rFonts w:ascii="Encode Sans Compressed" w:hAnsi="Encode Sans Compressed"/>
          <w:bCs/>
          <w:sz w:val="22"/>
          <w:szCs w:val="22"/>
        </w:rPr>
      </w:pPr>
      <w:r w:rsidRPr="00952726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Pr="00952726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952726">
        <w:rPr>
          <w:rFonts w:ascii="Encode Sans Compressed" w:hAnsi="Encode Sans Compressed"/>
          <w:bCs/>
          <w:sz w:val="22"/>
          <w:szCs w:val="22"/>
        </w:rPr>
        <w:t xml:space="preserve"> na:</w:t>
      </w:r>
    </w:p>
    <w:p w14:paraId="6062D16D" w14:textId="66FEA40E" w:rsidR="000F2D6E" w:rsidRDefault="000F2D6E" w:rsidP="000F2D6E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/>
          <w:b/>
          <w:iCs/>
          <w:sz w:val="22"/>
          <w:szCs w:val="22"/>
          <w:lang w:val="pl-PL"/>
        </w:rPr>
      </w:pPr>
      <w:r w:rsidRPr="001C1C3F">
        <w:rPr>
          <w:rFonts w:ascii="Encode Sans Compressed" w:hAnsi="Encode Sans Compressed"/>
          <w:b/>
          <w:iCs/>
          <w:sz w:val="22"/>
          <w:szCs w:val="22"/>
          <w:lang w:val="pl-PL"/>
        </w:rPr>
        <w:t>Rozb</w:t>
      </w:r>
      <w:r w:rsidR="008C7D9A">
        <w:rPr>
          <w:rFonts w:ascii="Encode Sans Compressed" w:hAnsi="Encode Sans Compressed"/>
          <w:b/>
          <w:iCs/>
          <w:sz w:val="22"/>
          <w:szCs w:val="22"/>
          <w:lang w:val="pl-PL"/>
        </w:rPr>
        <w:t>udowa drogi wojewódzkiej nr 191 w m. Zacharzyn</w:t>
      </w:r>
    </w:p>
    <w:p w14:paraId="74EB1D6B" w14:textId="41D42416" w:rsidR="00405088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prowadzonym przez Wielkopolski Zarząd Dróg Wojewódzkich w Poznaniu oświadczam,</w:t>
      </w:r>
      <w:r>
        <w:rPr>
          <w:rFonts w:ascii="Encode Sans Compressed" w:hAnsi="Encode Sans Compressed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co następuje</w:t>
      </w:r>
      <w:r w:rsidRPr="001370E0">
        <w:rPr>
          <w:rFonts w:ascii="Encode Sans Compressed" w:hAnsi="Encode Sans Compressed" w:cs="Arial"/>
          <w:sz w:val="22"/>
          <w:szCs w:val="22"/>
        </w:rPr>
        <w:t>:</w:t>
      </w:r>
    </w:p>
    <w:p w14:paraId="5CE9CB93" w14:textId="77777777" w:rsidR="006D03FF" w:rsidRDefault="006D03FF" w:rsidP="006D03FF">
      <w:pPr>
        <w:spacing w:line="288" w:lineRule="auto"/>
        <w:rPr>
          <w:rFonts w:ascii="Encode Sans Compressed" w:hAnsi="Encode Sans Compressed" w:cs="Arial"/>
          <w:sz w:val="22"/>
          <w:szCs w:val="22"/>
        </w:rPr>
      </w:pPr>
    </w:p>
    <w:p w14:paraId="7AD48C87" w14:textId="46F5C094" w:rsidR="00405088" w:rsidRPr="001370E0" w:rsidRDefault="00405088" w:rsidP="006D03FF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 samodzielnego ubiegania się o udzielenie zamówienia)*</w:t>
      </w:r>
    </w:p>
    <w:p w14:paraId="471FFE38" w14:textId="77777777" w:rsidR="00405088" w:rsidRPr="001370E0" w:rsidRDefault="00405088" w:rsidP="00405088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316888D4" w14:textId="77777777" w:rsidR="00405088" w:rsidRDefault="00405088" w:rsidP="00405088">
      <w:p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1370E0">
        <w:rPr>
          <w:rFonts w:ascii="Encode Sans Compressed" w:hAnsi="Encode Sans Compressed"/>
          <w:sz w:val="22"/>
          <w:szCs w:val="22"/>
        </w:rPr>
        <w:t xml:space="preserve">Oświadczam, że spełniam warunki udziału w postępowaniu określone przez Zamawiającego 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7</w:t>
      </w:r>
      <w:r w:rsidRPr="001370E0">
        <w:rPr>
          <w:rFonts w:ascii="Encode Sans Compressed" w:eastAsia="Calibri" w:hAnsi="Encode Sans Compressed"/>
          <w:sz w:val="22"/>
          <w:szCs w:val="22"/>
          <w:lang w:eastAsia="en-US"/>
        </w:rPr>
        <w:t>.2. Instrukcji dla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 xml:space="preserve"> Wykonawców (Tom I </w:t>
      </w:r>
      <w:r w:rsidRPr="0013108F">
        <w:rPr>
          <w:rFonts w:ascii="Encode Sans Compressed" w:eastAsia="Calibri" w:hAnsi="Encode Sans Compressed"/>
          <w:sz w:val="22"/>
          <w:szCs w:val="22"/>
          <w:lang w:eastAsia="en-US"/>
        </w:rPr>
        <w:t xml:space="preserve">Rozdział 1 </w:t>
      </w:r>
      <w:r>
        <w:rPr>
          <w:rFonts w:ascii="Encode Sans Compressed" w:eastAsia="Calibri" w:hAnsi="Encode Sans Compressed"/>
          <w:sz w:val="22"/>
          <w:szCs w:val="22"/>
          <w:lang w:eastAsia="en-US"/>
        </w:rPr>
        <w:t>SWZ)</w:t>
      </w:r>
    </w:p>
    <w:p w14:paraId="6B6B673A" w14:textId="77777777" w:rsidR="00B44D0C" w:rsidRPr="00B44D0C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 xml:space="preserve">7 </w:t>
      </w:r>
      <w:proofErr w:type="spellStart"/>
      <w:r>
        <w:rPr>
          <w:rFonts w:ascii="Encode Sans Compressed" w:hAnsi="Encode Sans Compressed"/>
          <w:sz w:val="22"/>
          <w:szCs w:val="22"/>
        </w:rPr>
        <w:t>ppkt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1264147C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247288A1" w14:textId="77777777" w:rsidR="00B44D0C" w:rsidRPr="001B076E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i/>
          <w:sz w:val="20"/>
          <w:szCs w:val="20"/>
        </w:rPr>
      </w:pPr>
      <w:r w:rsidRPr="001B076E">
        <w:rPr>
          <w:rFonts w:ascii="Encode Sans Compressed" w:hAnsi="Encode Sans Compressed"/>
          <w:i/>
          <w:sz w:val="20"/>
          <w:szCs w:val="20"/>
        </w:rPr>
        <w:t>(należy podać adres strony internetowej z której zamawiający może samodzielnie pobrać dokument):</w:t>
      </w:r>
    </w:p>
    <w:p w14:paraId="58F04913" w14:textId="77777777" w:rsidR="00B44D0C" w:rsidRPr="00046975" w:rsidRDefault="00B44D0C" w:rsidP="00B44D0C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14:paraId="15304DC6" w14:textId="77777777" w:rsidR="00B44D0C" w:rsidRPr="00952726" w:rsidRDefault="00B44D0C" w:rsidP="00B44D0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0999AE00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67B4F516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42B4AF3" w14:textId="77777777" w:rsidR="00405088" w:rsidRPr="001B076E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1B076E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2FD6FD9F" w14:textId="69DFA8D8" w:rsidR="00405088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10F07623" w14:textId="77777777" w:rsidR="001B076E" w:rsidRDefault="001B076E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4F4817D8" w14:textId="77777777" w:rsidR="001B076E" w:rsidRDefault="001B076E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2BE70CB8" w14:textId="67CD6FD4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lastRenderedPageBreak/>
        <w:t>INFORMACJA  DOTYCZĄCA WYKONAWCY</w:t>
      </w:r>
      <w:r>
        <w:rPr>
          <w:rFonts w:ascii="Encode Sans Compressed" w:hAnsi="Encode Sans Compressed"/>
          <w:b/>
          <w:sz w:val="22"/>
          <w:szCs w:val="22"/>
        </w:rPr>
        <w:t xml:space="preserve"> (w przypadku, gdy Wykonawca wspólnie ubiega się </w:t>
      </w:r>
      <w:r w:rsidR="008F6913">
        <w:rPr>
          <w:rFonts w:ascii="Encode Sans Compressed" w:hAnsi="Encode Sans Compressed"/>
          <w:b/>
          <w:sz w:val="22"/>
          <w:szCs w:val="22"/>
        </w:rPr>
        <w:br/>
      </w:r>
      <w:r>
        <w:rPr>
          <w:rFonts w:ascii="Encode Sans Compressed" w:hAnsi="Encode Sans Compressed"/>
          <w:b/>
          <w:sz w:val="22"/>
          <w:szCs w:val="22"/>
        </w:rPr>
        <w:t xml:space="preserve">o udzielenie zamówienia – </w:t>
      </w:r>
      <w:r w:rsidRPr="00DE11CA">
        <w:rPr>
          <w:rFonts w:ascii="Encode Sans Compressed" w:hAnsi="Encode Sans Compressed"/>
          <w:b/>
          <w:color w:val="FF0000"/>
          <w:sz w:val="22"/>
          <w:szCs w:val="22"/>
        </w:rPr>
        <w:t>konsorcja, spółki cywilne</w:t>
      </w:r>
      <w:r>
        <w:rPr>
          <w:rFonts w:ascii="Encode Sans Compressed" w:hAnsi="Encode Sans Compressed"/>
          <w:b/>
          <w:sz w:val="22"/>
          <w:szCs w:val="22"/>
        </w:rPr>
        <w:t>)*</w:t>
      </w:r>
    </w:p>
    <w:p w14:paraId="59DFAA69" w14:textId="77777777" w:rsidR="00405088" w:rsidRPr="001370E0" w:rsidRDefault="00405088" w:rsidP="00405088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499677E" w14:textId="3552195E" w:rsidR="00405088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spełniam warunki udziału w postępowaniu określone przez Zamawiającego</w:t>
      </w:r>
      <w:r w:rsidRPr="00405088">
        <w:rPr>
          <w:rFonts w:ascii="Encode Sans Compressed" w:hAnsi="Encode Sans Compressed"/>
          <w:b/>
          <w:sz w:val="22"/>
          <w:szCs w:val="22"/>
        </w:rPr>
        <w:t>**</w:t>
      </w:r>
      <w:r>
        <w:rPr>
          <w:rFonts w:ascii="Encode Sans Compressed" w:hAnsi="Encode Sans Compressed"/>
          <w:sz w:val="22"/>
          <w:szCs w:val="22"/>
        </w:rPr>
        <w:t>:</w:t>
      </w:r>
    </w:p>
    <w:p w14:paraId="3C243573" w14:textId="1E6AE8F3" w:rsidR="00405088" w:rsidRPr="00405088" w:rsidRDefault="00405088" w:rsidP="00210A77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1 Instrukcji dla Wykonawców (Tom I Rozdział 1 SWZ);</w:t>
      </w:r>
    </w:p>
    <w:p w14:paraId="45F9812E" w14:textId="210CBDC3" w:rsidR="00405088" w:rsidRPr="00405088" w:rsidRDefault="00405088" w:rsidP="00210A77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r w:rsidR="00210A77">
        <w:rPr>
          <w:rFonts w:ascii="Encode Sans Compressed" w:eastAsia="Calibri" w:hAnsi="Encode Sans Compressed"/>
          <w:sz w:val="22"/>
          <w:szCs w:val="22"/>
          <w:lang w:val="pl-PL" w:eastAsia="en-US"/>
        </w:rPr>
        <w:t>4 lit. a)</w:t>
      </w:r>
      <w:r w:rsidR="00B44D0C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Instrukcji dla Wykonawców (Tom I Rozdział 1 SWZ);</w:t>
      </w:r>
    </w:p>
    <w:p w14:paraId="321FE7B7" w14:textId="53B9D7CE" w:rsidR="00420061" w:rsidRDefault="00405088" w:rsidP="00AD12F9">
      <w:pPr>
        <w:pStyle w:val="Akapitzlist"/>
        <w:numPr>
          <w:ilvl w:val="0"/>
          <w:numId w:val="37"/>
        </w:numPr>
        <w:spacing w:line="288" w:lineRule="auto"/>
        <w:jc w:val="both"/>
        <w:rPr>
          <w:rFonts w:ascii="Encode Sans Compressed" w:eastAsia="Calibri" w:hAnsi="Encode Sans Compressed"/>
          <w:sz w:val="22"/>
          <w:szCs w:val="22"/>
          <w:lang w:eastAsia="en-US"/>
        </w:rPr>
      </w:pP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w pkt. 7.2. </w:t>
      </w:r>
      <w:proofErr w:type="spellStart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>ppkt</w:t>
      </w:r>
      <w:proofErr w:type="spellEnd"/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</w:t>
      </w:r>
      <w:r w:rsidR="00210A77">
        <w:rPr>
          <w:rFonts w:ascii="Encode Sans Compressed" w:eastAsia="Calibri" w:hAnsi="Encode Sans Compressed"/>
          <w:sz w:val="22"/>
          <w:szCs w:val="22"/>
          <w:lang w:val="pl-PL" w:eastAsia="en-US"/>
        </w:rPr>
        <w:t>4 lit. b)</w:t>
      </w:r>
      <w:r w:rsidRPr="00405088">
        <w:rPr>
          <w:rFonts w:ascii="Encode Sans Compressed" w:eastAsia="Calibri" w:hAnsi="Encode Sans Compressed"/>
          <w:sz w:val="22"/>
          <w:szCs w:val="22"/>
          <w:lang w:eastAsia="en-US"/>
        </w:rPr>
        <w:t xml:space="preserve"> Instrukcji dla Wykonawców (Tom I Rozdział 1 SWZ)</w:t>
      </w:r>
      <w:r w:rsidR="00367CF8">
        <w:rPr>
          <w:rFonts w:ascii="Encode Sans Compressed" w:eastAsia="Calibri" w:hAnsi="Encode Sans Compressed"/>
          <w:sz w:val="22"/>
          <w:szCs w:val="22"/>
          <w:lang w:val="pl-PL" w:eastAsia="en-US"/>
        </w:rPr>
        <w:t xml:space="preserve">  </w:t>
      </w:r>
    </w:p>
    <w:p w14:paraId="01FA6364" w14:textId="77777777" w:rsidR="00B44D0C" w:rsidRPr="00B44D0C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B44D0C">
        <w:rPr>
          <w:rFonts w:ascii="Encode Sans Compressed" w:hAnsi="Encode Sans Compressed"/>
          <w:sz w:val="22"/>
          <w:szCs w:val="22"/>
        </w:rPr>
        <w:t>Dane umożliwiające dostęp do podmiotowych środków dowodowych, o których mowa w pkt. 9.</w:t>
      </w:r>
      <w:r>
        <w:rPr>
          <w:rFonts w:ascii="Encode Sans Compressed" w:hAnsi="Encode Sans Compressed"/>
          <w:sz w:val="22"/>
          <w:szCs w:val="22"/>
        </w:rPr>
        <w:t xml:space="preserve">7 </w:t>
      </w:r>
      <w:proofErr w:type="spellStart"/>
      <w:r>
        <w:rPr>
          <w:rFonts w:ascii="Encode Sans Compressed" w:hAnsi="Encode Sans Compressed"/>
          <w:sz w:val="22"/>
          <w:szCs w:val="22"/>
        </w:rPr>
        <w:t>ppkt</w:t>
      </w:r>
      <w:proofErr w:type="spellEnd"/>
      <w:r>
        <w:rPr>
          <w:rFonts w:ascii="Encode Sans Compressed" w:hAnsi="Encode Sans Compressed"/>
          <w:sz w:val="22"/>
          <w:szCs w:val="22"/>
        </w:rPr>
        <w:t xml:space="preserve"> 1)</w:t>
      </w:r>
      <w:r w:rsidRPr="00B44D0C">
        <w:rPr>
          <w:rFonts w:ascii="Encode Sans Compressed" w:hAnsi="Encode Sans Compressed"/>
          <w:sz w:val="22"/>
          <w:szCs w:val="22"/>
        </w:rPr>
        <w:t xml:space="preserve"> Instrukcji dla Wykonawców (Tom I, Rozdział 1 SWZ): </w:t>
      </w:r>
    </w:p>
    <w:p w14:paraId="7DC3AAB2" w14:textId="77777777" w:rsidR="00B44D0C" w:rsidRPr="00405088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405088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……………………………………………………………………………………………………………………………………………………………………………..</w:t>
      </w:r>
    </w:p>
    <w:p w14:paraId="567877C9" w14:textId="77777777" w:rsidR="00B44D0C" w:rsidRPr="00E44C24" w:rsidRDefault="00B44D0C" w:rsidP="00B44D0C">
      <w:pPr>
        <w:suppressAutoHyphens w:val="0"/>
        <w:spacing w:line="288" w:lineRule="auto"/>
        <w:jc w:val="both"/>
        <w:rPr>
          <w:rFonts w:ascii="Encode Sans Compressed" w:hAnsi="Encode Sans Compressed"/>
          <w:i/>
          <w:sz w:val="20"/>
          <w:szCs w:val="20"/>
        </w:rPr>
      </w:pPr>
      <w:r w:rsidRPr="00E44C24">
        <w:rPr>
          <w:rFonts w:ascii="Encode Sans Compressed" w:hAnsi="Encode Sans Compressed"/>
          <w:i/>
          <w:sz w:val="20"/>
          <w:szCs w:val="20"/>
        </w:rPr>
        <w:t>(należy podać adres strony internetowej z której zamawiający może samodzielnie pobrać dokument):</w:t>
      </w:r>
    </w:p>
    <w:p w14:paraId="66983402" w14:textId="77777777" w:rsidR="00B44D0C" w:rsidRPr="00046975" w:rsidRDefault="00B44D0C" w:rsidP="00B44D0C">
      <w:pPr>
        <w:pStyle w:val="Akapitzlist"/>
        <w:suppressAutoHyphens w:val="0"/>
        <w:spacing w:line="288" w:lineRule="auto"/>
        <w:ind w:left="284"/>
        <w:jc w:val="both"/>
        <w:rPr>
          <w:rFonts w:ascii="Encode Sans Compressed" w:hAnsi="Encode Sans Compressed"/>
          <w:color w:val="00B050"/>
          <w:sz w:val="22"/>
          <w:szCs w:val="22"/>
        </w:rPr>
      </w:pPr>
    </w:p>
    <w:p w14:paraId="78101055" w14:textId="77777777" w:rsidR="00B44D0C" w:rsidRPr="00952726" w:rsidRDefault="00B44D0C" w:rsidP="00B44D0C">
      <w:pPr>
        <w:spacing w:line="288" w:lineRule="auto"/>
        <w:jc w:val="both"/>
        <w:rPr>
          <w:rFonts w:ascii="Encode Sans Compressed" w:hAnsi="Encode Sans Compressed"/>
          <w:i/>
          <w:sz w:val="18"/>
          <w:szCs w:val="18"/>
        </w:rPr>
      </w:pPr>
      <w:r w:rsidRPr="00405088">
        <w:rPr>
          <w:rFonts w:ascii="Encode Sans Compressed" w:hAnsi="Encode Sans Compressed"/>
          <w:i/>
          <w:sz w:val="18"/>
          <w:szCs w:val="18"/>
        </w:rPr>
        <w:t>/Zamawiający nie wzywa do złożenia podmiotowych środków dowodowych, jeżeli może je uzyskać za pomocą bezpłatnych i ogólnodostępnych baz danych, w szczególności rejestrów publicznych w rozumieniu ustawy z dnia 17 lutego 2005 r. o informatyzacji działalności podmiotów realizujących zadania publiczne, o ile wykonawca wskazał w oświadczeniu, o którym mowa w art. 125 ust. 1, dane umożliwiające dostęp do tych środków./</w:t>
      </w:r>
    </w:p>
    <w:p w14:paraId="69548D5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6BC016B4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4333E323" w14:textId="77777777" w:rsidR="00405088" w:rsidRPr="00E44C24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E44C24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389D9759" w14:textId="416F1A59" w:rsidR="00405088" w:rsidRDefault="00405088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5E529834" w14:textId="7C2E11F7" w:rsidR="00B44D0C" w:rsidRDefault="00B44D0C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0E742E3D" w14:textId="77777777" w:rsidR="00B44D0C" w:rsidRDefault="00B44D0C" w:rsidP="00405088">
      <w:pPr>
        <w:spacing w:line="288" w:lineRule="auto"/>
        <w:jc w:val="center"/>
        <w:rPr>
          <w:rFonts w:ascii="Encode Sans Compressed" w:hAnsi="Encode Sans Compressed"/>
          <w:b/>
          <w:sz w:val="22"/>
          <w:szCs w:val="22"/>
        </w:rPr>
      </w:pPr>
    </w:p>
    <w:p w14:paraId="10C3FED0" w14:textId="002BBFC2" w:rsidR="00405088" w:rsidRPr="001370E0" w:rsidRDefault="00405088" w:rsidP="00405088">
      <w:pPr>
        <w:spacing w:line="288" w:lineRule="auto"/>
        <w:jc w:val="center"/>
        <w:rPr>
          <w:rFonts w:ascii="Encode Sans Compressed" w:hAnsi="Encode Sans Compressed"/>
          <w:i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OŚWIADCZENIE DOTYCZĄCE PODANYCH INFORMACJI :</w:t>
      </w:r>
    </w:p>
    <w:p w14:paraId="4A131DFF" w14:textId="77777777" w:rsidR="00405088" w:rsidRPr="001370E0" w:rsidRDefault="00405088" w:rsidP="00405088">
      <w:pPr>
        <w:spacing w:line="288" w:lineRule="auto"/>
        <w:ind w:left="5664" w:hanging="5664"/>
        <w:jc w:val="both"/>
        <w:rPr>
          <w:rFonts w:ascii="Encode Sans Compressed" w:hAnsi="Encode Sans Compressed" w:cs="Arial"/>
          <w:i/>
          <w:sz w:val="22"/>
          <w:szCs w:val="22"/>
        </w:rPr>
      </w:pPr>
    </w:p>
    <w:p w14:paraId="5A728E76" w14:textId="7F247A53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7D02200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06B551BD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2"/>
          <w:szCs w:val="22"/>
        </w:rPr>
      </w:pPr>
    </w:p>
    <w:p w14:paraId="750D7D53" w14:textId="77777777" w:rsidR="00405088" w:rsidRPr="001370E0" w:rsidRDefault="00405088" w:rsidP="00405088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</w:t>
      </w:r>
      <w:r>
        <w:rPr>
          <w:rFonts w:ascii="Encode Sans Compressed" w:hAnsi="Encode Sans Compressed"/>
          <w:sz w:val="22"/>
          <w:szCs w:val="22"/>
        </w:rPr>
        <w:t>………</w:t>
      </w:r>
      <w:r w:rsidRPr="001370E0">
        <w:rPr>
          <w:rFonts w:ascii="Encode Sans Compressed" w:hAnsi="Encode Sans Compressed"/>
          <w:sz w:val="22"/>
          <w:szCs w:val="22"/>
        </w:rPr>
        <w:t>…….…….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, </w:t>
      </w:r>
      <w:r w:rsidRPr="001370E0">
        <w:rPr>
          <w:rFonts w:ascii="Encode Sans Compressed" w:hAnsi="Encode Sans Compressed"/>
          <w:sz w:val="22"/>
          <w:szCs w:val="22"/>
        </w:rPr>
        <w:t xml:space="preserve">dnia …………………. r. </w:t>
      </w:r>
    </w:p>
    <w:p w14:paraId="218DC5CD" w14:textId="77777777" w:rsidR="00405088" w:rsidRPr="00E44C24" w:rsidRDefault="00405088" w:rsidP="00405088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E44C24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6BD98696" w14:textId="63A93717" w:rsidR="009C611C" w:rsidRDefault="009C611C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1BCA624" w14:textId="688436DD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3339B5E5" w14:textId="7862EC47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060F574F" w14:textId="6025AE9E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0A8CF99" w14:textId="77777777" w:rsidR="00405088" w:rsidRDefault="00405088" w:rsidP="00405088">
      <w:pPr>
        <w:spacing w:line="288" w:lineRule="auto"/>
        <w:ind w:firstLine="5664"/>
        <w:jc w:val="center"/>
        <w:rPr>
          <w:rFonts w:ascii="Encode Sans Compressed" w:hAnsi="Encode Sans Compressed" w:cs="Arial"/>
          <w:sz w:val="22"/>
          <w:szCs w:val="22"/>
        </w:rPr>
      </w:pPr>
    </w:p>
    <w:p w14:paraId="234ED4D2" w14:textId="2F5E52C2" w:rsidR="00405088" w:rsidRDefault="00405088" w:rsidP="00405088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 w:rsidRPr="00405088">
        <w:rPr>
          <w:rFonts w:ascii="Encode Sans Compressed" w:hAnsi="Encode Sans Compressed" w:cs="Arial"/>
          <w:b/>
          <w:sz w:val="22"/>
          <w:szCs w:val="22"/>
        </w:rPr>
        <w:t>* WYPEŁNIĆ ODPOWIEDNIE</w:t>
      </w:r>
    </w:p>
    <w:p w14:paraId="5099B617" w14:textId="1E12CAF1" w:rsidR="00405088" w:rsidRPr="00405088" w:rsidRDefault="00405088" w:rsidP="00405088">
      <w:pPr>
        <w:spacing w:line="288" w:lineRule="auto"/>
        <w:rPr>
          <w:rFonts w:ascii="Encode Sans Compressed" w:hAnsi="Encode Sans Compressed" w:cs="Arial"/>
          <w:b/>
          <w:sz w:val="22"/>
          <w:szCs w:val="22"/>
        </w:rPr>
      </w:pPr>
      <w:r>
        <w:rPr>
          <w:rFonts w:ascii="Encode Sans Compressed" w:hAnsi="Encode Sans Compressed" w:cs="Arial"/>
          <w:b/>
          <w:sz w:val="22"/>
          <w:szCs w:val="22"/>
        </w:rPr>
        <w:t>** ZAZNACZYĆ/PODKREŚLIĆ ODPOWIENIE</w:t>
      </w:r>
    </w:p>
    <w:p w14:paraId="473C64E6" w14:textId="7D6251C9" w:rsidR="00AE7141" w:rsidRPr="003A6C73" w:rsidRDefault="00653276" w:rsidP="003A6C73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60800" behindDoc="0" locked="0" layoutInCell="1" allowOverlap="1" wp14:anchorId="500240B9" wp14:editId="7E444253">
                <wp:simplePos x="0" y="0"/>
                <wp:positionH relativeFrom="column">
                  <wp:posOffset>22225</wp:posOffset>
                </wp:positionH>
                <wp:positionV relativeFrom="paragraph">
                  <wp:posOffset>356870</wp:posOffset>
                </wp:positionV>
                <wp:extent cx="5638800" cy="853440"/>
                <wp:effectExtent l="0" t="0" r="19050" b="22860"/>
                <wp:wrapTight wrapText="bothSides">
                  <wp:wrapPolygon edited="0">
                    <wp:start x="0" y="0"/>
                    <wp:lineTo x="0" y="21696"/>
                    <wp:lineTo x="21600" y="21696"/>
                    <wp:lineTo x="21600" y="0"/>
                    <wp:lineTo x="0" y="0"/>
                  </wp:wrapPolygon>
                </wp:wrapTight>
                <wp:docPr id="1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8534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EDB0C" w14:textId="77777777" w:rsidR="003D50FB" w:rsidRPr="00653276" w:rsidRDefault="003D50FB" w:rsidP="00AE7141">
                            <w:pPr>
                              <w:spacing w:before="120" w:after="120" w:line="288" w:lineRule="auto"/>
                              <w:jc w:val="center"/>
                              <w:rPr>
                                <w:rFonts w:ascii="Encode Sans Compressed" w:hAnsi="Encode Sans Compressed"/>
                                <w:b/>
                                <w:bCs/>
                                <w:color w:val="000000"/>
                              </w:rPr>
                            </w:pPr>
                            <w:r w:rsidRPr="00653276">
                              <w:rPr>
                                <w:rFonts w:ascii="Encode Sans Compressed" w:hAnsi="Encode Sans Compressed"/>
                                <w:b/>
                              </w:rPr>
                              <w:t xml:space="preserve">ZOBOWIĄZANIE  </w:t>
                            </w:r>
                            <w:r w:rsidRPr="00653276">
                              <w:rPr>
                                <w:rFonts w:ascii="Encode Sans Compressed" w:hAnsi="Encode Sans Compressed"/>
                                <w:b/>
                                <w:bCs/>
                                <w:color w:val="000000"/>
                              </w:rPr>
                              <w:t xml:space="preserve">PODMIOTU </w:t>
                            </w:r>
                          </w:p>
                          <w:p w14:paraId="0E963281" w14:textId="77777777" w:rsidR="003D50FB" w:rsidRPr="00653276" w:rsidRDefault="003D50FB" w:rsidP="0091603E">
                            <w:pPr>
                              <w:jc w:val="center"/>
                              <w:rPr>
                                <w:rFonts w:ascii="Encode Sans Compressed" w:hAnsi="Encode Sans Compressed"/>
                                <w:sz w:val="22"/>
                                <w:szCs w:val="22"/>
                              </w:rPr>
                            </w:pPr>
                            <w:r w:rsidRPr="00653276">
                              <w:rPr>
                                <w:rFonts w:ascii="Encode Sans Compressed" w:hAnsi="Encode Sans Compressed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 oddania do dyspozycji Wykonawcy  niezbędnych zasobów 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0240B9" id="_x0000_s1030" type="#_x0000_t202" style="position:absolute;left:0;text-align:left;margin-left:1.75pt;margin-top:28.1pt;width:444pt;height:67.2pt;z-index:2516608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" fillcolor="silver" strokeweight=".5pt">
                <v:textbox inset="7.45pt,3.85pt,7.45pt,3.85pt">
                  <w:txbxContent>
                    <w:p w14:paraId="462EDB0C" w14:textId="77777777" w:rsidR="003D50FB" w:rsidRPr="00653276" w:rsidRDefault="003D50FB" w:rsidP="00AE7141">
                      <w:pPr>
                        <w:spacing w:before="120" w:after="120" w:line="288" w:lineRule="auto"/>
                        <w:jc w:val="center"/>
                        <w:rPr>
                          <w:rFonts w:ascii="Encode Sans Compressed" w:hAnsi="Encode Sans Compressed"/>
                          <w:b/>
                          <w:bCs/>
                          <w:color w:val="000000"/>
                        </w:rPr>
                      </w:pPr>
                      <w:r w:rsidRPr="00653276">
                        <w:rPr>
                          <w:rFonts w:ascii="Encode Sans Compressed" w:hAnsi="Encode Sans Compressed"/>
                          <w:b/>
                        </w:rPr>
                        <w:t xml:space="preserve">ZOBOWIĄZANIE  </w:t>
                      </w:r>
                      <w:r w:rsidRPr="00653276">
                        <w:rPr>
                          <w:rFonts w:ascii="Encode Sans Compressed" w:hAnsi="Encode Sans Compressed"/>
                          <w:b/>
                          <w:bCs/>
                          <w:color w:val="000000"/>
                        </w:rPr>
                        <w:t xml:space="preserve">PODMIOTU </w:t>
                      </w:r>
                    </w:p>
                    <w:p w14:paraId="0E963281" w14:textId="77777777" w:rsidR="003D50FB" w:rsidRPr="00653276" w:rsidRDefault="003D50FB" w:rsidP="0091603E">
                      <w:pPr>
                        <w:jc w:val="center"/>
                        <w:rPr>
                          <w:rFonts w:ascii="Encode Sans Compressed" w:hAnsi="Encode Sans Compressed"/>
                          <w:sz w:val="22"/>
                          <w:szCs w:val="22"/>
                        </w:rPr>
                      </w:pPr>
                      <w:r w:rsidRPr="00653276">
                        <w:rPr>
                          <w:rFonts w:ascii="Encode Sans Compressed" w:hAnsi="Encode Sans Compressed"/>
                          <w:b/>
                          <w:bCs/>
                          <w:color w:val="000000"/>
                          <w:sz w:val="22"/>
                          <w:szCs w:val="22"/>
                        </w:rPr>
                        <w:t>do oddania do dyspozycji Wykonawcy  niezbędnych zasobów na potrzeby realizacji zamówienia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E4519F">
        <w:rPr>
          <w:rFonts w:ascii="Encode Sans Compressed" w:hAnsi="Encode Sans Compressed"/>
          <w:b/>
          <w:sz w:val="22"/>
          <w:szCs w:val="22"/>
        </w:rPr>
        <w:t>Formularz 3.3.</w:t>
      </w:r>
    </w:p>
    <w:p w14:paraId="72F79F9F" w14:textId="7C8B0C43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UWAGA: </w:t>
      </w:r>
    </w:p>
    <w:p w14:paraId="20B38F53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=&gt; Zamiast niniejszego Formularza można przedstawić inne dokumenty, w szczególności: </w:t>
      </w:r>
    </w:p>
    <w:p w14:paraId="238E20AC" w14:textId="59C0D9EC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zobowiązanie podmiotu, o którym mowa w art. </w:t>
      </w:r>
      <w:r w:rsidR="00A87322">
        <w:rPr>
          <w:rFonts w:ascii="Encode Sans Compressed" w:hAnsi="Encode Sans Compressed"/>
          <w:i/>
          <w:iCs/>
          <w:color w:val="000000"/>
          <w:sz w:val="22"/>
          <w:szCs w:val="22"/>
        </w:rPr>
        <w:t>118 ust. 3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ustawy </w:t>
      </w:r>
      <w:proofErr w:type="spellStart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Pzp</w:t>
      </w:r>
      <w:proofErr w:type="spellEnd"/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</w:p>
    <w:p w14:paraId="1E881ED5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•  dokumenty określające: </w:t>
      </w:r>
    </w:p>
    <w:p w14:paraId="67139BA1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1) zakresu dostępnych Wykonawcy zasobów innego podmiotu, </w:t>
      </w:r>
    </w:p>
    <w:p w14:paraId="76466FEA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 w:right="-352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2) sposobu wykorzystania zasobów innego podmiotu, przez Wykonawcę, przy wykonywaniu zamówienia publicznego,</w:t>
      </w:r>
    </w:p>
    <w:p w14:paraId="07404A97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3) zakres i okres udziału innego podmiotu przy wykonywaniu zamówienia publicznego </w:t>
      </w:r>
    </w:p>
    <w:p w14:paraId="487A299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left="284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4) czy podmiot , na zdolnościach którego wykonawca polega w odniesieniu do warunków udziału w postępowaniu dotyczących wykształcenia , kwalifikacji zawodowych lub doświadczenia , zrealizuje roboty budowlane lub usługi , których wskazane zdolności dotyczą  </w:t>
      </w:r>
    </w:p>
    <w:p w14:paraId="119A828A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F8EA532" w14:textId="7439DE26" w:rsidR="008850A2" w:rsidRPr="001370E0" w:rsidRDefault="00AE7141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bCs/>
          <w:color w:val="000000"/>
          <w:sz w:val="22"/>
          <w:szCs w:val="22"/>
        </w:rPr>
        <w:t xml:space="preserve">W imieniu: </w:t>
      </w:r>
      <w:r w:rsidR="008850A2"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4E6470CA" w14:textId="47E31D85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E47D882" w14:textId="46B42D62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549FF58" w14:textId="199EBBC8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…………………………………………………………</w:t>
      </w:r>
    </w:p>
    <w:p w14:paraId="22D5A039" w14:textId="77777777" w:rsidR="00AE7141" w:rsidRPr="001370E0" w:rsidRDefault="00AE7141" w:rsidP="008850A2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i/>
          <w:iCs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i/>
          <w:sz w:val="22"/>
          <w:szCs w:val="22"/>
        </w:rPr>
        <w:t xml:space="preserve">  (pełna nazwa/firma, adres,  NIP/PESEL, KRS/</w:t>
      </w:r>
      <w:proofErr w:type="spellStart"/>
      <w:r w:rsidRPr="001370E0">
        <w:rPr>
          <w:rFonts w:ascii="Encode Sans Compressed" w:hAnsi="Encode Sans Compressed"/>
          <w:i/>
          <w:sz w:val="22"/>
          <w:szCs w:val="22"/>
        </w:rPr>
        <w:t>CEiDG</w:t>
      </w:r>
      <w:proofErr w:type="spellEnd"/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i/>
          <w:sz w:val="22"/>
          <w:szCs w:val="22"/>
        </w:rPr>
        <w:t>podmiotu n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>a zasobach którego polega Wykonawca)</w:t>
      </w:r>
    </w:p>
    <w:p w14:paraId="7870689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0B6990C6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zobowiązuję się do oddania swoich zasobów </w:t>
      </w:r>
    </w:p>
    <w:p w14:paraId="6BE3B1A7" w14:textId="2172D38E" w:rsidR="00AE7141" w:rsidRPr="001370E0" w:rsidRDefault="00AE7141" w:rsidP="001370E0">
      <w:pPr>
        <w:autoSpaceDE w:val="0"/>
        <w:autoSpaceDN w:val="0"/>
        <w:adjustRightInd w:val="0"/>
        <w:spacing w:line="288" w:lineRule="auto"/>
        <w:jc w:val="center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</w:t>
      </w:r>
      <w:r w:rsidR="007D0B07">
        <w:rPr>
          <w:rFonts w:ascii="Encode Sans Compressed" w:hAnsi="Encode Sans Compressed"/>
          <w:sz w:val="22"/>
          <w:szCs w:val="22"/>
        </w:rPr>
        <w:t>………………….</w:t>
      </w:r>
      <w:r w:rsidR="00E4519F">
        <w:rPr>
          <w:rFonts w:ascii="Encode Sans Compressed" w:hAnsi="Encode Sans Compressed"/>
          <w:sz w:val="22"/>
          <w:szCs w:val="22"/>
        </w:rPr>
        <w:t>…</w:t>
      </w:r>
      <w:r w:rsidRPr="001370E0">
        <w:rPr>
          <w:rFonts w:ascii="Encode Sans Compressed" w:hAnsi="Encode Sans Compressed"/>
          <w:i/>
          <w:iCs/>
          <w:color w:val="000000"/>
          <w:sz w:val="22"/>
          <w:szCs w:val="22"/>
        </w:rPr>
        <w:t xml:space="preserve"> (określenie zasobu – wiedza i doświadczenie , potencjał kadrowy, potencjał ekonomiczno-finansowy)                                </w:t>
      </w:r>
    </w:p>
    <w:p w14:paraId="19233693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6F1763F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do dyspozycji Wykonawcy: </w:t>
      </w:r>
    </w:p>
    <w:p w14:paraId="28524EB7" w14:textId="359DE44D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</w:t>
      </w:r>
    </w:p>
    <w:p w14:paraId="78A297D2" w14:textId="7BDC2AC9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10A74F39" w14:textId="619A1159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7D9701F7" w14:textId="2F24490D" w:rsidR="008850A2" w:rsidRPr="001370E0" w:rsidRDefault="008850A2" w:rsidP="008850A2">
      <w:pPr>
        <w:spacing w:line="288" w:lineRule="auto"/>
        <w:ind w:right="-286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</w:t>
      </w:r>
    </w:p>
    <w:p w14:paraId="25334CC7" w14:textId="4E0357F3" w:rsidR="00AE7141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151F67E" w14:textId="5D15F574" w:rsidR="00243B20" w:rsidRDefault="00243B20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2E764E11" w14:textId="51947ABB" w:rsidR="00243B20" w:rsidRDefault="00243B20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48354315" w14:textId="67E55D20" w:rsidR="00243B20" w:rsidRDefault="00243B20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532919A" w14:textId="4DABA9F5" w:rsidR="00243B20" w:rsidRDefault="00243B20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4DA40D25" w14:textId="77777777" w:rsidR="00243B20" w:rsidRPr="001370E0" w:rsidRDefault="00243B20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3C15456F" w14:textId="4BFE97AD" w:rsidR="00AE7141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lastRenderedPageBreak/>
        <w:t xml:space="preserve">przy wykonywaniu zamówienia pod nazwą: </w:t>
      </w:r>
    </w:p>
    <w:p w14:paraId="61399922" w14:textId="792138A5" w:rsidR="000F2D6E" w:rsidRDefault="000F2D6E" w:rsidP="000F2D6E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/>
          <w:b/>
          <w:iCs/>
          <w:sz w:val="22"/>
          <w:szCs w:val="22"/>
          <w:lang w:val="pl-PL"/>
        </w:rPr>
      </w:pPr>
      <w:r w:rsidRPr="001C1C3F">
        <w:rPr>
          <w:rFonts w:ascii="Encode Sans Compressed" w:hAnsi="Encode Sans Compressed"/>
          <w:b/>
          <w:iCs/>
          <w:sz w:val="22"/>
          <w:szCs w:val="22"/>
          <w:lang w:val="pl-PL"/>
        </w:rPr>
        <w:t>Rozbudo</w:t>
      </w:r>
      <w:r w:rsidR="008C7D9A">
        <w:rPr>
          <w:rFonts w:ascii="Encode Sans Compressed" w:hAnsi="Encode Sans Compressed"/>
          <w:b/>
          <w:iCs/>
          <w:sz w:val="22"/>
          <w:szCs w:val="22"/>
          <w:lang w:val="pl-PL"/>
        </w:rPr>
        <w:t>wa drogi wojewódzkiej nr 191 w m. Zacharzyn.</w:t>
      </w:r>
    </w:p>
    <w:p w14:paraId="145B972D" w14:textId="23C93F1E" w:rsidR="00AE7141" w:rsidRPr="001370E0" w:rsidRDefault="00E641A7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>
        <w:rPr>
          <w:rFonts w:ascii="Encode Sans Compressed" w:hAnsi="Encode Sans Compressed"/>
          <w:color w:val="000000"/>
          <w:sz w:val="22"/>
          <w:szCs w:val="22"/>
        </w:rPr>
        <w:t>o</w:t>
      </w:r>
      <w:r w:rsidR="00AE7141" w:rsidRPr="001370E0">
        <w:rPr>
          <w:rFonts w:ascii="Encode Sans Compressed" w:hAnsi="Encode Sans Compressed"/>
          <w:color w:val="000000"/>
          <w:sz w:val="22"/>
          <w:szCs w:val="22"/>
        </w:rPr>
        <w:t xml:space="preserve">świadczam, iż: </w:t>
      </w:r>
    </w:p>
    <w:p w14:paraId="18C34BDA" w14:textId="1FC4E391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a) udostępniam Wykonawcy ww. zasoby, w następującym zakresie </w:t>
      </w:r>
      <w:r w:rsidRPr="001370E0">
        <w:rPr>
          <w:rFonts w:ascii="Encode Sans Compressed" w:hAnsi="Encode Sans Compressed"/>
          <w:i/>
          <w:color w:val="000000"/>
          <w:sz w:val="22"/>
          <w:szCs w:val="22"/>
        </w:rPr>
        <w:t>( należy podać informacje umożliwiające ocenę spełnienia waru</w:t>
      </w:r>
      <w:r w:rsidR="002326F4" w:rsidRPr="001370E0">
        <w:rPr>
          <w:rFonts w:ascii="Encode Sans Compressed" w:hAnsi="Encode Sans Compressed"/>
          <w:i/>
          <w:color w:val="000000"/>
          <w:sz w:val="22"/>
          <w:szCs w:val="22"/>
        </w:rPr>
        <w:t>nków przez udostępniane zasoby)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4519F">
        <w:rPr>
          <w:rFonts w:ascii="Encode Sans Compressed" w:hAnsi="Encode Sans Compressed"/>
          <w:sz w:val="22"/>
          <w:szCs w:val="22"/>
        </w:rPr>
        <w:t>………………………………………………………………</w:t>
      </w:r>
    </w:p>
    <w:p w14:paraId="1741AE02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>b) sposób wykorzystania udostępnionych przeze mnie zasobów będzie następujący:</w:t>
      </w:r>
    </w:p>
    <w:p w14:paraId="78829933" w14:textId="13506F1B" w:rsidR="00300ADE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BD44F6" w14:textId="70FB6C9C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c) zakres i okres mojego udziału przy wykonywaniu zamówienia będzie następujący: </w:t>
      </w:r>
    </w:p>
    <w:p w14:paraId="710B8115" w14:textId="42E8CCF0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63FC29" w14:textId="4E0E1FC0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210A77">
        <w:rPr>
          <w:rFonts w:ascii="Encode Sans Compressed" w:hAnsi="Encode Sans Compressed"/>
          <w:sz w:val="22"/>
          <w:szCs w:val="22"/>
        </w:rPr>
        <w:t>d) będę realizował nw</w:t>
      </w:r>
      <w:r w:rsidR="00046975" w:rsidRPr="00210A77">
        <w:rPr>
          <w:rFonts w:ascii="Encode Sans Compressed" w:hAnsi="Encode Sans Compressed"/>
          <w:sz w:val="22"/>
          <w:szCs w:val="22"/>
        </w:rPr>
        <w:t>.</w:t>
      </w:r>
      <w:r w:rsidRPr="00210A77">
        <w:rPr>
          <w:rFonts w:ascii="Encode Sans Compressed" w:hAnsi="Encode Sans Compressed"/>
          <w:sz w:val="22"/>
          <w:szCs w:val="22"/>
        </w:rPr>
        <w:t xml:space="preserve"> roboty budowlane</w:t>
      </w:r>
      <w:r w:rsidR="00046975" w:rsidRPr="00210A77">
        <w:rPr>
          <w:rFonts w:ascii="Encode Sans Compressed" w:hAnsi="Encode Sans Compressed"/>
          <w:sz w:val="22"/>
          <w:szCs w:val="22"/>
        </w:rPr>
        <w:t xml:space="preserve"> lub usługi</w:t>
      </w:r>
      <w:r w:rsidRPr="00210A77">
        <w:rPr>
          <w:rFonts w:ascii="Encode Sans Compressed" w:hAnsi="Encode Sans Compressed"/>
          <w:sz w:val="22"/>
          <w:szCs w:val="22"/>
        </w:rPr>
        <w:t xml:space="preserve"> , których dotyczą udostępniane zasoby odnoszące się do warunków udziału</w:t>
      </w:r>
      <w:r w:rsidR="00046975" w:rsidRPr="00210A77">
        <w:rPr>
          <w:rFonts w:ascii="Encode Sans Compressed" w:hAnsi="Encode Sans Compressed"/>
          <w:sz w:val="22"/>
          <w:szCs w:val="22"/>
        </w:rPr>
        <w:t xml:space="preserve"> w pos</w:t>
      </w:r>
      <w:r w:rsidR="00A87322" w:rsidRPr="00210A77">
        <w:rPr>
          <w:rFonts w:ascii="Encode Sans Compressed" w:hAnsi="Encode Sans Compressed"/>
          <w:sz w:val="22"/>
          <w:szCs w:val="22"/>
        </w:rPr>
        <w:t>t</w:t>
      </w:r>
      <w:r w:rsidR="00046975" w:rsidRPr="00210A77">
        <w:rPr>
          <w:rFonts w:ascii="Encode Sans Compressed" w:hAnsi="Encode Sans Compressed"/>
          <w:sz w:val="22"/>
          <w:szCs w:val="22"/>
        </w:rPr>
        <w:t>ępowaniu</w:t>
      </w:r>
      <w:r w:rsidRPr="00210A77">
        <w:rPr>
          <w:rFonts w:ascii="Encode Sans Compressed" w:hAnsi="Encode Sans Compressed"/>
          <w:sz w:val="22"/>
          <w:szCs w:val="22"/>
        </w:rPr>
        <w:t xml:space="preserve"> , na których polega Wykonawca : </w:t>
      </w: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CDA2B6" w14:textId="0A848BD8" w:rsidR="00AE7141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40B9C22B" w14:textId="23059597" w:rsidR="00AE7E49" w:rsidRDefault="00AE7E4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  <w:r w:rsidRPr="00210A77">
        <w:rPr>
          <w:rFonts w:ascii="Encode Sans Compressed" w:hAnsi="Encode Sans Compressed" w:cs="Times New Roman"/>
          <w:b/>
          <w:sz w:val="22"/>
          <w:szCs w:val="22"/>
          <w:lang w:val="pl-PL"/>
        </w:rPr>
        <w:t>Oświadczam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że</w:t>
      </w:r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 dokumenty, o których mowa w pkt. 15.4 </w:t>
      </w:r>
      <w:proofErr w:type="spellStart"/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>ppkt</w:t>
      </w:r>
      <w:proofErr w:type="spellEnd"/>
      <w:r w:rsidR="00210A77" w:rsidRPr="00210A77">
        <w:rPr>
          <w:rFonts w:ascii="Encode Sans Compressed" w:hAnsi="Encode Sans Compressed" w:cs="Times New Roman"/>
          <w:sz w:val="22"/>
          <w:szCs w:val="22"/>
          <w:lang w:val="pl-PL"/>
        </w:rPr>
        <w:t xml:space="preserve"> 7 Instrukcji dla Wyk</w:t>
      </w:r>
      <w:r w:rsidR="00AB0A74">
        <w:rPr>
          <w:rFonts w:ascii="Encode Sans Compressed" w:hAnsi="Encode Sans Compressed" w:cs="Times New Roman"/>
          <w:sz w:val="22"/>
          <w:szCs w:val="22"/>
          <w:lang w:val="pl-PL"/>
        </w:rPr>
        <w:t>onawców (Tom I, Rozdział 1 SWZ)</w:t>
      </w: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, określające zasady reprezentacji są dostępne na stronie internetowej (</w:t>
      </w:r>
      <w:r w:rsidRPr="00210A77">
        <w:rPr>
          <w:rFonts w:ascii="Encode Sans Compressed" w:hAnsi="Encode Sans Compressed" w:cs="Times New Roman"/>
          <w:i/>
          <w:sz w:val="22"/>
          <w:szCs w:val="22"/>
          <w:lang w:val="pl-PL"/>
        </w:rPr>
        <w:t>należy podać adres strony internetowej z której zamawiający może samodzielnie pobrać dokument):</w:t>
      </w:r>
    </w:p>
    <w:p w14:paraId="0BAAD9ED" w14:textId="77777777" w:rsidR="00B44D0C" w:rsidRPr="00210A77" w:rsidRDefault="00B44D0C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i/>
          <w:sz w:val="22"/>
          <w:szCs w:val="22"/>
          <w:lang w:val="pl-PL"/>
        </w:rPr>
      </w:pPr>
    </w:p>
    <w:p w14:paraId="0A678DBC" w14:textId="390A0F21" w:rsidR="00AE7E49" w:rsidRPr="00210A77" w:rsidRDefault="00AE7E49" w:rsidP="00AE7E49">
      <w:pPr>
        <w:pStyle w:val="Zwykytekst1"/>
        <w:spacing w:line="288" w:lineRule="auto"/>
        <w:jc w:val="both"/>
        <w:rPr>
          <w:rFonts w:ascii="Encode Sans Compressed" w:hAnsi="Encode Sans Compressed" w:cs="Times New Roman"/>
          <w:sz w:val="22"/>
          <w:szCs w:val="22"/>
        </w:rPr>
      </w:pPr>
      <w:r w:rsidRPr="00210A77">
        <w:rPr>
          <w:rFonts w:ascii="Encode Sans Compressed" w:hAnsi="Encode Sans Compressed" w:cs="Times New Roman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………………………………………………………………………………………………………………………………………………………………………………….</w:t>
      </w:r>
    </w:p>
    <w:p w14:paraId="19F5845C" w14:textId="04BDA530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7A76D409" w14:textId="74914F6D" w:rsidR="00AE7E49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5A37B1B4" w14:textId="77B1225E" w:rsidR="00AE7E49" w:rsidRPr="001370E0" w:rsidRDefault="00AE7E49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12E7F696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</w:p>
    <w:p w14:paraId="67EBA37E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14:paraId="081D0986" w14:textId="4C9CC6B2" w:rsidR="00B44D0C" w:rsidRPr="00E44C24" w:rsidRDefault="00B44D0C" w:rsidP="00B44D0C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E44C24">
        <w:rPr>
          <w:rFonts w:ascii="Encode Sans Compressed" w:hAnsi="Encode Sans Compressed"/>
          <w:color w:val="000000"/>
          <w:sz w:val="20"/>
          <w:szCs w:val="20"/>
        </w:rPr>
        <w:t xml:space="preserve"> </w:t>
      </w:r>
      <w:r w:rsidRPr="00E44C24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55EC1228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                                                            </w:t>
      </w:r>
    </w:p>
    <w:p w14:paraId="5C816C42" w14:textId="77777777" w:rsidR="00AE7141" w:rsidRPr="001370E0" w:rsidRDefault="00AE7141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</w:p>
    <w:p w14:paraId="7534BA4B" w14:textId="280DAC18" w:rsidR="00AA294E" w:rsidRPr="001370E0" w:rsidRDefault="00AE7141" w:rsidP="00E4519F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</w:p>
    <w:p w14:paraId="02DBC3D7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43F4B47F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1DBD381E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F1EA86B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563002B0" w14:textId="77777777" w:rsidR="00AA294E" w:rsidRPr="001370E0" w:rsidRDefault="00AA294E" w:rsidP="001370E0">
      <w:pPr>
        <w:spacing w:line="288" w:lineRule="auto"/>
        <w:rPr>
          <w:rFonts w:ascii="Encode Sans Compressed" w:hAnsi="Encode Sans Compressed"/>
          <w:sz w:val="22"/>
          <w:szCs w:val="22"/>
        </w:rPr>
      </w:pPr>
    </w:p>
    <w:p w14:paraId="72EE86AE" w14:textId="1C3F9BCC" w:rsidR="00AA294E" w:rsidRPr="003A6C73" w:rsidRDefault="004E6B52" w:rsidP="003A6C73">
      <w:pPr>
        <w:pStyle w:val="tytu"/>
        <w:pageBreakBefore/>
        <w:spacing w:line="288" w:lineRule="auto"/>
        <w:rPr>
          <w:rFonts w:ascii="Encode Sans Compressed" w:hAnsi="Encode Sans Compressed"/>
          <w:b/>
          <w:sz w:val="22"/>
          <w:szCs w:val="22"/>
        </w:rPr>
      </w:pPr>
      <w:r w:rsidRPr="003A6C73">
        <w:rPr>
          <w:rFonts w:ascii="Encode Sans Compressed" w:hAnsi="Encode Sans Compressed"/>
          <w:b/>
          <w:noProof/>
          <w:sz w:val="22"/>
          <w:szCs w:val="22"/>
          <w:lang w:eastAsia="pl-PL"/>
        </w:rPr>
        <w:lastRenderedPageBreak/>
        <mc:AlternateContent>
          <mc:Choice Requires="wps">
            <w:drawing>
              <wp:anchor distT="0" distB="0" distL="114935" distR="114935" simplePos="0" relativeHeight="251661824" behindDoc="0" locked="0" layoutInCell="1" allowOverlap="1" wp14:anchorId="3C76A471" wp14:editId="30E4E46A">
                <wp:simplePos x="0" y="0"/>
                <wp:positionH relativeFrom="margin">
                  <wp:posOffset>56515</wp:posOffset>
                </wp:positionH>
                <wp:positionV relativeFrom="paragraph">
                  <wp:posOffset>244475</wp:posOffset>
                </wp:positionV>
                <wp:extent cx="5610225" cy="542925"/>
                <wp:effectExtent l="0" t="0" r="28575" b="28575"/>
                <wp:wrapTight wrapText="bothSides">
                  <wp:wrapPolygon edited="0">
                    <wp:start x="0" y="0"/>
                    <wp:lineTo x="0" y="21979"/>
                    <wp:lineTo x="21637" y="21979"/>
                    <wp:lineTo x="21637" y="0"/>
                    <wp:lineTo x="0" y="0"/>
                  </wp:wrapPolygon>
                </wp:wrapTight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0225" cy="5429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3114DA" w14:textId="77777777" w:rsidR="003D50FB" w:rsidRPr="00C702DC" w:rsidRDefault="003D50FB" w:rsidP="00AA294E">
                            <w:pPr>
                              <w:spacing w:line="276" w:lineRule="auto"/>
                              <w:ind w:right="-533"/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</w:pPr>
                            <w:r w:rsidRPr="00C702DC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>OŚWIADCZENIE WYKONAWCY</w:t>
                            </w:r>
                          </w:p>
                          <w:p w14:paraId="3EF9D64C" w14:textId="1E191C30" w:rsidR="003D50FB" w:rsidRPr="00C702DC" w:rsidRDefault="003D50FB" w:rsidP="00AA294E">
                            <w:pPr>
                              <w:spacing w:line="276" w:lineRule="auto"/>
                              <w:jc w:val="center"/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</w:pPr>
                            <w:r w:rsidRPr="00C702DC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 xml:space="preserve">dotyczące kryterium </w:t>
                            </w:r>
                            <w:r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>„Doświadczenie kierownika budowy</w:t>
                            </w:r>
                            <w:r w:rsidRPr="00C702DC">
                              <w:rPr>
                                <w:rFonts w:ascii="Encode Sans Compressed" w:hAnsi="Encode Sans Compressed"/>
                                <w:b/>
                                <w:sz w:val="22"/>
                                <w:szCs w:val="22"/>
                              </w:rPr>
                              <w:t>”</w:t>
                            </w:r>
                          </w:p>
                          <w:p w14:paraId="119EF90E" w14:textId="77777777" w:rsidR="003D50FB" w:rsidRPr="00BB2F38" w:rsidRDefault="003D50FB" w:rsidP="00AA294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76A471" id="_x0000_s1031" type="#_x0000_t202" style="position:absolute;left:0;text-align:left;margin-left:4.45pt;margin-top:19.25pt;width:441.75pt;height:42.75pt;z-index:25166182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" fillcolor="silver" strokeweight=".5pt">
                <v:textbox inset="7.45pt,3.85pt,7.45pt,3.85pt">
                  <w:txbxContent>
                    <w:p w14:paraId="5D3114DA" w14:textId="77777777" w:rsidR="003D50FB" w:rsidRPr="00C702DC" w:rsidRDefault="003D50FB" w:rsidP="00AA294E">
                      <w:pPr>
                        <w:spacing w:line="276" w:lineRule="auto"/>
                        <w:ind w:right="-533"/>
                        <w:jc w:val="center"/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</w:pPr>
                      <w:r w:rsidRPr="00C702DC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>OŚWIADCZENIE WYKONAWCY</w:t>
                      </w:r>
                    </w:p>
                    <w:p w14:paraId="3EF9D64C" w14:textId="1E191C30" w:rsidR="003D50FB" w:rsidRPr="00C702DC" w:rsidRDefault="003D50FB" w:rsidP="00AA294E">
                      <w:pPr>
                        <w:spacing w:line="276" w:lineRule="auto"/>
                        <w:jc w:val="center"/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</w:pPr>
                      <w:r w:rsidRPr="00C702DC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 xml:space="preserve">dotyczące kryterium </w:t>
                      </w:r>
                      <w:r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>„Doświadczenie kierownika budowy</w:t>
                      </w:r>
                      <w:r w:rsidRPr="00C702DC">
                        <w:rPr>
                          <w:rFonts w:ascii="Encode Sans Compressed" w:hAnsi="Encode Sans Compressed"/>
                          <w:b/>
                          <w:sz w:val="22"/>
                          <w:szCs w:val="22"/>
                        </w:rPr>
                        <w:t>”</w:t>
                      </w:r>
                    </w:p>
                    <w:p w14:paraId="119EF90E" w14:textId="77777777" w:rsidR="003D50FB" w:rsidRPr="00BB2F38" w:rsidRDefault="003D50FB" w:rsidP="00AA294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E4519F">
        <w:rPr>
          <w:rFonts w:ascii="Encode Sans Compressed" w:hAnsi="Encode Sans Compressed"/>
          <w:b/>
          <w:sz w:val="22"/>
          <w:szCs w:val="22"/>
        </w:rPr>
        <w:t>Formularz 3.4</w:t>
      </w:r>
      <w:r w:rsidR="00AA294E" w:rsidRPr="003A6C73">
        <w:rPr>
          <w:rFonts w:ascii="Encode Sans Compressed" w:hAnsi="Encode Sans Compressed"/>
          <w:b/>
          <w:sz w:val="22"/>
          <w:szCs w:val="22"/>
        </w:rPr>
        <w:t>.</w:t>
      </w:r>
    </w:p>
    <w:p w14:paraId="43B1B580" w14:textId="77777777" w:rsidR="00AA294E" w:rsidRPr="001370E0" w:rsidRDefault="00AA294E" w:rsidP="001370E0">
      <w:pPr>
        <w:spacing w:line="288" w:lineRule="auto"/>
        <w:ind w:left="142"/>
        <w:rPr>
          <w:rFonts w:ascii="Encode Sans Compressed" w:hAnsi="Encode Sans Compressed"/>
          <w:b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>Wykonawca:</w:t>
      </w:r>
    </w:p>
    <w:p w14:paraId="138CD149" w14:textId="6DB68942" w:rsidR="00B90286" w:rsidRPr="001370E0" w:rsidRDefault="00B90286" w:rsidP="00B90286">
      <w:pPr>
        <w:autoSpaceDE w:val="0"/>
        <w:autoSpaceDN w:val="0"/>
        <w:adjustRightInd w:val="0"/>
        <w:spacing w:line="288" w:lineRule="auto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459292" w14:textId="77777777" w:rsidR="00AA294E" w:rsidRPr="00E44C24" w:rsidRDefault="00AA294E" w:rsidP="001370E0">
      <w:pPr>
        <w:spacing w:line="288" w:lineRule="auto"/>
        <w:ind w:right="1698"/>
        <w:rPr>
          <w:rFonts w:ascii="Encode Sans Compressed" w:hAnsi="Encode Sans Compressed"/>
          <w:i/>
          <w:sz w:val="20"/>
          <w:szCs w:val="20"/>
        </w:rPr>
      </w:pPr>
      <w:r w:rsidRPr="00E44C24">
        <w:rPr>
          <w:rFonts w:ascii="Encode Sans Compressed" w:hAnsi="Encode Sans Compressed"/>
          <w:i/>
          <w:sz w:val="20"/>
          <w:szCs w:val="20"/>
        </w:rPr>
        <w:t xml:space="preserve"> (pełna nazwa/firma, adres)</w:t>
      </w:r>
      <w:r w:rsidRPr="00E44C24">
        <w:rPr>
          <w:rFonts w:ascii="Encode Sans Compressed" w:hAnsi="Encode Sans Compressed"/>
          <w:i/>
          <w:sz w:val="20"/>
          <w:szCs w:val="20"/>
        </w:rPr>
        <w:br/>
      </w:r>
    </w:p>
    <w:p w14:paraId="7AF45E77" w14:textId="77777777" w:rsidR="00A87322" w:rsidRPr="00210A77" w:rsidRDefault="00A87322" w:rsidP="00A87322">
      <w:pPr>
        <w:pStyle w:val="Zwykytekst"/>
        <w:rPr>
          <w:rFonts w:ascii="Encode Sans Compressed" w:hAnsi="Encode Sans Compressed"/>
          <w:bCs/>
          <w:sz w:val="22"/>
          <w:szCs w:val="22"/>
        </w:rPr>
      </w:pPr>
      <w:r w:rsidRPr="00210A77">
        <w:rPr>
          <w:rFonts w:ascii="Encode Sans Compressed" w:hAnsi="Encode Sans Compressed"/>
          <w:bCs/>
          <w:sz w:val="22"/>
          <w:szCs w:val="22"/>
        </w:rPr>
        <w:t xml:space="preserve">Składając ofertę w </w:t>
      </w:r>
      <w:r w:rsidRPr="00210A77">
        <w:rPr>
          <w:rFonts w:ascii="Encode Sans Compressed" w:hAnsi="Encode Sans Compressed"/>
          <w:bCs/>
          <w:sz w:val="22"/>
          <w:szCs w:val="22"/>
          <w:lang w:val="pl-PL"/>
        </w:rPr>
        <w:t>postępowaniu o udzielenie zamówieniu publicznego</w:t>
      </w:r>
      <w:r w:rsidRPr="00210A77">
        <w:rPr>
          <w:rFonts w:ascii="Encode Sans Compressed" w:hAnsi="Encode Sans Compressed"/>
          <w:bCs/>
          <w:sz w:val="22"/>
          <w:szCs w:val="22"/>
        </w:rPr>
        <w:t xml:space="preserve"> na:</w:t>
      </w:r>
    </w:p>
    <w:p w14:paraId="7469267F" w14:textId="127FD57C" w:rsidR="000F2D6E" w:rsidRDefault="000F2D6E" w:rsidP="000F2D6E">
      <w:pPr>
        <w:pStyle w:val="Zwykytekst1"/>
        <w:tabs>
          <w:tab w:val="left" w:leader="dot" w:pos="9072"/>
        </w:tabs>
        <w:spacing w:line="288" w:lineRule="auto"/>
        <w:jc w:val="both"/>
        <w:rPr>
          <w:rFonts w:ascii="Encode Sans Compressed" w:hAnsi="Encode Sans Compressed"/>
          <w:b/>
          <w:iCs/>
          <w:sz w:val="22"/>
          <w:szCs w:val="22"/>
          <w:lang w:val="pl-PL"/>
        </w:rPr>
      </w:pPr>
      <w:r w:rsidRPr="001C1C3F">
        <w:rPr>
          <w:rFonts w:ascii="Encode Sans Compressed" w:hAnsi="Encode Sans Compressed"/>
          <w:b/>
          <w:iCs/>
          <w:sz w:val="22"/>
          <w:szCs w:val="22"/>
          <w:lang w:val="pl-PL"/>
        </w:rPr>
        <w:t>Rozb</w:t>
      </w:r>
      <w:r w:rsidR="008C7D9A">
        <w:rPr>
          <w:rFonts w:ascii="Encode Sans Compressed" w:hAnsi="Encode Sans Compressed"/>
          <w:b/>
          <w:iCs/>
          <w:sz w:val="22"/>
          <w:szCs w:val="22"/>
          <w:lang w:val="pl-PL"/>
        </w:rPr>
        <w:t>udowa drogi wojewódzkiej nr 191 w m. Zacharzyn</w:t>
      </w:r>
    </w:p>
    <w:p w14:paraId="4507F2A1" w14:textId="78A59E4A" w:rsidR="00AA294E" w:rsidRPr="001370E0" w:rsidRDefault="00AA294E" w:rsidP="001370E0">
      <w:pPr>
        <w:spacing w:line="288" w:lineRule="auto"/>
        <w:jc w:val="both"/>
        <w:rPr>
          <w:rFonts w:ascii="Encode Sans Compressed" w:hAnsi="Encode Sans Compressed"/>
          <w:sz w:val="22"/>
          <w:szCs w:val="22"/>
        </w:rPr>
      </w:pPr>
      <w:r w:rsidRPr="001370E0">
        <w:rPr>
          <w:rFonts w:ascii="Encode Sans Compressed" w:hAnsi="Encode Sans Compressed"/>
          <w:b/>
          <w:sz w:val="22"/>
          <w:szCs w:val="22"/>
        </w:rPr>
        <w:t xml:space="preserve">OŚWIADCZAMY, </w:t>
      </w:r>
      <w:r w:rsidRPr="001370E0">
        <w:rPr>
          <w:rFonts w:ascii="Encode Sans Compressed" w:hAnsi="Encode Sans Compressed"/>
          <w:sz w:val="22"/>
          <w:szCs w:val="22"/>
        </w:rPr>
        <w:t>że do pełnieni</w:t>
      </w:r>
      <w:r w:rsidRPr="00FB6369">
        <w:rPr>
          <w:rFonts w:ascii="Encode Sans Compressed" w:hAnsi="Encode Sans Compressed"/>
          <w:sz w:val="22"/>
          <w:szCs w:val="22"/>
        </w:rPr>
        <w:t xml:space="preserve">a funkcji </w:t>
      </w:r>
      <w:r w:rsidR="002C7E4A">
        <w:rPr>
          <w:rFonts w:ascii="Encode Sans Compressed" w:hAnsi="Encode Sans Compressed"/>
          <w:b/>
          <w:sz w:val="22"/>
          <w:szCs w:val="22"/>
        </w:rPr>
        <w:t>kierownika budowy</w:t>
      </w:r>
      <w:r w:rsidRPr="0024127D">
        <w:rPr>
          <w:rFonts w:ascii="Encode Sans Compressed" w:hAnsi="Encode Sans Compressed"/>
          <w:sz w:val="22"/>
          <w:szCs w:val="22"/>
        </w:rPr>
        <w:t xml:space="preserve"> skieruję</w:t>
      </w:r>
      <w:r w:rsidRPr="001370E0">
        <w:rPr>
          <w:rFonts w:ascii="Encode Sans Compressed" w:hAnsi="Encode Sans Compressed"/>
          <w:i/>
          <w:sz w:val="22"/>
          <w:szCs w:val="22"/>
        </w:rPr>
        <w:t xml:space="preserve"> </w:t>
      </w:r>
      <w:r w:rsidRPr="001370E0">
        <w:rPr>
          <w:rFonts w:ascii="Encode Sans Compressed" w:hAnsi="Encode Sans Compressed"/>
          <w:sz w:val="22"/>
          <w:szCs w:val="22"/>
        </w:rPr>
        <w:t>Pana/Panią ……………………………………… posiadającą niżej wskazane doświadczenie na …</w:t>
      </w:r>
      <w:r w:rsidR="00352FAF">
        <w:rPr>
          <w:rFonts w:ascii="Encode Sans Compressed" w:hAnsi="Encode Sans Compressed"/>
          <w:sz w:val="22"/>
          <w:szCs w:val="22"/>
        </w:rPr>
        <w:t>….. zadaniu/</w:t>
      </w:r>
      <w:r w:rsidRPr="001370E0">
        <w:rPr>
          <w:rFonts w:ascii="Encode Sans Compressed" w:hAnsi="Encode Sans Compressed"/>
          <w:sz w:val="22"/>
          <w:szCs w:val="22"/>
        </w:rPr>
        <w:t xml:space="preserve"> zadaniach</w:t>
      </w:r>
      <w:r w:rsidR="00E44C24">
        <w:rPr>
          <w:rFonts w:ascii="Encode Sans Compressed" w:hAnsi="Encode Sans Compressed"/>
          <w:sz w:val="22"/>
          <w:szCs w:val="22"/>
        </w:rPr>
        <w:t>, które zrealizował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r w:rsidR="00BD4618">
        <w:rPr>
          <w:rFonts w:ascii="Encode Sans Compressed" w:hAnsi="Encode Sans Compressed"/>
          <w:sz w:val="22"/>
          <w:szCs w:val="22"/>
        </w:rPr>
        <w:t xml:space="preserve">oraz </w:t>
      </w:r>
      <w:r w:rsidRPr="001370E0">
        <w:rPr>
          <w:rFonts w:ascii="Encode Sans Compressed" w:hAnsi="Encode Sans Compressed"/>
          <w:sz w:val="22"/>
          <w:szCs w:val="22"/>
        </w:rPr>
        <w:t>doprowadz</w:t>
      </w:r>
      <w:r w:rsidR="00BD4618">
        <w:rPr>
          <w:rFonts w:ascii="Encode Sans Compressed" w:hAnsi="Encode Sans Compressed"/>
          <w:sz w:val="22"/>
          <w:szCs w:val="22"/>
        </w:rPr>
        <w:t>ił</w:t>
      </w:r>
      <w:r w:rsidRPr="001370E0">
        <w:rPr>
          <w:rFonts w:ascii="Encode Sans Compressed" w:hAnsi="Encode Sans Compressed"/>
          <w:sz w:val="22"/>
          <w:szCs w:val="22"/>
        </w:rPr>
        <w:t xml:space="preserve"> </w:t>
      </w:r>
      <w:r w:rsidR="00BD4618">
        <w:rPr>
          <w:rFonts w:ascii="Encode Sans Compressed" w:hAnsi="Encode Sans Compressed"/>
          <w:sz w:val="22"/>
          <w:szCs w:val="22"/>
        </w:rPr>
        <w:t xml:space="preserve">je </w:t>
      </w:r>
      <w:r w:rsidRPr="001370E0">
        <w:rPr>
          <w:rFonts w:ascii="Encode Sans Compressed" w:hAnsi="Encode Sans Compressed"/>
          <w:sz w:val="22"/>
          <w:szCs w:val="22"/>
        </w:rPr>
        <w:t>do odbioru i rozliczenia końcowego: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1679"/>
        <w:gridCol w:w="1508"/>
        <w:gridCol w:w="2706"/>
        <w:gridCol w:w="1292"/>
        <w:gridCol w:w="1340"/>
      </w:tblGrid>
      <w:tr w:rsidR="009E01CF" w:rsidRPr="001370E0" w14:paraId="6FB6B104" w14:textId="77777777" w:rsidTr="009E01CF">
        <w:tc>
          <w:tcPr>
            <w:tcW w:w="546" w:type="dxa"/>
            <w:vAlign w:val="center"/>
          </w:tcPr>
          <w:p w14:paraId="5CF3F21D" w14:textId="77777777" w:rsidR="009E01CF" w:rsidRPr="001370E0" w:rsidRDefault="009E01CF" w:rsidP="001370E0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l.p.</w:t>
            </w:r>
          </w:p>
        </w:tc>
        <w:tc>
          <w:tcPr>
            <w:tcW w:w="1694" w:type="dxa"/>
            <w:shd w:val="clear" w:color="auto" w:fill="auto"/>
            <w:vAlign w:val="center"/>
          </w:tcPr>
          <w:p w14:paraId="159C2465" w14:textId="77777777" w:rsidR="009E01CF" w:rsidRPr="001370E0" w:rsidRDefault="009E01CF" w:rsidP="001370E0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Nazwa i adres zamawiającego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22CF2B6" w14:textId="63E32FE6" w:rsidR="009E01CF" w:rsidRPr="001370E0" w:rsidRDefault="00A87322" w:rsidP="009E01CF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>
              <w:rPr>
                <w:rFonts w:ascii="Encode Sans Compressed" w:hAnsi="Encode Sans Compressed"/>
                <w:sz w:val="22"/>
                <w:szCs w:val="22"/>
              </w:rPr>
              <w:t>Nazwa zadania</w:t>
            </w:r>
            <w:r w:rsidR="009E01CF" w:rsidRPr="001370E0">
              <w:rPr>
                <w:rFonts w:ascii="Encode Sans Compressed" w:hAnsi="Encode Sans Compressed"/>
                <w:sz w:val="22"/>
                <w:szCs w:val="22"/>
              </w:rPr>
              <w:t xml:space="preserve"> </w:t>
            </w:r>
          </w:p>
        </w:tc>
        <w:tc>
          <w:tcPr>
            <w:tcW w:w="2801" w:type="dxa"/>
          </w:tcPr>
          <w:p w14:paraId="3167F68D" w14:textId="77777777" w:rsidR="009E01CF" w:rsidRPr="001370E0" w:rsidRDefault="009E01CF" w:rsidP="009E01CF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zakres robót</w:t>
            </w:r>
            <w:r>
              <w:rPr>
                <w:rFonts w:ascii="Encode Sans Compressed" w:hAnsi="Encode Sans Compressed"/>
                <w:sz w:val="22"/>
                <w:szCs w:val="22"/>
              </w:rPr>
              <w:t xml:space="preserve"> potwierdzający  spełnianie kryterium</w:t>
            </w:r>
          </w:p>
        </w:tc>
        <w:tc>
          <w:tcPr>
            <w:tcW w:w="1321" w:type="dxa"/>
            <w:vAlign w:val="center"/>
          </w:tcPr>
          <w:p w14:paraId="7C6A4F2B" w14:textId="77777777" w:rsidR="009E01CF" w:rsidRPr="001370E0" w:rsidRDefault="009E01CF" w:rsidP="001370E0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Wartość</w:t>
            </w:r>
          </w:p>
        </w:tc>
        <w:tc>
          <w:tcPr>
            <w:tcW w:w="1370" w:type="dxa"/>
            <w:shd w:val="clear" w:color="auto" w:fill="auto"/>
            <w:vAlign w:val="center"/>
          </w:tcPr>
          <w:p w14:paraId="156C1D8F" w14:textId="77777777" w:rsidR="009E01CF" w:rsidRPr="001370E0" w:rsidRDefault="009E01CF" w:rsidP="001370E0">
            <w:pPr>
              <w:spacing w:line="288" w:lineRule="auto"/>
              <w:jc w:val="center"/>
              <w:rPr>
                <w:rFonts w:ascii="Encode Sans Compressed" w:hAnsi="Encode Sans Compressed"/>
                <w:sz w:val="22"/>
                <w:szCs w:val="22"/>
              </w:rPr>
            </w:pPr>
            <w:r w:rsidRPr="001370E0">
              <w:rPr>
                <w:rFonts w:ascii="Encode Sans Compressed" w:hAnsi="Encode Sans Compressed"/>
                <w:sz w:val="22"/>
                <w:szCs w:val="22"/>
              </w:rPr>
              <w:t>Pełniona funkcja</w:t>
            </w:r>
          </w:p>
        </w:tc>
      </w:tr>
      <w:tr w:rsidR="009E01CF" w:rsidRPr="001370E0" w14:paraId="2CBE6DB9" w14:textId="77777777" w:rsidTr="009E01CF">
        <w:trPr>
          <w:trHeight w:val="4354"/>
        </w:trPr>
        <w:tc>
          <w:tcPr>
            <w:tcW w:w="546" w:type="dxa"/>
          </w:tcPr>
          <w:p w14:paraId="4EB1DDE3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694" w:type="dxa"/>
            <w:shd w:val="clear" w:color="auto" w:fill="auto"/>
          </w:tcPr>
          <w:p w14:paraId="189A3BFD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6FFC0950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32FE28F1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5B756829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4229D917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5A7A2C48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1C01B9B3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093DBEF4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20D34F97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65A10921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6DE81672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7BB1FCFC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76434D33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0EF58EE6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  <w:p w14:paraId="7D77BA49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5326D37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2801" w:type="dxa"/>
          </w:tcPr>
          <w:p w14:paraId="2A94C9FF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321" w:type="dxa"/>
          </w:tcPr>
          <w:p w14:paraId="29160E96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  <w:tc>
          <w:tcPr>
            <w:tcW w:w="1370" w:type="dxa"/>
            <w:shd w:val="clear" w:color="auto" w:fill="auto"/>
          </w:tcPr>
          <w:p w14:paraId="4E3A46E4" w14:textId="77777777" w:rsidR="009E01CF" w:rsidRPr="001370E0" w:rsidRDefault="009E01CF" w:rsidP="001370E0">
            <w:pPr>
              <w:spacing w:line="288" w:lineRule="auto"/>
              <w:rPr>
                <w:rFonts w:ascii="Encode Sans Compressed" w:hAnsi="Encode Sans Compressed"/>
                <w:b/>
                <w:i/>
                <w:sz w:val="22"/>
                <w:szCs w:val="22"/>
              </w:rPr>
            </w:pPr>
          </w:p>
        </w:tc>
      </w:tr>
    </w:tbl>
    <w:p w14:paraId="20842455" w14:textId="3E7D4C2A" w:rsidR="00AA294E" w:rsidRPr="001370E0" w:rsidRDefault="009E01CF" w:rsidP="001370E0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sz w:val="22"/>
          <w:szCs w:val="22"/>
          <w:lang w:val="pl-PL"/>
        </w:rPr>
      </w:pPr>
      <w:r>
        <w:rPr>
          <w:rFonts w:ascii="Encode Sans Compressed" w:hAnsi="Encode Sans Compressed"/>
          <w:sz w:val="22"/>
          <w:szCs w:val="22"/>
        </w:rPr>
        <w:t>Wykazane</w:t>
      </w:r>
      <w:r w:rsidR="00AA294E" w:rsidRPr="001370E0">
        <w:rPr>
          <w:rFonts w:ascii="Encode Sans Compressed" w:hAnsi="Encode Sans Compressed"/>
          <w:sz w:val="22"/>
          <w:szCs w:val="22"/>
        </w:rPr>
        <w:t xml:space="preserve"> </w:t>
      </w:r>
      <w:r w:rsidR="002C7E4A">
        <w:rPr>
          <w:rFonts w:ascii="Encode Sans Compressed" w:hAnsi="Encode Sans Compressed"/>
          <w:sz w:val="22"/>
          <w:szCs w:val="22"/>
        </w:rPr>
        <w:t>doświadczenie Kierownika budowy</w:t>
      </w:r>
      <w:r w:rsidR="00AA294E" w:rsidRPr="00420061">
        <w:rPr>
          <w:rFonts w:ascii="Encode Sans Compressed" w:hAnsi="Encode Sans Compressed"/>
          <w:sz w:val="22"/>
          <w:szCs w:val="22"/>
        </w:rPr>
        <w:t xml:space="preserve"> </w:t>
      </w:r>
      <w:r>
        <w:rPr>
          <w:rFonts w:ascii="Encode Sans Compressed" w:hAnsi="Encode Sans Compressed"/>
          <w:sz w:val="22"/>
          <w:szCs w:val="22"/>
          <w:lang w:val="pl-PL"/>
        </w:rPr>
        <w:t xml:space="preserve">dotyczące </w:t>
      </w:r>
      <w:r w:rsidR="00AA294E" w:rsidRPr="001370E0">
        <w:rPr>
          <w:rFonts w:ascii="Encode Sans Compressed" w:hAnsi="Encode Sans Compressed"/>
          <w:sz w:val="22"/>
          <w:szCs w:val="22"/>
        </w:rPr>
        <w:t xml:space="preserve">nadzorowanych zadań musi być </w:t>
      </w:r>
      <w:r w:rsidR="00AA294E" w:rsidRPr="001370E0">
        <w:rPr>
          <w:rFonts w:ascii="Encode Sans Compressed" w:hAnsi="Encode Sans Compressed"/>
          <w:sz w:val="22"/>
          <w:szCs w:val="22"/>
          <w:lang w:val="pl-PL"/>
        </w:rPr>
        <w:t>zgodne z pkt.</w:t>
      </w:r>
      <w:r w:rsidR="001868FE">
        <w:rPr>
          <w:rFonts w:ascii="Encode Sans Compressed" w:hAnsi="Encode Sans Compressed"/>
          <w:sz w:val="22"/>
          <w:szCs w:val="22"/>
          <w:lang w:val="pl-PL"/>
        </w:rPr>
        <w:t xml:space="preserve"> </w:t>
      </w:r>
      <w:r w:rsidR="00AA294E" w:rsidRPr="001370E0">
        <w:rPr>
          <w:rFonts w:ascii="Encode Sans Compressed" w:hAnsi="Encode Sans Compressed"/>
          <w:sz w:val="22"/>
          <w:szCs w:val="22"/>
          <w:lang w:val="pl-PL"/>
        </w:rPr>
        <w:t>1</w:t>
      </w:r>
      <w:r w:rsidR="00E4519F">
        <w:rPr>
          <w:rFonts w:ascii="Encode Sans Compressed" w:hAnsi="Encode Sans Compressed"/>
          <w:sz w:val="22"/>
          <w:szCs w:val="22"/>
          <w:lang w:val="pl-PL"/>
        </w:rPr>
        <w:t>8.1 S</w:t>
      </w:r>
      <w:r w:rsidR="00AA294E" w:rsidRPr="001370E0">
        <w:rPr>
          <w:rFonts w:ascii="Encode Sans Compressed" w:hAnsi="Encode Sans Compressed"/>
          <w:sz w:val="22"/>
          <w:szCs w:val="22"/>
          <w:lang w:val="pl-PL"/>
        </w:rPr>
        <w:t xml:space="preserve">WZ </w:t>
      </w:r>
      <w:r w:rsidR="001868FE">
        <w:rPr>
          <w:rFonts w:ascii="Encode Sans Compressed" w:hAnsi="Encode Sans Compressed"/>
          <w:sz w:val="22"/>
          <w:szCs w:val="22"/>
          <w:lang w:val="pl-PL"/>
        </w:rPr>
        <w:t>.</w:t>
      </w:r>
    </w:p>
    <w:p w14:paraId="0872875B" w14:textId="77777777" w:rsidR="00AA294E" w:rsidRPr="001370E0" w:rsidRDefault="00AA294E" w:rsidP="001370E0">
      <w:pPr>
        <w:pStyle w:val="Tekstpodstawowywcity"/>
        <w:spacing w:line="288" w:lineRule="auto"/>
        <w:ind w:left="0"/>
        <w:jc w:val="both"/>
        <w:rPr>
          <w:rFonts w:ascii="Encode Sans Compressed" w:hAnsi="Encode Sans Compressed"/>
          <w:b/>
          <w:sz w:val="22"/>
          <w:szCs w:val="22"/>
          <w:lang w:val="pl-PL"/>
        </w:rPr>
      </w:pPr>
      <w:r w:rsidRPr="001370E0">
        <w:rPr>
          <w:rFonts w:ascii="Encode Sans Compressed" w:hAnsi="Encode Sans Compressed"/>
          <w:b/>
          <w:sz w:val="22"/>
          <w:szCs w:val="22"/>
          <w:lang w:val="pl-PL"/>
        </w:rPr>
        <w:t>UWAGA: Wykonawca może wskazać tylko jedną osobę.</w:t>
      </w:r>
    </w:p>
    <w:p w14:paraId="2CBF638F" w14:textId="77777777" w:rsidR="00AA294E" w:rsidRPr="001370E0" w:rsidRDefault="00AA294E" w:rsidP="001370E0">
      <w:pPr>
        <w:spacing w:line="288" w:lineRule="auto"/>
        <w:rPr>
          <w:rFonts w:ascii="Encode Sans Compressed" w:hAnsi="Encode Sans Compressed" w:cs="Verdana"/>
          <w:b/>
          <w:bCs/>
          <w:sz w:val="22"/>
          <w:szCs w:val="22"/>
          <w:u w:val="single"/>
        </w:rPr>
      </w:pPr>
    </w:p>
    <w:p w14:paraId="455B32F3" w14:textId="77777777" w:rsidR="00AA294E" w:rsidRPr="001370E0" w:rsidRDefault="00AA294E" w:rsidP="001370E0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color w:val="000000"/>
          <w:sz w:val="22"/>
          <w:szCs w:val="22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 xml:space="preserve">………………………… dnia …. …. ……………. roku              </w:t>
      </w:r>
    </w:p>
    <w:p w14:paraId="379F5C60" w14:textId="30FA3956" w:rsidR="00420061" w:rsidRPr="00E44C24" w:rsidRDefault="00420061" w:rsidP="00420061">
      <w:pPr>
        <w:spacing w:line="288" w:lineRule="auto"/>
        <w:jc w:val="both"/>
        <w:rPr>
          <w:rFonts w:ascii="Encode Sans Compressed" w:hAnsi="Encode Sans Compressed" w:cs="Arial"/>
          <w:sz w:val="20"/>
          <w:szCs w:val="20"/>
        </w:rPr>
      </w:pPr>
      <w:r w:rsidRPr="00E44C24">
        <w:rPr>
          <w:rFonts w:ascii="Encode Sans Compressed" w:hAnsi="Encode Sans Compressed"/>
          <w:i/>
          <w:sz w:val="20"/>
          <w:szCs w:val="20"/>
        </w:rPr>
        <w:t>(miejscowość)</w:t>
      </w:r>
    </w:p>
    <w:p w14:paraId="0A98DAD5" w14:textId="502E52CB" w:rsidR="007447C8" w:rsidRPr="003A51BF" w:rsidRDefault="00AA294E" w:rsidP="00250311">
      <w:pPr>
        <w:autoSpaceDE w:val="0"/>
        <w:autoSpaceDN w:val="0"/>
        <w:adjustRightInd w:val="0"/>
        <w:spacing w:line="288" w:lineRule="auto"/>
        <w:ind w:right="-493"/>
        <w:rPr>
          <w:rFonts w:ascii="Encode Sans Compressed" w:hAnsi="Encode Sans Compressed"/>
          <w:b/>
          <w:sz w:val="28"/>
        </w:rPr>
      </w:pP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  <w:t xml:space="preserve">           </w:t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  <w:r w:rsidRPr="001370E0">
        <w:rPr>
          <w:rFonts w:ascii="Encode Sans Compressed" w:hAnsi="Encode Sans Compressed"/>
          <w:color w:val="000000"/>
          <w:sz w:val="22"/>
          <w:szCs w:val="22"/>
        </w:rPr>
        <w:tab/>
      </w:r>
    </w:p>
    <w:p w14:paraId="250FC2B2" w14:textId="77777777" w:rsidR="007447C8" w:rsidRPr="003A51BF" w:rsidRDefault="007447C8" w:rsidP="00755DAF">
      <w:pPr>
        <w:spacing w:line="288" w:lineRule="auto"/>
        <w:rPr>
          <w:rFonts w:ascii="Encode Sans Compressed" w:hAnsi="Encode Sans Compressed"/>
        </w:rPr>
      </w:pPr>
    </w:p>
    <w:sectPr w:rsidR="007447C8" w:rsidRPr="003A51BF" w:rsidSect="003A51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1417" w:footer="1417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DEA9D5" w14:textId="77777777" w:rsidR="003D50FB" w:rsidRDefault="003D50FB">
      <w:r>
        <w:separator/>
      </w:r>
    </w:p>
  </w:endnote>
  <w:endnote w:type="continuationSeparator" w:id="0">
    <w:p w14:paraId="0B23A694" w14:textId="77777777" w:rsidR="003D50FB" w:rsidRDefault="003D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6A0A9" w14:textId="77777777" w:rsidR="003D50FB" w:rsidRDefault="003D50F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33378" w14:textId="77777777" w:rsidR="003D50FB" w:rsidRDefault="003D50FB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49986AEC" wp14:editId="774AB06E">
              <wp:simplePos x="0" y="0"/>
              <wp:positionH relativeFrom="page">
                <wp:posOffset>6532245</wp:posOffset>
              </wp:positionH>
              <wp:positionV relativeFrom="paragraph">
                <wp:posOffset>635</wp:posOffset>
              </wp:positionV>
              <wp:extent cx="127000" cy="14605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94D576" w14:textId="4F4D43A7" w:rsidR="003D50FB" w:rsidRDefault="003D50FB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D80CFF">
                            <w:rPr>
                              <w:rStyle w:val="Numerstrony"/>
                              <w:noProof/>
                            </w:rPr>
                            <w:t>9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86AE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514.35pt;margin-top:.05pt;width:10pt;height:11.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" stroked="f">
              <v:fill opacity="0"/>
              <v:textbox inset="0,0,0,0">
                <w:txbxContent>
                  <w:p w14:paraId="7C94D576" w14:textId="4F4D43A7" w:rsidR="003D50FB" w:rsidRDefault="003D50FB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D80CFF">
                      <w:rPr>
                        <w:rStyle w:val="Numerstrony"/>
                        <w:noProof/>
                      </w:rPr>
                      <w:t>9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89ED7" w14:textId="77777777" w:rsidR="003D50FB" w:rsidRDefault="003D50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E9142" w14:textId="77777777" w:rsidR="003D50FB" w:rsidRDefault="003D50FB">
      <w:r>
        <w:separator/>
      </w:r>
    </w:p>
  </w:footnote>
  <w:footnote w:type="continuationSeparator" w:id="0">
    <w:p w14:paraId="1DA3441F" w14:textId="77777777" w:rsidR="003D50FB" w:rsidRDefault="003D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B26CB" w14:textId="77777777" w:rsidR="003D50FB" w:rsidRDefault="003D50F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03787B" w14:textId="77777777" w:rsidR="003D50FB" w:rsidRDefault="003D50F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5134E4" w14:textId="77777777" w:rsidR="003D50FB" w:rsidRDefault="003D50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Cs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3060"/>
        </w:tabs>
        <w:ind w:left="3060" w:hanging="720"/>
      </w:pPr>
      <w:rPr>
        <w:rFonts w:hint="default"/>
        <w:iCs/>
      </w:rPr>
    </w:lvl>
    <w:lvl w:ilvl="3">
      <w:start w:val="10"/>
      <w:numFmt w:val="lowerLetter"/>
      <w:lvlText w:val="(%4)"/>
      <w:lvlJc w:val="left"/>
      <w:pPr>
        <w:tabs>
          <w:tab w:val="num" w:pos="3240"/>
        </w:tabs>
        <w:ind w:left="3240" w:hanging="360"/>
      </w:pPr>
      <w:rPr>
        <w:rFonts w:hint="default"/>
        <w:iCs/>
      </w:rPr>
    </w:lvl>
    <w:lvl w:ilvl="4">
      <w:start w:val="1"/>
      <w:numFmt w:val="decimal"/>
      <w:lvlText w:val="%5)"/>
      <w:lvlJc w:val="left"/>
      <w:pPr>
        <w:tabs>
          <w:tab w:val="num" w:pos="3960"/>
        </w:tabs>
        <w:ind w:left="3960" w:hanging="360"/>
      </w:pPr>
      <w:rPr>
        <w:rFonts w:hint="default"/>
        <w:iCs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00000007"/>
    <w:multiLevelType w:val="multilevel"/>
    <w:tmpl w:val="256605D0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ascii="Encode Sans Compressed" w:hAnsi="Encode Sans Compressed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Cs w:val="24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decimal"/>
      <w:lvlText w:val="%1)"/>
      <w:lvlJc w:val="left"/>
      <w:pPr>
        <w:tabs>
          <w:tab w:val="num" w:pos="709"/>
        </w:tabs>
        <w:ind w:left="432" w:hanging="432"/>
      </w:pPr>
      <w:rPr>
        <w:rFonts w:ascii="Times New Roman" w:eastAsia="Times New Roman" w:hAnsi="Times New Roman" w:cs="Times New Roman"/>
      </w:rPr>
    </w:lvl>
  </w:abstractNum>
  <w:abstractNum w:abstractNumId="11" w15:restartNumberingAfterBreak="0">
    <w:nsid w:val="0000000D"/>
    <w:multiLevelType w:val="multilevel"/>
    <w:tmpl w:val="0000000D"/>
    <w:name w:val="WW8Num17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0000000E"/>
    <w:multiLevelType w:val="singleLevel"/>
    <w:tmpl w:val="F2B48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2"/>
        <w:szCs w:val="22"/>
        <w:lang w:val="pl-PL"/>
      </w:rPr>
    </w:lvl>
  </w:abstractNum>
  <w:abstractNum w:abstractNumId="13" w15:restartNumberingAfterBreak="0">
    <w:nsid w:val="0000000F"/>
    <w:multiLevelType w:val="singleLevel"/>
    <w:tmpl w:val="3438C9C8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color w:val="auto"/>
        <w:szCs w:val="24"/>
      </w:rPr>
    </w:lvl>
  </w:abstractNum>
  <w:abstractNum w:abstractNumId="14" w15:restartNumberingAfterBreak="0">
    <w:nsid w:val="00000010"/>
    <w:multiLevelType w:val="multilevel"/>
    <w:tmpl w:val="38F0A3BC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00000011"/>
    <w:multiLevelType w:val="singleLevel"/>
    <w:tmpl w:val="00000011"/>
    <w:name w:val="WW8Num23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pacing w:val="4"/>
        <w:sz w:val="24"/>
      </w:rPr>
    </w:lvl>
  </w:abstractNum>
  <w:abstractNum w:abstractNumId="17" w15:restartNumberingAfterBreak="0">
    <w:nsid w:val="00000013"/>
    <w:multiLevelType w:val="singleLevel"/>
    <w:tmpl w:val="00000013"/>
    <w:name w:val="WW8Num25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8" w15:restartNumberingAfterBreak="0">
    <w:nsid w:val="00000014"/>
    <w:multiLevelType w:val="singleLevel"/>
    <w:tmpl w:val="825C7044"/>
    <w:name w:val="WW8Num2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Encode Sans Compressed" w:eastAsia="Times New Roman" w:hAnsi="Encode Sans Compressed" w:cs="Times New Roman" w:hint="default"/>
        <w:i w:val="0"/>
        <w:sz w:val="24"/>
      </w:rPr>
    </w:lvl>
  </w:abstractNum>
  <w:abstractNum w:abstractNumId="19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6"/>
    <w:multiLevelType w:val="singleLevel"/>
    <w:tmpl w:val="00000016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31"/>
    <w:lvl w:ilvl="0">
      <w:start w:val="7"/>
      <w:numFmt w:val="decimal"/>
      <w:lvlText w:val="1.4.%1. "/>
      <w:lvlJc w:val="left"/>
      <w:pPr>
        <w:tabs>
          <w:tab w:val="num" w:pos="0"/>
        </w:tabs>
        <w:ind w:left="283" w:hanging="283"/>
      </w:pPr>
      <w:rPr>
        <w:b/>
        <w:i w:val="0"/>
        <w:sz w:val="20"/>
      </w:rPr>
    </w:lvl>
  </w:abstractNum>
  <w:abstractNum w:abstractNumId="22" w15:restartNumberingAfterBreak="0">
    <w:nsid w:val="00000018"/>
    <w:multiLevelType w:val="singleLevel"/>
    <w:tmpl w:val="00000018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00000019"/>
    <w:multiLevelType w:val="singleLevel"/>
    <w:tmpl w:val="00000019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1A"/>
    <w:multiLevelType w:val="singleLevel"/>
    <w:tmpl w:val="4CD05C10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Encode Sans Compressed" w:hAnsi="Encode Sans Compressed" w:cs="Times New Roman" w:hint="default"/>
      </w:rPr>
    </w:lvl>
  </w:abstractNum>
  <w:abstractNum w:abstractNumId="25" w15:restartNumberingAfterBreak="0">
    <w:nsid w:val="0000001B"/>
    <w:multiLevelType w:val="single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multilevel"/>
    <w:tmpl w:val="D7FA2B08"/>
    <w:name w:val="WW8Num37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14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709"/>
        </w:tabs>
        <w:ind w:left="1080" w:hanging="1080"/>
      </w:pPr>
      <w:rPr>
        <w:rFonts w:ascii="Encode Sans Compressed" w:eastAsia="Times New Roman" w:hAnsi="Encode Sans Compressed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625E166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Encode Sans Compressed" w:hAnsi="Encode Sans Compressed" w:cs="Times New Roman" w:hint="default"/>
        <w:iCs/>
        <w:szCs w:val="24"/>
      </w:rPr>
    </w:lvl>
  </w:abstractNum>
  <w:abstractNum w:abstractNumId="28" w15:restartNumberingAfterBreak="0">
    <w:nsid w:val="0000001E"/>
    <w:multiLevelType w:val="singleLevel"/>
    <w:tmpl w:val="0000001E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0" w:hanging="360"/>
      </w:pPr>
      <w:rPr>
        <w:spacing w:val="-9"/>
      </w:rPr>
    </w:lvl>
  </w:abstractNum>
  <w:abstractNum w:abstractNumId="29" w15:restartNumberingAfterBreak="0">
    <w:nsid w:val="0000001F"/>
    <w:multiLevelType w:val="multilevel"/>
    <w:tmpl w:val="0000001F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86" w:hanging="360"/>
      </w:pPr>
      <w:rPr>
        <w:rFonts w:hint="default"/>
        <w:iCs/>
      </w:rPr>
    </w:lvl>
    <w:lvl w:ilvl="2">
      <w:start w:val="1"/>
      <w:numFmt w:val="lowerRoman"/>
      <w:lvlText w:val="(%3)"/>
      <w:lvlJc w:val="left"/>
      <w:pPr>
        <w:tabs>
          <w:tab w:val="num" w:pos="0"/>
        </w:tabs>
        <w:ind w:left="1571" w:hanging="720"/>
      </w:pPr>
      <w:rPr>
        <w:rFonts w:hint="default"/>
        <w:iCs/>
      </w:rPr>
    </w:lvl>
    <w:lvl w:ilvl="3">
      <w:start w:val="4"/>
      <w:numFmt w:val="upperLetter"/>
      <w:lvlText w:val="%4)"/>
      <w:lvlJc w:val="left"/>
      <w:pPr>
        <w:tabs>
          <w:tab w:val="num" w:pos="0"/>
        </w:tabs>
        <w:ind w:left="2520" w:hanging="360"/>
      </w:pPr>
      <w:rPr>
        <w:rFonts w:hint="default"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1" w15:restartNumberingAfterBreak="0">
    <w:nsid w:val="00000021"/>
    <w:multiLevelType w:val="singleLevel"/>
    <w:tmpl w:val="00000021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33" w15:restartNumberingAfterBreak="0">
    <w:nsid w:val="00457364"/>
    <w:multiLevelType w:val="hybridMultilevel"/>
    <w:tmpl w:val="40BAB33C"/>
    <w:lvl w:ilvl="0" w:tplc="04090017">
      <w:start w:val="1"/>
      <w:numFmt w:val="lowerLetter"/>
      <w:lvlText w:val="%1)"/>
      <w:lvlJc w:val="lef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014032C0"/>
    <w:multiLevelType w:val="hybridMultilevel"/>
    <w:tmpl w:val="918AD736"/>
    <w:lvl w:ilvl="0" w:tplc="04090017">
      <w:start w:val="1"/>
      <w:numFmt w:val="lowerLetter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5" w15:restartNumberingAfterBreak="0">
    <w:nsid w:val="02122BA8"/>
    <w:multiLevelType w:val="hybridMultilevel"/>
    <w:tmpl w:val="040826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44509D7"/>
    <w:multiLevelType w:val="hybridMultilevel"/>
    <w:tmpl w:val="139CBAC6"/>
    <w:lvl w:ilvl="0" w:tplc="BB4E26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627267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8" w15:restartNumberingAfterBreak="0">
    <w:nsid w:val="0A0801F3"/>
    <w:multiLevelType w:val="hybridMultilevel"/>
    <w:tmpl w:val="E5A68F3A"/>
    <w:lvl w:ilvl="0" w:tplc="9ABC86A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39" w15:restartNumberingAfterBreak="0">
    <w:nsid w:val="0C0B3AC3"/>
    <w:multiLevelType w:val="hybridMultilevel"/>
    <w:tmpl w:val="31FA905C"/>
    <w:lvl w:ilvl="0" w:tplc="04090011">
      <w:start w:val="1"/>
      <w:numFmt w:val="decimal"/>
      <w:lvlText w:val="%1)"/>
      <w:lvlJc w:val="left"/>
      <w:pPr>
        <w:ind w:left="578" w:hanging="360"/>
      </w:pPr>
    </w:lvl>
    <w:lvl w:ilvl="1" w:tplc="04090019" w:tentative="1">
      <w:start w:val="1"/>
      <w:numFmt w:val="lowerLetter"/>
      <w:lvlText w:val="%2."/>
      <w:lvlJc w:val="left"/>
      <w:pPr>
        <w:ind w:left="1298" w:hanging="360"/>
      </w:pPr>
    </w:lvl>
    <w:lvl w:ilvl="2" w:tplc="0409001B" w:tentative="1">
      <w:start w:val="1"/>
      <w:numFmt w:val="lowerRoman"/>
      <w:lvlText w:val="%3."/>
      <w:lvlJc w:val="right"/>
      <w:pPr>
        <w:ind w:left="2018" w:hanging="180"/>
      </w:pPr>
    </w:lvl>
    <w:lvl w:ilvl="3" w:tplc="0409000F" w:tentative="1">
      <w:start w:val="1"/>
      <w:numFmt w:val="decimal"/>
      <w:lvlText w:val="%4."/>
      <w:lvlJc w:val="left"/>
      <w:pPr>
        <w:ind w:left="2738" w:hanging="360"/>
      </w:pPr>
    </w:lvl>
    <w:lvl w:ilvl="4" w:tplc="04090019" w:tentative="1">
      <w:start w:val="1"/>
      <w:numFmt w:val="lowerLetter"/>
      <w:lvlText w:val="%5."/>
      <w:lvlJc w:val="left"/>
      <w:pPr>
        <w:ind w:left="3458" w:hanging="360"/>
      </w:pPr>
    </w:lvl>
    <w:lvl w:ilvl="5" w:tplc="0409001B" w:tentative="1">
      <w:start w:val="1"/>
      <w:numFmt w:val="lowerRoman"/>
      <w:lvlText w:val="%6."/>
      <w:lvlJc w:val="right"/>
      <w:pPr>
        <w:ind w:left="4178" w:hanging="180"/>
      </w:pPr>
    </w:lvl>
    <w:lvl w:ilvl="6" w:tplc="0409000F" w:tentative="1">
      <w:start w:val="1"/>
      <w:numFmt w:val="decimal"/>
      <w:lvlText w:val="%7."/>
      <w:lvlJc w:val="left"/>
      <w:pPr>
        <w:ind w:left="4898" w:hanging="360"/>
      </w:pPr>
    </w:lvl>
    <w:lvl w:ilvl="7" w:tplc="04090019" w:tentative="1">
      <w:start w:val="1"/>
      <w:numFmt w:val="lowerLetter"/>
      <w:lvlText w:val="%8."/>
      <w:lvlJc w:val="left"/>
      <w:pPr>
        <w:ind w:left="5618" w:hanging="360"/>
      </w:pPr>
    </w:lvl>
    <w:lvl w:ilvl="8" w:tplc="040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0" w15:restartNumberingAfterBreak="0">
    <w:nsid w:val="0CFB2A6C"/>
    <w:multiLevelType w:val="hybridMultilevel"/>
    <w:tmpl w:val="5C162314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1C714A7A"/>
    <w:multiLevelType w:val="hybridMultilevel"/>
    <w:tmpl w:val="0BC24DE0"/>
    <w:lvl w:ilvl="0" w:tplc="04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2" w15:restartNumberingAfterBreak="0">
    <w:nsid w:val="1F802EB4"/>
    <w:multiLevelType w:val="hybridMultilevel"/>
    <w:tmpl w:val="76F05B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5A6017"/>
    <w:multiLevelType w:val="hybridMultilevel"/>
    <w:tmpl w:val="FBB632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766C35"/>
    <w:multiLevelType w:val="hybridMultilevel"/>
    <w:tmpl w:val="DDF47D9A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282C69F2"/>
    <w:multiLevelType w:val="hybridMultilevel"/>
    <w:tmpl w:val="7C9CF9DC"/>
    <w:lvl w:ilvl="0" w:tplc="0000000A">
      <w:start w:val="1"/>
      <w:numFmt w:val="decimal"/>
      <w:lvlText w:val="%1)"/>
      <w:lvlJc w:val="left"/>
      <w:pPr>
        <w:ind w:left="14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90" w:hanging="360"/>
      </w:pPr>
    </w:lvl>
    <w:lvl w:ilvl="2" w:tplc="0415001B" w:tentative="1">
      <w:start w:val="1"/>
      <w:numFmt w:val="lowerRoman"/>
      <w:lvlText w:val="%3."/>
      <w:lvlJc w:val="right"/>
      <w:pPr>
        <w:ind w:left="2910" w:hanging="180"/>
      </w:pPr>
    </w:lvl>
    <w:lvl w:ilvl="3" w:tplc="0415000F" w:tentative="1">
      <w:start w:val="1"/>
      <w:numFmt w:val="decimal"/>
      <w:lvlText w:val="%4."/>
      <w:lvlJc w:val="left"/>
      <w:pPr>
        <w:ind w:left="3630" w:hanging="360"/>
      </w:pPr>
    </w:lvl>
    <w:lvl w:ilvl="4" w:tplc="04150019" w:tentative="1">
      <w:start w:val="1"/>
      <w:numFmt w:val="lowerLetter"/>
      <w:lvlText w:val="%5."/>
      <w:lvlJc w:val="left"/>
      <w:pPr>
        <w:ind w:left="4350" w:hanging="360"/>
      </w:pPr>
    </w:lvl>
    <w:lvl w:ilvl="5" w:tplc="0415001B" w:tentative="1">
      <w:start w:val="1"/>
      <w:numFmt w:val="lowerRoman"/>
      <w:lvlText w:val="%6."/>
      <w:lvlJc w:val="right"/>
      <w:pPr>
        <w:ind w:left="5070" w:hanging="180"/>
      </w:pPr>
    </w:lvl>
    <w:lvl w:ilvl="6" w:tplc="0415000F" w:tentative="1">
      <w:start w:val="1"/>
      <w:numFmt w:val="decimal"/>
      <w:lvlText w:val="%7."/>
      <w:lvlJc w:val="left"/>
      <w:pPr>
        <w:ind w:left="5790" w:hanging="360"/>
      </w:pPr>
    </w:lvl>
    <w:lvl w:ilvl="7" w:tplc="04150019" w:tentative="1">
      <w:start w:val="1"/>
      <w:numFmt w:val="lowerLetter"/>
      <w:lvlText w:val="%8."/>
      <w:lvlJc w:val="left"/>
      <w:pPr>
        <w:ind w:left="6510" w:hanging="360"/>
      </w:pPr>
    </w:lvl>
    <w:lvl w:ilvl="8" w:tplc="0415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46" w15:restartNumberingAfterBreak="0">
    <w:nsid w:val="2D0C6E44"/>
    <w:multiLevelType w:val="hybridMultilevel"/>
    <w:tmpl w:val="7E6C6A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783F7B"/>
    <w:multiLevelType w:val="hybridMultilevel"/>
    <w:tmpl w:val="1FFEAF3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33B3238F"/>
    <w:multiLevelType w:val="hybridMultilevel"/>
    <w:tmpl w:val="C8DE7AFE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9" w15:restartNumberingAfterBreak="0">
    <w:nsid w:val="3AB905EA"/>
    <w:multiLevelType w:val="hybridMultilevel"/>
    <w:tmpl w:val="2BA4918C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 w15:restartNumberingAfterBreak="0">
    <w:nsid w:val="3B491134"/>
    <w:multiLevelType w:val="hybridMultilevel"/>
    <w:tmpl w:val="7996CC1C"/>
    <w:lvl w:ilvl="0" w:tplc="04090017">
      <w:start w:val="1"/>
      <w:numFmt w:val="lowerLetter"/>
      <w:lvlText w:val="%1)"/>
      <w:lvlJc w:val="left"/>
      <w:pPr>
        <w:ind w:left="1211" w:hanging="360"/>
      </w:pPr>
    </w:lvl>
    <w:lvl w:ilvl="1" w:tplc="B5F643E8">
      <w:start w:val="1"/>
      <w:numFmt w:val="lowerLetter"/>
      <w:lvlText w:val="%2)"/>
      <w:lvlJc w:val="left"/>
      <w:pPr>
        <w:ind w:left="193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1" w15:restartNumberingAfterBreak="0">
    <w:nsid w:val="404137BD"/>
    <w:multiLevelType w:val="hybridMultilevel"/>
    <w:tmpl w:val="22823162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2" w15:restartNumberingAfterBreak="0">
    <w:nsid w:val="40E30BC8"/>
    <w:multiLevelType w:val="hybridMultilevel"/>
    <w:tmpl w:val="C10C5F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5E51AB1"/>
    <w:multiLevelType w:val="hybridMultilevel"/>
    <w:tmpl w:val="31F87304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4" w15:restartNumberingAfterBreak="0">
    <w:nsid w:val="46A7368B"/>
    <w:multiLevelType w:val="hybridMultilevel"/>
    <w:tmpl w:val="6DCA71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6AE4027"/>
    <w:multiLevelType w:val="hybridMultilevel"/>
    <w:tmpl w:val="7D70CA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71C51CB"/>
    <w:multiLevelType w:val="hybridMultilevel"/>
    <w:tmpl w:val="18BA0600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7" w15:restartNumberingAfterBreak="0">
    <w:nsid w:val="48383ECF"/>
    <w:multiLevelType w:val="hybridMultilevel"/>
    <w:tmpl w:val="BAA6ECFC"/>
    <w:lvl w:ilvl="0" w:tplc="301AADC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489F5196"/>
    <w:multiLevelType w:val="hybridMultilevel"/>
    <w:tmpl w:val="4E52F54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BED7FC3"/>
    <w:multiLevelType w:val="hybridMultilevel"/>
    <w:tmpl w:val="DCC4DF48"/>
    <w:lvl w:ilvl="0" w:tplc="7C5899B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0" w15:restartNumberingAfterBreak="0">
    <w:nsid w:val="4D2371D0"/>
    <w:multiLevelType w:val="hybridMultilevel"/>
    <w:tmpl w:val="31CE038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DBB4632"/>
    <w:multiLevelType w:val="hybridMultilevel"/>
    <w:tmpl w:val="CA84A31C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2" w15:restartNumberingAfterBreak="0">
    <w:nsid w:val="50B4517A"/>
    <w:multiLevelType w:val="hybridMultilevel"/>
    <w:tmpl w:val="7354CA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9C10F0F"/>
    <w:multiLevelType w:val="hybridMultilevel"/>
    <w:tmpl w:val="A9E07BE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4" w15:restartNumberingAfterBreak="0">
    <w:nsid w:val="5C9D450F"/>
    <w:multiLevelType w:val="hybridMultilevel"/>
    <w:tmpl w:val="280A891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5" w15:restartNumberingAfterBreak="0">
    <w:nsid w:val="659E2129"/>
    <w:multiLevelType w:val="hybridMultilevel"/>
    <w:tmpl w:val="C720924E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6" w15:restartNumberingAfterBreak="0">
    <w:nsid w:val="6A2F6C94"/>
    <w:multiLevelType w:val="hybridMultilevel"/>
    <w:tmpl w:val="827EA296"/>
    <w:name w:val="WW8Num202"/>
    <w:lvl w:ilvl="0" w:tplc="B524D40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ncode Sans Compressed" w:hAnsi="Encode Sans Compressed" w:cs="Times New Roman" w:hint="default"/>
        <w:b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D907D8E"/>
    <w:multiLevelType w:val="hybridMultilevel"/>
    <w:tmpl w:val="1214C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796E58"/>
    <w:multiLevelType w:val="hybridMultilevel"/>
    <w:tmpl w:val="06A091C8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9" w15:restartNumberingAfterBreak="0">
    <w:nsid w:val="7D91656E"/>
    <w:multiLevelType w:val="hybridMultilevel"/>
    <w:tmpl w:val="E27EA4EA"/>
    <w:lvl w:ilvl="0" w:tplc="04090011">
      <w:start w:val="1"/>
      <w:numFmt w:val="decimal"/>
      <w:lvlText w:val="%1)"/>
      <w:lvlJc w:val="left"/>
      <w:pPr>
        <w:ind w:left="1070" w:hanging="360"/>
      </w:p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2"/>
  </w:num>
  <w:num w:numId="2">
    <w:abstractNumId w:val="26"/>
  </w:num>
  <w:num w:numId="3">
    <w:abstractNumId w:val="59"/>
  </w:num>
  <w:num w:numId="4">
    <w:abstractNumId w:val="36"/>
  </w:num>
  <w:num w:numId="5">
    <w:abstractNumId w:val="45"/>
  </w:num>
  <w:num w:numId="6">
    <w:abstractNumId w:val="40"/>
  </w:num>
  <w:num w:numId="7">
    <w:abstractNumId w:val="35"/>
  </w:num>
  <w:num w:numId="8">
    <w:abstractNumId w:val="48"/>
  </w:num>
  <w:num w:numId="9">
    <w:abstractNumId w:val="64"/>
  </w:num>
  <w:num w:numId="10">
    <w:abstractNumId w:val="51"/>
  </w:num>
  <w:num w:numId="11">
    <w:abstractNumId w:val="54"/>
  </w:num>
  <w:num w:numId="12">
    <w:abstractNumId w:val="50"/>
  </w:num>
  <w:num w:numId="13">
    <w:abstractNumId w:val="66"/>
  </w:num>
  <w:num w:numId="14">
    <w:abstractNumId w:val="52"/>
  </w:num>
  <w:num w:numId="15">
    <w:abstractNumId w:val="68"/>
  </w:num>
  <w:num w:numId="16">
    <w:abstractNumId w:val="39"/>
  </w:num>
  <w:num w:numId="17">
    <w:abstractNumId w:val="43"/>
  </w:num>
  <w:num w:numId="18">
    <w:abstractNumId w:val="58"/>
  </w:num>
  <w:num w:numId="19">
    <w:abstractNumId w:val="34"/>
  </w:num>
  <w:num w:numId="20">
    <w:abstractNumId w:val="33"/>
  </w:num>
  <w:num w:numId="21">
    <w:abstractNumId w:val="44"/>
  </w:num>
  <w:num w:numId="22">
    <w:abstractNumId w:val="56"/>
  </w:num>
  <w:num w:numId="23">
    <w:abstractNumId w:val="41"/>
  </w:num>
  <w:num w:numId="24">
    <w:abstractNumId w:val="53"/>
  </w:num>
  <w:num w:numId="25">
    <w:abstractNumId w:val="62"/>
  </w:num>
  <w:num w:numId="26">
    <w:abstractNumId w:val="60"/>
  </w:num>
  <w:num w:numId="27">
    <w:abstractNumId w:val="55"/>
  </w:num>
  <w:num w:numId="28">
    <w:abstractNumId w:val="67"/>
  </w:num>
  <w:num w:numId="29">
    <w:abstractNumId w:val="65"/>
  </w:num>
  <w:num w:numId="30">
    <w:abstractNumId w:val="46"/>
  </w:num>
  <w:num w:numId="31">
    <w:abstractNumId w:val="47"/>
  </w:num>
  <w:num w:numId="32">
    <w:abstractNumId w:val="38"/>
  </w:num>
  <w:num w:numId="33">
    <w:abstractNumId w:val="42"/>
  </w:num>
  <w:num w:numId="34">
    <w:abstractNumId w:val="69"/>
  </w:num>
  <w:num w:numId="35">
    <w:abstractNumId w:val="63"/>
  </w:num>
  <w:num w:numId="36">
    <w:abstractNumId w:val="49"/>
  </w:num>
  <w:num w:numId="37">
    <w:abstractNumId w:val="57"/>
  </w:num>
  <w:num w:numId="38">
    <w:abstractNumId w:val="61"/>
  </w:num>
  <w:num w:numId="39">
    <w:abstractNumId w:val="3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70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9D8"/>
    <w:rsid w:val="00000A6D"/>
    <w:rsid w:val="00001096"/>
    <w:rsid w:val="00001A9B"/>
    <w:rsid w:val="00005C82"/>
    <w:rsid w:val="000067BF"/>
    <w:rsid w:val="00006D4A"/>
    <w:rsid w:val="00007449"/>
    <w:rsid w:val="0001489D"/>
    <w:rsid w:val="00015C40"/>
    <w:rsid w:val="0001719F"/>
    <w:rsid w:val="00017227"/>
    <w:rsid w:val="0002220C"/>
    <w:rsid w:val="00023BE4"/>
    <w:rsid w:val="000255FB"/>
    <w:rsid w:val="00025BC5"/>
    <w:rsid w:val="00026352"/>
    <w:rsid w:val="00026EF5"/>
    <w:rsid w:val="000270F8"/>
    <w:rsid w:val="00030599"/>
    <w:rsid w:val="00032BAA"/>
    <w:rsid w:val="000334AB"/>
    <w:rsid w:val="00034819"/>
    <w:rsid w:val="00037270"/>
    <w:rsid w:val="00037B3A"/>
    <w:rsid w:val="00041205"/>
    <w:rsid w:val="00041753"/>
    <w:rsid w:val="0004257C"/>
    <w:rsid w:val="000430CE"/>
    <w:rsid w:val="00044702"/>
    <w:rsid w:val="000457E4"/>
    <w:rsid w:val="00045B3D"/>
    <w:rsid w:val="00045C56"/>
    <w:rsid w:val="00046975"/>
    <w:rsid w:val="00051C3C"/>
    <w:rsid w:val="0005517F"/>
    <w:rsid w:val="00057379"/>
    <w:rsid w:val="00057445"/>
    <w:rsid w:val="0005747F"/>
    <w:rsid w:val="00065AB1"/>
    <w:rsid w:val="00066445"/>
    <w:rsid w:val="00067543"/>
    <w:rsid w:val="000704A3"/>
    <w:rsid w:val="000704ED"/>
    <w:rsid w:val="00072938"/>
    <w:rsid w:val="0008226B"/>
    <w:rsid w:val="000851BF"/>
    <w:rsid w:val="0008780E"/>
    <w:rsid w:val="00091494"/>
    <w:rsid w:val="00093E5C"/>
    <w:rsid w:val="000942A2"/>
    <w:rsid w:val="000966B1"/>
    <w:rsid w:val="000A4F7A"/>
    <w:rsid w:val="000A7948"/>
    <w:rsid w:val="000B009B"/>
    <w:rsid w:val="000B0665"/>
    <w:rsid w:val="000B2E39"/>
    <w:rsid w:val="000B2F89"/>
    <w:rsid w:val="000B32AE"/>
    <w:rsid w:val="000B5E16"/>
    <w:rsid w:val="000B62BD"/>
    <w:rsid w:val="000C0494"/>
    <w:rsid w:val="000C1252"/>
    <w:rsid w:val="000C2B06"/>
    <w:rsid w:val="000C58B4"/>
    <w:rsid w:val="000C649A"/>
    <w:rsid w:val="000D0B2C"/>
    <w:rsid w:val="000D1F37"/>
    <w:rsid w:val="000D225F"/>
    <w:rsid w:val="000D3A02"/>
    <w:rsid w:val="000D3B32"/>
    <w:rsid w:val="000D69C1"/>
    <w:rsid w:val="000D6B7F"/>
    <w:rsid w:val="000D7C1A"/>
    <w:rsid w:val="000E1999"/>
    <w:rsid w:val="000E2198"/>
    <w:rsid w:val="000E2FA9"/>
    <w:rsid w:val="000E427A"/>
    <w:rsid w:val="000E7B8C"/>
    <w:rsid w:val="000F0342"/>
    <w:rsid w:val="000F2D6E"/>
    <w:rsid w:val="000F3ED6"/>
    <w:rsid w:val="000F42F7"/>
    <w:rsid w:val="00110B1F"/>
    <w:rsid w:val="00111FD2"/>
    <w:rsid w:val="00112522"/>
    <w:rsid w:val="00112B8E"/>
    <w:rsid w:val="00112E12"/>
    <w:rsid w:val="00114E5A"/>
    <w:rsid w:val="001150E0"/>
    <w:rsid w:val="001168E4"/>
    <w:rsid w:val="001201E2"/>
    <w:rsid w:val="001227DA"/>
    <w:rsid w:val="001234BA"/>
    <w:rsid w:val="0012413A"/>
    <w:rsid w:val="0012535A"/>
    <w:rsid w:val="00125486"/>
    <w:rsid w:val="001261C2"/>
    <w:rsid w:val="0013108F"/>
    <w:rsid w:val="00132F1E"/>
    <w:rsid w:val="001344B7"/>
    <w:rsid w:val="0013473C"/>
    <w:rsid w:val="00135A3F"/>
    <w:rsid w:val="0013685D"/>
    <w:rsid w:val="001370E0"/>
    <w:rsid w:val="00142807"/>
    <w:rsid w:val="00143035"/>
    <w:rsid w:val="00150CE0"/>
    <w:rsid w:val="00151328"/>
    <w:rsid w:val="0015140C"/>
    <w:rsid w:val="00151442"/>
    <w:rsid w:val="001543D5"/>
    <w:rsid w:val="0016018E"/>
    <w:rsid w:val="00164106"/>
    <w:rsid w:val="00164205"/>
    <w:rsid w:val="001657E8"/>
    <w:rsid w:val="00165B2E"/>
    <w:rsid w:val="00170284"/>
    <w:rsid w:val="00171576"/>
    <w:rsid w:val="001767AB"/>
    <w:rsid w:val="0017745C"/>
    <w:rsid w:val="0018183A"/>
    <w:rsid w:val="00181E25"/>
    <w:rsid w:val="00182064"/>
    <w:rsid w:val="00182462"/>
    <w:rsid w:val="00183A31"/>
    <w:rsid w:val="00185E35"/>
    <w:rsid w:val="001868FE"/>
    <w:rsid w:val="00190C88"/>
    <w:rsid w:val="0019216F"/>
    <w:rsid w:val="00195C34"/>
    <w:rsid w:val="001A20ED"/>
    <w:rsid w:val="001A397C"/>
    <w:rsid w:val="001A534D"/>
    <w:rsid w:val="001A5489"/>
    <w:rsid w:val="001A66BB"/>
    <w:rsid w:val="001B076E"/>
    <w:rsid w:val="001B14E6"/>
    <w:rsid w:val="001B1A3F"/>
    <w:rsid w:val="001B2B83"/>
    <w:rsid w:val="001B56EA"/>
    <w:rsid w:val="001B5F1F"/>
    <w:rsid w:val="001B60A5"/>
    <w:rsid w:val="001B723C"/>
    <w:rsid w:val="001C053A"/>
    <w:rsid w:val="001C1C3F"/>
    <w:rsid w:val="001C3245"/>
    <w:rsid w:val="001C45E8"/>
    <w:rsid w:val="001C46B7"/>
    <w:rsid w:val="001C4C12"/>
    <w:rsid w:val="001C590A"/>
    <w:rsid w:val="001D06A4"/>
    <w:rsid w:val="001D0E39"/>
    <w:rsid w:val="001D0F8B"/>
    <w:rsid w:val="001D1DA9"/>
    <w:rsid w:val="001D365C"/>
    <w:rsid w:val="001D42A0"/>
    <w:rsid w:val="001E0376"/>
    <w:rsid w:val="001E0A86"/>
    <w:rsid w:val="001E213D"/>
    <w:rsid w:val="001E4114"/>
    <w:rsid w:val="001E4DDC"/>
    <w:rsid w:val="001E5233"/>
    <w:rsid w:val="001E5D82"/>
    <w:rsid w:val="001E5DE8"/>
    <w:rsid w:val="001E7718"/>
    <w:rsid w:val="001F1905"/>
    <w:rsid w:val="001F2932"/>
    <w:rsid w:val="001F3B5C"/>
    <w:rsid w:val="001F4E47"/>
    <w:rsid w:val="001F76A3"/>
    <w:rsid w:val="00200287"/>
    <w:rsid w:val="00200EE0"/>
    <w:rsid w:val="00202357"/>
    <w:rsid w:val="0020393E"/>
    <w:rsid w:val="002049A0"/>
    <w:rsid w:val="00205FC3"/>
    <w:rsid w:val="00206932"/>
    <w:rsid w:val="00210A77"/>
    <w:rsid w:val="00214BEA"/>
    <w:rsid w:val="00215E0E"/>
    <w:rsid w:val="0021604F"/>
    <w:rsid w:val="002171AE"/>
    <w:rsid w:val="00217203"/>
    <w:rsid w:val="00221CD0"/>
    <w:rsid w:val="00227558"/>
    <w:rsid w:val="002326F4"/>
    <w:rsid w:val="00234E4D"/>
    <w:rsid w:val="0023614A"/>
    <w:rsid w:val="00240987"/>
    <w:rsid w:val="0024127D"/>
    <w:rsid w:val="0024143A"/>
    <w:rsid w:val="00243699"/>
    <w:rsid w:val="00243B20"/>
    <w:rsid w:val="0024478E"/>
    <w:rsid w:val="00244941"/>
    <w:rsid w:val="00245CA4"/>
    <w:rsid w:val="00250311"/>
    <w:rsid w:val="002503C6"/>
    <w:rsid w:val="00256293"/>
    <w:rsid w:val="00257386"/>
    <w:rsid w:val="00257C1E"/>
    <w:rsid w:val="00271385"/>
    <w:rsid w:val="00272039"/>
    <w:rsid w:val="00272A8A"/>
    <w:rsid w:val="00273C7B"/>
    <w:rsid w:val="00291D22"/>
    <w:rsid w:val="00293261"/>
    <w:rsid w:val="0029409A"/>
    <w:rsid w:val="0029589E"/>
    <w:rsid w:val="00297C90"/>
    <w:rsid w:val="002A2726"/>
    <w:rsid w:val="002A424B"/>
    <w:rsid w:val="002B1B88"/>
    <w:rsid w:val="002B4A4E"/>
    <w:rsid w:val="002B7F12"/>
    <w:rsid w:val="002C2FAC"/>
    <w:rsid w:val="002C3CFA"/>
    <w:rsid w:val="002C7E4A"/>
    <w:rsid w:val="002D294B"/>
    <w:rsid w:val="002D4002"/>
    <w:rsid w:val="002E0255"/>
    <w:rsid w:val="002E032B"/>
    <w:rsid w:val="002E0CD4"/>
    <w:rsid w:val="002E18F9"/>
    <w:rsid w:val="002F1AFA"/>
    <w:rsid w:val="002F1C91"/>
    <w:rsid w:val="002F2E0C"/>
    <w:rsid w:val="002F4F1D"/>
    <w:rsid w:val="002F63EE"/>
    <w:rsid w:val="00300146"/>
    <w:rsid w:val="00300ADE"/>
    <w:rsid w:val="003054B3"/>
    <w:rsid w:val="003068BD"/>
    <w:rsid w:val="00307D90"/>
    <w:rsid w:val="00310AED"/>
    <w:rsid w:val="00312AD6"/>
    <w:rsid w:val="00313B9D"/>
    <w:rsid w:val="00314A76"/>
    <w:rsid w:val="00316BD2"/>
    <w:rsid w:val="0031702F"/>
    <w:rsid w:val="00317C32"/>
    <w:rsid w:val="003222C9"/>
    <w:rsid w:val="00326E0C"/>
    <w:rsid w:val="003274F6"/>
    <w:rsid w:val="003306BF"/>
    <w:rsid w:val="00333998"/>
    <w:rsid w:val="00335564"/>
    <w:rsid w:val="00340638"/>
    <w:rsid w:val="00343F95"/>
    <w:rsid w:val="003468D5"/>
    <w:rsid w:val="00352FAF"/>
    <w:rsid w:val="003536F5"/>
    <w:rsid w:val="0035457F"/>
    <w:rsid w:val="003610F7"/>
    <w:rsid w:val="00364A45"/>
    <w:rsid w:val="00364CD6"/>
    <w:rsid w:val="00366124"/>
    <w:rsid w:val="00367CF8"/>
    <w:rsid w:val="00372BA0"/>
    <w:rsid w:val="003742FB"/>
    <w:rsid w:val="00377EE1"/>
    <w:rsid w:val="00382C6D"/>
    <w:rsid w:val="0038314A"/>
    <w:rsid w:val="003841B2"/>
    <w:rsid w:val="00384205"/>
    <w:rsid w:val="003868CB"/>
    <w:rsid w:val="00390612"/>
    <w:rsid w:val="00390D5F"/>
    <w:rsid w:val="00390DEB"/>
    <w:rsid w:val="00391C92"/>
    <w:rsid w:val="00392435"/>
    <w:rsid w:val="00394119"/>
    <w:rsid w:val="003946F0"/>
    <w:rsid w:val="00397556"/>
    <w:rsid w:val="003A0F41"/>
    <w:rsid w:val="003A398F"/>
    <w:rsid w:val="003A51BF"/>
    <w:rsid w:val="003A6C73"/>
    <w:rsid w:val="003A723C"/>
    <w:rsid w:val="003B290B"/>
    <w:rsid w:val="003B72D9"/>
    <w:rsid w:val="003B7378"/>
    <w:rsid w:val="003C33B7"/>
    <w:rsid w:val="003C4A01"/>
    <w:rsid w:val="003C5E5D"/>
    <w:rsid w:val="003C7D08"/>
    <w:rsid w:val="003D443C"/>
    <w:rsid w:val="003D50FB"/>
    <w:rsid w:val="003E22F5"/>
    <w:rsid w:val="003E36B8"/>
    <w:rsid w:val="003E622A"/>
    <w:rsid w:val="003E6E1D"/>
    <w:rsid w:val="003E6F26"/>
    <w:rsid w:val="003F034B"/>
    <w:rsid w:val="003F502A"/>
    <w:rsid w:val="003F616D"/>
    <w:rsid w:val="0040195B"/>
    <w:rsid w:val="00401B51"/>
    <w:rsid w:val="004038B0"/>
    <w:rsid w:val="004046B5"/>
    <w:rsid w:val="00405088"/>
    <w:rsid w:val="00405B21"/>
    <w:rsid w:val="004061AF"/>
    <w:rsid w:val="0041153A"/>
    <w:rsid w:val="004129AC"/>
    <w:rsid w:val="0041445F"/>
    <w:rsid w:val="004148E4"/>
    <w:rsid w:val="00415F9E"/>
    <w:rsid w:val="00420061"/>
    <w:rsid w:val="00421D90"/>
    <w:rsid w:val="00423B6F"/>
    <w:rsid w:val="00425626"/>
    <w:rsid w:val="00425D26"/>
    <w:rsid w:val="00427780"/>
    <w:rsid w:val="00432B39"/>
    <w:rsid w:val="00435AD5"/>
    <w:rsid w:val="00436377"/>
    <w:rsid w:val="00440AB5"/>
    <w:rsid w:val="00440EFC"/>
    <w:rsid w:val="00441359"/>
    <w:rsid w:val="00443A8B"/>
    <w:rsid w:val="00444B68"/>
    <w:rsid w:val="00445B08"/>
    <w:rsid w:val="0044658B"/>
    <w:rsid w:val="004507A6"/>
    <w:rsid w:val="004517AD"/>
    <w:rsid w:val="00452246"/>
    <w:rsid w:val="00453033"/>
    <w:rsid w:val="0045457C"/>
    <w:rsid w:val="004557D6"/>
    <w:rsid w:val="00456969"/>
    <w:rsid w:val="00457677"/>
    <w:rsid w:val="00463383"/>
    <w:rsid w:val="0046729B"/>
    <w:rsid w:val="0046741F"/>
    <w:rsid w:val="00470E5C"/>
    <w:rsid w:val="004715EE"/>
    <w:rsid w:val="00473F43"/>
    <w:rsid w:val="0047452B"/>
    <w:rsid w:val="00475FB7"/>
    <w:rsid w:val="0048012E"/>
    <w:rsid w:val="004823B1"/>
    <w:rsid w:val="00482E32"/>
    <w:rsid w:val="00484EC7"/>
    <w:rsid w:val="00486489"/>
    <w:rsid w:val="004961B1"/>
    <w:rsid w:val="00496E69"/>
    <w:rsid w:val="00497B31"/>
    <w:rsid w:val="00497BD1"/>
    <w:rsid w:val="004A1119"/>
    <w:rsid w:val="004A1580"/>
    <w:rsid w:val="004A2C08"/>
    <w:rsid w:val="004A3CC4"/>
    <w:rsid w:val="004B1FC6"/>
    <w:rsid w:val="004B4A21"/>
    <w:rsid w:val="004B4B7D"/>
    <w:rsid w:val="004B5CED"/>
    <w:rsid w:val="004C0019"/>
    <w:rsid w:val="004C3B25"/>
    <w:rsid w:val="004C4BCC"/>
    <w:rsid w:val="004C53B0"/>
    <w:rsid w:val="004C5745"/>
    <w:rsid w:val="004C606F"/>
    <w:rsid w:val="004C6357"/>
    <w:rsid w:val="004D214D"/>
    <w:rsid w:val="004D2DF7"/>
    <w:rsid w:val="004D43DE"/>
    <w:rsid w:val="004E014F"/>
    <w:rsid w:val="004E01B7"/>
    <w:rsid w:val="004E1F29"/>
    <w:rsid w:val="004E226A"/>
    <w:rsid w:val="004E3E59"/>
    <w:rsid w:val="004E43EF"/>
    <w:rsid w:val="004E4D78"/>
    <w:rsid w:val="004E6120"/>
    <w:rsid w:val="004E6B52"/>
    <w:rsid w:val="004F09A0"/>
    <w:rsid w:val="004F5CA0"/>
    <w:rsid w:val="00500DFF"/>
    <w:rsid w:val="00501B80"/>
    <w:rsid w:val="0050274C"/>
    <w:rsid w:val="00505D67"/>
    <w:rsid w:val="00510936"/>
    <w:rsid w:val="005137A2"/>
    <w:rsid w:val="00515C1A"/>
    <w:rsid w:val="00520A01"/>
    <w:rsid w:val="00522E80"/>
    <w:rsid w:val="005230F8"/>
    <w:rsid w:val="005231A9"/>
    <w:rsid w:val="00523A2B"/>
    <w:rsid w:val="00523F9F"/>
    <w:rsid w:val="005306B4"/>
    <w:rsid w:val="00531048"/>
    <w:rsid w:val="005332F8"/>
    <w:rsid w:val="0053478D"/>
    <w:rsid w:val="00536351"/>
    <w:rsid w:val="0054004E"/>
    <w:rsid w:val="0054119D"/>
    <w:rsid w:val="00542D7A"/>
    <w:rsid w:val="00542EAC"/>
    <w:rsid w:val="00545038"/>
    <w:rsid w:val="005474BA"/>
    <w:rsid w:val="00547933"/>
    <w:rsid w:val="0055013C"/>
    <w:rsid w:val="00551C31"/>
    <w:rsid w:val="00553471"/>
    <w:rsid w:val="00554713"/>
    <w:rsid w:val="0055578B"/>
    <w:rsid w:val="005558E8"/>
    <w:rsid w:val="00557449"/>
    <w:rsid w:val="00562F2F"/>
    <w:rsid w:val="00563741"/>
    <w:rsid w:val="00563A75"/>
    <w:rsid w:val="00566287"/>
    <w:rsid w:val="00567106"/>
    <w:rsid w:val="00570E8A"/>
    <w:rsid w:val="0057296C"/>
    <w:rsid w:val="0057309E"/>
    <w:rsid w:val="005742AB"/>
    <w:rsid w:val="00574F9A"/>
    <w:rsid w:val="00575F2F"/>
    <w:rsid w:val="00577D18"/>
    <w:rsid w:val="00577E73"/>
    <w:rsid w:val="00583045"/>
    <w:rsid w:val="005863E4"/>
    <w:rsid w:val="00587C87"/>
    <w:rsid w:val="005908D1"/>
    <w:rsid w:val="00594336"/>
    <w:rsid w:val="0059636A"/>
    <w:rsid w:val="005A78D9"/>
    <w:rsid w:val="005A7C68"/>
    <w:rsid w:val="005A7F9F"/>
    <w:rsid w:val="005B370B"/>
    <w:rsid w:val="005B79C3"/>
    <w:rsid w:val="005C2F98"/>
    <w:rsid w:val="005C7013"/>
    <w:rsid w:val="005C7301"/>
    <w:rsid w:val="005D09CD"/>
    <w:rsid w:val="005D12C7"/>
    <w:rsid w:val="005D24EA"/>
    <w:rsid w:val="005D3E0F"/>
    <w:rsid w:val="005D76A0"/>
    <w:rsid w:val="005D79B1"/>
    <w:rsid w:val="005E070B"/>
    <w:rsid w:val="005F041F"/>
    <w:rsid w:val="005F161B"/>
    <w:rsid w:val="005F27E0"/>
    <w:rsid w:val="005F2E0B"/>
    <w:rsid w:val="005F405F"/>
    <w:rsid w:val="005F6EEB"/>
    <w:rsid w:val="00602980"/>
    <w:rsid w:val="0060378F"/>
    <w:rsid w:val="00603E22"/>
    <w:rsid w:val="00604934"/>
    <w:rsid w:val="00606C18"/>
    <w:rsid w:val="006143E9"/>
    <w:rsid w:val="0061560F"/>
    <w:rsid w:val="006157CD"/>
    <w:rsid w:val="006171A2"/>
    <w:rsid w:val="006205FC"/>
    <w:rsid w:val="0062105B"/>
    <w:rsid w:val="0062485E"/>
    <w:rsid w:val="00624AB2"/>
    <w:rsid w:val="0062642D"/>
    <w:rsid w:val="006274C8"/>
    <w:rsid w:val="00627755"/>
    <w:rsid w:val="0063032D"/>
    <w:rsid w:val="006317B3"/>
    <w:rsid w:val="00631DD2"/>
    <w:rsid w:val="0063309B"/>
    <w:rsid w:val="00633639"/>
    <w:rsid w:val="00634D5E"/>
    <w:rsid w:val="006372DD"/>
    <w:rsid w:val="00637EF8"/>
    <w:rsid w:val="00641F49"/>
    <w:rsid w:val="0064564F"/>
    <w:rsid w:val="00646002"/>
    <w:rsid w:val="00647DB4"/>
    <w:rsid w:val="00650FA2"/>
    <w:rsid w:val="00652CAD"/>
    <w:rsid w:val="00653276"/>
    <w:rsid w:val="00655ECF"/>
    <w:rsid w:val="006577F5"/>
    <w:rsid w:val="00660232"/>
    <w:rsid w:val="00661104"/>
    <w:rsid w:val="00661E66"/>
    <w:rsid w:val="0066472E"/>
    <w:rsid w:val="00664FB4"/>
    <w:rsid w:val="006664A1"/>
    <w:rsid w:val="00671DA7"/>
    <w:rsid w:val="00671EA4"/>
    <w:rsid w:val="0067579F"/>
    <w:rsid w:val="00677F68"/>
    <w:rsid w:val="00683BE2"/>
    <w:rsid w:val="00684584"/>
    <w:rsid w:val="006846B3"/>
    <w:rsid w:val="006868D7"/>
    <w:rsid w:val="006975C6"/>
    <w:rsid w:val="006A03EC"/>
    <w:rsid w:val="006A236A"/>
    <w:rsid w:val="006A489A"/>
    <w:rsid w:val="006A4AB0"/>
    <w:rsid w:val="006A5D38"/>
    <w:rsid w:val="006A6107"/>
    <w:rsid w:val="006A6F0A"/>
    <w:rsid w:val="006B03A0"/>
    <w:rsid w:val="006B1652"/>
    <w:rsid w:val="006B25FB"/>
    <w:rsid w:val="006B336A"/>
    <w:rsid w:val="006B3F35"/>
    <w:rsid w:val="006B5D65"/>
    <w:rsid w:val="006B6738"/>
    <w:rsid w:val="006B7750"/>
    <w:rsid w:val="006C01BA"/>
    <w:rsid w:val="006D0383"/>
    <w:rsid w:val="006D03FF"/>
    <w:rsid w:val="006D50D9"/>
    <w:rsid w:val="006D5CD0"/>
    <w:rsid w:val="006D6A62"/>
    <w:rsid w:val="006D7CCD"/>
    <w:rsid w:val="006E0277"/>
    <w:rsid w:val="006E1878"/>
    <w:rsid w:val="006E2DC1"/>
    <w:rsid w:val="006E304D"/>
    <w:rsid w:val="006E379B"/>
    <w:rsid w:val="006F2A0D"/>
    <w:rsid w:val="006F2AE1"/>
    <w:rsid w:val="006F4153"/>
    <w:rsid w:val="006F5684"/>
    <w:rsid w:val="006F587F"/>
    <w:rsid w:val="00705110"/>
    <w:rsid w:val="00705C6E"/>
    <w:rsid w:val="00706563"/>
    <w:rsid w:val="00706C71"/>
    <w:rsid w:val="00707667"/>
    <w:rsid w:val="00710075"/>
    <w:rsid w:val="00710A84"/>
    <w:rsid w:val="00710D7D"/>
    <w:rsid w:val="00710EEF"/>
    <w:rsid w:val="00712F81"/>
    <w:rsid w:val="0071327F"/>
    <w:rsid w:val="007242BC"/>
    <w:rsid w:val="00731667"/>
    <w:rsid w:val="007317E0"/>
    <w:rsid w:val="007344DB"/>
    <w:rsid w:val="00735F96"/>
    <w:rsid w:val="007366CA"/>
    <w:rsid w:val="00737DF3"/>
    <w:rsid w:val="00743208"/>
    <w:rsid w:val="007439A9"/>
    <w:rsid w:val="007447C8"/>
    <w:rsid w:val="00750DDC"/>
    <w:rsid w:val="0075204F"/>
    <w:rsid w:val="007527D5"/>
    <w:rsid w:val="00755DAF"/>
    <w:rsid w:val="00756BE7"/>
    <w:rsid w:val="00762CC7"/>
    <w:rsid w:val="007634B3"/>
    <w:rsid w:val="0076409F"/>
    <w:rsid w:val="0076742D"/>
    <w:rsid w:val="00773189"/>
    <w:rsid w:val="007770DA"/>
    <w:rsid w:val="00784C3D"/>
    <w:rsid w:val="007862A9"/>
    <w:rsid w:val="00792F9D"/>
    <w:rsid w:val="00793BAE"/>
    <w:rsid w:val="00794F94"/>
    <w:rsid w:val="00795D46"/>
    <w:rsid w:val="0079602D"/>
    <w:rsid w:val="00796C18"/>
    <w:rsid w:val="007A05B9"/>
    <w:rsid w:val="007A13BB"/>
    <w:rsid w:val="007A3627"/>
    <w:rsid w:val="007A3824"/>
    <w:rsid w:val="007A3B83"/>
    <w:rsid w:val="007B1CD6"/>
    <w:rsid w:val="007B64B0"/>
    <w:rsid w:val="007C0A51"/>
    <w:rsid w:val="007C2498"/>
    <w:rsid w:val="007C5F81"/>
    <w:rsid w:val="007C6367"/>
    <w:rsid w:val="007C6F59"/>
    <w:rsid w:val="007D03C7"/>
    <w:rsid w:val="007D0B07"/>
    <w:rsid w:val="007D1310"/>
    <w:rsid w:val="007D2CA8"/>
    <w:rsid w:val="007D4235"/>
    <w:rsid w:val="007D4689"/>
    <w:rsid w:val="007D5A54"/>
    <w:rsid w:val="007D62A4"/>
    <w:rsid w:val="007D6600"/>
    <w:rsid w:val="007D6786"/>
    <w:rsid w:val="007D7EEF"/>
    <w:rsid w:val="007E28E6"/>
    <w:rsid w:val="007E577A"/>
    <w:rsid w:val="007E70E0"/>
    <w:rsid w:val="007F154F"/>
    <w:rsid w:val="007F41DD"/>
    <w:rsid w:val="007F72AE"/>
    <w:rsid w:val="00800C78"/>
    <w:rsid w:val="00803012"/>
    <w:rsid w:val="0080682A"/>
    <w:rsid w:val="00806E0F"/>
    <w:rsid w:val="00811B01"/>
    <w:rsid w:val="00812010"/>
    <w:rsid w:val="0081392B"/>
    <w:rsid w:val="00814696"/>
    <w:rsid w:val="00815578"/>
    <w:rsid w:val="00821A01"/>
    <w:rsid w:val="00822680"/>
    <w:rsid w:val="00823841"/>
    <w:rsid w:val="00823DDC"/>
    <w:rsid w:val="008303F6"/>
    <w:rsid w:val="0083116A"/>
    <w:rsid w:val="00834B68"/>
    <w:rsid w:val="008443ED"/>
    <w:rsid w:val="00846EB0"/>
    <w:rsid w:val="008477B9"/>
    <w:rsid w:val="00851899"/>
    <w:rsid w:val="00851CE6"/>
    <w:rsid w:val="0085312E"/>
    <w:rsid w:val="00853415"/>
    <w:rsid w:val="00856335"/>
    <w:rsid w:val="00860CEF"/>
    <w:rsid w:val="00864832"/>
    <w:rsid w:val="00864854"/>
    <w:rsid w:val="00865B8D"/>
    <w:rsid w:val="00866963"/>
    <w:rsid w:val="00867EC3"/>
    <w:rsid w:val="00874812"/>
    <w:rsid w:val="00875266"/>
    <w:rsid w:val="00875280"/>
    <w:rsid w:val="00875983"/>
    <w:rsid w:val="00882048"/>
    <w:rsid w:val="0088207B"/>
    <w:rsid w:val="00884944"/>
    <w:rsid w:val="00884960"/>
    <w:rsid w:val="008850A2"/>
    <w:rsid w:val="008853CA"/>
    <w:rsid w:val="00887DD9"/>
    <w:rsid w:val="00890ED4"/>
    <w:rsid w:val="008918EC"/>
    <w:rsid w:val="00891AF2"/>
    <w:rsid w:val="00892F2E"/>
    <w:rsid w:val="00897805"/>
    <w:rsid w:val="008A0719"/>
    <w:rsid w:val="008B0FBD"/>
    <w:rsid w:val="008B2FD2"/>
    <w:rsid w:val="008B7107"/>
    <w:rsid w:val="008C2EC7"/>
    <w:rsid w:val="008C34E9"/>
    <w:rsid w:val="008C4292"/>
    <w:rsid w:val="008C4DAD"/>
    <w:rsid w:val="008C5B64"/>
    <w:rsid w:val="008C7D9A"/>
    <w:rsid w:val="008D40F7"/>
    <w:rsid w:val="008D6210"/>
    <w:rsid w:val="008D6E50"/>
    <w:rsid w:val="008D7926"/>
    <w:rsid w:val="008E2AE7"/>
    <w:rsid w:val="008E357E"/>
    <w:rsid w:val="008E4C49"/>
    <w:rsid w:val="008E58FE"/>
    <w:rsid w:val="008F1CD2"/>
    <w:rsid w:val="008F2486"/>
    <w:rsid w:val="008F2C34"/>
    <w:rsid w:val="008F6913"/>
    <w:rsid w:val="008F7488"/>
    <w:rsid w:val="0090036F"/>
    <w:rsid w:val="009009D8"/>
    <w:rsid w:val="00902417"/>
    <w:rsid w:val="00904616"/>
    <w:rsid w:val="0090469F"/>
    <w:rsid w:val="00906E79"/>
    <w:rsid w:val="00910C00"/>
    <w:rsid w:val="00912677"/>
    <w:rsid w:val="00915089"/>
    <w:rsid w:val="00915A0A"/>
    <w:rsid w:val="0091603E"/>
    <w:rsid w:val="009165DA"/>
    <w:rsid w:val="0091777E"/>
    <w:rsid w:val="00917BAD"/>
    <w:rsid w:val="009200D0"/>
    <w:rsid w:val="00921C86"/>
    <w:rsid w:val="00923203"/>
    <w:rsid w:val="009237B5"/>
    <w:rsid w:val="00923EAC"/>
    <w:rsid w:val="0092436F"/>
    <w:rsid w:val="0092505F"/>
    <w:rsid w:val="0092692B"/>
    <w:rsid w:val="00931A5E"/>
    <w:rsid w:val="00935876"/>
    <w:rsid w:val="00936A7C"/>
    <w:rsid w:val="00940944"/>
    <w:rsid w:val="00940E79"/>
    <w:rsid w:val="0094685C"/>
    <w:rsid w:val="00950440"/>
    <w:rsid w:val="00951737"/>
    <w:rsid w:val="00952726"/>
    <w:rsid w:val="00954716"/>
    <w:rsid w:val="00954E24"/>
    <w:rsid w:val="009559E1"/>
    <w:rsid w:val="00955A3A"/>
    <w:rsid w:val="00956821"/>
    <w:rsid w:val="009579EE"/>
    <w:rsid w:val="00961088"/>
    <w:rsid w:val="00962673"/>
    <w:rsid w:val="009646CF"/>
    <w:rsid w:val="00965E55"/>
    <w:rsid w:val="00966962"/>
    <w:rsid w:val="00970034"/>
    <w:rsid w:val="00971728"/>
    <w:rsid w:val="009723D6"/>
    <w:rsid w:val="00973040"/>
    <w:rsid w:val="009734C7"/>
    <w:rsid w:val="00974441"/>
    <w:rsid w:val="00974545"/>
    <w:rsid w:val="00976D5D"/>
    <w:rsid w:val="00980A16"/>
    <w:rsid w:val="009826E3"/>
    <w:rsid w:val="00986E53"/>
    <w:rsid w:val="00991677"/>
    <w:rsid w:val="00994E1A"/>
    <w:rsid w:val="00996B74"/>
    <w:rsid w:val="009A03E6"/>
    <w:rsid w:val="009A0F33"/>
    <w:rsid w:val="009A26DA"/>
    <w:rsid w:val="009A2C7F"/>
    <w:rsid w:val="009A2ED4"/>
    <w:rsid w:val="009A3DB3"/>
    <w:rsid w:val="009A53D6"/>
    <w:rsid w:val="009A7C00"/>
    <w:rsid w:val="009B1A0A"/>
    <w:rsid w:val="009B57DE"/>
    <w:rsid w:val="009B6180"/>
    <w:rsid w:val="009B640D"/>
    <w:rsid w:val="009B740C"/>
    <w:rsid w:val="009B799B"/>
    <w:rsid w:val="009C04B8"/>
    <w:rsid w:val="009C50FD"/>
    <w:rsid w:val="009C5A82"/>
    <w:rsid w:val="009C611C"/>
    <w:rsid w:val="009C6686"/>
    <w:rsid w:val="009D1725"/>
    <w:rsid w:val="009D3A59"/>
    <w:rsid w:val="009D3A5F"/>
    <w:rsid w:val="009D4BDA"/>
    <w:rsid w:val="009D5164"/>
    <w:rsid w:val="009D5668"/>
    <w:rsid w:val="009D6965"/>
    <w:rsid w:val="009D6ED2"/>
    <w:rsid w:val="009E01CF"/>
    <w:rsid w:val="009E23CD"/>
    <w:rsid w:val="009E6DB9"/>
    <w:rsid w:val="009F46C5"/>
    <w:rsid w:val="00A02D04"/>
    <w:rsid w:val="00A04727"/>
    <w:rsid w:val="00A04ACB"/>
    <w:rsid w:val="00A052A7"/>
    <w:rsid w:val="00A060C7"/>
    <w:rsid w:val="00A06197"/>
    <w:rsid w:val="00A1372E"/>
    <w:rsid w:val="00A3335D"/>
    <w:rsid w:val="00A3429D"/>
    <w:rsid w:val="00A34E06"/>
    <w:rsid w:val="00A40D83"/>
    <w:rsid w:val="00A4372A"/>
    <w:rsid w:val="00A4521E"/>
    <w:rsid w:val="00A4640A"/>
    <w:rsid w:val="00A47A02"/>
    <w:rsid w:val="00A47A77"/>
    <w:rsid w:val="00A53C87"/>
    <w:rsid w:val="00A55F43"/>
    <w:rsid w:val="00A56680"/>
    <w:rsid w:val="00A576D1"/>
    <w:rsid w:val="00A60404"/>
    <w:rsid w:val="00A60689"/>
    <w:rsid w:val="00A6168D"/>
    <w:rsid w:val="00A62AD1"/>
    <w:rsid w:val="00A63013"/>
    <w:rsid w:val="00A630F3"/>
    <w:rsid w:val="00A6402F"/>
    <w:rsid w:val="00A670C2"/>
    <w:rsid w:val="00A70F8F"/>
    <w:rsid w:val="00A73409"/>
    <w:rsid w:val="00A76504"/>
    <w:rsid w:val="00A76F4F"/>
    <w:rsid w:val="00A77802"/>
    <w:rsid w:val="00A77FA4"/>
    <w:rsid w:val="00A8084A"/>
    <w:rsid w:val="00A819D4"/>
    <w:rsid w:val="00A82F16"/>
    <w:rsid w:val="00A84D31"/>
    <w:rsid w:val="00A854AB"/>
    <w:rsid w:val="00A860A1"/>
    <w:rsid w:val="00A87322"/>
    <w:rsid w:val="00A879F1"/>
    <w:rsid w:val="00A93326"/>
    <w:rsid w:val="00A9395B"/>
    <w:rsid w:val="00AA294E"/>
    <w:rsid w:val="00AA43B5"/>
    <w:rsid w:val="00AA4D54"/>
    <w:rsid w:val="00AA5B2C"/>
    <w:rsid w:val="00AA6005"/>
    <w:rsid w:val="00AB0A74"/>
    <w:rsid w:val="00AB5E84"/>
    <w:rsid w:val="00AC3164"/>
    <w:rsid w:val="00AC3CDA"/>
    <w:rsid w:val="00AC5438"/>
    <w:rsid w:val="00AC545D"/>
    <w:rsid w:val="00AC6B33"/>
    <w:rsid w:val="00AD12F9"/>
    <w:rsid w:val="00AD2406"/>
    <w:rsid w:val="00AD2B88"/>
    <w:rsid w:val="00AD5B5E"/>
    <w:rsid w:val="00AE29DE"/>
    <w:rsid w:val="00AE35F7"/>
    <w:rsid w:val="00AE3BE1"/>
    <w:rsid w:val="00AE476A"/>
    <w:rsid w:val="00AE7018"/>
    <w:rsid w:val="00AE7141"/>
    <w:rsid w:val="00AE71D0"/>
    <w:rsid w:val="00AE7560"/>
    <w:rsid w:val="00AE7E49"/>
    <w:rsid w:val="00AF0129"/>
    <w:rsid w:val="00AF0812"/>
    <w:rsid w:val="00AF2C84"/>
    <w:rsid w:val="00AF43CF"/>
    <w:rsid w:val="00AF6BC0"/>
    <w:rsid w:val="00B02D05"/>
    <w:rsid w:val="00B04533"/>
    <w:rsid w:val="00B05EB9"/>
    <w:rsid w:val="00B10276"/>
    <w:rsid w:val="00B10B6F"/>
    <w:rsid w:val="00B11D5A"/>
    <w:rsid w:val="00B1365F"/>
    <w:rsid w:val="00B139CF"/>
    <w:rsid w:val="00B15401"/>
    <w:rsid w:val="00B15586"/>
    <w:rsid w:val="00B20673"/>
    <w:rsid w:val="00B2241B"/>
    <w:rsid w:val="00B22709"/>
    <w:rsid w:val="00B31686"/>
    <w:rsid w:val="00B32289"/>
    <w:rsid w:val="00B32510"/>
    <w:rsid w:val="00B32F3B"/>
    <w:rsid w:val="00B33CAD"/>
    <w:rsid w:val="00B34363"/>
    <w:rsid w:val="00B37C25"/>
    <w:rsid w:val="00B4112F"/>
    <w:rsid w:val="00B435B4"/>
    <w:rsid w:val="00B43F4D"/>
    <w:rsid w:val="00B44D0C"/>
    <w:rsid w:val="00B46F4C"/>
    <w:rsid w:val="00B47E9F"/>
    <w:rsid w:val="00B50EFE"/>
    <w:rsid w:val="00B54945"/>
    <w:rsid w:val="00B5762B"/>
    <w:rsid w:val="00B57AD9"/>
    <w:rsid w:val="00B60609"/>
    <w:rsid w:val="00B61D3F"/>
    <w:rsid w:val="00B62262"/>
    <w:rsid w:val="00B666C1"/>
    <w:rsid w:val="00B67255"/>
    <w:rsid w:val="00B70758"/>
    <w:rsid w:val="00B7246A"/>
    <w:rsid w:val="00B72D02"/>
    <w:rsid w:val="00B736B3"/>
    <w:rsid w:val="00B73FA9"/>
    <w:rsid w:val="00B75463"/>
    <w:rsid w:val="00B76A0C"/>
    <w:rsid w:val="00B82B0B"/>
    <w:rsid w:val="00B832F8"/>
    <w:rsid w:val="00B84E2F"/>
    <w:rsid w:val="00B850E0"/>
    <w:rsid w:val="00B85E4F"/>
    <w:rsid w:val="00B87439"/>
    <w:rsid w:val="00B8768C"/>
    <w:rsid w:val="00B90074"/>
    <w:rsid w:val="00B90286"/>
    <w:rsid w:val="00B902C0"/>
    <w:rsid w:val="00B91908"/>
    <w:rsid w:val="00B9201A"/>
    <w:rsid w:val="00B920CF"/>
    <w:rsid w:val="00B9294F"/>
    <w:rsid w:val="00B92F64"/>
    <w:rsid w:val="00B9466D"/>
    <w:rsid w:val="00BB0C6C"/>
    <w:rsid w:val="00BB234A"/>
    <w:rsid w:val="00BB29DA"/>
    <w:rsid w:val="00BB2C18"/>
    <w:rsid w:val="00BB2F38"/>
    <w:rsid w:val="00BB412F"/>
    <w:rsid w:val="00BB4EE9"/>
    <w:rsid w:val="00BB61A9"/>
    <w:rsid w:val="00BB69CE"/>
    <w:rsid w:val="00BB6D12"/>
    <w:rsid w:val="00BC0626"/>
    <w:rsid w:val="00BC1358"/>
    <w:rsid w:val="00BC1C23"/>
    <w:rsid w:val="00BC3D43"/>
    <w:rsid w:val="00BC472A"/>
    <w:rsid w:val="00BC6282"/>
    <w:rsid w:val="00BD0D41"/>
    <w:rsid w:val="00BD1F80"/>
    <w:rsid w:val="00BD240A"/>
    <w:rsid w:val="00BD2DFC"/>
    <w:rsid w:val="00BD39A6"/>
    <w:rsid w:val="00BD4618"/>
    <w:rsid w:val="00BD5518"/>
    <w:rsid w:val="00BD59AA"/>
    <w:rsid w:val="00BD6B7E"/>
    <w:rsid w:val="00BE10E0"/>
    <w:rsid w:val="00BE134C"/>
    <w:rsid w:val="00BE137F"/>
    <w:rsid w:val="00BE13C3"/>
    <w:rsid w:val="00BE36C6"/>
    <w:rsid w:val="00BE3A33"/>
    <w:rsid w:val="00BE679A"/>
    <w:rsid w:val="00BF2CC4"/>
    <w:rsid w:val="00BF3646"/>
    <w:rsid w:val="00BF3C81"/>
    <w:rsid w:val="00BF5981"/>
    <w:rsid w:val="00BF65EF"/>
    <w:rsid w:val="00C02B28"/>
    <w:rsid w:val="00C0542A"/>
    <w:rsid w:val="00C05BF3"/>
    <w:rsid w:val="00C10016"/>
    <w:rsid w:val="00C13C0D"/>
    <w:rsid w:val="00C201F9"/>
    <w:rsid w:val="00C20957"/>
    <w:rsid w:val="00C222B8"/>
    <w:rsid w:val="00C37129"/>
    <w:rsid w:val="00C41443"/>
    <w:rsid w:val="00C42FBB"/>
    <w:rsid w:val="00C43D39"/>
    <w:rsid w:val="00C45A64"/>
    <w:rsid w:val="00C54BD4"/>
    <w:rsid w:val="00C54E30"/>
    <w:rsid w:val="00C55316"/>
    <w:rsid w:val="00C55836"/>
    <w:rsid w:val="00C62FA9"/>
    <w:rsid w:val="00C6308D"/>
    <w:rsid w:val="00C64708"/>
    <w:rsid w:val="00C64BBC"/>
    <w:rsid w:val="00C702DC"/>
    <w:rsid w:val="00C72605"/>
    <w:rsid w:val="00C74093"/>
    <w:rsid w:val="00C748AD"/>
    <w:rsid w:val="00C76CF0"/>
    <w:rsid w:val="00C82624"/>
    <w:rsid w:val="00C82BF9"/>
    <w:rsid w:val="00C852E8"/>
    <w:rsid w:val="00C90A25"/>
    <w:rsid w:val="00C90FE0"/>
    <w:rsid w:val="00C91814"/>
    <w:rsid w:val="00C947F9"/>
    <w:rsid w:val="00C95AD5"/>
    <w:rsid w:val="00C97688"/>
    <w:rsid w:val="00C97A88"/>
    <w:rsid w:val="00CA17F8"/>
    <w:rsid w:val="00CA484C"/>
    <w:rsid w:val="00CA4DCF"/>
    <w:rsid w:val="00CA549E"/>
    <w:rsid w:val="00CA5E39"/>
    <w:rsid w:val="00CB1335"/>
    <w:rsid w:val="00CB363F"/>
    <w:rsid w:val="00CB7FF7"/>
    <w:rsid w:val="00CC198E"/>
    <w:rsid w:val="00CC1D99"/>
    <w:rsid w:val="00CC27E2"/>
    <w:rsid w:val="00CC3222"/>
    <w:rsid w:val="00CC4D87"/>
    <w:rsid w:val="00CD03CC"/>
    <w:rsid w:val="00CD0904"/>
    <w:rsid w:val="00CD37E8"/>
    <w:rsid w:val="00CD4130"/>
    <w:rsid w:val="00CD4B1C"/>
    <w:rsid w:val="00CE262A"/>
    <w:rsid w:val="00CE63FE"/>
    <w:rsid w:val="00CF11F4"/>
    <w:rsid w:val="00CF2985"/>
    <w:rsid w:val="00CF6F0E"/>
    <w:rsid w:val="00CF7BEB"/>
    <w:rsid w:val="00CF7FF9"/>
    <w:rsid w:val="00D02558"/>
    <w:rsid w:val="00D02F18"/>
    <w:rsid w:val="00D03011"/>
    <w:rsid w:val="00D034AD"/>
    <w:rsid w:val="00D04250"/>
    <w:rsid w:val="00D04AFF"/>
    <w:rsid w:val="00D05EC3"/>
    <w:rsid w:val="00D11579"/>
    <w:rsid w:val="00D1194C"/>
    <w:rsid w:val="00D12BFF"/>
    <w:rsid w:val="00D1742F"/>
    <w:rsid w:val="00D221CE"/>
    <w:rsid w:val="00D228D8"/>
    <w:rsid w:val="00D22D19"/>
    <w:rsid w:val="00D235F0"/>
    <w:rsid w:val="00D25248"/>
    <w:rsid w:val="00D30379"/>
    <w:rsid w:val="00D30929"/>
    <w:rsid w:val="00D315B2"/>
    <w:rsid w:val="00D32298"/>
    <w:rsid w:val="00D37AA9"/>
    <w:rsid w:val="00D4512D"/>
    <w:rsid w:val="00D47119"/>
    <w:rsid w:val="00D47468"/>
    <w:rsid w:val="00D50D93"/>
    <w:rsid w:val="00D51ACA"/>
    <w:rsid w:val="00D55EA0"/>
    <w:rsid w:val="00D57696"/>
    <w:rsid w:val="00D600BA"/>
    <w:rsid w:val="00D604B5"/>
    <w:rsid w:val="00D61772"/>
    <w:rsid w:val="00D63E91"/>
    <w:rsid w:val="00D72018"/>
    <w:rsid w:val="00D74E2E"/>
    <w:rsid w:val="00D80CFF"/>
    <w:rsid w:val="00D81805"/>
    <w:rsid w:val="00D81FEE"/>
    <w:rsid w:val="00D84148"/>
    <w:rsid w:val="00D84AB3"/>
    <w:rsid w:val="00D86B8A"/>
    <w:rsid w:val="00D878A3"/>
    <w:rsid w:val="00D87A39"/>
    <w:rsid w:val="00D911D7"/>
    <w:rsid w:val="00D93243"/>
    <w:rsid w:val="00D93458"/>
    <w:rsid w:val="00D93706"/>
    <w:rsid w:val="00DA0C86"/>
    <w:rsid w:val="00DA1D2E"/>
    <w:rsid w:val="00DA3B30"/>
    <w:rsid w:val="00DA4C2B"/>
    <w:rsid w:val="00DA52DC"/>
    <w:rsid w:val="00DA5DC1"/>
    <w:rsid w:val="00DA5EA5"/>
    <w:rsid w:val="00DA63B4"/>
    <w:rsid w:val="00DA7B5E"/>
    <w:rsid w:val="00DB1CA9"/>
    <w:rsid w:val="00DB1F18"/>
    <w:rsid w:val="00DB33EC"/>
    <w:rsid w:val="00DB48C1"/>
    <w:rsid w:val="00DB6A2F"/>
    <w:rsid w:val="00DC4A71"/>
    <w:rsid w:val="00DC4DE7"/>
    <w:rsid w:val="00DC61D9"/>
    <w:rsid w:val="00DC6AA6"/>
    <w:rsid w:val="00DC7D2E"/>
    <w:rsid w:val="00DD2B88"/>
    <w:rsid w:val="00DD3243"/>
    <w:rsid w:val="00DD325C"/>
    <w:rsid w:val="00DD38AD"/>
    <w:rsid w:val="00DD52D6"/>
    <w:rsid w:val="00DD6107"/>
    <w:rsid w:val="00DD77EE"/>
    <w:rsid w:val="00DE11CA"/>
    <w:rsid w:val="00DE1442"/>
    <w:rsid w:val="00DE2809"/>
    <w:rsid w:val="00DE4293"/>
    <w:rsid w:val="00DE4D12"/>
    <w:rsid w:val="00DE5A9C"/>
    <w:rsid w:val="00DE61F0"/>
    <w:rsid w:val="00DF1DCD"/>
    <w:rsid w:val="00DF49D3"/>
    <w:rsid w:val="00DF505A"/>
    <w:rsid w:val="00DF5F2A"/>
    <w:rsid w:val="00DF72C2"/>
    <w:rsid w:val="00DF75EF"/>
    <w:rsid w:val="00DF7B68"/>
    <w:rsid w:val="00E02D87"/>
    <w:rsid w:val="00E02F1C"/>
    <w:rsid w:val="00E037A7"/>
    <w:rsid w:val="00E0614C"/>
    <w:rsid w:val="00E111B7"/>
    <w:rsid w:val="00E13266"/>
    <w:rsid w:val="00E1690A"/>
    <w:rsid w:val="00E172DB"/>
    <w:rsid w:val="00E21184"/>
    <w:rsid w:val="00E221B1"/>
    <w:rsid w:val="00E222FD"/>
    <w:rsid w:val="00E2289F"/>
    <w:rsid w:val="00E24D55"/>
    <w:rsid w:val="00E24E41"/>
    <w:rsid w:val="00E30D33"/>
    <w:rsid w:val="00E30EE0"/>
    <w:rsid w:val="00E3388C"/>
    <w:rsid w:val="00E33A0E"/>
    <w:rsid w:val="00E34448"/>
    <w:rsid w:val="00E3547A"/>
    <w:rsid w:val="00E3584A"/>
    <w:rsid w:val="00E369B2"/>
    <w:rsid w:val="00E36FCA"/>
    <w:rsid w:val="00E3745D"/>
    <w:rsid w:val="00E37D8A"/>
    <w:rsid w:val="00E44C24"/>
    <w:rsid w:val="00E4519F"/>
    <w:rsid w:val="00E46BF0"/>
    <w:rsid w:val="00E53911"/>
    <w:rsid w:val="00E541E3"/>
    <w:rsid w:val="00E55C82"/>
    <w:rsid w:val="00E5601A"/>
    <w:rsid w:val="00E60F8D"/>
    <w:rsid w:val="00E616F5"/>
    <w:rsid w:val="00E61B0B"/>
    <w:rsid w:val="00E62160"/>
    <w:rsid w:val="00E62A79"/>
    <w:rsid w:val="00E641A7"/>
    <w:rsid w:val="00E643D2"/>
    <w:rsid w:val="00E647AA"/>
    <w:rsid w:val="00E658F6"/>
    <w:rsid w:val="00E662CF"/>
    <w:rsid w:val="00E678C3"/>
    <w:rsid w:val="00E73000"/>
    <w:rsid w:val="00E74ABB"/>
    <w:rsid w:val="00E75174"/>
    <w:rsid w:val="00E76B96"/>
    <w:rsid w:val="00E80DD1"/>
    <w:rsid w:val="00E86461"/>
    <w:rsid w:val="00E87CEB"/>
    <w:rsid w:val="00E921B5"/>
    <w:rsid w:val="00E944C7"/>
    <w:rsid w:val="00E95B67"/>
    <w:rsid w:val="00EA16A1"/>
    <w:rsid w:val="00EA1A39"/>
    <w:rsid w:val="00EA2E4E"/>
    <w:rsid w:val="00EB3F0F"/>
    <w:rsid w:val="00EB7E29"/>
    <w:rsid w:val="00EC2029"/>
    <w:rsid w:val="00EC7A76"/>
    <w:rsid w:val="00ED0100"/>
    <w:rsid w:val="00ED0D9D"/>
    <w:rsid w:val="00ED1245"/>
    <w:rsid w:val="00ED1CB0"/>
    <w:rsid w:val="00ED217F"/>
    <w:rsid w:val="00ED2549"/>
    <w:rsid w:val="00ED3EEC"/>
    <w:rsid w:val="00ED5E33"/>
    <w:rsid w:val="00ED6709"/>
    <w:rsid w:val="00EE12E9"/>
    <w:rsid w:val="00EE14A4"/>
    <w:rsid w:val="00EE40F8"/>
    <w:rsid w:val="00EE53F5"/>
    <w:rsid w:val="00EE60F7"/>
    <w:rsid w:val="00EE7BE4"/>
    <w:rsid w:val="00EE7ECC"/>
    <w:rsid w:val="00EF1088"/>
    <w:rsid w:val="00EF1D22"/>
    <w:rsid w:val="00F002E2"/>
    <w:rsid w:val="00F021E9"/>
    <w:rsid w:val="00F1466A"/>
    <w:rsid w:val="00F1565B"/>
    <w:rsid w:val="00F21F2C"/>
    <w:rsid w:val="00F220E4"/>
    <w:rsid w:val="00F221AD"/>
    <w:rsid w:val="00F2232A"/>
    <w:rsid w:val="00F23D7E"/>
    <w:rsid w:val="00F25B13"/>
    <w:rsid w:val="00F265B7"/>
    <w:rsid w:val="00F267E4"/>
    <w:rsid w:val="00F26892"/>
    <w:rsid w:val="00F26FBC"/>
    <w:rsid w:val="00F30DD1"/>
    <w:rsid w:val="00F31DF2"/>
    <w:rsid w:val="00F334E0"/>
    <w:rsid w:val="00F33A82"/>
    <w:rsid w:val="00F352F5"/>
    <w:rsid w:val="00F3536A"/>
    <w:rsid w:val="00F36247"/>
    <w:rsid w:val="00F369F8"/>
    <w:rsid w:val="00F40599"/>
    <w:rsid w:val="00F43F29"/>
    <w:rsid w:val="00F455A0"/>
    <w:rsid w:val="00F46D77"/>
    <w:rsid w:val="00F50004"/>
    <w:rsid w:val="00F511EE"/>
    <w:rsid w:val="00F562AD"/>
    <w:rsid w:val="00F603E8"/>
    <w:rsid w:val="00F61E72"/>
    <w:rsid w:val="00F63F9F"/>
    <w:rsid w:val="00F65944"/>
    <w:rsid w:val="00F70070"/>
    <w:rsid w:val="00F70D6B"/>
    <w:rsid w:val="00F72894"/>
    <w:rsid w:val="00F74EE1"/>
    <w:rsid w:val="00F74F41"/>
    <w:rsid w:val="00F816F3"/>
    <w:rsid w:val="00F81819"/>
    <w:rsid w:val="00F83BEB"/>
    <w:rsid w:val="00F840C7"/>
    <w:rsid w:val="00F86FDE"/>
    <w:rsid w:val="00F8726C"/>
    <w:rsid w:val="00F87ACE"/>
    <w:rsid w:val="00F924AC"/>
    <w:rsid w:val="00F94310"/>
    <w:rsid w:val="00FA15B2"/>
    <w:rsid w:val="00FA30AA"/>
    <w:rsid w:val="00FA52B0"/>
    <w:rsid w:val="00FB3C86"/>
    <w:rsid w:val="00FB4E13"/>
    <w:rsid w:val="00FB6369"/>
    <w:rsid w:val="00FB7B55"/>
    <w:rsid w:val="00FC5888"/>
    <w:rsid w:val="00FC672B"/>
    <w:rsid w:val="00FC6738"/>
    <w:rsid w:val="00FD169B"/>
    <w:rsid w:val="00FD4A38"/>
    <w:rsid w:val="00FE4B1F"/>
    <w:rsid w:val="00FE58D5"/>
    <w:rsid w:val="00FE6773"/>
    <w:rsid w:val="00FE68D3"/>
    <w:rsid w:val="00FE7A2A"/>
    <w:rsid w:val="00FF015F"/>
    <w:rsid w:val="00FF3F2D"/>
    <w:rsid w:val="00FF53E8"/>
    <w:rsid w:val="00FF5531"/>
    <w:rsid w:val="00FF5582"/>
    <w:rsid w:val="00FF7A28"/>
    <w:rsid w:val="00FF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089"/>
    <o:shapelayout v:ext="edit">
      <o:idmap v:ext="edit" data="1"/>
    </o:shapelayout>
  </w:shapeDefaults>
  <w:doNotEmbedSmartTags/>
  <w:decimalSymbol w:val=","/>
  <w:listSeparator w:val=";"/>
  <w14:docId w14:val="200C1E61"/>
  <w15:docId w15:val="{32DB06EA-1F8B-4BA5-82DF-5709F485B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D4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spacing w:before="240" w:after="60"/>
      <w:jc w:val="both"/>
      <w:outlineLvl w:val="0"/>
    </w:pPr>
    <w:rPr>
      <w:b/>
      <w:sz w:val="25"/>
      <w:lang w:val="x-none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szCs w:val="20"/>
      <w:lang w:val="x-none"/>
    </w:rPr>
  </w:style>
  <w:style w:type="paragraph" w:styleId="Nagwek3">
    <w:name w:val="heading 3"/>
    <w:basedOn w:val="Normalny"/>
    <w:next w:val="Normalny"/>
    <w:link w:val="Nagwek3Znak"/>
    <w:qFormat/>
    <w:pPr>
      <w:keepNext/>
      <w:outlineLvl w:val="2"/>
    </w:pPr>
    <w:rPr>
      <w:i/>
      <w:iCs/>
      <w:lang w:val="x-none"/>
    </w:rPr>
  </w:style>
  <w:style w:type="paragraph" w:styleId="Nagwek4">
    <w:name w:val="heading 4"/>
    <w:basedOn w:val="Normalny"/>
    <w:next w:val="Normalny"/>
    <w:qFormat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rFonts w:cs="Arial"/>
      <w:i/>
      <w:iCs/>
      <w:sz w:val="20"/>
      <w:szCs w:val="20"/>
    </w:rPr>
  </w:style>
  <w:style w:type="paragraph" w:styleId="Nagwek6">
    <w:name w:val="heading 6"/>
    <w:basedOn w:val="Normalny"/>
    <w:next w:val="Normalny"/>
    <w:qFormat/>
    <w:pPr>
      <w:spacing w:before="120"/>
      <w:jc w:val="center"/>
      <w:outlineLvl w:val="5"/>
    </w:pPr>
    <w:rPr>
      <w:rFonts w:ascii="Arial" w:hAnsi="Arial" w:cs="Arial"/>
      <w:b/>
      <w:szCs w:val="20"/>
    </w:rPr>
  </w:style>
  <w:style w:type="paragraph" w:styleId="Nagwek7">
    <w:name w:val="heading 7"/>
    <w:basedOn w:val="Normalny"/>
    <w:next w:val="Normalny"/>
    <w:qFormat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qFormat/>
    <w:pPr>
      <w:keepNext/>
      <w:tabs>
        <w:tab w:val="num" w:pos="555"/>
      </w:tabs>
      <w:ind w:left="555" w:hanging="555"/>
      <w:jc w:val="right"/>
      <w:outlineLvl w:val="7"/>
    </w:pPr>
    <w:rPr>
      <w:rFonts w:ascii="Arial" w:hAnsi="Arial" w:cs="Arial"/>
      <w:szCs w:val="20"/>
    </w:rPr>
  </w:style>
  <w:style w:type="paragraph" w:styleId="Nagwek9">
    <w:name w:val="heading 9"/>
    <w:basedOn w:val="Normalny"/>
    <w:next w:val="Normalny"/>
    <w:qFormat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hint="default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iCs/>
    </w:rPr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 w:hint="default"/>
      <w:i w:val="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hAnsi="Times New Roman" w:cs="Times New Roman" w:hint="default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hAnsi="Times New Roman" w:cs="Times New Roman"/>
      <w:szCs w:val="24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i w:val="0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i w:val="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Times New Roman" w:eastAsia="Times New Roman" w:hAnsi="Times New Roman" w:cs="Times New Roman"/>
    </w:rPr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 w:hint="default"/>
      <w:color w:val="FF0000"/>
      <w:sz w:val="24"/>
      <w:szCs w:val="24"/>
      <w:lang w:val="pl-PL"/>
    </w:rPr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hAnsi="Times New Roman" w:cs="Times New Roman" w:hint="default"/>
      <w:color w:val="auto"/>
      <w:szCs w:val="24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 w:val="0"/>
      <w:i w:val="0"/>
    </w:rPr>
  </w:style>
  <w:style w:type="character" w:customStyle="1" w:styleId="WW8Num24z0">
    <w:name w:val="WW8Num24z0"/>
    <w:rPr>
      <w:rFonts w:hint="default"/>
      <w:b w:val="0"/>
      <w:spacing w:val="4"/>
      <w:sz w:val="24"/>
    </w:rPr>
  </w:style>
  <w:style w:type="character" w:customStyle="1" w:styleId="WW8Num24z2">
    <w:name w:val="WW8Num24z2"/>
    <w:rPr>
      <w:rFonts w:hint="default"/>
      <w:i w:val="0"/>
    </w:rPr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b w:val="0"/>
      <w:i w:val="0"/>
    </w:rPr>
  </w:style>
  <w:style w:type="character" w:customStyle="1" w:styleId="WW8Num26z0">
    <w:name w:val="WW8Num26z0"/>
    <w:rPr>
      <w:rFonts w:hint="default"/>
      <w:i w:val="0"/>
      <w:sz w:val="24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b/>
      <w:i w:val="0"/>
      <w:sz w:val="20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Times New Roman" w:hAnsi="Times New Roman" w:cs="Times New Roman" w:hint="default"/>
      <w:i w:val="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Times New Roman" w:hAnsi="Times New Roman" w:cs="Times New Roman" w:hint="default"/>
    </w:rPr>
  </w:style>
  <w:style w:type="character" w:customStyle="1" w:styleId="WW8Num35z1">
    <w:name w:val="WW8Num35z1"/>
    <w:rPr>
      <w:rFonts w:ascii="Times New Roman" w:eastAsia="Times New Roman" w:hAnsi="Times New Roman" w:cs="Times New Roman"/>
    </w:rPr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7z4">
    <w:name w:val="WW8Num37z4"/>
    <w:rPr>
      <w:rFonts w:ascii="Times New Roman" w:eastAsia="Times New Roman" w:hAnsi="Times New Roman" w:cs="Times New Roman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iCs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spacing w:val="-9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  <w:b w:val="0"/>
    </w:rPr>
  </w:style>
  <w:style w:type="character" w:customStyle="1" w:styleId="WW8Num42z1">
    <w:name w:val="WW8Num42z1"/>
    <w:rPr>
      <w:rFonts w:hint="default"/>
      <w:iCs/>
    </w:rPr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  <w:color w:val="auto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  <w:color w:val="auto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customStyle="1" w:styleId="tekstdokbold">
    <w:name w:val="tekst dok. bold"/>
    <w:rPr>
      <w:b/>
    </w:rPr>
  </w:style>
  <w:style w:type="character" w:styleId="Numerstrony">
    <w:name w:val="page number"/>
    <w:basedOn w:val="Domylnaczcionkaakapitu1"/>
  </w:style>
  <w:style w:type="character" w:styleId="Pogrubienie">
    <w:name w:val="Strong"/>
    <w:qFormat/>
    <w:rPr>
      <w:b/>
      <w:bCs/>
    </w:rPr>
  </w:style>
  <w:style w:type="character" w:styleId="Hipercze">
    <w:name w:val="Hyperlink"/>
    <w:rPr>
      <w:color w:val="0000FF"/>
      <w:u w:val="singl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podpunkt">
    <w:name w:val="podpunkt"/>
    <w:rPr>
      <w:rFonts w:ascii="Times New Roman" w:hAnsi="Times New Roman" w:cs="Times New Roman"/>
      <w:b/>
    </w:rPr>
  </w:style>
  <w:style w:type="character" w:customStyle="1" w:styleId="podpodpunkt">
    <w:name w:val="podpodpunkt"/>
  </w:style>
  <w:style w:type="character" w:customStyle="1" w:styleId="ZwykytekstZnak">
    <w:name w:val="Zwykły tekst Znak"/>
    <w:link w:val="Zwykytekst"/>
    <w:uiPriority w:val="99"/>
    <w:qFormat/>
    <w:rPr>
      <w:rFonts w:ascii="Courier New" w:hAnsi="Courier New" w:cs="Courier New"/>
    </w:rPr>
  </w:style>
  <w:style w:type="character" w:customStyle="1" w:styleId="TekstpodstawowyZnak">
    <w:name w:val="Tekst podstawowy Znak"/>
    <w:rPr>
      <w:rFonts w:ascii="Arial" w:hAnsi="Arial" w:cs="Arial"/>
      <w:sz w:val="24"/>
    </w:rPr>
  </w:style>
  <w:style w:type="character" w:customStyle="1" w:styleId="TekstpodstawowywcityZnak">
    <w:name w:val="Tekst podstawowy wcięty Znak"/>
    <w:rPr>
      <w:sz w:val="32"/>
    </w:rPr>
  </w:style>
  <w:style w:type="character" w:customStyle="1" w:styleId="Tekstpodstawowy2Znak">
    <w:name w:val="Tekst podstawowy 2 Znak"/>
    <w:rPr>
      <w:b/>
      <w:bCs/>
      <w:sz w:val="25"/>
      <w:szCs w:val="24"/>
    </w:rPr>
  </w:style>
  <w:style w:type="character" w:customStyle="1" w:styleId="ZwykytekstZnak1">
    <w:name w:val="Zwykły tekst Znak1"/>
    <w:rPr>
      <w:rFonts w:ascii="Courier New" w:hAnsi="Courier New" w:cs="Courier New"/>
      <w:lang w:val="pl-PL" w:eastAsia="ar-SA" w:bidi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Pr>
      <w:rFonts w:ascii="Arial" w:hAnsi="Arial" w:cs="Arial"/>
      <w:szCs w:val="20"/>
      <w:lang w:val="x-none"/>
    </w:rPr>
  </w:style>
  <w:style w:type="paragraph" w:styleId="Lista">
    <w:name w:val="List"/>
    <w:basedOn w:val="Normalny"/>
    <w:pPr>
      <w:ind w:left="283" w:hanging="283"/>
    </w:pPr>
    <w:rPr>
      <w:rFonts w:ascii="Arial" w:hAnsi="Arial" w:cs="Arial"/>
      <w:szCs w:val="20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ytu">
    <w:name w:val="tytuł"/>
    <w:basedOn w:val="Normalny"/>
    <w:next w:val="Normalny"/>
    <w:pPr>
      <w:jc w:val="center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pPr>
      <w:ind w:left="1416"/>
    </w:pPr>
    <w:rPr>
      <w:sz w:val="32"/>
      <w:szCs w:val="20"/>
      <w:lang w:val="x-none"/>
    </w:rPr>
  </w:style>
  <w:style w:type="paragraph" w:customStyle="1" w:styleId="tekstdokumentu">
    <w:name w:val="tekst dokumentu"/>
    <w:basedOn w:val="Normalny"/>
    <w:pPr>
      <w:spacing w:before="120" w:after="120"/>
      <w:ind w:left="1440" w:hanging="1560"/>
      <w:jc w:val="both"/>
    </w:pPr>
    <w:rPr>
      <w:b/>
      <w:szCs w:val="20"/>
    </w:rPr>
  </w:style>
  <w:style w:type="paragraph" w:customStyle="1" w:styleId="zacznik">
    <w:name w:val="załącznik"/>
    <w:basedOn w:val="Tekstpodstawowy"/>
    <w:pPr>
      <w:spacing w:after="120"/>
      <w:ind w:left="1440" w:hanging="1560"/>
      <w:jc w:val="center"/>
    </w:pPr>
    <w:rPr>
      <w:rFonts w:ascii="Times New Roman" w:hAnsi="Times New Roman" w:cs="Times New Roman"/>
      <w:iCs/>
    </w:rPr>
  </w:style>
  <w:style w:type="paragraph" w:customStyle="1" w:styleId="rozdzia">
    <w:name w:val="rozdział"/>
    <w:basedOn w:val="Normalny"/>
    <w:pPr>
      <w:ind w:left="720" w:hanging="720"/>
      <w:jc w:val="both"/>
    </w:pPr>
    <w:rPr>
      <w:spacing w:val="4"/>
    </w:rPr>
  </w:style>
  <w:style w:type="paragraph" w:customStyle="1" w:styleId="Tekstpodstawowy21">
    <w:name w:val="Tekst podstawowy 21"/>
    <w:basedOn w:val="Normalny"/>
    <w:pPr>
      <w:spacing w:before="120"/>
      <w:jc w:val="both"/>
    </w:pPr>
    <w:rPr>
      <w:b/>
      <w:bCs/>
      <w:sz w:val="25"/>
      <w:lang w:val="x-none"/>
    </w:rPr>
  </w:style>
  <w:style w:type="paragraph" w:customStyle="1" w:styleId="Tekstpodstawowy31">
    <w:name w:val="Tekst podstawowy 31"/>
    <w:basedOn w:val="Normalny"/>
    <w:pPr>
      <w:spacing w:before="120"/>
      <w:jc w:val="both"/>
    </w:pPr>
    <w:rPr>
      <w:i/>
      <w:iCs/>
    </w:rPr>
  </w:style>
  <w:style w:type="paragraph" w:customStyle="1" w:styleId="Tekstpodstawowywcity21">
    <w:name w:val="Tekst podstawowy wcięty 21"/>
    <w:basedOn w:val="Normalny"/>
    <w:pPr>
      <w:ind w:firstLine="420"/>
    </w:pPr>
    <w:rPr>
      <w:b/>
      <w:bCs/>
      <w:i/>
      <w:iCs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  <w:rPr>
      <w:sz w:val="20"/>
      <w:szCs w:val="20"/>
    </w:rPr>
  </w:style>
  <w:style w:type="paragraph" w:customStyle="1" w:styleId="Tekstpodstawowywcity31">
    <w:name w:val="Tekst podstawowy wcięty 31"/>
    <w:basedOn w:val="Normalny"/>
    <w:pPr>
      <w:spacing w:before="240" w:after="120"/>
      <w:ind w:left="567" w:hanging="567"/>
      <w:jc w:val="both"/>
    </w:pPr>
    <w:rPr>
      <w:sz w:val="22"/>
    </w:rPr>
  </w:style>
  <w:style w:type="paragraph" w:customStyle="1" w:styleId="Zwykytekst1">
    <w:name w:val="Zwykły tekst1"/>
    <w:basedOn w:val="Normalny"/>
    <w:rPr>
      <w:rFonts w:ascii="Courier New" w:hAnsi="Courier New" w:cs="Courier New"/>
      <w:sz w:val="20"/>
      <w:szCs w:val="20"/>
      <w:lang w:val="x-none"/>
    </w:rPr>
  </w:style>
  <w:style w:type="paragraph" w:styleId="Tytu0">
    <w:name w:val="Title"/>
    <w:basedOn w:val="Normalny"/>
    <w:next w:val="Podtytu"/>
    <w:qFormat/>
    <w:pPr>
      <w:jc w:val="center"/>
    </w:pPr>
    <w:rPr>
      <w:sz w:val="28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Lista-kontynuacja21">
    <w:name w:val="Lista - kontynuacja 21"/>
    <w:basedOn w:val="Normalny"/>
    <w:pPr>
      <w:spacing w:after="120"/>
      <w:ind w:left="566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ust">
    <w:name w:val="ust"/>
    <w:pPr>
      <w:suppressAutoHyphens/>
      <w:overflowPunct w:val="0"/>
      <w:autoSpaceDE w:val="0"/>
      <w:spacing w:before="60" w:after="60"/>
      <w:ind w:left="426" w:hanging="284"/>
      <w:jc w:val="both"/>
      <w:textAlignment w:val="baseline"/>
    </w:pPr>
    <w:rPr>
      <w:sz w:val="24"/>
      <w:lang w:eastAsia="ar-SA"/>
    </w:rPr>
  </w:style>
  <w:style w:type="paragraph" w:customStyle="1" w:styleId="pkt">
    <w:name w:val="pkt"/>
    <w:basedOn w:val="Normalny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numerowanie">
    <w:name w:val="numerowanie"/>
    <w:basedOn w:val="Normalny"/>
    <w:pPr>
      <w:jc w:val="both"/>
    </w:pPr>
    <w:rPr>
      <w:szCs w:val="22"/>
    </w:rPr>
  </w:style>
  <w:style w:type="paragraph" w:customStyle="1" w:styleId="Nagwekstrony">
    <w:name w:val="Nag?—wek strony"/>
    <w:basedOn w:val="Normalny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Tekstkomentarza1">
    <w:name w:val="Tekst komentarza1"/>
    <w:basedOn w:val="Normalny"/>
    <w:pPr>
      <w:spacing w:after="120"/>
      <w:jc w:val="both"/>
    </w:pPr>
    <w:rPr>
      <w:rFonts w:ascii="Arial" w:hAnsi="Arial" w:cs="Arial"/>
      <w:sz w:val="20"/>
      <w:szCs w:val="20"/>
    </w:rPr>
  </w:style>
  <w:style w:type="paragraph" w:customStyle="1" w:styleId="A">
    <w:name w:val="A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Tekstprzypisukocowego1">
    <w:name w:val="Tekst przypisu końcowego1"/>
    <w:basedOn w:val="Normalny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pPr>
      <w:spacing w:after="120"/>
      <w:ind w:left="425" w:hanging="425"/>
      <w:jc w:val="both"/>
    </w:pPr>
    <w:rPr>
      <w:sz w:val="22"/>
      <w:szCs w:val="20"/>
    </w:rPr>
  </w:style>
  <w:style w:type="paragraph" w:customStyle="1" w:styleId="B">
    <w:name w:val="B"/>
    <w:pPr>
      <w:suppressAutoHyphens/>
      <w:spacing w:before="240" w:line="240" w:lineRule="exact"/>
      <w:ind w:left="720"/>
      <w:jc w:val="both"/>
    </w:pPr>
    <w:rPr>
      <w:sz w:val="24"/>
      <w:lang w:val="en-GB" w:eastAsia="ar-SA"/>
    </w:rPr>
  </w:style>
  <w:style w:type="paragraph" w:customStyle="1" w:styleId="Standardowytekst">
    <w:name w:val="Standardowy.tekst"/>
    <w:pPr>
      <w:suppressAutoHyphens/>
      <w:jc w:val="both"/>
    </w:pPr>
    <w:rPr>
      <w:lang w:eastAsia="ar-SA"/>
    </w:rPr>
  </w:style>
  <w:style w:type="paragraph" w:customStyle="1" w:styleId="tekstost">
    <w:name w:val="tekst ost"/>
    <w:basedOn w:val="Normalny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/>
      <w:jc w:val="both"/>
      <w:textAlignment w:val="baseline"/>
    </w:pPr>
    <w:rPr>
      <w:rFonts w:ascii="Bookman Old Style" w:hAnsi="Bookman Old Style" w:cs="Bookman Old Style"/>
      <w:szCs w:val="20"/>
    </w:rPr>
  </w:style>
  <w:style w:type="paragraph" w:styleId="Spistreci1">
    <w:name w:val="toc 1"/>
    <w:basedOn w:val="Normalny"/>
    <w:next w:val="Normalny"/>
    <w:pPr>
      <w:tabs>
        <w:tab w:val="right" w:leader="dot" w:pos="7371"/>
      </w:tabs>
      <w:overflowPunct w:val="0"/>
      <w:autoSpaceDE w:val="0"/>
      <w:spacing w:before="120" w:after="120"/>
      <w:textAlignment w:val="baseline"/>
    </w:pPr>
    <w:rPr>
      <w:b/>
      <w:caps/>
      <w:sz w:val="20"/>
      <w:szCs w:val="20"/>
    </w:rPr>
  </w:style>
  <w:style w:type="paragraph" w:styleId="Spistreci2">
    <w:name w:val="toc 2"/>
    <w:basedOn w:val="Normalny"/>
    <w:next w:val="Normalny"/>
    <w:pPr>
      <w:tabs>
        <w:tab w:val="right" w:leader="dot" w:pos="7371"/>
      </w:tabs>
      <w:overflowPunct w:val="0"/>
      <w:autoSpaceDE w:val="0"/>
      <w:ind w:left="200"/>
      <w:textAlignment w:val="baseline"/>
    </w:pPr>
    <w:rPr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7371"/>
      </w:tabs>
      <w:overflowPunct w:val="0"/>
      <w:autoSpaceDE w:val="0"/>
      <w:ind w:left="400"/>
      <w:textAlignment w:val="baseline"/>
    </w:pPr>
    <w:rPr>
      <w:i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7371"/>
      </w:tabs>
      <w:overflowPunct w:val="0"/>
      <w:autoSpaceDE w:val="0"/>
      <w:ind w:left="600"/>
      <w:textAlignment w:val="baseline"/>
    </w:pPr>
    <w:rPr>
      <w:sz w:val="18"/>
      <w:szCs w:val="20"/>
    </w:rPr>
  </w:style>
  <w:style w:type="paragraph" w:styleId="Spistreci5">
    <w:name w:val="toc 5"/>
    <w:basedOn w:val="Normalny"/>
    <w:next w:val="Normalny"/>
    <w:pPr>
      <w:tabs>
        <w:tab w:val="right" w:leader="dot" w:pos="7371"/>
      </w:tabs>
      <w:overflowPunct w:val="0"/>
      <w:autoSpaceDE w:val="0"/>
      <w:ind w:left="800"/>
      <w:textAlignment w:val="baseline"/>
    </w:pPr>
    <w:rPr>
      <w:sz w:val="18"/>
      <w:szCs w:val="20"/>
    </w:rPr>
  </w:style>
  <w:style w:type="paragraph" w:styleId="Spistreci6">
    <w:name w:val="toc 6"/>
    <w:basedOn w:val="Normalny"/>
    <w:next w:val="Normalny"/>
    <w:pPr>
      <w:tabs>
        <w:tab w:val="right" w:leader="dot" w:pos="7371"/>
      </w:tabs>
      <w:overflowPunct w:val="0"/>
      <w:autoSpaceDE w:val="0"/>
      <w:ind w:left="1000"/>
      <w:textAlignment w:val="baseline"/>
    </w:pPr>
    <w:rPr>
      <w:sz w:val="18"/>
      <w:szCs w:val="20"/>
    </w:rPr>
  </w:style>
  <w:style w:type="paragraph" w:styleId="Spistreci7">
    <w:name w:val="toc 7"/>
    <w:basedOn w:val="Normalny"/>
    <w:next w:val="Normalny"/>
    <w:pPr>
      <w:tabs>
        <w:tab w:val="right" w:leader="dot" w:pos="7371"/>
      </w:tabs>
      <w:overflowPunct w:val="0"/>
      <w:autoSpaceDE w:val="0"/>
      <w:ind w:left="1200"/>
      <w:textAlignment w:val="baseline"/>
    </w:pPr>
    <w:rPr>
      <w:sz w:val="18"/>
      <w:szCs w:val="20"/>
    </w:rPr>
  </w:style>
  <w:style w:type="paragraph" w:styleId="Spistreci8">
    <w:name w:val="toc 8"/>
    <w:basedOn w:val="Normalny"/>
    <w:next w:val="Normalny"/>
    <w:pPr>
      <w:tabs>
        <w:tab w:val="right" w:leader="dot" w:pos="7371"/>
      </w:tabs>
      <w:overflowPunct w:val="0"/>
      <w:autoSpaceDE w:val="0"/>
      <w:ind w:left="1400"/>
      <w:textAlignment w:val="baseline"/>
    </w:pPr>
    <w:rPr>
      <w:sz w:val="18"/>
      <w:szCs w:val="20"/>
    </w:rPr>
  </w:style>
  <w:style w:type="paragraph" w:styleId="Spistreci9">
    <w:name w:val="toc 9"/>
    <w:basedOn w:val="Normalny"/>
    <w:next w:val="Normalny"/>
    <w:pPr>
      <w:tabs>
        <w:tab w:val="right" w:leader="dot" w:pos="7371"/>
      </w:tabs>
      <w:overflowPunct w:val="0"/>
      <w:autoSpaceDE w:val="0"/>
      <w:ind w:left="1600"/>
      <w:textAlignment w:val="baseline"/>
    </w:pPr>
    <w:rPr>
      <w:sz w:val="18"/>
      <w:szCs w:val="20"/>
    </w:rPr>
  </w:style>
  <w:style w:type="paragraph" w:customStyle="1" w:styleId="Tekstpodstawowy22">
    <w:name w:val="Tekst podstawowy 22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Tekstpodstawowywcity32">
    <w:name w:val="Tekst podstawowy wcięty 32"/>
    <w:basedOn w:val="Normalny"/>
    <w:pPr>
      <w:tabs>
        <w:tab w:val="left" w:pos="964"/>
      </w:tabs>
      <w:overflowPunct w:val="0"/>
      <w:autoSpaceDE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BodyText22">
    <w:name w:val="Body Text 22"/>
    <w:basedOn w:val="Normalny"/>
    <w:pPr>
      <w:overflowPunct w:val="0"/>
      <w:autoSpaceDE w:val="0"/>
      <w:ind w:left="284" w:hanging="284"/>
      <w:jc w:val="both"/>
      <w:textAlignment w:val="baseline"/>
    </w:pPr>
    <w:rPr>
      <w:sz w:val="20"/>
      <w:szCs w:val="20"/>
    </w:rPr>
  </w:style>
  <w:style w:type="paragraph" w:customStyle="1" w:styleId="BodyText21">
    <w:name w:val="Body Text 21"/>
    <w:basedOn w:val="Normalny"/>
    <w:pPr>
      <w:overflowPunct w:val="0"/>
      <w:autoSpaceDE w:val="0"/>
      <w:ind w:firstLine="283"/>
      <w:jc w:val="both"/>
      <w:textAlignment w:val="baseline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tabs>
        <w:tab w:val="left" w:pos="340"/>
        <w:tab w:val="num" w:pos="643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643" w:hanging="360"/>
      <w:jc w:val="both"/>
    </w:pPr>
    <w:rPr>
      <w:szCs w:val="20"/>
    </w:rPr>
  </w:style>
  <w:style w:type="paragraph" w:customStyle="1" w:styleId="Listapunktowana31">
    <w:name w:val="Lista punktowana 31"/>
    <w:basedOn w:val="Normalny"/>
    <w:pPr>
      <w:tabs>
        <w:tab w:val="left" w:pos="340"/>
        <w:tab w:val="left" w:pos="680"/>
        <w:tab w:val="num" w:pos="926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926" w:hanging="360"/>
      <w:jc w:val="both"/>
    </w:pPr>
    <w:rPr>
      <w:szCs w:val="20"/>
    </w:rPr>
  </w:style>
  <w:style w:type="paragraph" w:customStyle="1" w:styleId="Punkt">
    <w:name w:val="Punkt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240"/>
      <w:jc w:val="both"/>
    </w:pPr>
    <w:rPr>
      <w:b/>
      <w:sz w:val="28"/>
      <w:szCs w:val="20"/>
    </w:rPr>
  </w:style>
  <w:style w:type="paragraph" w:customStyle="1" w:styleId="paragraf">
    <w:name w:val="paragraf"/>
    <w:basedOn w:val="Normalny"/>
    <w:pPr>
      <w:widowControl w:val="0"/>
      <w:ind w:firstLine="339"/>
      <w:jc w:val="both"/>
    </w:pPr>
    <w:rPr>
      <w:b/>
      <w:szCs w:val="20"/>
      <w:lang w:val="en-US"/>
    </w:rPr>
  </w:style>
  <w:style w:type="paragraph" w:customStyle="1" w:styleId="Lista41">
    <w:name w:val="Lista 4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ind w:left="1132" w:hanging="283"/>
      <w:jc w:val="both"/>
    </w:pPr>
    <w:rPr>
      <w:szCs w:val="20"/>
    </w:rPr>
  </w:style>
  <w:style w:type="paragraph" w:customStyle="1" w:styleId="Lista-kontynuacja1">
    <w:name w:val="Lista - kontynuacja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283"/>
      <w:jc w:val="both"/>
    </w:pPr>
    <w:rPr>
      <w:szCs w:val="20"/>
    </w:rPr>
  </w:style>
  <w:style w:type="paragraph" w:customStyle="1" w:styleId="Lista-kontynuacja31">
    <w:name w:val="Lista - kontynuacja 31"/>
    <w:basedOn w:val="Normalny"/>
    <w:pPr>
      <w:tabs>
        <w:tab w:val="left" w:pos="340"/>
        <w:tab w:val="left" w:pos="680"/>
        <w:tab w:val="left" w:pos="1021"/>
        <w:tab w:val="left" w:pos="1361"/>
        <w:tab w:val="left" w:pos="1701"/>
        <w:tab w:val="left" w:pos="2041"/>
        <w:tab w:val="left" w:pos="2381"/>
        <w:tab w:val="left" w:pos="2722"/>
        <w:tab w:val="left" w:pos="3062"/>
        <w:tab w:val="left" w:pos="3402"/>
      </w:tabs>
      <w:spacing w:after="120"/>
      <w:ind w:left="849"/>
      <w:jc w:val="both"/>
    </w:pPr>
    <w:rPr>
      <w:szCs w:val="20"/>
    </w:rPr>
  </w:style>
  <w:style w:type="paragraph" w:customStyle="1" w:styleId="Listapunktowana41">
    <w:name w:val="Lista punktowana 41"/>
    <w:basedOn w:val="Normalny"/>
    <w:pPr>
      <w:tabs>
        <w:tab w:val="num" w:pos="0"/>
      </w:tabs>
      <w:ind w:left="283" w:hanging="283"/>
      <w:jc w:val="both"/>
    </w:pPr>
    <w:rPr>
      <w:sz w:val="20"/>
      <w:szCs w:val="20"/>
    </w:rPr>
  </w:style>
  <w:style w:type="paragraph" w:customStyle="1" w:styleId="Tekstpodstawowyzwciciem21">
    <w:name w:val="Tekst podstawowy z wcięciem 21"/>
    <w:basedOn w:val="Tekstpodstawowywcity"/>
    <w:pPr>
      <w:spacing w:after="120"/>
      <w:ind w:left="283" w:firstLine="210"/>
      <w:jc w:val="both"/>
    </w:pPr>
    <w:rPr>
      <w:sz w:val="20"/>
    </w:rPr>
  </w:style>
  <w:style w:type="paragraph" w:customStyle="1" w:styleId="Wcicienormalne1">
    <w:name w:val="Wcięcie normalne1"/>
    <w:basedOn w:val="Normalny"/>
    <w:pPr>
      <w:ind w:left="708"/>
      <w:jc w:val="both"/>
    </w:pPr>
    <w:rPr>
      <w:sz w:val="20"/>
      <w:szCs w:val="20"/>
    </w:rPr>
  </w:style>
  <w:style w:type="paragraph" w:customStyle="1" w:styleId="Tekstpodstawowyzwciciem1">
    <w:name w:val="Tekst podstawowy z wcięciem1"/>
    <w:basedOn w:val="Tekstpodstawowy"/>
    <w:pPr>
      <w:tabs>
        <w:tab w:val="num" w:pos="1209"/>
      </w:tabs>
      <w:spacing w:after="120"/>
      <w:ind w:firstLine="210"/>
      <w:jc w:val="both"/>
    </w:pPr>
    <w:rPr>
      <w:rFonts w:ascii="Times New Roman" w:hAnsi="Times New Roman" w:cs="Times New Roman"/>
      <w:sz w:val="20"/>
    </w:rPr>
  </w:style>
  <w:style w:type="paragraph" w:customStyle="1" w:styleId="Lista31">
    <w:name w:val="Lista 31"/>
    <w:basedOn w:val="Normalny"/>
    <w:pPr>
      <w:ind w:left="849" w:hanging="283"/>
      <w:jc w:val="both"/>
    </w:pPr>
    <w:rPr>
      <w:sz w:val="20"/>
      <w:szCs w:val="20"/>
    </w:r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aliases w:val="normalny tekst,CW_Lista"/>
    <w:basedOn w:val="Normalny"/>
    <w:link w:val="AkapitzlistZnak"/>
    <w:uiPriority w:val="34"/>
    <w:qFormat/>
    <w:pPr>
      <w:ind w:left="720"/>
    </w:pPr>
    <w:rPr>
      <w:lang w:val="x-none"/>
    </w:rPr>
  </w:style>
  <w:style w:type="paragraph" w:customStyle="1" w:styleId="Zawartoramki">
    <w:name w:val="Zawartość ramki"/>
    <w:basedOn w:val="Tekstpodstawow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Zwykytekst">
    <w:name w:val="Plain Text"/>
    <w:basedOn w:val="Normalny"/>
    <w:link w:val="ZwykytekstZnak"/>
    <w:uiPriority w:val="99"/>
    <w:qFormat/>
    <w:rsid w:val="00B5762B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2">
    <w:name w:val="Zwykły tekst Znak2"/>
    <w:uiPriority w:val="99"/>
    <w:semiHidden/>
    <w:rsid w:val="00B5762B"/>
    <w:rPr>
      <w:rFonts w:ascii="Courier New" w:hAnsi="Courier New" w:cs="Courier New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qFormat/>
    <w:rsid w:val="003A0F41"/>
    <w:pPr>
      <w:spacing w:after="120" w:line="480" w:lineRule="auto"/>
    </w:pPr>
    <w:rPr>
      <w:lang w:val="x-none"/>
    </w:rPr>
  </w:style>
  <w:style w:type="character" w:customStyle="1" w:styleId="Tekstpodstawowy2Znak1">
    <w:name w:val="Tekst podstawowy 2 Znak1"/>
    <w:link w:val="Tekstpodstawowy2"/>
    <w:uiPriority w:val="99"/>
    <w:qFormat/>
    <w:rsid w:val="003A0F41"/>
    <w:rPr>
      <w:sz w:val="24"/>
      <w:szCs w:val="24"/>
      <w:lang w:eastAsia="ar-SA"/>
    </w:rPr>
  </w:style>
  <w:style w:type="character" w:customStyle="1" w:styleId="AkapitzlistZnak">
    <w:name w:val="Akapit z listą Znak"/>
    <w:aliases w:val="normalny tekst Znak,CW_Lista Znak"/>
    <w:link w:val="Akapitzlist"/>
    <w:uiPriority w:val="34"/>
    <w:rsid w:val="003A723C"/>
    <w:rPr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6B5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rsid w:val="00234E4D"/>
    <w:rPr>
      <w:b/>
      <w:sz w:val="25"/>
      <w:szCs w:val="24"/>
      <w:lang w:eastAsia="ar-SA"/>
    </w:rPr>
  </w:style>
  <w:style w:type="character" w:customStyle="1" w:styleId="Nagwek2Znak">
    <w:name w:val="Nagłówek 2 Znak"/>
    <w:link w:val="Nagwek2"/>
    <w:rsid w:val="00234E4D"/>
    <w:rPr>
      <w:sz w:val="24"/>
      <w:lang w:eastAsia="ar-SA"/>
    </w:rPr>
  </w:style>
  <w:style w:type="character" w:customStyle="1" w:styleId="Nagwek3Znak">
    <w:name w:val="Nagłówek 3 Znak"/>
    <w:link w:val="Nagwek3"/>
    <w:rsid w:val="00234E4D"/>
    <w:rPr>
      <w:i/>
      <w:iCs/>
      <w:sz w:val="24"/>
      <w:szCs w:val="24"/>
      <w:lang w:eastAsia="ar-SA"/>
    </w:rPr>
  </w:style>
  <w:style w:type="paragraph" w:customStyle="1" w:styleId="Default">
    <w:name w:val="Default"/>
    <w:rsid w:val="001657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a2">
    <w:name w:val="List 2"/>
    <w:basedOn w:val="Normalny"/>
    <w:uiPriority w:val="99"/>
    <w:semiHidden/>
    <w:unhideWhenUsed/>
    <w:rsid w:val="003E6E1D"/>
    <w:pPr>
      <w:ind w:left="566" w:hanging="283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70F8"/>
    <w:rPr>
      <w:lang w:eastAsia="ar-SA"/>
    </w:rPr>
  </w:style>
  <w:style w:type="character" w:customStyle="1" w:styleId="czeinternetowe">
    <w:name w:val="Łącze internetowe"/>
    <w:rsid w:val="00F70D6B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12BFF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55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55A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55A0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55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55A0"/>
    <w:rPr>
      <w:b/>
      <w:bCs/>
      <w:lang w:eastAsia="ar-SA"/>
    </w:rPr>
  </w:style>
  <w:style w:type="character" w:customStyle="1" w:styleId="highlight">
    <w:name w:val="highlight"/>
    <w:basedOn w:val="Domylnaczcionkaakapitu"/>
    <w:rsid w:val="009A26DA"/>
  </w:style>
  <w:style w:type="character" w:customStyle="1" w:styleId="markedcontent">
    <w:name w:val="markedcontent"/>
    <w:basedOn w:val="Domylnaczcionkaakapitu"/>
    <w:rsid w:val="00F87A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1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9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6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0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0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1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0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456E5-E953-4838-A1D8-930E7639F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2540</Words>
  <Characters>15245</Characters>
  <Application>Microsoft Office Word</Application>
  <DocSecurity>0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HP</Company>
  <LinksUpToDate>false</LinksUpToDate>
  <CharactersWithSpaces>17750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Joanna Olejniczak</dc:creator>
  <cp:lastModifiedBy>Jerzy Misiołek</cp:lastModifiedBy>
  <cp:revision>3</cp:revision>
  <cp:lastPrinted>2025-02-13T09:54:00Z</cp:lastPrinted>
  <dcterms:created xsi:type="dcterms:W3CDTF">2025-02-13T11:40:00Z</dcterms:created>
  <dcterms:modified xsi:type="dcterms:W3CDTF">2025-02-13T11:44:00Z</dcterms:modified>
</cp:coreProperties>
</file>