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COZL/DZP/</w:t>
      </w:r>
      <w:r w:rsidR="00863229">
        <w:rPr>
          <w:rFonts w:ascii="Times New Roman" w:hAnsi="Times New Roman" w:cs="Times New Roman"/>
        </w:rPr>
        <w:t>AW</w:t>
      </w:r>
      <w:r>
        <w:rPr>
          <w:rFonts w:ascii="Times New Roman" w:hAnsi="Times New Roman" w:cs="Times New Roman"/>
        </w:rPr>
        <w:t>/34</w:t>
      </w:r>
      <w:r w:rsidR="00DE05A2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/PN-</w:t>
      </w:r>
      <w:r w:rsidR="00B62290">
        <w:rPr>
          <w:rFonts w:ascii="Times New Roman" w:hAnsi="Times New Roman" w:cs="Times New Roman"/>
        </w:rPr>
        <w:t>12</w:t>
      </w:r>
      <w:bookmarkStart w:id="0" w:name="_GoBack"/>
      <w:bookmarkEnd w:id="0"/>
      <w:r w:rsidR="00863229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/2</w:t>
      </w:r>
      <w:r w:rsidR="00890E6D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(</w:t>
      </w:r>
      <w:r w:rsidR="00114AD4">
        <w:rPr>
          <w:rFonts w:ascii="Times New Roman" w:hAnsi="Times New Roman" w:cs="Times New Roman"/>
          <w:sz w:val="20"/>
        </w:rPr>
        <w:t xml:space="preserve">data i </w:t>
      </w:r>
      <w:r w:rsidRPr="00111BF8">
        <w:rPr>
          <w:rFonts w:ascii="Times New Roman" w:hAnsi="Times New Roman" w:cs="Times New Roman"/>
          <w:sz w:val="20"/>
        </w:rPr>
        <w:t>podpis)</w:t>
      </w: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A57BE"/>
    <w:rsid w:val="00111BF8"/>
    <w:rsid w:val="00114AD4"/>
    <w:rsid w:val="00130DF9"/>
    <w:rsid w:val="001620AA"/>
    <w:rsid w:val="002C6762"/>
    <w:rsid w:val="002D6F1E"/>
    <w:rsid w:val="002E15B8"/>
    <w:rsid w:val="0038634C"/>
    <w:rsid w:val="00457842"/>
    <w:rsid w:val="005512DD"/>
    <w:rsid w:val="006B6176"/>
    <w:rsid w:val="006D218C"/>
    <w:rsid w:val="007164E4"/>
    <w:rsid w:val="00757FA0"/>
    <w:rsid w:val="00863229"/>
    <w:rsid w:val="008765A9"/>
    <w:rsid w:val="00890E6D"/>
    <w:rsid w:val="008B4657"/>
    <w:rsid w:val="00A93DA5"/>
    <w:rsid w:val="00A9704F"/>
    <w:rsid w:val="00AF21AC"/>
    <w:rsid w:val="00B31136"/>
    <w:rsid w:val="00B62290"/>
    <w:rsid w:val="00B927DA"/>
    <w:rsid w:val="00CD5217"/>
    <w:rsid w:val="00CE5273"/>
    <w:rsid w:val="00CE5C58"/>
    <w:rsid w:val="00D640B8"/>
    <w:rsid w:val="00D8788B"/>
    <w:rsid w:val="00DE05A2"/>
    <w:rsid w:val="00DF5B8B"/>
    <w:rsid w:val="00E02F2C"/>
    <w:rsid w:val="00E2695B"/>
    <w:rsid w:val="00E7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Wąsiewicz</cp:lastModifiedBy>
  <cp:revision>53</cp:revision>
  <cp:lastPrinted>2024-09-02T09:18:00Z</cp:lastPrinted>
  <dcterms:created xsi:type="dcterms:W3CDTF">2021-01-30T20:10:00Z</dcterms:created>
  <dcterms:modified xsi:type="dcterms:W3CDTF">2024-09-02T09:18:00Z</dcterms:modified>
</cp:coreProperties>
</file>