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028D" w14:textId="585110DB" w:rsidR="00895879" w:rsidRPr="00876FD7" w:rsidRDefault="00895879" w:rsidP="007B7A3A">
      <w:pPr>
        <w:pStyle w:val="BodyText21"/>
        <w:tabs>
          <w:tab w:val="clear" w:pos="0"/>
        </w:tabs>
        <w:spacing w:line="360" w:lineRule="auto"/>
        <w:ind w:firstLine="284"/>
        <w:jc w:val="right"/>
        <w:rPr>
          <w:rFonts w:asciiTheme="minorHAnsi" w:hAnsiTheme="minorHAnsi" w:cstheme="minorHAnsi"/>
          <w:iCs/>
          <w:szCs w:val="24"/>
        </w:rPr>
      </w:pPr>
      <w:r w:rsidRPr="00876FD7">
        <w:rPr>
          <w:rFonts w:asciiTheme="minorHAnsi" w:hAnsiTheme="minorHAnsi" w:cstheme="minorHAnsi"/>
          <w:iCs/>
          <w:szCs w:val="24"/>
        </w:rPr>
        <w:t xml:space="preserve">Załącznik nr </w:t>
      </w:r>
      <w:r w:rsidR="00F11B3D" w:rsidRPr="00876FD7">
        <w:rPr>
          <w:rFonts w:asciiTheme="minorHAnsi" w:hAnsiTheme="minorHAnsi" w:cstheme="minorHAnsi"/>
          <w:iCs/>
          <w:szCs w:val="24"/>
        </w:rPr>
        <w:t>10</w:t>
      </w:r>
      <w:r w:rsidRPr="00876FD7">
        <w:rPr>
          <w:rFonts w:asciiTheme="minorHAnsi" w:hAnsiTheme="minorHAnsi" w:cstheme="minorHAnsi"/>
          <w:iCs/>
          <w:szCs w:val="24"/>
        </w:rPr>
        <w:t xml:space="preserve"> do </w:t>
      </w:r>
      <w:r w:rsidR="008C6DF8" w:rsidRPr="00876FD7">
        <w:rPr>
          <w:rFonts w:asciiTheme="minorHAnsi" w:hAnsiTheme="minorHAnsi" w:cstheme="minorHAnsi"/>
          <w:iCs/>
          <w:szCs w:val="24"/>
        </w:rPr>
        <w:t>SWZ</w:t>
      </w:r>
      <w:r w:rsidRPr="00876FD7">
        <w:rPr>
          <w:rFonts w:asciiTheme="minorHAnsi" w:hAnsiTheme="minorHAnsi" w:cstheme="minorHAnsi"/>
          <w:iCs/>
          <w:szCs w:val="24"/>
        </w:rPr>
        <w:t xml:space="preserve"> </w:t>
      </w:r>
    </w:p>
    <w:p w14:paraId="0EAD9350" w14:textId="45831C7A" w:rsidR="00AB1B73" w:rsidRPr="007B5BBA" w:rsidRDefault="00AB1B73" w:rsidP="007B7A3A">
      <w:pPr>
        <w:spacing w:line="360" w:lineRule="auto"/>
        <w:rPr>
          <w:rFonts w:asciiTheme="minorHAnsi" w:hAnsiTheme="minorHAnsi" w:cstheme="minorHAnsi"/>
          <w:sz w:val="24"/>
          <w:szCs w:val="24"/>
        </w:rPr>
      </w:pPr>
      <w:r w:rsidRPr="007B5BBA">
        <w:rPr>
          <w:rFonts w:asciiTheme="minorHAnsi" w:hAnsiTheme="minorHAnsi" w:cstheme="minorHAnsi"/>
          <w:b/>
          <w:bCs/>
          <w:sz w:val="24"/>
          <w:szCs w:val="24"/>
        </w:rPr>
        <w:t>Dane Wykonawcy:</w:t>
      </w:r>
    </w:p>
    <w:p w14:paraId="7481EC64" w14:textId="60432FBE" w:rsidR="00AB1B73" w:rsidRPr="007B5BBA" w:rsidRDefault="00AB1B73" w:rsidP="007B7A3A">
      <w:pPr>
        <w:spacing w:line="360" w:lineRule="auto"/>
        <w:rPr>
          <w:rFonts w:asciiTheme="minorHAnsi" w:hAnsiTheme="minorHAnsi" w:cstheme="minorHAnsi"/>
          <w:position w:val="6"/>
          <w:sz w:val="24"/>
          <w:szCs w:val="24"/>
        </w:rPr>
      </w:pPr>
      <w:r w:rsidRPr="007B5BBA">
        <w:rPr>
          <w:rFonts w:asciiTheme="minorHAnsi" w:hAnsiTheme="minorHAnsi" w:cstheme="minorHAnsi"/>
          <w:position w:val="6"/>
          <w:sz w:val="24"/>
          <w:szCs w:val="24"/>
        </w:rPr>
        <w:t xml:space="preserve">Nazwa Wykonawcy: </w:t>
      </w:r>
    </w:p>
    <w:p w14:paraId="3756A919" w14:textId="0C8B6A10" w:rsidR="00AB1B73" w:rsidRPr="007B5BBA" w:rsidRDefault="00AB1B73" w:rsidP="007B7A3A">
      <w:pPr>
        <w:spacing w:line="360" w:lineRule="auto"/>
        <w:rPr>
          <w:rFonts w:asciiTheme="minorHAnsi" w:hAnsiTheme="minorHAnsi" w:cstheme="minorHAnsi"/>
          <w:position w:val="6"/>
          <w:sz w:val="24"/>
          <w:szCs w:val="24"/>
        </w:rPr>
      </w:pPr>
      <w:r w:rsidRPr="007B5BBA">
        <w:rPr>
          <w:rFonts w:asciiTheme="minorHAnsi" w:hAnsiTheme="minorHAnsi" w:cstheme="minorHAnsi"/>
          <w:position w:val="6"/>
          <w:sz w:val="24"/>
          <w:szCs w:val="24"/>
        </w:rPr>
        <w:t xml:space="preserve">Adres: </w:t>
      </w:r>
    </w:p>
    <w:p w14:paraId="12A1E5CC" w14:textId="5B7099B7" w:rsidR="00AB1B73" w:rsidRPr="007B5BBA" w:rsidRDefault="00AB1B73" w:rsidP="007B7A3A">
      <w:pPr>
        <w:spacing w:line="360" w:lineRule="auto"/>
        <w:rPr>
          <w:rFonts w:asciiTheme="minorHAnsi" w:hAnsiTheme="minorHAnsi" w:cstheme="minorHAnsi"/>
          <w:position w:val="6"/>
          <w:sz w:val="24"/>
          <w:szCs w:val="24"/>
        </w:rPr>
      </w:pPr>
      <w:r w:rsidRPr="007B5BBA">
        <w:rPr>
          <w:rFonts w:asciiTheme="minorHAnsi" w:hAnsiTheme="minorHAnsi" w:cstheme="minorHAnsi"/>
          <w:position w:val="6"/>
          <w:sz w:val="24"/>
          <w:szCs w:val="24"/>
        </w:rPr>
        <w:t xml:space="preserve">Numer NIP: </w:t>
      </w:r>
    </w:p>
    <w:p w14:paraId="67F9820C" w14:textId="09C5DA46" w:rsidR="00AB1B73" w:rsidRPr="007B5BBA" w:rsidRDefault="00AB1B73" w:rsidP="007B7A3A">
      <w:pPr>
        <w:spacing w:line="360" w:lineRule="auto"/>
        <w:rPr>
          <w:rFonts w:asciiTheme="minorHAnsi" w:hAnsiTheme="minorHAnsi" w:cstheme="minorHAnsi"/>
          <w:position w:val="6"/>
          <w:sz w:val="24"/>
          <w:szCs w:val="24"/>
        </w:rPr>
      </w:pPr>
      <w:r w:rsidRPr="007B5BBA">
        <w:rPr>
          <w:rFonts w:asciiTheme="minorHAnsi" w:hAnsiTheme="minorHAnsi" w:cstheme="minorHAnsi"/>
          <w:position w:val="6"/>
          <w:sz w:val="24"/>
          <w:szCs w:val="24"/>
        </w:rPr>
        <w:t xml:space="preserve">Numer REGON: </w:t>
      </w:r>
    </w:p>
    <w:p w14:paraId="69FEF660" w14:textId="06536C46" w:rsidR="00AB1B73" w:rsidRPr="007B5BBA" w:rsidRDefault="00AB1B73" w:rsidP="007B7A3A">
      <w:pPr>
        <w:spacing w:line="360" w:lineRule="auto"/>
        <w:rPr>
          <w:rFonts w:asciiTheme="minorHAnsi" w:hAnsiTheme="minorHAnsi" w:cstheme="minorHAnsi"/>
          <w:position w:val="6"/>
          <w:sz w:val="24"/>
          <w:szCs w:val="24"/>
        </w:rPr>
      </w:pPr>
      <w:r w:rsidRPr="007B5BBA">
        <w:rPr>
          <w:rFonts w:asciiTheme="minorHAnsi" w:hAnsiTheme="minorHAnsi" w:cstheme="minorHAnsi"/>
          <w:position w:val="6"/>
          <w:sz w:val="24"/>
          <w:szCs w:val="24"/>
        </w:rPr>
        <w:t xml:space="preserve">Numer telefonu: </w:t>
      </w:r>
    </w:p>
    <w:p w14:paraId="753EAFEA" w14:textId="1C8E937B" w:rsidR="00AB1B73" w:rsidRPr="007B5BBA" w:rsidRDefault="00AB1B73" w:rsidP="007B7A3A">
      <w:pPr>
        <w:spacing w:line="360" w:lineRule="auto"/>
        <w:rPr>
          <w:rFonts w:asciiTheme="minorHAnsi" w:hAnsiTheme="minorHAnsi" w:cstheme="minorHAnsi"/>
          <w:position w:val="6"/>
          <w:sz w:val="24"/>
          <w:szCs w:val="24"/>
          <w:lang w:val="de-DE"/>
        </w:rPr>
      </w:pPr>
      <w:r w:rsidRPr="007B5BBA">
        <w:rPr>
          <w:rFonts w:asciiTheme="minorHAnsi" w:hAnsiTheme="minorHAnsi" w:cstheme="minorHAnsi"/>
          <w:position w:val="6"/>
          <w:sz w:val="24"/>
          <w:szCs w:val="24"/>
          <w:lang w:val="de-DE"/>
        </w:rPr>
        <w:t xml:space="preserve">e-mail: </w:t>
      </w:r>
    </w:p>
    <w:p w14:paraId="607047C1" w14:textId="4753CBA6" w:rsidR="00C563FA" w:rsidRPr="007B5BBA" w:rsidRDefault="009D4505" w:rsidP="007B7A3A">
      <w:pPr>
        <w:spacing w:before="240" w:after="360" w:line="360" w:lineRule="auto"/>
        <w:jc w:val="center"/>
        <w:rPr>
          <w:rFonts w:asciiTheme="minorHAnsi" w:hAnsiTheme="minorHAnsi" w:cstheme="minorHAnsi"/>
          <w:b/>
          <w:sz w:val="24"/>
          <w:szCs w:val="24"/>
        </w:rPr>
      </w:pPr>
      <w:r w:rsidRPr="007B5BBA">
        <w:rPr>
          <w:rFonts w:asciiTheme="minorHAnsi" w:hAnsiTheme="minorHAnsi" w:cstheme="minorHAnsi"/>
          <w:b/>
          <w:sz w:val="24"/>
          <w:szCs w:val="24"/>
        </w:rPr>
        <w:t xml:space="preserve">FORMULARZ </w:t>
      </w:r>
      <w:r w:rsidR="00895879" w:rsidRPr="007B5BBA">
        <w:rPr>
          <w:rFonts w:asciiTheme="minorHAnsi" w:hAnsiTheme="minorHAnsi" w:cstheme="minorHAnsi"/>
          <w:b/>
          <w:sz w:val="24"/>
          <w:szCs w:val="24"/>
        </w:rPr>
        <w:t>OFERT</w:t>
      </w:r>
      <w:r w:rsidRPr="007B5BBA">
        <w:rPr>
          <w:rFonts w:asciiTheme="minorHAnsi" w:hAnsiTheme="minorHAnsi" w:cstheme="minorHAnsi"/>
          <w:b/>
          <w:sz w:val="24"/>
          <w:szCs w:val="24"/>
        </w:rPr>
        <w:t>Y</w:t>
      </w:r>
    </w:p>
    <w:p w14:paraId="0CFCB074" w14:textId="5C8B4919" w:rsidR="00DB045E" w:rsidRPr="007B7A3A" w:rsidRDefault="00DB045E" w:rsidP="007B7A3A">
      <w:pPr>
        <w:pStyle w:val="Tekstpodstawowy3"/>
        <w:widowControl w:val="0"/>
        <w:numPr>
          <w:ilvl w:val="0"/>
          <w:numId w:val="17"/>
        </w:numPr>
        <w:suppressAutoHyphens/>
        <w:autoSpaceDN w:val="0"/>
        <w:spacing w:line="360" w:lineRule="auto"/>
        <w:ind w:left="284" w:hanging="284"/>
        <w:jc w:val="left"/>
        <w:textAlignment w:val="baseline"/>
        <w:rPr>
          <w:rFonts w:asciiTheme="minorHAnsi" w:hAnsiTheme="minorHAnsi" w:cstheme="minorHAnsi"/>
          <w:b w:val="0"/>
          <w:bCs/>
          <w:sz w:val="24"/>
          <w:szCs w:val="24"/>
        </w:rPr>
      </w:pPr>
      <w:bookmarkStart w:id="0" w:name="_Hlk83715384"/>
      <w:r w:rsidRPr="007B7A3A">
        <w:rPr>
          <w:rFonts w:asciiTheme="minorHAnsi" w:hAnsiTheme="minorHAnsi" w:cstheme="minorHAnsi"/>
          <w:b w:val="0"/>
          <w:bCs/>
          <w:sz w:val="24"/>
          <w:szCs w:val="24"/>
        </w:rPr>
        <w:t xml:space="preserve">Nawiązując do ogłoszenia o zamówieniu </w:t>
      </w:r>
      <w:r w:rsidRPr="007B7A3A">
        <w:rPr>
          <w:rFonts w:asciiTheme="minorHAnsi" w:hAnsiTheme="minorHAnsi" w:cstheme="minorHAnsi"/>
          <w:b w:val="0"/>
          <w:sz w:val="24"/>
          <w:szCs w:val="24"/>
          <w:lang w:val="pl-PL"/>
        </w:rPr>
        <w:t>pn.</w:t>
      </w:r>
      <w:r w:rsidRPr="007B7A3A">
        <w:rPr>
          <w:rFonts w:asciiTheme="minorHAnsi" w:hAnsiTheme="minorHAnsi" w:cstheme="minorHAnsi"/>
          <w:b w:val="0"/>
          <w:sz w:val="24"/>
          <w:szCs w:val="24"/>
        </w:rPr>
        <w:t xml:space="preserve">: </w:t>
      </w:r>
      <w:r w:rsidRPr="007B7A3A">
        <w:rPr>
          <w:rFonts w:asciiTheme="minorHAnsi" w:hAnsiTheme="minorHAnsi" w:cstheme="minorHAnsi"/>
          <w:sz w:val="24"/>
          <w:szCs w:val="24"/>
        </w:rPr>
        <w:t>Odbiór i zagospodarowanie odpadów komunalnych segregowanych i</w:t>
      </w:r>
      <w:r w:rsidRPr="007B7A3A">
        <w:rPr>
          <w:rFonts w:asciiTheme="minorHAnsi" w:hAnsiTheme="minorHAnsi" w:cstheme="minorHAnsi"/>
          <w:sz w:val="24"/>
          <w:szCs w:val="24"/>
          <w:lang w:val="pl-PL"/>
        </w:rPr>
        <w:t> </w:t>
      </w:r>
      <w:r w:rsidRPr="007B7A3A">
        <w:rPr>
          <w:rFonts w:asciiTheme="minorHAnsi" w:hAnsiTheme="minorHAnsi" w:cstheme="minorHAnsi"/>
          <w:sz w:val="24"/>
          <w:szCs w:val="24"/>
        </w:rPr>
        <w:t>zmieszanych z nieruchomości zamieszkałych na terenie Gminy Kamionka Wielka</w:t>
      </w:r>
      <w:r w:rsidRPr="007B7A3A">
        <w:rPr>
          <w:rFonts w:asciiTheme="minorHAnsi" w:hAnsiTheme="minorHAnsi" w:cstheme="minorHAnsi"/>
          <w:sz w:val="24"/>
          <w:szCs w:val="24"/>
          <w:lang w:val="pl-PL"/>
        </w:rPr>
        <w:t xml:space="preserve">, </w:t>
      </w:r>
      <w:r w:rsidRPr="007B7A3A">
        <w:rPr>
          <w:rFonts w:asciiTheme="minorHAnsi" w:hAnsiTheme="minorHAnsi" w:cstheme="minorHAnsi"/>
          <w:b w:val="0"/>
          <w:bCs/>
          <w:sz w:val="24"/>
          <w:szCs w:val="24"/>
          <w:lang w:val="pl-PL"/>
        </w:rPr>
        <w:t>znak sprawy:</w:t>
      </w:r>
      <w:r w:rsidRPr="007B7A3A">
        <w:rPr>
          <w:rFonts w:asciiTheme="minorHAnsi" w:hAnsiTheme="minorHAnsi" w:cstheme="minorHAnsi"/>
          <w:sz w:val="24"/>
          <w:szCs w:val="24"/>
          <w:lang w:val="pl-PL"/>
        </w:rPr>
        <w:t xml:space="preserve"> </w:t>
      </w:r>
      <w:r w:rsidR="007B5BBA" w:rsidRPr="007B7A3A">
        <w:rPr>
          <w:rFonts w:asciiTheme="minorHAnsi" w:hAnsiTheme="minorHAnsi" w:cstheme="minorHAnsi"/>
          <w:sz w:val="24"/>
          <w:szCs w:val="24"/>
          <w:lang w:val="pl-PL"/>
        </w:rPr>
        <w:t>GKiOŚ.</w:t>
      </w:r>
      <w:r w:rsidRPr="007B7A3A">
        <w:rPr>
          <w:rFonts w:asciiTheme="minorHAnsi" w:hAnsiTheme="minorHAnsi" w:cstheme="minorHAnsi"/>
          <w:sz w:val="24"/>
          <w:szCs w:val="24"/>
          <w:lang w:val="pl-PL"/>
        </w:rPr>
        <w:t>271</w:t>
      </w:r>
      <w:r w:rsidR="00926265" w:rsidRPr="007B7A3A">
        <w:rPr>
          <w:rFonts w:asciiTheme="minorHAnsi" w:hAnsiTheme="minorHAnsi" w:cstheme="minorHAnsi"/>
          <w:sz w:val="24"/>
          <w:szCs w:val="24"/>
          <w:lang w:val="pl-PL"/>
        </w:rPr>
        <w:t>.11.</w:t>
      </w:r>
      <w:r w:rsidRPr="007B7A3A">
        <w:rPr>
          <w:rFonts w:asciiTheme="minorHAnsi" w:hAnsiTheme="minorHAnsi" w:cstheme="minorHAnsi"/>
          <w:sz w:val="24"/>
          <w:szCs w:val="24"/>
          <w:lang w:val="pl-PL"/>
        </w:rPr>
        <w:t>202</w:t>
      </w:r>
      <w:r w:rsidR="007B5BBA" w:rsidRPr="007B7A3A">
        <w:rPr>
          <w:rFonts w:asciiTheme="minorHAnsi" w:hAnsiTheme="minorHAnsi" w:cstheme="minorHAnsi"/>
          <w:sz w:val="24"/>
          <w:szCs w:val="24"/>
          <w:lang w:val="pl-PL"/>
        </w:rPr>
        <w:t>2</w:t>
      </w:r>
      <w:r w:rsidRPr="007B7A3A">
        <w:rPr>
          <w:rFonts w:asciiTheme="minorHAnsi" w:hAnsiTheme="minorHAnsi" w:cstheme="minorHAnsi"/>
          <w:sz w:val="24"/>
          <w:szCs w:val="24"/>
          <w:lang w:val="pl-PL"/>
        </w:rPr>
        <w:t xml:space="preserve">, </w:t>
      </w:r>
      <w:r w:rsidRPr="007B7A3A">
        <w:rPr>
          <w:rFonts w:asciiTheme="minorHAnsi" w:hAnsiTheme="minorHAnsi" w:cstheme="minorHAnsi"/>
          <w:b w:val="0"/>
          <w:bCs/>
          <w:sz w:val="24"/>
          <w:szCs w:val="24"/>
        </w:rPr>
        <w:t xml:space="preserve">opublikowanego przez zamawiającego </w:t>
      </w:r>
      <w:r w:rsidRPr="007B7A3A">
        <w:rPr>
          <w:rFonts w:asciiTheme="minorHAnsi" w:hAnsiTheme="minorHAnsi" w:cstheme="minorHAnsi"/>
          <w:b w:val="0"/>
          <w:bCs/>
          <w:sz w:val="24"/>
          <w:szCs w:val="24"/>
          <w:lang w:val="pl-PL"/>
        </w:rPr>
        <w:t>Gmin</w:t>
      </w:r>
      <w:r w:rsidR="007B5BBA" w:rsidRPr="007B7A3A">
        <w:rPr>
          <w:rFonts w:asciiTheme="minorHAnsi" w:hAnsiTheme="minorHAnsi" w:cstheme="minorHAnsi"/>
          <w:b w:val="0"/>
          <w:bCs/>
          <w:sz w:val="24"/>
          <w:szCs w:val="24"/>
          <w:lang w:val="pl-PL"/>
        </w:rPr>
        <w:t>ę</w:t>
      </w:r>
      <w:r w:rsidRPr="007B7A3A">
        <w:rPr>
          <w:rFonts w:asciiTheme="minorHAnsi" w:hAnsiTheme="minorHAnsi" w:cstheme="minorHAnsi"/>
          <w:b w:val="0"/>
          <w:bCs/>
          <w:sz w:val="24"/>
          <w:szCs w:val="24"/>
          <w:lang w:val="pl-PL"/>
        </w:rPr>
        <w:t xml:space="preserve"> Kamionka Wielka</w:t>
      </w:r>
      <w:r w:rsidRPr="007B7A3A">
        <w:rPr>
          <w:rFonts w:asciiTheme="minorHAnsi" w:hAnsiTheme="minorHAnsi" w:cstheme="minorHAnsi"/>
          <w:b w:val="0"/>
          <w:bCs/>
          <w:sz w:val="24"/>
          <w:szCs w:val="24"/>
        </w:rPr>
        <w:t>:</w:t>
      </w:r>
    </w:p>
    <w:p w14:paraId="550A10B4" w14:textId="7101A273" w:rsidR="00DB045E" w:rsidRPr="007B7A3A" w:rsidRDefault="00DB045E" w:rsidP="007B7A3A">
      <w:pPr>
        <w:numPr>
          <w:ilvl w:val="0"/>
          <w:numId w:val="10"/>
        </w:numPr>
        <w:tabs>
          <w:tab w:val="clear" w:pos="360"/>
          <w:tab w:val="left" w:pos="426"/>
        </w:tabs>
        <w:suppressAutoHyphens/>
        <w:autoSpaceDE w:val="0"/>
        <w:spacing w:before="120" w:line="360" w:lineRule="auto"/>
        <w:ind w:left="357" w:hanging="357"/>
        <w:rPr>
          <w:rFonts w:asciiTheme="minorHAnsi" w:hAnsiTheme="minorHAnsi" w:cstheme="minorHAnsi"/>
          <w:sz w:val="24"/>
          <w:szCs w:val="24"/>
        </w:rPr>
      </w:pPr>
      <w:r w:rsidRPr="007B7A3A">
        <w:rPr>
          <w:rFonts w:asciiTheme="minorHAnsi" w:hAnsiTheme="minorHAnsi" w:cstheme="minorHAnsi"/>
          <w:sz w:val="24"/>
          <w:szCs w:val="24"/>
        </w:rPr>
        <w:t xml:space="preserve">w Dzienniku Urzędowym Unii Europejskiej – Suplement do Dziennika Urzędowego Unii Europejskiej </w:t>
      </w:r>
      <w:bookmarkStart w:id="1" w:name="contenu1"/>
      <w:bookmarkStart w:id="2" w:name="contenu"/>
      <w:bookmarkEnd w:id="1"/>
      <w:bookmarkEnd w:id="2"/>
      <w:r w:rsidRPr="007B7A3A">
        <w:rPr>
          <w:rFonts w:asciiTheme="minorHAnsi" w:hAnsiTheme="minorHAnsi" w:cstheme="minorHAnsi"/>
          <w:sz w:val="24"/>
          <w:szCs w:val="24"/>
        </w:rPr>
        <w:t xml:space="preserve">nr </w:t>
      </w:r>
      <w:r w:rsidRPr="007B7A3A">
        <w:rPr>
          <w:rFonts w:asciiTheme="minorHAnsi" w:hAnsiTheme="minorHAnsi" w:cstheme="minorHAnsi"/>
          <w:b/>
          <w:sz w:val="24"/>
          <w:szCs w:val="24"/>
        </w:rPr>
        <w:t>202</w:t>
      </w:r>
      <w:r w:rsidR="007B5BBA" w:rsidRPr="007B7A3A">
        <w:rPr>
          <w:rFonts w:asciiTheme="minorHAnsi" w:hAnsiTheme="minorHAnsi" w:cstheme="minorHAnsi"/>
          <w:b/>
          <w:sz w:val="24"/>
          <w:szCs w:val="24"/>
        </w:rPr>
        <w:t>2</w:t>
      </w:r>
      <w:r w:rsidRPr="007B7A3A">
        <w:rPr>
          <w:rFonts w:asciiTheme="minorHAnsi" w:hAnsiTheme="minorHAnsi" w:cstheme="minorHAnsi"/>
          <w:b/>
          <w:sz w:val="24"/>
          <w:szCs w:val="24"/>
        </w:rPr>
        <w:t xml:space="preserve">/S </w:t>
      </w:r>
      <w:r w:rsidR="00FF148B">
        <w:rPr>
          <w:rFonts w:asciiTheme="minorHAnsi" w:hAnsiTheme="minorHAnsi" w:cstheme="minorHAnsi"/>
          <w:b/>
          <w:sz w:val="24"/>
          <w:szCs w:val="24"/>
        </w:rPr>
        <w:t xml:space="preserve">179-506103 </w:t>
      </w:r>
      <w:r w:rsidRPr="007B7A3A">
        <w:rPr>
          <w:rFonts w:asciiTheme="minorHAnsi" w:hAnsiTheme="minorHAnsi" w:cstheme="minorHAnsi"/>
          <w:sz w:val="24"/>
          <w:szCs w:val="24"/>
        </w:rPr>
        <w:t xml:space="preserve">z dnia </w:t>
      </w:r>
      <w:bookmarkStart w:id="3" w:name="_Hlk114212157"/>
      <w:r w:rsidR="00FF148B">
        <w:rPr>
          <w:rFonts w:asciiTheme="minorHAnsi" w:hAnsiTheme="minorHAnsi" w:cstheme="minorHAnsi"/>
          <w:b/>
          <w:sz w:val="24"/>
          <w:szCs w:val="24"/>
        </w:rPr>
        <w:t>16.09</w:t>
      </w:r>
      <w:r w:rsidRPr="007B7A3A">
        <w:rPr>
          <w:rFonts w:asciiTheme="minorHAnsi" w:hAnsiTheme="minorHAnsi" w:cstheme="minorHAnsi"/>
          <w:b/>
          <w:sz w:val="24"/>
          <w:szCs w:val="24"/>
        </w:rPr>
        <w:t>.202</w:t>
      </w:r>
      <w:r w:rsidR="007B5BBA" w:rsidRPr="007B7A3A">
        <w:rPr>
          <w:rFonts w:asciiTheme="minorHAnsi" w:hAnsiTheme="minorHAnsi" w:cstheme="minorHAnsi"/>
          <w:b/>
          <w:sz w:val="24"/>
          <w:szCs w:val="24"/>
        </w:rPr>
        <w:t>2</w:t>
      </w:r>
      <w:r w:rsidRPr="007B7A3A">
        <w:rPr>
          <w:rFonts w:asciiTheme="minorHAnsi" w:hAnsiTheme="minorHAnsi" w:cstheme="minorHAnsi"/>
          <w:b/>
          <w:sz w:val="24"/>
          <w:szCs w:val="24"/>
        </w:rPr>
        <w:t xml:space="preserve"> r.</w:t>
      </w:r>
      <w:r w:rsidRPr="007B7A3A">
        <w:rPr>
          <w:rFonts w:asciiTheme="minorHAnsi" w:hAnsiTheme="minorHAnsi" w:cstheme="minorHAnsi"/>
          <w:sz w:val="24"/>
          <w:szCs w:val="24"/>
        </w:rPr>
        <w:t xml:space="preserve"> </w:t>
      </w:r>
      <w:bookmarkEnd w:id="3"/>
    </w:p>
    <w:p w14:paraId="7E2FBCED" w14:textId="77777777" w:rsidR="00DB045E" w:rsidRPr="007B7A3A" w:rsidRDefault="00DB045E" w:rsidP="007B7A3A">
      <w:pPr>
        <w:widowControl w:val="0"/>
        <w:numPr>
          <w:ilvl w:val="0"/>
          <w:numId w:val="10"/>
        </w:numPr>
        <w:autoSpaceDE w:val="0"/>
        <w:autoSpaceDN w:val="0"/>
        <w:adjustRightInd w:val="0"/>
        <w:spacing w:line="360" w:lineRule="auto"/>
        <w:rPr>
          <w:rFonts w:asciiTheme="minorHAnsi" w:hAnsiTheme="minorHAnsi" w:cstheme="minorHAnsi"/>
          <w:sz w:val="24"/>
          <w:szCs w:val="24"/>
        </w:rPr>
      </w:pPr>
      <w:r w:rsidRPr="007B7A3A">
        <w:rPr>
          <w:rFonts w:asciiTheme="minorHAnsi" w:hAnsiTheme="minorHAnsi" w:cstheme="minorHAnsi"/>
          <w:sz w:val="24"/>
          <w:szCs w:val="24"/>
        </w:rPr>
        <w:t xml:space="preserve">na stronie internetowej zamawiającego: </w:t>
      </w:r>
    </w:p>
    <w:p w14:paraId="59DC2CE6" w14:textId="77777777" w:rsidR="007A4E4F" w:rsidRPr="007B7A3A" w:rsidRDefault="00FF148B" w:rsidP="007B7A3A">
      <w:pPr>
        <w:pStyle w:val="Akapitzlist"/>
        <w:spacing w:line="360" w:lineRule="auto"/>
        <w:ind w:left="360"/>
        <w:rPr>
          <w:rStyle w:val="Hipercze"/>
          <w:rFonts w:asciiTheme="minorHAnsi" w:hAnsiTheme="minorHAnsi" w:cstheme="minorHAnsi"/>
          <w:color w:val="auto"/>
          <w:sz w:val="24"/>
          <w:szCs w:val="24"/>
          <w:u w:val="none"/>
          <w:lang w:val="pl-PL"/>
        </w:rPr>
      </w:pPr>
      <w:hyperlink r:id="rId9" w:history="1">
        <w:r w:rsidR="00DB045E" w:rsidRPr="007B7A3A">
          <w:rPr>
            <w:rStyle w:val="Hipercze"/>
            <w:rFonts w:asciiTheme="minorHAnsi" w:hAnsiTheme="minorHAnsi" w:cstheme="minorHAnsi"/>
            <w:color w:val="auto"/>
            <w:sz w:val="24"/>
            <w:szCs w:val="24"/>
          </w:rPr>
          <w:t>https://bip.malopolska.pl/ugkamionkawielka</w:t>
        </w:r>
      </w:hyperlink>
      <w:r w:rsidR="00DB045E" w:rsidRPr="007B7A3A">
        <w:rPr>
          <w:rStyle w:val="Hipercze"/>
          <w:rFonts w:asciiTheme="minorHAnsi" w:hAnsiTheme="minorHAnsi" w:cstheme="minorHAnsi"/>
          <w:color w:val="auto"/>
          <w:sz w:val="24"/>
          <w:szCs w:val="24"/>
          <w:lang w:val="pl-PL"/>
        </w:rPr>
        <w:t>;</w:t>
      </w:r>
      <w:r w:rsidR="00DB045E" w:rsidRPr="007B7A3A">
        <w:rPr>
          <w:rStyle w:val="Hipercze"/>
          <w:rFonts w:asciiTheme="minorHAnsi" w:hAnsiTheme="minorHAnsi" w:cstheme="minorHAnsi"/>
          <w:color w:val="auto"/>
          <w:sz w:val="24"/>
          <w:szCs w:val="24"/>
          <w:u w:val="none"/>
          <w:lang w:val="pl-PL"/>
        </w:rPr>
        <w:t xml:space="preserve"> </w:t>
      </w:r>
    </w:p>
    <w:p w14:paraId="38921DD7" w14:textId="087DA525" w:rsidR="00DB045E" w:rsidRPr="007B7A3A" w:rsidRDefault="00FF148B" w:rsidP="007B7A3A">
      <w:pPr>
        <w:pStyle w:val="Akapitzlist"/>
        <w:spacing w:before="120" w:line="360" w:lineRule="auto"/>
        <w:ind w:left="360"/>
        <w:rPr>
          <w:rFonts w:asciiTheme="minorHAnsi" w:hAnsiTheme="minorHAnsi" w:cstheme="minorHAnsi"/>
          <w:sz w:val="24"/>
          <w:szCs w:val="24"/>
          <w:lang w:val="pl-PL"/>
        </w:rPr>
      </w:pPr>
      <w:hyperlink r:id="rId10" w:history="1">
        <w:r w:rsidR="00DB045E" w:rsidRPr="007B7A3A">
          <w:rPr>
            <w:rStyle w:val="Hipercze"/>
            <w:rFonts w:asciiTheme="minorHAnsi" w:hAnsiTheme="minorHAnsi" w:cstheme="minorHAnsi"/>
            <w:color w:val="auto"/>
            <w:sz w:val="24"/>
            <w:szCs w:val="24"/>
          </w:rPr>
          <w:t>https://platformazakupowa.pl/pn/kamionkawielka</w:t>
        </w:r>
      </w:hyperlink>
      <w:r w:rsidR="00DB045E" w:rsidRPr="007B7A3A">
        <w:rPr>
          <w:rFonts w:asciiTheme="minorHAnsi" w:hAnsiTheme="minorHAnsi" w:cstheme="minorHAnsi"/>
          <w:sz w:val="24"/>
          <w:szCs w:val="24"/>
        </w:rPr>
        <w:t xml:space="preserve"> </w:t>
      </w:r>
      <w:r w:rsidR="00E97F59" w:rsidRPr="007B7A3A">
        <w:rPr>
          <w:rFonts w:asciiTheme="minorHAnsi" w:hAnsiTheme="minorHAnsi" w:cstheme="minorHAnsi"/>
          <w:sz w:val="24"/>
          <w:szCs w:val="24"/>
          <w:lang w:val="pl-PL"/>
        </w:rPr>
        <w:t xml:space="preserve"> - w dniu </w:t>
      </w:r>
      <w:r>
        <w:rPr>
          <w:rFonts w:asciiTheme="minorHAnsi" w:hAnsiTheme="minorHAnsi" w:cstheme="minorHAnsi"/>
          <w:b/>
          <w:sz w:val="24"/>
          <w:szCs w:val="24"/>
        </w:rPr>
        <w:t>16.09</w:t>
      </w:r>
      <w:r w:rsidRPr="007B7A3A">
        <w:rPr>
          <w:rFonts w:asciiTheme="minorHAnsi" w:hAnsiTheme="minorHAnsi" w:cstheme="minorHAnsi"/>
          <w:b/>
          <w:sz w:val="24"/>
          <w:szCs w:val="24"/>
        </w:rPr>
        <w:t>.2022 r.</w:t>
      </w:r>
    </w:p>
    <w:p w14:paraId="1B177320" w14:textId="3EF7518B" w:rsidR="00A91A0D" w:rsidRPr="007B7A3A" w:rsidRDefault="00A91A0D" w:rsidP="007B7A3A">
      <w:pPr>
        <w:pStyle w:val="Tekstpodstawowy3"/>
        <w:widowControl w:val="0"/>
        <w:suppressAutoHyphens/>
        <w:autoSpaceDN w:val="0"/>
        <w:spacing w:before="120" w:line="360" w:lineRule="auto"/>
        <w:ind w:left="284"/>
        <w:jc w:val="left"/>
        <w:textAlignment w:val="baseline"/>
        <w:rPr>
          <w:rFonts w:asciiTheme="minorHAnsi" w:hAnsiTheme="minorHAnsi" w:cstheme="minorHAnsi"/>
          <w:sz w:val="24"/>
          <w:szCs w:val="24"/>
        </w:rPr>
      </w:pPr>
      <w:r w:rsidRPr="007B7A3A">
        <w:rPr>
          <w:rFonts w:asciiTheme="minorHAnsi" w:hAnsiTheme="minorHAnsi" w:cstheme="minorHAnsi"/>
          <w:b w:val="0"/>
          <w:sz w:val="24"/>
          <w:szCs w:val="24"/>
          <w:lang w:val="pl-PL"/>
        </w:rPr>
        <w:t>oferujemy wykonanie przedmiotu zamówienia zgodnie z wymogami SWZ na poniższych warunkach:</w:t>
      </w:r>
    </w:p>
    <w:p w14:paraId="6DA8645F" w14:textId="77777777" w:rsidR="00A91A0D" w:rsidRPr="007B5BBA" w:rsidRDefault="00A91A0D" w:rsidP="007B7A3A">
      <w:pPr>
        <w:pStyle w:val="Standard"/>
        <w:spacing w:line="360" w:lineRule="auto"/>
        <w:ind w:left="360" w:hanging="76"/>
        <w:rPr>
          <w:rFonts w:asciiTheme="minorHAnsi" w:hAnsiTheme="minorHAnsi" w:cstheme="minorHAnsi"/>
        </w:rPr>
      </w:pPr>
    </w:p>
    <w:p w14:paraId="701F70DE" w14:textId="479A54DB" w:rsidR="00A91A0D" w:rsidRPr="007B5BBA" w:rsidRDefault="00A91A0D" w:rsidP="007B7A3A">
      <w:pPr>
        <w:pStyle w:val="Standard"/>
        <w:numPr>
          <w:ilvl w:val="1"/>
          <w:numId w:val="9"/>
        </w:numPr>
        <w:spacing w:line="360" w:lineRule="auto"/>
        <w:ind w:left="709" w:hanging="425"/>
        <w:rPr>
          <w:rFonts w:asciiTheme="minorHAnsi" w:hAnsiTheme="minorHAnsi" w:cstheme="minorHAnsi"/>
        </w:rPr>
      </w:pPr>
      <w:r w:rsidRPr="007B5BBA">
        <w:rPr>
          <w:rFonts w:asciiTheme="minorHAnsi" w:hAnsiTheme="minorHAnsi" w:cstheme="minorHAnsi"/>
          <w:b/>
        </w:rPr>
        <w:t xml:space="preserve">Cena oferty </w:t>
      </w:r>
      <w:r w:rsidRPr="007B5BBA">
        <w:rPr>
          <w:rFonts w:asciiTheme="minorHAnsi" w:hAnsiTheme="minorHAnsi" w:cstheme="minorHAnsi"/>
        </w:rPr>
        <w:t xml:space="preserve"> (wyliczona w </w:t>
      </w:r>
      <w:r w:rsidR="00487BF5">
        <w:rPr>
          <w:rFonts w:asciiTheme="minorHAnsi" w:hAnsiTheme="minorHAnsi" w:cstheme="minorHAnsi"/>
        </w:rPr>
        <w:t>A</w:t>
      </w:r>
      <w:r w:rsidRPr="007B5BBA">
        <w:rPr>
          <w:rFonts w:asciiTheme="minorHAnsi" w:hAnsiTheme="minorHAnsi" w:cstheme="minorHAnsi"/>
        </w:rPr>
        <w:t xml:space="preserve">rkuszu </w:t>
      </w:r>
      <w:r w:rsidR="00F64487" w:rsidRPr="007B5BBA">
        <w:rPr>
          <w:rFonts w:asciiTheme="minorHAnsi" w:hAnsiTheme="minorHAnsi" w:cstheme="minorHAnsi"/>
        </w:rPr>
        <w:t>cenowym (</w:t>
      </w:r>
      <w:r w:rsidRPr="007B5BBA">
        <w:rPr>
          <w:rFonts w:asciiTheme="minorHAnsi" w:hAnsiTheme="minorHAnsi" w:cstheme="minorHAnsi"/>
        </w:rPr>
        <w:t>kalkulacyjnym</w:t>
      </w:r>
      <w:r w:rsidR="00F64487" w:rsidRPr="007B5BBA">
        <w:rPr>
          <w:rFonts w:asciiTheme="minorHAnsi" w:hAnsiTheme="minorHAnsi" w:cstheme="minorHAnsi"/>
        </w:rPr>
        <w:t>)</w:t>
      </w:r>
      <w:r w:rsidRPr="007B5BBA">
        <w:rPr>
          <w:rFonts w:asciiTheme="minorHAnsi" w:hAnsiTheme="minorHAnsi" w:cstheme="minorHAnsi"/>
        </w:rPr>
        <w:t xml:space="preserve"> stanowiącym załącznik nr 1a do </w:t>
      </w:r>
      <w:r w:rsidR="007A4E4F">
        <w:rPr>
          <w:rFonts w:asciiTheme="minorHAnsi" w:hAnsiTheme="minorHAnsi" w:cstheme="minorHAnsi"/>
        </w:rPr>
        <w:t xml:space="preserve">Formularza </w:t>
      </w:r>
      <w:r w:rsidRPr="007B5BBA">
        <w:rPr>
          <w:rFonts w:asciiTheme="minorHAnsi" w:hAnsiTheme="minorHAnsi" w:cstheme="minorHAnsi"/>
        </w:rPr>
        <w:t>ofert</w:t>
      </w:r>
      <w:r w:rsidR="007A4E4F">
        <w:rPr>
          <w:rFonts w:asciiTheme="minorHAnsi" w:hAnsiTheme="minorHAnsi" w:cstheme="minorHAnsi"/>
        </w:rPr>
        <w:t>owego</w:t>
      </w:r>
      <w:r w:rsidRPr="007B5BBA">
        <w:rPr>
          <w:rFonts w:asciiTheme="minorHAnsi" w:hAnsiTheme="minorHAnsi" w:cstheme="minorHAnsi"/>
        </w:rPr>
        <w:t>):</w:t>
      </w:r>
    </w:p>
    <w:p w14:paraId="251D3BD8" w14:textId="645427D2" w:rsidR="00A91A0D" w:rsidRDefault="00A91A0D" w:rsidP="007B7A3A">
      <w:pPr>
        <w:pStyle w:val="Standard"/>
        <w:numPr>
          <w:ilvl w:val="0"/>
          <w:numId w:val="16"/>
        </w:numPr>
        <w:spacing w:before="120" w:line="360" w:lineRule="auto"/>
        <w:ind w:left="1134" w:hanging="425"/>
        <w:rPr>
          <w:rFonts w:asciiTheme="minorHAnsi" w:hAnsiTheme="minorHAnsi" w:cstheme="minorHAnsi"/>
        </w:rPr>
      </w:pPr>
      <w:r w:rsidRPr="007B5BBA">
        <w:rPr>
          <w:rFonts w:asciiTheme="minorHAnsi" w:hAnsiTheme="minorHAnsi" w:cstheme="minorHAnsi"/>
        </w:rPr>
        <w:t>netto: ........................................zł (słownie: ………………</w:t>
      </w:r>
      <w:r w:rsidR="007B5BBA">
        <w:rPr>
          <w:rFonts w:asciiTheme="minorHAnsi" w:hAnsiTheme="minorHAnsi" w:cstheme="minorHAnsi"/>
        </w:rPr>
        <w:t>…………….</w:t>
      </w:r>
      <w:r w:rsidRPr="007B5BBA">
        <w:rPr>
          <w:rFonts w:asciiTheme="minorHAnsi" w:hAnsiTheme="minorHAnsi" w:cstheme="minorHAnsi"/>
        </w:rPr>
        <w:t>…………………………),</w:t>
      </w:r>
    </w:p>
    <w:p w14:paraId="6D8D94A6" w14:textId="55330A14" w:rsidR="00A91A0D" w:rsidRPr="007B5BBA" w:rsidRDefault="00A91A0D" w:rsidP="007B7A3A">
      <w:pPr>
        <w:pStyle w:val="Standard"/>
        <w:numPr>
          <w:ilvl w:val="0"/>
          <w:numId w:val="16"/>
        </w:numPr>
        <w:spacing w:before="120" w:line="360" w:lineRule="auto"/>
        <w:ind w:left="1134" w:hanging="425"/>
        <w:rPr>
          <w:rFonts w:asciiTheme="minorHAnsi" w:hAnsiTheme="minorHAnsi" w:cstheme="minorHAnsi"/>
        </w:rPr>
      </w:pPr>
      <w:r w:rsidRPr="007B5BBA">
        <w:rPr>
          <w:rFonts w:asciiTheme="minorHAnsi" w:hAnsiTheme="minorHAnsi" w:cstheme="minorHAnsi"/>
        </w:rPr>
        <w:t xml:space="preserve">podatek </w:t>
      </w:r>
      <w:r w:rsidRPr="007B5BBA">
        <w:rPr>
          <w:rFonts w:asciiTheme="minorHAnsi" w:hAnsiTheme="minorHAnsi" w:cstheme="minorHAnsi"/>
          <w:bCs/>
        </w:rPr>
        <w:t>VAT  …….</w:t>
      </w:r>
      <w:r w:rsidR="00F64487" w:rsidRPr="007B5BBA">
        <w:rPr>
          <w:rFonts w:asciiTheme="minorHAnsi" w:hAnsiTheme="minorHAnsi" w:cstheme="minorHAnsi"/>
          <w:bCs/>
        </w:rPr>
        <w:t>%</w:t>
      </w:r>
    </w:p>
    <w:p w14:paraId="0CBF7A64" w14:textId="31AB87C0" w:rsidR="00A91A0D" w:rsidRPr="007B5BBA" w:rsidRDefault="00A91A0D" w:rsidP="007B7A3A">
      <w:pPr>
        <w:pStyle w:val="Standard"/>
        <w:numPr>
          <w:ilvl w:val="0"/>
          <w:numId w:val="16"/>
        </w:numPr>
        <w:spacing w:before="120" w:line="360" w:lineRule="auto"/>
        <w:ind w:left="1134" w:hanging="425"/>
        <w:rPr>
          <w:rFonts w:asciiTheme="minorHAnsi" w:hAnsiTheme="minorHAnsi" w:cstheme="minorHAnsi"/>
        </w:rPr>
      </w:pPr>
      <w:r w:rsidRPr="007B5BBA">
        <w:rPr>
          <w:rFonts w:asciiTheme="minorHAnsi" w:hAnsiTheme="minorHAnsi" w:cstheme="minorHAnsi"/>
        </w:rPr>
        <w:t>brutto: ......................................zł</w:t>
      </w:r>
      <w:r w:rsidR="007B5BBA">
        <w:rPr>
          <w:rFonts w:asciiTheme="minorHAnsi" w:hAnsiTheme="minorHAnsi" w:cstheme="minorHAnsi"/>
        </w:rPr>
        <w:t xml:space="preserve"> </w:t>
      </w:r>
      <w:r w:rsidRPr="007B5BBA">
        <w:rPr>
          <w:rFonts w:asciiTheme="minorHAnsi" w:hAnsiTheme="minorHAnsi" w:cstheme="minorHAnsi"/>
        </w:rPr>
        <w:t>(słownie: ………………………</w:t>
      </w:r>
      <w:r w:rsidR="007B5BBA">
        <w:rPr>
          <w:rFonts w:asciiTheme="minorHAnsi" w:hAnsiTheme="minorHAnsi" w:cstheme="minorHAnsi"/>
        </w:rPr>
        <w:t>…..</w:t>
      </w:r>
      <w:r w:rsidRPr="007B5BBA">
        <w:rPr>
          <w:rFonts w:asciiTheme="minorHAnsi" w:hAnsiTheme="minorHAnsi" w:cstheme="minorHAnsi"/>
        </w:rPr>
        <w:t>……………….………….)</w:t>
      </w:r>
      <w:bookmarkStart w:id="4" w:name="_Ref501018004"/>
      <w:r w:rsidRPr="007B5BBA">
        <w:rPr>
          <w:rStyle w:val="Footnoteanchor"/>
          <w:rFonts w:asciiTheme="minorHAnsi" w:hAnsiTheme="minorHAnsi" w:cstheme="minorHAnsi"/>
        </w:rPr>
        <w:footnoteReference w:id="1"/>
      </w:r>
      <w:bookmarkEnd w:id="4"/>
    </w:p>
    <w:p w14:paraId="75E7CA24" w14:textId="34CAFC2B" w:rsidR="00A91A0D" w:rsidRDefault="00A91A0D" w:rsidP="007B7A3A">
      <w:pPr>
        <w:pStyle w:val="Standard"/>
        <w:numPr>
          <w:ilvl w:val="1"/>
          <w:numId w:val="9"/>
        </w:numPr>
        <w:spacing w:before="120" w:line="360" w:lineRule="auto"/>
        <w:ind w:left="709" w:hanging="425"/>
        <w:rPr>
          <w:rFonts w:asciiTheme="minorHAnsi" w:hAnsiTheme="minorHAnsi" w:cstheme="minorHAnsi"/>
        </w:rPr>
      </w:pPr>
      <w:r w:rsidRPr="007B5BBA">
        <w:rPr>
          <w:rFonts w:asciiTheme="minorHAnsi" w:hAnsiTheme="minorHAnsi" w:cstheme="minorHAnsi"/>
          <w:b/>
          <w:color w:val="000000"/>
        </w:rPr>
        <w:lastRenderedPageBreak/>
        <w:t xml:space="preserve">Częstotliwość </w:t>
      </w:r>
      <w:r w:rsidRPr="007B5BBA">
        <w:rPr>
          <w:rFonts w:asciiTheme="minorHAnsi" w:hAnsiTheme="minorHAnsi" w:cstheme="minorHAnsi"/>
        </w:rPr>
        <w:t>opróżniania koszy ulicznych - ……………… razy/m-c.</w:t>
      </w:r>
    </w:p>
    <w:p w14:paraId="5842CEC6" w14:textId="77777777" w:rsidR="00A91A0D" w:rsidRPr="007B5BBA" w:rsidRDefault="00A91A0D" w:rsidP="007B7A3A">
      <w:pPr>
        <w:pStyle w:val="Standard"/>
        <w:numPr>
          <w:ilvl w:val="1"/>
          <w:numId w:val="9"/>
        </w:numPr>
        <w:spacing w:before="120" w:line="360" w:lineRule="auto"/>
        <w:ind w:left="709" w:hanging="425"/>
        <w:rPr>
          <w:rFonts w:asciiTheme="minorHAnsi" w:hAnsiTheme="minorHAnsi" w:cstheme="minorHAnsi"/>
        </w:rPr>
      </w:pPr>
      <w:r w:rsidRPr="007B5BBA">
        <w:rPr>
          <w:rFonts w:asciiTheme="minorHAnsi" w:hAnsiTheme="minorHAnsi" w:cstheme="minorHAnsi"/>
          <w:b/>
        </w:rPr>
        <w:t>Zobowiązujemy się</w:t>
      </w:r>
      <w:r w:rsidRPr="007B5BBA">
        <w:rPr>
          <w:rFonts w:asciiTheme="minorHAnsi" w:hAnsiTheme="minorHAnsi" w:cstheme="minorHAnsi"/>
        </w:rPr>
        <w:t xml:space="preserve"> do dostawy worków na odpady segregowane w następującym wariancie: …………………</w:t>
      </w:r>
    </w:p>
    <w:bookmarkEnd w:id="0"/>
    <w:p w14:paraId="46A04CEC" w14:textId="40278154" w:rsidR="00B5348A" w:rsidRPr="007B5BBA" w:rsidRDefault="00B5348A" w:rsidP="007B7A3A">
      <w:pPr>
        <w:pStyle w:val="Akapitzlist"/>
        <w:numPr>
          <w:ilvl w:val="0"/>
          <w:numId w:val="17"/>
        </w:numPr>
        <w:spacing w:before="240" w:line="360" w:lineRule="auto"/>
        <w:ind w:left="284" w:hanging="284"/>
        <w:rPr>
          <w:rFonts w:asciiTheme="minorHAnsi" w:hAnsiTheme="minorHAnsi" w:cstheme="minorHAnsi"/>
          <w:b/>
          <w:sz w:val="24"/>
          <w:szCs w:val="24"/>
        </w:rPr>
      </w:pPr>
      <w:r w:rsidRPr="007B5BBA">
        <w:rPr>
          <w:rFonts w:asciiTheme="minorHAnsi" w:hAnsiTheme="minorHAnsi" w:cstheme="minorHAnsi"/>
          <w:b/>
          <w:sz w:val="24"/>
          <w:szCs w:val="24"/>
        </w:rPr>
        <w:t>OŚWIADCZENIA</w:t>
      </w:r>
    </w:p>
    <w:p w14:paraId="3F8C05D1" w14:textId="0153AE89" w:rsidR="00AB1B73" w:rsidRPr="007B5BBA" w:rsidRDefault="00AB1B73" w:rsidP="007B7A3A">
      <w:pPr>
        <w:numPr>
          <w:ilvl w:val="0"/>
          <w:numId w:val="5"/>
        </w:numPr>
        <w:spacing w:before="240" w:line="360" w:lineRule="auto"/>
        <w:ind w:left="357" w:hanging="357"/>
        <w:rPr>
          <w:rFonts w:asciiTheme="minorHAnsi" w:hAnsiTheme="minorHAnsi" w:cstheme="minorHAnsi"/>
          <w:sz w:val="24"/>
          <w:szCs w:val="24"/>
        </w:rPr>
      </w:pPr>
      <w:r w:rsidRPr="007B5BBA">
        <w:rPr>
          <w:rFonts w:asciiTheme="minorHAnsi" w:hAnsiTheme="minorHAnsi" w:cstheme="minorHAnsi"/>
          <w:sz w:val="24"/>
          <w:szCs w:val="24"/>
        </w:rPr>
        <w:t>Oświadczam, że wypełniłem obowiązki informacyjne przewidziane w art. 13 lub art. 14 RODO wobec osób fizycznych, od których dane osobowe bezpośrednio lub pośrednio pozyskałem w celu ubiegania się o</w:t>
      </w:r>
      <w:r w:rsidR="009D4505" w:rsidRPr="007B5BBA">
        <w:rPr>
          <w:rFonts w:asciiTheme="minorHAnsi" w:hAnsiTheme="minorHAnsi" w:cstheme="minorHAnsi"/>
          <w:sz w:val="24"/>
          <w:szCs w:val="24"/>
        </w:rPr>
        <w:t> </w:t>
      </w:r>
      <w:r w:rsidRPr="007B5BBA">
        <w:rPr>
          <w:rFonts w:asciiTheme="minorHAnsi" w:hAnsiTheme="minorHAnsi" w:cstheme="minorHAnsi"/>
          <w:sz w:val="24"/>
          <w:szCs w:val="24"/>
        </w:rPr>
        <w:t>udzielenie zamówienia publicznego w niniejszym postępowaniu.*</w:t>
      </w:r>
    </w:p>
    <w:p w14:paraId="09D98A20" w14:textId="2A35DAE9" w:rsidR="00AB1B73" w:rsidRPr="007B5BBA" w:rsidRDefault="00AB1B73" w:rsidP="007B7A3A">
      <w:pPr>
        <w:spacing w:before="240" w:line="360" w:lineRule="auto"/>
        <w:ind w:left="357"/>
        <w:rPr>
          <w:rFonts w:asciiTheme="minorHAnsi" w:hAnsiTheme="minorHAnsi" w:cstheme="minorHAnsi"/>
          <w:sz w:val="24"/>
          <w:szCs w:val="24"/>
        </w:rPr>
      </w:pPr>
      <w:r w:rsidRPr="007B5BBA">
        <w:rPr>
          <w:rFonts w:asciiTheme="minorHAnsi" w:hAnsiTheme="minorHAnsi" w:cstheme="minorHAnsi"/>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585698B3" w14:textId="236A6B4E" w:rsidR="00AB1B73" w:rsidRPr="007B5BBA" w:rsidRDefault="00AB1B73" w:rsidP="007B7A3A">
      <w:pPr>
        <w:numPr>
          <w:ilvl w:val="0"/>
          <w:numId w:val="5"/>
        </w:numPr>
        <w:spacing w:before="240" w:line="360" w:lineRule="auto"/>
        <w:ind w:left="357" w:hanging="357"/>
        <w:rPr>
          <w:rFonts w:asciiTheme="minorHAnsi" w:hAnsiTheme="minorHAnsi" w:cstheme="minorHAnsi"/>
          <w:sz w:val="24"/>
          <w:szCs w:val="24"/>
        </w:rPr>
      </w:pPr>
      <w:r w:rsidRPr="007B5BBA">
        <w:rPr>
          <w:rFonts w:asciiTheme="minorHAnsi" w:hAnsiTheme="minorHAnsi" w:cstheme="minorHAnsi"/>
          <w:sz w:val="24"/>
          <w:szCs w:val="24"/>
        </w:rPr>
        <w:t>Oświadczam, że:</w:t>
      </w:r>
    </w:p>
    <w:p w14:paraId="0D2CED43" w14:textId="77777777" w:rsidR="00AB1B73" w:rsidRPr="007B5BBA" w:rsidRDefault="00AB1B73" w:rsidP="007B7A3A">
      <w:pPr>
        <w:pStyle w:val="Tekstpodstawowy"/>
        <w:widowControl w:val="0"/>
        <w:numPr>
          <w:ilvl w:val="0"/>
          <w:numId w:val="8"/>
        </w:numPr>
        <w:tabs>
          <w:tab w:val="clear" w:pos="567"/>
        </w:tabs>
        <w:suppressAutoHyphens/>
        <w:spacing w:before="120"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powyższa cena zawierają wszystkie koszty, jakie ponosi Zamawiający,</w:t>
      </w:r>
    </w:p>
    <w:p w14:paraId="0F96DBD7" w14:textId="5E34D6D6" w:rsidR="00AB1B73" w:rsidRPr="007B5BBA" w:rsidRDefault="00AB1B73" w:rsidP="007B7A3A">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zapoznaliśmy się z wymaganiami Zamawiającego, dotyczącymi przedmiotu zamówienia zamieszczonymi w SWZ wraz z załącznikami i nie wnosimy do nich żadnych zastrzeżeń,</w:t>
      </w:r>
    </w:p>
    <w:p w14:paraId="297C78EF" w14:textId="55C79E46" w:rsidR="00AB1B73" w:rsidRPr="007B5BBA" w:rsidRDefault="00AB1B73" w:rsidP="007B7A3A">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uważamy się za związanych niniejszą ofertą przez okres wskazany w SWZ,</w:t>
      </w:r>
    </w:p>
    <w:p w14:paraId="27383AA6" w14:textId="753FABAA" w:rsidR="00AB1B73" w:rsidRPr="007B5BBA" w:rsidRDefault="00AB1B73" w:rsidP="007B7A3A">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 xml:space="preserve">zrealizujemy zamówienie zgodnie z SWZ i </w:t>
      </w:r>
      <w:r w:rsidRPr="007B5BBA">
        <w:rPr>
          <w:rFonts w:asciiTheme="minorHAnsi" w:hAnsiTheme="minorHAnsi" w:cstheme="minorHAnsi"/>
          <w:b w:val="0"/>
          <w:bCs/>
          <w:position w:val="10"/>
          <w:sz w:val="24"/>
          <w:szCs w:val="24"/>
          <w:lang w:val="pl-PL"/>
        </w:rPr>
        <w:t>wzorem</w:t>
      </w:r>
      <w:r w:rsidRPr="007B5BBA">
        <w:rPr>
          <w:rFonts w:asciiTheme="minorHAnsi" w:hAnsiTheme="minorHAnsi" w:cstheme="minorHAnsi"/>
          <w:b w:val="0"/>
          <w:bCs/>
          <w:position w:val="10"/>
          <w:sz w:val="24"/>
          <w:szCs w:val="24"/>
        </w:rPr>
        <w:t xml:space="preserve"> umowy,</w:t>
      </w:r>
    </w:p>
    <w:p w14:paraId="1793D33A" w14:textId="25004791" w:rsidR="00AB1B73" w:rsidRPr="00746913" w:rsidRDefault="00AB1B73" w:rsidP="007B7A3A">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zobowiązujemy się dotrzymać wskazanego terminu realizacji zamówienia,</w:t>
      </w:r>
    </w:p>
    <w:p w14:paraId="7599C315" w14:textId="1E62F34C" w:rsidR="00815ECE" w:rsidRPr="007B5BBA" w:rsidRDefault="00815ECE" w:rsidP="007B7A3A">
      <w:pPr>
        <w:pStyle w:val="Akapitzlist"/>
        <w:numPr>
          <w:ilvl w:val="0"/>
          <w:numId w:val="8"/>
        </w:numPr>
        <w:spacing w:line="360" w:lineRule="auto"/>
        <w:ind w:left="709" w:hanging="349"/>
        <w:rPr>
          <w:rFonts w:asciiTheme="minorHAnsi" w:hAnsiTheme="minorHAnsi" w:cstheme="minorHAnsi"/>
          <w:bCs/>
          <w:sz w:val="24"/>
          <w:szCs w:val="24"/>
        </w:rPr>
      </w:pPr>
      <w:r w:rsidRPr="007B5BBA">
        <w:rPr>
          <w:rFonts w:asciiTheme="minorHAnsi" w:hAnsiTheme="minorHAnsi" w:cstheme="minorHAnsi"/>
          <w:bCs/>
          <w:sz w:val="24"/>
          <w:szCs w:val="24"/>
        </w:rPr>
        <w:t>zawart</w:t>
      </w:r>
      <w:r w:rsidRPr="007B5BBA">
        <w:rPr>
          <w:rFonts w:asciiTheme="minorHAnsi" w:hAnsiTheme="minorHAnsi" w:cstheme="minorHAnsi"/>
          <w:bCs/>
          <w:sz w:val="24"/>
          <w:szCs w:val="24"/>
          <w:lang w:val="pl-PL"/>
        </w:rPr>
        <w:t>y</w:t>
      </w:r>
      <w:r w:rsidRPr="007B5BBA">
        <w:rPr>
          <w:rFonts w:asciiTheme="minorHAnsi" w:hAnsiTheme="minorHAnsi" w:cstheme="minorHAnsi"/>
          <w:bCs/>
          <w:sz w:val="24"/>
          <w:szCs w:val="24"/>
        </w:rPr>
        <w:t xml:space="preserve"> w </w:t>
      </w:r>
      <w:r w:rsidRPr="007B5BBA">
        <w:rPr>
          <w:rFonts w:asciiTheme="minorHAnsi" w:hAnsiTheme="minorHAnsi" w:cstheme="minorHAnsi"/>
          <w:bCs/>
          <w:sz w:val="24"/>
          <w:szCs w:val="24"/>
          <w:lang w:val="pl-PL"/>
        </w:rPr>
        <w:t>SWZ</w:t>
      </w:r>
      <w:r w:rsidRPr="007B5BBA">
        <w:rPr>
          <w:rFonts w:asciiTheme="minorHAnsi" w:hAnsiTheme="minorHAnsi" w:cstheme="minorHAnsi"/>
          <w:bCs/>
          <w:sz w:val="24"/>
          <w:szCs w:val="24"/>
        </w:rPr>
        <w:t xml:space="preserve"> wzór umowy został zaakceptowany i zobowiązuj</w:t>
      </w:r>
      <w:r w:rsidRPr="007B5BBA">
        <w:rPr>
          <w:rFonts w:asciiTheme="minorHAnsi" w:hAnsiTheme="minorHAnsi" w:cstheme="minorHAnsi"/>
          <w:bCs/>
          <w:sz w:val="24"/>
          <w:szCs w:val="24"/>
          <w:lang w:val="pl-PL"/>
        </w:rPr>
        <w:t xml:space="preserve">emy </w:t>
      </w:r>
      <w:r w:rsidRPr="007B5BBA">
        <w:rPr>
          <w:rFonts w:asciiTheme="minorHAnsi" w:hAnsiTheme="minorHAnsi" w:cstheme="minorHAnsi"/>
          <w:bCs/>
          <w:sz w:val="24"/>
          <w:szCs w:val="24"/>
        </w:rPr>
        <w:t xml:space="preserve">się w przypadku wybrania </w:t>
      </w:r>
      <w:r w:rsidRPr="007B5BBA">
        <w:rPr>
          <w:rFonts w:asciiTheme="minorHAnsi" w:hAnsiTheme="minorHAnsi" w:cstheme="minorHAnsi"/>
          <w:bCs/>
          <w:sz w:val="24"/>
          <w:szCs w:val="24"/>
          <w:lang w:val="pl-PL"/>
        </w:rPr>
        <w:t>naszej</w:t>
      </w:r>
      <w:r w:rsidRPr="007B5BBA">
        <w:rPr>
          <w:rFonts w:asciiTheme="minorHAnsi" w:hAnsiTheme="minorHAnsi" w:cstheme="minorHAnsi"/>
          <w:bCs/>
          <w:sz w:val="24"/>
          <w:szCs w:val="24"/>
        </w:rPr>
        <w:t xml:space="preserve"> oferty do zawarcia umowy na wymienionych w nim warunkach w</w:t>
      </w:r>
      <w:r w:rsidR="007B5BBA">
        <w:rPr>
          <w:rFonts w:asciiTheme="minorHAnsi" w:hAnsiTheme="minorHAnsi" w:cstheme="minorHAnsi"/>
          <w:bCs/>
          <w:sz w:val="24"/>
          <w:szCs w:val="24"/>
          <w:lang w:val="pl-PL"/>
        </w:rPr>
        <w:t> </w:t>
      </w:r>
      <w:r w:rsidRPr="007B5BBA">
        <w:rPr>
          <w:rFonts w:asciiTheme="minorHAnsi" w:hAnsiTheme="minorHAnsi" w:cstheme="minorHAnsi"/>
          <w:bCs/>
          <w:sz w:val="24"/>
          <w:szCs w:val="24"/>
        </w:rPr>
        <w:t>miejscu</w:t>
      </w:r>
      <w:r w:rsidR="00F64487" w:rsidRPr="007B5BBA">
        <w:rPr>
          <w:rFonts w:asciiTheme="minorHAnsi" w:hAnsiTheme="minorHAnsi" w:cstheme="minorHAnsi"/>
          <w:bCs/>
          <w:sz w:val="24"/>
          <w:szCs w:val="24"/>
          <w:lang w:val="pl-PL"/>
        </w:rPr>
        <w:t xml:space="preserve"> </w:t>
      </w:r>
      <w:r w:rsidRPr="007B5BBA">
        <w:rPr>
          <w:rFonts w:asciiTheme="minorHAnsi" w:hAnsiTheme="minorHAnsi" w:cstheme="minorHAnsi"/>
          <w:bCs/>
          <w:sz w:val="24"/>
          <w:szCs w:val="24"/>
        </w:rPr>
        <w:t>i</w:t>
      </w:r>
      <w:r w:rsidR="008818D0">
        <w:rPr>
          <w:rFonts w:asciiTheme="minorHAnsi" w:hAnsiTheme="minorHAnsi" w:cstheme="minorHAnsi"/>
          <w:bCs/>
          <w:sz w:val="24"/>
          <w:szCs w:val="24"/>
          <w:lang w:val="pl-PL"/>
        </w:rPr>
        <w:t xml:space="preserve"> </w:t>
      </w:r>
      <w:r w:rsidRPr="007B5BBA">
        <w:rPr>
          <w:rFonts w:asciiTheme="minorHAnsi" w:hAnsiTheme="minorHAnsi" w:cstheme="minorHAnsi"/>
          <w:bCs/>
          <w:sz w:val="24"/>
          <w:szCs w:val="24"/>
        </w:rPr>
        <w:t>terminie wyznaczonym przez zamawiającego,</w:t>
      </w:r>
    </w:p>
    <w:p w14:paraId="789A93CA" w14:textId="2CEE453A" w:rsidR="00812D27" w:rsidRPr="007B5BBA" w:rsidRDefault="00812D27" w:rsidP="007B7A3A">
      <w:pPr>
        <w:pStyle w:val="Akapitzlist"/>
        <w:numPr>
          <w:ilvl w:val="0"/>
          <w:numId w:val="8"/>
        </w:numPr>
        <w:spacing w:after="120" w:line="360" w:lineRule="auto"/>
        <w:ind w:left="709" w:hanging="349"/>
        <w:rPr>
          <w:rFonts w:asciiTheme="minorHAnsi" w:hAnsiTheme="minorHAnsi" w:cstheme="minorHAnsi"/>
          <w:bCs/>
          <w:sz w:val="24"/>
          <w:szCs w:val="24"/>
        </w:rPr>
      </w:pPr>
      <w:r w:rsidRPr="007B5BBA">
        <w:rPr>
          <w:rFonts w:asciiTheme="minorHAnsi" w:hAnsiTheme="minorHAnsi" w:cstheme="minorHAnsi"/>
          <w:bCs/>
          <w:sz w:val="24"/>
          <w:szCs w:val="24"/>
          <w:lang w:eastAsia="en-US"/>
        </w:rPr>
        <w:t xml:space="preserve">odebrane odpady będą przekazywane do </w:t>
      </w:r>
      <w:r w:rsidRPr="007B5BBA">
        <w:rPr>
          <w:rStyle w:val="Footnoteanchor"/>
          <w:rFonts w:asciiTheme="minorHAnsi" w:hAnsiTheme="minorHAnsi" w:cstheme="minorHAnsi"/>
          <w:bCs/>
          <w:sz w:val="24"/>
          <w:szCs w:val="24"/>
        </w:rPr>
        <w:t>3</w:t>
      </w:r>
      <w:r w:rsidRPr="007B5BBA">
        <w:rPr>
          <w:rFonts w:asciiTheme="minorHAnsi" w:hAnsiTheme="minorHAnsi" w:cstheme="minorHAnsi"/>
          <w:bCs/>
          <w:sz w:val="24"/>
          <w:szCs w:val="24"/>
          <w:lang w:eastAsia="en-US"/>
        </w:rPr>
        <w:t>:</w:t>
      </w:r>
    </w:p>
    <w:tbl>
      <w:tblPr>
        <w:tblW w:w="8725" w:type="dxa"/>
        <w:tblInd w:w="455" w:type="dxa"/>
        <w:tblLayout w:type="fixed"/>
        <w:tblCellMar>
          <w:left w:w="10" w:type="dxa"/>
          <w:right w:w="10" w:type="dxa"/>
        </w:tblCellMar>
        <w:tblLook w:val="0000" w:firstRow="0" w:lastRow="0" w:firstColumn="0" w:lastColumn="0" w:noHBand="0" w:noVBand="0"/>
      </w:tblPr>
      <w:tblGrid>
        <w:gridCol w:w="6032"/>
        <w:gridCol w:w="2693"/>
      </w:tblGrid>
      <w:tr w:rsidR="00812D27" w:rsidRPr="007B5BBA" w14:paraId="64E3177D" w14:textId="77777777" w:rsidTr="00487BF5">
        <w:trPr>
          <w:trHeight w:val="212"/>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24AB76" w14:textId="77777777" w:rsidR="00812D27" w:rsidRPr="007B5BBA" w:rsidRDefault="00812D27" w:rsidP="007B7A3A">
            <w:pPr>
              <w:pStyle w:val="Standard"/>
              <w:spacing w:line="360" w:lineRule="auto"/>
              <w:rPr>
                <w:rFonts w:asciiTheme="minorHAnsi" w:eastAsia="Times New Roman" w:hAnsiTheme="minorHAnsi" w:cstheme="minorHAnsi"/>
                <w:lang w:eastAsia="pl-PL"/>
              </w:rPr>
            </w:pPr>
            <w:r w:rsidRPr="007B5BBA">
              <w:rPr>
                <w:rFonts w:asciiTheme="minorHAnsi" w:eastAsia="Times New Roman" w:hAnsiTheme="minorHAnsi" w:cstheme="minorHAnsi"/>
                <w:lang w:eastAsia="pl-PL"/>
              </w:rPr>
              <w:t>Rodzaj odpadów</w:t>
            </w:r>
          </w:p>
          <w:p w14:paraId="62D2AA1A" w14:textId="77777777" w:rsidR="00812D27" w:rsidRPr="007B5BBA" w:rsidRDefault="00812D27" w:rsidP="007B7A3A">
            <w:pPr>
              <w:pStyle w:val="Standard"/>
              <w:spacing w:line="360" w:lineRule="auto"/>
              <w:rPr>
                <w:rFonts w:asciiTheme="minorHAnsi" w:eastAsia="Times New Roman" w:hAnsiTheme="minorHAnsi" w:cstheme="minorHAnsi"/>
                <w:lang w:eastAsia="pl-P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4984A" w14:textId="77777777" w:rsidR="00812D27" w:rsidRPr="007B5BBA" w:rsidRDefault="00812D27" w:rsidP="007B7A3A">
            <w:pPr>
              <w:pStyle w:val="Standard"/>
              <w:spacing w:line="360" w:lineRule="auto"/>
              <w:rPr>
                <w:rFonts w:asciiTheme="minorHAnsi" w:eastAsia="Times New Roman" w:hAnsiTheme="minorHAnsi" w:cstheme="minorHAnsi"/>
                <w:lang w:eastAsia="pl-PL"/>
              </w:rPr>
            </w:pPr>
            <w:r w:rsidRPr="007B5BBA">
              <w:rPr>
                <w:rFonts w:asciiTheme="minorHAnsi" w:eastAsia="Times New Roman" w:hAnsiTheme="minorHAnsi" w:cstheme="minorHAnsi"/>
                <w:lang w:eastAsia="pl-PL"/>
              </w:rPr>
              <w:t>Nazwa i adres Instalacji</w:t>
            </w:r>
          </w:p>
        </w:tc>
      </w:tr>
      <w:tr w:rsidR="00812D27" w:rsidRPr="007B5BBA" w14:paraId="0C5880A8"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08F09F"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Odpady zmieszane (niesegregowane)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3F847"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19DCFEF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4C5DBC"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odpady biodegradowalne, w tym zielone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D1B0"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108519D2"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2F16A3"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lastRenderedPageBreak/>
              <w:t>odpady papieru i tektury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4462D"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3D8C598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3C4F4D"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odpady tworzyw sztucznych, metali i wielomateriałowych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B17C9"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02B0F834"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5466D7"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odpady ze szkła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A202B"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66855E60"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2E898D"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odpady niebezpieczne powstające w gospodarstwach domowych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FDBF0"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3B03AF4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828110" w14:textId="77777777" w:rsidR="00812D27" w:rsidRPr="007B5BBA" w:rsidRDefault="00812D27" w:rsidP="007B7A3A">
            <w:pPr>
              <w:spacing w:line="360" w:lineRule="auto"/>
              <w:rPr>
                <w:rFonts w:asciiTheme="minorHAnsi" w:hAnsiTheme="minorHAnsi" w:cstheme="minorHAnsi"/>
                <w:sz w:val="24"/>
                <w:szCs w:val="24"/>
              </w:rPr>
            </w:pPr>
            <w:r w:rsidRPr="007B5BBA">
              <w:rPr>
                <w:rFonts w:asciiTheme="minorHAnsi" w:hAnsiTheme="minorHAnsi" w:cstheme="minorHAnsi"/>
                <w:sz w:val="24"/>
                <w:szCs w:val="24"/>
              </w:rPr>
              <w:t>przeterminowane leki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E03C7"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70B9958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68034C" w14:textId="77777777" w:rsidR="00812D27" w:rsidRPr="007B5BBA" w:rsidRDefault="00812D27" w:rsidP="007B7A3A">
            <w:pPr>
              <w:pStyle w:val="Default"/>
              <w:spacing w:line="360" w:lineRule="auto"/>
              <w:rPr>
                <w:rFonts w:asciiTheme="minorHAnsi" w:hAnsiTheme="minorHAnsi" w:cstheme="minorHAnsi"/>
                <w:color w:val="auto"/>
                <w:lang w:eastAsia="en-US"/>
              </w:rPr>
            </w:pPr>
            <w:r w:rsidRPr="007B5BBA">
              <w:rPr>
                <w:rFonts w:asciiTheme="minorHAnsi" w:hAnsiTheme="minorHAnsi" w:cstheme="minorHAnsi"/>
                <w:color w:val="auto"/>
                <w:lang w:eastAsia="en-US"/>
              </w:rPr>
              <w:t>zużyty sprzęt elektryczny i elektroniczny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3F8C"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0DF18D61"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AA5AAD" w14:textId="77777777" w:rsidR="00812D27" w:rsidRPr="007B5BBA" w:rsidRDefault="00812D27" w:rsidP="007B7A3A">
            <w:pPr>
              <w:pStyle w:val="Default"/>
              <w:spacing w:line="360" w:lineRule="auto"/>
              <w:rPr>
                <w:rFonts w:asciiTheme="minorHAnsi" w:hAnsiTheme="minorHAnsi" w:cstheme="minorHAnsi"/>
                <w:color w:val="auto"/>
                <w:lang w:eastAsia="en-US"/>
              </w:rPr>
            </w:pPr>
            <w:r w:rsidRPr="007B5BBA">
              <w:rPr>
                <w:rFonts w:asciiTheme="minorHAnsi" w:hAnsiTheme="minorHAnsi" w:cstheme="minorHAnsi"/>
                <w:color w:val="auto"/>
                <w:lang w:eastAsia="en-US"/>
              </w:rPr>
              <w:t>zużyte opony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5516D"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7781D107"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C9805C" w14:textId="77777777" w:rsidR="00812D27" w:rsidRPr="007B5BBA" w:rsidRDefault="00812D27" w:rsidP="007B7A3A">
            <w:pPr>
              <w:pStyle w:val="Standard"/>
              <w:spacing w:line="360" w:lineRule="auto"/>
              <w:rPr>
                <w:rFonts w:asciiTheme="minorHAnsi" w:hAnsiTheme="minorHAnsi" w:cstheme="minorHAnsi"/>
                <w:lang w:eastAsia="en-US"/>
              </w:rPr>
            </w:pPr>
            <w:r w:rsidRPr="007B5BBA">
              <w:rPr>
                <w:rFonts w:asciiTheme="minorHAnsi" w:hAnsiTheme="minorHAnsi" w:cstheme="minorHAnsi"/>
                <w:lang w:eastAsia="en-US"/>
              </w:rPr>
              <w:t>odpady remontowo -budowlane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DECC9"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r w:rsidR="00812D27" w:rsidRPr="007B5BBA" w14:paraId="28B4B9E6"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CFD0B" w14:textId="77777777" w:rsidR="00812D27" w:rsidRPr="007B5BBA" w:rsidRDefault="00812D27" w:rsidP="007B7A3A">
            <w:pPr>
              <w:pStyle w:val="Standard"/>
              <w:spacing w:line="360" w:lineRule="auto"/>
              <w:rPr>
                <w:rFonts w:asciiTheme="minorHAnsi" w:hAnsiTheme="minorHAnsi" w:cstheme="minorHAnsi"/>
                <w:lang w:eastAsia="en-US"/>
              </w:rPr>
            </w:pPr>
            <w:r w:rsidRPr="007B5BBA">
              <w:rPr>
                <w:rFonts w:asciiTheme="minorHAnsi" w:hAnsiTheme="minorHAnsi" w:cstheme="minorHAnsi"/>
                <w:lang w:eastAsia="en-US"/>
              </w:rPr>
              <w:t>odpady wielkogabarytowe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46072" w14:textId="77777777" w:rsidR="00812D27" w:rsidRPr="007B5BBA" w:rsidRDefault="00812D27" w:rsidP="007B7A3A">
            <w:pPr>
              <w:pStyle w:val="Standard"/>
              <w:snapToGrid w:val="0"/>
              <w:spacing w:line="360" w:lineRule="auto"/>
              <w:rPr>
                <w:rFonts w:asciiTheme="minorHAnsi" w:eastAsia="Times New Roman" w:hAnsiTheme="minorHAnsi" w:cstheme="minorHAnsi"/>
                <w:lang w:eastAsia="pl-PL"/>
              </w:rPr>
            </w:pPr>
          </w:p>
        </w:tc>
      </w:tr>
    </w:tbl>
    <w:p w14:paraId="5B01457E" w14:textId="28C3D0E1" w:rsidR="00F64487" w:rsidRPr="007B5BBA" w:rsidRDefault="00F64487" w:rsidP="007B7A3A">
      <w:pPr>
        <w:pStyle w:val="Tekstpodstawowy"/>
        <w:widowControl w:val="0"/>
        <w:numPr>
          <w:ilvl w:val="0"/>
          <w:numId w:val="8"/>
        </w:numPr>
        <w:tabs>
          <w:tab w:val="clear" w:pos="567"/>
        </w:tabs>
        <w:suppressAutoHyphens/>
        <w:spacing w:before="120" w:after="120" w:line="360" w:lineRule="auto"/>
        <w:ind w:left="641" w:hanging="284"/>
        <w:jc w:val="left"/>
        <w:rPr>
          <w:rFonts w:asciiTheme="minorHAnsi" w:hAnsiTheme="minorHAnsi" w:cstheme="minorHAnsi"/>
          <w:b w:val="0"/>
          <w:bCs/>
          <w:i/>
          <w:position w:val="10"/>
          <w:sz w:val="24"/>
          <w:szCs w:val="24"/>
        </w:rPr>
      </w:pPr>
      <w:r w:rsidRPr="007B5BBA">
        <w:rPr>
          <w:rFonts w:asciiTheme="minorHAnsi" w:hAnsiTheme="minorHAnsi" w:cstheme="minorHAnsi"/>
          <w:b w:val="0"/>
          <w:bCs/>
          <w:position w:val="10"/>
          <w:sz w:val="24"/>
          <w:szCs w:val="24"/>
        </w:rPr>
        <w:t>wszystkie załączone do oferty dokumenty i złożone oświadczenia opisują stan faktyczny i</w:t>
      </w:r>
      <w:r w:rsidR="00C94EFC" w:rsidRPr="007B5BBA">
        <w:rPr>
          <w:rFonts w:asciiTheme="minorHAnsi" w:hAnsiTheme="minorHAnsi" w:cstheme="minorHAnsi"/>
          <w:b w:val="0"/>
          <w:bCs/>
          <w:position w:val="10"/>
          <w:sz w:val="24"/>
          <w:szCs w:val="24"/>
          <w:lang w:val="pl-PL"/>
        </w:rPr>
        <w:t> </w:t>
      </w:r>
      <w:r w:rsidRPr="007B5BBA">
        <w:rPr>
          <w:rFonts w:asciiTheme="minorHAnsi" w:hAnsiTheme="minorHAnsi" w:cstheme="minorHAnsi"/>
          <w:b w:val="0"/>
          <w:bCs/>
          <w:position w:val="10"/>
          <w:sz w:val="24"/>
          <w:szCs w:val="24"/>
        </w:rPr>
        <w:t>prawny, aktualny na dzień składania ofert (art. 297 kk)</w:t>
      </w:r>
      <w:r w:rsidRPr="007B5BBA">
        <w:rPr>
          <w:rFonts w:asciiTheme="minorHAnsi" w:hAnsiTheme="minorHAnsi" w:cstheme="minorHAnsi"/>
          <w:b w:val="0"/>
          <w:bCs/>
          <w:position w:val="10"/>
          <w:sz w:val="24"/>
          <w:szCs w:val="24"/>
          <w:lang w:val="pl-PL"/>
        </w:rPr>
        <w:t>.</w:t>
      </w:r>
    </w:p>
    <w:p w14:paraId="08A22059" w14:textId="5D909ACB" w:rsidR="00815ECE" w:rsidRPr="007B5BBA" w:rsidRDefault="00815ECE" w:rsidP="007B7A3A">
      <w:pPr>
        <w:numPr>
          <w:ilvl w:val="0"/>
          <w:numId w:val="5"/>
        </w:numPr>
        <w:spacing w:line="360" w:lineRule="auto"/>
        <w:ind w:left="357" w:hanging="357"/>
        <w:rPr>
          <w:rFonts w:asciiTheme="minorHAnsi" w:hAnsiTheme="minorHAnsi" w:cstheme="minorHAnsi"/>
          <w:sz w:val="24"/>
          <w:szCs w:val="24"/>
        </w:rPr>
      </w:pPr>
      <w:r w:rsidRPr="007B5BBA">
        <w:rPr>
          <w:rFonts w:asciiTheme="minorHAnsi" w:hAnsiTheme="minorHAnsi" w:cstheme="minorHAnsi"/>
          <w:bCs/>
          <w:sz w:val="24"/>
          <w:szCs w:val="24"/>
        </w:rPr>
        <w:t xml:space="preserve">Wadium </w:t>
      </w:r>
      <w:r w:rsidRPr="00EE7210">
        <w:rPr>
          <w:rFonts w:asciiTheme="minorHAnsi" w:hAnsiTheme="minorHAnsi" w:cstheme="minorHAnsi"/>
          <w:bCs/>
          <w:sz w:val="24"/>
          <w:szCs w:val="24"/>
        </w:rPr>
        <w:t xml:space="preserve">w kwocie </w:t>
      </w:r>
      <w:r w:rsidRPr="00EE7210">
        <w:rPr>
          <w:rFonts w:asciiTheme="minorHAnsi" w:hAnsiTheme="minorHAnsi" w:cstheme="minorHAnsi"/>
          <w:b/>
          <w:bCs/>
          <w:sz w:val="24"/>
          <w:szCs w:val="24"/>
        </w:rPr>
        <w:t xml:space="preserve"> 30 000,00 PLN </w:t>
      </w:r>
      <w:r w:rsidRPr="00EE7210">
        <w:rPr>
          <w:rFonts w:asciiTheme="minorHAnsi" w:hAnsiTheme="minorHAnsi" w:cstheme="minorHAnsi"/>
          <w:bCs/>
          <w:sz w:val="24"/>
          <w:szCs w:val="24"/>
        </w:rPr>
        <w:t>(słownie</w:t>
      </w:r>
      <w:r w:rsidR="00EE7210" w:rsidRPr="00EE7210">
        <w:rPr>
          <w:rFonts w:asciiTheme="minorHAnsi" w:hAnsiTheme="minorHAnsi" w:cstheme="minorHAnsi"/>
          <w:bCs/>
          <w:sz w:val="24"/>
          <w:szCs w:val="24"/>
        </w:rPr>
        <w:t xml:space="preserve"> złotych</w:t>
      </w:r>
      <w:r w:rsidRPr="00EE7210">
        <w:rPr>
          <w:rFonts w:asciiTheme="minorHAnsi" w:hAnsiTheme="minorHAnsi" w:cstheme="minorHAnsi"/>
          <w:bCs/>
          <w:sz w:val="24"/>
          <w:szCs w:val="24"/>
        </w:rPr>
        <w:t xml:space="preserve">: trzydzieści tysięcy </w:t>
      </w:r>
      <w:r w:rsidRPr="007B5BBA">
        <w:rPr>
          <w:rFonts w:asciiTheme="minorHAnsi" w:hAnsiTheme="minorHAnsi" w:cstheme="minorHAnsi"/>
          <w:bCs/>
          <w:color w:val="000000" w:themeColor="text1"/>
          <w:sz w:val="24"/>
          <w:szCs w:val="24"/>
        </w:rPr>
        <w:t xml:space="preserve">00/100) zostało </w:t>
      </w:r>
      <w:r w:rsidRPr="007B5BBA">
        <w:rPr>
          <w:rFonts w:asciiTheme="minorHAnsi" w:hAnsiTheme="minorHAnsi" w:cstheme="minorHAnsi"/>
          <w:bCs/>
          <w:sz w:val="24"/>
          <w:szCs w:val="24"/>
        </w:rPr>
        <w:t>wniesione w dniu ……………………………..…... w formie: ……………………………………………………</w:t>
      </w:r>
      <w:r w:rsidR="007B5BBA">
        <w:rPr>
          <w:rFonts w:asciiTheme="minorHAnsi" w:hAnsiTheme="minorHAnsi" w:cstheme="minorHAnsi"/>
          <w:bCs/>
          <w:sz w:val="24"/>
          <w:szCs w:val="24"/>
        </w:rPr>
        <w:t>…..</w:t>
      </w:r>
    </w:p>
    <w:p w14:paraId="6EE0957B" w14:textId="708FF9ED" w:rsidR="00F64487" w:rsidRPr="007B5BBA" w:rsidRDefault="00F64487" w:rsidP="007B7A3A">
      <w:pPr>
        <w:numPr>
          <w:ilvl w:val="0"/>
          <w:numId w:val="5"/>
        </w:numPr>
        <w:spacing w:before="120" w:line="360" w:lineRule="auto"/>
        <w:ind w:left="357" w:hanging="357"/>
        <w:rPr>
          <w:rFonts w:asciiTheme="minorHAnsi" w:hAnsiTheme="minorHAnsi" w:cstheme="minorHAnsi"/>
          <w:sz w:val="24"/>
          <w:szCs w:val="24"/>
        </w:rPr>
      </w:pPr>
      <w:r w:rsidRPr="007B5BBA">
        <w:rPr>
          <w:rFonts w:asciiTheme="minorHAnsi" w:hAnsiTheme="minorHAnsi" w:cstheme="minorHAnsi"/>
          <w:sz w:val="24"/>
          <w:szCs w:val="24"/>
        </w:rPr>
        <w:t>W przypadku wybrania oferty, najpóźniej do dnia podpisania umowy, wniosę zabezpieczenie należytego wykonania umowy (w wymaganej w SWZ wysokości)  w</w:t>
      </w:r>
      <w:r w:rsidR="007B5BBA">
        <w:rPr>
          <w:rFonts w:asciiTheme="minorHAnsi" w:hAnsiTheme="minorHAnsi" w:cstheme="minorHAnsi"/>
          <w:sz w:val="24"/>
          <w:szCs w:val="24"/>
        </w:rPr>
        <w:t> </w:t>
      </w:r>
      <w:r w:rsidRPr="007B5BBA">
        <w:rPr>
          <w:rFonts w:asciiTheme="minorHAnsi" w:hAnsiTheme="minorHAnsi" w:cstheme="minorHAnsi"/>
          <w:sz w:val="24"/>
          <w:szCs w:val="24"/>
        </w:rPr>
        <w:t>formie/formach:</w:t>
      </w:r>
      <w:r w:rsidRPr="007B5BBA">
        <w:rPr>
          <w:rFonts w:asciiTheme="minorHAnsi" w:hAnsiTheme="minorHAnsi" w:cstheme="minorHAnsi"/>
        </w:rPr>
        <w:t>.......................................................................................................................................</w:t>
      </w:r>
    </w:p>
    <w:p w14:paraId="5F215A52" w14:textId="311950E8" w:rsidR="00AB1B73" w:rsidRPr="007B5BBA" w:rsidRDefault="00AB1B73" w:rsidP="007B7A3A">
      <w:pPr>
        <w:numPr>
          <w:ilvl w:val="0"/>
          <w:numId w:val="5"/>
        </w:numPr>
        <w:spacing w:before="120" w:line="360" w:lineRule="auto"/>
        <w:ind w:left="357" w:hanging="357"/>
        <w:rPr>
          <w:rFonts w:asciiTheme="minorHAnsi" w:hAnsiTheme="minorHAnsi" w:cstheme="minorHAnsi"/>
          <w:sz w:val="24"/>
          <w:szCs w:val="24"/>
        </w:rPr>
      </w:pPr>
      <w:r w:rsidRPr="007B5BBA">
        <w:rPr>
          <w:rFonts w:asciiTheme="minorHAnsi" w:hAnsiTheme="minorHAnsi" w:cstheme="minorHAnsi"/>
          <w:sz w:val="24"/>
          <w:szCs w:val="24"/>
        </w:rPr>
        <w:t xml:space="preserve">Składając niniejszą ofertę, zgodnie z art. 225 ust. 1 ustawy Pzp informuję, że wybór oferty </w:t>
      </w:r>
      <w:r w:rsidR="00870F37" w:rsidRPr="007B5BBA">
        <w:rPr>
          <w:rFonts w:asciiTheme="minorHAnsi" w:hAnsiTheme="minorHAnsi" w:cstheme="minorHAnsi"/>
          <w:sz w:val="24"/>
          <w:szCs w:val="24"/>
        </w:rPr>
        <w:t>(zaznaczyć właściwe)</w:t>
      </w:r>
      <w:r w:rsidRPr="007B5BBA">
        <w:rPr>
          <w:rFonts w:asciiTheme="minorHAnsi" w:hAnsiTheme="minorHAnsi" w:cstheme="minorHAnsi"/>
          <w:sz w:val="24"/>
          <w:szCs w:val="24"/>
        </w:rPr>
        <w:t>:</w:t>
      </w:r>
    </w:p>
    <w:p w14:paraId="24F214F9" w14:textId="13E3F0D7" w:rsidR="00AB1B73" w:rsidRPr="007B5BBA" w:rsidRDefault="003A1423" w:rsidP="007B7A3A">
      <w:pPr>
        <w:pStyle w:val="Tekstpodstawowy"/>
        <w:tabs>
          <w:tab w:val="clear" w:pos="567"/>
        </w:tabs>
        <w:spacing w:before="120" w:line="360" w:lineRule="auto"/>
        <w:ind w:left="867" w:hanging="510"/>
        <w:jc w:val="left"/>
        <w:rPr>
          <w:rFonts w:asciiTheme="minorHAnsi" w:hAnsiTheme="minorHAnsi" w:cstheme="minorHAnsi"/>
          <w:b w:val="0"/>
          <w:bCs/>
          <w:i/>
          <w:sz w:val="24"/>
          <w:szCs w:val="24"/>
        </w:rPr>
      </w:pPr>
      <w:r w:rsidRPr="007B5BBA">
        <w:rPr>
          <w:rFonts w:asciiTheme="minorHAnsi" w:hAnsiTheme="minorHAnsi" w:cstheme="minorHAnsi"/>
          <w:sz w:val="24"/>
          <w:szCs w:val="24"/>
        </w:rPr>
        <w:fldChar w:fldCharType="begin">
          <w:ffData>
            <w:name w:val=""/>
            <w:enabled/>
            <w:calcOnExit w:val="0"/>
            <w:checkBox>
              <w:sizeAuto/>
              <w:default w:val="0"/>
            </w:checkBox>
          </w:ffData>
        </w:fldChar>
      </w:r>
      <w:r w:rsidRPr="007B5BBA">
        <w:rPr>
          <w:rFonts w:asciiTheme="minorHAnsi" w:hAnsiTheme="minorHAnsi" w:cstheme="minorHAnsi"/>
          <w:sz w:val="24"/>
          <w:szCs w:val="24"/>
        </w:rPr>
        <w:instrText xml:space="preserve"> FORMCHECKBOX </w:instrText>
      </w:r>
      <w:r w:rsidR="00FF148B">
        <w:rPr>
          <w:rFonts w:asciiTheme="minorHAnsi" w:hAnsiTheme="minorHAnsi" w:cstheme="minorHAnsi"/>
          <w:sz w:val="24"/>
          <w:szCs w:val="24"/>
        </w:rPr>
      </w:r>
      <w:r w:rsidR="00FF148B">
        <w:rPr>
          <w:rFonts w:asciiTheme="minorHAnsi" w:hAnsiTheme="minorHAnsi" w:cstheme="minorHAnsi"/>
          <w:sz w:val="24"/>
          <w:szCs w:val="24"/>
        </w:rPr>
        <w:fldChar w:fldCharType="separate"/>
      </w:r>
      <w:r w:rsidRPr="007B5BBA">
        <w:rPr>
          <w:rFonts w:asciiTheme="minorHAnsi" w:hAnsiTheme="minorHAnsi" w:cstheme="minorHAnsi"/>
          <w:sz w:val="24"/>
          <w:szCs w:val="24"/>
        </w:rPr>
        <w:fldChar w:fldCharType="end"/>
      </w:r>
      <w:r w:rsidRPr="007B5BBA">
        <w:rPr>
          <w:rFonts w:asciiTheme="minorHAnsi" w:hAnsiTheme="minorHAnsi" w:cstheme="minorHAnsi"/>
          <w:sz w:val="24"/>
          <w:szCs w:val="24"/>
          <w:lang w:val="pl-PL"/>
        </w:rPr>
        <w:t xml:space="preserve"> </w:t>
      </w:r>
      <w:r w:rsidR="007B7A3A">
        <w:rPr>
          <w:rFonts w:asciiTheme="minorHAnsi" w:hAnsiTheme="minorHAnsi" w:cstheme="minorHAnsi"/>
          <w:sz w:val="24"/>
          <w:szCs w:val="24"/>
          <w:lang w:val="pl-PL"/>
        </w:rPr>
        <w:t xml:space="preserve">   </w:t>
      </w:r>
      <w:r w:rsidR="00AB1B73" w:rsidRPr="007B5BBA">
        <w:rPr>
          <w:rFonts w:asciiTheme="minorHAnsi" w:hAnsiTheme="minorHAnsi" w:cstheme="minorHAnsi"/>
          <w:b w:val="0"/>
          <w:bCs/>
          <w:sz w:val="24"/>
          <w:szCs w:val="24"/>
        </w:rPr>
        <w:t>nie będzie prowadzić do powstania obowiązku podatkowego po stronie Zamawiającego, zgodnie z</w:t>
      </w:r>
      <w:r w:rsidR="005169DC" w:rsidRPr="007B5BBA">
        <w:rPr>
          <w:rFonts w:asciiTheme="minorHAnsi" w:hAnsiTheme="minorHAnsi" w:cstheme="minorHAnsi"/>
          <w:b w:val="0"/>
          <w:bCs/>
          <w:sz w:val="24"/>
          <w:szCs w:val="24"/>
          <w:lang w:val="pl-PL"/>
        </w:rPr>
        <w:t> </w:t>
      </w:r>
      <w:r w:rsidR="00AB1B73" w:rsidRPr="007B5BBA">
        <w:rPr>
          <w:rFonts w:asciiTheme="minorHAnsi" w:hAnsiTheme="minorHAnsi" w:cstheme="minorHAnsi"/>
          <w:b w:val="0"/>
          <w:bCs/>
          <w:sz w:val="24"/>
          <w:szCs w:val="24"/>
        </w:rPr>
        <w:t>przepisami o podatku od towarów i usług, który miałby obowiązek rozliczyć,</w:t>
      </w:r>
    </w:p>
    <w:p w14:paraId="1277CCE9" w14:textId="795F11C8" w:rsidR="00AB1B73" w:rsidRPr="007B5BBA" w:rsidRDefault="003A1423" w:rsidP="007B7A3A">
      <w:pPr>
        <w:pStyle w:val="Tekstpodstawowy"/>
        <w:tabs>
          <w:tab w:val="clear" w:pos="567"/>
        </w:tabs>
        <w:spacing w:before="120" w:line="360" w:lineRule="auto"/>
        <w:ind w:left="867" w:hanging="510"/>
        <w:jc w:val="left"/>
        <w:rPr>
          <w:rFonts w:asciiTheme="minorHAnsi" w:hAnsiTheme="minorHAnsi" w:cstheme="minorHAnsi"/>
          <w:b w:val="0"/>
          <w:bCs/>
          <w:i/>
          <w:sz w:val="24"/>
          <w:szCs w:val="24"/>
        </w:rPr>
      </w:pPr>
      <w:r w:rsidRPr="007B5BBA">
        <w:rPr>
          <w:rFonts w:asciiTheme="minorHAnsi" w:hAnsiTheme="minorHAnsi" w:cstheme="minorHAnsi"/>
          <w:sz w:val="24"/>
          <w:szCs w:val="24"/>
        </w:rPr>
        <w:fldChar w:fldCharType="begin">
          <w:ffData>
            <w:name w:val=""/>
            <w:enabled/>
            <w:calcOnExit w:val="0"/>
            <w:checkBox>
              <w:sizeAuto/>
              <w:default w:val="0"/>
            </w:checkBox>
          </w:ffData>
        </w:fldChar>
      </w:r>
      <w:r w:rsidRPr="007B5BBA">
        <w:rPr>
          <w:rFonts w:asciiTheme="minorHAnsi" w:hAnsiTheme="minorHAnsi" w:cstheme="minorHAnsi"/>
          <w:sz w:val="24"/>
          <w:szCs w:val="24"/>
        </w:rPr>
        <w:instrText xml:space="preserve"> FORMCHECKBOX </w:instrText>
      </w:r>
      <w:r w:rsidR="00FF148B">
        <w:rPr>
          <w:rFonts w:asciiTheme="minorHAnsi" w:hAnsiTheme="minorHAnsi" w:cstheme="minorHAnsi"/>
          <w:sz w:val="24"/>
          <w:szCs w:val="24"/>
        </w:rPr>
      </w:r>
      <w:r w:rsidR="00FF148B">
        <w:rPr>
          <w:rFonts w:asciiTheme="minorHAnsi" w:hAnsiTheme="minorHAnsi" w:cstheme="minorHAnsi"/>
          <w:sz w:val="24"/>
          <w:szCs w:val="24"/>
        </w:rPr>
        <w:fldChar w:fldCharType="separate"/>
      </w:r>
      <w:r w:rsidRPr="007B5BBA">
        <w:rPr>
          <w:rFonts w:asciiTheme="minorHAnsi" w:hAnsiTheme="minorHAnsi" w:cstheme="minorHAnsi"/>
          <w:sz w:val="24"/>
          <w:szCs w:val="24"/>
        </w:rPr>
        <w:fldChar w:fldCharType="end"/>
      </w:r>
      <w:r w:rsidRPr="007B5BBA">
        <w:rPr>
          <w:rFonts w:asciiTheme="minorHAnsi" w:hAnsiTheme="minorHAnsi" w:cstheme="minorHAnsi"/>
          <w:sz w:val="24"/>
          <w:szCs w:val="24"/>
          <w:lang w:val="pl-PL"/>
        </w:rPr>
        <w:t xml:space="preserve"> </w:t>
      </w:r>
      <w:r w:rsidR="007B7A3A">
        <w:rPr>
          <w:rFonts w:asciiTheme="minorHAnsi" w:hAnsiTheme="minorHAnsi" w:cstheme="minorHAnsi"/>
          <w:sz w:val="24"/>
          <w:szCs w:val="24"/>
          <w:lang w:val="pl-PL"/>
        </w:rPr>
        <w:t xml:space="preserve">   </w:t>
      </w:r>
      <w:r w:rsidR="00AB1B73" w:rsidRPr="007B5BBA">
        <w:rPr>
          <w:rFonts w:asciiTheme="minorHAnsi" w:hAnsiTheme="minorHAnsi" w:cstheme="minorHAnsi"/>
          <w:b w:val="0"/>
          <w:bCs/>
          <w:sz w:val="24"/>
          <w:szCs w:val="24"/>
        </w:rPr>
        <w:t>będzie prowadzić do prowadzić do powstania u Zamawiającego obowiązku podatkowego następujących towarów/usług:</w:t>
      </w:r>
    </w:p>
    <w:p w14:paraId="320A0E1C" w14:textId="0295CE63" w:rsidR="00AB1B73" w:rsidRPr="007B5BBA" w:rsidRDefault="007B5BBA" w:rsidP="007B7A3A">
      <w:pPr>
        <w:pStyle w:val="Tekstpodstawowy"/>
        <w:spacing w:before="840" w:line="360" w:lineRule="auto"/>
        <w:ind w:left="357"/>
        <w:rPr>
          <w:rFonts w:asciiTheme="minorHAnsi" w:hAnsiTheme="minorHAnsi" w:cstheme="minorHAnsi"/>
          <w:b w:val="0"/>
          <w:bCs/>
          <w:i/>
          <w:sz w:val="24"/>
          <w:szCs w:val="24"/>
        </w:rPr>
      </w:pPr>
      <w:r>
        <w:rPr>
          <w:rFonts w:asciiTheme="minorHAnsi" w:hAnsiTheme="minorHAnsi" w:cstheme="minorHAnsi"/>
          <w:b w:val="0"/>
          <w:bCs/>
          <w:sz w:val="24"/>
          <w:szCs w:val="24"/>
          <w:lang w:val="pl-PL"/>
        </w:rPr>
        <w:t xml:space="preserve">              </w:t>
      </w:r>
      <w:r w:rsidR="00AB1B73" w:rsidRPr="007B5BBA">
        <w:rPr>
          <w:rFonts w:asciiTheme="minorHAnsi" w:hAnsiTheme="minorHAnsi" w:cstheme="minorHAnsi"/>
          <w:b w:val="0"/>
          <w:bCs/>
          <w:sz w:val="24"/>
          <w:szCs w:val="24"/>
        </w:rPr>
        <w:t xml:space="preserve">……………………………………………… </w:t>
      </w:r>
      <w:r>
        <w:rPr>
          <w:rFonts w:asciiTheme="minorHAnsi" w:hAnsiTheme="minorHAnsi" w:cstheme="minorHAnsi"/>
          <w:b w:val="0"/>
          <w:bCs/>
          <w:sz w:val="24"/>
          <w:szCs w:val="24"/>
          <w:lang w:val="pl-PL"/>
        </w:rPr>
        <w:t xml:space="preserve">  </w:t>
      </w:r>
      <w:r w:rsidR="00AB1B73" w:rsidRPr="007B5BBA">
        <w:rPr>
          <w:rFonts w:asciiTheme="minorHAnsi" w:hAnsiTheme="minorHAnsi" w:cstheme="minorHAnsi"/>
          <w:b w:val="0"/>
          <w:bCs/>
          <w:sz w:val="24"/>
          <w:szCs w:val="24"/>
        </w:rPr>
        <w:t>-</w:t>
      </w:r>
      <w:r>
        <w:rPr>
          <w:rFonts w:asciiTheme="minorHAnsi" w:hAnsiTheme="minorHAnsi" w:cstheme="minorHAnsi"/>
          <w:b w:val="0"/>
          <w:bCs/>
          <w:sz w:val="24"/>
          <w:szCs w:val="24"/>
          <w:lang w:val="pl-PL"/>
        </w:rPr>
        <w:t xml:space="preserve">     </w:t>
      </w:r>
      <w:r w:rsidR="00AB1B73" w:rsidRPr="007B5BBA">
        <w:rPr>
          <w:rFonts w:asciiTheme="minorHAnsi" w:hAnsiTheme="minorHAnsi" w:cstheme="minorHAnsi"/>
          <w:b w:val="0"/>
          <w:bCs/>
          <w:sz w:val="24"/>
          <w:szCs w:val="24"/>
        </w:rPr>
        <w:t>……………</w:t>
      </w:r>
      <w:r>
        <w:rPr>
          <w:rFonts w:asciiTheme="minorHAnsi" w:hAnsiTheme="minorHAnsi" w:cstheme="minorHAnsi"/>
          <w:b w:val="0"/>
          <w:bCs/>
          <w:sz w:val="24"/>
          <w:szCs w:val="24"/>
          <w:lang w:val="pl-PL"/>
        </w:rPr>
        <w:t>……………</w:t>
      </w:r>
      <w:r w:rsidR="00AB1B73" w:rsidRPr="007B5BBA">
        <w:rPr>
          <w:rFonts w:asciiTheme="minorHAnsi" w:hAnsiTheme="minorHAnsi" w:cstheme="minorHAnsi"/>
          <w:b w:val="0"/>
          <w:bCs/>
          <w:sz w:val="24"/>
          <w:szCs w:val="24"/>
        </w:rPr>
        <w:t>…………………………..     zł netto</w:t>
      </w:r>
    </w:p>
    <w:p w14:paraId="46CC0696" w14:textId="27AB48D9" w:rsidR="00AB1B73" w:rsidRPr="007B5BBA" w:rsidRDefault="00AB1B73" w:rsidP="007B7A3A">
      <w:pPr>
        <w:pStyle w:val="Tekstpodstawowy"/>
        <w:spacing w:line="360" w:lineRule="auto"/>
        <w:ind w:left="284" w:hanging="284"/>
        <w:rPr>
          <w:rFonts w:asciiTheme="minorHAnsi" w:hAnsiTheme="minorHAnsi" w:cstheme="minorHAnsi"/>
          <w:b w:val="0"/>
          <w:bCs/>
          <w:iCs/>
          <w:sz w:val="24"/>
          <w:szCs w:val="24"/>
        </w:rPr>
      </w:pPr>
      <w:r w:rsidRPr="007B5BBA">
        <w:rPr>
          <w:rFonts w:asciiTheme="minorHAnsi" w:hAnsiTheme="minorHAnsi" w:cstheme="minorHAnsi"/>
          <w:b w:val="0"/>
          <w:bCs/>
          <w:iCs/>
          <w:sz w:val="24"/>
          <w:szCs w:val="24"/>
        </w:rPr>
        <w:t xml:space="preserve">                             Nazwa towaru/usług               </w:t>
      </w:r>
      <w:r w:rsidR="007B5BBA">
        <w:rPr>
          <w:rFonts w:asciiTheme="minorHAnsi" w:hAnsiTheme="minorHAnsi" w:cstheme="minorHAnsi"/>
          <w:b w:val="0"/>
          <w:bCs/>
          <w:iCs/>
          <w:sz w:val="24"/>
          <w:szCs w:val="24"/>
          <w:lang w:val="pl-PL"/>
        </w:rPr>
        <w:t xml:space="preserve">       </w:t>
      </w:r>
      <w:r w:rsidRPr="007B5BBA">
        <w:rPr>
          <w:rFonts w:asciiTheme="minorHAnsi" w:hAnsiTheme="minorHAnsi" w:cstheme="minorHAnsi"/>
          <w:b w:val="0"/>
          <w:bCs/>
          <w:iCs/>
          <w:sz w:val="24"/>
          <w:szCs w:val="24"/>
        </w:rPr>
        <w:t>wartość bez kwoty podatku VAT</w:t>
      </w:r>
    </w:p>
    <w:p w14:paraId="1C258E19" w14:textId="77777777" w:rsidR="00AB1B73" w:rsidRPr="007B5BBA" w:rsidRDefault="00AB1B73" w:rsidP="007B7A3A">
      <w:pPr>
        <w:pStyle w:val="Tekstpodstawowy"/>
        <w:spacing w:line="360" w:lineRule="auto"/>
        <w:ind w:left="284" w:hanging="284"/>
        <w:rPr>
          <w:rFonts w:asciiTheme="minorHAnsi" w:hAnsiTheme="minorHAnsi" w:cstheme="minorHAnsi"/>
          <w:iCs/>
          <w:sz w:val="24"/>
          <w:szCs w:val="24"/>
        </w:rPr>
      </w:pPr>
    </w:p>
    <w:p w14:paraId="67C9143F" w14:textId="68A9C511" w:rsidR="00AB1B73" w:rsidRPr="007327E1" w:rsidRDefault="00AB1B73" w:rsidP="007B7A3A">
      <w:pPr>
        <w:pStyle w:val="Tekstpodstawowy"/>
        <w:spacing w:line="360" w:lineRule="auto"/>
        <w:ind w:left="357"/>
        <w:jc w:val="left"/>
        <w:rPr>
          <w:rFonts w:asciiTheme="minorHAnsi" w:hAnsiTheme="minorHAnsi" w:cstheme="minorHAnsi"/>
          <w:b w:val="0"/>
          <w:bCs/>
          <w:iCs/>
          <w:sz w:val="24"/>
          <w:szCs w:val="24"/>
          <w:lang w:val="pl-PL"/>
        </w:rPr>
      </w:pPr>
      <w:r w:rsidRPr="007B5BBA">
        <w:rPr>
          <w:rFonts w:asciiTheme="minorHAnsi" w:hAnsiTheme="minorHAnsi" w:cstheme="minorHAnsi"/>
          <w:b w:val="0"/>
          <w:bCs/>
          <w:iCs/>
          <w:sz w:val="24"/>
          <w:szCs w:val="24"/>
        </w:rPr>
        <w:lastRenderedPageBreak/>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005169DC" w:rsidRPr="007B5BBA">
        <w:rPr>
          <w:rFonts w:asciiTheme="minorHAnsi" w:hAnsiTheme="minorHAnsi" w:cstheme="minorHAnsi"/>
          <w:b w:val="0"/>
          <w:bCs/>
          <w:iCs/>
          <w:sz w:val="24"/>
          <w:szCs w:val="24"/>
          <w:lang w:val="pl-PL"/>
        </w:rPr>
        <w:t> </w:t>
      </w:r>
      <w:r w:rsidRPr="007B5BBA">
        <w:rPr>
          <w:rFonts w:asciiTheme="minorHAnsi" w:hAnsiTheme="minorHAnsi" w:cstheme="minorHAnsi"/>
          <w:b w:val="0"/>
          <w:bCs/>
          <w:iCs/>
          <w:sz w:val="24"/>
          <w:szCs w:val="24"/>
        </w:rPr>
        <w:t>Zamawiającego obowiązku podatkowego</w:t>
      </w:r>
      <w:r w:rsidR="007327E1">
        <w:rPr>
          <w:rFonts w:asciiTheme="minorHAnsi" w:hAnsiTheme="minorHAnsi" w:cstheme="minorHAnsi"/>
          <w:b w:val="0"/>
          <w:bCs/>
          <w:iCs/>
          <w:sz w:val="24"/>
          <w:szCs w:val="24"/>
          <w:lang w:val="pl-PL"/>
        </w:rPr>
        <w:t>.</w:t>
      </w:r>
    </w:p>
    <w:p w14:paraId="1B066E5C" w14:textId="77777777" w:rsidR="006A021E" w:rsidRPr="007B5BBA" w:rsidRDefault="006A021E" w:rsidP="007B7A3A">
      <w:pPr>
        <w:numPr>
          <w:ilvl w:val="0"/>
          <w:numId w:val="5"/>
        </w:numPr>
        <w:spacing w:before="240" w:line="360" w:lineRule="auto"/>
        <w:ind w:left="357" w:hanging="357"/>
        <w:rPr>
          <w:rFonts w:asciiTheme="minorHAnsi" w:hAnsiTheme="minorHAnsi" w:cstheme="minorHAnsi"/>
          <w:sz w:val="24"/>
          <w:szCs w:val="24"/>
        </w:rPr>
      </w:pPr>
      <w:r w:rsidRPr="007B5BBA">
        <w:rPr>
          <w:rFonts w:asciiTheme="minorHAnsi" w:hAnsiTheme="minorHAnsi" w:cstheme="minorHAnsi"/>
          <w:sz w:val="24"/>
          <w:szCs w:val="24"/>
        </w:rPr>
        <w:t xml:space="preserve">Oświadczam, iż jestem Wykonawcą </w:t>
      </w:r>
      <w:r w:rsidRPr="00487BF5">
        <w:rPr>
          <w:rFonts w:asciiTheme="minorHAnsi" w:hAnsiTheme="minorHAnsi" w:cstheme="minorHAnsi"/>
          <w:iCs/>
          <w:sz w:val="24"/>
          <w:szCs w:val="24"/>
        </w:rPr>
        <w:t>(należy zaznaczyć właściwe)</w:t>
      </w:r>
      <w:r w:rsidRPr="00487BF5">
        <w:rPr>
          <w:rStyle w:val="Odwoanieprzypisudolnego"/>
          <w:rFonts w:asciiTheme="minorHAnsi" w:hAnsiTheme="minorHAnsi" w:cstheme="minorHAnsi"/>
          <w:iCs/>
          <w:color w:val="000000"/>
          <w:sz w:val="24"/>
          <w:szCs w:val="24"/>
        </w:rPr>
        <w:t xml:space="preserve"> </w:t>
      </w:r>
      <w:r w:rsidRPr="00487BF5">
        <w:rPr>
          <w:rStyle w:val="Odwoanieprzypisudolnego"/>
          <w:rFonts w:asciiTheme="minorHAnsi" w:hAnsiTheme="minorHAnsi" w:cstheme="minorHAnsi"/>
          <w:iCs/>
          <w:color w:val="000000"/>
          <w:sz w:val="24"/>
          <w:szCs w:val="24"/>
        </w:rPr>
        <w:footnoteReference w:id="2"/>
      </w:r>
      <w:r w:rsidRPr="00487BF5">
        <w:rPr>
          <w:rFonts w:asciiTheme="minorHAnsi" w:hAnsiTheme="minorHAnsi" w:cstheme="minorHAnsi"/>
          <w:iCs/>
          <w:sz w:val="24"/>
          <w:szCs w:val="24"/>
        </w:rPr>
        <w:t>:</w:t>
      </w:r>
    </w:p>
    <w:p w14:paraId="60C491EB" w14:textId="0439F433" w:rsidR="006A021E" w:rsidRPr="007B5BBA" w:rsidRDefault="006A021E" w:rsidP="007B7A3A">
      <w:pPr>
        <w:pStyle w:val="Standard"/>
        <w:tabs>
          <w:tab w:val="left" w:pos="426"/>
        </w:tabs>
        <w:spacing w:before="120" w:after="240" w:line="360" w:lineRule="auto"/>
        <w:ind w:left="426"/>
        <w:rPr>
          <w:rFonts w:asciiTheme="minorHAnsi" w:hAnsiTheme="minorHAnsi" w:cstheme="minorHAnsi"/>
        </w:rPr>
      </w:pPr>
      <w:r w:rsidRPr="007B5BBA">
        <w:rPr>
          <w:rFonts w:asciiTheme="minorHAnsi" w:hAnsiTheme="minorHAnsi" w:cstheme="minorHAnsi"/>
          <w:bCs/>
        </w:rPr>
        <w:t>(W przypadku składania oferty wspólnej - należy podać odrębnie dla każdego z</w:t>
      </w:r>
      <w:r w:rsidR="007B5BBA">
        <w:rPr>
          <w:rFonts w:asciiTheme="minorHAnsi" w:hAnsiTheme="minorHAnsi" w:cstheme="minorHAnsi"/>
          <w:bCs/>
        </w:rPr>
        <w:t> </w:t>
      </w:r>
      <w:r w:rsidRPr="007B5BBA">
        <w:rPr>
          <w:rFonts w:asciiTheme="minorHAnsi" w:hAnsiTheme="minorHAnsi" w:cstheme="minorHAnsi"/>
          <w:bCs/>
        </w:rPr>
        <w:t>Wykonawców wspólnie ubiegających się  o udzielenie zamówienia)</w:t>
      </w:r>
    </w:p>
    <w:p w14:paraId="701EBDAF" w14:textId="6108E1C0" w:rsidR="006A021E" w:rsidRDefault="006A021E"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sidR="00401985">
        <w:rPr>
          <w:rFonts w:asciiTheme="minorHAnsi" w:hAnsiTheme="minorHAnsi" w:cstheme="minorHAnsi"/>
        </w:rPr>
        <w:tab/>
      </w:r>
      <w:r w:rsidRPr="007B5BBA">
        <w:rPr>
          <w:rFonts w:asciiTheme="minorHAnsi" w:hAnsiTheme="minorHAnsi" w:cstheme="minorHAnsi"/>
        </w:rPr>
        <w:t>prowadzącym działalność gospodarczą, jako mikroprzedsiębiorstwo</w:t>
      </w:r>
      <w:r w:rsidRPr="007B5BBA">
        <w:rPr>
          <w:rFonts w:asciiTheme="minorHAnsi" w:hAnsiTheme="minorHAnsi" w:cstheme="minorHAnsi"/>
          <w:lang w:val="x-none" w:eastAsia="x-none"/>
        </w:rPr>
        <w:t xml:space="preserve"> </w:t>
      </w:r>
      <w:r w:rsidRPr="007B5BBA">
        <w:rPr>
          <w:rFonts w:asciiTheme="minorHAnsi" w:hAnsiTheme="minorHAnsi" w:cstheme="minorHAnsi"/>
          <w:lang w:eastAsia="x-none"/>
        </w:rPr>
        <w:t>(</w:t>
      </w:r>
      <w:r w:rsidRPr="007B5BBA">
        <w:rPr>
          <w:rFonts w:asciiTheme="minorHAnsi" w:hAnsiTheme="minorHAnsi" w:cstheme="minorHAnsi"/>
          <w:lang w:val="x-none"/>
        </w:rPr>
        <w:t>przedsiębiorstwo, które zatrudnia mniej niż 10 osób i którego roczny obrót lub roczna suma bilansowa nie przekracza 2 milionów Euro</w:t>
      </w:r>
      <w:r w:rsidRPr="007B5BBA">
        <w:rPr>
          <w:rFonts w:asciiTheme="minorHAnsi" w:hAnsiTheme="minorHAnsi" w:cstheme="minorHAnsi"/>
        </w:rPr>
        <w:t>),</w:t>
      </w:r>
    </w:p>
    <w:p w14:paraId="665FD031" w14:textId="45FFE6DC" w:rsidR="006A021E" w:rsidRDefault="00401985"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Pr>
          <w:rFonts w:asciiTheme="minorHAnsi" w:hAnsiTheme="minorHAnsi" w:cstheme="minorHAnsi"/>
        </w:rPr>
        <w:tab/>
      </w:r>
      <w:r w:rsidR="006A021E" w:rsidRPr="007B5BBA">
        <w:rPr>
          <w:rFonts w:asciiTheme="minorHAnsi" w:hAnsiTheme="minorHAnsi" w:cstheme="minorHAnsi"/>
        </w:rPr>
        <w:t xml:space="preserve">prowadzącym działalność gospodarczą, jako małe przedsiębiorstwo </w:t>
      </w:r>
      <w:r w:rsidR="006A021E" w:rsidRPr="007B5BBA">
        <w:rPr>
          <w:rFonts w:asciiTheme="minorHAnsi" w:hAnsiTheme="minorHAnsi" w:cstheme="minorHAnsi"/>
          <w:lang w:val="x-none"/>
        </w:rPr>
        <w:t>(przedsiębiorstwo, które zatrudnia mniej niż 50 osób i którego roczny obrót lub roczna suma bilansowa nie przekracza 10 milionów Euro)</w:t>
      </w:r>
      <w:r w:rsidR="006A021E" w:rsidRPr="007B5BBA">
        <w:rPr>
          <w:rFonts w:asciiTheme="minorHAnsi" w:hAnsiTheme="minorHAnsi" w:cstheme="minorHAnsi"/>
        </w:rPr>
        <w:t xml:space="preserve">, </w:t>
      </w:r>
    </w:p>
    <w:p w14:paraId="04C2DE1E" w14:textId="15F5BB47" w:rsidR="006A021E" w:rsidRDefault="00401985"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Pr>
          <w:rFonts w:asciiTheme="minorHAnsi" w:hAnsiTheme="minorHAnsi" w:cstheme="minorHAnsi"/>
        </w:rPr>
        <w:tab/>
      </w:r>
      <w:r w:rsidR="006A021E" w:rsidRPr="007B5BBA">
        <w:rPr>
          <w:rFonts w:asciiTheme="minorHAnsi" w:hAnsiTheme="minorHAnsi" w:cstheme="minorHAnsi"/>
        </w:rPr>
        <w:t>prowadzącym działalność gospodarczą, jako średnie przedsiębiorstwo</w:t>
      </w:r>
      <w:r w:rsidR="006A021E" w:rsidRPr="007B5BBA">
        <w:rPr>
          <w:rFonts w:asciiTheme="minorHAnsi" w:hAnsiTheme="minorHAnsi" w:cstheme="minorHAnsi"/>
          <w:b/>
          <w:lang w:val="x-none" w:eastAsia="x-none"/>
        </w:rPr>
        <w:t xml:space="preserve"> </w:t>
      </w:r>
      <w:r w:rsidR="006A021E" w:rsidRPr="007B5BBA">
        <w:rPr>
          <w:rFonts w:asciiTheme="minorHAnsi" w:hAnsiTheme="minorHAnsi" w:cstheme="minorHAnsi"/>
          <w:lang w:val="x-none"/>
        </w:rPr>
        <w:t xml:space="preserve">(przedsiębiorstwa, które nie są mikroprzedsiębiorstwami ani małymi przedsiębiorstwami i które zatrudniają mniej niż 250 osób i których roczny obrót nie przekracza 50 milionów Euro </w:t>
      </w:r>
      <w:r w:rsidR="006A021E" w:rsidRPr="007B5BBA">
        <w:rPr>
          <w:rFonts w:asciiTheme="minorHAnsi" w:hAnsiTheme="minorHAnsi" w:cstheme="minorHAnsi"/>
          <w:i/>
          <w:lang w:val="x-none"/>
        </w:rPr>
        <w:t>lub</w:t>
      </w:r>
      <w:r w:rsidR="006A021E" w:rsidRPr="007B5BBA">
        <w:rPr>
          <w:rFonts w:asciiTheme="minorHAnsi" w:hAnsiTheme="minorHAnsi" w:cstheme="minorHAnsi"/>
          <w:lang w:val="x-none"/>
        </w:rPr>
        <w:t xml:space="preserve"> roczna suma bilansowa nie przekracza 43 milionów Euro)</w:t>
      </w:r>
      <w:r w:rsidR="006A021E" w:rsidRPr="007B5BBA">
        <w:rPr>
          <w:rFonts w:asciiTheme="minorHAnsi" w:hAnsiTheme="minorHAnsi" w:cstheme="minorHAnsi"/>
        </w:rPr>
        <w:t xml:space="preserve"> ,</w:t>
      </w:r>
    </w:p>
    <w:p w14:paraId="42CFD11B" w14:textId="63B95C89" w:rsidR="006A021E" w:rsidRDefault="00401985"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Pr>
          <w:rFonts w:asciiTheme="minorHAnsi" w:hAnsiTheme="minorHAnsi" w:cstheme="minorHAnsi"/>
        </w:rPr>
        <w:tab/>
      </w:r>
      <w:r w:rsidR="006A021E" w:rsidRPr="007B5BBA">
        <w:rPr>
          <w:rFonts w:asciiTheme="minorHAnsi" w:hAnsiTheme="minorHAnsi" w:cstheme="minorHAnsi"/>
        </w:rPr>
        <w:t xml:space="preserve">prowadzącym jednoosobową działalność gospodarczą, </w:t>
      </w:r>
    </w:p>
    <w:p w14:paraId="3995D918" w14:textId="3382DC94" w:rsidR="006A021E" w:rsidRDefault="00401985"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Pr>
          <w:rFonts w:asciiTheme="minorHAnsi" w:hAnsiTheme="minorHAnsi" w:cstheme="minorHAnsi"/>
        </w:rPr>
        <w:tab/>
      </w:r>
      <w:r w:rsidR="006A021E" w:rsidRPr="007B5BBA">
        <w:rPr>
          <w:rFonts w:asciiTheme="minorHAnsi" w:hAnsiTheme="minorHAnsi" w:cstheme="minorHAnsi"/>
        </w:rPr>
        <w:t>osoba fizyczna nieprowadząca działalności gospodarczej,</w:t>
      </w:r>
    </w:p>
    <w:p w14:paraId="44B630DB" w14:textId="7E7460F8" w:rsidR="006A021E" w:rsidRPr="007B5BBA" w:rsidRDefault="00401985" w:rsidP="007B7A3A">
      <w:pPr>
        <w:pStyle w:val="Standard"/>
        <w:spacing w:before="120" w:after="120" w:line="360" w:lineRule="auto"/>
        <w:ind w:left="1134" w:hanging="708"/>
        <w:rPr>
          <w:rFonts w:asciiTheme="minorHAnsi" w:hAnsiTheme="minorHAnsi" w:cstheme="minorHAnsi"/>
        </w:rPr>
      </w:pPr>
      <w:r w:rsidRPr="007B5BBA">
        <w:rPr>
          <w:rFonts w:asciiTheme="minorHAnsi" w:hAnsiTheme="minorHAnsi" w:cstheme="minorHAnsi"/>
        </w:rPr>
        <w:fldChar w:fldCharType="begin">
          <w:ffData>
            <w:name w:val=""/>
            <w:enabled/>
            <w:calcOnExit w:val="0"/>
            <w:checkBox>
              <w:sizeAuto/>
              <w:default w:val="0"/>
            </w:checkBox>
          </w:ffData>
        </w:fldChar>
      </w:r>
      <w:r w:rsidRPr="007B5BBA">
        <w:rPr>
          <w:rFonts w:asciiTheme="minorHAnsi" w:hAnsiTheme="minorHAnsi" w:cstheme="minorHAnsi"/>
        </w:rPr>
        <w:instrText xml:space="preserve"> FORMCHECKBOX </w:instrText>
      </w:r>
      <w:r w:rsidR="00FF148B">
        <w:rPr>
          <w:rFonts w:asciiTheme="minorHAnsi" w:hAnsiTheme="minorHAnsi" w:cstheme="minorHAnsi"/>
        </w:rPr>
      </w:r>
      <w:r w:rsidR="00FF148B">
        <w:rPr>
          <w:rFonts w:asciiTheme="minorHAnsi" w:hAnsiTheme="minorHAnsi" w:cstheme="minorHAnsi"/>
        </w:rPr>
        <w:fldChar w:fldCharType="separate"/>
      </w:r>
      <w:r w:rsidRPr="007B5BBA">
        <w:rPr>
          <w:rFonts w:asciiTheme="minorHAnsi" w:hAnsiTheme="minorHAnsi" w:cstheme="minorHAnsi"/>
        </w:rPr>
        <w:fldChar w:fldCharType="end"/>
      </w:r>
      <w:r>
        <w:rPr>
          <w:rFonts w:asciiTheme="minorHAnsi" w:hAnsiTheme="minorHAnsi" w:cstheme="minorHAnsi"/>
        </w:rPr>
        <w:tab/>
      </w:r>
      <w:r w:rsidR="006A021E" w:rsidRPr="007B5BBA">
        <w:rPr>
          <w:rFonts w:asciiTheme="minorHAnsi" w:hAnsiTheme="minorHAnsi" w:cstheme="minorHAnsi"/>
        </w:rPr>
        <w:t>inny rodzaj………………………………………..</w:t>
      </w:r>
    </w:p>
    <w:p w14:paraId="769A5D9E" w14:textId="77777777" w:rsidR="006A021E" w:rsidRPr="00401985" w:rsidRDefault="006A021E" w:rsidP="007B7A3A">
      <w:pPr>
        <w:spacing w:line="360" w:lineRule="auto"/>
        <w:ind w:left="357"/>
        <w:jc w:val="both"/>
        <w:rPr>
          <w:rFonts w:asciiTheme="minorHAnsi" w:hAnsiTheme="minorHAnsi" w:cstheme="minorHAnsi"/>
          <w:sz w:val="24"/>
          <w:szCs w:val="24"/>
        </w:rPr>
      </w:pPr>
    </w:p>
    <w:p w14:paraId="344057C4" w14:textId="6572D80B" w:rsidR="006A021E" w:rsidRPr="007B7A3A" w:rsidRDefault="006A021E" w:rsidP="007B7A3A">
      <w:pPr>
        <w:numPr>
          <w:ilvl w:val="0"/>
          <w:numId w:val="5"/>
        </w:numPr>
        <w:spacing w:line="360" w:lineRule="auto"/>
        <w:ind w:left="357" w:hanging="357"/>
        <w:rPr>
          <w:rFonts w:asciiTheme="minorHAnsi" w:hAnsiTheme="minorHAnsi" w:cstheme="minorHAnsi"/>
          <w:sz w:val="24"/>
          <w:szCs w:val="24"/>
        </w:rPr>
      </w:pPr>
      <w:r w:rsidRPr="007B7A3A">
        <w:rPr>
          <w:rFonts w:asciiTheme="minorHAnsi" w:hAnsiTheme="minorHAnsi" w:cstheme="minorHAnsi"/>
          <w:sz w:val="24"/>
          <w:szCs w:val="24"/>
        </w:rPr>
        <w:t>Wskazujemy dostępność odpisu z właściwego rejestru lub z centralnej ewidencji i</w:t>
      </w:r>
      <w:r w:rsidR="00401985" w:rsidRPr="007B7A3A">
        <w:rPr>
          <w:rFonts w:asciiTheme="minorHAnsi" w:hAnsiTheme="minorHAnsi" w:cstheme="minorHAnsi"/>
          <w:sz w:val="24"/>
          <w:szCs w:val="24"/>
        </w:rPr>
        <w:t> </w:t>
      </w:r>
      <w:r w:rsidRPr="007B7A3A">
        <w:rPr>
          <w:rFonts w:asciiTheme="minorHAnsi" w:hAnsiTheme="minorHAnsi" w:cstheme="minorHAnsi"/>
          <w:sz w:val="24"/>
          <w:szCs w:val="24"/>
        </w:rPr>
        <w:t>informacji o</w:t>
      </w:r>
      <w:r w:rsidR="00401985" w:rsidRPr="007B7A3A">
        <w:rPr>
          <w:rFonts w:asciiTheme="minorHAnsi" w:hAnsiTheme="minorHAnsi" w:cstheme="minorHAnsi"/>
          <w:sz w:val="24"/>
          <w:szCs w:val="24"/>
        </w:rPr>
        <w:t xml:space="preserve"> </w:t>
      </w:r>
      <w:r w:rsidRPr="007B7A3A">
        <w:rPr>
          <w:rFonts w:asciiTheme="minorHAnsi" w:hAnsiTheme="minorHAnsi" w:cstheme="minorHAnsi"/>
          <w:sz w:val="24"/>
          <w:szCs w:val="24"/>
        </w:rPr>
        <w:t xml:space="preserve">działalności gospodarczej (z którego wynika umocowanie do </w:t>
      </w:r>
      <w:r w:rsidRPr="007B7A3A">
        <w:rPr>
          <w:rFonts w:asciiTheme="minorHAnsi" w:hAnsiTheme="minorHAnsi" w:cstheme="minorHAnsi"/>
          <w:sz w:val="24"/>
          <w:szCs w:val="24"/>
        </w:rPr>
        <w:lastRenderedPageBreak/>
        <w:t>reprezentowania Wykonawcy) w</w:t>
      </w:r>
      <w:r w:rsidR="00401985" w:rsidRPr="007B7A3A">
        <w:rPr>
          <w:rFonts w:asciiTheme="minorHAnsi" w:hAnsiTheme="minorHAnsi" w:cstheme="minorHAnsi"/>
          <w:sz w:val="24"/>
          <w:szCs w:val="24"/>
        </w:rPr>
        <w:t xml:space="preserve"> </w:t>
      </w:r>
      <w:r w:rsidRPr="007B7A3A">
        <w:rPr>
          <w:rFonts w:asciiTheme="minorHAnsi" w:hAnsiTheme="minorHAnsi" w:cstheme="minorHAnsi"/>
          <w:sz w:val="24"/>
          <w:szCs w:val="24"/>
        </w:rPr>
        <w:t xml:space="preserve">formie elektronicznej pod następującymi adresami internetowymi </w:t>
      </w:r>
      <w:r w:rsidRPr="007B7A3A">
        <w:rPr>
          <w:rFonts w:asciiTheme="minorHAnsi" w:hAnsiTheme="minorHAnsi" w:cstheme="minorHAnsi"/>
          <w:iCs/>
          <w:sz w:val="24"/>
          <w:szCs w:val="24"/>
        </w:rPr>
        <w:t>(należy zaznaczyć właściwe):</w:t>
      </w:r>
    </w:p>
    <w:p w14:paraId="2373DC49" w14:textId="02DA7087" w:rsidR="006A021E" w:rsidRPr="007B7A3A" w:rsidRDefault="006A021E" w:rsidP="007B7A3A">
      <w:pPr>
        <w:autoSpaceDE w:val="0"/>
        <w:spacing w:before="120" w:line="360" w:lineRule="auto"/>
        <w:ind w:left="720" w:hanging="295"/>
        <w:rPr>
          <w:rFonts w:asciiTheme="minorHAnsi" w:hAnsiTheme="minorHAnsi" w:cstheme="minorHAnsi"/>
          <w:sz w:val="24"/>
          <w:szCs w:val="24"/>
        </w:rPr>
      </w:pPr>
      <w:r w:rsidRPr="007B7A3A">
        <w:rPr>
          <w:rFonts w:asciiTheme="minorHAnsi" w:hAnsiTheme="minorHAnsi" w:cstheme="minorHAnsi"/>
          <w:sz w:val="24"/>
          <w:szCs w:val="24"/>
          <w:lang w:eastAsia="zh-CN"/>
        </w:rPr>
        <w:fldChar w:fldCharType="begin">
          <w:ffData>
            <w:name w:val=""/>
            <w:enabled/>
            <w:calcOnExit w:val="0"/>
            <w:checkBox>
              <w:sizeAuto/>
              <w:default w:val="0"/>
            </w:checkBox>
          </w:ffData>
        </w:fldChar>
      </w:r>
      <w:r w:rsidRPr="007B7A3A">
        <w:rPr>
          <w:rFonts w:asciiTheme="minorHAnsi" w:hAnsiTheme="minorHAnsi" w:cstheme="minorHAnsi"/>
          <w:sz w:val="24"/>
          <w:szCs w:val="24"/>
          <w:lang w:eastAsia="zh-CN"/>
        </w:rPr>
        <w:instrText xml:space="preserve"> FORMCHECKBOX </w:instrText>
      </w:r>
      <w:r w:rsidR="00FF148B">
        <w:rPr>
          <w:rFonts w:asciiTheme="minorHAnsi" w:hAnsiTheme="minorHAnsi" w:cstheme="minorHAnsi"/>
          <w:sz w:val="24"/>
          <w:szCs w:val="24"/>
          <w:lang w:eastAsia="zh-CN"/>
        </w:rPr>
      </w:r>
      <w:r w:rsidR="00FF148B">
        <w:rPr>
          <w:rFonts w:asciiTheme="minorHAnsi" w:hAnsiTheme="minorHAnsi" w:cstheme="minorHAnsi"/>
          <w:sz w:val="24"/>
          <w:szCs w:val="24"/>
          <w:lang w:eastAsia="zh-CN"/>
        </w:rPr>
        <w:fldChar w:fldCharType="separate"/>
      </w:r>
      <w:r w:rsidRPr="007B7A3A">
        <w:rPr>
          <w:rFonts w:asciiTheme="minorHAnsi" w:hAnsiTheme="minorHAnsi" w:cstheme="minorHAnsi"/>
          <w:sz w:val="24"/>
          <w:szCs w:val="24"/>
          <w:lang w:eastAsia="zh-CN"/>
        </w:rPr>
        <w:fldChar w:fldCharType="end"/>
      </w:r>
      <w:r w:rsidRPr="007B7A3A">
        <w:rPr>
          <w:rFonts w:asciiTheme="minorHAnsi" w:hAnsiTheme="minorHAnsi" w:cstheme="minorHAnsi"/>
          <w:sz w:val="24"/>
          <w:szCs w:val="24"/>
          <w:lang w:eastAsia="zh-CN"/>
        </w:rPr>
        <w:t xml:space="preserve">   </w:t>
      </w:r>
      <w:hyperlink r:id="rId11" w:history="1">
        <w:r w:rsidR="007B7A3A" w:rsidRPr="007B7A3A">
          <w:rPr>
            <w:rStyle w:val="Hipercze"/>
            <w:rFonts w:asciiTheme="minorHAnsi" w:hAnsiTheme="minorHAnsi" w:cstheme="minorHAnsi"/>
            <w:sz w:val="24"/>
            <w:szCs w:val="24"/>
          </w:rPr>
          <w:t>wyszukiwarka KRS</w:t>
        </w:r>
      </w:hyperlink>
      <w:r w:rsidRPr="007B7A3A">
        <w:rPr>
          <w:rFonts w:asciiTheme="minorHAnsi" w:hAnsiTheme="minorHAnsi" w:cstheme="minorHAnsi"/>
          <w:sz w:val="24"/>
          <w:szCs w:val="24"/>
        </w:rPr>
        <w:t xml:space="preserve"> - dla odpisu z Krajowego Rejestru Sądowego</w:t>
      </w:r>
    </w:p>
    <w:p w14:paraId="2ED6AD72" w14:textId="62F58D70" w:rsidR="006A021E" w:rsidRPr="007B7A3A" w:rsidRDefault="006A021E" w:rsidP="007B7A3A">
      <w:pPr>
        <w:autoSpaceDE w:val="0"/>
        <w:spacing w:line="360" w:lineRule="auto"/>
        <w:ind w:left="720" w:hanging="295"/>
        <w:rPr>
          <w:rFonts w:asciiTheme="minorHAnsi" w:hAnsiTheme="minorHAnsi" w:cstheme="minorHAnsi"/>
          <w:sz w:val="24"/>
          <w:szCs w:val="24"/>
        </w:rPr>
      </w:pPr>
      <w:r w:rsidRPr="007B7A3A">
        <w:rPr>
          <w:rFonts w:asciiTheme="minorHAnsi" w:hAnsiTheme="minorHAnsi" w:cstheme="minorHAnsi"/>
          <w:sz w:val="24"/>
          <w:szCs w:val="24"/>
          <w:lang w:eastAsia="zh-CN"/>
        </w:rPr>
        <w:fldChar w:fldCharType="begin">
          <w:ffData>
            <w:name w:val=""/>
            <w:enabled/>
            <w:calcOnExit w:val="0"/>
            <w:checkBox>
              <w:sizeAuto/>
              <w:default w:val="0"/>
            </w:checkBox>
          </w:ffData>
        </w:fldChar>
      </w:r>
      <w:r w:rsidRPr="007B7A3A">
        <w:rPr>
          <w:rFonts w:asciiTheme="minorHAnsi" w:hAnsiTheme="minorHAnsi" w:cstheme="minorHAnsi"/>
          <w:sz w:val="24"/>
          <w:szCs w:val="24"/>
          <w:lang w:eastAsia="zh-CN"/>
        </w:rPr>
        <w:instrText xml:space="preserve"> FORMCHECKBOX </w:instrText>
      </w:r>
      <w:r w:rsidR="00FF148B">
        <w:rPr>
          <w:rFonts w:asciiTheme="minorHAnsi" w:hAnsiTheme="minorHAnsi" w:cstheme="minorHAnsi"/>
          <w:sz w:val="24"/>
          <w:szCs w:val="24"/>
          <w:lang w:eastAsia="zh-CN"/>
        </w:rPr>
      </w:r>
      <w:r w:rsidR="00FF148B">
        <w:rPr>
          <w:rFonts w:asciiTheme="minorHAnsi" w:hAnsiTheme="minorHAnsi" w:cstheme="minorHAnsi"/>
          <w:sz w:val="24"/>
          <w:szCs w:val="24"/>
          <w:lang w:eastAsia="zh-CN"/>
        </w:rPr>
        <w:fldChar w:fldCharType="separate"/>
      </w:r>
      <w:r w:rsidRPr="007B7A3A">
        <w:rPr>
          <w:rFonts w:asciiTheme="minorHAnsi" w:hAnsiTheme="minorHAnsi" w:cstheme="minorHAnsi"/>
          <w:sz w:val="24"/>
          <w:szCs w:val="24"/>
          <w:lang w:eastAsia="zh-CN"/>
        </w:rPr>
        <w:fldChar w:fldCharType="end"/>
      </w:r>
      <w:r w:rsidRPr="007B7A3A">
        <w:rPr>
          <w:rFonts w:asciiTheme="minorHAnsi" w:hAnsiTheme="minorHAnsi" w:cstheme="minorHAnsi"/>
          <w:sz w:val="24"/>
          <w:szCs w:val="24"/>
          <w:lang w:eastAsia="zh-CN"/>
        </w:rPr>
        <w:t xml:space="preserve">   </w:t>
      </w:r>
      <w:hyperlink r:id="rId12" w:history="1">
        <w:r w:rsidR="007B7A3A" w:rsidRPr="005A2E28">
          <w:rPr>
            <w:rStyle w:val="Hipercze"/>
            <w:rFonts w:asciiTheme="minorHAnsi" w:hAnsiTheme="minorHAnsi" w:cstheme="minorHAnsi"/>
            <w:sz w:val="24"/>
            <w:szCs w:val="24"/>
          </w:rPr>
          <w:t>wyszukiwarka CE</w:t>
        </w:r>
        <w:r w:rsidR="005A2E28" w:rsidRPr="005A2E28">
          <w:rPr>
            <w:rStyle w:val="Hipercze"/>
            <w:rFonts w:asciiTheme="minorHAnsi" w:hAnsiTheme="minorHAnsi" w:cstheme="minorHAnsi"/>
            <w:sz w:val="24"/>
            <w:szCs w:val="24"/>
          </w:rPr>
          <w:t>IDG</w:t>
        </w:r>
      </w:hyperlink>
      <w:r w:rsidRPr="007B7A3A">
        <w:rPr>
          <w:rFonts w:asciiTheme="minorHAnsi" w:hAnsiTheme="minorHAnsi" w:cstheme="minorHAnsi"/>
          <w:sz w:val="24"/>
          <w:szCs w:val="24"/>
        </w:rPr>
        <w:t xml:space="preserve"> - dla odpisu z CE</w:t>
      </w:r>
      <w:r w:rsidR="005A2E28">
        <w:rPr>
          <w:rFonts w:asciiTheme="minorHAnsi" w:hAnsiTheme="minorHAnsi" w:cstheme="minorHAnsi"/>
          <w:sz w:val="24"/>
          <w:szCs w:val="24"/>
        </w:rPr>
        <w:t>I</w:t>
      </w:r>
      <w:r w:rsidRPr="007B7A3A">
        <w:rPr>
          <w:rFonts w:asciiTheme="minorHAnsi" w:hAnsiTheme="minorHAnsi" w:cstheme="minorHAnsi"/>
          <w:sz w:val="24"/>
          <w:szCs w:val="24"/>
        </w:rPr>
        <w:t>DG</w:t>
      </w:r>
    </w:p>
    <w:p w14:paraId="7CC8A87B" w14:textId="77777777" w:rsidR="006A021E" w:rsidRPr="007B5BBA" w:rsidRDefault="006A021E" w:rsidP="007B7A3A">
      <w:pPr>
        <w:autoSpaceDE w:val="0"/>
        <w:spacing w:after="60" w:line="360" w:lineRule="auto"/>
        <w:ind w:left="720" w:hanging="295"/>
        <w:rPr>
          <w:rFonts w:asciiTheme="minorHAnsi" w:hAnsiTheme="minorHAnsi" w:cstheme="minorHAnsi"/>
          <w:i/>
          <w:sz w:val="24"/>
          <w:szCs w:val="24"/>
          <w:u w:val="single"/>
          <w:vertAlign w:val="superscript"/>
        </w:rPr>
      </w:pPr>
      <w:r w:rsidRPr="007B7A3A">
        <w:rPr>
          <w:rFonts w:asciiTheme="minorHAnsi" w:hAnsiTheme="minorHAnsi" w:cstheme="minorHAnsi"/>
          <w:sz w:val="24"/>
          <w:szCs w:val="24"/>
          <w:lang w:eastAsia="zh-CN"/>
        </w:rPr>
        <w:fldChar w:fldCharType="begin">
          <w:ffData>
            <w:name w:val=""/>
            <w:enabled/>
            <w:calcOnExit w:val="0"/>
            <w:checkBox>
              <w:sizeAuto/>
              <w:default w:val="0"/>
            </w:checkBox>
          </w:ffData>
        </w:fldChar>
      </w:r>
      <w:r w:rsidRPr="007B7A3A">
        <w:rPr>
          <w:rFonts w:asciiTheme="minorHAnsi" w:hAnsiTheme="minorHAnsi" w:cstheme="minorHAnsi"/>
          <w:sz w:val="24"/>
          <w:szCs w:val="24"/>
          <w:lang w:eastAsia="zh-CN"/>
        </w:rPr>
        <w:instrText xml:space="preserve"> FORMCHECKBOX </w:instrText>
      </w:r>
      <w:r w:rsidR="00FF148B">
        <w:rPr>
          <w:rFonts w:asciiTheme="minorHAnsi" w:hAnsiTheme="minorHAnsi" w:cstheme="minorHAnsi"/>
          <w:sz w:val="24"/>
          <w:szCs w:val="24"/>
          <w:lang w:eastAsia="zh-CN"/>
        </w:rPr>
      </w:r>
      <w:r w:rsidR="00FF148B">
        <w:rPr>
          <w:rFonts w:asciiTheme="minorHAnsi" w:hAnsiTheme="minorHAnsi" w:cstheme="minorHAnsi"/>
          <w:sz w:val="24"/>
          <w:szCs w:val="24"/>
          <w:lang w:eastAsia="zh-CN"/>
        </w:rPr>
        <w:fldChar w:fldCharType="separate"/>
      </w:r>
      <w:r w:rsidRPr="007B7A3A">
        <w:rPr>
          <w:rFonts w:asciiTheme="minorHAnsi" w:hAnsiTheme="minorHAnsi" w:cstheme="minorHAnsi"/>
          <w:sz w:val="24"/>
          <w:szCs w:val="24"/>
          <w:lang w:eastAsia="zh-CN"/>
        </w:rPr>
        <w:fldChar w:fldCharType="end"/>
      </w:r>
      <w:r w:rsidRPr="007B7A3A">
        <w:rPr>
          <w:rFonts w:asciiTheme="minorHAnsi" w:hAnsiTheme="minorHAnsi" w:cstheme="minorHAnsi"/>
          <w:sz w:val="24"/>
          <w:szCs w:val="24"/>
          <w:lang w:eastAsia="zh-CN"/>
        </w:rPr>
        <w:t xml:space="preserve">   </w:t>
      </w:r>
      <w:r w:rsidRPr="007B7A3A">
        <w:rPr>
          <w:rFonts w:asciiTheme="minorHAnsi" w:hAnsiTheme="minorHAnsi" w:cstheme="minorHAnsi"/>
          <w:sz w:val="24"/>
          <w:szCs w:val="24"/>
        </w:rPr>
        <w:t>http://………………………….</w:t>
      </w:r>
      <w:r w:rsidRPr="007B5BBA">
        <w:rPr>
          <w:rFonts w:asciiTheme="minorHAnsi" w:hAnsiTheme="minorHAnsi" w:cstheme="minorHAnsi"/>
          <w:sz w:val="24"/>
          <w:szCs w:val="24"/>
        </w:rPr>
        <w:t xml:space="preserve"> - inny dokument</w:t>
      </w:r>
    </w:p>
    <w:p w14:paraId="761284EC" w14:textId="0A4457F9" w:rsidR="00AB1B73" w:rsidRPr="00487BF5" w:rsidRDefault="00AB1B73" w:rsidP="007B7A3A">
      <w:pPr>
        <w:numPr>
          <w:ilvl w:val="0"/>
          <w:numId w:val="5"/>
        </w:numPr>
        <w:spacing w:before="120" w:line="360" w:lineRule="auto"/>
        <w:ind w:left="357" w:hanging="357"/>
        <w:rPr>
          <w:rFonts w:asciiTheme="minorHAnsi" w:hAnsiTheme="minorHAnsi" w:cstheme="minorHAnsi"/>
          <w:sz w:val="24"/>
          <w:szCs w:val="24"/>
        </w:rPr>
      </w:pPr>
      <w:r w:rsidRPr="00487BF5">
        <w:rPr>
          <w:rFonts w:asciiTheme="minorHAnsi" w:hAnsiTheme="minorHAnsi" w:cstheme="minorHAnsi"/>
          <w:sz w:val="24"/>
          <w:szCs w:val="24"/>
        </w:rPr>
        <w:t>Załącznikami do niniejszego formularza oferty są:</w:t>
      </w:r>
    </w:p>
    <w:p w14:paraId="63185BEC" w14:textId="1036B6B3" w:rsidR="00812D27" w:rsidRPr="00487BF5" w:rsidRDefault="00526B66" w:rsidP="007B7A3A">
      <w:pPr>
        <w:numPr>
          <w:ilvl w:val="0"/>
          <w:numId w:val="7"/>
        </w:numPr>
        <w:spacing w:before="120" w:line="360" w:lineRule="auto"/>
        <w:ind w:left="714" w:hanging="357"/>
        <w:rPr>
          <w:rFonts w:asciiTheme="minorHAnsi" w:hAnsiTheme="minorHAnsi" w:cstheme="minorHAnsi"/>
          <w:sz w:val="24"/>
          <w:szCs w:val="24"/>
        </w:rPr>
      </w:pPr>
      <w:r w:rsidRPr="00487BF5">
        <w:rPr>
          <w:rFonts w:asciiTheme="minorHAnsi" w:hAnsiTheme="minorHAnsi" w:cstheme="minorHAnsi"/>
          <w:sz w:val="24"/>
          <w:szCs w:val="24"/>
        </w:rPr>
        <w:t xml:space="preserve">wypełniony oraz podpisany </w:t>
      </w:r>
      <w:r w:rsidR="00812D27" w:rsidRPr="00487BF5">
        <w:rPr>
          <w:rFonts w:asciiTheme="minorHAnsi" w:hAnsiTheme="minorHAnsi" w:cstheme="minorHAnsi"/>
          <w:sz w:val="24"/>
          <w:szCs w:val="24"/>
        </w:rPr>
        <w:t>Arkusz cenowy</w:t>
      </w:r>
      <w:r w:rsidR="006A021E" w:rsidRPr="00487BF5">
        <w:rPr>
          <w:rFonts w:asciiTheme="minorHAnsi" w:hAnsiTheme="minorHAnsi" w:cstheme="minorHAnsi"/>
          <w:sz w:val="24"/>
          <w:szCs w:val="24"/>
        </w:rPr>
        <w:t xml:space="preserve">, </w:t>
      </w:r>
      <w:r w:rsidR="00812D27" w:rsidRPr="00487BF5">
        <w:rPr>
          <w:rFonts w:asciiTheme="minorHAnsi" w:hAnsiTheme="minorHAnsi" w:cstheme="minorHAnsi"/>
          <w:sz w:val="24"/>
          <w:szCs w:val="24"/>
        </w:rPr>
        <w:t xml:space="preserve">stanowiący </w:t>
      </w:r>
      <w:r w:rsidR="00142318">
        <w:rPr>
          <w:rFonts w:asciiTheme="minorHAnsi" w:hAnsiTheme="minorHAnsi" w:cstheme="minorHAnsi"/>
          <w:sz w:val="24"/>
          <w:szCs w:val="24"/>
        </w:rPr>
        <w:t>Z</w:t>
      </w:r>
      <w:r w:rsidR="00812D27" w:rsidRPr="00487BF5">
        <w:rPr>
          <w:rFonts w:asciiTheme="minorHAnsi" w:hAnsiTheme="minorHAnsi" w:cstheme="minorHAnsi"/>
          <w:sz w:val="24"/>
          <w:szCs w:val="24"/>
        </w:rPr>
        <w:t>ałącznik</w:t>
      </w:r>
      <w:r w:rsidR="008F7A0A" w:rsidRPr="00487BF5">
        <w:rPr>
          <w:rFonts w:asciiTheme="minorHAnsi" w:hAnsiTheme="minorHAnsi" w:cstheme="minorHAnsi"/>
          <w:sz w:val="24"/>
          <w:szCs w:val="24"/>
        </w:rPr>
        <w:t xml:space="preserve"> nr 1a do </w:t>
      </w:r>
      <w:r w:rsidR="00142318">
        <w:rPr>
          <w:rFonts w:asciiTheme="minorHAnsi" w:hAnsiTheme="minorHAnsi" w:cstheme="minorHAnsi"/>
          <w:sz w:val="24"/>
          <w:szCs w:val="24"/>
        </w:rPr>
        <w:t>F</w:t>
      </w:r>
      <w:r w:rsidR="008F7A0A" w:rsidRPr="00487BF5">
        <w:rPr>
          <w:rFonts w:asciiTheme="minorHAnsi" w:hAnsiTheme="minorHAnsi" w:cstheme="minorHAnsi"/>
          <w:sz w:val="24"/>
          <w:szCs w:val="24"/>
        </w:rPr>
        <w:t>ormularza ofertowego</w:t>
      </w:r>
      <w:r w:rsidRPr="00487BF5">
        <w:rPr>
          <w:rFonts w:asciiTheme="minorHAnsi" w:hAnsiTheme="minorHAnsi" w:cstheme="minorHAnsi"/>
          <w:sz w:val="24"/>
          <w:szCs w:val="24"/>
        </w:rPr>
        <w:t>;</w:t>
      </w:r>
    </w:p>
    <w:p w14:paraId="57DFDE18" w14:textId="51C9E143" w:rsidR="00812D27" w:rsidRPr="00487BF5" w:rsidRDefault="00812D27" w:rsidP="007B7A3A">
      <w:pPr>
        <w:pStyle w:val="Standard"/>
        <w:numPr>
          <w:ilvl w:val="0"/>
          <w:numId w:val="7"/>
        </w:numPr>
        <w:autoSpaceDN/>
        <w:spacing w:before="120" w:line="360" w:lineRule="auto"/>
        <w:textAlignment w:val="auto"/>
        <w:rPr>
          <w:rFonts w:asciiTheme="minorHAnsi" w:hAnsiTheme="minorHAnsi" w:cstheme="minorHAnsi"/>
          <w:color w:val="000000"/>
        </w:rPr>
      </w:pPr>
      <w:r w:rsidRPr="00487BF5">
        <w:rPr>
          <w:rFonts w:asciiTheme="minorHAnsi" w:hAnsiTheme="minorHAnsi" w:cstheme="minorHAnsi"/>
          <w:lang w:eastAsia="pl-PL"/>
        </w:rPr>
        <w:t>Jednolitego Europejskiego Dokumentu Zamówienia;</w:t>
      </w:r>
    </w:p>
    <w:p w14:paraId="2B09057F" w14:textId="2583FD50" w:rsidR="00225AEB" w:rsidRPr="00487BF5" w:rsidRDefault="00225AEB" w:rsidP="007B7A3A">
      <w:pPr>
        <w:pStyle w:val="Standard"/>
        <w:numPr>
          <w:ilvl w:val="0"/>
          <w:numId w:val="7"/>
        </w:numPr>
        <w:spacing w:before="120" w:line="360" w:lineRule="auto"/>
        <w:rPr>
          <w:rFonts w:asciiTheme="minorHAnsi" w:hAnsiTheme="minorHAnsi" w:cstheme="minorHAnsi"/>
          <w:color w:val="000000"/>
        </w:rPr>
      </w:pPr>
      <w:r w:rsidRPr="00487BF5">
        <w:rPr>
          <w:rFonts w:asciiTheme="minorHAnsi" w:hAnsiTheme="minorHAnsi" w:cstheme="minorHAnsi"/>
          <w:color w:val="000000"/>
        </w:rPr>
        <w:t xml:space="preserve">oświadczenie wykonawcy/wykonawcy wspólnie ubiegającego się o udzielenie zamówienia dotyczące przesłanek wykluczenia z art. 5k </w:t>
      </w:r>
      <w:r w:rsidRPr="00B6339E">
        <w:rPr>
          <w:rFonts w:asciiTheme="minorHAnsi" w:hAnsiTheme="minorHAnsi" w:cstheme="minorHAnsi"/>
        </w:rPr>
        <w:t>rozporządzenia 833/2014</w:t>
      </w:r>
      <w:r w:rsidRPr="00487BF5">
        <w:rPr>
          <w:rFonts w:asciiTheme="minorHAnsi" w:hAnsiTheme="minorHAnsi" w:cstheme="minorHAnsi"/>
          <w:color w:val="000000"/>
        </w:rPr>
        <w:t>;</w:t>
      </w:r>
    </w:p>
    <w:p w14:paraId="1424983B" w14:textId="5399A3F4" w:rsidR="00225AEB" w:rsidRPr="00487BF5" w:rsidRDefault="00225AEB" w:rsidP="007B7A3A">
      <w:pPr>
        <w:pStyle w:val="Standard"/>
        <w:numPr>
          <w:ilvl w:val="0"/>
          <w:numId w:val="7"/>
        </w:numPr>
        <w:spacing w:before="120" w:line="360" w:lineRule="auto"/>
        <w:rPr>
          <w:rFonts w:asciiTheme="minorHAnsi" w:hAnsiTheme="minorHAnsi" w:cstheme="minorHAnsi"/>
          <w:color w:val="000000"/>
        </w:rPr>
      </w:pPr>
      <w:r w:rsidRPr="00487BF5">
        <w:rPr>
          <w:rFonts w:asciiTheme="minorHAnsi" w:hAnsiTheme="minorHAnsi" w:cstheme="minorHAnsi"/>
          <w:color w:val="000000"/>
        </w:rPr>
        <w:t>oświadczenie podmiotu udostępniającego zasoby dotyczące przesłanek wykluczenia z art. 5k rozporządzenia 833/2014 (jeżeli dotyczy);</w:t>
      </w:r>
    </w:p>
    <w:p w14:paraId="3B0689E1" w14:textId="77777777" w:rsidR="00B04581" w:rsidRPr="00487BF5" w:rsidRDefault="00B04581" w:rsidP="007B7A3A">
      <w:pPr>
        <w:pStyle w:val="Standard"/>
        <w:numPr>
          <w:ilvl w:val="0"/>
          <w:numId w:val="7"/>
        </w:numPr>
        <w:autoSpaceDN/>
        <w:spacing w:before="120" w:line="360" w:lineRule="auto"/>
        <w:textAlignment w:val="auto"/>
        <w:rPr>
          <w:rFonts w:asciiTheme="minorHAnsi" w:hAnsiTheme="minorHAnsi" w:cstheme="minorHAnsi"/>
          <w:color w:val="000000"/>
        </w:rPr>
      </w:pPr>
      <w:r w:rsidRPr="00487BF5">
        <w:rPr>
          <w:rFonts w:asciiTheme="minorHAnsi" w:hAnsiTheme="minorHAnsi" w:cstheme="minorHAnsi"/>
        </w:rPr>
        <w:t>zakres zamówienia, który Wykonawca zamierza zlecić podwykonawcom (jeżeli dotyczy);</w:t>
      </w:r>
    </w:p>
    <w:p w14:paraId="65CF5C73" w14:textId="3538E6C6" w:rsidR="00F64487" w:rsidRPr="00487BF5" w:rsidRDefault="00812D27" w:rsidP="007B7A3A">
      <w:pPr>
        <w:pStyle w:val="Standard"/>
        <w:numPr>
          <w:ilvl w:val="0"/>
          <w:numId w:val="7"/>
        </w:numPr>
        <w:autoSpaceDN/>
        <w:spacing w:before="120" w:line="360" w:lineRule="auto"/>
        <w:textAlignment w:val="auto"/>
        <w:rPr>
          <w:rFonts w:asciiTheme="minorHAnsi" w:hAnsiTheme="minorHAnsi" w:cstheme="minorHAnsi"/>
          <w:color w:val="000000"/>
        </w:rPr>
      </w:pPr>
      <w:r w:rsidRPr="00487BF5">
        <w:rPr>
          <w:rFonts w:asciiTheme="minorHAnsi" w:hAnsiTheme="minorHAnsi" w:cstheme="minorHAnsi"/>
        </w:rPr>
        <w:t>oświadczenie Wykonawców wspólnie ubiegających się o udzielenie zamówienia, z</w:t>
      </w:r>
      <w:r w:rsidR="00225AEB" w:rsidRPr="00487BF5">
        <w:rPr>
          <w:rFonts w:asciiTheme="minorHAnsi" w:hAnsiTheme="minorHAnsi" w:cstheme="minorHAnsi"/>
        </w:rPr>
        <w:t> </w:t>
      </w:r>
      <w:r w:rsidRPr="00487BF5">
        <w:rPr>
          <w:rFonts w:asciiTheme="minorHAnsi" w:hAnsiTheme="minorHAnsi" w:cstheme="minorHAnsi"/>
        </w:rPr>
        <w:t xml:space="preserve">którego wynika, które usługi </w:t>
      </w:r>
      <w:r w:rsidR="008F7A0A" w:rsidRPr="00487BF5">
        <w:rPr>
          <w:rFonts w:asciiTheme="minorHAnsi" w:hAnsiTheme="minorHAnsi" w:cstheme="minorHAnsi"/>
        </w:rPr>
        <w:t>wykonują poszczególni Wykonawcy</w:t>
      </w:r>
      <w:r w:rsidRPr="00487BF5">
        <w:rPr>
          <w:rFonts w:asciiTheme="minorHAnsi" w:hAnsiTheme="minorHAnsi" w:cstheme="minorHAnsi"/>
        </w:rPr>
        <w:t xml:space="preserve"> (jeżeli dotyczy); </w:t>
      </w:r>
    </w:p>
    <w:p w14:paraId="370DCB86" w14:textId="21CCE1FA" w:rsidR="00812D27" w:rsidRPr="00487BF5" w:rsidRDefault="00812D27" w:rsidP="007B7A3A">
      <w:pPr>
        <w:pStyle w:val="Standard"/>
        <w:numPr>
          <w:ilvl w:val="0"/>
          <w:numId w:val="7"/>
        </w:numPr>
        <w:autoSpaceDN/>
        <w:spacing w:before="120" w:line="360" w:lineRule="auto"/>
        <w:textAlignment w:val="auto"/>
        <w:rPr>
          <w:rFonts w:asciiTheme="minorHAnsi" w:hAnsiTheme="minorHAnsi" w:cstheme="minorHAnsi"/>
          <w:color w:val="000000"/>
        </w:rPr>
      </w:pPr>
      <w:r w:rsidRPr="00487BF5">
        <w:rPr>
          <w:rFonts w:asciiTheme="minorHAnsi" w:hAnsiTheme="minorHAnsi" w:cstheme="minorHAnsi"/>
        </w:rPr>
        <w:t>zobowiązanie podmiotów udostępniających zasoby do oddania do dyspozycji niezbędnych zasobów na potrzeby realizacji zamówienia</w:t>
      </w:r>
      <w:r w:rsidR="00F64487" w:rsidRPr="00487BF5">
        <w:rPr>
          <w:rFonts w:asciiTheme="minorHAnsi" w:hAnsiTheme="minorHAnsi" w:cstheme="minorHAnsi"/>
        </w:rPr>
        <w:t xml:space="preserve"> </w:t>
      </w:r>
      <w:r w:rsidRPr="00487BF5">
        <w:rPr>
          <w:rFonts w:asciiTheme="minorHAnsi" w:hAnsiTheme="minorHAnsi" w:cstheme="minorHAnsi"/>
        </w:rPr>
        <w:t>(jeżeli dotyczy),</w:t>
      </w:r>
    </w:p>
    <w:p w14:paraId="2EB2FDBD" w14:textId="41DCC364" w:rsidR="006A021E" w:rsidRDefault="00AE69CB" w:rsidP="007B7A3A">
      <w:pPr>
        <w:numPr>
          <w:ilvl w:val="0"/>
          <w:numId w:val="7"/>
        </w:numPr>
        <w:spacing w:before="120" w:line="360" w:lineRule="auto"/>
        <w:ind w:left="714" w:hanging="357"/>
        <w:rPr>
          <w:rFonts w:asciiTheme="minorHAnsi" w:hAnsiTheme="minorHAnsi" w:cstheme="minorHAnsi"/>
          <w:sz w:val="24"/>
          <w:szCs w:val="24"/>
        </w:rPr>
      </w:pPr>
      <w:r w:rsidRPr="00487BF5">
        <w:rPr>
          <w:rFonts w:asciiTheme="minorHAnsi" w:hAnsiTheme="minorHAnsi" w:cstheme="minorHAnsi"/>
          <w:sz w:val="24"/>
          <w:szCs w:val="24"/>
        </w:rPr>
        <w:t>o</w:t>
      </w:r>
      <w:r w:rsidR="006A021E" w:rsidRPr="00487BF5">
        <w:rPr>
          <w:rFonts w:asciiTheme="minorHAnsi" w:hAnsiTheme="minorHAnsi" w:cstheme="minorHAnsi"/>
          <w:sz w:val="24"/>
          <w:szCs w:val="24"/>
        </w:rPr>
        <w:t>świadczenia o ustanowieniu pełnomocnika do reprezentowania w postępowaniu o</w:t>
      </w:r>
      <w:r w:rsidRPr="00487BF5">
        <w:rPr>
          <w:rFonts w:asciiTheme="minorHAnsi" w:hAnsiTheme="minorHAnsi" w:cstheme="minorHAnsi"/>
          <w:sz w:val="24"/>
          <w:szCs w:val="24"/>
        </w:rPr>
        <w:t> </w:t>
      </w:r>
      <w:r w:rsidR="006A021E" w:rsidRPr="00487BF5">
        <w:rPr>
          <w:rFonts w:asciiTheme="minorHAnsi" w:hAnsiTheme="minorHAnsi" w:cstheme="minorHAnsi"/>
          <w:sz w:val="24"/>
          <w:szCs w:val="24"/>
        </w:rPr>
        <w:t>udzielenie zamówienia albo reprezentowania w postępowaniu i zawarcia umowy w</w:t>
      </w:r>
      <w:r w:rsidR="00401985" w:rsidRPr="00487BF5">
        <w:rPr>
          <w:rFonts w:asciiTheme="minorHAnsi" w:hAnsiTheme="minorHAnsi" w:cstheme="minorHAnsi"/>
          <w:sz w:val="24"/>
          <w:szCs w:val="24"/>
        </w:rPr>
        <w:t> </w:t>
      </w:r>
      <w:r w:rsidR="006A021E" w:rsidRPr="00487BF5">
        <w:rPr>
          <w:rFonts w:asciiTheme="minorHAnsi" w:hAnsiTheme="minorHAnsi" w:cstheme="minorHAnsi"/>
          <w:sz w:val="24"/>
          <w:szCs w:val="24"/>
        </w:rPr>
        <w:t>sprawie zamówienia publicznego, o którym mowa w Rozdz</w:t>
      </w:r>
      <w:r w:rsidR="00CA5B7F" w:rsidRPr="00487BF5">
        <w:rPr>
          <w:rFonts w:asciiTheme="minorHAnsi" w:hAnsiTheme="minorHAnsi" w:cstheme="minorHAnsi"/>
          <w:sz w:val="24"/>
          <w:szCs w:val="24"/>
        </w:rPr>
        <w:t>iale</w:t>
      </w:r>
      <w:r w:rsidR="006A021E" w:rsidRPr="00487BF5">
        <w:rPr>
          <w:rFonts w:asciiTheme="minorHAnsi" w:hAnsiTheme="minorHAnsi" w:cstheme="minorHAnsi"/>
          <w:sz w:val="24"/>
          <w:szCs w:val="24"/>
        </w:rPr>
        <w:t xml:space="preserve"> XI pkt </w:t>
      </w:r>
      <w:r w:rsidR="00CA5B7F" w:rsidRPr="00487BF5">
        <w:rPr>
          <w:rFonts w:asciiTheme="minorHAnsi" w:hAnsiTheme="minorHAnsi" w:cstheme="minorHAnsi"/>
          <w:sz w:val="24"/>
          <w:szCs w:val="24"/>
        </w:rPr>
        <w:t>1</w:t>
      </w:r>
      <w:r w:rsidR="006A021E" w:rsidRPr="00487BF5">
        <w:rPr>
          <w:rFonts w:asciiTheme="minorHAnsi" w:hAnsiTheme="minorHAnsi" w:cstheme="minorHAnsi"/>
          <w:sz w:val="24"/>
          <w:szCs w:val="24"/>
        </w:rPr>
        <w:t xml:space="preserve"> (jeżeli dotyczy); </w:t>
      </w:r>
    </w:p>
    <w:p w14:paraId="36083D49" w14:textId="77777777" w:rsidR="000B2702" w:rsidRPr="000B2702" w:rsidRDefault="000B2702" w:rsidP="007B7A3A">
      <w:pPr>
        <w:numPr>
          <w:ilvl w:val="0"/>
          <w:numId w:val="7"/>
        </w:numPr>
        <w:spacing w:before="120" w:line="360" w:lineRule="auto"/>
        <w:ind w:left="714" w:hanging="357"/>
        <w:rPr>
          <w:rFonts w:asciiTheme="minorHAnsi" w:hAnsiTheme="minorHAnsi" w:cstheme="minorHAnsi"/>
          <w:sz w:val="24"/>
          <w:szCs w:val="24"/>
        </w:rPr>
      </w:pPr>
      <w:r w:rsidRPr="000B2702">
        <w:rPr>
          <w:rFonts w:asciiTheme="minorHAnsi" w:hAnsiTheme="minorHAnsi" w:cstheme="minorHAnsi"/>
          <w:sz w:val="24"/>
          <w:szCs w:val="24"/>
        </w:rPr>
        <w:t>dokumenty, z których wynika umocowanie osób do reprezentowania Wykonawcy/podmiotu udostępniającego zasoby, w szczególności:</w:t>
      </w:r>
    </w:p>
    <w:p w14:paraId="54E085F9" w14:textId="77777777" w:rsidR="00401985" w:rsidRPr="00487BF5" w:rsidRDefault="00401985" w:rsidP="007B7A3A">
      <w:pPr>
        <w:pStyle w:val="Tekstpodstawowy2"/>
        <w:numPr>
          <w:ilvl w:val="0"/>
          <w:numId w:val="18"/>
        </w:numPr>
        <w:spacing w:before="120" w:line="360" w:lineRule="auto"/>
        <w:ind w:left="993" w:hanging="284"/>
        <w:rPr>
          <w:rFonts w:asciiTheme="minorHAnsi" w:hAnsiTheme="minorHAnsi" w:cstheme="minorHAnsi"/>
          <w:sz w:val="24"/>
          <w:szCs w:val="24"/>
        </w:rPr>
      </w:pPr>
      <w:r w:rsidRPr="00487BF5">
        <w:rPr>
          <w:rFonts w:asciiTheme="minorHAnsi" w:hAnsiTheme="minorHAnsi" w:cstheme="minorHAnsi"/>
          <w:sz w:val="24"/>
          <w:szCs w:val="24"/>
        </w:rPr>
        <w:t>odpis lub informacja z Krajowego Rejestru Sądowego, Centralnej Ewidencji i</w:t>
      </w:r>
      <w:r w:rsidRPr="00487BF5">
        <w:rPr>
          <w:rFonts w:asciiTheme="minorHAnsi" w:hAnsiTheme="minorHAnsi" w:cstheme="minorHAnsi"/>
          <w:sz w:val="24"/>
          <w:szCs w:val="24"/>
          <w:lang w:val="pl-PL"/>
        </w:rPr>
        <w:t> </w:t>
      </w:r>
      <w:r w:rsidRPr="00487BF5">
        <w:rPr>
          <w:rFonts w:asciiTheme="minorHAnsi" w:hAnsiTheme="minorHAnsi" w:cstheme="minorHAnsi"/>
          <w:sz w:val="24"/>
          <w:szCs w:val="24"/>
        </w:rPr>
        <w:t xml:space="preserve">Informacji o Działalności Gospodarczej lub innego właściwego rejestru w celu potwierdzenia, że osoba działająca w imieniu Wykonawcy jest umocowana do jego reprezentowania albo wskazanie w formularzu ofertowym danych </w:t>
      </w:r>
      <w:r w:rsidRPr="00487BF5">
        <w:rPr>
          <w:rFonts w:asciiTheme="minorHAnsi" w:hAnsiTheme="minorHAnsi" w:cstheme="minorHAnsi"/>
          <w:sz w:val="24"/>
          <w:szCs w:val="24"/>
        </w:rPr>
        <w:lastRenderedPageBreak/>
        <w:t xml:space="preserve">umożliwiających dostęp do tych dokumentów, jeżeli Zamawiający może je uzyskać za pomocą bezpłatnych i ogólnodostępnych baz danych, </w:t>
      </w:r>
    </w:p>
    <w:p w14:paraId="448078AC" w14:textId="045CA9B8" w:rsidR="00401985" w:rsidRPr="00487BF5" w:rsidRDefault="00401985" w:rsidP="007B7A3A">
      <w:pPr>
        <w:pStyle w:val="Tekstpodstawowy2"/>
        <w:numPr>
          <w:ilvl w:val="0"/>
          <w:numId w:val="18"/>
        </w:numPr>
        <w:spacing w:before="120" w:line="360" w:lineRule="auto"/>
        <w:ind w:left="993" w:hanging="284"/>
        <w:rPr>
          <w:rFonts w:asciiTheme="minorHAnsi" w:hAnsiTheme="minorHAnsi" w:cstheme="minorHAnsi"/>
          <w:sz w:val="24"/>
          <w:szCs w:val="24"/>
        </w:rPr>
      </w:pPr>
      <w:r w:rsidRPr="00487BF5">
        <w:rPr>
          <w:rFonts w:asciiTheme="minorHAnsi" w:hAnsiTheme="minorHAnsi" w:cstheme="minorHAnsi"/>
          <w:sz w:val="24"/>
          <w:szCs w:val="24"/>
        </w:rPr>
        <w:t xml:space="preserve">pełnomocnictwo lub inny dokument, o którym mowa w </w:t>
      </w:r>
      <w:r w:rsidRPr="00487BF5">
        <w:rPr>
          <w:rFonts w:asciiTheme="minorHAnsi" w:hAnsiTheme="minorHAnsi" w:cstheme="minorHAnsi"/>
          <w:sz w:val="24"/>
          <w:szCs w:val="24"/>
          <w:lang w:val="pl-PL"/>
        </w:rPr>
        <w:t>Rozdziale XI</w:t>
      </w:r>
      <w:r w:rsidR="00E74EC3" w:rsidRPr="00487BF5">
        <w:rPr>
          <w:rFonts w:asciiTheme="minorHAnsi" w:hAnsiTheme="minorHAnsi" w:cstheme="minorHAnsi"/>
          <w:sz w:val="24"/>
          <w:szCs w:val="24"/>
          <w:lang w:val="pl-PL"/>
        </w:rPr>
        <w:t>II</w:t>
      </w:r>
      <w:r w:rsidRPr="00487BF5">
        <w:rPr>
          <w:rFonts w:asciiTheme="minorHAnsi" w:hAnsiTheme="minorHAnsi" w:cstheme="minorHAnsi"/>
          <w:sz w:val="24"/>
          <w:szCs w:val="24"/>
          <w:lang w:val="pl-PL"/>
        </w:rPr>
        <w:t xml:space="preserve"> </w:t>
      </w:r>
      <w:r w:rsidRPr="00487BF5">
        <w:rPr>
          <w:rFonts w:asciiTheme="minorHAnsi" w:hAnsiTheme="minorHAnsi" w:cstheme="minorHAnsi"/>
          <w:sz w:val="24"/>
          <w:szCs w:val="24"/>
        </w:rPr>
        <w:t xml:space="preserve">pkt </w:t>
      </w:r>
      <w:r w:rsidRPr="00487BF5">
        <w:rPr>
          <w:rFonts w:asciiTheme="minorHAnsi" w:hAnsiTheme="minorHAnsi" w:cstheme="minorHAnsi"/>
          <w:sz w:val="24"/>
          <w:szCs w:val="24"/>
          <w:lang w:val="pl-PL"/>
        </w:rPr>
        <w:t>7</w:t>
      </w:r>
      <w:r w:rsidRPr="00487BF5">
        <w:rPr>
          <w:rFonts w:asciiTheme="minorHAnsi" w:hAnsiTheme="minorHAnsi" w:cstheme="minorHAnsi"/>
          <w:sz w:val="24"/>
          <w:szCs w:val="24"/>
        </w:rPr>
        <w:t xml:space="preserve"> </w:t>
      </w:r>
      <w:r w:rsidRPr="00487BF5">
        <w:rPr>
          <w:rFonts w:asciiTheme="minorHAnsi" w:hAnsiTheme="minorHAnsi" w:cstheme="minorHAnsi"/>
          <w:sz w:val="24"/>
          <w:szCs w:val="24"/>
          <w:lang w:val="pl-PL"/>
        </w:rPr>
        <w:t>SWZ</w:t>
      </w:r>
      <w:r w:rsidRPr="00487BF5">
        <w:rPr>
          <w:rFonts w:asciiTheme="minorHAnsi" w:hAnsiTheme="minorHAnsi" w:cstheme="minorHAnsi"/>
          <w:sz w:val="24"/>
          <w:szCs w:val="24"/>
        </w:rPr>
        <w:t xml:space="preserve"> (jeżeli dotyczy);</w:t>
      </w:r>
    </w:p>
    <w:p w14:paraId="25B57AC8" w14:textId="7793958C" w:rsidR="006A021E" w:rsidRPr="00487BF5" w:rsidRDefault="006A021E" w:rsidP="007B7A3A">
      <w:pPr>
        <w:numPr>
          <w:ilvl w:val="0"/>
          <w:numId w:val="7"/>
        </w:numPr>
        <w:spacing w:before="120" w:line="360" w:lineRule="auto"/>
        <w:ind w:left="714" w:hanging="357"/>
        <w:rPr>
          <w:rFonts w:asciiTheme="minorHAnsi" w:hAnsiTheme="minorHAnsi" w:cstheme="minorHAnsi"/>
          <w:sz w:val="24"/>
          <w:szCs w:val="24"/>
        </w:rPr>
      </w:pPr>
      <w:r w:rsidRPr="00487BF5">
        <w:rPr>
          <w:rFonts w:asciiTheme="minorHAnsi" w:hAnsiTheme="minorHAnsi" w:cstheme="minorHAnsi"/>
          <w:sz w:val="24"/>
          <w:szCs w:val="24"/>
        </w:rPr>
        <w:t>uzasadnienia, że zastrzeżone informacje stanowią tajemnicę przedsiębiorstwa w rozumieniu art. 11 ust. 2 ustawy o zwalczaniu nieuczciwej konkurencji (Tekst jedn. Dz. U. z 2020 r., poz. 1913) (jeżeli dotyczy);</w:t>
      </w:r>
    </w:p>
    <w:p w14:paraId="3483D374" w14:textId="15938957" w:rsidR="00225AEB" w:rsidRPr="00487BF5" w:rsidRDefault="00225AEB" w:rsidP="007B7A3A">
      <w:pPr>
        <w:numPr>
          <w:ilvl w:val="0"/>
          <w:numId w:val="7"/>
        </w:numPr>
        <w:spacing w:before="120" w:line="360" w:lineRule="auto"/>
        <w:ind w:left="714" w:hanging="357"/>
        <w:rPr>
          <w:rFonts w:asciiTheme="minorHAnsi" w:hAnsiTheme="minorHAnsi" w:cstheme="minorHAnsi"/>
          <w:sz w:val="24"/>
          <w:szCs w:val="24"/>
        </w:rPr>
      </w:pPr>
      <w:r w:rsidRPr="00487BF5">
        <w:rPr>
          <w:rFonts w:asciiTheme="minorHAnsi" w:hAnsiTheme="minorHAnsi" w:cstheme="minorHAnsi"/>
          <w:sz w:val="24"/>
          <w:szCs w:val="24"/>
        </w:rPr>
        <w:t>oryginał dokumentu poręczenia lub gwarancji (jeżeli dotyczy).</w:t>
      </w:r>
    </w:p>
    <w:p w14:paraId="0597E96C" w14:textId="3BBD7E7D" w:rsidR="00812D27" w:rsidRPr="007B5BBA" w:rsidRDefault="00812D27" w:rsidP="007B7A3A">
      <w:pPr>
        <w:pStyle w:val="Standard"/>
        <w:numPr>
          <w:ilvl w:val="0"/>
          <w:numId w:val="5"/>
        </w:numPr>
        <w:tabs>
          <w:tab w:val="left" w:pos="426"/>
        </w:tabs>
        <w:autoSpaceDN/>
        <w:spacing w:before="120" w:line="360" w:lineRule="auto"/>
        <w:ind w:left="284" w:hanging="284"/>
        <w:textAlignment w:val="auto"/>
        <w:rPr>
          <w:rFonts w:asciiTheme="minorHAnsi" w:hAnsiTheme="minorHAnsi" w:cstheme="minorHAnsi"/>
        </w:rPr>
      </w:pPr>
      <w:r w:rsidRPr="007B5BBA">
        <w:rPr>
          <w:rFonts w:asciiTheme="minorHAnsi" w:hAnsiTheme="minorHAnsi" w:cstheme="minorHAnsi"/>
        </w:rPr>
        <w:t>Załącznikami do niniejszej oferty są następujące dokumenty, które nie były wymagane przez zamawiającego, a są istotne dla przebiegu postępowania:</w:t>
      </w:r>
    </w:p>
    <w:p w14:paraId="2FE27C53" w14:textId="77777777" w:rsidR="00812D27" w:rsidRPr="007B5BBA" w:rsidRDefault="00812D27" w:rsidP="007B7A3A">
      <w:pPr>
        <w:pStyle w:val="Standard"/>
        <w:numPr>
          <w:ilvl w:val="0"/>
          <w:numId w:val="11"/>
        </w:numPr>
        <w:tabs>
          <w:tab w:val="left" w:pos="709"/>
        </w:tabs>
        <w:autoSpaceDN/>
        <w:spacing w:line="360" w:lineRule="auto"/>
        <w:ind w:left="709" w:hanging="284"/>
        <w:textAlignment w:val="auto"/>
        <w:rPr>
          <w:rFonts w:asciiTheme="minorHAnsi" w:hAnsiTheme="minorHAnsi" w:cstheme="minorHAnsi"/>
        </w:rPr>
      </w:pPr>
      <w:r w:rsidRPr="007B5BBA">
        <w:rPr>
          <w:rFonts w:asciiTheme="minorHAnsi" w:hAnsiTheme="minorHAnsi" w:cstheme="minorHAnsi"/>
        </w:rPr>
        <w:t>...................................................</w:t>
      </w:r>
    </w:p>
    <w:p w14:paraId="1EC83673" w14:textId="77777777" w:rsidR="00812D27" w:rsidRPr="007B5BBA" w:rsidRDefault="00812D27" w:rsidP="007B7A3A">
      <w:pPr>
        <w:pStyle w:val="Standard"/>
        <w:numPr>
          <w:ilvl w:val="0"/>
          <w:numId w:val="11"/>
        </w:numPr>
        <w:tabs>
          <w:tab w:val="left" w:pos="709"/>
        </w:tabs>
        <w:autoSpaceDN/>
        <w:spacing w:line="360" w:lineRule="auto"/>
        <w:ind w:left="709" w:hanging="284"/>
        <w:textAlignment w:val="auto"/>
        <w:rPr>
          <w:rFonts w:asciiTheme="minorHAnsi" w:hAnsiTheme="minorHAnsi" w:cstheme="minorHAnsi"/>
        </w:rPr>
      </w:pPr>
      <w:r w:rsidRPr="007B5BBA">
        <w:rPr>
          <w:rFonts w:asciiTheme="minorHAnsi" w:hAnsiTheme="minorHAnsi" w:cstheme="minorHAnsi"/>
        </w:rPr>
        <w:t>...................................................</w:t>
      </w:r>
    </w:p>
    <w:p w14:paraId="01DD9965" w14:textId="77777777" w:rsidR="00812D27" w:rsidRPr="007B5BBA" w:rsidRDefault="00812D27" w:rsidP="007B7A3A">
      <w:pPr>
        <w:pStyle w:val="Standard"/>
        <w:numPr>
          <w:ilvl w:val="0"/>
          <w:numId w:val="11"/>
        </w:numPr>
        <w:tabs>
          <w:tab w:val="left" w:pos="709"/>
        </w:tabs>
        <w:autoSpaceDN/>
        <w:spacing w:line="360" w:lineRule="auto"/>
        <w:ind w:left="709" w:hanging="284"/>
        <w:textAlignment w:val="auto"/>
        <w:rPr>
          <w:rFonts w:asciiTheme="minorHAnsi" w:hAnsiTheme="minorHAnsi" w:cstheme="minorHAnsi"/>
        </w:rPr>
      </w:pPr>
      <w:r w:rsidRPr="007B5BBA">
        <w:rPr>
          <w:rFonts w:asciiTheme="minorHAnsi" w:hAnsiTheme="minorHAnsi" w:cstheme="minorHAnsi"/>
        </w:rPr>
        <w:t>..................................................</w:t>
      </w:r>
    </w:p>
    <w:p w14:paraId="2D527356" w14:textId="5EDB0BF8" w:rsidR="00812D27" w:rsidRPr="007B5BBA" w:rsidRDefault="00812D27" w:rsidP="007B7A3A">
      <w:pPr>
        <w:pStyle w:val="Standard"/>
        <w:numPr>
          <w:ilvl w:val="0"/>
          <w:numId w:val="5"/>
        </w:numPr>
        <w:tabs>
          <w:tab w:val="left" w:pos="426"/>
        </w:tabs>
        <w:autoSpaceDN/>
        <w:spacing w:before="120" w:line="360" w:lineRule="auto"/>
        <w:ind w:left="2370" w:hanging="2370"/>
        <w:textAlignment w:val="auto"/>
        <w:rPr>
          <w:rFonts w:asciiTheme="minorHAnsi" w:hAnsiTheme="minorHAnsi" w:cstheme="minorHAnsi"/>
        </w:rPr>
      </w:pPr>
      <w:r w:rsidRPr="007B5BBA">
        <w:rPr>
          <w:rFonts w:asciiTheme="minorHAnsi" w:hAnsiTheme="minorHAnsi" w:cstheme="minorHAnsi"/>
        </w:rPr>
        <w:t>Celem umożliwienia wymiany informacji udostępniam następujące dane:</w:t>
      </w:r>
    </w:p>
    <w:p w14:paraId="4F1F7433" w14:textId="13A77771" w:rsidR="00812D27" w:rsidRPr="007B5BBA" w:rsidRDefault="00F64487" w:rsidP="007B7A3A">
      <w:pPr>
        <w:pStyle w:val="Standard"/>
        <w:numPr>
          <w:ilvl w:val="0"/>
          <w:numId w:val="12"/>
        </w:numPr>
        <w:tabs>
          <w:tab w:val="clear" w:pos="360"/>
          <w:tab w:val="num" w:pos="851"/>
        </w:tabs>
        <w:autoSpaceDN/>
        <w:spacing w:line="360" w:lineRule="auto"/>
        <w:ind w:left="709" w:hanging="283"/>
        <w:textAlignment w:val="auto"/>
        <w:rPr>
          <w:rFonts w:asciiTheme="minorHAnsi" w:hAnsiTheme="minorHAnsi" w:cstheme="minorHAnsi"/>
        </w:rPr>
      </w:pPr>
      <w:r w:rsidRPr="007B5BBA">
        <w:rPr>
          <w:rFonts w:asciiTheme="minorHAnsi" w:hAnsiTheme="minorHAnsi" w:cstheme="minorHAnsi"/>
        </w:rPr>
        <w:t xml:space="preserve">   </w:t>
      </w:r>
      <w:r w:rsidR="00812D27" w:rsidRPr="007B5BBA">
        <w:rPr>
          <w:rFonts w:asciiTheme="minorHAnsi" w:hAnsiTheme="minorHAnsi" w:cstheme="minorHAnsi"/>
        </w:rPr>
        <w:t xml:space="preserve">nr tel.: </w:t>
      </w:r>
      <w:r w:rsidR="00812D27" w:rsidRPr="007B5BBA">
        <w:rPr>
          <w:rFonts w:asciiTheme="minorHAnsi" w:hAnsiTheme="minorHAnsi" w:cstheme="minorHAnsi"/>
        </w:rPr>
        <w:tab/>
      </w:r>
      <w:r w:rsidR="00812D27" w:rsidRPr="007B5BBA">
        <w:rPr>
          <w:rFonts w:asciiTheme="minorHAnsi" w:hAnsiTheme="minorHAnsi" w:cstheme="minorHAnsi"/>
        </w:rPr>
        <w:tab/>
        <w:t>..................................................</w:t>
      </w:r>
    </w:p>
    <w:p w14:paraId="04B99DBA" w14:textId="77777777" w:rsidR="00812D27" w:rsidRPr="007B5BBA" w:rsidRDefault="00812D27" w:rsidP="007B7A3A">
      <w:pPr>
        <w:pStyle w:val="Standard"/>
        <w:numPr>
          <w:ilvl w:val="0"/>
          <w:numId w:val="12"/>
        </w:numPr>
        <w:tabs>
          <w:tab w:val="clear" w:pos="360"/>
          <w:tab w:val="left" w:pos="851"/>
        </w:tabs>
        <w:autoSpaceDN/>
        <w:spacing w:line="360" w:lineRule="auto"/>
        <w:ind w:left="851" w:hanging="425"/>
        <w:textAlignment w:val="auto"/>
        <w:rPr>
          <w:rFonts w:asciiTheme="minorHAnsi" w:hAnsiTheme="minorHAnsi" w:cstheme="minorHAnsi"/>
        </w:rPr>
      </w:pPr>
      <w:r w:rsidRPr="007B5BBA">
        <w:rPr>
          <w:rFonts w:asciiTheme="minorHAnsi" w:hAnsiTheme="minorHAnsi" w:cstheme="minorHAnsi"/>
        </w:rPr>
        <w:t xml:space="preserve">nr fax.: </w:t>
      </w:r>
      <w:r w:rsidRPr="007B5BBA">
        <w:rPr>
          <w:rFonts w:asciiTheme="minorHAnsi" w:hAnsiTheme="minorHAnsi" w:cstheme="minorHAnsi"/>
        </w:rPr>
        <w:tab/>
      </w:r>
      <w:r w:rsidRPr="007B5BBA">
        <w:rPr>
          <w:rFonts w:asciiTheme="minorHAnsi" w:hAnsiTheme="minorHAnsi" w:cstheme="minorHAnsi"/>
        </w:rPr>
        <w:tab/>
        <w:t>..................................................</w:t>
      </w:r>
    </w:p>
    <w:p w14:paraId="5FE489D6" w14:textId="77777777" w:rsidR="00812D27" w:rsidRPr="007B5BBA" w:rsidRDefault="00812D27" w:rsidP="007B7A3A">
      <w:pPr>
        <w:pStyle w:val="Standard"/>
        <w:numPr>
          <w:ilvl w:val="0"/>
          <w:numId w:val="12"/>
        </w:numPr>
        <w:tabs>
          <w:tab w:val="clear" w:pos="360"/>
          <w:tab w:val="left" w:pos="851"/>
        </w:tabs>
        <w:autoSpaceDN/>
        <w:spacing w:line="360" w:lineRule="auto"/>
        <w:ind w:left="851" w:hanging="425"/>
        <w:textAlignment w:val="auto"/>
        <w:rPr>
          <w:rFonts w:asciiTheme="minorHAnsi" w:hAnsiTheme="minorHAnsi" w:cstheme="minorHAnsi"/>
        </w:rPr>
      </w:pPr>
      <w:r w:rsidRPr="007B5BBA">
        <w:rPr>
          <w:rFonts w:asciiTheme="minorHAnsi" w:hAnsiTheme="minorHAnsi" w:cstheme="minorHAnsi"/>
        </w:rPr>
        <w:t>nr konta e-mail</w:t>
      </w:r>
      <w:r w:rsidRPr="007B5BBA">
        <w:rPr>
          <w:rFonts w:asciiTheme="minorHAnsi" w:hAnsiTheme="minorHAnsi" w:cstheme="minorHAnsi"/>
        </w:rPr>
        <w:tab/>
        <w:t>..................................................</w:t>
      </w:r>
    </w:p>
    <w:p w14:paraId="5896A668" w14:textId="77777777" w:rsidR="002E5166" w:rsidRDefault="002E5166" w:rsidP="007B7A3A">
      <w:pPr>
        <w:pStyle w:val="Standard"/>
        <w:spacing w:before="40" w:after="40" w:line="360" w:lineRule="auto"/>
        <w:rPr>
          <w:rFonts w:asciiTheme="minorHAnsi" w:hAnsiTheme="minorHAnsi" w:cstheme="minorHAnsi"/>
        </w:rPr>
      </w:pPr>
    </w:p>
    <w:p w14:paraId="5D88C975" w14:textId="68031056" w:rsidR="00812D27" w:rsidRPr="007B5BBA" w:rsidRDefault="00812D27" w:rsidP="007B7A3A">
      <w:pPr>
        <w:pStyle w:val="Standard"/>
        <w:spacing w:before="40" w:after="40" w:line="360" w:lineRule="auto"/>
        <w:rPr>
          <w:rFonts w:asciiTheme="minorHAnsi" w:hAnsiTheme="minorHAnsi" w:cstheme="minorHAnsi"/>
        </w:rPr>
      </w:pPr>
      <w:r w:rsidRPr="007B5BBA">
        <w:rPr>
          <w:rFonts w:asciiTheme="minorHAnsi" w:hAnsiTheme="minorHAnsi" w:cstheme="minorHAnsi"/>
        </w:rPr>
        <w:t>Miejscowość i data : ............................................................</w:t>
      </w:r>
    </w:p>
    <w:p w14:paraId="76D406C9" w14:textId="456F1CDD" w:rsidR="00E02295" w:rsidRPr="00E02295" w:rsidRDefault="00E02295" w:rsidP="00E02295">
      <w:pPr>
        <w:pStyle w:val="Standard"/>
        <w:spacing w:before="1200" w:line="360" w:lineRule="auto"/>
        <w:ind w:left="4508"/>
        <w:jc w:val="center"/>
        <w:rPr>
          <w:rFonts w:ascii="Calibri" w:hAnsi="Calibri"/>
          <w:b/>
          <w:bCs/>
          <w:sz w:val="22"/>
          <w:szCs w:val="22"/>
        </w:rPr>
      </w:pPr>
      <w:r w:rsidRPr="00E02295">
        <w:rPr>
          <w:rFonts w:ascii="Calibri" w:hAnsi="Calibri"/>
          <w:b/>
          <w:bCs/>
          <w:sz w:val="22"/>
          <w:szCs w:val="22"/>
        </w:rPr>
        <w:t>.............................................................................</w:t>
      </w:r>
    </w:p>
    <w:p w14:paraId="3F15402F" w14:textId="77777777" w:rsidR="00E02295" w:rsidRPr="00E02295" w:rsidRDefault="00E02295" w:rsidP="00E02295">
      <w:pPr>
        <w:pStyle w:val="Standard"/>
        <w:spacing w:line="360" w:lineRule="auto"/>
        <w:ind w:left="4508"/>
        <w:jc w:val="center"/>
        <w:rPr>
          <w:rFonts w:ascii="Calibri" w:hAnsi="Calibri"/>
          <w:sz w:val="22"/>
          <w:szCs w:val="22"/>
        </w:rPr>
      </w:pPr>
      <w:r w:rsidRPr="00E02295">
        <w:rPr>
          <w:rFonts w:ascii="Calibri" w:hAnsi="Calibri"/>
          <w:sz w:val="22"/>
          <w:szCs w:val="22"/>
        </w:rPr>
        <w:t>Podpis osoby - osób upoważnionych do składania</w:t>
      </w:r>
    </w:p>
    <w:p w14:paraId="2D4C2BF5" w14:textId="77777777" w:rsidR="00E02295" w:rsidRPr="00E02295" w:rsidRDefault="00E02295" w:rsidP="00E02295">
      <w:pPr>
        <w:pStyle w:val="Standard"/>
        <w:spacing w:line="360" w:lineRule="auto"/>
        <w:ind w:left="4508"/>
        <w:jc w:val="center"/>
        <w:rPr>
          <w:rFonts w:ascii="Calibri" w:hAnsi="Calibri"/>
          <w:color w:val="FF00FF"/>
          <w:sz w:val="22"/>
          <w:szCs w:val="22"/>
        </w:rPr>
      </w:pPr>
      <w:r w:rsidRPr="00E02295">
        <w:rPr>
          <w:rFonts w:ascii="Calibri" w:hAnsi="Calibri"/>
          <w:sz w:val="22"/>
          <w:szCs w:val="22"/>
        </w:rPr>
        <w:t>oświadczeń woli w imieniu wykonawcy</w:t>
      </w:r>
    </w:p>
    <w:p w14:paraId="63AAE405" w14:textId="4E056C72" w:rsidR="00847F30" w:rsidRPr="007B7A3A" w:rsidRDefault="00847F30" w:rsidP="00E02295">
      <w:pPr>
        <w:spacing w:before="480" w:line="360" w:lineRule="auto"/>
        <w:rPr>
          <w:rFonts w:asciiTheme="minorHAnsi" w:eastAsia="Arial" w:hAnsiTheme="minorHAnsi" w:cstheme="minorHAnsi"/>
          <w:b/>
          <w:bCs/>
          <w:iCs/>
          <w:color w:val="FF0000"/>
          <w:sz w:val="24"/>
          <w:szCs w:val="24"/>
          <w:u w:val="single"/>
          <w:lang w:eastAsia="ja-JP" w:bidi="fa-IR"/>
        </w:rPr>
      </w:pPr>
      <w:r w:rsidRPr="007B7A3A">
        <w:rPr>
          <w:rFonts w:asciiTheme="minorHAnsi" w:eastAsia="Arial" w:hAnsiTheme="minorHAnsi" w:cstheme="minorHAnsi"/>
          <w:b/>
          <w:bCs/>
          <w:iCs/>
          <w:color w:val="FF0000"/>
          <w:sz w:val="24"/>
          <w:szCs w:val="24"/>
          <w:u w:val="single"/>
          <w:lang w:eastAsia="ja-JP" w:bidi="fa-IR"/>
        </w:rPr>
        <w:t xml:space="preserve">Uwaga!!!  </w:t>
      </w:r>
    </w:p>
    <w:p w14:paraId="7F8F06AF" w14:textId="130D278E" w:rsidR="00847F30" w:rsidRPr="007B7A3A" w:rsidRDefault="00847F30" w:rsidP="007B7A3A">
      <w:pPr>
        <w:pStyle w:val="Akapitzlist"/>
        <w:numPr>
          <w:ilvl w:val="3"/>
          <w:numId w:val="6"/>
        </w:numPr>
        <w:spacing w:line="360" w:lineRule="auto"/>
        <w:ind w:left="357" w:hanging="357"/>
        <w:rPr>
          <w:rFonts w:asciiTheme="minorHAnsi" w:eastAsia="Arial" w:hAnsiTheme="minorHAnsi" w:cstheme="minorHAnsi"/>
          <w:b/>
          <w:bCs/>
          <w:iCs/>
          <w:color w:val="FF0000"/>
          <w:sz w:val="24"/>
          <w:szCs w:val="24"/>
          <w:lang w:eastAsia="ja-JP" w:bidi="fa-IR"/>
        </w:rPr>
      </w:pPr>
      <w:r w:rsidRPr="007B7A3A">
        <w:rPr>
          <w:rFonts w:asciiTheme="minorHAnsi" w:eastAsia="Arial" w:hAnsiTheme="minorHAnsi" w:cstheme="minorHAnsi"/>
          <w:bCs/>
          <w:iCs/>
          <w:color w:val="FF0000"/>
          <w:sz w:val="24"/>
          <w:szCs w:val="24"/>
          <w:lang w:eastAsia="ja-JP" w:bidi="fa-IR"/>
        </w:rPr>
        <w:t>Po wypełnieniu oraz dokładnym sprawdzeniu formularza ofertowego zaleca się</w:t>
      </w:r>
      <w:r w:rsidRPr="007B7A3A">
        <w:rPr>
          <w:rFonts w:asciiTheme="minorHAnsi" w:eastAsia="Arial" w:hAnsiTheme="minorHAnsi" w:cstheme="minorHAnsi"/>
          <w:b/>
          <w:bCs/>
          <w:iCs/>
          <w:color w:val="FF0000"/>
          <w:sz w:val="24"/>
          <w:szCs w:val="24"/>
          <w:lang w:eastAsia="ja-JP" w:bidi="fa-IR"/>
        </w:rPr>
        <w:t xml:space="preserve"> </w:t>
      </w:r>
      <w:r w:rsidRPr="007B7A3A">
        <w:rPr>
          <w:rFonts w:asciiTheme="minorHAnsi" w:eastAsia="Arial" w:hAnsiTheme="minorHAnsi" w:cstheme="minorHAnsi"/>
          <w:b/>
          <w:bCs/>
          <w:iCs/>
          <w:color w:val="FF0000"/>
          <w:sz w:val="24"/>
          <w:szCs w:val="24"/>
          <w:u w:val="single"/>
          <w:lang w:eastAsia="ja-JP" w:bidi="fa-IR"/>
        </w:rPr>
        <w:t>przekonwertowanie pliku do formatu .pdf.</w:t>
      </w:r>
    </w:p>
    <w:p w14:paraId="052F5CBC" w14:textId="582FD914" w:rsidR="00AB4B64" w:rsidRPr="007B7A3A" w:rsidRDefault="00847F30" w:rsidP="007B7A3A">
      <w:pPr>
        <w:pStyle w:val="Akapitzlist"/>
        <w:numPr>
          <w:ilvl w:val="3"/>
          <w:numId w:val="6"/>
        </w:numPr>
        <w:spacing w:line="360" w:lineRule="auto"/>
        <w:ind w:left="357" w:hanging="357"/>
        <w:rPr>
          <w:rFonts w:asciiTheme="minorHAnsi" w:eastAsia="Arial" w:hAnsiTheme="minorHAnsi" w:cstheme="minorHAnsi"/>
          <w:bCs/>
          <w:iCs/>
          <w:color w:val="FF0000"/>
          <w:sz w:val="24"/>
          <w:szCs w:val="24"/>
          <w:lang w:eastAsia="ja-JP" w:bidi="fa-IR"/>
        </w:rPr>
      </w:pPr>
      <w:r w:rsidRPr="007B7A3A">
        <w:rPr>
          <w:rFonts w:asciiTheme="minorHAnsi" w:eastAsia="Arial" w:hAnsiTheme="minorHAnsi" w:cstheme="minorHAnsi"/>
          <w:b/>
          <w:bCs/>
          <w:iCs/>
          <w:color w:val="FF0000"/>
          <w:sz w:val="24"/>
          <w:szCs w:val="24"/>
          <w:u w:val="single"/>
          <w:lang w:eastAsia="ja-JP" w:bidi="fa-IR"/>
        </w:rPr>
        <w:t>Plik należy podpisać elektronicznie</w:t>
      </w:r>
      <w:r w:rsidRPr="007B7A3A">
        <w:rPr>
          <w:rFonts w:asciiTheme="minorHAnsi" w:eastAsia="Arial" w:hAnsiTheme="minorHAnsi" w:cstheme="minorHAnsi"/>
          <w:b/>
          <w:bCs/>
          <w:iCs/>
          <w:color w:val="FF0000"/>
          <w:sz w:val="24"/>
          <w:szCs w:val="24"/>
          <w:lang w:eastAsia="ja-JP" w:bidi="fa-IR"/>
        </w:rPr>
        <w:t xml:space="preserve"> </w:t>
      </w:r>
      <w:r w:rsidRPr="007B7A3A">
        <w:rPr>
          <w:rFonts w:asciiTheme="minorHAnsi" w:eastAsia="Arial" w:hAnsiTheme="minorHAnsi" w:cstheme="minorHAnsi"/>
          <w:bCs/>
          <w:iCs/>
          <w:color w:val="FF0000"/>
          <w:sz w:val="24"/>
          <w:szCs w:val="24"/>
          <w:lang w:eastAsia="ja-JP" w:bidi="fa-IR"/>
        </w:rPr>
        <w:t>za pomocą kwalifikowanego podpisu elektronicznego, podpisu zaufanego lub podpisu osobistego (poprzez e-dowód).</w:t>
      </w:r>
    </w:p>
    <w:p w14:paraId="05F16AFA" w14:textId="77082267" w:rsidR="00AB4B64" w:rsidRPr="00487BF5" w:rsidRDefault="00AB4B64" w:rsidP="007B7A3A">
      <w:pPr>
        <w:pStyle w:val="Standard"/>
        <w:pageBreakBefore/>
        <w:spacing w:after="160" w:line="360" w:lineRule="auto"/>
        <w:ind w:right="-853"/>
        <w:jc w:val="right"/>
        <w:rPr>
          <w:rFonts w:asciiTheme="minorHAnsi" w:hAnsiTheme="minorHAnsi" w:cstheme="minorHAnsi"/>
          <w:iCs/>
        </w:rPr>
      </w:pPr>
      <w:r w:rsidRPr="00487BF5">
        <w:rPr>
          <w:rFonts w:asciiTheme="minorHAnsi" w:hAnsiTheme="minorHAnsi" w:cstheme="minorHAnsi"/>
          <w:iCs/>
        </w:rPr>
        <w:lastRenderedPageBreak/>
        <w:t xml:space="preserve">Załącznik nr 1a do </w:t>
      </w:r>
      <w:r w:rsidR="00142318">
        <w:rPr>
          <w:rFonts w:asciiTheme="minorHAnsi" w:hAnsiTheme="minorHAnsi" w:cstheme="minorHAnsi"/>
          <w:iCs/>
        </w:rPr>
        <w:t>F</w:t>
      </w:r>
      <w:r w:rsidR="002266BC">
        <w:rPr>
          <w:rFonts w:asciiTheme="minorHAnsi" w:hAnsiTheme="minorHAnsi" w:cstheme="minorHAnsi"/>
          <w:iCs/>
        </w:rPr>
        <w:t>ormularza ofertowego</w:t>
      </w:r>
    </w:p>
    <w:tbl>
      <w:tblPr>
        <w:tblW w:w="5849" w:type="pct"/>
        <w:tblInd w:w="-639" w:type="dxa"/>
        <w:tblLayout w:type="fixed"/>
        <w:tblCellMar>
          <w:left w:w="70" w:type="dxa"/>
          <w:right w:w="70" w:type="dxa"/>
        </w:tblCellMar>
        <w:tblLook w:val="04A0" w:firstRow="1" w:lastRow="0" w:firstColumn="1" w:lastColumn="0" w:noHBand="0" w:noVBand="1"/>
      </w:tblPr>
      <w:tblGrid>
        <w:gridCol w:w="435"/>
        <w:gridCol w:w="3254"/>
        <w:gridCol w:w="543"/>
        <w:gridCol w:w="709"/>
        <w:gridCol w:w="1442"/>
        <w:gridCol w:w="1700"/>
        <w:gridCol w:w="993"/>
        <w:gridCol w:w="1698"/>
      </w:tblGrid>
      <w:tr w:rsidR="00AB4B64" w:rsidRPr="007B5BBA" w14:paraId="6AEB6AD0" w14:textId="77777777" w:rsidTr="00774589">
        <w:trPr>
          <w:trHeight w:val="840"/>
        </w:trPr>
        <w:tc>
          <w:tcPr>
            <w:tcW w:w="5000" w:type="pct"/>
            <w:gridSpan w:val="8"/>
            <w:shd w:val="clear" w:color="auto" w:fill="auto"/>
            <w:vAlign w:val="bottom"/>
            <w:hideMark/>
          </w:tcPr>
          <w:p w14:paraId="19A1B00C" w14:textId="64A54878" w:rsidR="00AB4B64" w:rsidRPr="00487BF5" w:rsidRDefault="00AB4B64" w:rsidP="007B7A3A">
            <w:pPr>
              <w:spacing w:line="360" w:lineRule="auto"/>
              <w:jc w:val="center"/>
              <w:rPr>
                <w:rFonts w:asciiTheme="minorHAnsi" w:hAnsiTheme="minorHAnsi" w:cstheme="minorHAnsi"/>
                <w:b/>
                <w:bCs/>
                <w:color w:val="000000"/>
                <w:sz w:val="24"/>
                <w:szCs w:val="24"/>
              </w:rPr>
            </w:pPr>
            <w:r w:rsidRPr="00487BF5">
              <w:rPr>
                <w:rFonts w:asciiTheme="minorHAnsi" w:hAnsiTheme="minorHAnsi" w:cstheme="minorHAnsi"/>
                <w:b/>
                <w:bCs/>
                <w:color w:val="000000"/>
                <w:sz w:val="24"/>
                <w:szCs w:val="24"/>
              </w:rPr>
              <w:t>ARKUSZ CENOWY</w:t>
            </w:r>
            <w:r w:rsidR="007A4E4F">
              <w:rPr>
                <w:rFonts w:asciiTheme="minorHAnsi" w:hAnsiTheme="minorHAnsi" w:cstheme="minorHAnsi"/>
                <w:b/>
                <w:bCs/>
                <w:color w:val="000000"/>
                <w:sz w:val="24"/>
                <w:szCs w:val="24"/>
              </w:rPr>
              <w:t xml:space="preserve"> </w:t>
            </w:r>
          </w:p>
        </w:tc>
      </w:tr>
      <w:tr w:rsidR="00AB4B64" w:rsidRPr="007B5BBA" w14:paraId="5C7CA34C" w14:textId="77777777" w:rsidTr="00774589">
        <w:trPr>
          <w:trHeight w:val="180"/>
        </w:trPr>
        <w:tc>
          <w:tcPr>
            <w:tcW w:w="5000" w:type="pct"/>
            <w:gridSpan w:val="8"/>
            <w:tcBorders>
              <w:bottom w:val="single" w:sz="4" w:space="0" w:color="auto"/>
            </w:tcBorders>
            <w:shd w:val="clear" w:color="auto" w:fill="auto"/>
            <w:noWrap/>
            <w:vAlign w:val="bottom"/>
            <w:hideMark/>
          </w:tcPr>
          <w:p w14:paraId="646D9F14" w14:textId="77777777" w:rsidR="00AB4B64" w:rsidRPr="007B5BBA" w:rsidRDefault="00AB4B64" w:rsidP="007B7A3A">
            <w:pPr>
              <w:spacing w:line="360" w:lineRule="auto"/>
              <w:rPr>
                <w:rFonts w:asciiTheme="minorHAnsi" w:hAnsiTheme="minorHAnsi" w:cstheme="minorHAnsi"/>
                <w:sz w:val="24"/>
                <w:szCs w:val="24"/>
              </w:rPr>
            </w:pPr>
          </w:p>
        </w:tc>
      </w:tr>
      <w:tr w:rsidR="00AB4B64" w:rsidRPr="007B5BBA" w14:paraId="127C4380" w14:textId="77777777" w:rsidTr="004255A0">
        <w:trPr>
          <w:trHeight w:val="630"/>
        </w:trPr>
        <w:tc>
          <w:tcPr>
            <w:tcW w:w="2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917D11"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Lp.</w:t>
            </w:r>
          </w:p>
        </w:tc>
        <w:tc>
          <w:tcPr>
            <w:tcW w:w="15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77C294"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Odbiór i zagospodarowanie odpadów komunalnych z nieruchomości zamieszkałych z terenu Gminy Kamionka Wielka wg rodzajów odpadów</w:t>
            </w:r>
          </w:p>
        </w:tc>
        <w:tc>
          <w:tcPr>
            <w:tcW w:w="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07398"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J.m.</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0F612A"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Ilość*</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0F6506"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Cena jednostkowa netto</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345B6"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Wartość netto</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B6293C"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Podatek VAT</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58E5FE"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Wartość brutto</w:t>
            </w:r>
          </w:p>
        </w:tc>
      </w:tr>
      <w:tr w:rsidR="00AB4B64" w:rsidRPr="007B5BBA" w14:paraId="21FD9111" w14:textId="77777777" w:rsidTr="004255A0">
        <w:trPr>
          <w:trHeight w:val="825"/>
        </w:trPr>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365380" w14:textId="77777777" w:rsidR="00AB4B64" w:rsidRPr="007B5BBA" w:rsidRDefault="00AB4B64" w:rsidP="007B7A3A">
            <w:pPr>
              <w:spacing w:line="360" w:lineRule="auto"/>
              <w:rPr>
                <w:rFonts w:asciiTheme="minorHAnsi" w:hAnsiTheme="minorHAnsi" w:cstheme="minorHAnsi"/>
                <w:b/>
                <w:bCs/>
                <w:color w:val="000000"/>
                <w:sz w:val="24"/>
                <w:szCs w:val="24"/>
              </w:rPr>
            </w:pPr>
          </w:p>
        </w:tc>
        <w:tc>
          <w:tcPr>
            <w:tcW w:w="15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2E32B5" w14:textId="77777777" w:rsidR="00AB4B64" w:rsidRPr="007B5BBA" w:rsidRDefault="00AB4B64" w:rsidP="007B7A3A">
            <w:pPr>
              <w:spacing w:line="360" w:lineRule="auto"/>
              <w:rPr>
                <w:rFonts w:asciiTheme="minorHAnsi" w:hAnsiTheme="minorHAnsi" w:cstheme="minorHAnsi"/>
                <w:b/>
                <w:bCs/>
                <w:color w:val="000000"/>
                <w:sz w:val="24"/>
                <w:szCs w:val="24"/>
              </w:rPr>
            </w:pPr>
          </w:p>
        </w:tc>
        <w:tc>
          <w:tcPr>
            <w:tcW w:w="2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5C4875" w14:textId="77777777" w:rsidR="00AB4B64" w:rsidRPr="007B5BBA" w:rsidRDefault="00AB4B64" w:rsidP="007B7A3A">
            <w:pPr>
              <w:spacing w:line="360" w:lineRule="auto"/>
              <w:rPr>
                <w:rFonts w:asciiTheme="minorHAnsi" w:hAnsiTheme="minorHAnsi" w:cstheme="minorHAnsi"/>
                <w:b/>
                <w:bCs/>
                <w:color w:val="000000"/>
                <w:sz w:val="24"/>
                <w:szCs w:val="24"/>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549056" w14:textId="77777777" w:rsidR="00AB4B64" w:rsidRPr="007B5BBA" w:rsidRDefault="00AB4B64" w:rsidP="007B7A3A">
            <w:pPr>
              <w:spacing w:line="360" w:lineRule="auto"/>
              <w:rPr>
                <w:rFonts w:asciiTheme="minorHAnsi" w:hAnsiTheme="minorHAnsi" w:cstheme="minorHAnsi"/>
                <w:b/>
                <w:bCs/>
                <w:color w:val="000000"/>
                <w:sz w:val="24"/>
                <w:szCs w:val="24"/>
              </w:rPr>
            </w:pP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2194B"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zł/1 Mg</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013B39"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zł</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9BF8A" w14:textId="7512558A" w:rsidR="00AB4B64" w:rsidRPr="007B5BBA" w:rsidRDefault="00023A06" w:rsidP="007B7A3A">
            <w:pPr>
              <w:spacing w:line="360" w:lineRule="auto"/>
              <w:jc w:val="center"/>
              <w:rPr>
                <w:rFonts w:asciiTheme="minorHAnsi" w:hAnsiTheme="minorHAnsi" w:cstheme="minorHAnsi"/>
                <w:b/>
                <w:bCs/>
                <w:color w:val="FF0000"/>
                <w:sz w:val="24"/>
                <w:szCs w:val="24"/>
              </w:rPr>
            </w:pPr>
            <w:r>
              <w:rPr>
                <w:rFonts w:asciiTheme="minorHAnsi" w:hAnsiTheme="minorHAnsi" w:cstheme="minorHAnsi"/>
                <w:b/>
                <w:bCs/>
                <w:sz w:val="24"/>
                <w:szCs w:val="24"/>
              </w:rPr>
              <w:t>zł</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5F611"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zł</w:t>
            </w:r>
          </w:p>
        </w:tc>
      </w:tr>
      <w:tr w:rsidR="00AB4B64" w:rsidRPr="007B5BBA" w14:paraId="06BE475B" w14:textId="77777777" w:rsidTr="004255A0">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B2F712"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BD225D"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2</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C25CC"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2DF0C"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53A455"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5</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4039B"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6</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B2A06"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7</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8046A"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8</w:t>
            </w:r>
          </w:p>
        </w:tc>
      </w:tr>
      <w:tr w:rsidR="00AB4B64" w:rsidRPr="007B5BBA" w14:paraId="71CAD867" w14:textId="77777777" w:rsidTr="004255A0">
        <w:trPr>
          <w:trHeight w:val="420"/>
        </w:trPr>
        <w:tc>
          <w:tcPr>
            <w:tcW w:w="1712"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4104D" w14:textId="77777777" w:rsidR="00AB4B64" w:rsidRPr="007B5BBA" w:rsidRDefault="00AB4B64" w:rsidP="007B7A3A">
            <w:pPr>
              <w:spacing w:line="360" w:lineRule="auto"/>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23430"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88E397"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w:t>
            </w:r>
          </w:p>
        </w:tc>
        <w:tc>
          <w:tcPr>
            <w:tcW w:w="669" w:type="pct"/>
            <w:tcBorders>
              <w:top w:val="single" w:sz="4" w:space="0" w:color="auto"/>
              <w:left w:val="single" w:sz="4" w:space="0" w:color="auto"/>
              <w:bottom w:val="single" w:sz="4" w:space="0" w:color="auto"/>
              <w:right w:val="single" w:sz="4" w:space="0" w:color="auto"/>
            </w:tcBorders>
            <w:shd w:val="clear" w:color="auto" w:fill="auto"/>
            <w:hideMark/>
          </w:tcPr>
          <w:p w14:paraId="298FDCA4" w14:textId="77777777" w:rsidR="00AB4B64" w:rsidRPr="007B5BBA" w:rsidRDefault="00AB4B64" w:rsidP="007B7A3A">
            <w:pPr>
              <w:spacing w:line="360" w:lineRule="auto"/>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F104FAE" w14:textId="45CD537A"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[kol. 4 x kol. 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FCD805A"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C1FB1A" w14:textId="12FE5F30"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[kol. 6 + kol. 7]</w:t>
            </w:r>
          </w:p>
        </w:tc>
      </w:tr>
      <w:tr w:rsidR="00DA1BC2" w:rsidRPr="007B5BBA" w14:paraId="30C9AB29"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CDDF5"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3BC144"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niesegregowane (zmieszane) odpady komunalne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22F9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97637B" w14:textId="733C136D"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680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D03A0E"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4FF2CB"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222912"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8E4A6B"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0BFA136E"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817E4"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79510F" w14:textId="6E0813E8"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opakowania z papieru i</w:t>
            </w:r>
            <w:r>
              <w:rPr>
                <w:rFonts w:asciiTheme="minorHAnsi" w:hAnsiTheme="minorHAnsi" w:cstheme="minorHAnsi"/>
                <w:color w:val="000000"/>
                <w:sz w:val="24"/>
                <w:szCs w:val="24"/>
              </w:rPr>
              <w:t> </w:t>
            </w:r>
            <w:r w:rsidRPr="004255A0">
              <w:rPr>
                <w:rFonts w:asciiTheme="minorHAnsi" w:hAnsiTheme="minorHAnsi" w:cstheme="minorHAnsi"/>
                <w:color w:val="000000"/>
                <w:sz w:val="24"/>
                <w:szCs w:val="24"/>
              </w:rPr>
              <w:t>tektury/papier i tektura</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76E03"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B44075" w14:textId="4D1CBED4"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35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199A67"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5295A"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50238F"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70F1D3"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67331B14" w14:textId="77777777" w:rsidTr="00DA1BC2">
        <w:trPr>
          <w:trHeight w:val="63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C82C65"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3</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BD279" w14:textId="1865B79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opakowania z tworzyw sztucznych, wielomateriałowych i</w:t>
            </w:r>
            <w:r>
              <w:rPr>
                <w:rFonts w:asciiTheme="minorHAnsi" w:hAnsiTheme="minorHAnsi" w:cstheme="minorHAnsi"/>
                <w:color w:val="000000"/>
                <w:sz w:val="24"/>
                <w:szCs w:val="24"/>
              </w:rPr>
              <w:t> </w:t>
            </w:r>
            <w:r w:rsidRPr="004255A0">
              <w:rPr>
                <w:rFonts w:asciiTheme="minorHAnsi" w:hAnsiTheme="minorHAnsi" w:cstheme="minorHAnsi"/>
                <w:color w:val="000000"/>
                <w:sz w:val="24"/>
                <w:szCs w:val="24"/>
              </w:rPr>
              <w:t>metalu/tworzywa sztuczne, metal</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A60CC7"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44F734" w14:textId="1F1B9DD4"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245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C3AB7"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F55A7E"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D6FB6"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36E16"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02EA66EE"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A2CD58"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4</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C8535"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opakowania ze szkła/szkło</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7F0CBC"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1850E8" w14:textId="095D918A"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230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E48822"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74E81"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9B6FA6"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170366"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59BA1AFD"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7B6A23"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5</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3AAF8"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odpady ulegające biodegradacji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2A604"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7AA96" w14:textId="09FD1F07"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20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28331B"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D5AF7"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78C8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35CB03"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6CE5D739"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AA4123"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6</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91C4C4"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odpady budowlane i rozbiórkowe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66002"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DE72C" w14:textId="529CC372"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80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6A5088"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07189"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305FA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14235"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20D8190F"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E9C2B"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7</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39FE34"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zużyte opony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D9EFE7"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D530AF" w14:textId="7B546A9A"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50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B97327"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83873F"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83AE7"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28808B"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362C0505"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60FA5"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8</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D2F373"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odpady wielkogabarytowe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259B1"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7D01E" w14:textId="0FFC9E23"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300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7C945"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4122A7"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DB183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BDA2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46379880"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C97359"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9</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5AF1B4"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zużyty sprzęt elektryczny i elektroniczny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74E1A"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BE868" w14:textId="0D1E0379"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10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8F90A8"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D63AE"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D60491"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7A2057"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66EEA4EE"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239BE"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CE26A8"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odpady niebezpieczne (chemikalia, baterie)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ADE5CD"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5E374" w14:textId="3B17EB99"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1,0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3CE40"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C69C8"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2F327"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6DC50"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DA1BC2" w:rsidRPr="007B5BBA" w14:paraId="00CBBD3F" w14:textId="77777777" w:rsidTr="00DA1BC2">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A1D51"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11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83AAFC" w14:textId="77777777" w:rsidR="00DA1BC2" w:rsidRPr="004255A0" w:rsidRDefault="00DA1BC2" w:rsidP="007B7A3A">
            <w:pPr>
              <w:spacing w:line="360" w:lineRule="auto"/>
              <w:rPr>
                <w:rFonts w:asciiTheme="minorHAnsi" w:hAnsiTheme="minorHAnsi" w:cstheme="minorHAnsi"/>
                <w:color w:val="000000"/>
                <w:sz w:val="24"/>
                <w:szCs w:val="24"/>
              </w:rPr>
            </w:pPr>
            <w:r w:rsidRPr="004255A0">
              <w:rPr>
                <w:rFonts w:asciiTheme="minorHAnsi" w:hAnsiTheme="minorHAnsi" w:cstheme="minorHAnsi"/>
                <w:color w:val="000000"/>
                <w:sz w:val="24"/>
                <w:szCs w:val="24"/>
              </w:rPr>
              <w:t>przeterminowane leki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433115"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EBA8F" w14:textId="2BDB38AA" w:rsidR="00DA1BC2" w:rsidRPr="00DA1BC2" w:rsidRDefault="00DA1BC2" w:rsidP="007B7A3A">
            <w:pPr>
              <w:spacing w:line="360" w:lineRule="auto"/>
              <w:jc w:val="center"/>
              <w:rPr>
                <w:rFonts w:asciiTheme="minorHAnsi" w:hAnsiTheme="minorHAnsi" w:cstheme="minorHAnsi"/>
                <w:b/>
                <w:bCs/>
                <w:sz w:val="24"/>
                <w:szCs w:val="24"/>
              </w:rPr>
            </w:pPr>
            <w:r w:rsidRPr="00DA1BC2">
              <w:rPr>
                <w:rFonts w:ascii="Calibri" w:hAnsi="Calibri" w:cs="Calibri"/>
                <w:b/>
                <w:bCs/>
                <w:sz w:val="24"/>
                <w:szCs w:val="24"/>
              </w:rPr>
              <w:t>0,15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7E82C"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2D339" w14:textId="77777777" w:rsidR="00DA1BC2" w:rsidRPr="007B5BBA" w:rsidRDefault="00DA1BC2" w:rsidP="007B7A3A">
            <w:pPr>
              <w:spacing w:line="360" w:lineRule="auto"/>
              <w:jc w:val="right"/>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4E19A2"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A3339" w14:textId="77777777" w:rsidR="00DA1BC2" w:rsidRPr="007B5BBA" w:rsidRDefault="00DA1BC2" w:rsidP="007B7A3A">
            <w:pPr>
              <w:spacing w:line="360" w:lineRule="auto"/>
              <w:jc w:val="center"/>
              <w:rPr>
                <w:rFonts w:asciiTheme="minorHAnsi" w:hAnsiTheme="minorHAnsi" w:cstheme="minorHAnsi"/>
                <w:color w:val="000000"/>
                <w:sz w:val="24"/>
                <w:szCs w:val="24"/>
              </w:rPr>
            </w:pPr>
            <w:r w:rsidRPr="007B5BBA">
              <w:rPr>
                <w:rFonts w:asciiTheme="minorHAnsi" w:hAnsiTheme="minorHAnsi" w:cstheme="minorHAnsi"/>
                <w:color w:val="000000"/>
                <w:sz w:val="24"/>
                <w:szCs w:val="24"/>
              </w:rPr>
              <w:t xml:space="preserve"> - zł </w:t>
            </w:r>
          </w:p>
        </w:tc>
      </w:tr>
      <w:tr w:rsidR="00AB4B64" w:rsidRPr="007B5BBA" w14:paraId="31B1F07D" w14:textId="77777777" w:rsidTr="004255A0">
        <w:trPr>
          <w:trHeight w:val="630"/>
        </w:trPr>
        <w:tc>
          <w:tcPr>
            <w:tcW w:w="202" w:type="pct"/>
            <w:tcBorders>
              <w:top w:val="single" w:sz="4" w:space="0" w:color="auto"/>
            </w:tcBorders>
            <w:shd w:val="clear" w:color="auto" w:fill="auto"/>
            <w:noWrap/>
            <w:vAlign w:val="bottom"/>
            <w:hideMark/>
          </w:tcPr>
          <w:p w14:paraId="2327BB75" w14:textId="77777777" w:rsidR="00AB4B64" w:rsidRPr="007B5BBA" w:rsidRDefault="00AB4B64" w:rsidP="007B7A3A">
            <w:pPr>
              <w:spacing w:line="360" w:lineRule="auto"/>
              <w:jc w:val="center"/>
              <w:rPr>
                <w:rFonts w:asciiTheme="minorHAnsi" w:hAnsiTheme="minorHAnsi" w:cstheme="minorHAnsi"/>
                <w:color w:val="000000"/>
                <w:sz w:val="24"/>
                <w:szCs w:val="24"/>
              </w:rPr>
            </w:pPr>
          </w:p>
        </w:tc>
        <w:tc>
          <w:tcPr>
            <w:tcW w:w="1510" w:type="pct"/>
            <w:tcBorders>
              <w:top w:val="single" w:sz="4" w:space="0" w:color="auto"/>
            </w:tcBorders>
            <w:shd w:val="clear" w:color="auto" w:fill="auto"/>
            <w:noWrap/>
            <w:vAlign w:val="bottom"/>
            <w:hideMark/>
          </w:tcPr>
          <w:p w14:paraId="464F395E" w14:textId="77777777" w:rsidR="00AB4B64" w:rsidRPr="007B5BBA" w:rsidRDefault="00AB4B64" w:rsidP="007B7A3A">
            <w:pPr>
              <w:spacing w:line="360" w:lineRule="auto"/>
              <w:rPr>
                <w:rFonts w:asciiTheme="minorHAnsi" w:hAnsiTheme="minorHAnsi" w:cstheme="minorHAnsi"/>
                <w:sz w:val="24"/>
                <w:szCs w:val="24"/>
              </w:rPr>
            </w:pPr>
          </w:p>
        </w:tc>
        <w:tc>
          <w:tcPr>
            <w:tcW w:w="252" w:type="pct"/>
            <w:tcBorders>
              <w:top w:val="single" w:sz="4" w:space="0" w:color="auto"/>
            </w:tcBorders>
            <w:shd w:val="clear" w:color="auto" w:fill="auto"/>
            <w:noWrap/>
            <w:vAlign w:val="center"/>
            <w:hideMark/>
          </w:tcPr>
          <w:p w14:paraId="6858A386" w14:textId="77777777" w:rsidR="00AB4B64" w:rsidRPr="007B5BBA" w:rsidRDefault="00AB4B64" w:rsidP="007B7A3A">
            <w:pPr>
              <w:spacing w:line="360" w:lineRule="auto"/>
              <w:rPr>
                <w:rFonts w:asciiTheme="minorHAnsi" w:hAnsiTheme="minorHAnsi" w:cstheme="minorHAnsi"/>
                <w:color w:val="FFFFFF" w:themeColor="background1"/>
                <w:sz w:val="24"/>
                <w:szCs w:val="24"/>
              </w:rPr>
            </w:pPr>
          </w:p>
        </w:tc>
        <w:tc>
          <w:tcPr>
            <w:tcW w:w="329" w:type="pct"/>
            <w:tcBorders>
              <w:top w:val="single" w:sz="4" w:space="0" w:color="auto"/>
              <w:right w:val="single" w:sz="4" w:space="0" w:color="auto"/>
            </w:tcBorders>
            <w:shd w:val="clear" w:color="auto" w:fill="auto"/>
            <w:noWrap/>
            <w:vAlign w:val="center"/>
            <w:hideMark/>
          </w:tcPr>
          <w:p w14:paraId="2B864211" w14:textId="77777777" w:rsidR="00AB4B64" w:rsidRPr="007B5BBA" w:rsidRDefault="00AB4B64" w:rsidP="007B7A3A">
            <w:pPr>
              <w:spacing w:line="360" w:lineRule="auto"/>
              <w:jc w:val="center"/>
              <w:rPr>
                <w:rFonts w:asciiTheme="minorHAnsi" w:hAnsiTheme="minorHAnsi" w:cstheme="minorHAnsi"/>
                <w:sz w:val="24"/>
                <w:szCs w:val="24"/>
              </w:rPr>
            </w:pPr>
          </w:p>
        </w:tc>
        <w:tc>
          <w:tcPr>
            <w:tcW w:w="66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8A15FB7"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xml:space="preserve"> Razem: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1E1CBA4"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E4E3C75"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xml:space="preserve"> - zł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A71FADD" w14:textId="77777777" w:rsidR="00AB4B64" w:rsidRPr="007B5BBA" w:rsidRDefault="00AB4B64" w:rsidP="007B7A3A">
            <w:pPr>
              <w:spacing w:line="360" w:lineRule="auto"/>
              <w:jc w:val="center"/>
              <w:rPr>
                <w:rFonts w:asciiTheme="minorHAnsi" w:hAnsiTheme="minorHAnsi" w:cstheme="minorHAnsi"/>
                <w:b/>
                <w:bCs/>
                <w:color w:val="000000"/>
                <w:sz w:val="24"/>
                <w:szCs w:val="24"/>
              </w:rPr>
            </w:pPr>
            <w:r w:rsidRPr="007B5BBA">
              <w:rPr>
                <w:rFonts w:asciiTheme="minorHAnsi" w:hAnsiTheme="minorHAnsi" w:cstheme="minorHAnsi"/>
                <w:b/>
                <w:bCs/>
                <w:color w:val="000000"/>
                <w:sz w:val="24"/>
                <w:szCs w:val="24"/>
              </w:rPr>
              <w:t xml:space="preserve"> - zł </w:t>
            </w:r>
          </w:p>
        </w:tc>
      </w:tr>
      <w:tr w:rsidR="00AB4B64" w:rsidRPr="007B5BBA" w14:paraId="658F960A" w14:textId="77777777" w:rsidTr="00774589">
        <w:trPr>
          <w:trHeight w:val="1174"/>
        </w:trPr>
        <w:tc>
          <w:tcPr>
            <w:tcW w:w="202" w:type="pct"/>
            <w:shd w:val="clear" w:color="auto" w:fill="auto"/>
            <w:noWrap/>
            <w:vAlign w:val="bottom"/>
          </w:tcPr>
          <w:p w14:paraId="1263BD16" w14:textId="77777777" w:rsidR="00AB4B64" w:rsidRPr="007B5BBA" w:rsidRDefault="00AB4B64" w:rsidP="007B7A3A">
            <w:pPr>
              <w:spacing w:line="360" w:lineRule="auto"/>
              <w:jc w:val="center"/>
              <w:rPr>
                <w:rFonts w:asciiTheme="minorHAnsi" w:hAnsiTheme="minorHAnsi" w:cstheme="minorHAnsi"/>
                <w:b/>
                <w:bCs/>
                <w:color w:val="000000"/>
                <w:sz w:val="24"/>
                <w:szCs w:val="24"/>
              </w:rPr>
            </w:pPr>
          </w:p>
        </w:tc>
        <w:tc>
          <w:tcPr>
            <w:tcW w:w="4798" w:type="pct"/>
            <w:gridSpan w:val="7"/>
            <w:shd w:val="clear" w:color="auto" w:fill="auto"/>
            <w:vAlign w:val="bottom"/>
            <w:hideMark/>
          </w:tcPr>
          <w:p w14:paraId="1759A805" w14:textId="3B63A395" w:rsidR="00AB4B64" w:rsidRPr="007B5BBA" w:rsidRDefault="00AB4B64" w:rsidP="007B7A3A">
            <w:pPr>
              <w:spacing w:before="120" w:line="360" w:lineRule="auto"/>
              <w:jc w:val="both"/>
              <w:rPr>
                <w:rFonts w:asciiTheme="minorHAnsi" w:hAnsiTheme="minorHAnsi" w:cstheme="minorHAnsi"/>
                <w:color w:val="00000A"/>
                <w:sz w:val="24"/>
                <w:szCs w:val="24"/>
              </w:rPr>
            </w:pPr>
            <w:r w:rsidRPr="007B5BBA">
              <w:rPr>
                <w:rFonts w:asciiTheme="minorHAnsi" w:hAnsiTheme="minorHAnsi" w:cstheme="minorHAnsi"/>
                <w:color w:val="00000A"/>
                <w:sz w:val="24"/>
                <w:szCs w:val="24"/>
              </w:rPr>
              <w:t xml:space="preserve">*  </w:t>
            </w:r>
            <w:r w:rsidRPr="007B5BBA">
              <w:rPr>
                <w:rFonts w:asciiTheme="minorHAnsi" w:hAnsiTheme="minorHAnsi" w:cstheme="minorHAnsi"/>
                <w:i/>
                <w:iCs/>
                <w:color w:val="00000A"/>
                <w:sz w:val="24"/>
                <w:szCs w:val="24"/>
              </w:rPr>
              <w:t>Podane wielkości są szacunkowe i mogą ulec zmianie w okresie obowiązywania umowy, w</w:t>
            </w:r>
            <w:r w:rsidR="00FE07C8">
              <w:rPr>
                <w:rFonts w:asciiTheme="minorHAnsi" w:hAnsiTheme="minorHAnsi" w:cstheme="minorHAnsi"/>
                <w:i/>
                <w:iCs/>
                <w:color w:val="00000A"/>
                <w:sz w:val="24"/>
                <w:szCs w:val="24"/>
              </w:rPr>
              <w:t> </w:t>
            </w:r>
            <w:r w:rsidRPr="007B5BBA">
              <w:rPr>
                <w:rFonts w:asciiTheme="minorHAnsi" w:hAnsiTheme="minorHAnsi" w:cstheme="minorHAnsi"/>
                <w:i/>
                <w:iCs/>
                <w:color w:val="00000A"/>
                <w:sz w:val="24"/>
                <w:szCs w:val="24"/>
              </w:rPr>
              <w:t>zależności od potrzeb właścicieli nieruchomości. Podane przez Zamawiającego wielkości należy traktować wyłącznie jako orientacyjne. Wykonawcy nie będzie przysługiwało roszczenie o wynagrodzenie dodatkowe lub odszkodowanie za osiągnięcie innych wielkości w</w:t>
            </w:r>
            <w:r w:rsidR="00FE07C8">
              <w:rPr>
                <w:rFonts w:asciiTheme="minorHAnsi" w:hAnsiTheme="minorHAnsi" w:cstheme="minorHAnsi"/>
                <w:i/>
                <w:iCs/>
                <w:color w:val="00000A"/>
                <w:sz w:val="24"/>
                <w:szCs w:val="24"/>
              </w:rPr>
              <w:t> </w:t>
            </w:r>
            <w:r w:rsidRPr="007B5BBA">
              <w:rPr>
                <w:rFonts w:asciiTheme="minorHAnsi" w:hAnsiTheme="minorHAnsi" w:cstheme="minorHAnsi"/>
                <w:i/>
                <w:iCs/>
                <w:color w:val="00000A"/>
                <w:sz w:val="24"/>
                <w:szCs w:val="24"/>
              </w:rPr>
              <w:t>ramach wynagrodzenia umownego. Wynagrodzenie za przedmiot umowy płatne będzie w</w:t>
            </w:r>
            <w:r w:rsidR="00FE07C8">
              <w:rPr>
                <w:rFonts w:asciiTheme="minorHAnsi" w:hAnsiTheme="minorHAnsi" w:cstheme="minorHAnsi"/>
                <w:i/>
                <w:iCs/>
                <w:color w:val="00000A"/>
                <w:sz w:val="24"/>
                <w:szCs w:val="24"/>
              </w:rPr>
              <w:t> </w:t>
            </w:r>
            <w:r w:rsidRPr="007B5BBA">
              <w:rPr>
                <w:rFonts w:asciiTheme="minorHAnsi" w:hAnsiTheme="minorHAnsi" w:cstheme="minorHAnsi"/>
                <w:i/>
                <w:iCs/>
                <w:color w:val="00000A"/>
                <w:sz w:val="24"/>
                <w:szCs w:val="24"/>
              </w:rPr>
              <w:t>okresach miesięcznych za faktycznie wykonane usługi, przy uwzględnieniu ww. cen jednostkowych stałych w całym okresie realizacji przedmiotu zamówienia.</w:t>
            </w:r>
          </w:p>
        </w:tc>
      </w:tr>
    </w:tbl>
    <w:p w14:paraId="5883ED34" w14:textId="52B31178" w:rsidR="00847F30" w:rsidRDefault="00847F30" w:rsidP="007B7A3A">
      <w:pPr>
        <w:spacing w:line="360" w:lineRule="auto"/>
        <w:jc w:val="both"/>
        <w:rPr>
          <w:rFonts w:asciiTheme="minorHAnsi" w:eastAsia="Arial" w:hAnsiTheme="minorHAnsi" w:cstheme="minorHAnsi"/>
          <w:bCs/>
          <w:i/>
          <w:color w:val="FF0000"/>
          <w:sz w:val="24"/>
          <w:szCs w:val="24"/>
          <w:lang w:eastAsia="ja-JP" w:bidi="fa-IR"/>
        </w:rPr>
      </w:pPr>
    </w:p>
    <w:p w14:paraId="4F638A0D" w14:textId="77777777" w:rsidR="00E02295" w:rsidRPr="00E02295" w:rsidRDefault="00E02295" w:rsidP="00E02295">
      <w:pPr>
        <w:pStyle w:val="Standard"/>
        <w:spacing w:before="1200" w:line="360" w:lineRule="auto"/>
        <w:ind w:left="4508"/>
        <w:jc w:val="center"/>
        <w:rPr>
          <w:rFonts w:ascii="Calibri" w:hAnsi="Calibri"/>
          <w:b/>
          <w:bCs/>
          <w:sz w:val="22"/>
          <w:szCs w:val="22"/>
        </w:rPr>
      </w:pPr>
      <w:r w:rsidRPr="00E02295">
        <w:rPr>
          <w:rFonts w:ascii="Calibri" w:hAnsi="Calibri"/>
          <w:b/>
          <w:bCs/>
          <w:sz w:val="22"/>
          <w:szCs w:val="22"/>
        </w:rPr>
        <w:t>.............................................................................</w:t>
      </w:r>
    </w:p>
    <w:p w14:paraId="38B40351" w14:textId="77777777" w:rsidR="00E02295" w:rsidRPr="00E02295" w:rsidRDefault="00E02295" w:rsidP="00E02295">
      <w:pPr>
        <w:pStyle w:val="Standard"/>
        <w:spacing w:line="360" w:lineRule="auto"/>
        <w:ind w:left="4508"/>
        <w:jc w:val="center"/>
        <w:rPr>
          <w:rFonts w:ascii="Calibri" w:hAnsi="Calibri"/>
          <w:sz w:val="22"/>
          <w:szCs w:val="22"/>
        </w:rPr>
      </w:pPr>
      <w:r w:rsidRPr="00E02295">
        <w:rPr>
          <w:rFonts w:ascii="Calibri" w:hAnsi="Calibri"/>
          <w:sz w:val="22"/>
          <w:szCs w:val="22"/>
        </w:rPr>
        <w:t>Podpis osoby - osób upoważnionych do składania</w:t>
      </w:r>
    </w:p>
    <w:p w14:paraId="6CF01829" w14:textId="77777777" w:rsidR="00E02295" w:rsidRPr="00E02295" w:rsidRDefault="00E02295" w:rsidP="00E02295">
      <w:pPr>
        <w:pStyle w:val="Standard"/>
        <w:spacing w:line="360" w:lineRule="auto"/>
        <w:ind w:left="4508"/>
        <w:jc w:val="center"/>
        <w:rPr>
          <w:rFonts w:ascii="Calibri" w:hAnsi="Calibri"/>
          <w:color w:val="FF00FF"/>
          <w:sz w:val="22"/>
          <w:szCs w:val="22"/>
        </w:rPr>
      </w:pPr>
      <w:r w:rsidRPr="00E02295">
        <w:rPr>
          <w:rFonts w:ascii="Calibri" w:hAnsi="Calibri"/>
          <w:sz w:val="22"/>
          <w:szCs w:val="22"/>
        </w:rPr>
        <w:t>oświadczeń woli w imieniu wykonawcy</w:t>
      </w:r>
    </w:p>
    <w:p w14:paraId="3AB20881" w14:textId="77777777" w:rsidR="00E02295" w:rsidRPr="007B5BBA" w:rsidRDefault="00E02295" w:rsidP="007B7A3A">
      <w:pPr>
        <w:spacing w:line="360" w:lineRule="auto"/>
        <w:jc w:val="both"/>
        <w:rPr>
          <w:rFonts w:asciiTheme="minorHAnsi" w:eastAsia="Arial" w:hAnsiTheme="minorHAnsi" w:cstheme="minorHAnsi"/>
          <w:bCs/>
          <w:i/>
          <w:color w:val="FF0000"/>
          <w:sz w:val="24"/>
          <w:szCs w:val="24"/>
          <w:lang w:eastAsia="ja-JP" w:bidi="fa-IR"/>
        </w:rPr>
      </w:pPr>
    </w:p>
    <w:sectPr w:rsidR="00E02295" w:rsidRPr="007B5BBA" w:rsidSect="007B7A3A">
      <w:footerReference w:type="default" r:id="rId13"/>
      <w:headerReference w:type="first" r:id="rId14"/>
      <w:footerReference w:type="first" r:id="rId15"/>
      <w:pgSz w:w="11906" w:h="16838"/>
      <w:pgMar w:top="1418" w:right="1418" w:bottom="1134" w:left="1418" w:header="709" w:footer="4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1D4D" w14:textId="77777777" w:rsidR="00585A54" w:rsidRDefault="00585A54" w:rsidP="00895879">
      <w:r>
        <w:separator/>
      </w:r>
    </w:p>
  </w:endnote>
  <w:endnote w:type="continuationSeparator" w:id="0">
    <w:p w14:paraId="0902869E" w14:textId="77777777" w:rsidR="00585A54" w:rsidRDefault="00585A54" w:rsidP="0089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459D2D16" w14:textId="77777777" w:rsidR="00CB7D68" w:rsidRPr="00E21E82" w:rsidRDefault="00CB7D68">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sidR="003268D8">
              <w:rPr>
                <w:rFonts w:ascii="Lato" w:hAnsi="Lato"/>
                <w:bCs/>
                <w:noProof/>
                <w:sz w:val="18"/>
              </w:rPr>
              <w:t>3</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sidR="003268D8">
              <w:rPr>
                <w:rFonts w:ascii="Lato" w:hAnsi="Lato"/>
                <w:bCs/>
                <w:noProof/>
                <w:sz w:val="18"/>
              </w:rPr>
              <w:t>5</w:t>
            </w:r>
            <w:r w:rsidRPr="00E21E82">
              <w:rPr>
                <w:rFonts w:ascii="Lato" w:hAnsi="Lato"/>
                <w:bCs/>
                <w:sz w:val="18"/>
              </w:rPr>
              <w:fldChar w:fldCharType="end"/>
            </w:r>
          </w:p>
        </w:sdtContent>
      </w:sdt>
    </w:sdtContent>
  </w:sdt>
  <w:p w14:paraId="39D78A85" w14:textId="77777777" w:rsidR="00CB7D68" w:rsidRDefault="00CB7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27390090"/>
      <w:docPartObj>
        <w:docPartGallery w:val="Page Numbers (Top of Page)"/>
        <w:docPartUnique/>
      </w:docPartObj>
    </w:sdtPr>
    <w:sdtEndPr/>
    <w:sdtContent>
      <w:p w14:paraId="5856E619" w14:textId="77777777" w:rsidR="002266BC" w:rsidRDefault="002266BC" w:rsidP="002266BC">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Pr>
            <w:rFonts w:ascii="Lato" w:hAnsi="Lato"/>
            <w:bCs/>
            <w:sz w:val="18"/>
          </w:rPr>
          <w:t>2</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Pr>
            <w:rFonts w:ascii="Lato" w:hAnsi="Lato"/>
            <w:bCs/>
            <w:sz w:val="18"/>
          </w:rPr>
          <w:t>6</w:t>
        </w:r>
        <w:r w:rsidRPr="00E21E82">
          <w:rPr>
            <w:rFonts w:ascii="Lato" w:hAnsi="Lato"/>
            <w:bCs/>
            <w:sz w:val="18"/>
          </w:rPr>
          <w:fldChar w:fldCharType="end"/>
        </w:r>
      </w:p>
    </w:sdtContent>
  </w:sdt>
  <w:p w14:paraId="7E42B20D" w14:textId="77777777" w:rsidR="002266BC" w:rsidRDefault="00226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F504" w14:textId="77777777" w:rsidR="00585A54" w:rsidRDefault="00585A54" w:rsidP="00895879">
      <w:r>
        <w:separator/>
      </w:r>
    </w:p>
  </w:footnote>
  <w:footnote w:type="continuationSeparator" w:id="0">
    <w:p w14:paraId="49470328" w14:textId="77777777" w:rsidR="00585A54" w:rsidRDefault="00585A54" w:rsidP="00895879">
      <w:r>
        <w:continuationSeparator/>
      </w:r>
    </w:p>
  </w:footnote>
  <w:footnote w:id="1">
    <w:p w14:paraId="160359F9" w14:textId="77777777" w:rsidR="00A91A0D" w:rsidRDefault="00A91A0D" w:rsidP="00A91A0D">
      <w:pPr>
        <w:pStyle w:val="Standard"/>
        <w:rPr>
          <w:rFonts w:ascii="Lato" w:hAnsi="Lato" w:cs="Lato"/>
          <w:sz w:val="16"/>
          <w:szCs w:val="16"/>
        </w:rPr>
      </w:pPr>
      <w:r w:rsidRPr="008B27BC">
        <w:rPr>
          <w:rStyle w:val="Odwoanieprzypisudolnego"/>
          <w:rFonts w:ascii="Lato" w:hAnsi="Lato"/>
        </w:rPr>
        <w:footnoteRef/>
      </w:r>
      <w:r>
        <w:rPr>
          <w:rFonts w:ascii="Lato" w:hAnsi="Lato" w:cs="Lato"/>
          <w:sz w:val="16"/>
          <w:szCs w:val="16"/>
        </w:rPr>
        <w:t xml:space="preserve"> W przypadku, gdy Wykonawca nie jest podatnikiem VAT cena będzie wyrażona tylko w kwocie brutto z pominięciem zapisu o stawce VAT.</w:t>
      </w:r>
    </w:p>
  </w:footnote>
  <w:footnote w:id="2">
    <w:p w14:paraId="1C7D11CF" w14:textId="77777777" w:rsidR="006A021E" w:rsidRDefault="006A021E" w:rsidP="006A021E">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sz w:val="16"/>
          <w:szCs w:val="16"/>
        </w:rPr>
        <w:t xml:space="preserve">Informacja </w:t>
      </w:r>
      <w:r>
        <w:rPr>
          <w:rFonts w:ascii="Calibri" w:hAnsi="Calibri" w:cs="Calibri"/>
          <w:bCs/>
          <w:sz w:val="16"/>
          <w:szCs w:val="16"/>
        </w:rPr>
        <w:t>wymagane wyłącznie do celów statystycznych</w:t>
      </w:r>
      <w:r>
        <w:rPr>
          <w:rFonts w:ascii="Calibri" w:hAnsi="Calibr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70"/>
      <w:gridCol w:w="3071"/>
      <w:gridCol w:w="3071"/>
    </w:tblGrid>
    <w:tr w:rsidR="00CB7D68" w:rsidRPr="00FB2DC1" w14:paraId="073B34A2" w14:textId="77777777" w:rsidTr="00BD46B7">
      <w:tc>
        <w:tcPr>
          <w:tcW w:w="3070" w:type="dxa"/>
        </w:tcPr>
        <w:p w14:paraId="557DEA0E"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Gmin</w:t>
          </w:r>
          <w:r>
            <w:rPr>
              <w:rFonts w:ascii="Arial" w:hAnsi="Arial" w:cs="Arial"/>
              <w:b/>
              <w:bCs/>
              <w:sz w:val="16"/>
              <w:szCs w:val="16"/>
            </w:rPr>
            <w:t xml:space="preserve">a </w:t>
          </w:r>
          <w:r w:rsidRPr="003622D4">
            <w:rPr>
              <w:rFonts w:ascii="Arial" w:hAnsi="Arial" w:cs="Arial"/>
              <w:b/>
              <w:bCs/>
              <w:sz w:val="16"/>
              <w:szCs w:val="16"/>
            </w:rPr>
            <w:t xml:space="preserve"> Kamion</w:t>
          </w:r>
          <w:r>
            <w:rPr>
              <w:rFonts w:ascii="Arial" w:hAnsi="Arial" w:cs="Arial"/>
              <w:b/>
              <w:bCs/>
              <w:sz w:val="16"/>
              <w:szCs w:val="16"/>
            </w:rPr>
            <w:t>ka</w:t>
          </w:r>
          <w:r w:rsidRPr="003622D4">
            <w:rPr>
              <w:rFonts w:ascii="Arial" w:hAnsi="Arial" w:cs="Arial"/>
              <w:b/>
              <w:bCs/>
              <w:sz w:val="16"/>
              <w:szCs w:val="16"/>
            </w:rPr>
            <w:t xml:space="preserve"> Wielk</w:t>
          </w:r>
          <w:r>
            <w:rPr>
              <w:rFonts w:ascii="Arial" w:hAnsi="Arial" w:cs="Arial"/>
              <w:b/>
              <w:bCs/>
              <w:sz w:val="16"/>
              <w:szCs w:val="16"/>
            </w:rPr>
            <w:t>a</w:t>
          </w:r>
        </w:p>
        <w:p w14:paraId="5A88FD64"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33-334 Kamionka Wielka 5</w:t>
          </w:r>
        </w:p>
        <w:p w14:paraId="546DCB28" w14:textId="77777777" w:rsidR="00CB7D68"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REGON 491892280</w:t>
          </w:r>
        </w:p>
        <w:p w14:paraId="1317919B"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NIP 734-35-14-860</w:t>
          </w:r>
        </w:p>
      </w:tc>
      <w:tc>
        <w:tcPr>
          <w:tcW w:w="3071" w:type="dxa"/>
        </w:tcPr>
        <w:p w14:paraId="0A399325"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noProof/>
              <w:sz w:val="16"/>
              <w:szCs w:val="16"/>
              <w:lang w:val="pl-PL"/>
            </w:rPr>
            <w:drawing>
              <wp:anchor distT="0" distB="0" distL="114300" distR="114300" simplePos="0" relativeHeight="251657216" behindDoc="0" locked="0" layoutInCell="1" allowOverlap="1" wp14:anchorId="2DB2964D" wp14:editId="38F89B12">
                <wp:simplePos x="0" y="0"/>
                <wp:positionH relativeFrom="column">
                  <wp:posOffset>685800</wp:posOffset>
                </wp:positionH>
                <wp:positionV relativeFrom="paragraph">
                  <wp:posOffset>6985</wp:posOffset>
                </wp:positionV>
                <wp:extent cx="399309" cy="466725"/>
                <wp:effectExtent l="0" t="0" r="127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01101" cy="468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071" w:type="dxa"/>
        </w:tcPr>
        <w:p w14:paraId="5DCEAFE2"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tel. 18 445 60 17</w:t>
          </w:r>
        </w:p>
        <w:p w14:paraId="5D3E48D7"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fax 18 445 60 17 wew. 44</w:t>
          </w:r>
        </w:p>
        <w:p w14:paraId="397D54D8" w14:textId="77777777" w:rsidR="00CB7D68" w:rsidRPr="00C60343" w:rsidRDefault="00CB7D68" w:rsidP="00E54B70">
          <w:pPr>
            <w:pStyle w:val="Nagwek"/>
            <w:tabs>
              <w:tab w:val="clear" w:pos="9072"/>
              <w:tab w:val="left" w:pos="5520"/>
              <w:tab w:val="left" w:pos="6135"/>
              <w:tab w:val="right" w:pos="9883"/>
            </w:tabs>
            <w:rPr>
              <w:rFonts w:ascii="Arial" w:hAnsi="Arial" w:cs="Arial"/>
              <w:b/>
              <w:bCs/>
              <w:sz w:val="16"/>
              <w:szCs w:val="16"/>
              <w:lang w:val="en-US"/>
            </w:rPr>
          </w:pPr>
          <w:r w:rsidRPr="00C60343">
            <w:rPr>
              <w:rFonts w:ascii="Arial" w:hAnsi="Arial" w:cs="Arial"/>
              <w:b/>
              <w:bCs/>
              <w:sz w:val="16"/>
              <w:szCs w:val="16"/>
              <w:lang w:val="en-US"/>
            </w:rPr>
            <w:t>www.kamionkawielka.pl</w:t>
          </w:r>
        </w:p>
        <w:p w14:paraId="182CBC29" w14:textId="77777777" w:rsidR="00CB7D68" w:rsidRPr="003622D4" w:rsidRDefault="00CB7D68" w:rsidP="00E54B70">
          <w:pPr>
            <w:pStyle w:val="Nagwek"/>
            <w:tabs>
              <w:tab w:val="clear" w:pos="9072"/>
              <w:tab w:val="right" w:pos="10667"/>
            </w:tabs>
            <w:rPr>
              <w:rFonts w:ascii="Arial" w:hAnsi="Arial" w:cs="Arial"/>
              <w:b/>
              <w:bCs/>
              <w:sz w:val="16"/>
              <w:szCs w:val="16"/>
              <w:lang w:val="en-US"/>
            </w:rPr>
          </w:pPr>
          <w:r w:rsidRPr="00C60343">
            <w:rPr>
              <w:rFonts w:ascii="Arial" w:hAnsi="Arial" w:cs="Arial"/>
              <w:b/>
              <w:bCs/>
              <w:sz w:val="16"/>
              <w:szCs w:val="16"/>
              <w:lang w:val="en-US"/>
            </w:rPr>
            <w:t>e-mail: gmina@kamionka</w:t>
          </w:r>
          <w:r>
            <w:rPr>
              <w:rFonts w:ascii="Arial" w:hAnsi="Arial" w:cs="Arial"/>
              <w:b/>
              <w:bCs/>
              <w:sz w:val="16"/>
              <w:szCs w:val="16"/>
              <w:lang w:val="en-US"/>
            </w:rPr>
            <w:t>wielka</w:t>
          </w:r>
          <w:r w:rsidRPr="00C60343">
            <w:rPr>
              <w:rFonts w:ascii="Arial" w:hAnsi="Arial" w:cs="Arial"/>
              <w:b/>
              <w:bCs/>
              <w:sz w:val="16"/>
              <w:szCs w:val="16"/>
              <w:lang w:val="en-US"/>
            </w:rPr>
            <w:t>.pl</w:t>
          </w:r>
        </w:p>
      </w:tc>
    </w:tr>
    <w:tr w:rsidR="00CB7D68" w:rsidRPr="00FB2DC1" w14:paraId="14F5C855" w14:textId="77777777" w:rsidTr="00BD46B7">
      <w:tc>
        <w:tcPr>
          <w:tcW w:w="3070" w:type="dxa"/>
        </w:tcPr>
        <w:p w14:paraId="055EE620"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24AF00BD"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68BC2574" w14:textId="77777777" w:rsidR="00CB7D68" w:rsidRPr="003622D4" w:rsidRDefault="00CB7D68" w:rsidP="00E54B70">
          <w:pPr>
            <w:pStyle w:val="Nagwek"/>
            <w:tabs>
              <w:tab w:val="clear" w:pos="9072"/>
              <w:tab w:val="right" w:pos="10667"/>
            </w:tabs>
            <w:rPr>
              <w:rFonts w:ascii="Arial" w:hAnsi="Arial" w:cs="Arial"/>
              <w:b/>
              <w:bCs/>
              <w:sz w:val="16"/>
              <w:szCs w:val="16"/>
              <w:lang w:val="en-US"/>
            </w:rPr>
          </w:pPr>
        </w:p>
      </w:tc>
    </w:tr>
  </w:tbl>
  <w:p w14:paraId="34131BA7" w14:textId="77777777" w:rsidR="00CB7D68" w:rsidRPr="00A0671E" w:rsidRDefault="00CB7D68" w:rsidP="00A0671E">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0000009"/>
    <w:multiLevelType w:val="multilevel"/>
    <w:tmpl w:val="00000009"/>
    <w:name w:val="WW8Num9"/>
    <w:lvl w:ilvl="0">
      <w:start w:val="1"/>
      <w:numFmt w:val="lowerLetter"/>
      <w:lvlText w:val="%1)"/>
      <w:lvlJc w:val="left"/>
      <w:pPr>
        <w:tabs>
          <w:tab w:val="num" w:pos="786"/>
        </w:tabs>
        <w:ind w:left="786" w:hanging="360"/>
      </w:pPr>
      <w:rPr>
        <w:rFonts w:cs="Times New Roman"/>
        <w:b w:val="0"/>
      </w:rPr>
    </w:lvl>
    <w:lvl w:ilvl="1">
      <w:start w:val="3"/>
      <w:numFmt w:val="decimal"/>
      <w:lvlText w:val="%2."/>
      <w:lvlJc w:val="left"/>
      <w:pPr>
        <w:tabs>
          <w:tab w:val="num" w:pos="1866"/>
        </w:tabs>
        <w:ind w:left="1866" w:hanging="360"/>
      </w:pPr>
      <w:rPr>
        <w:rFonts w:cs="Times New Roman"/>
      </w:rPr>
    </w:lvl>
    <w:lvl w:ilvl="2">
      <w:start w:val="1"/>
      <w:numFmt w:val="decimal"/>
      <w:lvlText w:val="%3)"/>
      <w:lvlJc w:val="left"/>
      <w:pPr>
        <w:tabs>
          <w:tab w:val="num" w:pos="0"/>
        </w:tabs>
        <w:ind w:left="501" w:hanging="360"/>
      </w:pPr>
    </w:lvl>
    <w:lvl w:ilvl="3">
      <w:start w:val="1"/>
      <w:numFmt w:val="upperRoman"/>
      <w:lvlText w:val="%4."/>
      <w:lvlJc w:val="left"/>
      <w:pPr>
        <w:tabs>
          <w:tab w:val="num" w:pos="0"/>
        </w:tabs>
        <w:ind w:left="3666" w:hanging="720"/>
      </w:pPr>
      <w:rPr>
        <w:b/>
      </w:rPr>
    </w:lvl>
    <w:lvl w:ilvl="4">
      <w:start w:val="1"/>
      <w:numFmt w:val="decimal"/>
      <w:lvlText w:val="%5"/>
      <w:lvlJc w:val="left"/>
      <w:pPr>
        <w:tabs>
          <w:tab w:val="num" w:pos="0"/>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2" w15:restartNumberingAfterBreak="0">
    <w:nsid w:val="0000000A"/>
    <w:multiLevelType w:val="multilevel"/>
    <w:tmpl w:val="BC627712"/>
    <w:name w:val="WW8Num10"/>
    <w:lvl w:ilvl="0">
      <w:start w:val="1"/>
      <w:numFmt w:val="lowerLetter"/>
      <w:lvlText w:val="%1)"/>
      <w:lvlJc w:val="left"/>
      <w:pPr>
        <w:tabs>
          <w:tab w:val="num" w:pos="360"/>
        </w:tabs>
        <w:ind w:left="360" w:hanging="360"/>
      </w:pPr>
    </w:lvl>
    <w:lvl w:ilvl="1">
      <w:start w:val="2"/>
      <w:numFmt w:val="decimal"/>
      <w:lvlText w:val="%2."/>
      <w:lvlJc w:val="left"/>
      <w:pPr>
        <w:tabs>
          <w:tab w:val="num" w:pos="1363"/>
        </w:tabs>
        <w:ind w:left="1363" w:hanging="283"/>
      </w:pPr>
      <w:rPr>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4"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18"/>
    <w:multiLevelType w:val="multilevel"/>
    <w:tmpl w:val="ED6AA07C"/>
    <w:name w:val="WW8Num24"/>
    <w:lvl w:ilvl="0">
      <w:start w:val="1"/>
      <w:numFmt w:val="upperRoman"/>
      <w:lvlText w:val="%1."/>
      <w:lvlJc w:val="left"/>
      <w:pPr>
        <w:tabs>
          <w:tab w:val="num" w:pos="1429"/>
        </w:tabs>
        <w:ind w:left="1429" w:hanging="720"/>
      </w:pPr>
      <w:rPr>
        <w:rFonts w:cs="Times New Roman"/>
        <w:b/>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b w:val="0"/>
        <w:i w:val="0"/>
        <w:color w:val="auto"/>
      </w:rPr>
    </w:lvl>
    <w:lvl w:ilvl="3">
      <w:start w:val="1"/>
      <w:numFmt w:val="decimal"/>
      <w:lvlText w:val="%4)"/>
      <w:lvlJc w:val="left"/>
      <w:pPr>
        <w:tabs>
          <w:tab w:val="num" w:pos="0"/>
        </w:tabs>
        <w:ind w:left="644"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7" w15:restartNumberingAfterBreak="0">
    <w:nsid w:val="0D8B52ED"/>
    <w:multiLevelType w:val="multilevel"/>
    <w:tmpl w:val="27FEC6AA"/>
    <w:name w:val="WW8Num106"/>
    <w:lvl w:ilvl="0">
      <w:start w:val="1"/>
      <w:numFmt w:val="lowerLetter"/>
      <w:lvlText w:val="%1)"/>
      <w:lvlJc w:val="left"/>
      <w:pPr>
        <w:tabs>
          <w:tab w:val="num" w:pos="360"/>
        </w:tabs>
        <w:ind w:left="360" w:hanging="360"/>
      </w:pPr>
      <w:rPr>
        <w:rFonts w:hint="default"/>
      </w:rPr>
    </w:lvl>
    <w:lvl w:ilvl="1">
      <w:start w:val="2"/>
      <w:numFmt w:val="decimal"/>
      <w:lvlText w:val="%2."/>
      <w:lvlJc w:val="left"/>
      <w:pPr>
        <w:tabs>
          <w:tab w:val="num" w:pos="1363"/>
        </w:tabs>
        <w:ind w:left="1363" w:hanging="283"/>
      </w:pPr>
      <w:rPr>
        <w:rFonts w:hint="default"/>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FEF08C8"/>
    <w:multiLevelType w:val="hybridMultilevel"/>
    <w:tmpl w:val="83F02236"/>
    <w:lvl w:ilvl="0" w:tplc="D7F2EEF4">
      <w:start w:val="10"/>
      <w:numFmt w:val="upperRoman"/>
      <w:lvlText w:val="%1."/>
      <w:lvlJc w:val="left"/>
      <w:pPr>
        <w:tabs>
          <w:tab w:val="num" w:pos="1004"/>
        </w:tabs>
        <w:ind w:left="1004" w:hanging="720"/>
      </w:pPr>
      <w:rPr>
        <w:rFonts w:hint="default"/>
        <w:b/>
      </w:rPr>
    </w:lvl>
    <w:lvl w:ilvl="1" w:tplc="04150011">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11E023FC">
      <w:start w:val="1"/>
      <w:numFmt w:val="decimal"/>
      <w:lvlText w:val="%4)"/>
      <w:lvlJc w:val="left"/>
      <w:pPr>
        <w:ind w:left="502" w:hanging="360"/>
      </w:pPr>
      <w:rPr>
        <w:rFonts w:ascii="Lato" w:eastAsia="Times New Roman" w:hAnsi="Lato" w:cs="Times New Roman" w:hint="default"/>
      </w:r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F5E8867C">
      <w:start w:val="1"/>
      <w:numFmt w:val="bullet"/>
      <w:lvlText w:val="−"/>
      <w:lvlJc w:val="left"/>
      <w:pPr>
        <w:ind w:left="5760" w:hanging="360"/>
      </w:pPr>
      <w:rPr>
        <w:rFonts w:ascii="Lato" w:eastAsia="Times New Roman" w:hAnsi="Lato" w:cs="Times New Roman" w:hint="default"/>
      </w:rPr>
    </w:lvl>
    <w:lvl w:ilvl="8" w:tplc="0415001B" w:tentative="1">
      <w:start w:val="1"/>
      <w:numFmt w:val="lowerRoman"/>
      <w:lvlText w:val="%9."/>
      <w:lvlJc w:val="right"/>
      <w:pPr>
        <w:ind w:left="6480" w:hanging="180"/>
      </w:pPr>
    </w:lvl>
  </w:abstractNum>
  <w:abstractNum w:abstractNumId="9"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C0353D"/>
    <w:multiLevelType w:val="hybridMultilevel"/>
    <w:tmpl w:val="719C0DB0"/>
    <w:lvl w:ilvl="0" w:tplc="F83E077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F993A00"/>
    <w:multiLevelType w:val="hybridMultilevel"/>
    <w:tmpl w:val="A8A8A3E2"/>
    <w:lvl w:ilvl="0" w:tplc="AF943110">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FF61F22"/>
    <w:multiLevelType w:val="hybridMultilevel"/>
    <w:tmpl w:val="398862A2"/>
    <w:lvl w:ilvl="0" w:tplc="CB980E9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9472947"/>
    <w:multiLevelType w:val="hybridMultilevel"/>
    <w:tmpl w:val="851AC530"/>
    <w:lvl w:ilvl="0" w:tplc="9440F564">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30E1FF2"/>
    <w:multiLevelType w:val="multilevel"/>
    <w:tmpl w:val="8DDC9D92"/>
    <w:styleLink w:val="WW8Num46"/>
    <w:lvl w:ilvl="0">
      <w:start w:val="1"/>
      <w:numFmt w:val="decimal"/>
      <w:lvlText w:val="%1."/>
      <w:lvlJc w:val="left"/>
      <w:pPr>
        <w:ind w:left="1353" w:hanging="360"/>
      </w:pPr>
      <w:rPr>
        <w:rFonts w:ascii="Lato" w:hAnsi="Lato" w:cs="Lato"/>
        <w:b w:val="0"/>
        <w:i w:val="0"/>
        <w:strike w:val="0"/>
        <w:dstrike w:val="0"/>
        <w:sz w:val="20"/>
        <w:u w:val="none"/>
        <w:lang w:val="pl-PL"/>
      </w:rPr>
    </w:lvl>
    <w:lvl w:ilvl="1">
      <w:start w:val="1"/>
      <w:numFmt w:val="decimal"/>
      <w:lvlText w:val="%2)"/>
      <w:lvlJc w:val="left"/>
      <w:pPr>
        <w:ind w:left="3088" w:hanging="360"/>
      </w:pPr>
      <w:rPr>
        <w:rFonts w:ascii="Lato" w:hAnsi="Lato" w:cs="Lato"/>
        <w:color w:val="FF3333"/>
        <w:lang w:eastAsia="en-US"/>
      </w:rPr>
    </w:lvl>
    <w:lvl w:ilvl="2">
      <w:start w:val="1"/>
      <w:numFmt w:val="lowerRoman"/>
      <w:lvlText w:val="%1.%2.%3."/>
      <w:lvlJc w:val="right"/>
      <w:pPr>
        <w:ind w:left="3808" w:hanging="180"/>
      </w:pPr>
    </w:lvl>
    <w:lvl w:ilvl="3">
      <w:start w:val="1"/>
      <w:numFmt w:val="decimal"/>
      <w:lvlText w:val="%1.%2.%3.%4."/>
      <w:lvlJc w:val="left"/>
      <w:pPr>
        <w:ind w:left="4528" w:hanging="360"/>
      </w:pPr>
    </w:lvl>
    <w:lvl w:ilvl="4">
      <w:start w:val="1"/>
      <w:numFmt w:val="lowerLetter"/>
      <w:lvlText w:val="%1.%2.%3.%4.%5."/>
      <w:lvlJc w:val="left"/>
      <w:pPr>
        <w:ind w:left="5248" w:hanging="360"/>
      </w:pPr>
    </w:lvl>
    <w:lvl w:ilvl="5">
      <w:start w:val="1"/>
      <w:numFmt w:val="lowerRoman"/>
      <w:lvlText w:val="%1.%2.%3.%4.%5.%6."/>
      <w:lvlJc w:val="right"/>
      <w:pPr>
        <w:ind w:left="5968" w:hanging="180"/>
      </w:pPr>
    </w:lvl>
    <w:lvl w:ilvl="6">
      <w:start w:val="1"/>
      <w:numFmt w:val="decimal"/>
      <w:lvlText w:val="%1.%2.%3.%4.%5.%6.%7."/>
      <w:lvlJc w:val="left"/>
      <w:pPr>
        <w:ind w:left="6688" w:hanging="360"/>
      </w:pPr>
    </w:lvl>
    <w:lvl w:ilvl="7">
      <w:start w:val="1"/>
      <w:numFmt w:val="lowerLetter"/>
      <w:lvlText w:val="%1.%2.%3.%4.%5.%6.%7.%8."/>
      <w:lvlJc w:val="left"/>
      <w:pPr>
        <w:ind w:left="7408" w:hanging="360"/>
      </w:pPr>
    </w:lvl>
    <w:lvl w:ilvl="8">
      <w:start w:val="1"/>
      <w:numFmt w:val="lowerRoman"/>
      <w:lvlText w:val="%1.%2.%3.%4.%5.%6.%7.%8.%9."/>
      <w:lvlJc w:val="right"/>
      <w:pPr>
        <w:ind w:left="8128" w:hanging="180"/>
      </w:pPr>
    </w:lvl>
  </w:abstractNum>
  <w:abstractNum w:abstractNumId="18" w15:restartNumberingAfterBreak="0">
    <w:nsid w:val="4CBB6A83"/>
    <w:multiLevelType w:val="hybridMultilevel"/>
    <w:tmpl w:val="2BACF04C"/>
    <w:lvl w:ilvl="0" w:tplc="45B20F1E">
      <w:start w:val="1"/>
      <w:numFmt w:val="decimal"/>
      <w:lvlText w:val="%1."/>
      <w:lvlJc w:val="left"/>
      <w:pPr>
        <w:ind w:left="2368" w:hanging="360"/>
      </w:pPr>
      <w:rPr>
        <w:rFonts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0CB1D13"/>
    <w:multiLevelType w:val="hybridMultilevel"/>
    <w:tmpl w:val="84762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B402B8"/>
    <w:multiLevelType w:val="hybridMultilevel"/>
    <w:tmpl w:val="32E27EEA"/>
    <w:name w:val="WW8Num1023"/>
    <w:lvl w:ilvl="0" w:tplc="4F04AF82">
      <w:start w:val="1"/>
      <w:numFmt w:val="lowerLetter"/>
      <w:lvlText w:val="%1)"/>
      <w:lvlJc w:val="left"/>
      <w:pPr>
        <w:tabs>
          <w:tab w:val="num" w:pos="644"/>
        </w:tabs>
        <w:ind w:left="644" w:hanging="360"/>
      </w:pPr>
      <w:rPr>
        <w:rFonts w:ascii="Calibri" w:eastAsia="Times New Roman" w:hAnsi="Calibri" w:cs="Times New Roman" w:hint="default"/>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DD609FA"/>
    <w:multiLevelType w:val="multilevel"/>
    <w:tmpl w:val="7E749F46"/>
    <w:name w:val="WW8Num22"/>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15:restartNumberingAfterBreak="0">
    <w:nsid w:val="7BE4259A"/>
    <w:multiLevelType w:val="hybridMultilevel"/>
    <w:tmpl w:val="01E86544"/>
    <w:lvl w:ilvl="0" w:tplc="3E50CE7A">
      <w:start w:val="1"/>
      <w:numFmt w:val="bullet"/>
      <w:lvlText w:val="-"/>
      <w:lvlJc w:val="left"/>
      <w:pPr>
        <w:ind w:left="1429" w:hanging="360"/>
      </w:pPr>
      <w:rPr>
        <w:rFonts w:asciiTheme="minorHAnsi" w:hAnsiTheme="minorHAnsi" w:cstheme="minorHAns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ED91BCE"/>
    <w:multiLevelType w:val="hybridMultilevel"/>
    <w:tmpl w:val="7C52C484"/>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95CACAE8">
      <w:start w:val="1"/>
      <w:numFmt w:val="decimal"/>
      <w:lvlText w:val="%4."/>
      <w:lvlJc w:val="left"/>
      <w:pPr>
        <w:ind w:left="644" w:hanging="360"/>
      </w:pPr>
      <w:rPr>
        <w:rFonts w:ascii="Lato" w:eastAsia="Times New Roman" w:hAnsi="Lato" w:cs="Times New Roman" w:hint="default"/>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46583716">
    <w:abstractNumId w:val="10"/>
  </w:num>
  <w:num w:numId="2" w16cid:durableId="1784836090">
    <w:abstractNumId w:val="19"/>
    <w:lvlOverride w:ilvl="0">
      <w:startOverride w:val="1"/>
    </w:lvlOverride>
  </w:num>
  <w:num w:numId="3" w16cid:durableId="1130708854">
    <w:abstractNumId w:val="16"/>
    <w:lvlOverride w:ilvl="0">
      <w:startOverride w:val="1"/>
    </w:lvlOverride>
  </w:num>
  <w:num w:numId="4" w16cid:durableId="919101386">
    <w:abstractNumId w:val="11"/>
  </w:num>
  <w:num w:numId="5" w16cid:durableId="1874925473">
    <w:abstractNumId w:val="18"/>
  </w:num>
  <w:num w:numId="6" w16cid:durableId="1529483755">
    <w:abstractNumId w:val="24"/>
  </w:num>
  <w:num w:numId="7" w16cid:durableId="1261141644">
    <w:abstractNumId w:val="20"/>
  </w:num>
  <w:num w:numId="8" w16cid:durableId="87847104">
    <w:abstractNumId w:val="9"/>
  </w:num>
  <w:num w:numId="9" w16cid:durableId="2094858422">
    <w:abstractNumId w:val="17"/>
    <w:lvlOverride w:ilvl="0">
      <w:startOverride w:val="1"/>
      <w:lvl w:ilvl="0">
        <w:start w:val="1"/>
        <w:numFmt w:val="decimal"/>
        <w:lvlText w:val=""/>
        <w:lvlJc w:val="left"/>
      </w:lvl>
    </w:lvlOverride>
    <w:lvlOverride w:ilvl="1">
      <w:startOverride w:val="1"/>
      <w:lvl w:ilvl="1">
        <w:start w:val="1"/>
        <w:numFmt w:val="decimal"/>
        <w:lvlText w:val="%2)"/>
        <w:lvlJc w:val="left"/>
        <w:pPr>
          <w:ind w:left="3088" w:hanging="360"/>
        </w:pPr>
        <w:rPr>
          <w:rFonts w:asciiTheme="minorHAnsi" w:hAnsiTheme="minorHAnsi" w:cstheme="minorHAnsi" w:hint="default"/>
          <w:color w:val="auto"/>
          <w:lang w:eastAsia="en-US"/>
        </w:rPr>
      </w:lvl>
    </w:lvlOverride>
  </w:num>
  <w:num w:numId="10" w16cid:durableId="367608699">
    <w:abstractNumId w:val="14"/>
  </w:num>
  <w:num w:numId="11" w16cid:durableId="689724704">
    <w:abstractNumId w:val="0"/>
  </w:num>
  <w:num w:numId="12" w16cid:durableId="1464732127">
    <w:abstractNumId w:val="22"/>
  </w:num>
  <w:num w:numId="13" w16cid:durableId="2141726775">
    <w:abstractNumId w:val="17"/>
  </w:num>
  <w:num w:numId="14" w16cid:durableId="1329869849">
    <w:abstractNumId w:val="8"/>
  </w:num>
  <w:num w:numId="15" w16cid:durableId="274362557">
    <w:abstractNumId w:val="13"/>
  </w:num>
  <w:num w:numId="16" w16cid:durableId="55397420">
    <w:abstractNumId w:val="12"/>
  </w:num>
  <w:num w:numId="17" w16cid:durableId="887494155">
    <w:abstractNumId w:val="15"/>
  </w:num>
  <w:num w:numId="18" w16cid:durableId="70289918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879"/>
    <w:rsid w:val="00003253"/>
    <w:rsid w:val="00003862"/>
    <w:rsid w:val="00003BED"/>
    <w:rsid w:val="000051B0"/>
    <w:rsid w:val="00005D5C"/>
    <w:rsid w:val="00007687"/>
    <w:rsid w:val="00010B9B"/>
    <w:rsid w:val="00012A48"/>
    <w:rsid w:val="000151E6"/>
    <w:rsid w:val="0001643B"/>
    <w:rsid w:val="00023A06"/>
    <w:rsid w:val="000256CD"/>
    <w:rsid w:val="00035E1A"/>
    <w:rsid w:val="00042BA4"/>
    <w:rsid w:val="0004407F"/>
    <w:rsid w:val="0004615E"/>
    <w:rsid w:val="00046EA8"/>
    <w:rsid w:val="000474B6"/>
    <w:rsid w:val="00050094"/>
    <w:rsid w:val="00052584"/>
    <w:rsid w:val="000536B1"/>
    <w:rsid w:val="00054DA9"/>
    <w:rsid w:val="00056022"/>
    <w:rsid w:val="000561E3"/>
    <w:rsid w:val="0005635B"/>
    <w:rsid w:val="00061CDA"/>
    <w:rsid w:val="00065875"/>
    <w:rsid w:val="00065EF4"/>
    <w:rsid w:val="000669F6"/>
    <w:rsid w:val="000709A0"/>
    <w:rsid w:val="00083657"/>
    <w:rsid w:val="00085E52"/>
    <w:rsid w:val="0008609C"/>
    <w:rsid w:val="000A211C"/>
    <w:rsid w:val="000A257E"/>
    <w:rsid w:val="000A2E12"/>
    <w:rsid w:val="000A56EB"/>
    <w:rsid w:val="000B0FE5"/>
    <w:rsid w:val="000B2702"/>
    <w:rsid w:val="000B37C1"/>
    <w:rsid w:val="000C19B8"/>
    <w:rsid w:val="000C2C2D"/>
    <w:rsid w:val="000C47E3"/>
    <w:rsid w:val="000D01FA"/>
    <w:rsid w:val="000D1AA6"/>
    <w:rsid w:val="000D5190"/>
    <w:rsid w:val="000E5298"/>
    <w:rsid w:val="000E6B31"/>
    <w:rsid w:val="000E6D42"/>
    <w:rsid w:val="000F4B8D"/>
    <w:rsid w:val="00103333"/>
    <w:rsid w:val="00104116"/>
    <w:rsid w:val="00110CA4"/>
    <w:rsid w:val="001133A7"/>
    <w:rsid w:val="00113E0F"/>
    <w:rsid w:val="001169D9"/>
    <w:rsid w:val="001211B8"/>
    <w:rsid w:val="00122774"/>
    <w:rsid w:val="001257B4"/>
    <w:rsid w:val="00127098"/>
    <w:rsid w:val="00127B95"/>
    <w:rsid w:val="001322D6"/>
    <w:rsid w:val="00132FD8"/>
    <w:rsid w:val="00134D23"/>
    <w:rsid w:val="0013687A"/>
    <w:rsid w:val="00142318"/>
    <w:rsid w:val="00142E9F"/>
    <w:rsid w:val="00145ACB"/>
    <w:rsid w:val="0015538A"/>
    <w:rsid w:val="00155AA6"/>
    <w:rsid w:val="0015600A"/>
    <w:rsid w:val="00156EB7"/>
    <w:rsid w:val="00163219"/>
    <w:rsid w:val="00165717"/>
    <w:rsid w:val="00167B5F"/>
    <w:rsid w:val="0017281F"/>
    <w:rsid w:val="00174AD1"/>
    <w:rsid w:val="00174BCC"/>
    <w:rsid w:val="00176025"/>
    <w:rsid w:val="00181E9A"/>
    <w:rsid w:val="00184BBE"/>
    <w:rsid w:val="00191384"/>
    <w:rsid w:val="00192678"/>
    <w:rsid w:val="00192C16"/>
    <w:rsid w:val="001932AF"/>
    <w:rsid w:val="00195BBB"/>
    <w:rsid w:val="001A19D1"/>
    <w:rsid w:val="001A5CEE"/>
    <w:rsid w:val="001A654C"/>
    <w:rsid w:val="001A6ACD"/>
    <w:rsid w:val="001A7CD9"/>
    <w:rsid w:val="001B2684"/>
    <w:rsid w:val="001C0E0E"/>
    <w:rsid w:val="001C6364"/>
    <w:rsid w:val="001D2541"/>
    <w:rsid w:val="001D703C"/>
    <w:rsid w:val="001E1EFF"/>
    <w:rsid w:val="001E2F96"/>
    <w:rsid w:val="001F09E6"/>
    <w:rsid w:val="001F0FFA"/>
    <w:rsid w:val="001F27DF"/>
    <w:rsid w:val="001F2CED"/>
    <w:rsid w:val="001F3838"/>
    <w:rsid w:val="001F6C4A"/>
    <w:rsid w:val="001F7EB7"/>
    <w:rsid w:val="0020189E"/>
    <w:rsid w:val="00204643"/>
    <w:rsid w:val="002075C1"/>
    <w:rsid w:val="002132BE"/>
    <w:rsid w:val="00214D16"/>
    <w:rsid w:val="00221305"/>
    <w:rsid w:val="00222C64"/>
    <w:rsid w:val="00223100"/>
    <w:rsid w:val="00223724"/>
    <w:rsid w:val="00225AEB"/>
    <w:rsid w:val="002266BC"/>
    <w:rsid w:val="00231D17"/>
    <w:rsid w:val="0023439A"/>
    <w:rsid w:val="0023469D"/>
    <w:rsid w:val="00235534"/>
    <w:rsid w:val="00241787"/>
    <w:rsid w:val="00247450"/>
    <w:rsid w:val="00252861"/>
    <w:rsid w:val="002625B8"/>
    <w:rsid w:val="00264EB2"/>
    <w:rsid w:val="00266ECD"/>
    <w:rsid w:val="0026782C"/>
    <w:rsid w:val="002725F1"/>
    <w:rsid w:val="0027337F"/>
    <w:rsid w:val="00276375"/>
    <w:rsid w:val="00280967"/>
    <w:rsid w:val="00282239"/>
    <w:rsid w:val="00283143"/>
    <w:rsid w:val="002834AB"/>
    <w:rsid w:val="002867C5"/>
    <w:rsid w:val="00286E33"/>
    <w:rsid w:val="00293187"/>
    <w:rsid w:val="00293CDC"/>
    <w:rsid w:val="00297697"/>
    <w:rsid w:val="00297BF1"/>
    <w:rsid w:val="002A04F5"/>
    <w:rsid w:val="002A41FC"/>
    <w:rsid w:val="002B05EB"/>
    <w:rsid w:val="002B40CE"/>
    <w:rsid w:val="002B6532"/>
    <w:rsid w:val="002C3A25"/>
    <w:rsid w:val="002C7235"/>
    <w:rsid w:val="002D1D34"/>
    <w:rsid w:val="002D2683"/>
    <w:rsid w:val="002D599A"/>
    <w:rsid w:val="002E1A27"/>
    <w:rsid w:val="002E2540"/>
    <w:rsid w:val="002E27F7"/>
    <w:rsid w:val="002E2D7C"/>
    <w:rsid w:val="002E5166"/>
    <w:rsid w:val="002E5AD9"/>
    <w:rsid w:val="002F0A41"/>
    <w:rsid w:val="002F6077"/>
    <w:rsid w:val="003022BB"/>
    <w:rsid w:val="00310B86"/>
    <w:rsid w:val="0031216F"/>
    <w:rsid w:val="00313785"/>
    <w:rsid w:val="003200B0"/>
    <w:rsid w:val="003235BD"/>
    <w:rsid w:val="003268D8"/>
    <w:rsid w:val="00332C01"/>
    <w:rsid w:val="00343109"/>
    <w:rsid w:val="00343AF2"/>
    <w:rsid w:val="0035266B"/>
    <w:rsid w:val="00352747"/>
    <w:rsid w:val="00354DB7"/>
    <w:rsid w:val="00356BFF"/>
    <w:rsid w:val="00357C25"/>
    <w:rsid w:val="00380083"/>
    <w:rsid w:val="00383050"/>
    <w:rsid w:val="0038500F"/>
    <w:rsid w:val="003872A5"/>
    <w:rsid w:val="00392411"/>
    <w:rsid w:val="00392D01"/>
    <w:rsid w:val="00395523"/>
    <w:rsid w:val="003955DD"/>
    <w:rsid w:val="003974CC"/>
    <w:rsid w:val="003A081D"/>
    <w:rsid w:val="003A1423"/>
    <w:rsid w:val="003A507C"/>
    <w:rsid w:val="003B0ECC"/>
    <w:rsid w:val="003B2505"/>
    <w:rsid w:val="003B626F"/>
    <w:rsid w:val="003B7F90"/>
    <w:rsid w:val="003C1E23"/>
    <w:rsid w:val="003C3113"/>
    <w:rsid w:val="003C338F"/>
    <w:rsid w:val="003C3BC4"/>
    <w:rsid w:val="003D018E"/>
    <w:rsid w:val="003D088C"/>
    <w:rsid w:val="003D714C"/>
    <w:rsid w:val="003D7707"/>
    <w:rsid w:val="003E66A6"/>
    <w:rsid w:val="003E6F4E"/>
    <w:rsid w:val="003F0C14"/>
    <w:rsid w:val="003F3702"/>
    <w:rsid w:val="003F7093"/>
    <w:rsid w:val="003F75A8"/>
    <w:rsid w:val="004002AB"/>
    <w:rsid w:val="00401985"/>
    <w:rsid w:val="004020BA"/>
    <w:rsid w:val="004025FD"/>
    <w:rsid w:val="00402EDF"/>
    <w:rsid w:val="004041D8"/>
    <w:rsid w:val="004060F3"/>
    <w:rsid w:val="004063F1"/>
    <w:rsid w:val="0041010E"/>
    <w:rsid w:val="00411735"/>
    <w:rsid w:val="0041282C"/>
    <w:rsid w:val="00420015"/>
    <w:rsid w:val="004217F1"/>
    <w:rsid w:val="00423484"/>
    <w:rsid w:val="00425114"/>
    <w:rsid w:val="004255A0"/>
    <w:rsid w:val="00427358"/>
    <w:rsid w:val="0044184F"/>
    <w:rsid w:val="00443F99"/>
    <w:rsid w:val="00447552"/>
    <w:rsid w:val="00450546"/>
    <w:rsid w:val="0045089F"/>
    <w:rsid w:val="00460827"/>
    <w:rsid w:val="00464F2C"/>
    <w:rsid w:val="0047035C"/>
    <w:rsid w:val="00471A71"/>
    <w:rsid w:val="0047468F"/>
    <w:rsid w:val="00486A65"/>
    <w:rsid w:val="00486CC5"/>
    <w:rsid w:val="00487AAA"/>
    <w:rsid w:val="00487BF5"/>
    <w:rsid w:val="00492569"/>
    <w:rsid w:val="00493AAD"/>
    <w:rsid w:val="0049407D"/>
    <w:rsid w:val="00497CF9"/>
    <w:rsid w:val="00497ED3"/>
    <w:rsid w:val="004A2E7C"/>
    <w:rsid w:val="004A3E9E"/>
    <w:rsid w:val="004A6148"/>
    <w:rsid w:val="004B46AA"/>
    <w:rsid w:val="004B51FE"/>
    <w:rsid w:val="004B5AE1"/>
    <w:rsid w:val="004C2681"/>
    <w:rsid w:val="004C4FA2"/>
    <w:rsid w:val="004C603D"/>
    <w:rsid w:val="004D22D6"/>
    <w:rsid w:val="004D37F1"/>
    <w:rsid w:val="004D49F7"/>
    <w:rsid w:val="004D5B25"/>
    <w:rsid w:val="004E0445"/>
    <w:rsid w:val="004E1208"/>
    <w:rsid w:val="004F1805"/>
    <w:rsid w:val="004F2D33"/>
    <w:rsid w:val="004F38AA"/>
    <w:rsid w:val="004F391F"/>
    <w:rsid w:val="004F4964"/>
    <w:rsid w:val="004F5673"/>
    <w:rsid w:val="004F6A4F"/>
    <w:rsid w:val="004F6A61"/>
    <w:rsid w:val="00502B77"/>
    <w:rsid w:val="005033B1"/>
    <w:rsid w:val="005039C8"/>
    <w:rsid w:val="0050541F"/>
    <w:rsid w:val="005100F6"/>
    <w:rsid w:val="00511BD9"/>
    <w:rsid w:val="00512D3A"/>
    <w:rsid w:val="005161A3"/>
    <w:rsid w:val="005168BE"/>
    <w:rsid w:val="005169DC"/>
    <w:rsid w:val="00516CEC"/>
    <w:rsid w:val="00522BEA"/>
    <w:rsid w:val="00526B66"/>
    <w:rsid w:val="00530A8F"/>
    <w:rsid w:val="00533331"/>
    <w:rsid w:val="00533A0C"/>
    <w:rsid w:val="005517FE"/>
    <w:rsid w:val="00554743"/>
    <w:rsid w:val="005607C7"/>
    <w:rsid w:val="005617CC"/>
    <w:rsid w:val="005632BD"/>
    <w:rsid w:val="00564B5D"/>
    <w:rsid w:val="005665A1"/>
    <w:rsid w:val="005735B4"/>
    <w:rsid w:val="005752DB"/>
    <w:rsid w:val="00576D8F"/>
    <w:rsid w:val="00577689"/>
    <w:rsid w:val="0058017C"/>
    <w:rsid w:val="005858FA"/>
    <w:rsid w:val="00585A54"/>
    <w:rsid w:val="005878AC"/>
    <w:rsid w:val="00591BE0"/>
    <w:rsid w:val="005924A3"/>
    <w:rsid w:val="00597D12"/>
    <w:rsid w:val="005A2E28"/>
    <w:rsid w:val="005A58C8"/>
    <w:rsid w:val="005A5DCE"/>
    <w:rsid w:val="005C0B6A"/>
    <w:rsid w:val="005C5433"/>
    <w:rsid w:val="005C5728"/>
    <w:rsid w:val="005D0553"/>
    <w:rsid w:val="005D50FE"/>
    <w:rsid w:val="005D52BE"/>
    <w:rsid w:val="005E5558"/>
    <w:rsid w:val="005E6E8A"/>
    <w:rsid w:val="005F5021"/>
    <w:rsid w:val="005F5799"/>
    <w:rsid w:val="006053EE"/>
    <w:rsid w:val="00611031"/>
    <w:rsid w:val="00613336"/>
    <w:rsid w:val="00613F1F"/>
    <w:rsid w:val="00616832"/>
    <w:rsid w:val="00617595"/>
    <w:rsid w:val="006175C2"/>
    <w:rsid w:val="00626239"/>
    <w:rsid w:val="00626CAE"/>
    <w:rsid w:val="0063073D"/>
    <w:rsid w:val="006361B3"/>
    <w:rsid w:val="006435E5"/>
    <w:rsid w:val="00643AF7"/>
    <w:rsid w:val="00644414"/>
    <w:rsid w:val="00652861"/>
    <w:rsid w:val="00656DD7"/>
    <w:rsid w:val="00657E82"/>
    <w:rsid w:val="0066010D"/>
    <w:rsid w:val="00665869"/>
    <w:rsid w:val="0066589D"/>
    <w:rsid w:val="00670BDB"/>
    <w:rsid w:val="00674264"/>
    <w:rsid w:val="0067426E"/>
    <w:rsid w:val="00674CC3"/>
    <w:rsid w:val="00681A8F"/>
    <w:rsid w:val="006829B0"/>
    <w:rsid w:val="0068358B"/>
    <w:rsid w:val="006840C9"/>
    <w:rsid w:val="006876BD"/>
    <w:rsid w:val="00691660"/>
    <w:rsid w:val="006A021E"/>
    <w:rsid w:val="006A1874"/>
    <w:rsid w:val="006A3933"/>
    <w:rsid w:val="006A3FA5"/>
    <w:rsid w:val="006A4013"/>
    <w:rsid w:val="006B135E"/>
    <w:rsid w:val="006B3F01"/>
    <w:rsid w:val="006B5CDF"/>
    <w:rsid w:val="006B781C"/>
    <w:rsid w:val="006C1AEC"/>
    <w:rsid w:val="006C2B7B"/>
    <w:rsid w:val="006C311C"/>
    <w:rsid w:val="006C7344"/>
    <w:rsid w:val="006D113B"/>
    <w:rsid w:val="006D37A2"/>
    <w:rsid w:val="006D435D"/>
    <w:rsid w:val="006E0E3A"/>
    <w:rsid w:val="006E31FC"/>
    <w:rsid w:val="006E321B"/>
    <w:rsid w:val="006F150C"/>
    <w:rsid w:val="006F361C"/>
    <w:rsid w:val="00703BF5"/>
    <w:rsid w:val="007108C5"/>
    <w:rsid w:val="00710DC3"/>
    <w:rsid w:val="00714D43"/>
    <w:rsid w:val="0071736C"/>
    <w:rsid w:val="00722D07"/>
    <w:rsid w:val="007238AE"/>
    <w:rsid w:val="00724687"/>
    <w:rsid w:val="00724E3A"/>
    <w:rsid w:val="00730021"/>
    <w:rsid w:val="00730790"/>
    <w:rsid w:val="00731EFD"/>
    <w:rsid w:val="007327E1"/>
    <w:rsid w:val="00733CF9"/>
    <w:rsid w:val="007448B6"/>
    <w:rsid w:val="00746913"/>
    <w:rsid w:val="00757B0B"/>
    <w:rsid w:val="00762531"/>
    <w:rsid w:val="00770DC3"/>
    <w:rsid w:val="007714CE"/>
    <w:rsid w:val="0077161E"/>
    <w:rsid w:val="00773991"/>
    <w:rsid w:val="00773F0E"/>
    <w:rsid w:val="00773F48"/>
    <w:rsid w:val="00774589"/>
    <w:rsid w:val="007760DB"/>
    <w:rsid w:val="00776170"/>
    <w:rsid w:val="00783B82"/>
    <w:rsid w:val="007849FA"/>
    <w:rsid w:val="007A4E4F"/>
    <w:rsid w:val="007A71CD"/>
    <w:rsid w:val="007B26F3"/>
    <w:rsid w:val="007B52B7"/>
    <w:rsid w:val="007B5BBA"/>
    <w:rsid w:val="007B6C9A"/>
    <w:rsid w:val="007B778E"/>
    <w:rsid w:val="007B7A3A"/>
    <w:rsid w:val="007D322E"/>
    <w:rsid w:val="007D743F"/>
    <w:rsid w:val="007D74C1"/>
    <w:rsid w:val="007E2AF2"/>
    <w:rsid w:val="007E4B90"/>
    <w:rsid w:val="007F3AD7"/>
    <w:rsid w:val="007F6F48"/>
    <w:rsid w:val="007F7994"/>
    <w:rsid w:val="00812D27"/>
    <w:rsid w:val="00814609"/>
    <w:rsid w:val="00815ECE"/>
    <w:rsid w:val="00820252"/>
    <w:rsid w:val="00827BE4"/>
    <w:rsid w:val="00830EE1"/>
    <w:rsid w:val="00831BF4"/>
    <w:rsid w:val="008326E7"/>
    <w:rsid w:val="008375F5"/>
    <w:rsid w:val="00841916"/>
    <w:rsid w:val="00842958"/>
    <w:rsid w:val="00847F30"/>
    <w:rsid w:val="00851157"/>
    <w:rsid w:val="0085273C"/>
    <w:rsid w:val="00854C9F"/>
    <w:rsid w:val="0085664F"/>
    <w:rsid w:val="00862380"/>
    <w:rsid w:val="00864206"/>
    <w:rsid w:val="00864B9E"/>
    <w:rsid w:val="00865C2B"/>
    <w:rsid w:val="00870F37"/>
    <w:rsid w:val="00871AF3"/>
    <w:rsid w:val="00872477"/>
    <w:rsid w:val="008750C5"/>
    <w:rsid w:val="00876FD7"/>
    <w:rsid w:val="0088030E"/>
    <w:rsid w:val="00880F02"/>
    <w:rsid w:val="008818D0"/>
    <w:rsid w:val="00881F9A"/>
    <w:rsid w:val="008830FE"/>
    <w:rsid w:val="00887144"/>
    <w:rsid w:val="008873E1"/>
    <w:rsid w:val="0088745A"/>
    <w:rsid w:val="00891359"/>
    <w:rsid w:val="008917C6"/>
    <w:rsid w:val="00895879"/>
    <w:rsid w:val="008A391E"/>
    <w:rsid w:val="008A439B"/>
    <w:rsid w:val="008A69CB"/>
    <w:rsid w:val="008B1181"/>
    <w:rsid w:val="008B2150"/>
    <w:rsid w:val="008C4F9F"/>
    <w:rsid w:val="008C6DF8"/>
    <w:rsid w:val="008C7601"/>
    <w:rsid w:val="008D369D"/>
    <w:rsid w:val="008D4220"/>
    <w:rsid w:val="008E3121"/>
    <w:rsid w:val="008E6EDD"/>
    <w:rsid w:val="008F0271"/>
    <w:rsid w:val="008F1593"/>
    <w:rsid w:val="008F2FCC"/>
    <w:rsid w:val="008F3F22"/>
    <w:rsid w:val="008F5702"/>
    <w:rsid w:val="008F5DB5"/>
    <w:rsid w:val="008F7A0A"/>
    <w:rsid w:val="00902BB0"/>
    <w:rsid w:val="00903D93"/>
    <w:rsid w:val="00905F58"/>
    <w:rsid w:val="00913225"/>
    <w:rsid w:val="00914564"/>
    <w:rsid w:val="009213B4"/>
    <w:rsid w:val="009251C2"/>
    <w:rsid w:val="00926265"/>
    <w:rsid w:val="00932C15"/>
    <w:rsid w:val="0093383A"/>
    <w:rsid w:val="00933E24"/>
    <w:rsid w:val="00936FC6"/>
    <w:rsid w:val="00937A7B"/>
    <w:rsid w:val="009422D6"/>
    <w:rsid w:val="00943004"/>
    <w:rsid w:val="009504DF"/>
    <w:rsid w:val="009516DC"/>
    <w:rsid w:val="009542F6"/>
    <w:rsid w:val="00961F4E"/>
    <w:rsid w:val="009746C4"/>
    <w:rsid w:val="00976947"/>
    <w:rsid w:val="00981E41"/>
    <w:rsid w:val="00981FDF"/>
    <w:rsid w:val="00983B41"/>
    <w:rsid w:val="00987D40"/>
    <w:rsid w:val="00991187"/>
    <w:rsid w:val="009915B0"/>
    <w:rsid w:val="00997F12"/>
    <w:rsid w:val="009A29ED"/>
    <w:rsid w:val="009A2CC4"/>
    <w:rsid w:val="009B501C"/>
    <w:rsid w:val="009B6014"/>
    <w:rsid w:val="009C136E"/>
    <w:rsid w:val="009C1AC3"/>
    <w:rsid w:val="009C3786"/>
    <w:rsid w:val="009C7490"/>
    <w:rsid w:val="009C754B"/>
    <w:rsid w:val="009D31EF"/>
    <w:rsid w:val="009D3657"/>
    <w:rsid w:val="009D4505"/>
    <w:rsid w:val="009E4FBB"/>
    <w:rsid w:val="009E6126"/>
    <w:rsid w:val="009E7C26"/>
    <w:rsid w:val="009F3C43"/>
    <w:rsid w:val="009F4F75"/>
    <w:rsid w:val="00A014B7"/>
    <w:rsid w:val="00A01579"/>
    <w:rsid w:val="00A04979"/>
    <w:rsid w:val="00A05036"/>
    <w:rsid w:val="00A0671E"/>
    <w:rsid w:val="00A106D1"/>
    <w:rsid w:val="00A11931"/>
    <w:rsid w:val="00A32478"/>
    <w:rsid w:val="00A33420"/>
    <w:rsid w:val="00A33EE6"/>
    <w:rsid w:val="00A36069"/>
    <w:rsid w:val="00A423D9"/>
    <w:rsid w:val="00A428D0"/>
    <w:rsid w:val="00A46F48"/>
    <w:rsid w:val="00A472F4"/>
    <w:rsid w:val="00A472F5"/>
    <w:rsid w:val="00A53015"/>
    <w:rsid w:val="00A56409"/>
    <w:rsid w:val="00A60FD8"/>
    <w:rsid w:val="00A642B9"/>
    <w:rsid w:val="00A71F8C"/>
    <w:rsid w:val="00A76849"/>
    <w:rsid w:val="00A8304C"/>
    <w:rsid w:val="00A86AFA"/>
    <w:rsid w:val="00A878AC"/>
    <w:rsid w:val="00A908A2"/>
    <w:rsid w:val="00A91A00"/>
    <w:rsid w:val="00A91A0D"/>
    <w:rsid w:val="00A931AE"/>
    <w:rsid w:val="00A97B0E"/>
    <w:rsid w:val="00AA010E"/>
    <w:rsid w:val="00AA0540"/>
    <w:rsid w:val="00AA1A32"/>
    <w:rsid w:val="00AA29D2"/>
    <w:rsid w:val="00AA6563"/>
    <w:rsid w:val="00AA70E4"/>
    <w:rsid w:val="00AB00F0"/>
    <w:rsid w:val="00AB19C5"/>
    <w:rsid w:val="00AB1B73"/>
    <w:rsid w:val="00AB4B64"/>
    <w:rsid w:val="00AB7A76"/>
    <w:rsid w:val="00AC2345"/>
    <w:rsid w:val="00AC77A4"/>
    <w:rsid w:val="00AD2AC5"/>
    <w:rsid w:val="00AE3470"/>
    <w:rsid w:val="00AE4BF7"/>
    <w:rsid w:val="00AE5C69"/>
    <w:rsid w:val="00AE69CB"/>
    <w:rsid w:val="00AF3361"/>
    <w:rsid w:val="00AF3E55"/>
    <w:rsid w:val="00AF4AD1"/>
    <w:rsid w:val="00AF7175"/>
    <w:rsid w:val="00B011F4"/>
    <w:rsid w:val="00B01D9F"/>
    <w:rsid w:val="00B04581"/>
    <w:rsid w:val="00B070CA"/>
    <w:rsid w:val="00B108C3"/>
    <w:rsid w:val="00B11C8E"/>
    <w:rsid w:val="00B14184"/>
    <w:rsid w:val="00B169AA"/>
    <w:rsid w:val="00B16FC7"/>
    <w:rsid w:val="00B20610"/>
    <w:rsid w:val="00B2095D"/>
    <w:rsid w:val="00B23670"/>
    <w:rsid w:val="00B31FF8"/>
    <w:rsid w:val="00B323E3"/>
    <w:rsid w:val="00B32C68"/>
    <w:rsid w:val="00B34E2F"/>
    <w:rsid w:val="00B37CE6"/>
    <w:rsid w:val="00B37E69"/>
    <w:rsid w:val="00B40CB5"/>
    <w:rsid w:val="00B47931"/>
    <w:rsid w:val="00B50B54"/>
    <w:rsid w:val="00B51300"/>
    <w:rsid w:val="00B523AE"/>
    <w:rsid w:val="00B5348A"/>
    <w:rsid w:val="00B56BFA"/>
    <w:rsid w:val="00B6339E"/>
    <w:rsid w:val="00B72866"/>
    <w:rsid w:val="00B72CA6"/>
    <w:rsid w:val="00B737EF"/>
    <w:rsid w:val="00B8294E"/>
    <w:rsid w:val="00BB10BB"/>
    <w:rsid w:val="00BB39B4"/>
    <w:rsid w:val="00BC5E6F"/>
    <w:rsid w:val="00BC5E87"/>
    <w:rsid w:val="00BC75DD"/>
    <w:rsid w:val="00BD03A8"/>
    <w:rsid w:val="00BD0C1E"/>
    <w:rsid w:val="00BD234E"/>
    <w:rsid w:val="00BD46B7"/>
    <w:rsid w:val="00BD59A8"/>
    <w:rsid w:val="00BD6FC6"/>
    <w:rsid w:val="00BE1390"/>
    <w:rsid w:val="00BE1D22"/>
    <w:rsid w:val="00BE2A40"/>
    <w:rsid w:val="00BE7100"/>
    <w:rsid w:val="00BF1472"/>
    <w:rsid w:val="00BF384E"/>
    <w:rsid w:val="00BF4B96"/>
    <w:rsid w:val="00C04130"/>
    <w:rsid w:val="00C056EF"/>
    <w:rsid w:val="00C1222F"/>
    <w:rsid w:val="00C14532"/>
    <w:rsid w:val="00C20F75"/>
    <w:rsid w:val="00C2413B"/>
    <w:rsid w:val="00C24B53"/>
    <w:rsid w:val="00C25F01"/>
    <w:rsid w:val="00C26C35"/>
    <w:rsid w:val="00C3455E"/>
    <w:rsid w:val="00C3610C"/>
    <w:rsid w:val="00C42A8A"/>
    <w:rsid w:val="00C457A8"/>
    <w:rsid w:val="00C47957"/>
    <w:rsid w:val="00C563FA"/>
    <w:rsid w:val="00C60E2F"/>
    <w:rsid w:val="00C65743"/>
    <w:rsid w:val="00C710AB"/>
    <w:rsid w:val="00C74274"/>
    <w:rsid w:val="00C74740"/>
    <w:rsid w:val="00C75801"/>
    <w:rsid w:val="00C77F74"/>
    <w:rsid w:val="00C81221"/>
    <w:rsid w:val="00C82142"/>
    <w:rsid w:val="00C831ED"/>
    <w:rsid w:val="00C86C7A"/>
    <w:rsid w:val="00C86FB6"/>
    <w:rsid w:val="00C87338"/>
    <w:rsid w:val="00C93D20"/>
    <w:rsid w:val="00C94A36"/>
    <w:rsid w:val="00C94EFC"/>
    <w:rsid w:val="00CA2D9A"/>
    <w:rsid w:val="00CA396B"/>
    <w:rsid w:val="00CA580A"/>
    <w:rsid w:val="00CA5B7F"/>
    <w:rsid w:val="00CB3285"/>
    <w:rsid w:val="00CB6473"/>
    <w:rsid w:val="00CB7D68"/>
    <w:rsid w:val="00CC2031"/>
    <w:rsid w:val="00CC7BD7"/>
    <w:rsid w:val="00CD000D"/>
    <w:rsid w:val="00CD3946"/>
    <w:rsid w:val="00CD4543"/>
    <w:rsid w:val="00CD55CB"/>
    <w:rsid w:val="00CE0C0D"/>
    <w:rsid w:val="00CF018F"/>
    <w:rsid w:val="00CF147D"/>
    <w:rsid w:val="00CF1F47"/>
    <w:rsid w:val="00CF70EA"/>
    <w:rsid w:val="00CF71B1"/>
    <w:rsid w:val="00D013E5"/>
    <w:rsid w:val="00D0749C"/>
    <w:rsid w:val="00D11077"/>
    <w:rsid w:val="00D11842"/>
    <w:rsid w:val="00D170B5"/>
    <w:rsid w:val="00D248A7"/>
    <w:rsid w:val="00D2545C"/>
    <w:rsid w:val="00D25DDA"/>
    <w:rsid w:val="00D275F6"/>
    <w:rsid w:val="00D3209F"/>
    <w:rsid w:val="00D35975"/>
    <w:rsid w:val="00D37F76"/>
    <w:rsid w:val="00D4174E"/>
    <w:rsid w:val="00D449F0"/>
    <w:rsid w:val="00D455C9"/>
    <w:rsid w:val="00D46D21"/>
    <w:rsid w:val="00D506E7"/>
    <w:rsid w:val="00D519DE"/>
    <w:rsid w:val="00D51AD6"/>
    <w:rsid w:val="00D52B5B"/>
    <w:rsid w:val="00D54DCD"/>
    <w:rsid w:val="00D5606D"/>
    <w:rsid w:val="00D6421D"/>
    <w:rsid w:val="00D64296"/>
    <w:rsid w:val="00D643E7"/>
    <w:rsid w:val="00D6685E"/>
    <w:rsid w:val="00D6767C"/>
    <w:rsid w:val="00D72F61"/>
    <w:rsid w:val="00D73181"/>
    <w:rsid w:val="00D85400"/>
    <w:rsid w:val="00D86AB4"/>
    <w:rsid w:val="00D90F9A"/>
    <w:rsid w:val="00D9185A"/>
    <w:rsid w:val="00D952DD"/>
    <w:rsid w:val="00D961A0"/>
    <w:rsid w:val="00DA1BC2"/>
    <w:rsid w:val="00DA2AB4"/>
    <w:rsid w:val="00DA670B"/>
    <w:rsid w:val="00DB045E"/>
    <w:rsid w:val="00DB154E"/>
    <w:rsid w:val="00DC00DC"/>
    <w:rsid w:val="00DC04C1"/>
    <w:rsid w:val="00DD2474"/>
    <w:rsid w:val="00DD7B07"/>
    <w:rsid w:val="00DE0FFB"/>
    <w:rsid w:val="00DE2887"/>
    <w:rsid w:val="00DE2EFA"/>
    <w:rsid w:val="00E01F6B"/>
    <w:rsid w:val="00E02295"/>
    <w:rsid w:val="00E05B3D"/>
    <w:rsid w:val="00E15B9F"/>
    <w:rsid w:val="00E173C6"/>
    <w:rsid w:val="00E17A85"/>
    <w:rsid w:val="00E21E82"/>
    <w:rsid w:val="00E22055"/>
    <w:rsid w:val="00E2471B"/>
    <w:rsid w:val="00E251E1"/>
    <w:rsid w:val="00E27E22"/>
    <w:rsid w:val="00E31356"/>
    <w:rsid w:val="00E32D2F"/>
    <w:rsid w:val="00E3768F"/>
    <w:rsid w:val="00E44567"/>
    <w:rsid w:val="00E50CCF"/>
    <w:rsid w:val="00E51EF1"/>
    <w:rsid w:val="00E534BC"/>
    <w:rsid w:val="00E54B70"/>
    <w:rsid w:val="00E555B2"/>
    <w:rsid w:val="00E60003"/>
    <w:rsid w:val="00E63385"/>
    <w:rsid w:val="00E6798C"/>
    <w:rsid w:val="00E67BE7"/>
    <w:rsid w:val="00E74DC1"/>
    <w:rsid w:val="00E74EC3"/>
    <w:rsid w:val="00E76597"/>
    <w:rsid w:val="00E823AD"/>
    <w:rsid w:val="00E82955"/>
    <w:rsid w:val="00E87DBB"/>
    <w:rsid w:val="00E90A66"/>
    <w:rsid w:val="00E93162"/>
    <w:rsid w:val="00E93DBB"/>
    <w:rsid w:val="00E95481"/>
    <w:rsid w:val="00E97F59"/>
    <w:rsid w:val="00EA2EE1"/>
    <w:rsid w:val="00EA39C9"/>
    <w:rsid w:val="00EA48E6"/>
    <w:rsid w:val="00EA5D97"/>
    <w:rsid w:val="00EA62F1"/>
    <w:rsid w:val="00EA7932"/>
    <w:rsid w:val="00EB7723"/>
    <w:rsid w:val="00EC189C"/>
    <w:rsid w:val="00EC5A63"/>
    <w:rsid w:val="00EC5A90"/>
    <w:rsid w:val="00ED0E01"/>
    <w:rsid w:val="00ED344B"/>
    <w:rsid w:val="00ED78DB"/>
    <w:rsid w:val="00EE4409"/>
    <w:rsid w:val="00EE7210"/>
    <w:rsid w:val="00EF2892"/>
    <w:rsid w:val="00EF350A"/>
    <w:rsid w:val="00EF5199"/>
    <w:rsid w:val="00EF5E5F"/>
    <w:rsid w:val="00EF67A6"/>
    <w:rsid w:val="00EF7DCF"/>
    <w:rsid w:val="00F03C64"/>
    <w:rsid w:val="00F1147E"/>
    <w:rsid w:val="00F11B3D"/>
    <w:rsid w:val="00F14128"/>
    <w:rsid w:val="00F144D9"/>
    <w:rsid w:val="00F17AD8"/>
    <w:rsid w:val="00F31FB0"/>
    <w:rsid w:val="00F3596D"/>
    <w:rsid w:val="00F417BF"/>
    <w:rsid w:val="00F42630"/>
    <w:rsid w:val="00F51AC4"/>
    <w:rsid w:val="00F530DA"/>
    <w:rsid w:val="00F56977"/>
    <w:rsid w:val="00F63A3B"/>
    <w:rsid w:val="00F64487"/>
    <w:rsid w:val="00F64F7F"/>
    <w:rsid w:val="00F733A2"/>
    <w:rsid w:val="00F7774C"/>
    <w:rsid w:val="00F8291A"/>
    <w:rsid w:val="00F83BB1"/>
    <w:rsid w:val="00F86E0D"/>
    <w:rsid w:val="00F9250B"/>
    <w:rsid w:val="00F93EB2"/>
    <w:rsid w:val="00F944B6"/>
    <w:rsid w:val="00F969B8"/>
    <w:rsid w:val="00F96B48"/>
    <w:rsid w:val="00FA1C60"/>
    <w:rsid w:val="00FA6977"/>
    <w:rsid w:val="00FA6FE4"/>
    <w:rsid w:val="00FB3573"/>
    <w:rsid w:val="00FB6EBC"/>
    <w:rsid w:val="00FB7B01"/>
    <w:rsid w:val="00FC037B"/>
    <w:rsid w:val="00FC2226"/>
    <w:rsid w:val="00FC2FE1"/>
    <w:rsid w:val="00FC702F"/>
    <w:rsid w:val="00FD0486"/>
    <w:rsid w:val="00FD27CE"/>
    <w:rsid w:val="00FD501B"/>
    <w:rsid w:val="00FD6369"/>
    <w:rsid w:val="00FE07C8"/>
    <w:rsid w:val="00FE7C9D"/>
    <w:rsid w:val="00FF148B"/>
    <w:rsid w:val="00FF1A75"/>
    <w:rsid w:val="00FF5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F595"/>
  <w15:docId w15:val="{7F1186DE-B8B8-4764-877D-9D0B8C67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87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895879"/>
    <w:pPr>
      <w:keepNext/>
      <w:jc w:val="both"/>
      <w:outlineLvl w:val="0"/>
    </w:pPr>
    <w:rPr>
      <w:b/>
      <w:color w:val="000000"/>
      <w:lang w:val="x-none" w:eastAsia="x-none"/>
    </w:rPr>
  </w:style>
  <w:style w:type="paragraph" w:styleId="Nagwek2">
    <w:name w:val="heading 2"/>
    <w:basedOn w:val="Normalny"/>
    <w:next w:val="Normalny"/>
    <w:link w:val="Nagwek2Znak"/>
    <w:qFormat/>
    <w:rsid w:val="00895879"/>
    <w:pPr>
      <w:keepNext/>
      <w:jc w:val="center"/>
      <w:outlineLvl w:val="1"/>
    </w:pPr>
    <w:rPr>
      <w:b/>
      <w:color w:val="000000"/>
      <w:sz w:val="24"/>
      <w:lang w:val="x-none"/>
    </w:rPr>
  </w:style>
  <w:style w:type="paragraph" w:styleId="Nagwek3">
    <w:name w:val="heading 3"/>
    <w:basedOn w:val="Normalny"/>
    <w:next w:val="Normalny"/>
    <w:link w:val="Nagwek3Znak"/>
    <w:uiPriority w:val="9"/>
    <w:qFormat/>
    <w:rsid w:val="00895879"/>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895879"/>
    <w:pPr>
      <w:keepNext/>
      <w:spacing w:before="240" w:after="60"/>
      <w:outlineLvl w:val="3"/>
    </w:pPr>
    <w:rPr>
      <w:rFonts w:ascii="Calibri" w:hAnsi="Calibri"/>
      <w:b/>
      <w:bCs/>
      <w:sz w:val="28"/>
      <w:szCs w:val="28"/>
      <w:lang w:val="x-none" w:eastAsia="x-none"/>
    </w:rPr>
  </w:style>
  <w:style w:type="paragraph" w:styleId="Nagwek6">
    <w:name w:val="heading 6"/>
    <w:basedOn w:val="Normalny"/>
    <w:next w:val="Normalny"/>
    <w:link w:val="Nagwek6Znak"/>
    <w:unhideWhenUsed/>
    <w:qFormat/>
    <w:rsid w:val="00895879"/>
    <w:pPr>
      <w:spacing w:before="240" w:after="60"/>
      <w:outlineLvl w:val="5"/>
    </w:pPr>
    <w:rPr>
      <w:rFonts w:ascii="Calibri" w:hAnsi="Calibri"/>
      <w:b/>
      <w:bCs/>
      <w:sz w:val="22"/>
      <w:szCs w:val="22"/>
      <w:lang w:val="x-none" w:eastAsia="x-none"/>
    </w:rPr>
  </w:style>
  <w:style w:type="paragraph" w:styleId="Nagwek8">
    <w:name w:val="heading 8"/>
    <w:basedOn w:val="Normalny"/>
    <w:next w:val="Normalny"/>
    <w:link w:val="Nagwek8Znak"/>
    <w:unhideWhenUsed/>
    <w:qFormat/>
    <w:rsid w:val="00895879"/>
    <w:pPr>
      <w:spacing w:before="240" w:after="60"/>
      <w:outlineLvl w:val="7"/>
    </w:pPr>
    <w:rPr>
      <w:rFonts w:ascii="Calibri" w:hAnsi="Calibri"/>
      <w:i/>
      <w:iCs/>
      <w:sz w:val="24"/>
      <w:szCs w:val="24"/>
      <w:lang w:val="x-none" w:eastAsia="x-none"/>
    </w:rPr>
  </w:style>
  <w:style w:type="paragraph" w:styleId="Nagwek9">
    <w:name w:val="heading 9"/>
    <w:basedOn w:val="Normalny"/>
    <w:next w:val="Normalny"/>
    <w:link w:val="Nagwek9Znak"/>
    <w:uiPriority w:val="9"/>
    <w:semiHidden/>
    <w:unhideWhenUsed/>
    <w:qFormat/>
    <w:rsid w:val="000256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95879"/>
    <w:rPr>
      <w:rFonts w:ascii="Times New Roman" w:eastAsia="Times New Roman" w:hAnsi="Times New Roman" w:cs="Times New Roman"/>
      <w:b/>
      <w:color w:val="000000"/>
      <w:sz w:val="20"/>
      <w:szCs w:val="20"/>
      <w:lang w:val="x-none" w:eastAsia="x-none"/>
    </w:rPr>
  </w:style>
  <w:style w:type="character" w:customStyle="1" w:styleId="Nagwek2Znak">
    <w:name w:val="Nagłówek 2 Znak"/>
    <w:basedOn w:val="Domylnaczcionkaakapitu"/>
    <w:link w:val="Nagwek2"/>
    <w:rsid w:val="00895879"/>
    <w:rPr>
      <w:rFonts w:ascii="Times New Roman" w:eastAsia="Times New Roman" w:hAnsi="Times New Roman" w:cs="Times New Roman"/>
      <w:b/>
      <w:color w:val="000000"/>
      <w:sz w:val="24"/>
      <w:szCs w:val="20"/>
      <w:lang w:val="x-none" w:eastAsia="pl-PL"/>
    </w:rPr>
  </w:style>
  <w:style w:type="character" w:customStyle="1" w:styleId="Nagwek3Znak">
    <w:name w:val="Nagłówek 3 Znak"/>
    <w:basedOn w:val="Domylnaczcionkaakapitu"/>
    <w:link w:val="Nagwek3"/>
    <w:uiPriority w:val="9"/>
    <w:rsid w:val="00895879"/>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895879"/>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rsid w:val="00895879"/>
    <w:rPr>
      <w:rFonts w:ascii="Calibri" w:eastAsia="Times New Roman" w:hAnsi="Calibri" w:cs="Times New Roman"/>
      <w:b/>
      <w:bCs/>
      <w:lang w:val="x-none" w:eastAsia="x-none"/>
    </w:rPr>
  </w:style>
  <w:style w:type="character" w:customStyle="1" w:styleId="Nagwek8Znak">
    <w:name w:val="Nagłówek 8 Znak"/>
    <w:basedOn w:val="Domylnaczcionkaakapitu"/>
    <w:link w:val="Nagwek8"/>
    <w:rsid w:val="00895879"/>
    <w:rPr>
      <w:rFonts w:ascii="Calibri" w:eastAsia="Times New Roman" w:hAnsi="Calibri" w:cs="Times New Roman"/>
      <w:i/>
      <w:iCs/>
      <w:sz w:val="24"/>
      <w:szCs w:val="24"/>
      <w:lang w:val="x-none" w:eastAsia="x-none"/>
    </w:rPr>
  </w:style>
  <w:style w:type="paragraph" w:styleId="Nagwek">
    <w:name w:val="header"/>
    <w:basedOn w:val="Normalny"/>
    <w:link w:val="NagwekZnak"/>
    <w:rsid w:val="00895879"/>
    <w:pPr>
      <w:tabs>
        <w:tab w:val="center" w:pos="4536"/>
        <w:tab w:val="right" w:pos="9072"/>
      </w:tabs>
    </w:pPr>
    <w:rPr>
      <w:sz w:val="24"/>
      <w:szCs w:val="24"/>
      <w:lang w:val="x-none"/>
    </w:rPr>
  </w:style>
  <w:style w:type="character" w:customStyle="1" w:styleId="NagwekZnak">
    <w:name w:val="Nagłówek Znak"/>
    <w:basedOn w:val="Domylnaczcionkaakapitu"/>
    <w:link w:val="Nagwek"/>
    <w:rsid w:val="00895879"/>
    <w:rPr>
      <w:rFonts w:ascii="Times New Roman" w:eastAsia="Times New Roman" w:hAnsi="Times New Roman" w:cs="Times New Roman"/>
      <w:sz w:val="24"/>
      <w:szCs w:val="24"/>
      <w:lang w:val="x-none" w:eastAsia="pl-PL"/>
    </w:rPr>
  </w:style>
  <w:style w:type="paragraph" w:customStyle="1" w:styleId="BodyText21">
    <w:name w:val="Body Text 21"/>
    <w:basedOn w:val="Normalny"/>
    <w:rsid w:val="00895879"/>
    <w:pPr>
      <w:tabs>
        <w:tab w:val="left" w:pos="0"/>
      </w:tabs>
      <w:jc w:val="both"/>
    </w:pPr>
    <w:rPr>
      <w:sz w:val="24"/>
    </w:rPr>
  </w:style>
  <w:style w:type="paragraph" w:styleId="Tekstpodstawowy">
    <w:name w:val="Body Text"/>
    <w:basedOn w:val="Normalny"/>
    <w:link w:val="TekstpodstawowyZnak"/>
    <w:uiPriority w:val="99"/>
    <w:rsid w:val="00895879"/>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895879"/>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rsid w:val="00895879"/>
    <w:rPr>
      <w:sz w:val="44"/>
      <w:lang w:val="x-none"/>
    </w:rPr>
  </w:style>
  <w:style w:type="character" w:customStyle="1" w:styleId="Tekstpodstawowy2Znak">
    <w:name w:val="Tekst podstawowy 2 Znak"/>
    <w:basedOn w:val="Domylnaczcionkaakapitu"/>
    <w:link w:val="Tekstpodstawowy2"/>
    <w:rsid w:val="00895879"/>
    <w:rPr>
      <w:rFonts w:ascii="Times New Roman" w:eastAsia="Times New Roman" w:hAnsi="Times New Roman" w:cs="Times New Roman"/>
      <w:sz w:val="44"/>
      <w:szCs w:val="20"/>
      <w:lang w:val="x-none" w:eastAsia="pl-PL"/>
    </w:rPr>
  </w:style>
  <w:style w:type="character" w:styleId="Hipercze">
    <w:name w:val="Hyperlink"/>
    <w:uiPriority w:val="99"/>
    <w:rsid w:val="00895879"/>
    <w:rPr>
      <w:color w:val="0000FF"/>
      <w:u w:val="single"/>
    </w:rPr>
  </w:style>
  <w:style w:type="character" w:customStyle="1" w:styleId="dane">
    <w:name w:val="dane"/>
    <w:basedOn w:val="Domylnaczcionkaakapitu"/>
    <w:rsid w:val="00895879"/>
  </w:style>
  <w:style w:type="paragraph" w:styleId="Akapitzlist">
    <w:name w:val="List Paragraph"/>
    <w:basedOn w:val="Normalny"/>
    <w:link w:val="AkapitzlistZnak"/>
    <w:uiPriority w:val="34"/>
    <w:qFormat/>
    <w:rsid w:val="00895879"/>
    <w:pPr>
      <w:ind w:left="708"/>
    </w:pPr>
    <w:rPr>
      <w:lang w:val="x-none" w:eastAsia="x-none"/>
    </w:rPr>
  </w:style>
  <w:style w:type="paragraph" w:customStyle="1" w:styleId="Default">
    <w:name w:val="Default"/>
    <w:rsid w:val="008958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nhideWhenUsed/>
    <w:rsid w:val="00895879"/>
    <w:pPr>
      <w:spacing w:after="120"/>
      <w:ind w:left="283"/>
    </w:pPr>
    <w:rPr>
      <w:lang w:val="x-none"/>
    </w:rPr>
  </w:style>
  <w:style w:type="character" w:customStyle="1" w:styleId="TekstpodstawowywcityZnak">
    <w:name w:val="Tekst podstawowy wcięty Znak"/>
    <w:basedOn w:val="Domylnaczcionkaakapitu"/>
    <w:link w:val="Tekstpodstawowywcity"/>
    <w:rsid w:val="00895879"/>
    <w:rPr>
      <w:rFonts w:ascii="Times New Roman" w:eastAsia="Times New Roman" w:hAnsi="Times New Roman" w:cs="Times New Roman"/>
      <w:sz w:val="20"/>
      <w:szCs w:val="20"/>
      <w:lang w:val="x-none" w:eastAsia="pl-PL"/>
    </w:rPr>
  </w:style>
  <w:style w:type="character" w:styleId="Odwoanieprzypisudolnego">
    <w:name w:val="footnote reference"/>
    <w:uiPriority w:val="99"/>
    <w:unhideWhenUsed/>
    <w:rsid w:val="00895879"/>
    <w:rPr>
      <w:vertAlign w:val="superscript"/>
    </w:rPr>
  </w:style>
  <w:style w:type="paragraph" w:customStyle="1" w:styleId="Zwykytekst1">
    <w:name w:val="Zwykły tekst1"/>
    <w:basedOn w:val="Normalny"/>
    <w:rsid w:val="00895879"/>
    <w:pPr>
      <w:suppressAutoHyphens/>
    </w:pPr>
    <w:rPr>
      <w:rFonts w:ascii="Courier New" w:hAnsi="Courier New"/>
      <w:lang w:eastAsia="ar-SA"/>
    </w:rPr>
  </w:style>
  <w:style w:type="paragraph" w:customStyle="1" w:styleId="Tekstpodstawowy21">
    <w:name w:val="Tekst podstawowy 21"/>
    <w:basedOn w:val="Normalny"/>
    <w:rsid w:val="00895879"/>
    <w:pPr>
      <w:suppressAutoHyphens/>
    </w:pPr>
    <w:rPr>
      <w:sz w:val="44"/>
      <w:lang w:eastAsia="ar-SA"/>
    </w:rPr>
  </w:style>
  <w:style w:type="character" w:customStyle="1" w:styleId="FontStyle12">
    <w:name w:val="Font Style12"/>
    <w:uiPriority w:val="99"/>
    <w:rsid w:val="00895879"/>
    <w:rPr>
      <w:rFonts w:ascii="Calibri" w:hAnsi="Calibri" w:cs="Calibri"/>
      <w:spacing w:val="-10"/>
      <w:sz w:val="20"/>
      <w:szCs w:val="20"/>
    </w:rPr>
  </w:style>
  <w:style w:type="character" w:customStyle="1" w:styleId="FontStyle11">
    <w:name w:val="Font Style11"/>
    <w:uiPriority w:val="99"/>
    <w:rsid w:val="00895879"/>
    <w:rPr>
      <w:rFonts w:ascii="Arial Narrow" w:hAnsi="Arial Narrow" w:cs="Arial Narrow"/>
      <w:sz w:val="20"/>
      <w:szCs w:val="20"/>
    </w:rPr>
  </w:style>
  <w:style w:type="paragraph" w:customStyle="1" w:styleId="Style1">
    <w:name w:val="Style1"/>
    <w:basedOn w:val="Normalny"/>
    <w:uiPriority w:val="99"/>
    <w:rsid w:val="00895879"/>
    <w:pPr>
      <w:widowControl w:val="0"/>
      <w:autoSpaceDE w:val="0"/>
      <w:autoSpaceDN w:val="0"/>
      <w:adjustRightInd w:val="0"/>
      <w:spacing w:line="230" w:lineRule="exact"/>
      <w:ind w:firstLine="166"/>
    </w:pPr>
    <w:rPr>
      <w:rFonts w:ascii="Arial Narrow" w:hAnsi="Arial Narrow"/>
      <w:sz w:val="24"/>
      <w:szCs w:val="24"/>
    </w:rPr>
  </w:style>
  <w:style w:type="character" w:customStyle="1" w:styleId="apple-converted-space">
    <w:name w:val="apple-converted-space"/>
    <w:basedOn w:val="Domylnaczcionkaakapitu"/>
    <w:rsid w:val="00895879"/>
  </w:style>
  <w:style w:type="paragraph" w:styleId="Tekstprzypisukocowego">
    <w:name w:val="endnote text"/>
    <w:basedOn w:val="Normalny"/>
    <w:link w:val="TekstprzypisukocowegoZnak"/>
    <w:unhideWhenUsed/>
    <w:rsid w:val="00895879"/>
    <w:rPr>
      <w:lang w:val="x-none" w:eastAsia="x-none"/>
    </w:rPr>
  </w:style>
  <w:style w:type="character" w:customStyle="1" w:styleId="TekstprzypisukocowegoZnak">
    <w:name w:val="Tekst przypisu końcowego Znak"/>
    <w:basedOn w:val="Domylnaczcionkaakapitu"/>
    <w:link w:val="Tekstprzypisukocowego"/>
    <w:rsid w:val="00895879"/>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unhideWhenUsed/>
    <w:rsid w:val="00895879"/>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895879"/>
    <w:rPr>
      <w:rFonts w:ascii="Tahoma" w:eastAsia="Times New Roman" w:hAnsi="Tahoma" w:cs="Times New Roman"/>
      <w:sz w:val="16"/>
      <w:szCs w:val="16"/>
      <w:lang w:val="x-none" w:eastAsia="x-none"/>
    </w:rPr>
  </w:style>
  <w:style w:type="character" w:styleId="Odwoaniedokomentarza">
    <w:name w:val="annotation reference"/>
    <w:unhideWhenUsed/>
    <w:rsid w:val="00895879"/>
    <w:rPr>
      <w:sz w:val="16"/>
      <w:szCs w:val="16"/>
    </w:rPr>
  </w:style>
  <w:style w:type="paragraph" w:styleId="Tekstkomentarza">
    <w:name w:val="annotation text"/>
    <w:basedOn w:val="Normalny"/>
    <w:link w:val="TekstkomentarzaZnak"/>
    <w:unhideWhenUsed/>
    <w:rsid w:val="00895879"/>
    <w:rPr>
      <w:lang w:val="x-none" w:eastAsia="x-none"/>
    </w:rPr>
  </w:style>
  <w:style w:type="character" w:customStyle="1" w:styleId="TekstkomentarzaZnak">
    <w:name w:val="Tekst komentarza Znak"/>
    <w:basedOn w:val="Domylnaczcionkaakapitu"/>
    <w:link w:val="Tekstkomentarza"/>
    <w:rsid w:val="0089587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rsid w:val="00895879"/>
    <w:rPr>
      <w:b/>
      <w:bCs/>
    </w:rPr>
  </w:style>
  <w:style w:type="character" w:customStyle="1" w:styleId="TematkomentarzaZnak">
    <w:name w:val="Temat komentarza Znak"/>
    <w:basedOn w:val="TekstkomentarzaZnak"/>
    <w:link w:val="Tematkomentarza"/>
    <w:rsid w:val="00895879"/>
    <w:rPr>
      <w:rFonts w:ascii="Times New Roman" w:eastAsia="Times New Roman" w:hAnsi="Times New Roman" w:cs="Times New Roman"/>
      <w:b/>
      <w:bCs/>
      <w:sz w:val="20"/>
      <w:szCs w:val="20"/>
      <w:lang w:val="x-none" w:eastAsia="x-none"/>
    </w:rPr>
  </w:style>
  <w:style w:type="paragraph" w:styleId="Stopka">
    <w:name w:val="footer"/>
    <w:basedOn w:val="Normalny"/>
    <w:link w:val="StopkaZnak"/>
    <w:uiPriority w:val="99"/>
    <w:rsid w:val="00895879"/>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895879"/>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895879"/>
    <w:rPr>
      <w:rFonts w:ascii="Courier New" w:hAnsi="Courier New"/>
      <w:lang w:val="x-none" w:eastAsia="x-none"/>
    </w:rPr>
  </w:style>
  <w:style w:type="character" w:customStyle="1" w:styleId="ZwykytekstZnak">
    <w:name w:val="Zwykły tekst Znak"/>
    <w:basedOn w:val="Domylnaczcionkaakapitu"/>
    <w:link w:val="Zwykytekst"/>
    <w:uiPriority w:val="99"/>
    <w:rsid w:val="00895879"/>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895879"/>
    <w:pPr>
      <w:jc w:val="both"/>
    </w:pPr>
    <w:rPr>
      <w:b/>
      <w:sz w:val="28"/>
      <w:lang w:val="x-none" w:eastAsia="x-none"/>
    </w:rPr>
  </w:style>
  <w:style w:type="character" w:customStyle="1" w:styleId="Tekstpodstawowy3Znak">
    <w:name w:val="Tekst podstawowy 3 Znak"/>
    <w:basedOn w:val="Domylnaczcionkaakapitu"/>
    <w:link w:val="Tekstpodstawowy3"/>
    <w:rsid w:val="00895879"/>
    <w:rPr>
      <w:rFonts w:ascii="Times New Roman" w:eastAsia="Times New Roman" w:hAnsi="Times New Roman" w:cs="Times New Roman"/>
      <w:b/>
      <w:sz w:val="28"/>
      <w:szCs w:val="20"/>
      <w:lang w:val="x-none" w:eastAsia="x-none"/>
    </w:rPr>
  </w:style>
  <w:style w:type="character" w:customStyle="1" w:styleId="dane1">
    <w:name w:val="dane1"/>
    <w:rsid w:val="00895879"/>
    <w:rPr>
      <w:color w:val="0000CD"/>
    </w:rPr>
  </w:style>
  <w:style w:type="paragraph" w:customStyle="1" w:styleId="Konspn">
    <w:name w:val="Konspn"/>
    <w:basedOn w:val="Normalny"/>
    <w:rsid w:val="00895879"/>
    <w:pPr>
      <w:numPr>
        <w:numId w:val="1"/>
      </w:numPr>
      <w:suppressAutoHyphens/>
      <w:spacing w:line="360" w:lineRule="auto"/>
      <w:jc w:val="both"/>
    </w:pPr>
    <w:rPr>
      <w:sz w:val="24"/>
      <w:szCs w:val="24"/>
      <w:lang w:eastAsia="ar-SA"/>
    </w:rPr>
  </w:style>
  <w:style w:type="paragraph" w:styleId="Podtytu">
    <w:name w:val="Subtitle"/>
    <w:basedOn w:val="Normalny"/>
    <w:next w:val="Normalny"/>
    <w:link w:val="PodtytuZnak"/>
    <w:uiPriority w:val="99"/>
    <w:qFormat/>
    <w:rsid w:val="00895879"/>
    <w:pPr>
      <w:numPr>
        <w:ilvl w:val="1"/>
      </w:numPr>
      <w:spacing w:after="200" w:line="276" w:lineRule="auto"/>
    </w:pPr>
    <w:rPr>
      <w:rFonts w:ascii="Cambria" w:hAnsi="Cambria"/>
      <w:i/>
      <w:iCs/>
      <w:color w:val="4F81BD"/>
      <w:spacing w:val="15"/>
      <w:sz w:val="24"/>
      <w:szCs w:val="24"/>
      <w:lang w:val="x-none" w:eastAsia="en-US"/>
    </w:rPr>
  </w:style>
  <w:style w:type="character" w:customStyle="1" w:styleId="PodtytuZnak">
    <w:name w:val="Podtytuł Znak"/>
    <w:basedOn w:val="Domylnaczcionkaakapitu"/>
    <w:link w:val="Podtytu"/>
    <w:uiPriority w:val="99"/>
    <w:rsid w:val="00895879"/>
    <w:rPr>
      <w:rFonts w:ascii="Cambria" w:eastAsia="Times New Roman" w:hAnsi="Cambria" w:cs="Times New Roman"/>
      <w:i/>
      <w:iCs/>
      <w:color w:val="4F81BD"/>
      <w:spacing w:val="15"/>
      <w:sz w:val="24"/>
      <w:szCs w:val="24"/>
      <w:lang w:val="x-none"/>
    </w:rPr>
  </w:style>
  <w:style w:type="paragraph" w:customStyle="1" w:styleId="Bezodstpw1">
    <w:name w:val="Bez odstępów1"/>
    <w:rsid w:val="00895879"/>
    <w:pPr>
      <w:spacing w:after="0" w:line="240" w:lineRule="auto"/>
    </w:pPr>
    <w:rPr>
      <w:rFonts w:ascii="Calibri" w:eastAsia="Times New Roman" w:hAnsi="Calibri" w:cs="Times New Roman"/>
    </w:rPr>
  </w:style>
  <w:style w:type="character" w:customStyle="1" w:styleId="bold">
    <w:name w:val="bold"/>
    <w:rsid w:val="00895879"/>
    <w:rPr>
      <w:rFonts w:cs="Times New Roman"/>
    </w:rPr>
  </w:style>
  <w:style w:type="paragraph" w:customStyle="1" w:styleId="msonormalcxspdrugie">
    <w:name w:val="msonormalcxspdrugie"/>
    <w:basedOn w:val="Normalny"/>
    <w:rsid w:val="00895879"/>
    <w:pPr>
      <w:spacing w:before="100" w:beforeAutospacing="1" w:after="100" w:afterAutospacing="1"/>
    </w:pPr>
    <w:rPr>
      <w:sz w:val="24"/>
      <w:szCs w:val="24"/>
    </w:rPr>
  </w:style>
  <w:style w:type="character" w:styleId="Numerstrony">
    <w:name w:val="page number"/>
    <w:rsid w:val="00895879"/>
    <w:rPr>
      <w:rFonts w:cs="Times New Roman"/>
    </w:rPr>
  </w:style>
  <w:style w:type="paragraph" w:customStyle="1" w:styleId="Bezodstpw2">
    <w:name w:val="Bez odstępów2"/>
    <w:rsid w:val="00895879"/>
    <w:pPr>
      <w:spacing w:after="0" w:line="240" w:lineRule="auto"/>
    </w:pPr>
    <w:rPr>
      <w:rFonts w:ascii="Calibri" w:eastAsia="Times New Roman" w:hAnsi="Calibri" w:cs="Times New Roman"/>
    </w:rPr>
  </w:style>
  <w:style w:type="character" w:styleId="Pogrubienie">
    <w:name w:val="Strong"/>
    <w:qFormat/>
    <w:rsid w:val="00895879"/>
    <w:rPr>
      <w:b/>
      <w:bCs/>
    </w:rPr>
  </w:style>
  <w:style w:type="paragraph" w:styleId="HTML-wstpniesformatowany">
    <w:name w:val="HTML Preformatted"/>
    <w:basedOn w:val="Normalny"/>
    <w:link w:val="HTML-wstpniesformatowanyZnak"/>
    <w:uiPriority w:val="99"/>
    <w:unhideWhenUsed/>
    <w:rsid w:val="0089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uiPriority w:val="99"/>
    <w:rsid w:val="00895879"/>
    <w:rPr>
      <w:rFonts w:ascii="Courier New" w:eastAsia="Times New Roman" w:hAnsi="Courier New" w:cs="Times New Roman"/>
      <w:sz w:val="20"/>
      <w:szCs w:val="20"/>
      <w:lang w:val="x-none" w:eastAsia="x-none"/>
    </w:rPr>
  </w:style>
  <w:style w:type="character" w:customStyle="1" w:styleId="titleemph">
    <w:name w:val="title_emph"/>
    <w:rsid w:val="00895879"/>
  </w:style>
  <w:style w:type="paragraph" w:styleId="Tekstpodstawowywcity2">
    <w:name w:val="Body Text Indent 2"/>
    <w:basedOn w:val="Normalny"/>
    <w:link w:val="Tekstpodstawowywcity2Znak"/>
    <w:uiPriority w:val="99"/>
    <w:semiHidden/>
    <w:unhideWhenUsed/>
    <w:rsid w:val="0089587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895879"/>
    <w:rPr>
      <w:rFonts w:ascii="Times New Roman" w:eastAsia="Times New Roman" w:hAnsi="Times New Roman" w:cs="Times New Roman"/>
      <w:sz w:val="20"/>
      <w:szCs w:val="20"/>
      <w:lang w:val="x-none" w:eastAsia="x-none"/>
    </w:rPr>
  </w:style>
  <w:style w:type="character" w:customStyle="1" w:styleId="FontStyle18">
    <w:name w:val="Font Style18"/>
    <w:rsid w:val="00895879"/>
    <w:rPr>
      <w:rFonts w:ascii="Times New Roman" w:hAnsi="Times New Roman" w:cs="Times New Roman"/>
      <w:sz w:val="22"/>
      <w:szCs w:val="22"/>
    </w:rPr>
  </w:style>
  <w:style w:type="paragraph" w:styleId="Adresnakopercie">
    <w:name w:val="envelope address"/>
    <w:basedOn w:val="Normalny"/>
    <w:rsid w:val="00895879"/>
    <w:pPr>
      <w:framePr w:w="7920" w:h="1980" w:hRule="exact" w:hSpace="141" w:wrap="auto" w:hAnchor="page" w:xAlign="center" w:yAlign="bottom"/>
      <w:autoSpaceDE w:val="0"/>
      <w:autoSpaceDN w:val="0"/>
      <w:ind w:left="2880"/>
    </w:pPr>
    <w:rPr>
      <w:b/>
      <w:bCs/>
      <w:i/>
      <w:iCs/>
      <w:sz w:val="96"/>
      <w:szCs w:val="96"/>
    </w:rPr>
  </w:style>
  <w:style w:type="paragraph" w:styleId="Tekstprzypisudolnego">
    <w:name w:val="footnote text"/>
    <w:basedOn w:val="Normalny"/>
    <w:link w:val="TekstprzypisudolnegoZnak"/>
    <w:rsid w:val="00895879"/>
    <w:rPr>
      <w:lang w:val="x-none" w:eastAsia="x-none"/>
    </w:rPr>
  </w:style>
  <w:style w:type="character" w:customStyle="1" w:styleId="TekstprzypisudolnegoZnak">
    <w:name w:val="Tekst przypisu dolnego Znak"/>
    <w:basedOn w:val="Domylnaczcionkaakapitu"/>
    <w:link w:val="Tekstprzypisudolnego"/>
    <w:rsid w:val="00895879"/>
    <w:rPr>
      <w:rFonts w:ascii="Times New Roman" w:eastAsia="Times New Roman" w:hAnsi="Times New Roman" w:cs="Times New Roman"/>
      <w:sz w:val="20"/>
      <w:szCs w:val="20"/>
      <w:lang w:val="x-none" w:eastAsia="x-none"/>
    </w:rPr>
  </w:style>
  <w:style w:type="paragraph" w:styleId="Poprawka">
    <w:name w:val="Revision"/>
    <w:hidden/>
    <w:uiPriority w:val="99"/>
    <w:semiHidden/>
    <w:rsid w:val="00895879"/>
    <w:pPr>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95879"/>
    <w:rPr>
      <w:vertAlign w:val="superscript"/>
    </w:rPr>
  </w:style>
  <w:style w:type="character" w:customStyle="1" w:styleId="Odwoaniedokomentarza1">
    <w:name w:val="Odwołanie do komentarza1"/>
    <w:rsid w:val="00895879"/>
    <w:rPr>
      <w:sz w:val="16"/>
      <w:szCs w:val="16"/>
    </w:rPr>
  </w:style>
  <w:style w:type="paragraph" w:customStyle="1" w:styleId="Tekstpodstawowy31">
    <w:name w:val="Tekst podstawowy 31"/>
    <w:basedOn w:val="Normalny"/>
    <w:rsid w:val="00895879"/>
    <w:pPr>
      <w:suppressAutoHyphens/>
      <w:jc w:val="both"/>
    </w:pPr>
    <w:rPr>
      <w:b/>
      <w:sz w:val="28"/>
      <w:lang w:eastAsia="ar-SA"/>
    </w:rPr>
  </w:style>
  <w:style w:type="character" w:customStyle="1" w:styleId="WW8Num25z1">
    <w:name w:val="WW8Num25z1"/>
    <w:rsid w:val="00895879"/>
    <w:rPr>
      <w:rFonts w:ascii="Times New Roman" w:hAnsi="Times New Roman" w:cs="Times New Roman"/>
      <w:b w:val="0"/>
      <w:sz w:val="22"/>
      <w:szCs w:val="22"/>
    </w:rPr>
  </w:style>
  <w:style w:type="paragraph" w:customStyle="1" w:styleId="NormalBold">
    <w:name w:val="NormalBold"/>
    <w:basedOn w:val="Normalny"/>
    <w:link w:val="NormalBoldChar"/>
    <w:rsid w:val="00895879"/>
    <w:pPr>
      <w:widowControl w:val="0"/>
    </w:pPr>
    <w:rPr>
      <w:b/>
      <w:sz w:val="24"/>
      <w:szCs w:val="22"/>
      <w:lang w:val="x-none" w:eastAsia="en-GB"/>
    </w:rPr>
  </w:style>
  <w:style w:type="character" w:customStyle="1" w:styleId="NormalBoldChar">
    <w:name w:val="NormalBold Char"/>
    <w:link w:val="NormalBold"/>
    <w:locked/>
    <w:rsid w:val="00895879"/>
    <w:rPr>
      <w:rFonts w:ascii="Times New Roman" w:eastAsia="Times New Roman" w:hAnsi="Times New Roman" w:cs="Times New Roman"/>
      <w:b/>
      <w:sz w:val="24"/>
      <w:lang w:val="x-none" w:eastAsia="en-GB"/>
    </w:rPr>
  </w:style>
  <w:style w:type="character" w:customStyle="1" w:styleId="DeltaViewInsertion">
    <w:name w:val="DeltaView Insertion"/>
    <w:rsid w:val="00895879"/>
    <w:rPr>
      <w:b/>
      <w:i/>
      <w:spacing w:val="0"/>
    </w:rPr>
  </w:style>
  <w:style w:type="paragraph" w:customStyle="1" w:styleId="Text1">
    <w:name w:val="Text 1"/>
    <w:basedOn w:val="Normalny"/>
    <w:rsid w:val="00895879"/>
    <w:pPr>
      <w:spacing w:before="120" w:after="120"/>
      <w:ind w:left="850"/>
      <w:jc w:val="both"/>
    </w:pPr>
    <w:rPr>
      <w:rFonts w:eastAsia="Calibri"/>
      <w:sz w:val="24"/>
      <w:szCs w:val="22"/>
      <w:lang w:eastAsia="en-GB"/>
    </w:rPr>
  </w:style>
  <w:style w:type="paragraph" w:customStyle="1" w:styleId="NormalLeft">
    <w:name w:val="Normal Left"/>
    <w:basedOn w:val="Normalny"/>
    <w:rsid w:val="00895879"/>
    <w:pPr>
      <w:spacing w:before="120" w:after="120"/>
    </w:pPr>
    <w:rPr>
      <w:rFonts w:eastAsia="Calibri"/>
      <w:sz w:val="24"/>
      <w:szCs w:val="22"/>
      <w:lang w:eastAsia="en-GB"/>
    </w:rPr>
  </w:style>
  <w:style w:type="paragraph" w:customStyle="1" w:styleId="Tiret0">
    <w:name w:val="Tiret 0"/>
    <w:basedOn w:val="Normalny"/>
    <w:rsid w:val="00895879"/>
    <w:pPr>
      <w:numPr>
        <w:numId w:val="2"/>
      </w:numPr>
      <w:spacing w:before="120" w:after="120"/>
      <w:jc w:val="both"/>
    </w:pPr>
    <w:rPr>
      <w:rFonts w:eastAsia="Calibri"/>
      <w:sz w:val="24"/>
      <w:szCs w:val="22"/>
      <w:lang w:eastAsia="en-GB"/>
    </w:rPr>
  </w:style>
  <w:style w:type="paragraph" w:customStyle="1" w:styleId="Tiret1">
    <w:name w:val="Tiret 1"/>
    <w:basedOn w:val="Normalny"/>
    <w:rsid w:val="00895879"/>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895879"/>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895879"/>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895879"/>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895879"/>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895879"/>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895879"/>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895879"/>
    <w:pPr>
      <w:spacing w:before="120" w:after="120"/>
      <w:jc w:val="center"/>
    </w:pPr>
    <w:rPr>
      <w:rFonts w:eastAsia="Calibri"/>
      <w:b/>
      <w:sz w:val="24"/>
      <w:szCs w:val="22"/>
      <w:u w:val="single"/>
      <w:lang w:eastAsia="en-GB"/>
    </w:rPr>
  </w:style>
  <w:style w:type="paragraph" w:customStyle="1" w:styleId="Standard">
    <w:name w:val="Standard"/>
    <w:rsid w:val="008958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ozdzia">
    <w:name w:val="rozdział"/>
    <w:basedOn w:val="Normalny"/>
    <w:rsid w:val="00895879"/>
    <w:pPr>
      <w:suppressAutoHyphens/>
      <w:jc w:val="both"/>
    </w:pPr>
    <w:rPr>
      <w:rFonts w:ascii="Verdana" w:hAnsi="Verdana"/>
      <w:bCs/>
      <w:lang w:eastAsia="ar-SA"/>
    </w:rPr>
  </w:style>
  <w:style w:type="character" w:customStyle="1" w:styleId="h11">
    <w:name w:val="h11"/>
    <w:rsid w:val="00895879"/>
    <w:rPr>
      <w:rFonts w:ascii="Verdana" w:hAnsi="Verdana" w:hint="default"/>
      <w:b/>
      <w:bCs/>
      <w:i w:val="0"/>
      <w:iCs w:val="0"/>
      <w:sz w:val="23"/>
      <w:szCs w:val="23"/>
    </w:rPr>
  </w:style>
  <w:style w:type="paragraph" w:customStyle="1" w:styleId="Edward">
    <w:name w:val="Edward"/>
    <w:basedOn w:val="Normalny"/>
    <w:rsid w:val="00895879"/>
    <w:rPr>
      <w:rFonts w:ascii="Tms Rmn" w:hAnsi="Tms Rmn"/>
      <w:shadow/>
      <w:noProof/>
    </w:rPr>
  </w:style>
  <w:style w:type="paragraph" w:customStyle="1" w:styleId="Nagwek11">
    <w:name w:val="Nagłówek 11"/>
    <w:basedOn w:val="Normalny"/>
    <w:rsid w:val="00895879"/>
    <w:pPr>
      <w:spacing w:before="240" w:after="240"/>
      <w:jc w:val="both"/>
    </w:pPr>
    <w:rPr>
      <w:rFonts w:ascii="Arial" w:hAnsi="Arial" w:cs="Arial"/>
      <w:b/>
      <w:bCs/>
      <w:szCs w:val="24"/>
    </w:rPr>
  </w:style>
  <w:style w:type="paragraph" w:customStyle="1" w:styleId="marek">
    <w:name w:val="marek"/>
    <w:basedOn w:val="Normalny"/>
    <w:rsid w:val="00895879"/>
    <w:pPr>
      <w:widowControl w:val="0"/>
      <w:overflowPunct w:val="0"/>
      <w:autoSpaceDE w:val="0"/>
      <w:autoSpaceDN w:val="0"/>
      <w:adjustRightInd w:val="0"/>
      <w:spacing w:line="360" w:lineRule="auto"/>
      <w:textAlignment w:val="baseline"/>
    </w:pPr>
    <w:rPr>
      <w:sz w:val="28"/>
    </w:rPr>
  </w:style>
  <w:style w:type="paragraph" w:styleId="NormalnyWeb">
    <w:name w:val="Normal (Web)"/>
    <w:basedOn w:val="Normalny"/>
    <w:semiHidden/>
    <w:rsid w:val="00895879"/>
    <w:pPr>
      <w:spacing w:before="100" w:beforeAutospacing="1" w:after="100" w:afterAutospacing="1"/>
      <w:jc w:val="both"/>
    </w:pPr>
  </w:style>
  <w:style w:type="table" w:styleId="Tabela-Siatka">
    <w:name w:val="Table Grid"/>
    <w:basedOn w:val="Standardowy"/>
    <w:uiPriority w:val="39"/>
    <w:rsid w:val="0089587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link w:val="Akapitzlist"/>
    <w:uiPriority w:val="34"/>
    <w:rsid w:val="00895879"/>
    <w:rPr>
      <w:rFonts w:ascii="Times New Roman" w:eastAsia="Times New Roman" w:hAnsi="Times New Roman" w:cs="Times New Roman"/>
      <w:sz w:val="20"/>
      <w:szCs w:val="20"/>
      <w:lang w:val="x-none" w:eastAsia="x-none"/>
    </w:rPr>
  </w:style>
  <w:style w:type="paragraph" w:styleId="Nagwekspisutreci">
    <w:name w:val="TOC Heading"/>
    <w:basedOn w:val="Nagwek1"/>
    <w:next w:val="Normalny"/>
    <w:uiPriority w:val="39"/>
    <w:unhideWhenUsed/>
    <w:qFormat/>
    <w:rsid w:val="003F0C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2">
    <w:name w:val="toc 2"/>
    <w:basedOn w:val="Normalny"/>
    <w:next w:val="Normalny"/>
    <w:autoRedefine/>
    <w:uiPriority w:val="39"/>
    <w:unhideWhenUsed/>
    <w:rsid w:val="003F0C14"/>
    <w:pPr>
      <w:spacing w:after="100"/>
      <w:ind w:left="200"/>
    </w:pPr>
  </w:style>
  <w:style w:type="paragraph" w:styleId="Spistreci3">
    <w:name w:val="toc 3"/>
    <w:basedOn w:val="Normalny"/>
    <w:next w:val="Normalny"/>
    <w:autoRedefine/>
    <w:uiPriority w:val="39"/>
    <w:unhideWhenUsed/>
    <w:rsid w:val="003F0C14"/>
    <w:pPr>
      <w:spacing w:after="100"/>
      <w:ind w:left="400"/>
    </w:pPr>
  </w:style>
  <w:style w:type="paragraph" w:styleId="Spistreci1">
    <w:name w:val="toc 1"/>
    <w:basedOn w:val="Normalny"/>
    <w:next w:val="Normalny"/>
    <w:autoRedefine/>
    <w:uiPriority w:val="39"/>
    <w:unhideWhenUsed/>
    <w:rsid w:val="003D088C"/>
    <w:pPr>
      <w:tabs>
        <w:tab w:val="left" w:pos="567"/>
        <w:tab w:val="right" w:leader="dot" w:pos="9062"/>
      </w:tabs>
      <w:spacing w:after="100"/>
      <w:ind w:left="567" w:hanging="567"/>
    </w:pPr>
  </w:style>
  <w:style w:type="character" w:customStyle="1" w:styleId="Nierozpoznanawzmianka1">
    <w:name w:val="Nierozpoznana wzmianka1"/>
    <w:basedOn w:val="Domylnaczcionkaakapitu"/>
    <w:uiPriority w:val="99"/>
    <w:semiHidden/>
    <w:unhideWhenUsed/>
    <w:rsid w:val="00757B0B"/>
    <w:rPr>
      <w:color w:val="808080"/>
      <w:shd w:val="clear" w:color="auto" w:fill="E6E6E6"/>
    </w:rPr>
  </w:style>
  <w:style w:type="character" w:styleId="Tekstzastpczy">
    <w:name w:val="Placeholder Text"/>
    <w:basedOn w:val="Domylnaczcionkaakapitu"/>
    <w:uiPriority w:val="99"/>
    <w:semiHidden/>
    <w:rsid w:val="00266ECD"/>
    <w:rPr>
      <w:color w:val="808080"/>
    </w:rPr>
  </w:style>
  <w:style w:type="character" w:customStyle="1" w:styleId="Domylnaczcionkaakapitu1">
    <w:name w:val="Domyślna czcionka akapitu1"/>
    <w:uiPriority w:val="99"/>
    <w:rsid w:val="006C1AEC"/>
  </w:style>
  <w:style w:type="character" w:customStyle="1" w:styleId="alb">
    <w:name w:val="a_lb"/>
    <w:basedOn w:val="Domylnaczcionkaakapitu"/>
    <w:rsid w:val="00CC7BD7"/>
  </w:style>
  <w:style w:type="character" w:customStyle="1" w:styleId="Nagwek9Znak">
    <w:name w:val="Nagłówek 9 Znak"/>
    <w:basedOn w:val="Domylnaczcionkaakapitu"/>
    <w:link w:val="Nagwek9"/>
    <w:uiPriority w:val="9"/>
    <w:semiHidden/>
    <w:rsid w:val="000256CD"/>
    <w:rPr>
      <w:rFonts w:asciiTheme="majorHAnsi" w:eastAsiaTheme="majorEastAsia" w:hAnsiTheme="majorHAnsi" w:cstheme="majorBidi"/>
      <w:i/>
      <w:iCs/>
      <w:color w:val="272727" w:themeColor="text1" w:themeTint="D8"/>
      <w:sz w:val="21"/>
      <w:szCs w:val="21"/>
      <w:lang w:eastAsia="pl-PL"/>
    </w:rPr>
  </w:style>
  <w:style w:type="character" w:customStyle="1" w:styleId="Footnoteanchor">
    <w:name w:val="Footnote anchor"/>
    <w:rsid w:val="00A91A0D"/>
    <w:rPr>
      <w:position w:val="0"/>
      <w:vertAlign w:val="superscript"/>
    </w:rPr>
  </w:style>
  <w:style w:type="numbering" w:customStyle="1" w:styleId="WW8Num46">
    <w:name w:val="WW8Num46"/>
    <w:basedOn w:val="Bezlisty"/>
    <w:rsid w:val="00A91A0D"/>
    <w:pPr>
      <w:numPr>
        <w:numId w:val="13"/>
      </w:numPr>
    </w:pPr>
  </w:style>
  <w:style w:type="character" w:styleId="UyteHipercze">
    <w:name w:val="FollowedHyperlink"/>
    <w:basedOn w:val="Domylnaczcionkaakapitu"/>
    <w:uiPriority w:val="99"/>
    <w:semiHidden/>
    <w:unhideWhenUsed/>
    <w:rsid w:val="007A4E4F"/>
    <w:rPr>
      <w:color w:val="954F72" w:themeColor="followedHyperlink"/>
      <w:u w:val="single"/>
    </w:rPr>
  </w:style>
  <w:style w:type="character" w:styleId="Nierozpoznanawzmianka">
    <w:name w:val="Unresolved Mention"/>
    <w:basedOn w:val="Domylnaczcionkaakapitu"/>
    <w:uiPriority w:val="99"/>
    <w:semiHidden/>
    <w:unhideWhenUsed/>
    <w:rsid w:val="007A4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777096029">
          <w:marLeft w:val="360"/>
          <w:marRight w:val="0"/>
          <w:marTop w:val="0"/>
          <w:marBottom w:val="72"/>
          <w:divBdr>
            <w:top w:val="none" w:sz="0" w:space="0" w:color="auto"/>
            <w:left w:val="none" w:sz="0" w:space="0" w:color="auto"/>
            <w:bottom w:val="none" w:sz="0" w:space="0" w:color="auto"/>
            <w:right w:val="none" w:sz="0" w:space="0" w:color="auto"/>
          </w:divBdr>
        </w:div>
        <w:div w:id="1914200243">
          <w:marLeft w:val="360"/>
          <w:marRight w:val="0"/>
          <w:marTop w:val="0"/>
          <w:marBottom w:val="72"/>
          <w:divBdr>
            <w:top w:val="none" w:sz="0" w:space="0" w:color="auto"/>
            <w:left w:val="none" w:sz="0" w:space="0" w:color="auto"/>
            <w:bottom w:val="none" w:sz="0" w:space="0" w:color="auto"/>
            <w:right w:val="none" w:sz="0" w:space="0" w:color="auto"/>
          </w:divBdr>
        </w:div>
        <w:div w:id="1668436131">
          <w:marLeft w:val="360"/>
          <w:marRight w:val="0"/>
          <w:marTop w:val="0"/>
          <w:marBottom w:val="72"/>
          <w:divBdr>
            <w:top w:val="none" w:sz="0" w:space="0" w:color="auto"/>
            <w:left w:val="none" w:sz="0" w:space="0" w:color="auto"/>
            <w:bottom w:val="none" w:sz="0" w:space="0" w:color="auto"/>
            <w:right w:val="none" w:sz="0" w:space="0" w:color="auto"/>
          </w:divBdr>
        </w:div>
        <w:div w:id="449666511">
          <w:marLeft w:val="360"/>
          <w:marRight w:val="0"/>
          <w:marTop w:val="0"/>
          <w:marBottom w:val="72"/>
          <w:divBdr>
            <w:top w:val="none" w:sz="0" w:space="0" w:color="auto"/>
            <w:left w:val="none" w:sz="0" w:space="0" w:color="auto"/>
            <w:bottom w:val="none" w:sz="0" w:space="0" w:color="auto"/>
            <w:right w:val="none" w:sz="0" w:space="0" w:color="auto"/>
          </w:divBdr>
        </w:div>
      </w:divsChild>
    </w:div>
    <w:div w:id="24016991">
      <w:bodyDiv w:val="1"/>
      <w:marLeft w:val="0"/>
      <w:marRight w:val="0"/>
      <w:marTop w:val="0"/>
      <w:marBottom w:val="0"/>
      <w:divBdr>
        <w:top w:val="none" w:sz="0" w:space="0" w:color="auto"/>
        <w:left w:val="none" w:sz="0" w:space="0" w:color="auto"/>
        <w:bottom w:val="none" w:sz="0" w:space="0" w:color="auto"/>
        <w:right w:val="none" w:sz="0" w:space="0" w:color="auto"/>
      </w:divBdr>
    </w:div>
    <w:div w:id="60447288">
      <w:bodyDiv w:val="1"/>
      <w:marLeft w:val="0"/>
      <w:marRight w:val="0"/>
      <w:marTop w:val="0"/>
      <w:marBottom w:val="0"/>
      <w:divBdr>
        <w:top w:val="none" w:sz="0" w:space="0" w:color="auto"/>
        <w:left w:val="none" w:sz="0" w:space="0" w:color="auto"/>
        <w:bottom w:val="none" w:sz="0" w:space="0" w:color="auto"/>
        <w:right w:val="none" w:sz="0" w:space="0" w:color="auto"/>
      </w:divBdr>
    </w:div>
    <w:div w:id="185753054">
      <w:bodyDiv w:val="1"/>
      <w:marLeft w:val="0"/>
      <w:marRight w:val="0"/>
      <w:marTop w:val="0"/>
      <w:marBottom w:val="0"/>
      <w:divBdr>
        <w:top w:val="none" w:sz="0" w:space="0" w:color="auto"/>
        <w:left w:val="none" w:sz="0" w:space="0" w:color="auto"/>
        <w:bottom w:val="none" w:sz="0" w:space="0" w:color="auto"/>
        <w:right w:val="none" w:sz="0" w:space="0" w:color="auto"/>
      </w:divBdr>
    </w:div>
    <w:div w:id="359821548">
      <w:bodyDiv w:val="1"/>
      <w:marLeft w:val="0"/>
      <w:marRight w:val="0"/>
      <w:marTop w:val="0"/>
      <w:marBottom w:val="0"/>
      <w:divBdr>
        <w:top w:val="none" w:sz="0" w:space="0" w:color="auto"/>
        <w:left w:val="none" w:sz="0" w:space="0" w:color="auto"/>
        <w:bottom w:val="none" w:sz="0" w:space="0" w:color="auto"/>
        <w:right w:val="none" w:sz="0" w:space="0" w:color="auto"/>
      </w:divBdr>
    </w:div>
    <w:div w:id="430122593">
      <w:bodyDiv w:val="1"/>
      <w:marLeft w:val="0"/>
      <w:marRight w:val="0"/>
      <w:marTop w:val="0"/>
      <w:marBottom w:val="0"/>
      <w:divBdr>
        <w:top w:val="none" w:sz="0" w:space="0" w:color="auto"/>
        <w:left w:val="none" w:sz="0" w:space="0" w:color="auto"/>
        <w:bottom w:val="none" w:sz="0" w:space="0" w:color="auto"/>
        <w:right w:val="none" w:sz="0" w:space="0" w:color="auto"/>
      </w:divBdr>
    </w:div>
    <w:div w:id="464738847">
      <w:bodyDiv w:val="1"/>
      <w:marLeft w:val="0"/>
      <w:marRight w:val="0"/>
      <w:marTop w:val="0"/>
      <w:marBottom w:val="0"/>
      <w:divBdr>
        <w:top w:val="none" w:sz="0" w:space="0" w:color="auto"/>
        <w:left w:val="none" w:sz="0" w:space="0" w:color="auto"/>
        <w:bottom w:val="none" w:sz="0" w:space="0" w:color="auto"/>
        <w:right w:val="none" w:sz="0" w:space="0" w:color="auto"/>
      </w:divBdr>
    </w:div>
    <w:div w:id="489978362">
      <w:bodyDiv w:val="1"/>
      <w:marLeft w:val="0"/>
      <w:marRight w:val="0"/>
      <w:marTop w:val="0"/>
      <w:marBottom w:val="0"/>
      <w:divBdr>
        <w:top w:val="none" w:sz="0" w:space="0" w:color="auto"/>
        <w:left w:val="none" w:sz="0" w:space="0" w:color="auto"/>
        <w:bottom w:val="none" w:sz="0" w:space="0" w:color="auto"/>
        <w:right w:val="none" w:sz="0" w:space="0" w:color="auto"/>
      </w:divBdr>
    </w:div>
    <w:div w:id="506867334">
      <w:bodyDiv w:val="1"/>
      <w:marLeft w:val="0"/>
      <w:marRight w:val="0"/>
      <w:marTop w:val="0"/>
      <w:marBottom w:val="0"/>
      <w:divBdr>
        <w:top w:val="none" w:sz="0" w:space="0" w:color="auto"/>
        <w:left w:val="none" w:sz="0" w:space="0" w:color="auto"/>
        <w:bottom w:val="none" w:sz="0" w:space="0" w:color="auto"/>
        <w:right w:val="none" w:sz="0" w:space="0" w:color="auto"/>
      </w:divBdr>
    </w:div>
    <w:div w:id="522978008">
      <w:bodyDiv w:val="1"/>
      <w:marLeft w:val="0"/>
      <w:marRight w:val="0"/>
      <w:marTop w:val="0"/>
      <w:marBottom w:val="0"/>
      <w:divBdr>
        <w:top w:val="none" w:sz="0" w:space="0" w:color="auto"/>
        <w:left w:val="none" w:sz="0" w:space="0" w:color="auto"/>
        <w:bottom w:val="none" w:sz="0" w:space="0" w:color="auto"/>
        <w:right w:val="none" w:sz="0" w:space="0" w:color="auto"/>
      </w:divBdr>
    </w:div>
    <w:div w:id="537546018">
      <w:bodyDiv w:val="1"/>
      <w:marLeft w:val="0"/>
      <w:marRight w:val="0"/>
      <w:marTop w:val="0"/>
      <w:marBottom w:val="0"/>
      <w:divBdr>
        <w:top w:val="none" w:sz="0" w:space="0" w:color="auto"/>
        <w:left w:val="none" w:sz="0" w:space="0" w:color="auto"/>
        <w:bottom w:val="none" w:sz="0" w:space="0" w:color="auto"/>
        <w:right w:val="none" w:sz="0" w:space="0" w:color="auto"/>
      </w:divBdr>
    </w:div>
    <w:div w:id="557134184">
      <w:bodyDiv w:val="1"/>
      <w:marLeft w:val="0"/>
      <w:marRight w:val="0"/>
      <w:marTop w:val="0"/>
      <w:marBottom w:val="0"/>
      <w:divBdr>
        <w:top w:val="none" w:sz="0" w:space="0" w:color="auto"/>
        <w:left w:val="none" w:sz="0" w:space="0" w:color="auto"/>
        <w:bottom w:val="none" w:sz="0" w:space="0" w:color="auto"/>
        <w:right w:val="none" w:sz="0" w:space="0" w:color="auto"/>
      </w:divBdr>
    </w:div>
    <w:div w:id="592713686">
      <w:bodyDiv w:val="1"/>
      <w:marLeft w:val="0"/>
      <w:marRight w:val="0"/>
      <w:marTop w:val="0"/>
      <w:marBottom w:val="0"/>
      <w:divBdr>
        <w:top w:val="none" w:sz="0" w:space="0" w:color="auto"/>
        <w:left w:val="none" w:sz="0" w:space="0" w:color="auto"/>
        <w:bottom w:val="none" w:sz="0" w:space="0" w:color="auto"/>
        <w:right w:val="none" w:sz="0" w:space="0" w:color="auto"/>
      </w:divBdr>
    </w:div>
    <w:div w:id="606427364">
      <w:bodyDiv w:val="1"/>
      <w:marLeft w:val="0"/>
      <w:marRight w:val="0"/>
      <w:marTop w:val="0"/>
      <w:marBottom w:val="0"/>
      <w:divBdr>
        <w:top w:val="none" w:sz="0" w:space="0" w:color="auto"/>
        <w:left w:val="none" w:sz="0" w:space="0" w:color="auto"/>
        <w:bottom w:val="none" w:sz="0" w:space="0" w:color="auto"/>
        <w:right w:val="none" w:sz="0" w:space="0" w:color="auto"/>
      </w:divBdr>
    </w:div>
    <w:div w:id="677197392">
      <w:bodyDiv w:val="1"/>
      <w:marLeft w:val="0"/>
      <w:marRight w:val="0"/>
      <w:marTop w:val="0"/>
      <w:marBottom w:val="0"/>
      <w:divBdr>
        <w:top w:val="none" w:sz="0" w:space="0" w:color="auto"/>
        <w:left w:val="none" w:sz="0" w:space="0" w:color="auto"/>
        <w:bottom w:val="none" w:sz="0" w:space="0" w:color="auto"/>
        <w:right w:val="none" w:sz="0" w:space="0" w:color="auto"/>
      </w:divBdr>
    </w:div>
    <w:div w:id="849105104">
      <w:bodyDiv w:val="1"/>
      <w:marLeft w:val="0"/>
      <w:marRight w:val="0"/>
      <w:marTop w:val="0"/>
      <w:marBottom w:val="0"/>
      <w:divBdr>
        <w:top w:val="none" w:sz="0" w:space="0" w:color="auto"/>
        <w:left w:val="none" w:sz="0" w:space="0" w:color="auto"/>
        <w:bottom w:val="none" w:sz="0" w:space="0" w:color="auto"/>
        <w:right w:val="none" w:sz="0" w:space="0" w:color="auto"/>
      </w:divBdr>
    </w:div>
    <w:div w:id="855465601">
      <w:bodyDiv w:val="1"/>
      <w:marLeft w:val="0"/>
      <w:marRight w:val="0"/>
      <w:marTop w:val="0"/>
      <w:marBottom w:val="0"/>
      <w:divBdr>
        <w:top w:val="none" w:sz="0" w:space="0" w:color="auto"/>
        <w:left w:val="none" w:sz="0" w:space="0" w:color="auto"/>
        <w:bottom w:val="none" w:sz="0" w:space="0" w:color="auto"/>
        <w:right w:val="none" w:sz="0" w:space="0" w:color="auto"/>
      </w:divBdr>
    </w:div>
    <w:div w:id="916405338">
      <w:bodyDiv w:val="1"/>
      <w:marLeft w:val="0"/>
      <w:marRight w:val="0"/>
      <w:marTop w:val="0"/>
      <w:marBottom w:val="0"/>
      <w:divBdr>
        <w:top w:val="none" w:sz="0" w:space="0" w:color="auto"/>
        <w:left w:val="none" w:sz="0" w:space="0" w:color="auto"/>
        <w:bottom w:val="none" w:sz="0" w:space="0" w:color="auto"/>
        <w:right w:val="none" w:sz="0" w:space="0" w:color="auto"/>
      </w:divBdr>
    </w:div>
    <w:div w:id="1014723888">
      <w:bodyDiv w:val="1"/>
      <w:marLeft w:val="0"/>
      <w:marRight w:val="0"/>
      <w:marTop w:val="0"/>
      <w:marBottom w:val="0"/>
      <w:divBdr>
        <w:top w:val="none" w:sz="0" w:space="0" w:color="auto"/>
        <w:left w:val="none" w:sz="0" w:space="0" w:color="auto"/>
        <w:bottom w:val="none" w:sz="0" w:space="0" w:color="auto"/>
        <w:right w:val="none" w:sz="0" w:space="0" w:color="auto"/>
      </w:divBdr>
    </w:div>
    <w:div w:id="1048990865">
      <w:bodyDiv w:val="1"/>
      <w:marLeft w:val="0"/>
      <w:marRight w:val="0"/>
      <w:marTop w:val="0"/>
      <w:marBottom w:val="0"/>
      <w:divBdr>
        <w:top w:val="none" w:sz="0" w:space="0" w:color="auto"/>
        <w:left w:val="none" w:sz="0" w:space="0" w:color="auto"/>
        <w:bottom w:val="none" w:sz="0" w:space="0" w:color="auto"/>
        <w:right w:val="none" w:sz="0" w:space="0" w:color="auto"/>
      </w:divBdr>
    </w:div>
    <w:div w:id="1126505177">
      <w:bodyDiv w:val="1"/>
      <w:marLeft w:val="0"/>
      <w:marRight w:val="0"/>
      <w:marTop w:val="0"/>
      <w:marBottom w:val="0"/>
      <w:divBdr>
        <w:top w:val="none" w:sz="0" w:space="0" w:color="auto"/>
        <w:left w:val="none" w:sz="0" w:space="0" w:color="auto"/>
        <w:bottom w:val="none" w:sz="0" w:space="0" w:color="auto"/>
        <w:right w:val="none" w:sz="0" w:space="0" w:color="auto"/>
      </w:divBdr>
    </w:div>
    <w:div w:id="1187871868">
      <w:bodyDiv w:val="1"/>
      <w:marLeft w:val="0"/>
      <w:marRight w:val="0"/>
      <w:marTop w:val="0"/>
      <w:marBottom w:val="0"/>
      <w:divBdr>
        <w:top w:val="none" w:sz="0" w:space="0" w:color="auto"/>
        <w:left w:val="none" w:sz="0" w:space="0" w:color="auto"/>
        <w:bottom w:val="none" w:sz="0" w:space="0" w:color="auto"/>
        <w:right w:val="none" w:sz="0" w:space="0" w:color="auto"/>
      </w:divBdr>
    </w:div>
    <w:div w:id="1311715559">
      <w:bodyDiv w:val="1"/>
      <w:marLeft w:val="0"/>
      <w:marRight w:val="0"/>
      <w:marTop w:val="0"/>
      <w:marBottom w:val="0"/>
      <w:divBdr>
        <w:top w:val="none" w:sz="0" w:space="0" w:color="auto"/>
        <w:left w:val="none" w:sz="0" w:space="0" w:color="auto"/>
        <w:bottom w:val="none" w:sz="0" w:space="0" w:color="auto"/>
        <w:right w:val="none" w:sz="0" w:space="0" w:color="auto"/>
      </w:divBdr>
    </w:div>
    <w:div w:id="1316421707">
      <w:bodyDiv w:val="1"/>
      <w:marLeft w:val="0"/>
      <w:marRight w:val="0"/>
      <w:marTop w:val="0"/>
      <w:marBottom w:val="0"/>
      <w:divBdr>
        <w:top w:val="none" w:sz="0" w:space="0" w:color="auto"/>
        <w:left w:val="none" w:sz="0" w:space="0" w:color="auto"/>
        <w:bottom w:val="none" w:sz="0" w:space="0" w:color="auto"/>
        <w:right w:val="none" w:sz="0" w:space="0" w:color="auto"/>
      </w:divBdr>
    </w:div>
    <w:div w:id="1373964443">
      <w:bodyDiv w:val="1"/>
      <w:marLeft w:val="0"/>
      <w:marRight w:val="0"/>
      <w:marTop w:val="0"/>
      <w:marBottom w:val="0"/>
      <w:divBdr>
        <w:top w:val="none" w:sz="0" w:space="0" w:color="auto"/>
        <w:left w:val="none" w:sz="0" w:space="0" w:color="auto"/>
        <w:bottom w:val="none" w:sz="0" w:space="0" w:color="auto"/>
        <w:right w:val="none" w:sz="0" w:space="0" w:color="auto"/>
      </w:divBdr>
    </w:div>
    <w:div w:id="1449230131">
      <w:bodyDiv w:val="1"/>
      <w:marLeft w:val="0"/>
      <w:marRight w:val="0"/>
      <w:marTop w:val="0"/>
      <w:marBottom w:val="0"/>
      <w:divBdr>
        <w:top w:val="none" w:sz="0" w:space="0" w:color="auto"/>
        <w:left w:val="none" w:sz="0" w:space="0" w:color="auto"/>
        <w:bottom w:val="none" w:sz="0" w:space="0" w:color="auto"/>
        <w:right w:val="none" w:sz="0" w:space="0" w:color="auto"/>
      </w:divBdr>
    </w:div>
    <w:div w:id="1523007705">
      <w:bodyDiv w:val="1"/>
      <w:marLeft w:val="0"/>
      <w:marRight w:val="0"/>
      <w:marTop w:val="0"/>
      <w:marBottom w:val="0"/>
      <w:divBdr>
        <w:top w:val="none" w:sz="0" w:space="0" w:color="auto"/>
        <w:left w:val="none" w:sz="0" w:space="0" w:color="auto"/>
        <w:bottom w:val="none" w:sz="0" w:space="0" w:color="auto"/>
        <w:right w:val="none" w:sz="0" w:space="0" w:color="auto"/>
      </w:divBdr>
    </w:div>
    <w:div w:id="1578587768">
      <w:bodyDiv w:val="1"/>
      <w:marLeft w:val="0"/>
      <w:marRight w:val="0"/>
      <w:marTop w:val="0"/>
      <w:marBottom w:val="0"/>
      <w:divBdr>
        <w:top w:val="none" w:sz="0" w:space="0" w:color="auto"/>
        <w:left w:val="none" w:sz="0" w:space="0" w:color="auto"/>
        <w:bottom w:val="none" w:sz="0" w:space="0" w:color="auto"/>
        <w:right w:val="none" w:sz="0" w:space="0" w:color="auto"/>
      </w:divBdr>
    </w:div>
    <w:div w:id="1728147412">
      <w:bodyDiv w:val="1"/>
      <w:marLeft w:val="0"/>
      <w:marRight w:val="0"/>
      <w:marTop w:val="0"/>
      <w:marBottom w:val="0"/>
      <w:divBdr>
        <w:top w:val="none" w:sz="0" w:space="0" w:color="auto"/>
        <w:left w:val="none" w:sz="0" w:space="0" w:color="auto"/>
        <w:bottom w:val="none" w:sz="0" w:space="0" w:color="auto"/>
        <w:right w:val="none" w:sz="0" w:space="0" w:color="auto"/>
      </w:divBdr>
    </w:div>
    <w:div w:id="1735007998">
      <w:bodyDiv w:val="1"/>
      <w:marLeft w:val="0"/>
      <w:marRight w:val="0"/>
      <w:marTop w:val="0"/>
      <w:marBottom w:val="0"/>
      <w:divBdr>
        <w:top w:val="none" w:sz="0" w:space="0" w:color="auto"/>
        <w:left w:val="none" w:sz="0" w:space="0" w:color="auto"/>
        <w:bottom w:val="none" w:sz="0" w:space="0" w:color="auto"/>
        <w:right w:val="none" w:sz="0" w:space="0" w:color="auto"/>
      </w:divBdr>
    </w:div>
    <w:div w:id="1792282807">
      <w:bodyDiv w:val="1"/>
      <w:marLeft w:val="0"/>
      <w:marRight w:val="0"/>
      <w:marTop w:val="0"/>
      <w:marBottom w:val="0"/>
      <w:divBdr>
        <w:top w:val="none" w:sz="0" w:space="0" w:color="auto"/>
        <w:left w:val="none" w:sz="0" w:space="0" w:color="auto"/>
        <w:bottom w:val="none" w:sz="0" w:space="0" w:color="auto"/>
        <w:right w:val="none" w:sz="0" w:space="0" w:color="auto"/>
      </w:divBdr>
    </w:div>
    <w:div w:id="1889993802">
      <w:bodyDiv w:val="1"/>
      <w:marLeft w:val="0"/>
      <w:marRight w:val="0"/>
      <w:marTop w:val="0"/>
      <w:marBottom w:val="0"/>
      <w:divBdr>
        <w:top w:val="none" w:sz="0" w:space="0" w:color="auto"/>
        <w:left w:val="none" w:sz="0" w:space="0" w:color="auto"/>
        <w:bottom w:val="none" w:sz="0" w:space="0" w:color="auto"/>
        <w:right w:val="none" w:sz="0" w:space="0" w:color="auto"/>
      </w:divBdr>
      <w:divsChild>
        <w:div w:id="126435293">
          <w:marLeft w:val="360"/>
          <w:marRight w:val="0"/>
          <w:marTop w:val="0"/>
          <w:marBottom w:val="72"/>
          <w:divBdr>
            <w:top w:val="none" w:sz="0" w:space="0" w:color="auto"/>
            <w:left w:val="none" w:sz="0" w:space="0" w:color="auto"/>
            <w:bottom w:val="none" w:sz="0" w:space="0" w:color="auto"/>
            <w:right w:val="none" w:sz="0" w:space="0" w:color="auto"/>
          </w:divBdr>
        </w:div>
        <w:div w:id="765228257">
          <w:marLeft w:val="360"/>
          <w:marRight w:val="0"/>
          <w:marTop w:val="0"/>
          <w:marBottom w:val="72"/>
          <w:divBdr>
            <w:top w:val="none" w:sz="0" w:space="0" w:color="auto"/>
            <w:left w:val="none" w:sz="0" w:space="0" w:color="auto"/>
            <w:bottom w:val="none" w:sz="0" w:space="0" w:color="auto"/>
            <w:right w:val="none" w:sz="0" w:space="0" w:color="auto"/>
          </w:divBdr>
        </w:div>
        <w:div w:id="48042514">
          <w:marLeft w:val="360"/>
          <w:marRight w:val="0"/>
          <w:marTop w:val="0"/>
          <w:marBottom w:val="72"/>
          <w:divBdr>
            <w:top w:val="none" w:sz="0" w:space="0" w:color="auto"/>
            <w:left w:val="none" w:sz="0" w:space="0" w:color="auto"/>
            <w:bottom w:val="none" w:sz="0" w:space="0" w:color="auto"/>
            <w:right w:val="none" w:sz="0" w:space="0" w:color="auto"/>
          </w:divBdr>
        </w:div>
        <w:div w:id="1101953526">
          <w:marLeft w:val="360"/>
          <w:marRight w:val="0"/>
          <w:marTop w:val="0"/>
          <w:marBottom w:val="72"/>
          <w:divBdr>
            <w:top w:val="none" w:sz="0" w:space="0" w:color="auto"/>
            <w:left w:val="none" w:sz="0" w:space="0" w:color="auto"/>
            <w:bottom w:val="none" w:sz="0" w:space="0" w:color="auto"/>
            <w:right w:val="none" w:sz="0" w:space="0" w:color="auto"/>
          </w:divBdr>
        </w:div>
      </w:divsChild>
    </w:div>
    <w:div w:id="1907185967">
      <w:bodyDiv w:val="1"/>
      <w:marLeft w:val="0"/>
      <w:marRight w:val="0"/>
      <w:marTop w:val="0"/>
      <w:marBottom w:val="0"/>
      <w:divBdr>
        <w:top w:val="none" w:sz="0" w:space="0" w:color="auto"/>
        <w:left w:val="none" w:sz="0" w:space="0" w:color="auto"/>
        <w:bottom w:val="none" w:sz="0" w:space="0" w:color="auto"/>
        <w:right w:val="none" w:sz="0" w:space="0" w:color="auto"/>
      </w:divBdr>
    </w:div>
    <w:div w:id="1921984610">
      <w:bodyDiv w:val="1"/>
      <w:marLeft w:val="0"/>
      <w:marRight w:val="0"/>
      <w:marTop w:val="0"/>
      <w:marBottom w:val="0"/>
      <w:divBdr>
        <w:top w:val="none" w:sz="0" w:space="0" w:color="auto"/>
        <w:left w:val="none" w:sz="0" w:space="0" w:color="auto"/>
        <w:bottom w:val="none" w:sz="0" w:space="0" w:color="auto"/>
        <w:right w:val="none" w:sz="0" w:space="0" w:color="auto"/>
      </w:divBdr>
    </w:div>
    <w:div w:id="1998993193">
      <w:bodyDiv w:val="1"/>
      <w:marLeft w:val="0"/>
      <w:marRight w:val="0"/>
      <w:marTop w:val="0"/>
      <w:marBottom w:val="0"/>
      <w:divBdr>
        <w:top w:val="none" w:sz="0" w:space="0" w:color="auto"/>
        <w:left w:val="none" w:sz="0" w:space="0" w:color="auto"/>
        <w:bottom w:val="none" w:sz="0" w:space="0" w:color="auto"/>
        <w:right w:val="none" w:sz="0" w:space="0" w:color="auto"/>
      </w:divBdr>
    </w:div>
    <w:div w:id="2038119079">
      <w:bodyDiv w:val="1"/>
      <w:marLeft w:val="0"/>
      <w:marRight w:val="0"/>
      <w:marTop w:val="0"/>
      <w:marBottom w:val="0"/>
      <w:divBdr>
        <w:top w:val="none" w:sz="0" w:space="0" w:color="auto"/>
        <w:left w:val="none" w:sz="0" w:space="0" w:color="auto"/>
        <w:bottom w:val="none" w:sz="0" w:space="0" w:color="auto"/>
        <w:right w:val="none" w:sz="0" w:space="0" w:color="auto"/>
      </w:divBdr>
    </w:div>
    <w:div w:id="2064479169">
      <w:bodyDiv w:val="1"/>
      <w:marLeft w:val="0"/>
      <w:marRight w:val="0"/>
      <w:marTop w:val="0"/>
      <w:marBottom w:val="0"/>
      <w:divBdr>
        <w:top w:val="none" w:sz="0" w:space="0" w:color="auto"/>
        <w:left w:val="none" w:sz="0" w:space="0" w:color="auto"/>
        <w:bottom w:val="none" w:sz="0" w:space="0" w:color="auto"/>
        <w:right w:val="none" w:sz="0" w:space="0" w:color="auto"/>
      </w:divBdr>
    </w:div>
    <w:div w:id="2067797631">
      <w:bodyDiv w:val="1"/>
      <w:marLeft w:val="0"/>
      <w:marRight w:val="0"/>
      <w:marTop w:val="0"/>
      <w:marBottom w:val="0"/>
      <w:divBdr>
        <w:top w:val="none" w:sz="0" w:space="0" w:color="auto"/>
        <w:left w:val="none" w:sz="0" w:space="0" w:color="auto"/>
        <w:bottom w:val="none" w:sz="0" w:space="0" w:color="auto"/>
        <w:right w:val="none" w:sz="0" w:space="0" w:color="auto"/>
      </w:divBdr>
    </w:div>
    <w:div w:id="2088384252">
      <w:bodyDiv w:val="1"/>
      <w:marLeft w:val="0"/>
      <w:marRight w:val="0"/>
      <w:marTop w:val="0"/>
      <w:marBottom w:val="0"/>
      <w:divBdr>
        <w:top w:val="none" w:sz="0" w:space="0" w:color="auto"/>
        <w:left w:val="none" w:sz="0" w:space="0" w:color="auto"/>
        <w:bottom w:val="none" w:sz="0" w:space="0" w:color="auto"/>
        <w:right w:val="none" w:sz="0" w:space="0" w:color="auto"/>
      </w:divBdr>
    </w:div>
    <w:div w:id="2107187533">
      <w:bodyDiv w:val="1"/>
      <w:marLeft w:val="0"/>
      <w:marRight w:val="0"/>
      <w:marTop w:val="0"/>
      <w:marBottom w:val="0"/>
      <w:divBdr>
        <w:top w:val="none" w:sz="0" w:space="0" w:color="auto"/>
        <w:left w:val="none" w:sz="0" w:space="0" w:color="auto"/>
        <w:bottom w:val="none" w:sz="0" w:space="0" w:color="auto"/>
        <w:right w:val="none" w:sz="0" w:space="0" w:color="auto"/>
      </w:divBdr>
    </w:div>
    <w:div w:id="21349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ceidg.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s.m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latformazakupowa.pl/pn/kamionkawielka" TargetMode="External"/><Relationship Id="rId4" Type="http://schemas.openxmlformats.org/officeDocument/2006/relationships/styles" Target="styles.xml"/><Relationship Id="rId9" Type="http://schemas.openxmlformats.org/officeDocument/2006/relationships/hyperlink" Target="https://bip.malopolska.pl/ugkamionkawiel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38B6C0-3905-4A81-8155-527B37EEC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8</Pages>
  <Words>1638</Words>
  <Characters>9829</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Oferta</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Justyna Rek-Pawlowska</dc:creator>
  <cp:keywords/>
  <dc:description/>
  <cp:lastModifiedBy>EwelinaGórska</cp:lastModifiedBy>
  <cp:revision>60</cp:revision>
  <cp:lastPrinted>2021-09-08T10:19:00Z</cp:lastPrinted>
  <dcterms:created xsi:type="dcterms:W3CDTF">2021-04-09T08:51:00Z</dcterms:created>
  <dcterms:modified xsi:type="dcterms:W3CDTF">2022-09-16T07:15:00Z</dcterms:modified>
  <cp:category>GKiOŚ.271…….2022</cp:category>
</cp:coreProperties>
</file>