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05AEC0" w14:textId="71C6F2F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33811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607352C6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r w:rsidR="00F60890">
        <w:rPr>
          <w:rFonts w:ascii="Cambria" w:hAnsi="Cambria" w:cs="Arial"/>
          <w:bCs/>
          <w:sz w:val="22"/>
          <w:szCs w:val="22"/>
        </w:rPr>
        <w:t>Ostrowiec Świętokrzyski</w:t>
      </w:r>
      <w:r w:rsidR="00D04020">
        <w:rPr>
          <w:rFonts w:ascii="Cambria" w:hAnsi="Cambria" w:cs="Arial"/>
          <w:bCs/>
          <w:sz w:val="22"/>
          <w:szCs w:val="22"/>
        </w:rPr>
        <w:t xml:space="preserve"> w roku </w:t>
      </w:r>
      <w:r w:rsidR="00F60890">
        <w:rPr>
          <w:rFonts w:ascii="Cambria" w:hAnsi="Cambria" w:cs="Arial"/>
          <w:bCs/>
          <w:sz w:val="22"/>
          <w:szCs w:val="22"/>
        </w:rPr>
        <w:t>2020</w:t>
      </w:r>
      <w:r w:rsidR="00D04020">
        <w:rPr>
          <w:rFonts w:ascii="Cambria" w:hAnsi="Cambria" w:cs="Arial"/>
          <w:bCs/>
          <w:sz w:val="22"/>
          <w:szCs w:val="22"/>
        </w:rPr>
        <w:t>”, Pakiet _</w:t>
      </w:r>
      <w:bookmarkStart w:id="0" w:name="_GoBack"/>
      <w:bookmarkEnd w:id="0"/>
      <w:r w:rsidR="00D04020">
        <w:rPr>
          <w:rFonts w:ascii="Cambria" w:hAnsi="Cambria" w:cs="Arial"/>
          <w:bCs/>
          <w:sz w:val="22"/>
          <w:szCs w:val="22"/>
        </w:rPr>
        <w:t xml:space="preserve">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35C9DAEF" w:rsidR="00EF4A69" w:rsidRDefault="00883B14" w:rsidP="00F60890">
      <w:pPr>
        <w:spacing w:before="120"/>
        <w:ind w:left="9356" w:right="821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</w:t>
      </w:r>
      <w:r w:rsidR="00F60890">
        <w:rPr>
          <w:rFonts w:ascii="Cambria" w:hAnsi="Cambria" w:cs="Arial"/>
          <w:bCs/>
          <w:sz w:val="22"/>
          <w:szCs w:val="22"/>
        </w:rPr>
        <w:t>należy podpisać kwalifikowanym podpisem elektronicznym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CAD2F" w14:textId="77777777" w:rsidR="002D0050" w:rsidRDefault="002D0050" w:rsidP="00D04020">
      <w:r>
        <w:separator/>
      </w:r>
    </w:p>
  </w:endnote>
  <w:endnote w:type="continuationSeparator" w:id="0">
    <w:p w14:paraId="340268B6" w14:textId="77777777" w:rsidR="002D0050" w:rsidRDefault="002D0050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60890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6EC5F" w14:textId="77777777" w:rsidR="002D0050" w:rsidRDefault="002D0050" w:rsidP="00D04020">
      <w:r>
        <w:separator/>
      </w:r>
    </w:p>
  </w:footnote>
  <w:footnote w:type="continuationSeparator" w:id="0">
    <w:p w14:paraId="6F5CA8C3" w14:textId="77777777" w:rsidR="002D0050" w:rsidRDefault="002D0050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3811"/>
    <w:rsid w:val="001B2E1E"/>
    <w:rsid w:val="001E4D51"/>
    <w:rsid w:val="002A3D3B"/>
    <w:rsid w:val="002D0050"/>
    <w:rsid w:val="002D6014"/>
    <w:rsid w:val="00401B21"/>
    <w:rsid w:val="004248C0"/>
    <w:rsid w:val="004C6BFB"/>
    <w:rsid w:val="0052521B"/>
    <w:rsid w:val="005D10AF"/>
    <w:rsid w:val="00661664"/>
    <w:rsid w:val="00883B14"/>
    <w:rsid w:val="008C02A1"/>
    <w:rsid w:val="00923BBB"/>
    <w:rsid w:val="00D04020"/>
    <w:rsid w:val="00DD460D"/>
    <w:rsid w:val="00E84F31"/>
    <w:rsid w:val="00F60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Czapka</dc:creator>
  <cp:keywords/>
  <dc:description/>
  <cp:lastModifiedBy>Paweł Czapka</cp:lastModifiedBy>
  <cp:revision>2</cp:revision>
  <dcterms:created xsi:type="dcterms:W3CDTF">2019-10-28T06:42:00Z</dcterms:created>
  <dcterms:modified xsi:type="dcterms:W3CDTF">2019-10-28T06:42:00Z</dcterms:modified>
</cp:coreProperties>
</file>