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CA07F" w14:textId="5401881F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7B19F0">
        <w:t>3</w:t>
      </w:r>
      <w:r w:rsidR="00B65807" w:rsidRPr="00EF19BC">
        <w:t xml:space="preserve"> do </w:t>
      </w:r>
      <w:r w:rsidR="008F1871">
        <w:t>SWZ</w:t>
      </w:r>
    </w:p>
    <w:p w14:paraId="06C5D3C0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465BCA05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4A620CF7" w14:textId="46117170" w:rsidR="00997A51" w:rsidRDefault="00997A51" w:rsidP="00997A51">
      <w:pPr>
        <w:spacing w:before="240"/>
        <w:ind w:left="1"/>
        <w:jc w:val="center"/>
        <w:rPr>
          <w:rFonts w:cs="Arial"/>
          <w:b/>
          <w:bCs/>
          <w:i/>
          <w:iCs/>
        </w:rPr>
      </w:pPr>
      <w:r w:rsidRPr="00997A51">
        <w:rPr>
          <w:rFonts w:cs="Arial"/>
          <w:b/>
          <w:bCs/>
          <w:i/>
          <w:iCs/>
        </w:rPr>
        <w:t xml:space="preserve">Kompleksowa organizacja łącznie 20 wyjazdów szkoleniowych (na gospodarstwa demonstracyjne) </w:t>
      </w:r>
      <w:r>
        <w:rPr>
          <w:rFonts w:cs="Arial"/>
          <w:b/>
          <w:bCs/>
          <w:i/>
          <w:iCs/>
        </w:rPr>
        <w:br/>
      </w:r>
      <w:r w:rsidRPr="00997A51">
        <w:rPr>
          <w:rFonts w:cs="Arial"/>
          <w:b/>
          <w:bCs/>
          <w:i/>
          <w:iCs/>
        </w:rPr>
        <w:t>na terenie Polski w terminie do końca roku 2023</w:t>
      </w:r>
    </w:p>
    <w:p w14:paraId="2639ADA8" w14:textId="4B4C26D8" w:rsidR="00997A51" w:rsidRPr="00E042A5" w:rsidRDefault="00997A51" w:rsidP="00997A51">
      <w:pPr>
        <w:spacing w:before="240"/>
        <w:ind w:left="1"/>
        <w:jc w:val="center"/>
        <w:rPr>
          <w:rFonts w:cs="Arial"/>
          <w:i/>
          <w:iCs/>
        </w:rPr>
      </w:pPr>
      <w:r w:rsidRPr="00E042A5">
        <w:rPr>
          <w:rFonts w:cs="Arial"/>
          <w:i/>
          <w:iCs/>
        </w:rPr>
        <w:t>w ramach operacji pn. „Wsparcie dla projektów demonstracyjnych i działań informacyjnych w ramach działania „Transfer wiedzy i działalność informacyjna””</w:t>
      </w:r>
    </w:p>
    <w:p w14:paraId="58067B26" w14:textId="77777777" w:rsidR="005426BD" w:rsidRPr="005426BD" w:rsidRDefault="005426BD" w:rsidP="00997A51">
      <w:pPr>
        <w:jc w:val="center"/>
      </w:pPr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997A51" w14:paraId="2A15A83D" w14:textId="77777777" w:rsidTr="00997A51">
        <w:tc>
          <w:tcPr>
            <w:tcW w:w="9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58C2" w14:textId="77777777" w:rsidR="00997A51" w:rsidRDefault="00997A51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</w:p>
          <w:p w14:paraId="1398C1DA" w14:textId="16AB98C3" w:rsidR="00997A51" w:rsidRDefault="00997A51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</w:t>
            </w:r>
            <w:r w:rsidR="00E877C0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……..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………………….… PLN BRUTTO, w tym netto ……………………………………………..</w:t>
            </w:r>
          </w:p>
          <w:p w14:paraId="55134929" w14:textId="77777777" w:rsidR="00997A51" w:rsidRDefault="00997A51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18"/>
                <w:u w:val="single"/>
                <w:lang w:eastAsia="pl-PL"/>
              </w:rPr>
            </w:pPr>
          </w:p>
          <w:p w14:paraId="423027C3" w14:textId="0F8FB91C" w:rsidR="00997A51" w:rsidRPr="00E877C0" w:rsidRDefault="00997A51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Cs/>
                <w:sz w:val="22"/>
                <w:szCs w:val="18"/>
                <w:u w:val="single"/>
                <w:lang w:eastAsia="pl-PL"/>
              </w:rPr>
            </w:pPr>
            <w:r w:rsidRPr="00E877C0">
              <w:rPr>
                <w:rFonts w:ascii="Calibri" w:hAnsi="Calibri" w:cs="Calibri"/>
                <w:bCs/>
                <w:sz w:val="22"/>
                <w:szCs w:val="18"/>
                <w:u w:val="single"/>
                <w:lang w:eastAsia="pl-PL"/>
              </w:rPr>
              <w:t>na powyższą cenę</w:t>
            </w:r>
            <w:r w:rsidR="00E877C0" w:rsidRPr="00E877C0">
              <w:rPr>
                <w:rFonts w:ascii="Calibri" w:hAnsi="Calibri" w:cs="Calibri"/>
                <w:bCs/>
                <w:sz w:val="22"/>
                <w:szCs w:val="18"/>
                <w:u w:val="single"/>
                <w:lang w:eastAsia="pl-PL"/>
              </w:rPr>
              <w:t xml:space="preserve"> łączną</w:t>
            </w:r>
            <w:r w:rsidRPr="00E877C0">
              <w:rPr>
                <w:rFonts w:ascii="Calibri" w:hAnsi="Calibri" w:cs="Calibri"/>
                <w:bCs/>
                <w:sz w:val="22"/>
                <w:szCs w:val="18"/>
                <w:u w:val="single"/>
                <w:lang w:eastAsia="pl-PL"/>
              </w:rPr>
              <w:t xml:space="preserve"> składają się następujące ceny za realizację poszczególnych wyjazdów, </w:t>
            </w:r>
            <w:r w:rsidR="00E877C0" w:rsidRPr="00E877C0">
              <w:rPr>
                <w:rFonts w:ascii="Calibri" w:hAnsi="Calibri" w:cs="Calibri"/>
                <w:bCs/>
                <w:sz w:val="22"/>
                <w:szCs w:val="18"/>
                <w:u w:val="single"/>
                <w:lang w:eastAsia="pl-PL"/>
              </w:rPr>
              <w:br/>
            </w:r>
            <w:r w:rsidRPr="00E877C0">
              <w:rPr>
                <w:rFonts w:ascii="Calibri" w:hAnsi="Calibri" w:cs="Calibri"/>
                <w:bCs/>
                <w:sz w:val="22"/>
                <w:szCs w:val="18"/>
                <w:u w:val="single"/>
                <w:lang w:eastAsia="pl-PL"/>
              </w:rPr>
              <w:t>zgodnie z OPZ:</w:t>
            </w:r>
          </w:p>
          <w:p w14:paraId="0DCA5C89" w14:textId="274C9BEF" w:rsidR="00997A51" w:rsidRDefault="00997A51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18"/>
                <w:u w:val="single"/>
                <w:lang w:eastAsia="pl-PL"/>
              </w:rPr>
            </w:pPr>
          </w:p>
          <w:p w14:paraId="4106E116" w14:textId="40966858" w:rsidR="00997A51" w:rsidRDefault="00997A51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24.04.2023 r.</w:t>
            </w:r>
            <w:r w:rsidR="0081194E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demonstracja  - zielona infrastruktura </w:t>
            </w:r>
            <w:r w:rsidR="0081194E">
              <w:rPr>
                <w:rFonts w:cs="Calibri"/>
                <w:bCs/>
                <w:i/>
                <w:iCs/>
                <w:szCs w:val="18"/>
                <w:lang w:eastAsia="pl-PL"/>
              </w:rPr>
              <w:br/>
            </w: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( I wizyta)</w:t>
            </w:r>
            <w:r w:rsidR="0081194E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652DD793" w14:textId="2239B069" w:rsidR="0081194E" w:rsidRDefault="0081194E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11.05.2023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demonstracja – kury nioski (I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615A679D" w14:textId="64CAC09F" w:rsidR="0081194E" w:rsidRDefault="0081194E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11.05.2023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demonstracja – </w:t>
            </w:r>
            <w:proofErr w:type="spellStart"/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bobowate</w:t>
            </w:r>
            <w:proofErr w:type="spellEnd"/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 (I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52885C65" w14:textId="447356C8" w:rsidR="0081194E" w:rsidRDefault="0081194E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30.05.2023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demonstracje 2 – ziemniaki  (I termin) 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br/>
            </w: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i warzywa a (I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400B58F0" w14:textId="0D3C915F" w:rsidR="0081194E" w:rsidRDefault="0081194E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województwo mazowieckie  01-02.06.2023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demonstracja </w:t>
            </w:r>
            <w:proofErr w:type="spellStart"/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aqukultura</w:t>
            </w:r>
            <w:proofErr w:type="spellEnd"/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( 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lastRenderedPageBreak/>
              <w:t>……………………………………… PLN BRUTTO;</w:t>
            </w:r>
          </w:p>
          <w:p w14:paraId="39196558" w14:textId="3FF42ED2" w:rsidR="0081194E" w:rsidRDefault="0081194E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województwo podlaskie  05-06.06.2023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1194E">
              <w:rPr>
                <w:rFonts w:cs="Calibri"/>
                <w:bCs/>
                <w:i/>
                <w:iCs/>
                <w:szCs w:val="18"/>
                <w:lang w:eastAsia="pl-PL"/>
              </w:rPr>
              <w:t>demonstracja sady ( 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466691BC" w14:textId="3F358E98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lubelskie  19-20.06.2023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demonstracja pasieki ( 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03F381E6" w14:textId="77777777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warmińsko-mazurskie  27-28.06.2023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demonstracja warzywa b ( 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5B466DA4" w14:textId="018E29B6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30.06.2023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d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emonstracja  - bydło mleczne ( I wizyta)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3551C2EE" w14:textId="77777777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07.07.2023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d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emonstracja  - kukurydza ( I wizyta)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2D331216" w14:textId="77777777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08.09.2023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d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emonstracja  - zielona infrastruktura 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br/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( II wizyta)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1A316491" w14:textId="60F070C3" w:rsidR="0081194E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07.09.2023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demonstracja – kury nioski (II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133B5969" w14:textId="53B7FB97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28.07.2023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demonstracja – </w:t>
            </w:r>
            <w:proofErr w:type="spellStart"/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bobowate</w:t>
            </w:r>
            <w:proofErr w:type="spellEnd"/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 (II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5DCF428C" w14:textId="77777777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07.09.2023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demonstracje 2 – ziemniaki  (II termin) 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br/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i warzywa a (II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05A058BA" w14:textId="7504BFCD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mazowieckie  02-03.10.2023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demonstracja </w:t>
            </w:r>
            <w:proofErr w:type="spellStart"/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aqukultura</w:t>
            </w:r>
            <w:proofErr w:type="spellEnd"/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( II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124CCE4D" w14:textId="52C238E7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podlaskie  10-11.07.2023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demonstracja sady ( II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2111EFF4" w14:textId="56A9F11D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lubelskie  17-18.07.2023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demonstracja pasieki ( II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1AD57A0A" w14:textId="3F3500EE" w:rsidR="00847E4B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warmińsko-mazurskie  25-26.07.2023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demonstracja warzywa b ( II termin)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1436F491" w14:textId="105D51E7" w:rsidR="00E877C0" w:rsidRDefault="00847E4B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20.10.2023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d</w:t>
            </w:r>
            <w:r w:rsidRPr="00847E4B">
              <w:rPr>
                <w:rFonts w:cs="Calibri"/>
                <w:bCs/>
                <w:i/>
                <w:iCs/>
                <w:szCs w:val="18"/>
                <w:lang w:eastAsia="pl-PL"/>
              </w:rPr>
              <w:t>emonstracja  - bydło mleczne ( II wizyta)</w:t>
            </w:r>
            <w:r w:rsidR="00E877C0"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53EAA1E7" w14:textId="61B0EFEC" w:rsidR="00997A51" w:rsidRPr="00E877C0" w:rsidRDefault="00E877C0" w:rsidP="00E877C0">
            <w:pPr>
              <w:pStyle w:val="Akapitzlist"/>
              <w:widowControl w:val="0"/>
              <w:numPr>
                <w:ilvl w:val="0"/>
                <w:numId w:val="35"/>
              </w:numPr>
              <w:spacing w:before="240" w:after="120" w:line="240" w:lineRule="auto"/>
              <w:rPr>
                <w:rFonts w:cs="Calibri"/>
                <w:bCs/>
                <w:i/>
                <w:iCs/>
                <w:szCs w:val="18"/>
                <w:lang w:eastAsia="pl-PL"/>
              </w:rPr>
            </w:pPr>
            <w:r w:rsidRPr="00E877C0">
              <w:rPr>
                <w:rFonts w:cs="Calibri"/>
                <w:bCs/>
                <w:i/>
                <w:iCs/>
                <w:szCs w:val="18"/>
                <w:lang w:eastAsia="pl-PL"/>
              </w:rPr>
              <w:t>województwo warmińsko – mazurskie  11.09.2023 r.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d</w:t>
            </w:r>
            <w:r w:rsidRPr="00E877C0">
              <w:rPr>
                <w:rFonts w:cs="Calibri"/>
                <w:bCs/>
                <w:i/>
                <w:iCs/>
                <w:szCs w:val="18"/>
                <w:lang w:eastAsia="pl-PL"/>
              </w:rPr>
              <w:t>emonstracja  - kukurydza ( II wizyta)</w:t>
            </w:r>
            <w:r>
              <w:rPr>
                <w:rFonts w:cs="Calibri"/>
                <w:bCs/>
                <w:i/>
                <w:iCs/>
                <w:szCs w:val="18"/>
                <w:lang w:eastAsia="pl-PL"/>
              </w:rPr>
              <w:t xml:space="preserve"> - ……………………………………… PLN BRUTTO;</w:t>
            </w:r>
          </w:p>
          <w:p w14:paraId="65452E7F" w14:textId="4A5FAFDE" w:rsidR="00997A51" w:rsidRDefault="00997A51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</w:p>
        </w:tc>
      </w:tr>
      <w:tr w:rsidR="00997A51" w14:paraId="11323471" w14:textId="77777777" w:rsidTr="00997A51">
        <w:tc>
          <w:tcPr>
            <w:tcW w:w="9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E76E" w14:textId="77777777" w:rsidR="00997A51" w:rsidRDefault="00997A51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szCs w:val="18"/>
                <w:lang w:eastAsia="pl-PL"/>
              </w:rPr>
              <w:lastRenderedPageBreak/>
              <w:t>Oświadczamy, że termin płatności faktur ustalamy na …………… dni od daty otrzymania przez Zamawiającego prawidłowo wystawionej faktury.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3188488E" w14:textId="50102105" w:rsidR="009E48A8" w:rsidRPr="00E877C0" w:rsidRDefault="002A36A7" w:rsidP="00E877C0">
      <w:pPr>
        <w:tabs>
          <w:tab w:val="left" w:leader="dot" w:pos="1620"/>
        </w:tabs>
        <w:spacing w:after="240" w:line="240" w:lineRule="auto"/>
        <w:rPr>
          <w:rFonts w:cs="Arial"/>
          <w:color w:val="auto"/>
          <w:sz w:val="16"/>
          <w:szCs w:val="16"/>
        </w:rPr>
      </w:pPr>
      <w:r w:rsidRPr="002B2DCA">
        <w:rPr>
          <w:rFonts w:cs="Arial"/>
          <w:color w:val="auto"/>
          <w:sz w:val="16"/>
          <w:szCs w:val="16"/>
        </w:rPr>
        <w:t xml:space="preserve">UWAGA: Wykonawca zobowiązany jest do </w:t>
      </w:r>
      <w:r>
        <w:rPr>
          <w:rFonts w:cs="Arial"/>
          <w:color w:val="auto"/>
          <w:sz w:val="16"/>
          <w:szCs w:val="16"/>
        </w:rPr>
        <w:t>samodzielnego wskazania oferowanego terminu płatności faktur</w:t>
      </w:r>
      <w:r w:rsidR="00997A51">
        <w:rPr>
          <w:rFonts w:cs="Arial"/>
          <w:color w:val="auto"/>
          <w:sz w:val="16"/>
          <w:szCs w:val="16"/>
        </w:rPr>
        <w:t xml:space="preserve">, </w:t>
      </w:r>
      <w:r>
        <w:rPr>
          <w:rFonts w:cs="Arial"/>
          <w:color w:val="auto"/>
          <w:sz w:val="16"/>
          <w:szCs w:val="16"/>
        </w:rPr>
        <w:t>kt</w:t>
      </w:r>
      <w:r w:rsidR="00997A51">
        <w:rPr>
          <w:rFonts w:cs="Arial"/>
          <w:color w:val="auto"/>
          <w:sz w:val="16"/>
          <w:szCs w:val="16"/>
        </w:rPr>
        <w:t>óry</w:t>
      </w:r>
      <w:r>
        <w:rPr>
          <w:rFonts w:cs="Arial"/>
          <w:color w:val="auto"/>
          <w:sz w:val="16"/>
          <w:szCs w:val="16"/>
        </w:rPr>
        <w:t xml:space="preserve"> </w:t>
      </w:r>
      <w:r w:rsidR="00997A51">
        <w:rPr>
          <w:rFonts w:cs="Arial"/>
          <w:color w:val="auto"/>
          <w:sz w:val="16"/>
          <w:szCs w:val="16"/>
        </w:rPr>
        <w:t>stanowi kryterium</w:t>
      </w:r>
      <w:r>
        <w:rPr>
          <w:rFonts w:cs="Arial"/>
          <w:color w:val="auto"/>
          <w:sz w:val="16"/>
          <w:szCs w:val="16"/>
        </w:rPr>
        <w:t xml:space="preserve"> oceny określone szczegółowo w SWZ.</w:t>
      </w: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lastRenderedPageBreak/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E92FBB" w:rsidRDefault="00E92FBB" w:rsidP="00E92FBB">
      <w:pPr>
        <w:rPr>
          <w:rFonts w:cs="Arial"/>
          <w:szCs w:val="20"/>
        </w:rPr>
      </w:pPr>
      <w:r w:rsidRPr="00E92FBB">
        <w:rPr>
          <w:rFonts w:cs="Arial"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247870">
      <w:footerReference w:type="default" r:id="rId8"/>
      <w:headerReference w:type="first" r:id="rId9"/>
      <w:footerReference w:type="first" r:id="rId10"/>
      <w:pgSz w:w="11907" w:h="16840" w:code="9"/>
      <w:pgMar w:top="709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7C33D" w14:textId="77777777" w:rsidR="007B19F0" w:rsidRPr="00A80966" w:rsidRDefault="007B19F0" w:rsidP="007B19F0">
    <w:pPr>
      <w:tabs>
        <w:tab w:val="center" w:pos="4537"/>
        <w:tab w:val="right" w:pos="9076"/>
      </w:tabs>
      <w:spacing w:after="185" w:line="259" w:lineRule="auto"/>
      <w:rPr>
        <w:rFonts w:ascii="Cambria" w:eastAsia="Cambria" w:hAnsi="Cambria" w:cs="Cambria"/>
        <w:sz w:val="18"/>
      </w:rPr>
    </w:pPr>
    <w:r w:rsidRPr="00A80966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E20542" wp14:editId="5DF0945C">
              <wp:simplePos x="0" y="0"/>
              <wp:positionH relativeFrom="column">
                <wp:posOffset>-4114</wp:posOffset>
              </wp:positionH>
              <wp:positionV relativeFrom="paragraph">
                <wp:posOffset>2540</wp:posOffset>
              </wp:positionV>
              <wp:extent cx="3971925" cy="461645"/>
              <wp:effectExtent l="0" t="0" r="0" b="0"/>
              <wp:wrapSquare wrapText="bothSides"/>
              <wp:docPr id="8353" name="Group 83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71925" cy="461645"/>
                        <a:chOff x="0" y="0"/>
                        <a:chExt cx="3971925" cy="461645"/>
                      </a:xfrm>
                    </wpg:grpSpPr>
                    <wps:wsp>
                      <wps:cNvPr id="8" name="Rectangle 8"/>
                      <wps:cNvSpPr/>
                      <wps:spPr>
                        <a:xfrm>
                          <a:off x="2884805" y="161108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9B6381C" w14:textId="77777777" w:rsidR="007B19F0" w:rsidRDefault="007B19F0" w:rsidP="007B19F0">
                            <w:pPr>
                              <w:spacing w:after="160" w:line="259" w:lineRule="auto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Picture 1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735" cy="4521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" name="Picture 1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819275" y="23495"/>
                          <a:ext cx="2152650" cy="4381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E20542" id="Group 8353" o:spid="_x0000_s1026" style="position:absolute;left:0;text-align:left;margin-left:-.3pt;margin-top:.2pt;width:312.75pt;height:36.35pt;z-index:251659264;mso-width-relative:margin;mso-height-relative:margin" coordsize="39719,461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">
              <v:rect id="Rectangle 8" o:spid="_x0000_s1027" style="position:absolute;left:28848;top:1611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59B6381C" w14:textId="77777777" w:rsidR="007B19F0" w:rsidRDefault="007B19F0" w:rsidP="007B19F0">
                      <w:pPr>
                        <w:spacing w:after="160" w:line="259" w:lineRule="auto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8" type="#_x0000_t75" style="position:absolute;width:6737;height:4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">
                <v:imagedata r:id="rId3" o:title=""/>
              </v:shape>
              <v:shape id="Picture 15" o:spid="_x0000_s1029" type="#_x0000_t75" style="position:absolute;left:18192;top:234;width:21527;height:4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">
                <v:imagedata r:id="rId4" o:title=""/>
              </v:shape>
              <w10:wrap type="square"/>
            </v:group>
          </w:pict>
        </mc:Fallback>
      </mc:AlternateContent>
    </w:r>
    <w:r w:rsidRPr="00A80966">
      <w:rPr>
        <w:rFonts w:ascii="Cambria" w:eastAsia="Cambria" w:hAnsi="Cambria" w:cs="Cambria"/>
        <w:sz w:val="18"/>
      </w:rPr>
      <w:tab/>
    </w:r>
    <w:r w:rsidRPr="00A80966">
      <w:rPr>
        <w:noProof/>
      </w:rPr>
      <w:drawing>
        <wp:inline distT="0" distB="0" distL="0" distR="0" wp14:anchorId="71787006" wp14:editId="346E97E2">
          <wp:extent cx="798830" cy="521335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98830" cy="521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3FFC3F" w14:textId="23BA9C6B" w:rsidR="00884FAE" w:rsidRPr="007B19F0" w:rsidRDefault="007B19F0" w:rsidP="007B19F0">
    <w:pPr>
      <w:spacing w:after="236" w:line="259" w:lineRule="auto"/>
      <w:ind w:right="9"/>
      <w:jc w:val="center"/>
    </w:pPr>
    <w:r w:rsidRPr="00A80966">
      <w:rPr>
        <w:rFonts w:ascii="Cambria" w:eastAsia="Cambria" w:hAnsi="Cambria" w:cs="Cambria"/>
        <w:sz w:val="18"/>
      </w:rPr>
      <w:t>,,Europejski Fundusz Rolny na rzecz Rozwoju Obszarów Wiejskich: Europa inwestująca w obszary wiejskie.”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ED59B0"/>
    <w:multiLevelType w:val="hybridMultilevel"/>
    <w:tmpl w:val="A9E8A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5"/>
  </w:num>
  <w:num w:numId="2" w16cid:durableId="1190490684">
    <w:abstractNumId w:val="9"/>
  </w:num>
  <w:num w:numId="3" w16cid:durableId="2055421460">
    <w:abstractNumId w:val="24"/>
  </w:num>
  <w:num w:numId="4" w16cid:durableId="366182247">
    <w:abstractNumId w:val="20"/>
  </w:num>
  <w:num w:numId="5" w16cid:durableId="1777947816">
    <w:abstractNumId w:val="26"/>
  </w:num>
  <w:num w:numId="6" w16cid:durableId="454493475">
    <w:abstractNumId w:val="39"/>
  </w:num>
  <w:num w:numId="7" w16cid:durableId="202522138">
    <w:abstractNumId w:val="23"/>
  </w:num>
  <w:num w:numId="8" w16cid:durableId="800802912">
    <w:abstractNumId w:val="8"/>
  </w:num>
  <w:num w:numId="9" w16cid:durableId="2010791220">
    <w:abstractNumId w:val="34"/>
  </w:num>
  <w:num w:numId="10" w16cid:durableId="1128283514">
    <w:abstractNumId w:val="36"/>
  </w:num>
  <w:num w:numId="11" w16cid:durableId="124156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3"/>
  </w:num>
  <w:num w:numId="13" w16cid:durableId="180056690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7"/>
  </w:num>
  <w:num w:numId="15" w16cid:durableId="1587373584">
    <w:abstractNumId w:val="28"/>
  </w:num>
  <w:num w:numId="16" w16cid:durableId="1250820288">
    <w:abstractNumId w:val="7"/>
  </w:num>
  <w:num w:numId="17" w16cid:durableId="1797218110">
    <w:abstractNumId w:val="12"/>
  </w:num>
  <w:num w:numId="18" w16cid:durableId="2008165945">
    <w:abstractNumId w:val="27"/>
  </w:num>
  <w:num w:numId="19" w16cid:durableId="610893086">
    <w:abstractNumId w:val="6"/>
  </w:num>
  <w:num w:numId="20" w16cid:durableId="1017850738">
    <w:abstractNumId w:val="32"/>
  </w:num>
  <w:num w:numId="21" w16cid:durableId="247465168">
    <w:abstractNumId w:val="14"/>
  </w:num>
  <w:num w:numId="22" w16cid:durableId="100224373">
    <w:abstractNumId w:val="40"/>
  </w:num>
  <w:num w:numId="23" w16cid:durableId="2051028959">
    <w:abstractNumId w:val="21"/>
  </w:num>
  <w:num w:numId="24" w16cid:durableId="851840297">
    <w:abstractNumId w:val="31"/>
  </w:num>
  <w:num w:numId="25" w16cid:durableId="1863394023">
    <w:abstractNumId w:val="38"/>
  </w:num>
  <w:num w:numId="26" w16cid:durableId="65305921">
    <w:abstractNumId w:val="16"/>
  </w:num>
  <w:num w:numId="27" w16cid:durableId="72171081">
    <w:abstractNumId w:val="19"/>
  </w:num>
  <w:num w:numId="28" w16cid:durableId="1556816803">
    <w:abstractNumId w:val="18"/>
  </w:num>
  <w:num w:numId="29" w16cid:durableId="510998702">
    <w:abstractNumId w:val="5"/>
  </w:num>
  <w:num w:numId="30" w16cid:durableId="1213812859">
    <w:abstractNumId w:val="25"/>
  </w:num>
  <w:num w:numId="31" w16cid:durableId="2018724835">
    <w:abstractNumId w:val="11"/>
  </w:num>
  <w:num w:numId="32" w16cid:durableId="297154918">
    <w:abstractNumId w:val="13"/>
  </w:num>
  <w:num w:numId="33" w16cid:durableId="1734427837">
    <w:abstractNumId w:val="37"/>
  </w:num>
  <w:num w:numId="34" w16cid:durableId="1019966944">
    <w:abstractNumId w:val="29"/>
  </w:num>
  <w:num w:numId="35" w16cid:durableId="62685888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9F0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94E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7E4B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97A5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42A5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877C0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5" Type="http://schemas.openxmlformats.org/officeDocument/2006/relationships/image" Target="media/image5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860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24</cp:revision>
  <cp:lastPrinted>2020-08-06T13:15:00Z</cp:lastPrinted>
  <dcterms:created xsi:type="dcterms:W3CDTF">2021-05-11T08:38:00Z</dcterms:created>
  <dcterms:modified xsi:type="dcterms:W3CDTF">2023-04-05T13:32:00Z</dcterms:modified>
</cp:coreProperties>
</file>