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35C87" w14:textId="0DE116E9" w:rsidR="001E4FDE" w:rsidRDefault="00F106D2" w:rsidP="002A7FC9">
      <w:pPr>
        <w:jc w:val="center"/>
      </w:pPr>
      <w:bookmarkStart w:id="0" w:name="_GoBack"/>
      <w:bookmarkEnd w:id="0"/>
      <w:r>
        <w:t xml:space="preserve"> </w:t>
      </w:r>
    </w:p>
    <w:p w14:paraId="0877BA75" w14:textId="79A21F0C" w:rsidR="00973F5F" w:rsidRDefault="00973F5F" w:rsidP="00973F5F">
      <w:pPr>
        <w:pStyle w:val="Nagwek"/>
        <w:tabs>
          <w:tab w:val="clear" w:pos="4536"/>
          <w:tab w:val="clear" w:pos="9072"/>
        </w:tabs>
        <w:rPr>
          <w:rFonts w:ascii="Tahoma" w:hAnsi="Tahoma" w:cs="Tahoma"/>
        </w:rPr>
      </w:pPr>
      <w:r>
        <w:rPr>
          <w:rFonts w:ascii="Tahoma" w:hAnsi="Tahoma" w:cs="Tahoma"/>
          <w:noProof/>
        </w:rPr>
        <w:drawing>
          <wp:anchor distT="0" distB="0" distL="114935" distR="114935" simplePos="0" relativeHeight="251659264" behindDoc="0" locked="0" layoutInCell="1" allowOverlap="1" wp14:anchorId="17D60482" wp14:editId="74B9092E">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438DC10" w14:textId="77777777" w:rsidR="00973F5F" w:rsidRDefault="00973F5F" w:rsidP="00973F5F">
      <w:pPr>
        <w:pStyle w:val="Nagwek"/>
        <w:tabs>
          <w:tab w:val="clear" w:pos="4536"/>
          <w:tab w:val="clear" w:pos="9072"/>
        </w:tabs>
        <w:rPr>
          <w:rFonts w:ascii="Tahoma" w:hAnsi="Tahoma" w:cs="Tahoma"/>
        </w:rPr>
      </w:pPr>
    </w:p>
    <w:p w14:paraId="445F4F8B" w14:textId="77777777" w:rsidR="00973F5F" w:rsidRPr="00C97842" w:rsidRDefault="00973F5F" w:rsidP="00973F5F">
      <w:pPr>
        <w:pStyle w:val="Nagwek"/>
        <w:tabs>
          <w:tab w:val="clear" w:pos="4536"/>
          <w:tab w:val="clear" w:pos="9072"/>
        </w:tabs>
        <w:rPr>
          <w:rFonts w:ascii="Tahoma" w:hAnsi="Tahoma" w:cs="Tahoma"/>
        </w:rPr>
      </w:pPr>
    </w:p>
    <w:p w14:paraId="177B598C" w14:textId="77777777" w:rsidR="00973F5F" w:rsidRDefault="00973F5F" w:rsidP="00973F5F">
      <w:pPr>
        <w:pStyle w:val="Nagwek"/>
        <w:tabs>
          <w:tab w:val="clear" w:pos="4536"/>
          <w:tab w:val="clear" w:pos="9072"/>
        </w:tabs>
        <w:rPr>
          <w:rFonts w:ascii="Tahoma" w:hAnsi="Tahoma" w:cs="Tahoma"/>
        </w:rPr>
      </w:pPr>
    </w:p>
    <w:p w14:paraId="7226FF5C" w14:textId="77777777" w:rsidR="00973F5F" w:rsidRPr="00C97842" w:rsidRDefault="00973F5F" w:rsidP="00973F5F">
      <w:pPr>
        <w:pStyle w:val="Nagwek"/>
        <w:tabs>
          <w:tab w:val="clear" w:pos="4536"/>
          <w:tab w:val="clear" w:pos="9072"/>
        </w:tabs>
        <w:rPr>
          <w:rFonts w:ascii="Tahoma" w:hAnsi="Tahoma" w:cs="Tahoma"/>
        </w:rPr>
      </w:pPr>
    </w:p>
    <w:p w14:paraId="5D1F72C4" w14:textId="77777777" w:rsidR="00973F5F" w:rsidRDefault="00973F5F" w:rsidP="00973F5F">
      <w:pPr>
        <w:pStyle w:val="Nagwek9"/>
        <w:rPr>
          <w:rFonts w:ascii="Tahoma" w:hAnsi="Tahoma" w:cs="Tahoma"/>
          <w:sz w:val="36"/>
          <w:szCs w:val="36"/>
        </w:rPr>
      </w:pPr>
    </w:p>
    <w:p w14:paraId="1A82BD45" w14:textId="77777777" w:rsidR="00973F5F" w:rsidRPr="00A5582E" w:rsidRDefault="00973F5F" w:rsidP="00973F5F"/>
    <w:p w14:paraId="24A3C168" w14:textId="77777777" w:rsidR="00973F5F" w:rsidRDefault="00973F5F" w:rsidP="00973F5F">
      <w:pPr>
        <w:pStyle w:val="Nagwek9"/>
        <w:rPr>
          <w:rFonts w:ascii="Tahoma" w:hAnsi="Tahoma" w:cs="Tahoma"/>
          <w:sz w:val="36"/>
          <w:szCs w:val="36"/>
        </w:rPr>
      </w:pPr>
    </w:p>
    <w:p w14:paraId="393F753E" w14:textId="18173D6B" w:rsidR="00973F5F" w:rsidRPr="00D239CA" w:rsidRDefault="00973F5F" w:rsidP="00973F5F">
      <w:pPr>
        <w:pStyle w:val="Nagwek9"/>
        <w:rPr>
          <w:rFonts w:ascii="Tahoma" w:hAnsi="Tahoma" w:cs="Tahoma"/>
          <w:sz w:val="36"/>
          <w:szCs w:val="36"/>
        </w:rPr>
      </w:pPr>
      <w:r w:rsidRPr="00D239CA">
        <w:rPr>
          <w:rFonts w:ascii="Tahoma" w:hAnsi="Tahoma" w:cs="Tahoma"/>
          <w:sz w:val="36"/>
          <w:szCs w:val="36"/>
        </w:rPr>
        <w:t>Specyfikacja Warunków Zamówienia</w:t>
      </w:r>
      <w:r w:rsidR="00B95EBC">
        <w:rPr>
          <w:rFonts w:ascii="Tahoma" w:hAnsi="Tahoma" w:cs="Tahoma"/>
          <w:sz w:val="36"/>
          <w:szCs w:val="36"/>
        </w:rPr>
        <w:t xml:space="preserve"> </w:t>
      </w:r>
    </w:p>
    <w:p w14:paraId="5281A9C8" w14:textId="77777777" w:rsidR="00973F5F" w:rsidRDefault="00973F5F" w:rsidP="00973F5F">
      <w:pPr>
        <w:pStyle w:val="Nagwek"/>
        <w:tabs>
          <w:tab w:val="clear" w:pos="4536"/>
          <w:tab w:val="clear" w:pos="9072"/>
        </w:tabs>
        <w:rPr>
          <w:rFonts w:ascii="Tahoma" w:hAnsi="Tahoma" w:cs="Tahoma"/>
        </w:rPr>
      </w:pPr>
    </w:p>
    <w:p w14:paraId="535B4AD3" w14:textId="77777777" w:rsidR="00973F5F" w:rsidRDefault="00973F5F" w:rsidP="00973F5F">
      <w:pPr>
        <w:pStyle w:val="Nagwek"/>
        <w:tabs>
          <w:tab w:val="clear" w:pos="4536"/>
          <w:tab w:val="clear" w:pos="9072"/>
        </w:tabs>
        <w:rPr>
          <w:rFonts w:ascii="Tahoma" w:hAnsi="Tahoma" w:cs="Tahoma"/>
        </w:rPr>
      </w:pPr>
    </w:p>
    <w:p w14:paraId="70527371" w14:textId="77777777" w:rsidR="00973F5F" w:rsidRDefault="00973F5F" w:rsidP="00973F5F">
      <w:pPr>
        <w:pStyle w:val="Nagwek"/>
        <w:tabs>
          <w:tab w:val="clear" w:pos="4536"/>
          <w:tab w:val="clear" w:pos="9072"/>
        </w:tabs>
        <w:rPr>
          <w:rFonts w:ascii="Tahoma" w:hAnsi="Tahoma" w:cs="Tahoma"/>
        </w:rPr>
      </w:pPr>
    </w:p>
    <w:p w14:paraId="26239A62" w14:textId="77777777" w:rsidR="00973F5F" w:rsidRPr="00EF219E" w:rsidRDefault="00973F5F" w:rsidP="00973F5F">
      <w:pPr>
        <w:pStyle w:val="Nagwek"/>
        <w:tabs>
          <w:tab w:val="clear" w:pos="4536"/>
          <w:tab w:val="clear" w:pos="9072"/>
        </w:tabs>
        <w:rPr>
          <w:rFonts w:ascii="Tahoma" w:hAnsi="Tahoma" w:cs="Tahoma"/>
        </w:rPr>
      </w:pPr>
    </w:p>
    <w:p w14:paraId="3EE65D78" w14:textId="77777777" w:rsidR="00973F5F" w:rsidRDefault="00973F5F" w:rsidP="00973F5F">
      <w:pPr>
        <w:rPr>
          <w:rFonts w:ascii="Tahoma" w:hAnsi="Tahoma" w:cs="Tahoma"/>
          <w:sz w:val="22"/>
          <w:szCs w:val="22"/>
        </w:rPr>
      </w:pPr>
    </w:p>
    <w:p w14:paraId="08B096DA" w14:textId="77777777" w:rsidR="00973F5F" w:rsidRDefault="00973F5F" w:rsidP="00973F5F">
      <w:pPr>
        <w:jc w:val="center"/>
        <w:rPr>
          <w:rFonts w:ascii="Tahoma" w:hAnsi="Tahoma" w:cs="Tahoma"/>
          <w:sz w:val="22"/>
          <w:szCs w:val="22"/>
        </w:rPr>
      </w:pPr>
    </w:p>
    <w:p w14:paraId="7997E9EE" w14:textId="77777777" w:rsidR="00973F5F" w:rsidRPr="00973F5F" w:rsidRDefault="00973F5F" w:rsidP="00973F5F">
      <w:pPr>
        <w:spacing w:line="360" w:lineRule="auto"/>
        <w:jc w:val="center"/>
        <w:rPr>
          <w:rFonts w:ascii="Tahoma" w:hAnsi="Tahoma" w:cs="Tahoma"/>
          <w:sz w:val="22"/>
          <w:szCs w:val="22"/>
        </w:rPr>
      </w:pPr>
      <w:r w:rsidRPr="00973F5F">
        <w:rPr>
          <w:rFonts w:ascii="Tahoma" w:hAnsi="Tahoma" w:cs="Tahoma"/>
          <w:sz w:val="22"/>
          <w:szCs w:val="22"/>
        </w:rPr>
        <w:t xml:space="preserve">w postępowaniu o udzielenie zamówienia publicznego prowadzonym </w:t>
      </w:r>
    </w:p>
    <w:p w14:paraId="53F64D44" w14:textId="77777777" w:rsidR="00973F5F" w:rsidRPr="00973F5F" w:rsidRDefault="00973F5F" w:rsidP="00973F5F">
      <w:pPr>
        <w:spacing w:line="360" w:lineRule="auto"/>
        <w:jc w:val="center"/>
        <w:rPr>
          <w:rFonts w:ascii="Tahoma" w:hAnsi="Tahoma" w:cs="Tahoma"/>
          <w:b/>
          <w:sz w:val="22"/>
          <w:szCs w:val="22"/>
        </w:rPr>
      </w:pPr>
      <w:r w:rsidRPr="00973F5F">
        <w:rPr>
          <w:rFonts w:ascii="Tahoma" w:hAnsi="Tahoma" w:cs="Tahoma"/>
          <w:b/>
          <w:sz w:val="22"/>
          <w:szCs w:val="22"/>
        </w:rPr>
        <w:t>w trybie podstawowym bez negocjacji</w:t>
      </w:r>
    </w:p>
    <w:p w14:paraId="04039BB4" w14:textId="2770909D" w:rsidR="00973F5F" w:rsidRPr="00146464" w:rsidRDefault="00973F5F" w:rsidP="00973F5F">
      <w:pPr>
        <w:spacing w:line="360" w:lineRule="auto"/>
        <w:jc w:val="center"/>
        <w:rPr>
          <w:rFonts w:ascii="Tahoma" w:hAnsi="Tahoma" w:cs="Tahoma"/>
          <w:sz w:val="22"/>
          <w:szCs w:val="22"/>
        </w:rPr>
      </w:pPr>
      <w:r w:rsidRPr="00146464">
        <w:rPr>
          <w:rFonts w:ascii="Tahoma" w:hAnsi="Tahoma" w:cs="Tahoma"/>
          <w:sz w:val="22"/>
          <w:szCs w:val="22"/>
        </w:rPr>
        <w:t xml:space="preserve">numer sprawy: </w:t>
      </w:r>
      <w:r w:rsidR="008F59E5" w:rsidRPr="008F59E5">
        <w:rPr>
          <w:rFonts w:ascii="Tahoma" w:hAnsi="Tahoma" w:cs="Tahoma"/>
          <w:b/>
          <w:sz w:val="22"/>
          <w:szCs w:val="22"/>
        </w:rPr>
        <w:t>2</w:t>
      </w:r>
      <w:r w:rsidR="004E6EFB" w:rsidRPr="008F59E5">
        <w:rPr>
          <w:rFonts w:ascii="Tahoma" w:hAnsi="Tahoma" w:cs="Tahoma"/>
          <w:b/>
          <w:sz w:val="22"/>
          <w:szCs w:val="22"/>
        </w:rPr>
        <w:t>3/</w:t>
      </w:r>
      <w:r w:rsidRPr="002912F6">
        <w:rPr>
          <w:rFonts w:ascii="Tahoma" w:hAnsi="Tahoma" w:cs="Tahoma"/>
          <w:b/>
          <w:sz w:val="22"/>
          <w:szCs w:val="22"/>
        </w:rPr>
        <w:t>TP/ZP/D/2022</w:t>
      </w:r>
      <w:r w:rsidRPr="0095164B">
        <w:rPr>
          <w:rFonts w:ascii="Tahoma" w:hAnsi="Tahoma" w:cs="Tahoma"/>
          <w:sz w:val="22"/>
          <w:szCs w:val="22"/>
        </w:rPr>
        <w:t>,</w:t>
      </w:r>
      <w:r w:rsidRPr="00146464">
        <w:rPr>
          <w:rFonts w:ascii="Tahoma" w:hAnsi="Tahoma" w:cs="Tahoma"/>
          <w:sz w:val="22"/>
          <w:szCs w:val="22"/>
        </w:rPr>
        <w:t xml:space="preserve"> na:</w:t>
      </w:r>
    </w:p>
    <w:p w14:paraId="1979095B" w14:textId="77777777" w:rsidR="00973F5F" w:rsidRPr="00CE5989" w:rsidRDefault="00973F5F" w:rsidP="00973F5F">
      <w:pPr>
        <w:pStyle w:val="Nagwek"/>
        <w:tabs>
          <w:tab w:val="clear" w:pos="4536"/>
          <w:tab w:val="clear" w:pos="9072"/>
        </w:tabs>
        <w:rPr>
          <w:rFonts w:ascii="Tahoma" w:hAnsi="Tahoma" w:cs="Tahoma"/>
        </w:rPr>
      </w:pPr>
    </w:p>
    <w:p w14:paraId="5368AE0A" w14:textId="123D9140" w:rsidR="00973F5F" w:rsidRPr="00CE5989" w:rsidRDefault="008F59E5" w:rsidP="00973F5F">
      <w:pPr>
        <w:jc w:val="center"/>
        <w:rPr>
          <w:rFonts w:ascii="Tahoma" w:hAnsi="Tahoma" w:cs="Tahoma"/>
          <w:b/>
        </w:rPr>
      </w:pPr>
      <w:r>
        <w:rPr>
          <w:rFonts w:ascii="Tahoma" w:hAnsi="Tahoma" w:cs="Tahoma"/>
          <w:b/>
        </w:rPr>
        <w:t>Dostawa artykułów hydraulicznych</w:t>
      </w:r>
    </w:p>
    <w:p w14:paraId="1F8D6FF3" w14:textId="77777777" w:rsidR="00973F5F" w:rsidRPr="00973F5F" w:rsidRDefault="00973F5F" w:rsidP="00973F5F">
      <w:pPr>
        <w:rPr>
          <w:rFonts w:ascii="Tahoma" w:hAnsi="Tahoma" w:cs="Tahoma"/>
          <w:sz w:val="20"/>
          <w:szCs w:val="20"/>
          <w:highlight w:val="yellow"/>
        </w:rPr>
      </w:pPr>
    </w:p>
    <w:p w14:paraId="7D47AF5B" w14:textId="77777777" w:rsidR="00973F5F" w:rsidRDefault="00973F5F" w:rsidP="00973F5F">
      <w:pPr>
        <w:rPr>
          <w:rFonts w:ascii="Tahoma" w:hAnsi="Tahoma" w:cs="Tahoma"/>
          <w:sz w:val="22"/>
          <w:szCs w:val="22"/>
        </w:rPr>
      </w:pPr>
    </w:p>
    <w:p w14:paraId="421F34B0" w14:textId="0191507D" w:rsidR="00973F5F" w:rsidRDefault="00973F5F" w:rsidP="00973F5F">
      <w:pPr>
        <w:jc w:val="center"/>
        <w:rPr>
          <w:rFonts w:ascii="Tahoma" w:hAnsi="Tahoma" w:cs="Tahoma"/>
          <w:sz w:val="22"/>
          <w:szCs w:val="22"/>
        </w:rPr>
      </w:pPr>
      <w:r>
        <w:rPr>
          <w:rFonts w:ascii="Tahoma" w:hAnsi="Tahoma" w:cs="Tahoma"/>
          <w:sz w:val="22"/>
          <w:szCs w:val="22"/>
        </w:rPr>
        <w:t>W</w:t>
      </w:r>
      <w:r w:rsidRPr="00FE1F7C">
        <w:rPr>
          <w:rFonts w:ascii="Tahoma" w:hAnsi="Tahoma" w:cs="Tahoma"/>
          <w:sz w:val="22"/>
          <w:szCs w:val="22"/>
        </w:rPr>
        <w:t>artoś</w:t>
      </w:r>
      <w:r>
        <w:rPr>
          <w:rFonts w:ascii="Tahoma" w:hAnsi="Tahoma" w:cs="Tahoma"/>
          <w:sz w:val="22"/>
          <w:szCs w:val="22"/>
        </w:rPr>
        <w:t>ć</w:t>
      </w:r>
      <w:r w:rsidRPr="00FE1F7C">
        <w:rPr>
          <w:rFonts w:ascii="Tahoma" w:hAnsi="Tahoma" w:cs="Tahoma"/>
          <w:sz w:val="22"/>
          <w:szCs w:val="22"/>
        </w:rPr>
        <w:t xml:space="preserve"> szacunkow</w:t>
      </w:r>
      <w:r>
        <w:rPr>
          <w:rFonts w:ascii="Tahoma" w:hAnsi="Tahoma" w:cs="Tahoma"/>
          <w:sz w:val="22"/>
          <w:szCs w:val="22"/>
        </w:rPr>
        <w:t>a</w:t>
      </w:r>
      <w:r w:rsidRPr="00FE1F7C">
        <w:rPr>
          <w:rFonts w:ascii="Tahoma" w:hAnsi="Tahoma" w:cs="Tahoma"/>
          <w:sz w:val="22"/>
          <w:szCs w:val="22"/>
        </w:rPr>
        <w:t xml:space="preserve"> zamówienia</w:t>
      </w:r>
      <w:r>
        <w:rPr>
          <w:rFonts w:ascii="Tahoma" w:hAnsi="Tahoma" w:cs="Tahoma"/>
          <w:sz w:val="22"/>
          <w:szCs w:val="22"/>
        </w:rPr>
        <w:t xml:space="preserve"> </w:t>
      </w:r>
      <w:r w:rsidRPr="00973F5F">
        <w:rPr>
          <w:rFonts w:ascii="Tahoma" w:hAnsi="Tahoma" w:cs="Tahoma"/>
          <w:sz w:val="22"/>
          <w:szCs w:val="22"/>
          <w:u w:val="single"/>
        </w:rPr>
        <w:t>nie przekracza</w:t>
      </w:r>
      <w:r>
        <w:rPr>
          <w:rFonts w:ascii="Tahoma" w:hAnsi="Tahoma" w:cs="Tahoma"/>
          <w:sz w:val="22"/>
          <w:szCs w:val="22"/>
        </w:rPr>
        <w:t xml:space="preserve"> wyrażonej w złotych</w:t>
      </w:r>
      <w:r w:rsidRPr="00FE1F7C">
        <w:rPr>
          <w:rFonts w:ascii="Tahoma" w:hAnsi="Tahoma" w:cs="Tahoma"/>
          <w:sz w:val="22"/>
          <w:szCs w:val="22"/>
        </w:rPr>
        <w:t xml:space="preserve"> </w:t>
      </w:r>
    </w:p>
    <w:p w14:paraId="42351CE1" w14:textId="779DA6C1" w:rsidR="00973F5F" w:rsidRPr="00FE1F7C" w:rsidRDefault="00973F5F" w:rsidP="00973F5F">
      <w:pPr>
        <w:jc w:val="center"/>
        <w:rPr>
          <w:rFonts w:ascii="Tahoma" w:hAnsi="Tahoma" w:cs="Tahoma"/>
        </w:rPr>
      </w:pPr>
      <w:r w:rsidRPr="00FE1F7C">
        <w:rPr>
          <w:rFonts w:ascii="Tahoma" w:hAnsi="Tahoma" w:cs="Tahoma"/>
          <w:sz w:val="22"/>
          <w:szCs w:val="22"/>
        </w:rPr>
        <w:t>równowartoś</w:t>
      </w:r>
      <w:r w:rsidR="003A26C2">
        <w:rPr>
          <w:rFonts w:ascii="Tahoma" w:hAnsi="Tahoma" w:cs="Tahoma"/>
          <w:sz w:val="22"/>
          <w:szCs w:val="22"/>
        </w:rPr>
        <w:t>ci</w:t>
      </w:r>
      <w:r w:rsidRPr="00FE1F7C">
        <w:rPr>
          <w:rFonts w:ascii="Tahoma" w:hAnsi="Tahoma" w:cs="Tahoma"/>
          <w:sz w:val="22"/>
          <w:szCs w:val="22"/>
        </w:rPr>
        <w:t xml:space="preserve"> </w:t>
      </w:r>
      <w:r w:rsidRPr="00765637">
        <w:rPr>
          <w:rFonts w:ascii="Tahoma" w:hAnsi="Tahoma" w:cs="Tahoma"/>
          <w:sz w:val="22"/>
          <w:szCs w:val="22"/>
        </w:rPr>
        <w:t>kwoty 1</w:t>
      </w:r>
      <w:r>
        <w:rPr>
          <w:rFonts w:ascii="Tahoma" w:hAnsi="Tahoma" w:cs="Tahoma"/>
          <w:sz w:val="22"/>
          <w:szCs w:val="22"/>
        </w:rPr>
        <w:t>40</w:t>
      </w:r>
      <w:r w:rsidRPr="00765637">
        <w:rPr>
          <w:rFonts w:ascii="Tahoma" w:hAnsi="Tahoma" w:cs="Tahoma"/>
          <w:sz w:val="22"/>
          <w:szCs w:val="22"/>
        </w:rPr>
        <w:t> 000 EURO</w:t>
      </w:r>
      <w:r>
        <w:rPr>
          <w:rFonts w:ascii="Tahoma" w:hAnsi="Tahoma" w:cs="Tahoma"/>
          <w:sz w:val="22"/>
          <w:szCs w:val="22"/>
        </w:rPr>
        <w:t>.</w:t>
      </w:r>
    </w:p>
    <w:p w14:paraId="0AA1AE85" w14:textId="77777777" w:rsidR="00973F5F" w:rsidRPr="00CE5989" w:rsidRDefault="00973F5F" w:rsidP="00973F5F">
      <w:pPr>
        <w:jc w:val="both"/>
        <w:rPr>
          <w:rFonts w:ascii="Tahoma" w:hAnsi="Tahoma" w:cs="Tahoma"/>
        </w:rPr>
      </w:pPr>
    </w:p>
    <w:p w14:paraId="77B0E26E" w14:textId="77777777" w:rsidR="00973F5F" w:rsidRDefault="00973F5F" w:rsidP="00973F5F">
      <w:pPr>
        <w:jc w:val="center"/>
        <w:rPr>
          <w:rFonts w:ascii="Tahoma" w:hAnsi="Tahoma" w:cs="Tahoma"/>
        </w:rPr>
      </w:pPr>
    </w:p>
    <w:p w14:paraId="57EB860D" w14:textId="77777777" w:rsidR="00973F5F" w:rsidRDefault="00973F5F" w:rsidP="00973F5F">
      <w:pPr>
        <w:jc w:val="center"/>
        <w:rPr>
          <w:rFonts w:ascii="Tahoma" w:hAnsi="Tahoma" w:cs="Tahoma"/>
        </w:rPr>
      </w:pPr>
    </w:p>
    <w:p w14:paraId="018296BD" w14:textId="77777777" w:rsidR="00973F5F" w:rsidRDefault="00973F5F" w:rsidP="00973F5F">
      <w:pPr>
        <w:jc w:val="center"/>
        <w:rPr>
          <w:rFonts w:ascii="Tahoma" w:hAnsi="Tahoma" w:cs="Tahoma"/>
        </w:rPr>
      </w:pPr>
    </w:p>
    <w:p w14:paraId="09DD875D" w14:textId="77777777" w:rsidR="00973F5F" w:rsidRPr="00CE5989" w:rsidRDefault="00973F5F" w:rsidP="00973F5F">
      <w:pPr>
        <w:jc w:val="center"/>
        <w:rPr>
          <w:rFonts w:ascii="Tahoma" w:hAnsi="Tahoma" w:cs="Tahoma"/>
        </w:rPr>
      </w:pPr>
    </w:p>
    <w:p w14:paraId="129E9ED4" w14:textId="69F3E92C" w:rsidR="00973F5F" w:rsidRDefault="00973F5F" w:rsidP="00973F5F">
      <w:pPr>
        <w:pStyle w:val="Tekstpodstawowy2"/>
        <w:spacing w:line="360" w:lineRule="auto"/>
        <w:jc w:val="center"/>
        <w:rPr>
          <w:rFonts w:ascii="Tahoma" w:hAnsi="Tahoma" w:cs="Tahoma"/>
        </w:rPr>
      </w:pPr>
      <w:r>
        <w:rPr>
          <w:rFonts w:ascii="Tahoma" w:hAnsi="Tahoma" w:cs="Tahoma"/>
          <w:b/>
          <w:bCs/>
        </w:rPr>
        <w:t xml:space="preserve">Specyfikacja zatwierdzona przez: </w:t>
      </w:r>
      <w:r w:rsidR="00851B11" w:rsidRPr="00851B11">
        <w:rPr>
          <w:rFonts w:ascii="Tahoma" w:hAnsi="Tahoma" w:cs="Tahoma"/>
        </w:rPr>
        <w:t xml:space="preserve"> </w:t>
      </w:r>
      <w:r w:rsidR="0060036D">
        <w:rPr>
          <w:rFonts w:ascii="Tahoma" w:hAnsi="Tahoma" w:cs="Tahoma"/>
        </w:rPr>
        <w:t>mgr Tomasz Sadzyński</w:t>
      </w:r>
    </w:p>
    <w:p w14:paraId="331FDD27" w14:textId="31B6C14D" w:rsidR="00973F5F" w:rsidRDefault="0060036D" w:rsidP="001E6CEE">
      <w:pPr>
        <w:tabs>
          <w:tab w:val="left" w:pos="7371"/>
          <w:tab w:val="left" w:pos="7938"/>
        </w:tabs>
        <w:spacing w:line="276" w:lineRule="auto"/>
        <w:ind w:right="2266"/>
        <w:jc w:val="right"/>
        <w:rPr>
          <w:rFonts w:ascii="Tahoma" w:hAnsi="Tahoma" w:cs="Tahoma"/>
          <w:sz w:val="16"/>
          <w:szCs w:val="16"/>
        </w:rPr>
      </w:pPr>
      <w:r>
        <w:rPr>
          <w:rFonts w:ascii="Tahoma" w:hAnsi="Tahoma" w:cs="Tahoma"/>
          <w:sz w:val="16"/>
          <w:szCs w:val="16"/>
        </w:rPr>
        <w:t xml:space="preserve">Z-ca </w:t>
      </w:r>
      <w:r w:rsidR="00973F5F" w:rsidRPr="006021C2">
        <w:rPr>
          <w:rFonts w:ascii="Tahoma" w:hAnsi="Tahoma" w:cs="Tahoma"/>
          <w:sz w:val="16"/>
          <w:szCs w:val="16"/>
        </w:rPr>
        <w:t>Dyrektor</w:t>
      </w:r>
      <w:r>
        <w:rPr>
          <w:rFonts w:ascii="Tahoma" w:hAnsi="Tahoma" w:cs="Tahoma"/>
          <w:sz w:val="16"/>
          <w:szCs w:val="16"/>
        </w:rPr>
        <w:t>a</w:t>
      </w:r>
    </w:p>
    <w:p w14:paraId="4B226C48" w14:textId="4544753E" w:rsidR="0060036D" w:rsidRPr="006021C2" w:rsidRDefault="0060036D" w:rsidP="0060036D">
      <w:pPr>
        <w:tabs>
          <w:tab w:val="left" w:pos="8789"/>
        </w:tabs>
        <w:spacing w:line="276" w:lineRule="auto"/>
        <w:ind w:right="1415"/>
        <w:jc w:val="right"/>
        <w:rPr>
          <w:rFonts w:ascii="Tahoma" w:hAnsi="Tahoma" w:cs="Tahoma"/>
          <w:sz w:val="16"/>
          <w:szCs w:val="16"/>
        </w:rPr>
      </w:pPr>
      <w:r>
        <w:rPr>
          <w:rFonts w:ascii="Tahoma" w:hAnsi="Tahoma" w:cs="Tahoma"/>
          <w:sz w:val="16"/>
          <w:szCs w:val="16"/>
        </w:rPr>
        <w:t xml:space="preserve">ds. Administracji i Rozwoju Szpitala      </w:t>
      </w:r>
    </w:p>
    <w:p w14:paraId="6873EF64" w14:textId="77777777" w:rsidR="00973F5F" w:rsidRPr="006021C2" w:rsidRDefault="00973F5F" w:rsidP="00851B11">
      <w:pPr>
        <w:tabs>
          <w:tab w:val="left" w:pos="8789"/>
        </w:tabs>
        <w:spacing w:line="276" w:lineRule="auto"/>
        <w:ind w:right="1133"/>
        <w:jc w:val="right"/>
        <w:rPr>
          <w:rFonts w:ascii="Tahoma" w:hAnsi="Tahoma" w:cs="Tahoma"/>
          <w:sz w:val="16"/>
          <w:szCs w:val="16"/>
        </w:rPr>
      </w:pPr>
      <w:r w:rsidRPr="006021C2">
        <w:t xml:space="preserve"> </w:t>
      </w:r>
      <w:r w:rsidRPr="006021C2">
        <w:rPr>
          <w:rFonts w:ascii="Tahoma" w:hAnsi="Tahoma" w:cs="Tahoma"/>
          <w:sz w:val="16"/>
          <w:szCs w:val="16"/>
        </w:rPr>
        <w:t>Uniwersyteckiego Szpitala Klinicznego Nr 1</w:t>
      </w:r>
    </w:p>
    <w:p w14:paraId="42B3C172" w14:textId="77777777" w:rsidR="00973F5F" w:rsidRDefault="00973F5F" w:rsidP="001E6CEE">
      <w:pPr>
        <w:tabs>
          <w:tab w:val="left" w:pos="6521"/>
          <w:tab w:val="left" w:pos="8789"/>
        </w:tabs>
        <w:spacing w:line="276" w:lineRule="auto"/>
        <w:ind w:right="1699"/>
        <w:jc w:val="right"/>
        <w:rPr>
          <w:rFonts w:ascii="Tahoma" w:hAnsi="Tahoma" w:cs="Tahoma"/>
          <w:sz w:val="16"/>
          <w:szCs w:val="16"/>
        </w:rPr>
      </w:pPr>
      <w:r w:rsidRPr="006021C2">
        <w:rPr>
          <w:rFonts w:ascii="Tahoma" w:hAnsi="Tahoma" w:cs="Tahoma"/>
          <w:sz w:val="16"/>
          <w:szCs w:val="16"/>
        </w:rPr>
        <w:t>im. N. Barlickiego w Łodzi</w:t>
      </w:r>
    </w:p>
    <w:p w14:paraId="0510FE65" w14:textId="77777777" w:rsidR="00973F5F" w:rsidRPr="008A3B75" w:rsidRDefault="00973F5F" w:rsidP="00973F5F">
      <w:pPr>
        <w:jc w:val="both"/>
        <w:rPr>
          <w:rFonts w:ascii="Tahoma" w:hAnsi="Tahoma" w:cs="Tahoma"/>
        </w:rPr>
      </w:pPr>
    </w:p>
    <w:p w14:paraId="77FC2335" w14:textId="77777777" w:rsidR="00973F5F" w:rsidRPr="00123999" w:rsidRDefault="00973F5F" w:rsidP="00973F5F">
      <w:pPr>
        <w:jc w:val="both"/>
        <w:rPr>
          <w:rFonts w:ascii="Tahoma" w:hAnsi="Tahoma" w:cs="Tahoma"/>
        </w:rPr>
      </w:pPr>
    </w:p>
    <w:p w14:paraId="1EDFA323" w14:textId="77777777" w:rsidR="00973F5F" w:rsidRPr="00123999" w:rsidRDefault="00973F5F" w:rsidP="00973F5F">
      <w:pPr>
        <w:jc w:val="both"/>
        <w:rPr>
          <w:rFonts w:ascii="Tahoma" w:hAnsi="Tahoma" w:cs="Tahoma"/>
        </w:rPr>
      </w:pPr>
    </w:p>
    <w:p w14:paraId="04824B5D" w14:textId="77777777" w:rsidR="00973F5F" w:rsidRDefault="00973F5F" w:rsidP="00973F5F">
      <w:pPr>
        <w:jc w:val="both"/>
        <w:rPr>
          <w:rFonts w:ascii="Tahoma" w:hAnsi="Tahoma" w:cs="Tahoma"/>
        </w:rPr>
      </w:pPr>
    </w:p>
    <w:p w14:paraId="1591D381" w14:textId="77777777" w:rsidR="00973F5F" w:rsidRDefault="00973F5F" w:rsidP="00973F5F">
      <w:pPr>
        <w:jc w:val="both"/>
        <w:rPr>
          <w:rFonts w:ascii="Tahoma" w:hAnsi="Tahoma" w:cs="Tahoma"/>
        </w:rPr>
      </w:pPr>
    </w:p>
    <w:p w14:paraId="166BAF7E" w14:textId="77777777" w:rsidR="00973F5F" w:rsidRDefault="00973F5F" w:rsidP="00973F5F">
      <w:pPr>
        <w:jc w:val="center"/>
        <w:rPr>
          <w:rFonts w:ascii="Tahoma" w:hAnsi="Tahoma" w:cs="Tahoma"/>
          <w:b/>
          <w:sz w:val="22"/>
          <w:szCs w:val="22"/>
        </w:rPr>
      </w:pPr>
    </w:p>
    <w:p w14:paraId="3C382E05" w14:textId="220922FC" w:rsidR="00973F5F" w:rsidRDefault="00973F5F" w:rsidP="00973F5F">
      <w:pPr>
        <w:jc w:val="center"/>
        <w:rPr>
          <w:rFonts w:ascii="Tahoma" w:hAnsi="Tahoma" w:cs="Tahoma"/>
          <w:b/>
          <w:sz w:val="22"/>
          <w:szCs w:val="22"/>
        </w:rPr>
      </w:pPr>
      <w:r>
        <w:rPr>
          <w:rFonts w:ascii="Tahoma" w:hAnsi="Tahoma" w:cs="Tahoma"/>
          <w:b/>
          <w:sz w:val="22"/>
          <w:szCs w:val="22"/>
        </w:rPr>
        <w:t xml:space="preserve">Łódź, </w:t>
      </w:r>
      <w:r w:rsidRPr="005B2A96">
        <w:rPr>
          <w:rFonts w:ascii="Tahoma" w:hAnsi="Tahoma" w:cs="Tahoma"/>
          <w:b/>
          <w:sz w:val="22"/>
          <w:szCs w:val="22"/>
        </w:rPr>
        <w:t>dnia</w:t>
      </w:r>
      <w:r>
        <w:rPr>
          <w:rFonts w:ascii="Tahoma" w:hAnsi="Tahoma" w:cs="Tahoma"/>
          <w:b/>
          <w:sz w:val="22"/>
          <w:szCs w:val="22"/>
        </w:rPr>
        <w:t xml:space="preserve"> </w:t>
      </w:r>
      <w:r w:rsidR="001B39B2">
        <w:rPr>
          <w:rFonts w:ascii="Tahoma" w:hAnsi="Tahoma" w:cs="Tahoma"/>
          <w:b/>
          <w:sz w:val="22"/>
          <w:szCs w:val="22"/>
        </w:rPr>
        <w:t>26.05.</w:t>
      </w:r>
      <w:r w:rsidRPr="004313AF">
        <w:rPr>
          <w:rFonts w:ascii="Tahoma" w:hAnsi="Tahoma" w:cs="Tahoma"/>
          <w:b/>
          <w:sz w:val="22"/>
          <w:szCs w:val="22"/>
        </w:rPr>
        <w:t>20</w:t>
      </w:r>
      <w:r>
        <w:rPr>
          <w:rFonts w:ascii="Tahoma" w:hAnsi="Tahoma" w:cs="Tahoma"/>
          <w:b/>
          <w:sz w:val="22"/>
          <w:szCs w:val="22"/>
        </w:rPr>
        <w:t xml:space="preserve">22 </w:t>
      </w:r>
      <w:r w:rsidRPr="004313AF">
        <w:rPr>
          <w:rFonts w:ascii="Tahoma" w:hAnsi="Tahoma" w:cs="Tahoma"/>
          <w:b/>
          <w:sz w:val="22"/>
          <w:szCs w:val="22"/>
        </w:rPr>
        <w:t>r.</w:t>
      </w:r>
    </w:p>
    <w:p w14:paraId="524A46F7" w14:textId="77777777" w:rsidR="00973F5F" w:rsidRDefault="00973F5F" w:rsidP="00973F5F">
      <w:pPr>
        <w:spacing w:line="360" w:lineRule="auto"/>
        <w:jc w:val="center"/>
        <w:rPr>
          <w:rFonts w:ascii="Tahoma" w:hAnsi="Tahoma" w:cs="Tahoma"/>
          <w:sz w:val="16"/>
          <w:szCs w:val="16"/>
        </w:rPr>
      </w:pPr>
    </w:p>
    <w:p w14:paraId="069140B5" w14:textId="77777777" w:rsidR="00973F5F" w:rsidRPr="009C7F84" w:rsidRDefault="00973F5F" w:rsidP="00973F5F">
      <w:pPr>
        <w:jc w:val="center"/>
        <w:rPr>
          <w:rFonts w:ascii="Tahoma" w:hAnsi="Tahoma" w:cs="Tahoma"/>
          <w:i/>
          <w:sz w:val="12"/>
          <w:szCs w:val="12"/>
        </w:rPr>
      </w:pPr>
      <w:r w:rsidRPr="009C7F84">
        <w:rPr>
          <w:rFonts w:ascii="Tahoma" w:hAnsi="Tahoma" w:cs="Tahoma"/>
          <w:i/>
          <w:sz w:val="12"/>
          <w:szCs w:val="12"/>
        </w:rPr>
        <w:br/>
      </w:r>
    </w:p>
    <w:p w14:paraId="0D6C2477" w14:textId="77777777" w:rsidR="00973F5F" w:rsidRDefault="00973F5F" w:rsidP="00973F5F">
      <w:pPr>
        <w:spacing w:line="360" w:lineRule="auto"/>
        <w:jc w:val="center"/>
        <w:rPr>
          <w:rFonts w:ascii="Tahoma" w:hAnsi="Tahoma" w:cs="Tahoma"/>
          <w:sz w:val="16"/>
          <w:szCs w:val="16"/>
        </w:rPr>
      </w:pPr>
    </w:p>
    <w:p w14:paraId="08BFB25D" w14:textId="77777777" w:rsidR="00973F5F" w:rsidRDefault="00973F5F" w:rsidP="00973F5F">
      <w:pPr>
        <w:pStyle w:val="Nagwek4"/>
        <w:rPr>
          <w:rFonts w:ascii="Tahoma" w:hAnsi="Tahoma" w:cs="Tahoma"/>
        </w:rPr>
      </w:pPr>
    </w:p>
    <w:p w14:paraId="3D2A580D" w14:textId="77777777" w:rsidR="00973F5F" w:rsidRDefault="00973F5F" w:rsidP="00973F5F">
      <w:pPr>
        <w:pStyle w:val="Nagwek4"/>
        <w:rPr>
          <w:rFonts w:ascii="Tahoma" w:hAnsi="Tahoma" w:cs="Tahoma"/>
        </w:rPr>
      </w:pPr>
      <w:r>
        <w:rPr>
          <w:rFonts w:ascii="Tahoma" w:hAnsi="Tahoma" w:cs="Tahoma"/>
        </w:rPr>
        <w:br w:type="page"/>
      </w:r>
      <w:r>
        <w:rPr>
          <w:rFonts w:ascii="Tahoma" w:hAnsi="Tahoma" w:cs="Tahoma"/>
        </w:rPr>
        <w:lastRenderedPageBreak/>
        <w:t>I. INFORMACJE OGÓLNE</w:t>
      </w:r>
    </w:p>
    <w:p w14:paraId="1C80C264" w14:textId="77777777" w:rsidR="00973F5F" w:rsidRDefault="00973F5F" w:rsidP="00973F5F">
      <w:pPr>
        <w:rPr>
          <w:rFonts w:ascii="Tahoma" w:hAnsi="Tahoma" w:cs="Tahoma"/>
          <w:sz w:val="20"/>
          <w:szCs w:val="20"/>
        </w:rPr>
      </w:pPr>
    </w:p>
    <w:p w14:paraId="12AE3DBD" w14:textId="270B8B4E"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Samodzielny Publiczny Zakład Opieki Zdrowotnej Uniwersytecki Szpital Kliniczny Nr 1 im. Norberta Barlickiego</w:t>
      </w:r>
      <w:r>
        <w:rPr>
          <w:rFonts w:ascii="Tahoma" w:hAnsi="Tahoma" w:cs="Tahoma"/>
          <w:b w:val="0"/>
        </w:rPr>
        <w:t xml:space="preserve"> </w:t>
      </w:r>
      <w:r w:rsidRPr="001062E8">
        <w:rPr>
          <w:rFonts w:ascii="Tahoma" w:hAnsi="Tahoma" w:cs="Tahoma"/>
          <w:b w:val="0"/>
          <w:sz w:val="18"/>
          <w:szCs w:val="18"/>
        </w:rPr>
        <w:t xml:space="preserve">w Łodzi </w:t>
      </w:r>
      <w:r w:rsidRPr="00973F5F">
        <w:rPr>
          <w:rFonts w:ascii="Tahoma" w:hAnsi="Tahoma" w:cs="Tahoma"/>
          <w:b w:val="0"/>
          <w:sz w:val="18"/>
          <w:szCs w:val="18"/>
        </w:rPr>
        <w:t xml:space="preserve">zaprasza do składania ofert w postępowaniu prowadzonym na podstawie  </w:t>
      </w:r>
      <w:r w:rsidRPr="00973F5F">
        <w:rPr>
          <w:rFonts w:ascii="Tahoma" w:hAnsi="Tahoma" w:cs="Tahoma"/>
          <w:b w:val="0"/>
          <w:bCs/>
          <w:sz w:val="18"/>
          <w:szCs w:val="18"/>
        </w:rPr>
        <w:t xml:space="preserve">art. 275 pkt 1 Ustawy </w:t>
      </w:r>
      <w:r w:rsidRPr="00973F5F">
        <w:rPr>
          <w:rFonts w:ascii="Tahoma" w:hAnsi="Tahoma" w:cs="Tahoma"/>
          <w:b w:val="0"/>
          <w:sz w:val="18"/>
          <w:szCs w:val="18"/>
        </w:rPr>
        <w:t>w trybie podstawowym bez negocjacji.</w:t>
      </w:r>
    </w:p>
    <w:p w14:paraId="4183331B" w14:textId="3350A075"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 xml:space="preserve">Postępowanie zostanie przeprowadzone na podstawie ustawy z dnia </w:t>
      </w:r>
      <w:r w:rsidR="00D43A07">
        <w:rPr>
          <w:rFonts w:ascii="Tahoma" w:hAnsi="Tahoma" w:cs="Tahoma"/>
          <w:b w:val="0"/>
          <w:sz w:val="18"/>
          <w:szCs w:val="18"/>
        </w:rPr>
        <w:t xml:space="preserve">19 </w:t>
      </w:r>
      <w:r w:rsidR="003A2C60">
        <w:rPr>
          <w:rFonts w:ascii="Tahoma" w:hAnsi="Tahoma" w:cs="Tahoma"/>
          <w:b w:val="0"/>
          <w:sz w:val="18"/>
          <w:szCs w:val="18"/>
        </w:rPr>
        <w:t>września 2019</w:t>
      </w:r>
      <w:r w:rsidRPr="001062E8">
        <w:rPr>
          <w:rFonts w:ascii="Tahoma" w:hAnsi="Tahoma" w:cs="Tahoma"/>
          <w:b w:val="0"/>
          <w:sz w:val="18"/>
          <w:szCs w:val="18"/>
        </w:rPr>
        <w:t xml:space="preserve"> r. Prawo zamówień publicznych, przepisów wykonawczych wydanych na  jej podstawie oraz niniejszej Specyfikacji Warunków Zamówienia. </w:t>
      </w:r>
      <w:r w:rsidRPr="001062E8">
        <w:rPr>
          <w:rFonts w:ascii="Tahoma" w:hAnsi="Tahoma" w:cs="Tahoma"/>
          <w:b w:val="0"/>
          <w:bCs/>
          <w:sz w:val="18"/>
          <w:szCs w:val="18"/>
        </w:rPr>
        <w:t xml:space="preserve">Postępowanie przeprowadzone jest na zasadach ogólnych. </w:t>
      </w:r>
      <w:r w:rsidRPr="001062E8">
        <w:rPr>
          <w:rFonts w:ascii="Tahoma" w:hAnsi="Tahoma" w:cs="Tahoma"/>
          <w:b w:val="0"/>
          <w:sz w:val="18"/>
          <w:szCs w:val="18"/>
        </w:rPr>
        <w:t>W sprawach nieuregulowanych ustawą zastosowanie mają przepisy ustawy z dnia 23 kwietnia 1964 r. - Kodeks cywilny.</w:t>
      </w:r>
    </w:p>
    <w:p w14:paraId="614C7C88" w14:textId="7A447488"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4E52528F" w14:textId="77777777"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Użyte w Specyfikacji terminy mają następujące znaczenie:</w:t>
      </w:r>
    </w:p>
    <w:p w14:paraId="47361A08" w14:textId="59FB9F9D"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„USK im. N. Barlickiego” lub „Zamawiający” – Samodzielny Publiczny Zakład Opieki Zdrowotnej Uniwersytecki Szpital Kliniczny Nr 1 im. N</w:t>
      </w:r>
      <w:r w:rsidR="002E31E2">
        <w:rPr>
          <w:rFonts w:ascii="Tahoma" w:hAnsi="Tahoma" w:cs="Tahoma"/>
          <w:b w:val="0"/>
          <w:i w:val="0"/>
          <w:sz w:val="18"/>
          <w:szCs w:val="18"/>
        </w:rPr>
        <w:t>orberta</w:t>
      </w:r>
      <w:r w:rsidRPr="001062E8">
        <w:rPr>
          <w:rFonts w:ascii="Tahoma" w:hAnsi="Tahoma" w:cs="Tahoma"/>
          <w:b w:val="0"/>
          <w:i w:val="0"/>
          <w:sz w:val="18"/>
          <w:szCs w:val="18"/>
        </w:rPr>
        <w:t xml:space="preserve"> Barlickiego </w:t>
      </w:r>
      <w:r w:rsidR="00674B7C">
        <w:rPr>
          <w:rFonts w:ascii="Tahoma" w:hAnsi="Tahoma" w:cs="Tahoma"/>
          <w:b w:val="0"/>
          <w:i w:val="0"/>
          <w:sz w:val="18"/>
          <w:szCs w:val="18"/>
        </w:rPr>
        <w:t xml:space="preserve">Uniwersytetu </w:t>
      </w:r>
      <w:r w:rsidRPr="001062E8">
        <w:rPr>
          <w:rFonts w:ascii="Tahoma" w:hAnsi="Tahoma" w:cs="Tahoma"/>
          <w:b w:val="0"/>
          <w:i w:val="0"/>
          <w:sz w:val="18"/>
          <w:szCs w:val="18"/>
        </w:rPr>
        <w:t>Medycznego w Łodzi.</w:t>
      </w:r>
    </w:p>
    <w:p w14:paraId="019175D5"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„Postępowanie” – postępowanie prowadzone przez Zamawiającego na podstawie niniejszej Specyfikacji.</w:t>
      </w:r>
    </w:p>
    <w:p w14:paraId="44622673"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„SWZ” – niniejsza Specyfikacja Warunków Zamówienia.</w:t>
      </w:r>
    </w:p>
    <w:p w14:paraId="0469DADB"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„Ustawa” - ustawa z dnia 11 września 2019 r. - Prawo zamówień publicznych z późniejszymi zmianami (</w:t>
      </w:r>
      <w:r w:rsidRPr="001062E8">
        <w:rPr>
          <w:rFonts w:ascii="Tahoma" w:hAnsi="Tahoma" w:cs="Tahoma"/>
          <w:b w:val="0"/>
          <w:bCs w:val="0"/>
          <w:i w:val="0"/>
          <w:iCs w:val="0"/>
          <w:sz w:val="18"/>
          <w:szCs w:val="18"/>
        </w:rPr>
        <w:t>Dz. U. z 2021 r., poz. 1129, t.j. - ze zm.</w:t>
      </w:r>
      <w:r w:rsidRPr="001062E8">
        <w:rPr>
          <w:rFonts w:ascii="Tahoma" w:hAnsi="Tahoma" w:cs="Tahoma"/>
          <w:b w:val="0"/>
          <w:i w:val="0"/>
          <w:sz w:val="18"/>
          <w:szCs w:val="18"/>
        </w:rPr>
        <w:t xml:space="preserve">). </w:t>
      </w:r>
    </w:p>
    <w:p w14:paraId="6BFDB0AA"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„Zamówienie” – należy przez to rozumieć zamówienie publiczne, którego przedmiot został w sposób szczegółowy opisany w punkcie II SWZ.</w:t>
      </w:r>
    </w:p>
    <w:p w14:paraId="7E6F50EE"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F80BF50" w14:textId="77777777"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Dane Zamawiającego:</w:t>
      </w:r>
    </w:p>
    <w:p w14:paraId="5938157C"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 xml:space="preserve">  Konto bankowe: </w:t>
      </w:r>
      <w:r w:rsidRPr="001062E8">
        <w:rPr>
          <w:rFonts w:ascii="Tahoma" w:hAnsi="Tahoma" w:cs="Tahoma"/>
          <w:b/>
          <w:sz w:val="18"/>
          <w:szCs w:val="18"/>
        </w:rPr>
        <w:t xml:space="preserve"> BGK O/Łódź</w:t>
      </w:r>
    </w:p>
    <w:p w14:paraId="579D2371"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Nr konta bankowego:</w:t>
      </w:r>
      <w:r w:rsidRPr="001062E8">
        <w:rPr>
          <w:rFonts w:ascii="Tahoma" w:hAnsi="Tahoma" w:cs="Tahoma"/>
          <w:b/>
          <w:sz w:val="18"/>
          <w:szCs w:val="18"/>
        </w:rPr>
        <w:t xml:space="preserve"> 09 1130 1163 0014 7138 1320 0001</w:t>
      </w:r>
    </w:p>
    <w:p w14:paraId="42658762"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 xml:space="preserve">NIP: </w:t>
      </w:r>
      <w:r w:rsidRPr="001062E8">
        <w:rPr>
          <w:rFonts w:ascii="Tahoma" w:hAnsi="Tahoma" w:cs="Tahoma"/>
          <w:b/>
          <w:sz w:val="18"/>
          <w:szCs w:val="18"/>
        </w:rPr>
        <w:t>725-10-19-093</w:t>
      </w:r>
    </w:p>
    <w:p w14:paraId="4C079291"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 xml:space="preserve">REGON: </w:t>
      </w:r>
      <w:r w:rsidRPr="001062E8">
        <w:rPr>
          <w:rFonts w:ascii="Tahoma" w:hAnsi="Tahoma" w:cs="Tahoma"/>
          <w:b/>
          <w:sz w:val="18"/>
          <w:szCs w:val="18"/>
        </w:rPr>
        <w:t>000288774</w:t>
      </w:r>
    </w:p>
    <w:p w14:paraId="598EA7F4"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 xml:space="preserve">KRS: </w:t>
      </w:r>
      <w:r w:rsidRPr="001062E8">
        <w:rPr>
          <w:rFonts w:ascii="Tahoma" w:hAnsi="Tahoma" w:cs="Tahoma"/>
          <w:b/>
          <w:sz w:val="18"/>
          <w:szCs w:val="18"/>
        </w:rPr>
        <w:t>0000021295</w:t>
      </w:r>
    </w:p>
    <w:p w14:paraId="50CE2F54" w14:textId="668BDA1E"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BDO:</w:t>
      </w:r>
      <w:r w:rsidRPr="001062E8">
        <w:rPr>
          <w:rFonts w:ascii="Tahoma" w:hAnsi="Tahoma" w:cs="Tahoma"/>
          <w:b/>
          <w:sz w:val="18"/>
          <w:szCs w:val="18"/>
        </w:rPr>
        <w:t xml:space="preserve">  </w:t>
      </w:r>
      <w:r w:rsidR="004E6EFB">
        <w:rPr>
          <w:rFonts w:ascii="Tahoma" w:hAnsi="Tahoma" w:cs="Tahoma"/>
          <w:b/>
          <w:sz w:val="18"/>
          <w:szCs w:val="18"/>
        </w:rPr>
        <w:t>000015897</w:t>
      </w:r>
    </w:p>
    <w:p w14:paraId="10FA94BE"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E-mail do faktur elektronicznych:</w:t>
      </w:r>
      <w:r w:rsidRPr="001062E8">
        <w:rPr>
          <w:rFonts w:ascii="Tahoma" w:hAnsi="Tahoma" w:cs="Tahoma"/>
          <w:b/>
          <w:sz w:val="18"/>
          <w:szCs w:val="18"/>
        </w:rPr>
        <w:t xml:space="preserve"> </w:t>
      </w:r>
      <w:hyperlink r:id="rId9" w:history="1">
        <w:r w:rsidRPr="001062E8">
          <w:rPr>
            <w:rStyle w:val="Hipercze"/>
            <w:rFonts w:ascii="Tahoma" w:hAnsi="Tahoma" w:cs="Tahoma"/>
            <w:b/>
            <w:sz w:val="18"/>
            <w:szCs w:val="18"/>
          </w:rPr>
          <w:t>faktury</w:t>
        </w:r>
        <w:r w:rsidRPr="001062E8">
          <w:rPr>
            <w:rStyle w:val="Hipercze"/>
            <w:rFonts w:ascii="Tahoma" w:hAnsi="Tahoma" w:cs="Tahoma"/>
            <w:sz w:val="18"/>
            <w:szCs w:val="18"/>
          </w:rPr>
          <w:t>.</w:t>
        </w:r>
        <w:r w:rsidRPr="001062E8">
          <w:rPr>
            <w:rStyle w:val="Hipercze"/>
            <w:rFonts w:ascii="Tahoma" w:hAnsi="Tahoma" w:cs="Tahoma"/>
            <w:b/>
            <w:sz w:val="18"/>
            <w:szCs w:val="18"/>
          </w:rPr>
          <w:t>vat@barlicki.pl</w:t>
        </w:r>
      </w:hyperlink>
    </w:p>
    <w:p w14:paraId="7828EDB9" w14:textId="77777777" w:rsidR="00973F5F" w:rsidRPr="001062E8" w:rsidRDefault="00973F5F" w:rsidP="00973F5F">
      <w:pPr>
        <w:suppressAutoHyphens/>
        <w:jc w:val="both"/>
        <w:rPr>
          <w:rFonts w:ascii="Tahoma" w:hAnsi="Tahoma" w:cs="Tahoma"/>
          <w:b/>
          <w:sz w:val="18"/>
          <w:szCs w:val="18"/>
        </w:rPr>
      </w:pPr>
    </w:p>
    <w:p w14:paraId="5534D4F5" w14:textId="77777777"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b/>
          <w:sz w:val="18"/>
          <w:szCs w:val="18"/>
        </w:rPr>
        <w:t>Dokładny adres do korespondencji</w:t>
      </w:r>
      <w:r w:rsidRPr="001062E8">
        <w:rPr>
          <w:rFonts w:ascii="Tahoma" w:hAnsi="Tahoma" w:cs="Tahoma"/>
          <w:sz w:val="18"/>
          <w:szCs w:val="18"/>
        </w:rPr>
        <w:t>:</w:t>
      </w:r>
      <w:r w:rsidRPr="001062E8">
        <w:rPr>
          <w:rFonts w:ascii="Tahoma" w:hAnsi="Tahoma" w:cs="Tahoma"/>
          <w:sz w:val="18"/>
          <w:szCs w:val="18"/>
        </w:rPr>
        <w:tab/>
      </w:r>
      <w:r w:rsidRPr="001062E8">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6DA937E" w14:textId="77777777" w:rsidR="00973F5F" w:rsidRPr="001062E8" w:rsidRDefault="00973F5F" w:rsidP="00E402B1">
      <w:pPr>
        <w:numPr>
          <w:ilvl w:val="1"/>
          <w:numId w:val="37"/>
        </w:numPr>
        <w:suppressAutoHyphens/>
        <w:ind w:left="1134" w:hanging="425"/>
        <w:jc w:val="both"/>
        <w:rPr>
          <w:rFonts w:ascii="Tahoma" w:hAnsi="Tahoma" w:cs="Tahoma"/>
          <w:b/>
          <w:sz w:val="18"/>
          <w:szCs w:val="18"/>
        </w:rPr>
      </w:pPr>
      <w:r w:rsidRPr="001062E8">
        <w:rPr>
          <w:rFonts w:ascii="Tahoma" w:hAnsi="Tahoma" w:cs="Tahoma"/>
          <w:sz w:val="18"/>
          <w:szCs w:val="18"/>
        </w:rPr>
        <w:t xml:space="preserve">Adres internetowy zamawiającego: </w:t>
      </w:r>
      <w:hyperlink r:id="rId10" w:history="1">
        <w:r w:rsidRPr="001062E8">
          <w:rPr>
            <w:rStyle w:val="Hipercze"/>
            <w:rFonts w:ascii="Tahoma" w:hAnsi="Tahoma" w:cs="Tahoma"/>
            <w:b/>
            <w:i/>
            <w:sz w:val="18"/>
            <w:szCs w:val="18"/>
          </w:rPr>
          <w:t>http://www.barlicki.pl</w:t>
        </w:r>
      </w:hyperlink>
    </w:p>
    <w:p w14:paraId="6A593677" w14:textId="77777777" w:rsidR="00973F5F" w:rsidRPr="001062E8" w:rsidRDefault="00973F5F" w:rsidP="00E402B1">
      <w:pPr>
        <w:numPr>
          <w:ilvl w:val="1"/>
          <w:numId w:val="37"/>
        </w:numPr>
        <w:suppressAutoHyphens/>
        <w:ind w:left="1134" w:hanging="425"/>
        <w:jc w:val="both"/>
        <w:rPr>
          <w:rFonts w:ascii="Tahoma" w:hAnsi="Tahoma" w:cs="Tahoma"/>
          <w:b/>
          <w:sz w:val="18"/>
          <w:szCs w:val="18"/>
        </w:rPr>
      </w:pPr>
      <w:r w:rsidRPr="001062E8">
        <w:rPr>
          <w:rFonts w:ascii="Tahoma" w:hAnsi="Tahoma" w:cs="Tahoma"/>
          <w:sz w:val="18"/>
          <w:szCs w:val="18"/>
        </w:rPr>
        <w:t xml:space="preserve">korespondencja w sprawie zamówienia: </w:t>
      </w:r>
      <w:hyperlink r:id="rId11" w:history="1">
        <w:r w:rsidRPr="001062E8">
          <w:rPr>
            <w:rStyle w:val="Hipercze"/>
            <w:rFonts w:ascii="Tahoma" w:hAnsi="Tahoma" w:cs="Tahoma"/>
            <w:sz w:val="18"/>
            <w:szCs w:val="18"/>
          </w:rPr>
          <w:t>https://platformazakupowa.pl</w:t>
        </w:r>
      </w:hyperlink>
    </w:p>
    <w:p w14:paraId="7B8B706F" w14:textId="77777777"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sz w:val="18"/>
          <w:szCs w:val="18"/>
        </w:rPr>
        <w:t xml:space="preserve">W postępowaniu o udzielenie zamówienia  komunikacja między Zamawiającym a Wykonawcami odbywa się za pośrednictwem </w:t>
      </w:r>
      <w:r w:rsidRPr="001062E8">
        <w:rPr>
          <w:rFonts w:ascii="Tahoma" w:hAnsi="Tahoma" w:cs="Tahoma"/>
          <w:b/>
          <w:sz w:val="18"/>
          <w:szCs w:val="18"/>
        </w:rPr>
        <w:t>platformy zakupowej Open Nexus dostępnej pod adresem</w:t>
      </w:r>
      <w:r w:rsidRPr="001062E8">
        <w:rPr>
          <w:rFonts w:ascii="Tahoma" w:hAnsi="Tahoma" w:cs="Tahoma"/>
          <w:sz w:val="18"/>
          <w:szCs w:val="18"/>
        </w:rPr>
        <w:t xml:space="preserve">: </w:t>
      </w:r>
      <w:hyperlink r:id="rId12" w:history="1">
        <w:r w:rsidRPr="001062E8">
          <w:rPr>
            <w:rStyle w:val="Hipercze"/>
            <w:rFonts w:ascii="Tahoma" w:hAnsi="Tahoma" w:cs="Tahoma"/>
            <w:sz w:val="18"/>
            <w:szCs w:val="18"/>
          </w:rPr>
          <w:t>https://platformazakupowa.pl</w:t>
        </w:r>
      </w:hyperlink>
    </w:p>
    <w:p w14:paraId="2F65402C" w14:textId="77777777"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3" w:history="1">
        <w:r w:rsidRPr="001062E8">
          <w:rPr>
            <w:rStyle w:val="Hipercze"/>
            <w:rFonts w:ascii="Tahoma" w:hAnsi="Tahoma" w:cs="Tahoma"/>
            <w:b/>
            <w:sz w:val="18"/>
            <w:szCs w:val="18"/>
          </w:rPr>
          <w:t>https://platformazakupowa.pl/strona/1-regulamin</w:t>
        </w:r>
      </w:hyperlink>
    </w:p>
    <w:p w14:paraId="5A5B968C" w14:textId="77777777"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1062E8">
        <w:rPr>
          <w:rFonts w:ascii="Tahoma" w:hAnsi="Tahoma" w:cs="Tahoma"/>
          <w:b/>
          <w:sz w:val="18"/>
          <w:szCs w:val="18"/>
          <w:u w:val="single"/>
        </w:rPr>
        <w:t>https://platformazakupowa.pl/pn/barlicki</w:t>
      </w:r>
      <w:r w:rsidRPr="001062E8">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6AB6C67" w14:textId="64F9FF89"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sz w:val="18"/>
          <w:szCs w:val="18"/>
        </w:rPr>
        <w:t xml:space="preserve">Znak Postępowania: </w:t>
      </w:r>
      <w:r w:rsidR="00E85CFF" w:rsidRPr="00E85CFF">
        <w:rPr>
          <w:rFonts w:ascii="Tahoma" w:hAnsi="Tahoma" w:cs="Tahoma"/>
          <w:b/>
          <w:sz w:val="18"/>
          <w:szCs w:val="18"/>
        </w:rPr>
        <w:t>2</w:t>
      </w:r>
      <w:r w:rsidR="004E6EFB" w:rsidRPr="00E85CFF">
        <w:rPr>
          <w:rFonts w:ascii="Tahoma" w:hAnsi="Tahoma" w:cs="Tahoma"/>
          <w:b/>
          <w:sz w:val="18"/>
          <w:szCs w:val="18"/>
        </w:rPr>
        <w:t>3</w:t>
      </w:r>
      <w:r w:rsidR="004E6EFB" w:rsidRPr="001062E8">
        <w:rPr>
          <w:rFonts w:ascii="Tahoma" w:hAnsi="Tahoma" w:cs="Tahoma"/>
          <w:b/>
          <w:sz w:val="18"/>
          <w:szCs w:val="18"/>
        </w:rPr>
        <w:t>/</w:t>
      </w:r>
      <w:r>
        <w:rPr>
          <w:rFonts w:ascii="Tahoma" w:hAnsi="Tahoma" w:cs="Tahoma"/>
          <w:b/>
          <w:sz w:val="18"/>
          <w:szCs w:val="18"/>
        </w:rPr>
        <w:t>TP</w:t>
      </w:r>
      <w:r w:rsidRPr="001062E8">
        <w:rPr>
          <w:rFonts w:ascii="Tahoma" w:hAnsi="Tahoma" w:cs="Tahoma"/>
          <w:b/>
          <w:sz w:val="18"/>
          <w:szCs w:val="18"/>
        </w:rPr>
        <w:t>/ZP/D/2022</w:t>
      </w:r>
      <w:r w:rsidRPr="001062E8">
        <w:rPr>
          <w:rFonts w:ascii="Tahoma" w:hAnsi="Tahoma" w:cs="Tahoma"/>
          <w:sz w:val="18"/>
          <w:szCs w:val="18"/>
        </w:rPr>
        <w:t xml:space="preserve">. </w:t>
      </w:r>
      <w:r w:rsidRPr="001062E8">
        <w:rPr>
          <w:rFonts w:ascii="Tahoma" w:hAnsi="Tahoma" w:cs="Tahoma"/>
          <w:b/>
          <w:sz w:val="18"/>
          <w:szCs w:val="18"/>
        </w:rPr>
        <w:t>Uwaga:</w:t>
      </w:r>
      <w:r w:rsidRPr="001062E8">
        <w:rPr>
          <w:rFonts w:ascii="Tahoma" w:hAnsi="Tahoma" w:cs="Tahoma"/>
          <w:sz w:val="18"/>
          <w:szCs w:val="18"/>
        </w:rPr>
        <w:t xml:space="preserve"> w korespondencji kierowanej do Zamawiającego należy posługiwać się tym znakiem</w:t>
      </w:r>
      <w:r w:rsidRPr="001062E8">
        <w:rPr>
          <w:rFonts w:ascii="Tahoma" w:hAnsi="Tahoma" w:cs="Tahoma"/>
          <w:sz w:val="20"/>
          <w:szCs w:val="20"/>
        </w:rPr>
        <w:t>.</w:t>
      </w:r>
    </w:p>
    <w:p w14:paraId="26D74591" w14:textId="77777777" w:rsidR="00E85CFF" w:rsidRPr="006021C2" w:rsidRDefault="00E85CFF" w:rsidP="006021C2">
      <w:pPr>
        <w:numPr>
          <w:ilvl w:val="0"/>
          <w:numId w:val="37"/>
        </w:numPr>
        <w:tabs>
          <w:tab w:val="clear" w:pos="720"/>
          <w:tab w:val="num" w:pos="426"/>
        </w:tabs>
        <w:suppressAutoHyphens/>
        <w:ind w:left="426"/>
        <w:jc w:val="both"/>
        <w:rPr>
          <w:rFonts w:ascii="Tahoma" w:hAnsi="Tahoma" w:cs="Tahoma"/>
          <w:b/>
          <w:sz w:val="18"/>
          <w:szCs w:val="18"/>
        </w:rPr>
      </w:pPr>
      <w:r w:rsidRPr="006021C2">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2B9482D3" w14:textId="77777777" w:rsidR="00E85CFF" w:rsidRPr="006021C2" w:rsidRDefault="00E85CFF" w:rsidP="006021C2">
      <w:pPr>
        <w:numPr>
          <w:ilvl w:val="0"/>
          <w:numId w:val="37"/>
        </w:numPr>
        <w:tabs>
          <w:tab w:val="clear" w:pos="720"/>
          <w:tab w:val="num" w:pos="426"/>
        </w:tabs>
        <w:suppressAutoHyphens/>
        <w:ind w:left="426"/>
        <w:jc w:val="both"/>
        <w:rPr>
          <w:rFonts w:ascii="Tahoma" w:hAnsi="Tahoma" w:cs="Tahoma"/>
          <w:b/>
          <w:sz w:val="18"/>
          <w:szCs w:val="18"/>
        </w:rPr>
      </w:pPr>
      <w:r w:rsidRPr="006021C2">
        <w:rPr>
          <w:rFonts w:ascii="Tahoma" w:hAnsi="Tahoma" w:cs="Tahoma"/>
          <w:b/>
          <w:sz w:val="18"/>
          <w:szCs w:val="18"/>
        </w:rPr>
        <w:t>Zamawiający informuje, że zgodnie z art. 7 ust. 5 ustawy, o której mowa w ust. 7, przez ubieganie się o udzielenie zamówienia publicznego rozumie się złożenie oferty.</w:t>
      </w:r>
    </w:p>
    <w:p w14:paraId="796A6256" w14:textId="77777777" w:rsidR="00973F5F" w:rsidRDefault="00973F5F" w:rsidP="00973F5F">
      <w:pPr>
        <w:tabs>
          <w:tab w:val="center" w:pos="5976"/>
          <w:tab w:val="right" w:pos="10512"/>
        </w:tabs>
        <w:spacing w:line="260" w:lineRule="atLeast"/>
        <w:ind w:left="360"/>
        <w:jc w:val="both"/>
        <w:rPr>
          <w:rFonts w:ascii="Tahoma" w:hAnsi="Tahoma" w:cs="Tahoma"/>
          <w:b/>
          <w:sz w:val="20"/>
          <w:szCs w:val="20"/>
        </w:rPr>
      </w:pPr>
    </w:p>
    <w:p w14:paraId="014B82EB" w14:textId="77777777" w:rsidR="00973F5F" w:rsidRDefault="00973F5F" w:rsidP="00973F5F">
      <w:pPr>
        <w:tabs>
          <w:tab w:val="center" w:pos="5976"/>
          <w:tab w:val="right" w:pos="10512"/>
        </w:tabs>
        <w:spacing w:line="260" w:lineRule="atLeast"/>
        <w:ind w:left="360"/>
        <w:jc w:val="both"/>
        <w:rPr>
          <w:rFonts w:ascii="Tahoma" w:hAnsi="Tahoma" w:cs="Tahoma"/>
          <w:b/>
          <w:sz w:val="20"/>
          <w:szCs w:val="20"/>
        </w:rPr>
      </w:pPr>
      <w:r w:rsidRPr="00614262">
        <w:rPr>
          <w:rFonts w:ascii="Tahoma" w:hAnsi="Tahoma" w:cs="Tahoma"/>
          <w:b/>
          <w:sz w:val="20"/>
          <w:szCs w:val="20"/>
        </w:rPr>
        <w:t xml:space="preserve">UWAGA! Zamawiający przypomina, że w toku niniejszego  postępowania, zgodnie z art. 61 ust.2 ustawy PZP komunikacja ustna </w:t>
      </w:r>
      <w:r w:rsidRPr="00CA15C1">
        <w:rPr>
          <w:rFonts w:ascii="Tahoma" w:hAnsi="Tahoma" w:cs="Tahoma"/>
          <w:b/>
          <w:sz w:val="20"/>
          <w:szCs w:val="20"/>
        </w:rPr>
        <w:t>dopuszczalna jest jedynie w odniesieniu do informacji, które nie są istotne. Zasady dotyczące sposobu komunikowania się zostały przez Zamawiającego</w:t>
      </w:r>
      <w:r w:rsidRPr="00CA15C1">
        <w:rPr>
          <w:rFonts w:ascii="Tahoma" w:hAnsi="Tahoma" w:cs="Tahoma"/>
          <w:sz w:val="20"/>
          <w:szCs w:val="20"/>
        </w:rPr>
        <w:t xml:space="preserve"> </w:t>
      </w:r>
      <w:r w:rsidRPr="00CA15C1">
        <w:rPr>
          <w:rFonts w:ascii="Tahoma" w:hAnsi="Tahoma" w:cs="Tahoma"/>
          <w:b/>
          <w:sz w:val="20"/>
          <w:szCs w:val="20"/>
        </w:rPr>
        <w:t>szczegółowo opisane w rozdziale VIII i IX.</w:t>
      </w:r>
    </w:p>
    <w:p w14:paraId="48EA26A5" w14:textId="766C5B9A" w:rsidR="00973F5F" w:rsidRDefault="00973F5F" w:rsidP="00973F5F">
      <w:pPr>
        <w:tabs>
          <w:tab w:val="center" w:pos="5976"/>
          <w:tab w:val="right" w:pos="10512"/>
        </w:tabs>
        <w:spacing w:line="260" w:lineRule="atLeast"/>
        <w:ind w:left="360"/>
        <w:jc w:val="both"/>
        <w:rPr>
          <w:rFonts w:ascii="Tahoma" w:hAnsi="Tahoma" w:cs="Tahoma"/>
          <w:b/>
          <w:sz w:val="20"/>
          <w:szCs w:val="20"/>
        </w:rPr>
      </w:pPr>
    </w:p>
    <w:p w14:paraId="360321A6" w14:textId="6135BBA8" w:rsidR="00124A8C" w:rsidRDefault="00124A8C" w:rsidP="00973F5F">
      <w:pPr>
        <w:tabs>
          <w:tab w:val="center" w:pos="5976"/>
          <w:tab w:val="right" w:pos="10512"/>
        </w:tabs>
        <w:spacing w:line="260" w:lineRule="atLeast"/>
        <w:ind w:left="360"/>
        <w:jc w:val="both"/>
        <w:rPr>
          <w:rFonts w:ascii="Tahoma" w:hAnsi="Tahoma" w:cs="Tahoma"/>
          <w:b/>
          <w:sz w:val="20"/>
          <w:szCs w:val="20"/>
        </w:rPr>
      </w:pPr>
    </w:p>
    <w:p w14:paraId="656CFAE3" w14:textId="77777777" w:rsidR="00124A8C" w:rsidRPr="00493B45" w:rsidRDefault="00124A8C" w:rsidP="00973F5F">
      <w:pPr>
        <w:tabs>
          <w:tab w:val="center" w:pos="5976"/>
          <w:tab w:val="right" w:pos="10512"/>
        </w:tabs>
        <w:spacing w:line="260" w:lineRule="atLeast"/>
        <w:ind w:left="360"/>
        <w:jc w:val="both"/>
        <w:rPr>
          <w:rFonts w:ascii="Tahoma" w:hAnsi="Tahoma" w:cs="Tahoma"/>
          <w:b/>
          <w:sz w:val="20"/>
          <w:szCs w:val="20"/>
        </w:rPr>
      </w:pPr>
    </w:p>
    <w:p w14:paraId="59D96766" w14:textId="77777777" w:rsidR="00973F5F" w:rsidRPr="00493B45" w:rsidRDefault="00973F5F" w:rsidP="00973F5F">
      <w:pPr>
        <w:pStyle w:val="Nagwek4"/>
        <w:rPr>
          <w:rFonts w:ascii="Tahoma" w:hAnsi="Tahoma" w:cs="Tahoma"/>
        </w:rPr>
      </w:pPr>
      <w:r w:rsidRPr="00493B45">
        <w:rPr>
          <w:rFonts w:ascii="Tahoma" w:hAnsi="Tahoma" w:cs="Tahoma"/>
        </w:rPr>
        <w:lastRenderedPageBreak/>
        <w:t>II. OPIS PRZEDMIOTU ZAMÓWIENIA</w:t>
      </w:r>
    </w:p>
    <w:p w14:paraId="0460A919" w14:textId="77777777" w:rsidR="00973F5F" w:rsidRPr="00493B45" w:rsidRDefault="00973F5F" w:rsidP="00973F5F">
      <w:pPr>
        <w:rPr>
          <w:rFonts w:ascii="Tahoma" w:hAnsi="Tahoma" w:cs="Tahoma"/>
          <w:sz w:val="20"/>
          <w:szCs w:val="20"/>
        </w:rPr>
      </w:pPr>
    </w:p>
    <w:p w14:paraId="6C93F678" w14:textId="06A73467" w:rsidR="00973F5F" w:rsidRPr="002E31E2" w:rsidRDefault="00973F5F" w:rsidP="00E402B1">
      <w:pPr>
        <w:numPr>
          <w:ilvl w:val="0"/>
          <w:numId w:val="8"/>
        </w:numPr>
        <w:suppressAutoHyphens/>
        <w:jc w:val="both"/>
        <w:rPr>
          <w:rFonts w:ascii="Tahoma" w:hAnsi="Tahoma" w:cs="Tahoma"/>
          <w:sz w:val="18"/>
          <w:szCs w:val="18"/>
        </w:rPr>
      </w:pPr>
      <w:r w:rsidRPr="00973F5F">
        <w:rPr>
          <w:rFonts w:ascii="Tahoma" w:hAnsi="Tahoma" w:cs="Tahoma"/>
          <w:sz w:val="18"/>
          <w:szCs w:val="18"/>
        </w:rPr>
        <w:t xml:space="preserve">Przedmiotem zamówienia niniejszego postępowania jest: </w:t>
      </w:r>
      <w:r w:rsidR="008F59E5">
        <w:rPr>
          <w:rFonts w:ascii="Tahoma" w:hAnsi="Tahoma" w:cs="Tahoma"/>
          <w:b/>
          <w:sz w:val="18"/>
          <w:szCs w:val="18"/>
        </w:rPr>
        <w:t>Dostawa artykułów hydraulicznych</w:t>
      </w:r>
      <w:r w:rsidR="003D1315" w:rsidRPr="006B7BD3" w:rsidDel="003D1315">
        <w:rPr>
          <w:rFonts w:ascii="Tahoma" w:hAnsi="Tahoma" w:cs="Tahoma"/>
          <w:b/>
          <w:bCs/>
          <w:sz w:val="18"/>
          <w:szCs w:val="18"/>
        </w:rPr>
        <w:t xml:space="preserve"> </w:t>
      </w:r>
      <w:r w:rsidR="0039204E" w:rsidRPr="0042291E">
        <w:rPr>
          <w:rFonts w:ascii="Tahoma" w:hAnsi="Tahoma" w:cs="Tahoma"/>
          <w:bCs/>
          <w:sz w:val="18"/>
          <w:szCs w:val="18"/>
        </w:rPr>
        <w:t xml:space="preserve">dla </w:t>
      </w:r>
      <w:r w:rsidRPr="0042291E">
        <w:rPr>
          <w:rFonts w:ascii="Tahoma" w:hAnsi="Tahoma" w:cs="Tahoma"/>
          <w:bCs/>
          <w:sz w:val="18"/>
          <w:szCs w:val="18"/>
        </w:rPr>
        <w:t>Uniwersyteckiego Szpitala Klinicznego Nr 1 im. N. Barlickiego w Łodzi (z</w:t>
      </w:r>
      <w:r w:rsidRPr="00973F5F">
        <w:rPr>
          <w:rFonts w:ascii="Tahoma" w:hAnsi="Tahoma" w:cs="Tahoma"/>
          <w:bCs/>
          <w:sz w:val="18"/>
          <w:szCs w:val="18"/>
        </w:rPr>
        <w:t>wan</w:t>
      </w:r>
      <w:r w:rsidR="00457868">
        <w:rPr>
          <w:rFonts w:ascii="Tahoma" w:hAnsi="Tahoma" w:cs="Tahoma"/>
          <w:bCs/>
          <w:sz w:val="18"/>
          <w:szCs w:val="18"/>
        </w:rPr>
        <w:t>e</w:t>
      </w:r>
      <w:r w:rsidRPr="00973F5F">
        <w:rPr>
          <w:rFonts w:ascii="Tahoma" w:hAnsi="Tahoma" w:cs="Tahoma"/>
          <w:bCs/>
          <w:sz w:val="18"/>
          <w:szCs w:val="18"/>
        </w:rPr>
        <w:t xml:space="preserve"> dalej towarem), zgodnie z rodzajem asortymentu i ilościami określonymi w „Formularzu asortymentowo-cenowym” stanowiącym załącznik nr 2 do SWZ i zgodnie z Formularzem Oferty, stanowiącym załącznik nr 1 do SWZ </w:t>
      </w:r>
    </w:p>
    <w:p w14:paraId="0363589A" w14:textId="587E4F01" w:rsidR="00973F5F" w:rsidRPr="00973F5F" w:rsidRDefault="00973F5F" w:rsidP="00525B1C">
      <w:pPr>
        <w:numPr>
          <w:ilvl w:val="0"/>
          <w:numId w:val="8"/>
        </w:numPr>
        <w:suppressAutoHyphens/>
        <w:jc w:val="both"/>
        <w:rPr>
          <w:rFonts w:ascii="Tahoma" w:hAnsi="Tahoma" w:cs="Tahoma"/>
          <w:sz w:val="18"/>
          <w:szCs w:val="18"/>
        </w:rPr>
      </w:pPr>
      <w:r w:rsidRPr="00973F5F">
        <w:rPr>
          <w:rFonts w:ascii="Tahoma" w:hAnsi="Tahoma" w:cs="Tahoma"/>
          <w:bCs/>
          <w:sz w:val="18"/>
          <w:szCs w:val="18"/>
        </w:rPr>
        <w:t>Szczegółowy opis przedmiotu zamówienia znajduje się w załączniku nr 2 do SWZ („Formularz asortymentowo-cenowy”).</w:t>
      </w:r>
    </w:p>
    <w:p w14:paraId="154ABAEE" w14:textId="77777777" w:rsidR="00973F5F" w:rsidRPr="00973F5F" w:rsidRDefault="00973F5F" w:rsidP="00525B1C">
      <w:pPr>
        <w:numPr>
          <w:ilvl w:val="0"/>
          <w:numId w:val="8"/>
        </w:numPr>
        <w:jc w:val="both"/>
        <w:rPr>
          <w:rFonts w:ascii="Tahoma" w:hAnsi="Tahoma" w:cs="Tahoma"/>
          <w:sz w:val="18"/>
          <w:szCs w:val="18"/>
        </w:rPr>
      </w:pPr>
      <w:r w:rsidRPr="00973F5F">
        <w:rPr>
          <w:rFonts w:ascii="Tahoma" w:hAnsi="Tahoma" w:cs="Tahoma"/>
          <w:b/>
          <w:bCs/>
          <w:sz w:val="18"/>
          <w:szCs w:val="18"/>
        </w:rPr>
        <w:t>Numer CPV</w:t>
      </w:r>
      <w:r w:rsidRPr="00973F5F">
        <w:rPr>
          <w:rFonts w:ascii="Tahoma" w:hAnsi="Tahoma" w:cs="Tahoma"/>
          <w:sz w:val="18"/>
          <w:szCs w:val="18"/>
        </w:rPr>
        <w:t xml:space="preserve"> dotyczący przedmiotu zamówienia:</w:t>
      </w:r>
    </w:p>
    <w:p w14:paraId="6EF1EBAA" w14:textId="45E73BB7" w:rsidR="00973F5F" w:rsidRPr="003C6D63" w:rsidRDefault="008F59E5" w:rsidP="00973F5F">
      <w:pPr>
        <w:numPr>
          <w:ilvl w:val="2"/>
          <w:numId w:val="3"/>
        </w:numPr>
        <w:autoSpaceDE w:val="0"/>
        <w:autoSpaceDN w:val="0"/>
        <w:adjustRightInd w:val="0"/>
        <w:ind w:left="709"/>
        <w:jc w:val="both"/>
        <w:rPr>
          <w:rFonts w:ascii="Tahoma" w:hAnsi="Tahoma" w:cs="Tahoma"/>
          <w:sz w:val="18"/>
          <w:szCs w:val="18"/>
        </w:rPr>
      </w:pPr>
      <w:r w:rsidRPr="003C6D63">
        <w:rPr>
          <w:rFonts w:ascii="Tahoma" w:hAnsi="Tahoma" w:cs="Tahoma"/>
          <w:b/>
          <w:sz w:val="18"/>
          <w:szCs w:val="18"/>
        </w:rPr>
        <w:t>42.13.00.00-9</w:t>
      </w:r>
      <w:r w:rsidR="00973F5F" w:rsidRPr="003C6D63">
        <w:rPr>
          <w:rFonts w:ascii="Tahoma" w:hAnsi="Tahoma" w:cs="Tahoma"/>
          <w:sz w:val="18"/>
          <w:szCs w:val="18"/>
        </w:rPr>
        <w:t xml:space="preserve"> (</w:t>
      </w:r>
      <w:r w:rsidRPr="003C6D63">
        <w:rPr>
          <w:rFonts w:ascii="Tahoma" w:hAnsi="Tahoma" w:cs="Tahoma"/>
          <w:sz w:val="18"/>
          <w:szCs w:val="18"/>
        </w:rPr>
        <w:t>Krany, kurki, zawory i podobna armatura</w:t>
      </w:r>
      <w:r w:rsidR="00973F5F" w:rsidRPr="003C6D63">
        <w:rPr>
          <w:rFonts w:ascii="Tahoma" w:hAnsi="Tahoma" w:cs="Tahoma"/>
          <w:sz w:val="18"/>
          <w:szCs w:val="18"/>
        </w:rPr>
        <w:t>)</w:t>
      </w:r>
    </w:p>
    <w:p w14:paraId="52EAA390" w14:textId="44FA1488" w:rsidR="00F15575" w:rsidRPr="003C6D63" w:rsidRDefault="00F15575" w:rsidP="00973F5F">
      <w:pPr>
        <w:numPr>
          <w:ilvl w:val="2"/>
          <w:numId w:val="3"/>
        </w:numPr>
        <w:autoSpaceDE w:val="0"/>
        <w:autoSpaceDN w:val="0"/>
        <w:adjustRightInd w:val="0"/>
        <w:ind w:left="709"/>
        <w:jc w:val="both"/>
        <w:rPr>
          <w:rFonts w:ascii="Tahoma" w:hAnsi="Tahoma" w:cs="Tahoma"/>
          <w:sz w:val="18"/>
          <w:szCs w:val="18"/>
        </w:rPr>
      </w:pPr>
      <w:r w:rsidRPr="003C6D63">
        <w:rPr>
          <w:rFonts w:ascii="Tahoma" w:hAnsi="Tahoma" w:cs="Tahoma"/>
          <w:b/>
          <w:sz w:val="18"/>
          <w:szCs w:val="18"/>
        </w:rPr>
        <w:t xml:space="preserve">44.19.00.00-8 </w:t>
      </w:r>
      <w:r w:rsidRPr="003C6D63">
        <w:rPr>
          <w:rFonts w:ascii="Tahoma" w:hAnsi="Tahoma" w:cs="Tahoma"/>
          <w:sz w:val="18"/>
          <w:szCs w:val="18"/>
        </w:rPr>
        <w:t>(Różne materiały budowlane)</w:t>
      </w:r>
    </w:p>
    <w:p w14:paraId="51EAC33B" w14:textId="2BC68D2C" w:rsidR="00973F5F" w:rsidRPr="00973F5F" w:rsidRDefault="00973F5F" w:rsidP="00525B1C">
      <w:pPr>
        <w:numPr>
          <w:ilvl w:val="0"/>
          <w:numId w:val="8"/>
        </w:numPr>
        <w:autoSpaceDE w:val="0"/>
        <w:autoSpaceDN w:val="0"/>
        <w:adjustRightInd w:val="0"/>
        <w:jc w:val="both"/>
        <w:rPr>
          <w:rFonts w:ascii="Tahoma" w:hAnsi="Tahoma" w:cs="Tahoma"/>
          <w:sz w:val="18"/>
          <w:szCs w:val="18"/>
        </w:rPr>
      </w:pPr>
      <w:r w:rsidRPr="00973F5F">
        <w:rPr>
          <w:rFonts w:ascii="Tahoma" w:hAnsi="Tahoma" w:cs="Tahoma"/>
          <w:b/>
          <w:sz w:val="18"/>
          <w:szCs w:val="18"/>
        </w:rPr>
        <w:t>Oferowany przez Wykonawcę</w:t>
      </w:r>
      <w:r w:rsidRPr="00973F5F">
        <w:rPr>
          <w:rFonts w:ascii="Tahoma" w:hAnsi="Tahoma" w:cs="Tahoma"/>
          <w:sz w:val="18"/>
          <w:szCs w:val="18"/>
        </w:rPr>
        <w:t xml:space="preserve"> </w:t>
      </w:r>
      <w:r w:rsidRPr="00973F5F">
        <w:rPr>
          <w:rFonts w:ascii="Tahoma" w:hAnsi="Tahoma" w:cs="Tahoma"/>
          <w:b/>
          <w:sz w:val="18"/>
          <w:szCs w:val="18"/>
        </w:rPr>
        <w:t>towar musi</w:t>
      </w:r>
      <w:r w:rsidRPr="00973F5F">
        <w:rPr>
          <w:rFonts w:ascii="Tahoma" w:hAnsi="Tahoma" w:cs="Tahoma"/>
          <w:sz w:val="18"/>
          <w:szCs w:val="18"/>
        </w:rPr>
        <w:t>:</w:t>
      </w:r>
    </w:p>
    <w:p w14:paraId="36508C9F" w14:textId="7E6E6CA7" w:rsidR="00973F5F" w:rsidRPr="003C6D63" w:rsidRDefault="00973F5F" w:rsidP="00973F5F">
      <w:pPr>
        <w:numPr>
          <w:ilvl w:val="2"/>
          <w:numId w:val="3"/>
        </w:numPr>
        <w:autoSpaceDE w:val="0"/>
        <w:autoSpaceDN w:val="0"/>
        <w:adjustRightInd w:val="0"/>
        <w:ind w:left="709"/>
        <w:jc w:val="both"/>
        <w:rPr>
          <w:rFonts w:ascii="Tahoma" w:hAnsi="Tahoma" w:cs="Tahoma"/>
          <w:sz w:val="18"/>
          <w:szCs w:val="18"/>
        </w:rPr>
      </w:pPr>
      <w:r w:rsidRPr="003C6D63">
        <w:rPr>
          <w:rFonts w:ascii="Tahoma" w:hAnsi="Tahoma" w:cs="Tahoma"/>
          <w:sz w:val="18"/>
          <w:szCs w:val="18"/>
        </w:rPr>
        <w:t xml:space="preserve">być dopuszczony do obrotu i do używania na rynek polski, zgodnie z ustawą z dnia </w:t>
      </w:r>
      <w:r w:rsidR="000E58C8" w:rsidRPr="003C6D63">
        <w:rPr>
          <w:rFonts w:ascii="Tahoma" w:hAnsi="Tahoma" w:cs="Tahoma"/>
          <w:sz w:val="18"/>
          <w:szCs w:val="18"/>
        </w:rPr>
        <w:t>16 kwietnia</w:t>
      </w:r>
      <w:r w:rsidRPr="003C6D63">
        <w:rPr>
          <w:rFonts w:ascii="Tahoma" w:hAnsi="Tahoma" w:cs="Tahoma"/>
          <w:sz w:val="18"/>
          <w:szCs w:val="18"/>
        </w:rPr>
        <w:t xml:space="preserve"> 20</w:t>
      </w:r>
      <w:r w:rsidR="000E58C8" w:rsidRPr="003C6D63">
        <w:rPr>
          <w:rFonts w:ascii="Tahoma" w:hAnsi="Tahoma" w:cs="Tahoma"/>
          <w:sz w:val="18"/>
          <w:szCs w:val="18"/>
        </w:rPr>
        <w:t>04</w:t>
      </w:r>
      <w:r w:rsidRPr="003C6D63">
        <w:rPr>
          <w:rFonts w:ascii="Tahoma" w:hAnsi="Tahoma" w:cs="Tahoma"/>
          <w:sz w:val="18"/>
          <w:szCs w:val="18"/>
        </w:rPr>
        <w:t xml:space="preserve"> r. o wyrobach </w:t>
      </w:r>
      <w:r w:rsidR="000E58C8" w:rsidRPr="003C6D63">
        <w:rPr>
          <w:rFonts w:ascii="Tahoma" w:hAnsi="Tahoma" w:cs="Tahoma"/>
          <w:sz w:val="18"/>
          <w:szCs w:val="18"/>
        </w:rPr>
        <w:t>budowlanych</w:t>
      </w:r>
      <w:r w:rsidRPr="003C6D63">
        <w:rPr>
          <w:rFonts w:ascii="Tahoma" w:hAnsi="Tahoma" w:cs="Tahoma"/>
          <w:sz w:val="18"/>
          <w:szCs w:val="18"/>
        </w:rPr>
        <w:t xml:space="preserve"> (</w:t>
      </w:r>
      <w:r w:rsidR="00226396" w:rsidRPr="003C6D63">
        <w:rPr>
          <w:rFonts w:ascii="Tahoma" w:hAnsi="Tahoma" w:cs="Tahoma"/>
          <w:sz w:val="18"/>
          <w:szCs w:val="18"/>
        </w:rPr>
        <w:t xml:space="preserve">Dz.U. 2021, poz. </w:t>
      </w:r>
      <w:r w:rsidR="000E58C8" w:rsidRPr="003C6D63">
        <w:rPr>
          <w:rFonts w:ascii="Tahoma" w:hAnsi="Tahoma" w:cs="Tahoma"/>
          <w:sz w:val="18"/>
          <w:szCs w:val="18"/>
        </w:rPr>
        <w:t>1213</w:t>
      </w:r>
      <w:r w:rsidR="009A6DD3" w:rsidRPr="003C6D63">
        <w:rPr>
          <w:rFonts w:ascii="Tahoma" w:hAnsi="Tahoma" w:cs="Tahoma"/>
          <w:sz w:val="18"/>
          <w:szCs w:val="18"/>
        </w:rPr>
        <w:t xml:space="preserve"> - j.t</w:t>
      </w:r>
      <w:r w:rsidR="00226396" w:rsidRPr="003C6D63">
        <w:rPr>
          <w:rFonts w:ascii="Tahoma" w:hAnsi="Tahoma" w:cs="Tahoma"/>
          <w:sz w:val="18"/>
          <w:szCs w:val="18"/>
        </w:rPr>
        <w:t>.)</w:t>
      </w:r>
      <w:r w:rsidRPr="003C6D63">
        <w:rPr>
          <w:rFonts w:ascii="Tahoma" w:hAnsi="Tahoma" w:cs="Tahoma"/>
          <w:sz w:val="18"/>
          <w:szCs w:val="18"/>
        </w:rPr>
        <w:t>.;</w:t>
      </w:r>
    </w:p>
    <w:p w14:paraId="4B2F6F9A" w14:textId="77777777" w:rsidR="00973F5F" w:rsidRPr="00973F5F" w:rsidRDefault="00973F5F" w:rsidP="00973F5F">
      <w:pPr>
        <w:numPr>
          <w:ilvl w:val="2"/>
          <w:numId w:val="3"/>
        </w:numPr>
        <w:autoSpaceDE w:val="0"/>
        <w:autoSpaceDN w:val="0"/>
        <w:adjustRightInd w:val="0"/>
        <w:ind w:left="709"/>
        <w:jc w:val="both"/>
        <w:rPr>
          <w:rFonts w:ascii="Tahoma" w:hAnsi="Tahoma" w:cs="Tahoma"/>
          <w:sz w:val="18"/>
          <w:szCs w:val="18"/>
        </w:rPr>
      </w:pPr>
      <w:r w:rsidRPr="00973F5F">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17917EBD" w14:textId="6B080576" w:rsidR="00235600" w:rsidRDefault="00973F5F" w:rsidP="00973F5F">
      <w:pPr>
        <w:numPr>
          <w:ilvl w:val="2"/>
          <w:numId w:val="3"/>
        </w:numPr>
        <w:autoSpaceDE w:val="0"/>
        <w:autoSpaceDN w:val="0"/>
        <w:adjustRightInd w:val="0"/>
        <w:ind w:left="709"/>
        <w:jc w:val="both"/>
        <w:rPr>
          <w:rFonts w:ascii="Tahoma" w:hAnsi="Tahoma" w:cs="Tahoma"/>
          <w:sz w:val="18"/>
          <w:szCs w:val="18"/>
        </w:rPr>
      </w:pPr>
      <w:r w:rsidRPr="00973F5F">
        <w:rPr>
          <w:rFonts w:ascii="Tahoma" w:hAnsi="Tahoma" w:cs="Tahoma"/>
          <w:sz w:val="18"/>
          <w:szCs w:val="18"/>
        </w:rPr>
        <w:t>być fabrycznie nowy, musi odpowiadać standardom jakościowym i technicznym, wynikającym z funkcji i przeznaczenia, musi być wolny od wad materiałowych i prawnych, musi spełniać wymagania określone przez Zamawiającego w SWZ oraz nie może być obciążony żadnymi prawami na rzecz osób trzecich, nie może być prototypem</w:t>
      </w:r>
      <w:r w:rsidR="00235600">
        <w:rPr>
          <w:rFonts w:ascii="Tahoma" w:hAnsi="Tahoma" w:cs="Tahoma"/>
          <w:sz w:val="18"/>
          <w:szCs w:val="18"/>
        </w:rPr>
        <w:t>,</w:t>
      </w:r>
    </w:p>
    <w:p w14:paraId="75D9377E" w14:textId="0722CB44" w:rsidR="00973F5F" w:rsidRPr="00124A8C" w:rsidRDefault="00235600" w:rsidP="00973F5F">
      <w:pPr>
        <w:numPr>
          <w:ilvl w:val="2"/>
          <w:numId w:val="3"/>
        </w:numPr>
        <w:autoSpaceDE w:val="0"/>
        <w:autoSpaceDN w:val="0"/>
        <w:adjustRightInd w:val="0"/>
        <w:ind w:left="709"/>
        <w:jc w:val="both"/>
        <w:rPr>
          <w:rFonts w:ascii="Tahoma" w:hAnsi="Tahoma" w:cs="Tahoma"/>
          <w:sz w:val="18"/>
          <w:szCs w:val="18"/>
        </w:rPr>
      </w:pPr>
      <w:r w:rsidRPr="000515F5">
        <w:rPr>
          <w:rFonts w:ascii="Tahoma" w:hAnsi="Tahoma" w:cs="Tahoma"/>
          <w:sz w:val="18"/>
          <w:szCs w:val="18"/>
        </w:rPr>
        <w:t>Towar ma być pełnowartościowy , gotowy do instalacji u Zamawiającego</w:t>
      </w:r>
      <w:r w:rsidR="00973F5F" w:rsidRPr="00124A8C">
        <w:rPr>
          <w:rFonts w:ascii="Tahoma" w:hAnsi="Tahoma" w:cs="Tahoma"/>
          <w:sz w:val="18"/>
          <w:szCs w:val="18"/>
        </w:rPr>
        <w:t>.</w:t>
      </w:r>
    </w:p>
    <w:p w14:paraId="2932C0BB" w14:textId="6080C214" w:rsidR="00973F5F" w:rsidRPr="0085458E" w:rsidRDefault="00973F5F" w:rsidP="00525B1C">
      <w:pPr>
        <w:pStyle w:val="Akapitzlist"/>
        <w:numPr>
          <w:ilvl w:val="0"/>
          <w:numId w:val="8"/>
        </w:numPr>
        <w:spacing w:line="240" w:lineRule="auto"/>
        <w:jc w:val="both"/>
        <w:rPr>
          <w:rFonts w:ascii="Tahoma" w:hAnsi="Tahoma" w:cs="Tahoma"/>
          <w:sz w:val="18"/>
          <w:szCs w:val="18"/>
        </w:rPr>
      </w:pPr>
      <w:r w:rsidRPr="006B7BD3">
        <w:rPr>
          <w:rFonts w:ascii="Tahoma" w:hAnsi="Tahoma" w:cs="Tahoma"/>
          <w:sz w:val="18"/>
          <w:szCs w:val="18"/>
        </w:rPr>
        <w:t xml:space="preserve">Oferowany towar winien spełniać warunki szczegółowo określone w Formularzu </w:t>
      </w:r>
      <w:r w:rsidRPr="0085458E">
        <w:rPr>
          <w:rFonts w:ascii="Tahoma" w:hAnsi="Tahoma" w:cs="Tahoma"/>
          <w:sz w:val="18"/>
          <w:szCs w:val="18"/>
        </w:rPr>
        <w:t>asortymentowo-cenowym - załącznik nr </w:t>
      </w:r>
      <w:r w:rsidR="00F15575" w:rsidRPr="0085458E">
        <w:rPr>
          <w:rFonts w:ascii="Tahoma" w:hAnsi="Tahoma" w:cs="Tahoma"/>
          <w:sz w:val="18"/>
          <w:szCs w:val="18"/>
        </w:rPr>
        <w:t>2</w:t>
      </w:r>
      <w:r w:rsidRPr="0085458E">
        <w:rPr>
          <w:rFonts w:ascii="Tahoma" w:hAnsi="Tahoma" w:cs="Tahoma"/>
          <w:sz w:val="18"/>
          <w:szCs w:val="18"/>
        </w:rPr>
        <w:t>. Ocena spełnienia tego warunku nastąpi na podstawie przedstawionych przez Wykonawcę informacji w Formularzu asortymentowo-cenowym nt. oferowanego towaru oraz na podstawie dokumentów, o których mowa w rozdz. IX ust. 1 w punkcie 2</w:t>
      </w:r>
      <w:r w:rsidR="002E31E2" w:rsidRPr="0085458E">
        <w:rPr>
          <w:rFonts w:ascii="Tahoma" w:hAnsi="Tahoma" w:cs="Tahoma"/>
          <w:sz w:val="18"/>
          <w:szCs w:val="18"/>
        </w:rPr>
        <w:t>5</w:t>
      </w:r>
      <w:r w:rsidRPr="0085458E">
        <w:rPr>
          <w:rFonts w:ascii="Tahoma" w:hAnsi="Tahoma" w:cs="Tahoma"/>
          <w:sz w:val="18"/>
          <w:szCs w:val="18"/>
        </w:rPr>
        <w:t xml:space="preserve"> a) SWZ.</w:t>
      </w:r>
    </w:p>
    <w:p w14:paraId="1B188567" w14:textId="77777777" w:rsidR="00973F5F" w:rsidRPr="0085458E" w:rsidRDefault="00973F5F" w:rsidP="00525B1C">
      <w:pPr>
        <w:pStyle w:val="Akapitzlist"/>
        <w:numPr>
          <w:ilvl w:val="0"/>
          <w:numId w:val="8"/>
        </w:numPr>
        <w:spacing w:line="240" w:lineRule="auto"/>
        <w:jc w:val="both"/>
        <w:rPr>
          <w:rFonts w:ascii="Tahoma" w:hAnsi="Tahoma" w:cs="Tahoma"/>
          <w:sz w:val="18"/>
          <w:szCs w:val="18"/>
        </w:rPr>
      </w:pPr>
      <w:r w:rsidRPr="0085458E">
        <w:rPr>
          <w:rFonts w:ascii="Tahoma" w:hAnsi="Tahoma" w:cs="Tahoma"/>
          <w:sz w:val="18"/>
          <w:szCs w:val="18"/>
        </w:rPr>
        <w:t>Zamawiający nie przewiduje aukcji elektronicznej.</w:t>
      </w:r>
    </w:p>
    <w:p w14:paraId="16C26E21" w14:textId="77777777" w:rsidR="00973F5F" w:rsidRPr="00973F5F" w:rsidRDefault="00973F5F" w:rsidP="00525B1C">
      <w:pPr>
        <w:pStyle w:val="Akapitzlist"/>
        <w:numPr>
          <w:ilvl w:val="0"/>
          <w:numId w:val="8"/>
        </w:numPr>
        <w:spacing w:line="240" w:lineRule="auto"/>
        <w:jc w:val="both"/>
        <w:rPr>
          <w:rFonts w:ascii="Tahoma" w:hAnsi="Tahoma" w:cs="Tahoma"/>
          <w:sz w:val="18"/>
          <w:szCs w:val="18"/>
        </w:rPr>
      </w:pPr>
      <w:r w:rsidRPr="00973F5F">
        <w:rPr>
          <w:rFonts w:ascii="Tahoma" w:hAnsi="Tahoma" w:cs="Tahoma"/>
          <w:sz w:val="18"/>
          <w:szCs w:val="18"/>
        </w:rPr>
        <w:t>Zamawiający nie przewiduje złożenia oferty w postaci katalogów elektronicznych.</w:t>
      </w:r>
    </w:p>
    <w:p w14:paraId="3C0793D2" w14:textId="77777777" w:rsidR="00973F5F" w:rsidRPr="00973F5F" w:rsidRDefault="00973F5F" w:rsidP="00525B1C">
      <w:pPr>
        <w:pStyle w:val="Akapitzlist"/>
        <w:numPr>
          <w:ilvl w:val="0"/>
          <w:numId w:val="8"/>
        </w:numPr>
        <w:spacing w:line="240" w:lineRule="auto"/>
        <w:jc w:val="both"/>
        <w:rPr>
          <w:rFonts w:ascii="Tahoma" w:hAnsi="Tahoma" w:cs="Tahoma"/>
          <w:sz w:val="18"/>
          <w:szCs w:val="18"/>
        </w:rPr>
      </w:pPr>
      <w:r w:rsidRPr="00973F5F">
        <w:rPr>
          <w:rFonts w:ascii="Tahoma" w:hAnsi="Tahoma" w:cs="Tahoma"/>
          <w:sz w:val="18"/>
          <w:szCs w:val="18"/>
        </w:rPr>
        <w:t>Zamawiający nie prowadzi postępowania w celu zawarcia umowy ramowej.</w:t>
      </w:r>
    </w:p>
    <w:p w14:paraId="09BEC319" w14:textId="77777777" w:rsidR="00973F5F" w:rsidRPr="00973F5F" w:rsidRDefault="00973F5F" w:rsidP="00525B1C">
      <w:pPr>
        <w:pStyle w:val="Akapitzlist"/>
        <w:numPr>
          <w:ilvl w:val="0"/>
          <w:numId w:val="8"/>
        </w:numPr>
        <w:spacing w:line="240" w:lineRule="auto"/>
        <w:jc w:val="both"/>
        <w:rPr>
          <w:rFonts w:ascii="Tahoma" w:hAnsi="Tahoma" w:cs="Tahoma"/>
          <w:sz w:val="18"/>
          <w:szCs w:val="18"/>
        </w:rPr>
      </w:pPr>
      <w:r w:rsidRPr="00973F5F">
        <w:rPr>
          <w:rFonts w:ascii="Tahoma" w:hAnsi="Tahoma" w:cs="Tahoma"/>
          <w:sz w:val="18"/>
          <w:szCs w:val="18"/>
        </w:rPr>
        <w:t>Zamawiający nie dopuszcza możliwości  złożenia oferty wariantowej.</w:t>
      </w:r>
    </w:p>
    <w:p w14:paraId="764F4775" w14:textId="48C451AB" w:rsidR="00973F5F" w:rsidRDefault="00973F5F" w:rsidP="00525B1C">
      <w:pPr>
        <w:pStyle w:val="Akapitzlist"/>
        <w:numPr>
          <w:ilvl w:val="0"/>
          <w:numId w:val="8"/>
        </w:numPr>
        <w:spacing w:line="240" w:lineRule="auto"/>
        <w:jc w:val="both"/>
        <w:rPr>
          <w:rFonts w:ascii="Tahoma" w:hAnsi="Tahoma" w:cs="Tahoma"/>
          <w:sz w:val="18"/>
          <w:szCs w:val="18"/>
        </w:rPr>
      </w:pPr>
      <w:r w:rsidRPr="00973F5F">
        <w:rPr>
          <w:rFonts w:ascii="Tahoma" w:hAnsi="Tahoma" w:cs="Tahoma"/>
          <w:sz w:val="18"/>
          <w:szCs w:val="18"/>
        </w:rPr>
        <w:t>Zamawiający nie zastrzega możliwości ubiegania się o udzielenie zamówienia wyłącznie przez Wykonawców, o których mowa w art. 94 PZP.</w:t>
      </w:r>
    </w:p>
    <w:p w14:paraId="2F7B4554" w14:textId="77777777" w:rsidR="00B50341" w:rsidRDefault="00B50341" w:rsidP="00B50341">
      <w:pPr>
        <w:pStyle w:val="Akapitzlist"/>
        <w:numPr>
          <w:ilvl w:val="0"/>
          <w:numId w:val="8"/>
        </w:numPr>
        <w:spacing w:line="240" w:lineRule="auto"/>
        <w:jc w:val="both"/>
        <w:rPr>
          <w:rFonts w:ascii="Tahoma" w:hAnsi="Tahoma" w:cs="Tahoma"/>
          <w:sz w:val="18"/>
          <w:szCs w:val="18"/>
        </w:rPr>
      </w:pPr>
      <w:r w:rsidRPr="0081739A">
        <w:rPr>
          <w:rFonts w:ascii="Tahoma" w:hAnsi="Tahoma" w:cs="Tahoma"/>
          <w:sz w:val="18"/>
          <w:szCs w:val="18"/>
        </w:rPr>
        <w:t>Zamawiający nie przewiduje wymagań, o których mowa w art. 95 ustawy PZP (zatrudnienie na podstawie stosunku pracy).</w:t>
      </w:r>
    </w:p>
    <w:p w14:paraId="271F8434" w14:textId="1FF69AAE" w:rsidR="00B50341" w:rsidRDefault="00B50341" w:rsidP="00B50341">
      <w:pPr>
        <w:pStyle w:val="Akapitzlist"/>
        <w:numPr>
          <w:ilvl w:val="0"/>
          <w:numId w:val="8"/>
        </w:numPr>
        <w:spacing w:line="240" w:lineRule="auto"/>
        <w:jc w:val="both"/>
        <w:rPr>
          <w:rFonts w:ascii="Tahoma" w:hAnsi="Tahoma" w:cs="Tahoma"/>
          <w:sz w:val="18"/>
          <w:szCs w:val="18"/>
        </w:rPr>
      </w:pPr>
      <w:r w:rsidRPr="0081739A">
        <w:rPr>
          <w:rFonts w:ascii="Tahoma" w:hAnsi="Tahoma" w:cs="Tahoma"/>
          <w:sz w:val="18"/>
          <w:szCs w:val="18"/>
        </w:rPr>
        <w:t xml:space="preserve">Zamawiający nie </w:t>
      </w:r>
      <w:r>
        <w:rPr>
          <w:rFonts w:ascii="Tahoma" w:hAnsi="Tahoma" w:cs="Tahoma"/>
          <w:sz w:val="18"/>
          <w:szCs w:val="18"/>
        </w:rPr>
        <w:t>stawia</w:t>
      </w:r>
      <w:r w:rsidRPr="0081739A">
        <w:rPr>
          <w:rFonts w:ascii="Tahoma" w:hAnsi="Tahoma" w:cs="Tahoma"/>
          <w:sz w:val="18"/>
          <w:szCs w:val="18"/>
        </w:rPr>
        <w:t xml:space="preserve"> wymagań, o których mowa w art. 9</w:t>
      </w:r>
      <w:r>
        <w:rPr>
          <w:rFonts w:ascii="Tahoma" w:hAnsi="Tahoma" w:cs="Tahoma"/>
          <w:sz w:val="18"/>
          <w:szCs w:val="18"/>
        </w:rPr>
        <w:t>6</w:t>
      </w:r>
      <w:r w:rsidRPr="0081739A">
        <w:rPr>
          <w:rFonts w:ascii="Tahoma" w:hAnsi="Tahoma" w:cs="Tahoma"/>
          <w:sz w:val="18"/>
          <w:szCs w:val="18"/>
        </w:rPr>
        <w:t xml:space="preserve"> ustawy PZP</w:t>
      </w:r>
      <w:r>
        <w:rPr>
          <w:rFonts w:ascii="Tahoma" w:hAnsi="Tahoma" w:cs="Tahoma"/>
          <w:sz w:val="18"/>
          <w:szCs w:val="18"/>
        </w:rPr>
        <w:t>.</w:t>
      </w:r>
    </w:p>
    <w:p w14:paraId="7F1F8CD0" w14:textId="77777777" w:rsidR="00B50341" w:rsidRPr="0081739A" w:rsidRDefault="00B50341" w:rsidP="00B50341">
      <w:pPr>
        <w:pStyle w:val="Akapitzlist"/>
        <w:numPr>
          <w:ilvl w:val="0"/>
          <w:numId w:val="8"/>
        </w:numPr>
        <w:spacing w:line="240" w:lineRule="auto"/>
        <w:jc w:val="both"/>
        <w:rPr>
          <w:rFonts w:ascii="Tahoma" w:hAnsi="Tahoma" w:cs="Tahoma"/>
          <w:sz w:val="18"/>
          <w:szCs w:val="18"/>
        </w:rPr>
      </w:pPr>
      <w:r w:rsidRPr="0081739A">
        <w:rPr>
          <w:rFonts w:ascii="Tahoma" w:hAnsi="Tahoma" w:cs="Tahoma"/>
          <w:sz w:val="18"/>
          <w:szCs w:val="18"/>
        </w:rPr>
        <w:t>Zamawiający nie zastrzega wymogu obowiązku osobistego wykonania zamówienia o których mowa w art. 60 i art. 121 ustawy.</w:t>
      </w:r>
    </w:p>
    <w:p w14:paraId="2E7DE96F" w14:textId="3CEA16C6" w:rsidR="00B50341" w:rsidRPr="00973F5F" w:rsidRDefault="00B50341" w:rsidP="00B50341">
      <w:pPr>
        <w:pStyle w:val="Akapitzlist"/>
        <w:numPr>
          <w:ilvl w:val="0"/>
          <w:numId w:val="8"/>
        </w:numPr>
        <w:spacing w:line="240" w:lineRule="auto"/>
        <w:jc w:val="both"/>
        <w:rPr>
          <w:rFonts w:ascii="Tahoma" w:hAnsi="Tahoma" w:cs="Tahoma"/>
          <w:sz w:val="18"/>
          <w:szCs w:val="18"/>
        </w:rPr>
      </w:pPr>
      <w:r w:rsidRPr="00DE5971">
        <w:rPr>
          <w:rFonts w:ascii="Tahoma" w:hAnsi="Tahoma" w:cs="Tahoma"/>
          <w:sz w:val="18"/>
          <w:szCs w:val="18"/>
        </w:rPr>
        <w:t>Zamawiający nie przewiduje przeprowadzenia przez Wykonawcę wizji lokalnej</w:t>
      </w:r>
      <w:r>
        <w:rPr>
          <w:rFonts w:ascii="Tahoma" w:hAnsi="Tahoma" w:cs="Tahoma"/>
          <w:sz w:val="18"/>
          <w:szCs w:val="18"/>
        </w:rPr>
        <w:t>.</w:t>
      </w:r>
    </w:p>
    <w:p w14:paraId="5A75483E" w14:textId="2385569A" w:rsidR="00973F5F" w:rsidRDefault="00973F5F" w:rsidP="00525B1C">
      <w:pPr>
        <w:pStyle w:val="Akapitzlist"/>
        <w:numPr>
          <w:ilvl w:val="0"/>
          <w:numId w:val="8"/>
        </w:numPr>
        <w:spacing w:line="240" w:lineRule="auto"/>
        <w:jc w:val="both"/>
        <w:rPr>
          <w:rFonts w:ascii="Tahoma" w:hAnsi="Tahoma" w:cs="Tahoma"/>
          <w:sz w:val="18"/>
          <w:szCs w:val="18"/>
        </w:rPr>
      </w:pPr>
      <w:r w:rsidRPr="00B50341">
        <w:rPr>
          <w:rFonts w:ascii="Tahoma" w:hAnsi="Tahoma" w:cs="Tahoma"/>
          <w:sz w:val="18"/>
          <w:szCs w:val="18"/>
        </w:rPr>
        <w:t xml:space="preserve">Zamawiający nie przewiduje udzielania zamówień, o których mowa w art. 214 ust. 1 pkt </w:t>
      </w:r>
      <w:r w:rsidR="00B50341" w:rsidRPr="00B50341">
        <w:rPr>
          <w:rFonts w:ascii="Tahoma" w:hAnsi="Tahoma" w:cs="Tahoma"/>
          <w:sz w:val="18"/>
          <w:szCs w:val="18"/>
        </w:rPr>
        <w:t xml:space="preserve">7 i </w:t>
      </w:r>
      <w:r w:rsidRPr="00B50341">
        <w:rPr>
          <w:rFonts w:ascii="Tahoma" w:hAnsi="Tahoma" w:cs="Tahoma"/>
          <w:sz w:val="18"/>
          <w:szCs w:val="18"/>
        </w:rPr>
        <w:t>8 ustawy Pzp.</w:t>
      </w:r>
    </w:p>
    <w:p w14:paraId="60614C5C" w14:textId="7B4AC39D" w:rsidR="00973F5F" w:rsidRPr="00851B11" w:rsidRDefault="00FE7588" w:rsidP="00525B1C">
      <w:pPr>
        <w:pStyle w:val="Akapitzlist"/>
        <w:numPr>
          <w:ilvl w:val="0"/>
          <w:numId w:val="8"/>
        </w:numPr>
        <w:spacing w:line="240" w:lineRule="auto"/>
        <w:jc w:val="both"/>
        <w:rPr>
          <w:rFonts w:ascii="Tahoma" w:hAnsi="Tahoma" w:cs="Tahoma"/>
          <w:b/>
          <w:bCs/>
          <w:color w:val="000000"/>
          <w:sz w:val="18"/>
          <w:szCs w:val="18"/>
        </w:rPr>
      </w:pPr>
      <w:r w:rsidRPr="00851B11">
        <w:rPr>
          <w:rFonts w:ascii="Tahoma" w:hAnsi="Tahoma" w:cs="Tahoma"/>
          <w:b/>
          <w:bCs/>
          <w:color w:val="000000"/>
          <w:sz w:val="18"/>
          <w:szCs w:val="18"/>
        </w:rPr>
        <w:t xml:space="preserve">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w:t>
      </w:r>
      <w:r w:rsidRPr="00851B11">
        <w:rPr>
          <w:rFonts w:ascii="Tahoma" w:hAnsi="Tahoma" w:cs="Tahoma"/>
          <w:b/>
          <w:bCs/>
          <w:color w:val="000000"/>
          <w:sz w:val="18"/>
          <w:szCs w:val="18"/>
        </w:rPr>
        <w:br/>
        <w:t xml:space="preserve">z warunkami zamówienia. Wykonawca może złożyć ofertę na wszystkie części (pakiety). </w:t>
      </w:r>
      <w:r w:rsidRPr="00851B11" w:rsidDel="00FE7588">
        <w:rPr>
          <w:rFonts w:ascii="Tahoma" w:hAnsi="Tahoma" w:cs="Tahoma"/>
          <w:b/>
          <w:bCs/>
          <w:color w:val="000000"/>
          <w:sz w:val="18"/>
          <w:szCs w:val="18"/>
        </w:rPr>
        <w:t xml:space="preserve"> </w:t>
      </w:r>
    </w:p>
    <w:p w14:paraId="193E841E" w14:textId="15AA4B96" w:rsidR="00FD56C9" w:rsidRDefault="00FD56C9" w:rsidP="00FD56C9">
      <w:pPr>
        <w:pStyle w:val="Akapitzlist"/>
        <w:spacing w:line="240" w:lineRule="auto"/>
        <w:ind w:left="360"/>
        <w:jc w:val="both"/>
        <w:rPr>
          <w:rFonts w:ascii="Tahoma" w:hAnsi="Tahoma" w:cs="Tahoma"/>
          <w:sz w:val="18"/>
          <w:szCs w:val="18"/>
        </w:rPr>
      </w:pPr>
    </w:p>
    <w:p w14:paraId="108113AC" w14:textId="77777777" w:rsidR="00B50341" w:rsidRPr="00973F5F" w:rsidRDefault="00B50341" w:rsidP="00FD56C9">
      <w:pPr>
        <w:pStyle w:val="Akapitzlist"/>
        <w:spacing w:line="240" w:lineRule="auto"/>
        <w:ind w:left="360"/>
        <w:jc w:val="both"/>
        <w:rPr>
          <w:rFonts w:ascii="Tahoma" w:hAnsi="Tahoma" w:cs="Tahoma"/>
          <w:sz w:val="18"/>
          <w:szCs w:val="18"/>
        </w:rPr>
      </w:pPr>
    </w:p>
    <w:p w14:paraId="6290BEC1" w14:textId="0233FC76" w:rsidR="00FD56C9" w:rsidRPr="00A566B6" w:rsidRDefault="00FD56C9" w:rsidP="00FD56C9">
      <w:pPr>
        <w:pStyle w:val="Tekstpodstawowywcity3"/>
        <w:ind w:left="0"/>
        <w:rPr>
          <w:b/>
          <w:bCs/>
        </w:rPr>
      </w:pPr>
      <w:r w:rsidRPr="00A566B6">
        <w:rPr>
          <w:b/>
          <w:bCs/>
        </w:rPr>
        <w:t>II.I. PRZEDMIOTOWE ŚRODKI DOWODOWE</w:t>
      </w:r>
    </w:p>
    <w:p w14:paraId="65F2D82A" w14:textId="77777777" w:rsidR="00FD56C9" w:rsidRPr="00A566B6" w:rsidRDefault="00FD56C9" w:rsidP="00FD56C9">
      <w:pPr>
        <w:pStyle w:val="Tekstpodstawowywcity3"/>
        <w:ind w:left="0"/>
        <w:rPr>
          <w:b/>
          <w:bCs/>
        </w:rPr>
      </w:pPr>
    </w:p>
    <w:p w14:paraId="4FEC2904" w14:textId="3EEA64B2" w:rsidR="00FF3CA6" w:rsidRPr="00A566B6" w:rsidRDefault="00FF3CA6" w:rsidP="00525B1C">
      <w:pPr>
        <w:numPr>
          <w:ilvl w:val="0"/>
          <w:numId w:val="34"/>
        </w:numPr>
        <w:tabs>
          <w:tab w:val="clear" w:pos="720"/>
          <w:tab w:val="num" w:pos="426"/>
        </w:tabs>
        <w:suppressAutoHyphens/>
        <w:ind w:left="426" w:hanging="426"/>
        <w:rPr>
          <w:rFonts w:ascii="Tahoma" w:eastAsia="Calibri" w:hAnsi="Tahoma" w:cs="Tahoma"/>
          <w:b/>
          <w:sz w:val="18"/>
          <w:szCs w:val="18"/>
          <w:lang w:eastAsia="zh-CN"/>
        </w:rPr>
      </w:pPr>
      <w:r w:rsidRPr="00A566B6">
        <w:rPr>
          <w:rFonts w:ascii="Tahoma" w:hAnsi="Tahoma" w:cs="Tahoma"/>
          <w:sz w:val="18"/>
          <w:szCs w:val="18"/>
        </w:rPr>
        <w:t xml:space="preserve">W  celu potwierdzenia zgodności oferowanej dostawy z wymaganymi cechami zgodnie  z art. 104-106 Ustawy, </w:t>
      </w:r>
      <w:r w:rsidRPr="00A566B6">
        <w:rPr>
          <w:rFonts w:ascii="Tahoma" w:hAnsi="Tahoma" w:cs="Tahoma"/>
          <w:b/>
          <w:sz w:val="18"/>
          <w:szCs w:val="18"/>
        </w:rPr>
        <w:t>Zamawiający określa następujące przedmiotowe środki dowodowe</w:t>
      </w:r>
      <w:r w:rsidRPr="00A566B6">
        <w:rPr>
          <w:rFonts w:ascii="Tahoma" w:hAnsi="Tahoma" w:cs="Tahoma"/>
          <w:sz w:val="18"/>
          <w:szCs w:val="18"/>
        </w:rPr>
        <w:t xml:space="preserve">, jakie mają dostarczyć Wykonawcy </w:t>
      </w:r>
      <w:r w:rsidRPr="00A566B6">
        <w:rPr>
          <w:rFonts w:ascii="Tahoma" w:hAnsi="Tahoma" w:cs="Tahoma"/>
          <w:b/>
          <w:sz w:val="18"/>
          <w:szCs w:val="18"/>
          <w:u w:val="single"/>
        </w:rPr>
        <w:t>wraz z ofertą</w:t>
      </w:r>
      <w:r w:rsidRPr="00A566B6">
        <w:rPr>
          <w:rFonts w:ascii="Tahoma" w:hAnsi="Tahoma" w:cs="Tahoma"/>
          <w:sz w:val="18"/>
          <w:szCs w:val="18"/>
        </w:rPr>
        <w:t>:</w:t>
      </w:r>
    </w:p>
    <w:p w14:paraId="47EB3FA1" w14:textId="0EB8712B" w:rsidR="00FD56C9" w:rsidRPr="00983066" w:rsidRDefault="006021C2" w:rsidP="00525B1C">
      <w:pPr>
        <w:numPr>
          <w:ilvl w:val="1"/>
          <w:numId w:val="34"/>
        </w:numPr>
        <w:tabs>
          <w:tab w:val="clear" w:pos="1440"/>
          <w:tab w:val="num" w:pos="993"/>
        </w:tabs>
        <w:ind w:left="993" w:hanging="567"/>
        <w:jc w:val="both"/>
        <w:rPr>
          <w:rFonts w:ascii="Tahoma" w:hAnsi="Tahoma" w:cs="Tahoma"/>
          <w:b/>
          <w:bCs/>
          <w:color w:val="000000" w:themeColor="text1"/>
          <w:sz w:val="18"/>
          <w:szCs w:val="18"/>
        </w:rPr>
      </w:pPr>
      <w:r w:rsidRPr="00983066">
        <w:rPr>
          <w:rFonts w:ascii="Tahoma" w:hAnsi="Tahoma" w:cs="Tahoma"/>
          <w:b/>
          <w:color w:val="000000"/>
          <w:sz w:val="18"/>
          <w:szCs w:val="18"/>
        </w:rPr>
        <w:t>Oświadczenie o zgodności oferowanych produktów potwierdzające w szczególności, że oferowany przedmiot zamówienia spełnia wymagania co do jakości określonej prawem, jest dopuszczony do obrotu na rynek polski oraz, że spełnia wymagania określone przez Zamawiającego w Specyfikacji Warunków Zamówienia</w:t>
      </w:r>
      <w:r w:rsidR="00A566B6" w:rsidRPr="00983066">
        <w:rPr>
          <w:rFonts w:ascii="Tahoma" w:hAnsi="Tahoma" w:cs="Tahoma"/>
          <w:b/>
          <w:color w:val="000000"/>
          <w:sz w:val="18"/>
          <w:szCs w:val="18"/>
        </w:rPr>
        <w:t xml:space="preserve"> (wzór w zał. 7 do SWZ)</w:t>
      </w:r>
      <w:r w:rsidR="00FD56C9" w:rsidRPr="00983066">
        <w:rPr>
          <w:rFonts w:ascii="Tahoma" w:hAnsi="Tahoma" w:cs="Tahoma"/>
          <w:b/>
          <w:color w:val="000000" w:themeColor="text1"/>
          <w:sz w:val="18"/>
          <w:szCs w:val="18"/>
          <w:u w:val="single"/>
        </w:rPr>
        <w:t>.</w:t>
      </w:r>
    </w:p>
    <w:p w14:paraId="26F4E86B" w14:textId="77777777" w:rsidR="00FD56C9" w:rsidRPr="00A566B6" w:rsidRDefault="00FD56C9" w:rsidP="00525B1C">
      <w:pPr>
        <w:pStyle w:val="Tekstpodstawowywcity3"/>
        <w:numPr>
          <w:ilvl w:val="0"/>
          <w:numId w:val="34"/>
        </w:numPr>
        <w:tabs>
          <w:tab w:val="clear" w:pos="720"/>
          <w:tab w:val="num" w:pos="426"/>
        </w:tabs>
        <w:ind w:left="426" w:hanging="426"/>
        <w:rPr>
          <w:bCs/>
          <w:sz w:val="18"/>
          <w:szCs w:val="18"/>
        </w:rPr>
      </w:pPr>
      <w:r w:rsidRPr="00A566B6">
        <w:rPr>
          <w:bCs/>
          <w:sz w:val="18"/>
          <w:szCs w:val="18"/>
        </w:rPr>
        <w:t>Jeżeli Wykonawca nie złoży ww. przedmiotowych środków dowodowych lub złożone przedmiotowe środki dowodowe będą niekompletne, Zamawiający wezwie do ich złożenia lub uzupełnienia w wyznaczonym terminie.</w:t>
      </w:r>
    </w:p>
    <w:p w14:paraId="1C851E0D" w14:textId="77777777" w:rsidR="00FD56C9" w:rsidRPr="00A566B6" w:rsidRDefault="00FD56C9" w:rsidP="00525B1C">
      <w:pPr>
        <w:pStyle w:val="Tekstpodstawowywcity3"/>
        <w:numPr>
          <w:ilvl w:val="0"/>
          <w:numId w:val="34"/>
        </w:numPr>
        <w:tabs>
          <w:tab w:val="clear" w:pos="720"/>
          <w:tab w:val="num" w:pos="426"/>
        </w:tabs>
        <w:ind w:left="426" w:hanging="426"/>
        <w:rPr>
          <w:bCs/>
          <w:sz w:val="18"/>
          <w:szCs w:val="18"/>
        </w:rPr>
      </w:pPr>
      <w:r w:rsidRPr="00A566B6">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39DE8FA5" w14:textId="77777777" w:rsidR="00FD56C9" w:rsidRPr="00A566B6" w:rsidRDefault="00FD56C9" w:rsidP="00525B1C">
      <w:pPr>
        <w:pStyle w:val="Tekstpodstawowywcity3"/>
        <w:numPr>
          <w:ilvl w:val="0"/>
          <w:numId w:val="34"/>
        </w:numPr>
        <w:tabs>
          <w:tab w:val="clear" w:pos="720"/>
          <w:tab w:val="num" w:pos="426"/>
        </w:tabs>
        <w:ind w:left="426" w:hanging="426"/>
        <w:rPr>
          <w:bCs/>
          <w:sz w:val="18"/>
          <w:szCs w:val="18"/>
        </w:rPr>
      </w:pPr>
      <w:r w:rsidRPr="00A566B6">
        <w:rPr>
          <w:bCs/>
          <w:sz w:val="18"/>
          <w:szCs w:val="18"/>
        </w:rPr>
        <w:t>Zamawiający może żądać od Wykonawców wyjaśnień dotyczących treści przedmiotowych środków dowodowych.</w:t>
      </w:r>
    </w:p>
    <w:p w14:paraId="4C76BC34" w14:textId="0E5F3477" w:rsidR="00973F5F" w:rsidRPr="00A566B6" w:rsidRDefault="00973F5F" w:rsidP="00973F5F">
      <w:pPr>
        <w:pStyle w:val="Tekstpodstawowywcity3"/>
        <w:ind w:left="0"/>
        <w:rPr>
          <w:b/>
          <w:bCs/>
        </w:rPr>
      </w:pPr>
    </w:p>
    <w:p w14:paraId="2A4FE09E" w14:textId="77777777" w:rsidR="000E58C8" w:rsidRDefault="000E58C8" w:rsidP="00973F5F">
      <w:pPr>
        <w:pStyle w:val="Tekstpodstawowywcity3"/>
        <w:ind w:left="0"/>
        <w:rPr>
          <w:b/>
          <w:bCs/>
        </w:rPr>
      </w:pPr>
    </w:p>
    <w:p w14:paraId="021EE951" w14:textId="77777777" w:rsidR="00973F5F" w:rsidRPr="00AD6DC1" w:rsidRDefault="00973F5F" w:rsidP="00973F5F">
      <w:pPr>
        <w:jc w:val="both"/>
        <w:rPr>
          <w:rFonts w:ascii="Tahoma" w:hAnsi="Tahoma" w:cs="Tahoma"/>
          <w:b/>
          <w:sz w:val="20"/>
          <w:szCs w:val="20"/>
        </w:rPr>
      </w:pPr>
      <w:r w:rsidRPr="00AD6DC1">
        <w:rPr>
          <w:rFonts w:ascii="Tahoma" w:hAnsi="Tahoma" w:cs="Tahoma"/>
          <w:b/>
          <w:sz w:val="20"/>
          <w:szCs w:val="20"/>
        </w:rPr>
        <w:t xml:space="preserve">III. TERMIN I MIEJSCE WYKONANIA UMOWY </w:t>
      </w:r>
    </w:p>
    <w:p w14:paraId="76E97468" w14:textId="77777777" w:rsidR="00973F5F" w:rsidRPr="00AD6DC1" w:rsidRDefault="00973F5F" w:rsidP="00973F5F">
      <w:pPr>
        <w:jc w:val="both"/>
        <w:rPr>
          <w:rFonts w:ascii="Tahoma" w:hAnsi="Tahoma" w:cs="Tahoma"/>
          <w:b/>
          <w:sz w:val="20"/>
          <w:szCs w:val="20"/>
        </w:rPr>
      </w:pPr>
    </w:p>
    <w:p w14:paraId="4E290706" w14:textId="26C3278A" w:rsidR="00FD56C9" w:rsidRPr="00A566B6" w:rsidRDefault="00FD56C9" w:rsidP="00525B1C">
      <w:pPr>
        <w:numPr>
          <w:ilvl w:val="0"/>
          <w:numId w:val="41"/>
        </w:numPr>
        <w:ind w:left="426"/>
        <w:jc w:val="both"/>
        <w:rPr>
          <w:rFonts w:ascii="Tahoma" w:hAnsi="Tahoma" w:cs="Tahoma"/>
          <w:sz w:val="18"/>
          <w:szCs w:val="18"/>
        </w:rPr>
      </w:pPr>
      <w:r w:rsidRPr="00A566B6">
        <w:rPr>
          <w:rFonts w:ascii="Tahoma" w:hAnsi="Tahoma" w:cs="Tahoma"/>
          <w:sz w:val="18"/>
          <w:szCs w:val="18"/>
        </w:rPr>
        <w:t xml:space="preserve">Termin realizacji zamówienia: </w:t>
      </w:r>
      <w:r w:rsidR="00C00937" w:rsidRPr="00A566B6">
        <w:rPr>
          <w:rFonts w:ascii="Tahoma" w:hAnsi="Tahoma" w:cs="Tahoma"/>
          <w:b/>
          <w:sz w:val="18"/>
          <w:szCs w:val="18"/>
        </w:rPr>
        <w:t>12 miesięcy</w:t>
      </w:r>
      <w:r w:rsidRPr="00A566B6">
        <w:rPr>
          <w:rFonts w:ascii="Tahoma" w:hAnsi="Tahoma" w:cs="Tahoma"/>
          <w:b/>
          <w:sz w:val="18"/>
          <w:szCs w:val="18"/>
        </w:rPr>
        <w:t xml:space="preserve"> od dnia </w:t>
      </w:r>
      <w:r w:rsidR="00D90A28" w:rsidRPr="00A566B6">
        <w:rPr>
          <w:rFonts w:ascii="Tahoma" w:hAnsi="Tahoma" w:cs="Tahoma"/>
          <w:b/>
          <w:sz w:val="18"/>
          <w:szCs w:val="18"/>
        </w:rPr>
        <w:t>zawarcia umowy</w:t>
      </w:r>
      <w:r w:rsidRPr="00A566B6">
        <w:rPr>
          <w:rFonts w:ascii="Tahoma" w:hAnsi="Tahoma" w:cs="Tahoma"/>
          <w:b/>
          <w:sz w:val="18"/>
          <w:szCs w:val="18"/>
        </w:rPr>
        <w:t>.</w:t>
      </w:r>
    </w:p>
    <w:p w14:paraId="381C2D4D" w14:textId="105080FC" w:rsidR="00C00937" w:rsidRPr="00A566B6" w:rsidRDefault="00D9033A" w:rsidP="00D9033A">
      <w:pPr>
        <w:ind w:left="66" w:firstLine="360"/>
        <w:jc w:val="both"/>
        <w:rPr>
          <w:rFonts w:ascii="Tahoma" w:hAnsi="Tahoma" w:cs="Tahoma"/>
          <w:sz w:val="18"/>
          <w:szCs w:val="18"/>
        </w:rPr>
      </w:pPr>
      <w:r w:rsidRPr="00A566B6">
        <w:rPr>
          <w:rFonts w:ascii="Tahoma" w:hAnsi="Tahoma" w:cs="Tahoma"/>
          <w:sz w:val="18"/>
          <w:szCs w:val="18"/>
        </w:rPr>
        <w:t>1.1 zamówienia cząstkowe będą realizowane zgodnie z bieżącym zapotrzebowaniem Zamawiającego:</w:t>
      </w:r>
    </w:p>
    <w:p w14:paraId="5882C945" w14:textId="58C17B99" w:rsidR="00D9033A" w:rsidRPr="00A566B6" w:rsidRDefault="00D9033A" w:rsidP="00A566B6">
      <w:pPr>
        <w:ind w:left="426" w:firstLine="283"/>
        <w:rPr>
          <w:rFonts w:ascii="Tahoma" w:hAnsi="Tahoma" w:cs="Tahoma"/>
          <w:b/>
          <w:sz w:val="18"/>
          <w:szCs w:val="18"/>
        </w:rPr>
      </w:pPr>
      <w:r w:rsidRPr="00A566B6">
        <w:rPr>
          <w:rFonts w:ascii="Tahoma" w:hAnsi="Tahoma" w:cs="Tahoma"/>
          <w:sz w:val="18"/>
          <w:szCs w:val="18"/>
        </w:rPr>
        <w:t xml:space="preserve">1.1.1 Termin </w:t>
      </w:r>
      <w:r w:rsidR="00A54A92" w:rsidRPr="00A566B6">
        <w:rPr>
          <w:rFonts w:ascii="Tahoma" w:hAnsi="Tahoma" w:cs="Tahoma"/>
          <w:sz w:val="18"/>
          <w:szCs w:val="18"/>
        </w:rPr>
        <w:t>dostawy</w:t>
      </w:r>
      <w:r w:rsidRPr="00A566B6">
        <w:rPr>
          <w:rFonts w:ascii="Tahoma" w:hAnsi="Tahoma" w:cs="Tahoma"/>
          <w:sz w:val="18"/>
          <w:szCs w:val="18"/>
        </w:rPr>
        <w:t xml:space="preserve"> – w ciągu </w:t>
      </w:r>
      <w:r w:rsidRPr="00A566B6">
        <w:rPr>
          <w:rFonts w:ascii="Tahoma" w:hAnsi="Tahoma" w:cs="Tahoma"/>
          <w:b/>
          <w:sz w:val="18"/>
          <w:szCs w:val="18"/>
        </w:rPr>
        <w:t>max. 5 dni</w:t>
      </w:r>
      <w:r w:rsidRPr="00A566B6">
        <w:rPr>
          <w:rFonts w:ascii="Tahoma" w:hAnsi="Tahoma" w:cs="Tahoma"/>
          <w:sz w:val="18"/>
          <w:szCs w:val="18"/>
        </w:rPr>
        <w:t xml:space="preserve"> (dni robocze pn-pt, z wyłączeniem dni ustawowo wolnych od pracy)</w:t>
      </w:r>
      <w:r w:rsidR="00A566B6">
        <w:rPr>
          <w:rFonts w:ascii="Tahoma" w:hAnsi="Tahoma" w:cs="Tahoma"/>
          <w:sz w:val="18"/>
          <w:szCs w:val="18"/>
        </w:rPr>
        <w:t xml:space="preserve"> od złożenia zapotrzebowania przez Zamawiającego</w:t>
      </w:r>
      <w:r w:rsidRPr="00A566B6">
        <w:rPr>
          <w:rFonts w:ascii="Tahoma" w:hAnsi="Tahoma" w:cs="Tahoma"/>
          <w:sz w:val="18"/>
          <w:szCs w:val="18"/>
        </w:rPr>
        <w:t xml:space="preserve">. </w:t>
      </w:r>
      <w:r w:rsidR="00A566B6">
        <w:rPr>
          <w:rFonts w:ascii="Tahoma" w:hAnsi="Tahoma" w:cs="Tahoma"/>
          <w:sz w:val="18"/>
          <w:szCs w:val="18"/>
        </w:rPr>
        <w:br/>
      </w:r>
      <w:r w:rsidR="00A54A92" w:rsidRPr="00A566B6">
        <w:rPr>
          <w:rFonts w:ascii="Tahoma" w:hAnsi="Tahoma" w:cs="Tahoma"/>
          <w:b/>
          <w:sz w:val="18"/>
          <w:szCs w:val="18"/>
        </w:rPr>
        <w:t>TERMIN PODLEGA OCENIE JAKO KRYTERIUM OCENY OFERT</w:t>
      </w:r>
    </w:p>
    <w:p w14:paraId="7D8AE298" w14:textId="5D2A7BFB" w:rsidR="00D9033A" w:rsidRPr="00A566B6" w:rsidRDefault="00D9033A" w:rsidP="00A54A92">
      <w:pPr>
        <w:ind w:left="426" w:firstLine="283"/>
        <w:jc w:val="both"/>
        <w:rPr>
          <w:rFonts w:ascii="Tahoma" w:hAnsi="Tahoma" w:cs="Tahoma"/>
          <w:sz w:val="18"/>
          <w:szCs w:val="18"/>
        </w:rPr>
      </w:pPr>
      <w:r w:rsidRPr="00A566B6">
        <w:rPr>
          <w:rFonts w:ascii="Tahoma" w:hAnsi="Tahoma" w:cs="Tahoma"/>
          <w:sz w:val="18"/>
          <w:szCs w:val="18"/>
        </w:rPr>
        <w:t xml:space="preserve">1.1.2 Termin </w:t>
      </w:r>
      <w:r w:rsidR="00A54A92" w:rsidRPr="00A566B6">
        <w:rPr>
          <w:rFonts w:ascii="Tahoma" w:hAnsi="Tahoma" w:cs="Tahoma"/>
          <w:sz w:val="18"/>
          <w:szCs w:val="18"/>
        </w:rPr>
        <w:t xml:space="preserve">dostawy </w:t>
      </w:r>
      <w:r w:rsidRPr="00A566B6">
        <w:rPr>
          <w:rFonts w:ascii="Tahoma" w:hAnsi="Tahoma" w:cs="Tahoma"/>
          <w:sz w:val="18"/>
          <w:szCs w:val="18"/>
        </w:rPr>
        <w:t xml:space="preserve">„na cito” – w ciągu </w:t>
      </w:r>
      <w:r w:rsidRPr="00A566B6">
        <w:rPr>
          <w:rFonts w:ascii="Tahoma" w:hAnsi="Tahoma" w:cs="Tahoma"/>
          <w:b/>
          <w:sz w:val="18"/>
          <w:szCs w:val="18"/>
        </w:rPr>
        <w:t xml:space="preserve">max. </w:t>
      </w:r>
      <w:r w:rsidR="003C6D63" w:rsidRPr="00A566B6">
        <w:rPr>
          <w:rFonts w:ascii="Tahoma" w:hAnsi="Tahoma" w:cs="Tahoma"/>
          <w:b/>
          <w:sz w:val="18"/>
          <w:szCs w:val="18"/>
        </w:rPr>
        <w:t>2 dni</w:t>
      </w:r>
      <w:r w:rsidRPr="00A566B6">
        <w:rPr>
          <w:rFonts w:ascii="Tahoma" w:hAnsi="Tahoma" w:cs="Tahoma"/>
          <w:sz w:val="18"/>
          <w:szCs w:val="18"/>
        </w:rPr>
        <w:t xml:space="preserve"> (dni robocze pn-pt, z wyłączeniem dni ustawowo wolnych od pracy)</w:t>
      </w:r>
      <w:r w:rsidR="00A566B6">
        <w:rPr>
          <w:rFonts w:ascii="Tahoma" w:hAnsi="Tahoma" w:cs="Tahoma"/>
          <w:sz w:val="18"/>
          <w:szCs w:val="18"/>
        </w:rPr>
        <w:t xml:space="preserve"> od złożenia zapotrzebowania przez Zamawiającego</w:t>
      </w:r>
      <w:r w:rsidRPr="00A566B6">
        <w:rPr>
          <w:rFonts w:ascii="Tahoma" w:hAnsi="Tahoma" w:cs="Tahoma"/>
          <w:sz w:val="18"/>
          <w:szCs w:val="18"/>
        </w:rPr>
        <w:t>.</w:t>
      </w:r>
    </w:p>
    <w:p w14:paraId="52FCE3A7" w14:textId="77777777" w:rsidR="00A54A92" w:rsidRPr="00A566B6" w:rsidRDefault="00A54A92" w:rsidP="00A566B6">
      <w:pPr>
        <w:ind w:left="426"/>
        <w:jc w:val="both"/>
        <w:rPr>
          <w:rFonts w:ascii="Tahoma" w:hAnsi="Tahoma" w:cs="Tahoma"/>
          <w:b/>
          <w:sz w:val="18"/>
          <w:szCs w:val="18"/>
        </w:rPr>
      </w:pPr>
      <w:r w:rsidRPr="00A566B6">
        <w:rPr>
          <w:rFonts w:ascii="Tahoma" w:hAnsi="Tahoma" w:cs="Tahoma"/>
          <w:b/>
          <w:sz w:val="18"/>
          <w:szCs w:val="18"/>
        </w:rPr>
        <w:t>TERMIN PODLEGA OCENIE JAKO KRYTERIUM OCENY OFERT</w:t>
      </w:r>
    </w:p>
    <w:p w14:paraId="153BE7C9" w14:textId="77777777" w:rsidR="00A54A92" w:rsidRDefault="00A54A92" w:rsidP="00A54A92">
      <w:pPr>
        <w:ind w:left="426" w:firstLine="283"/>
        <w:jc w:val="both"/>
        <w:rPr>
          <w:rFonts w:ascii="Tahoma" w:hAnsi="Tahoma" w:cs="Tahoma"/>
          <w:sz w:val="18"/>
          <w:szCs w:val="18"/>
          <w:highlight w:val="yellow"/>
        </w:rPr>
      </w:pPr>
    </w:p>
    <w:p w14:paraId="6DA9BACC" w14:textId="77777777" w:rsidR="00973F5F" w:rsidRPr="001D10EB" w:rsidRDefault="00973F5F" w:rsidP="00D9033A">
      <w:pPr>
        <w:numPr>
          <w:ilvl w:val="0"/>
          <w:numId w:val="41"/>
        </w:numPr>
        <w:ind w:left="426"/>
        <w:jc w:val="both"/>
        <w:rPr>
          <w:rFonts w:ascii="Tahoma" w:hAnsi="Tahoma" w:cs="Tahoma"/>
          <w:sz w:val="18"/>
          <w:szCs w:val="18"/>
        </w:rPr>
      </w:pPr>
      <w:r w:rsidRPr="001D10EB">
        <w:rPr>
          <w:rFonts w:ascii="Tahoma" w:hAnsi="Tahoma" w:cs="Tahoma"/>
          <w:b/>
          <w:sz w:val="18"/>
          <w:szCs w:val="18"/>
        </w:rPr>
        <w:t>Miejsce wykonania zamówienia:</w:t>
      </w:r>
    </w:p>
    <w:p w14:paraId="23701EC5" w14:textId="77777777" w:rsidR="00973F5F" w:rsidRPr="001D10EB" w:rsidRDefault="00973F5F" w:rsidP="00525B1C">
      <w:pPr>
        <w:widowControl w:val="0"/>
        <w:numPr>
          <w:ilvl w:val="1"/>
          <w:numId w:val="41"/>
        </w:numPr>
        <w:tabs>
          <w:tab w:val="left" w:pos="851"/>
        </w:tabs>
        <w:autoSpaceDE w:val="0"/>
        <w:autoSpaceDN w:val="0"/>
        <w:adjustRightInd w:val="0"/>
        <w:ind w:left="851" w:firstLine="0"/>
        <w:jc w:val="both"/>
        <w:rPr>
          <w:rFonts w:ascii="Tahoma" w:hAnsi="Tahoma" w:cs="Tahoma"/>
          <w:bCs/>
          <w:sz w:val="18"/>
          <w:szCs w:val="18"/>
        </w:rPr>
      </w:pPr>
      <w:r w:rsidRPr="001D10EB">
        <w:rPr>
          <w:rFonts w:ascii="Tahoma" w:hAnsi="Tahoma" w:cs="Tahoma"/>
          <w:bCs/>
          <w:sz w:val="18"/>
          <w:szCs w:val="18"/>
        </w:rPr>
        <w:t>Uniwersytecki Szpital Kliniczny nr 1 im. N. Barlickiego w Łodzi ul. Kopcińskiego 22, 90-153 Łódź.</w:t>
      </w:r>
    </w:p>
    <w:p w14:paraId="000F7FB0" w14:textId="77777777" w:rsidR="00C5094D" w:rsidRPr="00365DCE" w:rsidRDefault="00C5094D" w:rsidP="00973F5F">
      <w:pPr>
        <w:suppressAutoHyphens/>
        <w:jc w:val="both"/>
        <w:rPr>
          <w:rFonts w:ascii="Tahoma" w:hAnsi="Tahoma" w:cs="Tahoma"/>
          <w:b/>
          <w:bCs/>
          <w:sz w:val="18"/>
          <w:szCs w:val="18"/>
        </w:rPr>
      </w:pPr>
    </w:p>
    <w:p w14:paraId="25531C80" w14:textId="22231176" w:rsidR="00973F5F" w:rsidRDefault="00973F5F" w:rsidP="00973F5F">
      <w:pPr>
        <w:suppressAutoHyphens/>
        <w:jc w:val="both"/>
        <w:rPr>
          <w:rFonts w:ascii="Tahoma" w:hAnsi="Tahoma" w:cs="Tahoma"/>
          <w:b/>
          <w:bCs/>
          <w:sz w:val="18"/>
          <w:szCs w:val="18"/>
        </w:rPr>
      </w:pPr>
      <w:r w:rsidRPr="00365DCE">
        <w:rPr>
          <w:rFonts w:ascii="Tahoma" w:hAnsi="Tahoma" w:cs="Tahoma"/>
          <w:b/>
          <w:bCs/>
          <w:sz w:val="18"/>
          <w:szCs w:val="18"/>
        </w:rPr>
        <w:t xml:space="preserve">IV. WARUNKI UDZIAŁU W POSTĘPOWANIU </w:t>
      </w:r>
    </w:p>
    <w:p w14:paraId="3661915E" w14:textId="77777777" w:rsidR="00FD56C9" w:rsidRPr="00365DCE" w:rsidRDefault="00FD56C9" w:rsidP="00973F5F">
      <w:pPr>
        <w:suppressAutoHyphens/>
        <w:jc w:val="both"/>
        <w:rPr>
          <w:rFonts w:ascii="Tahoma" w:hAnsi="Tahoma" w:cs="Tahoma"/>
          <w:b/>
          <w:bCs/>
          <w:sz w:val="18"/>
          <w:szCs w:val="18"/>
        </w:rPr>
      </w:pPr>
    </w:p>
    <w:p w14:paraId="5B3451B1" w14:textId="77777777" w:rsidR="00FD56C9" w:rsidRPr="00FD56C9" w:rsidRDefault="00FD56C9" w:rsidP="00525B1C">
      <w:pPr>
        <w:numPr>
          <w:ilvl w:val="0"/>
          <w:numId w:val="12"/>
        </w:numPr>
        <w:ind w:left="426" w:right="23" w:hanging="426"/>
        <w:jc w:val="both"/>
        <w:textAlignment w:val="baseline"/>
        <w:rPr>
          <w:rFonts w:ascii="Tahoma" w:hAnsi="Tahoma" w:cs="Tahoma"/>
          <w:color w:val="000000"/>
          <w:sz w:val="18"/>
          <w:szCs w:val="18"/>
        </w:rPr>
      </w:pPr>
      <w:r w:rsidRPr="00FD56C9">
        <w:rPr>
          <w:rFonts w:ascii="Tahoma" w:hAnsi="Tahoma" w:cs="Tahoma"/>
          <w:color w:val="000000"/>
          <w:sz w:val="18"/>
          <w:szCs w:val="18"/>
        </w:rPr>
        <w:t>O udzielenie zamówienia mogą ubiegać się Wykonawcy, którzy nie podlegają wykluczeniu na zasadach określonych w Rozdziale V SWZ, oraz spełniają określone przez Zamawiającego warunki</w:t>
      </w:r>
      <w:r w:rsidRPr="00FD56C9">
        <w:rPr>
          <w:rFonts w:ascii="Tahoma" w:hAnsi="Tahoma" w:cs="Tahoma"/>
          <w:b/>
          <w:bCs/>
          <w:color w:val="000000"/>
          <w:sz w:val="18"/>
          <w:szCs w:val="18"/>
          <w:shd w:val="clear" w:color="auto" w:fill="FFFFFF"/>
        </w:rPr>
        <w:t xml:space="preserve"> </w:t>
      </w:r>
      <w:r w:rsidRPr="00FD56C9">
        <w:rPr>
          <w:rFonts w:ascii="Tahoma" w:hAnsi="Tahoma" w:cs="Tahoma"/>
          <w:color w:val="000000"/>
          <w:sz w:val="18"/>
          <w:szCs w:val="18"/>
          <w:shd w:val="clear" w:color="auto" w:fill="FFFFFF"/>
        </w:rPr>
        <w:t>udziału w postępowaniu.</w:t>
      </w:r>
    </w:p>
    <w:p w14:paraId="012EE1AD" w14:textId="77777777" w:rsidR="00FD56C9" w:rsidRPr="00FD56C9" w:rsidRDefault="00FD56C9" w:rsidP="00525B1C">
      <w:pPr>
        <w:numPr>
          <w:ilvl w:val="0"/>
          <w:numId w:val="12"/>
        </w:numPr>
        <w:ind w:left="426" w:right="23" w:hanging="426"/>
        <w:jc w:val="both"/>
        <w:textAlignment w:val="baseline"/>
        <w:rPr>
          <w:rFonts w:ascii="Tahoma" w:hAnsi="Tahoma" w:cs="Tahoma"/>
          <w:color w:val="000000"/>
          <w:sz w:val="18"/>
          <w:szCs w:val="18"/>
        </w:rPr>
      </w:pPr>
      <w:r w:rsidRPr="00FD56C9">
        <w:rPr>
          <w:rFonts w:ascii="Tahoma" w:hAnsi="Tahoma" w:cs="Tahoma"/>
          <w:color w:val="000000"/>
          <w:sz w:val="18"/>
          <w:szCs w:val="18"/>
        </w:rPr>
        <w:t>O udzielenie zamówienia mogą ubiegać się Wykonawcy, którzy spełniają warunki dotyczące:</w:t>
      </w:r>
    </w:p>
    <w:p w14:paraId="7E944C50" w14:textId="77777777" w:rsidR="00FD56C9" w:rsidRPr="00FD56C9" w:rsidRDefault="00FD56C9" w:rsidP="00525B1C">
      <w:pPr>
        <w:numPr>
          <w:ilvl w:val="0"/>
          <w:numId w:val="13"/>
        </w:numPr>
        <w:ind w:left="851" w:right="23" w:hanging="425"/>
        <w:jc w:val="both"/>
        <w:textAlignment w:val="baseline"/>
        <w:rPr>
          <w:rFonts w:ascii="Tahoma" w:hAnsi="Tahoma" w:cs="Tahoma"/>
          <w:color w:val="000000"/>
          <w:sz w:val="18"/>
          <w:szCs w:val="18"/>
        </w:rPr>
      </w:pPr>
      <w:r w:rsidRPr="00FD56C9">
        <w:rPr>
          <w:rFonts w:ascii="Tahoma" w:hAnsi="Tahoma" w:cs="Tahoma"/>
          <w:b/>
          <w:bCs/>
          <w:color w:val="000000"/>
          <w:sz w:val="18"/>
          <w:szCs w:val="18"/>
        </w:rPr>
        <w:t>zdolności do występowania w obrocie gospodarczym:</w:t>
      </w:r>
    </w:p>
    <w:p w14:paraId="1A40882F" w14:textId="77777777" w:rsidR="00FD56C9" w:rsidRPr="00FD56C9" w:rsidRDefault="00FD56C9" w:rsidP="00226396">
      <w:pPr>
        <w:ind w:left="1134" w:right="23" w:hanging="708"/>
        <w:jc w:val="both"/>
        <w:textAlignment w:val="baseline"/>
        <w:rPr>
          <w:rFonts w:ascii="Tahoma" w:hAnsi="Tahoma" w:cs="Tahoma"/>
          <w:color w:val="000000"/>
          <w:sz w:val="18"/>
          <w:szCs w:val="18"/>
        </w:rPr>
      </w:pPr>
      <w:r w:rsidRPr="00FD56C9">
        <w:rPr>
          <w:rFonts w:ascii="Tahoma" w:hAnsi="Tahoma" w:cs="Tahoma"/>
          <w:color w:val="000000"/>
          <w:sz w:val="18"/>
          <w:szCs w:val="18"/>
        </w:rPr>
        <w:t xml:space="preserve">      Zamawiający nie stawia warunku w powyższym zakresie.</w:t>
      </w:r>
    </w:p>
    <w:p w14:paraId="38B5407A" w14:textId="77777777" w:rsidR="00FD56C9" w:rsidRPr="00FD56C9" w:rsidRDefault="00FD56C9" w:rsidP="00525B1C">
      <w:pPr>
        <w:numPr>
          <w:ilvl w:val="0"/>
          <w:numId w:val="13"/>
        </w:numPr>
        <w:ind w:left="851" w:right="23" w:hanging="425"/>
        <w:jc w:val="both"/>
        <w:textAlignment w:val="baseline"/>
        <w:rPr>
          <w:rFonts w:ascii="Tahoma" w:hAnsi="Tahoma" w:cs="Tahoma"/>
          <w:color w:val="000000"/>
          <w:sz w:val="18"/>
          <w:szCs w:val="18"/>
        </w:rPr>
      </w:pPr>
      <w:r w:rsidRPr="00FD56C9">
        <w:rPr>
          <w:rFonts w:ascii="Tahoma" w:hAnsi="Tahoma" w:cs="Tahoma"/>
          <w:b/>
          <w:bCs/>
          <w:color w:val="000000"/>
          <w:sz w:val="18"/>
          <w:szCs w:val="18"/>
        </w:rPr>
        <w:t>uprawnień do prowadzenia określonej działalności gospodarczej lub zawodowej, o ile wynika to z odrębnych przepisów:</w:t>
      </w:r>
    </w:p>
    <w:p w14:paraId="1C775426" w14:textId="77777777" w:rsidR="00FD56C9" w:rsidRPr="00FD56C9" w:rsidRDefault="00FD56C9" w:rsidP="00226396">
      <w:pPr>
        <w:ind w:left="1134" w:right="23" w:hanging="708"/>
        <w:jc w:val="both"/>
        <w:rPr>
          <w:rFonts w:ascii="Tahoma" w:hAnsi="Tahoma" w:cs="Tahoma"/>
          <w:sz w:val="18"/>
          <w:szCs w:val="18"/>
        </w:rPr>
      </w:pPr>
      <w:r w:rsidRPr="00FD56C9">
        <w:rPr>
          <w:rFonts w:ascii="Tahoma" w:hAnsi="Tahoma" w:cs="Tahoma"/>
          <w:color w:val="000000"/>
          <w:sz w:val="18"/>
          <w:szCs w:val="18"/>
        </w:rPr>
        <w:t xml:space="preserve">      Zamawiający nie stawia warunku w powyższym zakresie.</w:t>
      </w:r>
    </w:p>
    <w:p w14:paraId="28E408C1" w14:textId="2E07A1B8" w:rsidR="00FD56C9" w:rsidRPr="00FD56C9" w:rsidRDefault="00FD56C9" w:rsidP="00525B1C">
      <w:pPr>
        <w:numPr>
          <w:ilvl w:val="0"/>
          <w:numId w:val="13"/>
        </w:numPr>
        <w:ind w:left="851" w:right="23" w:hanging="425"/>
        <w:jc w:val="both"/>
        <w:textAlignment w:val="baseline"/>
        <w:rPr>
          <w:rFonts w:ascii="Tahoma" w:hAnsi="Tahoma" w:cs="Tahoma"/>
          <w:color w:val="000000"/>
          <w:sz w:val="18"/>
          <w:szCs w:val="18"/>
        </w:rPr>
      </w:pPr>
      <w:r w:rsidRPr="00FD56C9">
        <w:rPr>
          <w:rFonts w:ascii="Tahoma" w:hAnsi="Tahoma" w:cs="Tahoma"/>
          <w:b/>
          <w:bCs/>
          <w:color w:val="000000"/>
          <w:sz w:val="18"/>
          <w:szCs w:val="18"/>
        </w:rPr>
        <w:t>sytuacji ekonomicznej lub finansowej:</w:t>
      </w:r>
    </w:p>
    <w:p w14:paraId="4F308A83" w14:textId="77777777" w:rsidR="00FD56C9" w:rsidRPr="00FD56C9" w:rsidRDefault="00FD56C9" w:rsidP="00226396">
      <w:pPr>
        <w:ind w:left="1134" w:right="23" w:hanging="708"/>
        <w:jc w:val="both"/>
        <w:rPr>
          <w:rFonts w:ascii="Tahoma" w:hAnsi="Tahoma" w:cs="Tahoma"/>
          <w:sz w:val="18"/>
          <w:szCs w:val="18"/>
        </w:rPr>
      </w:pPr>
      <w:r w:rsidRPr="00FD56C9">
        <w:rPr>
          <w:rFonts w:ascii="Tahoma" w:hAnsi="Tahoma" w:cs="Tahoma"/>
          <w:color w:val="000000"/>
          <w:sz w:val="18"/>
          <w:szCs w:val="18"/>
        </w:rPr>
        <w:t>Zamawiający nie stawia warunku w powyższym zakresie.</w:t>
      </w:r>
    </w:p>
    <w:p w14:paraId="143E987D" w14:textId="74698612" w:rsidR="00FD56C9" w:rsidRPr="00FD56C9" w:rsidRDefault="00FD56C9" w:rsidP="00525B1C">
      <w:pPr>
        <w:numPr>
          <w:ilvl w:val="0"/>
          <w:numId w:val="13"/>
        </w:numPr>
        <w:ind w:left="851" w:right="23" w:hanging="425"/>
        <w:jc w:val="both"/>
        <w:textAlignment w:val="baseline"/>
        <w:rPr>
          <w:rFonts w:ascii="Tahoma" w:hAnsi="Tahoma" w:cs="Tahoma"/>
          <w:color w:val="000000"/>
          <w:sz w:val="18"/>
          <w:szCs w:val="18"/>
        </w:rPr>
      </w:pPr>
      <w:r w:rsidRPr="00FD56C9">
        <w:rPr>
          <w:rFonts w:ascii="Tahoma" w:hAnsi="Tahoma" w:cs="Tahoma"/>
          <w:b/>
          <w:bCs/>
          <w:color w:val="000000"/>
          <w:sz w:val="18"/>
          <w:szCs w:val="18"/>
        </w:rPr>
        <w:t>zdolności technicznej lub zawodowej:</w:t>
      </w:r>
    </w:p>
    <w:p w14:paraId="406C9F2B" w14:textId="47299283" w:rsidR="00FD56C9" w:rsidRDefault="00FD56C9" w:rsidP="00226396">
      <w:pPr>
        <w:ind w:left="1134" w:right="23" w:hanging="708"/>
        <w:jc w:val="both"/>
        <w:rPr>
          <w:rFonts w:ascii="Tahoma" w:hAnsi="Tahoma" w:cs="Tahoma"/>
          <w:color w:val="000000"/>
          <w:sz w:val="18"/>
          <w:szCs w:val="18"/>
        </w:rPr>
      </w:pPr>
      <w:r w:rsidRPr="00FD56C9">
        <w:rPr>
          <w:rFonts w:ascii="Tahoma" w:hAnsi="Tahoma" w:cs="Tahoma"/>
          <w:color w:val="000000"/>
          <w:sz w:val="18"/>
          <w:szCs w:val="18"/>
        </w:rPr>
        <w:t>Zamawiający nie stawia warunku w powyższym zakresie.</w:t>
      </w:r>
    </w:p>
    <w:p w14:paraId="20E675D9" w14:textId="257D99DB" w:rsidR="00B47BB3" w:rsidRDefault="00B47BB3" w:rsidP="00226396">
      <w:pPr>
        <w:ind w:left="1134" w:right="23" w:hanging="708"/>
        <w:jc w:val="both"/>
        <w:rPr>
          <w:rFonts w:ascii="Tahoma" w:hAnsi="Tahoma" w:cs="Tahoma"/>
          <w:color w:val="000000"/>
          <w:sz w:val="18"/>
          <w:szCs w:val="18"/>
        </w:rPr>
      </w:pPr>
    </w:p>
    <w:p w14:paraId="5E843B27" w14:textId="77777777" w:rsidR="00B47BB3" w:rsidRPr="00FD56C9" w:rsidRDefault="00B47BB3" w:rsidP="00FD56C9">
      <w:pPr>
        <w:ind w:left="1134" w:right="23"/>
        <w:jc w:val="both"/>
        <w:rPr>
          <w:rFonts w:ascii="Tahoma" w:hAnsi="Tahoma" w:cs="Tahoma"/>
          <w:sz w:val="18"/>
          <w:szCs w:val="18"/>
        </w:rPr>
      </w:pPr>
    </w:p>
    <w:p w14:paraId="0C5893C9" w14:textId="6F06D22F" w:rsidR="00973F5F" w:rsidRDefault="00973F5F" w:rsidP="00973F5F">
      <w:pPr>
        <w:suppressAutoHyphens/>
        <w:jc w:val="both"/>
        <w:rPr>
          <w:rFonts w:ascii="Tahoma" w:hAnsi="Tahoma" w:cs="Tahoma"/>
          <w:b/>
          <w:bCs/>
          <w:sz w:val="20"/>
          <w:szCs w:val="20"/>
        </w:rPr>
      </w:pPr>
      <w:r w:rsidRPr="00AD6DC1">
        <w:rPr>
          <w:rFonts w:ascii="Tahoma" w:hAnsi="Tahoma" w:cs="Tahoma"/>
          <w:b/>
          <w:sz w:val="20"/>
          <w:szCs w:val="20"/>
        </w:rPr>
        <w:t xml:space="preserve">V. </w:t>
      </w:r>
      <w:r w:rsidRPr="00AD6DC1">
        <w:rPr>
          <w:rFonts w:ascii="Tahoma" w:hAnsi="Tahoma" w:cs="Tahoma"/>
          <w:b/>
          <w:bCs/>
          <w:sz w:val="20"/>
          <w:szCs w:val="20"/>
        </w:rPr>
        <w:t>PODSTAWY WYKLUCZENIA</w:t>
      </w:r>
    </w:p>
    <w:p w14:paraId="3D2A4BEE" w14:textId="77777777" w:rsidR="00973F5F" w:rsidRPr="00AD6DC1" w:rsidRDefault="00973F5F" w:rsidP="00973F5F">
      <w:pPr>
        <w:suppressAutoHyphens/>
        <w:jc w:val="both"/>
        <w:rPr>
          <w:rFonts w:ascii="Tahoma" w:hAnsi="Tahoma" w:cs="Tahoma"/>
          <w:b/>
          <w:sz w:val="20"/>
          <w:szCs w:val="20"/>
        </w:rPr>
      </w:pPr>
    </w:p>
    <w:p w14:paraId="623CD6F8" w14:textId="77777777" w:rsidR="002410F1" w:rsidRPr="00DE5971" w:rsidRDefault="002410F1" w:rsidP="002410F1">
      <w:pPr>
        <w:numPr>
          <w:ilvl w:val="0"/>
          <w:numId w:val="42"/>
        </w:numPr>
        <w:spacing w:after="160" w:line="259" w:lineRule="auto"/>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Z postępowania o udzielenie zamówienia wyklucza się, z zastrzeżeniem art. 110 ust. 2 pzp, Wykonawcę:</w:t>
      </w:r>
    </w:p>
    <w:p w14:paraId="530FD437" w14:textId="77777777" w:rsidR="002410F1" w:rsidRPr="00DE5971" w:rsidRDefault="002410F1" w:rsidP="002410F1">
      <w:pPr>
        <w:numPr>
          <w:ilvl w:val="1"/>
          <w:numId w:val="42"/>
        </w:numPr>
        <w:tabs>
          <w:tab w:val="left" w:pos="1134"/>
        </w:tabs>
        <w:spacing w:after="160" w:line="259" w:lineRule="auto"/>
        <w:ind w:hanging="11"/>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Będącego osobą fizyczną, którego prawomocnie skazano za przestępstwo:</w:t>
      </w:r>
    </w:p>
    <w:p w14:paraId="214D1FF1"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udziału w zorganizowanej grupie przestępczej albo związku mającym na celu popełnienie przestępstwa lub przestępstwa skarbowego, o którym mowa w art. 258 Kodeksu karnego,</w:t>
      </w:r>
    </w:p>
    <w:p w14:paraId="26CF31DA"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handlu ludźmi, o którym mowa w art. 189a Kodeksu karnego,</w:t>
      </w:r>
    </w:p>
    <w:p w14:paraId="75B82EBD"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hAnsi="Tahoma" w:cs="Tahoma"/>
          <w:sz w:val="18"/>
          <w:szCs w:val="18"/>
          <w:shd w:val="clear" w:color="auto" w:fill="FFFFFF"/>
        </w:rPr>
        <w:t xml:space="preserve">o którym mowa w </w:t>
      </w:r>
      <w:hyperlink r:id="rId14" w:anchor="/document/16798683?unitId=art(228)&amp;cm=DOCUMENT" w:history="1">
        <w:r w:rsidRPr="00DE5971">
          <w:rPr>
            <w:rFonts w:ascii="Tahoma" w:hAnsi="Tahoma" w:cs="Tahoma"/>
            <w:sz w:val="18"/>
            <w:szCs w:val="18"/>
            <w:u w:val="single"/>
            <w:shd w:val="clear" w:color="auto" w:fill="FFFFFF"/>
          </w:rPr>
          <w:t>art. 228-230a</w:t>
        </w:r>
      </w:hyperlink>
      <w:r w:rsidRPr="00DE5971">
        <w:rPr>
          <w:rFonts w:ascii="Tahoma" w:hAnsi="Tahoma" w:cs="Tahoma"/>
          <w:sz w:val="18"/>
          <w:szCs w:val="18"/>
          <w:shd w:val="clear" w:color="auto" w:fill="FFFFFF"/>
        </w:rPr>
        <w:t xml:space="preserve">, </w:t>
      </w:r>
      <w:hyperlink r:id="rId15" w:anchor="/document/17631344?unitId=art(250(a))&amp;cm=DOCUMENT" w:history="1">
        <w:r w:rsidRPr="00DE5971">
          <w:rPr>
            <w:rFonts w:ascii="Tahoma" w:hAnsi="Tahoma" w:cs="Tahoma"/>
            <w:sz w:val="18"/>
            <w:szCs w:val="18"/>
            <w:u w:val="single"/>
            <w:shd w:val="clear" w:color="auto" w:fill="FFFFFF"/>
          </w:rPr>
          <w:t>art. 250a</w:t>
        </w:r>
      </w:hyperlink>
      <w:r w:rsidRPr="00DE5971">
        <w:rPr>
          <w:rFonts w:ascii="Tahoma" w:hAnsi="Tahoma" w:cs="Tahoma"/>
          <w:sz w:val="18"/>
          <w:szCs w:val="18"/>
          <w:shd w:val="clear" w:color="auto" w:fill="FFFFFF"/>
        </w:rPr>
        <w:t xml:space="preserve"> Kodeksu karnego, w </w:t>
      </w:r>
      <w:hyperlink r:id="rId16" w:anchor="/document/17631344?unitId=art(46)&amp;cm=DOCUMENT" w:history="1">
        <w:r w:rsidRPr="00DE5971">
          <w:rPr>
            <w:rFonts w:ascii="Tahoma" w:hAnsi="Tahoma" w:cs="Tahoma"/>
            <w:sz w:val="18"/>
            <w:szCs w:val="18"/>
            <w:u w:val="single"/>
            <w:shd w:val="clear" w:color="auto" w:fill="FFFFFF"/>
          </w:rPr>
          <w:t>art. 46-48</w:t>
        </w:r>
      </w:hyperlink>
      <w:r w:rsidRPr="00DE5971">
        <w:rPr>
          <w:rFonts w:ascii="Tahoma" w:hAnsi="Tahoma" w:cs="Tahoma"/>
          <w:sz w:val="18"/>
          <w:szCs w:val="18"/>
          <w:shd w:val="clear" w:color="auto" w:fill="FFFFFF"/>
        </w:rPr>
        <w:t xml:space="preserve"> ustawy z dnia 25 czerwca 2010 r. o sporcie (Dz. U. z 2020 r. poz. 1133 oraz z 2021 r. poz. 2054) lub w </w:t>
      </w:r>
      <w:hyperlink r:id="rId17" w:anchor="/document/17712396?unitId=art(54)ust(1)&amp;cm=DOCUMENT" w:history="1">
        <w:r w:rsidRPr="00DE5971">
          <w:rPr>
            <w:rFonts w:ascii="Tahoma" w:hAnsi="Tahoma" w:cs="Tahoma"/>
            <w:sz w:val="18"/>
            <w:szCs w:val="18"/>
            <w:u w:val="single"/>
            <w:shd w:val="clear" w:color="auto" w:fill="FFFFFF"/>
          </w:rPr>
          <w:t>art. 54 ust. 1-4</w:t>
        </w:r>
      </w:hyperlink>
      <w:r w:rsidRPr="00DE5971">
        <w:rPr>
          <w:rFonts w:ascii="Tahoma" w:hAnsi="Tahoma" w:cs="Tahoma"/>
          <w:sz w:val="18"/>
          <w:szCs w:val="18"/>
          <w:shd w:val="clear" w:color="auto" w:fill="FFFFFF"/>
        </w:rPr>
        <w:t xml:space="preserve"> ustawy z dnia 12 maja 2011 r. o refundacji leków, środków spożywczych specjalnego przeznaczenia żywieniowego oraz wyrobów medycznych (Dz. U. z 2021 r. poz. 523, 1292, 1559 i 2054);</w:t>
      </w:r>
    </w:p>
    <w:p w14:paraId="35E611DB"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647C883"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o charakterze terrorystycznym, o którym mowa w art. 115 § 20 Kodeksu karnego, lub mające na celu popełnienie przestępstwa,</w:t>
      </w:r>
    </w:p>
    <w:p w14:paraId="1AE42E25"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powierzenia wykonywania pracy małoletniemu cudzoziemcowi, o którym mowa w art. 9 ust. 2 ustawy z dnia 15 czerwca 2012 r. o skutkach powierzania wykonywania pracy cudzoziemcom przebywającym wbrew przepisom na terytorium Rzeczpospolitej Polskiej (Dz.U. 2012 poz. 769),</w:t>
      </w:r>
    </w:p>
    <w:p w14:paraId="3ECB1224"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F83BA9C"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o którym mowa w art. 9 ust. 1 i 3 lub art. 10 ustawy z dnia 15 czerwca 2012 r. o skutkach powierzania wykonywania pracy cudzoziemcom przebywającym wbrew przepisom na terytorium Rzeczypospolitej Polskiej–lub za odpowiedni czyn zabroniony określony w przepisach prawa obcego;</w:t>
      </w:r>
    </w:p>
    <w:p w14:paraId="4B9AA9BE"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jeżeli urzędującego członka jego organu zarządzającego lub nadzorczego, wspólnika spółki współce jawnej lub partnerskiej albo komplementariusza w spółce komandytowej lub komandytowo-akcyjnej lub prokurenta prawomocnie skazano za przestępstwo, o którym mowa w pkt 1.1.;</w:t>
      </w:r>
    </w:p>
    <w:p w14:paraId="076ECB46"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078E976"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wobec którego prawomocnie orzeczono zakaz ubiegania się o zamówienia publiczne;</w:t>
      </w:r>
    </w:p>
    <w:p w14:paraId="79A13412"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8579F6F"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148C39C5"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hAnsi="Tahoma" w:cs="Tahoma"/>
          <w:sz w:val="18"/>
          <w:szCs w:val="18"/>
        </w:rPr>
        <w:t xml:space="preserve">w stosunku do którego otwarto likwidację, ogłoszono upadłość, którego aktywami zarządza likwidator lub sąd, zawarł układ z wierzycielami, którego działalność gospodarcza jest zawieszona albo znajduje się on w innej tego </w:t>
      </w:r>
      <w:r w:rsidRPr="00DE5971">
        <w:rPr>
          <w:rFonts w:ascii="Tahoma" w:hAnsi="Tahoma" w:cs="Tahoma"/>
          <w:sz w:val="18"/>
          <w:szCs w:val="18"/>
        </w:rPr>
        <w:lastRenderedPageBreak/>
        <w:t>rodzaju sytuacji wynikającej z podobnej procedury przewidzianej w przepisach miejsca wszczęcia tej procedury (fakultatywna przesłanka wykluczenia).</w:t>
      </w:r>
    </w:p>
    <w:p w14:paraId="6291093D" w14:textId="77777777" w:rsidR="002410F1" w:rsidRPr="00DE5971" w:rsidRDefault="002410F1" w:rsidP="002410F1">
      <w:pPr>
        <w:numPr>
          <w:ilvl w:val="0"/>
          <w:numId w:val="42"/>
        </w:numPr>
        <w:spacing w:line="259" w:lineRule="auto"/>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Wykonawca może zostać wykluczony przez Zamawiającego na każdym etapie postępowania o udzielenie zamówienia.</w:t>
      </w:r>
    </w:p>
    <w:p w14:paraId="711C5EB8" w14:textId="77777777" w:rsidR="002410F1" w:rsidRPr="00DE5971" w:rsidRDefault="002410F1" w:rsidP="002410F1">
      <w:pPr>
        <w:pStyle w:val="Akapitzlist"/>
        <w:numPr>
          <w:ilvl w:val="0"/>
          <w:numId w:val="42"/>
        </w:numPr>
        <w:spacing w:after="0" w:line="259" w:lineRule="auto"/>
        <w:jc w:val="both"/>
        <w:rPr>
          <w:rFonts w:ascii="Tahoma" w:hAnsi="Tahoma" w:cs="Tahoma"/>
          <w:sz w:val="18"/>
          <w:szCs w:val="18"/>
        </w:rPr>
      </w:pPr>
      <w:r w:rsidRPr="00DE5971">
        <w:rPr>
          <w:rFonts w:ascii="Tahoma" w:hAnsi="Tahoma" w:cs="Tahoma"/>
          <w:sz w:val="18"/>
          <w:szCs w:val="18"/>
        </w:rPr>
        <w:t>Wykonawca nie podlega wykluczeniu w okolicznościach określonych w art. 108 ust. 1 pkt 1, 2 i 5 i art. 109 ust. 1 pkt 4 pzp, jeżeli udowodni zamawiającemu, że spełnił łącznie następujące przesłanki:</w:t>
      </w:r>
    </w:p>
    <w:p w14:paraId="686AB8D2" w14:textId="77777777" w:rsidR="002410F1" w:rsidRPr="00DE5971" w:rsidRDefault="002410F1" w:rsidP="00AC1F5D">
      <w:pPr>
        <w:pStyle w:val="Akapitzlist"/>
        <w:numPr>
          <w:ilvl w:val="0"/>
          <w:numId w:val="46"/>
        </w:numPr>
        <w:spacing w:after="0" w:line="259" w:lineRule="auto"/>
        <w:jc w:val="both"/>
        <w:rPr>
          <w:rFonts w:ascii="Tahoma" w:hAnsi="Tahoma" w:cs="Tahoma"/>
          <w:sz w:val="18"/>
          <w:szCs w:val="18"/>
        </w:rPr>
      </w:pPr>
      <w:r w:rsidRPr="00DE5971">
        <w:rPr>
          <w:rFonts w:ascii="Tahoma" w:hAnsi="Tahoma" w:cs="Tahoma"/>
          <w:sz w:val="18"/>
          <w:szCs w:val="18"/>
        </w:rPr>
        <w:t xml:space="preserve">naprawił lub zobowiązał się do naprawienia szkody wyrządzonej przestępstwem, wykroczeniem lub swoim nieprawidłowym postępowaniem, w tym poprzez zadośćuczynienie pieniężne; </w:t>
      </w:r>
    </w:p>
    <w:p w14:paraId="6141336B" w14:textId="77777777" w:rsidR="002410F1" w:rsidRPr="00DE5971" w:rsidRDefault="002410F1" w:rsidP="00AC1F5D">
      <w:pPr>
        <w:pStyle w:val="Akapitzlist"/>
        <w:numPr>
          <w:ilvl w:val="0"/>
          <w:numId w:val="46"/>
        </w:numPr>
        <w:spacing w:after="0" w:line="259" w:lineRule="auto"/>
        <w:jc w:val="both"/>
        <w:rPr>
          <w:rFonts w:ascii="Tahoma" w:hAnsi="Tahoma" w:cs="Tahoma"/>
          <w:sz w:val="18"/>
          <w:szCs w:val="18"/>
        </w:rPr>
      </w:pPr>
      <w:r w:rsidRPr="00DE5971">
        <w:rPr>
          <w:rFonts w:ascii="Tahoma" w:hAnsi="Tahoma" w:cs="Tahom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D5E75A0" w14:textId="77777777" w:rsidR="002410F1" w:rsidRPr="00DE5971" w:rsidRDefault="002410F1" w:rsidP="00AC1F5D">
      <w:pPr>
        <w:pStyle w:val="Akapitzlist"/>
        <w:numPr>
          <w:ilvl w:val="0"/>
          <w:numId w:val="46"/>
        </w:numPr>
        <w:spacing w:after="0" w:line="259" w:lineRule="auto"/>
        <w:jc w:val="both"/>
        <w:rPr>
          <w:rFonts w:ascii="Tahoma" w:hAnsi="Tahoma" w:cs="Tahoma"/>
          <w:sz w:val="18"/>
          <w:szCs w:val="18"/>
        </w:rPr>
      </w:pPr>
      <w:r w:rsidRPr="00DE5971">
        <w:rPr>
          <w:rFonts w:ascii="Tahoma" w:hAnsi="Tahoma" w:cs="Tahoma"/>
          <w:sz w:val="18"/>
          <w:szCs w:val="18"/>
        </w:rPr>
        <w:t xml:space="preserve">podjął konkretne środki techniczne, organizacyjne i kadrowe, odpowiednie dla zapobiegania dalszym przestępstwom, wykroczeniom lub nieprawidłowemu postępowaniu, w szczególności: </w:t>
      </w:r>
    </w:p>
    <w:p w14:paraId="4BD3483A" w14:textId="77777777" w:rsidR="002410F1" w:rsidRPr="00DE5971" w:rsidRDefault="002410F1" w:rsidP="00AC1F5D">
      <w:pPr>
        <w:pStyle w:val="Akapitzlist"/>
        <w:numPr>
          <w:ilvl w:val="0"/>
          <w:numId w:val="47"/>
        </w:numPr>
        <w:spacing w:after="0" w:line="259" w:lineRule="auto"/>
        <w:ind w:left="1701" w:hanging="283"/>
        <w:jc w:val="both"/>
        <w:rPr>
          <w:rFonts w:ascii="Tahoma" w:hAnsi="Tahoma" w:cs="Tahoma"/>
          <w:sz w:val="18"/>
          <w:szCs w:val="18"/>
        </w:rPr>
      </w:pPr>
      <w:r w:rsidRPr="00DE5971">
        <w:rPr>
          <w:rFonts w:ascii="Tahoma" w:hAnsi="Tahoma" w:cs="Tahoma"/>
          <w:sz w:val="18"/>
          <w:szCs w:val="18"/>
        </w:rPr>
        <w:t xml:space="preserve">zerwał wszelkie powiązania z osobami lub podmiotami odpowiedzialnymi za nieprawidłowe postępowanie wykonawcy, </w:t>
      </w:r>
    </w:p>
    <w:p w14:paraId="0386AF64" w14:textId="77777777" w:rsidR="002410F1" w:rsidRPr="00DE5971" w:rsidRDefault="002410F1" w:rsidP="00AC1F5D">
      <w:pPr>
        <w:pStyle w:val="Akapitzlist"/>
        <w:numPr>
          <w:ilvl w:val="0"/>
          <w:numId w:val="47"/>
        </w:numPr>
        <w:spacing w:after="0" w:line="259" w:lineRule="auto"/>
        <w:ind w:left="1701" w:hanging="283"/>
        <w:jc w:val="both"/>
        <w:rPr>
          <w:rFonts w:ascii="Tahoma" w:hAnsi="Tahoma" w:cs="Tahoma"/>
          <w:sz w:val="18"/>
          <w:szCs w:val="18"/>
        </w:rPr>
      </w:pPr>
      <w:r w:rsidRPr="00DE5971">
        <w:rPr>
          <w:rFonts w:ascii="Tahoma" w:hAnsi="Tahoma" w:cs="Tahoma"/>
          <w:sz w:val="18"/>
          <w:szCs w:val="18"/>
        </w:rPr>
        <w:t xml:space="preserve">zreorganizował personel, </w:t>
      </w:r>
    </w:p>
    <w:p w14:paraId="61034C65" w14:textId="77777777" w:rsidR="002410F1" w:rsidRPr="00DE5971" w:rsidRDefault="002410F1" w:rsidP="00AC1F5D">
      <w:pPr>
        <w:pStyle w:val="Akapitzlist"/>
        <w:numPr>
          <w:ilvl w:val="0"/>
          <w:numId w:val="47"/>
        </w:numPr>
        <w:spacing w:after="0" w:line="259" w:lineRule="auto"/>
        <w:ind w:left="1701" w:hanging="283"/>
        <w:jc w:val="both"/>
        <w:rPr>
          <w:rFonts w:ascii="Tahoma" w:hAnsi="Tahoma" w:cs="Tahoma"/>
          <w:sz w:val="18"/>
          <w:szCs w:val="18"/>
        </w:rPr>
      </w:pPr>
      <w:r w:rsidRPr="00DE5971">
        <w:rPr>
          <w:rFonts w:ascii="Tahoma" w:hAnsi="Tahoma" w:cs="Tahoma"/>
          <w:sz w:val="18"/>
          <w:szCs w:val="18"/>
        </w:rPr>
        <w:t>wdrożył system sprawozdawczości i kontroli,</w:t>
      </w:r>
    </w:p>
    <w:p w14:paraId="569699F4" w14:textId="77777777" w:rsidR="002410F1" w:rsidRPr="00DE5971" w:rsidRDefault="002410F1" w:rsidP="00AC1F5D">
      <w:pPr>
        <w:pStyle w:val="Akapitzlist"/>
        <w:numPr>
          <w:ilvl w:val="0"/>
          <w:numId w:val="47"/>
        </w:numPr>
        <w:spacing w:after="0" w:line="259" w:lineRule="auto"/>
        <w:ind w:left="1701" w:hanging="283"/>
        <w:jc w:val="both"/>
        <w:rPr>
          <w:rFonts w:ascii="Tahoma" w:hAnsi="Tahoma" w:cs="Tahoma"/>
          <w:sz w:val="18"/>
          <w:szCs w:val="18"/>
        </w:rPr>
      </w:pPr>
      <w:r w:rsidRPr="00DE5971">
        <w:rPr>
          <w:rFonts w:ascii="Tahoma" w:hAnsi="Tahoma" w:cs="Tahoma"/>
          <w:sz w:val="18"/>
          <w:szCs w:val="18"/>
        </w:rPr>
        <w:t xml:space="preserve"> utworzył struktury audytu wewnętrznego do monitorowania przestrzegania przepisów, wewnętrznych regulacji lub standardów, </w:t>
      </w:r>
    </w:p>
    <w:p w14:paraId="6A9D089E" w14:textId="77777777" w:rsidR="002410F1" w:rsidRPr="00DE5971" w:rsidRDefault="002410F1" w:rsidP="00AC1F5D">
      <w:pPr>
        <w:pStyle w:val="Akapitzlist"/>
        <w:numPr>
          <w:ilvl w:val="0"/>
          <w:numId w:val="47"/>
        </w:numPr>
        <w:spacing w:after="0" w:line="259" w:lineRule="auto"/>
        <w:ind w:left="1701" w:hanging="283"/>
        <w:jc w:val="both"/>
        <w:rPr>
          <w:rFonts w:ascii="Tahoma" w:hAnsi="Tahoma" w:cs="Tahoma"/>
          <w:sz w:val="18"/>
          <w:szCs w:val="18"/>
        </w:rPr>
      </w:pPr>
      <w:r w:rsidRPr="00DE5971">
        <w:rPr>
          <w:rFonts w:ascii="Tahoma" w:hAnsi="Tahoma" w:cs="Tahoma"/>
          <w:sz w:val="18"/>
          <w:szCs w:val="18"/>
        </w:rPr>
        <w:t>wprowadził wewnętrzne regulacje dotyczące odpowiedzialności i odszkodowań za nieprzestrzeganie przepisów, wewnętrznych regulacji lub standardów.</w:t>
      </w:r>
    </w:p>
    <w:p w14:paraId="25609394" w14:textId="77777777" w:rsidR="002410F1" w:rsidRPr="00DE5971" w:rsidRDefault="002410F1" w:rsidP="006021C2">
      <w:pPr>
        <w:numPr>
          <w:ilvl w:val="0"/>
          <w:numId w:val="42"/>
        </w:numPr>
        <w:jc w:val="both"/>
        <w:rPr>
          <w:rFonts w:ascii="Tahoma" w:hAnsi="Tahoma" w:cs="Tahoma"/>
          <w:sz w:val="18"/>
          <w:szCs w:val="18"/>
        </w:rPr>
      </w:pPr>
      <w:r w:rsidRPr="00DE5971">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7A90D580" w14:textId="1DE41BF0" w:rsidR="006021C2" w:rsidRPr="006021C2" w:rsidRDefault="00E85CFF" w:rsidP="000515F5">
      <w:pPr>
        <w:pStyle w:val="Akapitzlist"/>
        <w:numPr>
          <w:ilvl w:val="0"/>
          <w:numId w:val="42"/>
        </w:numPr>
        <w:shd w:val="clear" w:color="auto" w:fill="FFFFFF"/>
        <w:spacing w:after="0" w:line="240" w:lineRule="auto"/>
        <w:jc w:val="both"/>
        <w:outlineLvl w:val="1"/>
        <w:rPr>
          <w:rFonts w:ascii="Tahoma" w:hAnsi="Tahoma" w:cs="Tahoma"/>
          <w:b/>
          <w:bCs/>
          <w:color w:val="000000"/>
          <w:sz w:val="18"/>
          <w:szCs w:val="18"/>
        </w:rPr>
      </w:pPr>
      <w:r w:rsidRPr="00E85CFF">
        <w:rPr>
          <w:rFonts w:ascii="Tahoma" w:hAnsi="Tahoma" w:cs="Tahoma"/>
          <w:color w:val="000000"/>
          <w:sz w:val="20"/>
          <w:szCs w:val="20"/>
        </w:rPr>
        <w:t>Wykluczenie Wykonawcy następuje zgodnie z art. 111 PZP. Ofertę złożoną przez Wykonawcę podlegającego wykluczeniu z postępowania Zamawiający odrzuci na podstawie art. 226 ust. 1 pkt. 2 lit. a) PZP</w:t>
      </w:r>
      <w:r w:rsidRPr="00E85CFF">
        <w:rPr>
          <w:rFonts w:ascii="Tahoma" w:hAnsi="Tahoma" w:cs="Tahoma"/>
          <w:color w:val="000000"/>
          <w:sz w:val="18"/>
          <w:szCs w:val="18"/>
        </w:rPr>
        <w:t>.</w:t>
      </w:r>
      <w:r w:rsidRPr="00E85CFF">
        <w:rPr>
          <w:rFonts w:ascii="Tahoma" w:hAnsi="Tahoma" w:cs="Tahoma"/>
          <w:color w:val="333333"/>
          <w:sz w:val="18"/>
          <w:szCs w:val="18"/>
        </w:rPr>
        <w:t xml:space="preserve"> </w:t>
      </w:r>
    </w:p>
    <w:p w14:paraId="054481B2" w14:textId="5C246057" w:rsidR="00E85CFF" w:rsidRPr="00E85CFF" w:rsidRDefault="00E85CFF" w:rsidP="000515F5">
      <w:pPr>
        <w:pStyle w:val="Akapitzlist"/>
        <w:numPr>
          <w:ilvl w:val="0"/>
          <w:numId w:val="42"/>
        </w:numPr>
        <w:shd w:val="clear" w:color="auto" w:fill="FFFFFF"/>
        <w:spacing w:after="0" w:line="240" w:lineRule="auto"/>
        <w:jc w:val="both"/>
        <w:outlineLvl w:val="1"/>
        <w:rPr>
          <w:rFonts w:ascii="Tahoma" w:hAnsi="Tahoma" w:cs="Tahoma"/>
          <w:b/>
          <w:bCs/>
          <w:color w:val="000000"/>
          <w:sz w:val="18"/>
          <w:szCs w:val="18"/>
        </w:rPr>
      </w:pPr>
      <w:r w:rsidRPr="00E85CFF">
        <w:rPr>
          <w:rFonts w:ascii="Tahoma" w:hAnsi="Tahoma" w:cs="Tahoma"/>
          <w:color w:val="333333"/>
          <w:sz w:val="18"/>
          <w:szCs w:val="18"/>
        </w:rPr>
        <w:t xml:space="preserve">Ponadto, zgodnie z przepisem </w:t>
      </w:r>
      <w:r w:rsidRPr="00E85CFF">
        <w:rPr>
          <w:rFonts w:ascii="Tahoma" w:hAnsi="Tahoma" w:cs="Tahoma"/>
          <w:b/>
          <w:bCs/>
          <w:color w:val="333333"/>
          <w:sz w:val="18"/>
          <w:szCs w:val="18"/>
        </w:rPr>
        <w:t xml:space="preserve">art. 7 ust. 1 Ustawy </w:t>
      </w:r>
      <w:r w:rsidRPr="00E85CFF">
        <w:rPr>
          <w:rFonts w:ascii="Tahoma" w:hAnsi="Tahoma" w:cs="Tahoma"/>
          <w:b/>
          <w:bCs/>
          <w:color w:val="000000"/>
          <w:sz w:val="18"/>
          <w:szCs w:val="18"/>
        </w:rPr>
        <w:t>z dnia 13 kwietnia 2022 r . o szczególnych rozwiązaniach w zakresie przeciwdziałania wspieraniu agresji na Ukrainę oraz służących ochronie bezpieczeństwa narodowego</w:t>
      </w:r>
      <w:r w:rsidRPr="00E85CFF">
        <w:rPr>
          <w:rFonts w:ascii="inherit" w:hAnsi="inherit"/>
          <w:color w:val="000000"/>
          <w:sz w:val="31"/>
          <w:szCs w:val="31"/>
        </w:rPr>
        <w:t> </w:t>
      </w:r>
      <w:r w:rsidRPr="00E85CFF">
        <w:rPr>
          <w:rFonts w:ascii="Tahoma" w:hAnsi="Tahoma" w:cs="Tahoma"/>
          <w:color w:val="000000"/>
          <w:sz w:val="18"/>
          <w:szCs w:val="18"/>
        </w:rPr>
        <w:t>(Dz. U. z 2022r., poz. 835)</w:t>
      </w:r>
      <w:r w:rsidRPr="00E85CFF">
        <w:rPr>
          <w:rFonts w:ascii="Tahoma" w:hAnsi="Tahoma" w:cs="Tahoma"/>
          <w:color w:val="333333"/>
          <w:sz w:val="18"/>
          <w:szCs w:val="18"/>
        </w:rPr>
        <w:t xml:space="preserve"> z postępowania o udzielenie zamówienia publicznego lub konkursu prowadzonego na podstawie </w:t>
      </w:r>
      <w:hyperlink r:id="rId18" w:anchor="/document/18903829?cm=DOCUMENT" w:tgtFrame="_blank" w:history="1">
        <w:r w:rsidRPr="00E85CFF">
          <w:rPr>
            <w:rStyle w:val="Hipercze"/>
            <w:rFonts w:ascii="Tahoma" w:hAnsi="Tahoma" w:cs="Tahoma"/>
            <w:color w:val="1B7AB8"/>
            <w:sz w:val="18"/>
            <w:szCs w:val="18"/>
          </w:rPr>
          <w:t>ustawy</w:t>
        </w:r>
      </w:hyperlink>
      <w:r w:rsidRPr="00E85CFF">
        <w:rPr>
          <w:rFonts w:ascii="Tahoma" w:hAnsi="Tahoma" w:cs="Tahoma"/>
          <w:color w:val="333333"/>
          <w:sz w:val="18"/>
          <w:szCs w:val="18"/>
        </w:rPr>
        <w:t xml:space="preserve"> z dnia 11 września 2019 r. - Prawo zamówień publicznych wyklucza się:</w:t>
      </w:r>
    </w:p>
    <w:p w14:paraId="30303A72" w14:textId="3D2B53AF" w:rsidR="00E85CFF" w:rsidRPr="006021C2" w:rsidRDefault="00E85CFF" w:rsidP="000515F5">
      <w:pPr>
        <w:shd w:val="clear" w:color="auto" w:fill="FFFFFF"/>
        <w:ind w:left="1134" w:hanging="283"/>
        <w:jc w:val="both"/>
        <w:rPr>
          <w:rFonts w:ascii="Tahoma" w:hAnsi="Tahoma" w:cs="Tahoma"/>
          <w:color w:val="333333"/>
          <w:sz w:val="18"/>
          <w:szCs w:val="18"/>
        </w:rPr>
      </w:pPr>
      <w:r w:rsidRPr="006021C2">
        <w:rPr>
          <w:rFonts w:ascii="Tahoma" w:hAnsi="Tahoma" w:cs="Tahoma"/>
          <w:color w:val="333333"/>
          <w:sz w:val="18"/>
          <w:szCs w:val="18"/>
        </w:rPr>
        <w:t xml:space="preserve">1)wykonawcę oraz uczestnika konkursu wymienionego w wykazach określonych w </w:t>
      </w:r>
      <w:hyperlink r:id="rId19" w:anchor="/document/67607987?cm=DOCUMENT" w:tgtFrame="_blank" w:history="1">
        <w:r w:rsidRPr="006021C2">
          <w:rPr>
            <w:rStyle w:val="Hipercze"/>
            <w:rFonts w:ascii="Tahoma" w:hAnsi="Tahoma" w:cs="Tahoma"/>
            <w:color w:val="1B7AB8"/>
            <w:sz w:val="18"/>
            <w:szCs w:val="18"/>
          </w:rPr>
          <w:t>rozporządzeniu</w:t>
        </w:r>
      </w:hyperlink>
      <w:r w:rsidRPr="006021C2">
        <w:rPr>
          <w:rFonts w:ascii="Tahoma" w:hAnsi="Tahoma" w:cs="Tahoma"/>
          <w:color w:val="333333"/>
          <w:sz w:val="18"/>
          <w:szCs w:val="18"/>
        </w:rPr>
        <w:t xml:space="preserve"> 765/2006 i </w:t>
      </w:r>
      <w:hyperlink r:id="rId20" w:anchor="/document/68410867?cm=DOCUMENT" w:tgtFrame="_blank" w:history="1">
        <w:r w:rsidRPr="006021C2">
          <w:rPr>
            <w:rStyle w:val="Hipercze"/>
            <w:rFonts w:ascii="Tahoma" w:hAnsi="Tahoma" w:cs="Tahoma"/>
            <w:color w:val="1B7AB8"/>
            <w:sz w:val="18"/>
            <w:szCs w:val="18"/>
          </w:rPr>
          <w:t>rozporządzeniu</w:t>
        </w:r>
      </w:hyperlink>
      <w:r w:rsidRPr="006021C2">
        <w:rPr>
          <w:rFonts w:ascii="Tahoma" w:hAnsi="Tahoma" w:cs="Tahoma"/>
          <w:color w:val="333333"/>
          <w:sz w:val="18"/>
          <w:szCs w:val="18"/>
        </w:rPr>
        <w:t xml:space="preserve"> 269/2014 albo wpisanego na listę na podstawie decyzji w sprawie wpisu na listę rozstrzygającej o zastosowaniu środka, o którym mowa w art. 1 pkt 3;</w:t>
      </w:r>
    </w:p>
    <w:p w14:paraId="453EE468" w14:textId="77777777" w:rsidR="00E85CFF" w:rsidRPr="006021C2" w:rsidRDefault="00E85CFF" w:rsidP="000515F5">
      <w:pPr>
        <w:shd w:val="clear" w:color="auto" w:fill="FFFFFF"/>
        <w:ind w:left="1134" w:hanging="283"/>
        <w:jc w:val="both"/>
        <w:rPr>
          <w:rFonts w:ascii="Tahoma" w:hAnsi="Tahoma" w:cs="Tahoma"/>
          <w:color w:val="333333"/>
          <w:sz w:val="18"/>
          <w:szCs w:val="18"/>
        </w:rPr>
      </w:pPr>
      <w:r w:rsidRPr="006021C2">
        <w:rPr>
          <w:rFonts w:ascii="Tahoma" w:hAnsi="Tahoma" w:cs="Tahoma"/>
          <w:color w:val="333333"/>
          <w:sz w:val="18"/>
          <w:szCs w:val="18"/>
        </w:rPr>
        <w:t xml:space="preserve">2)wykonawcę oraz uczestnika konkursu, którego beneficjentem rzeczywistym w rozumieniu </w:t>
      </w:r>
      <w:hyperlink r:id="rId21" w:anchor="/document/18708093?cm=DOCUMENT" w:tgtFrame="_blank" w:history="1">
        <w:r w:rsidRPr="006021C2">
          <w:rPr>
            <w:rStyle w:val="Hipercze"/>
            <w:rFonts w:ascii="Tahoma" w:hAnsi="Tahoma" w:cs="Tahoma"/>
            <w:color w:val="1B7AB8"/>
            <w:sz w:val="18"/>
            <w:szCs w:val="18"/>
          </w:rPr>
          <w:t>ustawy</w:t>
        </w:r>
      </w:hyperlink>
      <w:r w:rsidRPr="006021C2">
        <w:rPr>
          <w:rFonts w:ascii="Tahoma" w:hAnsi="Tahoma" w:cs="Tahoma"/>
          <w:color w:val="333333"/>
          <w:sz w:val="18"/>
          <w:szCs w:val="18"/>
        </w:rPr>
        <w:t xml:space="preserve"> z dnia 1 marca 2018 r. o przeciwdziałaniu praniu pieniędzy oraz finansowaniu terroryzmu (Dz. U. z 2022 r. poz. 593 i 655) jest osoba wymieniona w wykazach określonych w </w:t>
      </w:r>
      <w:hyperlink r:id="rId22" w:anchor="/document/67607987?cm=DOCUMENT" w:tgtFrame="_blank" w:history="1">
        <w:r w:rsidRPr="006021C2">
          <w:rPr>
            <w:rStyle w:val="Hipercze"/>
            <w:rFonts w:ascii="Tahoma" w:hAnsi="Tahoma" w:cs="Tahoma"/>
            <w:color w:val="1B7AB8"/>
            <w:sz w:val="18"/>
            <w:szCs w:val="18"/>
          </w:rPr>
          <w:t>rozporządzeniu</w:t>
        </w:r>
      </w:hyperlink>
      <w:r w:rsidRPr="006021C2">
        <w:rPr>
          <w:rFonts w:ascii="Tahoma" w:hAnsi="Tahoma" w:cs="Tahoma"/>
          <w:color w:val="333333"/>
          <w:sz w:val="18"/>
          <w:szCs w:val="18"/>
        </w:rPr>
        <w:t xml:space="preserve"> 765/2006 i </w:t>
      </w:r>
      <w:hyperlink r:id="rId23" w:anchor="/document/68410867?cm=DOCUMENT" w:tgtFrame="_blank" w:history="1">
        <w:r w:rsidRPr="006021C2">
          <w:rPr>
            <w:rStyle w:val="Hipercze"/>
            <w:rFonts w:ascii="Tahoma" w:hAnsi="Tahoma" w:cs="Tahoma"/>
            <w:color w:val="1B7AB8"/>
            <w:sz w:val="18"/>
            <w:szCs w:val="18"/>
          </w:rPr>
          <w:t>rozporządzeniu</w:t>
        </w:r>
      </w:hyperlink>
      <w:r w:rsidRPr="006021C2">
        <w:rPr>
          <w:rFonts w:ascii="Tahoma" w:hAnsi="Tahoma" w:cs="Tahoma"/>
          <w:color w:val="333333"/>
          <w:sz w:val="18"/>
          <w:szCs w:val="18"/>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8CD3E14" w14:textId="77777777" w:rsidR="00E85CFF" w:rsidRPr="006021C2" w:rsidRDefault="00E85CFF" w:rsidP="000515F5">
      <w:pPr>
        <w:shd w:val="clear" w:color="auto" w:fill="FFFFFF"/>
        <w:ind w:left="1134" w:hanging="283"/>
        <w:jc w:val="both"/>
        <w:rPr>
          <w:rFonts w:ascii="Tahoma" w:hAnsi="Tahoma" w:cs="Tahoma"/>
          <w:color w:val="333333"/>
          <w:sz w:val="18"/>
          <w:szCs w:val="18"/>
        </w:rPr>
      </w:pPr>
      <w:r w:rsidRPr="006021C2">
        <w:rPr>
          <w:rFonts w:ascii="Tahoma" w:hAnsi="Tahoma" w:cs="Tahoma"/>
          <w:color w:val="333333"/>
          <w:sz w:val="18"/>
          <w:szCs w:val="18"/>
        </w:rPr>
        <w:t xml:space="preserve">3)wykonawcę oraz uczestnika konkursu, którego jednostką dominującą w rozumieniu </w:t>
      </w:r>
      <w:hyperlink r:id="rId24" w:anchor="/document/16796295?unitId=art(3)ust(1)pkt(37)&amp;cm=DOCUMENT" w:tgtFrame="_blank" w:history="1">
        <w:r w:rsidRPr="006021C2">
          <w:rPr>
            <w:rStyle w:val="Hipercze"/>
            <w:rFonts w:ascii="Tahoma" w:hAnsi="Tahoma" w:cs="Tahoma"/>
            <w:color w:val="1B7AB8"/>
            <w:sz w:val="18"/>
            <w:szCs w:val="18"/>
          </w:rPr>
          <w:t>art. 3 ust. 1 pkt 37</w:t>
        </w:r>
      </w:hyperlink>
      <w:r w:rsidRPr="006021C2">
        <w:rPr>
          <w:rFonts w:ascii="Tahoma" w:hAnsi="Tahoma" w:cs="Tahoma"/>
          <w:color w:val="333333"/>
          <w:sz w:val="18"/>
          <w:szCs w:val="18"/>
        </w:rPr>
        <w:t xml:space="preserve"> ustawy z dnia 29 września 1994 r. o rachunkowości (Dz. U. z 2021 r. poz. 217, 2105 i 2106) jest podmiot wymieniony w wykazach określonych w </w:t>
      </w:r>
      <w:hyperlink r:id="rId25" w:anchor="/document/67607987?cm=DOCUMENT" w:tgtFrame="_blank" w:history="1">
        <w:r w:rsidRPr="006021C2">
          <w:rPr>
            <w:rStyle w:val="Hipercze"/>
            <w:rFonts w:ascii="Tahoma" w:hAnsi="Tahoma" w:cs="Tahoma"/>
            <w:color w:val="1B7AB8"/>
            <w:sz w:val="18"/>
            <w:szCs w:val="18"/>
          </w:rPr>
          <w:t>rozporządzeniu</w:t>
        </w:r>
      </w:hyperlink>
      <w:r w:rsidRPr="006021C2">
        <w:rPr>
          <w:rFonts w:ascii="Tahoma" w:hAnsi="Tahoma" w:cs="Tahoma"/>
          <w:color w:val="333333"/>
          <w:sz w:val="18"/>
          <w:szCs w:val="18"/>
        </w:rPr>
        <w:t xml:space="preserve"> 765/2006 i </w:t>
      </w:r>
      <w:hyperlink r:id="rId26" w:anchor="/document/68410867?cm=DOCUMENT" w:tgtFrame="_blank" w:history="1">
        <w:r w:rsidRPr="006021C2">
          <w:rPr>
            <w:rStyle w:val="Hipercze"/>
            <w:rFonts w:ascii="Tahoma" w:hAnsi="Tahoma" w:cs="Tahoma"/>
            <w:color w:val="1B7AB8"/>
            <w:sz w:val="18"/>
            <w:szCs w:val="18"/>
          </w:rPr>
          <w:t>rozporządzeniu</w:t>
        </w:r>
      </w:hyperlink>
      <w:r w:rsidRPr="006021C2">
        <w:rPr>
          <w:rFonts w:ascii="Tahoma" w:hAnsi="Tahoma" w:cs="Tahoma"/>
          <w:color w:val="333333"/>
          <w:sz w:val="18"/>
          <w:szCs w:val="18"/>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4D34602" w14:textId="77777777" w:rsidR="00E85CFF" w:rsidRPr="006021C2" w:rsidRDefault="00E85CFF" w:rsidP="000515F5">
      <w:pPr>
        <w:pStyle w:val="Akapitzlist"/>
        <w:shd w:val="clear" w:color="auto" w:fill="FFFFFF"/>
        <w:spacing w:after="0" w:line="240" w:lineRule="auto"/>
        <w:jc w:val="both"/>
        <w:rPr>
          <w:rFonts w:ascii="Tahoma" w:hAnsi="Tahoma" w:cs="Tahoma"/>
          <w:color w:val="333333"/>
          <w:sz w:val="18"/>
          <w:szCs w:val="18"/>
        </w:rPr>
      </w:pPr>
      <w:r w:rsidRPr="006021C2">
        <w:rPr>
          <w:rFonts w:ascii="Tahoma" w:hAnsi="Tahoma" w:cs="Tahoma"/>
          <w:color w:val="333333"/>
          <w:sz w:val="18"/>
          <w:szCs w:val="18"/>
        </w:rPr>
        <w:t>2. Wykluczenie następuje na okres trwania okoliczności określonych w ust. 1.</w:t>
      </w:r>
    </w:p>
    <w:p w14:paraId="08316BCF" w14:textId="77777777" w:rsidR="00E85CFF" w:rsidRPr="00E85CFF" w:rsidRDefault="00E85CFF" w:rsidP="000515F5">
      <w:pPr>
        <w:pStyle w:val="Akapitzlist"/>
        <w:shd w:val="clear" w:color="auto" w:fill="FFFFFF"/>
        <w:spacing w:after="0" w:line="240" w:lineRule="auto"/>
        <w:jc w:val="both"/>
        <w:rPr>
          <w:rFonts w:ascii="Tahoma" w:hAnsi="Tahoma" w:cs="Tahoma"/>
          <w:color w:val="333333"/>
          <w:sz w:val="18"/>
          <w:szCs w:val="18"/>
        </w:rPr>
      </w:pPr>
      <w:r w:rsidRPr="00E85CFF">
        <w:rPr>
          <w:rFonts w:ascii="Tahoma" w:hAnsi="Tahoma" w:cs="Tahoma"/>
          <w:color w:val="333333"/>
          <w:sz w:val="18"/>
          <w:szCs w:val="18"/>
        </w:rPr>
        <w:t>3. 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5112CB5" w14:textId="3F4ABEC1" w:rsidR="00851B11" w:rsidRPr="00DE5971" w:rsidRDefault="00851B11" w:rsidP="002410F1">
      <w:pPr>
        <w:ind w:left="360"/>
        <w:jc w:val="both"/>
        <w:rPr>
          <w:rFonts w:ascii="Tahoma" w:hAnsi="Tahoma" w:cs="Tahoma"/>
          <w:sz w:val="18"/>
          <w:szCs w:val="18"/>
        </w:rPr>
      </w:pPr>
    </w:p>
    <w:p w14:paraId="7BFE7A50" w14:textId="77777777" w:rsidR="00973F5F" w:rsidRPr="00E7664C" w:rsidRDefault="00973F5F" w:rsidP="00973F5F">
      <w:pPr>
        <w:suppressAutoHyphens/>
        <w:jc w:val="both"/>
        <w:rPr>
          <w:rFonts w:ascii="Tahoma" w:hAnsi="Tahoma" w:cs="Tahoma"/>
          <w:sz w:val="20"/>
          <w:szCs w:val="20"/>
        </w:rPr>
      </w:pPr>
    </w:p>
    <w:p w14:paraId="6CA74B11" w14:textId="77777777" w:rsidR="00973F5F" w:rsidRPr="00E7664C" w:rsidRDefault="00973F5F" w:rsidP="00973F5F">
      <w:pPr>
        <w:suppressAutoHyphens/>
        <w:jc w:val="both"/>
        <w:rPr>
          <w:rFonts w:ascii="Tahoma" w:hAnsi="Tahoma" w:cs="Tahoma"/>
          <w:b/>
          <w:bCs/>
          <w:sz w:val="20"/>
          <w:szCs w:val="20"/>
        </w:rPr>
      </w:pPr>
      <w:r w:rsidRPr="00E7664C">
        <w:rPr>
          <w:rFonts w:ascii="Tahoma" w:hAnsi="Tahoma" w:cs="Tahoma"/>
          <w:b/>
          <w:bCs/>
          <w:sz w:val="20"/>
          <w:szCs w:val="20"/>
        </w:rPr>
        <w:t xml:space="preserve">VI. </w:t>
      </w:r>
      <w:r w:rsidRPr="00E7664C">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04213464" w14:textId="77777777" w:rsidR="00FD56C9" w:rsidRPr="00365DCE" w:rsidRDefault="00FD56C9" w:rsidP="00FD56C9">
      <w:pPr>
        <w:jc w:val="both"/>
        <w:outlineLvl w:val="1"/>
        <w:rPr>
          <w:rFonts w:ascii="Tahoma" w:hAnsi="Tahoma" w:cs="Tahoma"/>
          <w:b/>
          <w:bCs/>
          <w:caps/>
          <w:sz w:val="20"/>
          <w:szCs w:val="20"/>
        </w:rPr>
      </w:pPr>
    </w:p>
    <w:p w14:paraId="08E39C20"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b/>
          <w:color w:val="000000"/>
          <w:sz w:val="18"/>
          <w:szCs w:val="18"/>
        </w:rPr>
        <w:t xml:space="preserve">Do oferty Wykonawca zobowiązany jest dołączyć aktualne na dzień składania ofert oświadczenie o braku podstaw do wykluczenia z postępowania – zgodnie z </w:t>
      </w:r>
      <w:r w:rsidRPr="00FD56C9">
        <w:rPr>
          <w:rFonts w:ascii="Tahoma" w:hAnsi="Tahoma" w:cs="Tahoma"/>
          <w:b/>
          <w:bCs/>
          <w:color w:val="000000"/>
          <w:sz w:val="18"/>
          <w:szCs w:val="18"/>
        </w:rPr>
        <w:t>Załącznikiem nr 3 do SWZ</w:t>
      </w:r>
      <w:r w:rsidRPr="00FD56C9">
        <w:rPr>
          <w:rFonts w:ascii="Tahoma" w:hAnsi="Tahoma" w:cs="Tahoma"/>
          <w:color w:val="000000"/>
          <w:sz w:val="18"/>
          <w:szCs w:val="18"/>
        </w:rPr>
        <w:t>.</w:t>
      </w:r>
    </w:p>
    <w:p w14:paraId="1EE92928"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Informacje zawarte w oświadczeniu, o którym mowa w pkt 1 stanowią wstępne potwierdzenie, że Wykonawca nie podlega wykluczeniu.</w:t>
      </w:r>
    </w:p>
    <w:p w14:paraId="71DC997A" w14:textId="77777777" w:rsidR="00FD56C9" w:rsidRPr="00FD56C9" w:rsidRDefault="00FD56C9" w:rsidP="00525B1C">
      <w:pPr>
        <w:numPr>
          <w:ilvl w:val="0"/>
          <w:numId w:val="14"/>
        </w:numPr>
        <w:jc w:val="both"/>
        <w:rPr>
          <w:rFonts w:ascii="Tahoma" w:hAnsi="Tahoma" w:cs="Tahoma"/>
          <w:color w:val="000000"/>
          <w:sz w:val="18"/>
          <w:szCs w:val="18"/>
        </w:rPr>
      </w:pPr>
      <w:r w:rsidRPr="00FD56C9">
        <w:rPr>
          <w:rFonts w:ascii="Tahoma" w:hAnsi="Tahoma" w:cs="Tahoma"/>
          <w:color w:val="000000"/>
          <w:sz w:val="18"/>
          <w:szCs w:val="18"/>
        </w:rPr>
        <w:t>Zamawiający przed udzieleniem zamówienia, wezwie Wykonawcę, którego oferta została najwyżej oceniona, do złożenia w wyznaczonym, nie krótszym niż 5 dni terminie, aktualnych na dzień złożenia niżej wymienionych podmiotowych środków dowodowych:</w:t>
      </w:r>
    </w:p>
    <w:p w14:paraId="36F8D522" w14:textId="4B089101" w:rsidR="00FD56C9" w:rsidRPr="00FD56C9" w:rsidRDefault="00FD56C9" w:rsidP="00525B1C">
      <w:pPr>
        <w:numPr>
          <w:ilvl w:val="0"/>
          <w:numId w:val="15"/>
        </w:numPr>
        <w:ind w:left="1134"/>
        <w:jc w:val="both"/>
        <w:textAlignment w:val="baseline"/>
        <w:rPr>
          <w:rFonts w:ascii="Tahoma" w:hAnsi="Tahoma" w:cs="Tahoma"/>
          <w:color w:val="000000"/>
          <w:sz w:val="18"/>
          <w:szCs w:val="18"/>
        </w:rPr>
      </w:pPr>
      <w:r w:rsidRPr="00FD56C9">
        <w:rPr>
          <w:rFonts w:ascii="Tahoma" w:hAnsi="Tahoma" w:cs="Tahoma"/>
          <w:b/>
          <w:color w:val="000000"/>
          <w:sz w:val="18"/>
          <w:szCs w:val="18"/>
        </w:rPr>
        <w:t>Oświadczenie wykonawcy, w zakresie art. 108 ust. 1 pkt 5 ustawy PZP,</w:t>
      </w:r>
      <w:r w:rsidRPr="00FD56C9">
        <w:rPr>
          <w:rFonts w:ascii="Tahoma" w:hAnsi="Tahoma" w:cs="Tahoma"/>
          <w:color w:val="000000"/>
          <w:sz w:val="18"/>
          <w:szCs w:val="18"/>
        </w:rPr>
        <w:t xml:space="preserve"> o braku przynależności do tej samej grupy kapitałowej, w rozumieniu ustawy z dnia 16 lutego 2007 r. o ochronie konkurencji i konsumentów (Dz. U. z 202</w:t>
      </w:r>
      <w:r w:rsidR="001A52AB">
        <w:rPr>
          <w:rFonts w:ascii="Tahoma" w:hAnsi="Tahoma" w:cs="Tahoma"/>
          <w:color w:val="000000"/>
          <w:sz w:val="18"/>
          <w:szCs w:val="18"/>
        </w:rPr>
        <w:t>1</w:t>
      </w:r>
      <w:r w:rsidRPr="00FD56C9">
        <w:rPr>
          <w:rFonts w:ascii="Tahoma" w:hAnsi="Tahoma" w:cs="Tahoma"/>
          <w:color w:val="000000"/>
          <w:sz w:val="18"/>
          <w:szCs w:val="18"/>
        </w:rPr>
        <w:t xml:space="preserve"> r. poz.</w:t>
      </w:r>
      <w:r w:rsidR="001A52AB">
        <w:rPr>
          <w:rFonts w:ascii="Tahoma" w:hAnsi="Tahoma" w:cs="Tahoma"/>
          <w:color w:val="000000"/>
          <w:sz w:val="18"/>
          <w:szCs w:val="18"/>
        </w:rPr>
        <w:t xml:space="preserve"> 275</w:t>
      </w:r>
      <w:r w:rsidRPr="00FD56C9">
        <w:rPr>
          <w:rFonts w:ascii="Tahoma" w:hAnsi="Tahoma" w:cs="Tahoma"/>
          <w:color w:val="000000"/>
          <w:sz w:val="18"/>
          <w:szCs w:val="18"/>
        </w:rPr>
        <w:t xml:space="preserve">), z innym Wykonawca, który złożył odrębną ofertę, ofertę częściową lub wniosek o </w:t>
      </w:r>
      <w:r w:rsidRPr="00FD56C9">
        <w:rPr>
          <w:rFonts w:ascii="Tahoma" w:hAnsi="Tahoma" w:cs="Tahoma"/>
          <w:color w:val="000000"/>
          <w:sz w:val="18"/>
          <w:szCs w:val="18"/>
        </w:rPr>
        <w:lastRenderedPageBreak/>
        <w:t xml:space="preserve">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FD56C9">
        <w:rPr>
          <w:rFonts w:ascii="Tahoma" w:hAnsi="Tahoma" w:cs="Tahoma"/>
          <w:b/>
          <w:bCs/>
          <w:color w:val="000000"/>
          <w:sz w:val="18"/>
          <w:szCs w:val="18"/>
        </w:rPr>
        <w:t>załącznik nr 5 do SWZ</w:t>
      </w:r>
      <w:r w:rsidRPr="00FD56C9">
        <w:rPr>
          <w:rFonts w:ascii="Tahoma" w:hAnsi="Tahoma" w:cs="Tahoma"/>
          <w:color w:val="000000"/>
          <w:sz w:val="18"/>
          <w:szCs w:val="18"/>
        </w:rPr>
        <w:t>;</w:t>
      </w:r>
    </w:p>
    <w:p w14:paraId="03153DEA" w14:textId="77777777" w:rsidR="00FD56C9" w:rsidRPr="00FD56C9" w:rsidRDefault="00FD56C9" w:rsidP="00525B1C">
      <w:pPr>
        <w:numPr>
          <w:ilvl w:val="0"/>
          <w:numId w:val="15"/>
        </w:numPr>
        <w:ind w:left="1134"/>
        <w:jc w:val="both"/>
        <w:textAlignment w:val="baseline"/>
        <w:rPr>
          <w:rFonts w:ascii="Tahoma" w:hAnsi="Tahoma" w:cs="Tahoma"/>
          <w:color w:val="000000"/>
          <w:sz w:val="18"/>
          <w:szCs w:val="18"/>
        </w:rPr>
      </w:pPr>
      <w:r w:rsidRPr="00FD56C9">
        <w:rPr>
          <w:rFonts w:ascii="Tahoma" w:hAnsi="Tahoma" w:cs="Tahoma"/>
          <w:b/>
          <w:sz w:val="18"/>
          <w:szCs w:val="18"/>
        </w:rPr>
        <w:t>Oświadczenia wykonawcy</w:t>
      </w:r>
      <w:r w:rsidRPr="00FD56C9">
        <w:rPr>
          <w:rFonts w:ascii="Tahoma" w:hAnsi="Tahoma" w:cs="Tahoma"/>
          <w:sz w:val="18"/>
          <w:szCs w:val="18"/>
        </w:rPr>
        <w:t xml:space="preserve"> o aktualności informacji zawartych w załączonym do oferty oświadczeniu o braku podstaw do wykluczenia, w zakresie podstaw wykluczenia z postępowania wskazanych przez zamawiającego, - </w:t>
      </w:r>
      <w:r w:rsidRPr="00FD56C9">
        <w:rPr>
          <w:rFonts w:ascii="Tahoma" w:hAnsi="Tahoma" w:cs="Tahoma"/>
          <w:b/>
          <w:sz w:val="18"/>
          <w:szCs w:val="18"/>
        </w:rPr>
        <w:t>załącznik nr 6 do SWZ;</w:t>
      </w:r>
    </w:p>
    <w:p w14:paraId="60F4F533" w14:textId="77777777" w:rsidR="00FD56C9" w:rsidRPr="00FD56C9" w:rsidRDefault="00FD56C9" w:rsidP="00525B1C">
      <w:pPr>
        <w:numPr>
          <w:ilvl w:val="0"/>
          <w:numId w:val="15"/>
        </w:numPr>
        <w:ind w:left="1134"/>
        <w:jc w:val="both"/>
        <w:textAlignment w:val="baseline"/>
        <w:rPr>
          <w:rFonts w:ascii="Tahoma" w:hAnsi="Tahoma" w:cs="Tahoma"/>
          <w:color w:val="000000"/>
          <w:sz w:val="18"/>
          <w:szCs w:val="18"/>
        </w:rPr>
      </w:pPr>
      <w:r w:rsidRPr="00FD56C9">
        <w:rPr>
          <w:rFonts w:ascii="Tahoma" w:hAnsi="Tahoma" w:cs="Tahoma"/>
          <w:b/>
          <w:color w:val="000000"/>
          <w:sz w:val="18"/>
          <w:szCs w:val="18"/>
        </w:rPr>
        <w:t>Odpis lub informacja z Krajowego Rejestru Sądowego lub z Centralnej Ewidencji i Informacji o Działalności Gospodarczej</w:t>
      </w:r>
      <w:r w:rsidRPr="00FD56C9">
        <w:rPr>
          <w:rFonts w:ascii="Tahoma" w:hAnsi="Tahoma" w:cs="Tahoma"/>
          <w:color w:val="000000"/>
          <w:sz w:val="18"/>
          <w:szCs w:val="18"/>
        </w:rPr>
        <w:t>, w zakresie art. 109 ust. 1 pkt 4 ustawy</w:t>
      </w:r>
      <w:r w:rsidRPr="00FD56C9">
        <w:rPr>
          <w:rFonts w:ascii="Tahoma" w:hAnsi="Tahoma" w:cs="Tahoma"/>
          <w:b/>
          <w:color w:val="000000"/>
          <w:sz w:val="18"/>
          <w:szCs w:val="18"/>
        </w:rPr>
        <w:t>, sporządzonych nie wcześniej niż 3 miesiące</w:t>
      </w:r>
      <w:r w:rsidRPr="00FD56C9">
        <w:rPr>
          <w:rFonts w:ascii="Tahoma" w:hAnsi="Tahoma" w:cs="Tahoma"/>
          <w:color w:val="000000"/>
          <w:sz w:val="18"/>
          <w:szCs w:val="18"/>
        </w:rPr>
        <w:t xml:space="preserve"> przed jej złożeniem, jeżeli odrębne przepisy wymagają wpisu do rejestru lub ewidencji.</w:t>
      </w:r>
    </w:p>
    <w:p w14:paraId="306F9267"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 xml:space="preserve">Jeżeli Wykonawca ma siedzibę lub miejsce zamieszkania poza granicami Rzeczypospolitej Polskiej, zamiast dokumentu, o których mowa w ust. 3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35040FA"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Dokument, o którym mowa w ust. 4 powyżej, powinien być wystawiony nie wcześniej niż 3 miesiące przed jego złożeniem.</w:t>
      </w:r>
    </w:p>
    <w:p w14:paraId="78D97C33"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Jeżeli w kraju, w którym Wykonawca ma siedzibę lub miejsce zamieszkania, nie wydaje się dokumentów, o których mowa w ust. 3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5 stosuje się.</w:t>
      </w:r>
    </w:p>
    <w:p w14:paraId="4A7EB85F"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Wykonawca nie jest zobowiązany do złożenia podmiotowych środków dowodowych, które zamawiający posiada, jeżeli Wykonawca wskaże te środki oraz potwierdzi ich prawidłowość i aktualność.</w:t>
      </w:r>
    </w:p>
    <w:p w14:paraId="7A73FA7C"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FD56C9">
        <w:rPr>
          <w:rFonts w:ascii="Tahoma" w:hAnsi="Tahoma" w:cs="Tahoma"/>
          <w:smallCaps/>
          <w:color w:val="000000"/>
          <w:sz w:val="18"/>
          <w:szCs w:val="18"/>
        </w:rPr>
        <w:t> </w:t>
      </w:r>
      <w:r w:rsidRPr="00FD56C9">
        <w:rPr>
          <w:rFonts w:ascii="Tahoma" w:hAnsi="Tahoma" w:cs="Tahoma"/>
          <w:smallCaps/>
          <w:color w:val="000000"/>
          <w:sz w:val="18"/>
          <w:szCs w:val="18"/>
        </w:rPr>
        <w:t xml:space="preserve">30 </w:t>
      </w:r>
      <w:r w:rsidRPr="00FD56C9">
        <w:rPr>
          <w:rFonts w:ascii="Tahoma" w:hAnsi="Tahoma" w:cs="Tahoma"/>
          <w:color w:val="000000"/>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26745CA4" w14:textId="511EBB69" w:rsidR="00973F5F" w:rsidRDefault="00973F5F" w:rsidP="00973F5F">
      <w:pPr>
        <w:jc w:val="both"/>
        <w:outlineLvl w:val="1"/>
        <w:rPr>
          <w:rFonts w:ascii="Tahoma" w:hAnsi="Tahoma" w:cs="Tahoma"/>
          <w:b/>
          <w:caps/>
          <w:color w:val="000000"/>
          <w:sz w:val="20"/>
          <w:szCs w:val="20"/>
        </w:rPr>
      </w:pPr>
    </w:p>
    <w:p w14:paraId="23087B3F" w14:textId="77777777" w:rsidR="003A26C2" w:rsidRDefault="003A26C2" w:rsidP="00973F5F">
      <w:pPr>
        <w:jc w:val="both"/>
        <w:outlineLvl w:val="1"/>
        <w:rPr>
          <w:rFonts w:ascii="Tahoma" w:hAnsi="Tahoma" w:cs="Tahoma"/>
          <w:b/>
          <w:caps/>
          <w:color w:val="000000"/>
          <w:sz w:val="20"/>
          <w:szCs w:val="20"/>
        </w:rPr>
      </w:pPr>
    </w:p>
    <w:p w14:paraId="5912C8A2" w14:textId="77777777" w:rsidR="00973F5F" w:rsidRPr="00D77207" w:rsidRDefault="00973F5F" w:rsidP="00973F5F">
      <w:pPr>
        <w:jc w:val="both"/>
        <w:outlineLvl w:val="1"/>
        <w:rPr>
          <w:rFonts w:ascii="Tahoma" w:hAnsi="Tahoma" w:cs="Tahoma"/>
          <w:b/>
          <w:caps/>
          <w:color w:val="000000"/>
          <w:sz w:val="20"/>
          <w:szCs w:val="20"/>
        </w:rPr>
      </w:pPr>
      <w:r>
        <w:rPr>
          <w:rFonts w:ascii="Tahoma" w:hAnsi="Tahoma" w:cs="Tahoma"/>
          <w:b/>
          <w:caps/>
          <w:color w:val="000000"/>
          <w:sz w:val="20"/>
          <w:szCs w:val="20"/>
        </w:rPr>
        <w:t>VII</w:t>
      </w:r>
      <w:r w:rsidRPr="00711A94">
        <w:rPr>
          <w:rFonts w:ascii="Tahoma" w:hAnsi="Tahoma" w:cs="Tahoma"/>
          <w:b/>
          <w:caps/>
          <w:color w:val="000000"/>
          <w:sz w:val="20"/>
          <w:szCs w:val="20"/>
        </w:rPr>
        <w:t xml:space="preserve">. Informacja </w:t>
      </w:r>
      <w:r w:rsidRPr="00D77207">
        <w:rPr>
          <w:rFonts w:ascii="Tahoma" w:hAnsi="Tahoma" w:cs="Tahoma"/>
          <w:b/>
          <w:caps/>
          <w:color w:val="000000"/>
          <w:sz w:val="20"/>
          <w:szCs w:val="20"/>
        </w:rPr>
        <w:t>dla Wykonawców wspólnie ubiegających się o udzielenie zamówienia</w:t>
      </w:r>
    </w:p>
    <w:p w14:paraId="40A7CC83" w14:textId="77777777" w:rsidR="00973F5F" w:rsidRPr="00D77207" w:rsidRDefault="00973F5F" w:rsidP="00973F5F">
      <w:pPr>
        <w:jc w:val="both"/>
        <w:outlineLvl w:val="1"/>
        <w:rPr>
          <w:rFonts w:ascii="Tahoma" w:hAnsi="Tahoma" w:cs="Tahoma"/>
          <w:b/>
          <w:caps/>
          <w:color w:val="000000"/>
          <w:sz w:val="20"/>
          <w:szCs w:val="20"/>
        </w:rPr>
      </w:pPr>
    </w:p>
    <w:p w14:paraId="41874F34" w14:textId="77777777" w:rsidR="00FD56C9" w:rsidRPr="00FD56C9" w:rsidRDefault="00973F5F" w:rsidP="00525B1C">
      <w:pPr>
        <w:numPr>
          <w:ilvl w:val="0"/>
          <w:numId w:val="16"/>
        </w:numPr>
        <w:ind w:left="714" w:hanging="357"/>
        <w:jc w:val="both"/>
        <w:textAlignment w:val="baseline"/>
        <w:rPr>
          <w:rFonts w:ascii="Tahoma" w:hAnsi="Tahoma" w:cs="Tahoma"/>
          <w:color w:val="000000"/>
          <w:sz w:val="18"/>
          <w:szCs w:val="18"/>
        </w:rPr>
      </w:pPr>
      <w:r w:rsidRPr="00FD56C9">
        <w:rPr>
          <w:rFonts w:ascii="Tahoma" w:hAnsi="Tahoma" w:cs="Tahoma"/>
          <w:color w:val="000000"/>
          <w:sz w:val="18"/>
          <w:szCs w:val="18"/>
        </w:rPr>
        <w:t xml:space="preserve">Wykonawcy mogą wspólnie ubiegać się o udzielenie zamówienia. W takim przypadku Wykonawcy ustanawiają pełnomocnika </w:t>
      </w:r>
      <w:r w:rsidR="00FD56C9" w:rsidRPr="00FD56C9">
        <w:rPr>
          <w:rFonts w:ascii="Tahoma" w:hAnsi="Tahoma" w:cs="Tahoma"/>
          <w:color w:val="000000"/>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EF66357" w14:textId="77777777" w:rsidR="00FD56C9" w:rsidRPr="00FD56C9" w:rsidRDefault="00FD56C9" w:rsidP="00525B1C">
      <w:pPr>
        <w:numPr>
          <w:ilvl w:val="0"/>
          <w:numId w:val="16"/>
        </w:numPr>
        <w:ind w:left="714" w:hanging="357"/>
        <w:jc w:val="both"/>
        <w:textAlignment w:val="baseline"/>
        <w:rPr>
          <w:rFonts w:ascii="Tahoma" w:hAnsi="Tahoma" w:cs="Tahoma"/>
          <w:color w:val="000000"/>
          <w:sz w:val="18"/>
          <w:szCs w:val="18"/>
        </w:rPr>
      </w:pPr>
      <w:r w:rsidRPr="00FD56C9">
        <w:rPr>
          <w:rFonts w:ascii="Tahoma" w:hAnsi="Tahoma" w:cs="Tahoma"/>
          <w:color w:val="000000"/>
          <w:sz w:val="18"/>
          <w:szCs w:val="18"/>
        </w:rPr>
        <w:t>W przypadku Wykonawców wspólnie ubiegających się o udzielenie zamówienia, oświadczenia, o których mowa w Rozdziale VI ust. 1 SWZ, składa każdy z Wykonawców. Oświadczenia te potwierdzają brak podstaw wykluczenia.</w:t>
      </w:r>
    </w:p>
    <w:p w14:paraId="5E0B5562" w14:textId="0F3754B2" w:rsidR="00973F5F" w:rsidRDefault="00973F5F" w:rsidP="00FB7379">
      <w:pPr>
        <w:tabs>
          <w:tab w:val="left" w:pos="426"/>
        </w:tabs>
        <w:ind w:left="426"/>
        <w:jc w:val="both"/>
        <w:textAlignment w:val="baseline"/>
        <w:rPr>
          <w:rFonts w:ascii="Tahoma" w:hAnsi="Tahoma" w:cs="Tahoma"/>
          <w:sz w:val="20"/>
          <w:szCs w:val="20"/>
        </w:rPr>
      </w:pPr>
    </w:p>
    <w:p w14:paraId="669DA0D4" w14:textId="77777777" w:rsidR="00973F5F" w:rsidRPr="00AD6DC1" w:rsidRDefault="00973F5F" w:rsidP="00973F5F">
      <w:pPr>
        <w:suppressAutoHyphens/>
        <w:jc w:val="both"/>
        <w:rPr>
          <w:rFonts w:ascii="Calibri" w:eastAsia="MS Mincho" w:hAnsi="Calibri"/>
          <w:b/>
          <w:bCs/>
          <w:sz w:val="20"/>
          <w:szCs w:val="20"/>
        </w:rPr>
      </w:pPr>
      <w:r w:rsidRPr="00041967">
        <w:rPr>
          <w:rFonts w:ascii="Tahoma" w:hAnsi="Tahoma" w:cs="Tahoma"/>
          <w:b/>
          <w:bCs/>
          <w:sz w:val="20"/>
          <w:szCs w:val="20"/>
        </w:rPr>
        <w:t xml:space="preserve">VIII.  </w:t>
      </w:r>
      <w:r w:rsidRPr="00041967">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482FC260" w14:textId="77777777" w:rsidR="00973F5F" w:rsidRPr="002453C8" w:rsidRDefault="00973F5F" w:rsidP="00973F5F">
      <w:pPr>
        <w:spacing w:after="40"/>
        <w:jc w:val="both"/>
        <w:rPr>
          <w:rFonts w:ascii="Tahoma" w:eastAsia="MS Mincho" w:hAnsi="Tahoma" w:cs="Tahoma"/>
          <w:sz w:val="20"/>
          <w:szCs w:val="20"/>
        </w:rPr>
      </w:pPr>
    </w:p>
    <w:p w14:paraId="6B40C326" w14:textId="77777777" w:rsidR="00973F5F" w:rsidRPr="001D10EB" w:rsidRDefault="00973F5F" w:rsidP="00525B1C">
      <w:pPr>
        <w:numPr>
          <w:ilvl w:val="0"/>
          <w:numId w:val="44"/>
        </w:numPr>
        <w:autoSpaceDN w:val="0"/>
        <w:spacing w:after="160"/>
        <w:ind w:left="567" w:hanging="282"/>
        <w:contextualSpacing/>
        <w:textAlignment w:val="baseline"/>
        <w:rPr>
          <w:rFonts w:ascii="Tahoma" w:hAnsi="Tahoma" w:cs="Tahoma"/>
          <w:sz w:val="18"/>
          <w:szCs w:val="18"/>
          <w:lang w:eastAsia="en-US"/>
        </w:rPr>
      </w:pPr>
      <w:r w:rsidRPr="001D10EB">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1D10EB">
        <w:rPr>
          <w:rFonts w:ascii="Tahoma" w:hAnsi="Tahoma" w:cs="Tahoma"/>
          <w:b/>
          <w:sz w:val="18"/>
          <w:szCs w:val="18"/>
          <w:u w:val="single"/>
          <w:lang w:eastAsia="en-US"/>
        </w:rPr>
        <w:t>https://platformazakupowa.pl/pn/barlicki</w:t>
      </w:r>
      <w:r w:rsidRPr="001D10EB">
        <w:rPr>
          <w:rFonts w:ascii="Tahoma" w:hAnsi="Tahoma" w:cs="Tahoma"/>
          <w:sz w:val="18"/>
          <w:szCs w:val="18"/>
          <w:lang w:eastAsia="en-US"/>
        </w:rPr>
        <w:t>.</w:t>
      </w:r>
      <w:r w:rsidRPr="001D10EB">
        <w:rPr>
          <w:rFonts w:ascii="Calibri" w:hAnsi="Calibri"/>
          <w:sz w:val="18"/>
          <w:szCs w:val="18"/>
          <w:lang w:eastAsia="en-US"/>
        </w:rPr>
        <w:t xml:space="preserve"> </w:t>
      </w:r>
      <w:r w:rsidRPr="001D10EB">
        <w:rPr>
          <w:rFonts w:ascii="Arial" w:eastAsia="Tahoma" w:hAnsi="Arial" w:cs="Arial"/>
          <w:sz w:val="18"/>
          <w:szCs w:val="18"/>
          <w:lang w:eastAsia="zh-CN"/>
        </w:rPr>
        <w:t xml:space="preserve"> </w:t>
      </w:r>
    </w:p>
    <w:p w14:paraId="2E8B86B0" w14:textId="77777777" w:rsidR="00973F5F" w:rsidRPr="001D10EB" w:rsidRDefault="00973F5F" w:rsidP="00525B1C">
      <w:pPr>
        <w:numPr>
          <w:ilvl w:val="0"/>
          <w:numId w:val="44"/>
        </w:numPr>
        <w:autoSpaceDN w:val="0"/>
        <w:ind w:left="567" w:hanging="282"/>
        <w:contextualSpacing/>
        <w:jc w:val="both"/>
        <w:textAlignment w:val="baseline"/>
        <w:rPr>
          <w:rFonts w:ascii="Tahoma" w:hAnsi="Tahoma" w:cs="Tahoma"/>
          <w:b/>
          <w:sz w:val="18"/>
          <w:szCs w:val="18"/>
          <w:lang w:eastAsia="en-US"/>
        </w:rPr>
      </w:pPr>
      <w:r w:rsidRPr="001D10EB">
        <w:rPr>
          <w:rFonts w:ascii="Tahoma" w:hAnsi="Tahoma" w:cs="Tahoma"/>
          <w:b/>
          <w:sz w:val="18"/>
          <w:szCs w:val="18"/>
          <w:lang w:eastAsia="en-US"/>
        </w:rPr>
        <w:t>Zamawiający wyznacza następujące osoby do kontaktu z Wykonawcami:</w:t>
      </w:r>
    </w:p>
    <w:p w14:paraId="6058C25A" w14:textId="0D0A9AAF" w:rsidR="00973F5F" w:rsidRPr="001D10EB" w:rsidRDefault="00860C66" w:rsidP="00860C66">
      <w:pPr>
        <w:tabs>
          <w:tab w:val="left" w:pos="851"/>
        </w:tabs>
        <w:suppressAutoHyphens/>
        <w:autoSpaceDN w:val="0"/>
        <w:ind w:left="360" w:firstLine="207"/>
        <w:textAlignment w:val="baseline"/>
        <w:rPr>
          <w:rFonts w:ascii="Tahoma" w:hAnsi="Tahoma" w:cs="Tahoma"/>
          <w:b/>
          <w:sz w:val="18"/>
          <w:szCs w:val="18"/>
          <w:lang w:eastAsia="en-US"/>
        </w:rPr>
      </w:pPr>
      <w:r>
        <w:rPr>
          <w:rFonts w:ascii="Tahoma" w:hAnsi="Tahoma" w:cs="Tahoma"/>
          <w:b/>
          <w:sz w:val="18"/>
          <w:szCs w:val="18"/>
          <w:lang w:eastAsia="en-US"/>
        </w:rPr>
        <w:t xml:space="preserve">2.1 </w:t>
      </w:r>
      <w:r w:rsidR="00973F5F" w:rsidRPr="001D10EB">
        <w:rPr>
          <w:rFonts w:ascii="Tahoma" w:hAnsi="Tahoma" w:cs="Tahoma"/>
          <w:b/>
          <w:sz w:val="18"/>
          <w:szCs w:val="18"/>
          <w:lang w:eastAsia="en-US"/>
        </w:rPr>
        <w:t>w sprawach merytorycznych:</w:t>
      </w:r>
    </w:p>
    <w:p w14:paraId="51CD960F" w14:textId="59C32EC9" w:rsidR="00A80CC2" w:rsidRDefault="00F15575" w:rsidP="00A80CC2">
      <w:pPr>
        <w:tabs>
          <w:tab w:val="left" w:pos="851"/>
        </w:tabs>
        <w:autoSpaceDN w:val="0"/>
        <w:ind w:left="567" w:firstLine="426"/>
        <w:textAlignment w:val="baseline"/>
        <w:rPr>
          <w:rFonts w:ascii="Tahoma" w:hAnsi="Tahoma" w:cs="Tahoma"/>
          <w:b/>
          <w:sz w:val="18"/>
          <w:szCs w:val="18"/>
          <w:lang w:eastAsia="en-US"/>
        </w:rPr>
      </w:pPr>
      <w:r>
        <w:rPr>
          <w:rFonts w:ascii="Tahoma" w:hAnsi="Tahoma" w:cs="Tahoma"/>
          <w:sz w:val="18"/>
          <w:szCs w:val="18"/>
          <w:lang w:eastAsia="en-US"/>
        </w:rPr>
        <w:t>p. Mariusz Jaworski</w:t>
      </w:r>
    </w:p>
    <w:p w14:paraId="4A2129C2" w14:textId="19A5A739" w:rsidR="00973F5F" w:rsidRPr="001D10EB" w:rsidRDefault="00973F5F" w:rsidP="00860C66">
      <w:pPr>
        <w:tabs>
          <w:tab w:val="left" w:pos="851"/>
        </w:tabs>
        <w:autoSpaceDN w:val="0"/>
        <w:ind w:left="567" w:firstLine="426"/>
        <w:textAlignment w:val="baseline"/>
        <w:rPr>
          <w:rFonts w:ascii="Tahoma" w:hAnsi="Tahoma" w:cs="Tahoma"/>
          <w:sz w:val="18"/>
          <w:szCs w:val="18"/>
          <w:lang w:eastAsia="en-US"/>
        </w:rPr>
      </w:pPr>
      <w:r w:rsidRPr="001D10EB">
        <w:rPr>
          <w:rFonts w:ascii="Tahoma" w:hAnsi="Tahoma" w:cs="Tahoma"/>
          <w:b/>
          <w:sz w:val="18"/>
          <w:szCs w:val="18"/>
          <w:lang w:eastAsia="en-US"/>
        </w:rPr>
        <w:t>w sprawach formalno – prawnych:</w:t>
      </w:r>
      <w:r w:rsidRPr="001D10EB">
        <w:rPr>
          <w:rFonts w:ascii="Tahoma" w:hAnsi="Tahoma" w:cs="Tahoma"/>
          <w:sz w:val="18"/>
          <w:szCs w:val="18"/>
          <w:lang w:eastAsia="en-US"/>
        </w:rPr>
        <w:t xml:space="preserve"> </w:t>
      </w:r>
    </w:p>
    <w:p w14:paraId="266B42DD" w14:textId="0C3091B9" w:rsidR="00626658" w:rsidRDefault="00973F5F" w:rsidP="00973F5F">
      <w:pPr>
        <w:tabs>
          <w:tab w:val="left" w:pos="851"/>
        </w:tabs>
        <w:autoSpaceDN w:val="0"/>
        <w:ind w:left="993"/>
        <w:textAlignment w:val="baseline"/>
        <w:rPr>
          <w:rFonts w:ascii="Tahoma" w:hAnsi="Tahoma" w:cs="Tahoma"/>
          <w:sz w:val="18"/>
          <w:szCs w:val="18"/>
          <w:lang w:eastAsia="en-US"/>
        </w:rPr>
      </w:pPr>
      <w:r w:rsidRPr="001D10EB">
        <w:rPr>
          <w:rFonts w:ascii="Tahoma" w:hAnsi="Tahoma" w:cs="Tahoma"/>
          <w:sz w:val="18"/>
          <w:szCs w:val="18"/>
          <w:lang w:eastAsia="en-US"/>
        </w:rPr>
        <w:t xml:space="preserve">mgr </w:t>
      </w:r>
      <w:r w:rsidR="00626658">
        <w:rPr>
          <w:rFonts w:ascii="Tahoma" w:hAnsi="Tahoma" w:cs="Tahoma"/>
          <w:sz w:val="18"/>
          <w:szCs w:val="18"/>
          <w:lang w:eastAsia="en-US"/>
        </w:rPr>
        <w:t>Aleksandra Niedziałkowska</w:t>
      </w:r>
      <w:r w:rsidRPr="001D10EB">
        <w:rPr>
          <w:rFonts w:ascii="Tahoma" w:hAnsi="Tahoma" w:cs="Tahoma"/>
          <w:sz w:val="18"/>
          <w:szCs w:val="18"/>
          <w:lang w:eastAsia="en-US"/>
        </w:rPr>
        <w:t xml:space="preserve">  – Starszy Inspektor ds. Zamówień Publicznych ; tel. 42 677-68-24</w:t>
      </w:r>
    </w:p>
    <w:p w14:paraId="754BC4A6" w14:textId="72EC43CE" w:rsidR="00973F5F" w:rsidRPr="001D10EB" w:rsidRDefault="00626658" w:rsidP="00973F5F">
      <w:pPr>
        <w:tabs>
          <w:tab w:val="left" w:pos="851"/>
        </w:tabs>
        <w:autoSpaceDN w:val="0"/>
        <w:ind w:left="993"/>
        <w:textAlignment w:val="baseline"/>
        <w:rPr>
          <w:rFonts w:ascii="Tahoma" w:hAnsi="Tahoma" w:cs="Tahoma"/>
          <w:sz w:val="18"/>
          <w:szCs w:val="18"/>
          <w:lang w:eastAsia="en-US"/>
        </w:rPr>
      </w:pPr>
      <w:r>
        <w:rPr>
          <w:rFonts w:ascii="Tahoma" w:hAnsi="Tahoma" w:cs="Tahoma"/>
          <w:sz w:val="18"/>
          <w:szCs w:val="18"/>
          <w:lang w:eastAsia="en-US"/>
        </w:rPr>
        <w:t>mgr Anna Pietrzyk – p.o. Kierownik Działu zamówień Publicznych i Zaopatrzenia Medycznego, tel</w:t>
      </w:r>
      <w:r w:rsidR="00232CF8">
        <w:rPr>
          <w:rFonts w:ascii="Tahoma" w:hAnsi="Tahoma" w:cs="Tahoma"/>
          <w:sz w:val="18"/>
          <w:szCs w:val="18"/>
          <w:lang w:eastAsia="en-US"/>
        </w:rPr>
        <w:t xml:space="preserve"> 42 29-19-570</w:t>
      </w:r>
      <w:r w:rsidR="00973F5F" w:rsidRPr="001D10EB">
        <w:rPr>
          <w:rFonts w:ascii="Tahoma" w:hAnsi="Tahoma" w:cs="Tahoma"/>
          <w:sz w:val="18"/>
          <w:szCs w:val="18"/>
          <w:lang w:eastAsia="en-US"/>
        </w:rPr>
        <w:tab/>
      </w:r>
    </w:p>
    <w:p w14:paraId="76C417F3" w14:textId="77777777" w:rsidR="00973F5F" w:rsidRPr="001D10EB" w:rsidRDefault="00973F5F" w:rsidP="00525B1C">
      <w:pPr>
        <w:numPr>
          <w:ilvl w:val="0"/>
          <w:numId w:val="44"/>
        </w:numPr>
        <w:tabs>
          <w:tab w:val="left" w:pos="709"/>
        </w:tabs>
        <w:autoSpaceDN w:val="0"/>
        <w:ind w:left="709" w:hanging="424"/>
        <w:contextualSpacing/>
        <w:jc w:val="both"/>
        <w:textAlignment w:val="baseline"/>
        <w:rPr>
          <w:rFonts w:ascii="Tahoma" w:hAnsi="Tahoma" w:cs="Tahoma"/>
          <w:sz w:val="18"/>
          <w:szCs w:val="18"/>
          <w:lang w:eastAsia="en-US"/>
        </w:rPr>
      </w:pPr>
      <w:r w:rsidRPr="001D10EB">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7" w:history="1">
        <w:r w:rsidRPr="001D10EB">
          <w:rPr>
            <w:rFonts w:ascii="Arial" w:hAnsi="Arial" w:cs="Arial"/>
            <w:b/>
            <w:sz w:val="20"/>
            <w:szCs w:val="20"/>
            <w:u w:val="single"/>
            <w:lang w:eastAsia="zh-CN"/>
          </w:rPr>
          <w:t>https://platformazakupowa.pl/strona/1-regulamin</w:t>
        </w:r>
      </w:hyperlink>
    </w:p>
    <w:p w14:paraId="5BD7CB06" w14:textId="77777777" w:rsidR="00973F5F" w:rsidRPr="001D10EB" w:rsidRDefault="00973F5F" w:rsidP="00525B1C">
      <w:pPr>
        <w:numPr>
          <w:ilvl w:val="0"/>
          <w:numId w:val="44"/>
        </w:numPr>
        <w:autoSpaceDN w:val="0"/>
        <w:spacing w:after="160"/>
        <w:ind w:left="709" w:hanging="424"/>
        <w:contextualSpacing/>
        <w:jc w:val="both"/>
        <w:textAlignment w:val="baseline"/>
        <w:rPr>
          <w:rFonts w:ascii="Tahoma" w:hAnsi="Tahoma" w:cs="Tahoma"/>
          <w:b/>
          <w:sz w:val="18"/>
          <w:szCs w:val="18"/>
          <w:lang w:eastAsia="en-US"/>
        </w:rPr>
      </w:pPr>
      <w:r w:rsidRPr="001D10EB">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009487DD" w14:textId="77777777" w:rsidR="00973F5F" w:rsidRPr="001D10EB" w:rsidRDefault="00973F5F" w:rsidP="00525B1C">
      <w:pPr>
        <w:numPr>
          <w:ilvl w:val="0"/>
          <w:numId w:val="44"/>
        </w:numPr>
        <w:tabs>
          <w:tab w:val="num" w:pos="709"/>
        </w:tabs>
        <w:autoSpaceDN w:val="0"/>
        <w:ind w:left="709" w:hanging="424"/>
        <w:contextualSpacing/>
        <w:jc w:val="both"/>
        <w:textAlignment w:val="baseline"/>
        <w:rPr>
          <w:rFonts w:ascii="Tahoma" w:hAnsi="Tahoma" w:cs="Tahoma"/>
          <w:sz w:val="18"/>
          <w:szCs w:val="18"/>
          <w:lang w:eastAsia="en-US"/>
        </w:rPr>
      </w:pPr>
      <w:r w:rsidRPr="001D10EB">
        <w:rPr>
          <w:rFonts w:ascii="Tahoma" w:hAnsi="Tahoma" w:cs="Tahoma"/>
          <w:sz w:val="18"/>
          <w:szCs w:val="18"/>
          <w:lang w:eastAsia="en-US"/>
        </w:rPr>
        <w:t>Minimalne wymagania techniczne i informacje na temat kodowania i czasu odbioru danych są opisane na Stronie platformazakupowa.pl.</w:t>
      </w:r>
    </w:p>
    <w:p w14:paraId="1B4D5E33" w14:textId="77777777" w:rsidR="00973F5F" w:rsidRPr="001D10EB" w:rsidRDefault="00973F5F" w:rsidP="00525B1C">
      <w:pPr>
        <w:numPr>
          <w:ilvl w:val="0"/>
          <w:numId w:val="44"/>
        </w:numPr>
        <w:tabs>
          <w:tab w:val="num" w:pos="709"/>
        </w:tabs>
        <w:autoSpaceDN w:val="0"/>
        <w:ind w:left="709" w:hanging="424"/>
        <w:contextualSpacing/>
        <w:jc w:val="both"/>
        <w:textAlignment w:val="baseline"/>
        <w:rPr>
          <w:rFonts w:ascii="Tahoma" w:hAnsi="Tahoma" w:cs="Tahoma"/>
          <w:sz w:val="18"/>
          <w:szCs w:val="18"/>
          <w:lang w:eastAsia="en-US"/>
        </w:rPr>
      </w:pPr>
      <w:r w:rsidRPr="001D10EB">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02239BAE" w14:textId="77777777" w:rsidR="00973F5F" w:rsidRPr="001D10EB" w:rsidRDefault="00973F5F" w:rsidP="00525B1C">
      <w:pPr>
        <w:numPr>
          <w:ilvl w:val="0"/>
          <w:numId w:val="44"/>
        </w:numPr>
        <w:tabs>
          <w:tab w:val="num" w:pos="709"/>
        </w:tabs>
        <w:autoSpaceDN w:val="0"/>
        <w:ind w:left="709" w:hanging="424"/>
        <w:contextualSpacing/>
        <w:jc w:val="both"/>
        <w:textAlignment w:val="baseline"/>
        <w:rPr>
          <w:rFonts w:ascii="Tahoma" w:hAnsi="Tahoma" w:cs="Tahoma"/>
          <w:sz w:val="18"/>
          <w:szCs w:val="18"/>
          <w:lang w:eastAsia="en-US"/>
        </w:rPr>
      </w:pPr>
      <w:r w:rsidRPr="001D10EB">
        <w:rPr>
          <w:rFonts w:ascii="Tahoma" w:eastAsia="Tahoma" w:hAnsi="Tahoma" w:cs="Tahoma"/>
          <w:sz w:val="18"/>
          <w:szCs w:val="18"/>
          <w:lang w:eastAsia="en-US"/>
        </w:rPr>
        <w:lastRenderedPageBreak/>
        <w:t xml:space="preserve">Wykonawca na każde żądanie Zamawiającego niezwłocznie potwierdza fakt otrzymania zawiadomienia, wniosku lub informacji. Potwierdzenia należy przesłać również </w:t>
      </w:r>
      <w:r w:rsidRPr="001D10EB">
        <w:rPr>
          <w:rFonts w:ascii="Tahoma" w:hAnsi="Tahoma" w:cs="Tahoma"/>
          <w:sz w:val="18"/>
          <w:szCs w:val="18"/>
          <w:lang w:eastAsia="en-US"/>
        </w:rPr>
        <w:t>za pośrednictwem platformy zakupowej.</w:t>
      </w:r>
    </w:p>
    <w:p w14:paraId="2B180AD3" w14:textId="77777777" w:rsidR="00973F5F" w:rsidRPr="001D10EB" w:rsidRDefault="00973F5F" w:rsidP="00525B1C">
      <w:pPr>
        <w:numPr>
          <w:ilvl w:val="0"/>
          <w:numId w:val="44"/>
        </w:numPr>
        <w:tabs>
          <w:tab w:val="num" w:pos="709"/>
        </w:tabs>
        <w:autoSpaceDN w:val="0"/>
        <w:ind w:left="709" w:hanging="425"/>
        <w:contextualSpacing/>
        <w:jc w:val="both"/>
        <w:textAlignment w:val="baseline"/>
        <w:rPr>
          <w:rFonts w:ascii="Tahoma" w:hAnsi="Tahoma" w:cs="Tahoma"/>
          <w:sz w:val="18"/>
          <w:szCs w:val="18"/>
          <w:lang w:eastAsia="en-US"/>
        </w:rPr>
      </w:pPr>
      <w:r w:rsidRPr="001D10EB">
        <w:rPr>
          <w:rFonts w:ascii="Tahoma" w:eastAsia="Tahoma" w:hAnsi="Tahoma" w:cs="Tahoma"/>
          <w:b/>
          <w:sz w:val="18"/>
          <w:szCs w:val="18"/>
          <w:lang w:eastAsia="en-US"/>
        </w:rPr>
        <w:t>W korespondencji kierowanej do Zamawiającego Wykonawca winien posługiwać się numerem sprawy określonym w SWZ.</w:t>
      </w:r>
    </w:p>
    <w:p w14:paraId="5464055D" w14:textId="77777777" w:rsidR="00973F5F" w:rsidRPr="001D10EB" w:rsidRDefault="00973F5F" w:rsidP="00525B1C">
      <w:pPr>
        <w:numPr>
          <w:ilvl w:val="0"/>
          <w:numId w:val="44"/>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1" w:name="_Ref530396341"/>
      <w:r w:rsidRPr="001D10EB">
        <w:rPr>
          <w:rFonts w:ascii="Tahoma" w:eastAsia="Tahoma" w:hAnsi="Tahoma" w:cs="Tahoma"/>
          <w:sz w:val="18"/>
          <w:szCs w:val="18"/>
          <w:lang w:eastAsia="en-US"/>
        </w:rPr>
        <w:t>W kwestiach budzących wątpliwości odnośnie zapisów SWZ Wykonawcom przysługuje prawo do wnoszenia wniosków o wyjaśnienie jej treści.</w:t>
      </w:r>
      <w:bookmarkEnd w:id="1"/>
      <w:r w:rsidRPr="001D10EB">
        <w:rPr>
          <w:rFonts w:ascii="Tahoma" w:eastAsia="Tahoma" w:hAnsi="Tahoma" w:cs="Tahoma"/>
          <w:sz w:val="18"/>
          <w:szCs w:val="18"/>
          <w:lang w:eastAsia="en-US"/>
        </w:rPr>
        <w:t xml:space="preserve"> </w:t>
      </w:r>
    </w:p>
    <w:p w14:paraId="1C2EA0EC" w14:textId="77777777" w:rsidR="00973F5F" w:rsidRPr="001D10EB" w:rsidRDefault="00973F5F" w:rsidP="00525B1C">
      <w:pPr>
        <w:numPr>
          <w:ilvl w:val="0"/>
          <w:numId w:val="44"/>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1D10EB">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1D10EB">
        <w:rPr>
          <w:rFonts w:ascii="Tahoma" w:eastAsia="Tahoma" w:hAnsi="Tahoma" w:cs="Tahoma"/>
          <w:i/>
          <w:sz w:val="18"/>
          <w:szCs w:val="18"/>
          <w:lang w:eastAsia="en-US"/>
        </w:rPr>
        <w:t>(prawy dolny róg strony)</w:t>
      </w:r>
      <w:r w:rsidRPr="001D10EB">
        <w:rPr>
          <w:rFonts w:ascii="Tahoma" w:eastAsia="Tahoma" w:hAnsi="Tahoma" w:cs="Tahoma"/>
          <w:sz w:val="18"/>
          <w:szCs w:val="18"/>
          <w:lang w:eastAsia="en-US"/>
        </w:rPr>
        <w:t>.</w:t>
      </w:r>
    </w:p>
    <w:p w14:paraId="43E032EF" w14:textId="77777777" w:rsidR="00973F5F" w:rsidRPr="001D10EB" w:rsidRDefault="00973F5F" w:rsidP="00525B1C">
      <w:pPr>
        <w:numPr>
          <w:ilvl w:val="0"/>
          <w:numId w:val="44"/>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1D10EB">
        <w:rPr>
          <w:rFonts w:ascii="Tahoma" w:eastAsia="Tahoma" w:hAnsi="Tahoma" w:cs="Tahoma"/>
          <w:b/>
          <w:sz w:val="18"/>
          <w:szCs w:val="18"/>
          <w:u w:val="single"/>
          <w:lang w:eastAsia="en-US"/>
        </w:rPr>
        <w:t>Zamawiający zwraca się z prośbą, aby zapytania zostały również przesłane drogą elektroniczną w dokumencie edytowalnym (np. word)</w:t>
      </w:r>
    </w:p>
    <w:p w14:paraId="0B0ED351" w14:textId="2961074F"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 xml:space="preserve">Wyjaśnienia SWZ udzielane będą z zachowaniem zasad określonych w art. </w:t>
      </w:r>
      <w:r w:rsidR="00EF382F" w:rsidRPr="00EF382F">
        <w:rPr>
          <w:rFonts w:ascii="Tahoma" w:eastAsia="Tahoma" w:hAnsi="Tahoma" w:cs="Tahoma"/>
          <w:sz w:val="18"/>
          <w:szCs w:val="18"/>
          <w:lang w:eastAsia="en-US"/>
        </w:rPr>
        <w:t>284</w:t>
      </w:r>
      <w:r w:rsidRPr="00EF382F">
        <w:rPr>
          <w:rFonts w:ascii="Tahoma" w:eastAsia="Tahoma" w:hAnsi="Tahoma" w:cs="Tahoma"/>
          <w:sz w:val="18"/>
          <w:szCs w:val="18"/>
          <w:lang w:eastAsia="en-US"/>
        </w:rPr>
        <w:t xml:space="preserve"> PZP</w:t>
      </w:r>
    </w:p>
    <w:p w14:paraId="52CD91C2" w14:textId="621942A4"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 xml:space="preserve">Zamawiający udzieli niezwłocznie odpowiedzi, najpóźniej na </w:t>
      </w:r>
      <w:r w:rsidR="00EF382F" w:rsidRPr="00EF382F">
        <w:rPr>
          <w:rFonts w:ascii="Tahoma" w:eastAsia="Tahoma" w:hAnsi="Tahoma" w:cs="Tahoma"/>
          <w:sz w:val="18"/>
          <w:szCs w:val="18"/>
          <w:lang w:eastAsia="en-US"/>
        </w:rPr>
        <w:t>2</w:t>
      </w:r>
      <w:r w:rsidRPr="00EF382F">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EF382F" w:rsidRPr="00EF382F">
        <w:rPr>
          <w:rFonts w:ascii="Tahoma" w:eastAsia="Tahoma" w:hAnsi="Tahoma" w:cs="Tahoma"/>
          <w:sz w:val="18"/>
          <w:szCs w:val="18"/>
          <w:lang w:eastAsia="en-US"/>
        </w:rPr>
        <w:t>4</w:t>
      </w:r>
      <w:r w:rsidRPr="00EF382F">
        <w:rPr>
          <w:rFonts w:ascii="Tahoma" w:eastAsia="Tahoma" w:hAnsi="Tahoma" w:cs="Tahoma"/>
          <w:sz w:val="18"/>
          <w:szCs w:val="18"/>
          <w:lang w:eastAsia="en-US"/>
        </w:rPr>
        <w:t xml:space="preserve"> dni przed upływem wyznaczonego terminu składania ofert.</w:t>
      </w:r>
    </w:p>
    <w:p w14:paraId="335D9652" w14:textId="77777777"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285C8F46" w14:textId="77777777"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1F12ED9" w14:textId="77777777"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1C9EFA13" w14:textId="77777777"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3321806A" w14:textId="77777777" w:rsidR="00973F5F" w:rsidRDefault="00973F5F" w:rsidP="00973F5F">
      <w:pPr>
        <w:rPr>
          <w:rFonts w:ascii="Tahoma" w:hAnsi="Tahoma" w:cs="Tahoma"/>
          <w:sz w:val="20"/>
          <w:szCs w:val="20"/>
        </w:rPr>
      </w:pPr>
    </w:p>
    <w:p w14:paraId="27483DC6" w14:textId="77777777" w:rsidR="00973F5F" w:rsidRPr="00FF59F7" w:rsidRDefault="00973F5F" w:rsidP="00973F5F">
      <w:pPr>
        <w:rPr>
          <w:rFonts w:ascii="Tahoma" w:hAnsi="Tahoma" w:cs="Tahoma"/>
          <w:sz w:val="20"/>
          <w:szCs w:val="20"/>
        </w:rPr>
      </w:pPr>
    </w:p>
    <w:p w14:paraId="1976918D" w14:textId="77777777" w:rsidR="00973F5F" w:rsidRPr="00041967" w:rsidRDefault="00973F5F" w:rsidP="00973F5F">
      <w:pPr>
        <w:pStyle w:val="Nagwek2"/>
        <w:spacing w:before="0" w:after="0"/>
        <w:jc w:val="both"/>
        <w:rPr>
          <w:rFonts w:ascii="Tahoma" w:hAnsi="Tahoma" w:cs="Tahoma"/>
          <w:i w:val="0"/>
          <w:iCs w:val="0"/>
          <w:caps/>
          <w:sz w:val="20"/>
          <w:szCs w:val="20"/>
        </w:rPr>
      </w:pPr>
      <w:r w:rsidRPr="003C08C7">
        <w:rPr>
          <w:rFonts w:ascii="Tahoma" w:hAnsi="Tahoma" w:cs="Tahoma"/>
          <w:i w:val="0"/>
          <w:iCs w:val="0"/>
          <w:caps/>
          <w:sz w:val="20"/>
          <w:szCs w:val="20"/>
        </w:rPr>
        <w:t xml:space="preserve">IX. Opis </w:t>
      </w:r>
      <w:r w:rsidRPr="00041967">
        <w:rPr>
          <w:rFonts w:ascii="Tahoma" w:hAnsi="Tahoma" w:cs="Tahoma"/>
          <w:i w:val="0"/>
          <w:iCs w:val="0"/>
          <w:caps/>
          <w:sz w:val="20"/>
          <w:szCs w:val="20"/>
        </w:rPr>
        <w:t>sposobu przygotowania ofert oraz dokumentów wymaganych przez Zamawiającego w SWZ</w:t>
      </w:r>
    </w:p>
    <w:p w14:paraId="74BA7FAC" w14:textId="77777777" w:rsidR="00973F5F" w:rsidRPr="00041967" w:rsidRDefault="00973F5F" w:rsidP="00973F5F">
      <w:pPr>
        <w:rPr>
          <w:rFonts w:ascii="Tahoma" w:hAnsi="Tahoma" w:cs="Tahoma"/>
          <w:sz w:val="20"/>
          <w:szCs w:val="20"/>
        </w:rPr>
      </w:pPr>
    </w:p>
    <w:p w14:paraId="31C0E531" w14:textId="05B2B683" w:rsidR="00973F5F" w:rsidRPr="000924F9" w:rsidRDefault="00973F5F" w:rsidP="00525B1C">
      <w:pPr>
        <w:numPr>
          <w:ilvl w:val="0"/>
          <w:numId w:val="20"/>
        </w:numPr>
        <w:ind w:left="426" w:hanging="426"/>
        <w:jc w:val="both"/>
        <w:rPr>
          <w:rFonts w:ascii="Tahoma" w:eastAsia="Calibri" w:hAnsi="Tahoma" w:cs="Tahoma"/>
          <w:color w:val="000000"/>
          <w:sz w:val="18"/>
          <w:szCs w:val="18"/>
        </w:rPr>
      </w:pPr>
      <w:r w:rsidRPr="000924F9">
        <w:rPr>
          <w:rFonts w:ascii="Tahoma" w:hAnsi="Tahoma" w:cs="Tahoma"/>
          <w:color w:val="000000"/>
          <w:sz w:val="18"/>
          <w:szCs w:val="18"/>
        </w:rPr>
        <w:t xml:space="preserve">Oferta oraz przedmiotowe środki dowodowe (jeżeli były wymagane)  muszą być składane elektronicznie i muszą zostać podpisane </w:t>
      </w:r>
      <w:r w:rsidRPr="000924F9">
        <w:rPr>
          <w:rFonts w:ascii="Tahoma" w:hAnsi="Tahoma" w:cs="Tahoma"/>
          <w:b/>
          <w:color w:val="000000"/>
          <w:sz w:val="18"/>
          <w:szCs w:val="18"/>
        </w:rPr>
        <w:t>elektronicznym kwalifikowanym podpisem</w:t>
      </w:r>
      <w:r w:rsidR="00703017">
        <w:rPr>
          <w:rFonts w:ascii="Tahoma" w:hAnsi="Tahoma" w:cs="Tahoma"/>
          <w:b/>
          <w:color w:val="000000"/>
          <w:sz w:val="18"/>
          <w:szCs w:val="18"/>
        </w:rPr>
        <w:t>, podpisem zaufanym bądź odpisem osobistym.</w:t>
      </w:r>
      <w:r w:rsidRPr="000924F9">
        <w:rPr>
          <w:rFonts w:ascii="Tahoma" w:hAnsi="Tahoma" w:cs="Tahoma"/>
          <w:color w:val="000000"/>
          <w:sz w:val="18"/>
          <w:szCs w:val="18"/>
        </w:rPr>
        <w:t xml:space="preserve"> W procesie składania oferty w tym przedmiotowych środków dowodowych na platformie, </w:t>
      </w:r>
      <w:r w:rsidRPr="000924F9">
        <w:rPr>
          <w:rFonts w:ascii="Tahoma" w:hAnsi="Tahoma" w:cs="Tahoma"/>
          <w:b/>
          <w:color w:val="000000"/>
          <w:sz w:val="18"/>
          <w:szCs w:val="18"/>
        </w:rPr>
        <w:t>kwalifikowany podpis elektroniczny</w:t>
      </w:r>
      <w:r w:rsidRPr="000924F9">
        <w:rPr>
          <w:rFonts w:ascii="Tahoma" w:hAnsi="Tahoma" w:cs="Tahoma"/>
          <w:color w:val="000000"/>
          <w:sz w:val="18"/>
          <w:szCs w:val="18"/>
        </w:rPr>
        <w:t xml:space="preserve"> Wykonawca składa bezpośrednio na dokumencie, który następnie przesyła do systemu.</w:t>
      </w:r>
    </w:p>
    <w:p w14:paraId="50255E71" w14:textId="77777777" w:rsidR="00973F5F" w:rsidRPr="000924F9" w:rsidRDefault="00973F5F" w:rsidP="00525B1C">
      <w:pPr>
        <w:keepNext/>
        <w:keepLines/>
        <w:numPr>
          <w:ilvl w:val="0"/>
          <w:numId w:val="20"/>
        </w:numPr>
        <w:ind w:left="426" w:hanging="426"/>
        <w:jc w:val="both"/>
        <w:rPr>
          <w:rFonts w:ascii="Tahoma" w:hAnsi="Tahoma" w:cs="Tahoma"/>
          <w:color w:val="000000"/>
          <w:sz w:val="18"/>
          <w:szCs w:val="18"/>
        </w:rPr>
      </w:pPr>
      <w:r w:rsidRPr="000924F9">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44A5067E" w14:textId="032936C8" w:rsidR="00973F5F" w:rsidRPr="000924F9" w:rsidRDefault="00973F5F" w:rsidP="00525B1C">
      <w:pPr>
        <w:keepNext/>
        <w:keepLines/>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w:t>
      </w:r>
      <w:r w:rsidR="000000BE">
        <w:rPr>
          <w:rFonts w:ascii="Tahoma" w:hAnsi="Tahoma" w:cs="Tahoma"/>
          <w:color w:val="000000"/>
          <w:sz w:val="18"/>
          <w:szCs w:val="18"/>
        </w:rPr>
        <w:t>, podpisem zaufanym lub podpisem o</w:t>
      </w:r>
      <w:r w:rsidR="00D45F1F">
        <w:rPr>
          <w:rFonts w:ascii="Tahoma" w:hAnsi="Tahoma" w:cs="Tahoma"/>
          <w:color w:val="000000"/>
          <w:sz w:val="18"/>
          <w:szCs w:val="18"/>
        </w:rPr>
        <w:t>s</w:t>
      </w:r>
      <w:r w:rsidR="000000BE">
        <w:rPr>
          <w:rFonts w:ascii="Tahoma" w:hAnsi="Tahoma" w:cs="Tahoma"/>
          <w:color w:val="000000"/>
          <w:sz w:val="18"/>
          <w:szCs w:val="18"/>
        </w:rPr>
        <w:t>obistym</w:t>
      </w:r>
      <w:r w:rsidRPr="000924F9">
        <w:rPr>
          <w:rFonts w:ascii="Tahoma" w:hAnsi="Tahoma" w:cs="Tahoma"/>
          <w:color w:val="000000"/>
          <w:sz w:val="18"/>
          <w:szCs w:val="18"/>
        </w:rPr>
        <w:t xml:space="preserve"> przez osobę/osoby upoważnioną/upoważnione. </w:t>
      </w:r>
      <w:r w:rsidRPr="000924F9">
        <w:rPr>
          <w:rFonts w:ascii="Tahoma" w:hAnsi="Tahoma" w:cs="Tahoma"/>
          <w:i/>
          <w:color w:val="000000"/>
          <w:sz w:val="18"/>
          <w:szCs w:val="18"/>
          <w:vertAlign w:val="superscript"/>
        </w:rPr>
        <w:footnoteReference w:id="1"/>
      </w:r>
    </w:p>
    <w:p w14:paraId="09F6E9C4"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b/>
          <w:color w:val="000000"/>
          <w:sz w:val="18"/>
          <w:szCs w:val="18"/>
          <w:u w:val="single"/>
        </w:rPr>
      </w:pPr>
      <w:r w:rsidRPr="000924F9">
        <w:rPr>
          <w:rFonts w:ascii="Tahoma" w:hAnsi="Tahoma" w:cs="Tahoma"/>
          <w:b/>
          <w:color w:val="000000"/>
          <w:sz w:val="18"/>
          <w:szCs w:val="18"/>
          <w:u w:val="single"/>
        </w:rPr>
        <w:t>Oferta musi być:</w:t>
      </w:r>
    </w:p>
    <w:p w14:paraId="6072BD72" w14:textId="77777777" w:rsidR="00973F5F" w:rsidRPr="000924F9" w:rsidRDefault="00973F5F" w:rsidP="00525B1C">
      <w:pPr>
        <w:numPr>
          <w:ilvl w:val="1"/>
          <w:numId w:val="19"/>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sporządzona na podstawie załączników niniejszej SWZ w języku polskim,</w:t>
      </w:r>
    </w:p>
    <w:p w14:paraId="2CDAB5ED" w14:textId="77777777" w:rsidR="00973F5F" w:rsidRPr="000924F9" w:rsidRDefault="00973F5F" w:rsidP="00525B1C">
      <w:pPr>
        <w:numPr>
          <w:ilvl w:val="1"/>
          <w:numId w:val="19"/>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 xml:space="preserve">złożona przy użyciu środków komunikacji elektronicznej tzn. za pośrednictwem </w:t>
      </w:r>
      <w:hyperlink r:id="rId28">
        <w:r w:rsidRPr="000924F9">
          <w:rPr>
            <w:rFonts w:ascii="Tahoma" w:hAnsi="Tahoma" w:cs="Tahoma"/>
            <w:color w:val="000000"/>
            <w:sz w:val="18"/>
            <w:szCs w:val="18"/>
            <w:u w:val="single"/>
          </w:rPr>
          <w:t>platformazakupowa.pl</w:t>
        </w:r>
      </w:hyperlink>
      <w:r w:rsidRPr="000924F9">
        <w:rPr>
          <w:rFonts w:ascii="Tahoma" w:hAnsi="Tahoma" w:cs="Tahoma"/>
          <w:color w:val="000000"/>
          <w:sz w:val="18"/>
          <w:szCs w:val="18"/>
        </w:rPr>
        <w:t>,</w:t>
      </w:r>
    </w:p>
    <w:p w14:paraId="5D821412" w14:textId="0CA6AF56" w:rsidR="00973F5F" w:rsidRPr="000924F9" w:rsidRDefault="00973F5F" w:rsidP="00525B1C">
      <w:pPr>
        <w:numPr>
          <w:ilvl w:val="1"/>
          <w:numId w:val="19"/>
        </w:numPr>
        <w:tabs>
          <w:tab w:val="left" w:pos="851"/>
        </w:tabs>
        <w:ind w:left="851" w:hanging="425"/>
        <w:jc w:val="both"/>
        <w:rPr>
          <w:rFonts w:ascii="Tahoma" w:eastAsia="Calibri" w:hAnsi="Tahoma" w:cs="Tahoma"/>
          <w:color w:val="000000"/>
          <w:sz w:val="18"/>
          <w:szCs w:val="18"/>
        </w:rPr>
      </w:pPr>
      <w:r w:rsidRPr="000924F9">
        <w:rPr>
          <w:rFonts w:ascii="Tahoma" w:hAnsi="Tahoma" w:cs="Tahoma"/>
          <w:color w:val="000000"/>
          <w:sz w:val="18"/>
          <w:szCs w:val="18"/>
        </w:rPr>
        <w:t xml:space="preserve">podpisana </w:t>
      </w:r>
      <w:hyperlink r:id="rId29">
        <w:r w:rsidRPr="000924F9">
          <w:rPr>
            <w:rFonts w:ascii="Tahoma" w:hAnsi="Tahoma" w:cs="Tahoma"/>
            <w:b/>
            <w:color w:val="000000"/>
            <w:sz w:val="18"/>
            <w:szCs w:val="18"/>
            <w:u w:val="single"/>
          </w:rPr>
          <w:t>kwalifikowanym podpisem elektronicznym</w:t>
        </w:r>
      </w:hyperlink>
      <w:r w:rsidR="00B21E27">
        <w:rPr>
          <w:rFonts w:ascii="Tahoma" w:hAnsi="Tahoma" w:cs="Tahoma"/>
          <w:b/>
          <w:color w:val="000000"/>
          <w:sz w:val="18"/>
          <w:szCs w:val="18"/>
          <w:u w:val="single"/>
        </w:rPr>
        <w:t>, podpisem zaufanym bądź podpisem osobistym</w:t>
      </w:r>
      <w:r w:rsidRPr="000924F9">
        <w:rPr>
          <w:rFonts w:ascii="Tahoma" w:hAnsi="Tahoma" w:cs="Tahoma"/>
          <w:color w:val="000000"/>
          <w:sz w:val="18"/>
          <w:szCs w:val="18"/>
        </w:rPr>
        <w:t xml:space="preserve"> przez osobę/osoby upoważnioną / upoważnione.</w:t>
      </w:r>
    </w:p>
    <w:p w14:paraId="6248E19C" w14:textId="212C015D"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 xml:space="preserve">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w:t>
      </w:r>
      <w:r w:rsidR="005B6E2A">
        <w:rPr>
          <w:rFonts w:ascii="Tahoma" w:hAnsi="Tahoma" w:cs="Tahoma"/>
          <w:color w:val="000000"/>
          <w:sz w:val="18"/>
          <w:szCs w:val="18"/>
        </w:rPr>
        <w:t>–</w:t>
      </w:r>
      <w:r w:rsidRPr="000924F9">
        <w:rPr>
          <w:rFonts w:ascii="Tahoma" w:hAnsi="Tahoma" w:cs="Tahoma"/>
          <w:color w:val="000000"/>
          <w:sz w:val="18"/>
          <w:szCs w:val="18"/>
        </w:rPr>
        <w:t xml:space="preserve"> od 1 lipca 2016 roku”.</w:t>
      </w:r>
    </w:p>
    <w:p w14:paraId="21040D2B" w14:textId="2752F526"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W przypadku wykorzystania formatu podpisu X</w:t>
      </w:r>
      <w:r w:rsidR="005B6E2A" w:rsidRPr="000924F9">
        <w:rPr>
          <w:rFonts w:ascii="Tahoma" w:hAnsi="Tahoma" w:cs="Tahoma"/>
          <w:color w:val="000000"/>
          <w:sz w:val="18"/>
          <w:szCs w:val="18"/>
        </w:rPr>
        <w:t>a</w:t>
      </w:r>
      <w:r w:rsidRPr="000924F9">
        <w:rPr>
          <w:rFonts w:ascii="Tahoma" w:hAnsi="Tahoma" w:cs="Tahoma"/>
          <w:color w:val="000000"/>
          <w:sz w:val="18"/>
          <w:szCs w:val="18"/>
        </w:rPr>
        <w:t>dES zewnętrzny Zamawiający wymaga dołączenia odpowiedniej ilości plików tj. podpisywanych plików z danymi oraz plików X</w:t>
      </w:r>
      <w:r w:rsidR="005B6E2A" w:rsidRPr="000924F9">
        <w:rPr>
          <w:rFonts w:ascii="Tahoma" w:hAnsi="Tahoma" w:cs="Tahoma"/>
          <w:color w:val="000000"/>
          <w:sz w:val="18"/>
          <w:szCs w:val="18"/>
        </w:rPr>
        <w:t>a</w:t>
      </w:r>
      <w:r w:rsidRPr="000924F9">
        <w:rPr>
          <w:rFonts w:ascii="Tahoma" w:hAnsi="Tahoma" w:cs="Tahoma"/>
          <w:color w:val="000000"/>
          <w:sz w:val="18"/>
          <w:szCs w:val="18"/>
        </w:rPr>
        <w:t>dES.</w:t>
      </w:r>
    </w:p>
    <w:p w14:paraId="3379E8E3" w14:textId="4DBB58C5"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 xml:space="preserve">Zgodnie z </w:t>
      </w:r>
      <w:r w:rsidR="00341AC0">
        <w:rPr>
          <w:rFonts w:ascii="Tahoma" w:hAnsi="Tahoma" w:cs="Tahoma"/>
          <w:color w:val="000000"/>
          <w:sz w:val="18"/>
          <w:szCs w:val="18"/>
        </w:rPr>
        <w:t>a</w:t>
      </w:r>
      <w:r w:rsidR="005B6E2A">
        <w:rPr>
          <w:rFonts w:ascii="Tahoma" w:hAnsi="Tahoma" w:cs="Tahoma"/>
          <w:color w:val="000000"/>
          <w:sz w:val="18"/>
          <w:szCs w:val="18"/>
        </w:rPr>
        <w:t>rt</w:t>
      </w:r>
      <w:r w:rsidRPr="000924F9">
        <w:rPr>
          <w:rFonts w:ascii="Tahoma" w:hAnsi="Tahoma" w:cs="Tahoma"/>
          <w:color w:val="000000"/>
          <w:sz w:val="18"/>
          <w:szCs w:val="18"/>
        </w:rPr>
        <w: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5B6E2A">
        <w:rPr>
          <w:rFonts w:ascii="Tahoma" w:hAnsi="Tahoma" w:cs="Tahoma"/>
          <w:color w:val="000000"/>
          <w:sz w:val="18"/>
          <w:szCs w:val="18"/>
        </w:rPr>
        <w:t xml:space="preserve"> i dowody</w:t>
      </w:r>
      <w:r w:rsidRPr="000924F9">
        <w:rPr>
          <w:rFonts w:ascii="Tahoma" w:hAnsi="Tahoma" w:cs="Tahoma"/>
          <w:color w:val="000000"/>
          <w:sz w:val="18"/>
          <w:szCs w:val="18"/>
        </w:rPr>
        <w:t>, iż zastrzeżone informacje stanowią tajemnicę przedsiębiorstwa. Na platformie w formularzu składania oferty znajduje się miejsce wyznaczone do dołączenia części oferty stanowiącej tajemnicę przedsiębiorstwa.</w:t>
      </w:r>
    </w:p>
    <w:p w14:paraId="66E82421"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lastRenderedPageBreak/>
        <w:t xml:space="preserve">Wykonawca, za pośrednictwem </w:t>
      </w:r>
      <w:hyperlink r:id="rId30">
        <w:r w:rsidRPr="000924F9">
          <w:rPr>
            <w:rFonts w:ascii="Tahoma" w:hAnsi="Tahoma" w:cs="Tahoma"/>
            <w:color w:val="000000"/>
            <w:sz w:val="18"/>
            <w:szCs w:val="18"/>
            <w:u w:val="single"/>
          </w:rPr>
          <w:t>platformazakupowa.pl</w:t>
        </w:r>
      </w:hyperlink>
      <w:r w:rsidRPr="000924F9">
        <w:rPr>
          <w:rFonts w:ascii="Tahoma" w:hAnsi="Tahoma" w:cs="Tahoma"/>
          <w:color w:val="000000"/>
          <w:sz w:val="18"/>
          <w:szCs w:val="18"/>
        </w:rPr>
        <w:t xml:space="preserve"> może przed upływem terminu do składania ofert zmienić lub wycofać ofertę. Sposób dokonywania zmiany lub wycofania oferty zamieszczono w instrukcji zamieszczonej na stronie internetowej pod adresem:</w:t>
      </w:r>
    </w:p>
    <w:p w14:paraId="72BEF3C1" w14:textId="77777777" w:rsidR="00973F5F" w:rsidRPr="000924F9" w:rsidRDefault="008309EB" w:rsidP="00973F5F">
      <w:pPr>
        <w:ind w:left="720"/>
        <w:jc w:val="both"/>
        <w:rPr>
          <w:rFonts w:ascii="Tahoma" w:hAnsi="Tahoma" w:cs="Tahoma"/>
          <w:color w:val="000000"/>
          <w:sz w:val="18"/>
          <w:szCs w:val="18"/>
        </w:rPr>
      </w:pPr>
      <w:hyperlink r:id="rId31">
        <w:r w:rsidR="00973F5F" w:rsidRPr="000924F9">
          <w:rPr>
            <w:rFonts w:ascii="Tahoma" w:hAnsi="Tahoma" w:cs="Tahoma"/>
            <w:color w:val="000000"/>
            <w:sz w:val="18"/>
            <w:szCs w:val="18"/>
            <w:u w:val="single"/>
          </w:rPr>
          <w:t>https://platformazakupowa.pl/strona/45-instrukcje</w:t>
        </w:r>
      </w:hyperlink>
    </w:p>
    <w:p w14:paraId="229A374A"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Każdy z Wykonawców może złożyć tylko jedną ofertę. Złożenie większej liczby ofert lub oferty zawierającej propozycje wariantowe skutkować będzie ich odrzuceniem.</w:t>
      </w:r>
    </w:p>
    <w:p w14:paraId="1147D53F"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Ceny oferty muszą zawierać wszystkie koszty, jakie musi ponieść Wykonawca, aby zrealizować zamówienie z najwyższą starannością oraz ewentualne rabaty.</w:t>
      </w:r>
    </w:p>
    <w:p w14:paraId="0BCC90AE"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41D71EEE"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4CA6161"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Maksymalny rozmiar jednego pliku przesyłanego za pośrednictwem dedykowanych formularzy do: złożenia, zmiany, wycofania oferty wynosi 150 MB natomiast przy komunikacji wielkość pliku to maksymalnie 500 MB.</w:t>
      </w:r>
    </w:p>
    <w:p w14:paraId="1306CD0A" w14:textId="77777777" w:rsidR="00973F5F" w:rsidRPr="000924F9" w:rsidRDefault="00973F5F" w:rsidP="00525B1C">
      <w:pPr>
        <w:numPr>
          <w:ilvl w:val="0"/>
          <w:numId w:val="20"/>
        </w:numPr>
        <w:ind w:left="426" w:hanging="426"/>
        <w:jc w:val="both"/>
        <w:rPr>
          <w:rFonts w:ascii="Tahoma" w:eastAsia="Calibri" w:hAnsi="Tahoma" w:cs="Tahoma"/>
          <w:color w:val="000000"/>
          <w:sz w:val="18"/>
          <w:szCs w:val="18"/>
        </w:rPr>
      </w:pPr>
      <w:r w:rsidRPr="000924F9">
        <w:rPr>
          <w:rFonts w:ascii="Tahoma" w:hAnsi="Tahoma" w:cs="Tahoma"/>
          <w:b/>
          <w:color w:val="000000"/>
          <w:sz w:val="18"/>
          <w:szCs w:val="18"/>
        </w:rPr>
        <w:t>Rozszerzenia plików wykorzystywanych przez Wykonawców powinny być zgodne z</w:t>
      </w:r>
      <w:r w:rsidRPr="000924F9">
        <w:rPr>
          <w:rFonts w:ascii="Tahoma" w:hAnsi="Tahoma" w:cs="Tahoma"/>
          <w:color w:val="000000"/>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6F4A36C" w14:textId="77777777" w:rsidR="00973F5F" w:rsidRPr="000924F9" w:rsidRDefault="00973F5F" w:rsidP="00525B1C">
      <w:pPr>
        <w:numPr>
          <w:ilvl w:val="0"/>
          <w:numId w:val="20"/>
        </w:numPr>
        <w:ind w:left="426" w:hanging="426"/>
        <w:jc w:val="both"/>
        <w:rPr>
          <w:rFonts w:ascii="Tahoma" w:eastAsia="Calibri" w:hAnsi="Tahoma" w:cs="Tahoma"/>
          <w:color w:val="000000"/>
          <w:sz w:val="18"/>
          <w:szCs w:val="18"/>
        </w:rPr>
      </w:pPr>
      <w:r w:rsidRPr="000924F9">
        <w:rPr>
          <w:rFonts w:ascii="Tahoma" w:hAnsi="Tahoma" w:cs="Tahoma"/>
          <w:color w:val="000000"/>
          <w:sz w:val="18"/>
          <w:szCs w:val="18"/>
        </w:rPr>
        <w:t xml:space="preserve">Zamawiający rekomenduje wykorzystanie formatów: .pdf .doc .docx .xls .xlsx .jpg (.jpeg) </w:t>
      </w:r>
      <w:r w:rsidRPr="000924F9">
        <w:rPr>
          <w:rFonts w:ascii="Tahoma" w:hAnsi="Tahoma" w:cs="Tahoma"/>
          <w:b/>
          <w:color w:val="000000"/>
          <w:sz w:val="18"/>
          <w:szCs w:val="18"/>
          <w:u w:val="single"/>
        </w:rPr>
        <w:t>ze szczególnym wskazaniem na .pdf</w:t>
      </w:r>
    </w:p>
    <w:p w14:paraId="722E0ED8"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W celu ewentualnej kompresji danych Zamawiający rekomenduje wykorzystanie jednego z rozszerzeń:</w:t>
      </w:r>
    </w:p>
    <w:p w14:paraId="6BFC5F8A" w14:textId="77777777" w:rsidR="00973F5F" w:rsidRPr="000924F9" w:rsidRDefault="00973F5F" w:rsidP="00525B1C">
      <w:pPr>
        <w:numPr>
          <w:ilvl w:val="1"/>
          <w:numId w:val="18"/>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 xml:space="preserve">.zip </w:t>
      </w:r>
    </w:p>
    <w:p w14:paraId="4BEA20B3" w14:textId="77777777" w:rsidR="00973F5F" w:rsidRPr="000924F9" w:rsidRDefault="00973F5F" w:rsidP="00525B1C">
      <w:pPr>
        <w:numPr>
          <w:ilvl w:val="1"/>
          <w:numId w:val="18"/>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.7Z</w:t>
      </w:r>
    </w:p>
    <w:p w14:paraId="6FF55EB2" w14:textId="77777777" w:rsidR="00973F5F" w:rsidRPr="000924F9" w:rsidRDefault="00973F5F" w:rsidP="00525B1C">
      <w:pPr>
        <w:numPr>
          <w:ilvl w:val="0"/>
          <w:numId w:val="20"/>
        </w:numPr>
        <w:ind w:left="426" w:hanging="426"/>
        <w:jc w:val="both"/>
        <w:rPr>
          <w:rFonts w:ascii="Tahoma" w:eastAsia="Calibri" w:hAnsi="Tahoma" w:cs="Tahoma"/>
          <w:color w:val="000000"/>
          <w:sz w:val="18"/>
          <w:szCs w:val="18"/>
        </w:rPr>
      </w:pPr>
      <w:r w:rsidRPr="000924F9">
        <w:rPr>
          <w:rFonts w:ascii="Tahoma" w:hAnsi="Tahoma" w:cs="Tahoma"/>
          <w:color w:val="000000"/>
          <w:sz w:val="18"/>
          <w:szCs w:val="18"/>
        </w:rPr>
        <w:t xml:space="preserve">Wśród rozszerzeń powszechnych a </w:t>
      </w:r>
      <w:r w:rsidRPr="000924F9">
        <w:rPr>
          <w:rFonts w:ascii="Tahoma" w:hAnsi="Tahoma" w:cs="Tahoma"/>
          <w:b/>
          <w:color w:val="000000"/>
          <w:sz w:val="18"/>
          <w:szCs w:val="18"/>
        </w:rPr>
        <w:t>niewystępujących</w:t>
      </w:r>
      <w:r w:rsidRPr="000924F9">
        <w:rPr>
          <w:rFonts w:ascii="Tahoma" w:hAnsi="Tahoma" w:cs="Tahoma"/>
          <w:color w:val="000000"/>
          <w:sz w:val="18"/>
          <w:szCs w:val="18"/>
        </w:rPr>
        <w:t xml:space="preserve"> w Rozporządzeniu KRI występują: .rar .gif .bmp .numbers .pages. </w:t>
      </w:r>
      <w:r w:rsidRPr="000924F9">
        <w:rPr>
          <w:rFonts w:ascii="Tahoma" w:hAnsi="Tahoma" w:cs="Tahoma"/>
          <w:b/>
          <w:color w:val="000000"/>
          <w:sz w:val="18"/>
          <w:szCs w:val="18"/>
        </w:rPr>
        <w:t>Dokumenty złożone w takich plikach zostaną uznane za złożone nieskutecznie.</w:t>
      </w:r>
    </w:p>
    <w:p w14:paraId="333ED38B"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W przypadku stosowania przez wykonawcę kwalifikowanego podpisu elektronicznego:</w:t>
      </w:r>
    </w:p>
    <w:p w14:paraId="0C463F29" w14:textId="77777777" w:rsidR="00973F5F" w:rsidRPr="000924F9" w:rsidRDefault="00973F5F" w:rsidP="00525B1C">
      <w:pPr>
        <w:numPr>
          <w:ilvl w:val="0"/>
          <w:numId w:val="17"/>
        </w:numPr>
        <w:tabs>
          <w:tab w:val="left" w:pos="851"/>
        </w:tabs>
        <w:ind w:left="851" w:hanging="425"/>
        <w:jc w:val="both"/>
        <w:rPr>
          <w:rFonts w:ascii="Tahoma" w:eastAsia="Calibri" w:hAnsi="Tahoma" w:cs="Tahoma"/>
          <w:color w:val="000000"/>
          <w:sz w:val="18"/>
          <w:szCs w:val="18"/>
        </w:rPr>
      </w:pPr>
      <w:r w:rsidRPr="000924F9">
        <w:rPr>
          <w:rFonts w:ascii="Tahoma" w:hAnsi="Tahoma" w:cs="Tahoma"/>
          <w:color w:val="000000"/>
          <w:sz w:val="18"/>
          <w:szCs w:val="18"/>
        </w:rPr>
        <w:t xml:space="preserve">Ze względu na niskie ryzyko naruszenia integralności pliku oraz łatwiejszą weryfikację podpisu zamawiający zaleca, w miarę możliwości, </w:t>
      </w:r>
      <w:r w:rsidRPr="000924F9">
        <w:rPr>
          <w:rFonts w:ascii="Tahoma" w:hAnsi="Tahoma" w:cs="Tahoma"/>
          <w:b/>
          <w:color w:val="000000"/>
          <w:sz w:val="18"/>
          <w:szCs w:val="18"/>
        </w:rPr>
        <w:t xml:space="preserve">przekonwertowanie plików składających się na ofertę na rozszerzenie .pdf  i opatrzenie ich podpisem kwalifikowanym w formacie PAdES. </w:t>
      </w:r>
    </w:p>
    <w:p w14:paraId="7DF1BC31" w14:textId="77777777" w:rsidR="00973F5F" w:rsidRPr="000924F9" w:rsidRDefault="00973F5F" w:rsidP="00525B1C">
      <w:pPr>
        <w:numPr>
          <w:ilvl w:val="0"/>
          <w:numId w:val="17"/>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 xml:space="preserve">Pliki w innych formatach niż PDF </w:t>
      </w:r>
      <w:r w:rsidRPr="000924F9">
        <w:rPr>
          <w:rFonts w:ascii="Tahoma" w:hAnsi="Tahoma" w:cs="Tahoma"/>
          <w:b/>
          <w:color w:val="000000"/>
          <w:sz w:val="18"/>
          <w:szCs w:val="18"/>
        </w:rPr>
        <w:t>zaleca się opatrzyć podpisem w formacie XAdES o typie zewnętrznym</w:t>
      </w:r>
      <w:r w:rsidRPr="000924F9">
        <w:rPr>
          <w:rFonts w:ascii="Tahoma" w:hAnsi="Tahoma" w:cs="Tahoma"/>
          <w:color w:val="000000"/>
          <w:sz w:val="18"/>
          <w:szCs w:val="18"/>
        </w:rPr>
        <w:t>. Wykonawca powinien pamiętać, aby plik z podpisem przekazywać łącznie z dokumentem podpisywanym.</w:t>
      </w:r>
    </w:p>
    <w:p w14:paraId="3DCD9BC3" w14:textId="77777777" w:rsidR="00973F5F" w:rsidRPr="000924F9" w:rsidRDefault="00973F5F" w:rsidP="00525B1C">
      <w:pPr>
        <w:numPr>
          <w:ilvl w:val="0"/>
          <w:numId w:val="17"/>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Zamawiający rekomenduje wykorzystanie podpisu z kwalifikowanym znacznikiem czasu.</w:t>
      </w:r>
    </w:p>
    <w:p w14:paraId="13DD5A57"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Zamawiający zaleca aby</w:t>
      </w:r>
      <w:r w:rsidRPr="000924F9">
        <w:rPr>
          <w:rFonts w:ascii="Tahoma" w:hAnsi="Tahoma" w:cs="Tahoma"/>
          <w:b/>
          <w:color w:val="000000"/>
          <w:sz w:val="18"/>
          <w:szCs w:val="18"/>
        </w:rPr>
        <w:t xml:space="preserve"> w przypadku podpisywania pliku przez kilka osób, stosować podpisy tego samego rodzaju.</w:t>
      </w:r>
      <w:r w:rsidRPr="000924F9">
        <w:rPr>
          <w:rFonts w:ascii="Tahoma" w:hAnsi="Tahoma" w:cs="Tahoma"/>
          <w:color w:val="000000"/>
          <w:sz w:val="18"/>
          <w:szCs w:val="18"/>
        </w:rPr>
        <w:t xml:space="preserve"> Podpisywanie różnymi rodzajami podpisów może doprowadzić do problemów w weryfikacji plików. </w:t>
      </w:r>
    </w:p>
    <w:p w14:paraId="2DDF6E8F"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Zamawiający zaleca, aby Wykonawca z odpowiednim wyprzedzeniem przetestował możliwość prawidłowego wykorzystania wybranej metody podpisania plików oferty.</w:t>
      </w:r>
    </w:p>
    <w:p w14:paraId="6FA12B34"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Osobą składającą ofertę powinna być osoba kontaktowa podawana w dokumentacji.</w:t>
      </w:r>
    </w:p>
    <w:p w14:paraId="15036021"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D8B9DBE"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 xml:space="preserve">Jeśli Wykonawca pakuje dokumenty np. w plik o rozszerzeniu .zip, zaleca się wcześniejsze podpisanie każdego ze skompresowanych plików. </w:t>
      </w:r>
    </w:p>
    <w:p w14:paraId="302F4E01" w14:textId="77777777" w:rsidR="00973F5F" w:rsidRPr="00136857"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 xml:space="preserve">Zamawiający zaleca aby </w:t>
      </w:r>
      <w:r w:rsidRPr="000924F9">
        <w:rPr>
          <w:rFonts w:ascii="Tahoma" w:hAnsi="Tahoma" w:cs="Tahoma"/>
          <w:b/>
          <w:color w:val="000000"/>
          <w:sz w:val="18"/>
          <w:szCs w:val="18"/>
          <w:u w:val="single"/>
        </w:rPr>
        <w:t>nie</w:t>
      </w:r>
      <w:r w:rsidRPr="000924F9">
        <w:rPr>
          <w:rFonts w:ascii="Tahoma" w:hAnsi="Tahoma" w:cs="Tahoma"/>
          <w:b/>
          <w:color w:val="000000"/>
          <w:sz w:val="18"/>
          <w:szCs w:val="18"/>
        </w:rPr>
        <w:t xml:space="preserve"> </w:t>
      </w:r>
      <w:r w:rsidRPr="000924F9">
        <w:rPr>
          <w:rFonts w:ascii="Tahoma" w:hAnsi="Tahoma" w:cs="Tahoma"/>
          <w:color w:val="000000"/>
          <w:sz w:val="18"/>
          <w:szCs w:val="18"/>
        </w:rPr>
        <w:t xml:space="preserve">wprowadzać jakichkolwiek zmian w plikach po podpisaniu ich podpisem kwalifikowanym. Może </w:t>
      </w:r>
      <w:r w:rsidRPr="00136857">
        <w:rPr>
          <w:rFonts w:ascii="Tahoma" w:hAnsi="Tahoma" w:cs="Tahoma"/>
          <w:color w:val="000000"/>
          <w:sz w:val="18"/>
          <w:szCs w:val="18"/>
        </w:rPr>
        <w:t>to skutkować naruszeniem integralności plików co równoważne będzie z koniecznością odrzucenia oferty.</w:t>
      </w:r>
    </w:p>
    <w:p w14:paraId="21D036E2" w14:textId="77777777" w:rsidR="00973F5F" w:rsidRPr="00136857" w:rsidRDefault="00973F5F" w:rsidP="00525B1C">
      <w:pPr>
        <w:numPr>
          <w:ilvl w:val="0"/>
          <w:numId w:val="20"/>
        </w:numPr>
        <w:suppressAutoHyphens/>
        <w:ind w:left="426" w:hanging="426"/>
        <w:jc w:val="both"/>
        <w:rPr>
          <w:rFonts w:ascii="Tahoma" w:hAnsi="Tahoma" w:cs="Tahoma"/>
          <w:b/>
          <w:sz w:val="18"/>
          <w:szCs w:val="18"/>
        </w:rPr>
      </w:pPr>
      <w:r w:rsidRPr="00136857">
        <w:rPr>
          <w:rFonts w:ascii="Tahoma" w:hAnsi="Tahoma" w:cs="Tahoma"/>
          <w:b/>
          <w:sz w:val="18"/>
          <w:szCs w:val="18"/>
        </w:rPr>
        <w:t>Na ofertę składają się następujące dokumenty:</w:t>
      </w:r>
    </w:p>
    <w:p w14:paraId="4BD6509F" w14:textId="71C79990" w:rsidR="00973F5F" w:rsidRPr="00136857" w:rsidRDefault="00973F5F"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b/>
          <w:sz w:val="18"/>
          <w:szCs w:val="18"/>
        </w:rPr>
        <w:t>„Formularz Oferty”</w:t>
      </w:r>
      <w:r w:rsidRPr="00136857">
        <w:rPr>
          <w:rFonts w:ascii="Tahoma" w:hAnsi="Tahoma" w:cs="Tahoma"/>
          <w:sz w:val="18"/>
          <w:szCs w:val="18"/>
        </w:rPr>
        <w:t xml:space="preserve"> przygotowany zgodnie ze wzorem podanym w Załączniku nr 1 do SWZ.</w:t>
      </w:r>
    </w:p>
    <w:p w14:paraId="7B5A355A" w14:textId="698BDA48" w:rsidR="00FB7379" w:rsidRPr="00136857" w:rsidRDefault="00FB7379"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b/>
          <w:bCs/>
          <w:sz w:val="18"/>
          <w:szCs w:val="18"/>
        </w:rPr>
        <w:t>„</w:t>
      </w:r>
      <w:r w:rsidRPr="00136857">
        <w:rPr>
          <w:rFonts w:ascii="Tahoma" w:hAnsi="Tahoma" w:cs="Tahoma"/>
          <w:b/>
          <w:bCs/>
          <w:color w:val="000000"/>
          <w:sz w:val="18"/>
          <w:szCs w:val="18"/>
        </w:rPr>
        <w:t>Formularz asortymentowo-cenowy”</w:t>
      </w:r>
      <w:r w:rsidRPr="00136857">
        <w:rPr>
          <w:rFonts w:ascii="Tahoma" w:hAnsi="Tahoma" w:cs="Tahoma"/>
          <w:color w:val="000000"/>
          <w:sz w:val="18"/>
          <w:szCs w:val="18"/>
        </w:rPr>
        <w:t xml:space="preserve"> </w:t>
      </w:r>
      <w:r w:rsidRPr="00136857">
        <w:rPr>
          <w:rFonts w:ascii="Tahoma" w:hAnsi="Tahoma" w:cs="Tahoma"/>
          <w:sz w:val="18"/>
          <w:szCs w:val="18"/>
        </w:rPr>
        <w:t>przygotowany zgodnie ze wzorem podanym w Załączniku nr 2 do SWZ.</w:t>
      </w:r>
    </w:p>
    <w:p w14:paraId="4EBDB0A2" w14:textId="66500C8C" w:rsidR="00FB7379" w:rsidRPr="00A566B6" w:rsidRDefault="00FB7379" w:rsidP="00525B1C">
      <w:pPr>
        <w:numPr>
          <w:ilvl w:val="1"/>
          <w:numId w:val="20"/>
        </w:numPr>
        <w:tabs>
          <w:tab w:val="left" w:pos="851"/>
        </w:tabs>
        <w:ind w:left="851" w:hanging="425"/>
        <w:jc w:val="both"/>
        <w:rPr>
          <w:rFonts w:ascii="Tahoma" w:hAnsi="Tahoma" w:cs="Tahoma"/>
          <w:sz w:val="18"/>
          <w:szCs w:val="18"/>
        </w:rPr>
      </w:pPr>
      <w:r w:rsidRPr="00A566B6">
        <w:rPr>
          <w:rFonts w:ascii="Tahoma" w:hAnsi="Tahoma" w:cs="Tahoma"/>
          <w:b/>
          <w:sz w:val="18"/>
          <w:szCs w:val="18"/>
        </w:rPr>
        <w:t>Przedmiotowe środki dowodowe</w:t>
      </w:r>
      <w:r w:rsidRPr="00A566B6">
        <w:rPr>
          <w:rFonts w:ascii="Tahoma" w:hAnsi="Tahoma" w:cs="Tahoma"/>
          <w:sz w:val="18"/>
          <w:szCs w:val="18"/>
        </w:rPr>
        <w:t xml:space="preserve"> wskazane w rozdziale II.I SWZ.</w:t>
      </w:r>
    </w:p>
    <w:p w14:paraId="5E2E2944" w14:textId="0F43EDB5" w:rsidR="00FB7379" w:rsidRPr="00136857" w:rsidRDefault="00FB7379"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b/>
          <w:bCs/>
          <w:sz w:val="18"/>
          <w:szCs w:val="18"/>
        </w:rPr>
        <w:t xml:space="preserve">Oświadczenie dotyczące przesłanek wykluczenia </w:t>
      </w:r>
      <w:r w:rsidRPr="00136857">
        <w:rPr>
          <w:rFonts w:ascii="Tahoma" w:hAnsi="Tahoma" w:cs="Tahoma"/>
          <w:bCs/>
          <w:sz w:val="18"/>
          <w:szCs w:val="18"/>
        </w:rPr>
        <w:t>z postępowania przygotowane zgodnie ze wzorem podanym w Załączniku nr 3 do SWZ.</w:t>
      </w:r>
    </w:p>
    <w:p w14:paraId="2BF1FD8E" w14:textId="6D029467" w:rsidR="00FB7379" w:rsidRPr="00136857" w:rsidRDefault="00FB7379"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b/>
          <w:sz w:val="18"/>
          <w:szCs w:val="18"/>
        </w:rPr>
        <w:t>Pełnomocnictwo</w:t>
      </w:r>
      <w:r w:rsidRPr="00136857">
        <w:rPr>
          <w:rFonts w:ascii="Tahoma" w:hAnsi="Tahoma" w:cs="Tahoma"/>
          <w:sz w:val="18"/>
          <w:szCs w:val="18"/>
        </w:rPr>
        <w:t xml:space="preserve"> do podpisania oferty, oświadczeń i dokumentów składających się na ofertę, o ile upoważnienie to nie wynika z innych dokumentów dołączonych do oferty.</w:t>
      </w:r>
    </w:p>
    <w:p w14:paraId="7143ED0A" w14:textId="6AA2CEAC" w:rsidR="00FB7379" w:rsidRPr="00136857" w:rsidRDefault="00FB7379"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sz w:val="18"/>
          <w:szCs w:val="18"/>
        </w:rPr>
        <w:t xml:space="preserve">W przypadku oferty składanej przez Wykonawców wspólnie ubiegających się o udzielenie zamówienia (np. konsorcjum), do oferty powinno zostać załączone </w:t>
      </w:r>
      <w:r w:rsidRPr="00136857">
        <w:rPr>
          <w:rFonts w:ascii="Tahoma" w:hAnsi="Tahoma" w:cs="Tahoma"/>
          <w:b/>
          <w:sz w:val="18"/>
          <w:szCs w:val="18"/>
        </w:rPr>
        <w:t>pełnomocnictwo</w:t>
      </w:r>
      <w:r w:rsidRPr="00136857">
        <w:rPr>
          <w:rFonts w:ascii="Tahoma" w:hAnsi="Tahoma" w:cs="Tahoma"/>
          <w:sz w:val="18"/>
          <w:szCs w:val="18"/>
        </w:rPr>
        <w:t xml:space="preserve"> dla Osoby Uprawnionej do reprezentowania ich w postępowaniu albo do reprezentowania ich w postępowaniu i zawarcia umowy. </w:t>
      </w:r>
    </w:p>
    <w:p w14:paraId="61002627" w14:textId="77777777" w:rsidR="00973F5F" w:rsidRPr="000924F9" w:rsidRDefault="00973F5F" w:rsidP="00525B1C">
      <w:pPr>
        <w:numPr>
          <w:ilvl w:val="0"/>
          <w:numId w:val="20"/>
        </w:numPr>
        <w:suppressAutoHyphens/>
        <w:ind w:left="426" w:hanging="426"/>
        <w:jc w:val="both"/>
        <w:rPr>
          <w:rFonts w:ascii="Tahoma" w:hAnsi="Tahoma" w:cs="Tahoma"/>
          <w:b/>
          <w:sz w:val="18"/>
          <w:szCs w:val="18"/>
        </w:rPr>
      </w:pPr>
      <w:r w:rsidRPr="000924F9">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0924F9">
        <w:rPr>
          <w:rFonts w:ascii="Tahoma" w:hAnsi="Tahoma" w:cs="Tahoma"/>
          <w:color w:val="000000"/>
          <w:sz w:val="18"/>
          <w:szCs w:val="18"/>
        </w:rPr>
        <w:t xml:space="preserve">rozporządzenia Prezesa Rady Ministrów z dnia </w:t>
      </w:r>
      <w:r w:rsidRPr="000924F9">
        <w:rPr>
          <w:rFonts w:ascii="Tahoma" w:hAnsi="Tahoma" w:cs="Tahoma"/>
          <w:smallCaps/>
          <w:color w:val="000000"/>
          <w:sz w:val="18"/>
          <w:szCs w:val="18"/>
        </w:rPr>
        <w:t> </w:t>
      </w:r>
      <w:r w:rsidRPr="000924F9">
        <w:rPr>
          <w:rFonts w:ascii="Tahoma" w:hAnsi="Tahoma" w:cs="Tahoma"/>
          <w:smallCaps/>
          <w:color w:val="000000"/>
          <w:sz w:val="18"/>
          <w:szCs w:val="18"/>
        </w:rPr>
        <w:t xml:space="preserve">30 </w:t>
      </w:r>
      <w:r w:rsidRPr="000924F9">
        <w:rPr>
          <w:rFonts w:ascii="Tahoma" w:hAnsi="Tahoma" w:cs="Tahoma"/>
          <w:color w:val="000000"/>
          <w:sz w:val="18"/>
          <w:szCs w:val="18"/>
        </w:rPr>
        <w:t>grudnia 2020 r. w sprawie sposobu sporządzania i przekazywania informacji oraz wymagań technicznych dla dokumentów elektronicznych oraz środków komunikacji elektronicznej w postępowaniu o udzielenie zamówienia publicznego lub konkursie (</w:t>
      </w:r>
      <w:r w:rsidRPr="000924F9">
        <w:rPr>
          <w:rFonts w:ascii="Tahoma" w:hAnsi="Tahoma" w:cs="Tahoma"/>
          <w:sz w:val="18"/>
          <w:szCs w:val="18"/>
        </w:rPr>
        <w:t>Dz.U. z 2020 poz. 2452)</w:t>
      </w:r>
      <w:r w:rsidRPr="000924F9">
        <w:rPr>
          <w:rFonts w:ascii="Tahoma" w:hAnsi="Tahoma" w:cs="Tahoma"/>
          <w:color w:val="000000"/>
          <w:sz w:val="18"/>
          <w:szCs w:val="18"/>
        </w:rPr>
        <w:t>.</w:t>
      </w:r>
    </w:p>
    <w:p w14:paraId="5DC49390" w14:textId="77777777" w:rsidR="00973F5F" w:rsidRPr="000924F9" w:rsidRDefault="00973F5F" w:rsidP="00525B1C">
      <w:pPr>
        <w:numPr>
          <w:ilvl w:val="0"/>
          <w:numId w:val="20"/>
        </w:numPr>
        <w:suppressAutoHyphens/>
        <w:ind w:left="426" w:hanging="426"/>
        <w:jc w:val="both"/>
        <w:rPr>
          <w:rFonts w:ascii="Tahoma" w:hAnsi="Tahoma" w:cs="Tahoma"/>
          <w:b/>
          <w:sz w:val="18"/>
          <w:szCs w:val="18"/>
        </w:rPr>
      </w:pPr>
      <w:r w:rsidRPr="000924F9">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95DDCA5" w14:textId="77777777" w:rsidR="00973F5F" w:rsidRPr="000924F9" w:rsidRDefault="00973F5F" w:rsidP="00525B1C">
      <w:pPr>
        <w:numPr>
          <w:ilvl w:val="0"/>
          <w:numId w:val="20"/>
        </w:numPr>
        <w:suppressAutoHyphens/>
        <w:ind w:left="426" w:hanging="426"/>
        <w:jc w:val="both"/>
        <w:rPr>
          <w:rFonts w:ascii="Tahoma" w:hAnsi="Tahoma" w:cs="Tahoma"/>
          <w:b/>
          <w:sz w:val="18"/>
          <w:szCs w:val="18"/>
        </w:rPr>
      </w:pPr>
      <w:r w:rsidRPr="000924F9">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0E67DE9" w14:textId="77777777" w:rsidR="00973F5F" w:rsidRPr="00FF59F7" w:rsidRDefault="00973F5F" w:rsidP="00973F5F">
      <w:pPr>
        <w:suppressAutoHyphens/>
        <w:rPr>
          <w:rFonts w:ascii="Tahoma" w:hAnsi="Tahoma" w:cs="Tahoma"/>
          <w:b/>
          <w:bCs/>
          <w:sz w:val="20"/>
          <w:szCs w:val="20"/>
        </w:rPr>
      </w:pPr>
    </w:p>
    <w:p w14:paraId="25791090" w14:textId="77777777" w:rsidR="00973F5F" w:rsidRPr="00AD6DC1" w:rsidRDefault="00973F5F" w:rsidP="00973F5F">
      <w:pPr>
        <w:suppressAutoHyphens/>
        <w:rPr>
          <w:rFonts w:ascii="Tahoma" w:hAnsi="Tahoma" w:cs="Tahoma"/>
          <w:b/>
          <w:sz w:val="20"/>
          <w:szCs w:val="20"/>
        </w:rPr>
      </w:pPr>
      <w:r>
        <w:rPr>
          <w:rFonts w:ascii="Tahoma" w:hAnsi="Tahoma" w:cs="Tahoma"/>
          <w:b/>
          <w:sz w:val="20"/>
          <w:szCs w:val="20"/>
        </w:rPr>
        <w:t>X</w:t>
      </w:r>
      <w:r w:rsidRPr="00AD6DC1">
        <w:rPr>
          <w:rFonts w:ascii="Tahoma" w:hAnsi="Tahoma" w:cs="Tahoma"/>
          <w:b/>
          <w:sz w:val="20"/>
          <w:szCs w:val="20"/>
        </w:rPr>
        <w:t>. DODATKOWE ZOBOWIĄZANIA WYKONAWCY</w:t>
      </w:r>
    </w:p>
    <w:p w14:paraId="307D31A4" w14:textId="77777777" w:rsidR="00973F5F" w:rsidRPr="00136857" w:rsidRDefault="00973F5F" w:rsidP="00973F5F">
      <w:pPr>
        <w:suppressAutoHyphens/>
        <w:rPr>
          <w:rFonts w:ascii="Tahoma" w:hAnsi="Tahoma" w:cs="Tahoma"/>
          <w:b/>
          <w:sz w:val="18"/>
          <w:szCs w:val="18"/>
        </w:rPr>
      </w:pPr>
    </w:p>
    <w:p w14:paraId="71F1B963" w14:textId="1ACED918" w:rsidR="00136857" w:rsidRPr="00D04EEC" w:rsidRDefault="00136857" w:rsidP="00B50341">
      <w:pPr>
        <w:numPr>
          <w:ilvl w:val="0"/>
          <w:numId w:val="33"/>
        </w:numPr>
        <w:ind w:left="426" w:hanging="426"/>
        <w:jc w:val="both"/>
        <w:rPr>
          <w:rFonts w:ascii="Tahoma" w:hAnsi="Tahoma" w:cs="Tahoma"/>
          <w:color w:val="000000" w:themeColor="text1"/>
          <w:sz w:val="18"/>
          <w:szCs w:val="18"/>
        </w:rPr>
      </w:pPr>
      <w:r w:rsidRPr="00D04EEC">
        <w:rPr>
          <w:rFonts w:ascii="Tahoma" w:hAnsi="Tahoma" w:cs="Tahoma"/>
          <w:color w:val="000000" w:themeColor="text1"/>
          <w:sz w:val="18"/>
          <w:szCs w:val="18"/>
        </w:rPr>
        <w:t>Oferowana dostawa powinna spełniać warunki szczegółowo określone w Formularzu asortymentowo-cenowym – Załącznik nr 2 do SWZ. Ocena spełnienia tego warunku nastąpi na podstawie przedstawionych przez Wykonawcę dokumentów, o których mowa w punkcie IX. 2</w:t>
      </w:r>
      <w:r w:rsidR="00D807D8" w:rsidRPr="00D04EEC">
        <w:rPr>
          <w:rFonts w:ascii="Tahoma" w:hAnsi="Tahoma" w:cs="Tahoma"/>
          <w:color w:val="000000" w:themeColor="text1"/>
          <w:sz w:val="18"/>
          <w:szCs w:val="18"/>
        </w:rPr>
        <w:t>5</w:t>
      </w:r>
    </w:p>
    <w:p w14:paraId="6162015A" w14:textId="79DF3874" w:rsidR="00136857" w:rsidRPr="0085458E" w:rsidRDefault="00136857" w:rsidP="00B50341">
      <w:pPr>
        <w:numPr>
          <w:ilvl w:val="0"/>
          <w:numId w:val="33"/>
        </w:numPr>
        <w:ind w:left="426" w:hanging="426"/>
        <w:jc w:val="both"/>
        <w:rPr>
          <w:rFonts w:ascii="Tahoma" w:hAnsi="Tahoma" w:cs="Tahoma"/>
          <w:color w:val="000000" w:themeColor="text1"/>
          <w:sz w:val="18"/>
          <w:szCs w:val="18"/>
        </w:rPr>
      </w:pPr>
      <w:r w:rsidRPr="00D04EEC">
        <w:rPr>
          <w:rFonts w:ascii="Tahoma" w:hAnsi="Tahoma" w:cs="Tahoma"/>
          <w:color w:val="000000" w:themeColor="text1"/>
          <w:sz w:val="18"/>
          <w:szCs w:val="18"/>
        </w:rPr>
        <w:t xml:space="preserve">Wymagany przez Zamawiającego termin płatności – </w:t>
      </w:r>
      <w:r w:rsidR="00226396" w:rsidRPr="00D04EEC">
        <w:rPr>
          <w:rFonts w:ascii="Tahoma" w:hAnsi="Tahoma" w:cs="Tahoma"/>
          <w:b/>
          <w:color w:val="000000" w:themeColor="text1"/>
          <w:sz w:val="18"/>
          <w:szCs w:val="18"/>
        </w:rPr>
        <w:t xml:space="preserve">30 </w:t>
      </w:r>
      <w:r w:rsidRPr="00D04EEC">
        <w:rPr>
          <w:rFonts w:ascii="Tahoma" w:hAnsi="Tahoma" w:cs="Tahoma"/>
          <w:b/>
          <w:color w:val="000000" w:themeColor="text1"/>
          <w:sz w:val="18"/>
          <w:szCs w:val="18"/>
        </w:rPr>
        <w:t>dni</w:t>
      </w:r>
      <w:r w:rsidRPr="00D04EEC">
        <w:rPr>
          <w:rFonts w:ascii="Tahoma" w:hAnsi="Tahoma" w:cs="Tahoma"/>
          <w:color w:val="000000" w:themeColor="text1"/>
          <w:sz w:val="18"/>
          <w:szCs w:val="18"/>
        </w:rPr>
        <w:t xml:space="preserve">, od dnia otrzymania przez Zamawiającego prawidłowo wystawionej faktury, na warunkach i zgodnie z postanowieniami wzoru umowy. Należność będzie wpłacana przelewem na rachunek Wykonawcy podany na fakturze. W przypadku podatników VAT należy podać numer rachunku rozliczeniowego wprowadzonego do wykazu podatników VAT tzw. biała lista, a w przypadku innych podatników  należy podać numer zgodny </w:t>
      </w:r>
      <w:r w:rsidRPr="0085458E">
        <w:rPr>
          <w:rFonts w:ascii="Tahoma" w:hAnsi="Tahoma" w:cs="Tahoma"/>
          <w:color w:val="000000" w:themeColor="text1"/>
          <w:sz w:val="18"/>
          <w:szCs w:val="18"/>
        </w:rPr>
        <w:t>ze zgłoszonym przez Wykonawcę do Urzędu Skarbowego w związku z prowadzoną działalnością.</w:t>
      </w:r>
    </w:p>
    <w:p w14:paraId="07DAB33D" w14:textId="077E4B87" w:rsidR="00136857" w:rsidRPr="0085458E" w:rsidRDefault="00136857" w:rsidP="00B50341">
      <w:pPr>
        <w:pStyle w:val="Akapitzlist"/>
        <w:numPr>
          <w:ilvl w:val="0"/>
          <w:numId w:val="33"/>
        </w:numPr>
        <w:ind w:left="426" w:hanging="426"/>
        <w:jc w:val="both"/>
        <w:rPr>
          <w:rFonts w:ascii="Tahoma" w:hAnsi="Tahoma" w:cs="Tahoma"/>
          <w:b/>
          <w:color w:val="000000" w:themeColor="text1"/>
          <w:sz w:val="18"/>
          <w:szCs w:val="18"/>
        </w:rPr>
      </w:pPr>
      <w:r w:rsidRPr="0085458E">
        <w:rPr>
          <w:rFonts w:ascii="Tahoma" w:hAnsi="Tahoma" w:cs="Tahoma"/>
          <w:color w:val="000000" w:themeColor="text1"/>
          <w:sz w:val="18"/>
          <w:szCs w:val="18"/>
        </w:rPr>
        <w:t xml:space="preserve">Wymagany przez Zamawiającego termin dostawy towaru </w:t>
      </w:r>
      <w:r w:rsidR="00A54A92" w:rsidRPr="0085458E">
        <w:rPr>
          <w:rFonts w:ascii="Tahoma" w:hAnsi="Tahoma" w:cs="Tahoma"/>
          <w:b/>
          <w:color w:val="000000" w:themeColor="text1"/>
          <w:sz w:val="18"/>
          <w:szCs w:val="18"/>
        </w:rPr>
        <w:t>w ciągu 12 miesięcy</w:t>
      </w:r>
      <w:r w:rsidRPr="0085458E">
        <w:rPr>
          <w:rFonts w:ascii="Tahoma" w:hAnsi="Tahoma" w:cs="Tahoma"/>
          <w:b/>
          <w:color w:val="000000" w:themeColor="text1"/>
          <w:sz w:val="18"/>
          <w:szCs w:val="18"/>
        </w:rPr>
        <w:t xml:space="preserve"> od </w:t>
      </w:r>
      <w:r w:rsidR="003E656B" w:rsidRPr="0085458E">
        <w:rPr>
          <w:rFonts w:ascii="Tahoma" w:hAnsi="Tahoma" w:cs="Tahoma"/>
          <w:b/>
          <w:color w:val="000000" w:themeColor="text1"/>
          <w:sz w:val="18"/>
          <w:szCs w:val="18"/>
        </w:rPr>
        <w:t>zawarcia umowy</w:t>
      </w:r>
      <w:r w:rsidRPr="0085458E">
        <w:rPr>
          <w:rFonts w:ascii="Tahoma" w:hAnsi="Tahoma" w:cs="Tahoma"/>
          <w:b/>
          <w:color w:val="000000" w:themeColor="text1"/>
          <w:sz w:val="18"/>
          <w:szCs w:val="18"/>
        </w:rPr>
        <w:t>.</w:t>
      </w:r>
    </w:p>
    <w:p w14:paraId="174B2E27" w14:textId="3469EC60" w:rsidR="003C6D63" w:rsidRPr="0085458E" w:rsidRDefault="003C6D63" w:rsidP="00B50341">
      <w:pPr>
        <w:pStyle w:val="Akapitzlist"/>
        <w:numPr>
          <w:ilvl w:val="0"/>
          <w:numId w:val="33"/>
        </w:numPr>
        <w:ind w:left="426" w:hanging="426"/>
        <w:jc w:val="both"/>
        <w:rPr>
          <w:rFonts w:ascii="Tahoma" w:hAnsi="Tahoma" w:cs="Tahoma"/>
          <w:b/>
          <w:color w:val="000000" w:themeColor="text1"/>
          <w:sz w:val="18"/>
          <w:szCs w:val="18"/>
        </w:rPr>
      </w:pPr>
      <w:r w:rsidRPr="0085458E">
        <w:rPr>
          <w:rFonts w:ascii="Tahoma" w:hAnsi="Tahoma" w:cs="Tahoma"/>
          <w:color w:val="000000" w:themeColor="text1"/>
          <w:sz w:val="18"/>
          <w:szCs w:val="18"/>
        </w:rPr>
        <w:t xml:space="preserve">Wymagany przez Zamawiającego termin dostawy </w:t>
      </w:r>
      <w:r w:rsidR="00A566B6" w:rsidRPr="0085458E">
        <w:rPr>
          <w:rFonts w:ascii="Tahoma" w:hAnsi="Tahoma" w:cs="Tahoma"/>
          <w:color w:val="000000" w:themeColor="text1"/>
          <w:sz w:val="18"/>
          <w:szCs w:val="18"/>
        </w:rPr>
        <w:t xml:space="preserve">cząstkowej </w:t>
      </w:r>
      <w:r w:rsidRPr="0085458E">
        <w:rPr>
          <w:rFonts w:ascii="Tahoma" w:hAnsi="Tahoma" w:cs="Tahoma"/>
          <w:color w:val="000000" w:themeColor="text1"/>
          <w:sz w:val="18"/>
          <w:szCs w:val="18"/>
        </w:rPr>
        <w:t xml:space="preserve">towaru </w:t>
      </w:r>
      <w:r w:rsidRPr="0085458E">
        <w:rPr>
          <w:rFonts w:ascii="Tahoma" w:hAnsi="Tahoma" w:cs="Tahoma"/>
          <w:b/>
          <w:color w:val="000000" w:themeColor="text1"/>
          <w:sz w:val="18"/>
          <w:szCs w:val="18"/>
        </w:rPr>
        <w:t xml:space="preserve">w ciągu max 5 dni roboczych </w:t>
      </w:r>
      <w:r w:rsidR="00A566B6" w:rsidRPr="0085458E">
        <w:rPr>
          <w:rFonts w:ascii="Tahoma" w:hAnsi="Tahoma" w:cs="Tahoma"/>
          <w:sz w:val="18"/>
          <w:szCs w:val="18"/>
        </w:rPr>
        <w:t>od złożenia zapotrzebowania przez Zamawiającego</w:t>
      </w:r>
      <w:r w:rsidRPr="0085458E">
        <w:rPr>
          <w:rFonts w:ascii="Tahoma" w:hAnsi="Tahoma" w:cs="Tahoma"/>
          <w:b/>
          <w:color w:val="000000" w:themeColor="text1"/>
          <w:sz w:val="18"/>
          <w:szCs w:val="18"/>
        </w:rPr>
        <w:t>.</w:t>
      </w:r>
      <w:r w:rsidRPr="0085458E">
        <w:rPr>
          <w:rFonts w:ascii="Tahoma" w:hAnsi="Tahoma" w:cs="Tahoma"/>
          <w:color w:val="000000" w:themeColor="text1"/>
          <w:sz w:val="18"/>
          <w:szCs w:val="18"/>
        </w:rPr>
        <w:t xml:space="preserve"> </w:t>
      </w:r>
    </w:p>
    <w:p w14:paraId="089C263D" w14:textId="6479B142" w:rsidR="003C6D63" w:rsidRPr="0085458E" w:rsidRDefault="003C6D63" w:rsidP="00B50341">
      <w:pPr>
        <w:pStyle w:val="Akapitzlist"/>
        <w:numPr>
          <w:ilvl w:val="0"/>
          <w:numId w:val="33"/>
        </w:numPr>
        <w:ind w:left="426" w:hanging="426"/>
        <w:jc w:val="both"/>
        <w:rPr>
          <w:rFonts w:ascii="Tahoma" w:hAnsi="Tahoma" w:cs="Tahoma"/>
          <w:b/>
          <w:color w:val="000000" w:themeColor="text1"/>
          <w:sz w:val="18"/>
          <w:szCs w:val="18"/>
        </w:rPr>
      </w:pPr>
      <w:r w:rsidRPr="0085458E">
        <w:rPr>
          <w:rFonts w:ascii="Tahoma" w:hAnsi="Tahoma" w:cs="Tahoma"/>
          <w:color w:val="000000" w:themeColor="text1"/>
          <w:sz w:val="18"/>
          <w:szCs w:val="18"/>
        </w:rPr>
        <w:t xml:space="preserve">Wymagany przez Zamawiającego termin dostawy </w:t>
      </w:r>
      <w:r w:rsidR="00A566B6" w:rsidRPr="0085458E">
        <w:rPr>
          <w:rFonts w:ascii="Tahoma" w:hAnsi="Tahoma" w:cs="Tahoma"/>
          <w:color w:val="000000" w:themeColor="text1"/>
          <w:sz w:val="18"/>
          <w:szCs w:val="18"/>
        </w:rPr>
        <w:t xml:space="preserve">cząstkowej </w:t>
      </w:r>
      <w:r w:rsidRPr="0085458E">
        <w:rPr>
          <w:rFonts w:ascii="Tahoma" w:hAnsi="Tahoma" w:cs="Tahoma"/>
          <w:color w:val="000000" w:themeColor="text1"/>
          <w:sz w:val="18"/>
          <w:szCs w:val="18"/>
        </w:rPr>
        <w:t>towaru „na cito</w:t>
      </w:r>
      <w:r w:rsidR="00A566B6" w:rsidRPr="0085458E">
        <w:rPr>
          <w:rFonts w:ascii="Tahoma" w:hAnsi="Tahoma" w:cs="Tahoma"/>
          <w:color w:val="000000" w:themeColor="text1"/>
          <w:sz w:val="18"/>
          <w:szCs w:val="18"/>
        </w:rPr>
        <w:t xml:space="preserve">” </w:t>
      </w:r>
      <w:r w:rsidRPr="0085458E">
        <w:rPr>
          <w:rFonts w:ascii="Tahoma" w:hAnsi="Tahoma" w:cs="Tahoma"/>
          <w:b/>
          <w:color w:val="000000" w:themeColor="text1"/>
          <w:sz w:val="18"/>
          <w:szCs w:val="18"/>
        </w:rPr>
        <w:t xml:space="preserve">w ciągu max 2 dni roboczych </w:t>
      </w:r>
      <w:r w:rsidR="00A566B6" w:rsidRPr="0085458E">
        <w:rPr>
          <w:rFonts w:ascii="Tahoma" w:hAnsi="Tahoma" w:cs="Tahoma"/>
          <w:sz w:val="18"/>
          <w:szCs w:val="18"/>
        </w:rPr>
        <w:t>od złożenia zapotrzebowania przez Zamawiającego</w:t>
      </w:r>
    </w:p>
    <w:p w14:paraId="5B78251A" w14:textId="77777777" w:rsidR="00136857" w:rsidRPr="0085458E" w:rsidRDefault="00136857" w:rsidP="00B50341">
      <w:pPr>
        <w:pStyle w:val="Akapitzlist"/>
        <w:numPr>
          <w:ilvl w:val="0"/>
          <w:numId w:val="33"/>
        </w:numPr>
        <w:ind w:left="426" w:hanging="426"/>
        <w:jc w:val="both"/>
        <w:rPr>
          <w:rFonts w:ascii="Tahoma" w:hAnsi="Tahoma" w:cs="Tahoma"/>
          <w:color w:val="000000" w:themeColor="text1"/>
          <w:sz w:val="18"/>
          <w:szCs w:val="18"/>
        </w:rPr>
      </w:pPr>
      <w:r w:rsidRPr="0085458E">
        <w:rPr>
          <w:rFonts w:ascii="Tahoma" w:hAnsi="Tahoma" w:cs="Tahoma"/>
          <w:color w:val="000000" w:themeColor="text1"/>
          <w:sz w:val="18"/>
          <w:szCs w:val="18"/>
        </w:rPr>
        <w:t>Zamawiający wymaga wskazania przez Wykonawcę w Formularzu oferty części zamówienia, których wykonanie zamierza powierzyć podwykonawcom.</w:t>
      </w:r>
    </w:p>
    <w:p w14:paraId="2B343049" w14:textId="77777777" w:rsidR="00136857" w:rsidRPr="00136857" w:rsidRDefault="00136857" w:rsidP="00136857">
      <w:pPr>
        <w:jc w:val="both"/>
        <w:rPr>
          <w:rFonts w:ascii="Tahoma" w:hAnsi="Tahoma" w:cs="Tahoma"/>
          <w:sz w:val="18"/>
          <w:szCs w:val="18"/>
        </w:rPr>
      </w:pPr>
      <w:r w:rsidRPr="00136857">
        <w:rPr>
          <w:rFonts w:ascii="Tahoma" w:hAnsi="Tahoma" w:cs="Tahoma"/>
          <w:sz w:val="18"/>
          <w:szCs w:val="18"/>
        </w:rPr>
        <w:t>Ocena spełnienia ww. warunków nastąpi na podstawie złożonego przez Wykonawcę potwierdzenia ich spełnienia zamieszczonego w „Formularzu oferty” (załącznik nr 1 do SWZ).</w:t>
      </w:r>
    </w:p>
    <w:p w14:paraId="0C2D3232" w14:textId="77777777" w:rsidR="00136857" w:rsidRPr="00365DCE" w:rsidRDefault="00136857" w:rsidP="00136857">
      <w:pPr>
        <w:suppressAutoHyphens/>
        <w:jc w:val="both"/>
        <w:rPr>
          <w:rFonts w:ascii="Tahoma" w:hAnsi="Tahoma" w:cs="Tahoma"/>
          <w:sz w:val="20"/>
          <w:szCs w:val="20"/>
        </w:rPr>
      </w:pPr>
    </w:p>
    <w:p w14:paraId="3CEB5B31" w14:textId="77777777" w:rsidR="00136857" w:rsidRPr="00365DCE" w:rsidRDefault="00136857" w:rsidP="00136857">
      <w:pPr>
        <w:suppressAutoHyphens/>
        <w:jc w:val="both"/>
        <w:rPr>
          <w:rFonts w:ascii="Tahoma" w:hAnsi="Tahoma" w:cs="Tahoma"/>
          <w:b/>
          <w:bCs/>
          <w:sz w:val="20"/>
          <w:szCs w:val="20"/>
        </w:rPr>
      </w:pPr>
      <w:r w:rsidRPr="00365DCE">
        <w:rPr>
          <w:rFonts w:ascii="Tahoma" w:hAnsi="Tahoma" w:cs="Tahoma"/>
          <w:b/>
          <w:bCs/>
          <w:sz w:val="20"/>
          <w:szCs w:val="20"/>
        </w:rPr>
        <w:t>XI.  WYMAGANIA    DOTYCZĄCE     WADIUM</w:t>
      </w:r>
    </w:p>
    <w:p w14:paraId="37A50C9E" w14:textId="77777777" w:rsidR="00B50341" w:rsidRDefault="00B50341" w:rsidP="00136857">
      <w:pPr>
        <w:suppressAutoHyphens/>
        <w:jc w:val="both"/>
        <w:rPr>
          <w:rFonts w:ascii="Tahoma" w:hAnsi="Tahoma" w:cs="Tahoma"/>
          <w:sz w:val="18"/>
          <w:szCs w:val="18"/>
        </w:rPr>
      </w:pPr>
    </w:p>
    <w:p w14:paraId="2C163507" w14:textId="5DB9B015" w:rsidR="00136857" w:rsidRDefault="00136857" w:rsidP="00136857">
      <w:pPr>
        <w:suppressAutoHyphens/>
        <w:jc w:val="both"/>
        <w:rPr>
          <w:rFonts w:ascii="Tahoma" w:hAnsi="Tahoma" w:cs="Tahoma"/>
          <w:sz w:val="18"/>
          <w:szCs w:val="18"/>
        </w:rPr>
      </w:pPr>
      <w:r w:rsidRPr="00136857">
        <w:rPr>
          <w:rFonts w:ascii="Tahoma" w:hAnsi="Tahoma" w:cs="Tahoma"/>
          <w:sz w:val="18"/>
          <w:szCs w:val="18"/>
        </w:rPr>
        <w:t>Zamawiający nie wymaga złożenia wadium w przedmiotowym postępowaniu.</w:t>
      </w:r>
    </w:p>
    <w:p w14:paraId="7E615A04" w14:textId="77777777" w:rsidR="00D11E11" w:rsidRDefault="00D11E11" w:rsidP="00136857">
      <w:pPr>
        <w:suppressAutoHyphens/>
        <w:jc w:val="both"/>
        <w:rPr>
          <w:rFonts w:ascii="Tahoma" w:hAnsi="Tahoma" w:cs="Tahoma"/>
          <w:sz w:val="18"/>
          <w:szCs w:val="18"/>
        </w:rPr>
      </w:pPr>
    </w:p>
    <w:p w14:paraId="2C247F7E" w14:textId="77777777" w:rsidR="00D11E11" w:rsidRPr="00365DCE" w:rsidRDefault="00D11E11" w:rsidP="00D11E11">
      <w:pPr>
        <w:suppressAutoHyphens/>
        <w:jc w:val="both"/>
        <w:rPr>
          <w:rFonts w:ascii="Tahoma" w:hAnsi="Tahoma" w:cs="Tahoma"/>
          <w:b/>
          <w:bCs/>
          <w:sz w:val="20"/>
          <w:szCs w:val="20"/>
        </w:rPr>
      </w:pPr>
      <w:r w:rsidRPr="00365DCE">
        <w:rPr>
          <w:rFonts w:ascii="Tahoma" w:hAnsi="Tahoma" w:cs="Tahoma"/>
          <w:b/>
          <w:bCs/>
          <w:sz w:val="20"/>
          <w:szCs w:val="20"/>
        </w:rPr>
        <w:t>XII. TERMIN ZWIĄZANIA OFERTĄ</w:t>
      </w:r>
    </w:p>
    <w:p w14:paraId="0F3BC0CB" w14:textId="77777777" w:rsidR="00D11E11" w:rsidRPr="00365DCE" w:rsidRDefault="00D11E11" w:rsidP="00D11E11">
      <w:pPr>
        <w:suppressAutoHyphens/>
        <w:rPr>
          <w:rFonts w:ascii="Tahoma" w:hAnsi="Tahoma" w:cs="Tahoma"/>
          <w:sz w:val="20"/>
          <w:szCs w:val="20"/>
        </w:rPr>
      </w:pPr>
    </w:p>
    <w:p w14:paraId="025FF22F" w14:textId="74FA59A5" w:rsidR="00D11E11" w:rsidRPr="00136857" w:rsidRDefault="00D11E11" w:rsidP="00D11E11">
      <w:pPr>
        <w:rPr>
          <w:rFonts w:ascii="Tahoma" w:hAnsi="Tahoma" w:cs="Tahoma"/>
          <w:sz w:val="18"/>
          <w:szCs w:val="18"/>
        </w:rPr>
      </w:pPr>
      <w:r w:rsidRPr="00136857">
        <w:rPr>
          <w:rFonts w:ascii="Tahoma" w:hAnsi="Tahoma" w:cs="Tahoma"/>
          <w:sz w:val="18"/>
          <w:szCs w:val="18"/>
        </w:rPr>
        <w:t xml:space="preserve">1. Wykonawca związany jest złożoną ofertą do dnia </w:t>
      </w:r>
      <w:r w:rsidR="001B39B2">
        <w:rPr>
          <w:rFonts w:ascii="Tahoma" w:hAnsi="Tahoma" w:cs="Tahoma"/>
          <w:b/>
          <w:sz w:val="18"/>
          <w:szCs w:val="18"/>
        </w:rPr>
        <w:t>02.07.</w:t>
      </w:r>
      <w:r w:rsidR="00A06597" w:rsidRPr="00D04EEC">
        <w:rPr>
          <w:rFonts w:ascii="Tahoma" w:hAnsi="Tahoma" w:cs="Tahoma"/>
          <w:b/>
          <w:sz w:val="18"/>
          <w:szCs w:val="18"/>
        </w:rPr>
        <w:t>2022 r.</w:t>
      </w:r>
    </w:p>
    <w:p w14:paraId="35DA9EA9" w14:textId="77777777" w:rsidR="00D11E11" w:rsidRPr="00136857" w:rsidRDefault="00D11E11" w:rsidP="00D11E11">
      <w:pPr>
        <w:jc w:val="both"/>
        <w:rPr>
          <w:rFonts w:ascii="Tahoma" w:hAnsi="Tahoma" w:cs="Tahoma"/>
          <w:sz w:val="18"/>
          <w:szCs w:val="18"/>
        </w:rPr>
      </w:pPr>
      <w:r w:rsidRPr="00136857">
        <w:rPr>
          <w:rFonts w:ascii="Tahoma" w:hAnsi="Tahoma" w:cs="Tahoma"/>
          <w:bCs/>
          <w:sz w:val="18"/>
          <w:szCs w:val="18"/>
        </w:rPr>
        <w:t>2. 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2F00F05" w14:textId="77777777" w:rsidR="00136857" w:rsidRPr="00136857" w:rsidRDefault="00136857" w:rsidP="00136857">
      <w:pPr>
        <w:suppressAutoHyphens/>
        <w:jc w:val="both"/>
        <w:rPr>
          <w:rFonts w:ascii="Tahoma" w:hAnsi="Tahoma" w:cs="Tahoma"/>
          <w:b/>
          <w:bCs/>
          <w:sz w:val="18"/>
          <w:szCs w:val="18"/>
        </w:rPr>
      </w:pPr>
    </w:p>
    <w:p w14:paraId="64C4F6C8" w14:textId="77777777" w:rsidR="00136857" w:rsidRPr="00225523" w:rsidRDefault="00136857" w:rsidP="00136857">
      <w:pPr>
        <w:tabs>
          <w:tab w:val="left" w:pos="426"/>
        </w:tabs>
        <w:suppressAutoHyphens/>
        <w:ind w:left="426" w:hanging="426"/>
        <w:jc w:val="both"/>
        <w:rPr>
          <w:rFonts w:ascii="Tahoma" w:hAnsi="Tahoma" w:cs="Tahoma"/>
          <w:b/>
          <w:sz w:val="20"/>
          <w:szCs w:val="20"/>
        </w:rPr>
      </w:pPr>
      <w:r w:rsidRPr="00225523">
        <w:rPr>
          <w:rFonts w:ascii="Tahoma" w:hAnsi="Tahoma" w:cs="Tahoma"/>
          <w:b/>
          <w:sz w:val="20"/>
          <w:szCs w:val="20"/>
        </w:rPr>
        <w:t xml:space="preserve">XIII. MIEJSCE I TERMIN SKŁADANIA OFERT </w:t>
      </w:r>
    </w:p>
    <w:p w14:paraId="733C4DB7" w14:textId="77777777" w:rsidR="00136857" w:rsidRPr="00225523" w:rsidRDefault="00136857" w:rsidP="00136857">
      <w:pPr>
        <w:suppressAutoHyphens/>
        <w:ind w:left="360"/>
        <w:jc w:val="both"/>
        <w:rPr>
          <w:rFonts w:ascii="Tahoma" w:hAnsi="Tahoma" w:cs="Tahoma"/>
          <w:b/>
          <w:sz w:val="20"/>
          <w:szCs w:val="20"/>
        </w:rPr>
      </w:pPr>
    </w:p>
    <w:p w14:paraId="6B7E575F" w14:textId="28372ED0"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 xml:space="preserve">Ofertę wraz z wymaganymi dokumentami należy złożyć (umieścić) na </w:t>
      </w:r>
      <w:hyperlink r:id="rId32" w:history="1">
        <w:r w:rsidRPr="00DF7D29">
          <w:rPr>
            <w:rFonts w:ascii="Tahoma" w:hAnsi="Tahoma" w:cs="Tahoma"/>
            <w:bCs/>
            <w:sz w:val="18"/>
            <w:szCs w:val="18"/>
          </w:rPr>
          <w:t>platformazakupowa.pl</w:t>
        </w:r>
      </w:hyperlink>
      <w:r w:rsidRPr="00DF7D29">
        <w:rPr>
          <w:rFonts w:ascii="Tahoma" w:hAnsi="Tahoma" w:cs="Tahoma"/>
          <w:bCs/>
          <w:sz w:val="18"/>
          <w:szCs w:val="18"/>
        </w:rPr>
        <w:t xml:space="preserve"> pod adresem: </w:t>
      </w:r>
      <w:hyperlink r:id="rId33" w:history="1">
        <w:r w:rsidRPr="00DF7D29">
          <w:rPr>
            <w:rStyle w:val="Hipercze"/>
            <w:rFonts w:ascii="Tahoma" w:hAnsi="Tahoma" w:cs="Tahoma"/>
            <w:b/>
            <w:sz w:val="18"/>
            <w:szCs w:val="18"/>
          </w:rPr>
          <w:t>https://platformazakupowa.pl/pn/barlicki</w:t>
        </w:r>
      </w:hyperlink>
      <w:r w:rsidRPr="00DF7D29">
        <w:rPr>
          <w:rFonts w:ascii="Tahoma" w:hAnsi="Tahoma" w:cs="Tahoma"/>
          <w:sz w:val="18"/>
          <w:szCs w:val="18"/>
        </w:rPr>
        <w:t xml:space="preserve"> </w:t>
      </w:r>
      <w:r w:rsidRPr="00DF7D29">
        <w:rPr>
          <w:rFonts w:ascii="Tahoma" w:hAnsi="Tahoma" w:cs="Tahoma"/>
          <w:bCs/>
          <w:sz w:val="18"/>
          <w:szCs w:val="18"/>
        </w:rPr>
        <w:t>w myśl Ustawy PZP na stronie internetowej prowadzonego postępowania </w:t>
      </w:r>
      <w:r w:rsidRPr="00DF7D29">
        <w:rPr>
          <w:rFonts w:ascii="Tahoma" w:hAnsi="Tahoma" w:cs="Tahoma"/>
          <w:b/>
          <w:bCs/>
          <w:sz w:val="18"/>
          <w:szCs w:val="18"/>
        </w:rPr>
        <w:t xml:space="preserve">do dnia </w:t>
      </w:r>
      <w:r w:rsidR="001B39B2">
        <w:rPr>
          <w:rFonts w:ascii="Tahoma" w:hAnsi="Tahoma" w:cs="Tahoma"/>
          <w:b/>
          <w:bCs/>
          <w:sz w:val="18"/>
          <w:szCs w:val="18"/>
        </w:rPr>
        <w:t>03.06.</w:t>
      </w:r>
      <w:r w:rsidRPr="00DF7D29">
        <w:rPr>
          <w:rFonts w:ascii="Tahoma" w:hAnsi="Tahoma" w:cs="Tahoma"/>
          <w:b/>
          <w:bCs/>
          <w:sz w:val="18"/>
          <w:szCs w:val="18"/>
        </w:rPr>
        <w:t xml:space="preserve">2022 r. do godziny </w:t>
      </w:r>
      <w:r w:rsidR="00A80CC2">
        <w:rPr>
          <w:rFonts w:ascii="Tahoma" w:hAnsi="Tahoma" w:cs="Tahoma"/>
          <w:b/>
          <w:bCs/>
          <w:sz w:val="18"/>
          <w:szCs w:val="18"/>
        </w:rPr>
        <w:t>09.00.</w:t>
      </w:r>
    </w:p>
    <w:p w14:paraId="68EAB4F2" w14:textId="77777777"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Do oferty należy dołączyć wszystkie wymagane w SWZ dokumenty.</w:t>
      </w:r>
    </w:p>
    <w:p w14:paraId="0F2C953D" w14:textId="77777777"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Po wypełnieniu Formularza składania oferty i dołączenia  wszystkich wymaganych załączników należy kliknąć przycisk „Przejdź do podsumowania”.</w:t>
      </w:r>
    </w:p>
    <w:p w14:paraId="3C65F929" w14:textId="2A8D8D0A"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
          <w:bCs/>
          <w:sz w:val="18"/>
          <w:szCs w:val="18"/>
        </w:rPr>
        <w:t>Oferta składana elektronicznie musi zostać podpisana elektronicznym podpisem kwalifikowanym</w:t>
      </w:r>
      <w:r w:rsidR="00440CBE">
        <w:rPr>
          <w:rFonts w:ascii="Tahoma" w:hAnsi="Tahoma" w:cs="Tahoma"/>
          <w:b/>
          <w:bCs/>
          <w:sz w:val="18"/>
          <w:szCs w:val="18"/>
        </w:rPr>
        <w:t>, podpisem zaufanym bądź podpisem osobistym</w:t>
      </w:r>
      <w:r w:rsidRPr="00DF7D29">
        <w:rPr>
          <w:rFonts w:ascii="Tahoma" w:hAnsi="Tahoma" w:cs="Tahoma"/>
          <w:b/>
          <w:bCs/>
          <w:sz w:val="18"/>
          <w:szCs w:val="18"/>
        </w:rPr>
        <w:t>.</w:t>
      </w:r>
      <w:r w:rsidRPr="00DF7D29">
        <w:rPr>
          <w:rFonts w:ascii="Tahoma" w:hAnsi="Tahoma" w:cs="Tahoma"/>
          <w:bCs/>
          <w:sz w:val="18"/>
          <w:szCs w:val="18"/>
        </w:rPr>
        <w:t xml:space="preserve"> W procesie składania oferty za pośrednictwem </w:t>
      </w:r>
      <w:hyperlink r:id="rId34" w:history="1">
        <w:r w:rsidRPr="00DF7D29">
          <w:rPr>
            <w:rFonts w:ascii="Tahoma" w:hAnsi="Tahoma" w:cs="Tahoma"/>
            <w:b/>
            <w:bCs/>
            <w:sz w:val="18"/>
            <w:szCs w:val="18"/>
          </w:rPr>
          <w:t>platformazakupowa.pl</w:t>
        </w:r>
      </w:hyperlink>
      <w:r w:rsidRPr="00DF7D29">
        <w:rPr>
          <w:rFonts w:ascii="Tahoma" w:hAnsi="Tahoma" w:cs="Tahoma"/>
          <w:bCs/>
          <w:sz w:val="18"/>
          <w:szCs w:val="18"/>
        </w:rPr>
        <w:t xml:space="preserve">, Wykonawca powinien złożyć podpis bezpośrednio na dokumentach przesłanych za pośrednictwem </w:t>
      </w:r>
      <w:hyperlink r:id="rId35" w:history="1">
        <w:r w:rsidRPr="00DF7D29">
          <w:rPr>
            <w:rFonts w:ascii="Tahoma" w:hAnsi="Tahoma" w:cs="Tahoma"/>
            <w:b/>
            <w:bCs/>
            <w:sz w:val="18"/>
            <w:szCs w:val="18"/>
          </w:rPr>
          <w:t>platformazakupowa.pl</w:t>
        </w:r>
      </w:hyperlink>
      <w:r w:rsidRPr="00DF7D29">
        <w:rPr>
          <w:rFonts w:ascii="Tahoma" w:hAnsi="Tahoma" w:cs="Tahoma"/>
          <w:bCs/>
          <w:sz w:val="18"/>
          <w:szCs w:val="18"/>
        </w:rPr>
        <w:t xml:space="preserve"> Zalecamy stosowanie podpisu na każdym załączonym pliku osobno, w szczególności wskazanych w art. 63 ust.1  PZP, gdzie zaznaczono, iż oferty oraz oświadczenie, o </w:t>
      </w:r>
      <w:r w:rsidRPr="00136857">
        <w:rPr>
          <w:rFonts w:ascii="Tahoma" w:hAnsi="Tahoma" w:cs="Tahoma"/>
          <w:bCs/>
          <w:sz w:val="18"/>
          <w:szCs w:val="18"/>
        </w:rPr>
        <w:t>którym mowa w art. 125 ust.1 Ustawy sporządza</w:t>
      </w:r>
      <w:r w:rsidRPr="00DF7D29">
        <w:rPr>
          <w:rFonts w:ascii="Tahoma" w:hAnsi="Tahoma" w:cs="Tahoma"/>
          <w:bCs/>
          <w:sz w:val="18"/>
          <w:szCs w:val="18"/>
        </w:rPr>
        <w:t xml:space="preserve"> się, pod rygorem nieważności, w formie elektronicznej i opatruje się kwalifikowanym podpisem elektronicznym</w:t>
      </w:r>
      <w:r w:rsidR="002864ED">
        <w:rPr>
          <w:rFonts w:ascii="Tahoma" w:hAnsi="Tahoma" w:cs="Tahoma"/>
          <w:bCs/>
          <w:sz w:val="18"/>
          <w:szCs w:val="18"/>
        </w:rPr>
        <w:t>, podpisem zaufanym bądź podpisem osobistym</w:t>
      </w:r>
      <w:r w:rsidRPr="00DF7D29">
        <w:rPr>
          <w:rFonts w:ascii="Tahoma" w:hAnsi="Tahoma" w:cs="Tahoma"/>
          <w:bCs/>
          <w:sz w:val="18"/>
          <w:szCs w:val="18"/>
        </w:rPr>
        <w:t>.</w:t>
      </w:r>
    </w:p>
    <w:p w14:paraId="2F1475FC" w14:textId="77777777"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3EFF0117" w14:textId="77777777"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 xml:space="preserve">Szczegółowa instrukcja dla Wykonawców dotycząca złożenia, zmiany i wycofania oferty znajduje się na stronie internetowej pod adresem:  </w:t>
      </w:r>
      <w:hyperlink r:id="rId36" w:history="1">
        <w:r w:rsidRPr="00DF7D29">
          <w:rPr>
            <w:rFonts w:ascii="Tahoma" w:hAnsi="Tahoma" w:cs="Tahoma"/>
            <w:b/>
            <w:bCs/>
            <w:sz w:val="18"/>
            <w:szCs w:val="18"/>
          </w:rPr>
          <w:t>https://platformazakupowa.pl/strona/45-instrukcje</w:t>
        </w:r>
      </w:hyperlink>
      <w:r w:rsidRPr="00DF7D29">
        <w:rPr>
          <w:rFonts w:ascii="Tahoma" w:hAnsi="Tahoma" w:cs="Tahoma"/>
          <w:b/>
          <w:bCs/>
          <w:sz w:val="18"/>
          <w:szCs w:val="18"/>
        </w:rPr>
        <w:t>.</w:t>
      </w:r>
    </w:p>
    <w:p w14:paraId="57D9A034" w14:textId="77777777" w:rsidR="00136857" w:rsidRDefault="00136857" w:rsidP="00136857">
      <w:pPr>
        <w:suppressAutoHyphens/>
        <w:jc w:val="both"/>
        <w:rPr>
          <w:rFonts w:ascii="Tahoma" w:hAnsi="Tahoma" w:cs="Tahoma"/>
          <w:b/>
          <w:sz w:val="20"/>
          <w:szCs w:val="20"/>
        </w:rPr>
      </w:pPr>
    </w:p>
    <w:p w14:paraId="52E3C45B" w14:textId="77777777" w:rsidR="00136857" w:rsidRPr="00FF59F7" w:rsidRDefault="00136857" w:rsidP="00136857">
      <w:pPr>
        <w:suppressAutoHyphens/>
        <w:rPr>
          <w:rFonts w:ascii="Tahoma" w:hAnsi="Tahoma" w:cs="Tahoma"/>
          <w:b/>
          <w:bCs/>
          <w:caps/>
          <w:sz w:val="20"/>
          <w:szCs w:val="20"/>
        </w:rPr>
      </w:pPr>
      <w:r w:rsidRPr="00FF59F7">
        <w:rPr>
          <w:rFonts w:ascii="Tahoma" w:hAnsi="Tahoma" w:cs="Tahoma"/>
          <w:b/>
          <w:bCs/>
          <w:sz w:val="20"/>
          <w:szCs w:val="20"/>
        </w:rPr>
        <w:t>X</w:t>
      </w:r>
      <w:r>
        <w:rPr>
          <w:rFonts w:ascii="Tahoma" w:hAnsi="Tahoma" w:cs="Tahoma"/>
          <w:b/>
          <w:bCs/>
          <w:sz w:val="20"/>
          <w:szCs w:val="20"/>
        </w:rPr>
        <w:t>I</w:t>
      </w:r>
      <w:r w:rsidRPr="00FF59F7">
        <w:rPr>
          <w:rFonts w:ascii="Tahoma" w:hAnsi="Tahoma" w:cs="Tahoma"/>
          <w:b/>
          <w:bCs/>
          <w:sz w:val="20"/>
          <w:szCs w:val="20"/>
        </w:rPr>
        <w:t xml:space="preserve">V. </w:t>
      </w:r>
      <w:r w:rsidRPr="00FF59F7">
        <w:rPr>
          <w:rFonts w:ascii="Tahoma" w:hAnsi="Tahoma" w:cs="Tahoma"/>
          <w:b/>
          <w:bCs/>
          <w:caps/>
          <w:sz w:val="20"/>
          <w:szCs w:val="20"/>
        </w:rPr>
        <w:t>Otwarcie ofert</w:t>
      </w:r>
    </w:p>
    <w:p w14:paraId="06F0AC42" w14:textId="77777777" w:rsidR="00136857" w:rsidRPr="00FF59F7" w:rsidRDefault="00136857" w:rsidP="00136857">
      <w:pPr>
        <w:suppressAutoHyphens/>
        <w:rPr>
          <w:rFonts w:ascii="Tahoma" w:hAnsi="Tahoma" w:cs="Tahoma"/>
          <w:b/>
          <w:bCs/>
          <w:sz w:val="20"/>
          <w:szCs w:val="20"/>
        </w:rPr>
      </w:pPr>
    </w:p>
    <w:p w14:paraId="5A0D013E"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Otwarcie ofert następuje niezwłocznie po upływie terminu składania ofert, nie później niż następnego dnia po dniu, w którym upłynął termin składania ofert.</w:t>
      </w:r>
    </w:p>
    <w:p w14:paraId="3FF59A3D" w14:textId="66E07575"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b/>
          <w:sz w:val="18"/>
          <w:szCs w:val="18"/>
        </w:rPr>
      </w:pPr>
      <w:r w:rsidRPr="00DF7D29">
        <w:rPr>
          <w:rFonts w:ascii="Tahoma" w:hAnsi="Tahoma" w:cs="Tahoma"/>
          <w:b/>
          <w:sz w:val="18"/>
          <w:szCs w:val="18"/>
        </w:rPr>
        <w:t xml:space="preserve">Otwarcie ofert nastąpi dnia </w:t>
      </w:r>
      <w:r w:rsidR="001B39B2">
        <w:rPr>
          <w:rFonts w:ascii="Tahoma" w:hAnsi="Tahoma" w:cs="Tahoma"/>
          <w:b/>
          <w:sz w:val="18"/>
          <w:szCs w:val="18"/>
        </w:rPr>
        <w:t>03.06.</w:t>
      </w:r>
      <w:r w:rsidRPr="00DF7D29">
        <w:rPr>
          <w:rFonts w:ascii="Tahoma" w:hAnsi="Tahoma" w:cs="Tahoma"/>
          <w:b/>
          <w:sz w:val="18"/>
          <w:szCs w:val="18"/>
        </w:rPr>
        <w:t xml:space="preserve">2022 r. godz. </w:t>
      </w:r>
      <w:r w:rsidR="00A80CC2">
        <w:rPr>
          <w:rFonts w:ascii="Tahoma" w:hAnsi="Tahoma" w:cs="Tahoma"/>
          <w:b/>
          <w:sz w:val="18"/>
          <w:szCs w:val="18"/>
        </w:rPr>
        <w:t>10.00.</w:t>
      </w:r>
    </w:p>
    <w:p w14:paraId="4C2AF385"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26CD1B98"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Zamawiający poinformuje o zmianie terminu otwarcia ofert na stronie internetowej prowadzonego postępowania.</w:t>
      </w:r>
    </w:p>
    <w:p w14:paraId="25A86DBD"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4986A521"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Zamawiający, niezwłocznie po otwarciu ofert, udostępnia na stronie internetowej prowadzonego postępowania informacje o:</w:t>
      </w:r>
    </w:p>
    <w:p w14:paraId="4D79C90A" w14:textId="77777777" w:rsidR="00136857" w:rsidRPr="00DF7D29" w:rsidRDefault="00136857" w:rsidP="00525B1C">
      <w:pPr>
        <w:numPr>
          <w:ilvl w:val="0"/>
          <w:numId w:val="23"/>
        </w:numPr>
        <w:shd w:val="clear" w:color="auto" w:fill="FFFFFF"/>
        <w:tabs>
          <w:tab w:val="left" w:pos="851"/>
        </w:tabs>
        <w:ind w:left="851" w:hanging="425"/>
        <w:jc w:val="both"/>
        <w:rPr>
          <w:rFonts w:ascii="Tahoma" w:hAnsi="Tahoma" w:cs="Tahoma"/>
          <w:sz w:val="18"/>
          <w:szCs w:val="18"/>
        </w:rPr>
      </w:pPr>
      <w:r w:rsidRPr="00DF7D29">
        <w:rPr>
          <w:rFonts w:ascii="Tahoma" w:hAnsi="Tahoma" w:cs="Tahoma"/>
          <w:sz w:val="18"/>
          <w:szCs w:val="18"/>
        </w:rPr>
        <w:lastRenderedPageBreak/>
        <w:t>nazwach albo imionach i nazwiskach oraz siedzibach lub miejscach prowadzonej działalności gospodarczej albo miejscach zamieszkania Wykonawców, których oferty zostały otwarte;</w:t>
      </w:r>
    </w:p>
    <w:p w14:paraId="54226D9B" w14:textId="77777777" w:rsidR="00136857" w:rsidRPr="00DF7D29" w:rsidRDefault="00136857" w:rsidP="00525B1C">
      <w:pPr>
        <w:numPr>
          <w:ilvl w:val="0"/>
          <w:numId w:val="23"/>
        </w:numPr>
        <w:shd w:val="clear" w:color="auto" w:fill="FFFFFF"/>
        <w:tabs>
          <w:tab w:val="left" w:pos="851"/>
        </w:tabs>
        <w:ind w:left="851" w:hanging="425"/>
        <w:jc w:val="both"/>
        <w:rPr>
          <w:rFonts w:ascii="Tahoma" w:hAnsi="Tahoma" w:cs="Tahoma"/>
          <w:sz w:val="18"/>
          <w:szCs w:val="18"/>
        </w:rPr>
      </w:pPr>
      <w:r w:rsidRPr="00DF7D29">
        <w:rPr>
          <w:rFonts w:ascii="Tahoma" w:hAnsi="Tahoma" w:cs="Tahoma"/>
          <w:sz w:val="18"/>
          <w:szCs w:val="18"/>
        </w:rPr>
        <w:t>cenach lub kosztach zawartych w ofertach.</w:t>
      </w:r>
    </w:p>
    <w:p w14:paraId="47D3BF81" w14:textId="77777777" w:rsidR="00136857" w:rsidRPr="00DF7D29" w:rsidRDefault="00136857" w:rsidP="00136857">
      <w:pPr>
        <w:shd w:val="clear" w:color="auto" w:fill="FFFFFF"/>
        <w:ind w:left="426"/>
        <w:jc w:val="both"/>
        <w:rPr>
          <w:rFonts w:ascii="Tahoma" w:hAnsi="Tahoma" w:cs="Tahoma"/>
          <w:sz w:val="18"/>
          <w:szCs w:val="18"/>
        </w:rPr>
      </w:pPr>
      <w:r w:rsidRPr="00DF7D29">
        <w:rPr>
          <w:rFonts w:ascii="Tahoma" w:hAnsi="Tahoma" w:cs="Tahoma"/>
          <w:sz w:val="18"/>
          <w:szCs w:val="18"/>
        </w:rPr>
        <w:t xml:space="preserve">Informacja zostanie opublikowana na stronie postępowania na </w:t>
      </w:r>
      <w:r w:rsidRPr="00DF7D29">
        <w:rPr>
          <w:rFonts w:ascii="Tahoma" w:hAnsi="Tahoma" w:cs="Tahoma"/>
          <w:b/>
          <w:sz w:val="18"/>
          <w:szCs w:val="18"/>
        </w:rPr>
        <w:t>platformazakupowa.pl</w:t>
      </w:r>
      <w:r w:rsidRPr="00DF7D29">
        <w:rPr>
          <w:rFonts w:ascii="Tahoma" w:hAnsi="Tahoma" w:cs="Tahoma"/>
          <w:sz w:val="18"/>
          <w:szCs w:val="18"/>
        </w:rPr>
        <w:t xml:space="preserve">  w sekcji ,,Komunikaty”.</w:t>
      </w:r>
    </w:p>
    <w:p w14:paraId="21669CCB"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b/>
          <w:sz w:val="18"/>
          <w:szCs w:val="18"/>
        </w:rPr>
      </w:pPr>
      <w:r w:rsidRPr="00DF7D29">
        <w:rPr>
          <w:rFonts w:ascii="Tahoma" w:hAnsi="Tahoma" w:cs="Tahoma"/>
          <w:b/>
          <w:sz w:val="18"/>
          <w:szCs w:val="18"/>
        </w:rPr>
        <w:t>Sesja otwarcia ofert nie będzie przeprowadzona z udziałem Wykonawców oraz nie będzie transmitowania sesji otwarcia za pośrednictwem elektronicznych narzędzi.</w:t>
      </w:r>
    </w:p>
    <w:p w14:paraId="6AFD194B" w14:textId="77777777" w:rsidR="00136857" w:rsidRPr="00365DCE" w:rsidRDefault="00136857" w:rsidP="00136857">
      <w:pPr>
        <w:suppressAutoHyphens/>
        <w:jc w:val="both"/>
        <w:rPr>
          <w:rFonts w:ascii="Tahoma" w:hAnsi="Tahoma" w:cs="Tahoma"/>
          <w:b/>
          <w:bCs/>
          <w:sz w:val="18"/>
          <w:szCs w:val="18"/>
        </w:rPr>
      </w:pPr>
    </w:p>
    <w:p w14:paraId="7D5F0170" w14:textId="77777777" w:rsidR="00136857" w:rsidRDefault="00136857" w:rsidP="00973F5F">
      <w:pPr>
        <w:suppressAutoHyphens/>
        <w:jc w:val="both"/>
        <w:rPr>
          <w:rFonts w:ascii="Tahoma" w:hAnsi="Tahoma" w:cs="Tahoma"/>
          <w:b/>
          <w:sz w:val="20"/>
          <w:szCs w:val="20"/>
        </w:rPr>
      </w:pPr>
    </w:p>
    <w:p w14:paraId="57143FB0" w14:textId="77777777" w:rsidR="00973F5F" w:rsidRDefault="00973F5F" w:rsidP="00973F5F">
      <w:pPr>
        <w:suppressAutoHyphens/>
        <w:jc w:val="both"/>
        <w:rPr>
          <w:rFonts w:ascii="Tahoma" w:hAnsi="Tahoma" w:cs="Tahoma"/>
          <w:b/>
          <w:sz w:val="20"/>
          <w:szCs w:val="20"/>
        </w:rPr>
      </w:pPr>
      <w:r w:rsidRPr="00FA38AB">
        <w:rPr>
          <w:rFonts w:ascii="Tahoma" w:hAnsi="Tahoma" w:cs="Tahoma"/>
          <w:b/>
          <w:caps/>
          <w:sz w:val="20"/>
          <w:szCs w:val="20"/>
        </w:rPr>
        <w:t>XV. Sposób obliczania ceny oferty</w:t>
      </w:r>
    </w:p>
    <w:p w14:paraId="3EDC2D1C" w14:textId="77777777" w:rsidR="00973F5F" w:rsidRDefault="00973F5F" w:rsidP="00973F5F">
      <w:pPr>
        <w:suppressAutoHyphens/>
        <w:jc w:val="both"/>
        <w:rPr>
          <w:rFonts w:ascii="Tahoma" w:hAnsi="Tahoma" w:cs="Tahoma"/>
          <w:sz w:val="20"/>
          <w:szCs w:val="20"/>
        </w:rPr>
      </w:pPr>
    </w:p>
    <w:p w14:paraId="1FBB73C6"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Wykonawca określi cenę netto i brutto (zawierającą należny podatek VAT) w złotych polskich wg załączonego Formularza Asortymentowo-Cenowego (załącznik nr 2).</w:t>
      </w:r>
    </w:p>
    <w:p w14:paraId="75553C48"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Towar dostarczony będzie do Zamawiającego w opakowaniu producenta na koszt i ryzyko Wykonawcy.</w:t>
      </w:r>
    </w:p>
    <w:p w14:paraId="61F68FB0" w14:textId="77777777" w:rsidR="00973F5F" w:rsidRPr="00DF7D29" w:rsidRDefault="00973F5F" w:rsidP="00973F5F">
      <w:pPr>
        <w:ind w:left="360"/>
        <w:jc w:val="both"/>
        <w:rPr>
          <w:rFonts w:ascii="Tahoma" w:hAnsi="Tahoma" w:cs="Tahoma"/>
          <w:i/>
          <w:sz w:val="18"/>
          <w:szCs w:val="18"/>
        </w:rPr>
      </w:pPr>
      <w:r w:rsidRPr="00DF7D29">
        <w:rPr>
          <w:rFonts w:ascii="Tahoma" w:hAnsi="Tahoma" w:cs="Tahoma"/>
          <w:sz w:val="18"/>
          <w:szCs w:val="18"/>
        </w:rPr>
        <w:t xml:space="preserve">Opłata za opakowanie powinna być wliczona w cenę towaru. Cena powinna obejmować: </w:t>
      </w:r>
      <w:r w:rsidRPr="00DF7D29">
        <w:rPr>
          <w:rFonts w:ascii="Tahoma" w:hAnsi="Tahoma" w:cs="Tahoma"/>
          <w:color w:val="000000"/>
          <w:sz w:val="18"/>
          <w:szCs w:val="18"/>
        </w:rPr>
        <w:t xml:space="preserve">koszty transportu krajowego i zagranicznego loco Zamawiający, rozładunku, załadunku, koszty ubezpieczenia w kraju i za granicą, opłaty celne i graniczne, wszelkie rabaty, upusty, podatki </w:t>
      </w:r>
      <w:r w:rsidRPr="00DF7D29">
        <w:rPr>
          <w:rFonts w:ascii="Tahoma" w:hAnsi="Tahoma" w:cs="Tahoma"/>
          <w:sz w:val="18"/>
          <w:szCs w:val="18"/>
        </w:rPr>
        <w:t>oraz wszelkie inne koszty niewymienione, a konieczne do wykonania zamówienia.</w:t>
      </w:r>
    </w:p>
    <w:p w14:paraId="4AF344C1"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Cena winna być określona przez Wykonawcę z uwzględnieniem wszystkich upustów cenowych (rabatów), jakie Wykonawca oferuje.</w:t>
      </w:r>
    </w:p>
    <w:p w14:paraId="71A17694"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Rozliczenia pomiędzy Zamawiającym a Wykonawcą będą prowadzone w złotych polskich.</w:t>
      </w:r>
    </w:p>
    <w:p w14:paraId="5A4EFD21" w14:textId="77777777" w:rsidR="00973F5F" w:rsidRPr="00DF7D29" w:rsidRDefault="00973F5F" w:rsidP="00973F5F">
      <w:pPr>
        <w:numPr>
          <w:ilvl w:val="0"/>
          <w:numId w:val="1"/>
        </w:numPr>
        <w:jc w:val="both"/>
        <w:rPr>
          <w:rFonts w:ascii="Tahoma" w:hAnsi="Tahoma" w:cs="Tahoma"/>
          <w:b/>
          <w:sz w:val="18"/>
          <w:szCs w:val="18"/>
        </w:rPr>
      </w:pPr>
      <w:r w:rsidRPr="00DF7D29">
        <w:rPr>
          <w:rFonts w:ascii="Tahoma" w:hAnsi="Tahoma" w:cs="Tahoma"/>
          <w:b/>
          <w:sz w:val="18"/>
          <w:szCs w:val="18"/>
        </w:rPr>
        <w:t>Do obliczenia ceny oferty należy zastosować następujący sposób oddzielnie dla każdej części zamówienia (pakietu):</w:t>
      </w:r>
    </w:p>
    <w:p w14:paraId="2351D473"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Podać jednostkową cenę netto dla każdej pozycji z dokładnością do dwóch miejsc po przecinku.</w:t>
      </w:r>
    </w:p>
    <w:p w14:paraId="1550041D"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39BA9930"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693994F"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Podać stawkę VAT (w %) dla każdej pozycji.</w:t>
      </w:r>
    </w:p>
    <w:p w14:paraId="276D417E"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57657CA"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Obliczyć wartość netto/brutto pakietu poprzez zsumowanie wartości netto/ brutto poszczególnych pozycji w ramach danego pakietu (o ile dotyczy).</w:t>
      </w:r>
    </w:p>
    <w:p w14:paraId="4812B221"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Określenie właściwej stawki VAT należy do Wykonawcy. Należy podać stawkę VAT obowiązującą na dzień otwarcia ofert.</w:t>
      </w:r>
    </w:p>
    <w:p w14:paraId="10487C59"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47D72C70"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Jeżeli została złożona oferta, której wybór prowadziłby do powstania u zamawiającego obowiązku podatkowego zgodnie z ustawą z dnia 11 marca 2004 r. o podatku od towarów i usług (Dz. U. z 2021 r. poz. 685 t.j., z późn. zm.), dla celów zastosowania kryterium ceny lub kosztu zamawiający dolicza do przedstawionej w tej ofercie ceny kwotę podatku od towarów i usług, którą miałby obowiązek rozliczyć. W ofercie, o której mowa w ust. 1, Wykonawca ma obowiązek:</w:t>
      </w:r>
    </w:p>
    <w:p w14:paraId="24D090D1" w14:textId="77777777" w:rsidR="00973F5F" w:rsidRPr="00DF7D29" w:rsidRDefault="00973F5F" w:rsidP="00525B1C">
      <w:pPr>
        <w:numPr>
          <w:ilvl w:val="0"/>
          <w:numId w:val="24"/>
        </w:numPr>
        <w:jc w:val="both"/>
        <w:rPr>
          <w:rFonts w:ascii="Tahoma" w:hAnsi="Tahoma" w:cs="Tahoma"/>
          <w:sz w:val="18"/>
          <w:szCs w:val="18"/>
        </w:rPr>
      </w:pPr>
      <w:r w:rsidRPr="00DF7D29">
        <w:rPr>
          <w:rFonts w:ascii="Tahoma" w:hAnsi="Tahoma" w:cs="Tahoma"/>
          <w:sz w:val="18"/>
          <w:szCs w:val="18"/>
        </w:rPr>
        <w:t>poinformowania zamawiającego, że wybór jego oferty będzie prowadził do powstania u zamawiającego obowiązku podatkowego;</w:t>
      </w:r>
    </w:p>
    <w:p w14:paraId="70506A61" w14:textId="77777777" w:rsidR="00973F5F" w:rsidRPr="00DF7D29" w:rsidRDefault="00973F5F" w:rsidP="00525B1C">
      <w:pPr>
        <w:numPr>
          <w:ilvl w:val="0"/>
          <w:numId w:val="24"/>
        </w:numPr>
        <w:jc w:val="both"/>
        <w:rPr>
          <w:rFonts w:ascii="Tahoma" w:hAnsi="Tahoma" w:cs="Tahoma"/>
          <w:sz w:val="18"/>
          <w:szCs w:val="18"/>
        </w:rPr>
      </w:pPr>
      <w:r w:rsidRPr="00DF7D29">
        <w:rPr>
          <w:rFonts w:ascii="Tahoma" w:hAnsi="Tahoma" w:cs="Tahoma"/>
          <w:sz w:val="18"/>
          <w:szCs w:val="18"/>
        </w:rPr>
        <w:t xml:space="preserve"> wskazania nazwy (rodzaju) towaru lub usługi, których dostawa lub świadczenie będą prowadziły do powstania obowiązku podatkowego;</w:t>
      </w:r>
    </w:p>
    <w:p w14:paraId="580DFDE1" w14:textId="77777777" w:rsidR="00973F5F" w:rsidRPr="00DF7D29" w:rsidRDefault="00973F5F" w:rsidP="00525B1C">
      <w:pPr>
        <w:numPr>
          <w:ilvl w:val="0"/>
          <w:numId w:val="24"/>
        </w:numPr>
        <w:jc w:val="both"/>
        <w:rPr>
          <w:rFonts w:ascii="Tahoma" w:hAnsi="Tahoma" w:cs="Tahoma"/>
          <w:sz w:val="18"/>
          <w:szCs w:val="18"/>
        </w:rPr>
      </w:pPr>
      <w:r w:rsidRPr="00DF7D29">
        <w:rPr>
          <w:rFonts w:ascii="Tahoma" w:hAnsi="Tahoma" w:cs="Tahoma"/>
          <w:sz w:val="18"/>
          <w:szCs w:val="18"/>
        </w:rPr>
        <w:t>wskazania wartości towaru lub usługi objętego obowiązkiem podatkowym zamawiającego, bez kwoty podatku;</w:t>
      </w:r>
    </w:p>
    <w:p w14:paraId="2BD17748" w14:textId="77777777" w:rsidR="00973F5F" w:rsidRPr="00DF7D29" w:rsidRDefault="00973F5F" w:rsidP="00525B1C">
      <w:pPr>
        <w:numPr>
          <w:ilvl w:val="0"/>
          <w:numId w:val="24"/>
        </w:numPr>
        <w:jc w:val="both"/>
        <w:rPr>
          <w:rFonts w:ascii="Tahoma" w:hAnsi="Tahoma" w:cs="Tahoma"/>
          <w:sz w:val="18"/>
          <w:szCs w:val="18"/>
        </w:rPr>
      </w:pPr>
      <w:r w:rsidRPr="00DF7D29">
        <w:rPr>
          <w:rFonts w:ascii="Tahoma" w:hAnsi="Tahoma" w:cs="Tahoma"/>
          <w:sz w:val="18"/>
          <w:szCs w:val="18"/>
        </w:rPr>
        <w:t>wskazania stawki podatku od towarów i usług, która zgodnie z wiedzą wykonawcy, będzie miała zastosowanie.</w:t>
      </w:r>
    </w:p>
    <w:p w14:paraId="1DD9D721"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491EDBE3" w14:textId="41958C36" w:rsidR="00973F5F" w:rsidRDefault="00973F5F" w:rsidP="00973F5F">
      <w:pPr>
        <w:suppressAutoHyphens/>
        <w:jc w:val="both"/>
        <w:rPr>
          <w:rFonts w:ascii="Tahoma" w:hAnsi="Tahoma" w:cs="Tahoma"/>
          <w:b/>
          <w:sz w:val="20"/>
          <w:szCs w:val="20"/>
        </w:rPr>
      </w:pPr>
    </w:p>
    <w:p w14:paraId="2130D76D" w14:textId="015279CB" w:rsidR="00124A8C" w:rsidRDefault="00124A8C" w:rsidP="00973F5F">
      <w:pPr>
        <w:suppressAutoHyphens/>
        <w:jc w:val="both"/>
        <w:rPr>
          <w:rFonts w:ascii="Tahoma" w:hAnsi="Tahoma" w:cs="Tahoma"/>
          <w:b/>
          <w:sz w:val="20"/>
          <w:szCs w:val="20"/>
        </w:rPr>
      </w:pPr>
    </w:p>
    <w:p w14:paraId="54170CBA" w14:textId="1D9856E2" w:rsidR="00993EDD" w:rsidRDefault="00993EDD" w:rsidP="00973F5F">
      <w:pPr>
        <w:suppressAutoHyphens/>
        <w:jc w:val="both"/>
        <w:rPr>
          <w:rFonts w:ascii="Tahoma" w:hAnsi="Tahoma" w:cs="Tahoma"/>
          <w:b/>
          <w:sz w:val="20"/>
          <w:szCs w:val="20"/>
        </w:rPr>
      </w:pPr>
    </w:p>
    <w:p w14:paraId="7849E621" w14:textId="77777777" w:rsidR="00993EDD" w:rsidRDefault="00993EDD" w:rsidP="00973F5F">
      <w:pPr>
        <w:suppressAutoHyphens/>
        <w:jc w:val="both"/>
        <w:rPr>
          <w:rFonts w:ascii="Tahoma" w:hAnsi="Tahoma" w:cs="Tahoma"/>
          <w:b/>
          <w:sz w:val="20"/>
          <w:szCs w:val="20"/>
        </w:rPr>
      </w:pPr>
    </w:p>
    <w:p w14:paraId="1EEBB474" w14:textId="77777777" w:rsidR="00136857" w:rsidRDefault="00136857" w:rsidP="00136857">
      <w:pPr>
        <w:suppressAutoHyphens/>
        <w:jc w:val="both"/>
        <w:rPr>
          <w:rFonts w:ascii="Tahoma" w:hAnsi="Tahoma" w:cs="Tahoma"/>
          <w:b/>
          <w:bCs/>
          <w:sz w:val="18"/>
          <w:szCs w:val="18"/>
        </w:rPr>
      </w:pPr>
    </w:p>
    <w:p w14:paraId="537696FD" w14:textId="77777777" w:rsidR="00136857" w:rsidRPr="00365DCE" w:rsidRDefault="00136857" w:rsidP="00136857">
      <w:pPr>
        <w:suppressAutoHyphens/>
        <w:jc w:val="both"/>
        <w:rPr>
          <w:rFonts w:ascii="Tahoma" w:hAnsi="Tahoma" w:cs="Tahoma"/>
          <w:b/>
          <w:bCs/>
          <w:sz w:val="18"/>
          <w:szCs w:val="18"/>
        </w:rPr>
      </w:pPr>
      <w:r w:rsidRPr="00365DCE">
        <w:rPr>
          <w:rFonts w:ascii="Tahoma" w:hAnsi="Tahoma" w:cs="Tahoma"/>
          <w:b/>
          <w:bCs/>
          <w:sz w:val="18"/>
          <w:szCs w:val="18"/>
        </w:rPr>
        <w:t xml:space="preserve">XVI. OPIS KRYTERIÓW I SPOSOBU OCENY OFERT </w:t>
      </w:r>
    </w:p>
    <w:p w14:paraId="078B4161" w14:textId="77777777" w:rsidR="00136857" w:rsidRPr="00365DCE" w:rsidRDefault="00136857" w:rsidP="00136857">
      <w:pPr>
        <w:suppressAutoHyphens/>
        <w:jc w:val="both"/>
        <w:rPr>
          <w:rFonts w:ascii="Tahoma" w:hAnsi="Tahoma" w:cs="Tahoma"/>
          <w:b/>
          <w:bCs/>
          <w:sz w:val="18"/>
          <w:szCs w:val="18"/>
        </w:rPr>
      </w:pPr>
    </w:p>
    <w:p w14:paraId="0457D513" w14:textId="77777777" w:rsidR="00136857" w:rsidRPr="00FB2159" w:rsidRDefault="00136857" w:rsidP="00136857">
      <w:pPr>
        <w:numPr>
          <w:ilvl w:val="12"/>
          <w:numId w:val="0"/>
        </w:numPr>
        <w:suppressAutoHyphens/>
        <w:ind w:left="283" w:hanging="283"/>
        <w:jc w:val="both"/>
        <w:rPr>
          <w:rFonts w:ascii="Tahoma" w:hAnsi="Tahoma" w:cs="Tahoma"/>
          <w:b/>
          <w:bCs/>
          <w:sz w:val="18"/>
          <w:szCs w:val="18"/>
        </w:rPr>
      </w:pPr>
      <w:r w:rsidRPr="00FB2159">
        <w:rPr>
          <w:rFonts w:ascii="Tahoma" w:hAnsi="Tahoma" w:cs="Tahoma"/>
          <w:sz w:val="18"/>
          <w:szCs w:val="18"/>
        </w:rPr>
        <w:t>Przy wyborze oferty Zamawiający będzie się ki</w:t>
      </w:r>
      <w:r>
        <w:rPr>
          <w:rFonts w:ascii="Tahoma" w:hAnsi="Tahoma" w:cs="Tahoma"/>
          <w:sz w:val="18"/>
          <w:szCs w:val="18"/>
        </w:rPr>
        <w:t>erował następującymi kryteriami:</w:t>
      </w:r>
    </w:p>
    <w:p w14:paraId="3895DB2C" w14:textId="77777777" w:rsidR="00136857" w:rsidRPr="00365DCE" w:rsidRDefault="00136857" w:rsidP="00136857">
      <w:pPr>
        <w:numPr>
          <w:ilvl w:val="12"/>
          <w:numId w:val="0"/>
        </w:numPr>
        <w:suppressAutoHyphens/>
        <w:ind w:left="283" w:hanging="283"/>
        <w:jc w:val="both"/>
        <w:rPr>
          <w:rFonts w:ascii="Tahoma" w:hAnsi="Tahoma" w:cs="Tahoma"/>
          <w:b/>
          <w:bCs/>
          <w:sz w:val="18"/>
          <w:szCs w:val="18"/>
        </w:rPr>
      </w:pPr>
      <w:r w:rsidRPr="00365DCE">
        <w:rPr>
          <w:rFonts w:ascii="Tahoma" w:hAnsi="Tahoma" w:cs="Tahoma"/>
          <w:b/>
          <w:bCs/>
          <w:sz w:val="18"/>
          <w:szCs w:val="18"/>
        </w:rPr>
        <w:t>kryterium</w:t>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t>ranga</w:t>
      </w:r>
    </w:p>
    <w:p w14:paraId="6805F356" w14:textId="77777777" w:rsidR="00136857" w:rsidRPr="007C63EF" w:rsidRDefault="00136857" w:rsidP="00136857">
      <w:pPr>
        <w:numPr>
          <w:ilvl w:val="0"/>
          <w:numId w:val="5"/>
        </w:numPr>
        <w:suppressAutoHyphens/>
        <w:jc w:val="both"/>
        <w:rPr>
          <w:rFonts w:ascii="Tahoma" w:hAnsi="Tahoma" w:cs="Tahoma"/>
          <w:b/>
          <w:bCs/>
          <w:sz w:val="20"/>
          <w:szCs w:val="20"/>
        </w:rPr>
      </w:pPr>
      <w:r w:rsidRPr="00365DCE">
        <w:rPr>
          <w:rFonts w:ascii="Tahoma" w:hAnsi="Tahoma" w:cs="Tahoma"/>
          <w:b/>
          <w:bCs/>
          <w:sz w:val="18"/>
          <w:szCs w:val="18"/>
        </w:rPr>
        <w:t>Cena</w:t>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7C63EF">
        <w:rPr>
          <w:rFonts w:ascii="Tahoma" w:hAnsi="Tahoma" w:cs="Tahoma"/>
          <w:b/>
          <w:bCs/>
          <w:sz w:val="20"/>
          <w:szCs w:val="20"/>
        </w:rPr>
        <w:t xml:space="preserve">- 60% </w:t>
      </w:r>
    </w:p>
    <w:p w14:paraId="4755079A" w14:textId="5A1E4C55" w:rsidR="00136857" w:rsidRPr="007C63EF" w:rsidRDefault="00026852" w:rsidP="00136857">
      <w:pPr>
        <w:pStyle w:val="Akapitzlist"/>
        <w:numPr>
          <w:ilvl w:val="0"/>
          <w:numId w:val="5"/>
        </w:numPr>
        <w:jc w:val="both"/>
        <w:rPr>
          <w:rFonts w:ascii="Tahoma" w:hAnsi="Tahoma" w:cs="Tahoma"/>
          <w:b/>
          <w:sz w:val="20"/>
          <w:szCs w:val="20"/>
        </w:rPr>
      </w:pPr>
      <w:r>
        <w:rPr>
          <w:rFonts w:ascii="Tahoma" w:eastAsia="Times New Roman" w:hAnsi="Tahoma" w:cs="Tahoma"/>
          <w:b/>
          <w:bCs/>
          <w:sz w:val="20"/>
          <w:szCs w:val="20"/>
          <w:lang w:eastAsia="pl-PL"/>
        </w:rPr>
        <w:t>Termin dostawy</w:t>
      </w:r>
      <w:r w:rsidR="00136857" w:rsidRPr="007C63EF">
        <w:rPr>
          <w:rFonts w:ascii="Tahoma" w:hAnsi="Tahoma" w:cs="Tahoma"/>
          <w:b/>
          <w:bCs/>
          <w:sz w:val="20"/>
          <w:szCs w:val="20"/>
        </w:rPr>
        <w:tab/>
      </w:r>
      <w:r w:rsidR="00136857">
        <w:rPr>
          <w:rFonts w:ascii="Tahoma" w:hAnsi="Tahoma" w:cs="Tahoma"/>
          <w:b/>
          <w:bCs/>
          <w:sz w:val="20"/>
          <w:szCs w:val="20"/>
        </w:rPr>
        <w:tab/>
      </w:r>
      <w:r w:rsidR="00136857">
        <w:rPr>
          <w:rFonts w:ascii="Tahoma" w:hAnsi="Tahoma" w:cs="Tahoma"/>
          <w:b/>
          <w:bCs/>
          <w:sz w:val="20"/>
          <w:szCs w:val="20"/>
        </w:rPr>
        <w:tab/>
      </w:r>
      <w:r w:rsidR="00136857">
        <w:rPr>
          <w:rFonts w:ascii="Tahoma" w:hAnsi="Tahoma" w:cs="Tahoma"/>
          <w:b/>
          <w:bCs/>
          <w:sz w:val="20"/>
          <w:szCs w:val="20"/>
        </w:rPr>
        <w:tab/>
      </w:r>
      <w:r w:rsidR="00136857">
        <w:rPr>
          <w:rFonts w:ascii="Tahoma" w:hAnsi="Tahoma" w:cs="Tahoma"/>
          <w:b/>
          <w:bCs/>
          <w:sz w:val="20"/>
          <w:szCs w:val="20"/>
        </w:rPr>
        <w:tab/>
      </w:r>
      <w:r w:rsidR="00136857" w:rsidRPr="007C63EF">
        <w:rPr>
          <w:rFonts w:ascii="Tahoma" w:hAnsi="Tahoma" w:cs="Tahoma"/>
          <w:b/>
          <w:bCs/>
          <w:sz w:val="20"/>
          <w:szCs w:val="20"/>
        </w:rPr>
        <w:t>- 20%</w:t>
      </w:r>
      <w:r w:rsidR="00136857" w:rsidRPr="007C63EF">
        <w:rPr>
          <w:rFonts w:ascii="Tahoma" w:hAnsi="Tahoma" w:cs="Tahoma"/>
          <w:b/>
          <w:sz w:val="20"/>
          <w:szCs w:val="20"/>
        </w:rPr>
        <w:t xml:space="preserve"> </w:t>
      </w:r>
    </w:p>
    <w:p w14:paraId="24118539" w14:textId="0527AD16" w:rsidR="00136857" w:rsidRPr="007C63EF" w:rsidRDefault="00026852" w:rsidP="00136857">
      <w:pPr>
        <w:pStyle w:val="Akapitzlist"/>
        <w:numPr>
          <w:ilvl w:val="0"/>
          <w:numId w:val="5"/>
        </w:numPr>
        <w:rPr>
          <w:rFonts w:ascii="Tahoma" w:hAnsi="Tahoma" w:cs="Tahoma"/>
          <w:b/>
          <w:sz w:val="20"/>
          <w:szCs w:val="20"/>
        </w:rPr>
      </w:pPr>
      <w:r>
        <w:rPr>
          <w:rFonts w:ascii="Tahoma" w:eastAsia="Times New Roman" w:hAnsi="Tahoma" w:cs="Tahoma"/>
          <w:b/>
          <w:bCs/>
          <w:sz w:val="20"/>
          <w:szCs w:val="20"/>
          <w:lang w:eastAsia="pl-PL"/>
        </w:rPr>
        <w:t>Termin dostawy „na cito”</w:t>
      </w:r>
      <w:r w:rsidR="00136857">
        <w:rPr>
          <w:rFonts w:ascii="Tahoma" w:hAnsi="Tahoma" w:cs="Tahoma"/>
          <w:b/>
          <w:sz w:val="20"/>
          <w:szCs w:val="20"/>
        </w:rPr>
        <w:tab/>
        <w:t xml:space="preserve"> </w:t>
      </w:r>
      <w:r w:rsidR="00136857">
        <w:rPr>
          <w:rFonts w:ascii="Tahoma" w:hAnsi="Tahoma" w:cs="Tahoma"/>
          <w:b/>
          <w:sz w:val="20"/>
          <w:szCs w:val="20"/>
        </w:rPr>
        <w:tab/>
      </w:r>
      <w:r w:rsidR="00136857">
        <w:rPr>
          <w:rFonts w:ascii="Tahoma" w:hAnsi="Tahoma" w:cs="Tahoma"/>
          <w:b/>
          <w:sz w:val="20"/>
          <w:szCs w:val="20"/>
        </w:rPr>
        <w:tab/>
      </w:r>
      <w:r w:rsidR="00136857" w:rsidRPr="007C63EF">
        <w:rPr>
          <w:rFonts w:ascii="Tahoma" w:hAnsi="Tahoma" w:cs="Tahoma"/>
          <w:b/>
          <w:sz w:val="20"/>
          <w:szCs w:val="20"/>
        </w:rPr>
        <w:t>- 20%</w:t>
      </w:r>
    </w:p>
    <w:p w14:paraId="13D17528" w14:textId="77777777" w:rsidR="00993EDD" w:rsidRDefault="00993EDD" w:rsidP="00136857">
      <w:pPr>
        <w:jc w:val="both"/>
        <w:rPr>
          <w:rFonts w:ascii="Tahoma" w:hAnsi="Tahoma" w:cs="Tahoma"/>
          <w:b/>
          <w:sz w:val="18"/>
          <w:szCs w:val="18"/>
          <w:u w:val="single"/>
        </w:rPr>
      </w:pPr>
    </w:p>
    <w:p w14:paraId="4F30B339" w14:textId="6994FD97" w:rsidR="00136857" w:rsidRPr="00EC51A5" w:rsidRDefault="00136857" w:rsidP="00136857">
      <w:pPr>
        <w:jc w:val="both"/>
        <w:rPr>
          <w:rFonts w:ascii="Tahoma" w:hAnsi="Tahoma" w:cs="Tahoma"/>
          <w:b/>
          <w:sz w:val="18"/>
          <w:szCs w:val="18"/>
          <w:u w:val="single"/>
        </w:rPr>
      </w:pPr>
      <w:r>
        <w:rPr>
          <w:rFonts w:ascii="Tahoma" w:hAnsi="Tahoma" w:cs="Tahoma"/>
          <w:b/>
          <w:sz w:val="18"/>
          <w:szCs w:val="18"/>
          <w:u w:val="single"/>
        </w:rPr>
        <w:lastRenderedPageBreak/>
        <w:t>Sposób obliczania kryteriów:</w:t>
      </w:r>
    </w:p>
    <w:p w14:paraId="1A58718B" w14:textId="77777777" w:rsidR="00136857" w:rsidRPr="00365DCE" w:rsidRDefault="00136857" w:rsidP="00136857">
      <w:pPr>
        <w:jc w:val="both"/>
        <w:rPr>
          <w:rFonts w:ascii="Tahoma" w:hAnsi="Tahoma" w:cs="Tahoma"/>
          <w:sz w:val="18"/>
          <w:szCs w:val="18"/>
        </w:rPr>
      </w:pPr>
    </w:p>
    <w:p w14:paraId="4E08A12F" w14:textId="77777777" w:rsidR="00136857" w:rsidRPr="00E25826" w:rsidRDefault="00136857" w:rsidP="00525B1C">
      <w:pPr>
        <w:pStyle w:val="Akapitzlist"/>
        <w:numPr>
          <w:ilvl w:val="3"/>
          <w:numId w:val="32"/>
        </w:numPr>
        <w:jc w:val="both"/>
        <w:rPr>
          <w:rFonts w:ascii="Tahoma" w:hAnsi="Tahoma" w:cs="Tahoma"/>
          <w:b/>
          <w:sz w:val="18"/>
          <w:szCs w:val="18"/>
        </w:rPr>
      </w:pPr>
      <w:r w:rsidRPr="00E25826">
        <w:rPr>
          <w:rFonts w:ascii="Tahoma" w:hAnsi="Tahoma" w:cs="Tahoma"/>
          <w:b/>
          <w:bCs/>
          <w:sz w:val="18"/>
          <w:szCs w:val="18"/>
          <w:u w:val="single"/>
        </w:rPr>
        <w:t>Cena</w:t>
      </w:r>
      <w:r w:rsidRPr="00E25826">
        <w:rPr>
          <w:rFonts w:ascii="Tahoma" w:hAnsi="Tahoma" w:cs="Tahoma"/>
          <w:sz w:val="18"/>
          <w:szCs w:val="18"/>
        </w:rPr>
        <w:t xml:space="preserve"> – </w:t>
      </w:r>
      <w:r w:rsidRPr="00E25826">
        <w:rPr>
          <w:rFonts w:ascii="Tahoma" w:hAnsi="Tahoma" w:cs="Tahoma"/>
          <w:b/>
          <w:sz w:val="18"/>
          <w:szCs w:val="18"/>
        </w:rPr>
        <w:t>obliczana jest wg wzoru:</w:t>
      </w:r>
    </w:p>
    <w:p w14:paraId="3C1C710D" w14:textId="77777777" w:rsidR="00136857" w:rsidRPr="00EC51A5" w:rsidRDefault="00136857" w:rsidP="00136857">
      <w:pPr>
        <w:ind w:left="709"/>
        <w:jc w:val="both"/>
        <w:rPr>
          <w:rFonts w:ascii="Tahoma" w:hAnsi="Tahoma" w:cs="Tahoma"/>
          <w:b/>
          <w:sz w:val="18"/>
          <w:szCs w:val="18"/>
          <w:vertAlign w:val="subscript"/>
          <w:lang w:val="de-DE"/>
        </w:rPr>
      </w:pPr>
      <w:r w:rsidRPr="00EC51A5">
        <w:rPr>
          <w:rFonts w:ascii="Tahoma" w:hAnsi="Tahoma" w:cs="Tahoma"/>
          <w:b/>
          <w:sz w:val="18"/>
          <w:szCs w:val="18"/>
          <w:lang w:val="de-DE"/>
        </w:rPr>
        <w:t>C=(C min / C n) x 100 x ranga</w:t>
      </w:r>
    </w:p>
    <w:p w14:paraId="2A29C58F" w14:textId="77777777" w:rsidR="00136857" w:rsidRPr="00365DCE" w:rsidRDefault="00136857" w:rsidP="00136857">
      <w:pPr>
        <w:ind w:left="709"/>
        <w:jc w:val="both"/>
        <w:rPr>
          <w:rFonts w:ascii="Tahoma" w:hAnsi="Tahoma" w:cs="Tahoma"/>
          <w:sz w:val="18"/>
          <w:szCs w:val="18"/>
        </w:rPr>
      </w:pPr>
      <w:r w:rsidRPr="00365DCE">
        <w:rPr>
          <w:rFonts w:ascii="Tahoma" w:hAnsi="Tahoma" w:cs="Tahoma"/>
          <w:sz w:val="18"/>
          <w:szCs w:val="18"/>
        </w:rPr>
        <w:t>C min – cena minimalna, C n – cena oferty badanej</w:t>
      </w:r>
    </w:p>
    <w:p w14:paraId="1F8CBD84" w14:textId="77777777" w:rsidR="00136857" w:rsidRPr="00365DCE" w:rsidRDefault="00136857" w:rsidP="00136857">
      <w:pPr>
        <w:ind w:left="709"/>
        <w:jc w:val="both"/>
        <w:rPr>
          <w:rFonts w:ascii="Tahoma" w:hAnsi="Tahoma" w:cs="Tahoma"/>
          <w:sz w:val="18"/>
          <w:szCs w:val="18"/>
        </w:rPr>
      </w:pPr>
      <w:r w:rsidRPr="00365DCE">
        <w:rPr>
          <w:rFonts w:ascii="Tahoma" w:hAnsi="Tahoma" w:cs="Tahoma"/>
          <w:sz w:val="18"/>
          <w:szCs w:val="18"/>
        </w:rPr>
        <w:t>Zamawiający przyjmie do oceny podane przez wykonawców ceny brutto.</w:t>
      </w:r>
    </w:p>
    <w:p w14:paraId="754F3E20" w14:textId="77777777" w:rsidR="00136857" w:rsidRDefault="00136857" w:rsidP="00136857">
      <w:pPr>
        <w:jc w:val="both"/>
        <w:rPr>
          <w:rFonts w:ascii="Tahoma" w:hAnsi="Tahoma" w:cs="Tahoma"/>
          <w:b/>
          <w:bCs/>
          <w:sz w:val="18"/>
          <w:szCs w:val="18"/>
          <w:u w:val="single"/>
        </w:rPr>
      </w:pPr>
    </w:p>
    <w:p w14:paraId="7C0F5545" w14:textId="3702FEBB" w:rsidR="00136857" w:rsidRPr="00F93D41" w:rsidRDefault="00026852" w:rsidP="00525B1C">
      <w:pPr>
        <w:pStyle w:val="Akapitzlist"/>
        <w:numPr>
          <w:ilvl w:val="0"/>
          <w:numId w:val="32"/>
        </w:numPr>
        <w:spacing w:before="240"/>
        <w:jc w:val="both"/>
        <w:rPr>
          <w:rFonts w:ascii="Tahoma" w:hAnsi="Tahoma" w:cs="Tahoma"/>
          <w:bCs/>
          <w:sz w:val="18"/>
          <w:szCs w:val="18"/>
        </w:rPr>
      </w:pPr>
      <w:r w:rsidRPr="00026852">
        <w:rPr>
          <w:rFonts w:ascii="Tahoma" w:eastAsia="Times New Roman" w:hAnsi="Tahoma" w:cs="Tahoma"/>
          <w:b/>
          <w:bCs/>
          <w:sz w:val="20"/>
          <w:szCs w:val="20"/>
          <w:u w:val="single"/>
          <w:lang w:eastAsia="pl-PL"/>
        </w:rPr>
        <w:t>Termin dostawy</w:t>
      </w:r>
      <w:r w:rsidR="00136857" w:rsidRPr="00026852">
        <w:rPr>
          <w:rFonts w:ascii="Tahoma" w:hAnsi="Tahoma" w:cs="Tahoma"/>
          <w:b/>
          <w:bCs/>
          <w:sz w:val="18"/>
          <w:szCs w:val="18"/>
        </w:rPr>
        <w:t xml:space="preserve"> </w:t>
      </w:r>
      <w:r w:rsidRPr="00026852">
        <w:rPr>
          <w:rFonts w:ascii="Tahoma" w:hAnsi="Tahoma" w:cs="Tahoma"/>
          <w:bCs/>
          <w:sz w:val="18"/>
          <w:szCs w:val="18"/>
        </w:rPr>
        <w:t xml:space="preserve">- </w:t>
      </w:r>
      <w:r w:rsidR="00136857" w:rsidRPr="00E25826">
        <w:rPr>
          <w:rFonts w:ascii="Tahoma" w:hAnsi="Tahoma" w:cs="Tahoma"/>
          <w:bCs/>
          <w:sz w:val="18"/>
          <w:szCs w:val="18"/>
        </w:rPr>
        <w:t>na zasadach określonych w Formularzu Oferty:</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843"/>
      </w:tblGrid>
      <w:tr w:rsidR="00136857" w:rsidRPr="00EC51A5" w14:paraId="222327E8" w14:textId="77777777" w:rsidTr="00860C66">
        <w:tc>
          <w:tcPr>
            <w:tcW w:w="2229" w:type="dxa"/>
            <w:shd w:val="clear" w:color="auto" w:fill="auto"/>
          </w:tcPr>
          <w:p w14:paraId="73473DD0" w14:textId="2370503A" w:rsidR="00136857" w:rsidRPr="006B7BD3" w:rsidRDefault="00026852" w:rsidP="004E6EFB">
            <w:pPr>
              <w:jc w:val="both"/>
              <w:rPr>
                <w:rFonts w:ascii="Tahoma" w:hAnsi="Tahoma" w:cs="Tahoma"/>
                <w:b/>
                <w:sz w:val="18"/>
                <w:szCs w:val="18"/>
              </w:rPr>
            </w:pPr>
            <w:r>
              <w:rPr>
                <w:rFonts w:ascii="Tahoma" w:hAnsi="Tahoma" w:cs="Tahoma"/>
                <w:b/>
                <w:sz w:val="18"/>
                <w:szCs w:val="18"/>
              </w:rPr>
              <w:t>Termin dostawy</w:t>
            </w:r>
          </w:p>
        </w:tc>
        <w:tc>
          <w:tcPr>
            <w:tcW w:w="1843" w:type="dxa"/>
            <w:shd w:val="clear" w:color="auto" w:fill="auto"/>
          </w:tcPr>
          <w:p w14:paraId="0F1B373F" w14:textId="77777777" w:rsidR="00136857" w:rsidRPr="00232CF8" w:rsidRDefault="00136857" w:rsidP="004E6EFB">
            <w:pPr>
              <w:jc w:val="both"/>
              <w:rPr>
                <w:rFonts w:ascii="Tahoma" w:hAnsi="Tahoma" w:cs="Tahoma"/>
                <w:b/>
                <w:sz w:val="18"/>
                <w:szCs w:val="18"/>
              </w:rPr>
            </w:pPr>
            <w:r w:rsidRPr="00232CF8">
              <w:rPr>
                <w:rFonts w:ascii="Tahoma" w:hAnsi="Tahoma" w:cs="Tahoma"/>
                <w:b/>
                <w:sz w:val="18"/>
                <w:szCs w:val="18"/>
              </w:rPr>
              <w:t>punkty</w:t>
            </w:r>
          </w:p>
        </w:tc>
      </w:tr>
      <w:tr w:rsidR="00136857" w:rsidRPr="00EC51A5" w14:paraId="1F003789" w14:textId="77777777" w:rsidTr="00860C66">
        <w:tc>
          <w:tcPr>
            <w:tcW w:w="2229" w:type="dxa"/>
            <w:shd w:val="clear" w:color="auto" w:fill="auto"/>
          </w:tcPr>
          <w:p w14:paraId="39BEB5B7" w14:textId="1236C39D" w:rsidR="00136857" w:rsidRPr="00232CF8" w:rsidRDefault="00026852" w:rsidP="006B7BD3">
            <w:pPr>
              <w:jc w:val="both"/>
              <w:rPr>
                <w:rFonts w:ascii="Tahoma" w:hAnsi="Tahoma" w:cs="Tahoma"/>
                <w:b/>
                <w:sz w:val="18"/>
                <w:szCs w:val="18"/>
              </w:rPr>
            </w:pPr>
            <w:r>
              <w:rPr>
                <w:rFonts w:ascii="Tahoma" w:hAnsi="Tahoma" w:cs="Tahoma"/>
                <w:b/>
                <w:sz w:val="18"/>
                <w:szCs w:val="18"/>
              </w:rPr>
              <w:t>3 dni</w:t>
            </w:r>
          </w:p>
        </w:tc>
        <w:tc>
          <w:tcPr>
            <w:tcW w:w="1843" w:type="dxa"/>
            <w:shd w:val="clear" w:color="auto" w:fill="auto"/>
          </w:tcPr>
          <w:p w14:paraId="644DFD6D" w14:textId="6CB908C9" w:rsidR="00136857" w:rsidRPr="00232CF8" w:rsidRDefault="00026852" w:rsidP="004E6EFB">
            <w:pPr>
              <w:jc w:val="both"/>
              <w:rPr>
                <w:rFonts w:ascii="Tahoma" w:hAnsi="Tahoma" w:cs="Tahoma"/>
                <w:b/>
                <w:sz w:val="18"/>
                <w:szCs w:val="18"/>
              </w:rPr>
            </w:pPr>
            <w:r>
              <w:rPr>
                <w:rFonts w:ascii="Tahoma" w:hAnsi="Tahoma" w:cs="Tahoma"/>
                <w:b/>
                <w:sz w:val="18"/>
                <w:szCs w:val="18"/>
              </w:rPr>
              <w:t>20</w:t>
            </w:r>
          </w:p>
        </w:tc>
      </w:tr>
      <w:tr w:rsidR="00136857" w:rsidRPr="00EC51A5" w14:paraId="414B39F0" w14:textId="77777777" w:rsidTr="00860C66">
        <w:tc>
          <w:tcPr>
            <w:tcW w:w="2229" w:type="dxa"/>
            <w:shd w:val="clear" w:color="auto" w:fill="auto"/>
          </w:tcPr>
          <w:p w14:paraId="665F3CB0" w14:textId="14655BC3" w:rsidR="00136857" w:rsidRPr="00860C66" w:rsidRDefault="00026852" w:rsidP="00860C66">
            <w:pPr>
              <w:ind w:left="1080" w:hanging="1080"/>
              <w:jc w:val="both"/>
              <w:rPr>
                <w:rFonts w:ascii="Tahoma" w:hAnsi="Tahoma" w:cs="Tahoma"/>
                <w:b/>
                <w:sz w:val="18"/>
                <w:szCs w:val="18"/>
              </w:rPr>
            </w:pPr>
            <w:r>
              <w:rPr>
                <w:rFonts w:ascii="Tahoma" w:hAnsi="Tahoma" w:cs="Tahoma"/>
                <w:b/>
                <w:sz w:val="18"/>
                <w:szCs w:val="18"/>
              </w:rPr>
              <w:t>4 dni</w:t>
            </w:r>
          </w:p>
        </w:tc>
        <w:tc>
          <w:tcPr>
            <w:tcW w:w="1843" w:type="dxa"/>
            <w:shd w:val="clear" w:color="auto" w:fill="auto"/>
          </w:tcPr>
          <w:p w14:paraId="6EA8156F" w14:textId="7D02BDC6" w:rsidR="00136857" w:rsidRPr="00232CF8" w:rsidRDefault="00026852" w:rsidP="004E6EFB">
            <w:pPr>
              <w:jc w:val="both"/>
              <w:rPr>
                <w:rFonts w:ascii="Tahoma" w:hAnsi="Tahoma" w:cs="Tahoma"/>
                <w:b/>
                <w:sz w:val="18"/>
                <w:szCs w:val="18"/>
              </w:rPr>
            </w:pPr>
            <w:r>
              <w:rPr>
                <w:rFonts w:ascii="Tahoma" w:hAnsi="Tahoma" w:cs="Tahoma"/>
                <w:b/>
                <w:sz w:val="18"/>
                <w:szCs w:val="18"/>
              </w:rPr>
              <w:t>1</w:t>
            </w:r>
            <w:r w:rsidR="003E656B" w:rsidRPr="006B7BD3">
              <w:rPr>
                <w:rFonts w:ascii="Tahoma" w:hAnsi="Tahoma" w:cs="Tahoma"/>
                <w:b/>
                <w:sz w:val="18"/>
                <w:szCs w:val="18"/>
              </w:rPr>
              <w:t xml:space="preserve">0 </w:t>
            </w:r>
          </w:p>
        </w:tc>
      </w:tr>
      <w:tr w:rsidR="00026852" w:rsidRPr="00EC51A5" w14:paraId="6EE70717" w14:textId="77777777" w:rsidTr="00860C66">
        <w:tc>
          <w:tcPr>
            <w:tcW w:w="2229" w:type="dxa"/>
            <w:shd w:val="clear" w:color="auto" w:fill="auto"/>
          </w:tcPr>
          <w:p w14:paraId="59509BA9" w14:textId="23220C04" w:rsidR="00026852" w:rsidRDefault="00026852" w:rsidP="00860C66">
            <w:pPr>
              <w:ind w:left="1080" w:hanging="1080"/>
              <w:jc w:val="both"/>
              <w:rPr>
                <w:rFonts w:ascii="Tahoma" w:hAnsi="Tahoma" w:cs="Tahoma"/>
                <w:b/>
                <w:sz w:val="18"/>
                <w:szCs w:val="18"/>
              </w:rPr>
            </w:pPr>
            <w:r>
              <w:rPr>
                <w:rFonts w:ascii="Tahoma" w:hAnsi="Tahoma" w:cs="Tahoma"/>
                <w:b/>
                <w:sz w:val="18"/>
                <w:szCs w:val="18"/>
              </w:rPr>
              <w:t>5 dni</w:t>
            </w:r>
          </w:p>
        </w:tc>
        <w:tc>
          <w:tcPr>
            <w:tcW w:w="1843" w:type="dxa"/>
            <w:shd w:val="clear" w:color="auto" w:fill="auto"/>
          </w:tcPr>
          <w:p w14:paraId="04709A95" w14:textId="179A69EE" w:rsidR="00026852" w:rsidRDefault="00026852" w:rsidP="004E6EFB">
            <w:pPr>
              <w:jc w:val="both"/>
              <w:rPr>
                <w:rFonts w:ascii="Tahoma" w:hAnsi="Tahoma" w:cs="Tahoma"/>
                <w:b/>
                <w:sz w:val="18"/>
                <w:szCs w:val="18"/>
              </w:rPr>
            </w:pPr>
            <w:r>
              <w:rPr>
                <w:rFonts w:ascii="Tahoma" w:hAnsi="Tahoma" w:cs="Tahoma"/>
                <w:b/>
                <w:sz w:val="18"/>
                <w:szCs w:val="18"/>
              </w:rPr>
              <w:t>0</w:t>
            </w:r>
          </w:p>
        </w:tc>
      </w:tr>
    </w:tbl>
    <w:p w14:paraId="20CC1FF9" w14:textId="77777777" w:rsidR="00136857" w:rsidRDefault="00136857" w:rsidP="00136857">
      <w:pPr>
        <w:jc w:val="both"/>
        <w:rPr>
          <w:rFonts w:ascii="Tahoma" w:hAnsi="Tahoma" w:cs="Tahoma"/>
          <w:b/>
          <w:sz w:val="18"/>
          <w:szCs w:val="18"/>
          <w:u w:val="single"/>
        </w:rPr>
      </w:pPr>
    </w:p>
    <w:p w14:paraId="086E1275" w14:textId="19A05D4A" w:rsidR="00026852" w:rsidRPr="00F93D41" w:rsidRDefault="00026852" w:rsidP="00026852">
      <w:pPr>
        <w:pStyle w:val="Akapitzlist"/>
        <w:numPr>
          <w:ilvl w:val="0"/>
          <w:numId w:val="32"/>
        </w:numPr>
        <w:spacing w:before="240"/>
        <w:jc w:val="both"/>
        <w:rPr>
          <w:rFonts w:ascii="Tahoma" w:hAnsi="Tahoma" w:cs="Tahoma"/>
          <w:bCs/>
          <w:sz w:val="18"/>
          <w:szCs w:val="18"/>
        </w:rPr>
      </w:pPr>
      <w:r w:rsidRPr="00026852">
        <w:rPr>
          <w:rFonts w:ascii="Tahoma" w:eastAsia="Times New Roman" w:hAnsi="Tahoma" w:cs="Tahoma"/>
          <w:b/>
          <w:bCs/>
          <w:sz w:val="20"/>
          <w:szCs w:val="20"/>
          <w:u w:val="single"/>
          <w:lang w:eastAsia="pl-PL"/>
        </w:rPr>
        <w:t>Termin dostawy</w:t>
      </w:r>
      <w:r>
        <w:rPr>
          <w:rFonts w:ascii="Tahoma" w:eastAsia="Times New Roman" w:hAnsi="Tahoma" w:cs="Tahoma"/>
          <w:b/>
          <w:bCs/>
          <w:sz w:val="20"/>
          <w:szCs w:val="20"/>
          <w:u w:val="single"/>
          <w:lang w:eastAsia="pl-PL"/>
        </w:rPr>
        <w:t xml:space="preserve"> „na cito”</w:t>
      </w:r>
      <w:r w:rsidRPr="00026852">
        <w:rPr>
          <w:rFonts w:ascii="Tahoma" w:hAnsi="Tahoma" w:cs="Tahoma"/>
          <w:b/>
          <w:bCs/>
          <w:sz w:val="18"/>
          <w:szCs w:val="18"/>
        </w:rPr>
        <w:t xml:space="preserve"> </w:t>
      </w:r>
      <w:r w:rsidRPr="00026852">
        <w:rPr>
          <w:rFonts w:ascii="Tahoma" w:hAnsi="Tahoma" w:cs="Tahoma"/>
          <w:bCs/>
          <w:sz w:val="18"/>
          <w:szCs w:val="18"/>
        </w:rPr>
        <w:t xml:space="preserve">- </w:t>
      </w:r>
      <w:r w:rsidRPr="00E25826">
        <w:rPr>
          <w:rFonts w:ascii="Tahoma" w:hAnsi="Tahoma" w:cs="Tahoma"/>
          <w:bCs/>
          <w:sz w:val="18"/>
          <w:szCs w:val="18"/>
        </w:rPr>
        <w:t>na zasadach określonych w Formularzu Oferty:</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843"/>
      </w:tblGrid>
      <w:tr w:rsidR="00026852" w:rsidRPr="00EC51A5" w14:paraId="26411BEF" w14:textId="77777777" w:rsidTr="00D9033A">
        <w:tc>
          <w:tcPr>
            <w:tcW w:w="2229" w:type="dxa"/>
            <w:shd w:val="clear" w:color="auto" w:fill="auto"/>
          </w:tcPr>
          <w:p w14:paraId="01C6C084" w14:textId="77777777" w:rsidR="00026852" w:rsidRPr="006B7BD3" w:rsidRDefault="00026852" w:rsidP="00D9033A">
            <w:pPr>
              <w:jc w:val="both"/>
              <w:rPr>
                <w:rFonts w:ascii="Tahoma" w:hAnsi="Tahoma" w:cs="Tahoma"/>
                <w:b/>
                <w:sz w:val="18"/>
                <w:szCs w:val="18"/>
              </w:rPr>
            </w:pPr>
            <w:r>
              <w:rPr>
                <w:rFonts w:ascii="Tahoma" w:hAnsi="Tahoma" w:cs="Tahoma"/>
                <w:b/>
                <w:sz w:val="18"/>
                <w:szCs w:val="18"/>
              </w:rPr>
              <w:t>Termin dostawy</w:t>
            </w:r>
          </w:p>
        </w:tc>
        <w:tc>
          <w:tcPr>
            <w:tcW w:w="1843" w:type="dxa"/>
            <w:shd w:val="clear" w:color="auto" w:fill="auto"/>
          </w:tcPr>
          <w:p w14:paraId="40D4294C" w14:textId="77777777" w:rsidR="00026852" w:rsidRPr="00232CF8" w:rsidRDefault="00026852" w:rsidP="00D9033A">
            <w:pPr>
              <w:jc w:val="both"/>
              <w:rPr>
                <w:rFonts w:ascii="Tahoma" w:hAnsi="Tahoma" w:cs="Tahoma"/>
                <w:b/>
                <w:sz w:val="18"/>
                <w:szCs w:val="18"/>
              </w:rPr>
            </w:pPr>
            <w:r w:rsidRPr="00232CF8">
              <w:rPr>
                <w:rFonts w:ascii="Tahoma" w:hAnsi="Tahoma" w:cs="Tahoma"/>
                <w:b/>
                <w:sz w:val="18"/>
                <w:szCs w:val="18"/>
              </w:rPr>
              <w:t>punkty</w:t>
            </w:r>
          </w:p>
        </w:tc>
      </w:tr>
      <w:tr w:rsidR="00026852" w:rsidRPr="00EC51A5" w14:paraId="60A77AA3" w14:textId="77777777" w:rsidTr="00D9033A">
        <w:tc>
          <w:tcPr>
            <w:tcW w:w="2229" w:type="dxa"/>
            <w:shd w:val="clear" w:color="auto" w:fill="auto"/>
          </w:tcPr>
          <w:p w14:paraId="2AD969B5" w14:textId="699F449F" w:rsidR="00026852" w:rsidRPr="00232CF8" w:rsidRDefault="00026852" w:rsidP="00D9033A">
            <w:pPr>
              <w:jc w:val="both"/>
              <w:rPr>
                <w:rFonts w:ascii="Tahoma" w:hAnsi="Tahoma" w:cs="Tahoma"/>
                <w:b/>
                <w:sz w:val="18"/>
                <w:szCs w:val="18"/>
              </w:rPr>
            </w:pPr>
            <w:r>
              <w:rPr>
                <w:rFonts w:ascii="Tahoma" w:hAnsi="Tahoma" w:cs="Tahoma"/>
                <w:b/>
                <w:sz w:val="18"/>
                <w:szCs w:val="18"/>
              </w:rPr>
              <w:t>1 dzień</w:t>
            </w:r>
          </w:p>
        </w:tc>
        <w:tc>
          <w:tcPr>
            <w:tcW w:w="1843" w:type="dxa"/>
            <w:shd w:val="clear" w:color="auto" w:fill="auto"/>
          </w:tcPr>
          <w:p w14:paraId="71B8FBF9" w14:textId="77777777" w:rsidR="00026852" w:rsidRPr="00232CF8" w:rsidRDefault="00026852" w:rsidP="00D9033A">
            <w:pPr>
              <w:jc w:val="both"/>
              <w:rPr>
                <w:rFonts w:ascii="Tahoma" w:hAnsi="Tahoma" w:cs="Tahoma"/>
                <w:b/>
                <w:sz w:val="18"/>
                <w:szCs w:val="18"/>
              </w:rPr>
            </w:pPr>
            <w:r>
              <w:rPr>
                <w:rFonts w:ascii="Tahoma" w:hAnsi="Tahoma" w:cs="Tahoma"/>
                <w:b/>
                <w:sz w:val="18"/>
                <w:szCs w:val="18"/>
              </w:rPr>
              <w:t>20</w:t>
            </w:r>
          </w:p>
        </w:tc>
      </w:tr>
      <w:tr w:rsidR="00026852" w:rsidRPr="00EC51A5" w14:paraId="5C80C450" w14:textId="77777777" w:rsidTr="00D9033A">
        <w:tc>
          <w:tcPr>
            <w:tcW w:w="2229" w:type="dxa"/>
            <w:shd w:val="clear" w:color="auto" w:fill="auto"/>
          </w:tcPr>
          <w:p w14:paraId="1418B0BC" w14:textId="64A8163C" w:rsidR="00026852" w:rsidRPr="00860C66" w:rsidRDefault="00026852" w:rsidP="00026852">
            <w:pPr>
              <w:ind w:left="1080" w:hanging="1080"/>
              <w:jc w:val="both"/>
              <w:rPr>
                <w:rFonts w:ascii="Tahoma" w:hAnsi="Tahoma" w:cs="Tahoma"/>
                <w:b/>
                <w:sz w:val="18"/>
                <w:szCs w:val="18"/>
              </w:rPr>
            </w:pPr>
            <w:r>
              <w:rPr>
                <w:rFonts w:ascii="Tahoma" w:hAnsi="Tahoma" w:cs="Tahoma"/>
                <w:b/>
                <w:sz w:val="18"/>
                <w:szCs w:val="18"/>
              </w:rPr>
              <w:t>2 dni</w:t>
            </w:r>
          </w:p>
        </w:tc>
        <w:tc>
          <w:tcPr>
            <w:tcW w:w="1843" w:type="dxa"/>
            <w:shd w:val="clear" w:color="auto" w:fill="auto"/>
          </w:tcPr>
          <w:p w14:paraId="1240D6E5" w14:textId="0850BF46" w:rsidR="00026852" w:rsidRPr="00232CF8" w:rsidRDefault="00026852" w:rsidP="00D9033A">
            <w:pPr>
              <w:jc w:val="both"/>
              <w:rPr>
                <w:rFonts w:ascii="Tahoma" w:hAnsi="Tahoma" w:cs="Tahoma"/>
                <w:b/>
                <w:sz w:val="18"/>
                <w:szCs w:val="18"/>
              </w:rPr>
            </w:pPr>
            <w:r w:rsidRPr="006B7BD3">
              <w:rPr>
                <w:rFonts w:ascii="Tahoma" w:hAnsi="Tahoma" w:cs="Tahoma"/>
                <w:b/>
                <w:sz w:val="18"/>
                <w:szCs w:val="18"/>
              </w:rPr>
              <w:t xml:space="preserve">0 </w:t>
            </w:r>
          </w:p>
        </w:tc>
      </w:tr>
    </w:tbl>
    <w:p w14:paraId="51F35937" w14:textId="63B90F25" w:rsidR="00136857" w:rsidRDefault="00136857" w:rsidP="00136857">
      <w:pPr>
        <w:ind w:firstLine="708"/>
        <w:jc w:val="both"/>
        <w:rPr>
          <w:rFonts w:ascii="Tahoma" w:hAnsi="Tahoma" w:cs="Tahoma"/>
          <w:b/>
          <w:sz w:val="18"/>
          <w:szCs w:val="18"/>
          <w:u w:val="single"/>
        </w:rPr>
      </w:pPr>
    </w:p>
    <w:p w14:paraId="4D86DB6D" w14:textId="77777777" w:rsidR="00026852" w:rsidRDefault="00026852" w:rsidP="00136857">
      <w:pPr>
        <w:ind w:firstLine="708"/>
        <w:jc w:val="both"/>
        <w:rPr>
          <w:rFonts w:ascii="Tahoma" w:hAnsi="Tahoma" w:cs="Tahoma"/>
          <w:b/>
          <w:sz w:val="18"/>
          <w:szCs w:val="18"/>
          <w:u w:val="single"/>
        </w:rPr>
      </w:pPr>
    </w:p>
    <w:p w14:paraId="65BC055D" w14:textId="77777777" w:rsidR="00136857" w:rsidRPr="00365DCE" w:rsidRDefault="00136857" w:rsidP="00525B1C">
      <w:pPr>
        <w:numPr>
          <w:ilvl w:val="0"/>
          <w:numId w:val="9"/>
        </w:numPr>
        <w:jc w:val="both"/>
        <w:rPr>
          <w:rFonts w:ascii="Tahoma" w:hAnsi="Tahoma" w:cs="Tahoma"/>
          <w:sz w:val="18"/>
          <w:szCs w:val="18"/>
        </w:rPr>
      </w:pPr>
      <w:r w:rsidRPr="00365DCE">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7926B8D1" w14:textId="77777777" w:rsidR="00136857" w:rsidRPr="00365DCE" w:rsidRDefault="00136857" w:rsidP="00525B1C">
      <w:pPr>
        <w:numPr>
          <w:ilvl w:val="0"/>
          <w:numId w:val="9"/>
        </w:numPr>
        <w:jc w:val="both"/>
        <w:rPr>
          <w:rFonts w:ascii="Tahoma" w:hAnsi="Tahoma" w:cs="Tahoma"/>
          <w:sz w:val="18"/>
          <w:szCs w:val="18"/>
        </w:rPr>
      </w:pPr>
      <w:r w:rsidRPr="00365DCE">
        <w:rPr>
          <w:rFonts w:ascii="Tahoma" w:hAnsi="Tahoma" w:cs="Tahoma"/>
          <w:sz w:val="18"/>
          <w:szCs w:val="18"/>
        </w:rPr>
        <w:t>Najkorzystniejsza oferta to oferta z najwyższą ilością punktów.</w:t>
      </w:r>
    </w:p>
    <w:p w14:paraId="5D8D29AD" w14:textId="77777777" w:rsidR="00136857" w:rsidRPr="00365DCE" w:rsidRDefault="00136857" w:rsidP="00525B1C">
      <w:pPr>
        <w:numPr>
          <w:ilvl w:val="0"/>
          <w:numId w:val="9"/>
        </w:numPr>
        <w:jc w:val="both"/>
        <w:rPr>
          <w:rFonts w:ascii="Tahoma" w:hAnsi="Tahoma" w:cs="Tahoma"/>
          <w:sz w:val="18"/>
          <w:szCs w:val="18"/>
        </w:rPr>
      </w:pPr>
      <w:r w:rsidRPr="00365DCE">
        <w:rPr>
          <w:rFonts w:ascii="Tahoma" w:hAnsi="Tahoma" w:cs="Tahoma"/>
          <w:sz w:val="18"/>
          <w:szCs w:val="18"/>
        </w:rPr>
        <w:t>Przy wyborze najkorzystniejszej oferty Zamawiający nie przewiduje zastosowania aukcji elektronicznej.</w:t>
      </w:r>
    </w:p>
    <w:p w14:paraId="0B84C684" w14:textId="77777777" w:rsidR="00136857" w:rsidRDefault="00136857" w:rsidP="00136857">
      <w:pPr>
        <w:jc w:val="both"/>
        <w:rPr>
          <w:rFonts w:ascii="Tahoma" w:hAnsi="Tahoma" w:cs="Tahoma"/>
          <w:sz w:val="18"/>
          <w:szCs w:val="18"/>
        </w:rPr>
      </w:pPr>
    </w:p>
    <w:p w14:paraId="7FC0624F" w14:textId="40C72D4F" w:rsidR="00136857" w:rsidRDefault="00136857" w:rsidP="00136857">
      <w:pPr>
        <w:jc w:val="both"/>
        <w:rPr>
          <w:rFonts w:ascii="Tahoma" w:hAnsi="Tahoma" w:cs="Tahoma"/>
          <w:sz w:val="18"/>
          <w:szCs w:val="18"/>
        </w:rPr>
      </w:pPr>
    </w:p>
    <w:p w14:paraId="12885EEC" w14:textId="77777777" w:rsidR="00136857" w:rsidRPr="00365DCE" w:rsidRDefault="00136857" w:rsidP="00136857">
      <w:pPr>
        <w:jc w:val="both"/>
        <w:rPr>
          <w:rFonts w:ascii="Tahoma" w:hAnsi="Tahoma" w:cs="Tahoma"/>
          <w:sz w:val="18"/>
          <w:szCs w:val="18"/>
        </w:rPr>
      </w:pPr>
    </w:p>
    <w:p w14:paraId="14AE3EB5" w14:textId="665A4341" w:rsidR="00136857" w:rsidRDefault="00136857" w:rsidP="00136857">
      <w:pPr>
        <w:jc w:val="both"/>
        <w:outlineLvl w:val="1"/>
        <w:rPr>
          <w:rFonts w:ascii="Tahoma" w:hAnsi="Tahoma" w:cs="Tahoma"/>
          <w:b/>
          <w:bCs/>
          <w:caps/>
          <w:sz w:val="20"/>
          <w:szCs w:val="20"/>
        </w:rPr>
      </w:pPr>
      <w:r w:rsidRPr="00365DCE">
        <w:rPr>
          <w:rFonts w:ascii="Tahoma" w:hAnsi="Tahoma" w:cs="Tahoma"/>
          <w:b/>
          <w:bCs/>
          <w:caps/>
          <w:sz w:val="20"/>
          <w:szCs w:val="20"/>
        </w:rPr>
        <w:t>XVII. Informacje o formalnościach, jakie powinny być dopełnione po wyborze oferty w celu zawarcia umowy</w:t>
      </w:r>
    </w:p>
    <w:p w14:paraId="2FD2F14D" w14:textId="77777777" w:rsidR="00136857" w:rsidRPr="00365DCE" w:rsidRDefault="00136857" w:rsidP="00136857">
      <w:pPr>
        <w:jc w:val="both"/>
        <w:outlineLvl w:val="1"/>
        <w:rPr>
          <w:rFonts w:ascii="Tahoma" w:hAnsi="Tahoma" w:cs="Tahoma"/>
          <w:b/>
          <w:bCs/>
          <w:caps/>
          <w:sz w:val="20"/>
          <w:szCs w:val="20"/>
        </w:rPr>
      </w:pPr>
    </w:p>
    <w:p w14:paraId="7BA8575A" w14:textId="77777777" w:rsidR="00136857" w:rsidRPr="00136857" w:rsidRDefault="00136857" w:rsidP="00525B1C">
      <w:pPr>
        <w:numPr>
          <w:ilvl w:val="0"/>
          <w:numId w:val="25"/>
        </w:numPr>
        <w:ind w:left="426" w:hanging="357"/>
        <w:jc w:val="both"/>
        <w:textAlignment w:val="baseline"/>
        <w:rPr>
          <w:rFonts w:ascii="Tahoma" w:hAnsi="Tahoma" w:cs="Tahoma"/>
          <w:color w:val="000000"/>
          <w:sz w:val="18"/>
          <w:szCs w:val="18"/>
        </w:rPr>
      </w:pPr>
      <w:r w:rsidRPr="00136857">
        <w:rPr>
          <w:rFonts w:ascii="Tahoma" w:hAnsi="Tahoma" w:cs="Tahoma"/>
          <w:color w:val="000000"/>
          <w:sz w:val="18"/>
          <w:szCs w:val="18"/>
        </w:rPr>
        <w:t>Zamawiający zawiera umowę w sprawie zamówienia publicznego w terminie nie krótszym niż 5 dni od dnia przesłania zawiadomienia o wyborze najkorzystniejszej oferty.</w:t>
      </w:r>
    </w:p>
    <w:p w14:paraId="042C2158" w14:textId="77777777" w:rsidR="00136857" w:rsidRPr="00136857" w:rsidRDefault="00136857" w:rsidP="00525B1C">
      <w:pPr>
        <w:numPr>
          <w:ilvl w:val="0"/>
          <w:numId w:val="25"/>
        </w:numPr>
        <w:ind w:left="426" w:hanging="357"/>
        <w:jc w:val="both"/>
        <w:textAlignment w:val="baseline"/>
        <w:rPr>
          <w:rFonts w:ascii="Tahoma" w:hAnsi="Tahoma" w:cs="Tahoma"/>
          <w:color w:val="000000"/>
          <w:sz w:val="18"/>
          <w:szCs w:val="18"/>
        </w:rPr>
      </w:pPr>
      <w:r w:rsidRPr="00136857">
        <w:rPr>
          <w:rFonts w:ascii="Tahoma" w:hAnsi="Tahoma" w:cs="Tahoma"/>
          <w:color w:val="000000"/>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2C07D402" w14:textId="77777777" w:rsidR="00136857" w:rsidRPr="00136857" w:rsidRDefault="00136857" w:rsidP="00525B1C">
      <w:pPr>
        <w:numPr>
          <w:ilvl w:val="0"/>
          <w:numId w:val="25"/>
        </w:numPr>
        <w:ind w:left="426" w:hanging="357"/>
        <w:jc w:val="both"/>
        <w:textAlignment w:val="baseline"/>
        <w:rPr>
          <w:rFonts w:ascii="Tahoma" w:hAnsi="Tahoma" w:cs="Tahoma"/>
          <w:color w:val="000000"/>
          <w:sz w:val="18"/>
          <w:szCs w:val="18"/>
        </w:rPr>
      </w:pPr>
      <w:r w:rsidRPr="00136857">
        <w:rPr>
          <w:rFonts w:ascii="Tahoma" w:hAnsi="Tahoma" w:cs="Tahoma"/>
          <w:color w:val="000000"/>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35D1C8E" w14:textId="77777777" w:rsidR="00136857" w:rsidRPr="00136857" w:rsidRDefault="00136857" w:rsidP="00525B1C">
      <w:pPr>
        <w:numPr>
          <w:ilvl w:val="0"/>
          <w:numId w:val="25"/>
        </w:numPr>
        <w:ind w:left="426" w:hanging="357"/>
        <w:jc w:val="both"/>
        <w:textAlignment w:val="baseline"/>
        <w:rPr>
          <w:rFonts w:ascii="Tahoma" w:hAnsi="Tahoma" w:cs="Tahoma"/>
          <w:color w:val="000000"/>
          <w:sz w:val="18"/>
          <w:szCs w:val="18"/>
        </w:rPr>
      </w:pPr>
      <w:r w:rsidRPr="00136857">
        <w:rPr>
          <w:rFonts w:ascii="Tahoma" w:hAnsi="Tahoma" w:cs="Tahoma"/>
          <w:color w:val="000000"/>
          <w:sz w:val="18"/>
          <w:szCs w:val="18"/>
        </w:rPr>
        <w:t>Wykonawca będzie zobowiązany do podpisania umowy w miejscu i terminie wskazanym przez Zamawiającego</w:t>
      </w:r>
    </w:p>
    <w:p w14:paraId="661D4688" w14:textId="77777777" w:rsidR="00136857" w:rsidRPr="00365DCE" w:rsidRDefault="00136857" w:rsidP="00136857">
      <w:pPr>
        <w:suppressAutoHyphens/>
        <w:jc w:val="both"/>
        <w:rPr>
          <w:rFonts w:ascii="Tahoma" w:hAnsi="Tahoma" w:cs="Tahoma"/>
          <w:b/>
          <w:bCs/>
          <w:i/>
          <w:iCs/>
          <w:sz w:val="20"/>
          <w:szCs w:val="20"/>
        </w:rPr>
      </w:pPr>
    </w:p>
    <w:p w14:paraId="0C27AC2C" w14:textId="77777777" w:rsidR="00136857" w:rsidRPr="00365DCE" w:rsidRDefault="00136857" w:rsidP="00136857">
      <w:pPr>
        <w:suppressAutoHyphens/>
        <w:jc w:val="both"/>
        <w:rPr>
          <w:rFonts w:ascii="Tahoma" w:hAnsi="Tahoma" w:cs="Tahoma"/>
          <w:b/>
          <w:bCs/>
          <w:sz w:val="20"/>
          <w:szCs w:val="20"/>
        </w:rPr>
      </w:pPr>
      <w:r w:rsidRPr="00365DCE">
        <w:rPr>
          <w:rFonts w:ascii="Tahoma" w:hAnsi="Tahoma" w:cs="Tahoma"/>
          <w:b/>
          <w:bCs/>
          <w:sz w:val="20"/>
          <w:szCs w:val="20"/>
        </w:rPr>
        <w:t>XVIII. WYMAGANIA DOTYCZĄCE ZABEZPIECZENIA NALEŻYTEGO WYKONANIA UMOWY</w:t>
      </w:r>
    </w:p>
    <w:p w14:paraId="0311DAC6" w14:textId="77777777" w:rsidR="006567CA" w:rsidRDefault="006567CA" w:rsidP="00136857">
      <w:pPr>
        <w:suppressAutoHyphens/>
        <w:jc w:val="both"/>
        <w:rPr>
          <w:rFonts w:ascii="Tahoma" w:hAnsi="Tahoma" w:cs="Tahoma"/>
          <w:sz w:val="18"/>
          <w:szCs w:val="18"/>
        </w:rPr>
      </w:pPr>
    </w:p>
    <w:p w14:paraId="6904C283" w14:textId="5DBEFD8C" w:rsidR="00136857" w:rsidRPr="00136857" w:rsidRDefault="00136857" w:rsidP="00136857">
      <w:pPr>
        <w:suppressAutoHyphens/>
        <w:jc w:val="both"/>
        <w:rPr>
          <w:rFonts w:ascii="Tahoma" w:hAnsi="Tahoma" w:cs="Tahoma"/>
          <w:sz w:val="18"/>
          <w:szCs w:val="18"/>
        </w:rPr>
      </w:pPr>
      <w:r w:rsidRPr="00136857">
        <w:rPr>
          <w:rFonts w:ascii="Tahoma" w:hAnsi="Tahoma" w:cs="Tahoma"/>
          <w:sz w:val="18"/>
          <w:szCs w:val="18"/>
        </w:rPr>
        <w:t>Zamawiający nie wymaga wniesienia zabezpieczenia należytego wykonania umowy.</w:t>
      </w:r>
    </w:p>
    <w:p w14:paraId="02B9F9BE" w14:textId="77777777" w:rsidR="00136857" w:rsidRPr="00365DCE" w:rsidRDefault="00136857" w:rsidP="00136857">
      <w:pPr>
        <w:suppressAutoHyphens/>
        <w:rPr>
          <w:rFonts w:ascii="Tahoma" w:hAnsi="Tahoma" w:cs="Tahoma"/>
          <w:b/>
          <w:bCs/>
          <w:sz w:val="20"/>
          <w:szCs w:val="20"/>
        </w:rPr>
      </w:pPr>
    </w:p>
    <w:p w14:paraId="33AEA399" w14:textId="77777777" w:rsidR="00136857" w:rsidRPr="00365DCE" w:rsidRDefault="00136857" w:rsidP="00136857">
      <w:pPr>
        <w:suppressAutoHyphens/>
        <w:rPr>
          <w:rFonts w:ascii="Tahoma" w:hAnsi="Tahoma" w:cs="Tahoma"/>
          <w:b/>
          <w:bCs/>
          <w:sz w:val="20"/>
          <w:szCs w:val="20"/>
        </w:rPr>
      </w:pPr>
      <w:r w:rsidRPr="00365DCE">
        <w:rPr>
          <w:rFonts w:ascii="Tahoma" w:hAnsi="Tahoma" w:cs="Tahoma"/>
          <w:b/>
          <w:bCs/>
          <w:sz w:val="20"/>
          <w:szCs w:val="20"/>
        </w:rPr>
        <w:t xml:space="preserve">XIX. INFORMACJA O TREŚCI ZAWIERANEJ UMOWY ORAZ O MOŻLIWOŚCI JEJ ZMIANY </w:t>
      </w:r>
    </w:p>
    <w:p w14:paraId="4DC6F98D" w14:textId="77777777" w:rsidR="00136857" w:rsidRDefault="00136857" w:rsidP="00136857">
      <w:pPr>
        <w:suppressAutoHyphens/>
        <w:rPr>
          <w:rFonts w:ascii="Tahoma" w:hAnsi="Tahoma" w:cs="Tahoma"/>
          <w:b/>
          <w:bCs/>
          <w:sz w:val="20"/>
          <w:szCs w:val="20"/>
        </w:rPr>
      </w:pPr>
    </w:p>
    <w:p w14:paraId="65608650" w14:textId="73DB5560" w:rsidR="00136857" w:rsidRPr="00136857" w:rsidRDefault="00136857" w:rsidP="00525B1C">
      <w:pPr>
        <w:numPr>
          <w:ilvl w:val="0"/>
          <w:numId w:val="35"/>
        </w:numPr>
        <w:jc w:val="both"/>
        <w:rPr>
          <w:rFonts w:ascii="Tahoma" w:hAnsi="Tahoma" w:cs="Tahoma"/>
          <w:sz w:val="18"/>
          <w:szCs w:val="18"/>
        </w:rPr>
      </w:pPr>
      <w:r w:rsidRPr="00136857">
        <w:rPr>
          <w:rFonts w:ascii="Tahoma" w:hAnsi="Tahoma" w:cs="Tahoma"/>
          <w:sz w:val="18"/>
          <w:szCs w:val="18"/>
        </w:rPr>
        <w:t xml:space="preserve">Wykonawca, który przedstawił najkorzystniejszą ofertę, będzie zobowiązany do zawarcia umowy </w:t>
      </w:r>
      <w:r w:rsidRPr="00136857">
        <w:rPr>
          <w:rFonts w:ascii="Tahoma" w:hAnsi="Tahoma" w:cs="Tahoma"/>
          <w:color w:val="000000"/>
          <w:sz w:val="18"/>
          <w:szCs w:val="18"/>
        </w:rPr>
        <w:t xml:space="preserve">w sprawie zamówienia publicznego na warunkach określonych w Projektowanych postanowieniach umowy w sprawie zamówienia publicznego, które zostaną wprowadzone do umowy </w:t>
      </w:r>
      <w:r w:rsidRPr="00136857" w:rsidDel="006F1CF4">
        <w:rPr>
          <w:rFonts w:ascii="Tahoma" w:hAnsi="Tahoma" w:cs="Tahoma"/>
          <w:sz w:val="18"/>
          <w:szCs w:val="18"/>
        </w:rPr>
        <w:t xml:space="preserve"> </w:t>
      </w:r>
      <w:r w:rsidRPr="00136857">
        <w:rPr>
          <w:rFonts w:ascii="Tahoma" w:hAnsi="Tahoma" w:cs="Tahoma"/>
          <w:sz w:val="18"/>
          <w:szCs w:val="18"/>
        </w:rPr>
        <w:t xml:space="preserve">- </w:t>
      </w:r>
      <w:r w:rsidRPr="00136857">
        <w:rPr>
          <w:rFonts w:ascii="Tahoma" w:hAnsi="Tahoma" w:cs="Tahoma"/>
          <w:b/>
          <w:sz w:val="18"/>
          <w:szCs w:val="18"/>
        </w:rPr>
        <w:t>załącznik Nr 4</w:t>
      </w:r>
      <w:r w:rsidR="00FC6F4F">
        <w:rPr>
          <w:rFonts w:ascii="Tahoma" w:hAnsi="Tahoma" w:cs="Tahoma"/>
          <w:b/>
          <w:sz w:val="18"/>
          <w:szCs w:val="18"/>
        </w:rPr>
        <w:t xml:space="preserve"> </w:t>
      </w:r>
      <w:r w:rsidRPr="00136857">
        <w:rPr>
          <w:rFonts w:ascii="Tahoma" w:hAnsi="Tahoma" w:cs="Tahoma"/>
          <w:b/>
          <w:sz w:val="18"/>
          <w:szCs w:val="18"/>
        </w:rPr>
        <w:t>do SWZ</w:t>
      </w:r>
      <w:r w:rsidRPr="00136857">
        <w:rPr>
          <w:rFonts w:ascii="Tahoma" w:hAnsi="Tahoma" w:cs="Tahoma"/>
          <w:sz w:val="18"/>
          <w:szCs w:val="18"/>
        </w:rPr>
        <w:t xml:space="preserve"> </w:t>
      </w:r>
      <w:r w:rsidRPr="00136857">
        <w:rPr>
          <w:rFonts w:ascii="Tahoma" w:hAnsi="Tahoma" w:cs="Tahoma"/>
          <w:b/>
          <w:bCs/>
          <w:sz w:val="18"/>
          <w:szCs w:val="18"/>
        </w:rPr>
        <w:t xml:space="preserve">(zwanych także Wzorem Umowy) </w:t>
      </w:r>
      <w:r w:rsidRPr="00136857">
        <w:rPr>
          <w:rFonts w:ascii="Tahoma" w:hAnsi="Tahoma" w:cs="Tahoma"/>
          <w:sz w:val="18"/>
          <w:szCs w:val="18"/>
        </w:rPr>
        <w:t>.</w:t>
      </w:r>
    </w:p>
    <w:p w14:paraId="430DA113" w14:textId="77777777" w:rsidR="00136857" w:rsidRPr="00136857" w:rsidRDefault="00136857" w:rsidP="00525B1C">
      <w:pPr>
        <w:numPr>
          <w:ilvl w:val="0"/>
          <w:numId w:val="35"/>
        </w:numPr>
        <w:jc w:val="both"/>
        <w:textAlignment w:val="baseline"/>
        <w:rPr>
          <w:rFonts w:ascii="Tahoma" w:hAnsi="Tahoma" w:cs="Tahoma"/>
          <w:color w:val="000000"/>
          <w:sz w:val="18"/>
          <w:szCs w:val="18"/>
        </w:rPr>
      </w:pPr>
      <w:r w:rsidRPr="00136857">
        <w:rPr>
          <w:rFonts w:ascii="Tahoma" w:hAnsi="Tahoma" w:cs="Tahoma"/>
          <w:color w:val="000000"/>
          <w:sz w:val="18"/>
          <w:szCs w:val="18"/>
        </w:rPr>
        <w:t>Zakres świadczenia Wykonawcy wynikający z umowy jest tożsamy z jego zobowiązaniem zawartym w ofercie.</w:t>
      </w:r>
    </w:p>
    <w:p w14:paraId="7CE932F6" w14:textId="77777777" w:rsidR="00136857" w:rsidRPr="00136857" w:rsidRDefault="00136857" w:rsidP="00525B1C">
      <w:pPr>
        <w:numPr>
          <w:ilvl w:val="0"/>
          <w:numId w:val="35"/>
        </w:numPr>
        <w:jc w:val="both"/>
        <w:textAlignment w:val="baseline"/>
        <w:rPr>
          <w:rFonts w:ascii="Tahoma" w:hAnsi="Tahoma" w:cs="Tahoma"/>
          <w:color w:val="000000"/>
          <w:sz w:val="18"/>
          <w:szCs w:val="18"/>
        </w:rPr>
      </w:pPr>
      <w:r w:rsidRPr="00136857">
        <w:rPr>
          <w:rFonts w:ascii="Tahoma" w:hAnsi="Tahoma" w:cs="Tahoma"/>
          <w:color w:val="000000"/>
          <w:sz w:val="18"/>
          <w:szCs w:val="18"/>
        </w:rPr>
        <w:t xml:space="preserve">Zamawiający przewiduje możliwość zmiany zawartej umowy w stosunku do treści wybranej oferty w zakresie uregulowanym w art. 454-455 PZP oraz wskazanym we Wzorze Umowy, stanowiącym </w:t>
      </w:r>
      <w:r w:rsidRPr="00136857">
        <w:rPr>
          <w:rFonts w:ascii="Tahoma" w:hAnsi="Tahoma" w:cs="Tahoma"/>
          <w:b/>
          <w:bCs/>
          <w:color w:val="000000"/>
          <w:sz w:val="18"/>
          <w:szCs w:val="18"/>
        </w:rPr>
        <w:t>Załącznik nr 4 do SWZ</w:t>
      </w:r>
      <w:r w:rsidRPr="00136857">
        <w:rPr>
          <w:rFonts w:ascii="Tahoma" w:hAnsi="Tahoma" w:cs="Tahoma"/>
          <w:color w:val="000000"/>
          <w:sz w:val="18"/>
          <w:szCs w:val="18"/>
        </w:rPr>
        <w:t>.</w:t>
      </w:r>
    </w:p>
    <w:p w14:paraId="1954F823" w14:textId="77777777" w:rsidR="00136857" w:rsidRPr="00136857" w:rsidRDefault="00136857" w:rsidP="00525B1C">
      <w:pPr>
        <w:numPr>
          <w:ilvl w:val="0"/>
          <w:numId w:val="35"/>
        </w:numPr>
        <w:jc w:val="both"/>
        <w:textAlignment w:val="baseline"/>
        <w:rPr>
          <w:rFonts w:ascii="Tahoma" w:hAnsi="Tahoma" w:cs="Tahoma"/>
          <w:color w:val="000000"/>
          <w:sz w:val="18"/>
          <w:szCs w:val="18"/>
        </w:rPr>
      </w:pPr>
      <w:r w:rsidRPr="00136857">
        <w:rPr>
          <w:rFonts w:ascii="Tahoma" w:hAnsi="Tahoma" w:cs="Tahoma"/>
          <w:color w:val="000000"/>
          <w:sz w:val="18"/>
          <w:szCs w:val="18"/>
        </w:rPr>
        <w:t>Zmiana umowy wymaga dla swej ważności, pod rygorem nieważności, zachowania formy pisemnej.</w:t>
      </w:r>
    </w:p>
    <w:p w14:paraId="6BC0186D" w14:textId="61ABC8C0" w:rsidR="00136857" w:rsidRPr="00136857" w:rsidRDefault="00136857" w:rsidP="00525B1C">
      <w:pPr>
        <w:numPr>
          <w:ilvl w:val="0"/>
          <w:numId w:val="35"/>
        </w:numPr>
        <w:jc w:val="both"/>
        <w:rPr>
          <w:rFonts w:ascii="Tahoma" w:hAnsi="Tahoma" w:cs="Tahoma"/>
          <w:b/>
          <w:sz w:val="18"/>
          <w:szCs w:val="18"/>
        </w:rPr>
      </w:pPr>
      <w:r w:rsidRPr="00136857">
        <w:rPr>
          <w:rFonts w:ascii="Tahoma" w:hAnsi="Tahoma" w:cs="Tahoma"/>
          <w:b/>
          <w:sz w:val="18"/>
          <w:szCs w:val="18"/>
        </w:rPr>
        <w:t>Wzór umowy, po upływie terminu do składania ofert, nie podlega negocjacjom i złożenie oferty jest równoznaczne z pełną akceptacją wzoru umowy.</w:t>
      </w:r>
    </w:p>
    <w:p w14:paraId="3FE67792" w14:textId="77777777" w:rsidR="00973F5F" w:rsidRDefault="00973F5F" w:rsidP="00973F5F">
      <w:pPr>
        <w:suppressAutoHyphens/>
        <w:jc w:val="both"/>
        <w:rPr>
          <w:rFonts w:ascii="Tahoma" w:hAnsi="Tahoma" w:cs="Tahoma"/>
          <w:b/>
          <w:sz w:val="20"/>
          <w:szCs w:val="20"/>
        </w:rPr>
      </w:pPr>
    </w:p>
    <w:p w14:paraId="660150B5" w14:textId="77777777" w:rsidR="00973F5F" w:rsidRDefault="00973F5F" w:rsidP="00973F5F">
      <w:pPr>
        <w:suppressAutoHyphens/>
        <w:rPr>
          <w:rFonts w:ascii="Tahoma" w:hAnsi="Tahoma" w:cs="Tahoma"/>
          <w:b/>
          <w:sz w:val="20"/>
          <w:szCs w:val="20"/>
        </w:rPr>
      </w:pPr>
    </w:p>
    <w:p w14:paraId="5B8222EB" w14:textId="77777777" w:rsidR="00973F5F" w:rsidRDefault="00973F5F" w:rsidP="00973F5F">
      <w:pPr>
        <w:suppressAutoHyphens/>
        <w:jc w:val="both"/>
        <w:rPr>
          <w:rFonts w:ascii="Tahoma" w:hAnsi="Tahoma" w:cs="Tahoma"/>
          <w:b/>
          <w:bCs/>
          <w:caps/>
          <w:sz w:val="20"/>
          <w:szCs w:val="20"/>
        </w:rPr>
      </w:pPr>
      <w:r>
        <w:rPr>
          <w:rFonts w:ascii="Tahoma" w:hAnsi="Tahoma" w:cs="Tahoma"/>
          <w:b/>
          <w:bCs/>
          <w:sz w:val="20"/>
          <w:szCs w:val="20"/>
        </w:rPr>
        <w:t>XX</w:t>
      </w:r>
      <w:r w:rsidRPr="002453C8">
        <w:rPr>
          <w:rFonts w:ascii="Tahoma" w:hAnsi="Tahoma" w:cs="Tahoma"/>
          <w:b/>
          <w:bCs/>
          <w:sz w:val="20"/>
          <w:szCs w:val="20"/>
        </w:rPr>
        <w:t xml:space="preserve">. POUCZENIE O ŚRODKACH OCHRONY </w:t>
      </w:r>
      <w:r w:rsidRPr="00052781">
        <w:rPr>
          <w:rFonts w:ascii="Tahoma" w:hAnsi="Tahoma" w:cs="Tahoma"/>
          <w:b/>
          <w:bCs/>
          <w:caps/>
          <w:sz w:val="20"/>
          <w:szCs w:val="20"/>
        </w:rPr>
        <w:t>PRAWNEJ  przysługujących wykonawcy</w:t>
      </w:r>
    </w:p>
    <w:p w14:paraId="2A82722E" w14:textId="77777777" w:rsidR="00973F5F" w:rsidRPr="00052781" w:rsidRDefault="00973F5F" w:rsidP="00973F5F">
      <w:pPr>
        <w:suppressAutoHyphens/>
        <w:jc w:val="both"/>
        <w:rPr>
          <w:rFonts w:ascii="Tahoma" w:hAnsi="Tahoma" w:cs="Tahoma"/>
          <w:b/>
          <w:bCs/>
          <w:caps/>
          <w:sz w:val="20"/>
          <w:szCs w:val="20"/>
        </w:rPr>
      </w:pPr>
    </w:p>
    <w:p w14:paraId="69631C42"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1A40101B"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lastRenderedPageBreak/>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6B6A684"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Odwołanie przysługuje na:</w:t>
      </w:r>
    </w:p>
    <w:p w14:paraId="481ECD1A" w14:textId="77777777" w:rsidR="00973F5F" w:rsidRPr="00DF7D29" w:rsidRDefault="00973F5F" w:rsidP="00973F5F">
      <w:pPr>
        <w:tabs>
          <w:tab w:val="left" w:pos="851"/>
        </w:tabs>
        <w:ind w:left="993" w:hanging="425"/>
        <w:jc w:val="both"/>
        <w:rPr>
          <w:rFonts w:ascii="Tahoma" w:hAnsi="Tahoma" w:cs="Tahoma"/>
          <w:sz w:val="18"/>
          <w:szCs w:val="18"/>
        </w:rPr>
      </w:pPr>
      <w:r w:rsidRPr="00DF7D29">
        <w:rPr>
          <w:rFonts w:ascii="Tahoma" w:hAnsi="Tahoma" w:cs="Tahoma"/>
          <w:color w:val="000000"/>
          <w:sz w:val="18"/>
          <w:szCs w:val="18"/>
        </w:rPr>
        <w:t>1)    niezgodną z przepisami ustawy czynność Zamawiającego, podjętą w postępowaniu o udzielenie zamówienia, w tym na projektowane postanowienie umowy;</w:t>
      </w:r>
    </w:p>
    <w:p w14:paraId="60AF2C4B" w14:textId="77777777" w:rsidR="00973F5F" w:rsidRPr="00DF7D29" w:rsidRDefault="00973F5F" w:rsidP="00973F5F">
      <w:pPr>
        <w:tabs>
          <w:tab w:val="left" w:pos="851"/>
        </w:tabs>
        <w:ind w:left="993" w:hanging="425"/>
        <w:jc w:val="both"/>
        <w:rPr>
          <w:rFonts w:ascii="Tahoma" w:hAnsi="Tahoma" w:cs="Tahoma"/>
          <w:sz w:val="18"/>
          <w:szCs w:val="18"/>
        </w:rPr>
      </w:pPr>
      <w:r w:rsidRPr="00DF7D29">
        <w:rPr>
          <w:rFonts w:ascii="Tahoma" w:hAnsi="Tahoma" w:cs="Tahoma"/>
          <w:color w:val="000000"/>
          <w:sz w:val="18"/>
          <w:szCs w:val="18"/>
        </w:rPr>
        <w:t>2)    zaniechanie czynności w postępowaniu o udzielenie zamówienia do której zamawiający był obowiązany na podstawie ustawy;</w:t>
      </w:r>
    </w:p>
    <w:p w14:paraId="3B432EE2"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B6A74B0" w14:textId="719F0092"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 xml:space="preserve">Odwołanie wobec treści ogłoszenia wszczynającego postępowanie lub wobec treści dokumentów zamówienia wnosi się w terminie </w:t>
      </w:r>
      <w:r w:rsidR="007E27B7">
        <w:rPr>
          <w:rFonts w:ascii="Tahoma" w:hAnsi="Tahoma" w:cs="Tahoma"/>
          <w:color w:val="000000"/>
          <w:sz w:val="18"/>
          <w:szCs w:val="18"/>
        </w:rPr>
        <w:t>5</w:t>
      </w:r>
      <w:r w:rsidRPr="00DF7D29">
        <w:rPr>
          <w:rFonts w:ascii="Tahoma" w:hAnsi="Tahoma" w:cs="Tahoma"/>
          <w:color w:val="000000"/>
          <w:sz w:val="18"/>
          <w:szCs w:val="18"/>
        </w:rPr>
        <w:t xml:space="preserve"> dni od dnia </w:t>
      </w:r>
      <w:r w:rsidRPr="00DF7D29">
        <w:rPr>
          <w:rFonts w:ascii="Tahoma" w:hAnsi="Tahoma" w:cs="Tahoma"/>
          <w:sz w:val="18"/>
          <w:szCs w:val="18"/>
        </w:rPr>
        <w:t>publikacji ogłoszenia w Dzienniku Urzędowym Unii Europejskiej lub zamieszczenia dokumentów zamówienia na stronie internetowej</w:t>
      </w:r>
      <w:r w:rsidRPr="00DF7D29">
        <w:rPr>
          <w:rFonts w:ascii="Tahoma" w:hAnsi="Tahoma" w:cs="Tahoma"/>
          <w:color w:val="000000"/>
          <w:sz w:val="18"/>
          <w:szCs w:val="18"/>
        </w:rPr>
        <w:t>.</w:t>
      </w:r>
    </w:p>
    <w:p w14:paraId="5E0B3C95"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Odwołanie wnosi się w terminie:</w:t>
      </w:r>
    </w:p>
    <w:p w14:paraId="70200641" w14:textId="7BE5E2BD" w:rsidR="00973F5F" w:rsidRPr="00DF7D29" w:rsidRDefault="007E27B7" w:rsidP="00525B1C">
      <w:pPr>
        <w:numPr>
          <w:ilvl w:val="0"/>
          <w:numId w:val="27"/>
        </w:numPr>
        <w:ind w:left="993"/>
        <w:jc w:val="both"/>
        <w:rPr>
          <w:rFonts w:ascii="Tahoma" w:hAnsi="Tahoma" w:cs="Tahoma"/>
          <w:sz w:val="18"/>
          <w:szCs w:val="18"/>
        </w:rPr>
      </w:pPr>
      <w:r>
        <w:rPr>
          <w:rFonts w:ascii="Tahoma" w:hAnsi="Tahoma" w:cs="Tahoma"/>
          <w:color w:val="000000"/>
          <w:sz w:val="18"/>
          <w:szCs w:val="18"/>
        </w:rPr>
        <w:t>5</w:t>
      </w:r>
      <w:r w:rsidR="00973F5F" w:rsidRPr="00DF7D29">
        <w:rPr>
          <w:rFonts w:ascii="Tahoma" w:hAnsi="Tahoma" w:cs="Tahoma"/>
          <w:color w:val="000000"/>
          <w:sz w:val="18"/>
          <w:szCs w:val="18"/>
        </w:rPr>
        <w:t xml:space="preserve"> dni od dnia przekazania informacji o czynności zamawiającego stanowiącej podstawę jego wniesienia, jeżeli informacja została przekazana przy użyciu środków komunikacji elektronicznej,</w:t>
      </w:r>
    </w:p>
    <w:p w14:paraId="179CDB8F" w14:textId="3D3856AF" w:rsidR="00973F5F" w:rsidRPr="00DF7D29" w:rsidRDefault="00973F5F" w:rsidP="00525B1C">
      <w:pPr>
        <w:numPr>
          <w:ilvl w:val="0"/>
          <w:numId w:val="27"/>
        </w:numPr>
        <w:ind w:left="993"/>
        <w:jc w:val="both"/>
        <w:rPr>
          <w:rFonts w:ascii="Tahoma" w:hAnsi="Tahoma" w:cs="Tahoma"/>
          <w:sz w:val="18"/>
          <w:szCs w:val="18"/>
        </w:rPr>
      </w:pPr>
      <w:r w:rsidRPr="00DF7D29">
        <w:rPr>
          <w:rFonts w:ascii="Tahoma" w:hAnsi="Tahoma" w:cs="Tahoma"/>
          <w:color w:val="000000"/>
          <w:sz w:val="18"/>
          <w:szCs w:val="18"/>
        </w:rPr>
        <w:t>1</w:t>
      </w:r>
      <w:r w:rsidR="007E27B7">
        <w:rPr>
          <w:rFonts w:ascii="Tahoma" w:hAnsi="Tahoma" w:cs="Tahoma"/>
          <w:color w:val="000000"/>
          <w:sz w:val="18"/>
          <w:szCs w:val="18"/>
        </w:rPr>
        <w:t>0</w:t>
      </w:r>
      <w:r w:rsidRPr="00DF7D29">
        <w:rPr>
          <w:rFonts w:ascii="Tahoma" w:hAnsi="Tahoma" w:cs="Tahoma"/>
          <w:color w:val="000000"/>
          <w:sz w:val="18"/>
          <w:szCs w:val="18"/>
        </w:rPr>
        <w:t xml:space="preserve"> dni od dnia przekazania informacji o czynności zamawiającego stanowiącej podstawę jego wniesienia, jeżeli informacja została przekazana w sposób inny niż określony w pkt 1).</w:t>
      </w:r>
    </w:p>
    <w:p w14:paraId="779FBECF" w14:textId="35625250"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 xml:space="preserve">Odwołanie w przypadkach innych niż określone w pkt 5 i 6 wnosi się w terminie </w:t>
      </w:r>
      <w:r w:rsidR="009E44E8">
        <w:rPr>
          <w:rFonts w:ascii="Tahoma" w:hAnsi="Tahoma" w:cs="Tahoma"/>
          <w:color w:val="000000"/>
          <w:sz w:val="18"/>
          <w:szCs w:val="18"/>
        </w:rPr>
        <w:t>5</w:t>
      </w:r>
      <w:r w:rsidRPr="00DF7D29">
        <w:rPr>
          <w:rFonts w:ascii="Tahoma" w:hAnsi="Tahoma" w:cs="Tahoma"/>
          <w:color w:val="000000"/>
          <w:sz w:val="18"/>
          <w:szCs w:val="18"/>
        </w:rPr>
        <w:t xml:space="preserve"> dni od dnia, w którym powzięto lub przy zachowaniu należytej staranności można było powziąć wiadomość o okolicznościach stanowiących podstawę jego wniesienia.</w:t>
      </w:r>
    </w:p>
    <w:p w14:paraId="4667FE70"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Na orzeczenie Izby oraz postanowienie Prezesa Izby, o którym mowa w art. 519 ust. 1 ustawy PZP, stronom oraz uczestnikom postępowania odwoławczego przysługuje skarga do sądu.</w:t>
      </w:r>
    </w:p>
    <w:p w14:paraId="1E98F69E"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6D39BC66"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Skargę wnosi się do Sądu Okręgowego w Warszawie - sądu zamówień publicznych, zwanego dalej "sądem zamówień publicznych".</w:t>
      </w:r>
    </w:p>
    <w:p w14:paraId="5AFD8D50"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C23246E"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Prezes Izby przekazuje skargę wraz z aktami postępowania odwoławczego do sądu zamówień publicznych w terminie 7 dni od dnia jej otrzymania.</w:t>
      </w:r>
    </w:p>
    <w:p w14:paraId="7B397F27" w14:textId="0363A94C" w:rsidR="00973F5F" w:rsidRDefault="00973F5F" w:rsidP="00973F5F">
      <w:pPr>
        <w:jc w:val="both"/>
        <w:textAlignment w:val="baseline"/>
        <w:rPr>
          <w:rFonts w:ascii="Arial" w:hAnsi="Arial" w:cs="Arial"/>
          <w:color w:val="000000"/>
        </w:rPr>
      </w:pPr>
    </w:p>
    <w:p w14:paraId="21626B61" w14:textId="77777777" w:rsidR="00993EDD" w:rsidRDefault="00993EDD" w:rsidP="00973F5F">
      <w:pPr>
        <w:jc w:val="both"/>
        <w:textAlignment w:val="baseline"/>
        <w:rPr>
          <w:rFonts w:ascii="Arial" w:hAnsi="Arial" w:cs="Arial"/>
          <w:color w:val="000000"/>
        </w:rPr>
      </w:pPr>
    </w:p>
    <w:p w14:paraId="67CFEA49" w14:textId="77777777" w:rsidR="00973F5F" w:rsidRPr="00B73BD9" w:rsidRDefault="00973F5F" w:rsidP="00973F5F">
      <w:pPr>
        <w:outlineLvl w:val="1"/>
        <w:rPr>
          <w:rFonts w:ascii="Tahoma" w:hAnsi="Tahoma" w:cs="Tahoma"/>
          <w:b/>
          <w:bCs/>
          <w:sz w:val="20"/>
          <w:szCs w:val="20"/>
        </w:rPr>
      </w:pPr>
      <w:r w:rsidRPr="00B73BD9">
        <w:rPr>
          <w:rFonts w:ascii="Tahoma" w:hAnsi="Tahoma" w:cs="Tahoma"/>
          <w:b/>
          <w:bCs/>
          <w:sz w:val="20"/>
          <w:szCs w:val="20"/>
        </w:rPr>
        <w:t>XXI. PODWYKONAWSTWO</w:t>
      </w:r>
    </w:p>
    <w:p w14:paraId="2E5BDABF" w14:textId="77777777" w:rsidR="00973F5F" w:rsidRPr="00B73BD9" w:rsidRDefault="00973F5F" w:rsidP="00973F5F">
      <w:pPr>
        <w:outlineLvl w:val="1"/>
        <w:rPr>
          <w:rFonts w:ascii="Tahoma" w:hAnsi="Tahoma" w:cs="Tahoma"/>
          <w:b/>
          <w:bCs/>
          <w:sz w:val="20"/>
          <w:szCs w:val="20"/>
        </w:rPr>
      </w:pPr>
    </w:p>
    <w:p w14:paraId="14E39E44" w14:textId="77777777" w:rsidR="00973F5F" w:rsidRPr="00DF7D29" w:rsidRDefault="00973F5F" w:rsidP="00525B1C">
      <w:pPr>
        <w:numPr>
          <w:ilvl w:val="0"/>
          <w:numId w:val="39"/>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Wykonawca może powierzyć wykonanie części zamówienia podwykonawcy (podwykonawcom). </w:t>
      </w:r>
    </w:p>
    <w:p w14:paraId="7B3B581D" w14:textId="77777777" w:rsidR="00973F5F" w:rsidRPr="00DF7D29" w:rsidRDefault="00973F5F" w:rsidP="00525B1C">
      <w:pPr>
        <w:numPr>
          <w:ilvl w:val="0"/>
          <w:numId w:val="39"/>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 xml:space="preserve">Zamawiający </w:t>
      </w:r>
      <w:r w:rsidRPr="00DF7D29">
        <w:rPr>
          <w:rFonts w:ascii="Tahoma" w:hAnsi="Tahoma" w:cs="Tahoma"/>
          <w:b/>
          <w:bCs/>
          <w:color w:val="000000"/>
          <w:sz w:val="18"/>
          <w:szCs w:val="18"/>
        </w:rPr>
        <w:t>nie zastrzega</w:t>
      </w:r>
      <w:r w:rsidRPr="00DF7D29">
        <w:rPr>
          <w:rFonts w:ascii="Tahoma" w:hAnsi="Tahoma" w:cs="Tahoma"/>
          <w:color w:val="000000"/>
          <w:sz w:val="18"/>
          <w:szCs w:val="18"/>
        </w:rPr>
        <w:t xml:space="preserve"> obowiązku osobistego wykonania przez Wykonawcę kluczowych części zamówienia.</w:t>
      </w:r>
    </w:p>
    <w:p w14:paraId="2EB04054" w14:textId="77777777" w:rsidR="00973F5F" w:rsidRPr="00DF7D29" w:rsidRDefault="00973F5F" w:rsidP="00525B1C">
      <w:pPr>
        <w:numPr>
          <w:ilvl w:val="0"/>
          <w:numId w:val="39"/>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AA0B0A8" w14:textId="77777777" w:rsidR="00973F5F" w:rsidRPr="00DF7D29" w:rsidRDefault="00973F5F" w:rsidP="00525B1C">
      <w:pPr>
        <w:numPr>
          <w:ilvl w:val="0"/>
          <w:numId w:val="39"/>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Zamawiający nie będzie badać, czy nie zachodzą wobec podwykonawcy niebędącego podmiotem udostępniającym zasoby podstawy wykluczenia, o których mowa w art. 108 i art. 109 ust. 4 PZP.</w:t>
      </w:r>
    </w:p>
    <w:p w14:paraId="41A5E437" w14:textId="77777777" w:rsidR="00973F5F" w:rsidRDefault="00973F5F" w:rsidP="00973F5F">
      <w:pPr>
        <w:suppressAutoHyphens/>
        <w:jc w:val="both"/>
        <w:rPr>
          <w:rFonts w:ascii="Tahoma" w:hAnsi="Tahoma" w:cs="Tahoma"/>
          <w:sz w:val="20"/>
          <w:szCs w:val="20"/>
        </w:rPr>
      </w:pPr>
    </w:p>
    <w:p w14:paraId="1430DAE4" w14:textId="77777777" w:rsidR="00973F5F" w:rsidRDefault="00973F5F" w:rsidP="00973F5F">
      <w:pPr>
        <w:pStyle w:val="Default"/>
        <w:suppressAutoHyphens/>
        <w:rPr>
          <w:rFonts w:ascii="Tahoma" w:hAnsi="Tahoma" w:cs="Tahoma"/>
          <w:b/>
          <w:color w:val="auto"/>
          <w:sz w:val="20"/>
          <w:szCs w:val="20"/>
        </w:rPr>
      </w:pPr>
    </w:p>
    <w:p w14:paraId="314A0631" w14:textId="77777777" w:rsidR="00973F5F" w:rsidRPr="00B8089E" w:rsidRDefault="00973F5F" w:rsidP="00973F5F">
      <w:pPr>
        <w:pStyle w:val="Default"/>
        <w:suppressAutoHyphens/>
        <w:rPr>
          <w:rFonts w:ascii="Tahoma" w:hAnsi="Tahoma" w:cs="Tahoma"/>
          <w:b/>
          <w:color w:val="auto"/>
          <w:sz w:val="20"/>
          <w:szCs w:val="20"/>
        </w:rPr>
      </w:pPr>
      <w:r w:rsidRPr="00B8089E">
        <w:rPr>
          <w:rFonts w:ascii="Tahoma" w:hAnsi="Tahoma" w:cs="Tahoma"/>
          <w:b/>
          <w:color w:val="auto"/>
          <w:sz w:val="20"/>
          <w:szCs w:val="20"/>
        </w:rPr>
        <w:t>XX</w:t>
      </w:r>
      <w:r>
        <w:rPr>
          <w:rFonts w:ascii="Tahoma" w:hAnsi="Tahoma" w:cs="Tahoma"/>
          <w:b/>
          <w:color w:val="auto"/>
          <w:sz w:val="20"/>
          <w:szCs w:val="20"/>
        </w:rPr>
        <w:t>II.</w:t>
      </w:r>
      <w:r w:rsidRPr="00B8089E">
        <w:rPr>
          <w:rFonts w:ascii="Tahoma" w:hAnsi="Tahoma" w:cs="Tahoma"/>
          <w:b/>
          <w:color w:val="auto"/>
          <w:sz w:val="20"/>
          <w:szCs w:val="20"/>
        </w:rPr>
        <w:t xml:space="preserve">   KLAUZULA INFORMACYJNA DOTYCZĄCA PRZETWARZANIA DANYCH OSOBOWYCH</w:t>
      </w:r>
    </w:p>
    <w:p w14:paraId="7FDC4377" w14:textId="77777777" w:rsidR="00973F5F" w:rsidRDefault="00973F5F" w:rsidP="00973F5F">
      <w:pPr>
        <w:pStyle w:val="Default"/>
        <w:suppressAutoHyphens/>
        <w:rPr>
          <w:rFonts w:ascii="Tahoma" w:hAnsi="Tahoma" w:cs="Tahoma"/>
          <w:color w:val="auto"/>
          <w:sz w:val="16"/>
          <w:szCs w:val="20"/>
        </w:rPr>
      </w:pPr>
    </w:p>
    <w:p w14:paraId="401518E0"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46831E7"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 xml:space="preserve">Administratorem Pani/Pana danych osobowych jest </w:t>
      </w:r>
      <w:r w:rsidRPr="001D10EB">
        <w:rPr>
          <w:rFonts w:ascii="Tahoma" w:hAnsi="Tahoma" w:cs="Tahoma"/>
          <w:b/>
          <w:sz w:val="18"/>
          <w:szCs w:val="18"/>
        </w:rPr>
        <w:t>Samodzielny Publiczny Zakład Opieki Zdrowotnej Uniwersytecki Szpital Kliniczny nr 1 im. Norberta Barlickiego Uniwersytetu Medycznego w Łodzi, 90-153 Łódź, ul. Kopcińskiego 22</w:t>
      </w:r>
      <w:r w:rsidRPr="001D10EB">
        <w:rPr>
          <w:rFonts w:ascii="Tahoma" w:hAnsi="Tahoma" w:cs="Tahoma"/>
          <w:sz w:val="18"/>
          <w:szCs w:val="18"/>
        </w:rPr>
        <w:t>.</w:t>
      </w:r>
    </w:p>
    <w:p w14:paraId="2C4F2D4E"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 xml:space="preserve">Administrator wyznaczył Inspektora Ochrony Danych Osobowych. Dane kontaktowe: </w:t>
      </w:r>
      <w:r w:rsidRPr="001D10EB">
        <w:rPr>
          <w:rFonts w:ascii="Tahoma" w:hAnsi="Tahoma" w:cs="Tahoma"/>
          <w:b/>
          <w:sz w:val="18"/>
          <w:szCs w:val="18"/>
        </w:rPr>
        <w:t>Pan Mariusz Jaworski</w:t>
      </w:r>
      <w:r w:rsidRPr="001D10EB">
        <w:rPr>
          <w:rFonts w:ascii="Tahoma" w:hAnsi="Tahoma" w:cs="Tahoma"/>
          <w:sz w:val="18"/>
          <w:szCs w:val="18"/>
        </w:rPr>
        <w:t xml:space="preserve">, kontakt: e-mail: </w:t>
      </w:r>
      <w:hyperlink r:id="rId37" w:history="1">
        <w:r w:rsidRPr="001D10EB">
          <w:rPr>
            <w:rStyle w:val="Hipercze"/>
            <w:rFonts w:ascii="Tahoma" w:hAnsi="Tahoma" w:cs="Tahoma"/>
            <w:sz w:val="18"/>
            <w:szCs w:val="18"/>
          </w:rPr>
          <w:t>iod@barlicki.pl</w:t>
        </w:r>
      </w:hyperlink>
      <w:r w:rsidRPr="001D10EB">
        <w:rPr>
          <w:rFonts w:ascii="Tahoma" w:hAnsi="Tahoma" w:cs="Tahoma"/>
          <w:sz w:val="18"/>
          <w:szCs w:val="18"/>
        </w:rPr>
        <w:t>.</w:t>
      </w:r>
    </w:p>
    <w:p w14:paraId="7489E0A0" w14:textId="136C966B"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 xml:space="preserve">Administrator przetwarza Pani/Pana dane osobowe w celu związanym z postępowaniem o udzielenie zamówienia publicznego pod nazwą: </w:t>
      </w:r>
      <w:r w:rsidR="003E656B" w:rsidRPr="00860C66">
        <w:rPr>
          <w:rFonts w:ascii="Tahoma" w:hAnsi="Tahoma" w:cs="Tahoma"/>
          <w:b/>
          <w:sz w:val="18"/>
          <w:szCs w:val="18"/>
        </w:rPr>
        <w:t>„</w:t>
      </w:r>
      <w:r w:rsidR="00FC6F4F">
        <w:rPr>
          <w:rFonts w:ascii="Tahoma" w:hAnsi="Tahoma" w:cs="Tahoma"/>
          <w:b/>
          <w:sz w:val="18"/>
          <w:szCs w:val="18"/>
        </w:rPr>
        <w:t>Dostawa artykułów hydraulicznych</w:t>
      </w:r>
      <w:r w:rsidR="003E656B">
        <w:rPr>
          <w:rFonts w:ascii="Tahoma" w:hAnsi="Tahoma" w:cs="Tahoma"/>
          <w:b/>
          <w:sz w:val="18"/>
          <w:szCs w:val="18"/>
        </w:rPr>
        <w:t>”</w:t>
      </w:r>
      <w:r w:rsidRPr="00860C66">
        <w:rPr>
          <w:rFonts w:ascii="Tahoma" w:hAnsi="Tahoma" w:cs="Tahoma"/>
          <w:b/>
          <w:sz w:val="18"/>
          <w:szCs w:val="18"/>
        </w:rPr>
        <w:t xml:space="preserve"> </w:t>
      </w:r>
      <w:r w:rsidRPr="001D10EB">
        <w:rPr>
          <w:rFonts w:ascii="Tahoma" w:hAnsi="Tahoma" w:cs="Tahoma"/>
          <w:sz w:val="18"/>
          <w:szCs w:val="18"/>
        </w:rPr>
        <w:t>– na podstawie art. 6 ust. 1 lit. c RODO.</w:t>
      </w:r>
    </w:p>
    <w:p w14:paraId="687B4B6A"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5D0913EC" w14:textId="41DBB661"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oraz okres przedawnienia roszczeń.</w:t>
      </w:r>
    </w:p>
    <w:p w14:paraId="404E2C96"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121146E5"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lastRenderedPageBreak/>
        <w:t>Posiada Pani/Pan:</w:t>
      </w:r>
    </w:p>
    <w:p w14:paraId="3BD96ED9"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t>prawo dostępu do danych osobowych Pani/Pana dotyczących (art. 15 RODO);</w:t>
      </w:r>
    </w:p>
    <w:p w14:paraId="1F7E4264"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49C5BBB6"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BF1699"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do wniesienia skargi do Prezesa Urzędu Ochrony Danych Osobowych, gdy uzna Pani/Pan, że przetwarzanie danych osobowych Pani/Pana dotyczących narusza przepisy RODO.</w:t>
      </w:r>
    </w:p>
    <w:p w14:paraId="5AD2D17C"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Nie przysługuje Pani/Panu:</w:t>
      </w:r>
    </w:p>
    <w:p w14:paraId="64BB5D15"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do usunięcia danych osobowych (w związku z art. 17 ust. 3 lit. b, d lub e RODO);</w:t>
      </w:r>
    </w:p>
    <w:p w14:paraId="02EEE312"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do przenoszenia danych osobowych (o którym mowa w art. 20 RODO);</w:t>
      </w:r>
    </w:p>
    <w:p w14:paraId="2189E75B"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sprzeciwu, wobec przetwarzania danych osobowych (na podstawie art. 21 RODO), gdyż podstawą prawną przetwarzania Pani/Pana danych osobowych jest art. 6 ust. 1 lit. c RODO.</w:t>
      </w:r>
    </w:p>
    <w:p w14:paraId="427D6248"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W przypadku gdy osoba, której dane dotyczą wnosi do Administratora o:</w:t>
      </w:r>
    </w:p>
    <w:p w14:paraId="5F3034ED"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t>potwierdzenie, czy przetwarzane są dane jej dotyczące;</w:t>
      </w:r>
    </w:p>
    <w:p w14:paraId="576B60F5"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t>uzyskanie dostępu do danych jej dotyczących oraz informacji o:</w:t>
      </w:r>
    </w:p>
    <w:p w14:paraId="4D737051"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celach przetwarzania;</w:t>
      </w:r>
    </w:p>
    <w:p w14:paraId="60A8C10B"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kategoriach odnośnych danych osobowych;</w:t>
      </w:r>
    </w:p>
    <w:p w14:paraId="4502B93C"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488FE67"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planowanym okresie przechowywania danych lub kryteriach ustalania tego okresu;</w:t>
      </w:r>
    </w:p>
    <w:p w14:paraId="66947375" w14:textId="3F568946"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 xml:space="preserve">prawie do </w:t>
      </w:r>
      <w:r w:rsidR="00E93416">
        <w:rPr>
          <w:rFonts w:ascii="Tahoma" w:hAnsi="Tahoma" w:cs="Tahoma"/>
          <w:sz w:val="18"/>
          <w:szCs w:val="18"/>
        </w:rPr>
        <w:t>żądania</w:t>
      </w:r>
      <w:r w:rsidRPr="001D10EB">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681E38A0"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prawie wniesienia skargi do organu nadzorczego;</w:t>
      </w:r>
    </w:p>
    <w:p w14:paraId="6A6F4C41"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źródle danych osobowych jeżeli nie zostały one zebrane od osoby, której dane dotyczą;</w:t>
      </w:r>
    </w:p>
    <w:p w14:paraId="4ACD5CAA"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zautomatyzowanym podejmowaniu decyzji, w tym o profilowaniu oraz istotnych zasadach ich podejmowania;</w:t>
      </w:r>
    </w:p>
    <w:p w14:paraId="4368B3AF"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t xml:space="preserve">uzyskanie informacji o odpowiednich zabezpieczeniach (o których mowa w art. 46 ogólnego rozporządzenia o ochronie danych), związanych z przekazaniem, jeżeli dane osobowe są przekazywane do państwa trzeciego lub organizacji międzynarodowej, </w:t>
      </w:r>
    </w:p>
    <w:p w14:paraId="22C216D2"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AF22C64"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079DB15A" w14:textId="77777777" w:rsidR="00973F5F" w:rsidRPr="001D10EB" w:rsidRDefault="00973F5F" w:rsidP="00973F5F">
      <w:pPr>
        <w:ind w:left="567" w:hanging="283"/>
        <w:jc w:val="both"/>
        <w:rPr>
          <w:rFonts w:ascii="Tahoma" w:hAnsi="Tahoma" w:cs="Tahoma"/>
          <w:i/>
          <w:iCs/>
          <w:sz w:val="14"/>
          <w:szCs w:val="14"/>
        </w:rPr>
      </w:pPr>
      <w:r w:rsidRPr="001D10EB">
        <w:rPr>
          <w:rFonts w:ascii="Tahoma" w:hAnsi="Tahoma" w:cs="Tahoma"/>
          <w:b/>
          <w:bCs/>
          <w:i/>
          <w:iCs/>
          <w:sz w:val="16"/>
          <w:szCs w:val="16"/>
        </w:rPr>
        <w:t xml:space="preserve">* </w:t>
      </w:r>
      <w:r w:rsidRPr="001D10EB">
        <w:rPr>
          <w:rFonts w:ascii="Tahoma" w:hAnsi="Tahoma" w:cs="Tahoma"/>
          <w:b/>
          <w:bCs/>
          <w:i/>
          <w:iCs/>
          <w:sz w:val="14"/>
          <w:szCs w:val="14"/>
        </w:rPr>
        <w:t>Wyjaśnienie</w:t>
      </w:r>
      <w:r w:rsidRPr="001D10EB">
        <w:rPr>
          <w:rFonts w:ascii="Tahoma" w:hAnsi="Tahoma" w:cs="Tahoma"/>
          <w:i/>
          <w:iCs/>
          <w:sz w:val="14"/>
          <w:szCs w:val="14"/>
        </w:rPr>
        <w:t>: skorzystanie z prawa do sprostowania nie może skutkować zmianą wyniku postępowania</w:t>
      </w:r>
      <w:r w:rsidRPr="001D10EB">
        <w:rPr>
          <w:rFonts w:ascii="Tahoma" w:hAnsi="Tahoma" w:cs="Tahoma"/>
          <w:i/>
          <w:iCs/>
          <w:sz w:val="14"/>
          <w:szCs w:val="14"/>
        </w:rPr>
        <w:br/>
        <w:t>o udzielenie zamówienia publicznego ani zmianą postanowień umowy w zakresie niezgodnym z ustawą Pzp oraz nie może naruszać integralności protokołu oraz jego załączników.</w:t>
      </w:r>
    </w:p>
    <w:p w14:paraId="47A985F0" w14:textId="77777777" w:rsidR="00973F5F" w:rsidRPr="001D10EB" w:rsidRDefault="00973F5F" w:rsidP="00973F5F">
      <w:pPr>
        <w:ind w:left="567" w:hanging="283"/>
        <w:jc w:val="both"/>
        <w:rPr>
          <w:rFonts w:ascii="Tahoma" w:hAnsi="Tahoma" w:cs="Tahoma"/>
          <w:i/>
          <w:iCs/>
          <w:sz w:val="16"/>
          <w:szCs w:val="16"/>
        </w:rPr>
      </w:pPr>
      <w:r w:rsidRPr="001D10EB">
        <w:rPr>
          <w:rFonts w:ascii="Tahoma" w:hAnsi="Tahoma" w:cs="Tahoma"/>
          <w:b/>
          <w:bCs/>
          <w:i/>
          <w:iCs/>
          <w:sz w:val="14"/>
          <w:szCs w:val="14"/>
        </w:rPr>
        <w:t>** Wyjaśnienie</w:t>
      </w:r>
      <w:r w:rsidRPr="001D10EB">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D10EB">
        <w:rPr>
          <w:rFonts w:ascii="Tahoma" w:hAnsi="Tahoma" w:cs="Tahoma"/>
          <w:i/>
          <w:iCs/>
          <w:sz w:val="16"/>
          <w:szCs w:val="16"/>
        </w:rPr>
        <w:t>.</w:t>
      </w:r>
    </w:p>
    <w:p w14:paraId="4D842386" w14:textId="77777777" w:rsidR="00973F5F" w:rsidRPr="001D10EB" w:rsidRDefault="00973F5F" w:rsidP="00973F5F">
      <w:pPr>
        <w:tabs>
          <w:tab w:val="left" w:pos="720"/>
        </w:tabs>
        <w:spacing w:line="240" w:lineRule="exact"/>
        <w:jc w:val="both"/>
        <w:rPr>
          <w:rFonts w:ascii="Tahoma" w:hAnsi="Tahoma" w:cs="Tahoma"/>
          <w:sz w:val="18"/>
          <w:szCs w:val="18"/>
        </w:rPr>
      </w:pPr>
    </w:p>
    <w:p w14:paraId="1A959B76" w14:textId="04FE6AA7" w:rsidR="002118D2" w:rsidRPr="00136857" w:rsidRDefault="002118D2" w:rsidP="00136857">
      <w:pPr>
        <w:keepNext/>
        <w:outlineLvl w:val="8"/>
        <w:rPr>
          <w:rFonts w:ascii="Tahoma" w:hAnsi="Tahoma" w:cs="Tahoma"/>
          <w:b/>
          <w:smallCaps/>
          <w:sz w:val="20"/>
          <w:szCs w:val="20"/>
        </w:rPr>
      </w:pPr>
    </w:p>
    <w:p w14:paraId="2055D591" w14:textId="77777777" w:rsidR="00562AB0" w:rsidRPr="00365DCE" w:rsidRDefault="00562AB0" w:rsidP="00562AB0">
      <w:pPr>
        <w:suppressAutoHyphens/>
        <w:rPr>
          <w:rFonts w:ascii="Tahoma" w:hAnsi="Tahoma" w:cs="Tahoma"/>
          <w:b/>
          <w:bCs/>
          <w:sz w:val="20"/>
          <w:szCs w:val="20"/>
        </w:rPr>
      </w:pPr>
      <w:r w:rsidRPr="00365DCE">
        <w:rPr>
          <w:rFonts w:ascii="Tahoma" w:hAnsi="Tahoma" w:cs="Tahoma"/>
          <w:b/>
          <w:bCs/>
          <w:sz w:val="20"/>
          <w:szCs w:val="20"/>
        </w:rPr>
        <w:t>XXIII. ZAŁĄCZNIKI</w:t>
      </w:r>
    </w:p>
    <w:p w14:paraId="17EEE389" w14:textId="77777777" w:rsidR="00562AB0" w:rsidRPr="00136857" w:rsidRDefault="00562AB0" w:rsidP="00562AB0">
      <w:pPr>
        <w:jc w:val="both"/>
        <w:rPr>
          <w:rFonts w:ascii="Tahoma" w:hAnsi="Tahoma" w:cs="Tahoma"/>
          <w:sz w:val="18"/>
          <w:szCs w:val="18"/>
        </w:rPr>
      </w:pPr>
      <w:r w:rsidRPr="00136857">
        <w:rPr>
          <w:rFonts w:ascii="Tahoma" w:hAnsi="Tahoma" w:cs="Tahoma"/>
          <w:sz w:val="18"/>
          <w:szCs w:val="18"/>
        </w:rPr>
        <w:t>Następujące załączniki stanowią integralną część SWZ:</w:t>
      </w:r>
    </w:p>
    <w:p w14:paraId="429BB9AA" w14:textId="5C69C7BE" w:rsidR="00562AB0" w:rsidRPr="00136857" w:rsidRDefault="00562AB0" w:rsidP="00525B1C">
      <w:pPr>
        <w:numPr>
          <w:ilvl w:val="0"/>
          <w:numId w:val="7"/>
        </w:numPr>
        <w:jc w:val="both"/>
        <w:rPr>
          <w:rFonts w:ascii="Tahoma" w:hAnsi="Tahoma" w:cs="Tahoma"/>
          <w:sz w:val="18"/>
          <w:szCs w:val="18"/>
        </w:rPr>
      </w:pPr>
      <w:r w:rsidRPr="00136857">
        <w:rPr>
          <w:rFonts w:ascii="Tahoma" w:hAnsi="Tahoma" w:cs="Tahoma"/>
          <w:sz w:val="18"/>
          <w:szCs w:val="18"/>
        </w:rPr>
        <w:t>Załącznik nr 1 – Formularz oferty;</w:t>
      </w:r>
    </w:p>
    <w:p w14:paraId="6B2E7FC1" w14:textId="77777777" w:rsidR="00562AB0" w:rsidRPr="00136857" w:rsidRDefault="00562AB0" w:rsidP="00525B1C">
      <w:pPr>
        <w:numPr>
          <w:ilvl w:val="0"/>
          <w:numId w:val="7"/>
        </w:numPr>
        <w:jc w:val="both"/>
        <w:rPr>
          <w:rFonts w:ascii="Tahoma" w:hAnsi="Tahoma" w:cs="Tahoma"/>
          <w:sz w:val="18"/>
          <w:szCs w:val="18"/>
        </w:rPr>
      </w:pPr>
      <w:r w:rsidRPr="00136857">
        <w:rPr>
          <w:rFonts w:ascii="Tahoma" w:hAnsi="Tahoma" w:cs="Tahoma"/>
          <w:sz w:val="18"/>
          <w:szCs w:val="18"/>
        </w:rPr>
        <w:t>Załącznik nr 2 – Formularz asortymentowo-cenowy;</w:t>
      </w:r>
    </w:p>
    <w:p w14:paraId="71E7F683" w14:textId="7673749D" w:rsidR="00562AB0" w:rsidRPr="00136857" w:rsidRDefault="00562AB0" w:rsidP="00525B1C">
      <w:pPr>
        <w:numPr>
          <w:ilvl w:val="0"/>
          <w:numId w:val="7"/>
        </w:numPr>
        <w:jc w:val="both"/>
        <w:rPr>
          <w:rFonts w:ascii="Tahoma" w:hAnsi="Tahoma" w:cs="Tahoma"/>
          <w:sz w:val="18"/>
          <w:szCs w:val="18"/>
        </w:rPr>
      </w:pPr>
      <w:r w:rsidRPr="00136857">
        <w:rPr>
          <w:rFonts w:ascii="Tahoma" w:hAnsi="Tahoma" w:cs="Tahoma"/>
          <w:sz w:val="18"/>
          <w:szCs w:val="18"/>
        </w:rPr>
        <w:t xml:space="preserve">Załącznik nr 3 – Oświadczenie </w:t>
      </w:r>
      <w:r w:rsidR="003E656B">
        <w:rPr>
          <w:rFonts w:ascii="Tahoma" w:hAnsi="Tahoma" w:cs="Tahoma"/>
          <w:sz w:val="18"/>
          <w:szCs w:val="18"/>
        </w:rPr>
        <w:t>o</w:t>
      </w:r>
      <w:r w:rsidRPr="00136857">
        <w:rPr>
          <w:rFonts w:ascii="Tahoma" w:hAnsi="Tahoma" w:cs="Tahoma"/>
          <w:sz w:val="18"/>
          <w:szCs w:val="18"/>
        </w:rPr>
        <w:t xml:space="preserve"> braku podstaw wykluczenia;</w:t>
      </w:r>
    </w:p>
    <w:p w14:paraId="05BB76BE" w14:textId="7EB30266" w:rsidR="00562AB0" w:rsidRDefault="00562AB0" w:rsidP="00525B1C">
      <w:pPr>
        <w:numPr>
          <w:ilvl w:val="0"/>
          <w:numId w:val="7"/>
        </w:numPr>
        <w:jc w:val="both"/>
        <w:rPr>
          <w:rFonts w:ascii="Tahoma" w:hAnsi="Tahoma" w:cs="Tahoma"/>
          <w:sz w:val="18"/>
          <w:szCs w:val="18"/>
        </w:rPr>
      </w:pPr>
      <w:r w:rsidRPr="00136857">
        <w:rPr>
          <w:rFonts w:ascii="Tahoma" w:hAnsi="Tahoma" w:cs="Tahoma"/>
          <w:sz w:val="18"/>
          <w:szCs w:val="18"/>
        </w:rPr>
        <w:t xml:space="preserve">Załącznik nr 4 – </w:t>
      </w:r>
      <w:r w:rsidR="002918A0" w:rsidRPr="00136857">
        <w:rPr>
          <w:rFonts w:ascii="Tahoma" w:hAnsi="Tahoma" w:cs="Tahoma"/>
          <w:sz w:val="18"/>
          <w:szCs w:val="18"/>
        </w:rPr>
        <w:t>Projektowane postanowienia umowy w sprawie zamówienia publicznego, które zostaną wprowadzone do treści tej umowy (</w:t>
      </w:r>
      <w:r w:rsidRPr="00136857">
        <w:rPr>
          <w:rFonts w:ascii="Tahoma" w:hAnsi="Tahoma" w:cs="Tahoma"/>
          <w:sz w:val="18"/>
          <w:szCs w:val="18"/>
        </w:rPr>
        <w:t>Wzór umowy</w:t>
      </w:r>
      <w:r w:rsidR="002918A0" w:rsidRPr="00136857">
        <w:rPr>
          <w:rFonts w:ascii="Tahoma" w:hAnsi="Tahoma" w:cs="Tahoma"/>
          <w:sz w:val="18"/>
          <w:szCs w:val="18"/>
        </w:rPr>
        <w:t>)</w:t>
      </w:r>
      <w:r w:rsidRPr="00136857">
        <w:rPr>
          <w:rFonts w:ascii="Tahoma" w:hAnsi="Tahoma" w:cs="Tahoma"/>
          <w:sz w:val="18"/>
          <w:szCs w:val="18"/>
        </w:rPr>
        <w:t>;</w:t>
      </w:r>
    </w:p>
    <w:p w14:paraId="03C6FD04" w14:textId="71102B91" w:rsidR="00562AB0" w:rsidRPr="00136857" w:rsidRDefault="00562AB0" w:rsidP="00525B1C">
      <w:pPr>
        <w:numPr>
          <w:ilvl w:val="0"/>
          <w:numId w:val="7"/>
        </w:numPr>
        <w:jc w:val="both"/>
        <w:rPr>
          <w:rFonts w:ascii="Tahoma" w:hAnsi="Tahoma" w:cs="Tahoma"/>
          <w:sz w:val="18"/>
          <w:szCs w:val="18"/>
        </w:rPr>
      </w:pPr>
      <w:r w:rsidRPr="00136857">
        <w:rPr>
          <w:rFonts w:ascii="Tahoma" w:eastAsia="Helvetica-Oblique" w:hAnsi="Tahoma" w:cs="Tahoma"/>
          <w:sz w:val="18"/>
          <w:szCs w:val="18"/>
        </w:rPr>
        <w:t>Załącznik nr 5 - Oświadczenie o przynależności do grupy kapitałowej</w:t>
      </w:r>
      <w:r w:rsidRPr="00136857">
        <w:rPr>
          <w:rFonts w:ascii="Tahoma" w:hAnsi="Tahoma" w:cs="Tahoma"/>
          <w:sz w:val="18"/>
          <w:szCs w:val="18"/>
        </w:rPr>
        <w:t>;</w:t>
      </w:r>
    </w:p>
    <w:p w14:paraId="16BA8347" w14:textId="1F9EF2EE" w:rsidR="002918A0" w:rsidRDefault="00607900" w:rsidP="00525B1C">
      <w:pPr>
        <w:pStyle w:val="Akapitzlist"/>
        <w:numPr>
          <w:ilvl w:val="0"/>
          <w:numId w:val="7"/>
        </w:numPr>
        <w:jc w:val="both"/>
        <w:rPr>
          <w:rFonts w:ascii="Tahoma" w:hAnsi="Tahoma" w:cs="Tahoma"/>
          <w:sz w:val="18"/>
          <w:szCs w:val="18"/>
        </w:rPr>
      </w:pPr>
      <w:r w:rsidRPr="00136857">
        <w:rPr>
          <w:rFonts w:ascii="Tahoma" w:hAnsi="Tahoma" w:cs="Tahoma"/>
          <w:sz w:val="18"/>
          <w:szCs w:val="18"/>
        </w:rPr>
        <w:t>Załącznik nr 6 -</w:t>
      </w:r>
      <w:r w:rsidR="002918A0" w:rsidRPr="00136857">
        <w:rPr>
          <w:rFonts w:ascii="Tahoma" w:hAnsi="Tahoma" w:cs="Tahoma"/>
          <w:sz w:val="18"/>
          <w:szCs w:val="18"/>
        </w:rPr>
        <w:t xml:space="preserve"> Oświadczenie Wykonawcy o aktualności informacji zawartych w oświadczeniu, o którym mowa w art. 125 ust. 1 Ustawy PZP w zakresie podstaw do wykluczenia.</w:t>
      </w:r>
    </w:p>
    <w:p w14:paraId="2FDA5247" w14:textId="40E9C38E" w:rsidR="000515F5" w:rsidRPr="00136857" w:rsidRDefault="000515F5" w:rsidP="00525B1C">
      <w:pPr>
        <w:pStyle w:val="Akapitzlist"/>
        <w:numPr>
          <w:ilvl w:val="0"/>
          <w:numId w:val="7"/>
        </w:numPr>
        <w:jc w:val="both"/>
        <w:rPr>
          <w:rFonts w:ascii="Tahoma" w:hAnsi="Tahoma" w:cs="Tahoma"/>
          <w:sz w:val="18"/>
          <w:szCs w:val="18"/>
        </w:rPr>
      </w:pPr>
      <w:r w:rsidRPr="00136857">
        <w:rPr>
          <w:rFonts w:ascii="Tahoma" w:hAnsi="Tahoma" w:cs="Tahoma"/>
          <w:sz w:val="18"/>
          <w:szCs w:val="18"/>
        </w:rPr>
        <w:t xml:space="preserve">Załącznik nr </w:t>
      </w:r>
      <w:r>
        <w:rPr>
          <w:rFonts w:ascii="Tahoma" w:hAnsi="Tahoma" w:cs="Tahoma"/>
          <w:sz w:val="18"/>
          <w:szCs w:val="18"/>
        </w:rPr>
        <w:t>7</w:t>
      </w:r>
      <w:r w:rsidRPr="00136857">
        <w:rPr>
          <w:rFonts w:ascii="Tahoma" w:hAnsi="Tahoma" w:cs="Tahoma"/>
          <w:sz w:val="18"/>
          <w:szCs w:val="18"/>
        </w:rPr>
        <w:t xml:space="preserve"> - Oświadczenie Wykonawcy o </w:t>
      </w:r>
      <w:r>
        <w:rPr>
          <w:rFonts w:ascii="Tahoma" w:hAnsi="Tahoma" w:cs="Tahoma"/>
          <w:sz w:val="18"/>
          <w:szCs w:val="18"/>
        </w:rPr>
        <w:t>zgodności oferowanych produktów</w:t>
      </w:r>
    </w:p>
    <w:p w14:paraId="14643F82" w14:textId="77777777" w:rsidR="00607900" w:rsidRPr="00365DCE" w:rsidRDefault="00607900" w:rsidP="00607900">
      <w:pPr>
        <w:ind w:left="360"/>
        <w:jc w:val="both"/>
        <w:rPr>
          <w:rFonts w:ascii="Tahoma" w:hAnsi="Tahoma" w:cs="Tahoma"/>
          <w:sz w:val="20"/>
          <w:szCs w:val="20"/>
        </w:rPr>
      </w:pPr>
    </w:p>
    <w:p w14:paraId="320C40B9" w14:textId="77777777" w:rsidR="00136857" w:rsidRDefault="00136857" w:rsidP="00562AB0">
      <w:pPr>
        <w:jc w:val="right"/>
        <w:rPr>
          <w:rFonts w:ascii="Tahoma" w:hAnsi="Tahoma" w:cs="Tahoma"/>
          <w:b/>
          <w:bCs/>
          <w:sz w:val="20"/>
          <w:szCs w:val="20"/>
        </w:rPr>
      </w:pPr>
    </w:p>
    <w:p w14:paraId="75AF4C9B" w14:textId="0422470C" w:rsidR="00680935" w:rsidRPr="00365DCE" w:rsidRDefault="00562AB0" w:rsidP="00562AB0">
      <w:pPr>
        <w:jc w:val="right"/>
        <w:rPr>
          <w:rFonts w:ascii="Tahoma" w:hAnsi="Tahoma" w:cs="Tahoma"/>
          <w:b/>
          <w:bCs/>
          <w:sz w:val="18"/>
          <w:szCs w:val="18"/>
        </w:rPr>
      </w:pPr>
      <w:r w:rsidRPr="00365DCE">
        <w:rPr>
          <w:rFonts w:ascii="Tahoma" w:hAnsi="Tahoma" w:cs="Tahoma"/>
          <w:b/>
          <w:bCs/>
          <w:sz w:val="20"/>
          <w:szCs w:val="20"/>
        </w:rPr>
        <w:br w:type="page"/>
      </w:r>
      <w:r w:rsidR="00680935" w:rsidRPr="00365DCE">
        <w:rPr>
          <w:rFonts w:ascii="Tahoma" w:hAnsi="Tahoma" w:cs="Tahoma"/>
          <w:b/>
          <w:bCs/>
          <w:sz w:val="18"/>
          <w:szCs w:val="18"/>
        </w:rPr>
        <w:lastRenderedPageBreak/>
        <w:t>Załącznik nr 1</w:t>
      </w:r>
    </w:p>
    <w:p w14:paraId="00B1BBA2" w14:textId="77777777" w:rsidR="00562AB0" w:rsidRPr="00365DCE" w:rsidRDefault="00562AB0" w:rsidP="00562AB0">
      <w:pPr>
        <w:jc w:val="center"/>
        <w:rPr>
          <w:rFonts w:ascii="Tahoma" w:hAnsi="Tahoma" w:cs="Tahoma"/>
          <w:b/>
          <w:bCs/>
          <w:sz w:val="20"/>
          <w:szCs w:val="20"/>
        </w:rPr>
      </w:pPr>
      <w:r w:rsidRPr="00365DCE">
        <w:rPr>
          <w:rFonts w:ascii="Tahoma" w:hAnsi="Tahoma" w:cs="Tahoma"/>
          <w:b/>
          <w:bCs/>
          <w:sz w:val="20"/>
          <w:szCs w:val="20"/>
        </w:rPr>
        <w:t>F O R M U L A R Z    O F E R T Y</w:t>
      </w:r>
    </w:p>
    <w:p w14:paraId="3D77EDD3" w14:textId="77777777" w:rsidR="00562AB0" w:rsidRPr="00365DCE" w:rsidRDefault="00562AB0" w:rsidP="00562AB0">
      <w:pPr>
        <w:jc w:val="center"/>
        <w:rPr>
          <w:rFonts w:ascii="Tahoma" w:hAnsi="Tahoma" w:cs="Tahoma"/>
          <w:b/>
          <w:bCs/>
          <w:sz w:val="20"/>
          <w:szCs w:val="20"/>
        </w:rPr>
      </w:pPr>
    </w:p>
    <w:p w14:paraId="326AA0BB" w14:textId="77777777" w:rsidR="00562AB0" w:rsidRPr="0042291E" w:rsidRDefault="00562AB0" w:rsidP="00562AB0">
      <w:pPr>
        <w:rPr>
          <w:rFonts w:ascii="Tahoma" w:hAnsi="Tahoma" w:cs="Tahoma"/>
          <w:sz w:val="18"/>
          <w:szCs w:val="18"/>
        </w:rPr>
      </w:pPr>
      <w:r w:rsidRPr="0042291E">
        <w:rPr>
          <w:rFonts w:ascii="Tahoma" w:hAnsi="Tahoma" w:cs="Tahoma"/>
          <w:sz w:val="18"/>
          <w:szCs w:val="18"/>
        </w:rPr>
        <w:t>Nazwa i siedziba Wykonawcy</w:t>
      </w:r>
      <w:r w:rsidRPr="0042291E">
        <w:rPr>
          <w:rFonts w:ascii="Tahoma" w:hAnsi="Tahoma" w:cs="Tahoma"/>
          <w:sz w:val="18"/>
          <w:szCs w:val="18"/>
        </w:rPr>
        <w:tab/>
      </w:r>
      <w:r w:rsidRPr="0042291E">
        <w:rPr>
          <w:rFonts w:ascii="Tahoma" w:hAnsi="Tahoma" w:cs="Tahoma"/>
          <w:sz w:val="18"/>
          <w:szCs w:val="18"/>
        </w:rPr>
        <w:tab/>
        <w:t>albo</w:t>
      </w:r>
      <w:r w:rsidRPr="0042291E">
        <w:rPr>
          <w:rFonts w:ascii="Tahoma" w:hAnsi="Tahoma" w:cs="Tahoma"/>
          <w:sz w:val="18"/>
          <w:szCs w:val="18"/>
        </w:rPr>
        <w:tab/>
        <w:t xml:space="preserve">      Imię i nazwisko, adres zamieszkania i adres Wykonawcy</w:t>
      </w:r>
    </w:p>
    <w:p w14:paraId="3FA5029F" w14:textId="3EAB7385"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w:t>
      </w:r>
      <w:r w:rsidR="0042291E">
        <w:rPr>
          <w:rFonts w:ascii="Tahoma" w:hAnsi="Tahoma" w:cs="Tahoma"/>
          <w:sz w:val="18"/>
          <w:szCs w:val="18"/>
        </w:rPr>
        <w:t>.............................................................................</w:t>
      </w:r>
      <w:r w:rsidRPr="0042291E">
        <w:rPr>
          <w:rFonts w:ascii="Tahoma" w:hAnsi="Tahoma" w:cs="Tahoma"/>
          <w:sz w:val="18"/>
          <w:szCs w:val="18"/>
        </w:rPr>
        <w:t>...........................................................................</w:t>
      </w:r>
    </w:p>
    <w:p w14:paraId="38625BB0" w14:textId="77777777"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Osoba uprawniona do kontaktu z Zamawiającym (imię, nazwisko, stanowisko):</w:t>
      </w:r>
    </w:p>
    <w:p w14:paraId="3064452E" w14:textId="5AFF7B4D"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w:t>
      </w:r>
      <w:r w:rsidR="0042291E">
        <w:rPr>
          <w:rFonts w:ascii="Tahoma" w:hAnsi="Tahoma" w:cs="Tahoma"/>
          <w:sz w:val="18"/>
          <w:szCs w:val="18"/>
        </w:rPr>
        <w:t>.........................</w:t>
      </w:r>
      <w:r w:rsidRPr="0042291E">
        <w:rPr>
          <w:rFonts w:ascii="Tahoma" w:hAnsi="Tahoma" w:cs="Tahoma"/>
          <w:sz w:val="18"/>
          <w:szCs w:val="18"/>
        </w:rPr>
        <w:t>.....................</w:t>
      </w:r>
    </w:p>
    <w:p w14:paraId="11BED22D" w14:textId="1F095E61"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Nr telefonu, faksu .............................................................................................................................................</w:t>
      </w:r>
      <w:r w:rsidR="0042291E">
        <w:rPr>
          <w:rFonts w:ascii="Tahoma" w:hAnsi="Tahoma" w:cs="Tahoma"/>
          <w:sz w:val="18"/>
          <w:szCs w:val="18"/>
        </w:rPr>
        <w:t>.........................</w:t>
      </w:r>
      <w:r w:rsidRPr="0042291E">
        <w:rPr>
          <w:rFonts w:ascii="Tahoma" w:hAnsi="Tahoma" w:cs="Tahoma"/>
          <w:sz w:val="18"/>
          <w:szCs w:val="18"/>
        </w:rPr>
        <w:t>....................</w:t>
      </w:r>
    </w:p>
    <w:p w14:paraId="6091C15E" w14:textId="2FD92B48"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Regon:............................................... NIP:................................................... BDO:................</w:t>
      </w:r>
      <w:r w:rsidR="0042291E">
        <w:rPr>
          <w:rFonts w:ascii="Tahoma" w:hAnsi="Tahoma" w:cs="Tahoma"/>
          <w:sz w:val="18"/>
          <w:szCs w:val="18"/>
        </w:rPr>
        <w:t>.........................</w:t>
      </w:r>
      <w:r w:rsidRPr="0042291E">
        <w:rPr>
          <w:rFonts w:ascii="Tahoma" w:hAnsi="Tahoma" w:cs="Tahoma"/>
          <w:sz w:val="18"/>
          <w:szCs w:val="18"/>
        </w:rPr>
        <w:t>....................</w:t>
      </w:r>
    </w:p>
    <w:p w14:paraId="52B415C1" w14:textId="759F5187"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Województwo................................................ Powiat……............................................................</w:t>
      </w:r>
      <w:r w:rsidR="0042291E">
        <w:rPr>
          <w:rFonts w:ascii="Tahoma" w:hAnsi="Tahoma" w:cs="Tahoma"/>
          <w:sz w:val="18"/>
          <w:szCs w:val="18"/>
        </w:rPr>
        <w:t>..........................</w:t>
      </w:r>
      <w:r w:rsidRPr="0042291E">
        <w:rPr>
          <w:rFonts w:ascii="Tahoma" w:hAnsi="Tahoma" w:cs="Tahoma"/>
          <w:sz w:val="18"/>
          <w:szCs w:val="18"/>
        </w:rPr>
        <w:t>................</w:t>
      </w:r>
    </w:p>
    <w:p w14:paraId="61B36873" w14:textId="059EDF74" w:rsidR="00562AB0" w:rsidRPr="0042291E" w:rsidRDefault="00562AB0" w:rsidP="00562AB0">
      <w:pPr>
        <w:spacing w:line="360" w:lineRule="auto"/>
        <w:rPr>
          <w:rFonts w:ascii="Tahoma" w:hAnsi="Tahoma" w:cs="Tahoma"/>
          <w:b/>
          <w:bCs/>
          <w:sz w:val="18"/>
          <w:szCs w:val="18"/>
        </w:rPr>
      </w:pPr>
      <w:r w:rsidRPr="0042291E">
        <w:rPr>
          <w:rFonts w:ascii="Tahoma" w:hAnsi="Tahoma" w:cs="Tahoma"/>
          <w:sz w:val="18"/>
          <w:szCs w:val="18"/>
        </w:rPr>
        <w:t xml:space="preserve">Internet: http://.................................................. </w:t>
      </w:r>
      <w:r w:rsidRPr="0042291E">
        <w:rPr>
          <w:rFonts w:ascii="Tahoma" w:hAnsi="Tahoma" w:cs="Tahoma"/>
          <w:b/>
          <w:bCs/>
          <w:sz w:val="18"/>
          <w:szCs w:val="18"/>
        </w:rPr>
        <w:t>e-mail:.....................................@...............</w:t>
      </w:r>
      <w:r w:rsidR="0042291E">
        <w:rPr>
          <w:rFonts w:ascii="Tahoma" w:hAnsi="Tahoma" w:cs="Tahoma"/>
          <w:b/>
          <w:bCs/>
          <w:sz w:val="18"/>
          <w:szCs w:val="18"/>
        </w:rPr>
        <w:t>.........................</w:t>
      </w:r>
      <w:r w:rsidRPr="0042291E">
        <w:rPr>
          <w:rFonts w:ascii="Tahoma" w:hAnsi="Tahoma" w:cs="Tahoma"/>
          <w:b/>
          <w:bCs/>
          <w:sz w:val="18"/>
          <w:szCs w:val="18"/>
        </w:rPr>
        <w:t>.................</w:t>
      </w:r>
    </w:p>
    <w:p w14:paraId="5BA77D91" w14:textId="77777777" w:rsidR="002918A0" w:rsidRPr="0042291E" w:rsidRDefault="002918A0" w:rsidP="002918A0">
      <w:pPr>
        <w:suppressAutoHyphens/>
        <w:spacing w:line="360" w:lineRule="auto"/>
        <w:rPr>
          <w:rFonts w:ascii="Tahoma" w:hAnsi="Tahoma" w:cs="Tahoma"/>
          <w:bCs/>
          <w:sz w:val="18"/>
          <w:szCs w:val="18"/>
          <w:lang w:eastAsia="zh-CN"/>
        </w:rPr>
      </w:pPr>
      <w:r w:rsidRPr="0042291E">
        <w:rPr>
          <w:rFonts w:ascii="Tahoma" w:hAnsi="Tahoma" w:cs="Tahoma"/>
          <w:bCs/>
          <w:sz w:val="18"/>
          <w:szCs w:val="18"/>
          <w:lang w:eastAsia="zh-CN"/>
        </w:rPr>
        <w:t>KRS: ……………………………………… (jeżeli dotyczy)</w:t>
      </w:r>
    </w:p>
    <w:p w14:paraId="79B37229" w14:textId="77777777" w:rsidR="00B73B44" w:rsidRPr="0042291E" w:rsidRDefault="00B73B44" w:rsidP="00B73B44">
      <w:pPr>
        <w:suppressAutoHyphens/>
        <w:spacing w:line="360" w:lineRule="auto"/>
        <w:rPr>
          <w:rFonts w:ascii="Tahoma" w:hAnsi="Tahoma" w:cs="Tahoma"/>
          <w:b/>
          <w:sz w:val="18"/>
          <w:szCs w:val="18"/>
        </w:rPr>
      </w:pPr>
      <w:r w:rsidRPr="0042291E">
        <w:rPr>
          <w:rFonts w:ascii="Tahoma" w:hAnsi="Tahoma" w:cs="Tahoma"/>
          <w:b/>
          <w:sz w:val="18"/>
          <w:szCs w:val="18"/>
        </w:rPr>
        <w:t>Wykonawca jest: *</w:t>
      </w:r>
    </w:p>
    <w:p w14:paraId="742F8A26"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 xml:space="preserve">Mikroprzedsiębiorstwem </w:t>
      </w:r>
      <w:r w:rsidRPr="0042291E">
        <w:rPr>
          <w:rStyle w:val="Odwoanieprzypisudolnego"/>
          <w:rFonts w:ascii="Tahoma" w:hAnsi="Tahoma" w:cs="Tahoma"/>
          <w:sz w:val="18"/>
          <w:szCs w:val="18"/>
        </w:rPr>
        <w:footnoteReference w:id="2"/>
      </w:r>
      <w:r w:rsidRPr="0042291E">
        <w:rPr>
          <w:rFonts w:ascii="Tahoma" w:hAnsi="Tahoma" w:cs="Tahoma"/>
          <w:sz w:val="18"/>
          <w:szCs w:val="18"/>
        </w:rPr>
        <w:t>,</w:t>
      </w:r>
    </w:p>
    <w:p w14:paraId="5ED3CC5D"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 xml:space="preserve">Małym przedsiębiorstwem </w:t>
      </w:r>
      <w:r w:rsidRPr="0042291E">
        <w:rPr>
          <w:rStyle w:val="Odwoanieprzypisudolnego"/>
          <w:rFonts w:ascii="Tahoma" w:hAnsi="Tahoma" w:cs="Tahoma"/>
          <w:sz w:val="18"/>
          <w:szCs w:val="18"/>
        </w:rPr>
        <w:footnoteReference w:id="3"/>
      </w:r>
      <w:r w:rsidRPr="0042291E">
        <w:rPr>
          <w:rFonts w:ascii="Tahoma" w:hAnsi="Tahoma" w:cs="Tahoma"/>
          <w:sz w:val="18"/>
          <w:szCs w:val="18"/>
        </w:rPr>
        <w:t>,</w:t>
      </w:r>
    </w:p>
    <w:p w14:paraId="7E53EFA9"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 xml:space="preserve">Średnim przedsiębiorstwem </w:t>
      </w:r>
      <w:r w:rsidRPr="0042291E">
        <w:rPr>
          <w:rStyle w:val="Odwoanieprzypisudolnego"/>
          <w:rFonts w:ascii="Tahoma" w:hAnsi="Tahoma" w:cs="Tahoma"/>
          <w:sz w:val="18"/>
          <w:szCs w:val="18"/>
        </w:rPr>
        <w:footnoteReference w:id="4"/>
      </w:r>
      <w:r w:rsidRPr="0042291E">
        <w:rPr>
          <w:rFonts w:ascii="Tahoma" w:hAnsi="Tahoma" w:cs="Tahoma"/>
          <w:sz w:val="18"/>
          <w:szCs w:val="18"/>
        </w:rPr>
        <w:t xml:space="preserve">, </w:t>
      </w:r>
    </w:p>
    <w:p w14:paraId="751E2B77"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Jednoosobową działalnością gospodarczą,</w:t>
      </w:r>
    </w:p>
    <w:p w14:paraId="217664DA"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Osobą fizyczną nieprowadzącą działalności gospodarczej,</w:t>
      </w:r>
    </w:p>
    <w:p w14:paraId="5607B2F8"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Innym rodzajem</w:t>
      </w:r>
    </w:p>
    <w:p w14:paraId="0069C1A5" w14:textId="77777777" w:rsidR="00B73B44" w:rsidRPr="0042291E" w:rsidRDefault="00B73B44" w:rsidP="00B73B44">
      <w:pPr>
        <w:suppressAutoHyphens/>
        <w:spacing w:line="360" w:lineRule="auto"/>
        <w:rPr>
          <w:rFonts w:ascii="Tahoma" w:hAnsi="Tahoma" w:cs="Tahoma"/>
          <w:b/>
          <w:sz w:val="18"/>
          <w:szCs w:val="18"/>
        </w:rPr>
      </w:pPr>
      <w:r w:rsidRPr="0042291E">
        <w:rPr>
          <w:rFonts w:ascii="Tahoma" w:hAnsi="Tahoma" w:cs="Tahoma"/>
          <w:b/>
          <w:sz w:val="18"/>
          <w:szCs w:val="18"/>
        </w:rPr>
        <w:t>UWAGA  *zaznaczyć właściwe</w:t>
      </w:r>
    </w:p>
    <w:p w14:paraId="33214AB2" w14:textId="77777777" w:rsidR="00562AB0" w:rsidRPr="00365DCE" w:rsidRDefault="00562AB0" w:rsidP="00562AB0">
      <w:pPr>
        <w:spacing w:line="360" w:lineRule="auto"/>
        <w:jc w:val="center"/>
        <w:rPr>
          <w:rFonts w:ascii="Tahoma" w:hAnsi="Tahoma" w:cs="Tahoma"/>
          <w:sz w:val="20"/>
          <w:szCs w:val="20"/>
        </w:rPr>
      </w:pPr>
      <w:r w:rsidRPr="00365DCE">
        <w:rPr>
          <w:rFonts w:ascii="Tahoma" w:hAnsi="Tahoma" w:cs="Tahoma"/>
          <w:sz w:val="20"/>
          <w:szCs w:val="20"/>
        </w:rPr>
        <w:t>Do:</w:t>
      </w:r>
    </w:p>
    <w:p w14:paraId="1B1284A2" w14:textId="77777777" w:rsidR="00692215" w:rsidRPr="002338B9" w:rsidRDefault="00692215" w:rsidP="00692215">
      <w:pPr>
        <w:jc w:val="center"/>
        <w:rPr>
          <w:rFonts w:ascii="Tahoma" w:hAnsi="Tahoma" w:cs="Tahoma"/>
          <w:b/>
          <w:sz w:val="18"/>
          <w:szCs w:val="20"/>
        </w:rPr>
      </w:pPr>
      <w:r w:rsidRPr="002338B9">
        <w:rPr>
          <w:rFonts w:ascii="Tahoma" w:hAnsi="Tahoma" w:cs="Tahoma"/>
          <w:b/>
          <w:sz w:val="18"/>
          <w:szCs w:val="20"/>
        </w:rPr>
        <w:t xml:space="preserve">SAMODZIELNEGO PUBLICZNEGO ZAKŁADU OPIEKI ZDROWOTNEJ  UNIWERSYTECKIEGO SZPITALA KLINICZNEGO </w:t>
      </w:r>
      <w:r>
        <w:rPr>
          <w:rFonts w:ascii="Tahoma" w:hAnsi="Tahoma" w:cs="Tahoma"/>
          <w:b/>
          <w:sz w:val="18"/>
          <w:szCs w:val="20"/>
        </w:rPr>
        <w:t xml:space="preserve">NR 1 </w:t>
      </w:r>
      <w:r w:rsidRPr="002338B9">
        <w:rPr>
          <w:rFonts w:ascii="Tahoma" w:hAnsi="Tahoma" w:cs="Tahoma"/>
          <w:b/>
          <w:sz w:val="18"/>
          <w:szCs w:val="20"/>
        </w:rPr>
        <w:t xml:space="preserve">IM. </w:t>
      </w:r>
      <w:r>
        <w:rPr>
          <w:rFonts w:ascii="Tahoma" w:hAnsi="Tahoma" w:cs="Tahoma"/>
          <w:b/>
          <w:sz w:val="18"/>
          <w:szCs w:val="20"/>
        </w:rPr>
        <w:t>NORBERTA BARLICKIEGO</w:t>
      </w:r>
      <w:r w:rsidRPr="002338B9">
        <w:rPr>
          <w:rFonts w:ascii="Tahoma" w:hAnsi="Tahoma" w:cs="Tahoma"/>
          <w:b/>
          <w:sz w:val="18"/>
          <w:szCs w:val="20"/>
        </w:rPr>
        <w:br/>
        <w:t>90-</w:t>
      </w:r>
      <w:r>
        <w:rPr>
          <w:rFonts w:ascii="Tahoma" w:hAnsi="Tahoma" w:cs="Tahoma"/>
          <w:b/>
          <w:sz w:val="18"/>
          <w:szCs w:val="20"/>
        </w:rPr>
        <w:t>153</w:t>
      </w:r>
      <w:r w:rsidRPr="002338B9">
        <w:rPr>
          <w:rFonts w:ascii="Tahoma" w:hAnsi="Tahoma" w:cs="Tahoma"/>
          <w:b/>
          <w:sz w:val="18"/>
          <w:szCs w:val="20"/>
        </w:rPr>
        <w:t xml:space="preserve"> ŁÓDŹ, UL. </w:t>
      </w:r>
      <w:r>
        <w:rPr>
          <w:rFonts w:ascii="Tahoma" w:hAnsi="Tahoma" w:cs="Tahoma"/>
          <w:b/>
          <w:sz w:val="18"/>
          <w:szCs w:val="20"/>
        </w:rPr>
        <w:t>KOPCIŃSKIEGO 22</w:t>
      </w:r>
    </w:p>
    <w:p w14:paraId="663C3C50" w14:textId="7A0524F7" w:rsidR="00562AB0" w:rsidRPr="00365DCE" w:rsidRDefault="00562AB0" w:rsidP="00B6094F">
      <w:pPr>
        <w:pStyle w:val="Tekstpodstawowy"/>
        <w:rPr>
          <w:rFonts w:ascii="Tahoma" w:hAnsi="Tahoma" w:cs="Tahoma"/>
          <w:sz w:val="20"/>
        </w:rPr>
      </w:pPr>
    </w:p>
    <w:p w14:paraId="2FE2C166" w14:textId="15A52CF7" w:rsidR="00562AB0" w:rsidRPr="0042291E" w:rsidRDefault="00562AB0" w:rsidP="00562AB0">
      <w:pPr>
        <w:pStyle w:val="Default"/>
        <w:jc w:val="both"/>
        <w:rPr>
          <w:rFonts w:ascii="Tahoma" w:hAnsi="Tahoma" w:cs="Tahoma"/>
          <w:color w:val="FF0000"/>
          <w:sz w:val="18"/>
          <w:szCs w:val="18"/>
        </w:rPr>
      </w:pPr>
      <w:r w:rsidRPr="0042291E">
        <w:rPr>
          <w:rFonts w:ascii="Tahoma" w:hAnsi="Tahoma" w:cs="Tahoma"/>
          <w:color w:val="auto"/>
          <w:sz w:val="18"/>
          <w:szCs w:val="18"/>
        </w:rPr>
        <w:t xml:space="preserve">Nawiązując do ogłoszenia zamieszczonego w Biuletynie Zamówień Publicznych nr </w:t>
      </w:r>
      <w:r w:rsidR="00286284">
        <w:rPr>
          <w:rFonts w:ascii="Tahoma" w:hAnsi="Tahoma" w:cs="Tahoma"/>
          <w:b/>
          <w:bCs/>
          <w:color w:val="auto"/>
          <w:sz w:val="18"/>
          <w:szCs w:val="18"/>
        </w:rPr>
        <w:t>2022/BZP/00179031/01</w:t>
      </w:r>
      <w:r w:rsidRPr="0042291E">
        <w:rPr>
          <w:rFonts w:ascii="Tahoma" w:hAnsi="Tahoma" w:cs="Tahoma"/>
          <w:b/>
          <w:bCs/>
          <w:color w:val="auto"/>
          <w:sz w:val="18"/>
          <w:szCs w:val="18"/>
        </w:rPr>
        <w:t xml:space="preserve"> </w:t>
      </w:r>
      <w:r w:rsidRPr="0042291E">
        <w:rPr>
          <w:rFonts w:ascii="Tahoma" w:hAnsi="Tahoma" w:cs="Tahoma"/>
          <w:color w:val="auto"/>
          <w:sz w:val="18"/>
          <w:szCs w:val="18"/>
        </w:rPr>
        <w:t xml:space="preserve">w dniu </w:t>
      </w:r>
      <w:r w:rsidR="00286284">
        <w:rPr>
          <w:rFonts w:ascii="Tahoma" w:hAnsi="Tahoma" w:cs="Tahoma"/>
          <w:b/>
          <w:color w:val="auto"/>
          <w:sz w:val="18"/>
          <w:szCs w:val="18"/>
        </w:rPr>
        <w:t>26.05.2022</w:t>
      </w:r>
      <w:r w:rsidRPr="0042291E">
        <w:rPr>
          <w:rFonts w:ascii="Tahoma" w:hAnsi="Tahoma" w:cs="Tahoma"/>
          <w:b/>
          <w:color w:val="auto"/>
          <w:sz w:val="18"/>
          <w:szCs w:val="18"/>
        </w:rPr>
        <w:t xml:space="preserve"> </w:t>
      </w:r>
      <w:r w:rsidRPr="0042291E">
        <w:rPr>
          <w:rFonts w:ascii="Tahoma" w:hAnsi="Tahoma" w:cs="Tahoma"/>
          <w:b/>
          <w:bCs/>
          <w:color w:val="auto"/>
          <w:sz w:val="18"/>
          <w:szCs w:val="18"/>
        </w:rPr>
        <w:t>r.</w:t>
      </w:r>
      <w:r w:rsidRPr="0042291E">
        <w:rPr>
          <w:rFonts w:ascii="Tahoma" w:hAnsi="Tahoma" w:cs="Tahoma"/>
          <w:color w:val="auto"/>
          <w:sz w:val="18"/>
          <w:szCs w:val="18"/>
        </w:rPr>
        <w:t xml:space="preserve"> </w:t>
      </w:r>
      <w:r w:rsidRPr="0042291E">
        <w:rPr>
          <w:rFonts w:ascii="Tahoma" w:hAnsi="Tahoma" w:cs="Tahoma"/>
          <w:b/>
          <w:bCs/>
          <w:color w:val="auto"/>
          <w:sz w:val="18"/>
          <w:szCs w:val="18"/>
        </w:rPr>
        <w:t xml:space="preserve">na </w:t>
      </w:r>
      <w:r w:rsidR="00FC6F4F">
        <w:rPr>
          <w:rFonts w:ascii="Tahoma" w:hAnsi="Tahoma" w:cs="Tahoma"/>
          <w:b/>
          <w:sz w:val="18"/>
          <w:szCs w:val="18"/>
        </w:rPr>
        <w:t>dostawę artykułów hydraulicznych</w:t>
      </w:r>
      <w:r w:rsidR="00E41749" w:rsidRPr="0042291E">
        <w:rPr>
          <w:rFonts w:ascii="Tahoma" w:hAnsi="Tahoma" w:cs="Tahoma"/>
          <w:b/>
          <w:bCs/>
          <w:color w:val="auto"/>
          <w:sz w:val="18"/>
          <w:szCs w:val="18"/>
        </w:rPr>
        <w:t xml:space="preserve"> </w:t>
      </w:r>
      <w:r w:rsidRPr="0042291E">
        <w:rPr>
          <w:rFonts w:ascii="Tahoma" w:hAnsi="Tahoma" w:cs="Tahoma"/>
          <w:b/>
          <w:bCs/>
          <w:color w:val="auto"/>
          <w:sz w:val="18"/>
          <w:szCs w:val="18"/>
        </w:rPr>
        <w:t xml:space="preserve"> </w:t>
      </w:r>
      <w:r w:rsidR="00B73B44" w:rsidRPr="0042291E">
        <w:rPr>
          <w:rFonts w:ascii="Tahoma" w:hAnsi="Tahoma" w:cs="Tahoma"/>
          <w:b/>
          <w:bCs/>
          <w:color w:val="auto"/>
          <w:sz w:val="18"/>
          <w:szCs w:val="18"/>
        </w:rPr>
        <w:t xml:space="preserve">- </w:t>
      </w:r>
      <w:r w:rsidRPr="0042291E">
        <w:rPr>
          <w:rFonts w:ascii="Tahoma" w:hAnsi="Tahoma" w:cs="Tahoma"/>
          <w:b/>
          <w:bCs/>
          <w:color w:val="auto"/>
          <w:sz w:val="18"/>
          <w:szCs w:val="18"/>
        </w:rPr>
        <w:t xml:space="preserve">numer sprawy </w:t>
      </w:r>
      <w:r w:rsidR="00FC6F4F">
        <w:rPr>
          <w:rFonts w:ascii="Tahoma" w:hAnsi="Tahoma" w:cs="Tahoma"/>
          <w:b/>
          <w:bCs/>
          <w:color w:val="auto"/>
          <w:sz w:val="18"/>
          <w:szCs w:val="18"/>
        </w:rPr>
        <w:t>2</w:t>
      </w:r>
      <w:r w:rsidR="00DE3A79" w:rsidRPr="0042291E">
        <w:rPr>
          <w:rFonts w:ascii="Tahoma" w:hAnsi="Tahoma" w:cs="Tahoma"/>
          <w:b/>
          <w:bCs/>
          <w:color w:val="auto"/>
          <w:sz w:val="18"/>
          <w:szCs w:val="18"/>
        </w:rPr>
        <w:t>3/</w:t>
      </w:r>
      <w:r w:rsidRPr="0042291E">
        <w:rPr>
          <w:rFonts w:ascii="Tahoma" w:hAnsi="Tahoma" w:cs="Tahoma"/>
          <w:b/>
          <w:bCs/>
          <w:color w:val="auto"/>
          <w:sz w:val="18"/>
          <w:szCs w:val="18"/>
        </w:rPr>
        <w:t>TP/ZP/D/202</w:t>
      </w:r>
      <w:r w:rsidR="00692215" w:rsidRPr="0042291E">
        <w:rPr>
          <w:rFonts w:ascii="Tahoma" w:hAnsi="Tahoma" w:cs="Tahoma"/>
          <w:b/>
          <w:bCs/>
          <w:color w:val="auto"/>
          <w:sz w:val="18"/>
          <w:szCs w:val="18"/>
        </w:rPr>
        <w:t>2</w:t>
      </w:r>
      <w:r w:rsidRPr="0042291E">
        <w:rPr>
          <w:rFonts w:ascii="Tahoma" w:hAnsi="Tahoma" w:cs="Tahoma"/>
          <w:b/>
          <w:bCs/>
          <w:color w:val="auto"/>
          <w:sz w:val="18"/>
          <w:szCs w:val="18"/>
        </w:rPr>
        <w:t>,</w:t>
      </w:r>
      <w:r w:rsidRPr="0042291E">
        <w:rPr>
          <w:rFonts w:ascii="Tahoma" w:hAnsi="Tahoma" w:cs="Tahoma"/>
          <w:color w:val="auto"/>
          <w:sz w:val="18"/>
          <w:szCs w:val="18"/>
        </w:rPr>
        <w:t>:</w:t>
      </w:r>
    </w:p>
    <w:p w14:paraId="090AF6C5" w14:textId="77777777" w:rsidR="00680935" w:rsidRPr="00AD4BEF" w:rsidRDefault="00680935" w:rsidP="00680935">
      <w:pPr>
        <w:jc w:val="both"/>
        <w:rPr>
          <w:rFonts w:ascii="Tahoma" w:hAnsi="Tahoma" w:cs="Tahoma"/>
          <w:sz w:val="6"/>
          <w:szCs w:val="6"/>
        </w:rPr>
      </w:pPr>
    </w:p>
    <w:p w14:paraId="49F837EF" w14:textId="12979F36" w:rsidR="00F0428A" w:rsidRPr="00AE2763" w:rsidRDefault="00F0428A" w:rsidP="00F0428A">
      <w:pPr>
        <w:pStyle w:val="Akapitzlist"/>
        <w:numPr>
          <w:ilvl w:val="0"/>
          <w:numId w:val="4"/>
        </w:numPr>
        <w:jc w:val="both"/>
        <w:rPr>
          <w:rFonts w:ascii="Tahoma" w:eastAsia="Times New Roman" w:hAnsi="Tahoma" w:cs="Tahoma"/>
          <w:sz w:val="18"/>
          <w:szCs w:val="18"/>
          <w:lang w:eastAsia="pl-PL"/>
        </w:rPr>
      </w:pPr>
      <w:r w:rsidRPr="00AE2763">
        <w:rPr>
          <w:rFonts w:ascii="Tahoma" w:eastAsia="Times New Roman" w:hAnsi="Tahoma" w:cs="Tahoma"/>
          <w:sz w:val="18"/>
          <w:szCs w:val="18"/>
          <w:lang w:eastAsia="pl-PL"/>
        </w:rPr>
        <w:t xml:space="preserve">Oferujemy </w:t>
      </w:r>
      <w:r w:rsidR="00A84075" w:rsidRPr="00AE2763">
        <w:rPr>
          <w:rFonts w:ascii="Tahoma" w:eastAsia="Times New Roman" w:hAnsi="Tahoma" w:cs="Tahoma"/>
          <w:b/>
          <w:sz w:val="18"/>
          <w:szCs w:val="18"/>
          <w:lang w:eastAsia="pl-PL"/>
        </w:rPr>
        <w:t>…………………………………………………..</w:t>
      </w:r>
      <w:r w:rsidR="00D04DBC" w:rsidRPr="00AE2763">
        <w:rPr>
          <w:rFonts w:ascii="Tahoma" w:eastAsia="Times New Roman" w:hAnsi="Tahoma" w:cs="Tahoma"/>
          <w:sz w:val="18"/>
          <w:szCs w:val="18"/>
          <w:lang w:eastAsia="pl-PL"/>
        </w:rPr>
        <w:t xml:space="preserve">, </w:t>
      </w:r>
      <w:r w:rsidRPr="00AE2763">
        <w:rPr>
          <w:rFonts w:ascii="Tahoma" w:eastAsia="Times New Roman" w:hAnsi="Tahoma" w:cs="Tahoma"/>
          <w:sz w:val="18"/>
          <w:szCs w:val="18"/>
          <w:lang w:eastAsia="pl-PL"/>
        </w:rPr>
        <w:t xml:space="preserve"> zgodnie z Formularzem asortymentowo-cenowym - załącznik nr 2 do SWZ.  </w:t>
      </w:r>
      <w:r w:rsidRPr="00AE2763">
        <w:rPr>
          <w:rFonts w:ascii="Tahoma" w:eastAsia="Times New Roman" w:hAnsi="Tahoma" w:cs="Tahoma"/>
          <w:b/>
          <w:sz w:val="18"/>
          <w:szCs w:val="18"/>
          <w:lang w:eastAsia="pl-PL"/>
        </w:rPr>
        <w:t>Załączniki te stanowią integralną część Formularza Oferty.</w:t>
      </w:r>
    </w:p>
    <w:p w14:paraId="699D0401" w14:textId="77777777" w:rsidR="0042291E" w:rsidRPr="0042291E" w:rsidRDefault="0042291E" w:rsidP="0042291E">
      <w:pPr>
        <w:numPr>
          <w:ilvl w:val="0"/>
          <w:numId w:val="4"/>
        </w:numPr>
        <w:jc w:val="both"/>
        <w:rPr>
          <w:rFonts w:ascii="Tahoma" w:hAnsi="Tahoma" w:cs="Tahoma"/>
          <w:sz w:val="18"/>
          <w:szCs w:val="18"/>
        </w:rPr>
      </w:pPr>
      <w:r w:rsidRPr="0042291E">
        <w:rPr>
          <w:rFonts w:ascii="Tahoma" w:hAnsi="Tahoma" w:cs="Tahoma"/>
          <w:b/>
          <w:sz w:val="18"/>
          <w:szCs w:val="18"/>
        </w:rPr>
        <w:t>Potwierdzamy termin płatności za towar 30 dni od otrzymania prawidłowo wystawionej faktury.</w:t>
      </w:r>
    </w:p>
    <w:p w14:paraId="47AF97F1" w14:textId="77777777" w:rsidR="0042291E" w:rsidRPr="00AD4BEF" w:rsidRDefault="0042291E" w:rsidP="0042291E">
      <w:pPr>
        <w:jc w:val="both"/>
        <w:rPr>
          <w:rFonts w:ascii="Tahoma" w:hAnsi="Tahoma" w:cs="Tahoma"/>
          <w:b/>
          <w:sz w:val="6"/>
          <w:szCs w:val="6"/>
        </w:rPr>
      </w:pPr>
    </w:p>
    <w:p w14:paraId="3664E2E0" w14:textId="77777777" w:rsidR="0042291E" w:rsidRPr="0042291E" w:rsidRDefault="0042291E" w:rsidP="0042291E">
      <w:pPr>
        <w:numPr>
          <w:ilvl w:val="0"/>
          <w:numId w:val="4"/>
        </w:numPr>
        <w:jc w:val="both"/>
        <w:rPr>
          <w:rFonts w:ascii="Tahoma" w:hAnsi="Tahoma" w:cs="Tahoma"/>
          <w:b/>
          <w:sz w:val="18"/>
          <w:szCs w:val="18"/>
        </w:rPr>
      </w:pPr>
      <w:r w:rsidRPr="0042291E">
        <w:rPr>
          <w:rFonts w:ascii="Tahoma" w:hAnsi="Tahoma" w:cs="Tahoma"/>
          <w:b/>
          <w:sz w:val="18"/>
          <w:szCs w:val="18"/>
        </w:rPr>
        <w:t>Należność będzie wpłacana  przelewem na rachunek bankowy (rozliczeniowy) Wykonawcy, który jest zgodny:</w:t>
      </w:r>
    </w:p>
    <w:p w14:paraId="57607B8C" w14:textId="77777777" w:rsidR="0042291E" w:rsidRPr="000D494F" w:rsidRDefault="0042291E" w:rsidP="0042291E">
      <w:pPr>
        <w:ind w:left="360"/>
        <w:jc w:val="both"/>
        <w:rPr>
          <w:rFonts w:ascii="Tahoma" w:hAnsi="Tahoma" w:cs="Tahoma"/>
          <w:b/>
          <w:i/>
          <w:sz w:val="16"/>
          <w:szCs w:val="16"/>
        </w:rPr>
      </w:pPr>
      <w:r w:rsidRPr="000D494F">
        <w:rPr>
          <w:rFonts w:ascii="Tahoma" w:hAnsi="Tahoma" w:cs="Tahoma"/>
          <w:b/>
          <w:i/>
          <w:sz w:val="16"/>
          <w:szCs w:val="16"/>
        </w:rPr>
        <w:t>(wybrać poniżej)</w:t>
      </w:r>
    </w:p>
    <w:p w14:paraId="2B709156" w14:textId="0949F2FC" w:rsidR="0042291E" w:rsidRPr="0042291E" w:rsidRDefault="0042291E" w:rsidP="0042291E">
      <w:pPr>
        <w:ind w:left="360"/>
        <w:jc w:val="both"/>
        <w:rPr>
          <w:rFonts w:ascii="Tahoma" w:hAnsi="Tahoma" w:cs="Tahoma"/>
          <w:sz w:val="18"/>
          <w:szCs w:val="18"/>
        </w:rPr>
      </w:pPr>
      <w:r w:rsidRPr="0042291E">
        <w:rPr>
          <w:rFonts w:ascii="Tahoma" w:hAnsi="Tahoma" w:cs="Tahoma"/>
          <w:sz w:val="18"/>
          <w:szCs w:val="18"/>
        </w:rPr>
        <w:t>•</w:t>
      </w:r>
      <w:r w:rsidRPr="0042291E">
        <w:rPr>
          <w:rFonts w:ascii="Tahoma" w:hAnsi="Tahoma" w:cs="Tahoma"/>
          <w:sz w:val="18"/>
          <w:szCs w:val="18"/>
        </w:rPr>
        <w:tab/>
        <w:t xml:space="preserve">z numerem rachunku bankowego (rozliczeniowego) wprowadzonego do wykazu podatników VAT tzw. biała lista </w:t>
      </w:r>
      <w:r>
        <w:rPr>
          <w:rFonts w:ascii="Tahoma" w:hAnsi="Tahoma" w:cs="Tahoma"/>
          <w:sz w:val="18"/>
          <w:szCs w:val="18"/>
        </w:rPr>
        <w:br/>
      </w:r>
      <w:r w:rsidRPr="0042291E">
        <w:rPr>
          <w:rFonts w:ascii="Tahoma" w:hAnsi="Tahoma" w:cs="Tahoma"/>
          <w:sz w:val="18"/>
          <w:szCs w:val="18"/>
        </w:rPr>
        <w:t>- w przypadku podatników VAT</w:t>
      </w:r>
      <w:r w:rsidRPr="0042291E">
        <w:rPr>
          <w:rFonts w:ascii="Tahoma" w:hAnsi="Tahoma" w:cs="Tahoma"/>
          <w:b/>
          <w:sz w:val="18"/>
          <w:szCs w:val="18"/>
        </w:rPr>
        <w:t>*</w:t>
      </w:r>
    </w:p>
    <w:p w14:paraId="1884642A" w14:textId="33862FEA" w:rsidR="0042291E" w:rsidRPr="0042291E" w:rsidRDefault="0042291E" w:rsidP="0042291E">
      <w:pPr>
        <w:ind w:left="360"/>
        <w:jc w:val="both"/>
        <w:rPr>
          <w:rFonts w:ascii="Tahoma" w:hAnsi="Tahoma" w:cs="Tahoma"/>
          <w:sz w:val="18"/>
          <w:szCs w:val="18"/>
        </w:rPr>
      </w:pPr>
      <w:r w:rsidRPr="0042291E">
        <w:rPr>
          <w:rFonts w:ascii="Tahoma" w:hAnsi="Tahoma" w:cs="Tahoma"/>
          <w:sz w:val="18"/>
          <w:szCs w:val="18"/>
        </w:rPr>
        <w:t>•</w:t>
      </w:r>
      <w:r w:rsidRPr="0042291E">
        <w:rPr>
          <w:rFonts w:ascii="Tahoma" w:hAnsi="Tahoma" w:cs="Tahoma"/>
          <w:sz w:val="18"/>
          <w:szCs w:val="18"/>
        </w:rPr>
        <w:tab/>
        <w:t xml:space="preserve">z numerem rachunku bankowego (rozliczeniowego) zgłoszonym przez Wykonawcę do Urzędu Skarbowego w związku </w:t>
      </w:r>
      <w:r>
        <w:rPr>
          <w:rFonts w:ascii="Tahoma" w:hAnsi="Tahoma" w:cs="Tahoma"/>
          <w:sz w:val="18"/>
          <w:szCs w:val="18"/>
        </w:rPr>
        <w:br/>
      </w:r>
      <w:r w:rsidRPr="0042291E">
        <w:rPr>
          <w:rFonts w:ascii="Tahoma" w:hAnsi="Tahoma" w:cs="Tahoma"/>
          <w:sz w:val="18"/>
          <w:szCs w:val="18"/>
        </w:rPr>
        <w:t xml:space="preserve">z prowadzoną działalnością  - w przypadku innych podatników </w:t>
      </w:r>
      <w:r w:rsidRPr="0042291E">
        <w:rPr>
          <w:rFonts w:ascii="Tahoma" w:hAnsi="Tahoma" w:cs="Tahoma"/>
          <w:b/>
          <w:sz w:val="18"/>
          <w:szCs w:val="18"/>
        </w:rPr>
        <w:t>*</w:t>
      </w:r>
    </w:p>
    <w:p w14:paraId="2A036385" w14:textId="77777777" w:rsidR="0042291E" w:rsidRPr="00B73B44" w:rsidRDefault="0042291E" w:rsidP="0042291E">
      <w:pPr>
        <w:ind w:left="360"/>
        <w:jc w:val="both"/>
        <w:rPr>
          <w:rFonts w:ascii="Tahoma" w:hAnsi="Tahoma" w:cs="Tahoma"/>
          <w:b/>
          <w:sz w:val="16"/>
          <w:szCs w:val="16"/>
        </w:rPr>
      </w:pPr>
      <w:r w:rsidRPr="00B73B44">
        <w:rPr>
          <w:rFonts w:ascii="Tahoma" w:hAnsi="Tahoma" w:cs="Tahoma"/>
          <w:b/>
          <w:sz w:val="16"/>
          <w:szCs w:val="16"/>
        </w:rPr>
        <w:t>*niewłaściwe skreślić.</w:t>
      </w:r>
    </w:p>
    <w:p w14:paraId="5F0DAB00" w14:textId="77777777" w:rsidR="0042291E" w:rsidRPr="00AD4BEF" w:rsidRDefault="0042291E" w:rsidP="0042291E">
      <w:pPr>
        <w:rPr>
          <w:rFonts w:ascii="Tahoma" w:hAnsi="Tahoma" w:cs="Tahoma"/>
          <w:sz w:val="6"/>
          <w:szCs w:val="6"/>
          <w:u w:val="single"/>
        </w:rPr>
      </w:pPr>
    </w:p>
    <w:p w14:paraId="2A65F5FE" w14:textId="3C8553B3" w:rsidR="0042291E" w:rsidRPr="0042291E" w:rsidRDefault="0042291E" w:rsidP="0042291E">
      <w:pPr>
        <w:numPr>
          <w:ilvl w:val="0"/>
          <w:numId w:val="4"/>
        </w:numPr>
        <w:jc w:val="both"/>
        <w:rPr>
          <w:rFonts w:ascii="Tahoma" w:hAnsi="Tahoma" w:cs="Tahoma"/>
          <w:sz w:val="18"/>
          <w:szCs w:val="18"/>
        </w:rPr>
      </w:pPr>
      <w:r w:rsidRPr="0042291E">
        <w:rPr>
          <w:rFonts w:ascii="Tahoma" w:hAnsi="Tahoma" w:cs="Tahoma"/>
          <w:sz w:val="18"/>
          <w:szCs w:val="18"/>
        </w:rPr>
        <w:t>Zobowiązujemy się wystawiać faktury zgodnie z obowiązującymi przepisami prawa.</w:t>
      </w:r>
    </w:p>
    <w:p w14:paraId="7A2F768D" w14:textId="77777777" w:rsidR="0042291E" w:rsidRPr="00AD4BEF" w:rsidRDefault="0042291E" w:rsidP="0042291E">
      <w:pPr>
        <w:jc w:val="both"/>
        <w:rPr>
          <w:rFonts w:ascii="Tahoma" w:hAnsi="Tahoma" w:cs="Tahoma"/>
          <w:sz w:val="6"/>
          <w:szCs w:val="6"/>
        </w:rPr>
      </w:pPr>
    </w:p>
    <w:p w14:paraId="02D465B5" w14:textId="77777777" w:rsidR="00B73B44" w:rsidRPr="004B7C7A" w:rsidRDefault="00B73B44" w:rsidP="00B73B44">
      <w:pPr>
        <w:numPr>
          <w:ilvl w:val="0"/>
          <w:numId w:val="4"/>
        </w:numPr>
        <w:jc w:val="both"/>
        <w:rPr>
          <w:rFonts w:ascii="Tahoma" w:hAnsi="Tahoma" w:cs="Tahoma"/>
          <w:b/>
          <w:bCs/>
          <w:sz w:val="18"/>
          <w:szCs w:val="18"/>
        </w:rPr>
      </w:pPr>
      <w:r w:rsidRPr="004B7C7A">
        <w:rPr>
          <w:rFonts w:ascii="Tahoma" w:hAnsi="Tahoma" w:cs="Tahoma"/>
          <w:b/>
          <w:sz w:val="20"/>
          <w:szCs w:val="20"/>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B73B44" w:rsidRPr="007E37D3" w14:paraId="5021DDD7" w14:textId="77777777" w:rsidTr="00AD4BEF">
        <w:trPr>
          <w:trHeight w:val="279"/>
          <w:jc w:val="center"/>
        </w:trPr>
        <w:tc>
          <w:tcPr>
            <w:tcW w:w="6290" w:type="dxa"/>
            <w:shd w:val="clear" w:color="auto" w:fill="auto"/>
            <w:vAlign w:val="center"/>
          </w:tcPr>
          <w:p w14:paraId="52990EBA" w14:textId="36988E49" w:rsidR="00B73B44" w:rsidRPr="00904E26" w:rsidRDefault="002D0A5B" w:rsidP="00F32E2F">
            <w:pPr>
              <w:jc w:val="both"/>
              <w:rPr>
                <w:rFonts w:ascii="Tahoma" w:eastAsia="Calibri" w:hAnsi="Tahoma" w:cs="Tahoma"/>
                <w:b/>
                <w:sz w:val="20"/>
                <w:szCs w:val="20"/>
                <w:lang w:eastAsia="en-US"/>
              </w:rPr>
            </w:pPr>
            <w:r>
              <w:rPr>
                <w:rFonts w:ascii="Tahoma" w:eastAsia="Calibri" w:hAnsi="Tahoma" w:cs="Tahoma"/>
                <w:b/>
                <w:sz w:val="20"/>
                <w:szCs w:val="20"/>
                <w:lang w:eastAsia="en-US"/>
              </w:rPr>
              <w:t>Oceniane kryteria:</w:t>
            </w:r>
          </w:p>
        </w:tc>
        <w:tc>
          <w:tcPr>
            <w:tcW w:w="3138" w:type="dxa"/>
            <w:shd w:val="clear" w:color="auto" w:fill="auto"/>
            <w:vAlign w:val="center"/>
          </w:tcPr>
          <w:p w14:paraId="54D6D122" w14:textId="0016FB0D" w:rsidR="00B73B44" w:rsidRPr="00B73B44" w:rsidRDefault="002D0A5B" w:rsidP="00F32E2F">
            <w:pPr>
              <w:jc w:val="center"/>
              <w:rPr>
                <w:rFonts w:ascii="Tahoma" w:eastAsia="Calibri" w:hAnsi="Tahoma" w:cs="Tahoma"/>
                <w:b/>
                <w:sz w:val="20"/>
                <w:szCs w:val="20"/>
                <w:lang w:eastAsia="en-US"/>
              </w:rPr>
            </w:pPr>
            <w:r>
              <w:rPr>
                <w:rFonts w:ascii="Tahoma" w:eastAsia="Calibri" w:hAnsi="Tahoma" w:cs="Tahoma"/>
                <w:b/>
                <w:sz w:val="20"/>
                <w:szCs w:val="20"/>
                <w:lang w:eastAsia="en-US"/>
              </w:rPr>
              <w:t>Podać</w:t>
            </w:r>
            <w:r w:rsidR="00095FD2">
              <w:rPr>
                <w:rFonts w:ascii="Tahoma" w:eastAsia="Calibri" w:hAnsi="Tahoma" w:cs="Tahoma"/>
                <w:b/>
                <w:sz w:val="20"/>
                <w:szCs w:val="20"/>
                <w:lang w:eastAsia="en-US"/>
              </w:rPr>
              <w:t>/Wypełnić</w:t>
            </w:r>
          </w:p>
        </w:tc>
      </w:tr>
      <w:tr w:rsidR="00B73B44" w:rsidRPr="007E37D3" w14:paraId="633A3BE8" w14:textId="77777777" w:rsidTr="00694737">
        <w:trPr>
          <w:trHeight w:val="56"/>
          <w:jc w:val="center"/>
        </w:trPr>
        <w:tc>
          <w:tcPr>
            <w:tcW w:w="6290" w:type="dxa"/>
            <w:shd w:val="clear" w:color="auto" w:fill="auto"/>
            <w:vAlign w:val="center"/>
          </w:tcPr>
          <w:p w14:paraId="546E88DE" w14:textId="7953CD10" w:rsidR="004B7C7A" w:rsidRPr="00FB2825" w:rsidRDefault="00BC3438" w:rsidP="00D04DBC">
            <w:pPr>
              <w:rPr>
                <w:rFonts w:ascii="Tahoma" w:eastAsia="Calibri" w:hAnsi="Tahoma" w:cs="Tahoma"/>
                <w:b/>
                <w:sz w:val="20"/>
                <w:szCs w:val="20"/>
                <w:u w:val="single"/>
                <w:lang w:eastAsia="en-US"/>
              </w:rPr>
            </w:pPr>
            <w:r w:rsidRPr="00FB2825">
              <w:rPr>
                <w:rFonts w:ascii="Tahoma" w:eastAsia="Calibri" w:hAnsi="Tahoma" w:cs="Tahoma"/>
                <w:b/>
                <w:sz w:val="20"/>
                <w:szCs w:val="20"/>
                <w:u w:val="single"/>
                <w:lang w:eastAsia="en-US"/>
              </w:rPr>
              <w:t>Termin dostawy</w:t>
            </w:r>
          </w:p>
          <w:p w14:paraId="54835160" w14:textId="4D485533" w:rsidR="004B7C7A" w:rsidRPr="00FB2825" w:rsidRDefault="004B7C7A" w:rsidP="004B7C7A">
            <w:pPr>
              <w:jc w:val="both"/>
              <w:rPr>
                <w:sz w:val="18"/>
                <w:szCs w:val="18"/>
              </w:rPr>
            </w:pPr>
            <w:r w:rsidRPr="00FB2825">
              <w:rPr>
                <w:rFonts w:ascii="Tahoma" w:hAnsi="Tahoma" w:cs="Tahoma"/>
                <w:color w:val="000000"/>
                <w:sz w:val="18"/>
                <w:szCs w:val="18"/>
              </w:rPr>
              <w:t xml:space="preserve">Proponujemy następujący </w:t>
            </w:r>
            <w:r w:rsidR="00BC3438" w:rsidRPr="00FB2825">
              <w:rPr>
                <w:rFonts w:ascii="Tahoma" w:hAnsi="Tahoma" w:cs="Tahoma"/>
                <w:color w:val="000000"/>
                <w:sz w:val="18"/>
                <w:szCs w:val="18"/>
              </w:rPr>
              <w:t>termin dostawy</w:t>
            </w:r>
            <w:r w:rsidRPr="00FB2825">
              <w:rPr>
                <w:rFonts w:ascii="Tahoma" w:hAnsi="Tahoma" w:cs="Tahoma"/>
                <w:b/>
                <w:color w:val="000000"/>
                <w:sz w:val="18"/>
                <w:szCs w:val="18"/>
              </w:rPr>
              <w:t xml:space="preserve"> </w:t>
            </w:r>
            <w:r w:rsidRPr="00FB2825">
              <w:rPr>
                <w:rFonts w:ascii="Tahoma" w:hAnsi="Tahoma" w:cs="Tahoma"/>
                <w:color w:val="000000"/>
                <w:sz w:val="18"/>
                <w:szCs w:val="18"/>
              </w:rPr>
              <w:t xml:space="preserve">będący przedmiotem zamówienia, liczony od </w:t>
            </w:r>
            <w:r w:rsidR="00A566B6" w:rsidRPr="00FB2825">
              <w:rPr>
                <w:rFonts w:ascii="Tahoma" w:hAnsi="Tahoma" w:cs="Tahoma"/>
                <w:sz w:val="18"/>
                <w:szCs w:val="18"/>
              </w:rPr>
              <w:t>złożenia zapotrzebowania przez Zamawiającego</w:t>
            </w:r>
            <w:r w:rsidRPr="00FB2825">
              <w:rPr>
                <w:rFonts w:ascii="Tahoma" w:hAnsi="Tahoma" w:cs="Tahoma"/>
                <w:color w:val="000000"/>
                <w:sz w:val="18"/>
                <w:szCs w:val="18"/>
              </w:rPr>
              <w:t>.</w:t>
            </w:r>
          </w:p>
          <w:p w14:paraId="3E486ECD" w14:textId="7FFAE843" w:rsidR="00095FD2" w:rsidRPr="00FB2825" w:rsidRDefault="00BC3438" w:rsidP="00684EB1">
            <w:pPr>
              <w:jc w:val="both"/>
              <w:rPr>
                <w:rFonts w:ascii="Tahoma" w:eastAsia="Calibri" w:hAnsi="Tahoma" w:cs="Tahoma"/>
                <w:b/>
                <w:bCs/>
                <w:sz w:val="18"/>
                <w:szCs w:val="18"/>
                <w:lang w:eastAsia="en-US"/>
              </w:rPr>
            </w:pPr>
            <w:r w:rsidRPr="00FB2825">
              <w:rPr>
                <w:rFonts w:ascii="Tahoma" w:eastAsia="Calibri" w:hAnsi="Tahoma" w:cs="Tahoma"/>
                <w:b/>
                <w:bCs/>
                <w:sz w:val="18"/>
                <w:szCs w:val="18"/>
                <w:lang w:eastAsia="en-US"/>
              </w:rPr>
              <w:t>(termin w dniach roboczych)</w:t>
            </w:r>
          </w:p>
        </w:tc>
        <w:tc>
          <w:tcPr>
            <w:tcW w:w="3138" w:type="dxa"/>
            <w:shd w:val="clear" w:color="auto" w:fill="auto"/>
            <w:vAlign w:val="center"/>
          </w:tcPr>
          <w:p w14:paraId="3180B266" w14:textId="3E2A528A" w:rsidR="00B73B44" w:rsidRPr="00FB2825" w:rsidRDefault="00B73B44" w:rsidP="00F32E2F">
            <w:pPr>
              <w:jc w:val="center"/>
              <w:rPr>
                <w:rFonts w:ascii="Tahoma" w:eastAsia="Calibri" w:hAnsi="Tahoma" w:cs="Tahoma"/>
                <w:b/>
                <w:sz w:val="20"/>
                <w:szCs w:val="20"/>
                <w:lang w:eastAsia="en-US"/>
              </w:rPr>
            </w:pPr>
            <w:r w:rsidRPr="00FB2825">
              <w:rPr>
                <w:rFonts w:ascii="Tahoma" w:eastAsia="Calibri" w:hAnsi="Tahoma" w:cs="Tahoma"/>
                <w:b/>
                <w:sz w:val="20"/>
                <w:szCs w:val="20"/>
                <w:lang w:eastAsia="en-US"/>
              </w:rPr>
              <w:t xml:space="preserve">……..… </w:t>
            </w:r>
            <w:r w:rsidR="00BC3438" w:rsidRPr="00FB2825">
              <w:rPr>
                <w:rFonts w:ascii="Tahoma" w:eastAsia="Calibri" w:hAnsi="Tahoma" w:cs="Tahoma"/>
                <w:b/>
                <w:sz w:val="20"/>
                <w:szCs w:val="20"/>
                <w:lang w:eastAsia="en-US"/>
              </w:rPr>
              <w:t xml:space="preserve">dni </w:t>
            </w:r>
          </w:p>
          <w:p w14:paraId="1D0470C3" w14:textId="0926C117" w:rsidR="001D6016" w:rsidRPr="00FB2825" w:rsidRDefault="00D04DBC" w:rsidP="00BF4256">
            <w:pPr>
              <w:jc w:val="center"/>
              <w:rPr>
                <w:rFonts w:ascii="Tahoma" w:eastAsia="Calibri" w:hAnsi="Tahoma" w:cs="Tahoma"/>
                <w:sz w:val="14"/>
                <w:szCs w:val="14"/>
                <w:lang w:eastAsia="en-US"/>
              </w:rPr>
            </w:pPr>
            <w:r w:rsidRPr="00FB2825">
              <w:rPr>
                <w:rFonts w:ascii="Tahoma" w:hAnsi="Tahoma" w:cs="Tahoma"/>
                <w:b/>
                <w:color w:val="000000"/>
                <w:sz w:val="18"/>
                <w:szCs w:val="18"/>
              </w:rPr>
              <w:t>(</w:t>
            </w:r>
            <w:r w:rsidR="00BC3438" w:rsidRPr="00FB2825">
              <w:rPr>
                <w:rFonts w:ascii="Tahoma" w:hAnsi="Tahoma" w:cs="Tahoma"/>
                <w:b/>
                <w:color w:val="000000"/>
                <w:sz w:val="18"/>
                <w:szCs w:val="18"/>
              </w:rPr>
              <w:t>3 dni / 4 dni / 5 dni</w:t>
            </w:r>
            <w:r w:rsidR="001D6016" w:rsidRPr="00FB2825">
              <w:rPr>
                <w:rFonts w:ascii="Tahoma" w:hAnsi="Tahoma" w:cs="Tahoma"/>
                <w:b/>
                <w:color w:val="000000"/>
                <w:sz w:val="18"/>
                <w:szCs w:val="18"/>
              </w:rPr>
              <w:t>)</w:t>
            </w:r>
          </w:p>
          <w:p w14:paraId="78D29D3B" w14:textId="6B2D778F" w:rsidR="004B7C7A" w:rsidRPr="00FB2825" w:rsidRDefault="00D04DBC" w:rsidP="004B7C7A">
            <w:pPr>
              <w:jc w:val="both"/>
              <w:rPr>
                <w:rFonts w:ascii="Tahoma" w:eastAsia="Calibri" w:hAnsi="Tahoma" w:cs="Tahoma"/>
                <w:sz w:val="14"/>
                <w:szCs w:val="14"/>
                <w:lang w:eastAsia="en-US"/>
              </w:rPr>
            </w:pPr>
            <w:r w:rsidRPr="00FB2825">
              <w:rPr>
                <w:rFonts w:ascii="Tahoma" w:eastAsia="Calibri" w:hAnsi="Tahoma" w:cs="Tahoma"/>
                <w:sz w:val="14"/>
                <w:szCs w:val="14"/>
                <w:lang w:eastAsia="en-US"/>
              </w:rPr>
              <w:t xml:space="preserve">Zamawiający zastrzega, iż </w:t>
            </w:r>
            <w:r w:rsidR="00BC3438" w:rsidRPr="00FB2825">
              <w:rPr>
                <w:rFonts w:ascii="Tahoma" w:eastAsia="Calibri" w:hAnsi="Tahoma" w:cs="Tahoma"/>
                <w:sz w:val="14"/>
                <w:szCs w:val="14"/>
                <w:lang w:eastAsia="en-US"/>
              </w:rPr>
              <w:t>5-cio dniowy</w:t>
            </w:r>
            <w:r w:rsidR="00684EB1" w:rsidRPr="00FB2825">
              <w:rPr>
                <w:rFonts w:ascii="Tahoma" w:eastAsia="Calibri" w:hAnsi="Tahoma" w:cs="Tahoma"/>
                <w:sz w:val="14"/>
                <w:szCs w:val="14"/>
                <w:lang w:eastAsia="en-US"/>
              </w:rPr>
              <w:t xml:space="preserve"> </w:t>
            </w:r>
            <w:r w:rsidR="00BC3438" w:rsidRPr="00FB2825">
              <w:rPr>
                <w:rFonts w:ascii="Tahoma" w:eastAsia="Calibri" w:hAnsi="Tahoma" w:cs="Tahoma"/>
                <w:sz w:val="14"/>
                <w:szCs w:val="14"/>
                <w:lang w:eastAsia="en-US"/>
              </w:rPr>
              <w:t>termin dostawy</w:t>
            </w:r>
            <w:r w:rsidR="004B7C7A" w:rsidRPr="00FB2825">
              <w:rPr>
                <w:rFonts w:ascii="Tahoma" w:eastAsia="Calibri" w:hAnsi="Tahoma" w:cs="Tahoma"/>
                <w:sz w:val="14"/>
                <w:szCs w:val="14"/>
                <w:lang w:eastAsia="en-US"/>
              </w:rPr>
              <w:t>, jako warunek otrzyma 0 pkt.</w:t>
            </w:r>
          </w:p>
          <w:p w14:paraId="7BCF8550" w14:textId="66182320" w:rsidR="0042291E" w:rsidRPr="00FB2825" w:rsidRDefault="004B7C7A" w:rsidP="00684EB1">
            <w:pPr>
              <w:jc w:val="both"/>
              <w:rPr>
                <w:rFonts w:ascii="Tahoma" w:eastAsia="Calibri" w:hAnsi="Tahoma" w:cs="Tahoma"/>
                <w:sz w:val="14"/>
                <w:szCs w:val="14"/>
                <w:lang w:eastAsia="en-US"/>
              </w:rPr>
            </w:pPr>
            <w:r w:rsidRPr="00FB2825">
              <w:rPr>
                <w:rFonts w:ascii="Tahoma" w:eastAsia="Calibri" w:hAnsi="Tahoma" w:cs="Tahoma"/>
                <w:sz w:val="14"/>
                <w:szCs w:val="14"/>
                <w:lang w:eastAsia="en-US"/>
              </w:rPr>
              <w:t>Zamawiający zastrzega, że brane p</w:t>
            </w:r>
            <w:r w:rsidR="00D04DBC" w:rsidRPr="00FB2825">
              <w:rPr>
                <w:rFonts w:ascii="Tahoma" w:eastAsia="Calibri" w:hAnsi="Tahoma" w:cs="Tahoma"/>
                <w:sz w:val="14"/>
                <w:szCs w:val="14"/>
                <w:lang w:eastAsia="en-US"/>
              </w:rPr>
              <w:t xml:space="preserve">od uwagę będą tylko </w:t>
            </w:r>
            <w:r w:rsidR="00684EB1" w:rsidRPr="00FB2825">
              <w:rPr>
                <w:rFonts w:ascii="Tahoma" w:eastAsia="Calibri" w:hAnsi="Tahoma" w:cs="Tahoma"/>
                <w:sz w:val="14"/>
                <w:szCs w:val="14"/>
                <w:lang w:eastAsia="en-US"/>
              </w:rPr>
              <w:t xml:space="preserve">terminy dostawy 3-dniowe, </w:t>
            </w:r>
            <w:r w:rsidR="001E3E97" w:rsidRPr="00FB2825">
              <w:rPr>
                <w:rFonts w:ascii="Tahoma" w:eastAsia="Calibri" w:hAnsi="Tahoma" w:cs="Tahoma"/>
                <w:sz w:val="14"/>
                <w:szCs w:val="14"/>
                <w:lang w:eastAsia="en-US"/>
              </w:rPr>
              <w:t>4</w:t>
            </w:r>
            <w:r w:rsidR="00684EB1" w:rsidRPr="00FB2825">
              <w:rPr>
                <w:rFonts w:ascii="Tahoma" w:eastAsia="Calibri" w:hAnsi="Tahoma" w:cs="Tahoma"/>
                <w:sz w:val="14"/>
                <w:szCs w:val="14"/>
                <w:lang w:eastAsia="en-US"/>
              </w:rPr>
              <w:t>-dniowe</w:t>
            </w:r>
            <w:r w:rsidR="001E3E97" w:rsidRPr="00FB2825">
              <w:rPr>
                <w:rFonts w:ascii="Tahoma" w:eastAsia="Calibri" w:hAnsi="Tahoma" w:cs="Tahoma"/>
                <w:sz w:val="14"/>
                <w:szCs w:val="14"/>
                <w:lang w:eastAsia="en-US"/>
              </w:rPr>
              <w:t xml:space="preserve">, </w:t>
            </w:r>
            <w:r w:rsidR="00684EB1" w:rsidRPr="00FB2825">
              <w:rPr>
                <w:rFonts w:ascii="Tahoma" w:eastAsia="Calibri" w:hAnsi="Tahoma" w:cs="Tahoma"/>
                <w:sz w:val="14"/>
                <w:szCs w:val="14"/>
                <w:lang w:eastAsia="en-US"/>
              </w:rPr>
              <w:t>5-dniowe</w:t>
            </w:r>
            <w:r w:rsidRPr="00FB2825">
              <w:rPr>
                <w:rFonts w:ascii="Tahoma" w:eastAsia="Calibri" w:hAnsi="Tahoma" w:cs="Tahoma"/>
                <w:sz w:val="14"/>
                <w:szCs w:val="14"/>
                <w:lang w:eastAsia="en-US"/>
              </w:rPr>
              <w:t>. Podanie jakiej</w:t>
            </w:r>
            <w:r w:rsidR="00684EB1" w:rsidRPr="00FB2825">
              <w:rPr>
                <w:rFonts w:ascii="Tahoma" w:eastAsia="Calibri" w:hAnsi="Tahoma" w:cs="Tahoma"/>
                <w:sz w:val="14"/>
                <w:szCs w:val="14"/>
                <w:lang w:eastAsia="en-US"/>
              </w:rPr>
              <w:t>kolwiek</w:t>
            </w:r>
            <w:r w:rsidRPr="00FB2825">
              <w:rPr>
                <w:rFonts w:ascii="Tahoma" w:eastAsia="Calibri" w:hAnsi="Tahoma" w:cs="Tahoma"/>
                <w:sz w:val="14"/>
                <w:szCs w:val="14"/>
                <w:lang w:eastAsia="en-US"/>
              </w:rPr>
              <w:t xml:space="preserve"> innej </w:t>
            </w:r>
            <w:r w:rsidR="00684EB1" w:rsidRPr="00FB2825">
              <w:rPr>
                <w:rFonts w:ascii="Tahoma" w:eastAsia="Calibri" w:hAnsi="Tahoma" w:cs="Tahoma"/>
                <w:sz w:val="14"/>
                <w:szCs w:val="14"/>
                <w:lang w:eastAsia="en-US"/>
              </w:rPr>
              <w:t>dostawy</w:t>
            </w:r>
            <w:r w:rsidRPr="00FB2825">
              <w:rPr>
                <w:rFonts w:ascii="Tahoma" w:eastAsia="Calibri" w:hAnsi="Tahoma" w:cs="Tahoma"/>
                <w:sz w:val="14"/>
                <w:szCs w:val="14"/>
                <w:lang w:eastAsia="en-US"/>
              </w:rPr>
              <w:t xml:space="preserve"> w </w:t>
            </w:r>
            <w:r w:rsidR="00D04DBC" w:rsidRPr="00FB2825">
              <w:rPr>
                <w:rFonts w:ascii="Tahoma" w:eastAsia="Calibri" w:hAnsi="Tahoma" w:cs="Tahoma"/>
                <w:sz w:val="14"/>
                <w:szCs w:val="14"/>
                <w:lang w:eastAsia="en-US"/>
              </w:rPr>
              <w:t xml:space="preserve">przedziale </w:t>
            </w:r>
            <w:r w:rsidR="00684EB1" w:rsidRPr="00FB2825">
              <w:rPr>
                <w:rFonts w:ascii="Tahoma" w:eastAsia="Calibri" w:hAnsi="Tahoma" w:cs="Tahoma"/>
                <w:sz w:val="14"/>
                <w:szCs w:val="14"/>
                <w:lang w:eastAsia="en-US"/>
              </w:rPr>
              <w:t>3-5</w:t>
            </w:r>
            <w:r w:rsidRPr="00FB2825">
              <w:rPr>
                <w:rFonts w:ascii="Tahoma" w:eastAsia="Calibri" w:hAnsi="Tahoma" w:cs="Tahoma"/>
                <w:sz w:val="14"/>
                <w:szCs w:val="14"/>
                <w:lang w:eastAsia="en-US"/>
              </w:rPr>
              <w:t xml:space="preserve"> </w:t>
            </w:r>
            <w:r w:rsidR="00684EB1" w:rsidRPr="00FB2825">
              <w:rPr>
                <w:rFonts w:ascii="Tahoma" w:eastAsia="Calibri" w:hAnsi="Tahoma" w:cs="Tahoma"/>
                <w:sz w:val="14"/>
                <w:szCs w:val="14"/>
                <w:lang w:eastAsia="en-US"/>
              </w:rPr>
              <w:t>dni</w:t>
            </w:r>
            <w:r w:rsidRPr="00FB2825">
              <w:rPr>
                <w:rFonts w:ascii="Tahoma" w:eastAsia="Calibri" w:hAnsi="Tahoma" w:cs="Tahoma"/>
                <w:sz w:val="14"/>
                <w:szCs w:val="14"/>
                <w:lang w:eastAsia="en-US"/>
              </w:rPr>
              <w:t xml:space="preserve"> będzie skutkowało odrzuceniem oferty.</w:t>
            </w:r>
          </w:p>
        </w:tc>
      </w:tr>
      <w:tr w:rsidR="00684EB1" w:rsidRPr="007E37D3" w14:paraId="03ADAD5B" w14:textId="77777777" w:rsidTr="00694737">
        <w:trPr>
          <w:trHeight w:val="56"/>
          <w:jc w:val="center"/>
        </w:trPr>
        <w:tc>
          <w:tcPr>
            <w:tcW w:w="6290" w:type="dxa"/>
            <w:shd w:val="clear" w:color="auto" w:fill="auto"/>
            <w:vAlign w:val="center"/>
          </w:tcPr>
          <w:p w14:paraId="38806955" w14:textId="0E83DD59" w:rsidR="00684EB1" w:rsidRPr="00FB2825" w:rsidRDefault="00684EB1" w:rsidP="00684EB1">
            <w:pPr>
              <w:rPr>
                <w:rFonts w:ascii="Tahoma" w:eastAsia="Calibri" w:hAnsi="Tahoma" w:cs="Tahoma"/>
                <w:b/>
                <w:sz w:val="20"/>
                <w:szCs w:val="20"/>
                <w:u w:val="single"/>
                <w:lang w:eastAsia="en-US"/>
              </w:rPr>
            </w:pPr>
            <w:r w:rsidRPr="00FB2825">
              <w:rPr>
                <w:rFonts w:ascii="Tahoma" w:eastAsia="Calibri" w:hAnsi="Tahoma" w:cs="Tahoma"/>
                <w:b/>
                <w:sz w:val="20"/>
                <w:szCs w:val="20"/>
                <w:u w:val="single"/>
                <w:lang w:eastAsia="en-US"/>
              </w:rPr>
              <w:t>Termin dostawy „na cito”</w:t>
            </w:r>
          </w:p>
          <w:p w14:paraId="3155AA30" w14:textId="6085D1DE" w:rsidR="00684EB1" w:rsidRPr="00FB2825" w:rsidRDefault="00684EB1" w:rsidP="00684EB1">
            <w:pPr>
              <w:jc w:val="both"/>
              <w:rPr>
                <w:sz w:val="18"/>
                <w:szCs w:val="18"/>
              </w:rPr>
            </w:pPr>
            <w:r w:rsidRPr="00FB2825">
              <w:rPr>
                <w:rFonts w:ascii="Tahoma" w:hAnsi="Tahoma" w:cs="Tahoma"/>
                <w:color w:val="000000"/>
                <w:sz w:val="18"/>
                <w:szCs w:val="18"/>
              </w:rPr>
              <w:lastRenderedPageBreak/>
              <w:t>Proponujemy następujący termin dostawy</w:t>
            </w:r>
            <w:r w:rsidRPr="00FB2825">
              <w:rPr>
                <w:rFonts w:ascii="Tahoma" w:hAnsi="Tahoma" w:cs="Tahoma"/>
                <w:b/>
                <w:color w:val="000000"/>
                <w:sz w:val="18"/>
                <w:szCs w:val="18"/>
              </w:rPr>
              <w:t xml:space="preserve"> </w:t>
            </w:r>
            <w:r w:rsidRPr="00FB2825">
              <w:rPr>
                <w:rFonts w:ascii="Tahoma" w:hAnsi="Tahoma" w:cs="Tahoma"/>
                <w:color w:val="000000"/>
                <w:sz w:val="18"/>
                <w:szCs w:val="18"/>
              </w:rPr>
              <w:t xml:space="preserve">będący przedmiotem zamówienia, liczony </w:t>
            </w:r>
            <w:r w:rsidR="003C6D63" w:rsidRPr="00FB2825">
              <w:rPr>
                <w:rFonts w:ascii="Tahoma" w:hAnsi="Tahoma" w:cs="Tahoma"/>
                <w:color w:val="000000"/>
                <w:sz w:val="18"/>
                <w:szCs w:val="18"/>
              </w:rPr>
              <w:t xml:space="preserve">od </w:t>
            </w:r>
            <w:r w:rsidR="00A566B6" w:rsidRPr="00FB2825">
              <w:rPr>
                <w:rFonts w:ascii="Tahoma" w:hAnsi="Tahoma" w:cs="Tahoma"/>
                <w:sz w:val="18"/>
                <w:szCs w:val="18"/>
              </w:rPr>
              <w:t>złożenia zapotrzebowania przez Zamawiającego</w:t>
            </w:r>
            <w:r w:rsidRPr="00FB2825">
              <w:rPr>
                <w:rFonts w:ascii="Tahoma" w:hAnsi="Tahoma" w:cs="Tahoma"/>
                <w:color w:val="000000"/>
                <w:sz w:val="18"/>
                <w:szCs w:val="18"/>
              </w:rPr>
              <w:t>.</w:t>
            </w:r>
          </w:p>
          <w:p w14:paraId="34833092" w14:textId="59AEB7E3" w:rsidR="00684EB1" w:rsidRPr="00FB2825" w:rsidRDefault="00684EB1" w:rsidP="003C6D63">
            <w:pPr>
              <w:rPr>
                <w:rFonts w:ascii="Tahoma" w:eastAsia="Calibri" w:hAnsi="Tahoma" w:cs="Tahoma"/>
                <w:b/>
                <w:sz w:val="20"/>
                <w:szCs w:val="20"/>
                <w:u w:val="single"/>
                <w:lang w:eastAsia="en-US"/>
              </w:rPr>
            </w:pPr>
            <w:r w:rsidRPr="00FB2825">
              <w:rPr>
                <w:rFonts w:ascii="Tahoma" w:eastAsia="Calibri" w:hAnsi="Tahoma" w:cs="Tahoma"/>
                <w:b/>
                <w:bCs/>
                <w:sz w:val="18"/>
                <w:szCs w:val="18"/>
                <w:lang w:eastAsia="en-US"/>
              </w:rPr>
              <w:t>(termin w dniach roboczych)</w:t>
            </w:r>
          </w:p>
        </w:tc>
        <w:tc>
          <w:tcPr>
            <w:tcW w:w="3138" w:type="dxa"/>
            <w:shd w:val="clear" w:color="auto" w:fill="auto"/>
            <w:vAlign w:val="center"/>
          </w:tcPr>
          <w:p w14:paraId="37A6FDEE" w14:textId="77777777" w:rsidR="00684EB1" w:rsidRPr="00FB2825" w:rsidRDefault="00684EB1" w:rsidP="00684EB1">
            <w:pPr>
              <w:jc w:val="center"/>
              <w:rPr>
                <w:rFonts w:ascii="Tahoma" w:eastAsia="Calibri" w:hAnsi="Tahoma" w:cs="Tahoma"/>
                <w:b/>
                <w:sz w:val="20"/>
                <w:szCs w:val="20"/>
                <w:lang w:eastAsia="en-US"/>
              </w:rPr>
            </w:pPr>
            <w:r w:rsidRPr="00FB2825">
              <w:rPr>
                <w:rFonts w:ascii="Tahoma" w:eastAsia="Calibri" w:hAnsi="Tahoma" w:cs="Tahoma"/>
                <w:b/>
                <w:sz w:val="20"/>
                <w:szCs w:val="20"/>
                <w:lang w:eastAsia="en-US"/>
              </w:rPr>
              <w:lastRenderedPageBreak/>
              <w:t xml:space="preserve">……..… dni </w:t>
            </w:r>
          </w:p>
          <w:p w14:paraId="1C6856C0" w14:textId="345F838D" w:rsidR="00684EB1" w:rsidRPr="00FB2825" w:rsidRDefault="00684EB1" w:rsidP="00BF4256">
            <w:pPr>
              <w:jc w:val="center"/>
              <w:rPr>
                <w:rFonts w:ascii="Tahoma" w:eastAsia="Calibri" w:hAnsi="Tahoma" w:cs="Tahoma"/>
                <w:sz w:val="14"/>
                <w:szCs w:val="14"/>
                <w:lang w:eastAsia="en-US"/>
              </w:rPr>
            </w:pPr>
            <w:r w:rsidRPr="00FB2825">
              <w:rPr>
                <w:rFonts w:ascii="Tahoma" w:hAnsi="Tahoma" w:cs="Tahoma"/>
                <w:b/>
                <w:color w:val="000000"/>
                <w:sz w:val="18"/>
                <w:szCs w:val="18"/>
              </w:rPr>
              <w:t>(1 dzień / 2 dni)</w:t>
            </w:r>
          </w:p>
          <w:p w14:paraId="69D4BB92" w14:textId="7AC09B09" w:rsidR="00684EB1" w:rsidRPr="00FB2825" w:rsidRDefault="00684EB1" w:rsidP="00684EB1">
            <w:pPr>
              <w:jc w:val="both"/>
              <w:rPr>
                <w:rFonts w:ascii="Tahoma" w:eastAsia="Calibri" w:hAnsi="Tahoma" w:cs="Tahoma"/>
                <w:sz w:val="14"/>
                <w:szCs w:val="14"/>
                <w:lang w:eastAsia="en-US"/>
              </w:rPr>
            </w:pPr>
            <w:r w:rsidRPr="00FB2825">
              <w:rPr>
                <w:rFonts w:ascii="Tahoma" w:eastAsia="Calibri" w:hAnsi="Tahoma" w:cs="Tahoma"/>
                <w:sz w:val="14"/>
                <w:szCs w:val="14"/>
                <w:lang w:eastAsia="en-US"/>
              </w:rPr>
              <w:lastRenderedPageBreak/>
              <w:t>Zamawiający zastrzega, iż 2-dniowy termin dostawy „na cito”, jako warunek otrzyma 0 pkt.</w:t>
            </w:r>
          </w:p>
          <w:p w14:paraId="27EB29C2" w14:textId="57655B18" w:rsidR="00684EB1" w:rsidRPr="00FB2825" w:rsidRDefault="00684EB1" w:rsidP="00684EB1">
            <w:pPr>
              <w:jc w:val="center"/>
              <w:rPr>
                <w:rFonts w:ascii="Tahoma" w:eastAsia="Calibri" w:hAnsi="Tahoma" w:cs="Tahoma"/>
                <w:b/>
                <w:sz w:val="20"/>
                <w:szCs w:val="20"/>
                <w:lang w:eastAsia="en-US"/>
              </w:rPr>
            </w:pPr>
            <w:r w:rsidRPr="00FB2825">
              <w:rPr>
                <w:rFonts w:ascii="Tahoma" w:eastAsia="Calibri" w:hAnsi="Tahoma" w:cs="Tahoma"/>
                <w:sz w:val="14"/>
                <w:szCs w:val="14"/>
                <w:lang w:eastAsia="en-US"/>
              </w:rPr>
              <w:t xml:space="preserve">Zamawiający zastrzega, że brane pod uwagę będą tylko terminy dostawy „na cito” </w:t>
            </w:r>
            <w:r w:rsidRPr="00FB2825">
              <w:rPr>
                <w:rFonts w:ascii="Tahoma" w:eastAsia="Calibri" w:hAnsi="Tahoma" w:cs="Tahoma"/>
                <w:sz w:val="14"/>
                <w:szCs w:val="14"/>
                <w:lang w:eastAsia="en-US"/>
              </w:rPr>
              <w:br/>
              <w:t>1-dniowe,  2-dniowe. Podanie jakiejkolwiek innej dostawy „na cito” w przedziale 1-2 dni będzie skutkowało odrzuceniem oferty.</w:t>
            </w:r>
          </w:p>
        </w:tc>
      </w:tr>
    </w:tbl>
    <w:p w14:paraId="2F66E46F" w14:textId="6A82C7EB" w:rsidR="00B73B44" w:rsidRPr="00365DCE" w:rsidRDefault="00B73B44" w:rsidP="00B6094F">
      <w:pPr>
        <w:jc w:val="both"/>
        <w:rPr>
          <w:rFonts w:ascii="Tahoma" w:hAnsi="Tahoma" w:cs="Tahoma"/>
          <w:b/>
          <w:bCs/>
          <w:sz w:val="18"/>
          <w:szCs w:val="18"/>
        </w:rPr>
      </w:pPr>
    </w:p>
    <w:p w14:paraId="786E45B1" w14:textId="0A44F55A" w:rsidR="002D0A5B" w:rsidRPr="00694737" w:rsidRDefault="002D0A5B" w:rsidP="002D0A5B">
      <w:pPr>
        <w:tabs>
          <w:tab w:val="left" w:pos="360"/>
        </w:tabs>
        <w:ind w:left="357" w:hanging="357"/>
        <w:jc w:val="center"/>
        <w:rPr>
          <w:rFonts w:ascii="Tahoma" w:hAnsi="Tahoma" w:cs="Tahoma"/>
          <w:b/>
          <w:bCs/>
          <w:sz w:val="16"/>
          <w:szCs w:val="16"/>
        </w:rPr>
      </w:pPr>
      <w:r w:rsidRPr="00694737">
        <w:rPr>
          <w:rFonts w:ascii="Tahoma" w:hAnsi="Tahoma" w:cs="Tahoma"/>
          <w:sz w:val="16"/>
          <w:szCs w:val="16"/>
        </w:rPr>
        <w:t xml:space="preserve">!!! </w:t>
      </w:r>
      <w:r w:rsidRPr="00694737">
        <w:rPr>
          <w:rFonts w:ascii="Tahoma" w:hAnsi="Tahoma" w:cs="Tahoma"/>
          <w:b/>
          <w:bCs/>
          <w:sz w:val="16"/>
          <w:szCs w:val="16"/>
          <w:u w:val="single"/>
        </w:rPr>
        <w:t>Zgodnie z zapisami w  rozdz. XIV SWZ powyższ</w:t>
      </w:r>
      <w:r w:rsidR="007E32CC">
        <w:rPr>
          <w:rFonts w:ascii="Tahoma" w:hAnsi="Tahoma" w:cs="Tahoma"/>
          <w:b/>
          <w:bCs/>
          <w:sz w:val="16"/>
          <w:szCs w:val="16"/>
          <w:u w:val="single"/>
        </w:rPr>
        <w:t>y</w:t>
      </w:r>
      <w:r w:rsidRPr="00694737">
        <w:rPr>
          <w:rFonts w:ascii="Tahoma" w:hAnsi="Tahoma" w:cs="Tahoma"/>
          <w:b/>
          <w:bCs/>
          <w:sz w:val="16"/>
          <w:szCs w:val="16"/>
          <w:u w:val="single"/>
        </w:rPr>
        <w:t xml:space="preserve"> parametr, poza ceną,</w:t>
      </w:r>
      <w:r w:rsidR="00F0428A" w:rsidRPr="00694737">
        <w:rPr>
          <w:rFonts w:ascii="Tahoma" w:hAnsi="Tahoma" w:cs="Tahoma"/>
          <w:b/>
          <w:bCs/>
          <w:sz w:val="16"/>
          <w:szCs w:val="16"/>
          <w:u w:val="single"/>
        </w:rPr>
        <w:t xml:space="preserve"> </w:t>
      </w:r>
      <w:r w:rsidRPr="00694737">
        <w:rPr>
          <w:rFonts w:ascii="Tahoma" w:hAnsi="Tahoma" w:cs="Tahoma"/>
          <w:b/>
          <w:bCs/>
          <w:sz w:val="16"/>
          <w:szCs w:val="16"/>
          <w:u w:val="single"/>
        </w:rPr>
        <w:t>stanowi kryteri</w:t>
      </w:r>
      <w:r w:rsidR="007E32CC">
        <w:rPr>
          <w:rFonts w:ascii="Tahoma" w:hAnsi="Tahoma" w:cs="Tahoma"/>
          <w:b/>
          <w:bCs/>
          <w:sz w:val="16"/>
          <w:szCs w:val="16"/>
          <w:u w:val="single"/>
        </w:rPr>
        <w:t>um</w:t>
      </w:r>
      <w:r w:rsidRPr="00694737">
        <w:rPr>
          <w:rFonts w:ascii="Tahoma" w:hAnsi="Tahoma" w:cs="Tahoma"/>
          <w:b/>
          <w:bCs/>
          <w:sz w:val="16"/>
          <w:szCs w:val="16"/>
          <w:u w:val="single"/>
        </w:rPr>
        <w:t xml:space="preserve"> oceny ofert.</w:t>
      </w:r>
      <w:r w:rsidRPr="00694737">
        <w:rPr>
          <w:rFonts w:ascii="Tahoma" w:hAnsi="Tahoma" w:cs="Tahoma"/>
          <w:b/>
          <w:bCs/>
          <w:sz w:val="16"/>
          <w:szCs w:val="16"/>
        </w:rPr>
        <w:t xml:space="preserve"> !!!</w:t>
      </w:r>
    </w:p>
    <w:p w14:paraId="39748B37" w14:textId="064687CE" w:rsidR="002D0A5B" w:rsidRPr="007623CF" w:rsidRDefault="002D0A5B" w:rsidP="002D0A5B">
      <w:pPr>
        <w:ind w:left="360"/>
        <w:jc w:val="center"/>
        <w:rPr>
          <w:rFonts w:ascii="Tahoma" w:hAnsi="Tahoma" w:cs="Tahoma"/>
          <w:b/>
          <w:bCs/>
          <w:sz w:val="16"/>
          <w:szCs w:val="16"/>
        </w:rPr>
      </w:pPr>
      <w:r w:rsidRPr="00694737">
        <w:rPr>
          <w:rFonts w:ascii="Tahoma" w:hAnsi="Tahoma" w:cs="Tahoma"/>
          <w:b/>
          <w:bCs/>
          <w:sz w:val="16"/>
          <w:szCs w:val="16"/>
        </w:rPr>
        <w:t>Niepodanie ww. terminów, bądź podanie terminów poza określonym zakresem</w:t>
      </w:r>
      <w:r w:rsidR="004B7C7A" w:rsidRPr="00694737">
        <w:rPr>
          <w:rFonts w:ascii="Tahoma" w:hAnsi="Tahoma" w:cs="Tahoma"/>
          <w:b/>
          <w:bCs/>
          <w:sz w:val="16"/>
          <w:szCs w:val="16"/>
        </w:rPr>
        <w:t xml:space="preserve"> </w:t>
      </w:r>
      <w:r w:rsidRPr="00694737">
        <w:rPr>
          <w:rFonts w:ascii="Tahoma" w:hAnsi="Tahoma" w:cs="Tahoma"/>
          <w:b/>
          <w:bCs/>
          <w:sz w:val="16"/>
          <w:szCs w:val="16"/>
        </w:rPr>
        <w:t>będzie skutkować odrzuceniem oferty na podstawie  art. 226 ust. 1 pkt 5 ustawy Prawo zam</w:t>
      </w:r>
      <w:r w:rsidR="000D494F">
        <w:rPr>
          <w:rFonts w:ascii="Tahoma" w:hAnsi="Tahoma" w:cs="Tahoma"/>
          <w:b/>
          <w:bCs/>
          <w:sz w:val="16"/>
          <w:szCs w:val="16"/>
        </w:rPr>
        <w:t>ówień publicznych (Dz. U. z 2021 r. poz. 1129</w:t>
      </w:r>
      <w:r w:rsidRPr="00694737">
        <w:rPr>
          <w:rFonts w:ascii="Tahoma" w:hAnsi="Tahoma" w:cs="Tahoma"/>
          <w:b/>
          <w:bCs/>
          <w:sz w:val="16"/>
          <w:szCs w:val="16"/>
        </w:rPr>
        <w:t>,</w:t>
      </w:r>
      <w:r w:rsidR="000D494F">
        <w:rPr>
          <w:rFonts w:ascii="Tahoma" w:hAnsi="Tahoma" w:cs="Tahoma"/>
          <w:b/>
          <w:bCs/>
          <w:sz w:val="16"/>
          <w:szCs w:val="16"/>
        </w:rPr>
        <w:t xml:space="preserve"> tj.</w:t>
      </w:r>
      <w:r w:rsidRPr="00694737">
        <w:rPr>
          <w:rFonts w:ascii="Tahoma" w:hAnsi="Tahoma" w:cs="Tahoma"/>
          <w:b/>
          <w:bCs/>
          <w:sz w:val="16"/>
          <w:szCs w:val="16"/>
        </w:rPr>
        <w:t xml:space="preserve">  ze zm.).</w:t>
      </w:r>
    </w:p>
    <w:p w14:paraId="42127464" w14:textId="77777777" w:rsidR="00B73B44" w:rsidRPr="00365DCE" w:rsidRDefault="00B73B44" w:rsidP="00562AB0">
      <w:pPr>
        <w:ind w:left="360"/>
        <w:jc w:val="both"/>
        <w:rPr>
          <w:rFonts w:ascii="Tahoma" w:hAnsi="Tahoma" w:cs="Tahoma"/>
          <w:sz w:val="20"/>
          <w:szCs w:val="20"/>
        </w:rPr>
      </w:pPr>
    </w:p>
    <w:p w14:paraId="67B91759" w14:textId="4045E5DF" w:rsidR="00ED2185" w:rsidRPr="00FB2825" w:rsidRDefault="004B7C7A" w:rsidP="00ED2185">
      <w:pPr>
        <w:numPr>
          <w:ilvl w:val="0"/>
          <w:numId w:val="4"/>
        </w:numPr>
        <w:jc w:val="both"/>
        <w:rPr>
          <w:rFonts w:ascii="Tahoma" w:hAnsi="Tahoma" w:cs="Tahoma"/>
          <w:sz w:val="18"/>
          <w:szCs w:val="18"/>
        </w:rPr>
      </w:pPr>
      <w:r w:rsidRPr="00FB2825">
        <w:rPr>
          <w:rFonts w:ascii="Tahoma" w:hAnsi="Tahoma" w:cs="Tahoma"/>
          <w:sz w:val="18"/>
          <w:szCs w:val="18"/>
        </w:rPr>
        <w:t xml:space="preserve">Potwierdzamy </w:t>
      </w:r>
      <w:r w:rsidR="00AD4BEF" w:rsidRPr="00FB2825">
        <w:rPr>
          <w:rFonts w:ascii="Tahoma" w:hAnsi="Tahoma" w:cs="Tahoma"/>
          <w:sz w:val="18"/>
          <w:szCs w:val="18"/>
        </w:rPr>
        <w:t xml:space="preserve">spełnianie wymaganego przez Zamawiającego </w:t>
      </w:r>
      <w:r w:rsidR="00175AEB" w:rsidRPr="00FB2825">
        <w:rPr>
          <w:rFonts w:ascii="Tahoma" w:hAnsi="Tahoma" w:cs="Tahoma"/>
          <w:sz w:val="18"/>
          <w:szCs w:val="18"/>
        </w:rPr>
        <w:t xml:space="preserve">terminu realizacji zamówienia: </w:t>
      </w:r>
      <w:r w:rsidR="00175AEB" w:rsidRPr="00FB2825">
        <w:rPr>
          <w:rFonts w:ascii="Tahoma" w:hAnsi="Tahoma" w:cs="Tahoma"/>
          <w:b/>
          <w:sz w:val="18"/>
          <w:szCs w:val="18"/>
        </w:rPr>
        <w:t>12 miesięcy od dnia zawarcia umowy</w:t>
      </w:r>
      <w:r w:rsidR="006B66F4" w:rsidRPr="00FB2825">
        <w:rPr>
          <w:rFonts w:ascii="Tahoma" w:hAnsi="Tahoma" w:cs="Tahoma"/>
          <w:sz w:val="18"/>
          <w:szCs w:val="18"/>
        </w:rPr>
        <w:t>.</w:t>
      </w:r>
    </w:p>
    <w:p w14:paraId="01706967" w14:textId="10C63842" w:rsidR="001028C8" w:rsidRPr="00FB2825" w:rsidRDefault="001028C8" w:rsidP="001028C8">
      <w:pPr>
        <w:ind w:left="360"/>
        <w:jc w:val="both"/>
        <w:rPr>
          <w:rFonts w:ascii="Tahoma" w:hAnsi="Tahoma" w:cs="Tahoma"/>
          <w:sz w:val="20"/>
          <w:szCs w:val="20"/>
        </w:rPr>
      </w:pPr>
    </w:p>
    <w:p w14:paraId="782A2710" w14:textId="7EFD1F3D" w:rsidR="00175AEB" w:rsidRPr="00FB2825" w:rsidRDefault="00175AEB" w:rsidP="00175AEB">
      <w:pPr>
        <w:numPr>
          <w:ilvl w:val="0"/>
          <w:numId w:val="4"/>
        </w:numPr>
        <w:jc w:val="both"/>
        <w:rPr>
          <w:rFonts w:ascii="Tahoma" w:hAnsi="Tahoma" w:cs="Tahoma"/>
          <w:sz w:val="18"/>
          <w:szCs w:val="18"/>
        </w:rPr>
      </w:pPr>
      <w:r w:rsidRPr="00FB2825">
        <w:rPr>
          <w:rFonts w:ascii="Tahoma" w:hAnsi="Tahoma" w:cs="Tahoma"/>
          <w:sz w:val="18"/>
          <w:szCs w:val="18"/>
        </w:rPr>
        <w:t xml:space="preserve">Potwierdzamy spełnianie wymaganego przez Zamawiającego terminu realizacji zamówienia cząstkowego: dostawa w ciągu </w:t>
      </w:r>
      <w:r w:rsidRPr="00FB2825">
        <w:rPr>
          <w:rFonts w:ascii="Tahoma" w:hAnsi="Tahoma" w:cs="Tahoma"/>
          <w:b/>
          <w:sz w:val="18"/>
          <w:szCs w:val="18"/>
        </w:rPr>
        <w:t>max. 5 dni</w:t>
      </w:r>
      <w:r w:rsidRPr="00FB2825">
        <w:rPr>
          <w:rFonts w:ascii="Tahoma" w:hAnsi="Tahoma" w:cs="Tahoma"/>
          <w:sz w:val="18"/>
          <w:szCs w:val="18"/>
        </w:rPr>
        <w:t xml:space="preserve"> (dni robocze pn-pt, z wyłączeniem dni ustawowo wolnych od pracy) od złożenia zapotrzebowania przez Zamawiającego.</w:t>
      </w:r>
    </w:p>
    <w:p w14:paraId="1F68F12E" w14:textId="0AE81760" w:rsidR="00175AEB" w:rsidRPr="00FB2825" w:rsidRDefault="00175AEB" w:rsidP="001028C8">
      <w:pPr>
        <w:ind w:left="360"/>
        <w:jc w:val="both"/>
        <w:rPr>
          <w:rFonts w:ascii="Tahoma" w:hAnsi="Tahoma" w:cs="Tahoma"/>
          <w:sz w:val="20"/>
          <w:szCs w:val="20"/>
        </w:rPr>
      </w:pPr>
    </w:p>
    <w:p w14:paraId="6D9579E2" w14:textId="53B68387" w:rsidR="00175AEB" w:rsidRPr="00FB2825" w:rsidRDefault="00175AEB" w:rsidP="00175AEB">
      <w:pPr>
        <w:numPr>
          <w:ilvl w:val="0"/>
          <w:numId w:val="4"/>
        </w:numPr>
        <w:jc w:val="both"/>
        <w:rPr>
          <w:rFonts w:ascii="Tahoma" w:hAnsi="Tahoma" w:cs="Tahoma"/>
          <w:sz w:val="18"/>
          <w:szCs w:val="18"/>
        </w:rPr>
      </w:pPr>
      <w:r w:rsidRPr="00FB2825">
        <w:rPr>
          <w:rFonts w:ascii="Tahoma" w:hAnsi="Tahoma" w:cs="Tahoma"/>
          <w:sz w:val="18"/>
          <w:szCs w:val="18"/>
        </w:rPr>
        <w:t xml:space="preserve">Potwierdzamy spełnianie wymaganego przez Zamawiającego terminu realizacji zamówienia cząstkowego: dostawa „na cito” w ciągu </w:t>
      </w:r>
      <w:r w:rsidRPr="00FB2825">
        <w:rPr>
          <w:rFonts w:ascii="Tahoma" w:hAnsi="Tahoma" w:cs="Tahoma"/>
          <w:b/>
          <w:sz w:val="18"/>
          <w:szCs w:val="18"/>
        </w:rPr>
        <w:t>max. 2 dni</w:t>
      </w:r>
      <w:r w:rsidRPr="00FB2825">
        <w:rPr>
          <w:rFonts w:ascii="Tahoma" w:hAnsi="Tahoma" w:cs="Tahoma"/>
          <w:sz w:val="18"/>
          <w:szCs w:val="18"/>
        </w:rPr>
        <w:t xml:space="preserve"> (dni robocze pn-pt, z wyłączeniem dni ustawowo wolnych od pracy) od złożenia zapotrzebowania przez Zamawiającego.</w:t>
      </w:r>
    </w:p>
    <w:p w14:paraId="04D58656" w14:textId="726C4FED" w:rsidR="00175AEB" w:rsidRPr="00FB2825" w:rsidRDefault="00175AEB" w:rsidP="001028C8">
      <w:pPr>
        <w:ind w:left="360"/>
        <w:jc w:val="both"/>
        <w:rPr>
          <w:rFonts w:ascii="Tahoma" w:hAnsi="Tahoma" w:cs="Tahoma"/>
          <w:sz w:val="20"/>
          <w:szCs w:val="20"/>
        </w:rPr>
      </w:pPr>
    </w:p>
    <w:p w14:paraId="40431AFA" w14:textId="248A3A49" w:rsidR="00175AEB" w:rsidRPr="00FB2825" w:rsidRDefault="00175AEB" w:rsidP="00175AEB">
      <w:pPr>
        <w:numPr>
          <w:ilvl w:val="0"/>
          <w:numId w:val="4"/>
        </w:numPr>
        <w:jc w:val="both"/>
        <w:rPr>
          <w:rFonts w:ascii="Tahoma" w:hAnsi="Tahoma" w:cs="Tahoma"/>
          <w:sz w:val="18"/>
          <w:szCs w:val="18"/>
        </w:rPr>
      </w:pPr>
      <w:r w:rsidRPr="00FB2825">
        <w:rPr>
          <w:rFonts w:ascii="Tahoma" w:hAnsi="Tahoma" w:cs="Tahoma"/>
          <w:sz w:val="18"/>
          <w:szCs w:val="18"/>
        </w:rPr>
        <w:t>Potwierdzamy spełnienie wymaganej przez Zamawiającego realizacji dostaw w terminie i ilościach każdorazowo wskazanych w zamówieniu</w:t>
      </w:r>
    </w:p>
    <w:p w14:paraId="3470F514" w14:textId="77777777" w:rsidR="004610B2" w:rsidRDefault="004610B2" w:rsidP="00993EDD">
      <w:pPr>
        <w:jc w:val="both"/>
        <w:rPr>
          <w:rFonts w:ascii="Tahoma" w:hAnsi="Tahoma" w:cs="Tahoma"/>
          <w:sz w:val="20"/>
          <w:szCs w:val="20"/>
        </w:rPr>
      </w:pPr>
    </w:p>
    <w:p w14:paraId="3AE5AC07" w14:textId="1CCC9942" w:rsidR="00AB5CE7" w:rsidRDefault="009C5D53" w:rsidP="009C5D53">
      <w:pPr>
        <w:numPr>
          <w:ilvl w:val="0"/>
          <w:numId w:val="4"/>
        </w:numPr>
        <w:jc w:val="both"/>
        <w:rPr>
          <w:rFonts w:ascii="Tahoma" w:hAnsi="Tahoma" w:cs="Tahoma"/>
          <w:sz w:val="18"/>
          <w:szCs w:val="18"/>
        </w:rPr>
      </w:pPr>
      <w:r w:rsidRPr="009C5D53">
        <w:rPr>
          <w:rFonts w:ascii="Tahoma" w:hAnsi="Tahoma" w:cs="Tahoma"/>
          <w:sz w:val="18"/>
          <w:szCs w:val="18"/>
        </w:rPr>
        <w:t>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r w:rsidRPr="009C5D53">
        <w:rPr>
          <w:rFonts w:ascii="Tahoma" w:hAnsi="Tahoma" w:cs="Tahoma"/>
          <w:b/>
          <w:sz w:val="18"/>
          <w:szCs w:val="18"/>
        </w:rPr>
        <w:t xml:space="preserve">e-mail: </w:t>
      </w:r>
      <w:hyperlink r:id="rId38" w:history="1">
        <w:r w:rsidR="00FC6F4F" w:rsidRPr="006C24A8">
          <w:rPr>
            <w:rStyle w:val="Hipercze"/>
            <w:rFonts w:ascii="Tahoma" w:hAnsi="Tahoma" w:cs="Tahoma"/>
            <w:b/>
            <w:sz w:val="18"/>
            <w:szCs w:val="18"/>
          </w:rPr>
          <w:t>dzial.zaopatrzenia@barlicki.p</w:t>
        </w:r>
        <w:r w:rsidR="00FC6F4F" w:rsidRPr="006C24A8">
          <w:rPr>
            <w:rStyle w:val="Hipercze"/>
            <w:rFonts w:ascii="Tahoma" w:hAnsi="Tahoma" w:cs="Tahoma"/>
            <w:sz w:val="18"/>
            <w:szCs w:val="18"/>
          </w:rPr>
          <w:t>l</w:t>
        </w:r>
      </w:hyperlink>
      <w:r w:rsidRPr="009C5D53">
        <w:rPr>
          <w:rFonts w:ascii="Tahoma" w:hAnsi="Tahoma" w:cs="Tahoma"/>
          <w:sz w:val="18"/>
          <w:szCs w:val="18"/>
        </w:rPr>
        <w:t xml:space="preserve">) </w:t>
      </w:r>
    </w:p>
    <w:p w14:paraId="30DF8CA3" w14:textId="77777777" w:rsidR="00CB3BC6" w:rsidRPr="00A80CC2" w:rsidRDefault="00CB3BC6" w:rsidP="00CB3BC6">
      <w:pPr>
        <w:spacing w:after="40"/>
        <w:jc w:val="both"/>
        <w:rPr>
          <w:rFonts w:ascii="Tahoma" w:hAnsi="Tahoma" w:cs="Tahoma"/>
          <w:sz w:val="18"/>
          <w:szCs w:val="18"/>
        </w:rPr>
      </w:pPr>
    </w:p>
    <w:p w14:paraId="0E2CA0CB" w14:textId="514A77B7" w:rsidR="00CB3BC6" w:rsidRPr="00A80CC2" w:rsidRDefault="00CB3BC6" w:rsidP="00CB3BC6">
      <w:pPr>
        <w:numPr>
          <w:ilvl w:val="0"/>
          <w:numId w:val="4"/>
        </w:numPr>
        <w:spacing w:after="40"/>
        <w:jc w:val="both"/>
        <w:rPr>
          <w:rFonts w:ascii="Tahoma" w:hAnsi="Tahoma" w:cs="Tahoma"/>
          <w:sz w:val="18"/>
          <w:szCs w:val="18"/>
        </w:rPr>
      </w:pPr>
      <w:r w:rsidRPr="00A80CC2">
        <w:rPr>
          <w:rFonts w:ascii="Tahoma" w:hAnsi="Tahoma" w:cs="Tahoma"/>
          <w:sz w:val="18"/>
          <w:szCs w:val="18"/>
        </w:rPr>
        <w:t>Wszelkie nieprawidłowości związane z wykonywaniem umowy, z którymi wiąże się liczenie terminów reakcji Wykonawcy należy zgłaszać na nr tel/fax/email:</w:t>
      </w:r>
    </w:p>
    <w:p w14:paraId="61214A03" w14:textId="77777777" w:rsidR="00CB3BC6" w:rsidRPr="00A80CC2" w:rsidRDefault="00CB3BC6" w:rsidP="00CB3BC6">
      <w:pPr>
        <w:rPr>
          <w:rFonts w:ascii="Tahoma" w:hAnsi="Tahoma" w:cs="Tahoma"/>
          <w:sz w:val="18"/>
          <w:szCs w:val="18"/>
        </w:rPr>
      </w:pPr>
    </w:p>
    <w:p w14:paraId="55213842" w14:textId="77777777" w:rsidR="00CB3BC6" w:rsidRPr="007628BE" w:rsidRDefault="00CB3BC6" w:rsidP="00CB3BC6">
      <w:pPr>
        <w:ind w:firstLine="426"/>
        <w:rPr>
          <w:rFonts w:ascii="Tahoma" w:hAnsi="Tahoma" w:cs="Tahoma"/>
          <w:sz w:val="18"/>
          <w:szCs w:val="18"/>
        </w:rPr>
      </w:pPr>
      <w:r w:rsidRPr="00A80CC2">
        <w:rPr>
          <w:rFonts w:ascii="Tahoma" w:hAnsi="Tahoma" w:cs="Tahoma"/>
          <w:sz w:val="18"/>
          <w:szCs w:val="18"/>
        </w:rPr>
        <w:t>tel...............................faks……………….…….e-mail:……………...................................…………………………..</w:t>
      </w:r>
      <w:r w:rsidRPr="007628BE">
        <w:rPr>
          <w:rFonts w:ascii="Tahoma" w:hAnsi="Tahoma" w:cs="Tahoma"/>
          <w:sz w:val="18"/>
          <w:szCs w:val="18"/>
        </w:rPr>
        <w:t xml:space="preserve"> </w:t>
      </w:r>
    </w:p>
    <w:p w14:paraId="19065880" w14:textId="1229F272" w:rsidR="004A6683" w:rsidRDefault="004A6683" w:rsidP="00457868">
      <w:pPr>
        <w:jc w:val="both"/>
        <w:rPr>
          <w:rFonts w:ascii="Tahoma" w:hAnsi="Tahoma" w:cs="Tahoma"/>
          <w:sz w:val="18"/>
          <w:szCs w:val="18"/>
        </w:rPr>
      </w:pPr>
    </w:p>
    <w:p w14:paraId="23B6A711" w14:textId="5C3CB905" w:rsidR="00680935" w:rsidRPr="00AF46A4" w:rsidRDefault="00680935" w:rsidP="002410F1">
      <w:pPr>
        <w:numPr>
          <w:ilvl w:val="0"/>
          <w:numId w:val="4"/>
        </w:numPr>
        <w:jc w:val="both"/>
        <w:rPr>
          <w:rFonts w:ascii="Tahoma" w:hAnsi="Tahoma" w:cs="Tahoma"/>
          <w:sz w:val="18"/>
          <w:szCs w:val="18"/>
        </w:rPr>
      </w:pPr>
      <w:r w:rsidRPr="00AF46A4">
        <w:rPr>
          <w:rFonts w:ascii="Tahoma" w:hAnsi="Tahoma" w:cs="Tahoma"/>
          <w:sz w:val="18"/>
          <w:szCs w:val="18"/>
        </w:rPr>
        <w:t xml:space="preserve">Przystępując jako Wykonawca do udziału w postępowaniu o udzielenie zamówienia publicznego na </w:t>
      </w:r>
      <w:r w:rsidR="00FC6F4F">
        <w:rPr>
          <w:rFonts w:ascii="Tahoma" w:hAnsi="Tahoma" w:cs="Tahoma"/>
          <w:b/>
          <w:sz w:val="18"/>
          <w:szCs w:val="18"/>
        </w:rPr>
        <w:t>Dostawę artykułów hydraulicznych</w:t>
      </w:r>
      <w:r w:rsidRPr="00AF46A4">
        <w:rPr>
          <w:rFonts w:ascii="Tahoma" w:hAnsi="Tahoma" w:cs="Tahoma"/>
          <w:b/>
          <w:bCs/>
          <w:iCs/>
          <w:sz w:val="18"/>
          <w:szCs w:val="18"/>
        </w:rPr>
        <w:t xml:space="preserve">, </w:t>
      </w:r>
      <w:r w:rsidRPr="00AF46A4">
        <w:rPr>
          <w:rFonts w:ascii="Tahoma" w:hAnsi="Tahoma" w:cs="Tahoma"/>
          <w:sz w:val="18"/>
          <w:szCs w:val="18"/>
        </w:rPr>
        <w:t>nini</w:t>
      </w:r>
      <w:r w:rsidR="008429E0" w:rsidRPr="00AF46A4">
        <w:rPr>
          <w:rFonts w:ascii="Tahoma" w:hAnsi="Tahoma" w:cs="Tahoma"/>
          <w:sz w:val="18"/>
          <w:szCs w:val="18"/>
        </w:rPr>
        <w:t>ejszym oświadczamy, że oferowany przez nas towar</w:t>
      </w:r>
      <w:r w:rsidRPr="00AF46A4">
        <w:rPr>
          <w:rFonts w:ascii="Tahoma" w:hAnsi="Tahoma" w:cs="Tahoma"/>
          <w:sz w:val="18"/>
          <w:szCs w:val="18"/>
        </w:rPr>
        <w:t>, zgodnie z Formularzem asortymentowo-cenowym (załącznik nr</w:t>
      </w:r>
      <w:r w:rsidR="008429E0" w:rsidRPr="00AF46A4">
        <w:rPr>
          <w:rFonts w:ascii="Tahoma" w:hAnsi="Tahoma" w:cs="Tahoma"/>
          <w:sz w:val="18"/>
          <w:szCs w:val="18"/>
        </w:rPr>
        <w:t xml:space="preserve"> 2 do SWZ</w:t>
      </w:r>
      <w:r w:rsidR="008429E0" w:rsidRPr="00AE2763">
        <w:rPr>
          <w:rFonts w:ascii="Tahoma" w:hAnsi="Tahoma" w:cs="Tahoma"/>
          <w:sz w:val="18"/>
          <w:szCs w:val="18"/>
        </w:rPr>
        <w:t>), posiada</w:t>
      </w:r>
      <w:r w:rsidRPr="00AE2763">
        <w:rPr>
          <w:rFonts w:ascii="Tahoma" w:hAnsi="Tahoma" w:cs="Tahoma"/>
          <w:sz w:val="18"/>
          <w:szCs w:val="18"/>
        </w:rPr>
        <w:t xml:space="preserve"> aktualne dopuszczenia do obrotu na rynek polski zgodnie z ustawą z dnia </w:t>
      </w:r>
      <w:r w:rsidR="003C6D63" w:rsidRPr="00AE2763">
        <w:rPr>
          <w:rFonts w:ascii="Tahoma" w:hAnsi="Tahoma" w:cs="Tahoma"/>
          <w:sz w:val="18"/>
          <w:szCs w:val="18"/>
        </w:rPr>
        <w:t>16.04.20</w:t>
      </w:r>
      <w:r w:rsidRPr="00AE2763">
        <w:rPr>
          <w:rFonts w:ascii="Tahoma" w:hAnsi="Tahoma" w:cs="Tahoma"/>
          <w:sz w:val="18"/>
          <w:szCs w:val="18"/>
        </w:rPr>
        <w:t>0</w:t>
      </w:r>
      <w:r w:rsidR="003C6D63" w:rsidRPr="00AE2763">
        <w:rPr>
          <w:rFonts w:ascii="Tahoma" w:hAnsi="Tahoma" w:cs="Tahoma"/>
          <w:sz w:val="18"/>
          <w:szCs w:val="18"/>
        </w:rPr>
        <w:t>4</w:t>
      </w:r>
      <w:r w:rsidRPr="00AE2763">
        <w:rPr>
          <w:rFonts w:ascii="Tahoma" w:hAnsi="Tahoma" w:cs="Tahoma"/>
          <w:sz w:val="18"/>
          <w:szCs w:val="18"/>
        </w:rPr>
        <w:t xml:space="preserve"> r. o wyrobach </w:t>
      </w:r>
      <w:r w:rsidR="003C6D63" w:rsidRPr="00AE2763">
        <w:rPr>
          <w:rFonts w:ascii="Tahoma" w:hAnsi="Tahoma" w:cs="Tahoma"/>
          <w:sz w:val="18"/>
          <w:szCs w:val="18"/>
        </w:rPr>
        <w:t>budowlanych</w:t>
      </w:r>
      <w:r w:rsidRPr="00AE2763">
        <w:rPr>
          <w:rFonts w:ascii="Tahoma" w:hAnsi="Tahoma" w:cs="Tahoma"/>
          <w:sz w:val="18"/>
          <w:szCs w:val="18"/>
        </w:rPr>
        <w:t xml:space="preserve"> (Dz.U. z 20</w:t>
      </w:r>
      <w:r w:rsidR="007C18EB" w:rsidRPr="00AE2763">
        <w:rPr>
          <w:rFonts w:ascii="Tahoma" w:hAnsi="Tahoma" w:cs="Tahoma"/>
          <w:sz w:val="18"/>
          <w:szCs w:val="18"/>
        </w:rPr>
        <w:t>2</w:t>
      </w:r>
      <w:r w:rsidR="00A60A83" w:rsidRPr="00AE2763">
        <w:rPr>
          <w:rFonts w:ascii="Tahoma" w:hAnsi="Tahoma" w:cs="Tahoma"/>
          <w:sz w:val="18"/>
          <w:szCs w:val="18"/>
        </w:rPr>
        <w:t>1</w:t>
      </w:r>
      <w:r w:rsidRPr="00AE2763">
        <w:rPr>
          <w:rFonts w:ascii="Tahoma" w:hAnsi="Tahoma" w:cs="Tahoma"/>
          <w:sz w:val="18"/>
          <w:szCs w:val="18"/>
        </w:rPr>
        <w:t xml:space="preserve"> r., poz. </w:t>
      </w:r>
      <w:r w:rsidR="003C6D63" w:rsidRPr="00AE2763">
        <w:rPr>
          <w:rFonts w:ascii="Tahoma" w:hAnsi="Tahoma" w:cs="Tahoma"/>
          <w:sz w:val="18"/>
          <w:szCs w:val="18"/>
        </w:rPr>
        <w:t>1213</w:t>
      </w:r>
      <w:r w:rsidRPr="00AE2763">
        <w:rPr>
          <w:rFonts w:ascii="Tahoma" w:hAnsi="Tahoma" w:cs="Tahoma"/>
          <w:sz w:val="18"/>
          <w:szCs w:val="18"/>
        </w:rPr>
        <w:t xml:space="preserve"> – j.t.</w:t>
      </w:r>
      <w:r w:rsidR="008429E0" w:rsidRPr="00AE2763">
        <w:rPr>
          <w:rFonts w:ascii="Tahoma" w:hAnsi="Tahoma" w:cs="Tahoma"/>
          <w:sz w:val="18"/>
          <w:szCs w:val="18"/>
        </w:rPr>
        <w:t>)</w:t>
      </w:r>
      <w:r w:rsidR="0060575D" w:rsidRPr="00AE2763">
        <w:rPr>
          <w:rFonts w:ascii="Tahoma" w:hAnsi="Tahoma" w:cs="Tahoma"/>
          <w:sz w:val="18"/>
          <w:szCs w:val="18"/>
        </w:rPr>
        <w:t>, które  w każ</w:t>
      </w:r>
      <w:r w:rsidR="0060575D" w:rsidRPr="00AF46A4">
        <w:rPr>
          <w:rFonts w:ascii="Tahoma" w:hAnsi="Tahoma" w:cs="Tahoma"/>
          <w:sz w:val="18"/>
          <w:szCs w:val="18"/>
        </w:rPr>
        <w:t>dej chwili na żądanie Zamawiającego przedłożymy do wglądu</w:t>
      </w:r>
      <w:r w:rsidR="00810A9C" w:rsidRPr="00AF46A4">
        <w:rPr>
          <w:rFonts w:ascii="Tahoma" w:hAnsi="Tahoma" w:cs="Tahoma"/>
          <w:sz w:val="18"/>
          <w:szCs w:val="18"/>
        </w:rPr>
        <w:t xml:space="preserve"> </w:t>
      </w:r>
      <w:r w:rsidRPr="00AF46A4">
        <w:rPr>
          <w:rFonts w:ascii="Tahoma" w:hAnsi="Tahoma" w:cs="Tahoma"/>
          <w:sz w:val="18"/>
          <w:szCs w:val="18"/>
        </w:rPr>
        <w:t>oraz, że ponosimy pełną odpowiedzialność za wszelkie ewentualne szkody powstałe u Zamawiającego lub osób trzecich w związku z zastosowaniem dostarczonego przez nas towaru nie spełniającego przedmiotowych wymogów</w:t>
      </w:r>
      <w:r w:rsidR="0060575D" w:rsidRPr="00AF46A4">
        <w:rPr>
          <w:rFonts w:ascii="Tahoma" w:hAnsi="Tahoma" w:cs="Tahoma"/>
          <w:sz w:val="18"/>
          <w:szCs w:val="18"/>
        </w:rPr>
        <w:t>.</w:t>
      </w:r>
      <w:r w:rsidRPr="00AF46A4">
        <w:rPr>
          <w:rFonts w:ascii="Tahoma" w:hAnsi="Tahoma" w:cs="Tahoma"/>
          <w:sz w:val="18"/>
          <w:szCs w:val="18"/>
        </w:rPr>
        <w:t xml:space="preserve"> </w:t>
      </w:r>
    </w:p>
    <w:p w14:paraId="3133EA0E" w14:textId="77777777" w:rsidR="00680935" w:rsidRPr="00AF46A4" w:rsidRDefault="00680935" w:rsidP="00680935">
      <w:pPr>
        <w:ind w:left="360"/>
        <w:jc w:val="both"/>
        <w:rPr>
          <w:rFonts w:ascii="Tahoma" w:hAnsi="Tahoma" w:cs="Tahoma"/>
          <w:sz w:val="18"/>
          <w:szCs w:val="18"/>
        </w:rPr>
      </w:pPr>
    </w:p>
    <w:p w14:paraId="7CC5C73D" w14:textId="38E8DE44" w:rsidR="00680935" w:rsidRPr="00AF46A4" w:rsidRDefault="00680935" w:rsidP="002533D2">
      <w:pPr>
        <w:numPr>
          <w:ilvl w:val="0"/>
          <w:numId w:val="4"/>
        </w:numPr>
        <w:jc w:val="both"/>
        <w:rPr>
          <w:rFonts w:ascii="Tahoma" w:hAnsi="Tahoma" w:cs="Tahoma"/>
          <w:b/>
          <w:sz w:val="18"/>
          <w:szCs w:val="18"/>
        </w:rPr>
      </w:pPr>
      <w:r w:rsidRPr="00AF46A4">
        <w:rPr>
          <w:rFonts w:ascii="Tahoma" w:hAnsi="Tahoma" w:cs="Tahoma"/>
          <w:sz w:val="18"/>
          <w:szCs w:val="18"/>
        </w:rPr>
        <w:t>Oświadczamy, że zapoznaliśmy się ze specyfikacją warunków zamówienia oraz z załączonym</w:t>
      </w:r>
      <w:r w:rsidR="006A6C25" w:rsidRPr="00AF46A4">
        <w:rPr>
          <w:rFonts w:ascii="Tahoma" w:hAnsi="Tahoma" w:cs="Tahoma"/>
          <w:sz w:val="18"/>
          <w:szCs w:val="18"/>
        </w:rPr>
        <w:t>i</w:t>
      </w:r>
      <w:r w:rsidR="006A6C25" w:rsidRPr="00AF46A4">
        <w:rPr>
          <w:sz w:val="18"/>
          <w:szCs w:val="18"/>
        </w:rPr>
        <w:t xml:space="preserve"> </w:t>
      </w:r>
      <w:r w:rsidR="006A6C25" w:rsidRPr="00AF46A4">
        <w:rPr>
          <w:rFonts w:ascii="Tahoma" w:hAnsi="Tahoma" w:cs="Tahoma"/>
          <w:sz w:val="18"/>
          <w:szCs w:val="18"/>
        </w:rPr>
        <w:t xml:space="preserve">Projektowanymi postanowieniami umowy w sprawie zamówienia publicznego </w:t>
      </w:r>
      <w:r w:rsidRPr="00AF46A4">
        <w:rPr>
          <w:rFonts w:ascii="Tahoma" w:hAnsi="Tahoma" w:cs="Tahoma"/>
          <w:sz w:val="18"/>
          <w:szCs w:val="18"/>
        </w:rPr>
        <w:t xml:space="preserve"> </w:t>
      </w:r>
      <w:r w:rsidR="006A6C25" w:rsidRPr="00AF46A4">
        <w:rPr>
          <w:rFonts w:ascii="Tahoma" w:hAnsi="Tahoma" w:cs="Tahoma"/>
          <w:sz w:val="18"/>
          <w:szCs w:val="18"/>
        </w:rPr>
        <w:t>(</w:t>
      </w:r>
      <w:r w:rsidRPr="00AF46A4">
        <w:rPr>
          <w:rFonts w:ascii="Tahoma" w:hAnsi="Tahoma" w:cs="Tahoma"/>
          <w:sz w:val="18"/>
          <w:szCs w:val="18"/>
        </w:rPr>
        <w:t>wzorem umowy</w:t>
      </w:r>
      <w:r w:rsidR="006A6C25" w:rsidRPr="00AF46A4">
        <w:rPr>
          <w:rFonts w:ascii="Tahoma" w:hAnsi="Tahoma" w:cs="Tahoma"/>
          <w:sz w:val="18"/>
          <w:szCs w:val="18"/>
        </w:rPr>
        <w:t>)</w:t>
      </w:r>
      <w:r w:rsidRPr="00AF46A4">
        <w:rPr>
          <w:rFonts w:ascii="Tahoma" w:hAnsi="Tahoma" w:cs="Tahoma"/>
          <w:sz w:val="18"/>
          <w:szCs w:val="18"/>
        </w:rPr>
        <w:t>, a także ewentualnymi modyfikacjami, dopuszczeniami, i nie wnosimy do nich zastrzeżeń oraz zdobyliśmy konieczne informacje do przygotowania oferty.</w:t>
      </w:r>
    </w:p>
    <w:p w14:paraId="4A795716" w14:textId="77777777" w:rsidR="00680935" w:rsidRPr="00AF46A4" w:rsidRDefault="00680935" w:rsidP="00680935">
      <w:pPr>
        <w:rPr>
          <w:rFonts w:ascii="Tahoma" w:hAnsi="Tahoma" w:cs="Tahoma"/>
          <w:sz w:val="18"/>
          <w:szCs w:val="18"/>
        </w:rPr>
      </w:pPr>
    </w:p>
    <w:p w14:paraId="7DF88DF4" w14:textId="3D113997" w:rsidR="00BB5995" w:rsidRPr="00AF46A4" w:rsidRDefault="00BB5995" w:rsidP="0060575D">
      <w:pPr>
        <w:pStyle w:val="Akapitzlist"/>
        <w:numPr>
          <w:ilvl w:val="0"/>
          <w:numId w:val="4"/>
        </w:numPr>
        <w:spacing w:line="240" w:lineRule="auto"/>
        <w:jc w:val="both"/>
        <w:rPr>
          <w:rFonts w:ascii="Tahoma" w:eastAsia="Times New Roman" w:hAnsi="Tahoma" w:cs="Tahoma"/>
          <w:b/>
          <w:sz w:val="18"/>
          <w:szCs w:val="18"/>
          <w:lang w:eastAsia="pl-PL"/>
        </w:rPr>
      </w:pPr>
      <w:r w:rsidRPr="00AF46A4">
        <w:rPr>
          <w:rFonts w:ascii="Tahoma" w:eastAsia="Times New Roman" w:hAnsi="Tahoma" w:cs="Tahoma"/>
          <w:b/>
          <w:sz w:val="18"/>
          <w:szCs w:val="18"/>
          <w:lang w:eastAsia="pl-PL"/>
        </w:rPr>
        <w:t xml:space="preserve">Przystępując jako Wykonawca do udziału w postępowaniu o udzielenie zamówienia publicznego na </w:t>
      </w:r>
      <w:r w:rsidR="00FC6F4F">
        <w:rPr>
          <w:rFonts w:ascii="Tahoma" w:hAnsi="Tahoma" w:cs="Tahoma"/>
          <w:b/>
          <w:sz w:val="18"/>
          <w:szCs w:val="18"/>
        </w:rPr>
        <w:t>Dostawę artykułów hydraulicznych</w:t>
      </w:r>
      <w:r w:rsidR="0060575D" w:rsidRPr="00AF46A4">
        <w:rPr>
          <w:rFonts w:ascii="Tahoma" w:eastAsia="Times New Roman" w:hAnsi="Tahoma" w:cs="Tahoma"/>
          <w:b/>
          <w:sz w:val="18"/>
          <w:szCs w:val="18"/>
          <w:lang w:eastAsia="pl-PL"/>
        </w:rPr>
        <w:t>,</w:t>
      </w:r>
      <w:r w:rsidRPr="00AF46A4">
        <w:rPr>
          <w:rFonts w:ascii="Tahoma" w:eastAsia="Times New Roman" w:hAnsi="Tahoma" w:cs="Tahoma"/>
          <w:b/>
          <w:sz w:val="18"/>
          <w:szCs w:val="18"/>
          <w:lang w:eastAsia="pl-PL"/>
        </w:rPr>
        <w:t xml:space="preserve"> niniejszym oświadczamy, że oferowane przez nas towary spełniają wszystkie wymagane warunk</w:t>
      </w:r>
      <w:r w:rsidR="004F3238" w:rsidRPr="00AF46A4">
        <w:rPr>
          <w:rFonts w:ascii="Tahoma" w:eastAsia="Times New Roman" w:hAnsi="Tahoma" w:cs="Tahoma"/>
          <w:b/>
          <w:sz w:val="18"/>
          <w:szCs w:val="18"/>
          <w:lang w:eastAsia="pl-PL"/>
        </w:rPr>
        <w:t>i określone w załączniku 2 do S</w:t>
      </w:r>
      <w:r w:rsidRPr="00AF46A4">
        <w:rPr>
          <w:rFonts w:ascii="Tahoma" w:eastAsia="Times New Roman" w:hAnsi="Tahoma" w:cs="Tahoma"/>
          <w:b/>
          <w:sz w:val="18"/>
          <w:szCs w:val="18"/>
          <w:lang w:eastAsia="pl-PL"/>
        </w:rPr>
        <w:t>WZ oraz w ewentualnych modyfikacjach, dopuszczeniach, na co załączamy wymagane przez Zamawiającego dokumenty (zgodnie z roz</w:t>
      </w:r>
      <w:r w:rsidR="004F3238" w:rsidRPr="00AF46A4">
        <w:rPr>
          <w:rFonts w:ascii="Tahoma" w:eastAsia="Times New Roman" w:hAnsi="Tahoma" w:cs="Tahoma"/>
          <w:b/>
          <w:sz w:val="18"/>
          <w:szCs w:val="18"/>
          <w:lang w:eastAsia="pl-PL"/>
        </w:rPr>
        <w:t xml:space="preserve">działem II.I ust. 1 lit. </w:t>
      </w:r>
      <w:r w:rsidR="00993EDD">
        <w:rPr>
          <w:rFonts w:ascii="Tahoma" w:eastAsia="Times New Roman" w:hAnsi="Tahoma" w:cs="Tahoma"/>
          <w:b/>
          <w:sz w:val="18"/>
          <w:szCs w:val="18"/>
          <w:lang w:eastAsia="pl-PL"/>
        </w:rPr>
        <w:t>a</w:t>
      </w:r>
      <w:r w:rsidRPr="00AF46A4">
        <w:rPr>
          <w:rFonts w:ascii="Tahoma" w:eastAsia="Times New Roman" w:hAnsi="Tahoma" w:cs="Tahoma"/>
          <w:b/>
          <w:sz w:val="18"/>
          <w:szCs w:val="18"/>
          <w:lang w:eastAsia="pl-PL"/>
        </w:rPr>
        <w:t xml:space="preserve"> SWZ).</w:t>
      </w:r>
    </w:p>
    <w:p w14:paraId="2C0EBE6F" w14:textId="59A402CC" w:rsidR="00680935" w:rsidRPr="00AF46A4" w:rsidRDefault="002533D2" w:rsidP="002533D2">
      <w:pPr>
        <w:numPr>
          <w:ilvl w:val="0"/>
          <w:numId w:val="4"/>
        </w:numPr>
        <w:jc w:val="both"/>
        <w:rPr>
          <w:rFonts w:ascii="Tahoma" w:hAnsi="Tahoma" w:cs="Tahoma"/>
          <w:sz w:val="18"/>
          <w:szCs w:val="18"/>
        </w:rPr>
      </w:pPr>
      <w:r w:rsidRPr="00AF46A4">
        <w:rPr>
          <w:rFonts w:ascii="Tahoma" w:hAnsi="Tahoma" w:cs="Tahoma"/>
          <w:sz w:val="18"/>
          <w:szCs w:val="18"/>
        </w:rPr>
        <w:t xml:space="preserve">Oświadczamy, że </w:t>
      </w:r>
      <w:r w:rsidR="006A6C25" w:rsidRPr="00AF46A4">
        <w:rPr>
          <w:rFonts w:ascii="Tahoma" w:hAnsi="Tahoma" w:cs="Tahoma"/>
          <w:sz w:val="18"/>
          <w:szCs w:val="18"/>
        </w:rPr>
        <w:t>P</w:t>
      </w:r>
      <w:r w:rsidRPr="00AF46A4">
        <w:rPr>
          <w:rFonts w:ascii="Tahoma" w:hAnsi="Tahoma" w:cs="Tahoma"/>
          <w:sz w:val="18"/>
          <w:szCs w:val="18"/>
        </w:rPr>
        <w:t>rojektowane postanowienia umowy</w:t>
      </w:r>
      <w:r w:rsidRPr="00AF46A4">
        <w:rPr>
          <w:sz w:val="18"/>
          <w:szCs w:val="18"/>
        </w:rPr>
        <w:t xml:space="preserve"> </w:t>
      </w:r>
      <w:r w:rsidRPr="00AF46A4">
        <w:rPr>
          <w:rFonts w:ascii="Tahoma" w:hAnsi="Tahoma" w:cs="Tahoma"/>
          <w:sz w:val="18"/>
          <w:szCs w:val="18"/>
        </w:rPr>
        <w:t>w sprawie zamówienia publicznego, które zostaną wprowadzone do treści tej umowy (Wzór umowy), stanowiące</w:t>
      </w:r>
      <w:r w:rsidR="00680935" w:rsidRPr="00AF46A4">
        <w:rPr>
          <w:rFonts w:ascii="Tahoma" w:hAnsi="Tahoma" w:cs="Tahoma"/>
          <w:sz w:val="18"/>
          <w:szCs w:val="18"/>
        </w:rPr>
        <w:t xml:space="preserve"> załącznik Nr 4</w:t>
      </w:r>
      <w:r w:rsidR="00695D67">
        <w:rPr>
          <w:rFonts w:ascii="Tahoma" w:hAnsi="Tahoma" w:cs="Tahoma"/>
          <w:sz w:val="18"/>
          <w:szCs w:val="18"/>
        </w:rPr>
        <w:t xml:space="preserve">  </w:t>
      </w:r>
      <w:r w:rsidR="00680935" w:rsidRPr="00AF46A4">
        <w:rPr>
          <w:rFonts w:ascii="Tahoma" w:hAnsi="Tahoma" w:cs="Tahoma"/>
          <w:sz w:val="18"/>
          <w:szCs w:val="18"/>
        </w:rPr>
        <w:t>do specyfikacji został</w:t>
      </w:r>
      <w:r w:rsidRPr="00AF46A4">
        <w:rPr>
          <w:rFonts w:ascii="Tahoma" w:hAnsi="Tahoma" w:cs="Tahoma"/>
          <w:sz w:val="18"/>
          <w:szCs w:val="18"/>
        </w:rPr>
        <w:t>y</w:t>
      </w:r>
      <w:r w:rsidR="00680935" w:rsidRPr="00AF46A4">
        <w:rPr>
          <w:rFonts w:ascii="Tahoma" w:hAnsi="Tahoma" w:cs="Tahoma"/>
          <w:sz w:val="18"/>
          <w:szCs w:val="18"/>
        </w:rPr>
        <w:t xml:space="preserve"> przez nas zaakceptowan</w:t>
      </w:r>
      <w:r w:rsidRPr="00AF46A4">
        <w:rPr>
          <w:rFonts w:ascii="Tahoma" w:hAnsi="Tahoma" w:cs="Tahoma"/>
          <w:sz w:val="18"/>
          <w:szCs w:val="18"/>
        </w:rPr>
        <w:t>e</w:t>
      </w:r>
      <w:r w:rsidR="00680935" w:rsidRPr="00AF46A4">
        <w:rPr>
          <w:rFonts w:ascii="Tahoma" w:hAnsi="Tahoma" w:cs="Tahoma"/>
          <w:sz w:val="18"/>
          <w:szCs w:val="18"/>
        </w:rPr>
        <w:t xml:space="preserve"> w całości i bez zastrzeżeń i zobowiązujemy się w przypadku wyboru naszej oferty do zawarcia um</w:t>
      </w:r>
      <w:r w:rsidR="004819F5" w:rsidRPr="00AF46A4">
        <w:rPr>
          <w:rFonts w:ascii="Tahoma" w:hAnsi="Tahoma" w:cs="Tahoma"/>
          <w:sz w:val="18"/>
          <w:szCs w:val="18"/>
        </w:rPr>
        <w:t>o</w:t>
      </w:r>
      <w:r w:rsidR="00680935" w:rsidRPr="00AF46A4">
        <w:rPr>
          <w:rFonts w:ascii="Tahoma" w:hAnsi="Tahoma" w:cs="Tahoma"/>
          <w:sz w:val="18"/>
          <w:szCs w:val="18"/>
        </w:rPr>
        <w:t>w</w:t>
      </w:r>
      <w:r w:rsidR="004819F5" w:rsidRPr="00AF46A4">
        <w:rPr>
          <w:rFonts w:ascii="Tahoma" w:hAnsi="Tahoma" w:cs="Tahoma"/>
          <w:sz w:val="18"/>
          <w:szCs w:val="18"/>
        </w:rPr>
        <w:t>y</w:t>
      </w:r>
      <w:r w:rsidR="00680935" w:rsidRPr="00AF46A4">
        <w:rPr>
          <w:rFonts w:ascii="Tahoma" w:hAnsi="Tahoma" w:cs="Tahoma"/>
          <w:sz w:val="18"/>
          <w:szCs w:val="18"/>
        </w:rPr>
        <w:t xml:space="preserve"> na zaproponowanych warunkach.</w:t>
      </w:r>
    </w:p>
    <w:p w14:paraId="4CAC8130" w14:textId="77777777" w:rsidR="00680935" w:rsidRPr="00AF46A4" w:rsidRDefault="00680935" w:rsidP="00680935">
      <w:pPr>
        <w:jc w:val="both"/>
        <w:rPr>
          <w:rFonts w:ascii="Tahoma" w:hAnsi="Tahoma" w:cs="Tahoma"/>
          <w:sz w:val="18"/>
          <w:szCs w:val="18"/>
        </w:rPr>
      </w:pPr>
    </w:p>
    <w:p w14:paraId="6620AFE0" w14:textId="44F01B6B" w:rsidR="00F8679E" w:rsidRPr="00AF46A4" w:rsidRDefault="00680935" w:rsidP="004F3238">
      <w:pPr>
        <w:numPr>
          <w:ilvl w:val="0"/>
          <w:numId w:val="4"/>
        </w:numPr>
        <w:jc w:val="both"/>
        <w:rPr>
          <w:rFonts w:ascii="Tahoma" w:hAnsi="Tahoma" w:cs="Tahoma"/>
          <w:sz w:val="18"/>
          <w:szCs w:val="18"/>
        </w:rPr>
      </w:pPr>
      <w:r w:rsidRPr="00AF46A4">
        <w:rPr>
          <w:rFonts w:ascii="Tahoma" w:hAnsi="Tahoma" w:cs="Tahoma"/>
          <w:sz w:val="18"/>
          <w:szCs w:val="18"/>
        </w:rPr>
        <w:t>Oświadczamy, że uważamy się za związanych niniejszą ofertą przez czas wskazany w specyfikacji warunków zamówienia.</w:t>
      </w:r>
    </w:p>
    <w:p w14:paraId="159E8931" w14:textId="77777777" w:rsidR="00680935" w:rsidRPr="008957CE" w:rsidRDefault="00680935" w:rsidP="00680935">
      <w:pPr>
        <w:jc w:val="both"/>
        <w:rPr>
          <w:rFonts w:ascii="Tahoma" w:hAnsi="Tahoma" w:cs="Tahoma"/>
          <w:sz w:val="20"/>
          <w:szCs w:val="20"/>
        </w:rPr>
      </w:pPr>
    </w:p>
    <w:p w14:paraId="7E01E81A" w14:textId="49D1647D" w:rsidR="00680935" w:rsidRPr="00AF46A4" w:rsidRDefault="00680935" w:rsidP="00773F83">
      <w:pPr>
        <w:numPr>
          <w:ilvl w:val="0"/>
          <w:numId w:val="4"/>
        </w:numPr>
        <w:ind w:left="357"/>
        <w:jc w:val="both"/>
        <w:rPr>
          <w:rFonts w:ascii="Tahoma" w:hAnsi="Tahoma" w:cs="Tahoma"/>
          <w:sz w:val="18"/>
          <w:szCs w:val="18"/>
        </w:rPr>
      </w:pPr>
      <w:r w:rsidRPr="00AF46A4">
        <w:rPr>
          <w:rFonts w:ascii="Tahoma" w:hAnsi="Tahoma" w:cs="Tahoma"/>
          <w:sz w:val="18"/>
          <w:szCs w:val="18"/>
        </w:rPr>
        <w:t xml:space="preserve">Niniejszym informujemy, że informacje składające się na ofertę, zawarte </w:t>
      </w:r>
      <w:r w:rsidR="0027533E" w:rsidRPr="00AF46A4">
        <w:rPr>
          <w:rFonts w:ascii="Tahoma" w:hAnsi="Tahoma" w:cs="Tahoma"/>
          <w:sz w:val="18"/>
          <w:szCs w:val="18"/>
        </w:rPr>
        <w:t xml:space="preserve">w pliku pod nazwą </w:t>
      </w:r>
      <w:r w:rsidRPr="00AF46A4">
        <w:rPr>
          <w:rFonts w:ascii="Tahoma" w:hAnsi="Tahoma" w:cs="Tahoma"/>
          <w:b/>
          <w:bCs/>
          <w:sz w:val="18"/>
          <w:szCs w:val="18"/>
        </w:rPr>
        <w:t>………………..</w:t>
      </w:r>
      <w:r w:rsidRPr="00AF46A4">
        <w:rPr>
          <w:rFonts w:ascii="Tahoma" w:hAnsi="Tahoma" w:cs="Tahoma"/>
          <w:sz w:val="18"/>
          <w:szCs w:val="18"/>
        </w:rPr>
        <w:t xml:space="preserve"> stanowią </w:t>
      </w:r>
      <w:r w:rsidRPr="00AF46A4">
        <w:rPr>
          <w:rFonts w:ascii="Tahoma" w:hAnsi="Tahoma" w:cs="Tahoma"/>
          <w:b/>
          <w:bCs/>
          <w:sz w:val="18"/>
          <w:szCs w:val="18"/>
        </w:rPr>
        <w:t>tajemnicę przedsiębiorstwa</w:t>
      </w:r>
      <w:r w:rsidRPr="00AF46A4">
        <w:rPr>
          <w:rFonts w:ascii="Tahoma" w:hAnsi="Tahoma" w:cs="Tahoma"/>
          <w:sz w:val="18"/>
          <w:szCs w:val="18"/>
        </w:rPr>
        <w:t xml:space="preserve"> w rozumieniu przepisów ustawy z dnia 16.04.1993 r.  o zwalczaniu nieuczciwej konkurencji (Dz.U. z 20</w:t>
      </w:r>
      <w:r w:rsidR="00ED2185" w:rsidRPr="00AF46A4">
        <w:rPr>
          <w:rFonts w:ascii="Tahoma" w:hAnsi="Tahoma" w:cs="Tahoma"/>
          <w:sz w:val="18"/>
          <w:szCs w:val="18"/>
        </w:rPr>
        <w:t>20</w:t>
      </w:r>
      <w:r w:rsidRPr="00AF46A4">
        <w:rPr>
          <w:rFonts w:ascii="Tahoma" w:hAnsi="Tahoma" w:cs="Tahoma"/>
          <w:sz w:val="18"/>
          <w:szCs w:val="18"/>
        </w:rPr>
        <w:t xml:space="preserve"> r., poz.</w:t>
      </w:r>
      <w:r w:rsidR="00775ED7" w:rsidRPr="00AF46A4">
        <w:rPr>
          <w:rFonts w:ascii="Tahoma" w:hAnsi="Tahoma" w:cs="Tahoma"/>
          <w:sz w:val="18"/>
          <w:szCs w:val="18"/>
        </w:rPr>
        <w:t>1</w:t>
      </w:r>
      <w:r w:rsidR="00ED2185" w:rsidRPr="00AF46A4">
        <w:rPr>
          <w:rFonts w:ascii="Tahoma" w:hAnsi="Tahoma" w:cs="Tahoma"/>
          <w:sz w:val="18"/>
          <w:szCs w:val="18"/>
        </w:rPr>
        <w:t>913</w:t>
      </w:r>
      <w:r w:rsidR="00775ED7" w:rsidRPr="00AF46A4">
        <w:rPr>
          <w:rFonts w:ascii="Tahoma" w:hAnsi="Tahoma" w:cs="Tahoma"/>
          <w:sz w:val="18"/>
          <w:szCs w:val="18"/>
        </w:rPr>
        <w:t xml:space="preserve"> </w:t>
      </w:r>
      <w:r w:rsidRPr="00AF46A4">
        <w:rPr>
          <w:rFonts w:ascii="Tahoma" w:hAnsi="Tahoma" w:cs="Tahoma"/>
          <w:sz w:val="18"/>
          <w:szCs w:val="18"/>
        </w:rPr>
        <w:t xml:space="preserve"> t.j., ze zm.) i jako takie nie mogą być ogólnodostępne.</w:t>
      </w:r>
    </w:p>
    <w:p w14:paraId="4353D743" w14:textId="77777777" w:rsidR="00F8679E" w:rsidRPr="00AF46A4" w:rsidRDefault="00F8679E" w:rsidP="00335BF9">
      <w:pPr>
        <w:pStyle w:val="Akapitzlist"/>
        <w:spacing w:after="0" w:line="240" w:lineRule="auto"/>
        <w:ind w:left="357"/>
        <w:jc w:val="both"/>
        <w:rPr>
          <w:rFonts w:ascii="Tahoma" w:hAnsi="Tahoma" w:cs="Tahoma"/>
          <w:b/>
          <w:bCs/>
          <w:sz w:val="18"/>
          <w:szCs w:val="18"/>
          <w:u w:val="single"/>
        </w:rPr>
      </w:pPr>
      <w:r w:rsidRPr="00AF46A4">
        <w:rPr>
          <w:rFonts w:ascii="Tahoma" w:hAnsi="Tahoma" w:cs="Tahoma"/>
          <w:b/>
          <w:bCs/>
          <w:sz w:val="18"/>
          <w:szCs w:val="18"/>
          <w:u w:val="single"/>
        </w:rPr>
        <w:t>Wykazanie, iż zastrzeżone informacje stanowią tajemnicę przedsiębiorstwa znajduje się w pliku pn. …………..</w:t>
      </w:r>
    </w:p>
    <w:p w14:paraId="5F7608D9" w14:textId="77777777" w:rsidR="00680935" w:rsidRPr="00AF46A4" w:rsidRDefault="00680935" w:rsidP="00335BF9">
      <w:pPr>
        <w:ind w:left="357"/>
        <w:jc w:val="both"/>
        <w:rPr>
          <w:rFonts w:ascii="Tahoma" w:hAnsi="Tahoma" w:cs="Tahoma"/>
          <w:sz w:val="18"/>
          <w:szCs w:val="18"/>
        </w:rPr>
      </w:pPr>
    </w:p>
    <w:p w14:paraId="4E3E6577" w14:textId="6CE4DF8D" w:rsidR="00680935" w:rsidRPr="00AF46A4" w:rsidRDefault="00680935" w:rsidP="00773F83">
      <w:pPr>
        <w:numPr>
          <w:ilvl w:val="0"/>
          <w:numId w:val="4"/>
        </w:numPr>
        <w:ind w:left="357"/>
        <w:jc w:val="both"/>
        <w:rPr>
          <w:rFonts w:ascii="Tahoma" w:hAnsi="Tahoma" w:cs="Tahoma"/>
          <w:sz w:val="18"/>
          <w:szCs w:val="18"/>
        </w:rPr>
      </w:pPr>
      <w:r w:rsidRPr="00AF46A4">
        <w:rPr>
          <w:rFonts w:ascii="Tahoma" w:hAnsi="Tahoma" w:cs="Tahoma"/>
          <w:sz w:val="18"/>
          <w:szCs w:val="18"/>
        </w:rPr>
        <w:t xml:space="preserve">Niniejszym, zgodnie z art. </w:t>
      </w:r>
      <w:r w:rsidR="009C1355" w:rsidRPr="00AF46A4">
        <w:rPr>
          <w:rFonts w:ascii="Tahoma" w:hAnsi="Tahoma" w:cs="Tahoma"/>
          <w:sz w:val="18"/>
          <w:szCs w:val="18"/>
        </w:rPr>
        <w:t>225</w:t>
      </w:r>
      <w:r w:rsidRPr="00AF46A4">
        <w:rPr>
          <w:rFonts w:ascii="Tahoma" w:hAnsi="Tahoma" w:cs="Tahoma"/>
          <w:sz w:val="18"/>
          <w:szCs w:val="18"/>
        </w:rPr>
        <w:t xml:space="preserve"> ustawy Prawo zamówień publicznych informujemy, że dostawa towaru, oferowanego w ramach ww. postępowania </w:t>
      </w:r>
    </w:p>
    <w:p w14:paraId="4AC77101" w14:textId="77777777" w:rsidR="00680935" w:rsidRPr="00AF46A4" w:rsidRDefault="00680935" w:rsidP="00680935">
      <w:pPr>
        <w:autoSpaceDE w:val="0"/>
        <w:autoSpaceDN w:val="0"/>
        <w:adjustRightInd w:val="0"/>
        <w:ind w:firstLine="360"/>
        <w:rPr>
          <w:rFonts w:ascii="Tahoma" w:hAnsi="Tahoma" w:cs="Tahoma"/>
          <w:sz w:val="18"/>
          <w:szCs w:val="18"/>
        </w:rPr>
      </w:pPr>
      <w:r w:rsidRPr="00AF46A4">
        <w:rPr>
          <w:rFonts w:ascii="Tahoma" w:hAnsi="Tahoma" w:cs="Tahoma"/>
          <w:b/>
          <w:sz w:val="18"/>
          <w:szCs w:val="18"/>
        </w:rPr>
        <w:t>prowadzi</w:t>
      </w:r>
      <w:r w:rsidRPr="00AF46A4">
        <w:rPr>
          <w:rFonts w:ascii="Tahoma" w:eastAsia="Tahoma,Bold" w:hAnsi="Tahoma" w:cs="Tahoma"/>
          <w:b/>
          <w:bCs/>
          <w:sz w:val="18"/>
          <w:szCs w:val="18"/>
        </w:rPr>
        <w:t xml:space="preserve">* </w:t>
      </w:r>
      <w:r w:rsidRPr="00AF46A4">
        <w:rPr>
          <w:rFonts w:ascii="Tahoma" w:hAnsi="Tahoma" w:cs="Tahoma"/>
          <w:b/>
          <w:sz w:val="18"/>
          <w:szCs w:val="18"/>
        </w:rPr>
        <w:t>/ nie prowadzi</w:t>
      </w:r>
      <w:r w:rsidRPr="00AF46A4">
        <w:rPr>
          <w:rFonts w:ascii="Tahoma" w:eastAsia="Tahoma,Bold" w:hAnsi="Tahoma" w:cs="Tahoma"/>
          <w:b/>
          <w:bCs/>
          <w:sz w:val="18"/>
          <w:szCs w:val="18"/>
        </w:rPr>
        <w:t xml:space="preserve">* </w:t>
      </w:r>
      <w:r w:rsidRPr="00AF46A4">
        <w:rPr>
          <w:rFonts w:ascii="Tahoma" w:hAnsi="Tahoma" w:cs="Tahoma"/>
          <w:sz w:val="18"/>
          <w:szCs w:val="18"/>
        </w:rPr>
        <w:t>w przypadku wyboru naszej oferty, do powstania u Zamawiającego obowiązku</w:t>
      </w:r>
    </w:p>
    <w:p w14:paraId="604706FB" w14:textId="3D908B0E" w:rsidR="00680935" w:rsidRPr="00AF46A4" w:rsidRDefault="00680935" w:rsidP="00680935">
      <w:pPr>
        <w:autoSpaceDE w:val="0"/>
        <w:autoSpaceDN w:val="0"/>
        <w:adjustRightInd w:val="0"/>
        <w:ind w:firstLine="360"/>
        <w:rPr>
          <w:rFonts w:ascii="Tahoma" w:hAnsi="Tahoma" w:cs="Tahoma"/>
          <w:sz w:val="18"/>
          <w:szCs w:val="18"/>
        </w:rPr>
      </w:pPr>
      <w:r w:rsidRPr="00AF46A4">
        <w:rPr>
          <w:rFonts w:ascii="Tahoma" w:hAnsi="Tahoma" w:cs="Tahoma"/>
          <w:sz w:val="18"/>
          <w:szCs w:val="18"/>
        </w:rPr>
        <w:t>podatkowego, zgodnie z przepisami ustawy o podatku od towaru i usług.</w:t>
      </w:r>
      <w:r w:rsidR="0027533E" w:rsidRPr="00AF46A4">
        <w:rPr>
          <w:rFonts w:ascii="Tahoma" w:hAnsi="Tahoma" w:cs="Tahoma"/>
          <w:i/>
          <w:sz w:val="18"/>
          <w:szCs w:val="18"/>
        </w:rPr>
        <w:t xml:space="preserve"> *</w:t>
      </w:r>
      <w:r w:rsidR="0027533E" w:rsidRPr="00AF46A4">
        <w:rPr>
          <w:rFonts w:ascii="Tahoma" w:hAnsi="Tahoma" w:cs="Tahoma"/>
          <w:b/>
          <w:i/>
          <w:sz w:val="18"/>
          <w:szCs w:val="18"/>
        </w:rPr>
        <w:t xml:space="preserve"> niepotrzebne skreślić</w:t>
      </w:r>
    </w:p>
    <w:p w14:paraId="1FE3C04C" w14:textId="7B3D2922" w:rsidR="00680935" w:rsidRPr="00AF46A4" w:rsidRDefault="00680935" w:rsidP="00680935">
      <w:pPr>
        <w:autoSpaceDE w:val="0"/>
        <w:autoSpaceDN w:val="0"/>
        <w:adjustRightInd w:val="0"/>
        <w:ind w:left="360"/>
        <w:rPr>
          <w:rFonts w:ascii="Tahoma" w:hAnsi="Tahoma" w:cs="Tahoma"/>
          <w:sz w:val="18"/>
          <w:szCs w:val="18"/>
        </w:rPr>
      </w:pPr>
      <w:r w:rsidRPr="00AF46A4">
        <w:rPr>
          <w:rFonts w:ascii="Tahoma" w:hAnsi="Tahoma" w:cs="Tahoma"/>
          <w:sz w:val="18"/>
          <w:szCs w:val="18"/>
        </w:rPr>
        <w:t>Niżej wymienione towary lub świadczenie usługi, oferowane w ramach niniejszego postępowania  prowadzą w przypadku wyboru naszej oferty, do powstania u Zamawia</w:t>
      </w:r>
      <w:r w:rsidR="000A3022" w:rsidRPr="00AF46A4">
        <w:rPr>
          <w:rFonts w:ascii="Tahoma" w:hAnsi="Tahoma" w:cs="Tahoma"/>
          <w:sz w:val="18"/>
          <w:szCs w:val="18"/>
        </w:rPr>
        <w:t xml:space="preserve">jącego obowiązku podatkowego: </w:t>
      </w:r>
      <w:r w:rsidRPr="00AF46A4">
        <w:rPr>
          <w:rFonts w:ascii="Tahoma" w:hAnsi="Tahoma" w:cs="Tahoma"/>
          <w:sz w:val="18"/>
          <w:szCs w:val="18"/>
        </w:rPr>
        <w:t>......................................................................................................................................................</w:t>
      </w:r>
    </w:p>
    <w:p w14:paraId="7F54F9C6" w14:textId="2D5F640F" w:rsidR="00680935" w:rsidRPr="00AF46A4" w:rsidRDefault="00680935" w:rsidP="00680935">
      <w:pPr>
        <w:autoSpaceDE w:val="0"/>
        <w:autoSpaceDN w:val="0"/>
        <w:adjustRightInd w:val="0"/>
        <w:ind w:firstLine="360"/>
        <w:rPr>
          <w:rFonts w:ascii="Tahoma" w:hAnsi="Tahoma" w:cs="Tahoma"/>
          <w:sz w:val="18"/>
          <w:szCs w:val="18"/>
        </w:rPr>
      </w:pPr>
      <w:r w:rsidRPr="00AF46A4">
        <w:rPr>
          <w:rFonts w:ascii="Tahoma" w:hAnsi="Tahoma" w:cs="Tahoma"/>
          <w:sz w:val="18"/>
          <w:szCs w:val="18"/>
        </w:rPr>
        <w:t>......................................................................................................................................................</w:t>
      </w:r>
    </w:p>
    <w:p w14:paraId="79FF1CC8" w14:textId="4074CD41"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i/>
          <w:iCs/>
          <w:sz w:val="18"/>
          <w:szCs w:val="18"/>
        </w:rPr>
      </w:pPr>
      <w:r w:rsidRPr="00AF46A4">
        <w:rPr>
          <w:rFonts w:ascii="Tahoma" w:hAnsi="Tahoma" w:cs="Tahoma"/>
          <w:i/>
          <w:iCs/>
          <w:sz w:val="18"/>
          <w:szCs w:val="18"/>
        </w:rPr>
        <w:t>* (należy podać nazwę (rodzaj) towaru lub usługi</w:t>
      </w:r>
      <w:r w:rsidR="00322CA8" w:rsidRPr="00AF46A4">
        <w:rPr>
          <w:rFonts w:ascii="Tahoma" w:hAnsi="Tahoma" w:cs="Tahoma"/>
          <w:i/>
          <w:iCs/>
          <w:sz w:val="18"/>
          <w:szCs w:val="18"/>
        </w:rPr>
        <w:t>,</w:t>
      </w:r>
      <w:r w:rsidRPr="00AF46A4">
        <w:rPr>
          <w:rFonts w:ascii="Tahoma" w:hAnsi="Tahoma" w:cs="Tahoma"/>
          <w:i/>
          <w:iCs/>
          <w:sz w:val="18"/>
          <w:szCs w:val="18"/>
        </w:rPr>
        <w:t xml:space="preserve"> wskazać ich wartość bez kwoty podatku</w:t>
      </w:r>
      <w:r w:rsidR="009C1355" w:rsidRPr="00AF46A4">
        <w:rPr>
          <w:rFonts w:ascii="Tahoma" w:hAnsi="Tahoma" w:cs="Tahoma"/>
          <w:i/>
          <w:iCs/>
          <w:sz w:val="18"/>
          <w:szCs w:val="18"/>
        </w:rPr>
        <w:t xml:space="preserve"> oraz stawkę podatku vat</w:t>
      </w:r>
      <w:r w:rsidRPr="00AF46A4">
        <w:rPr>
          <w:rFonts w:ascii="Tahoma" w:hAnsi="Tahoma" w:cs="Tahoma"/>
          <w:i/>
          <w:iCs/>
          <w:sz w:val="18"/>
          <w:szCs w:val="18"/>
        </w:rPr>
        <w:t>).</w:t>
      </w:r>
    </w:p>
    <w:p w14:paraId="4B002E99" w14:textId="77777777" w:rsidR="00680935" w:rsidRPr="00AF46A4" w:rsidRDefault="00680935" w:rsidP="00680935">
      <w:pPr>
        <w:ind w:left="360"/>
        <w:jc w:val="both"/>
        <w:rPr>
          <w:rFonts w:ascii="Tahoma" w:hAnsi="Tahoma" w:cs="Tahoma"/>
          <w:i/>
          <w:iCs/>
          <w:sz w:val="18"/>
          <w:szCs w:val="18"/>
        </w:rPr>
      </w:pPr>
      <w:r w:rsidRPr="00AF46A4">
        <w:rPr>
          <w:rFonts w:ascii="Tahoma" w:hAnsi="Tahoma" w:cs="Tahoma"/>
          <w:i/>
          <w:iCs/>
          <w:sz w:val="18"/>
          <w:szCs w:val="18"/>
        </w:rPr>
        <w:lastRenderedPageBreak/>
        <w:t>**W przypadku nie podania / nie wpisania informacji, Zamawiający przyjmuje, że wybór oferty Wykonawcy nie będzie prowadzić do powstania u Zamawiającego obowiązku podatkowego, zgodnie z przepisami ustawy o podatku od towaru i usług.</w:t>
      </w:r>
    </w:p>
    <w:p w14:paraId="3E28397F" w14:textId="730AD4BC" w:rsidR="009C1355" w:rsidRDefault="009C1355" w:rsidP="00680935">
      <w:pPr>
        <w:ind w:left="360"/>
        <w:jc w:val="both"/>
        <w:rPr>
          <w:rFonts w:ascii="Tahoma" w:hAnsi="Tahoma" w:cs="Tahoma"/>
          <w:i/>
          <w:iCs/>
          <w:sz w:val="18"/>
          <w:szCs w:val="18"/>
        </w:rPr>
      </w:pPr>
    </w:p>
    <w:p w14:paraId="7D60D2A7" w14:textId="77777777" w:rsidR="008F7944" w:rsidRPr="00993EDD" w:rsidRDefault="008F7944" w:rsidP="008F7944">
      <w:pPr>
        <w:numPr>
          <w:ilvl w:val="0"/>
          <w:numId w:val="4"/>
        </w:numPr>
        <w:ind w:left="357"/>
        <w:jc w:val="both"/>
        <w:rPr>
          <w:rFonts w:ascii="Tahoma" w:hAnsi="Tahoma" w:cs="Tahoma"/>
          <w:b/>
          <w:sz w:val="20"/>
          <w:szCs w:val="20"/>
        </w:rPr>
      </w:pPr>
      <w:r w:rsidRPr="00993EDD">
        <w:rPr>
          <w:rFonts w:ascii="Tahoma" w:hAnsi="Tahoma" w:cs="Tahoma"/>
          <w:b/>
          <w:sz w:val="20"/>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019012E8" w14:textId="09108BA3" w:rsidR="008F7944" w:rsidRDefault="008F7944" w:rsidP="00680935">
      <w:pPr>
        <w:ind w:left="360"/>
        <w:jc w:val="both"/>
        <w:rPr>
          <w:rFonts w:ascii="Tahoma" w:hAnsi="Tahoma" w:cs="Tahoma"/>
          <w:i/>
          <w:iCs/>
          <w:sz w:val="18"/>
          <w:szCs w:val="18"/>
        </w:rPr>
      </w:pPr>
    </w:p>
    <w:p w14:paraId="7BDF13B6" w14:textId="77777777" w:rsidR="00680935" w:rsidRPr="00AF46A4" w:rsidRDefault="00680935" w:rsidP="00773F83">
      <w:pPr>
        <w:numPr>
          <w:ilvl w:val="0"/>
          <w:numId w:val="4"/>
        </w:numPr>
        <w:jc w:val="both"/>
        <w:rPr>
          <w:rFonts w:ascii="Tahoma" w:hAnsi="Tahoma" w:cs="Tahoma"/>
          <w:sz w:val="18"/>
          <w:szCs w:val="18"/>
        </w:rPr>
      </w:pPr>
      <w:r w:rsidRPr="00AF46A4">
        <w:rPr>
          <w:rFonts w:ascii="Tahoma" w:hAnsi="Tahoma" w:cs="Tahoma"/>
          <w:sz w:val="18"/>
          <w:szCs w:val="18"/>
        </w:rPr>
        <w:t xml:space="preserve">Dostawy wykonamy </w:t>
      </w:r>
      <w:r w:rsidRPr="00AF46A4">
        <w:rPr>
          <w:rFonts w:ascii="Tahoma" w:hAnsi="Tahoma" w:cs="Tahoma"/>
          <w:b/>
          <w:bCs/>
          <w:sz w:val="18"/>
          <w:szCs w:val="18"/>
        </w:rPr>
        <w:t>sami / przy udziale podwykonawcy</w:t>
      </w:r>
      <w:r w:rsidRPr="00AF46A4">
        <w:rPr>
          <w:rFonts w:ascii="Tahoma" w:hAnsi="Tahoma" w:cs="Tahoma"/>
          <w:sz w:val="18"/>
          <w:szCs w:val="18"/>
        </w:rPr>
        <w:t xml:space="preserve">*. Podwykonawca zrealizuje następującą część zamówienia na dostawę: …........................................................................................................ </w:t>
      </w:r>
    </w:p>
    <w:p w14:paraId="38042261" w14:textId="77777777" w:rsidR="00680935" w:rsidRPr="00AF46A4" w:rsidRDefault="00680935" w:rsidP="00680935">
      <w:pPr>
        <w:ind w:firstLine="360"/>
        <w:jc w:val="both"/>
        <w:rPr>
          <w:rFonts w:ascii="Tahoma" w:hAnsi="Tahoma" w:cs="Tahoma"/>
          <w:i/>
          <w:iCs/>
          <w:sz w:val="18"/>
          <w:szCs w:val="18"/>
        </w:rPr>
      </w:pPr>
      <w:r w:rsidRPr="00AF46A4">
        <w:rPr>
          <w:rFonts w:ascii="Tahoma" w:hAnsi="Tahoma" w:cs="Tahoma"/>
          <w:b/>
          <w:sz w:val="18"/>
          <w:szCs w:val="18"/>
        </w:rPr>
        <w:t>*</w:t>
      </w:r>
      <w:r w:rsidRPr="00AF46A4">
        <w:rPr>
          <w:rFonts w:ascii="Tahoma" w:hAnsi="Tahoma" w:cs="Tahoma"/>
          <w:b/>
          <w:i/>
          <w:iCs/>
          <w:sz w:val="18"/>
          <w:szCs w:val="18"/>
        </w:rPr>
        <w:t>niepotrzebne skreślić.</w:t>
      </w:r>
      <w:r w:rsidRPr="00AF46A4">
        <w:rPr>
          <w:rFonts w:ascii="Tahoma" w:hAnsi="Tahoma" w:cs="Tahoma"/>
          <w:i/>
          <w:iCs/>
          <w:sz w:val="18"/>
          <w:szCs w:val="18"/>
        </w:rPr>
        <w:t xml:space="preserve"> W przypadku nie skreślenia żadnej z opcji, Zamawiający przyjmie, iż Wykonawca wykona zamówienie sam, bez udziału podwykonawcy</w:t>
      </w:r>
    </w:p>
    <w:p w14:paraId="11A7C76C" w14:textId="77777777" w:rsidR="00680935" w:rsidRPr="00AF46A4" w:rsidRDefault="00680935" w:rsidP="00680935">
      <w:pPr>
        <w:rPr>
          <w:rFonts w:ascii="Tahoma" w:hAnsi="Tahoma" w:cs="Tahoma"/>
          <w:sz w:val="18"/>
          <w:szCs w:val="18"/>
        </w:rPr>
      </w:pPr>
    </w:p>
    <w:p w14:paraId="6C9A2817" w14:textId="77777777" w:rsidR="00680935" w:rsidRPr="00AF46A4" w:rsidRDefault="00680935" w:rsidP="00773F83">
      <w:pPr>
        <w:numPr>
          <w:ilvl w:val="0"/>
          <w:numId w:val="4"/>
        </w:numPr>
        <w:jc w:val="both"/>
        <w:rPr>
          <w:rFonts w:ascii="Tahoma" w:hAnsi="Tahoma" w:cs="Tahoma"/>
          <w:sz w:val="18"/>
          <w:szCs w:val="18"/>
        </w:rPr>
      </w:pPr>
      <w:r w:rsidRPr="00AF46A4">
        <w:rPr>
          <w:rFonts w:ascii="Tahoma" w:hAnsi="Tahoma" w:cs="Tahoma"/>
          <w:sz w:val="18"/>
          <w:szCs w:val="18"/>
        </w:rPr>
        <w:t>Zamówienie zrealizujemy (odpowiednie wypełnić):</w:t>
      </w:r>
    </w:p>
    <w:p w14:paraId="7100DA7C" w14:textId="77777777"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AF46A4">
        <w:rPr>
          <w:rFonts w:ascii="Tahoma" w:hAnsi="Tahoma" w:cs="Tahoma"/>
          <w:sz w:val="18"/>
          <w:szCs w:val="18"/>
        </w:rPr>
        <w:t xml:space="preserve">a) </w:t>
      </w:r>
      <w:r w:rsidRPr="00AF46A4">
        <w:rPr>
          <w:rFonts w:ascii="Tahoma" w:hAnsi="Tahoma" w:cs="Tahoma"/>
          <w:b/>
          <w:bCs/>
          <w:sz w:val="18"/>
          <w:szCs w:val="18"/>
        </w:rPr>
        <w:t xml:space="preserve">sami </w:t>
      </w:r>
      <w:r w:rsidRPr="00AF46A4">
        <w:rPr>
          <w:rFonts w:ascii="Tahoma" w:hAnsi="Tahoma" w:cs="Tahoma"/>
          <w:sz w:val="18"/>
          <w:szCs w:val="18"/>
        </w:rPr>
        <w:t>…………………………………………………………………………………………………………………………………….…</w:t>
      </w:r>
    </w:p>
    <w:p w14:paraId="48CAC90C" w14:textId="77777777"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AF46A4">
        <w:rPr>
          <w:rFonts w:ascii="Tahoma" w:hAnsi="Tahoma" w:cs="Tahoma"/>
          <w:sz w:val="18"/>
          <w:szCs w:val="18"/>
        </w:rPr>
        <w:t xml:space="preserve">b) </w:t>
      </w:r>
      <w:r w:rsidRPr="00AF46A4">
        <w:rPr>
          <w:rFonts w:ascii="Tahoma" w:hAnsi="Tahoma" w:cs="Tahoma"/>
          <w:b/>
          <w:bCs/>
          <w:sz w:val="18"/>
          <w:szCs w:val="18"/>
        </w:rPr>
        <w:t xml:space="preserve">w konsorcjum z: </w:t>
      </w:r>
      <w:r w:rsidRPr="00AF46A4">
        <w:rPr>
          <w:rFonts w:ascii="Tahoma" w:hAnsi="Tahoma" w:cs="Tahoma"/>
          <w:sz w:val="18"/>
          <w:szCs w:val="18"/>
        </w:rPr>
        <w:t>…………………………………………………………………………….………………………………………..</w:t>
      </w:r>
    </w:p>
    <w:p w14:paraId="268FB0E5" w14:textId="77777777"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p>
    <w:p w14:paraId="71820B5E" w14:textId="77777777" w:rsidR="00680935" w:rsidRPr="00AF46A4" w:rsidRDefault="00680935" w:rsidP="00773F83">
      <w:pPr>
        <w:numPr>
          <w:ilvl w:val="0"/>
          <w:numId w:val="4"/>
        </w:numPr>
        <w:jc w:val="both"/>
        <w:rPr>
          <w:rFonts w:ascii="Tahoma" w:hAnsi="Tahoma" w:cs="Tahoma"/>
          <w:sz w:val="18"/>
          <w:szCs w:val="18"/>
        </w:rPr>
      </w:pPr>
      <w:r w:rsidRPr="00AF46A4">
        <w:rPr>
          <w:rFonts w:ascii="Tahoma" w:hAnsi="Tahoma" w:cs="Tahoma"/>
          <w:b/>
          <w:sz w:val="18"/>
          <w:szCs w:val="18"/>
        </w:rPr>
        <w:t>(Wypełniają jedynie przedsiębiorcy składający ofertę jako konsorcjum).</w:t>
      </w:r>
      <w:r w:rsidRPr="00AF46A4">
        <w:rPr>
          <w:rFonts w:ascii="Tahoma" w:hAnsi="Tahoma" w:cs="Tahoma"/>
          <w:sz w:val="18"/>
          <w:szCs w:val="18"/>
        </w:rPr>
        <w:t xml:space="preserve"> Oświadczamy, że sposób reprezentacji konsorcjum dla potrzeb niniejszego zamówienia jest następujący:</w:t>
      </w:r>
    </w:p>
    <w:p w14:paraId="24FB0E9C" w14:textId="77777777"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AF46A4">
        <w:rPr>
          <w:rFonts w:ascii="Tahoma" w:hAnsi="Tahoma" w:cs="Tahoma"/>
          <w:sz w:val="18"/>
          <w:szCs w:val="18"/>
        </w:rPr>
        <w:t>…………………………………………………………………………………………………………………………………………………..…………</w:t>
      </w:r>
    </w:p>
    <w:p w14:paraId="4E6C3B15" w14:textId="77777777" w:rsidR="00680935" w:rsidRPr="00AF46A4" w:rsidRDefault="00680935" w:rsidP="00680935">
      <w:pPr>
        <w:jc w:val="both"/>
        <w:rPr>
          <w:rFonts w:ascii="Tahoma" w:hAnsi="Tahoma" w:cs="Tahoma"/>
          <w:sz w:val="18"/>
          <w:szCs w:val="18"/>
        </w:rPr>
      </w:pPr>
    </w:p>
    <w:p w14:paraId="29236840" w14:textId="77777777" w:rsidR="00680935" w:rsidRPr="00AF46A4" w:rsidRDefault="00680935" w:rsidP="00773F83">
      <w:pPr>
        <w:numPr>
          <w:ilvl w:val="0"/>
          <w:numId w:val="4"/>
        </w:numPr>
        <w:jc w:val="both"/>
        <w:rPr>
          <w:rFonts w:ascii="Tahoma" w:hAnsi="Tahoma" w:cs="Tahoma"/>
          <w:b/>
          <w:sz w:val="18"/>
          <w:szCs w:val="18"/>
        </w:rPr>
      </w:pPr>
      <w:r w:rsidRPr="00AF46A4">
        <w:rPr>
          <w:rFonts w:ascii="Tahoma" w:hAnsi="Tahoma" w:cs="Tahoma"/>
          <w:b/>
          <w:sz w:val="18"/>
          <w:szCs w:val="18"/>
        </w:rPr>
        <w:t>OŚWIADCZENIE WYKONAWCY W ZAKRESIE WYPEŁNIENIA OBOWIĄZKÓW INFORMACYJNYCH PRZEWIDZIANYCH W ART. 13 LUB ART. 14 RODO</w:t>
      </w:r>
    </w:p>
    <w:p w14:paraId="4E632E00" w14:textId="77777777" w:rsidR="00680935" w:rsidRPr="00AF46A4" w:rsidRDefault="00680935" w:rsidP="00680935">
      <w:pPr>
        <w:tabs>
          <w:tab w:val="left" w:pos="1770"/>
        </w:tabs>
        <w:ind w:left="360"/>
        <w:rPr>
          <w:rFonts w:ascii="Tahoma" w:hAnsi="Tahoma" w:cs="Tahoma"/>
          <w:b/>
          <w:sz w:val="18"/>
          <w:szCs w:val="18"/>
        </w:rPr>
      </w:pPr>
      <w:r w:rsidRPr="00AF46A4">
        <w:rPr>
          <w:rFonts w:ascii="Tahoma" w:hAnsi="Tahoma" w:cs="Tahoma"/>
          <w:b/>
          <w:sz w:val="18"/>
          <w:szCs w:val="18"/>
        </w:rPr>
        <w:tab/>
      </w:r>
    </w:p>
    <w:p w14:paraId="4DE88C2B" w14:textId="5F85FDB6" w:rsidR="00680935" w:rsidRPr="00AF46A4" w:rsidRDefault="00680935" w:rsidP="00BD4F4A">
      <w:pPr>
        <w:ind w:left="360"/>
        <w:rPr>
          <w:rFonts w:ascii="Tahoma" w:hAnsi="Tahoma" w:cs="Tahoma"/>
          <w:sz w:val="18"/>
          <w:szCs w:val="18"/>
        </w:rPr>
      </w:pPr>
      <w:r w:rsidRPr="00AF46A4">
        <w:rPr>
          <w:rFonts w:ascii="Tahoma" w:hAnsi="Tahoma" w:cs="Tahoma"/>
          <w:sz w:val="18"/>
          <w:szCs w:val="18"/>
        </w:rPr>
        <w:t>Oświadczam, że wypełniłem obowiązki informacyjne przewidziane w art. 13 lub art. 14 RODO</w:t>
      </w:r>
      <w:r w:rsidRPr="00AF46A4">
        <w:rPr>
          <w:rFonts w:ascii="Tahoma" w:hAnsi="Tahoma" w:cs="Tahoma"/>
          <w:sz w:val="18"/>
          <w:szCs w:val="18"/>
          <w:vertAlign w:val="superscript"/>
        </w:rPr>
        <w:t>1)</w:t>
      </w:r>
      <w:r w:rsidRPr="00AF46A4">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AF46A4">
        <w:rPr>
          <w:rFonts w:ascii="Tahoma" w:hAnsi="Tahoma" w:cs="Tahoma"/>
          <w:b/>
          <w:sz w:val="18"/>
          <w:szCs w:val="18"/>
        </w:rPr>
        <w:t>DOTYCZY / NIE DOTYCZY*</w:t>
      </w:r>
      <w:r w:rsidR="00BD4F4A">
        <w:rPr>
          <w:rFonts w:ascii="Tahoma" w:hAnsi="Tahoma" w:cs="Tahoma"/>
          <w:b/>
          <w:sz w:val="18"/>
          <w:szCs w:val="18"/>
        </w:rPr>
        <w:br/>
      </w:r>
    </w:p>
    <w:p w14:paraId="709ACB39" w14:textId="77777777" w:rsidR="00BD4F4A" w:rsidRDefault="00680935" w:rsidP="00680935">
      <w:pPr>
        <w:ind w:left="360"/>
        <w:rPr>
          <w:rFonts w:ascii="Tahoma" w:hAnsi="Tahoma" w:cs="Tahoma"/>
          <w:sz w:val="16"/>
          <w:szCs w:val="16"/>
        </w:rPr>
      </w:pPr>
      <w:r w:rsidRPr="00CB3BC6">
        <w:rPr>
          <w:rFonts w:ascii="Tahoma" w:hAnsi="Tahoma" w:cs="Tahoma"/>
          <w:sz w:val="16"/>
          <w:szCs w:val="16"/>
          <w:vertAlign w:val="superscript"/>
        </w:rPr>
        <w:t>1)</w:t>
      </w:r>
      <w:r w:rsidRPr="00CB3BC6">
        <w:rPr>
          <w:rFonts w:ascii="Tahoma" w:hAnsi="Tahoma" w:cs="Tahoma"/>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CB1A8DE" w14:textId="6204E38F" w:rsidR="00680935" w:rsidRPr="00CB3BC6" w:rsidRDefault="00BD4F4A" w:rsidP="00680935">
      <w:pPr>
        <w:ind w:left="360"/>
        <w:rPr>
          <w:rFonts w:ascii="Tahoma" w:hAnsi="Tahoma" w:cs="Tahoma"/>
          <w:b/>
          <w:i/>
          <w:sz w:val="16"/>
          <w:szCs w:val="16"/>
        </w:rPr>
      </w:pPr>
      <w:r>
        <w:rPr>
          <w:rFonts w:ascii="Tahoma" w:hAnsi="Tahoma" w:cs="Tahoma"/>
          <w:sz w:val="16"/>
          <w:szCs w:val="16"/>
        </w:rPr>
        <w:br/>
      </w:r>
      <w:r w:rsidR="00680935" w:rsidRPr="00CB3BC6">
        <w:rPr>
          <w:rFonts w:ascii="Tahoma" w:hAnsi="Tahoma" w:cs="Tahoma"/>
          <w:b/>
          <w:i/>
          <w:sz w:val="16"/>
          <w:szCs w:val="16"/>
        </w:rPr>
        <w:t>* W przypadku gdy wykonawca nie przekazuje danych osobowych innych niż bezpośrednio jego dotyczących lub zachodzi wyłączenie stosowania obowiązku informacyjnego, stosownie do art. 13 ust. 4 lub art. 14 ust. 5 –</w:t>
      </w:r>
      <w:r w:rsidR="000A3022" w:rsidRPr="00CB3BC6">
        <w:rPr>
          <w:rFonts w:ascii="Tahoma" w:hAnsi="Tahoma" w:cs="Tahoma"/>
          <w:b/>
          <w:i/>
          <w:sz w:val="16"/>
          <w:szCs w:val="16"/>
        </w:rPr>
        <w:t xml:space="preserve"> </w:t>
      </w:r>
      <w:r w:rsidR="00680935" w:rsidRPr="00CB3BC6">
        <w:rPr>
          <w:rFonts w:ascii="Tahoma" w:hAnsi="Tahoma" w:cs="Tahoma"/>
          <w:b/>
          <w:i/>
          <w:sz w:val="16"/>
          <w:szCs w:val="16"/>
        </w:rPr>
        <w:t>należy niepotrzebne skreślić</w:t>
      </w:r>
    </w:p>
    <w:p w14:paraId="16A80526" w14:textId="77777777" w:rsidR="00680935" w:rsidRPr="00AF46A4" w:rsidRDefault="00680935" w:rsidP="00680935">
      <w:pPr>
        <w:ind w:left="360"/>
        <w:rPr>
          <w:rFonts w:ascii="Tahoma" w:hAnsi="Tahoma" w:cs="Tahoma"/>
          <w:sz w:val="18"/>
          <w:szCs w:val="18"/>
        </w:rPr>
      </w:pPr>
    </w:p>
    <w:p w14:paraId="46DA34A2" w14:textId="77777777" w:rsidR="00680935" w:rsidRPr="00AF46A4" w:rsidRDefault="00680935" w:rsidP="00773F83">
      <w:pPr>
        <w:numPr>
          <w:ilvl w:val="0"/>
          <w:numId w:val="4"/>
        </w:numPr>
        <w:rPr>
          <w:rFonts w:ascii="Tahoma" w:hAnsi="Tahoma" w:cs="Tahoma"/>
          <w:sz w:val="18"/>
          <w:szCs w:val="18"/>
        </w:rPr>
      </w:pPr>
      <w:r w:rsidRPr="00AF46A4">
        <w:rPr>
          <w:rFonts w:ascii="Tahoma" w:hAnsi="Tahoma" w:cs="Tahoma"/>
          <w:sz w:val="18"/>
          <w:szCs w:val="18"/>
        </w:rPr>
        <w:t>Załącznikami do niniejszej oferty, stanowiącymi integralną jej część są:</w:t>
      </w:r>
    </w:p>
    <w:p w14:paraId="3C21FCAC" w14:textId="77777777" w:rsidR="00680935" w:rsidRPr="00AF46A4" w:rsidRDefault="00680935" w:rsidP="00680935">
      <w:pPr>
        <w:ind w:left="360"/>
        <w:rPr>
          <w:rFonts w:ascii="Tahoma" w:hAnsi="Tahoma" w:cs="Tahoma"/>
          <w:sz w:val="18"/>
          <w:szCs w:val="18"/>
        </w:rPr>
      </w:pPr>
      <w:r w:rsidRPr="00AF46A4">
        <w:rPr>
          <w:rFonts w:ascii="Tahoma" w:hAnsi="Tahoma" w:cs="Tahoma"/>
          <w:sz w:val="18"/>
          <w:szCs w:val="18"/>
        </w:rPr>
        <w:t>(numerowany wykaz załączników wraz z tytułami)</w:t>
      </w:r>
    </w:p>
    <w:p w14:paraId="7EE739CF" w14:textId="77777777" w:rsidR="00680935" w:rsidRPr="008957CE" w:rsidRDefault="00680935" w:rsidP="00680935">
      <w:pPr>
        <w:jc w:val="both"/>
        <w:rPr>
          <w:rFonts w:ascii="Tahoma" w:hAnsi="Tahoma" w:cs="Tahoma"/>
          <w:sz w:val="20"/>
          <w:szCs w:val="20"/>
        </w:rPr>
      </w:pPr>
      <w:r w:rsidRPr="008957CE">
        <w:rPr>
          <w:rFonts w:ascii="Tahoma" w:hAnsi="Tahoma" w:cs="Tahoma"/>
          <w:sz w:val="20"/>
          <w:szCs w:val="20"/>
        </w:rPr>
        <w:t xml:space="preserve">   </w:t>
      </w:r>
    </w:p>
    <w:p w14:paraId="07A1A68D" w14:textId="7777777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5F7F1582" w14:textId="7777777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29691576" w14:textId="7777777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3F6925A9" w14:textId="7777777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3FD69D69" w14:textId="289A413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40C4B545" w14:textId="69AEE61B" w:rsidR="00607900" w:rsidRPr="00365DCE" w:rsidRDefault="00607900" w:rsidP="00680935">
      <w:pPr>
        <w:rPr>
          <w:rFonts w:ascii="Tahoma" w:hAnsi="Tahoma" w:cs="Tahoma"/>
          <w:sz w:val="18"/>
          <w:szCs w:val="18"/>
        </w:rPr>
      </w:pPr>
    </w:p>
    <w:p w14:paraId="3DEE2583" w14:textId="2E03661C" w:rsidR="00607900" w:rsidRPr="00365DCE" w:rsidRDefault="00607900" w:rsidP="00680935">
      <w:pPr>
        <w:rPr>
          <w:rFonts w:ascii="Tahoma" w:hAnsi="Tahoma" w:cs="Tahoma"/>
          <w:sz w:val="18"/>
          <w:szCs w:val="18"/>
        </w:rPr>
      </w:pPr>
    </w:p>
    <w:p w14:paraId="5370FEF6" w14:textId="64569B60" w:rsidR="000E0B2C" w:rsidRPr="00365DCE" w:rsidRDefault="000E0B2C" w:rsidP="00680935">
      <w:pPr>
        <w:rPr>
          <w:rFonts w:ascii="Tahoma" w:hAnsi="Tahoma" w:cs="Tahoma"/>
          <w:sz w:val="18"/>
          <w:szCs w:val="18"/>
        </w:rPr>
      </w:pPr>
    </w:p>
    <w:p w14:paraId="6993AFC1" w14:textId="7D98238A" w:rsidR="000E0B2C" w:rsidRDefault="000E0B2C" w:rsidP="00680935">
      <w:pPr>
        <w:rPr>
          <w:rFonts w:ascii="Tahoma" w:hAnsi="Tahoma" w:cs="Tahoma"/>
          <w:sz w:val="18"/>
          <w:szCs w:val="18"/>
        </w:rPr>
      </w:pPr>
    </w:p>
    <w:p w14:paraId="50986C87" w14:textId="2AC564BC" w:rsidR="001E3E97" w:rsidRDefault="001E3E97" w:rsidP="00680935">
      <w:pPr>
        <w:rPr>
          <w:rFonts w:ascii="Tahoma" w:hAnsi="Tahoma" w:cs="Tahoma"/>
          <w:sz w:val="18"/>
          <w:szCs w:val="18"/>
        </w:rPr>
      </w:pPr>
    </w:p>
    <w:p w14:paraId="71B63C63" w14:textId="7DE0B423" w:rsidR="001E3E97" w:rsidRDefault="001E3E97" w:rsidP="00680935">
      <w:pPr>
        <w:rPr>
          <w:rFonts w:ascii="Tahoma" w:hAnsi="Tahoma" w:cs="Tahoma"/>
          <w:sz w:val="18"/>
          <w:szCs w:val="18"/>
        </w:rPr>
      </w:pPr>
    </w:p>
    <w:p w14:paraId="306BB13B" w14:textId="599BB57B" w:rsidR="001E6CEE" w:rsidRDefault="001E6CEE">
      <w:pPr>
        <w:rPr>
          <w:rFonts w:ascii="Tahoma" w:hAnsi="Tahoma" w:cs="Tahoma"/>
          <w:sz w:val="18"/>
          <w:szCs w:val="18"/>
        </w:rPr>
      </w:pPr>
      <w:r>
        <w:rPr>
          <w:rFonts w:ascii="Tahoma" w:hAnsi="Tahoma" w:cs="Tahoma"/>
          <w:sz w:val="18"/>
          <w:szCs w:val="18"/>
        </w:rPr>
        <w:br w:type="page"/>
      </w:r>
    </w:p>
    <w:p w14:paraId="458E0E9E" w14:textId="77777777" w:rsidR="001E3E97" w:rsidRDefault="001E3E97" w:rsidP="00680935">
      <w:pPr>
        <w:rPr>
          <w:rFonts w:ascii="Tahoma" w:hAnsi="Tahoma" w:cs="Tahoma"/>
          <w:sz w:val="18"/>
          <w:szCs w:val="18"/>
        </w:rPr>
      </w:pPr>
    </w:p>
    <w:p w14:paraId="6A57EE41" w14:textId="3D2982AE" w:rsidR="00444BEE" w:rsidRPr="00365DCE" w:rsidRDefault="00444BEE" w:rsidP="00F0428A">
      <w:pPr>
        <w:rPr>
          <w:rFonts w:ascii="Tahoma" w:hAnsi="Tahoma" w:cs="Tahoma"/>
          <w:b/>
          <w:sz w:val="18"/>
          <w:szCs w:val="20"/>
        </w:rPr>
      </w:pPr>
    </w:p>
    <w:p w14:paraId="638689B5" w14:textId="33449D6B" w:rsidR="00AC0EAD" w:rsidRPr="00365DCE" w:rsidRDefault="00AC0EAD" w:rsidP="00AC0EAD">
      <w:pPr>
        <w:jc w:val="right"/>
        <w:rPr>
          <w:rFonts w:ascii="Tahoma" w:hAnsi="Tahoma" w:cs="Tahoma"/>
          <w:b/>
          <w:sz w:val="18"/>
          <w:szCs w:val="20"/>
        </w:rPr>
      </w:pPr>
      <w:r w:rsidRPr="00365DCE">
        <w:rPr>
          <w:rFonts w:ascii="Tahoma" w:hAnsi="Tahoma" w:cs="Tahoma"/>
          <w:b/>
          <w:sz w:val="18"/>
          <w:szCs w:val="20"/>
        </w:rPr>
        <w:t>Załącznik nr 3</w:t>
      </w:r>
    </w:p>
    <w:p w14:paraId="3B5DE2C9" w14:textId="77777777" w:rsidR="00AC0EAD" w:rsidRPr="00365DCE" w:rsidRDefault="00AC0EAD" w:rsidP="00AC0EAD">
      <w:pPr>
        <w:spacing w:line="360" w:lineRule="auto"/>
        <w:rPr>
          <w:rFonts w:ascii="Tahoma" w:hAnsi="Tahoma" w:cs="Tahoma"/>
          <w:b/>
          <w:bCs/>
          <w:sz w:val="18"/>
          <w:szCs w:val="20"/>
        </w:rPr>
      </w:pPr>
      <w:r w:rsidRPr="00365DCE">
        <w:rPr>
          <w:rFonts w:ascii="Tahoma" w:hAnsi="Tahoma" w:cs="Tahoma"/>
          <w:sz w:val="18"/>
          <w:szCs w:val="20"/>
        </w:rPr>
        <w:t>Data ..........................</w:t>
      </w:r>
    </w:p>
    <w:p w14:paraId="1BD2006E" w14:textId="77777777" w:rsidR="00AC0EAD" w:rsidRPr="00365DCE" w:rsidRDefault="00AC0EAD" w:rsidP="00AC0EAD">
      <w:pPr>
        <w:tabs>
          <w:tab w:val="left" w:pos="284"/>
        </w:tabs>
        <w:spacing w:line="360" w:lineRule="auto"/>
        <w:rPr>
          <w:rFonts w:ascii="Tahoma" w:hAnsi="Tahoma" w:cs="Tahoma"/>
          <w:sz w:val="18"/>
          <w:szCs w:val="20"/>
        </w:rPr>
      </w:pPr>
      <w:r w:rsidRPr="00365DCE">
        <w:rPr>
          <w:rFonts w:ascii="Tahoma" w:hAnsi="Tahoma" w:cs="Tahoma"/>
          <w:sz w:val="18"/>
          <w:szCs w:val="20"/>
        </w:rPr>
        <w:t>Nazwa Wykonawcy ................................................................</w:t>
      </w:r>
    </w:p>
    <w:p w14:paraId="62673368" w14:textId="77777777" w:rsidR="00AC0EAD" w:rsidRPr="00365DCE" w:rsidRDefault="00AC0EAD" w:rsidP="00AC0EAD">
      <w:pPr>
        <w:rPr>
          <w:rFonts w:ascii="Tahoma" w:hAnsi="Tahoma" w:cs="Tahoma"/>
          <w:sz w:val="18"/>
          <w:szCs w:val="20"/>
        </w:rPr>
      </w:pPr>
      <w:r w:rsidRPr="00365DCE">
        <w:rPr>
          <w:rFonts w:ascii="Tahoma" w:hAnsi="Tahoma" w:cs="Tahoma"/>
          <w:sz w:val="18"/>
          <w:szCs w:val="20"/>
        </w:rPr>
        <w:t>Adres Wykonawcy ...............................................................</w:t>
      </w:r>
    </w:p>
    <w:p w14:paraId="2C2C0682" w14:textId="77777777" w:rsidR="00AC0EAD" w:rsidRPr="00365DCE" w:rsidRDefault="00AC0EAD" w:rsidP="00AC0EAD">
      <w:pPr>
        <w:spacing w:line="480" w:lineRule="auto"/>
        <w:ind w:right="4365"/>
        <w:rPr>
          <w:rFonts w:ascii="Tahoma" w:hAnsi="Tahoma" w:cs="Tahoma"/>
          <w:i/>
          <w:sz w:val="16"/>
          <w:szCs w:val="16"/>
        </w:rPr>
      </w:pPr>
    </w:p>
    <w:p w14:paraId="30026805" w14:textId="77777777" w:rsidR="00AC0EAD" w:rsidRPr="00365DCE" w:rsidRDefault="00AC0EAD" w:rsidP="00AC0EAD">
      <w:pPr>
        <w:spacing w:after="120" w:line="360" w:lineRule="auto"/>
        <w:jc w:val="center"/>
        <w:rPr>
          <w:rFonts w:ascii="Tahoma" w:hAnsi="Tahoma" w:cs="Tahoma"/>
          <w:b/>
          <w:sz w:val="18"/>
          <w:szCs w:val="20"/>
          <w:u w:val="single"/>
        </w:rPr>
      </w:pPr>
      <w:r w:rsidRPr="00365DCE">
        <w:rPr>
          <w:rFonts w:ascii="Tahoma" w:hAnsi="Tahoma" w:cs="Tahoma"/>
          <w:b/>
          <w:sz w:val="18"/>
          <w:szCs w:val="20"/>
          <w:u w:val="single"/>
        </w:rPr>
        <w:t xml:space="preserve">Oświadczenie wykonawcy </w:t>
      </w:r>
    </w:p>
    <w:p w14:paraId="675D4388" w14:textId="77777777" w:rsidR="00AC0EAD" w:rsidRPr="00365DCE" w:rsidRDefault="00AC0EAD" w:rsidP="00AC0EAD">
      <w:pPr>
        <w:spacing w:line="360" w:lineRule="auto"/>
        <w:jc w:val="center"/>
        <w:rPr>
          <w:rFonts w:ascii="Tahoma" w:hAnsi="Tahoma" w:cs="Tahoma"/>
          <w:sz w:val="18"/>
          <w:szCs w:val="20"/>
        </w:rPr>
      </w:pPr>
      <w:r w:rsidRPr="00365DCE">
        <w:rPr>
          <w:rFonts w:ascii="Tahoma" w:hAnsi="Tahoma" w:cs="Tahoma"/>
          <w:sz w:val="18"/>
          <w:szCs w:val="20"/>
        </w:rPr>
        <w:t xml:space="preserve">składane na podstawie art. 125 ust. 1 ustawy z dnia 11 września 2019 r. Prawo zamówień publicznych (dalej jako: ustawa PZP), </w:t>
      </w:r>
    </w:p>
    <w:p w14:paraId="7FF4AFB0" w14:textId="77777777" w:rsidR="00AC0EAD" w:rsidRPr="00365DCE" w:rsidRDefault="00AC0EAD" w:rsidP="00AC0EAD">
      <w:pPr>
        <w:spacing w:before="120" w:line="360" w:lineRule="auto"/>
        <w:jc w:val="center"/>
        <w:rPr>
          <w:rFonts w:ascii="Tahoma" w:hAnsi="Tahoma" w:cs="Tahoma"/>
          <w:b/>
          <w:sz w:val="18"/>
          <w:szCs w:val="20"/>
          <w:u w:val="single"/>
        </w:rPr>
      </w:pPr>
      <w:r w:rsidRPr="00365DCE">
        <w:rPr>
          <w:rFonts w:ascii="Tahoma" w:hAnsi="Tahoma" w:cs="Tahoma"/>
          <w:b/>
          <w:sz w:val="18"/>
          <w:szCs w:val="20"/>
          <w:u w:val="single"/>
        </w:rPr>
        <w:t>DOTYCZĄCE PODSTAW WYKLUCZENIA Z POSTĘPOWANIA</w:t>
      </w:r>
    </w:p>
    <w:p w14:paraId="6904F9BB" w14:textId="77777777" w:rsidR="00AC0EAD" w:rsidRPr="00365DCE" w:rsidRDefault="00AC0EAD" w:rsidP="00AC0EAD">
      <w:pPr>
        <w:spacing w:line="360" w:lineRule="auto"/>
        <w:jc w:val="both"/>
        <w:rPr>
          <w:rFonts w:ascii="Tahoma" w:hAnsi="Tahoma" w:cs="Tahoma"/>
          <w:sz w:val="18"/>
          <w:szCs w:val="20"/>
        </w:rPr>
      </w:pPr>
    </w:p>
    <w:p w14:paraId="7EED7271" w14:textId="4C90894D" w:rsidR="00AC0EAD" w:rsidRPr="00365DCE" w:rsidRDefault="00AC0EAD" w:rsidP="00AC0EAD">
      <w:pPr>
        <w:spacing w:line="360" w:lineRule="auto"/>
        <w:ind w:firstLine="708"/>
        <w:jc w:val="both"/>
        <w:rPr>
          <w:rFonts w:ascii="Tahoma" w:hAnsi="Tahoma" w:cs="Tahoma"/>
          <w:sz w:val="18"/>
          <w:szCs w:val="20"/>
        </w:rPr>
      </w:pPr>
      <w:r w:rsidRPr="00365DCE">
        <w:rPr>
          <w:rFonts w:ascii="Tahoma" w:hAnsi="Tahoma" w:cs="Tahoma"/>
          <w:sz w:val="18"/>
          <w:szCs w:val="20"/>
        </w:rPr>
        <w:t xml:space="preserve">Na potrzeby postępowania o udzielenie zamówienia publicznego </w:t>
      </w:r>
      <w:r w:rsidRPr="00365DCE">
        <w:rPr>
          <w:rFonts w:ascii="Tahoma" w:hAnsi="Tahoma" w:cs="Tahoma"/>
          <w:sz w:val="18"/>
          <w:szCs w:val="18"/>
        </w:rPr>
        <w:t xml:space="preserve">pn. </w:t>
      </w:r>
      <w:r w:rsidR="00695D67" w:rsidRPr="00695D67">
        <w:rPr>
          <w:rFonts w:ascii="Tahoma" w:hAnsi="Tahoma" w:cs="Tahoma"/>
          <w:b/>
          <w:sz w:val="18"/>
          <w:szCs w:val="18"/>
        </w:rPr>
        <w:t>2</w:t>
      </w:r>
      <w:r w:rsidR="00DE3A79">
        <w:rPr>
          <w:rFonts w:ascii="Tahoma" w:hAnsi="Tahoma" w:cs="Tahoma"/>
          <w:b/>
          <w:bCs/>
          <w:sz w:val="18"/>
          <w:szCs w:val="18"/>
        </w:rPr>
        <w:t>3</w:t>
      </w:r>
      <w:r w:rsidR="00DE3A79" w:rsidRPr="00365DCE">
        <w:rPr>
          <w:rFonts w:ascii="Tahoma" w:hAnsi="Tahoma" w:cs="Tahoma"/>
          <w:b/>
          <w:bCs/>
          <w:sz w:val="18"/>
          <w:szCs w:val="18"/>
        </w:rPr>
        <w:t>/</w:t>
      </w:r>
      <w:r w:rsidRPr="00365DCE">
        <w:rPr>
          <w:rFonts w:ascii="Tahoma" w:hAnsi="Tahoma" w:cs="Tahoma"/>
          <w:b/>
          <w:bCs/>
          <w:sz w:val="18"/>
          <w:szCs w:val="18"/>
        </w:rPr>
        <w:t>TP/ZP/D/202</w:t>
      </w:r>
      <w:r w:rsidR="00692215">
        <w:rPr>
          <w:rFonts w:ascii="Tahoma" w:hAnsi="Tahoma" w:cs="Tahoma"/>
          <w:b/>
          <w:bCs/>
          <w:sz w:val="18"/>
          <w:szCs w:val="18"/>
        </w:rPr>
        <w:t>2</w:t>
      </w:r>
      <w:r w:rsidRPr="00365DCE">
        <w:rPr>
          <w:rFonts w:ascii="Tahoma" w:hAnsi="Tahoma" w:cs="Tahoma"/>
          <w:b/>
          <w:bCs/>
          <w:sz w:val="18"/>
          <w:szCs w:val="18"/>
        </w:rPr>
        <w:t xml:space="preserve"> </w:t>
      </w:r>
      <w:r w:rsidRPr="00365DCE">
        <w:rPr>
          <w:rFonts w:ascii="Tahoma" w:hAnsi="Tahoma" w:cs="Tahoma"/>
          <w:sz w:val="18"/>
          <w:szCs w:val="18"/>
        </w:rPr>
        <w:t>na</w:t>
      </w:r>
      <w:r w:rsidR="00744380" w:rsidRPr="00744380">
        <w:rPr>
          <w:rFonts w:ascii="Tahoma" w:hAnsi="Tahoma" w:cs="Tahoma"/>
          <w:b/>
          <w:bCs/>
          <w:sz w:val="18"/>
          <w:szCs w:val="18"/>
        </w:rPr>
        <w:t xml:space="preserve"> </w:t>
      </w:r>
      <w:r w:rsidR="00695D67">
        <w:rPr>
          <w:rFonts w:ascii="Tahoma" w:hAnsi="Tahoma" w:cs="Tahoma"/>
          <w:b/>
          <w:bCs/>
          <w:sz w:val="18"/>
          <w:szCs w:val="18"/>
        </w:rPr>
        <w:t>d</w:t>
      </w:r>
      <w:r w:rsidR="00695D67" w:rsidRPr="00695D67">
        <w:rPr>
          <w:rFonts w:ascii="Tahoma" w:hAnsi="Tahoma" w:cs="Tahoma"/>
          <w:b/>
          <w:bCs/>
          <w:sz w:val="18"/>
          <w:szCs w:val="18"/>
        </w:rPr>
        <w:t>ostaw</w:t>
      </w:r>
      <w:r w:rsidR="00695D67">
        <w:rPr>
          <w:rFonts w:ascii="Tahoma" w:hAnsi="Tahoma" w:cs="Tahoma"/>
          <w:b/>
          <w:bCs/>
          <w:sz w:val="18"/>
          <w:szCs w:val="18"/>
        </w:rPr>
        <w:t>ę</w:t>
      </w:r>
      <w:r w:rsidR="00695D67" w:rsidRPr="00695D67">
        <w:rPr>
          <w:rFonts w:ascii="Tahoma" w:hAnsi="Tahoma" w:cs="Tahoma"/>
          <w:b/>
          <w:bCs/>
          <w:sz w:val="18"/>
          <w:szCs w:val="18"/>
        </w:rPr>
        <w:t xml:space="preserve"> artykułów hydraulicznych</w:t>
      </w:r>
      <w:r w:rsidR="00744380">
        <w:rPr>
          <w:rFonts w:ascii="Tahoma" w:hAnsi="Tahoma" w:cs="Tahoma"/>
          <w:b/>
          <w:bCs/>
          <w:sz w:val="18"/>
          <w:szCs w:val="18"/>
        </w:rPr>
        <w:t>,</w:t>
      </w:r>
      <w:r w:rsidR="000A3022" w:rsidRPr="000A3022">
        <w:rPr>
          <w:rFonts w:ascii="Tahoma" w:hAnsi="Tahoma" w:cs="Tahoma"/>
          <w:sz w:val="18"/>
          <w:szCs w:val="18"/>
        </w:rPr>
        <w:t xml:space="preserve">  </w:t>
      </w:r>
      <w:r w:rsidRPr="00365DCE">
        <w:rPr>
          <w:rFonts w:ascii="Tahoma" w:hAnsi="Tahoma" w:cs="Tahoma"/>
          <w:sz w:val="18"/>
          <w:szCs w:val="18"/>
        </w:rPr>
        <w:t>prowadzonego przez Samodzielny Publiczny Zakład Opieki</w:t>
      </w:r>
      <w:r w:rsidRPr="00365DCE">
        <w:rPr>
          <w:rFonts w:ascii="Tahoma" w:hAnsi="Tahoma" w:cs="Tahoma"/>
          <w:sz w:val="18"/>
          <w:szCs w:val="20"/>
        </w:rPr>
        <w:t xml:space="preserve"> Zdrowotnej Uniwersytecki Szpital Kliniczny </w:t>
      </w:r>
      <w:r w:rsidR="00692215">
        <w:rPr>
          <w:rFonts w:ascii="Tahoma" w:hAnsi="Tahoma" w:cs="Tahoma"/>
          <w:sz w:val="18"/>
          <w:szCs w:val="20"/>
        </w:rPr>
        <w:t xml:space="preserve">Nr 1 </w:t>
      </w:r>
      <w:r w:rsidRPr="00365DCE">
        <w:rPr>
          <w:rFonts w:ascii="Tahoma" w:hAnsi="Tahoma" w:cs="Tahoma"/>
          <w:sz w:val="18"/>
          <w:szCs w:val="20"/>
        </w:rPr>
        <w:t xml:space="preserve">im. </w:t>
      </w:r>
      <w:r w:rsidR="00692215">
        <w:rPr>
          <w:rFonts w:ascii="Tahoma" w:hAnsi="Tahoma" w:cs="Tahoma"/>
          <w:sz w:val="18"/>
          <w:szCs w:val="20"/>
        </w:rPr>
        <w:t>N</w:t>
      </w:r>
      <w:r w:rsidR="00785952">
        <w:rPr>
          <w:rFonts w:ascii="Tahoma" w:hAnsi="Tahoma" w:cs="Tahoma"/>
          <w:sz w:val="18"/>
          <w:szCs w:val="20"/>
        </w:rPr>
        <w:t>orberta</w:t>
      </w:r>
      <w:r w:rsidR="00692215">
        <w:rPr>
          <w:rFonts w:ascii="Tahoma" w:hAnsi="Tahoma" w:cs="Tahoma"/>
          <w:sz w:val="18"/>
          <w:szCs w:val="20"/>
        </w:rPr>
        <w:t xml:space="preserve"> Barlickiego </w:t>
      </w:r>
      <w:r w:rsidR="00785952">
        <w:rPr>
          <w:rFonts w:ascii="Tahoma" w:hAnsi="Tahoma" w:cs="Tahoma"/>
          <w:sz w:val="18"/>
          <w:szCs w:val="20"/>
        </w:rPr>
        <w:t xml:space="preserve">Uniwersytetu Medycznego </w:t>
      </w:r>
      <w:r w:rsidRPr="00365DCE">
        <w:rPr>
          <w:rFonts w:ascii="Tahoma" w:hAnsi="Tahoma" w:cs="Tahoma"/>
          <w:sz w:val="18"/>
          <w:szCs w:val="20"/>
        </w:rPr>
        <w:t>w Łodzi oświadczam, co następuje:</w:t>
      </w:r>
    </w:p>
    <w:p w14:paraId="764C4E63" w14:textId="77777777" w:rsidR="00AC0EAD" w:rsidRPr="00365DCE" w:rsidRDefault="00AC0EAD" w:rsidP="00AC0EAD">
      <w:pPr>
        <w:shd w:val="clear" w:color="auto" w:fill="BFBFBF"/>
        <w:rPr>
          <w:rFonts w:ascii="Tahoma" w:hAnsi="Tahoma" w:cs="Tahoma"/>
          <w:b/>
          <w:sz w:val="18"/>
          <w:szCs w:val="20"/>
        </w:rPr>
      </w:pPr>
      <w:r w:rsidRPr="00365DCE">
        <w:rPr>
          <w:rFonts w:ascii="Tahoma" w:hAnsi="Tahoma" w:cs="Tahoma"/>
          <w:b/>
          <w:sz w:val="18"/>
          <w:szCs w:val="20"/>
        </w:rPr>
        <w:t>OŚWIADCZENIA DOTYCZĄCE WYKONAWCY:</w:t>
      </w:r>
    </w:p>
    <w:p w14:paraId="6868172F" w14:textId="77777777" w:rsidR="00AC0EAD" w:rsidRPr="00365DCE" w:rsidRDefault="00AC0EAD" w:rsidP="00AC0EAD">
      <w:pPr>
        <w:shd w:val="clear" w:color="auto" w:fill="BFBFBF"/>
        <w:rPr>
          <w:rFonts w:ascii="Tahoma" w:hAnsi="Tahoma" w:cs="Tahoma"/>
          <w:b/>
          <w:sz w:val="18"/>
          <w:szCs w:val="20"/>
        </w:rPr>
      </w:pPr>
    </w:p>
    <w:p w14:paraId="7C4E6393" w14:textId="3B6BD46F" w:rsidR="00AC0EAD" w:rsidRPr="00365DCE" w:rsidRDefault="00AC0EAD" w:rsidP="00525B1C">
      <w:pPr>
        <w:pStyle w:val="Akapitzlist"/>
        <w:numPr>
          <w:ilvl w:val="0"/>
          <w:numId w:val="28"/>
        </w:numPr>
        <w:spacing w:after="0"/>
        <w:jc w:val="both"/>
        <w:rPr>
          <w:rFonts w:ascii="Tahoma" w:hAnsi="Tahoma" w:cs="Tahoma"/>
          <w:sz w:val="18"/>
        </w:rPr>
      </w:pPr>
      <w:r w:rsidRPr="00365DCE">
        <w:rPr>
          <w:rFonts w:ascii="Tahoma" w:hAnsi="Tahoma" w:cs="Tahoma"/>
          <w:sz w:val="18"/>
        </w:rPr>
        <w:t>Oświadczam, że nie podlegam wykluczeniu z postępowania na podstawie art. 108 ust 1 ustawy PZP.</w:t>
      </w:r>
    </w:p>
    <w:p w14:paraId="664F081E" w14:textId="7EDA5E9A" w:rsidR="00AC0EAD" w:rsidRPr="00365DCE" w:rsidRDefault="00AC0EAD" w:rsidP="00525B1C">
      <w:pPr>
        <w:pStyle w:val="Akapitzlist"/>
        <w:numPr>
          <w:ilvl w:val="0"/>
          <w:numId w:val="28"/>
        </w:numPr>
        <w:spacing w:after="0"/>
        <w:jc w:val="both"/>
        <w:rPr>
          <w:rFonts w:ascii="Tahoma" w:hAnsi="Tahoma" w:cs="Tahoma"/>
          <w:sz w:val="18"/>
        </w:rPr>
      </w:pPr>
      <w:r w:rsidRPr="00365DCE">
        <w:rPr>
          <w:rFonts w:ascii="Tahoma" w:hAnsi="Tahoma" w:cs="Tahoma"/>
          <w:sz w:val="18"/>
        </w:rPr>
        <w:t xml:space="preserve">Oświadczam, że nie podlegam wykluczeniu z postępowania na podstawie art. 109 ust. </w:t>
      </w:r>
      <w:r w:rsidR="007E32CC">
        <w:rPr>
          <w:rFonts w:ascii="Tahoma" w:hAnsi="Tahoma" w:cs="Tahoma"/>
          <w:sz w:val="18"/>
        </w:rPr>
        <w:t xml:space="preserve">1 pkt </w:t>
      </w:r>
      <w:r w:rsidRPr="00365DCE">
        <w:rPr>
          <w:rFonts w:ascii="Tahoma" w:hAnsi="Tahoma" w:cs="Tahoma"/>
          <w:sz w:val="18"/>
        </w:rPr>
        <w:t>4 ustawy PZP.</w:t>
      </w:r>
    </w:p>
    <w:p w14:paraId="00F761B6" w14:textId="77777777" w:rsidR="00AC0EAD" w:rsidRPr="00365DCE" w:rsidRDefault="00AC0EAD" w:rsidP="00525B1C">
      <w:pPr>
        <w:pStyle w:val="Akapitzlist"/>
        <w:numPr>
          <w:ilvl w:val="0"/>
          <w:numId w:val="28"/>
        </w:numPr>
        <w:spacing w:after="0"/>
        <w:jc w:val="both"/>
        <w:rPr>
          <w:rFonts w:ascii="Tahoma" w:hAnsi="Tahoma" w:cs="Tahoma"/>
          <w:sz w:val="18"/>
        </w:rPr>
      </w:pPr>
      <w:r w:rsidRPr="00365DCE">
        <w:rPr>
          <w:rFonts w:ascii="Tahoma" w:hAnsi="Tahoma" w:cs="Tahoma"/>
          <w:sz w:val="18"/>
          <w:szCs w:val="20"/>
        </w:rPr>
        <w:t>Oświadczam, że aktualna dokumentacja wymagana przez Zamawiającego w celu potwierdzenia braku podstaw do wykluczenia</w:t>
      </w:r>
      <w:r w:rsidRPr="00365DCE">
        <w:rPr>
          <w:rStyle w:val="Odwoanieprzypisudolnego"/>
          <w:rFonts w:ascii="Tahoma" w:hAnsi="Tahoma" w:cs="Tahoma"/>
          <w:sz w:val="18"/>
          <w:szCs w:val="20"/>
        </w:rPr>
        <w:footnoteReference w:id="5"/>
      </w:r>
      <w:r w:rsidRPr="00365DCE">
        <w:rPr>
          <w:rFonts w:ascii="Tahoma" w:hAnsi="Tahoma" w:cs="Tahoma"/>
          <w:sz w:val="18"/>
          <w:szCs w:val="20"/>
        </w:rPr>
        <w:t>:</w:t>
      </w:r>
    </w:p>
    <w:p w14:paraId="2D6C2B6E" w14:textId="77777777"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9CAEA2A" w14:textId="329D60B4"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znajduje się w posiadaniu Zamawiającego (jeżeli tak, proszę podać nazwę i numer postępowania (</w:t>
      </w:r>
      <w:r w:rsidRPr="00365DCE">
        <w:rPr>
          <w:rFonts w:ascii="Tahoma" w:hAnsi="Tahoma" w:cs="Tahoma"/>
          <w:b/>
          <w:sz w:val="18"/>
          <w:szCs w:val="20"/>
        </w:rPr>
        <w:t>……/</w:t>
      </w:r>
      <w:r w:rsidR="000B4790">
        <w:rPr>
          <w:rFonts w:ascii="Tahoma" w:hAnsi="Tahoma" w:cs="Tahoma"/>
          <w:b/>
          <w:sz w:val="18"/>
          <w:szCs w:val="20"/>
        </w:rPr>
        <w:t>…….</w:t>
      </w:r>
      <w:r w:rsidRPr="00365DCE">
        <w:rPr>
          <w:rFonts w:ascii="Tahoma" w:hAnsi="Tahoma" w:cs="Tahoma"/>
          <w:b/>
          <w:sz w:val="18"/>
          <w:szCs w:val="20"/>
        </w:rPr>
        <w:t>/ZP/D/……</w:t>
      </w:r>
      <w:r w:rsidRPr="00365DCE">
        <w:rPr>
          <w:rFonts w:ascii="Tahoma" w:hAnsi="Tahoma" w:cs="Tahoma"/>
          <w:sz w:val="18"/>
          <w:szCs w:val="20"/>
        </w:rPr>
        <w:t>r) do którego została złożona: ……………………………………………………….</w:t>
      </w:r>
    </w:p>
    <w:p w14:paraId="68860C02" w14:textId="789CAD27" w:rsidR="00AC0EAD" w:rsidRPr="00993EDD" w:rsidRDefault="008F7944" w:rsidP="00FB2825">
      <w:pPr>
        <w:pStyle w:val="Akapitzlist"/>
        <w:numPr>
          <w:ilvl w:val="0"/>
          <w:numId w:val="28"/>
        </w:numPr>
        <w:spacing w:after="0"/>
        <w:jc w:val="both"/>
        <w:rPr>
          <w:rFonts w:ascii="Tahoma" w:hAnsi="Tahoma" w:cs="Tahoma"/>
          <w:sz w:val="18"/>
          <w:szCs w:val="20"/>
        </w:rPr>
      </w:pPr>
      <w:r w:rsidRPr="00993EDD">
        <w:rPr>
          <w:rFonts w:ascii="Tahoma" w:hAnsi="Tahoma" w:cs="Tahoma"/>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79879A81" w14:textId="77777777" w:rsidR="00AC0EAD" w:rsidRPr="00365DCE" w:rsidRDefault="00AC0EAD" w:rsidP="00AC0EAD">
      <w:pPr>
        <w:spacing w:line="360" w:lineRule="auto"/>
        <w:jc w:val="both"/>
        <w:rPr>
          <w:rFonts w:ascii="Tahoma" w:hAnsi="Tahoma" w:cs="Tahoma"/>
          <w:i/>
          <w:sz w:val="18"/>
          <w:szCs w:val="20"/>
        </w:rPr>
      </w:pPr>
    </w:p>
    <w:p w14:paraId="623F2D10" w14:textId="10F02014" w:rsidR="00AC0EAD" w:rsidRPr="00365DCE" w:rsidRDefault="00AC0EAD" w:rsidP="00AC0EAD">
      <w:pPr>
        <w:spacing w:line="276" w:lineRule="auto"/>
        <w:jc w:val="both"/>
        <w:rPr>
          <w:rFonts w:ascii="Tahoma" w:hAnsi="Tahoma" w:cs="Tahoma"/>
          <w:sz w:val="18"/>
          <w:szCs w:val="20"/>
        </w:rPr>
      </w:pPr>
      <w:r w:rsidRPr="001B7092">
        <w:rPr>
          <w:rFonts w:ascii="Tahoma" w:hAnsi="Tahoma" w:cs="Tahoma"/>
          <w:sz w:val="18"/>
          <w:szCs w:val="20"/>
        </w:rPr>
        <w:t xml:space="preserve">Oświadczam, że zachodzą w stosunku do mnie podstawy wykluczenia z postępowania na podstawie art. </w:t>
      </w:r>
      <w:r w:rsidR="006A4717" w:rsidRPr="001B7092">
        <w:rPr>
          <w:rFonts w:ascii="Tahoma" w:hAnsi="Tahoma" w:cs="Tahoma"/>
          <w:sz w:val="18"/>
          <w:szCs w:val="20"/>
        </w:rPr>
        <w:t xml:space="preserve">108 ust 1 </w:t>
      </w:r>
      <w:r w:rsidRPr="001B7092">
        <w:rPr>
          <w:rFonts w:ascii="Tahoma" w:hAnsi="Tahoma" w:cs="Tahoma"/>
          <w:sz w:val="18"/>
          <w:szCs w:val="20"/>
        </w:rPr>
        <w:t xml:space="preserve">ustawy PZP </w:t>
      </w:r>
      <w:r w:rsidRPr="001B7092">
        <w:rPr>
          <w:rFonts w:ascii="Tahoma" w:hAnsi="Tahoma" w:cs="Tahoma"/>
          <w:i/>
          <w:sz w:val="18"/>
          <w:szCs w:val="20"/>
        </w:rPr>
        <w:t xml:space="preserve">(podać mającą zastosowanie podstawę wykluczenia spośród wymienionych w art. 108 ust. 1 pkt 1, 2, 5 </w:t>
      </w:r>
      <w:r w:rsidR="00222200" w:rsidRPr="001B7092">
        <w:rPr>
          <w:rFonts w:ascii="Tahoma" w:hAnsi="Tahoma" w:cs="Tahoma"/>
          <w:i/>
          <w:sz w:val="18"/>
          <w:szCs w:val="20"/>
        </w:rPr>
        <w:t xml:space="preserve">lub art. 109 ust. 1 pkt 2-5 i 7-10 </w:t>
      </w:r>
      <w:r w:rsidRPr="001B7092">
        <w:rPr>
          <w:rFonts w:ascii="Tahoma" w:hAnsi="Tahoma" w:cs="Tahoma"/>
          <w:i/>
          <w:sz w:val="18"/>
          <w:szCs w:val="20"/>
        </w:rPr>
        <w:t>ustawy PZP).</w:t>
      </w:r>
      <w:r w:rsidRPr="001B7092">
        <w:rPr>
          <w:rFonts w:ascii="Tahoma" w:hAnsi="Tahoma" w:cs="Tahoma"/>
          <w:sz w:val="18"/>
          <w:szCs w:val="20"/>
        </w:rPr>
        <w:t xml:space="preserve"> Jednocześnie oświadczam, że w związku z ww. okolicznością, na podstawie art. 110 ust. 2 ustawy Pzp podjąłem następujące środki naprawcze: ………………………………………………………………………….…………………………………</w:t>
      </w:r>
      <w:r w:rsidRPr="00365DCE">
        <w:rPr>
          <w:rFonts w:ascii="Tahoma" w:hAnsi="Tahoma" w:cs="Tahoma"/>
          <w:sz w:val="18"/>
          <w:szCs w:val="20"/>
        </w:rPr>
        <w:t xml:space="preserve"> </w:t>
      </w:r>
    </w:p>
    <w:p w14:paraId="2CB0B5BA" w14:textId="77777777" w:rsidR="00AC0EAD" w:rsidRPr="00365DCE" w:rsidRDefault="00AC0EAD" w:rsidP="00AC0EAD">
      <w:pPr>
        <w:spacing w:line="360" w:lineRule="auto"/>
        <w:jc w:val="both"/>
        <w:rPr>
          <w:rFonts w:ascii="Tahoma" w:hAnsi="Tahoma" w:cs="Tahoma"/>
          <w:sz w:val="18"/>
          <w:szCs w:val="20"/>
        </w:rPr>
      </w:pPr>
    </w:p>
    <w:p w14:paraId="17813093" w14:textId="77777777" w:rsidR="00AC0EAD" w:rsidRPr="00365DCE" w:rsidRDefault="00AC0EAD" w:rsidP="00AC0EAD">
      <w:pPr>
        <w:spacing w:line="360" w:lineRule="auto"/>
        <w:ind w:left="5664" w:firstLine="708"/>
        <w:jc w:val="both"/>
        <w:rPr>
          <w:rFonts w:ascii="Tahoma" w:hAnsi="Tahoma" w:cs="Tahoma"/>
          <w:i/>
          <w:sz w:val="16"/>
          <w:szCs w:val="16"/>
        </w:rPr>
      </w:pPr>
    </w:p>
    <w:p w14:paraId="52313D89" w14:textId="77777777" w:rsidR="00AC0EAD" w:rsidRPr="00365DCE" w:rsidRDefault="00AC0EAD" w:rsidP="00AC0EAD">
      <w:pPr>
        <w:shd w:val="clear" w:color="auto" w:fill="BFBFBF"/>
        <w:jc w:val="both"/>
        <w:rPr>
          <w:rFonts w:ascii="Tahoma" w:hAnsi="Tahoma" w:cs="Tahoma"/>
          <w:sz w:val="18"/>
          <w:szCs w:val="20"/>
        </w:rPr>
      </w:pPr>
      <w:r w:rsidRPr="00365DCE">
        <w:rPr>
          <w:rFonts w:ascii="Tahoma" w:hAnsi="Tahoma" w:cs="Tahoma"/>
          <w:b/>
          <w:sz w:val="18"/>
          <w:szCs w:val="20"/>
        </w:rPr>
        <w:t>OŚWIADCZENIE DOTYCZĄCE PODMIOTU, NA KTÓREGO ZASOBY POWOŁUJE SIĘ WYKONAWCA:</w:t>
      </w:r>
      <w:r w:rsidRPr="00365DCE">
        <w:rPr>
          <w:rFonts w:ascii="Tahoma" w:hAnsi="Tahoma" w:cs="Tahoma"/>
          <w:sz w:val="18"/>
          <w:szCs w:val="20"/>
        </w:rPr>
        <w:t>/o ile dotyczy/</w:t>
      </w:r>
    </w:p>
    <w:p w14:paraId="46128B35" w14:textId="77777777" w:rsidR="00AC0EAD" w:rsidRPr="00365DCE" w:rsidRDefault="00AC0EAD" w:rsidP="00AC0EAD">
      <w:pPr>
        <w:shd w:val="clear" w:color="auto" w:fill="BFBFBF"/>
        <w:jc w:val="both"/>
        <w:rPr>
          <w:rFonts w:ascii="Tahoma" w:hAnsi="Tahoma" w:cs="Tahoma"/>
          <w:b/>
          <w:sz w:val="18"/>
          <w:szCs w:val="20"/>
        </w:rPr>
      </w:pPr>
    </w:p>
    <w:p w14:paraId="5073534F" w14:textId="77777777" w:rsidR="00AC0EAD" w:rsidRPr="00365DCE" w:rsidRDefault="00AC0EAD" w:rsidP="00525B1C">
      <w:pPr>
        <w:numPr>
          <w:ilvl w:val="0"/>
          <w:numId w:val="30"/>
        </w:numPr>
        <w:spacing w:line="276" w:lineRule="auto"/>
        <w:jc w:val="both"/>
        <w:rPr>
          <w:rFonts w:ascii="Tahoma" w:hAnsi="Tahoma" w:cs="Tahoma"/>
          <w:sz w:val="18"/>
          <w:szCs w:val="20"/>
        </w:rPr>
      </w:pPr>
      <w:r w:rsidRPr="00365DCE">
        <w:rPr>
          <w:rFonts w:ascii="Tahoma" w:hAnsi="Tahoma" w:cs="Tahoma"/>
          <w:sz w:val="18"/>
          <w:szCs w:val="20"/>
        </w:rPr>
        <w:t xml:space="preserve">Oświadczam, że w stosunku do następującego/ych podmiotu/tów, na którego/ych zasoby powołuję się w niniejszym postępowaniu, tj.: …………………………………………………………… </w:t>
      </w:r>
      <w:r w:rsidRPr="00365DCE">
        <w:rPr>
          <w:rFonts w:ascii="Tahoma" w:hAnsi="Tahoma" w:cs="Tahoma"/>
          <w:i/>
          <w:sz w:val="18"/>
          <w:szCs w:val="20"/>
        </w:rPr>
        <w:t xml:space="preserve">(podać pełną nazwę/firmę, adres, a także w zależności od podmiotu: NIP/PESEL, KRS/CEiDG) </w:t>
      </w:r>
      <w:r w:rsidRPr="00365DCE">
        <w:rPr>
          <w:rFonts w:ascii="Tahoma" w:hAnsi="Tahoma" w:cs="Tahoma"/>
          <w:sz w:val="18"/>
          <w:szCs w:val="20"/>
        </w:rPr>
        <w:t>nie zachodzą podstawy wykluczenia z postępowania o udzielenie zamówienia.</w:t>
      </w:r>
    </w:p>
    <w:p w14:paraId="734FDC7B" w14:textId="77777777" w:rsidR="00AC0EAD" w:rsidRPr="00FB2825" w:rsidRDefault="00AC0EAD" w:rsidP="00AC0EAD">
      <w:pPr>
        <w:spacing w:line="276" w:lineRule="auto"/>
        <w:ind w:left="720"/>
        <w:jc w:val="both"/>
        <w:rPr>
          <w:rFonts w:ascii="Tahoma" w:hAnsi="Tahoma" w:cs="Tahoma"/>
          <w:sz w:val="2"/>
          <w:szCs w:val="2"/>
        </w:rPr>
      </w:pPr>
    </w:p>
    <w:p w14:paraId="59CA5245" w14:textId="77777777" w:rsidR="00AC0EAD" w:rsidRPr="00365DCE" w:rsidRDefault="00AC0EAD" w:rsidP="00525B1C">
      <w:pPr>
        <w:numPr>
          <w:ilvl w:val="0"/>
          <w:numId w:val="30"/>
        </w:numPr>
        <w:spacing w:line="276" w:lineRule="auto"/>
        <w:jc w:val="both"/>
        <w:rPr>
          <w:rFonts w:ascii="Tahoma" w:hAnsi="Tahoma" w:cs="Tahoma"/>
          <w:sz w:val="18"/>
          <w:szCs w:val="20"/>
        </w:rPr>
      </w:pPr>
      <w:r w:rsidRPr="00365DCE">
        <w:rPr>
          <w:rFonts w:ascii="Tahoma" w:hAnsi="Tahoma" w:cs="Tahoma"/>
          <w:sz w:val="18"/>
          <w:szCs w:val="20"/>
        </w:rPr>
        <w:t>Oświadczam, że aktualna dokumentacja wymagana przez Zamawiającego w celu potwierdzenia braku podstaw do wykluczenia</w:t>
      </w:r>
      <w:r w:rsidRPr="00365DCE">
        <w:rPr>
          <w:rStyle w:val="Odwoanieprzypisudolnego"/>
          <w:rFonts w:ascii="Tahoma" w:hAnsi="Tahoma" w:cs="Tahoma"/>
          <w:sz w:val="18"/>
          <w:szCs w:val="20"/>
        </w:rPr>
        <w:footnoteReference w:id="6"/>
      </w:r>
      <w:r w:rsidRPr="00365DCE">
        <w:rPr>
          <w:rFonts w:ascii="Tahoma" w:hAnsi="Tahoma" w:cs="Tahoma"/>
          <w:sz w:val="18"/>
          <w:szCs w:val="20"/>
        </w:rPr>
        <w:t>:</w:t>
      </w:r>
    </w:p>
    <w:p w14:paraId="41C2F702" w14:textId="77777777"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6F8AEEAD" w14:textId="34E76F67" w:rsidR="00AC0EAD"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znajduje się w posiadaniu Zamawiającego (jeżeli tak, proszę podać nazwę i numer postępowania (</w:t>
      </w:r>
      <w:r w:rsidR="000B4790">
        <w:rPr>
          <w:rFonts w:ascii="Tahoma" w:hAnsi="Tahoma" w:cs="Tahoma"/>
          <w:b/>
          <w:sz w:val="18"/>
          <w:szCs w:val="20"/>
        </w:rPr>
        <w:t>……/…….</w:t>
      </w:r>
      <w:r w:rsidRPr="00365DCE">
        <w:rPr>
          <w:rFonts w:ascii="Tahoma" w:hAnsi="Tahoma" w:cs="Tahoma"/>
          <w:b/>
          <w:sz w:val="18"/>
          <w:szCs w:val="20"/>
        </w:rPr>
        <w:t>/ZP</w:t>
      </w:r>
      <w:r w:rsidRPr="000A3022">
        <w:rPr>
          <w:rFonts w:ascii="Tahoma" w:hAnsi="Tahoma" w:cs="Tahoma"/>
          <w:b/>
          <w:sz w:val="18"/>
          <w:szCs w:val="20"/>
        </w:rPr>
        <w:t>/D/……</w:t>
      </w:r>
      <w:r w:rsidRPr="00365DCE">
        <w:rPr>
          <w:rFonts w:ascii="Tahoma" w:hAnsi="Tahoma" w:cs="Tahoma"/>
          <w:sz w:val="18"/>
          <w:szCs w:val="20"/>
        </w:rPr>
        <w:t>r) do którego została złożona: …………………………</w:t>
      </w:r>
    </w:p>
    <w:p w14:paraId="66D5B1E6" w14:textId="77777777" w:rsidR="008F7944" w:rsidRPr="00993EDD" w:rsidRDefault="008F7944" w:rsidP="00FB2825">
      <w:pPr>
        <w:numPr>
          <w:ilvl w:val="0"/>
          <w:numId w:val="30"/>
        </w:numPr>
        <w:spacing w:line="276" w:lineRule="auto"/>
        <w:jc w:val="both"/>
        <w:rPr>
          <w:rFonts w:ascii="Tahoma" w:hAnsi="Tahoma" w:cs="Tahoma"/>
          <w:sz w:val="18"/>
          <w:szCs w:val="20"/>
        </w:rPr>
      </w:pPr>
      <w:r w:rsidRPr="00993EDD">
        <w:rPr>
          <w:rFonts w:ascii="Tahoma" w:hAnsi="Tahoma" w:cs="Tahoma"/>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2DA99B36" w14:textId="77777777" w:rsidR="008F7944" w:rsidRPr="00365DCE" w:rsidRDefault="008F7944" w:rsidP="00FB2825">
      <w:pPr>
        <w:spacing w:line="276" w:lineRule="auto"/>
        <w:ind w:left="1080"/>
        <w:jc w:val="both"/>
        <w:rPr>
          <w:rFonts w:ascii="Tahoma" w:hAnsi="Tahoma" w:cs="Tahoma"/>
          <w:sz w:val="18"/>
          <w:szCs w:val="20"/>
        </w:rPr>
      </w:pPr>
    </w:p>
    <w:p w14:paraId="3FF352B7" w14:textId="77777777" w:rsidR="00AC0EAD" w:rsidRPr="00365DCE" w:rsidRDefault="00AC0EAD" w:rsidP="0043244D">
      <w:pPr>
        <w:spacing w:line="276" w:lineRule="auto"/>
        <w:ind w:left="1080"/>
        <w:jc w:val="both"/>
        <w:rPr>
          <w:rFonts w:ascii="Tahoma" w:hAnsi="Tahoma" w:cs="Tahoma"/>
          <w:sz w:val="18"/>
          <w:szCs w:val="20"/>
        </w:rPr>
      </w:pPr>
    </w:p>
    <w:p w14:paraId="74B917A9" w14:textId="77777777" w:rsidR="00AC0EAD" w:rsidRPr="00365DCE" w:rsidRDefault="00AC0EAD" w:rsidP="00AC0EAD">
      <w:pPr>
        <w:spacing w:line="276" w:lineRule="auto"/>
        <w:jc w:val="both"/>
        <w:rPr>
          <w:rFonts w:ascii="Tahoma" w:hAnsi="Tahoma" w:cs="Tahoma"/>
          <w:sz w:val="18"/>
          <w:szCs w:val="20"/>
        </w:rPr>
      </w:pPr>
    </w:p>
    <w:p w14:paraId="7BCD9EC9" w14:textId="77777777" w:rsidR="00AC0EAD" w:rsidRPr="00365DCE" w:rsidRDefault="00AC0EAD" w:rsidP="00AC0EAD">
      <w:pPr>
        <w:shd w:val="clear" w:color="auto" w:fill="BFBFBF"/>
        <w:jc w:val="both"/>
        <w:rPr>
          <w:rFonts w:ascii="Tahoma" w:hAnsi="Tahoma" w:cs="Tahoma"/>
          <w:b/>
          <w:sz w:val="18"/>
          <w:szCs w:val="20"/>
        </w:rPr>
      </w:pPr>
      <w:r w:rsidRPr="00365DCE">
        <w:rPr>
          <w:rFonts w:ascii="Tahoma" w:hAnsi="Tahoma" w:cs="Tahoma"/>
          <w:b/>
          <w:sz w:val="18"/>
          <w:szCs w:val="20"/>
        </w:rPr>
        <w:t>OŚWIADCZENIE DOTYCZĄCE PODWYKONAWCY NIEBĘDĄCEGO PODMIOTEM, NA KTÓREGO ZASOBY POWOŁUJE SIĘ WYKONAWCA:</w:t>
      </w:r>
    </w:p>
    <w:p w14:paraId="1A51708B" w14:textId="77777777" w:rsidR="00AC0EAD" w:rsidRPr="00365DCE" w:rsidRDefault="00AC0EAD" w:rsidP="00AC0EAD">
      <w:pPr>
        <w:spacing w:line="360" w:lineRule="auto"/>
        <w:jc w:val="both"/>
        <w:rPr>
          <w:rFonts w:ascii="Tahoma" w:hAnsi="Tahoma" w:cs="Tahoma"/>
          <w:b/>
          <w:sz w:val="18"/>
          <w:szCs w:val="20"/>
        </w:rPr>
      </w:pPr>
    </w:p>
    <w:p w14:paraId="41575126" w14:textId="77777777" w:rsidR="00AC0EAD" w:rsidRPr="00365DCE" w:rsidRDefault="00AC0EAD" w:rsidP="00525B1C">
      <w:pPr>
        <w:numPr>
          <w:ilvl w:val="0"/>
          <w:numId w:val="31"/>
        </w:numPr>
        <w:spacing w:line="276" w:lineRule="auto"/>
        <w:jc w:val="both"/>
        <w:rPr>
          <w:rFonts w:ascii="Tahoma" w:hAnsi="Tahoma" w:cs="Tahoma"/>
          <w:sz w:val="18"/>
          <w:szCs w:val="20"/>
        </w:rPr>
      </w:pPr>
      <w:r w:rsidRPr="00365DCE">
        <w:rPr>
          <w:rFonts w:ascii="Tahoma" w:hAnsi="Tahoma" w:cs="Tahoma"/>
          <w:sz w:val="18"/>
          <w:szCs w:val="20"/>
        </w:rPr>
        <w:t xml:space="preserve">Oświadczam, że w stosunku do następującego/ych podmiotu/tów, będącego/ych podwykonawcą/ami: ……………………………………………………………………..….…… </w:t>
      </w:r>
      <w:r w:rsidRPr="00365DCE">
        <w:rPr>
          <w:rFonts w:ascii="Tahoma" w:hAnsi="Tahoma" w:cs="Tahoma"/>
          <w:i/>
          <w:sz w:val="18"/>
          <w:szCs w:val="20"/>
        </w:rPr>
        <w:t>(podać pełną nazwę/firmę, adres, a także w zależności od podmiotu: NIP/PESEL, KRS/CEiDG)</w:t>
      </w:r>
      <w:r w:rsidRPr="00365DCE">
        <w:rPr>
          <w:rFonts w:ascii="Tahoma" w:hAnsi="Tahoma" w:cs="Tahoma"/>
          <w:sz w:val="18"/>
          <w:szCs w:val="20"/>
        </w:rPr>
        <w:t>, nie zachodzą podstawy wykluczenia z postępowania o udzielenie zamówienia.</w:t>
      </w:r>
    </w:p>
    <w:p w14:paraId="4DD0F1AD" w14:textId="77777777" w:rsidR="00AC0EAD" w:rsidRPr="00365DCE" w:rsidRDefault="00AC0EAD" w:rsidP="00525B1C">
      <w:pPr>
        <w:numPr>
          <w:ilvl w:val="0"/>
          <w:numId w:val="31"/>
        </w:numPr>
        <w:spacing w:line="276" w:lineRule="auto"/>
        <w:jc w:val="both"/>
        <w:rPr>
          <w:rFonts w:ascii="Tahoma" w:hAnsi="Tahoma" w:cs="Tahoma"/>
          <w:sz w:val="18"/>
          <w:szCs w:val="20"/>
        </w:rPr>
      </w:pPr>
      <w:r w:rsidRPr="00365DCE">
        <w:rPr>
          <w:rFonts w:ascii="Tahoma" w:hAnsi="Tahoma" w:cs="Tahoma"/>
          <w:sz w:val="18"/>
          <w:szCs w:val="20"/>
        </w:rPr>
        <w:t>Oświadczam, że aktualna dokumentacja wymagana przez Zamawiającego w celu potwierdzenia braku podstaw do wykluczenia</w:t>
      </w:r>
      <w:r w:rsidRPr="00365DCE">
        <w:rPr>
          <w:rFonts w:ascii="Tahoma" w:hAnsi="Tahoma" w:cs="Tahoma"/>
          <w:sz w:val="18"/>
          <w:szCs w:val="20"/>
          <w:vertAlign w:val="superscript"/>
        </w:rPr>
        <w:t>3</w:t>
      </w:r>
      <w:r w:rsidRPr="00365DCE">
        <w:rPr>
          <w:rFonts w:ascii="Tahoma" w:hAnsi="Tahoma" w:cs="Tahoma"/>
          <w:sz w:val="18"/>
          <w:szCs w:val="20"/>
        </w:rPr>
        <w:t>:</w:t>
      </w:r>
    </w:p>
    <w:p w14:paraId="63D44FA4" w14:textId="77777777"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63001F97" w14:textId="77777777"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znajduje się w posiadaniu Zamawiającego (jeżeli tak, proszę podać nazwę i numer postępowania (</w:t>
      </w:r>
      <w:r w:rsidRPr="00365DCE">
        <w:rPr>
          <w:rFonts w:ascii="Tahoma" w:hAnsi="Tahoma" w:cs="Tahoma"/>
          <w:b/>
          <w:sz w:val="18"/>
          <w:szCs w:val="20"/>
        </w:rPr>
        <w:t>……./PN/</w:t>
      </w:r>
      <w:r w:rsidRPr="000B4790">
        <w:rPr>
          <w:rFonts w:ascii="Tahoma" w:hAnsi="Tahoma" w:cs="Tahoma"/>
          <w:b/>
          <w:sz w:val="18"/>
          <w:szCs w:val="20"/>
        </w:rPr>
        <w:t>ZP/D/…..r</w:t>
      </w:r>
      <w:r w:rsidRPr="00365DCE">
        <w:rPr>
          <w:rFonts w:ascii="Tahoma" w:hAnsi="Tahoma" w:cs="Tahoma"/>
          <w:sz w:val="18"/>
          <w:szCs w:val="20"/>
        </w:rPr>
        <w:t>) do którego została złożona: ………………………………………………</w:t>
      </w:r>
    </w:p>
    <w:p w14:paraId="16C8DBF8" w14:textId="2C8C85FF" w:rsidR="00AC0EAD" w:rsidRPr="0071013B" w:rsidRDefault="008F7944" w:rsidP="00FB2825">
      <w:pPr>
        <w:numPr>
          <w:ilvl w:val="0"/>
          <w:numId w:val="31"/>
        </w:numPr>
        <w:spacing w:line="276" w:lineRule="auto"/>
        <w:jc w:val="both"/>
        <w:rPr>
          <w:rFonts w:ascii="Tahoma" w:hAnsi="Tahoma" w:cs="Tahoma"/>
          <w:sz w:val="18"/>
          <w:szCs w:val="20"/>
        </w:rPr>
      </w:pPr>
      <w:r w:rsidRPr="00993EDD">
        <w:rPr>
          <w:rFonts w:ascii="Tahoma" w:hAnsi="Tahoma" w:cs="Tahoma"/>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32AB7317" w14:textId="77777777" w:rsidR="00AC0EAD" w:rsidRPr="00365DCE" w:rsidRDefault="00AC0EAD" w:rsidP="00AC0EAD">
      <w:pPr>
        <w:spacing w:line="276" w:lineRule="auto"/>
        <w:jc w:val="both"/>
        <w:rPr>
          <w:rFonts w:ascii="Tahoma" w:hAnsi="Tahoma" w:cs="Tahoma"/>
          <w:sz w:val="18"/>
          <w:szCs w:val="20"/>
        </w:rPr>
      </w:pPr>
    </w:p>
    <w:p w14:paraId="766B0375" w14:textId="77777777" w:rsidR="00AC0EAD" w:rsidRPr="00365DCE" w:rsidRDefault="00AC0EAD" w:rsidP="00AC0EAD">
      <w:pPr>
        <w:shd w:val="clear" w:color="auto" w:fill="BFBFBF"/>
        <w:jc w:val="both"/>
        <w:rPr>
          <w:rFonts w:ascii="Tahoma" w:hAnsi="Tahoma" w:cs="Tahoma"/>
          <w:b/>
          <w:sz w:val="18"/>
          <w:szCs w:val="20"/>
        </w:rPr>
      </w:pPr>
      <w:r w:rsidRPr="00365DCE">
        <w:rPr>
          <w:rFonts w:ascii="Tahoma" w:hAnsi="Tahoma" w:cs="Tahoma"/>
          <w:b/>
          <w:sz w:val="18"/>
          <w:szCs w:val="20"/>
        </w:rPr>
        <w:t>OŚWIADCZENIE DOTYCZĄCE PODANYCH INFORMACJI:</w:t>
      </w:r>
    </w:p>
    <w:p w14:paraId="02709200" w14:textId="77777777" w:rsidR="00AC0EAD" w:rsidRPr="00365DCE" w:rsidRDefault="00AC0EAD" w:rsidP="00AC0EAD">
      <w:pPr>
        <w:spacing w:line="276" w:lineRule="auto"/>
        <w:jc w:val="both"/>
        <w:rPr>
          <w:rFonts w:ascii="Tahoma" w:hAnsi="Tahoma" w:cs="Tahoma"/>
          <w:sz w:val="18"/>
          <w:szCs w:val="20"/>
        </w:rPr>
      </w:pPr>
      <w:r w:rsidRPr="00365DCE">
        <w:rPr>
          <w:rFonts w:ascii="Tahoma" w:hAnsi="Tahoma" w:cs="Tahoma"/>
          <w:sz w:val="18"/>
          <w:szCs w:val="20"/>
        </w:rPr>
        <w:t xml:space="preserve">Oświadczam, że wszystkie informacje podane w powyższych oświadczeniach są aktualne </w:t>
      </w:r>
      <w:r w:rsidRPr="00365DCE">
        <w:rPr>
          <w:rFonts w:ascii="Tahoma" w:hAnsi="Tahoma" w:cs="Tahoma"/>
          <w:sz w:val="18"/>
          <w:szCs w:val="20"/>
        </w:rPr>
        <w:br/>
        <w:t>i zgodne z prawdą oraz zostały przedstawione z pełną świadomością konsekwencji wprowadzenia zamawiającego w błąd przy przedstawianiu informacji.</w:t>
      </w:r>
    </w:p>
    <w:p w14:paraId="339DAC18" w14:textId="77777777" w:rsidR="00AC0EAD" w:rsidRPr="00365DCE" w:rsidRDefault="00AC0EAD" w:rsidP="00AC0EAD">
      <w:pPr>
        <w:spacing w:line="360" w:lineRule="auto"/>
        <w:jc w:val="both"/>
        <w:rPr>
          <w:rFonts w:ascii="Tahoma" w:hAnsi="Tahoma" w:cs="Tahoma"/>
          <w:sz w:val="18"/>
          <w:szCs w:val="20"/>
        </w:rPr>
      </w:pPr>
    </w:p>
    <w:p w14:paraId="42DFE100" w14:textId="77777777" w:rsidR="00AC0EAD" w:rsidRPr="00365DCE" w:rsidRDefault="00AC0EAD" w:rsidP="00AC0EAD">
      <w:pPr>
        <w:spacing w:line="360" w:lineRule="auto"/>
        <w:jc w:val="both"/>
        <w:rPr>
          <w:rFonts w:ascii="Tahoma" w:hAnsi="Tahoma" w:cs="Tahoma"/>
          <w:sz w:val="18"/>
          <w:szCs w:val="20"/>
        </w:rPr>
      </w:pPr>
    </w:p>
    <w:p w14:paraId="72BBE8E3" w14:textId="3DEEFB84" w:rsidR="000A3022" w:rsidRPr="000A3022" w:rsidRDefault="00AC0EAD" w:rsidP="000A3022">
      <w:pPr>
        <w:rPr>
          <w:rFonts w:ascii="Tahoma" w:hAnsi="Tahoma" w:cs="Tahoma"/>
          <w:b/>
          <w:sz w:val="18"/>
          <w:szCs w:val="20"/>
        </w:rPr>
      </w:pPr>
      <w:r w:rsidRPr="00365DCE">
        <w:rPr>
          <w:rFonts w:ascii="Tahoma" w:hAnsi="Tahoma" w:cs="Tahoma"/>
          <w:b/>
          <w:sz w:val="18"/>
          <w:szCs w:val="20"/>
        </w:rPr>
        <w:br w:type="page"/>
      </w:r>
    </w:p>
    <w:p w14:paraId="22E19476" w14:textId="5D029061" w:rsidR="00695D67" w:rsidRPr="00A63942" w:rsidRDefault="00695D67" w:rsidP="00695D67">
      <w:pPr>
        <w:jc w:val="right"/>
        <w:rPr>
          <w:rFonts w:ascii="Tahoma" w:hAnsi="Tahoma" w:cs="Tahoma"/>
          <w:b/>
          <w:sz w:val="20"/>
          <w:szCs w:val="20"/>
        </w:rPr>
      </w:pPr>
      <w:r w:rsidRPr="00A63942">
        <w:rPr>
          <w:rFonts w:ascii="Tahoma" w:hAnsi="Tahoma" w:cs="Tahoma"/>
          <w:b/>
          <w:sz w:val="20"/>
          <w:szCs w:val="20"/>
        </w:rPr>
        <w:lastRenderedPageBreak/>
        <w:t>Załącznik nr 4</w:t>
      </w:r>
    </w:p>
    <w:p w14:paraId="430929CA" w14:textId="77777777" w:rsidR="00695D67" w:rsidRPr="00A63942" w:rsidRDefault="00695D67" w:rsidP="00695D67">
      <w:pPr>
        <w:jc w:val="right"/>
        <w:rPr>
          <w:rFonts w:ascii="Tahoma" w:hAnsi="Tahoma" w:cs="Tahoma"/>
          <w:b/>
          <w:sz w:val="20"/>
          <w:szCs w:val="20"/>
        </w:rPr>
      </w:pPr>
    </w:p>
    <w:p w14:paraId="519509B1" w14:textId="77777777" w:rsidR="00695D67" w:rsidRPr="00A63942" w:rsidRDefault="00695D67" w:rsidP="00695D67">
      <w:pPr>
        <w:jc w:val="center"/>
        <w:rPr>
          <w:rFonts w:ascii="Tahoma" w:hAnsi="Tahoma" w:cs="Tahoma"/>
          <w:b/>
          <w:iCs/>
          <w:smallCaps/>
          <w:kern w:val="16"/>
          <w:sz w:val="20"/>
          <w:szCs w:val="20"/>
        </w:rPr>
      </w:pPr>
      <w:r w:rsidRPr="00A63942">
        <w:rPr>
          <w:rFonts w:ascii="Tahoma" w:hAnsi="Tahoma" w:cs="Tahoma"/>
          <w:b/>
          <w:iCs/>
          <w:smallCaps/>
          <w:kern w:val="16"/>
          <w:sz w:val="20"/>
          <w:szCs w:val="20"/>
        </w:rPr>
        <w:t xml:space="preserve">Projektowane postanowienia umowy w sprawie zamówienia publicznego, </w:t>
      </w:r>
    </w:p>
    <w:p w14:paraId="5DA1A6F0" w14:textId="77777777" w:rsidR="00695D67" w:rsidRPr="00A63942" w:rsidRDefault="00695D67" w:rsidP="00695D67">
      <w:pPr>
        <w:jc w:val="center"/>
        <w:rPr>
          <w:rFonts w:ascii="Tahoma" w:hAnsi="Tahoma" w:cs="Tahoma"/>
          <w:b/>
          <w:iCs/>
          <w:smallCaps/>
          <w:kern w:val="16"/>
          <w:sz w:val="20"/>
          <w:szCs w:val="20"/>
        </w:rPr>
      </w:pPr>
      <w:r w:rsidRPr="00A63942">
        <w:rPr>
          <w:rFonts w:ascii="Tahoma" w:hAnsi="Tahoma" w:cs="Tahoma"/>
          <w:b/>
          <w:iCs/>
          <w:smallCaps/>
          <w:kern w:val="16"/>
          <w:sz w:val="20"/>
          <w:szCs w:val="20"/>
        </w:rPr>
        <w:t>które zostaną wprowadzone do treści tej umowy</w:t>
      </w:r>
    </w:p>
    <w:p w14:paraId="1D8E24A6" w14:textId="77777777" w:rsidR="00695D67" w:rsidRPr="00A63942" w:rsidRDefault="00695D67" w:rsidP="00695D67">
      <w:pPr>
        <w:jc w:val="center"/>
        <w:rPr>
          <w:rFonts w:ascii="Tahoma" w:hAnsi="Tahoma" w:cs="Tahoma"/>
          <w:b/>
          <w:sz w:val="20"/>
          <w:szCs w:val="20"/>
        </w:rPr>
      </w:pPr>
    </w:p>
    <w:p w14:paraId="7120B783" w14:textId="77777777" w:rsidR="00695D67" w:rsidRPr="00A63942" w:rsidRDefault="00695D67" w:rsidP="00695D67">
      <w:pPr>
        <w:jc w:val="right"/>
        <w:rPr>
          <w:rFonts w:ascii="Tahoma" w:hAnsi="Tahoma" w:cs="Tahoma"/>
          <w:b/>
          <w:sz w:val="20"/>
          <w:szCs w:val="20"/>
        </w:rPr>
      </w:pPr>
    </w:p>
    <w:p w14:paraId="0F2D1A2C" w14:textId="77777777" w:rsidR="00695D67" w:rsidRPr="00891AF0" w:rsidRDefault="00695D67" w:rsidP="00695D67">
      <w:pPr>
        <w:jc w:val="center"/>
        <w:rPr>
          <w:rFonts w:ascii="Tahoma" w:hAnsi="Tahoma" w:cs="Tahoma"/>
          <w:b/>
          <w:iCs/>
          <w:smallCaps/>
          <w:kern w:val="16"/>
          <w:sz w:val="22"/>
          <w:szCs w:val="22"/>
          <w:u w:val="single"/>
        </w:rPr>
      </w:pPr>
      <w:r w:rsidRPr="00891AF0">
        <w:rPr>
          <w:rFonts w:ascii="Tahoma" w:hAnsi="Tahoma" w:cs="Tahoma"/>
          <w:b/>
          <w:iCs/>
          <w:smallCaps/>
          <w:kern w:val="16"/>
          <w:sz w:val="22"/>
          <w:szCs w:val="22"/>
        </w:rPr>
        <w:t>Umowa Nr 23/TP/ZP/</w:t>
      </w:r>
      <w:r w:rsidRPr="00891AF0">
        <w:rPr>
          <w:rFonts w:ascii="Tahoma" w:hAnsi="Tahoma" w:cs="Tahoma"/>
          <w:b/>
          <w:sz w:val="22"/>
          <w:szCs w:val="22"/>
        </w:rPr>
        <w:t xml:space="preserve">D/…/2022 </w:t>
      </w:r>
      <w:r w:rsidRPr="00891AF0">
        <w:rPr>
          <w:rFonts w:ascii="Tahoma" w:hAnsi="Tahoma" w:cs="Tahoma"/>
          <w:b/>
          <w:iCs/>
          <w:smallCaps/>
          <w:kern w:val="16"/>
          <w:sz w:val="22"/>
          <w:szCs w:val="22"/>
        </w:rPr>
        <w:t xml:space="preserve">– </w:t>
      </w:r>
      <w:r w:rsidRPr="00891AF0">
        <w:rPr>
          <w:rFonts w:ascii="Tahoma" w:hAnsi="Tahoma" w:cs="Tahoma"/>
          <w:b/>
          <w:iCs/>
          <w:smallCaps/>
          <w:kern w:val="16"/>
          <w:sz w:val="22"/>
          <w:szCs w:val="22"/>
          <w:u w:val="single"/>
        </w:rPr>
        <w:t>WZÓR</w:t>
      </w:r>
    </w:p>
    <w:p w14:paraId="5051CDF2" w14:textId="77777777" w:rsidR="00695D67" w:rsidRPr="00891AF0" w:rsidRDefault="00695D67" w:rsidP="00695D67">
      <w:pPr>
        <w:jc w:val="center"/>
        <w:rPr>
          <w:rFonts w:ascii="Tahoma" w:hAnsi="Tahoma" w:cs="Tahoma"/>
          <w:sz w:val="16"/>
          <w:szCs w:val="16"/>
        </w:rPr>
      </w:pPr>
      <w:r w:rsidRPr="00891AF0">
        <w:rPr>
          <w:rFonts w:ascii="Tahoma" w:hAnsi="Tahoma" w:cs="Tahoma"/>
          <w:sz w:val="16"/>
          <w:szCs w:val="16"/>
        </w:rPr>
        <w:t>stanowiąca wynik postępowania przeprowadzonego w trybie podstawowym bez negocjacji 23/TP/ZP/D/2022</w:t>
      </w:r>
    </w:p>
    <w:p w14:paraId="6D568D16" w14:textId="77777777" w:rsidR="00695D67" w:rsidRPr="00891AF0" w:rsidRDefault="00695D67" w:rsidP="00695D67">
      <w:pPr>
        <w:jc w:val="center"/>
        <w:rPr>
          <w:rFonts w:ascii="Tahoma" w:hAnsi="Tahoma" w:cs="Tahoma"/>
          <w:sz w:val="16"/>
          <w:szCs w:val="16"/>
        </w:rPr>
      </w:pPr>
      <w:r w:rsidRPr="00891AF0">
        <w:rPr>
          <w:rFonts w:ascii="Tahoma" w:hAnsi="Tahoma" w:cs="Tahoma"/>
          <w:sz w:val="16"/>
          <w:szCs w:val="16"/>
        </w:rPr>
        <w:t>– art. 275 i następne ustawy Prawo Zamówień Publicznych (Dz. U. z 2021 r., poz. 1129, t.j., ze zm.)</w:t>
      </w:r>
    </w:p>
    <w:p w14:paraId="2C6F6C78" w14:textId="77777777" w:rsidR="00695D67" w:rsidRPr="00891AF0" w:rsidRDefault="00695D67" w:rsidP="00695D67">
      <w:pPr>
        <w:rPr>
          <w:rFonts w:ascii="Tahoma" w:hAnsi="Tahoma" w:cs="Tahoma"/>
          <w:sz w:val="16"/>
          <w:szCs w:val="16"/>
        </w:rPr>
      </w:pPr>
    </w:p>
    <w:p w14:paraId="49A10B97" w14:textId="77777777" w:rsidR="00695D67" w:rsidRPr="00891AF0" w:rsidRDefault="00695D67" w:rsidP="00695D67">
      <w:pPr>
        <w:rPr>
          <w:rFonts w:ascii="Tahoma" w:hAnsi="Tahoma" w:cs="Tahoma"/>
          <w:sz w:val="20"/>
          <w:szCs w:val="20"/>
        </w:rPr>
      </w:pPr>
      <w:r w:rsidRPr="00891AF0">
        <w:rPr>
          <w:rFonts w:ascii="Tahoma" w:hAnsi="Tahoma" w:cs="Tahoma"/>
          <w:sz w:val="20"/>
          <w:szCs w:val="20"/>
        </w:rPr>
        <w:t>Zawarta  w dniu ........................................................   w  Łodzi,  pomiędzy:</w:t>
      </w:r>
    </w:p>
    <w:p w14:paraId="42466B15" w14:textId="77777777" w:rsidR="00695D67" w:rsidRPr="00891AF0" w:rsidRDefault="00695D67" w:rsidP="00695D67">
      <w:pPr>
        <w:jc w:val="both"/>
        <w:rPr>
          <w:rFonts w:ascii="Tahoma" w:hAnsi="Tahoma" w:cs="Tahoma"/>
          <w:b/>
          <w:bCs/>
          <w:sz w:val="12"/>
          <w:szCs w:val="12"/>
        </w:rPr>
      </w:pPr>
    </w:p>
    <w:p w14:paraId="2286EC8E" w14:textId="77777777" w:rsidR="00695D67" w:rsidRPr="00891AF0" w:rsidRDefault="00695D67" w:rsidP="00695D67">
      <w:pPr>
        <w:pStyle w:val="Nagwek"/>
        <w:jc w:val="right"/>
        <w:rPr>
          <w:rFonts w:ascii="Tahoma" w:hAnsi="Tahoma" w:cs="Tahoma"/>
          <w:b/>
        </w:rPr>
      </w:pPr>
    </w:p>
    <w:p w14:paraId="2D2DDAF4" w14:textId="77777777" w:rsidR="00695D67" w:rsidRPr="00891AF0" w:rsidRDefault="00695D67" w:rsidP="00695D67">
      <w:pPr>
        <w:jc w:val="both"/>
        <w:rPr>
          <w:rFonts w:ascii="Tahoma" w:hAnsi="Tahoma" w:cs="Tahoma"/>
          <w:sz w:val="20"/>
          <w:szCs w:val="20"/>
        </w:rPr>
      </w:pPr>
      <w:bookmarkStart w:id="2" w:name="_Hlk94698569"/>
      <w:r w:rsidRPr="00891AF0">
        <w:rPr>
          <w:rFonts w:ascii="Tahoma" w:hAnsi="Tahoma" w:cs="Tahoma"/>
          <w:b/>
          <w:bCs/>
          <w:iCs/>
          <w:sz w:val="18"/>
          <w:szCs w:val="18"/>
        </w:rPr>
        <w:t xml:space="preserve">Samodzielny Publiczny Zakład Opieki Zdrowotnej Uniwersytecki Szpital Kliniczny nr 1 im. Norberta Barlickiego Uniwersytetu Medycznego w Łodzi, </w:t>
      </w:r>
      <w:r w:rsidRPr="00891AF0">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891AF0">
        <w:rPr>
          <w:rFonts w:ascii="Tahoma" w:hAnsi="Tahoma" w:cs="Tahoma"/>
          <w:sz w:val="18"/>
          <w:szCs w:val="18"/>
        </w:rPr>
        <w:t>0000021295</w:t>
      </w:r>
      <w:r w:rsidRPr="00891AF0">
        <w:rPr>
          <w:rFonts w:ascii="Tahoma" w:hAnsi="Tahoma" w:cs="Tahoma"/>
          <w:sz w:val="20"/>
          <w:szCs w:val="20"/>
        </w:rPr>
        <w:t xml:space="preserve">, </w:t>
      </w:r>
      <w:r w:rsidRPr="00891AF0">
        <w:rPr>
          <w:rFonts w:ascii="Tahoma" w:hAnsi="Tahoma" w:cs="Tahoma"/>
          <w:sz w:val="18"/>
          <w:szCs w:val="18"/>
        </w:rPr>
        <w:t>NIP 725-10-19-093, REGON 000288774</w:t>
      </w:r>
      <w:r w:rsidRPr="00891AF0">
        <w:rPr>
          <w:rFonts w:ascii="Tahoma" w:hAnsi="Tahoma" w:cs="Tahoma"/>
          <w:sz w:val="20"/>
          <w:szCs w:val="20"/>
        </w:rPr>
        <w:t>, BDO 000015897</w:t>
      </w:r>
    </w:p>
    <w:p w14:paraId="53359489" w14:textId="77777777" w:rsidR="00695D67" w:rsidRPr="00891AF0" w:rsidRDefault="00695D67" w:rsidP="00695D67">
      <w:pPr>
        <w:jc w:val="both"/>
        <w:rPr>
          <w:rFonts w:ascii="Tahoma" w:hAnsi="Tahoma" w:cs="Tahoma"/>
          <w:b/>
          <w:bCs/>
          <w:sz w:val="20"/>
          <w:szCs w:val="20"/>
        </w:rPr>
      </w:pPr>
      <w:r w:rsidRPr="00891AF0">
        <w:rPr>
          <w:rFonts w:ascii="Tahoma" w:hAnsi="Tahoma" w:cs="Tahoma"/>
          <w:sz w:val="20"/>
          <w:szCs w:val="20"/>
        </w:rPr>
        <w:t xml:space="preserve">reprezentowanym przez: </w:t>
      </w:r>
    </w:p>
    <w:p w14:paraId="49903A10" w14:textId="435F5B17" w:rsidR="00695D67" w:rsidRPr="00891AF0" w:rsidRDefault="00695D67" w:rsidP="00695D67">
      <w:pPr>
        <w:rPr>
          <w:rFonts w:ascii="Tahoma" w:hAnsi="Tahoma" w:cs="Tahoma"/>
          <w:b/>
          <w:iCs/>
          <w:sz w:val="18"/>
          <w:szCs w:val="18"/>
        </w:rPr>
      </w:pPr>
      <w:r w:rsidRPr="00891AF0">
        <w:rPr>
          <w:rFonts w:ascii="Tahoma" w:hAnsi="Tahoma" w:cs="Tahoma"/>
          <w:b/>
          <w:iCs/>
          <w:sz w:val="18"/>
          <w:szCs w:val="18"/>
        </w:rPr>
        <w:t>Dr n med. Monikę Domarecką – Dyrektora Szpitala</w:t>
      </w:r>
      <w:bookmarkEnd w:id="2"/>
    </w:p>
    <w:p w14:paraId="3D10600A" w14:textId="77777777" w:rsidR="00695D67" w:rsidRPr="00891AF0" w:rsidRDefault="00695D67" w:rsidP="00695D67">
      <w:pPr>
        <w:jc w:val="both"/>
        <w:rPr>
          <w:rFonts w:ascii="Tahoma" w:hAnsi="Tahoma" w:cs="Tahoma"/>
          <w:sz w:val="20"/>
          <w:szCs w:val="20"/>
        </w:rPr>
      </w:pPr>
      <w:r w:rsidRPr="00891AF0">
        <w:rPr>
          <w:rFonts w:ascii="Tahoma" w:hAnsi="Tahoma" w:cs="Tahoma"/>
          <w:sz w:val="20"/>
          <w:szCs w:val="20"/>
        </w:rPr>
        <w:t xml:space="preserve">zwanym dalej </w:t>
      </w:r>
      <w:r w:rsidRPr="00891AF0">
        <w:rPr>
          <w:rFonts w:ascii="Tahoma" w:hAnsi="Tahoma" w:cs="Tahoma"/>
          <w:b/>
          <w:sz w:val="20"/>
          <w:szCs w:val="20"/>
        </w:rPr>
        <w:t>„Zamawiającym”</w:t>
      </w:r>
    </w:p>
    <w:p w14:paraId="38412C83" w14:textId="77777777" w:rsidR="00695D67" w:rsidRPr="00891AF0" w:rsidRDefault="00695D67" w:rsidP="00695D67">
      <w:pPr>
        <w:jc w:val="both"/>
        <w:rPr>
          <w:rFonts w:ascii="Tahoma" w:hAnsi="Tahoma" w:cs="Tahoma"/>
          <w:sz w:val="20"/>
          <w:szCs w:val="20"/>
        </w:rPr>
      </w:pPr>
      <w:r w:rsidRPr="00891AF0">
        <w:rPr>
          <w:rFonts w:ascii="Tahoma" w:hAnsi="Tahoma" w:cs="Tahoma"/>
          <w:sz w:val="20"/>
          <w:szCs w:val="20"/>
        </w:rPr>
        <w:t>a</w:t>
      </w:r>
    </w:p>
    <w:p w14:paraId="37555F01" w14:textId="77777777" w:rsidR="00695D67" w:rsidRPr="00891AF0" w:rsidRDefault="00695D67" w:rsidP="00695D67">
      <w:pPr>
        <w:jc w:val="both"/>
        <w:rPr>
          <w:rFonts w:ascii="Tahoma" w:hAnsi="Tahoma" w:cs="Tahoma"/>
          <w:sz w:val="20"/>
          <w:szCs w:val="20"/>
        </w:rPr>
      </w:pPr>
      <w:r w:rsidRPr="00891AF0">
        <w:rPr>
          <w:rFonts w:ascii="Tahoma" w:hAnsi="Tahoma" w:cs="Tahoma"/>
          <w:b/>
          <w:bCs/>
          <w:sz w:val="20"/>
          <w:szCs w:val="20"/>
        </w:rPr>
        <w:t>………………………</w:t>
      </w:r>
      <w:r w:rsidRPr="00891AF0">
        <w:rPr>
          <w:rFonts w:ascii="Tahoma" w:hAnsi="Tahoma" w:cs="Tahoma"/>
          <w:sz w:val="20"/>
          <w:szCs w:val="20"/>
        </w:rPr>
        <w:t>. z siedzibą w …………. przy ul………………….., (kod: ………), wpisaną do Krajowego Rejestru Sądowego prowadzonego przez Sąd Rejonowy dla ……………………., ……… Wydział Krajowego Rejestru Sądowego pod numerem KRS…………………….., NIP……………………….., REGON …………………..., kapitał zakładowy ………………………. zł, BDO …………………..,</w:t>
      </w:r>
    </w:p>
    <w:p w14:paraId="612A72CB" w14:textId="77777777" w:rsidR="00695D67" w:rsidRPr="00891AF0" w:rsidRDefault="00695D67" w:rsidP="00695D67">
      <w:pPr>
        <w:jc w:val="both"/>
        <w:rPr>
          <w:rFonts w:ascii="Tahoma" w:hAnsi="Tahoma" w:cs="Tahoma"/>
          <w:sz w:val="20"/>
          <w:szCs w:val="20"/>
        </w:rPr>
      </w:pPr>
      <w:r w:rsidRPr="00891AF0">
        <w:rPr>
          <w:rFonts w:ascii="Tahoma" w:hAnsi="Tahoma" w:cs="Tahoma"/>
          <w:sz w:val="20"/>
          <w:szCs w:val="20"/>
        </w:rPr>
        <w:t>reprezentowaną przez:</w:t>
      </w:r>
    </w:p>
    <w:p w14:paraId="3482AFE3" w14:textId="77777777" w:rsidR="00695D67" w:rsidRPr="00891AF0" w:rsidRDefault="00695D67" w:rsidP="00695D67">
      <w:pPr>
        <w:jc w:val="both"/>
        <w:rPr>
          <w:rFonts w:ascii="Tahoma" w:hAnsi="Tahoma" w:cs="Tahoma"/>
          <w:sz w:val="20"/>
          <w:szCs w:val="20"/>
        </w:rPr>
      </w:pPr>
      <w:r w:rsidRPr="00891AF0">
        <w:rPr>
          <w:rFonts w:ascii="Tahoma" w:hAnsi="Tahoma" w:cs="Tahoma"/>
          <w:sz w:val="20"/>
          <w:szCs w:val="20"/>
        </w:rPr>
        <w:t>1. …………………………………………...……..……….……….. -…………………………………………..……..……….………..</w:t>
      </w:r>
    </w:p>
    <w:p w14:paraId="14A25EA6" w14:textId="77777777" w:rsidR="00695D67" w:rsidRPr="00891AF0" w:rsidRDefault="00695D67" w:rsidP="00695D67">
      <w:pPr>
        <w:jc w:val="both"/>
        <w:rPr>
          <w:rFonts w:ascii="Tahoma" w:hAnsi="Tahoma" w:cs="Tahoma"/>
          <w:sz w:val="20"/>
          <w:szCs w:val="20"/>
        </w:rPr>
      </w:pPr>
      <w:r w:rsidRPr="00891AF0">
        <w:rPr>
          <w:rFonts w:ascii="Tahoma" w:hAnsi="Tahoma" w:cs="Tahoma"/>
          <w:sz w:val="20"/>
          <w:szCs w:val="20"/>
        </w:rPr>
        <w:t>2. …………………………………..……………..……….……….. -…………………………………………..……..……….………..</w:t>
      </w:r>
    </w:p>
    <w:p w14:paraId="3415CF36" w14:textId="77777777" w:rsidR="00695D67" w:rsidRPr="00891AF0" w:rsidRDefault="00695D67" w:rsidP="00695D67">
      <w:pPr>
        <w:jc w:val="both"/>
        <w:rPr>
          <w:rFonts w:ascii="Tahoma" w:hAnsi="Tahoma" w:cs="Tahoma"/>
          <w:sz w:val="20"/>
          <w:szCs w:val="20"/>
        </w:rPr>
      </w:pPr>
      <w:r w:rsidRPr="00891AF0">
        <w:rPr>
          <w:rFonts w:ascii="Tahoma" w:hAnsi="Tahoma" w:cs="Tahoma"/>
          <w:sz w:val="20"/>
          <w:szCs w:val="20"/>
        </w:rPr>
        <w:t xml:space="preserve">zwaną dalej </w:t>
      </w:r>
      <w:r w:rsidRPr="00891AF0">
        <w:rPr>
          <w:rFonts w:ascii="Tahoma" w:hAnsi="Tahoma" w:cs="Tahoma"/>
          <w:b/>
          <w:sz w:val="20"/>
          <w:szCs w:val="20"/>
        </w:rPr>
        <w:t>„Wykonawcą”.</w:t>
      </w:r>
    </w:p>
    <w:p w14:paraId="43BB1A57" w14:textId="77777777" w:rsidR="00695D67" w:rsidRPr="00891AF0" w:rsidRDefault="00695D67" w:rsidP="00695D67">
      <w:pPr>
        <w:jc w:val="both"/>
        <w:rPr>
          <w:rFonts w:ascii="Tahoma" w:hAnsi="Tahoma" w:cs="Tahoma"/>
          <w:sz w:val="14"/>
          <w:szCs w:val="14"/>
        </w:rPr>
      </w:pPr>
    </w:p>
    <w:p w14:paraId="7BEE5FA2" w14:textId="77777777" w:rsidR="00695D67" w:rsidRPr="00891AF0" w:rsidRDefault="00695D67" w:rsidP="00695D67">
      <w:pPr>
        <w:jc w:val="both"/>
        <w:rPr>
          <w:rFonts w:ascii="Tahoma" w:hAnsi="Tahoma" w:cs="Tahoma"/>
          <w:sz w:val="18"/>
          <w:szCs w:val="18"/>
        </w:rPr>
      </w:pPr>
      <w:r w:rsidRPr="00891AF0">
        <w:rPr>
          <w:rFonts w:ascii="Tahoma" w:hAnsi="Tahoma" w:cs="Tahoma"/>
          <w:sz w:val="18"/>
          <w:szCs w:val="18"/>
        </w:rPr>
        <w:t xml:space="preserve">Wykonawca został wyłoniony w trybie podstawowym bez negocjacji o wartości poniżej 140 000 EURO, numer sprawy: </w:t>
      </w:r>
      <w:r w:rsidRPr="00891AF0">
        <w:rPr>
          <w:rFonts w:ascii="Tahoma" w:hAnsi="Tahoma" w:cs="Tahoma"/>
          <w:b/>
          <w:sz w:val="18"/>
          <w:szCs w:val="18"/>
        </w:rPr>
        <w:t xml:space="preserve">23/TP/ZP/D/2022 </w:t>
      </w:r>
      <w:r w:rsidRPr="00891AF0">
        <w:rPr>
          <w:rFonts w:ascii="Tahoma" w:hAnsi="Tahoma" w:cs="Tahoma"/>
          <w:sz w:val="18"/>
          <w:szCs w:val="18"/>
        </w:rPr>
        <w:t>zgodnie z ustawą z dnia 11 września 2019r. r. Prawo zamówień publicznych (Dz.U. z 2021 r. poz. 1129, t.j., ze zm.).</w:t>
      </w:r>
    </w:p>
    <w:p w14:paraId="02D7B680" w14:textId="77777777" w:rsidR="00695D67" w:rsidRPr="00891AF0" w:rsidRDefault="00695D67" w:rsidP="00695D67">
      <w:pPr>
        <w:jc w:val="center"/>
        <w:rPr>
          <w:rFonts w:ascii="Tahoma" w:hAnsi="Tahoma" w:cs="Tahoma"/>
          <w:iCs/>
          <w:kern w:val="16"/>
          <w:sz w:val="12"/>
          <w:szCs w:val="12"/>
        </w:rPr>
      </w:pPr>
    </w:p>
    <w:p w14:paraId="28810EAA" w14:textId="77777777" w:rsidR="00695D67" w:rsidRPr="00891AF0" w:rsidRDefault="00695D67" w:rsidP="00695D67">
      <w:pPr>
        <w:jc w:val="center"/>
        <w:rPr>
          <w:rFonts w:ascii="Tahoma" w:hAnsi="Tahoma" w:cs="Tahoma"/>
          <w:sz w:val="20"/>
          <w:szCs w:val="20"/>
        </w:rPr>
      </w:pPr>
      <w:r w:rsidRPr="00891AF0">
        <w:rPr>
          <w:rFonts w:ascii="Tahoma" w:hAnsi="Tahoma" w:cs="Tahoma"/>
          <w:sz w:val="20"/>
          <w:szCs w:val="20"/>
        </w:rPr>
        <w:t>§ 1</w:t>
      </w:r>
    </w:p>
    <w:p w14:paraId="7A1C5225" w14:textId="77777777" w:rsidR="00695D67" w:rsidRPr="00891AF0" w:rsidRDefault="00695D67" w:rsidP="00AC1F5D">
      <w:pPr>
        <w:numPr>
          <w:ilvl w:val="1"/>
          <w:numId w:val="59"/>
        </w:numPr>
        <w:tabs>
          <w:tab w:val="clear" w:pos="1506"/>
          <w:tab w:val="num" w:pos="426"/>
        </w:tabs>
        <w:ind w:left="426" w:hanging="426"/>
        <w:jc w:val="both"/>
        <w:rPr>
          <w:rFonts w:ascii="Tahoma" w:hAnsi="Tahoma" w:cs="Tahoma"/>
          <w:sz w:val="18"/>
          <w:szCs w:val="18"/>
        </w:rPr>
      </w:pPr>
      <w:r w:rsidRPr="00891AF0">
        <w:rPr>
          <w:rFonts w:ascii="Tahoma" w:hAnsi="Tahoma" w:cs="Tahoma"/>
          <w:sz w:val="18"/>
          <w:szCs w:val="18"/>
        </w:rPr>
        <w:t xml:space="preserve">Przedmiotem umowy są </w:t>
      </w:r>
      <w:r w:rsidRPr="00891AF0">
        <w:rPr>
          <w:rFonts w:ascii="Tahoma" w:hAnsi="Tahoma" w:cs="Tahoma"/>
          <w:b/>
          <w:sz w:val="18"/>
          <w:szCs w:val="18"/>
        </w:rPr>
        <w:t xml:space="preserve">dostawy artykułów hydraulicznych dla Uniwersyteckiego Szpitala Klinicznego nr 1 im. N. Barlickiego, </w:t>
      </w:r>
      <w:r w:rsidRPr="00891AF0">
        <w:rPr>
          <w:rFonts w:ascii="Tahoma" w:hAnsi="Tahoma" w:cs="Tahoma"/>
          <w:sz w:val="18"/>
          <w:szCs w:val="18"/>
        </w:rPr>
        <w:t>zwanych dalej towarem - zgodnie ze złożoną ofertą, stanowiącą Załącznik nr 1 do Umowy.</w:t>
      </w:r>
    </w:p>
    <w:p w14:paraId="2B8843BD" w14:textId="77777777" w:rsidR="00695D67" w:rsidRPr="00891AF0" w:rsidRDefault="00695D67" w:rsidP="00AC1F5D">
      <w:pPr>
        <w:numPr>
          <w:ilvl w:val="1"/>
          <w:numId w:val="59"/>
        </w:numPr>
        <w:tabs>
          <w:tab w:val="clear" w:pos="1506"/>
          <w:tab w:val="num" w:pos="426"/>
        </w:tabs>
        <w:ind w:left="426" w:hanging="426"/>
        <w:jc w:val="both"/>
        <w:rPr>
          <w:rFonts w:ascii="Tahoma" w:hAnsi="Tahoma" w:cs="Tahoma"/>
          <w:sz w:val="18"/>
          <w:szCs w:val="18"/>
        </w:rPr>
      </w:pPr>
      <w:r w:rsidRPr="00891AF0">
        <w:rPr>
          <w:rFonts w:ascii="Tahoma" w:hAnsi="Tahoma" w:cs="Tahoma"/>
          <w:sz w:val="18"/>
          <w:szCs w:val="18"/>
        </w:rPr>
        <w:t>Rodzaj towaru i szacunkowe ilości szczegółowo określono w „Formularzu asortymentowo-cenowym” -  stanowiącym  Załącznik Nr 2 do umowy</w:t>
      </w:r>
    </w:p>
    <w:p w14:paraId="259B6B86" w14:textId="77777777" w:rsidR="00695D67" w:rsidRPr="00891AF0" w:rsidRDefault="00695D67" w:rsidP="00AC1F5D">
      <w:pPr>
        <w:numPr>
          <w:ilvl w:val="1"/>
          <w:numId w:val="59"/>
        </w:numPr>
        <w:tabs>
          <w:tab w:val="clear" w:pos="1506"/>
          <w:tab w:val="num" w:pos="426"/>
        </w:tabs>
        <w:ind w:left="426" w:hanging="426"/>
        <w:jc w:val="both"/>
        <w:rPr>
          <w:rFonts w:ascii="Tahoma" w:hAnsi="Tahoma" w:cs="Tahoma"/>
          <w:sz w:val="18"/>
          <w:szCs w:val="18"/>
        </w:rPr>
      </w:pPr>
      <w:r w:rsidRPr="00891AF0">
        <w:rPr>
          <w:rFonts w:ascii="Tahoma" w:hAnsi="Tahoma" w:cs="Tahoma"/>
          <w:sz w:val="18"/>
          <w:szCs w:val="18"/>
        </w:rPr>
        <w:t>Załączniki do Umowy stanowią jej integralną część.</w:t>
      </w:r>
    </w:p>
    <w:p w14:paraId="5678C08E" w14:textId="77777777" w:rsidR="00695D67" w:rsidRPr="00891AF0" w:rsidRDefault="00695D67" w:rsidP="00AC1F5D">
      <w:pPr>
        <w:numPr>
          <w:ilvl w:val="1"/>
          <w:numId w:val="59"/>
        </w:numPr>
        <w:tabs>
          <w:tab w:val="clear" w:pos="1506"/>
          <w:tab w:val="num" w:pos="426"/>
        </w:tabs>
        <w:ind w:left="426" w:hanging="426"/>
        <w:jc w:val="both"/>
        <w:rPr>
          <w:rFonts w:ascii="Tahoma" w:hAnsi="Tahoma" w:cs="Tahoma"/>
          <w:sz w:val="18"/>
          <w:szCs w:val="18"/>
        </w:rPr>
      </w:pPr>
      <w:r w:rsidRPr="00891AF0">
        <w:rPr>
          <w:rFonts w:ascii="Tahoma" w:hAnsi="Tahoma" w:cs="Tahoma"/>
          <w:sz w:val="18"/>
          <w:szCs w:val="18"/>
        </w:rPr>
        <w:t>Wykonawca zobowiązuje się dostarczyć towar wolny od wad fizycznych i prawnych.</w:t>
      </w:r>
    </w:p>
    <w:p w14:paraId="717FEF5C" w14:textId="77777777" w:rsidR="00695D67" w:rsidRPr="00891AF0" w:rsidRDefault="00695D67" w:rsidP="00695D67">
      <w:pPr>
        <w:jc w:val="both"/>
        <w:rPr>
          <w:rFonts w:ascii="Tahoma" w:hAnsi="Tahoma" w:cs="Tahoma"/>
          <w:sz w:val="20"/>
          <w:szCs w:val="20"/>
        </w:rPr>
      </w:pPr>
    </w:p>
    <w:p w14:paraId="540E8C37" w14:textId="77777777" w:rsidR="00695D67" w:rsidRPr="00891AF0" w:rsidRDefault="00695D67" w:rsidP="00695D67">
      <w:pPr>
        <w:tabs>
          <w:tab w:val="num" w:pos="426"/>
        </w:tabs>
        <w:ind w:left="426" w:hanging="426"/>
        <w:jc w:val="center"/>
        <w:rPr>
          <w:rFonts w:ascii="Tahoma" w:hAnsi="Tahoma" w:cs="Tahoma"/>
          <w:sz w:val="20"/>
          <w:szCs w:val="20"/>
        </w:rPr>
      </w:pPr>
      <w:r w:rsidRPr="00891AF0">
        <w:rPr>
          <w:rFonts w:ascii="Tahoma" w:hAnsi="Tahoma" w:cs="Tahoma"/>
          <w:sz w:val="20"/>
          <w:szCs w:val="20"/>
        </w:rPr>
        <w:t>§ 2</w:t>
      </w:r>
    </w:p>
    <w:p w14:paraId="4D25F41E" w14:textId="77777777" w:rsidR="00695D67" w:rsidRPr="00891AF0" w:rsidRDefault="00695D67" w:rsidP="00AC1F5D">
      <w:pPr>
        <w:numPr>
          <w:ilvl w:val="0"/>
          <w:numId w:val="57"/>
        </w:numPr>
        <w:tabs>
          <w:tab w:val="clear" w:pos="1506"/>
          <w:tab w:val="num" w:pos="426"/>
        </w:tabs>
        <w:ind w:left="426" w:hanging="426"/>
        <w:jc w:val="both"/>
        <w:rPr>
          <w:rFonts w:ascii="Tahoma" w:hAnsi="Tahoma" w:cs="Tahoma"/>
          <w:sz w:val="18"/>
          <w:szCs w:val="18"/>
        </w:rPr>
      </w:pPr>
      <w:r w:rsidRPr="00891AF0">
        <w:rPr>
          <w:rFonts w:ascii="Tahoma" w:hAnsi="Tahoma" w:cs="Tahoma"/>
          <w:sz w:val="18"/>
          <w:szCs w:val="18"/>
        </w:rPr>
        <w:t>Całkowita cena towaru wymienionego w § 1 jest ceną brutto i wynosi …….. złotych (słownie: ………. zł), w tym wartość netto ….. zł.</w:t>
      </w:r>
    </w:p>
    <w:p w14:paraId="44131072" w14:textId="77777777" w:rsidR="00695D67" w:rsidRPr="00891AF0" w:rsidRDefault="00695D67" w:rsidP="00AC1F5D">
      <w:pPr>
        <w:numPr>
          <w:ilvl w:val="0"/>
          <w:numId w:val="57"/>
        </w:numPr>
        <w:tabs>
          <w:tab w:val="clear" w:pos="1506"/>
          <w:tab w:val="num" w:pos="426"/>
        </w:tabs>
        <w:ind w:left="426" w:hanging="426"/>
        <w:jc w:val="both"/>
        <w:rPr>
          <w:rFonts w:ascii="Tahoma" w:hAnsi="Tahoma" w:cs="Tahoma"/>
          <w:sz w:val="18"/>
          <w:szCs w:val="18"/>
        </w:rPr>
      </w:pPr>
      <w:r w:rsidRPr="00891AF0">
        <w:rPr>
          <w:rFonts w:ascii="Tahoma" w:hAnsi="Tahoma" w:cs="Tahoma"/>
          <w:sz w:val="18"/>
          <w:szCs w:val="18"/>
        </w:rPr>
        <w:t>Cena obejmuje koszty związane z dostawą i ubezpieczeniem towaru. Opłata za opakowanie wliczona jest w cenę towaru.</w:t>
      </w:r>
    </w:p>
    <w:p w14:paraId="2A6AAE52" w14:textId="77777777" w:rsidR="00695D67" w:rsidRPr="00891AF0" w:rsidRDefault="00695D67" w:rsidP="00AC1F5D">
      <w:pPr>
        <w:numPr>
          <w:ilvl w:val="0"/>
          <w:numId w:val="57"/>
        </w:numPr>
        <w:tabs>
          <w:tab w:val="clear" w:pos="1506"/>
          <w:tab w:val="num" w:pos="426"/>
        </w:tabs>
        <w:ind w:left="426" w:hanging="426"/>
        <w:jc w:val="both"/>
        <w:rPr>
          <w:rFonts w:ascii="Tahoma" w:hAnsi="Tahoma" w:cs="Tahoma"/>
          <w:sz w:val="18"/>
          <w:szCs w:val="18"/>
        </w:rPr>
      </w:pPr>
      <w:r w:rsidRPr="00891AF0">
        <w:rPr>
          <w:rFonts w:ascii="Tahoma" w:hAnsi="Tahoma" w:cs="Tahoma"/>
          <w:sz w:val="18"/>
          <w:szCs w:val="18"/>
        </w:rPr>
        <w:t>Towar dostarczony będzie do Zamawiającego w opakowaniu producenta, na koszt i ryzyko Wykonawcy.</w:t>
      </w:r>
    </w:p>
    <w:p w14:paraId="59AE4F83" w14:textId="77777777" w:rsidR="00695D67" w:rsidRPr="00891AF0" w:rsidRDefault="00695D67" w:rsidP="00AC1F5D">
      <w:pPr>
        <w:numPr>
          <w:ilvl w:val="0"/>
          <w:numId w:val="57"/>
        </w:numPr>
        <w:tabs>
          <w:tab w:val="clear" w:pos="1506"/>
          <w:tab w:val="num" w:pos="426"/>
        </w:tabs>
        <w:ind w:left="426" w:hanging="426"/>
        <w:jc w:val="both"/>
        <w:rPr>
          <w:rFonts w:ascii="Tahoma" w:hAnsi="Tahoma" w:cs="Tahoma"/>
          <w:sz w:val="18"/>
          <w:szCs w:val="18"/>
        </w:rPr>
      </w:pPr>
      <w:r w:rsidRPr="00891AF0">
        <w:rPr>
          <w:rFonts w:ascii="Tahoma" w:hAnsi="Tahoma" w:cs="Tahoma"/>
          <w:sz w:val="18"/>
          <w:szCs w:val="18"/>
        </w:rPr>
        <w:t>Zamawiający każdorazowo wskaże w zamówieniu magazyn, do którego Wykonawca dostarczy towar.</w:t>
      </w:r>
    </w:p>
    <w:p w14:paraId="0F2D389F" w14:textId="77777777" w:rsidR="00695D67" w:rsidRPr="00891AF0" w:rsidRDefault="00695D67" w:rsidP="00AC1F5D">
      <w:pPr>
        <w:numPr>
          <w:ilvl w:val="0"/>
          <w:numId w:val="57"/>
        </w:numPr>
        <w:tabs>
          <w:tab w:val="clear" w:pos="1506"/>
          <w:tab w:val="num" w:pos="426"/>
        </w:tabs>
        <w:ind w:left="426" w:hanging="426"/>
        <w:jc w:val="both"/>
        <w:rPr>
          <w:rFonts w:ascii="Tahoma" w:hAnsi="Tahoma" w:cs="Tahoma"/>
          <w:sz w:val="18"/>
          <w:szCs w:val="18"/>
        </w:rPr>
      </w:pPr>
      <w:r w:rsidRPr="00891AF0">
        <w:rPr>
          <w:rFonts w:ascii="Tahoma" w:hAnsi="Tahoma" w:cs="Tahoma"/>
          <w:sz w:val="18"/>
          <w:szCs w:val="18"/>
        </w:rPr>
        <w:t>W okresie obowiązywania umowy dodatkowe rabaty oraz promocje producenckie skutkujące obniżeniem cen towarów, stanowiących przedmiot umowy, w odniesieniu do cen zaproponowanych w ofercie będą honorowane przez Wykonawcę, jeśli będą zgodne z obowiązującymi przepisami prawa.</w:t>
      </w:r>
    </w:p>
    <w:p w14:paraId="54E1F20B" w14:textId="77777777" w:rsidR="00695D67" w:rsidRPr="00891AF0" w:rsidRDefault="00695D67" w:rsidP="00695D67">
      <w:pPr>
        <w:jc w:val="center"/>
        <w:rPr>
          <w:rFonts w:ascii="Tahoma" w:hAnsi="Tahoma" w:cs="Tahoma"/>
          <w:sz w:val="20"/>
          <w:szCs w:val="20"/>
        </w:rPr>
      </w:pPr>
    </w:p>
    <w:p w14:paraId="7B0F785E" w14:textId="77777777" w:rsidR="00695D67" w:rsidRPr="00891AF0" w:rsidRDefault="00695D67" w:rsidP="00695D67">
      <w:pPr>
        <w:jc w:val="center"/>
        <w:rPr>
          <w:rFonts w:ascii="Tahoma" w:hAnsi="Tahoma" w:cs="Tahoma"/>
          <w:sz w:val="20"/>
          <w:szCs w:val="20"/>
        </w:rPr>
      </w:pPr>
      <w:r w:rsidRPr="00891AF0">
        <w:rPr>
          <w:rFonts w:ascii="Tahoma" w:hAnsi="Tahoma" w:cs="Tahoma"/>
          <w:sz w:val="20"/>
          <w:szCs w:val="20"/>
        </w:rPr>
        <w:t>§ 3</w:t>
      </w:r>
    </w:p>
    <w:p w14:paraId="1B89AF54" w14:textId="77777777" w:rsidR="00695D67" w:rsidRPr="00891AF0" w:rsidRDefault="00695D67" w:rsidP="00AC1F5D">
      <w:pPr>
        <w:pStyle w:val="Tekstpodstawowy"/>
        <w:numPr>
          <w:ilvl w:val="0"/>
          <w:numId w:val="65"/>
        </w:numPr>
        <w:jc w:val="both"/>
        <w:rPr>
          <w:rFonts w:ascii="Tahoma" w:hAnsi="Tahoma" w:cs="Tahoma"/>
          <w:b/>
          <w:sz w:val="18"/>
          <w:szCs w:val="18"/>
        </w:rPr>
      </w:pPr>
      <w:r w:rsidRPr="00891AF0">
        <w:rPr>
          <w:rFonts w:ascii="Tahoma" w:hAnsi="Tahoma" w:cs="Tahoma"/>
          <w:sz w:val="18"/>
          <w:szCs w:val="18"/>
        </w:rPr>
        <w:t xml:space="preserve">Zamawiający zobowiązuje się dokonywać częściowej zapłaty należności (przelewem na konto Wykonawcy) w ciągu </w:t>
      </w:r>
      <w:r w:rsidRPr="00891AF0">
        <w:rPr>
          <w:rFonts w:ascii="Tahoma" w:hAnsi="Tahoma" w:cs="Tahoma"/>
          <w:b/>
          <w:bCs/>
          <w:sz w:val="18"/>
          <w:szCs w:val="18"/>
        </w:rPr>
        <w:t>30 dni</w:t>
      </w:r>
      <w:r w:rsidRPr="00891AF0">
        <w:rPr>
          <w:rFonts w:ascii="Tahoma" w:hAnsi="Tahoma" w:cs="Tahoma"/>
          <w:sz w:val="18"/>
          <w:szCs w:val="18"/>
        </w:rPr>
        <w:t xml:space="preserve"> od daty otrzymania częściowej dostawy towaru i faktury częściowej – zapłata nastąpi w dniu obciążenia rachunku Zamawiającego. </w:t>
      </w:r>
    </w:p>
    <w:p w14:paraId="0C17E2B0" w14:textId="77777777" w:rsidR="00695D67" w:rsidRPr="00891AF0" w:rsidRDefault="00695D67" w:rsidP="00AC1F5D">
      <w:pPr>
        <w:pStyle w:val="Tekstpodstawowy"/>
        <w:numPr>
          <w:ilvl w:val="0"/>
          <w:numId w:val="65"/>
        </w:numPr>
        <w:jc w:val="both"/>
        <w:rPr>
          <w:rFonts w:ascii="Tahoma" w:hAnsi="Tahoma" w:cs="Tahoma"/>
          <w:b/>
          <w:sz w:val="18"/>
          <w:szCs w:val="18"/>
        </w:rPr>
      </w:pPr>
      <w:r w:rsidRPr="00891AF0">
        <w:rPr>
          <w:rFonts w:ascii="Tahoma" w:hAnsi="Tahoma" w:cs="Tahoma"/>
          <w:sz w:val="18"/>
          <w:szCs w:val="18"/>
        </w:rPr>
        <w:t xml:space="preserve">Faktura częściowa (faktura wystawiona za dostarczoną część towaru) będzie dostarczana do Zamawiającego wraz z towarem lub odrębnie za potwierdzeniem odbioru. Wartość wynagrodzenia należnego Wykonawcy będzie odpowiadała sumie iloczynów cen jednostkowych poszczególnego asortymentu i ilości dostarczanego w ramach danego zamówienia towaru.  </w:t>
      </w:r>
    </w:p>
    <w:p w14:paraId="0B60441F" w14:textId="77777777" w:rsidR="00695D67" w:rsidRPr="00891AF0" w:rsidRDefault="00695D67" w:rsidP="00AC1F5D">
      <w:pPr>
        <w:pStyle w:val="Tekstpodstawowy"/>
        <w:numPr>
          <w:ilvl w:val="0"/>
          <w:numId w:val="65"/>
        </w:numPr>
        <w:jc w:val="both"/>
        <w:rPr>
          <w:rStyle w:val="Hipercze"/>
          <w:rFonts w:ascii="Tahoma" w:hAnsi="Tahoma" w:cs="Tahoma"/>
          <w:b/>
          <w:sz w:val="18"/>
          <w:szCs w:val="18"/>
        </w:rPr>
      </w:pPr>
      <w:r w:rsidRPr="00891AF0">
        <w:rPr>
          <w:rFonts w:ascii="Tahoma" w:hAnsi="Tahoma" w:cs="Tahoma"/>
          <w:sz w:val="18"/>
          <w:szCs w:val="18"/>
        </w:rPr>
        <w:t xml:space="preserve">Złożenie faktury następuje w formie pisemnej lub w formie ustrukturyzowanej faktury elektronicznej za pośrednictwem platformy dostępnej pod adresem </w:t>
      </w:r>
      <w:hyperlink r:id="rId39" w:history="1">
        <w:r w:rsidRPr="00891AF0">
          <w:rPr>
            <w:rStyle w:val="Hipercze"/>
            <w:rFonts w:ascii="Tahoma" w:hAnsi="Tahoma" w:cs="Tahoma"/>
            <w:sz w:val="18"/>
            <w:szCs w:val="18"/>
          </w:rPr>
          <w:t>https://efaktura.gov.pl</w:t>
        </w:r>
      </w:hyperlink>
      <w:r w:rsidRPr="00891AF0">
        <w:rPr>
          <w:rStyle w:val="Hipercze"/>
          <w:rFonts w:ascii="Tahoma" w:hAnsi="Tahoma" w:cs="Tahoma"/>
          <w:sz w:val="18"/>
          <w:szCs w:val="18"/>
        </w:rPr>
        <w:t>, PEF NIP 7251019093</w:t>
      </w:r>
    </w:p>
    <w:p w14:paraId="072205FF" w14:textId="77777777" w:rsidR="00695D67" w:rsidRPr="00891AF0" w:rsidRDefault="00695D67" w:rsidP="00AC1F5D">
      <w:pPr>
        <w:pStyle w:val="Tekstpodstawowy"/>
        <w:numPr>
          <w:ilvl w:val="0"/>
          <w:numId w:val="65"/>
        </w:numPr>
        <w:jc w:val="both"/>
        <w:rPr>
          <w:rFonts w:ascii="Tahoma" w:hAnsi="Tahoma" w:cs="Tahoma"/>
          <w:b/>
          <w:sz w:val="18"/>
          <w:szCs w:val="18"/>
        </w:rPr>
      </w:pPr>
      <w:r w:rsidRPr="00891AF0">
        <w:rPr>
          <w:rFonts w:ascii="Tahoma" w:hAnsi="Tahoma" w:cs="Tahoma"/>
          <w:sz w:val="18"/>
          <w:szCs w:val="18"/>
        </w:rPr>
        <w:t xml:space="preserve">W przypadki zmiany stawki podatku od towarów i usług, przyjętej do określenia wartości wynagrodzenia Wykonawcy, zgodnie z § 1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wykonanie umowy w okresie od dnia obowiązywania zmienionej stawki podatku, przy czym zmiana dotyczyć będzie wyłącznie tej części wynagrodzenia Wykonawcy, do której zgodnie z przepisami prawa powinna być stosowana zmieniona stawka podatku.   </w:t>
      </w:r>
    </w:p>
    <w:p w14:paraId="3F4CCBF9" w14:textId="77777777" w:rsidR="00695D67" w:rsidRPr="00891AF0" w:rsidRDefault="00695D67" w:rsidP="00AC1F5D">
      <w:pPr>
        <w:pStyle w:val="Tekstpodstawowy"/>
        <w:numPr>
          <w:ilvl w:val="0"/>
          <w:numId w:val="65"/>
        </w:numPr>
        <w:tabs>
          <w:tab w:val="num" w:pos="426"/>
        </w:tabs>
        <w:jc w:val="both"/>
        <w:rPr>
          <w:rFonts w:ascii="Tahoma" w:hAnsi="Tahoma" w:cs="Tahoma"/>
          <w:b/>
          <w:sz w:val="18"/>
          <w:szCs w:val="18"/>
        </w:rPr>
      </w:pPr>
      <w:r w:rsidRPr="00891AF0">
        <w:rPr>
          <w:rFonts w:ascii="Tahoma" w:hAnsi="Tahoma" w:cs="Tahoma"/>
          <w:sz w:val="18"/>
          <w:szCs w:val="18"/>
        </w:rPr>
        <w:lastRenderedPageBreak/>
        <w:t>Wykonawca nie może przenieść na osobę trzecią wierzytelności, jaką ma u Zamawiającego z tytułu niniejszej umowy, bez jego uprzedniej pisemnej zgody, jak również bez zgody podmiotu tworzącego Zamawiającego, pod rygorem  nieważności.</w:t>
      </w:r>
    </w:p>
    <w:p w14:paraId="0039DC1D" w14:textId="77777777" w:rsidR="00695D67" w:rsidRPr="00891AF0" w:rsidRDefault="00695D67" w:rsidP="00AC1F5D">
      <w:pPr>
        <w:numPr>
          <w:ilvl w:val="0"/>
          <w:numId w:val="65"/>
        </w:numPr>
        <w:jc w:val="both"/>
        <w:rPr>
          <w:rFonts w:ascii="Tahoma" w:hAnsi="Tahoma" w:cs="Tahoma"/>
          <w:sz w:val="18"/>
          <w:szCs w:val="18"/>
        </w:rPr>
      </w:pPr>
      <w:r w:rsidRPr="00891AF0">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46BDF10B" w14:textId="77777777" w:rsidR="00695D67" w:rsidRPr="00891AF0" w:rsidRDefault="00695D67" w:rsidP="00695D67">
      <w:pPr>
        <w:jc w:val="center"/>
        <w:rPr>
          <w:rFonts w:ascii="Tahoma" w:hAnsi="Tahoma" w:cs="Tahoma"/>
          <w:sz w:val="20"/>
          <w:szCs w:val="20"/>
        </w:rPr>
      </w:pPr>
    </w:p>
    <w:p w14:paraId="7FD508C9" w14:textId="77777777" w:rsidR="00695D67" w:rsidRPr="00891AF0" w:rsidRDefault="00695D67" w:rsidP="00695D67">
      <w:pPr>
        <w:jc w:val="center"/>
        <w:rPr>
          <w:rFonts w:ascii="Tahoma" w:hAnsi="Tahoma" w:cs="Tahoma"/>
          <w:sz w:val="20"/>
          <w:szCs w:val="20"/>
        </w:rPr>
      </w:pPr>
      <w:r w:rsidRPr="00891AF0">
        <w:rPr>
          <w:rFonts w:ascii="Tahoma" w:hAnsi="Tahoma" w:cs="Tahoma"/>
          <w:sz w:val="20"/>
          <w:szCs w:val="20"/>
        </w:rPr>
        <w:t>§ 4</w:t>
      </w:r>
    </w:p>
    <w:p w14:paraId="2ABF14C9" w14:textId="77777777" w:rsidR="00695D67" w:rsidRPr="00891AF0" w:rsidRDefault="00695D67" w:rsidP="00AC1F5D">
      <w:pPr>
        <w:pStyle w:val="Tekstpodstawowy"/>
        <w:numPr>
          <w:ilvl w:val="0"/>
          <w:numId w:val="52"/>
        </w:numPr>
        <w:tabs>
          <w:tab w:val="clear" w:pos="720"/>
          <w:tab w:val="num" w:pos="426"/>
        </w:tabs>
        <w:ind w:left="426"/>
        <w:jc w:val="both"/>
        <w:rPr>
          <w:rFonts w:ascii="Tahoma" w:hAnsi="Tahoma" w:cs="Tahoma"/>
          <w:b/>
          <w:sz w:val="18"/>
          <w:szCs w:val="18"/>
        </w:rPr>
      </w:pPr>
      <w:r w:rsidRPr="00891AF0">
        <w:rPr>
          <w:rFonts w:ascii="Tahoma" w:hAnsi="Tahoma" w:cs="Tahoma"/>
          <w:sz w:val="18"/>
          <w:szCs w:val="18"/>
        </w:rPr>
        <w:t xml:space="preserve">Dostawy rzeczy stanowiących przedmiot niniejszej umowy będą się odbywały w ciągu </w:t>
      </w:r>
      <w:r w:rsidRPr="00891AF0">
        <w:rPr>
          <w:rFonts w:ascii="Tahoma" w:hAnsi="Tahoma" w:cs="Tahoma"/>
          <w:b/>
          <w:sz w:val="18"/>
          <w:szCs w:val="18"/>
        </w:rPr>
        <w:t xml:space="preserve">12 miesięcy </w:t>
      </w:r>
      <w:r w:rsidRPr="00891AF0">
        <w:rPr>
          <w:rFonts w:ascii="Tahoma" w:hAnsi="Tahoma" w:cs="Tahoma"/>
          <w:sz w:val="18"/>
          <w:szCs w:val="18"/>
        </w:rPr>
        <w:t>od dnia jej zawarcia w oparciu o zamówienia częściowe dokonywane przez Zamawiającego w zależności od jego potrzeb.</w:t>
      </w:r>
    </w:p>
    <w:p w14:paraId="7F8D2FF8" w14:textId="77777777" w:rsidR="00695D67" w:rsidRPr="00891AF0" w:rsidRDefault="00695D67" w:rsidP="00AC1F5D">
      <w:pPr>
        <w:pStyle w:val="Tekstpodstawowy"/>
        <w:numPr>
          <w:ilvl w:val="0"/>
          <w:numId w:val="52"/>
        </w:numPr>
        <w:tabs>
          <w:tab w:val="clear" w:pos="720"/>
          <w:tab w:val="num" w:pos="426"/>
        </w:tabs>
        <w:ind w:left="426"/>
        <w:jc w:val="both"/>
        <w:rPr>
          <w:rFonts w:ascii="Tahoma" w:hAnsi="Tahoma" w:cs="Tahoma"/>
          <w:sz w:val="18"/>
          <w:szCs w:val="18"/>
        </w:rPr>
      </w:pPr>
      <w:r w:rsidRPr="00891AF0">
        <w:rPr>
          <w:rFonts w:ascii="Tahoma" w:hAnsi="Tahoma" w:cs="Tahoma"/>
          <w:sz w:val="18"/>
          <w:szCs w:val="18"/>
        </w:rPr>
        <w:t>Wykonawca dostarczy zamówiony przedmiot umowy (lub jego część, jeżeli zamówienie dotyczy części przedmiotu umowy) do magazynu Zamawiającego lub miejsca wskazanego wcześniej przez Zamawiającego w dzień roboczy (pn – pt, za wyjątkiem dni ustawowo wolnych od pracy) wraz z fakturą lub innym dokumentem pozwalającym Zamawiającemu przyjąć do magazynu w zgodzie z obowiązującym prawem, przedmiot danej dostawy.</w:t>
      </w:r>
    </w:p>
    <w:p w14:paraId="66762BD6" w14:textId="77777777" w:rsidR="00695D67" w:rsidRPr="00891AF0" w:rsidRDefault="00695D67" w:rsidP="00AC1F5D">
      <w:pPr>
        <w:pStyle w:val="Tekstpodstawowy"/>
        <w:numPr>
          <w:ilvl w:val="0"/>
          <w:numId w:val="52"/>
        </w:numPr>
        <w:tabs>
          <w:tab w:val="clear" w:pos="720"/>
          <w:tab w:val="num" w:pos="426"/>
        </w:tabs>
        <w:ind w:left="426"/>
        <w:jc w:val="both"/>
        <w:rPr>
          <w:rFonts w:ascii="Tahoma" w:hAnsi="Tahoma" w:cs="Tahoma"/>
          <w:b/>
          <w:sz w:val="18"/>
          <w:szCs w:val="18"/>
        </w:rPr>
      </w:pPr>
      <w:r w:rsidRPr="00891AF0">
        <w:rPr>
          <w:rFonts w:ascii="Tahoma" w:hAnsi="Tahoma" w:cs="Tahoma"/>
          <w:sz w:val="18"/>
          <w:szCs w:val="18"/>
        </w:rPr>
        <w:t>Towar będzie dostarczany przez Wykonawcę do magazynu Zamawiającego lub miejsca wskazanego transportem Wykonawcy lub za pośrednictwem firmy kurierskiej zapewniającym wymaganą jakość przewożonego towaru na koszt i ryzyko Wykonawcy. Transport i rozładowanie towaru do magazynu lub miejsca wskazanego przez Zamawiającego będzie się odbywało przez Wykonawcę w ramach należnego wynagrodzenia.</w:t>
      </w:r>
    </w:p>
    <w:p w14:paraId="5E7C9C90" w14:textId="77777777" w:rsidR="00695D67" w:rsidRPr="00891AF0" w:rsidRDefault="00695D67" w:rsidP="00AC1F5D">
      <w:pPr>
        <w:pStyle w:val="Tekstpodstawowy"/>
        <w:numPr>
          <w:ilvl w:val="0"/>
          <w:numId w:val="52"/>
        </w:numPr>
        <w:tabs>
          <w:tab w:val="clear" w:pos="720"/>
          <w:tab w:val="num" w:pos="426"/>
        </w:tabs>
        <w:ind w:left="426"/>
        <w:jc w:val="both"/>
        <w:rPr>
          <w:rFonts w:ascii="Tahoma" w:hAnsi="Tahoma" w:cs="Tahoma"/>
          <w:b/>
          <w:sz w:val="18"/>
          <w:szCs w:val="18"/>
        </w:rPr>
      </w:pPr>
      <w:r w:rsidRPr="00891AF0">
        <w:rPr>
          <w:rFonts w:ascii="Tahoma" w:hAnsi="Tahoma" w:cs="Tahoma"/>
          <w:sz w:val="18"/>
          <w:szCs w:val="18"/>
        </w:rPr>
        <w:t>Towar musi być w oryginalnych nieuszkodzonych opakowaniach zabezpieczonych przed dostępem osób trzecich.</w:t>
      </w:r>
    </w:p>
    <w:p w14:paraId="6D8F28C3" w14:textId="77777777" w:rsidR="00695D67" w:rsidRPr="00891AF0" w:rsidRDefault="00695D67" w:rsidP="00AC1F5D">
      <w:pPr>
        <w:pStyle w:val="Tekstpodstawowy"/>
        <w:numPr>
          <w:ilvl w:val="0"/>
          <w:numId w:val="52"/>
        </w:numPr>
        <w:tabs>
          <w:tab w:val="clear" w:pos="720"/>
          <w:tab w:val="num" w:pos="426"/>
        </w:tabs>
        <w:ind w:left="426"/>
        <w:jc w:val="both"/>
        <w:rPr>
          <w:rFonts w:ascii="Tahoma" w:hAnsi="Tahoma" w:cs="Tahoma"/>
          <w:b/>
          <w:sz w:val="18"/>
          <w:szCs w:val="18"/>
        </w:rPr>
      </w:pPr>
      <w:bookmarkStart w:id="3" w:name="_Ref292349796"/>
      <w:r w:rsidRPr="00891AF0">
        <w:rPr>
          <w:rFonts w:ascii="Tahoma" w:hAnsi="Tahoma" w:cs="Tahoma"/>
          <w:sz w:val="18"/>
          <w:szCs w:val="18"/>
        </w:rPr>
        <w:t>Dostawa częściowa towaru będzie się odbywała niezwłocznie (nie później niż w terminie ……………) po zgłoszeniu zapotrzebowania (faks, mail) przez Zamawiającego na towar będący przedmiotem niniejszej umowy. Jeżeli dostawa wypada w dniu wolnym od pracy lub poza godzinami pracy magazynu Zamawiającego dostawa nastąpi w pierwszym dniu roboczym (pn – pt, za wyjątkiem dni ustawowo wolnych od pracy) po wyznaczonym terminie.</w:t>
      </w:r>
      <w:bookmarkEnd w:id="3"/>
      <w:r w:rsidRPr="00891AF0">
        <w:rPr>
          <w:rFonts w:ascii="Tahoma" w:hAnsi="Tahoma" w:cs="Tahoma"/>
          <w:sz w:val="18"/>
          <w:szCs w:val="18"/>
        </w:rPr>
        <w:t xml:space="preserve"> </w:t>
      </w:r>
    </w:p>
    <w:p w14:paraId="281BA2A0" w14:textId="77777777" w:rsidR="00695D67" w:rsidRPr="00891AF0" w:rsidRDefault="00695D67" w:rsidP="00AC1F5D">
      <w:pPr>
        <w:pStyle w:val="Tekstpodstawowy"/>
        <w:numPr>
          <w:ilvl w:val="0"/>
          <w:numId w:val="52"/>
        </w:numPr>
        <w:tabs>
          <w:tab w:val="clear" w:pos="720"/>
          <w:tab w:val="num" w:pos="426"/>
        </w:tabs>
        <w:ind w:left="426"/>
        <w:jc w:val="both"/>
        <w:rPr>
          <w:rFonts w:ascii="Tahoma" w:hAnsi="Tahoma" w:cs="Tahoma"/>
          <w:sz w:val="18"/>
          <w:szCs w:val="18"/>
        </w:rPr>
      </w:pPr>
      <w:r w:rsidRPr="00891AF0">
        <w:rPr>
          <w:rFonts w:ascii="Tahoma" w:hAnsi="Tahoma" w:cs="Tahoma"/>
          <w:sz w:val="18"/>
          <w:szCs w:val="18"/>
        </w:rPr>
        <w:t>Odbiór towaru będzie się odbywał pod nadzorem upoważnionego pracownika Zamawiającego, przy udziale upoważnionego pracownika Wykonawcy.</w:t>
      </w:r>
    </w:p>
    <w:p w14:paraId="473A8940" w14:textId="77777777" w:rsidR="00695D67" w:rsidRPr="00891AF0" w:rsidRDefault="00695D67" w:rsidP="00AC1F5D">
      <w:pPr>
        <w:pStyle w:val="Tekstpodstawowy"/>
        <w:numPr>
          <w:ilvl w:val="0"/>
          <w:numId w:val="52"/>
        </w:numPr>
        <w:tabs>
          <w:tab w:val="clear" w:pos="720"/>
          <w:tab w:val="num" w:pos="426"/>
        </w:tabs>
        <w:ind w:left="426"/>
        <w:jc w:val="both"/>
        <w:rPr>
          <w:rFonts w:ascii="Tahoma" w:hAnsi="Tahoma" w:cs="Tahoma"/>
          <w:sz w:val="18"/>
          <w:szCs w:val="18"/>
        </w:rPr>
      </w:pPr>
      <w:r w:rsidRPr="00891AF0">
        <w:rPr>
          <w:rFonts w:ascii="Tahoma" w:hAnsi="Tahoma" w:cs="Tahoma"/>
          <w:sz w:val="18"/>
          <w:szCs w:val="18"/>
        </w:rPr>
        <w:t>Każdorazowa dostawa towaru będzie potwierdzona: fakturą, specyfikacją dostawy lub innym dokumentem.</w:t>
      </w:r>
    </w:p>
    <w:p w14:paraId="2BB02DC6" w14:textId="77777777" w:rsidR="00695D67" w:rsidRPr="00891AF0" w:rsidRDefault="00695D67" w:rsidP="00AC1F5D">
      <w:pPr>
        <w:pStyle w:val="Tekstpodstawowy"/>
        <w:numPr>
          <w:ilvl w:val="0"/>
          <w:numId w:val="52"/>
        </w:numPr>
        <w:tabs>
          <w:tab w:val="clear" w:pos="720"/>
          <w:tab w:val="num" w:pos="426"/>
        </w:tabs>
        <w:ind w:left="426"/>
        <w:jc w:val="both"/>
        <w:rPr>
          <w:rFonts w:ascii="Tahoma" w:hAnsi="Tahoma" w:cs="Tahoma"/>
          <w:sz w:val="18"/>
          <w:szCs w:val="18"/>
        </w:rPr>
      </w:pPr>
      <w:r w:rsidRPr="00891AF0">
        <w:rPr>
          <w:rFonts w:ascii="Tahoma" w:hAnsi="Tahoma" w:cs="Tahoma"/>
          <w:sz w:val="18"/>
          <w:szCs w:val="18"/>
        </w:rPr>
        <w:t>Rozładunek towarów nastąpi w miejscu wskazanym przez pracowników Zamawiającego.</w:t>
      </w:r>
    </w:p>
    <w:p w14:paraId="20D8D062" w14:textId="6FC73AEE" w:rsidR="00695D67" w:rsidRPr="00891AF0" w:rsidRDefault="00695D67" w:rsidP="00AC1F5D">
      <w:pPr>
        <w:pStyle w:val="Tekstpodstawowy"/>
        <w:numPr>
          <w:ilvl w:val="0"/>
          <w:numId w:val="52"/>
        </w:numPr>
        <w:tabs>
          <w:tab w:val="clear" w:pos="720"/>
          <w:tab w:val="num" w:pos="426"/>
        </w:tabs>
        <w:ind w:left="426"/>
        <w:jc w:val="both"/>
        <w:rPr>
          <w:rFonts w:ascii="Tahoma" w:hAnsi="Tahoma" w:cs="Tahoma"/>
          <w:sz w:val="18"/>
          <w:szCs w:val="18"/>
        </w:rPr>
      </w:pPr>
      <w:r w:rsidRPr="00891AF0">
        <w:rPr>
          <w:rFonts w:ascii="Tahoma" w:hAnsi="Tahoma" w:cs="Tahoma"/>
          <w:sz w:val="18"/>
          <w:szCs w:val="18"/>
        </w:rPr>
        <w:t>Wykonawca jest zobowiązany przesłać Zamawiającemu dokument zawierający: nazwę, ilość, serię</w:t>
      </w:r>
      <w:r w:rsidR="008768D9">
        <w:rPr>
          <w:rFonts w:ascii="Tahoma" w:hAnsi="Tahoma" w:cs="Tahoma"/>
          <w:sz w:val="18"/>
          <w:szCs w:val="18"/>
        </w:rPr>
        <w:t xml:space="preserve"> i karty gwarancyjne producenta</w:t>
      </w:r>
      <w:r w:rsidR="00C718CD">
        <w:rPr>
          <w:rFonts w:ascii="Tahoma" w:hAnsi="Tahoma" w:cs="Tahoma"/>
          <w:sz w:val="18"/>
          <w:szCs w:val="18"/>
        </w:rPr>
        <w:t xml:space="preserve"> (jeśli dotyczy)</w:t>
      </w:r>
      <w:r w:rsidRPr="00891AF0">
        <w:rPr>
          <w:rFonts w:ascii="Tahoma" w:hAnsi="Tahoma" w:cs="Tahoma"/>
          <w:sz w:val="18"/>
          <w:szCs w:val="18"/>
        </w:rPr>
        <w:t>.</w:t>
      </w:r>
    </w:p>
    <w:p w14:paraId="38BF1612" w14:textId="3E7E4088" w:rsidR="00695D67" w:rsidRPr="00891AF0" w:rsidRDefault="00695D67" w:rsidP="00AC1F5D">
      <w:pPr>
        <w:pStyle w:val="Tekstpodstawowy"/>
        <w:numPr>
          <w:ilvl w:val="0"/>
          <w:numId w:val="52"/>
        </w:numPr>
        <w:tabs>
          <w:tab w:val="clear" w:pos="720"/>
          <w:tab w:val="num" w:pos="426"/>
        </w:tabs>
        <w:ind w:left="426"/>
        <w:jc w:val="both"/>
        <w:rPr>
          <w:rFonts w:ascii="Tahoma" w:hAnsi="Tahoma" w:cs="Tahoma"/>
          <w:sz w:val="18"/>
          <w:szCs w:val="18"/>
        </w:rPr>
      </w:pPr>
      <w:r w:rsidRPr="00891AF0">
        <w:rPr>
          <w:rFonts w:ascii="Tahoma" w:hAnsi="Tahoma" w:cs="Tahoma"/>
          <w:sz w:val="18"/>
          <w:szCs w:val="18"/>
        </w:rPr>
        <w:t>Ilości określone w załączniku nr 2 do niniejszej umowy, stanowią wielkość szacunkową</w:t>
      </w:r>
      <w:r w:rsidR="00E82D4F">
        <w:rPr>
          <w:rFonts w:ascii="Tahoma" w:hAnsi="Tahoma" w:cs="Tahoma"/>
          <w:sz w:val="18"/>
          <w:szCs w:val="18"/>
        </w:rPr>
        <w:t>.</w:t>
      </w:r>
      <w:r w:rsidRPr="00891AF0">
        <w:rPr>
          <w:rFonts w:ascii="Tahoma" w:hAnsi="Tahoma" w:cs="Tahoma"/>
          <w:sz w:val="18"/>
          <w:szCs w:val="18"/>
        </w:rPr>
        <w:t xml:space="preserve">. </w:t>
      </w:r>
      <w:r w:rsidR="00E82D4F">
        <w:rPr>
          <w:rFonts w:ascii="Tahoma" w:hAnsi="Tahoma" w:cs="Tahoma"/>
          <w:sz w:val="18"/>
          <w:szCs w:val="18"/>
        </w:rPr>
        <w:t>O</w:t>
      </w:r>
      <w:r w:rsidRPr="00891AF0">
        <w:rPr>
          <w:rFonts w:ascii="Tahoma" w:hAnsi="Tahoma" w:cs="Tahoma"/>
          <w:sz w:val="18"/>
          <w:szCs w:val="18"/>
        </w:rPr>
        <w:t>kreślone w załączniku do umowy szacunkowe ilości mogą ulec zmniejszeniu (maksymalnie o 40%) bez prawa dochodzenia roszczeń z tego tytułu przez Wykonawcę, poza roszczeniem o zapłatę za towary już dostarczone.</w:t>
      </w:r>
    </w:p>
    <w:p w14:paraId="15BE7B8C" w14:textId="77777777" w:rsidR="00695D67" w:rsidRPr="00891AF0" w:rsidRDefault="00695D67" w:rsidP="00AC1F5D">
      <w:pPr>
        <w:pStyle w:val="Tekstpodstawowy"/>
        <w:numPr>
          <w:ilvl w:val="0"/>
          <w:numId w:val="52"/>
        </w:numPr>
        <w:tabs>
          <w:tab w:val="clear" w:pos="720"/>
          <w:tab w:val="num" w:pos="426"/>
        </w:tabs>
        <w:ind w:left="426"/>
        <w:jc w:val="both"/>
        <w:rPr>
          <w:rFonts w:ascii="Tahoma" w:hAnsi="Tahoma" w:cs="Tahoma"/>
          <w:sz w:val="18"/>
          <w:szCs w:val="18"/>
        </w:rPr>
      </w:pPr>
      <w:r w:rsidRPr="00891AF0">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47965684" w14:textId="77777777" w:rsidR="00695D67" w:rsidRPr="00891AF0" w:rsidRDefault="00695D67" w:rsidP="00695D67">
      <w:pPr>
        <w:ind w:left="360"/>
        <w:jc w:val="both"/>
        <w:rPr>
          <w:rFonts w:ascii="Tahoma" w:hAnsi="Tahoma" w:cs="Tahoma"/>
          <w:b/>
          <w:bCs/>
          <w:sz w:val="18"/>
          <w:szCs w:val="18"/>
          <w:lang w:val="en-US"/>
        </w:rPr>
      </w:pPr>
      <w:r w:rsidRPr="00891AF0">
        <w:rPr>
          <w:rFonts w:ascii="Tahoma" w:hAnsi="Tahoma" w:cs="Tahoma"/>
          <w:sz w:val="18"/>
          <w:szCs w:val="18"/>
          <w:lang w:val="en-US"/>
        </w:rPr>
        <w:t xml:space="preserve">e-mail: </w:t>
      </w:r>
      <w:hyperlink r:id="rId40" w:history="1">
        <w:r w:rsidRPr="00891AF0">
          <w:rPr>
            <w:rStyle w:val="Hipercze"/>
            <w:rFonts w:ascii="Tahoma" w:hAnsi="Tahoma" w:cs="Tahoma"/>
            <w:b/>
            <w:bCs/>
            <w:sz w:val="18"/>
            <w:szCs w:val="18"/>
            <w:lang w:val="en-US"/>
          </w:rPr>
          <w:t>dzial.zaopatrzenia@barlicki.pl</w:t>
        </w:r>
      </w:hyperlink>
    </w:p>
    <w:p w14:paraId="6D81E9AE" w14:textId="77777777" w:rsidR="00695D67" w:rsidRPr="00891AF0" w:rsidRDefault="00695D67" w:rsidP="00AC1F5D">
      <w:pPr>
        <w:numPr>
          <w:ilvl w:val="0"/>
          <w:numId w:val="52"/>
        </w:numPr>
        <w:tabs>
          <w:tab w:val="clear" w:pos="720"/>
          <w:tab w:val="num" w:pos="360"/>
        </w:tabs>
        <w:ind w:left="360"/>
        <w:jc w:val="both"/>
        <w:rPr>
          <w:rFonts w:ascii="Tahoma" w:hAnsi="Tahoma" w:cs="Tahoma"/>
          <w:sz w:val="18"/>
          <w:szCs w:val="18"/>
        </w:rPr>
      </w:pPr>
      <w:r w:rsidRPr="00891AF0">
        <w:rPr>
          <w:rFonts w:ascii="Tahoma" w:hAnsi="Tahoma" w:cs="Tahoma"/>
          <w:sz w:val="18"/>
          <w:szCs w:val="18"/>
        </w:rPr>
        <w:t>W razie niedostarczenia partii towaru przez Wykonawcę w umówionym terminie lub dostarczenia w ilości mniejszej niż zamówiona z przyczyn leżących po stronie Wykonawcy, Zamawiający zastrzega sobie prawo zakupu tego towaru u innego podmiotu. Wykonawca pokrywa różnicę pomiędzy ceną jednostkową towaru zakupionego u innego podmiotu, a ceną jednostkową towaru określoną w załączniku nr 2 do umowy. W przypadku wykonania przez Zamawiającego uprawnienia o którym mowa w zdaniu poprzednim, w stosunku do Wykonawcy nie będzie miało zastosowanie postanowienia § 6 ust. 1 niniejszej umowy.</w:t>
      </w:r>
    </w:p>
    <w:p w14:paraId="2BEEAF59" w14:textId="77777777" w:rsidR="00695D67" w:rsidRPr="00891AF0" w:rsidRDefault="00695D67" w:rsidP="00695D67">
      <w:pPr>
        <w:jc w:val="center"/>
        <w:rPr>
          <w:rFonts w:ascii="Tahoma" w:hAnsi="Tahoma" w:cs="Tahoma"/>
          <w:sz w:val="20"/>
          <w:szCs w:val="20"/>
        </w:rPr>
      </w:pPr>
    </w:p>
    <w:p w14:paraId="7EC9BBF9" w14:textId="77777777" w:rsidR="00695D67" w:rsidRPr="00891AF0" w:rsidRDefault="00695D67" w:rsidP="00695D67">
      <w:pPr>
        <w:jc w:val="center"/>
        <w:rPr>
          <w:rFonts w:ascii="Tahoma" w:hAnsi="Tahoma" w:cs="Tahoma"/>
          <w:sz w:val="20"/>
          <w:szCs w:val="20"/>
        </w:rPr>
      </w:pPr>
      <w:r w:rsidRPr="00891AF0">
        <w:rPr>
          <w:rFonts w:ascii="Tahoma" w:hAnsi="Tahoma" w:cs="Tahoma"/>
          <w:sz w:val="20"/>
          <w:szCs w:val="20"/>
        </w:rPr>
        <w:t>§ 5</w:t>
      </w:r>
    </w:p>
    <w:p w14:paraId="76C29110" w14:textId="3F3BCB02" w:rsidR="00695D67" w:rsidRPr="00891AF0" w:rsidRDefault="00695D67" w:rsidP="00AC1F5D">
      <w:pPr>
        <w:numPr>
          <w:ilvl w:val="0"/>
          <w:numId w:val="53"/>
        </w:numPr>
        <w:tabs>
          <w:tab w:val="num" w:pos="360"/>
        </w:tabs>
        <w:ind w:left="360"/>
        <w:jc w:val="both"/>
        <w:rPr>
          <w:rFonts w:ascii="Tahoma" w:hAnsi="Tahoma" w:cs="Tahoma"/>
          <w:sz w:val="18"/>
          <w:szCs w:val="18"/>
        </w:rPr>
      </w:pPr>
      <w:r w:rsidRPr="00891AF0">
        <w:rPr>
          <w:rFonts w:ascii="Tahoma" w:hAnsi="Tahoma" w:cs="Tahoma"/>
          <w:sz w:val="18"/>
          <w:szCs w:val="18"/>
        </w:rPr>
        <w:t>Wykonawca będzie niezwłocznie rozpatrywać wszelkie reklamacje Zamawiającego</w:t>
      </w:r>
      <w:r w:rsidR="00E02857">
        <w:rPr>
          <w:rFonts w:ascii="Tahoma" w:hAnsi="Tahoma" w:cs="Tahoma"/>
          <w:sz w:val="18"/>
          <w:szCs w:val="18"/>
        </w:rPr>
        <w:t xml:space="preserve"> w przypadku stwierdzenia wad w dostarczonym towarze.</w:t>
      </w:r>
    </w:p>
    <w:p w14:paraId="214417BD" w14:textId="77777777" w:rsidR="00695D67" w:rsidRPr="00891AF0" w:rsidRDefault="00695D67" w:rsidP="00AC1F5D">
      <w:pPr>
        <w:numPr>
          <w:ilvl w:val="0"/>
          <w:numId w:val="53"/>
        </w:numPr>
        <w:tabs>
          <w:tab w:val="num" w:pos="360"/>
        </w:tabs>
        <w:ind w:left="360"/>
        <w:jc w:val="both"/>
        <w:rPr>
          <w:rFonts w:ascii="Tahoma" w:hAnsi="Tahoma" w:cs="Tahoma"/>
          <w:sz w:val="18"/>
          <w:szCs w:val="18"/>
        </w:rPr>
      </w:pPr>
      <w:r w:rsidRPr="00891AF0">
        <w:rPr>
          <w:rFonts w:ascii="Tahoma" w:hAnsi="Tahoma" w:cs="Tahoma"/>
          <w:sz w:val="18"/>
          <w:szCs w:val="18"/>
        </w:rPr>
        <w:t xml:space="preserve">W przypadku stwierdzenia wad jakościowych lub braków ilościowych, Zamawiający niezwłocznie powiadomi o tym Wykonawcę, który rozpatrzy reklamację dotyczącą wad jakościowych w ciągu </w:t>
      </w:r>
      <w:r w:rsidRPr="00891AF0">
        <w:rPr>
          <w:rFonts w:ascii="Tahoma" w:eastAsia="Tahoma" w:hAnsi="Tahoma" w:cs="Tahoma"/>
          <w:bCs/>
          <w:sz w:val="18"/>
          <w:szCs w:val="18"/>
        </w:rPr>
        <w:t xml:space="preserve">7 dni roboczych, </w:t>
      </w:r>
      <w:r w:rsidRPr="00891AF0">
        <w:rPr>
          <w:rFonts w:ascii="Tahoma" w:hAnsi="Tahoma" w:cs="Tahoma"/>
          <w:sz w:val="18"/>
          <w:szCs w:val="18"/>
        </w:rPr>
        <w:t xml:space="preserve">natomiast reklamację dotyczącą braków ilościowych w ciągu </w:t>
      </w:r>
      <w:r w:rsidRPr="00891AF0">
        <w:rPr>
          <w:rFonts w:ascii="Tahoma" w:eastAsia="Tahoma" w:hAnsi="Tahoma" w:cs="Tahoma"/>
          <w:bCs/>
          <w:sz w:val="18"/>
          <w:szCs w:val="18"/>
        </w:rPr>
        <w:t>5 dni roboczych</w:t>
      </w:r>
      <w:r w:rsidRPr="00891AF0">
        <w:rPr>
          <w:rFonts w:ascii="Tahoma" w:hAnsi="Tahoma" w:cs="Tahoma"/>
          <w:sz w:val="18"/>
          <w:szCs w:val="18"/>
        </w:rPr>
        <w:t>.</w:t>
      </w:r>
    </w:p>
    <w:p w14:paraId="4C4F6A20" w14:textId="27D112F0" w:rsidR="00695D67" w:rsidRPr="00891AF0" w:rsidRDefault="00695D67" w:rsidP="00AC1F5D">
      <w:pPr>
        <w:numPr>
          <w:ilvl w:val="0"/>
          <w:numId w:val="53"/>
        </w:numPr>
        <w:tabs>
          <w:tab w:val="num" w:pos="360"/>
        </w:tabs>
        <w:autoSpaceDE w:val="0"/>
        <w:autoSpaceDN w:val="0"/>
        <w:adjustRightInd w:val="0"/>
        <w:ind w:left="360"/>
        <w:jc w:val="both"/>
        <w:rPr>
          <w:rFonts w:ascii="Tahoma" w:hAnsi="Tahoma" w:cs="Tahoma"/>
          <w:sz w:val="18"/>
          <w:szCs w:val="18"/>
        </w:rPr>
      </w:pPr>
      <w:r w:rsidRPr="00891AF0">
        <w:rPr>
          <w:rFonts w:ascii="Tahoma" w:hAnsi="Tahoma" w:cs="Tahoma"/>
          <w:sz w:val="18"/>
          <w:szCs w:val="18"/>
        </w:rPr>
        <w:t xml:space="preserve">W przypadku stwierdzenia wad jakościowych lub braków ilościowych, </w:t>
      </w:r>
      <w:r w:rsidR="00862383">
        <w:rPr>
          <w:rFonts w:ascii="Tahoma" w:hAnsi="Tahoma" w:cs="Tahoma"/>
          <w:sz w:val="18"/>
          <w:szCs w:val="18"/>
        </w:rPr>
        <w:t xml:space="preserve">Wykonawca jest zobowiązany do </w:t>
      </w:r>
      <w:r w:rsidRPr="00891AF0">
        <w:rPr>
          <w:rFonts w:ascii="Tahoma" w:hAnsi="Tahoma" w:cs="Tahoma"/>
          <w:sz w:val="18"/>
          <w:szCs w:val="18"/>
        </w:rPr>
        <w:t xml:space="preserve"> dostarczeni</w:t>
      </w:r>
      <w:r w:rsidR="00862383">
        <w:rPr>
          <w:rFonts w:ascii="Tahoma" w:hAnsi="Tahoma" w:cs="Tahoma"/>
          <w:sz w:val="18"/>
          <w:szCs w:val="18"/>
        </w:rPr>
        <w:t>a</w:t>
      </w:r>
      <w:r w:rsidRPr="00891AF0">
        <w:rPr>
          <w:rFonts w:ascii="Tahoma" w:hAnsi="Tahoma" w:cs="Tahoma"/>
          <w:sz w:val="18"/>
          <w:szCs w:val="18"/>
        </w:rPr>
        <w:t xml:space="preserve"> brakującego towaru lub towaru wolnego od wad w terminie maksymalnie do 3 </w:t>
      </w:r>
      <w:r w:rsidRPr="00891AF0">
        <w:rPr>
          <w:rFonts w:ascii="Tahoma" w:eastAsia="Tahoma,Bold" w:hAnsi="Tahoma" w:cs="Tahoma"/>
          <w:bCs/>
          <w:sz w:val="18"/>
          <w:szCs w:val="18"/>
        </w:rPr>
        <w:t>dni roboczych</w:t>
      </w:r>
      <w:r w:rsidRPr="00891AF0">
        <w:rPr>
          <w:rFonts w:ascii="Tahoma" w:hAnsi="Tahoma" w:cs="Tahoma"/>
          <w:sz w:val="18"/>
          <w:szCs w:val="18"/>
        </w:rPr>
        <w:t>, licząc od dnia pozytywnego rozpatrzenia reklamacji lub od upływu terminu na jej rozpatrzenie i braku stanowiska Wykonawcy.</w:t>
      </w:r>
    </w:p>
    <w:p w14:paraId="1DA73DDF" w14:textId="77777777" w:rsidR="00695D67" w:rsidRDefault="00695D67" w:rsidP="00AC1F5D">
      <w:pPr>
        <w:numPr>
          <w:ilvl w:val="0"/>
          <w:numId w:val="53"/>
        </w:numPr>
        <w:tabs>
          <w:tab w:val="num" w:pos="360"/>
        </w:tabs>
        <w:autoSpaceDE w:val="0"/>
        <w:autoSpaceDN w:val="0"/>
        <w:adjustRightInd w:val="0"/>
        <w:ind w:left="360"/>
        <w:jc w:val="both"/>
        <w:rPr>
          <w:rFonts w:ascii="Tahoma" w:hAnsi="Tahoma" w:cs="Tahoma"/>
          <w:sz w:val="18"/>
          <w:szCs w:val="18"/>
        </w:rPr>
      </w:pPr>
      <w:r w:rsidRPr="00891AF0">
        <w:rPr>
          <w:rFonts w:ascii="Tahoma" w:hAnsi="Tahoma" w:cs="Tahoma"/>
          <w:sz w:val="18"/>
          <w:szCs w:val="18"/>
        </w:rPr>
        <w:t>Za dni robocze strony przyjmują dni od poniedziałku do piątku, za wyjątkiem dni ustawowo wolnych od pracy.</w:t>
      </w:r>
    </w:p>
    <w:p w14:paraId="33FD4B3C" w14:textId="77777777" w:rsidR="00695D67" w:rsidRPr="00891AF0" w:rsidRDefault="00695D67" w:rsidP="00695D67">
      <w:pPr>
        <w:jc w:val="center"/>
        <w:rPr>
          <w:rFonts w:ascii="Tahoma" w:hAnsi="Tahoma" w:cs="Tahoma"/>
          <w:strike/>
          <w:sz w:val="20"/>
          <w:szCs w:val="20"/>
        </w:rPr>
      </w:pPr>
    </w:p>
    <w:p w14:paraId="173C119E" w14:textId="77777777" w:rsidR="00695D67" w:rsidRPr="00891AF0" w:rsidRDefault="00695D67" w:rsidP="00695D67">
      <w:pPr>
        <w:jc w:val="center"/>
        <w:rPr>
          <w:rFonts w:ascii="Tahoma" w:hAnsi="Tahoma" w:cs="Tahoma"/>
          <w:sz w:val="20"/>
          <w:szCs w:val="20"/>
        </w:rPr>
      </w:pPr>
      <w:r w:rsidRPr="00891AF0">
        <w:rPr>
          <w:rFonts w:ascii="Tahoma" w:hAnsi="Tahoma" w:cs="Tahoma"/>
          <w:sz w:val="20"/>
          <w:szCs w:val="20"/>
        </w:rPr>
        <w:t>§6</w:t>
      </w:r>
    </w:p>
    <w:p w14:paraId="767CA58C" w14:textId="77777777" w:rsidR="00695D67" w:rsidRPr="00891AF0" w:rsidRDefault="00695D67" w:rsidP="00AC1F5D">
      <w:pPr>
        <w:numPr>
          <w:ilvl w:val="0"/>
          <w:numId w:val="54"/>
        </w:numPr>
        <w:tabs>
          <w:tab w:val="clear" w:pos="720"/>
          <w:tab w:val="num" w:pos="360"/>
        </w:tabs>
        <w:ind w:left="360"/>
        <w:jc w:val="both"/>
        <w:rPr>
          <w:rFonts w:ascii="Tahoma" w:hAnsi="Tahoma" w:cs="Tahoma"/>
          <w:sz w:val="18"/>
          <w:szCs w:val="18"/>
        </w:rPr>
      </w:pPr>
      <w:r w:rsidRPr="00891AF0">
        <w:rPr>
          <w:rFonts w:ascii="Tahoma" w:hAnsi="Tahoma" w:cs="Tahoma"/>
          <w:sz w:val="18"/>
          <w:szCs w:val="18"/>
        </w:rPr>
        <w:t xml:space="preserve">Zamawiający może naliczyć Wykonawcy kary umowne w razie zwłoki w dostarczeniu lub wydaniu zamówionego towaru </w:t>
      </w:r>
      <w:bookmarkStart w:id="4" w:name="_Hlk77715750"/>
      <w:r w:rsidRPr="00891AF0">
        <w:rPr>
          <w:rFonts w:ascii="Tahoma" w:hAnsi="Tahoma" w:cs="Tahoma"/>
          <w:sz w:val="18"/>
          <w:szCs w:val="18"/>
        </w:rPr>
        <w:t xml:space="preserve">z przyczyn leżących po stronie </w:t>
      </w:r>
      <w:bookmarkEnd w:id="4"/>
      <w:r w:rsidRPr="00891AF0">
        <w:rPr>
          <w:rFonts w:ascii="Tahoma" w:hAnsi="Tahoma" w:cs="Tahoma"/>
          <w:sz w:val="18"/>
          <w:szCs w:val="18"/>
        </w:rPr>
        <w:t>Wykonawcy w wysokości 0,3% wartości netto niedostarczonego lub niewydanego towaru za każdy dzień zwłoki.</w:t>
      </w:r>
    </w:p>
    <w:p w14:paraId="26E7F32F" w14:textId="78E83999" w:rsidR="00695D67" w:rsidRPr="00891AF0" w:rsidRDefault="00695D67" w:rsidP="00AC1F5D">
      <w:pPr>
        <w:numPr>
          <w:ilvl w:val="0"/>
          <w:numId w:val="54"/>
        </w:numPr>
        <w:tabs>
          <w:tab w:val="clear" w:pos="720"/>
          <w:tab w:val="num" w:pos="360"/>
        </w:tabs>
        <w:ind w:left="360"/>
        <w:jc w:val="both"/>
        <w:rPr>
          <w:rFonts w:ascii="Tahoma" w:hAnsi="Tahoma" w:cs="Tahoma"/>
          <w:sz w:val="18"/>
          <w:szCs w:val="18"/>
        </w:rPr>
      </w:pPr>
      <w:r w:rsidRPr="00891AF0">
        <w:rPr>
          <w:rFonts w:ascii="Tahoma" w:hAnsi="Tahoma" w:cs="Tahoma"/>
          <w:sz w:val="18"/>
          <w:szCs w:val="18"/>
        </w:rPr>
        <w:t>Zamawiający może naliczyć Wykonawcy kary umowne w razie zwłoki w dostarczeniu lub wydaniu reklamowanego z przyczyn leżących po stronie Wykonawcy w wysokości 0,3% wartości netto niedostarczonego lub niewydanego towaru za każdy dzień zwłoki.</w:t>
      </w:r>
    </w:p>
    <w:p w14:paraId="2B69075A" w14:textId="77777777" w:rsidR="00695D67" w:rsidRPr="00891AF0" w:rsidRDefault="00695D67" w:rsidP="00AC1F5D">
      <w:pPr>
        <w:numPr>
          <w:ilvl w:val="0"/>
          <w:numId w:val="54"/>
        </w:numPr>
        <w:tabs>
          <w:tab w:val="clear" w:pos="720"/>
          <w:tab w:val="num" w:pos="360"/>
        </w:tabs>
        <w:ind w:left="360"/>
        <w:jc w:val="both"/>
        <w:rPr>
          <w:rFonts w:ascii="Tahoma" w:hAnsi="Tahoma" w:cs="Tahoma"/>
          <w:sz w:val="18"/>
          <w:szCs w:val="18"/>
        </w:rPr>
      </w:pPr>
      <w:r w:rsidRPr="00891AF0">
        <w:rPr>
          <w:rFonts w:ascii="Tahoma" w:hAnsi="Tahoma" w:cs="Tahoma"/>
          <w:sz w:val="18"/>
          <w:szCs w:val="18"/>
        </w:rPr>
        <w:t>W razie rozwiązania umowy z przyczyn określonych w §7 ust. 2, Zamawiający może naliczyć Wykonawcy karę umowną w wysokości 10% wartości netto niedostarczonego lub niewydanego  przedmiotu umowy.</w:t>
      </w:r>
    </w:p>
    <w:p w14:paraId="774BC0CA" w14:textId="77777777" w:rsidR="00695D67" w:rsidRPr="00891AF0" w:rsidRDefault="00695D67" w:rsidP="00AC1F5D">
      <w:pPr>
        <w:numPr>
          <w:ilvl w:val="0"/>
          <w:numId w:val="54"/>
        </w:numPr>
        <w:tabs>
          <w:tab w:val="clear" w:pos="720"/>
          <w:tab w:val="num" w:pos="360"/>
        </w:tabs>
        <w:ind w:left="360"/>
        <w:jc w:val="both"/>
        <w:rPr>
          <w:rFonts w:ascii="Tahoma" w:hAnsi="Tahoma" w:cs="Tahoma"/>
          <w:sz w:val="18"/>
          <w:szCs w:val="18"/>
        </w:rPr>
      </w:pPr>
      <w:r w:rsidRPr="00891AF0">
        <w:rPr>
          <w:rFonts w:ascii="Tahoma" w:hAnsi="Tahoma" w:cs="Tahoma"/>
          <w:sz w:val="18"/>
          <w:szCs w:val="18"/>
        </w:rPr>
        <w:lastRenderedPageBreak/>
        <w:t>Zamawiający może dochodzić na  zasadach ogólnych odszkodowania przewyższającego kary umowne.</w:t>
      </w:r>
    </w:p>
    <w:p w14:paraId="302FEEF5" w14:textId="77777777" w:rsidR="00695D67" w:rsidRPr="00891AF0" w:rsidRDefault="00695D67" w:rsidP="00AC1F5D">
      <w:pPr>
        <w:numPr>
          <w:ilvl w:val="0"/>
          <w:numId w:val="54"/>
        </w:numPr>
        <w:tabs>
          <w:tab w:val="clear" w:pos="720"/>
          <w:tab w:val="num" w:pos="360"/>
        </w:tabs>
        <w:ind w:left="360"/>
        <w:jc w:val="both"/>
        <w:rPr>
          <w:rFonts w:ascii="Tahoma" w:hAnsi="Tahoma" w:cs="Tahoma"/>
          <w:sz w:val="18"/>
          <w:szCs w:val="18"/>
        </w:rPr>
      </w:pPr>
      <w:r w:rsidRPr="00891AF0">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39EF044C" w14:textId="77777777" w:rsidR="00695D67" w:rsidRPr="00891AF0" w:rsidRDefault="00695D67" w:rsidP="00AC1F5D">
      <w:pPr>
        <w:numPr>
          <w:ilvl w:val="0"/>
          <w:numId w:val="54"/>
        </w:numPr>
        <w:tabs>
          <w:tab w:val="clear" w:pos="720"/>
          <w:tab w:val="num" w:pos="360"/>
        </w:tabs>
        <w:ind w:left="360"/>
        <w:jc w:val="both"/>
        <w:rPr>
          <w:rFonts w:ascii="Tahoma" w:hAnsi="Tahoma" w:cs="Tahoma"/>
          <w:sz w:val="18"/>
          <w:szCs w:val="18"/>
        </w:rPr>
      </w:pPr>
      <w:r w:rsidRPr="00891AF0">
        <w:rPr>
          <w:rFonts w:ascii="Tahoma" w:hAnsi="Tahoma" w:cs="Tahoma"/>
          <w:sz w:val="18"/>
          <w:szCs w:val="18"/>
        </w:rPr>
        <w:t>Kary umowne są w przypadku zaistnienia podstaw do ich naliczania zostaną potrącone z należnego Wykonawcy wynagrodzenia (Ceny Oferty)</w:t>
      </w:r>
    </w:p>
    <w:p w14:paraId="2184A28A" w14:textId="77777777" w:rsidR="00695D67" w:rsidRPr="00891AF0" w:rsidRDefault="00695D67" w:rsidP="00AC1F5D">
      <w:pPr>
        <w:numPr>
          <w:ilvl w:val="0"/>
          <w:numId w:val="54"/>
        </w:numPr>
        <w:tabs>
          <w:tab w:val="clear" w:pos="720"/>
          <w:tab w:val="num" w:pos="360"/>
        </w:tabs>
        <w:ind w:left="360"/>
        <w:jc w:val="both"/>
        <w:rPr>
          <w:rFonts w:ascii="Tahoma" w:hAnsi="Tahoma" w:cs="Tahoma"/>
          <w:sz w:val="18"/>
          <w:szCs w:val="18"/>
        </w:rPr>
      </w:pPr>
      <w:r w:rsidRPr="00891AF0">
        <w:rPr>
          <w:rFonts w:ascii="Tahoma" w:hAnsi="Tahoma" w:cs="Tahoma"/>
          <w:sz w:val="18"/>
          <w:szCs w:val="18"/>
        </w:rPr>
        <w:t>Łączna wysokość kar umownych</w:t>
      </w:r>
      <w:r w:rsidRPr="00891AF0">
        <w:rPr>
          <w:sz w:val="18"/>
          <w:szCs w:val="18"/>
        </w:rPr>
        <w:t xml:space="preserve"> </w:t>
      </w:r>
      <w:r w:rsidRPr="00891AF0">
        <w:rPr>
          <w:rFonts w:ascii="Tahoma" w:hAnsi="Tahoma" w:cs="Tahoma"/>
          <w:sz w:val="18"/>
          <w:szCs w:val="18"/>
        </w:rPr>
        <w:t>nałożonych na Wykonawcę nie może przekroczyć 20% całkowitej ceny towaru netto, określonej w § 2 ust. 1 umowy.</w:t>
      </w:r>
    </w:p>
    <w:p w14:paraId="785C542F" w14:textId="77777777" w:rsidR="00695D67" w:rsidRPr="00891AF0" w:rsidRDefault="00695D67" w:rsidP="00695D67">
      <w:pPr>
        <w:jc w:val="center"/>
        <w:rPr>
          <w:rFonts w:ascii="Tahoma" w:hAnsi="Tahoma" w:cs="Tahoma"/>
          <w:sz w:val="20"/>
          <w:szCs w:val="20"/>
        </w:rPr>
      </w:pPr>
    </w:p>
    <w:p w14:paraId="091676EE" w14:textId="77777777" w:rsidR="00695D67" w:rsidRPr="00891AF0" w:rsidRDefault="00695D67" w:rsidP="00695D67">
      <w:pPr>
        <w:jc w:val="center"/>
        <w:rPr>
          <w:rFonts w:ascii="Tahoma" w:hAnsi="Tahoma" w:cs="Tahoma"/>
          <w:sz w:val="20"/>
          <w:szCs w:val="20"/>
        </w:rPr>
      </w:pPr>
      <w:r w:rsidRPr="00891AF0">
        <w:rPr>
          <w:rFonts w:ascii="Tahoma" w:hAnsi="Tahoma" w:cs="Tahoma"/>
          <w:sz w:val="20"/>
          <w:szCs w:val="20"/>
        </w:rPr>
        <w:t>§ 7</w:t>
      </w:r>
    </w:p>
    <w:p w14:paraId="3DDD32A5" w14:textId="77777777" w:rsidR="00695D67" w:rsidRPr="00891AF0" w:rsidRDefault="00695D67" w:rsidP="00AC1F5D">
      <w:pPr>
        <w:numPr>
          <w:ilvl w:val="0"/>
          <w:numId w:val="61"/>
        </w:numPr>
        <w:tabs>
          <w:tab w:val="clear" w:pos="720"/>
          <w:tab w:val="num" w:pos="284"/>
        </w:tabs>
        <w:ind w:left="284" w:hanging="284"/>
        <w:jc w:val="both"/>
        <w:rPr>
          <w:rFonts w:ascii="Tahoma" w:hAnsi="Tahoma" w:cs="Tahoma"/>
          <w:sz w:val="18"/>
          <w:szCs w:val="18"/>
        </w:rPr>
      </w:pPr>
      <w:r w:rsidRPr="00891AF0">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69ECC7E5" w14:textId="77777777" w:rsidR="00695D67" w:rsidRPr="00891AF0" w:rsidRDefault="00695D67" w:rsidP="00AC1F5D">
      <w:pPr>
        <w:numPr>
          <w:ilvl w:val="0"/>
          <w:numId w:val="61"/>
        </w:numPr>
        <w:tabs>
          <w:tab w:val="clear" w:pos="720"/>
          <w:tab w:val="num" w:pos="284"/>
        </w:tabs>
        <w:ind w:left="284" w:hanging="284"/>
        <w:jc w:val="both"/>
        <w:rPr>
          <w:rFonts w:ascii="Tahoma" w:hAnsi="Tahoma" w:cs="Tahoma"/>
          <w:iCs/>
          <w:kern w:val="16"/>
          <w:sz w:val="18"/>
          <w:szCs w:val="18"/>
        </w:rPr>
      </w:pPr>
      <w:r w:rsidRPr="00891AF0">
        <w:rPr>
          <w:rFonts w:ascii="Tahoma" w:hAnsi="Tahoma" w:cs="Tahoma"/>
          <w:sz w:val="18"/>
          <w:szCs w:val="18"/>
        </w:rPr>
        <w:t>Zamawiający ma prawo rozwiązania umowy bez zachowania okresu wypowiedzenia:</w:t>
      </w:r>
    </w:p>
    <w:p w14:paraId="3BBD81DF" w14:textId="77777777" w:rsidR="00695D67" w:rsidRPr="00891AF0" w:rsidRDefault="00695D67" w:rsidP="00AC1F5D">
      <w:pPr>
        <w:numPr>
          <w:ilvl w:val="0"/>
          <w:numId w:val="62"/>
        </w:numPr>
        <w:ind w:left="709"/>
        <w:jc w:val="both"/>
        <w:rPr>
          <w:rFonts w:ascii="Tahoma" w:hAnsi="Tahoma" w:cs="Tahoma"/>
          <w:iCs/>
          <w:kern w:val="16"/>
          <w:sz w:val="18"/>
          <w:szCs w:val="18"/>
        </w:rPr>
      </w:pPr>
      <w:r w:rsidRPr="00891AF0">
        <w:rPr>
          <w:rFonts w:ascii="Tahoma" w:hAnsi="Tahoma" w:cs="Tahoma"/>
          <w:sz w:val="18"/>
          <w:szCs w:val="18"/>
        </w:rPr>
        <w:t xml:space="preserve">jeśli Wykonawca w terminie 7 dni od pisemnego wezwania lub wezwania faksem, nie przedłoży dokumentów, o których mowa w </w:t>
      </w:r>
      <w:r w:rsidRPr="00891AF0">
        <w:rPr>
          <w:rFonts w:ascii="Tahoma" w:hAnsi="Tahoma" w:cs="Tahoma"/>
          <w:iCs/>
          <w:kern w:val="16"/>
          <w:sz w:val="18"/>
          <w:szCs w:val="18"/>
        </w:rPr>
        <w:t>§ 8 ust. 1 umowy lub jeśli dokumenty te będą błędne lub nieważne.</w:t>
      </w:r>
    </w:p>
    <w:p w14:paraId="702C0E24" w14:textId="77777777" w:rsidR="00695D67" w:rsidRPr="00891AF0" w:rsidRDefault="00695D67" w:rsidP="00AC1F5D">
      <w:pPr>
        <w:numPr>
          <w:ilvl w:val="0"/>
          <w:numId w:val="62"/>
        </w:numPr>
        <w:ind w:left="709"/>
        <w:jc w:val="both"/>
        <w:rPr>
          <w:rFonts w:ascii="Tahoma" w:hAnsi="Tahoma" w:cs="Tahoma"/>
          <w:iCs/>
          <w:kern w:val="16"/>
          <w:sz w:val="18"/>
          <w:szCs w:val="18"/>
        </w:rPr>
      </w:pPr>
      <w:r w:rsidRPr="00891AF0">
        <w:rPr>
          <w:rFonts w:ascii="Tahoma" w:hAnsi="Tahoma" w:cs="Tahoma"/>
          <w:sz w:val="18"/>
          <w:szCs w:val="18"/>
          <w:lang w:eastAsia="ar-SA"/>
        </w:rPr>
        <w:t>w przypadku następującego naruszenia przez Wykonawcę postanowień niniejszej umowy:</w:t>
      </w:r>
    </w:p>
    <w:p w14:paraId="65277BE1" w14:textId="77777777" w:rsidR="00695D67" w:rsidRPr="00891AF0" w:rsidRDefault="00695D67" w:rsidP="00AC1F5D">
      <w:pPr>
        <w:widowControl w:val="0"/>
        <w:numPr>
          <w:ilvl w:val="0"/>
          <w:numId w:val="63"/>
        </w:numPr>
        <w:tabs>
          <w:tab w:val="clear" w:pos="927"/>
          <w:tab w:val="num" w:pos="1134"/>
        </w:tabs>
        <w:ind w:left="1134" w:hanging="425"/>
        <w:jc w:val="both"/>
        <w:rPr>
          <w:rFonts w:ascii="Tahoma" w:hAnsi="Tahoma" w:cs="Tahoma"/>
          <w:sz w:val="18"/>
          <w:szCs w:val="18"/>
          <w:lang w:eastAsia="ar-SA"/>
        </w:rPr>
      </w:pPr>
      <w:r w:rsidRPr="00891AF0">
        <w:rPr>
          <w:rFonts w:ascii="Tahoma" w:hAnsi="Tahoma" w:cs="Tahoma"/>
          <w:sz w:val="18"/>
          <w:szCs w:val="18"/>
          <w:lang w:eastAsia="ar-SA"/>
        </w:rPr>
        <w:t>trzykrotnego dostarczenia towaru wadliwego, bądź niezgodnego z umową;</w:t>
      </w:r>
    </w:p>
    <w:p w14:paraId="36C849DF" w14:textId="77777777" w:rsidR="00695D67" w:rsidRPr="00891AF0" w:rsidRDefault="00695D67" w:rsidP="00AC1F5D">
      <w:pPr>
        <w:widowControl w:val="0"/>
        <w:numPr>
          <w:ilvl w:val="0"/>
          <w:numId w:val="63"/>
        </w:numPr>
        <w:tabs>
          <w:tab w:val="clear" w:pos="927"/>
          <w:tab w:val="num" w:pos="1134"/>
        </w:tabs>
        <w:ind w:left="1134" w:hanging="425"/>
        <w:jc w:val="both"/>
        <w:rPr>
          <w:rFonts w:ascii="Tahoma" w:hAnsi="Tahoma" w:cs="Tahoma"/>
          <w:sz w:val="20"/>
          <w:szCs w:val="20"/>
          <w:lang w:eastAsia="ar-SA"/>
        </w:rPr>
      </w:pPr>
      <w:r w:rsidRPr="00891AF0">
        <w:rPr>
          <w:rFonts w:ascii="Tahoma" w:hAnsi="Tahoma" w:cs="Tahoma"/>
          <w:sz w:val="18"/>
          <w:szCs w:val="18"/>
        </w:rPr>
        <w:t>trzykrotnej zwłoki w dostawie zamówionego lub reklamowanego towaru</w:t>
      </w:r>
      <w:r w:rsidRPr="00891AF0">
        <w:rPr>
          <w:rFonts w:ascii="Tahoma" w:hAnsi="Tahoma" w:cs="Tahoma"/>
          <w:sz w:val="20"/>
          <w:szCs w:val="20"/>
        </w:rPr>
        <w:t>.</w:t>
      </w:r>
    </w:p>
    <w:p w14:paraId="3CC6AF67" w14:textId="77777777" w:rsidR="00695D67" w:rsidRPr="00891AF0" w:rsidRDefault="00695D67" w:rsidP="00695D67">
      <w:pPr>
        <w:jc w:val="center"/>
        <w:rPr>
          <w:rFonts w:ascii="Tahoma" w:hAnsi="Tahoma" w:cs="Tahoma"/>
          <w:sz w:val="20"/>
          <w:szCs w:val="20"/>
        </w:rPr>
      </w:pPr>
    </w:p>
    <w:p w14:paraId="2D43CF85" w14:textId="77777777" w:rsidR="00695D67" w:rsidRPr="00891AF0" w:rsidRDefault="00695D67" w:rsidP="00695D67">
      <w:pPr>
        <w:jc w:val="center"/>
        <w:rPr>
          <w:rFonts w:ascii="Tahoma" w:hAnsi="Tahoma" w:cs="Tahoma"/>
          <w:sz w:val="20"/>
          <w:szCs w:val="20"/>
        </w:rPr>
      </w:pPr>
      <w:r w:rsidRPr="00891AF0">
        <w:rPr>
          <w:rFonts w:ascii="Tahoma" w:hAnsi="Tahoma" w:cs="Tahoma"/>
          <w:sz w:val="20"/>
          <w:szCs w:val="20"/>
        </w:rPr>
        <w:t>§ 8</w:t>
      </w:r>
    </w:p>
    <w:p w14:paraId="1D7CF7A3" w14:textId="77777777" w:rsidR="00695D67" w:rsidRPr="00891AF0" w:rsidRDefault="00695D67" w:rsidP="00AC1F5D">
      <w:pPr>
        <w:numPr>
          <w:ilvl w:val="0"/>
          <w:numId w:val="55"/>
        </w:numPr>
        <w:tabs>
          <w:tab w:val="clear" w:pos="720"/>
          <w:tab w:val="num" w:pos="360"/>
        </w:tabs>
        <w:autoSpaceDE w:val="0"/>
        <w:autoSpaceDN w:val="0"/>
        <w:adjustRightInd w:val="0"/>
        <w:ind w:left="360"/>
        <w:jc w:val="both"/>
        <w:rPr>
          <w:rFonts w:ascii="Tahoma" w:hAnsi="Tahoma" w:cs="Tahoma"/>
          <w:sz w:val="18"/>
          <w:szCs w:val="18"/>
        </w:rPr>
      </w:pPr>
      <w:r w:rsidRPr="00891AF0">
        <w:rPr>
          <w:rFonts w:ascii="Tahoma" w:hAnsi="Tahoma" w:cs="Tahoma"/>
          <w:sz w:val="18"/>
          <w:szCs w:val="18"/>
        </w:rPr>
        <w:t>Wykonawca zobowiązuje się dostarczać towar, który spe</w:t>
      </w:r>
      <w:r w:rsidRPr="00891AF0">
        <w:rPr>
          <w:rFonts w:ascii="Tahoma" w:hAnsi="Tahoma" w:cs="Tahoma" w:hint="eastAsia"/>
          <w:sz w:val="18"/>
          <w:szCs w:val="18"/>
        </w:rPr>
        <w:t>ł</w:t>
      </w:r>
      <w:r w:rsidRPr="00891AF0">
        <w:rPr>
          <w:rFonts w:ascii="Tahoma" w:hAnsi="Tahoma" w:cs="Tahoma"/>
          <w:sz w:val="18"/>
          <w:szCs w:val="18"/>
        </w:rPr>
        <w:t>nia wszystkie okre</w:t>
      </w:r>
      <w:r w:rsidRPr="00891AF0">
        <w:rPr>
          <w:rFonts w:ascii="Tahoma" w:hAnsi="Tahoma" w:cs="Tahoma" w:hint="eastAsia"/>
          <w:sz w:val="18"/>
          <w:szCs w:val="18"/>
        </w:rPr>
        <w:t>ś</w:t>
      </w:r>
      <w:r w:rsidRPr="00891AF0">
        <w:rPr>
          <w:rFonts w:ascii="Tahoma" w:hAnsi="Tahoma" w:cs="Tahoma"/>
          <w:sz w:val="18"/>
          <w:szCs w:val="18"/>
        </w:rPr>
        <w:t>lone przepisami prawa wymogi w zakresie dopuszczenia do obrotu i do używania na rynek polski, na co Wykonawca posiada wszystkie aktualne dokumenty, które w każdej chwili na ż</w:t>
      </w:r>
      <w:r w:rsidRPr="00891AF0">
        <w:rPr>
          <w:rFonts w:ascii="Tahoma" w:hAnsi="Tahoma" w:cs="Tahoma" w:hint="eastAsia"/>
          <w:sz w:val="18"/>
          <w:szCs w:val="18"/>
        </w:rPr>
        <w:t>ą</w:t>
      </w:r>
      <w:r w:rsidRPr="00891AF0">
        <w:rPr>
          <w:rFonts w:ascii="Tahoma" w:hAnsi="Tahoma" w:cs="Tahoma"/>
          <w:sz w:val="18"/>
          <w:szCs w:val="18"/>
        </w:rPr>
        <w:t>danie Zamawiaj</w:t>
      </w:r>
      <w:r w:rsidRPr="00891AF0">
        <w:rPr>
          <w:rFonts w:ascii="Tahoma" w:hAnsi="Tahoma" w:cs="Tahoma" w:hint="eastAsia"/>
          <w:sz w:val="18"/>
          <w:szCs w:val="18"/>
        </w:rPr>
        <w:t>ą</w:t>
      </w:r>
      <w:r w:rsidRPr="00891AF0">
        <w:rPr>
          <w:rFonts w:ascii="Tahoma" w:hAnsi="Tahoma" w:cs="Tahoma"/>
          <w:sz w:val="18"/>
          <w:szCs w:val="18"/>
        </w:rPr>
        <w:t>cego przed</w:t>
      </w:r>
      <w:r w:rsidRPr="00891AF0">
        <w:rPr>
          <w:rFonts w:ascii="Tahoma" w:hAnsi="Tahoma" w:cs="Tahoma" w:hint="eastAsia"/>
          <w:sz w:val="18"/>
          <w:szCs w:val="18"/>
        </w:rPr>
        <w:t>ł</w:t>
      </w:r>
      <w:r w:rsidRPr="00891AF0">
        <w:rPr>
          <w:rFonts w:ascii="Tahoma" w:hAnsi="Tahoma" w:cs="Tahoma"/>
          <w:sz w:val="18"/>
          <w:szCs w:val="18"/>
        </w:rPr>
        <w:t>oży do wgl</w:t>
      </w:r>
      <w:r w:rsidRPr="00891AF0">
        <w:rPr>
          <w:rFonts w:ascii="Tahoma" w:hAnsi="Tahoma" w:cs="Tahoma" w:hint="eastAsia"/>
          <w:sz w:val="18"/>
          <w:szCs w:val="18"/>
        </w:rPr>
        <w:t>ą</w:t>
      </w:r>
      <w:r w:rsidRPr="00891AF0">
        <w:rPr>
          <w:rFonts w:ascii="Tahoma" w:hAnsi="Tahoma" w:cs="Tahoma"/>
          <w:sz w:val="18"/>
          <w:szCs w:val="18"/>
        </w:rPr>
        <w:t>du.</w:t>
      </w:r>
    </w:p>
    <w:p w14:paraId="5E34E548" w14:textId="77777777" w:rsidR="00695D67" w:rsidRPr="00891AF0" w:rsidRDefault="00695D67" w:rsidP="00AC1F5D">
      <w:pPr>
        <w:numPr>
          <w:ilvl w:val="0"/>
          <w:numId w:val="55"/>
        </w:numPr>
        <w:tabs>
          <w:tab w:val="clear" w:pos="720"/>
          <w:tab w:val="num" w:pos="360"/>
        </w:tabs>
        <w:autoSpaceDE w:val="0"/>
        <w:autoSpaceDN w:val="0"/>
        <w:adjustRightInd w:val="0"/>
        <w:ind w:left="360"/>
        <w:jc w:val="both"/>
        <w:rPr>
          <w:rFonts w:ascii="Tahoma" w:hAnsi="Tahoma" w:cs="Tahoma"/>
          <w:sz w:val="18"/>
          <w:szCs w:val="18"/>
        </w:rPr>
      </w:pPr>
      <w:r w:rsidRPr="00891AF0">
        <w:rPr>
          <w:rFonts w:ascii="Tahoma" w:hAnsi="Tahoma" w:cs="Tahoma"/>
          <w:sz w:val="18"/>
          <w:szCs w:val="18"/>
        </w:rPr>
        <w:t>Wykonawca ponosi pe</w:t>
      </w:r>
      <w:r w:rsidRPr="00891AF0">
        <w:rPr>
          <w:rFonts w:ascii="Tahoma" w:hAnsi="Tahoma" w:cs="Tahoma" w:hint="eastAsia"/>
          <w:sz w:val="18"/>
          <w:szCs w:val="18"/>
        </w:rPr>
        <w:t>ł</w:t>
      </w:r>
      <w:r w:rsidRPr="00891AF0">
        <w:rPr>
          <w:rFonts w:ascii="Tahoma" w:hAnsi="Tahoma" w:cs="Tahoma"/>
          <w:sz w:val="18"/>
          <w:szCs w:val="18"/>
        </w:rPr>
        <w:t>n</w:t>
      </w:r>
      <w:r w:rsidRPr="00891AF0">
        <w:rPr>
          <w:rFonts w:ascii="Tahoma" w:hAnsi="Tahoma" w:cs="Tahoma" w:hint="eastAsia"/>
          <w:sz w:val="18"/>
          <w:szCs w:val="18"/>
        </w:rPr>
        <w:t>ą</w:t>
      </w:r>
      <w:r w:rsidRPr="00891AF0">
        <w:rPr>
          <w:rFonts w:ascii="Tahoma" w:hAnsi="Tahoma" w:cs="Tahoma"/>
          <w:sz w:val="18"/>
          <w:szCs w:val="18"/>
        </w:rPr>
        <w:t xml:space="preserve"> odpowiedzialno</w:t>
      </w:r>
      <w:r w:rsidRPr="00891AF0">
        <w:rPr>
          <w:rFonts w:ascii="Tahoma" w:hAnsi="Tahoma" w:cs="Tahoma" w:hint="eastAsia"/>
          <w:sz w:val="18"/>
          <w:szCs w:val="18"/>
        </w:rPr>
        <w:t>ść</w:t>
      </w:r>
      <w:r w:rsidRPr="00891AF0">
        <w:rPr>
          <w:rFonts w:ascii="Tahoma" w:hAnsi="Tahoma" w:cs="Tahoma"/>
          <w:sz w:val="18"/>
          <w:szCs w:val="18"/>
        </w:rPr>
        <w:t xml:space="preserve"> za wszelkie ewentualne szkody powsta</w:t>
      </w:r>
      <w:r w:rsidRPr="00891AF0">
        <w:rPr>
          <w:rFonts w:ascii="Tahoma" w:hAnsi="Tahoma" w:cs="Tahoma" w:hint="eastAsia"/>
          <w:sz w:val="18"/>
          <w:szCs w:val="18"/>
        </w:rPr>
        <w:t>ł</w:t>
      </w:r>
      <w:r w:rsidRPr="00891AF0">
        <w:rPr>
          <w:rFonts w:ascii="Tahoma" w:hAnsi="Tahoma" w:cs="Tahoma"/>
          <w:sz w:val="18"/>
          <w:szCs w:val="18"/>
        </w:rPr>
        <w:t>e u Zamawiaj</w:t>
      </w:r>
      <w:r w:rsidRPr="00891AF0">
        <w:rPr>
          <w:rFonts w:ascii="Tahoma" w:hAnsi="Tahoma" w:cs="Tahoma" w:hint="eastAsia"/>
          <w:sz w:val="18"/>
          <w:szCs w:val="18"/>
        </w:rPr>
        <w:t>ą</w:t>
      </w:r>
      <w:r w:rsidRPr="00891AF0">
        <w:rPr>
          <w:rFonts w:ascii="Tahoma" w:hAnsi="Tahoma" w:cs="Tahoma"/>
          <w:sz w:val="18"/>
          <w:szCs w:val="18"/>
        </w:rPr>
        <w:t>cego lub osób trzecich  w zwi</w:t>
      </w:r>
      <w:r w:rsidRPr="00891AF0">
        <w:rPr>
          <w:rFonts w:ascii="Tahoma" w:hAnsi="Tahoma" w:cs="Tahoma" w:hint="eastAsia"/>
          <w:sz w:val="18"/>
          <w:szCs w:val="18"/>
        </w:rPr>
        <w:t>ą</w:t>
      </w:r>
      <w:r w:rsidRPr="00891AF0">
        <w:rPr>
          <w:rFonts w:ascii="Tahoma" w:hAnsi="Tahoma" w:cs="Tahoma"/>
          <w:sz w:val="18"/>
          <w:szCs w:val="18"/>
        </w:rPr>
        <w:t>zku z zastosowaniem dostarczonego przez Wykonawc</w:t>
      </w:r>
      <w:r w:rsidRPr="00891AF0">
        <w:rPr>
          <w:rFonts w:ascii="Tahoma" w:hAnsi="Tahoma" w:cs="Tahoma" w:hint="eastAsia"/>
          <w:sz w:val="18"/>
          <w:szCs w:val="18"/>
        </w:rPr>
        <w:t>ę</w:t>
      </w:r>
      <w:r w:rsidRPr="00891AF0">
        <w:rPr>
          <w:rFonts w:ascii="Tahoma" w:hAnsi="Tahoma" w:cs="Tahoma"/>
          <w:sz w:val="18"/>
          <w:szCs w:val="18"/>
        </w:rPr>
        <w:t xml:space="preserve"> towaru niespe</w:t>
      </w:r>
      <w:r w:rsidRPr="00891AF0">
        <w:rPr>
          <w:rFonts w:ascii="Tahoma" w:hAnsi="Tahoma" w:cs="Tahoma" w:hint="eastAsia"/>
          <w:sz w:val="18"/>
          <w:szCs w:val="18"/>
        </w:rPr>
        <w:t>ł</w:t>
      </w:r>
      <w:r w:rsidRPr="00891AF0">
        <w:rPr>
          <w:rFonts w:ascii="Tahoma" w:hAnsi="Tahoma" w:cs="Tahoma"/>
          <w:sz w:val="18"/>
          <w:szCs w:val="18"/>
        </w:rPr>
        <w:t>niaj</w:t>
      </w:r>
      <w:r w:rsidRPr="00891AF0">
        <w:rPr>
          <w:rFonts w:ascii="Tahoma" w:hAnsi="Tahoma" w:cs="Tahoma" w:hint="eastAsia"/>
          <w:sz w:val="18"/>
          <w:szCs w:val="18"/>
        </w:rPr>
        <w:t>ą</w:t>
      </w:r>
      <w:r w:rsidRPr="00891AF0">
        <w:rPr>
          <w:rFonts w:ascii="Tahoma" w:hAnsi="Tahoma" w:cs="Tahoma"/>
          <w:sz w:val="18"/>
          <w:szCs w:val="18"/>
        </w:rPr>
        <w:t>cego wymogów określonych w ust. 1.</w:t>
      </w:r>
    </w:p>
    <w:p w14:paraId="2E4CD66C" w14:textId="77777777" w:rsidR="00695D67" w:rsidRPr="00891AF0" w:rsidRDefault="00695D67" w:rsidP="00AC1F5D">
      <w:pPr>
        <w:numPr>
          <w:ilvl w:val="0"/>
          <w:numId w:val="55"/>
        </w:numPr>
        <w:tabs>
          <w:tab w:val="clear" w:pos="720"/>
          <w:tab w:val="num" w:pos="360"/>
        </w:tabs>
        <w:autoSpaceDE w:val="0"/>
        <w:autoSpaceDN w:val="0"/>
        <w:adjustRightInd w:val="0"/>
        <w:ind w:left="360"/>
        <w:jc w:val="both"/>
        <w:rPr>
          <w:rFonts w:ascii="Tahoma" w:hAnsi="Tahoma" w:cs="Tahoma"/>
          <w:sz w:val="18"/>
          <w:szCs w:val="18"/>
        </w:rPr>
      </w:pPr>
      <w:r w:rsidRPr="00891AF0">
        <w:rPr>
          <w:rFonts w:ascii="Tahoma" w:hAnsi="Tahoma" w:cs="Tahoma"/>
          <w:sz w:val="18"/>
          <w:szCs w:val="18"/>
        </w:rPr>
        <w:t>Wykonawca oświadcza, iż dostarczany towar będzie transportowany i przechowywany zgodnie z wymaganiami  jakościowymi dla danego towaru.</w:t>
      </w:r>
    </w:p>
    <w:p w14:paraId="54CAA9DA" w14:textId="77777777" w:rsidR="00695D67" w:rsidRPr="00891AF0" w:rsidRDefault="00695D67" w:rsidP="00695D67">
      <w:pPr>
        <w:jc w:val="center"/>
        <w:rPr>
          <w:rFonts w:ascii="Tahoma" w:hAnsi="Tahoma" w:cs="Tahoma"/>
          <w:sz w:val="20"/>
          <w:szCs w:val="20"/>
        </w:rPr>
      </w:pPr>
    </w:p>
    <w:p w14:paraId="7DE2E802" w14:textId="77777777" w:rsidR="00695D67" w:rsidRPr="00891AF0" w:rsidRDefault="00695D67" w:rsidP="00695D67">
      <w:pPr>
        <w:jc w:val="center"/>
        <w:rPr>
          <w:rFonts w:ascii="Tahoma" w:hAnsi="Tahoma" w:cs="Tahoma"/>
          <w:sz w:val="18"/>
          <w:szCs w:val="18"/>
        </w:rPr>
      </w:pPr>
      <w:r w:rsidRPr="00891AF0">
        <w:rPr>
          <w:rFonts w:ascii="Tahoma" w:hAnsi="Tahoma" w:cs="Tahoma"/>
          <w:sz w:val="18"/>
          <w:szCs w:val="18"/>
        </w:rPr>
        <w:t>§ 9</w:t>
      </w:r>
    </w:p>
    <w:p w14:paraId="04EB9070" w14:textId="77777777" w:rsidR="00695D67" w:rsidRPr="00891AF0" w:rsidRDefault="00695D67" w:rsidP="00695D67">
      <w:pPr>
        <w:jc w:val="both"/>
        <w:rPr>
          <w:rFonts w:ascii="Tahoma" w:hAnsi="Tahoma" w:cs="Tahoma"/>
          <w:sz w:val="18"/>
          <w:szCs w:val="18"/>
        </w:rPr>
      </w:pPr>
      <w:r w:rsidRPr="00891AF0">
        <w:rPr>
          <w:rFonts w:ascii="Tahoma" w:hAnsi="Tahoma" w:cs="Tahoma"/>
          <w:b/>
          <w:sz w:val="18"/>
          <w:szCs w:val="18"/>
        </w:rPr>
        <w:t>Umowa obowiązuje przez 12 miesięcy od dnia zawarcia umowy lub do wyczerpania wartości umowy (całkowitej ceny towaru), o której mowa w § 2 ust. 1 niniejszej umowy, w zależności od tego, które zdarzenie nastąpi wcześniej</w:t>
      </w:r>
    </w:p>
    <w:p w14:paraId="5C10C7F7" w14:textId="77777777" w:rsidR="00695D67" w:rsidRPr="00891AF0" w:rsidRDefault="00695D67" w:rsidP="00695D67">
      <w:pPr>
        <w:jc w:val="both"/>
        <w:rPr>
          <w:rFonts w:ascii="Tahoma" w:hAnsi="Tahoma" w:cs="Tahoma"/>
          <w:sz w:val="20"/>
          <w:szCs w:val="20"/>
        </w:rPr>
      </w:pPr>
    </w:p>
    <w:p w14:paraId="0AD4402D" w14:textId="77777777" w:rsidR="00695D67" w:rsidRPr="00891AF0" w:rsidRDefault="00695D67" w:rsidP="00695D67">
      <w:pPr>
        <w:jc w:val="center"/>
        <w:rPr>
          <w:rFonts w:ascii="Tahoma" w:hAnsi="Tahoma" w:cs="Tahoma"/>
          <w:sz w:val="20"/>
          <w:szCs w:val="20"/>
        </w:rPr>
      </w:pPr>
      <w:r w:rsidRPr="00891AF0">
        <w:rPr>
          <w:rFonts w:ascii="Tahoma" w:hAnsi="Tahoma" w:cs="Tahoma"/>
          <w:bCs/>
          <w:sz w:val="20"/>
          <w:szCs w:val="20"/>
        </w:rPr>
        <w:t>§ 10</w:t>
      </w:r>
      <w:r w:rsidRPr="00891AF0">
        <w:rPr>
          <w:rFonts w:ascii="Tahoma" w:hAnsi="Tahoma" w:cs="Tahoma"/>
          <w:sz w:val="20"/>
          <w:szCs w:val="20"/>
        </w:rPr>
        <w:t xml:space="preserve"> </w:t>
      </w:r>
    </w:p>
    <w:p w14:paraId="0BAEB1FA" w14:textId="77777777" w:rsidR="00695D67" w:rsidRPr="00891AF0" w:rsidRDefault="00695D67" w:rsidP="00AC1F5D">
      <w:pPr>
        <w:numPr>
          <w:ilvl w:val="1"/>
          <w:numId w:val="51"/>
        </w:numPr>
        <w:tabs>
          <w:tab w:val="clear" w:pos="1080"/>
          <w:tab w:val="num" w:pos="360"/>
        </w:tabs>
        <w:ind w:left="360"/>
        <w:jc w:val="both"/>
        <w:rPr>
          <w:rFonts w:ascii="Tahoma" w:hAnsi="Tahoma" w:cs="Tahoma"/>
          <w:sz w:val="18"/>
          <w:szCs w:val="18"/>
        </w:rPr>
      </w:pPr>
      <w:r w:rsidRPr="00891AF0">
        <w:rPr>
          <w:rFonts w:ascii="Tahoma" w:hAnsi="Tahoma" w:cs="Tahoma"/>
          <w:sz w:val="18"/>
          <w:szCs w:val="18"/>
        </w:rPr>
        <w:t>Wszelkie zmiany i uzupełnienia niniejszej umowy wymagają dla swej ważności pod rygorem nieważności formy pisemnej, z zastrzeżeniem postanowienia ust. 7 poniżej.</w:t>
      </w:r>
    </w:p>
    <w:p w14:paraId="47EE7D11" w14:textId="77777777" w:rsidR="00695D67" w:rsidRPr="00891AF0" w:rsidRDefault="00695D67" w:rsidP="00AC1F5D">
      <w:pPr>
        <w:numPr>
          <w:ilvl w:val="1"/>
          <w:numId w:val="51"/>
        </w:numPr>
        <w:tabs>
          <w:tab w:val="clear" w:pos="1080"/>
          <w:tab w:val="num" w:pos="360"/>
        </w:tabs>
        <w:ind w:left="360"/>
        <w:jc w:val="both"/>
        <w:rPr>
          <w:rFonts w:ascii="Tahoma" w:hAnsi="Tahoma" w:cs="Tahoma"/>
          <w:sz w:val="18"/>
          <w:szCs w:val="18"/>
        </w:rPr>
      </w:pPr>
      <w:r w:rsidRPr="00891AF0">
        <w:rPr>
          <w:rFonts w:ascii="Tahoma" w:hAnsi="Tahoma" w:cs="Tahoma"/>
          <w:sz w:val="18"/>
          <w:szCs w:val="18"/>
        </w:rPr>
        <w:t>Zmiana treści umowy, po uprzednich obustronnych uzgodnieniach, może nastąpić w przypadkach określonych w art. 454 ust. 1 pkt. 2 i ust. 2 oraz 455 oraz m.in. w następujących przypadkach:</w:t>
      </w:r>
    </w:p>
    <w:p w14:paraId="2340C653" w14:textId="77777777" w:rsidR="00695D67" w:rsidRPr="00891AF0" w:rsidRDefault="00695D67" w:rsidP="00AC1F5D">
      <w:pPr>
        <w:numPr>
          <w:ilvl w:val="0"/>
          <w:numId w:val="58"/>
        </w:numPr>
        <w:autoSpaceDE w:val="0"/>
        <w:autoSpaceDN w:val="0"/>
        <w:adjustRightInd w:val="0"/>
        <w:jc w:val="both"/>
        <w:rPr>
          <w:rFonts w:ascii="Tahoma" w:hAnsi="Tahoma" w:cs="Tahoma"/>
          <w:sz w:val="18"/>
          <w:szCs w:val="18"/>
        </w:rPr>
      </w:pPr>
      <w:r w:rsidRPr="00891AF0">
        <w:rPr>
          <w:rFonts w:ascii="Tahoma" w:hAnsi="Tahoma" w:cs="Tahoma"/>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07052D21" w14:textId="77777777" w:rsidR="00695D67" w:rsidRPr="00891AF0" w:rsidRDefault="00695D67" w:rsidP="00AC1F5D">
      <w:pPr>
        <w:numPr>
          <w:ilvl w:val="0"/>
          <w:numId w:val="58"/>
        </w:numPr>
        <w:autoSpaceDE w:val="0"/>
        <w:autoSpaceDN w:val="0"/>
        <w:adjustRightInd w:val="0"/>
        <w:jc w:val="both"/>
        <w:rPr>
          <w:rFonts w:ascii="Tahoma" w:hAnsi="Tahoma" w:cs="Tahoma"/>
          <w:sz w:val="18"/>
          <w:szCs w:val="18"/>
        </w:rPr>
      </w:pPr>
      <w:r w:rsidRPr="00891AF0">
        <w:rPr>
          <w:rFonts w:ascii="Tahoma" w:hAnsi="Tahoma" w:cs="Tahoma"/>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6CA10FB2" w14:textId="77777777" w:rsidR="00695D67" w:rsidRPr="00891AF0" w:rsidRDefault="00695D67" w:rsidP="00AC1F5D">
      <w:pPr>
        <w:numPr>
          <w:ilvl w:val="0"/>
          <w:numId w:val="58"/>
        </w:numPr>
        <w:autoSpaceDE w:val="0"/>
        <w:autoSpaceDN w:val="0"/>
        <w:adjustRightInd w:val="0"/>
        <w:jc w:val="both"/>
        <w:rPr>
          <w:rFonts w:ascii="Tahoma" w:hAnsi="Tahoma" w:cs="Tahoma"/>
          <w:sz w:val="18"/>
          <w:szCs w:val="18"/>
        </w:rPr>
      </w:pPr>
      <w:r w:rsidRPr="00891AF0">
        <w:rPr>
          <w:rFonts w:ascii="Tahoma" w:hAnsi="Tahoma" w:cs="Tahoma"/>
          <w:sz w:val="18"/>
          <w:szCs w:val="18"/>
        </w:rPr>
        <w:t>wycofania towaru wskazanego w Formularzu asortymentowo-cenowym i zastąpienia go towarem równoważnym w zaoferowanej w ofercie cenie;</w:t>
      </w:r>
    </w:p>
    <w:p w14:paraId="79E40F27" w14:textId="77777777" w:rsidR="00695D67" w:rsidRPr="00891AF0" w:rsidRDefault="00695D67" w:rsidP="00AC1F5D">
      <w:pPr>
        <w:numPr>
          <w:ilvl w:val="0"/>
          <w:numId w:val="58"/>
        </w:numPr>
        <w:autoSpaceDE w:val="0"/>
        <w:autoSpaceDN w:val="0"/>
        <w:adjustRightInd w:val="0"/>
        <w:jc w:val="both"/>
        <w:rPr>
          <w:rFonts w:ascii="Tahoma" w:hAnsi="Tahoma" w:cs="Tahoma"/>
          <w:sz w:val="18"/>
          <w:szCs w:val="18"/>
        </w:rPr>
      </w:pPr>
      <w:r w:rsidRPr="00891AF0">
        <w:rPr>
          <w:rFonts w:ascii="Tahoma" w:hAnsi="Tahoma" w:cs="Tahoma"/>
          <w:sz w:val="18"/>
          <w:szCs w:val="18"/>
        </w:rPr>
        <w:t>braku dostępności towaru wskazanego w Formularzu asortymentowo-cenowym i zastąpienia go towarem równoważnym w zaoferowanej w ofercie cenie, z zastrzeżeniem zgody Zamawiającego;</w:t>
      </w:r>
    </w:p>
    <w:p w14:paraId="3D265629" w14:textId="77777777" w:rsidR="00695D67" w:rsidRPr="00891AF0" w:rsidRDefault="00695D67" w:rsidP="00AC1F5D">
      <w:pPr>
        <w:numPr>
          <w:ilvl w:val="0"/>
          <w:numId w:val="58"/>
        </w:numPr>
        <w:autoSpaceDE w:val="0"/>
        <w:autoSpaceDN w:val="0"/>
        <w:adjustRightInd w:val="0"/>
        <w:jc w:val="both"/>
        <w:rPr>
          <w:rFonts w:ascii="Tahoma" w:hAnsi="Tahoma" w:cs="Tahoma"/>
          <w:sz w:val="18"/>
          <w:szCs w:val="18"/>
        </w:rPr>
      </w:pPr>
      <w:r w:rsidRPr="00891AF0">
        <w:rPr>
          <w:rFonts w:ascii="Tahoma" w:hAnsi="Tahoma" w:cs="Tahoma"/>
          <w:sz w:val="18"/>
          <w:szCs w:val="18"/>
        </w:rPr>
        <w:t>zmiany numeru katalogowego towaru b</w:t>
      </w:r>
      <w:r w:rsidRPr="00891AF0">
        <w:rPr>
          <w:rFonts w:ascii="Tahoma" w:hAnsi="Tahoma" w:cs="Tahoma" w:hint="eastAsia"/>
          <w:sz w:val="18"/>
          <w:szCs w:val="18"/>
        </w:rPr>
        <w:t>ą</w:t>
      </w:r>
      <w:r w:rsidRPr="00891AF0">
        <w:rPr>
          <w:rFonts w:ascii="Tahoma" w:hAnsi="Tahoma" w:cs="Tahoma"/>
          <w:sz w:val="18"/>
          <w:szCs w:val="18"/>
        </w:rPr>
        <w:t>d</w:t>
      </w:r>
      <w:r w:rsidRPr="00891AF0">
        <w:rPr>
          <w:rFonts w:ascii="Tahoma" w:hAnsi="Tahoma" w:cs="Tahoma" w:hint="eastAsia"/>
          <w:sz w:val="18"/>
          <w:szCs w:val="18"/>
        </w:rPr>
        <w:t>ź</w:t>
      </w:r>
      <w:r w:rsidRPr="00891AF0">
        <w:rPr>
          <w:rFonts w:ascii="Tahoma" w:hAnsi="Tahoma" w:cs="Tahoma"/>
          <w:sz w:val="18"/>
          <w:szCs w:val="18"/>
        </w:rPr>
        <w:t xml:space="preserve"> nazwy w</w:t>
      </w:r>
      <w:r w:rsidRPr="00891AF0">
        <w:rPr>
          <w:rFonts w:ascii="Tahoma" w:hAnsi="Tahoma" w:cs="Tahoma" w:hint="eastAsia"/>
          <w:sz w:val="18"/>
          <w:szCs w:val="18"/>
        </w:rPr>
        <w:t>ł</w:t>
      </w:r>
      <w:r w:rsidRPr="00891AF0">
        <w:rPr>
          <w:rFonts w:ascii="Tahoma" w:hAnsi="Tahoma" w:cs="Tahoma"/>
          <w:sz w:val="18"/>
          <w:szCs w:val="18"/>
        </w:rPr>
        <w:t>asnej towaru;</w:t>
      </w:r>
    </w:p>
    <w:p w14:paraId="02C43AA4" w14:textId="77777777" w:rsidR="00695D67" w:rsidRPr="00891AF0" w:rsidRDefault="00695D67" w:rsidP="00AC1F5D">
      <w:pPr>
        <w:numPr>
          <w:ilvl w:val="0"/>
          <w:numId w:val="58"/>
        </w:numPr>
        <w:autoSpaceDE w:val="0"/>
        <w:autoSpaceDN w:val="0"/>
        <w:adjustRightInd w:val="0"/>
        <w:jc w:val="both"/>
        <w:rPr>
          <w:rFonts w:ascii="Tahoma" w:hAnsi="Tahoma" w:cs="Tahoma"/>
          <w:sz w:val="18"/>
          <w:szCs w:val="18"/>
        </w:rPr>
      </w:pPr>
      <w:r w:rsidRPr="00891AF0">
        <w:rPr>
          <w:rFonts w:ascii="Tahoma" w:hAnsi="Tahoma" w:cs="Tahoma"/>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3D0A4D97" w14:textId="77777777" w:rsidR="00695D67" w:rsidRPr="00891AF0" w:rsidRDefault="00695D67" w:rsidP="00AC1F5D">
      <w:pPr>
        <w:numPr>
          <w:ilvl w:val="0"/>
          <w:numId w:val="58"/>
        </w:numPr>
        <w:autoSpaceDE w:val="0"/>
        <w:autoSpaceDN w:val="0"/>
        <w:adjustRightInd w:val="0"/>
        <w:jc w:val="both"/>
        <w:rPr>
          <w:rFonts w:ascii="Tahoma" w:hAnsi="Tahoma" w:cs="Tahoma"/>
          <w:sz w:val="18"/>
          <w:szCs w:val="18"/>
        </w:rPr>
      </w:pPr>
      <w:r w:rsidRPr="00891AF0">
        <w:rPr>
          <w:rFonts w:ascii="Tahoma" w:hAnsi="Tahoma" w:cs="Tahoma"/>
          <w:sz w:val="18"/>
          <w:szCs w:val="18"/>
        </w:rPr>
        <w:t>przej</w:t>
      </w:r>
      <w:r w:rsidRPr="00891AF0">
        <w:rPr>
          <w:rFonts w:ascii="Tahoma" w:hAnsi="Tahoma" w:cs="Tahoma" w:hint="eastAsia"/>
          <w:sz w:val="18"/>
          <w:szCs w:val="18"/>
        </w:rPr>
        <w:t>ś</w:t>
      </w:r>
      <w:r w:rsidRPr="00891AF0">
        <w:rPr>
          <w:rFonts w:ascii="Tahoma" w:hAnsi="Tahoma" w:cs="Tahoma"/>
          <w:sz w:val="18"/>
          <w:szCs w:val="18"/>
        </w:rPr>
        <w:t>ciowego braku towaru, zakończenia produkcji lub wycofania z rynku towaru będącego przedmiotem umowy. Towar zamienny musi posiada</w:t>
      </w:r>
      <w:r w:rsidRPr="00891AF0">
        <w:rPr>
          <w:rFonts w:ascii="Tahoma" w:hAnsi="Tahoma" w:cs="Tahoma" w:hint="eastAsia"/>
          <w:sz w:val="18"/>
          <w:szCs w:val="18"/>
        </w:rPr>
        <w:t>ć</w:t>
      </w:r>
      <w:r w:rsidRPr="00891AF0">
        <w:rPr>
          <w:rFonts w:ascii="Tahoma" w:hAnsi="Tahoma" w:cs="Tahoma"/>
          <w:sz w:val="18"/>
          <w:szCs w:val="18"/>
        </w:rPr>
        <w:t xml:space="preserve"> identyczne parametry jak towar obj</w:t>
      </w:r>
      <w:r w:rsidRPr="00891AF0">
        <w:rPr>
          <w:rFonts w:ascii="Tahoma" w:hAnsi="Tahoma" w:cs="Tahoma" w:hint="eastAsia"/>
          <w:sz w:val="18"/>
          <w:szCs w:val="18"/>
        </w:rPr>
        <w:t>ę</w:t>
      </w:r>
      <w:r w:rsidRPr="00891AF0">
        <w:rPr>
          <w:rFonts w:ascii="Tahoma" w:hAnsi="Tahoma" w:cs="Tahoma"/>
          <w:sz w:val="18"/>
          <w:szCs w:val="18"/>
        </w:rPr>
        <w:t>ty umow</w:t>
      </w:r>
      <w:r w:rsidRPr="00891AF0">
        <w:rPr>
          <w:rFonts w:ascii="Tahoma" w:hAnsi="Tahoma" w:cs="Tahoma" w:hint="eastAsia"/>
          <w:sz w:val="18"/>
          <w:szCs w:val="18"/>
        </w:rPr>
        <w:t>ą</w:t>
      </w:r>
      <w:r w:rsidRPr="00891AF0">
        <w:rPr>
          <w:rFonts w:ascii="Tahoma" w:hAnsi="Tahoma" w:cs="Tahoma"/>
          <w:sz w:val="18"/>
          <w:szCs w:val="18"/>
        </w:rPr>
        <w:t>;</w:t>
      </w:r>
    </w:p>
    <w:p w14:paraId="6856839E" w14:textId="2AA78F8E" w:rsidR="00C5571F" w:rsidRDefault="00695D67" w:rsidP="00BF4256">
      <w:pPr>
        <w:pStyle w:val="Akapitzlist"/>
        <w:numPr>
          <w:ilvl w:val="0"/>
          <w:numId w:val="58"/>
        </w:numPr>
        <w:spacing w:after="0" w:line="240" w:lineRule="auto"/>
        <w:ind w:left="714" w:hanging="357"/>
      </w:pPr>
      <w:r w:rsidRPr="00BF4256">
        <w:rPr>
          <w:rFonts w:ascii="Tahoma" w:hAnsi="Tahoma" w:cs="Tahoma"/>
          <w:sz w:val="18"/>
          <w:szCs w:val="18"/>
        </w:rPr>
        <w:t>zmiany przepisów prawa;</w:t>
      </w:r>
    </w:p>
    <w:p w14:paraId="74C12B01" w14:textId="6AD627E8" w:rsidR="00C5571F" w:rsidRPr="00C5571F" w:rsidRDefault="00695D67" w:rsidP="00BF4256">
      <w:pPr>
        <w:numPr>
          <w:ilvl w:val="0"/>
          <w:numId w:val="58"/>
        </w:numPr>
        <w:autoSpaceDE w:val="0"/>
        <w:autoSpaceDN w:val="0"/>
        <w:adjustRightInd w:val="0"/>
        <w:ind w:left="714" w:hanging="357"/>
        <w:jc w:val="both"/>
        <w:rPr>
          <w:rFonts w:ascii="Tahoma" w:hAnsi="Tahoma" w:cs="Tahoma"/>
          <w:sz w:val="18"/>
          <w:szCs w:val="18"/>
        </w:rPr>
      </w:pPr>
      <w:r w:rsidRPr="00C5571F">
        <w:rPr>
          <w:rFonts w:ascii="Tahoma" w:hAnsi="Tahoma" w:cs="Tahoma"/>
          <w:sz w:val="18"/>
          <w:szCs w:val="18"/>
        </w:rPr>
        <w:t>zmiany organizacyjnej po stronie Zamawiającego</w:t>
      </w:r>
      <w:r w:rsidR="00C5571F">
        <w:rPr>
          <w:rFonts w:ascii="Tahoma" w:hAnsi="Tahoma" w:cs="Tahoma"/>
          <w:sz w:val="18"/>
          <w:szCs w:val="18"/>
        </w:rPr>
        <w:t>,</w:t>
      </w:r>
    </w:p>
    <w:p w14:paraId="36547226" w14:textId="305A949A" w:rsidR="00695D67" w:rsidRPr="00BF4256" w:rsidRDefault="00695D67" w:rsidP="00BF4256">
      <w:pPr>
        <w:pStyle w:val="Akapitzlist"/>
        <w:numPr>
          <w:ilvl w:val="0"/>
          <w:numId w:val="58"/>
        </w:numPr>
        <w:spacing w:after="0" w:line="240" w:lineRule="auto"/>
        <w:ind w:left="714" w:hanging="357"/>
        <w:jc w:val="both"/>
        <w:rPr>
          <w:rFonts w:ascii="Tahoma" w:hAnsi="Tahoma" w:cs="Tahoma"/>
          <w:sz w:val="18"/>
          <w:szCs w:val="18"/>
        </w:rPr>
      </w:pPr>
      <w:r w:rsidRPr="00BF4256">
        <w:rPr>
          <w:rFonts w:ascii="Tahoma" w:hAnsi="Tahoma" w:cs="Tahoma"/>
          <w:sz w:val="18"/>
          <w:szCs w:val="18"/>
        </w:rPr>
        <w:t>Zamawiający dopuszcza możliwość 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60ABEA1A" w14:textId="77777777" w:rsidR="00695D67" w:rsidRPr="00891AF0" w:rsidRDefault="00695D67" w:rsidP="00695D67">
      <w:pPr>
        <w:autoSpaceDE w:val="0"/>
        <w:autoSpaceDN w:val="0"/>
        <w:adjustRightInd w:val="0"/>
        <w:ind w:left="360"/>
        <w:jc w:val="both"/>
        <w:rPr>
          <w:rFonts w:ascii="Tahoma" w:hAnsi="Tahoma" w:cs="Tahoma"/>
          <w:sz w:val="20"/>
          <w:szCs w:val="20"/>
        </w:rPr>
      </w:pPr>
      <w:r w:rsidRPr="00891AF0">
        <w:rPr>
          <w:rFonts w:ascii="Tahoma" w:hAnsi="Tahoma" w:cs="Tahoma"/>
          <w:sz w:val="18"/>
          <w:szCs w:val="18"/>
        </w:rPr>
        <w:t>Wyżej wymienione zmiany nie mogą skutkować podwyższeniem ceny jednostkowej netto wskazanej w ofercie</w:t>
      </w:r>
      <w:r w:rsidRPr="00891AF0">
        <w:rPr>
          <w:rFonts w:ascii="Tahoma" w:hAnsi="Tahoma" w:cs="Tahoma"/>
          <w:sz w:val="20"/>
          <w:szCs w:val="20"/>
        </w:rPr>
        <w:t>.</w:t>
      </w:r>
    </w:p>
    <w:p w14:paraId="3EEBAE94" w14:textId="7B90456D" w:rsidR="00695D67" w:rsidRPr="00891AF0" w:rsidRDefault="00695D67" w:rsidP="00AC1F5D">
      <w:pPr>
        <w:numPr>
          <w:ilvl w:val="0"/>
          <w:numId w:val="64"/>
        </w:numPr>
        <w:autoSpaceDE w:val="0"/>
        <w:autoSpaceDN w:val="0"/>
        <w:adjustRightInd w:val="0"/>
        <w:jc w:val="both"/>
        <w:rPr>
          <w:rFonts w:ascii="Tahoma" w:eastAsia="TimesNewRoman" w:hAnsi="Tahoma" w:cs="Tahoma"/>
          <w:iCs/>
          <w:kern w:val="16"/>
          <w:sz w:val="18"/>
          <w:szCs w:val="18"/>
        </w:rPr>
      </w:pPr>
      <w:r w:rsidRPr="00891AF0">
        <w:rPr>
          <w:rFonts w:ascii="Tahoma" w:eastAsia="TimesNewRoman" w:hAnsi="Tahoma" w:cs="Tahoma"/>
          <w:iCs/>
          <w:kern w:val="16"/>
          <w:sz w:val="18"/>
          <w:szCs w:val="18"/>
        </w:rPr>
        <w:t xml:space="preserve">Zmiana cen, o których mowa w ust. 2 lit. d, f, g, h, i, </w:t>
      </w:r>
      <w:r w:rsidR="00C5571F">
        <w:rPr>
          <w:rFonts w:ascii="Tahoma" w:eastAsia="TimesNewRoman" w:hAnsi="Tahoma" w:cs="Tahoma"/>
          <w:iCs/>
          <w:kern w:val="16"/>
          <w:sz w:val="18"/>
          <w:szCs w:val="18"/>
        </w:rPr>
        <w:t xml:space="preserve">j </w:t>
      </w:r>
      <w:r w:rsidRPr="00891AF0">
        <w:rPr>
          <w:rFonts w:ascii="Tahoma" w:eastAsia="TimesNewRoman" w:hAnsi="Tahoma" w:cs="Tahoma"/>
          <w:iCs/>
          <w:kern w:val="16"/>
          <w:sz w:val="18"/>
          <w:szCs w:val="18"/>
        </w:rPr>
        <w:t>będzie każdorazowo uzgodniona między stronami umowy w formie pisemnej w drodze aneksu - pod rygorem nieważności.</w:t>
      </w:r>
    </w:p>
    <w:p w14:paraId="72954B2A" w14:textId="77777777" w:rsidR="00695D67" w:rsidRPr="00891AF0" w:rsidRDefault="00695D67" w:rsidP="00AC1F5D">
      <w:pPr>
        <w:numPr>
          <w:ilvl w:val="0"/>
          <w:numId w:val="64"/>
        </w:numPr>
        <w:autoSpaceDE w:val="0"/>
        <w:autoSpaceDN w:val="0"/>
        <w:adjustRightInd w:val="0"/>
        <w:jc w:val="both"/>
        <w:rPr>
          <w:rFonts w:ascii="Tahoma" w:eastAsia="TimesNewRoman" w:hAnsi="Tahoma" w:cs="Tahoma"/>
          <w:iCs/>
          <w:kern w:val="16"/>
          <w:sz w:val="18"/>
          <w:szCs w:val="18"/>
        </w:rPr>
      </w:pPr>
      <w:r w:rsidRPr="00891AF0">
        <w:rPr>
          <w:rFonts w:ascii="Tahoma" w:eastAsia="TimesNewRoman" w:hAnsi="Tahoma" w:cs="Tahoma"/>
          <w:iCs/>
          <w:kern w:val="16"/>
          <w:sz w:val="18"/>
          <w:szCs w:val="18"/>
        </w:rPr>
        <w:t>W przypadku zmiany, o której mowa w ust. 2 lit. a, b, c, e zmiana ceny nie wymaga zmiany umowy w formie pisemnego aneksu.</w:t>
      </w:r>
    </w:p>
    <w:p w14:paraId="64717D92" w14:textId="77777777" w:rsidR="00695D67" w:rsidRPr="00891AF0" w:rsidRDefault="00695D67" w:rsidP="00AC1F5D">
      <w:pPr>
        <w:numPr>
          <w:ilvl w:val="0"/>
          <w:numId w:val="64"/>
        </w:numPr>
        <w:autoSpaceDE w:val="0"/>
        <w:autoSpaceDN w:val="0"/>
        <w:adjustRightInd w:val="0"/>
        <w:jc w:val="both"/>
        <w:rPr>
          <w:rFonts w:ascii="Tahoma" w:eastAsia="TimesNewRoman" w:hAnsi="Tahoma" w:cs="Tahoma"/>
          <w:iCs/>
          <w:kern w:val="16"/>
          <w:sz w:val="18"/>
          <w:szCs w:val="18"/>
        </w:rPr>
      </w:pPr>
      <w:r w:rsidRPr="00891AF0">
        <w:rPr>
          <w:rFonts w:ascii="Tahoma" w:eastAsia="TimesNewRoman" w:hAnsi="Tahoma" w:cs="Tahoma"/>
          <w:iCs/>
          <w:kern w:val="16"/>
          <w:sz w:val="18"/>
          <w:szCs w:val="18"/>
        </w:rPr>
        <w:t>Za towar równoważny Zamawiający uznaje towar spełniający co najmniej wymagania określone w SWZ.</w:t>
      </w:r>
    </w:p>
    <w:p w14:paraId="0AF11C34" w14:textId="77777777" w:rsidR="00695D67" w:rsidRPr="00891AF0" w:rsidRDefault="00695D67" w:rsidP="00695D67">
      <w:pPr>
        <w:ind w:left="1080"/>
        <w:jc w:val="both"/>
        <w:rPr>
          <w:rFonts w:ascii="Tahoma" w:hAnsi="Tahoma" w:cs="Tahoma"/>
          <w:iCs/>
          <w:sz w:val="20"/>
          <w:szCs w:val="20"/>
        </w:rPr>
      </w:pPr>
    </w:p>
    <w:p w14:paraId="5ED3A711" w14:textId="77777777" w:rsidR="00695D67" w:rsidRPr="00891AF0" w:rsidRDefault="00695D67" w:rsidP="00695D67">
      <w:pPr>
        <w:jc w:val="center"/>
        <w:rPr>
          <w:rFonts w:ascii="Tahoma" w:hAnsi="Tahoma" w:cs="Tahoma"/>
          <w:sz w:val="20"/>
          <w:szCs w:val="20"/>
        </w:rPr>
      </w:pPr>
      <w:r w:rsidRPr="00891AF0">
        <w:rPr>
          <w:rFonts w:ascii="Tahoma" w:hAnsi="Tahoma" w:cs="Tahoma"/>
          <w:bCs/>
          <w:sz w:val="20"/>
          <w:szCs w:val="20"/>
        </w:rPr>
        <w:lastRenderedPageBreak/>
        <w:t>§ 11</w:t>
      </w:r>
    </w:p>
    <w:p w14:paraId="78BD2F82" w14:textId="77777777" w:rsidR="00695D67" w:rsidRPr="00891AF0" w:rsidRDefault="00695D67" w:rsidP="00AC1F5D">
      <w:pPr>
        <w:pStyle w:val="Akapitzlist"/>
        <w:numPr>
          <w:ilvl w:val="0"/>
          <w:numId w:val="60"/>
        </w:numPr>
        <w:spacing w:after="0" w:line="259" w:lineRule="auto"/>
        <w:ind w:left="567" w:hanging="567"/>
        <w:jc w:val="both"/>
        <w:rPr>
          <w:rFonts w:ascii="Tahoma" w:hAnsi="Tahoma" w:cs="Tahoma"/>
          <w:sz w:val="18"/>
          <w:szCs w:val="18"/>
        </w:rPr>
      </w:pPr>
      <w:r w:rsidRPr="00891AF0">
        <w:rPr>
          <w:rFonts w:ascii="Tahoma" w:hAnsi="Tahoma" w:cs="Tahoma"/>
          <w:sz w:val="18"/>
          <w:szCs w:val="18"/>
        </w:rPr>
        <w:t xml:space="preserve">Strony zobowiązują się do utrzymania w tajemnicy nie ujawniania, nie publikowania, nie przekazywania, nie udostępniania w żaden inny sposób osobom trzecim jakichkolwiek danych o transakcjach i o klientach stron, jak również: </w:t>
      </w:r>
    </w:p>
    <w:p w14:paraId="0CD4837E" w14:textId="77777777" w:rsidR="00695D67" w:rsidRPr="00891AF0" w:rsidRDefault="00695D67" w:rsidP="00AC1F5D">
      <w:pPr>
        <w:numPr>
          <w:ilvl w:val="1"/>
          <w:numId w:val="50"/>
        </w:numPr>
        <w:tabs>
          <w:tab w:val="left" w:pos="993"/>
        </w:tabs>
        <w:ind w:left="992" w:hanging="425"/>
        <w:jc w:val="both"/>
        <w:rPr>
          <w:rFonts w:ascii="Tahoma" w:eastAsia="Calibri" w:hAnsi="Tahoma" w:cs="Tahoma"/>
          <w:sz w:val="18"/>
          <w:szCs w:val="18"/>
        </w:rPr>
      </w:pPr>
      <w:r w:rsidRPr="00891AF0">
        <w:rPr>
          <w:rFonts w:ascii="Tahoma" w:eastAsia="Calibri" w:hAnsi="Tahoma" w:cs="Tahoma"/>
          <w:sz w:val="18"/>
          <w:szCs w:val="18"/>
        </w:rPr>
        <w:t xml:space="preserve">informacji o danych dotyczących, podejmowania przez jedną ze stron czynności w toku realizacji niniejszej umowy, </w:t>
      </w:r>
    </w:p>
    <w:p w14:paraId="4FC53697" w14:textId="77777777" w:rsidR="00695D67" w:rsidRPr="00891AF0" w:rsidRDefault="00695D67" w:rsidP="00AC1F5D">
      <w:pPr>
        <w:numPr>
          <w:ilvl w:val="1"/>
          <w:numId w:val="50"/>
        </w:numPr>
        <w:tabs>
          <w:tab w:val="left" w:pos="993"/>
        </w:tabs>
        <w:ind w:left="992" w:hanging="425"/>
        <w:jc w:val="both"/>
        <w:rPr>
          <w:rFonts w:ascii="Tahoma" w:eastAsia="Calibri" w:hAnsi="Tahoma" w:cs="Tahoma"/>
          <w:sz w:val="18"/>
          <w:szCs w:val="18"/>
        </w:rPr>
      </w:pPr>
      <w:r w:rsidRPr="00891AF0">
        <w:rPr>
          <w:rFonts w:ascii="Tahoma" w:eastAsia="Calibri" w:hAnsi="Tahoma" w:cs="Tahoma"/>
          <w:sz w:val="18"/>
          <w:szCs w:val="18"/>
        </w:rPr>
        <w:t xml:space="preserve">informacji stanowiących tajemnice przedsiębiorstwa stron w rozumieniu Ustawy z dnia z dnia 16 kwietnia 1993 r. o zwalczaniu nieuczciwej konkurencji, </w:t>
      </w:r>
    </w:p>
    <w:p w14:paraId="5BCC1313" w14:textId="77777777" w:rsidR="00695D67" w:rsidRPr="00891AF0" w:rsidRDefault="00695D67" w:rsidP="00AC1F5D">
      <w:pPr>
        <w:numPr>
          <w:ilvl w:val="1"/>
          <w:numId w:val="50"/>
        </w:numPr>
        <w:tabs>
          <w:tab w:val="left" w:pos="993"/>
        </w:tabs>
        <w:ind w:left="992" w:hanging="425"/>
        <w:jc w:val="both"/>
        <w:rPr>
          <w:rFonts w:ascii="Tahoma" w:eastAsia="Calibri" w:hAnsi="Tahoma" w:cs="Tahoma"/>
          <w:sz w:val="18"/>
          <w:szCs w:val="18"/>
        </w:rPr>
      </w:pPr>
      <w:r w:rsidRPr="00891AF0">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3F04A009" w14:textId="77777777" w:rsidR="00695D67" w:rsidRPr="00891AF0" w:rsidRDefault="00695D67" w:rsidP="00AC1F5D">
      <w:pPr>
        <w:pStyle w:val="Akapitzlist"/>
        <w:numPr>
          <w:ilvl w:val="0"/>
          <w:numId w:val="60"/>
        </w:numPr>
        <w:spacing w:after="0" w:line="259" w:lineRule="auto"/>
        <w:ind w:left="567" w:hanging="567"/>
        <w:jc w:val="both"/>
        <w:rPr>
          <w:rFonts w:ascii="Tahoma" w:hAnsi="Tahoma" w:cs="Tahoma"/>
          <w:sz w:val="18"/>
          <w:szCs w:val="18"/>
        </w:rPr>
      </w:pPr>
      <w:r w:rsidRPr="00891AF0">
        <w:rPr>
          <w:rFonts w:ascii="Tahoma" w:hAnsi="Tahoma" w:cs="Tahoma"/>
          <w:sz w:val="18"/>
          <w:szCs w:val="18"/>
        </w:rPr>
        <w:t>Obowiązkiem zachowania poufności umowy nie jest objęty fakt jej zawarcia ani jej treść w zakresie określonym obowiązującymi przepisami prawa.</w:t>
      </w:r>
    </w:p>
    <w:p w14:paraId="2F7C54D5" w14:textId="77777777" w:rsidR="00695D67" w:rsidRPr="00891AF0" w:rsidRDefault="00695D67" w:rsidP="00AC1F5D">
      <w:pPr>
        <w:numPr>
          <w:ilvl w:val="1"/>
          <w:numId w:val="50"/>
        </w:numPr>
        <w:tabs>
          <w:tab w:val="left" w:pos="993"/>
        </w:tabs>
        <w:ind w:left="992" w:hanging="425"/>
        <w:jc w:val="both"/>
        <w:rPr>
          <w:rFonts w:ascii="Tahoma" w:eastAsia="Calibri" w:hAnsi="Tahoma" w:cs="Tahoma"/>
          <w:sz w:val="18"/>
          <w:szCs w:val="18"/>
        </w:rPr>
      </w:pPr>
      <w:r w:rsidRPr="00891AF0">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4FCF47DE" w14:textId="77777777" w:rsidR="00695D67" w:rsidRPr="00891AF0" w:rsidRDefault="00695D67" w:rsidP="00AC1F5D">
      <w:pPr>
        <w:numPr>
          <w:ilvl w:val="1"/>
          <w:numId w:val="50"/>
        </w:numPr>
        <w:tabs>
          <w:tab w:val="left" w:pos="993"/>
        </w:tabs>
        <w:ind w:left="992" w:hanging="425"/>
        <w:jc w:val="both"/>
        <w:rPr>
          <w:rFonts w:ascii="Tahoma" w:eastAsia="Calibri" w:hAnsi="Tahoma" w:cs="Tahoma"/>
          <w:sz w:val="18"/>
          <w:szCs w:val="18"/>
        </w:rPr>
      </w:pPr>
      <w:r w:rsidRPr="00891AF0">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5E04FD58" w14:textId="77777777" w:rsidR="00695D67" w:rsidRPr="00891AF0" w:rsidRDefault="00695D67" w:rsidP="00AC1F5D">
      <w:pPr>
        <w:pStyle w:val="Akapitzlist"/>
        <w:numPr>
          <w:ilvl w:val="0"/>
          <w:numId w:val="60"/>
        </w:numPr>
        <w:spacing w:after="0" w:line="259" w:lineRule="auto"/>
        <w:ind w:left="567" w:hanging="567"/>
        <w:jc w:val="both"/>
        <w:rPr>
          <w:rFonts w:ascii="Tahoma" w:hAnsi="Tahoma" w:cs="Tahoma"/>
          <w:sz w:val="18"/>
          <w:szCs w:val="18"/>
        </w:rPr>
      </w:pPr>
      <w:r w:rsidRPr="00891AF0">
        <w:rPr>
          <w:rFonts w:ascii="Tahoma" w:hAnsi="Tahoma" w:cs="Tahoma"/>
          <w:sz w:val="18"/>
          <w:szCs w:val="18"/>
        </w:rPr>
        <w:t>Wykonawca nie ma dostępu do danych osobowych.</w:t>
      </w:r>
    </w:p>
    <w:p w14:paraId="0077EFD1" w14:textId="77777777" w:rsidR="00695D67" w:rsidRPr="00891AF0" w:rsidRDefault="00695D67" w:rsidP="00695D67">
      <w:pPr>
        <w:jc w:val="center"/>
        <w:rPr>
          <w:rFonts w:ascii="Tahoma" w:hAnsi="Tahoma" w:cs="Tahoma"/>
          <w:sz w:val="18"/>
          <w:szCs w:val="18"/>
        </w:rPr>
      </w:pPr>
    </w:p>
    <w:p w14:paraId="1437C60C" w14:textId="77777777" w:rsidR="00695D67" w:rsidRPr="00891AF0" w:rsidRDefault="00695D67" w:rsidP="00695D67">
      <w:pPr>
        <w:jc w:val="center"/>
        <w:rPr>
          <w:rFonts w:ascii="Tahoma" w:hAnsi="Tahoma" w:cs="Tahoma"/>
          <w:sz w:val="18"/>
          <w:szCs w:val="18"/>
        </w:rPr>
      </w:pPr>
      <w:r w:rsidRPr="00891AF0">
        <w:rPr>
          <w:rFonts w:ascii="Tahoma" w:hAnsi="Tahoma" w:cs="Tahoma"/>
          <w:sz w:val="18"/>
          <w:szCs w:val="18"/>
        </w:rPr>
        <w:t>§ 12</w:t>
      </w:r>
    </w:p>
    <w:p w14:paraId="3AB578C7" w14:textId="77777777" w:rsidR="00695D67" w:rsidRPr="00891AF0" w:rsidRDefault="00695D67" w:rsidP="00695D67">
      <w:pPr>
        <w:jc w:val="center"/>
        <w:rPr>
          <w:rFonts w:ascii="Tahoma" w:hAnsi="Tahoma" w:cs="Tahoma"/>
          <w:sz w:val="18"/>
          <w:szCs w:val="18"/>
        </w:rPr>
      </w:pPr>
      <w:r w:rsidRPr="00891AF0">
        <w:rPr>
          <w:rFonts w:ascii="Tahoma" w:hAnsi="Tahoma" w:cs="Tahoma"/>
          <w:bCs/>
          <w:sz w:val="18"/>
          <w:szCs w:val="18"/>
        </w:rPr>
        <w:t>Podwykonawstwo – jeśli dotyczy</w:t>
      </w:r>
    </w:p>
    <w:p w14:paraId="5EE73508"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Wykonawca może realizować przedmiot Umowy korzystając z podwykonawstwa na  zasadach określonych w niniejszym paragrafie oraz w zakresie wskazanym w ofercie.</w:t>
      </w:r>
    </w:p>
    <w:p w14:paraId="66EA680B"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49A65CAA"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E3DCA77"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738CEF80"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Wykaz podwykonawców, w tym innych podmiotów, na zdolności których Wykonawca powoływał się, na zasadach określonych w art. 118 ustawy Pzp, w celu wykazania spełnienia warunków udziału w postępowaniu, o których mowa w art. 112 ust. 2 ustawy Pzp, określony jest w ust. 10.</w:t>
      </w:r>
    </w:p>
    <w:p w14:paraId="00CCEB27"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Zgodnie z treścią art. 462 ust. 7 ustawy Pzp,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5065EF24"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Zmiana podwykonawcy umieszczonego w wykazie, o którym mowa w ust. 4, wymaga sporządzenia aneksu do Umowy.</w:t>
      </w:r>
    </w:p>
    <w:p w14:paraId="719405DA"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56B17654"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71155159"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59DEC58E" w14:textId="77777777" w:rsidR="00695D67" w:rsidRPr="00891AF0" w:rsidRDefault="00695D67" w:rsidP="00AC1F5D">
      <w:pPr>
        <w:pStyle w:val="standard0"/>
        <w:numPr>
          <w:ilvl w:val="0"/>
          <w:numId w:val="49"/>
        </w:numPr>
        <w:tabs>
          <w:tab w:val="clear" w:pos="720"/>
          <w:tab w:val="num" w:pos="426"/>
        </w:tabs>
        <w:spacing w:before="0" w:beforeAutospacing="0" w:after="0" w:afterAutospacing="0"/>
        <w:ind w:left="426" w:hanging="426"/>
        <w:jc w:val="both"/>
        <w:rPr>
          <w:rFonts w:ascii="Tahoma" w:hAnsi="Tahoma" w:cs="Tahoma"/>
          <w:sz w:val="18"/>
          <w:szCs w:val="18"/>
        </w:rPr>
      </w:pPr>
      <w:r w:rsidRPr="00891AF0">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524DCD19" w14:textId="77777777" w:rsidR="00695D67" w:rsidRPr="00891AF0" w:rsidRDefault="00695D67" w:rsidP="00695D67">
      <w:pPr>
        <w:pStyle w:val="standard0"/>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695D67" w:rsidRPr="00891AF0" w14:paraId="0858540D" w14:textId="77777777" w:rsidTr="00D9033A">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0DC2233C" w14:textId="77777777" w:rsidR="00695D67" w:rsidRPr="00891AF0" w:rsidRDefault="00695D67" w:rsidP="00D9033A">
            <w:pPr>
              <w:pStyle w:val="standard0"/>
              <w:ind w:hanging="105"/>
              <w:jc w:val="center"/>
              <w:rPr>
                <w:sz w:val="18"/>
                <w:szCs w:val="18"/>
              </w:rPr>
            </w:pPr>
            <w:r w:rsidRPr="00891AF0">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BCE5E88" w14:textId="77777777" w:rsidR="00695D67" w:rsidRPr="00891AF0" w:rsidRDefault="00695D67" w:rsidP="00D9033A">
            <w:pPr>
              <w:pStyle w:val="standard0"/>
              <w:jc w:val="center"/>
              <w:rPr>
                <w:sz w:val="18"/>
                <w:szCs w:val="18"/>
              </w:rPr>
            </w:pPr>
            <w:r w:rsidRPr="00891AF0">
              <w:rPr>
                <w:rFonts w:ascii="Tahoma" w:hAnsi="Tahoma" w:cs="Tahoma"/>
                <w:sz w:val="18"/>
                <w:szCs w:val="18"/>
              </w:rPr>
              <w:t>Warunek udziału w postępowaniu spełniony poprzez zdolności innego podmiotu (</w:t>
            </w:r>
            <w:r w:rsidRPr="00891AF0">
              <w:rPr>
                <w:rFonts w:ascii="Tahoma" w:hAnsi="Tahoma" w:cs="Tahoma"/>
                <w:i/>
                <w:iCs/>
                <w:sz w:val="18"/>
                <w:szCs w:val="18"/>
              </w:rPr>
              <w:t>doświadczenie</w:t>
            </w:r>
            <w:r w:rsidRPr="00891AF0">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70D67E9" w14:textId="77777777" w:rsidR="00695D67" w:rsidRPr="00891AF0" w:rsidRDefault="00695D67" w:rsidP="00D9033A">
            <w:pPr>
              <w:pStyle w:val="standard0"/>
              <w:jc w:val="center"/>
              <w:rPr>
                <w:sz w:val="18"/>
                <w:szCs w:val="18"/>
              </w:rPr>
            </w:pPr>
            <w:r w:rsidRPr="00891AF0">
              <w:rPr>
                <w:rFonts w:ascii="Tahoma" w:hAnsi="Tahoma" w:cs="Tahoma"/>
                <w:sz w:val="18"/>
                <w:szCs w:val="18"/>
              </w:rPr>
              <w:t>Zakres przedmiotu Umowy podzlecony</w:t>
            </w:r>
          </w:p>
        </w:tc>
      </w:tr>
      <w:tr w:rsidR="00695D67" w:rsidRPr="00891AF0" w14:paraId="5B888300" w14:textId="77777777" w:rsidTr="00D9033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3F9D3A9C" w14:textId="77777777" w:rsidR="00695D67" w:rsidRPr="00891AF0" w:rsidRDefault="00695D67" w:rsidP="00D9033A">
            <w:pPr>
              <w:pStyle w:val="standard0"/>
              <w:rPr>
                <w:sz w:val="18"/>
                <w:szCs w:val="18"/>
              </w:rPr>
            </w:pPr>
            <w:r w:rsidRPr="00891AF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DDE3BE1" w14:textId="77777777" w:rsidR="00695D67" w:rsidRPr="00891AF0" w:rsidRDefault="00695D67" w:rsidP="00D9033A">
            <w:pPr>
              <w:pStyle w:val="standard0"/>
              <w:rPr>
                <w:sz w:val="18"/>
                <w:szCs w:val="18"/>
              </w:rPr>
            </w:pPr>
            <w:r w:rsidRPr="00891AF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1ABEBF9" w14:textId="77777777" w:rsidR="00695D67" w:rsidRPr="00891AF0" w:rsidRDefault="00695D67" w:rsidP="00D9033A">
            <w:pPr>
              <w:pStyle w:val="standard0"/>
              <w:rPr>
                <w:sz w:val="18"/>
                <w:szCs w:val="18"/>
              </w:rPr>
            </w:pPr>
            <w:r w:rsidRPr="00891AF0">
              <w:rPr>
                <w:rFonts w:ascii="Tahoma" w:hAnsi="Tahoma" w:cs="Tahoma"/>
                <w:sz w:val="18"/>
                <w:szCs w:val="18"/>
              </w:rPr>
              <w:t> </w:t>
            </w:r>
          </w:p>
        </w:tc>
      </w:tr>
      <w:tr w:rsidR="00695D67" w:rsidRPr="00891AF0" w14:paraId="0CC34EC1" w14:textId="77777777" w:rsidTr="00D9033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F168526" w14:textId="77777777" w:rsidR="00695D67" w:rsidRPr="00891AF0" w:rsidRDefault="00695D67" w:rsidP="00D9033A">
            <w:pPr>
              <w:pStyle w:val="standard0"/>
              <w:rPr>
                <w:sz w:val="18"/>
                <w:szCs w:val="18"/>
              </w:rPr>
            </w:pPr>
            <w:r w:rsidRPr="00891AF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DFEB6BB" w14:textId="77777777" w:rsidR="00695D67" w:rsidRPr="00891AF0" w:rsidRDefault="00695D67" w:rsidP="00D9033A">
            <w:pPr>
              <w:pStyle w:val="standard0"/>
              <w:rPr>
                <w:sz w:val="18"/>
                <w:szCs w:val="18"/>
              </w:rPr>
            </w:pPr>
            <w:r w:rsidRPr="00891AF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6FB4F90D" w14:textId="77777777" w:rsidR="00695D67" w:rsidRPr="00891AF0" w:rsidRDefault="00695D67" w:rsidP="00D9033A">
            <w:pPr>
              <w:pStyle w:val="standard0"/>
              <w:rPr>
                <w:sz w:val="18"/>
                <w:szCs w:val="18"/>
              </w:rPr>
            </w:pPr>
            <w:r w:rsidRPr="00891AF0">
              <w:rPr>
                <w:rFonts w:ascii="Tahoma" w:hAnsi="Tahoma" w:cs="Tahoma"/>
                <w:sz w:val="18"/>
                <w:szCs w:val="18"/>
              </w:rPr>
              <w:t> </w:t>
            </w:r>
          </w:p>
        </w:tc>
      </w:tr>
    </w:tbl>
    <w:p w14:paraId="3BB0EC4C" w14:textId="77777777" w:rsidR="00695D67" w:rsidRPr="00891AF0" w:rsidRDefault="00695D67" w:rsidP="00695D67">
      <w:pPr>
        <w:ind w:left="426" w:hanging="426"/>
        <w:jc w:val="center"/>
        <w:rPr>
          <w:rFonts w:ascii="Tahoma" w:hAnsi="Tahoma" w:cs="Tahoma"/>
          <w:sz w:val="18"/>
          <w:szCs w:val="18"/>
        </w:rPr>
      </w:pPr>
    </w:p>
    <w:p w14:paraId="0D660391" w14:textId="77777777" w:rsidR="00695D67" w:rsidRPr="00891AF0" w:rsidRDefault="00695D67" w:rsidP="00695D67">
      <w:pPr>
        <w:jc w:val="center"/>
        <w:rPr>
          <w:rFonts w:ascii="Tahoma" w:hAnsi="Tahoma" w:cs="Tahoma"/>
          <w:sz w:val="18"/>
          <w:szCs w:val="18"/>
        </w:rPr>
      </w:pPr>
      <w:r w:rsidRPr="00891AF0">
        <w:rPr>
          <w:rFonts w:ascii="Tahoma" w:hAnsi="Tahoma" w:cs="Tahoma"/>
          <w:sz w:val="18"/>
          <w:szCs w:val="18"/>
        </w:rPr>
        <w:t>§ 13</w:t>
      </w:r>
    </w:p>
    <w:p w14:paraId="1DA390FE" w14:textId="77777777" w:rsidR="00695D67" w:rsidRPr="00891AF0" w:rsidRDefault="00695D67" w:rsidP="00AC1F5D">
      <w:pPr>
        <w:numPr>
          <w:ilvl w:val="0"/>
          <w:numId w:val="56"/>
        </w:numPr>
        <w:tabs>
          <w:tab w:val="clear" w:pos="720"/>
          <w:tab w:val="num" w:pos="360"/>
        </w:tabs>
        <w:ind w:left="360"/>
        <w:jc w:val="both"/>
        <w:rPr>
          <w:rFonts w:ascii="Tahoma" w:hAnsi="Tahoma" w:cs="Tahoma"/>
          <w:sz w:val="18"/>
          <w:szCs w:val="18"/>
        </w:rPr>
      </w:pPr>
      <w:r w:rsidRPr="00891AF0">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26FE2668" w14:textId="77777777" w:rsidR="00695D67" w:rsidRPr="00891AF0" w:rsidRDefault="00695D67" w:rsidP="00AC1F5D">
      <w:pPr>
        <w:numPr>
          <w:ilvl w:val="0"/>
          <w:numId w:val="56"/>
        </w:numPr>
        <w:tabs>
          <w:tab w:val="clear" w:pos="720"/>
          <w:tab w:val="num" w:pos="360"/>
        </w:tabs>
        <w:ind w:left="360"/>
        <w:jc w:val="both"/>
        <w:rPr>
          <w:rFonts w:ascii="Tahoma" w:hAnsi="Tahoma" w:cs="Tahoma"/>
          <w:sz w:val="18"/>
          <w:szCs w:val="18"/>
        </w:rPr>
      </w:pPr>
      <w:r w:rsidRPr="00891AF0">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7F143E37" w14:textId="5B8641BB" w:rsidR="00695D67" w:rsidRDefault="00695D67" w:rsidP="00695D67">
      <w:pPr>
        <w:jc w:val="center"/>
        <w:rPr>
          <w:rFonts w:ascii="Tahoma" w:hAnsi="Tahoma" w:cs="Tahoma"/>
          <w:sz w:val="18"/>
          <w:szCs w:val="18"/>
        </w:rPr>
      </w:pPr>
    </w:p>
    <w:p w14:paraId="48948085" w14:textId="77777777" w:rsidR="00BF4256" w:rsidRPr="00891AF0" w:rsidRDefault="00BF4256" w:rsidP="00695D67">
      <w:pPr>
        <w:jc w:val="center"/>
        <w:rPr>
          <w:rFonts w:ascii="Tahoma" w:hAnsi="Tahoma" w:cs="Tahoma"/>
          <w:sz w:val="18"/>
          <w:szCs w:val="18"/>
        </w:rPr>
      </w:pPr>
    </w:p>
    <w:p w14:paraId="46A3CD66" w14:textId="77777777" w:rsidR="00695D67" w:rsidRPr="00891AF0" w:rsidRDefault="00695D67" w:rsidP="00695D67">
      <w:pPr>
        <w:jc w:val="center"/>
        <w:rPr>
          <w:rFonts w:ascii="Tahoma" w:hAnsi="Tahoma" w:cs="Tahoma"/>
          <w:sz w:val="18"/>
          <w:szCs w:val="18"/>
        </w:rPr>
      </w:pPr>
      <w:r w:rsidRPr="00891AF0">
        <w:rPr>
          <w:rFonts w:ascii="Tahoma" w:hAnsi="Tahoma" w:cs="Tahoma"/>
          <w:sz w:val="18"/>
          <w:szCs w:val="18"/>
        </w:rPr>
        <w:lastRenderedPageBreak/>
        <w:t>§ 14</w:t>
      </w:r>
    </w:p>
    <w:p w14:paraId="150BA0FE" w14:textId="77777777" w:rsidR="00695D67" w:rsidRPr="00891AF0" w:rsidRDefault="00695D67" w:rsidP="00695D67">
      <w:pPr>
        <w:rPr>
          <w:rFonts w:ascii="Tahoma" w:hAnsi="Tahoma" w:cs="Tahoma"/>
          <w:sz w:val="18"/>
          <w:szCs w:val="18"/>
        </w:rPr>
      </w:pPr>
      <w:r w:rsidRPr="00891AF0">
        <w:rPr>
          <w:rFonts w:ascii="Tahoma" w:hAnsi="Tahoma" w:cs="Tahoma"/>
          <w:sz w:val="18"/>
          <w:szCs w:val="18"/>
        </w:rPr>
        <w:t xml:space="preserve">W sprawach nieuregulowanych w Umowie stosuje się przepisy Kodeksu Cywilnego i Prawa zamówień publicznych, </w:t>
      </w:r>
      <w:r w:rsidRPr="00891AF0">
        <w:rPr>
          <w:rFonts w:ascii="Tahoma" w:hAnsi="Tahoma" w:cs="Tahoma"/>
          <w:sz w:val="18"/>
          <w:szCs w:val="18"/>
          <w:lang w:eastAsia="zh-CN"/>
        </w:rPr>
        <w:t xml:space="preserve">ustawy z dnia 2 marca 2020 r. o szczególnych rozwiązaniach związanych z zapobieganiem, przeciwdziałaniem i zwalczaniem COVID-19, innych chorób zakaźnych oraz wywołanych nimi sytuacji kryzysowych (Dz. U. z  2020 r., poz. 1842 - j.t. ze zm.) </w:t>
      </w:r>
      <w:r w:rsidRPr="00891AF0">
        <w:rPr>
          <w:rFonts w:ascii="Tahoma" w:hAnsi="Tahoma" w:cs="Tahoma"/>
          <w:sz w:val="18"/>
          <w:szCs w:val="18"/>
        </w:rPr>
        <w:t xml:space="preserve">oraz postanowienia SWZ postępowania, w wyniku którego rozstrzygnięcia zawarta została  niniejsza umowa. </w:t>
      </w:r>
    </w:p>
    <w:p w14:paraId="7A2BE911" w14:textId="77777777" w:rsidR="00695D67" w:rsidRPr="00891AF0" w:rsidRDefault="00695D67" w:rsidP="00695D67">
      <w:pPr>
        <w:jc w:val="center"/>
        <w:rPr>
          <w:rFonts w:ascii="Tahoma" w:hAnsi="Tahoma" w:cs="Tahoma"/>
          <w:sz w:val="18"/>
          <w:szCs w:val="18"/>
        </w:rPr>
      </w:pPr>
    </w:p>
    <w:p w14:paraId="0199253E" w14:textId="77777777" w:rsidR="00695D67" w:rsidRPr="00891AF0" w:rsidRDefault="00695D67" w:rsidP="00695D67">
      <w:pPr>
        <w:jc w:val="center"/>
        <w:rPr>
          <w:rFonts w:ascii="Tahoma" w:hAnsi="Tahoma" w:cs="Tahoma"/>
          <w:sz w:val="18"/>
          <w:szCs w:val="18"/>
        </w:rPr>
      </w:pPr>
      <w:r w:rsidRPr="00891AF0">
        <w:rPr>
          <w:rFonts w:ascii="Tahoma" w:hAnsi="Tahoma" w:cs="Tahoma"/>
          <w:sz w:val="18"/>
          <w:szCs w:val="18"/>
        </w:rPr>
        <w:t>§ 15</w:t>
      </w:r>
    </w:p>
    <w:p w14:paraId="6B367CEF" w14:textId="77777777" w:rsidR="00695D67" w:rsidRPr="00891AF0" w:rsidRDefault="00695D67" w:rsidP="00AC1F5D">
      <w:pPr>
        <w:numPr>
          <w:ilvl w:val="3"/>
          <w:numId w:val="66"/>
        </w:numPr>
        <w:ind w:left="426" w:hanging="426"/>
        <w:jc w:val="both"/>
        <w:rPr>
          <w:rFonts w:ascii="Tahoma" w:hAnsi="Tahoma" w:cs="Tahoma"/>
          <w:sz w:val="18"/>
          <w:szCs w:val="18"/>
          <w:lang w:eastAsia="zh-CN"/>
        </w:rPr>
      </w:pPr>
      <w:r w:rsidRPr="00891AF0">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2463CC9F" w14:textId="77777777" w:rsidR="00695D67" w:rsidRPr="00891AF0" w:rsidRDefault="00695D67" w:rsidP="00AC1F5D">
      <w:pPr>
        <w:numPr>
          <w:ilvl w:val="3"/>
          <w:numId w:val="66"/>
        </w:numPr>
        <w:ind w:left="426" w:hanging="426"/>
        <w:jc w:val="both"/>
        <w:rPr>
          <w:rFonts w:ascii="Tahoma" w:hAnsi="Tahoma" w:cs="Tahoma"/>
          <w:sz w:val="18"/>
          <w:szCs w:val="18"/>
          <w:lang w:eastAsia="zh-CN"/>
        </w:rPr>
      </w:pPr>
      <w:r w:rsidRPr="00891AF0">
        <w:rPr>
          <w:rFonts w:ascii="Tahoma" w:hAnsi="Tahoma" w:cs="Tahoma"/>
          <w:sz w:val="18"/>
          <w:szCs w:val="18"/>
          <w:lang w:eastAsia="zh-CN"/>
        </w:rPr>
        <w:t>Zmiana umowy wymaga formy pisemnej pod rygorem nieważności.</w:t>
      </w:r>
    </w:p>
    <w:p w14:paraId="23ADAF14" w14:textId="77777777" w:rsidR="00695D67" w:rsidRPr="00891AF0" w:rsidRDefault="00695D67" w:rsidP="00AC1F5D">
      <w:pPr>
        <w:numPr>
          <w:ilvl w:val="3"/>
          <w:numId w:val="66"/>
        </w:numPr>
        <w:ind w:left="426" w:hanging="426"/>
        <w:jc w:val="both"/>
        <w:rPr>
          <w:rFonts w:ascii="Tahoma" w:hAnsi="Tahoma" w:cs="Tahoma"/>
          <w:sz w:val="18"/>
          <w:szCs w:val="18"/>
          <w:lang w:eastAsia="zh-CN"/>
        </w:rPr>
      </w:pPr>
      <w:r w:rsidRPr="00891AF0">
        <w:rPr>
          <w:rFonts w:ascii="Tahoma" w:hAnsi="Tahoma" w:cs="Tahoma"/>
          <w:sz w:val="18"/>
          <w:szCs w:val="18"/>
        </w:rPr>
        <w:t>Umowę sporządza się w dwóch jednobrzmiących egzemplarzach: 1 egzemplarz dla Zamawiającego i 1 egzemplarz dla Wykonawcy.</w:t>
      </w:r>
    </w:p>
    <w:p w14:paraId="59225866" w14:textId="77777777" w:rsidR="00695D67" w:rsidRPr="00891AF0" w:rsidRDefault="00695D67" w:rsidP="00AC1F5D">
      <w:pPr>
        <w:numPr>
          <w:ilvl w:val="3"/>
          <w:numId w:val="66"/>
        </w:numPr>
        <w:ind w:left="426" w:hanging="426"/>
        <w:jc w:val="both"/>
        <w:rPr>
          <w:rFonts w:ascii="Tahoma" w:hAnsi="Tahoma" w:cs="Tahoma"/>
          <w:sz w:val="18"/>
          <w:szCs w:val="18"/>
          <w:lang w:eastAsia="zh-CN"/>
        </w:rPr>
      </w:pPr>
      <w:r w:rsidRPr="00891AF0">
        <w:rPr>
          <w:rFonts w:ascii="Tahoma" w:hAnsi="Tahoma" w:cs="Tahoma"/>
          <w:sz w:val="18"/>
          <w:szCs w:val="18"/>
        </w:rPr>
        <w:t>Załącznikami stanowiącymi integralną część umowy są:</w:t>
      </w:r>
    </w:p>
    <w:p w14:paraId="15A61B7F" w14:textId="77777777" w:rsidR="00695D67" w:rsidRPr="00891AF0" w:rsidRDefault="00695D67" w:rsidP="00AC1F5D">
      <w:pPr>
        <w:numPr>
          <w:ilvl w:val="0"/>
          <w:numId w:val="48"/>
        </w:numPr>
        <w:ind w:left="709"/>
        <w:jc w:val="both"/>
        <w:rPr>
          <w:rFonts w:ascii="Tahoma" w:hAnsi="Tahoma" w:cs="Tahoma"/>
          <w:sz w:val="18"/>
          <w:szCs w:val="18"/>
        </w:rPr>
      </w:pPr>
      <w:r w:rsidRPr="00891AF0">
        <w:rPr>
          <w:rFonts w:ascii="Tahoma" w:hAnsi="Tahoma" w:cs="Tahoma"/>
          <w:sz w:val="18"/>
          <w:szCs w:val="18"/>
        </w:rPr>
        <w:t>Załącznik nr 1 - Formularz oferty,</w:t>
      </w:r>
    </w:p>
    <w:p w14:paraId="207993D5" w14:textId="77777777" w:rsidR="00695D67" w:rsidRPr="00891AF0" w:rsidRDefault="00695D67" w:rsidP="00AC1F5D">
      <w:pPr>
        <w:numPr>
          <w:ilvl w:val="0"/>
          <w:numId w:val="48"/>
        </w:numPr>
        <w:ind w:left="709"/>
        <w:jc w:val="both"/>
        <w:rPr>
          <w:rFonts w:ascii="Tahoma" w:hAnsi="Tahoma" w:cs="Tahoma"/>
          <w:sz w:val="18"/>
          <w:szCs w:val="18"/>
        </w:rPr>
      </w:pPr>
      <w:r w:rsidRPr="00891AF0">
        <w:rPr>
          <w:rFonts w:ascii="Tahoma" w:hAnsi="Tahoma" w:cs="Tahoma"/>
          <w:sz w:val="18"/>
          <w:szCs w:val="18"/>
        </w:rPr>
        <w:t>Załącznik nr 2 - Formularz asortymentowo-cenowy.</w:t>
      </w:r>
    </w:p>
    <w:p w14:paraId="73290ACC" w14:textId="77777777" w:rsidR="00695D67" w:rsidRPr="00891AF0" w:rsidRDefault="00695D67" w:rsidP="00695D67">
      <w:pPr>
        <w:ind w:left="709"/>
        <w:jc w:val="both"/>
        <w:rPr>
          <w:rFonts w:ascii="Tahoma" w:hAnsi="Tahoma" w:cs="Tahoma"/>
          <w:sz w:val="20"/>
          <w:szCs w:val="20"/>
        </w:rPr>
      </w:pPr>
    </w:p>
    <w:p w14:paraId="08902BB3" w14:textId="77777777" w:rsidR="00695D67" w:rsidRPr="00A63942" w:rsidRDefault="00695D67" w:rsidP="00695D67">
      <w:pPr>
        <w:pStyle w:val="Tekstpodstawowy"/>
        <w:jc w:val="center"/>
        <w:rPr>
          <w:rFonts w:ascii="Tahoma" w:hAnsi="Tahoma" w:cs="Tahoma"/>
          <w:b/>
          <w:sz w:val="20"/>
        </w:rPr>
      </w:pPr>
      <w:r w:rsidRPr="00891AF0">
        <w:rPr>
          <w:rFonts w:ascii="Tahoma" w:hAnsi="Tahoma" w:cs="Tahoma"/>
          <w:b/>
          <w:sz w:val="20"/>
        </w:rPr>
        <w:t>Wykonawca</w:t>
      </w:r>
      <w:r w:rsidRPr="00891AF0">
        <w:rPr>
          <w:rFonts w:ascii="Tahoma" w:hAnsi="Tahoma" w:cs="Tahoma"/>
          <w:b/>
          <w:sz w:val="20"/>
        </w:rPr>
        <w:tab/>
      </w:r>
      <w:r w:rsidRPr="00891AF0">
        <w:rPr>
          <w:rFonts w:ascii="Tahoma" w:hAnsi="Tahoma" w:cs="Tahoma"/>
          <w:b/>
          <w:sz w:val="20"/>
        </w:rPr>
        <w:tab/>
      </w:r>
      <w:r w:rsidRPr="00891AF0">
        <w:rPr>
          <w:rFonts w:ascii="Tahoma" w:hAnsi="Tahoma" w:cs="Tahoma"/>
          <w:b/>
          <w:sz w:val="20"/>
        </w:rPr>
        <w:tab/>
      </w:r>
      <w:r w:rsidRPr="00891AF0">
        <w:rPr>
          <w:rFonts w:ascii="Tahoma" w:hAnsi="Tahoma" w:cs="Tahoma"/>
          <w:b/>
          <w:sz w:val="20"/>
        </w:rPr>
        <w:tab/>
      </w:r>
      <w:r w:rsidRPr="00891AF0">
        <w:rPr>
          <w:rFonts w:ascii="Tahoma" w:hAnsi="Tahoma" w:cs="Tahoma"/>
          <w:b/>
          <w:sz w:val="20"/>
        </w:rPr>
        <w:tab/>
      </w:r>
      <w:r w:rsidRPr="00891AF0">
        <w:rPr>
          <w:rFonts w:ascii="Tahoma" w:hAnsi="Tahoma" w:cs="Tahoma"/>
          <w:b/>
          <w:sz w:val="20"/>
        </w:rPr>
        <w:tab/>
      </w:r>
      <w:r w:rsidRPr="00891AF0">
        <w:rPr>
          <w:rFonts w:ascii="Tahoma" w:hAnsi="Tahoma" w:cs="Tahoma"/>
          <w:b/>
          <w:sz w:val="20"/>
        </w:rPr>
        <w:tab/>
      </w:r>
      <w:r w:rsidRPr="00891AF0">
        <w:rPr>
          <w:rFonts w:ascii="Tahoma" w:hAnsi="Tahoma" w:cs="Tahoma"/>
          <w:b/>
          <w:sz w:val="20"/>
        </w:rPr>
        <w:tab/>
        <w:t>Zamawiający</w:t>
      </w:r>
    </w:p>
    <w:p w14:paraId="00C33CF7" w14:textId="77777777" w:rsidR="00E93416" w:rsidRPr="00896873" w:rsidRDefault="00E93416" w:rsidP="00E93416">
      <w:pPr>
        <w:jc w:val="center"/>
        <w:rPr>
          <w:rFonts w:ascii="Tahoma" w:hAnsi="Tahoma" w:cs="Tahoma"/>
          <w:iCs/>
          <w:kern w:val="16"/>
          <w:sz w:val="12"/>
          <w:szCs w:val="12"/>
          <w:highlight w:val="yellow"/>
        </w:rPr>
      </w:pPr>
    </w:p>
    <w:p w14:paraId="0553D354" w14:textId="3F726915" w:rsidR="00BF4256" w:rsidRDefault="00BF4256">
      <w:pPr>
        <w:rPr>
          <w:rFonts w:ascii="Tahoma" w:hAnsi="Tahoma" w:cs="Tahoma"/>
          <w:b/>
          <w:sz w:val="18"/>
          <w:szCs w:val="20"/>
        </w:rPr>
      </w:pPr>
      <w:r>
        <w:rPr>
          <w:rFonts w:ascii="Tahoma" w:hAnsi="Tahoma" w:cs="Tahoma"/>
          <w:b/>
          <w:sz w:val="18"/>
          <w:szCs w:val="20"/>
        </w:rPr>
        <w:br w:type="page"/>
      </w:r>
    </w:p>
    <w:p w14:paraId="14C93AC5" w14:textId="3FB3F2CF" w:rsidR="009C1845" w:rsidRPr="00365DCE" w:rsidRDefault="009C1845" w:rsidP="009C1845">
      <w:pPr>
        <w:jc w:val="right"/>
        <w:rPr>
          <w:rFonts w:ascii="Tahoma" w:hAnsi="Tahoma" w:cs="Tahoma"/>
          <w:b/>
          <w:sz w:val="18"/>
          <w:szCs w:val="20"/>
        </w:rPr>
      </w:pPr>
      <w:r w:rsidRPr="00365DCE">
        <w:rPr>
          <w:rFonts w:ascii="Tahoma" w:hAnsi="Tahoma" w:cs="Tahoma"/>
          <w:b/>
          <w:sz w:val="18"/>
          <w:szCs w:val="20"/>
        </w:rPr>
        <w:lastRenderedPageBreak/>
        <w:t>Załącznik nr 5</w:t>
      </w:r>
    </w:p>
    <w:p w14:paraId="06E059BB" w14:textId="77777777" w:rsidR="009C1845" w:rsidRPr="00365DCE" w:rsidRDefault="009C1845" w:rsidP="009C1845">
      <w:pPr>
        <w:ind w:left="5246" w:firstLine="708"/>
        <w:jc w:val="right"/>
        <w:rPr>
          <w:rFonts w:ascii="Tahoma" w:hAnsi="Tahoma" w:cs="Tahoma"/>
          <w:b/>
          <w:sz w:val="18"/>
          <w:szCs w:val="20"/>
        </w:rPr>
      </w:pPr>
    </w:p>
    <w:p w14:paraId="67DF1D51" w14:textId="0FBB9EE9" w:rsidR="009C1845" w:rsidRPr="00365DCE" w:rsidRDefault="009C1845" w:rsidP="000B4790">
      <w:pPr>
        <w:rPr>
          <w:rFonts w:ascii="Tahoma" w:hAnsi="Tahoma" w:cs="Tahoma"/>
          <w:sz w:val="18"/>
          <w:szCs w:val="18"/>
        </w:rPr>
      </w:pPr>
      <w:r w:rsidRPr="00365DCE">
        <w:rPr>
          <w:rFonts w:ascii="Tahoma" w:hAnsi="Tahoma" w:cs="Tahoma"/>
          <w:sz w:val="18"/>
          <w:szCs w:val="18"/>
        </w:rPr>
        <w:t xml:space="preserve">Numer sprawy </w:t>
      </w:r>
      <w:r w:rsidR="00695D67" w:rsidRPr="00695D67">
        <w:rPr>
          <w:rFonts w:ascii="Tahoma" w:hAnsi="Tahoma" w:cs="Tahoma"/>
          <w:b/>
          <w:sz w:val="18"/>
          <w:szCs w:val="18"/>
        </w:rPr>
        <w:t>2</w:t>
      </w:r>
      <w:r w:rsidR="004A3CC7" w:rsidRPr="00695D67">
        <w:rPr>
          <w:rFonts w:ascii="Tahoma" w:hAnsi="Tahoma" w:cs="Tahoma"/>
          <w:b/>
          <w:bCs/>
          <w:kern w:val="1"/>
          <w:sz w:val="18"/>
          <w:szCs w:val="18"/>
        </w:rPr>
        <w:t>3/</w:t>
      </w:r>
      <w:r w:rsidRPr="00365DCE">
        <w:rPr>
          <w:rFonts w:ascii="Tahoma" w:hAnsi="Tahoma" w:cs="Tahoma"/>
          <w:b/>
          <w:bCs/>
          <w:kern w:val="1"/>
          <w:sz w:val="18"/>
          <w:szCs w:val="18"/>
        </w:rPr>
        <w:t>TP/ZP/D/202</w:t>
      </w:r>
      <w:r w:rsidR="00692215">
        <w:rPr>
          <w:rFonts w:ascii="Tahoma" w:hAnsi="Tahoma" w:cs="Tahoma"/>
          <w:b/>
          <w:bCs/>
          <w:kern w:val="1"/>
          <w:sz w:val="18"/>
          <w:szCs w:val="18"/>
        </w:rPr>
        <w:t>2</w:t>
      </w:r>
      <w:r w:rsidRPr="00365DCE">
        <w:rPr>
          <w:rFonts w:ascii="Tahoma" w:hAnsi="Tahoma" w:cs="Tahoma"/>
          <w:b/>
          <w:bCs/>
          <w:kern w:val="1"/>
          <w:sz w:val="18"/>
          <w:szCs w:val="18"/>
        </w:rPr>
        <w:tab/>
      </w:r>
      <w:r w:rsidRPr="00365DCE">
        <w:rPr>
          <w:rFonts w:ascii="Tahoma" w:hAnsi="Tahoma" w:cs="Tahoma"/>
          <w:b/>
          <w:bCs/>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kern w:val="1"/>
          <w:sz w:val="18"/>
          <w:szCs w:val="18"/>
        </w:rPr>
        <w:tab/>
      </w:r>
      <w:r w:rsidRPr="00365DCE">
        <w:rPr>
          <w:rFonts w:ascii="Tahoma" w:hAnsi="Tahoma" w:cs="Tahoma"/>
          <w:kern w:val="1"/>
          <w:sz w:val="18"/>
          <w:szCs w:val="18"/>
        </w:rPr>
        <w:br/>
      </w:r>
    </w:p>
    <w:p w14:paraId="7574AA14" w14:textId="77777777" w:rsidR="009C1845" w:rsidRPr="00365DCE" w:rsidRDefault="009C1845" w:rsidP="009C1845">
      <w:pPr>
        <w:rPr>
          <w:rFonts w:ascii="Tahoma" w:hAnsi="Tahoma" w:cs="Tahoma"/>
          <w:sz w:val="18"/>
          <w:szCs w:val="18"/>
        </w:rPr>
      </w:pPr>
    </w:p>
    <w:p w14:paraId="17ADB28F" w14:textId="77777777" w:rsidR="009C1845" w:rsidRPr="00365DCE" w:rsidRDefault="009C1845" w:rsidP="009C1845">
      <w:pPr>
        <w:rPr>
          <w:rFonts w:ascii="Tahoma" w:hAnsi="Tahoma" w:cs="Tahoma"/>
          <w:sz w:val="18"/>
          <w:szCs w:val="18"/>
        </w:rPr>
      </w:pPr>
    </w:p>
    <w:p w14:paraId="7DA7E3FF" w14:textId="77777777" w:rsidR="009C1845" w:rsidRPr="00365DCE" w:rsidRDefault="009C1845" w:rsidP="009C1845">
      <w:pPr>
        <w:rPr>
          <w:rFonts w:ascii="Tahoma" w:hAnsi="Tahoma" w:cs="Tahoma"/>
          <w:sz w:val="18"/>
          <w:szCs w:val="18"/>
        </w:rPr>
      </w:pPr>
    </w:p>
    <w:p w14:paraId="2CE2BBDA" w14:textId="77777777" w:rsidR="009C1845" w:rsidRPr="00365DCE" w:rsidRDefault="009C1845" w:rsidP="009C1845">
      <w:pPr>
        <w:rPr>
          <w:rFonts w:ascii="Tahoma" w:hAnsi="Tahoma" w:cs="Tahoma"/>
          <w:sz w:val="18"/>
          <w:szCs w:val="18"/>
        </w:rPr>
      </w:pPr>
    </w:p>
    <w:p w14:paraId="114D6ABF" w14:textId="77777777" w:rsidR="009C1845" w:rsidRPr="00365DCE" w:rsidRDefault="009C1845" w:rsidP="009C1845">
      <w:pPr>
        <w:rPr>
          <w:rFonts w:ascii="Tahoma" w:eastAsia="Tahoma" w:hAnsi="Tahoma" w:cs="Tahoma"/>
          <w:i/>
          <w:sz w:val="18"/>
          <w:szCs w:val="18"/>
        </w:rPr>
      </w:pPr>
      <w:r w:rsidRPr="00365DCE">
        <w:rPr>
          <w:rFonts w:ascii="Tahoma" w:hAnsi="Tahoma" w:cs="Tahoma"/>
          <w:sz w:val="18"/>
          <w:szCs w:val="18"/>
        </w:rPr>
        <w:t>Nazwa, adres Wykonawcy ...............................................................</w:t>
      </w:r>
    </w:p>
    <w:p w14:paraId="6204DEFA" w14:textId="77777777" w:rsidR="009C1845" w:rsidRPr="00365DCE" w:rsidRDefault="009C1845" w:rsidP="009C1845">
      <w:pPr>
        <w:ind w:left="2832"/>
        <w:rPr>
          <w:rFonts w:ascii="Tahoma" w:hAnsi="Tahoma" w:cs="Tahoma"/>
          <w:i/>
          <w:sz w:val="18"/>
          <w:szCs w:val="18"/>
        </w:rPr>
      </w:pPr>
      <w:r w:rsidRPr="00365DCE">
        <w:rPr>
          <w:rFonts w:ascii="Tahoma" w:eastAsia="Tahoma" w:hAnsi="Tahoma" w:cs="Tahoma"/>
          <w:i/>
          <w:sz w:val="18"/>
          <w:szCs w:val="18"/>
        </w:rPr>
        <w:t xml:space="preserve"> </w:t>
      </w:r>
    </w:p>
    <w:p w14:paraId="6FEB027F" w14:textId="77777777" w:rsidR="009C1845" w:rsidRPr="00365DCE" w:rsidRDefault="009C1845" w:rsidP="009C1845">
      <w:pPr>
        <w:ind w:left="2832"/>
        <w:rPr>
          <w:rFonts w:ascii="Tahoma" w:hAnsi="Tahoma" w:cs="Tahoma"/>
          <w:i/>
          <w:sz w:val="18"/>
          <w:szCs w:val="18"/>
        </w:rPr>
      </w:pPr>
    </w:p>
    <w:p w14:paraId="25CBAEA3" w14:textId="77777777" w:rsidR="009C1845" w:rsidRPr="00365DCE" w:rsidRDefault="009C1845" w:rsidP="009C1845">
      <w:pPr>
        <w:ind w:left="2832"/>
        <w:rPr>
          <w:rFonts w:ascii="Tahoma" w:hAnsi="Tahoma" w:cs="Tahoma"/>
          <w:i/>
          <w:sz w:val="18"/>
          <w:szCs w:val="18"/>
        </w:rPr>
      </w:pPr>
    </w:p>
    <w:p w14:paraId="11F7574B" w14:textId="77777777" w:rsidR="009C1845" w:rsidRPr="00365DCE" w:rsidRDefault="009C1845" w:rsidP="009C1845">
      <w:pPr>
        <w:ind w:firstLine="390"/>
        <w:jc w:val="center"/>
        <w:rPr>
          <w:rFonts w:ascii="Tahoma" w:hAnsi="Tahoma" w:cs="Tahoma"/>
          <w:b/>
          <w:sz w:val="18"/>
          <w:szCs w:val="18"/>
        </w:rPr>
      </w:pPr>
    </w:p>
    <w:p w14:paraId="58DC94F0" w14:textId="77777777" w:rsidR="009C1845" w:rsidRPr="00365DCE" w:rsidRDefault="009C1845" w:rsidP="009C1845">
      <w:pPr>
        <w:ind w:firstLine="390"/>
        <w:jc w:val="center"/>
        <w:rPr>
          <w:rFonts w:ascii="Tahoma" w:hAnsi="Tahoma" w:cs="Tahoma"/>
          <w:b/>
          <w:sz w:val="18"/>
          <w:szCs w:val="18"/>
        </w:rPr>
      </w:pPr>
    </w:p>
    <w:p w14:paraId="214A99F9" w14:textId="77777777" w:rsidR="009C1845" w:rsidRPr="00365DCE" w:rsidRDefault="009C1845" w:rsidP="009C1845">
      <w:pPr>
        <w:ind w:firstLine="390"/>
        <w:jc w:val="center"/>
        <w:rPr>
          <w:rFonts w:ascii="Tahoma" w:hAnsi="Tahoma" w:cs="Tahoma"/>
          <w:b/>
          <w:sz w:val="18"/>
          <w:szCs w:val="18"/>
        </w:rPr>
      </w:pPr>
    </w:p>
    <w:p w14:paraId="4601B6AE" w14:textId="77777777" w:rsidR="009C1845" w:rsidRPr="00365DCE" w:rsidRDefault="009C1845" w:rsidP="009C1845">
      <w:pPr>
        <w:ind w:firstLine="390"/>
        <w:jc w:val="center"/>
        <w:rPr>
          <w:rFonts w:ascii="Tahoma" w:hAnsi="Tahoma" w:cs="Tahoma"/>
          <w:b/>
          <w:sz w:val="18"/>
          <w:szCs w:val="18"/>
        </w:rPr>
      </w:pPr>
      <w:r w:rsidRPr="00365DCE">
        <w:rPr>
          <w:rFonts w:ascii="Tahoma" w:hAnsi="Tahoma" w:cs="Tahoma"/>
          <w:b/>
          <w:sz w:val="18"/>
          <w:szCs w:val="18"/>
        </w:rPr>
        <w:t>OŚWIADCZENIE O PRZYNALEŻNOŚCI DO GRUPY KAPITAŁOWEJ</w:t>
      </w:r>
    </w:p>
    <w:p w14:paraId="4ACA0727" w14:textId="77777777" w:rsidR="009C1845" w:rsidRPr="00365DCE" w:rsidRDefault="009C1845" w:rsidP="009C1845">
      <w:pPr>
        <w:ind w:firstLine="390"/>
        <w:jc w:val="center"/>
        <w:rPr>
          <w:rFonts w:ascii="Tahoma" w:hAnsi="Tahoma" w:cs="Tahoma"/>
          <w:b/>
          <w:sz w:val="18"/>
          <w:szCs w:val="18"/>
        </w:rPr>
      </w:pPr>
    </w:p>
    <w:p w14:paraId="43814A1F" w14:textId="77777777" w:rsidR="009C1845" w:rsidRPr="00365DCE" w:rsidRDefault="009C1845" w:rsidP="009C1845">
      <w:pPr>
        <w:ind w:firstLine="390"/>
        <w:jc w:val="both"/>
        <w:rPr>
          <w:rFonts w:ascii="Tahoma" w:hAnsi="Tahoma" w:cs="Tahoma"/>
          <w:b/>
          <w:sz w:val="18"/>
          <w:szCs w:val="18"/>
        </w:rPr>
      </w:pPr>
    </w:p>
    <w:p w14:paraId="520550C4" w14:textId="1464F82B" w:rsidR="009C1845" w:rsidRPr="00365DCE" w:rsidRDefault="009C1845" w:rsidP="009C1845">
      <w:pPr>
        <w:spacing w:line="360" w:lineRule="auto"/>
        <w:ind w:firstLine="390"/>
        <w:jc w:val="both"/>
        <w:rPr>
          <w:rFonts w:ascii="Tahoma" w:hAnsi="Tahoma" w:cs="Tahoma"/>
          <w:sz w:val="18"/>
          <w:szCs w:val="18"/>
        </w:rPr>
      </w:pPr>
      <w:r w:rsidRPr="00365DCE">
        <w:rPr>
          <w:rFonts w:ascii="Tahoma" w:hAnsi="Tahoma" w:cs="Tahoma"/>
          <w:sz w:val="18"/>
          <w:szCs w:val="18"/>
        </w:rPr>
        <w:t xml:space="preserve">Przystępując jako Wykonawca do udziału w postępowaniu o udzielenie zamówienia publicznego nr sprawy </w:t>
      </w:r>
      <w:r w:rsidR="00695D67" w:rsidRPr="003C6D63">
        <w:rPr>
          <w:rFonts w:ascii="Tahoma" w:hAnsi="Tahoma" w:cs="Tahoma"/>
          <w:b/>
          <w:sz w:val="18"/>
          <w:szCs w:val="18"/>
        </w:rPr>
        <w:t>2</w:t>
      </w:r>
      <w:r w:rsidR="004A3CC7">
        <w:rPr>
          <w:rFonts w:ascii="Tahoma" w:hAnsi="Tahoma" w:cs="Tahoma"/>
          <w:b/>
          <w:sz w:val="18"/>
          <w:szCs w:val="18"/>
        </w:rPr>
        <w:t>3</w:t>
      </w:r>
      <w:r w:rsidR="004A3CC7" w:rsidRPr="00365DCE">
        <w:rPr>
          <w:rFonts w:ascii="Tahoma" w:hAnsi="Tahoma" w:cs="Tahoma"/>
          <w:b/>
          <w:sz w:val="18"/>
          <w:szCs w:val="18"/>
        </w:rPr>
        <w:t>/</w:t>
      </w:r>
      <w:r w:rsidRPr="00365DCE">
        <w:rPr>
          <w:rFonts w:ascii="Tahoma" w:hAnsi="Tahoma" w:cs="Tahoma"/>
          <w:b/>
          <w:sz w:val="18"/>
          <w:szCs w:val="18"/>
        </w:rPr>
        <w:t>TP/ZP/D/202</w:t>
      </w:r>
      <w:r w:rsidR="00692215">
        <w:rPr>
          <w:rFonts w:ascii="Tahoma" w:hAnsi="Tahoma" w:cs="Tahoma"/>
          <w:b/>
          <w:sz w:val="18"/>
          <w:szCs w:val="18"/>
        </w:rPr>
        <w:t>2</w:t>
      </w:r>
      <w:r w:rsidRPr="00365DCE">
        <w:rPr>
          <w:rFonts w:ascii="Tahoma" w:hAnsi="Tahoma" w:cs="Tahoma"/>
          <w:sz w:val="18"/>
          <w:szCs w:val="18"/>
        </w:rPr>
        <w:t xml:space="preserve"> </w:t>
      </w:r>
      <w:r w:rsidRPr="00365DCE">
        <w:rPr>
          <w:rFonts w:ascii="Tahoma" w:hAnsi="Tahoma" w:cs="Tahoma"/>
          <w:b/>
          <w:bCs/>
          <w:sz w:val="18"/>
          <w:szCs w:val="18"/>
        </w:rPr>
        <w:t xml:space="preserve">- </w:t>
      </w:r>
      <w:r w:rsidRPr="00365DCE">
        <w:rPr>
          <w:rFonts w:ascii="Tahoma" w:hAnsi="Tahoma" w:cs="Tahoma"/>
          <w:bCs/>
          <w:sz w:val="18"/>
          <w:szCs w:val="18"/>
        </w:rPr>
        <w:t xml:space="preserve">po zapoznaniu się z zamieszczoną na stronie internetowej informacją, o której mowa w </w:t>
      </w:r>
      <w:r w:rsidRPr="00365DCE">
        <w:rPr>
          <w:rFonts w:ascii="Tahoma" w:hAnsi="Tahoma" w:cs="Tahoma"/>
          <w:color w:val="000000"/>
          <w:sz w:val="20"/>
          <w:szCs w:val="20"/>
        </w:rPr>
        <w:t xml:space="preserve">art. 108 ust. 1 pkt 5 </w:t>
      </w:r>
      <w:r w:rsidRPr="00365DCE">
        <w:rPr>
          <w:rFonts w:ascii="Tahoma" w:hAnsi="Tahoma" w:cs="Tahoma"/>
          <w:bCs/>
          <w:sz w:val="18"/>
          <w:szCs w:val="18"/>
        </w:rPr>
        <w:t>ustawy PZP,</w:t>
      </w:r>
      <w:r w:rsidRPr="00365DCE">
        <w:rPr>
          <w:rFonts w:ascii="Tahoma" w:hAnsi="Tahoma" w:cs="Tahoma"/>
          <w:b/>
          <w:bCs/>
          <w:sz w:val="18"/>
          <w:szCs w:val="18"/>
        </w:rPr>
        <w:t xml:space="preserve"> </w:t>
      </w:r>
      <w:r w:rsidRPr="00365DCE">
        <w:rPr>
          <w:rFonts w:ascii="Tahoma" w:hAnsi="Tahoma" w:cs="Tahoma"/>
          <w:sz w:val="18"/>
          <w:szCs w:val="18"/>
        </w:rPr>
        <w:t>niniejszym oświadczamy , że:</w:t>
      </w:r>
    </w:p>
    <w:p w14:paraId="30F85050" w14:textId="77777777" w:rsidR="009C1845" w:rsidRPr="00365DCE" w:rsidRDefault="009C1845" w:rsidP="009C1845">
      <w:pPr>
        <w:spacing w:line="360" w:lineRule="auto"/>
        <w:jc w:val="both"/>
        <w:rPr>
          <w:rFonts w:ascii="Tahoma" w:hAnsi="Tahoma" w:cs="Tahoma"/>
          <w:sz w:val="18"/>
          <w:szCs w:val="18"/>
        </w:rPr>
      </w:pPr>
      <w:r w:rsidRPr="00365DCE">
        <w:rPr>
          <w:rFonts w:ascii="Tahoma" w:hAnsi="Tahoma" w:cs="Tahoma"/>
          <w:sz w:val="18"/>
          <w:szCs w:val="18"/>
        </w:rPr>
        <w:t xml:space="preserve">* 1) nie należymy do żadnej grupy kapitałowej, w rozumieniu ustawy z dnia 16 lutego 2007 r., o ochronie konkurencji i konsumentów (Dz.U. z 2020r., poz. 1076 t.j., ze zm. .) z innym  Wykonawcą, który złożył odrębną  ofertę w przedmiotowym postępowaniu o udzielenie zamówienia. </w:t>
      </w:r>
    </w:p>
    <w:p w14:paraId="412DD020" w14:textId="77777777" w:rsidR="009C1845" w:rsidRPr="00365DCE" w:rsidRDefault="009C1845" w:rsidP="009C1845">
      <w:pPr>
        <w:spacing w:line="360" w:lineRule="auto"/>
        <w:jc w:val="both"/>
        <w:rPr>
          <w:rFonts w:ascii="Tahoma" w:eastAsia="Tahoma" w:hAnsi="Tahoma" w:cs="Tahoma"/>
          <w:sz w:val="18"/>
          <w:szCs w:val="18"/>
        </w:rPr>
      </w:pPr>
      <w:r w:rsidRPr="00365DCE">
        <w:rPr>
          <w:rFonts w:ascii="Tahoma" w:hAnsi="Tahoma" w:cs="Tahoma"/>
          <w:sz w:val="18"/>
          <w:szCs w:val="18"/>
        </w:rPr>
        <w:t>* 2) należymy do tej samej grupy kapitałowej w rozumieniu z ustawy dnia 16 lutego 2007 r., o ochronie konkurencji i konsumentów (Dz.U. z 2020r., poz. 1076 t.j.,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59624E8" w14:textId="77777777" w:rsidR="009C1845" w:rsidRPr="00365DCE" w:rsidRDefault="009C1845" w:rsidP="003A26C2">
      <w:pPr>
        <w:numPr>
          <w:ilvl w:val="0"/>
          <w:numId w:val="6"/>
        </w:numPr>
        <w:suppressAutoHyphens/>
        <w:spacing w:line="276" w:lineRule="auto"/>
        <w:ind w:left="720"/>
        <w:jc w:val="both"/>
        <w:rPr>
          <w:rFonts w:ascii="Tahoma" w:eastAsia="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3C12A47C" w14:textId="77777777" w:rsidR="009C1845" w:rsidRPr="00365DCE" w:rsidRDefault="009C1845" w:rsidP="003A26C2">
      <w:pPr>
        <w:numPr>
          <w:ilvl w:val="0"/>
          <w:numId w:val="6"/>
        </w:numPr>
        <w:suppressAutoHyphens/>
        <w:spacing w:line="276" w:lineRule="auto"/>
        <w:ind w:left="720"/>
        <w:jc w:val="both"/>
        <w:rPr>
          <w:rFonts w:ascii="Tahoma" w:eastAsia="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323CF879" w14:textId="77777777" w:rsidR="009C1845" w:rsidRPr="00365DCE" w:rsidRDefault="009C1845" w:rsidP="003A26C2">
      <w:pPr>
        <w:numPr>
          <w:ilvl w:val="0"/>
          <w:numId w:val="6"/>
        </w:numPr>
        <w:suppressAutoHyphens/>
        <w:spacing w:line="276" w:lineRule="auto"/>
        <w:ind w:left="720"/>
        <w:jc w:val="both"/>
        <w:rPr>
          <w:rFonts w:ascii="Tahoma" w:eastAsia="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6815021C" w14:textId="77777777" w:rsidR="009C1845" w:rsidRPr="00365DCE" w:rsidRDefault="009C1845" w:rsidP="003A26C2">
      <w:pPr>
        <w:numPr>
          <w:ilvl w:val="0"/>
          <w:numId w:val="6"/>
        </w:numPr>
        <w:suppressAutoHyphens/>
        <w:spacing w:line="276" w:lineRule="auto"/>
        <w:ind w:left="720"/>
        <w:jc w:val="both"/>
        <w:rPr>
          <w:rFonts w:ascii="Tahoma" w:eastAsia="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08FEE94E" w14:textId="77777777" w:rsidR="009C1845" w:rsidRPr="00365DCE" w:rsidRDefault="009C1845" w:rsidP="003A26C2">
      <w:pPr>
        <w:numPr>
          <w:ilvl w:val="0"/>
          <w:numId w:val="6"/>
        </w:numPr>
        <w:suppressAutoHyphens/>
        <w:spacing w:line="276" w:lineRule="auto"/>
        <w:ind w:left="720"/>
        <w:jc w:val="both"/>
        <w:rPr>
          <w:rFonts w:ascii="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364915DA" w14:textId="77777777" w:rsidR="009C1845" w:rsidRPr="00365DCE" w:rsidRDefault="009C1845" w:rsidP="009C1845">
      <w:pPr>
        <w:spacing w:line="360" w:lineRule="auto"/>
        <w:ind w:firstLine="390"/>
        <w:jc w:val="both"/>
        <w:rPr>
          <w:rFonts w:ascii="Tahoma" w:hAnsi="Tahoma" w:cs="Tahoma"/>
          <w:sz w:val="18"/>
          <w:szCs w:val="18"/>
        </w:rPr>
      </w:pPr>
    </w:p>
    <w:p w14:paraId="2CD80EBC" w14:textId="77777777" w:rsidR="009C1845" w:rsidRPr="00365DCE" w:rsidRDefault="009C1845" w:rsidP="009C1845">
      <w:pPr>
        <w:rPr>
          <w:rFonts w:ascii="Tahoma" w:hAnsi="Tahoma" w:cs="Tahoma"/>
          <w:sz w:val="18"/>
          <w:szCs w:val="18"/>
        </w:rPr>
      </w:pPr>
    </w:p>
    <w:p w14:paraId="77BA0129" w14:textId="77777777" w:rsidR="009C1845" w:rsidRPr="00365DCE" w:rsidRDefault="009C1845" w:rsidP="009C1845">
      <w:pPr>
        <w:rPr>
          <w:rFonts w:ascii="Tahoma" w:hAnsi="Tahoma" w:cs="Tahoma"/>
          <w:sz w:val="18"/>
          <w:szCs w:val="18"/>
        </w:rPr>
      </w:pPr>
    </w:p>
    <w:p w14:paraId="7A855786" w14:textId="23339375" w:rsidR="009C1845" w:rsidRPr="000B4790" w:rsidRDefault="009C1845" w:rsidP="009C1845">
      <w:pPr>
        <w:rPr>
          <w:rFonts w:ascii="Tahoma" w:eastAsia="Tahoma" w:hAnsi="Tahoma" w:cs="Tahoma"/>
          <w:kern w:val="1"/>
          <w:sz w:val="18"/>
          <w:szCs w:val="18"/>
        </w:rPr>
      </w:pPr>
      <w:r w:rsidRPr="00365DCE">
        <w:rPr>
          <w:rFonts w:ascii="Tahoma" w:eastAsia="Tahoma" w:hAnsi="Tahoma" w:cs="Tahoma"/>
          <w:kern w:val="1"/>
          <w:sz w:val="18"/>
          <w:szCs w:val="18"/>
        </w:rPr>
        <w:t xml:space="preserve">…………………………… </w:t>
      </w:r>
      <w:r w:rsidRPr="00365DCE">
        <w:rPr>
          <w:rFonts w:ascii="Tahoma" w:hAnsi="Tahoma" w:cs="Tahoma"/>
          <w:kern w:val="1"/>
          <w:sz w:val="18"/>
          <w:szCs w:val="18"/>
        </w:rPr>
        <w:t>, dnia ……………………………………………</w:t>
      </w:r>
    </w:p>
    <w:p w14:paraId="687BA876" w14:textId="77777777" w:rsidR="009C1845" w:rsidRPr="00365DCE" w:rsidRDefault="009C1845" w:rsidP="009C1845">
      <w:pPr>
        <w:tabs>
          <w:tab w:val="center" w:pos="900"/>
          <w:tab w:val="center" w:pos="3261"/>
        </w:tabs>
        <w:rPr>
          <w:rFonts w:ascii="Tahoma" w:hAnsi="Tahoma" w:cs="Tahoma"/>
          <w:sz w:val="18"/>
          <w:szCs w:val="18"/>
        </w:rPr>
      </w:pPr>
      <w:r w:rsidRPr="00365DCE">
        <w:rPr>
          <w:rFonts w:ascii="Tahoma" w:hAnsi="Tahoma" w:cs="Tahoma"/>
          <w:kern w:val="1"/>
          <w:sz w:val="18"/>
          <w:szCs w:val="18"/>
        </w:rPr>
        <w:tab/>
        <w:t xml:space="preserve">/miejscowość/ </w:t>
      </w:r>
      <w:r w:rsidRPr="00365DCE">
        <w:rPr>
          <w:rFonts w:ascii="Tahoma" w:hAnsi="Tahoma" w:cs="Tahoma"/>
          <w:kern w:val="1"/>
          <w:sz w:val="18"/>
          <w:szCs w:val="18"/>
        </w:rPr>
        <w:tab/>
        <w:t>/data/</w:t>
      </w:r>
    </w:p>
    <w:p w14:paraId="6AFAAF93" w14:textId="77777777" w:rsidR="009C1845" w:rsidRPr="00365DCE" w:rsidRDefault="009C1845" w:rsidP="009C1845">
      <w:pPr>
        <w:rPr>
          <w:rFonts w:ascii="Tahoma" w:hAnsi="Tahoma" w:cs="Tahoma"/>
          <w:sz w:val="18"/>
          <w:szCs w:val="18"/>
        </w:rPr>
      </w:pPr>
    </w:p>
    <w:p w14:paraId="2E2E8C25" w14:textId="77777777" w:rsidR="009C1845" w:rsidRPr="00365DCE" w:rsidRDefault="009C1845" w:rsidP="009C1845">
      <w:pPr>
        <w:rPr>
          <w:rFonts w:ascii="Tahoma" w:hAnsi="Tahoma" w:cs="Tahoma"/>
          <w:sz w:val="18"/>
          <w:szCs w:val="18"/>
        </w:rPr>
      </w:pPr>
    </w:p>
    <w:p w14:paraId="4AC33717" w14:textId="77777777" w:rsidR="009C1845" w:rsidRPr="00365DCE" w:rsidRDefault="009C1845" w:rsidP="009C1845">
      <w:pPr>
        <w:rPr>
          <w:rFonts w:ascii="Tahoma" w:hAnsi="Tahoma" w:cs="Tahoma"/>
          <w:sz w:val="18"/>
          <w:szCs w:val="18"/>
        </w:rPr>
      </w:pPr>
    </w:p>
    <w:p w14:paraId="73D84C64" w14:textId="77777777" w:rsidR="000B4790" w:rsidRPr="003812CF" w:rsidRDefault="000B4790" w:rsidP="000B4790">
      <w:pPr>
        <w:rPr>
          <w:rFonts w:ascii="Tahoma" w:hAnsi="Tahoma" w:cs="Tahoma"/>
          <w:sz w:val="18"/>
          <w:szCs w:val="18"/>
          <w:u w:val="single"/>
        </w:rPr>
      </w:pPr>
      <w:r w:rsidRPr="003812CF">
        <w:rPr>
          <w:rFonts w:ascii="Tahoma" w:hAnsi="Tahoma" w:cs="Tahoma"/>
          <w:kern w:val="1"/>
          <w:sz w:val="18"/>
          <w:szCs w:val="18"/>
        </w:rPr>
        <w:t>*niepotrzebne skreślić</w:t>
      </w:r>
    </w:p>
    <w:p w14:paraId="4BF78858" w14:textId="77777777" w:rsidR="000B4790" w:rsidRDefault="000B4790" w:rsidP="000B4790">
      <w:pPr>
        <w:rPr>
          <w:rFonts w:ascii="Tahoma" w:hAnsi="Tahoma" w:cs="Tahoma"/>
          <w:bCs/>
          <w:iCs/>
          <w:sz w:val="18"/>
          <w:szCs w:val="18"/>
          <w:highlight w:val="cyan"/>
        </w:rPr>
      </w:pPr>
    </w:p>
    <w:p w14:paraId="72368716" w14:textId="77777777" w:rsidR="000B4790" w:rsidRPr="00603FB9" w:rsidRDefault="000B4790" w:rsidP="000B4790">
      <w:pPr>
        <w:jc w:val="both"/>
        <w:rPr>
          <w:rFonts w:ascii="Tahoma" w:hAnsi="Tahoma" w:cs="Tahoma"/>
          <w:bCs/>
          <w:iCs/>
          <w:sz w:val="18"/>
          <w:szCs w:val="18"/>
        </w:rPr>
      </w:pPr>
      <w:r w:rsidRPr="00CB0944">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w:t>
      </w:r>
      <w:r>
        <w:rPr>
          <w:rFonts w:ascii="Tahoma" w:hAnsi="Tahoma" w:cs="Tahoma"/>
          <w:bCs/>
          <w:iCs/>
          <w:sz w:val="18"/>
          <w:szCs w:val="18"/>
        </w:rPr>
        <w:t>dzą do zakłócenia konkurencji w </w:t>
      </w:r>
      <w:r w:rsidRPr="00CB0944">
        <w:rPr>
          <w:rFonts w:ascii="Tahoma" w:hAnsi="Tahoma" w:cs="Tahoma"/>
          <w:bCs/>
          <w:iCs/>
          <w:sz w:val="18"/>
          <w:szCs w:val="18"/>
        </w:rPr>
        <w:t>postępowaniu o udzielenie zamówienia</w:t>
      </w:r>
      <w:r>
        <w:rPr>
          <w:rFonts w:ascii="Tahoma" w:hAnsi="Tahoma" w:cs="Tahoma"/>
          <w:bCs/>
          <w:iCs/>
          <w:sz w:val="18"/>
          <w:szCs w:val="18"/>
        </w:rPr>
        <w:t>.</w:t>
      </w:r>
    </w:p>
    <w:p w14:paraId="30E93F25" w14:textId="77777777" w:rsidR="000B4790" w:rsidRDefault="000B4790" w:rsidP="000B4790">
      <w:pPr>
        <w:tabs>
          <w:tab w:val="left" w:pos="284"/>
          <w:tab w:val="left" w:pos="2268"/>
        </w:tabs>
        <w:rPr>
          <w:rFonts w:ascii="Tahoma" w:hAnsi="Tahoma" w:cs="Tahoma"/>
          <w:sz w:val="20"/>
          <w:szCs w:val="20"/>
        </w:rPr>
      </w:pPr>
    </w:p>
    <w:p w14:paraId="7F28347F" w14:textId="008F80EC" w:rsidR="000B4790" w:rsidRPr="002453C8" w:rsidRDefault="000B4790" w:rsidP="000B4790">
      <w:pPr>
        <w:jc w:val="both"/>
        <w:rPr>
          <w:rFonts w:ascii="Tahoma" w:hAnsi="Tahoma" w:cs="Tahoma"/>
          <w:sz w:val="18"/>
          <w:szCs w:val="18"/>
        </w:rPr>
      </w:pPr>
      <w:r w:rsidRPr="00514C09">
        <w:rPr>
          <w:rFonts w:ascii="Tahoma" w:hAnsi="Tahoma" w:cs="Tahoma"/>
          <w:sz w:val="18"/>
          <w:szCs w:val="18"/>
        </w:rPr>
        <w:t xml:space="preserve">UWAGA. Niniejsze oświadczenie Wykonawca będzie zobowiązany </w:t>
      </w:r>
      <w:r w:rsidRPr="00514C09">
        <w:rPr>
          <w:rFonts w:ascii="Tahoma" w:hAnsi="Tahoma" w:cs="Tahoma"/>
          <w:b/>
          <w:sz w:val="18"/>
          <w:szCs w:val="18"/>
        </w:rPr>
        <w:t>do złożenia na wezwanie Zamawiającego</w:t>
      </w:r>
      <w:r w:rsidRPr="00514C09">
        <w:rPr>
          <w:rFonts w:ascii="Tahoma" w:hAnsi="Tahoma" w:cs="Tahoma"/>
          <w:sz w:val="18"/>
          <w:szCs w:val="18"/>
        </w:rPr>
        <w:t xml:space="preserve">, o którym mowa w Rozdziale VI ust. 3 pkt. 1. SWZ, a </w:t>
      </w:r>
      <w:r w:rsidRPr="00514C09">
        <w:rPr>
          <w:rFonts w:ascii="Tahoma" w:hAnsi="Tahoma" w:cs="Tahoma"/>
          <w:b/>
          <w:sz w:val="18"/>
          <w:szCs w:val="18"/>
        </w:rPr>
        <w:t>nie wraz z ofertą</w:t>
      </w:r>
      <w:r w:rsidRPr="00514C09">
        <w:rPr>
          <w:rFonts w:ascii="Tahoma" w:hAnsi="Tahoma" w:cs="Tahoma"/>
          <w:sz w:val="18"/>
          <w:szCs w:val="18"/>
        </w:rPr>
        <w:t>.</w:t>
      </w:r>
    </w:p>
    <w:p w14:paraId="3E254A6B" w14:textId="77777777" w:rsidR="009C1845" w:rsidRPr="00365DCE" w:rsidRDefault="009C1845" w:rsidP="009C1845">
      <w:pPr>
        <w:rPr>
          <w:rFonts w:ascii="Tahoma" w:hAnsi="Tahoma" w:cs="Tahoma"/>
          <w:sz w:val="18"/>
          <w:szCs w:val="18"/>
        </w:rPr>
      </w:pPr>
    </w:p>
    <w:p w14:paraId="37A4B547" w14:textId="77777777" w:rsidR="009C1845" w:rsidRPr="00365DCE" w:rsidRDefault="009C1845" w:rsidP="009C1845">
      <w:pPr>
        <w:rPr>
          <w:rFonts w:ascii="Tahoma" w:hAnsi="Tahoma" w:cs="Tahoma"/>
          <w:sz w:val="18"/>
          <w:szCs w:val="18"/>
        </w:rPr>
      </w:pPr>
    </w:p>
    <w:p w14:paraId="44CB266E" w14:textId="77777777" w:rsidR="009C1845" w:rsidRPr="00365DCE" w:rsidRDefault="009C1845" w:rsidP="009C1845">
      <w:pPr>
        <w:rPr>
          <w:rFonts w:ascii="Tahoma" w:hAnsi="Tahoma" w:cs="Tahoma"/>
          <w:sz w:val="18"/>
          <w:szCs w:val="18"/>
        </w:rPr>
      </w:pPr>
    </w:p>
    <w:p w14:paraId="408E284C" w14:textId="77777777" w:rsidR="009C1845" w:rsidRPr="00365DCE" w:rsidRDefault="009C1845" w:rsidP="009C1845">
      <w:pPr>
        <w:rPr>
          <w:rFonts w:ascii="Tahoma" w:hAnsi="Tahoma" w:cs="Tahoma"/>
          <w:sz w:val="18"/>
          <w:szCs w:val="18"/>
        </w:rPr>
      </w:pPr>
    </w:p>
    <w:p w14:paraId="28ACB963" w14:textId="77777777" w:rsidR="009C1845" w:rsidRPr="00365DCE" w:rsidRDefault="009C1845" w:rsidP="009C1845">
      <w:pPr>
        <w:rPr>
          <w:rFonts w:ascii="Tahoma" w:hAnsi="Tahoma" w:cs="Tahoma"/>
          <w:sz w:val="18"/>
          <w:szCs w:val="18"/>
        </w:rPr>
      </w:pPr>
    </w:p>
    <w:p w14:paraId="0550D346" w14:textId="77777777" w:rsidR="009C1845" w:rsidRPr="00365DCE" w:rsidRDefault="009C1845" w:rsidP="009C1845">
      <w:pPr>
        <w:rPr>
          <w:rFonts w:ascii="Tahoma" w:hAnsi="Tahoma" w:cs="Tahoma"/>
          <w:sz w:val="18"/>
          <w:szCs w:val="18"/>
        </w:rPr>
      </w:pPr>
    </w:p>
    <w:p w14:paraId="08C5E2C6" w14:textId="77777777" w:rsidR="009C1845" w:rsidRPr="00365DCE" w:rsidRDefault="009C1845" w:rsidP="009C1845">
      <w:pPr>
        <w:rPr>
          <w:rFonts w:ascii="Tahoma" w:hAnsi="Tahoma" w:cs="Tahoma"/>
          <w:sz w:val="18"/>
          <w:szCs w:val="18"/>
        </w:rPr>
      </w:pPr>
    </w:p>
    <w:p w14:paraId="1E49BBF1" w14:textId="543C1780" w:rsidR="009C1845" w:rsidRPr="00365DCE" w:rsidRDefault="009C1845" w:rsidP="009C1845">
      <w:pPr>
        <w:jc w:val="both"/>
        <w:rPr>
          <w:rFonts w:ascii="Tahoma" w:hAnsi="Tahoma" w:cs="Tahoma"/>
          <w:bCs/>
          <w:iCs/>
          <w:sz w:val="18"/>
          <w:szCs w:val="18"/>
        </w:rPr>
      </w:pPr>
    </w:p>
    <w:p w14:paraId="205E78C5" w14:textId="18445A68" w:rsidR="009C1845" w:rsidRDefault="009C1845" w:rsidP="009C1845">
      <w:pPr>
        <w:jc w:val="both"/>
        <w:rPr>
          <w:rFonts w:ascii="Tahoma" w:hAnsi="Tahoma" w:cs="Tahoma"/>
          <w:bCs/>
          <w:iCs/>
          <w:sz w:val="18"/>
          <w:szCs w:val="18"/>
        </w:rPr>
      </w:pPr>
    </w:p>
    <w:p w14:paraId="114D16E9" w14:textId="0FECA3AE" w:rsidR="000B4790" w:rsidRDefault="000B4790" w:rsidP="009C1845">
      <w:pPr>
        <w:jc w:val="both"/>
        <w:rPr>
          <w:rFonts w:ascii="Tahoma" w:hAnsi="Tahoma" w:cs="Tahoma"/>
          <w:bCs/>
          <w:iCs/>
          <w:sz w:val="18"/>
          <w:szCs w:val="18"/>
        </w:rPr>
      </w:pPr>
    </w:p>
    <w:p w14:paraId="044FF825" w14:textId="2CA2BA85" w:rsidR="00692215" w:rsidRDefault="00692215" w:rsidP="009C1845">
      <w:pPr>
        <w:jc w:val="both"/>
        <w:rPr>
          <w:rFonts w:ascii="Tahoma" w:hAnsi="Tahoma" w:cs="Tahoma"/>
          <w:bCs/>
          <w:iCs/>
          <w:sz w:val="18"/>
          <w:szCs w:val="18"/>
        </w:rPr>
      </w:pPr>
    </w:p>
    <w:p w14:paraId="79DA5030" w14:textId="48E5277C" w:rsidR="00DE68F4" w:rsidRDefault="00DE68F4" w:rsidP="009C1845">
      <w:pPr>
        <w:jc w:val="both"/>
        <w:rPr>
          <w:rFonts w:ascii="Tahoma" w:hAnsi="Tahoma" w:cs="Tahoma"/>
          <w:bCs/>
          <w:iCs/>
          <w:sz w:val="18"/>
          <w:szCs w:val="18"/>
        </w:rPr>
      </w:pPr>
    </w:p>
    <w:p w14:paraId="1A28A1E8" w14:textId="77777777" w:rsidR="00DE68F4" w:rsidRDefault="00DE68F4" w:rsidP="009C1845">
      <w:pPr>
        <w:jc w:val="both"/>
        <w:rPr>
          <w:rFonts w:ascii="Tahoma" w:hAnsi="Tahoma" w:cs="Tahoma"/>
          <w:bCs/>
          <w:iCs/>
          <w:sz w:val="18"/>
          <w:szCs w:val="18"/>
        </w:rPr>
      </w:pPr>
    </w:p>
    <w:p w14:paraId="53AFEBB2" w14:textId="5A6EE682" w:rsidR="009C1845" w:rsidRPr="00365DCE" w:rsidRDefault="009C1845" w:rsidP="009C1845">
      <w:pPr>
        <w:jc w:val="both"/>
        <w:rPr>
          <w:rFonts w:ascii="Tahoma" w:hAnsi="Tahoma" w:cs="Tahoma"/>
          <w:bCs/>
          <w:iCs/>
          <w:sz w:val="18"/>
          <w:szCs w:val="18"/>
        </w:rPr>
      </w:pPr>
    </w:p>
    <w:p w14:paraId="3EA365E7" w14:textId="69B722D4" w:rsidR="009C1845" w:rsidRPr="00365DCE" w:rsidRDefault="009C1845" w:rsidP="009C1845">
      <w:pPr>
        <w:jc w:val="right"/>
        <w:rPr>
          <w:rFonts w:ascii="Tahoma" w:hAnsi="Tahoma" w:cs="Tahoma"/>
          <w:sz w:val="20"/>
          <w:szCs w:val="20"/>
        </w:rPr>
      </w:pPr>
      <w:r w:rsidRPr="00365DCE">
        <w:rPr>
          <w:rFonts w:ascii="Tahoma" w:hAnsi="Tahoma" w:cs="Tahoma"/>
          <w:sz w:val="20"/>
          <w:szCs w:val="20"/>
        </w:rPr>
        <w:lastRenderedPageBreak/>
        <w:t xml:space="preserve">Numer sprawy </w:t>
      </w:r>
      <w:r w:rsidR="00695D67" w:rsidRPr="00695D67">
        <w:rPr>
          <w:rFonts w:ascii="Tahoma" w:hAnsi="Tahoma" w:cs="Tahoma"/>
          <w:b/>
          <w:sz w:val="20"/>
          <w:szCs w:val="20"/>
        </w:rPr>
        <w:t>2</w:t>
      </w:r>
      <w:r w:rsidR="004A3CC7">
        <w:rPr>
          <w:rFonts w:ascii="Tahoma" w:hAnsi="Tahoma" w:cs="Tahoma"/>
          <w:b/>
          <w:sz w:val="20"/>
          <w:szCs w:val="20"/>
        </w:rPr>
        <w:t>3</w:t>
      </w:r>
      <w:r w:rsidR="004A3CC7" w:rsidRPr="00365DCE">
        <w:rPr>
          <w:rFonts w:ascii="Tahoma" w:hAnsi="Tahoma" w:cs="Tahoma"/>
          <w:b/>
          <w:bCs/>
          <w:kern w:val="1"/>
          <w:sz w:val="20"/>
          <w:szCs w:val="20"/>
        </w:rPr>
        <w:t>/</w:t>
      </w:r>
      <w:r w:rsidRPr="00365DCE">
        <w:rPr>
          <w:rFonts w:ascii="Tahoma" w:hAnsi="Tahoma" w:cs="Tahoma"/>
          <w:b/>
          <w:bCs/>
          <w:kern w:val="1"/>
          <w:sz w:val="20"/>
          <w:szCs w:val="20"/>
        </w:rPr>
        <w:t>TP/ZP/D/202</w:t>
      </w:r>
      <w:r w:rsidR="00692215">
        <w:rPr>
          <w:rFonts w:ascii="Tahoma" w:hAnsi="Tahoma" w:cs="Tahoma"/>
          <w:b/>
          <w:bCs/>
          <w:kern w:val="1"/>
          <w:sz w:val="20"/>
          <w:szCs w:val="20"/>
        </w:rPr>
        <w:t>2</w:t>
      </w:r>
      <w:r w:rsidRPr="00365DCE">
        <w:rPr>
          <w:rFonts w:ascii="Tahoma" w:hAnsi="Tahoma" w:cs="Tahoma"/>
          <w:b/>
          <w:bCs/>
          <w:kern w:val="1"/>
          <w:sz w:val="20"/>
          <w:szCs w:val="20"/>
        </w:rPr>
        <w:tab/>
      </w:r>
      <w:r w:rsidRPr="00365DCE">
        <w:rPr>
          <w:rFonts w:ascii="Tahoma" w:hAnsi="Tahoma" w:cs="Tahoma"/>
          <w:b/>
          <w:bCs/>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kern w:val="1"/>
          <w:sz w:val="20"/>
          <w:szCs w:val="20"/>
        </w:rPr>
        <w:tab/>
      </w:r>
      <w:r w:rsidRPr="00365DCE">
        <w:rPr>
          <w:rFonts w:ascii="Tahoma" w:hAnsi="Tahoma" w:cs="Tahoma"/>
          <w:kern w:val="1"/>
          <w:sz w:val="20"/>
          <w:szCs w:val="20"/>
        </w:rPr>
        <w:br/>
      </w:r>
      <w:r w:rsidRPr="00365DCE">
        <w:rPr>
          <w:rFonts w:ascii="Tahoma" w:hAnsi="Tahoma" w:cs="Tahoma"/>
          <w:b/>
          <w:kern w:val="1"/>
          <w:sz w:val="20"/>
          <w:szCs w:val="20"/>
        </w:rPr>
        <w:t>Załącznik nr 6</w:t>
      </w:r>
    </w:p>
    <w:p w14:paraId="1D891A60" w14:textId="77777777" w:rsidR="009C1845" w:rsidRPr="00365DCE" w:rsidRDefault="009C1845" w:rsidP="009C1845">
      <w:pPr>
        <w:rPr>
          <w:rFonts w:ascii="Tahoma" w:hAnsi="Tahoma" w:cs="Tahoma"/>
          <w:sz w:val="20"/>
          <w:szCs w:val="20"/>
        </w:rPr>
      </w:pPr>
    </w:p>
    <w:p w14:paraId="2FC584FB" w14:textId="77777777" w:rsidR="009C1845" w:rsidRPr="00365DCE" w:rsidRDefault="009C1845" w:rsidP="009C1845">
      <w:pPr>
        <w:rPr>
          <w:rFonts w:ascii="Tahoma" w:hAnsi="Tahoma" w:cs="Tahoma"/>
          <w:sz w:val="20"/>
          <w:szCs w:val="20"/>
        </w:rPr>
      </w:pPr>
    </w:p>
    <w:p w14:paraId="478B5C30" w14:textId="77777777" w:rsidR="009C1845" w:rsidRPr="00365DCE" w:rsidRDefault="009C1845" w:rsidP="009C1845">
      <w:pPr>
        <w:rPr>
          <w:rFonts w:ascii="Tahoma" w:hAnsi="Tahoma" w:cs="Tahoma"/>
          <w:sz w:val="20"/>
          <w:szCs w:val="20"/>
        </w:rPr>
      </w:pPr>
    </w:p>
    <w:p w14:paraId="485C7075" w14:textId="77777777" w:rsidR="009C1845" w:rsidRPr="00365DCE" w:rsidRDefault="009C1845" w:rsidP="009C1845">
      <w:pPr>
        <w:rPr>
          <w:rFonts w:ascii="Tahoma" w:hAnsi="Tahoma" w:cs="Tahoma"/>
          <w:sz w:val="20"/>
          <w:szCs w:val="20"/>
        </w:rPr>
      </w:pPr>
    </w:p>
    <w:p w14:paraId="1D531C3C" w14:textId="77777777" w:rsidR="009C1845" w:rsidRPr="00365DCE" w:rsidRDefault="009C1845" w:rsidP="009C1845">
      <w:pPr>
        <w:rPr>
          <w:rFonts w:ascii="Tahoma" w:hAnsi="Tahoma" w:cs="Tahoma"/>
          <w:sz w:val="20"/>
          <w:szCs w:val="20"/>
        </w:rPr>
      </w:pPr>
    </w:p>
    <w:p w14:paraId="186EFA93" w14:textId="77777777" w:rsidR="009C1845" w:rsidRPr="00365DCE" w:rsidRDefault="009C1845" w:rsidP="009C1845">
      <w:pPr>
        <w:rPr>
          <w:rFonts w:ascii="Tahoma" w:hAnsi="Tahoma" w:cs="Tahoma"/>
          <w:sz w:val="20"/>
          <w:szCs w:val="20"/>
        </w:rPr>
      </w:pPr>
    </w:p>
    <w:p w14:paraId="748F8588" w14:textId="77777777" w:rsidR="009C1845" w:rsidRPr="00365DCE" w:rsidRDefault="009C1845" w:rsidP="009C1845">
      <w:pPr>
        <w:rPr>
          <w:rFonts w:ascii="Tahoma" w:hAnsi="Tahoma" w:cs="Tahoma"/>
          <w:sz w:val="20"/>
          <w:szCs w:val="20"/>
        </w:rPr>
      </w:pPr>
    </w:p>
    <w:p w14:paraId="4C0384A1" w14:textId="77777777" w:rsidR="00744380" w:rsidRPr="00365DCE" w:rsidRDefault="00744380" w:rsidP="00744380">
      <w:pPr>
        <w:spacing w:line="360" w:lineRule="auto"/>
        <w:rPr>
          <w:rFonts w:ascii="Tahoma" w:hAnsi="Tahoma" w:cs="Tahoma"/>
          <w:b/>
          <w:bCs/>
          <w:sz w:val="18"/>
          <w:szCs w:val="20"/>
        </w:rPr>
      </w:pPr>
      <w:r w:rsidRPr="00365DCE">
        <w:rPr>
          <w:rFonts w:ascii="Tahoma" w:hAnsi="Tahoma" w:cs="Tahoma"/>
          <w:sz w:val="18"/>
          <w:szCs w:val="20"/>
        </w:rPr>
        <w:t>Data ..........................</w:t>
      </w:r>
    </w:p>
    <w:p w14:paraId="3E0402A2" w14:textId="77777777" w:rsidR="00744380" w:rsidRPr="00365DCE" w:rsidRDefault="00744380" w:rsidP="00744380">
      <w:pPr>
        <w:tabs>
          <w:tab w:val="left" w:pos="284"/>
        </w:tabs>
        <w:spacing w:line="360" w:lineRule="auto"/>
        <w:rPr>
          <w:rFonts w:ascii="Tahoma" w:hAnsi="Tahoma" w:cs="Tahoma"/>
          <w:sz w:val="18"/>
          <w:szCs w:val="20"/>
        </w:rPr>
      </w:pPr>
      <w:r w:rsidRPr="00365DCE">
        <w:rPr>
          <w:rFonts w:ascii="Tahoma" w:hAnsi="Tahoma" w:cs="Tahoma"/>
          <w:sz w:val="18"/>
          <w:szCs w:val="20"/>
        </w:rPr>
        <w:t>Nazwa Wykonawcy ................................................................</w:t>
      </w:r>
    </w:p>
    <w:p w14:paraId="3AE5DB24" w14:textId="77777777" w:rsidR="00744380" w:rsidRPr="00365DCE" w:rsidRDefault="00744380" w:rsidP="00744380">
      <w:pPr>
        <w:rPr>
          <w:rFonts w:ascii="Tahoma" w:hAnsi="Tahoma" w:cs="Tahoma"/>
          <w:sz w:val="18"/>
          <w:szCs w:val="20"/>
        </w:rPr>
      </w:pPr>
      <w:r w:rsidRPr="00365DCE">
        <w:rPr>
          <w:rFonts w:ascii="Tahoma" w:hAnsi="Tahoma" w:cs="Tahoma"/>
          <w:sz w:val="18"/>
          <w:szCs w:val="20"/>
        </w:rPr>
        <w:t>Adres Wykonawcy ...............................................................</w:t>
      </w:r>
    </w:p>
    <w:p w14:paraId="29471020" w14:textId="77777777" w:rsidR="009C1845" w:rsidRPr="00365DCE" w:rsidRDefault="009C1845" w:rsidP="009C1845">
      <w:pPr>
        <w:ind w:firstLine="390"/>
        <w:jc w:val="center"/>
        <w:rPr>
          <w:rFonts w:ascii="Tahoma" w:hAnsi="Tahoma" w:cs="Tahoma"/>
          <w:b/>
          <w:sz w:val="20"/>
          <w:szCs w:val="20"/>
        </w:rPr>
      </w:pPr>
    </w:p>
    <w:p w14:paraId="2642673B" w14:textId="77777777" w:rsidR="009C1845" w:rsidRPr="00365DCE" w:rsidRDefault="009C1845" w:rsidP="009C1845">
      <w:pPr>
        <w:ind w:firstLine="390"/>
        <w:jc w:val="center"/>
        <w:rPr>
          <w:rFonts w:ascii="Tahoma" w:hAnsi="Tahoma" w:cs="Tahoma"/>
          <w:b/>
          <w:sz w:val="20"/>
          <w:szCs w:val="20"/>
        </w:rPr>
      </w:pPr>
    </w:p>
    <w:p w14:paraId="5C7F0079" w14:textId="77777777" w:rsidR="009C1845" w:rsidRPr="00365DCE" w:rsidRDefault="009C1845" w:rsidP="009C1845">
      <w:pPr>
        <w:ind w:firstLine="390"/>
        <w:jc w:val="center"/>
        <w:rPr>
          <w:rFonts w:ascii="Tahoma" w:hAnsi="Tahoma" w:cs="Tahoma"/>
          <w:b/>
          <w:sz w:val="20"/>
          <w:szCs w:val="20"/>
        </w:rPr>
      </w:pPr>
    </w:p>
    <w:p w14:paraId="0F420B16" w14:textId="77777777" w:rsidR="009C1845" w:rsidRPr="00365DCE" w:rsidRDefault="009C1845" w:rsidP="009C1845">
      <w:pPr>
        <w:ind w:firstLine="390"/>
        <w:jc w:val="center"/>
        <w:rPr>
          <w:rFonts w:ascii="Tahoma" w:hAnsi="Tahoma" w:cs="Tahoma"/>
          <w:b/>
          <w:sz w:val="20"/>
          <w:szCs w:val="20"/>
        </w:rPr>
      </w:pPr>
      <w:r w:rsidRPr="00365DCE">
        <w:rPr>
          <w:rFonts w:ascii="Tahoma" w:hAnsi="Tahoma" w:cs="Tahoma"/>
          <w:b/>
          <w:sz w:val="20"/>
          <w:szCs w:val="20"/>
        </w:rPr>
        <w:t>OŚWIADCZENIE WYKONAWCY O AKTUALNOŚCI ZŁOŻONEGO OŚWIADCZENIA O BRAKU PODSTAW DO WYKLUCZENIA</w:t>
      </w:r>
    </w:p>
    <w:p w14:paraId="73AFF865" w14:textId="77777777" w:rsidR="009C1845" w:rsidRPr="00365DCE" w:rsidRDefault="009C1845" w:rsidP="009C1845">
      <w:pPr>
        <w:ind w:firstLine="390"/>
        <w:jc w:val="center"/>
        <w:rPr>
          <w:rFonts w:ascii="Tahoma" w:hAnsi="Tahoma" w:cs="Tahoma"/>
          <w:b/>
          <w:sz w:val="20"/>
          <w:szCs w:val="20"/>
        </w:rPr>
      </w:pPr>
    </w:p>
    <w:p w14:paraId="40D93DBE" w14:textId="77777777" w:rsidR="009C1845" w:rsidRPr="00365DCE" w:rsidRDefault="009C1845" w:rsidP="009C1845">
      <w:pPr>
        <w:ind w:firstLine="390"/>
        <w:jc w:val="both"/>
        <w:rPr>
          <w:rFonts w:ascii="Tahoma" w:hAnsi="Tahoma" w:cs="Tahoma"/>
          <w:b/>
          <w:sz w:val="20"/>
          <w:szCs w:val="20"/>
        </w:rPr>
      </w:pPr>
    </w:p>
    <w:p w14:paraId="69227006" w14:textId="77777777" w:rsidR="009C1845" w:rsidRPr="00365DCE" w:rsidRDefault="009C1845" w:rsidP="009C1845">
      <w:pPr>
        <w:spacing w:line="360" w:lineRule="auto"/>
        <w:ind w:firstLine="390"/>
        <w:jc w:val="both"/>
        <w:rPr>
          <w:rFonts w:ascii="Tahoma" w:hAnsi="Tahoma" w:cs="Tahoma"/>
          <w:sz w:val="20"/>
          <w:szCs w:val="20"/>
        </w:rPr>
      </w:pPr>
    </w:p>
    <w:p w14:paraId="69307363" w14:textId="77777777" w:rsidR="009C1845" w:rsidRPr="00365DCE" w:rsidRDefault="009C1845" w:rsidP="009C1845">
      <w:pPr>
        <w:spacing w:line="360" w:lineRule="auto"/>
        <w:ind w:firstLine="390"/>
        <w:jc w:val="both"/>
        <w:rPr>
          <w:rFonts w:ascii="Tahoma" w:hAnsi="Tahoma" w:cs="Tahoma"/>
          <w:sz w:val="20"/>
          <w:szCs w:val="20"/>
        </w:rPr>
      </w:pPr>
    </w:p>
    <w:p w14:paraId="488557E4" w14:textId="2C748A83" w:rsidR="009B2C80" w:rsidRPr="00365DCE" w:rsidRDefault="009C1845" w:rsidP="000B4790">
      <w:pPr>
        <w:spacing w:line="360" w:lineRule="auto"/>
        <w:ind w:firstLine="390"/>
        <w:jc w:val="both"/>
        <w:rPr>
          <w:rFonts w:ascii="Tahoma" w:hAnsi="Tahoma" w:cs="Tahoma"/>
          <w:sz w:val="20"/>
          <w:szCs w:val="20"/>
        </w:rPr>
      </w:pPr>
      <w:r w:rsidRPr="00365DCE">
        <w:rPr>
          <w:rFonts w:ascii="Tahoma" w:hAnsi="Tahoma" w:cs="Tahoma"/>
          <w:sz w:val="20"/>
          <w:szCs w:val="20"/>
        </w:rPr>
        <w:t>Oświadczam, że informacje</w:t>
      </w:r>
      <w:r w:rsidR="000B4790">
        <w:rPr>
          <w:rFonts w:ascii="Tahoma" w:hAnsi="Tahoma" w:cs="Tahoma"/>
          <w:sz w:val="20"/>
          <w:szCs w:val="20"/>
        </w:rPr>
        <w:t xml:space="preserve"> zawarte w załączonym do oferty </w:t>
      </w:r>
      <w:r w:rsidRPr="00365DCE">
        <w:rPr>
          <w:rFonts w:ascii="Tahoma" w:hAnsi="Tahoma" w:cs="Tahoma"/>
          <w:sz w:val="20"/>
          <w:szCs w:val="20"/>
        </w:rPr>
        <w:t xml:space="preserve">oświadczeniu o braku podstaw do wykluczenia, </w:t>
      </w:r>
      <w:r w:rsidR="00BF4256">
        <w:rPr>
          <w:rFonts w:ascii="Tahoma" w:hAnsi="Tahoma" w:cs="Tahoma"/>
          <w:sz w:val="20"/>
          <w:szCs w:val="20"/>
        </w:rPr>
        <w:br/>
      </w:r>
      <w:r w:rsidRPr="00365DCE">
        <w:rPr>
          <w:rFonts w:ascii="Tahoma" w:hAnsi="Tahoma" w:cs="Tahoma"/>
          <w:sz w:val="20"/>
          <w:szCs w:val="20"/>
        </w:rPr>
        <w:t xml:space="preserve">w zakresie podstaw wykluczenia z postępowania wskazanych przez zamawiającego (oświadczenie złożone zgodnie </w:t>
      </w:r>
      <w:r w:rsidR="00BF4256">
        <w:rPr>
          <w:rFonts w:ascii="Tahoma" w:hAnsi="Tahoma" w:cs="Tahoma"/>
          <w:sz w:val="20"/>
          <w:szCs w:val="20"/>
        </w:rPr>
        <w:br/>
      </w:r>
      <w:r w:rsidRPr="00365DCE">
        <w:rPr>
          <w:rFonts w:ascii="Tahoma" w:hAnsi="Tahoma" w:cs="Tahoma"/>
          <w:sz w:val="20"/>
          <w:szCs w:val="20"/>
        </w:rPr>
        <w:t xml:space="preserve">z załącznikiem nr 3 do SWZ) </w:t>
      </w:r>
      <w:r w:rsidR="003B457A" w:rsidRPr="00365DCE">
        <w:t xml:space="preserve"> </w:t>
      </w:r>
      <w:r w:rsidR="003B457A" w:rsidRPr="00365DCE">
        <w:rPr>
          <w:rFonts w:ascii="Tahoma" w:hAnsi="Tahoma" w:cs="Tahoma"/>
          <w:sz w:val="20"/>
          <w:szCs w:val="20"/>
        </w:rPr>
        <w:t>są aktualne.</w:t>
      </w:r>
    </w:p>
    <w:p w14:paraId="389A1C15" w14:textId="120B6DA4" w:rsidR="009B2C80" w:rsidRPr="00365DCE" w:rsidRDefault="009B2C80" w:rsidP="009C1845">
      <w:pPr>
        <w:spacing w:line="360" w:lineRule="auto"/>
        <w:ind w:left="284" w:hanging="284"/>
        <w:jc w:val="both"/>
        <w:rPr>
          <w:rFonts w:ascii="Tahoma" w:hAnsi="Tahoma" w:cs="Tahoma"/>
          <w:sz w:val="20"/>
          <w:szCs w:val="20"/>
        </w:rPr>
      </w:pPr>
    </w:p>
    <w:p w14:paraId="5B79E6A5" w14:textId="59A3866B" w:rsidR="009B2C80" w:rsidRPr="00365DCE" w:rsidRDefault="009B2C80" w:rsidP="009C1845">
      <w:pPr>
        <w:spacing w:line="360" w:lineRule="auto"/>
        <w:ind w:left="284" w:hanging="284"/>
        <w:jc w:val="both"/>
        <w:rPr>
          <w:rFonts w:ascii="Tahoma" w:hAnsi="Tahoma" w:cs="Tahoma"/>
          <w:sz w:val="20"/>
          <w:szCs w:val="20"/>
        </w:rPr>
      </w:pPr>
    </w:p>
    <w:p w14:paraId="088FD403" w14:textId="77777777" w:rsidR="000B4790" w:rsidRPr="00DC7860" w:rsidRDefault="000B4790" w:rsidP="000B4790">
      <w:pPr>
        <w:rPr>
          <w:rFonts w:ascii="Tahoma" w:hAnsi="Tahoma" w:cs="Tahoma"/>
          <w:sz w:val="18"/>
          <w:szCs w:val="18"/>
        </w:rPr>
      </w:pPr>
    </w:p>
    <w:p w14:paraId="10C51F2E" w14:textId="757B4834" w:rsidR="000B4790" w:rsidRPr="002453C8" w:rsidRDefault="000B4790" w:rsidP="000B4790">
      <w:pPr>
        <w:jc w:val="both"/>
        <w:rPr>
          <w:rFonts w:ascii="Tahoma" w:hAnsi="Tahoma" w:cs="Tahoma"/>
          <w:sz w:val="18"/>
          <w:szCs w:val="18"/>
        </w:rPr>
      </w:pPr>
      <w:r w:rsidRPr="00514C09">
        <w:rPr>
          <w:rFonts w:ascii="Tahoma" w:hAnsi="Tahoma" w:cs="Tahoma"/>
          <w:sz w:val="18"/>
          <w:szCs w:val="18"/>
        </w:rPr>
        <w:t xml:space="preserve">UWAGA. Niniejsze oświadczenie Wykonawca będzie zobowiązany </w:t>
      </w:r>
      <w:r w:rsidRPr="00514C09">
        <w:rPr>
          <w:rFonts w:ascii="Tahoma" w:hAnsi="Tahoma" w:cs="Tahoma"/>
          <w:b/>
          <w:sz w:val="18"/>
          <w:szCs w:val="18"/>
        </w:rPr>
        <w:t>do złożenia na wezwanie Zamawiającego</w:t>
      </w:r>
      <w:r w:rsidRPr="00514C09">
        <w:rPr>
          <w:rFonts w:ascii="Tahoma" w:hAnsi="Tahoma" w:cs="Tahoma"/>
          <w:sz w:val="18"/>
          <w:szCs w:val="18"/>
        </w:rPr>
        <w:t xml:space="preserve">, o którym mowa w Rozdziale VI ust. 3 pkt. 2. SWZ, a </w:t>
      </w:r>
      <w:r w:rsidRPr="00514C09">
        <w:rPr>
          <w:rFonts w:ascii="Tahoma" w:hAnsi="Tahoma" w:cs="Tahoma"/>
          <w:b/>
          <w:sz w:val="18"/>
          <w:szCs w:val="18"/>
        </w:rPr>
        <w:t>nie wraz z ofertą</w:t>
      </w:r>
      <w:r w:rsidRPr="00514C09">
        <w:rPr>
          <w:rFonts w:ascii="Tahoma" w:hAnsi="Tahoma" w:cs="Tahoma"/>
          <w:sz w:val="18"/>
          <w:szCs w:val="18"/>
        </w:rPr>
        <w:t>.</w:t>
      </w:r>
    </w:p>
    <w:p w14:paraId="70B4804E" w14:textId="77777777" w:rsidR="000B4790" w:rsidRDefault="000B4790" w:rsidP="009C1845">
      <w:pPr>
        <w:spacing w:line="360" w:lineRule="auto"/>
        <w:ind w:left="284" w:hanging="284"/>
        <w:jc w:val="both"/>
        <w:rPr>
          <w:rFonts w:ascii="Tahoma" w:hAnsi="Tahoma" w:cs="Tahoma"/>
          <w:b/>
          <w:i/>
          <w:sz w:val="20"/>
          <w:szCs w:val="20"/>
          <w:u w:val="single"/>
        </w:rPr>
      </w:pPr>
    </w:p>
    <w:p w14:paraId="16F6394B" w14:textId="77777777" w:rsidR="000B4790" w:rsidRDefault="000B4790" w:rsidP="009C1845">
      <w:pPr>
        <w:spacing w:line="360" w:lineRule="auto"/>
        <w:ind w:left="284" w:hanging="284"/>
        <w:jc w:val="both"/>
        <w:rPr>
          <w:rFonts w:ascii="Tahoma" w:hAnsi="Tahoma" w:cs="Tahoma"/>
          <w:b/>
          <w:i/>
          <w:sz w:val="20"/>
          <w:szCs w:val="20"/>
          <w:u w:val="single"/>
        </w:rPr>
      </w:pPr>
    </w:p>
    <w:p w14:paraId="386BD344" w14:textId="77777777" w:rsidR="000B4790" w:rsidRDefault="000B4790" w:rsidP="009C1845">
      <w:pPr>
        <w:spacing w:line="360" w:lineRule="auto"/>
        <w:ind w:left="284" w:hanging="284"/>
        <w:jc w:val="both"/>
        <w:rPr>
          <w:rFonts w:ascii="Tahoma" w:hAnsi="Tahoma" w:cs="Tahoma"/>
          <w:b/>
          <w:i/>
          <w:sz w:val="20"/>
          <w:szCs w:val="20"/>
          <w:u w:val="single"/>
        </w:rPr>
      </w:pPr>
    </w:p>
    <w:p w14:paraId="774990B8" w14:textId="77777777" w:rsidR="009C1845" w:rsidRPr="000F1063" w:rsidRDefault="009C1845" w:rsidP="009C1845">
      <w:pPr>
        <w:rPr>
          <w:rFonts w:ascii="Tahoma" w:hAnsi="Tahoma" w:cs="Tahoma"/>
          <w:sz w:val="20"/>
          <w:szCs w:val="20"/>
        </w:rPr>
      </w:pPr>
    </w:p>
    <w:p w14:paraId="5C41CC1E" w14:textId="77777777" w:rsidR="009C1845" w:rsidRPr="000F1063" w:rsidRDefault="009C1845" w:rsidP="009C1845">
      <w:pPr>
        <w:rPr>
          <w:rFonts w:ascii="Tahoma" w:hAnsi="Tahoma" w:cs="Tahoma"/>
          <w:sz w:val="20"/>
          <w:szCs w:val="20"/>
        </w:rPr>
      </w:pPr>
    </w:p>
    <w:p w14:paraId="63407CAE" w14:textId="77777777" w:rsidR="009C1845" w:rsidRPr="000F1063" w:rsidRDefault="009C1845" w:rsidP="009C1845">
      <w:pPr>
        <w:rPr>
          <w:rFonts w:ascii="Tahoma" w:hAnsi="Tahoma" w:cs="Tahoma"/>
          <w:sz w:val="20"/>
          <w:szCs w:val="20"/>
        </w:rPr>
      </w:pPr>
    </w:p>
    <w:p w14:paraId="3BFBFAA0" w14:textId="77777777" w:rsidR="009C1845" w:rsidRPr="000F1063" w:rsidRDefault="009C1845" w:rsidP="009C1845">
      <w:pPr>
        <w:rPr>
          <w:rFonts w:ascii="Tahoma" w:hAnsi="Tahoma" w:cs="Tahoma"/>
          <w:sz w:val="20"/>
          <w:szCs w:val="20"/>
        </w:rPr>
      </w:pPr>
    </w:p>
    <w:p w14:paraId="4CCA96AE" w14:textId="77777777" w:rsidR="009C1845" w:rsidRPr="000F1063" w:rsidRDefault="009C1845" w:rsidP="009C1845">
      <w:pPr>
        <w:rPr>
          <w:rFonts w:ascii="Tahoma" w:hAnsi="Tahoma" w:cs="Tahoma"/>
          <w:sz w:val="20"/>
          <w:szCs w:val="20"/>
        </w:rPr>
      </w:pPr>
    </w:p>
    <w:p w14:paraId="130360CA" w14:textId="77777777" w:rsidR="009C1845" w:rsidRPr="000F1063" w:rsidRDefault="009C1845" w:rsidP="009C1845">
      <w:pPr>
        <w:rPr>
          <w:rFonts w:ascii="Tahoma" w:hAnsi="Tahoma" w:cs="Tahoma"/>
          <w:sz w:val="20"/>
          <w:szCs w:val="20"/>
        </w:rPr>
      </w:pPr>
    </w:p>
    <w:p w14:paraId="03A4D51E" w14:textId="77777777" w:rsidR="009C1845" w:rsidRPr="000F1063" w:rsidRDefault="009C1845" w:rsidP="009C1845">
      <w:pPr>
        <w:tabs>
          <w:tab w:val="left" w:pos="284"/>
          <w:tab w:val="left" w:pos="2268"/>
        </w:tabs>
        <w:ind w:left="5580"/>
        <w:jc w:val="center"/>
        <w:rPr>
          <w:rFonts w:ascii="Tahoma" w:hAnsi="Tahoma" w:cs="Tahoma"/>
          <w:b/>
          <w:sz w:val="20"/>
          <w:szCs w:val="20"/>
        </w:rPr>
      </w:pPr>
    </w:p>
    <w:p w14:paraId="6590880F" w14:textId="77777777" w:rsidR="009C1845" w:rsidRPr="000F1063" w:rsidRDefault="009C1845" w:rsidP="009C1845">
      <w:pPr>
        <w:jc w:val="right"/>
        <w:rPr>
          <w:rFonts w:ascii="Tahoma" w:hAnsi="Tahoma" w:cs="Tahoma"/>
          <w:b/>
          <w:sz w:val="20"/>
          <w:szCs w:val="20"/>
        </w:rPr>
      </w:pPr>
    </w:p>
    <w:p w14:paraId="74C08F12" w14:textId="77777777" w:rsidR="009C1845" w:rsidRPr="000F1063" w:rsidRDefault="009C1845" w:rsidP="009C1845">
      <w:pPr>
        <w:jc w:val="right"/>
        <w:rPr>
          <w:rFonts w:ascii="Tahoma" w:hAnsi="Tahoma" w:cs="Tahoma"/>
          <w:b/>
          <w:sz w:val="20"/>
          <w:szCs w:val="20"/>
        </w:rPr>
      </w:pPr>
    </w:p>
    <w:p w14:paraId="1A3DADC3" w14:textId="77777777" w:rsidR="009C1845" w:rsidRPr="000F1063" w:rsidRDefault="009C1845" w:rsidP="009C1845">
      <w:pPr>
        <w:jc w:val="right"/>
        <w:rPr>
          <w:rFonts w:ascii="Tahoma" w:hAnsi="Tahoma" w:cs="Tahoma"/>
          <w:b/>
          <w:sz w:val="20"/>
          <w:szCs w:val="20"/>
        </w:rPr>
      </w:pPr>
    </w:p>
    <w:p w14:paraId="4B3FCE02" w14:textId="77777777" w:rsidR="009C1845" w:rsidRPr="0003281A" w:rsidRDefault="009C1845" w:rsidP="009C1845">
      <w:pPr>
        <w:spacing w:after="120"/>
        <w:rPr>
          <w:rFonts w:ascii="Tahoma" w:hAnsi="Tahoma" w:cs="Tahoma"/>
          <w:bCs/>
          <w:iCs/>
          <w:sz w:val="22"/>
          <w:szCs w:val="22"/>
          <w:u w:val="single"/>
        </w:rPr>
      </w:pPr>
    </w:p>
    <w:p w14:paraId="6B8DF725" w14:textId="42E0626B" w:rsidR="009C1845" w:rsidRDefault="009C1845" w:rsidP="009C1845">
      <w:pPr>
        <w:jc w:val="both"/>
        <w:rPr>
          <w:rFonts w:ascii="Tahoma" w:hAnsi="Tahoma" w:cs="Tahoma"/>
          <w:bCs/>
          <w:iCs/>
          <w:sz w:val="18"/>
          <w:szCs w:val="18"/>
        </w:rPr>
      </w:pPr>
    </w:p>
    <w:p w14:paraId="352C6928" w14:textId="6C92DAEA" w:rsidR="00A566B6" w:rsidRDefault="00A566B6" w:rsidP="009C1845">
      <w:pPr>
        <w:jc w:val="both"/>
        <w:rPr>
          <w:rFonts w:ascii="Tahoma" w:hAnsi="Tahoma" w:cs="Tahoma"/>
          <w:bCs/>
          <w:iCs/>
          <w:sz w:val="18"/>
          <w:szCs w:val="18"/>
        </w:rPr>
      </w:pPr>
    </w:p>
    <w:p w14:paraId="58E52DB4" w14:textId="1D958781" w:rsidR="00A566B6" w:rsidRDefault="00A566B6" w:rsidP="009C1845">
      <w:pPr>
        <w:jc w:val="both"/>
        <w:rPr>
          <w:rFonts w:ascii="Tahoma" w:hAnsi="Tahoma" w:cs="Tahoma"/>
          <w:bCs/>
          <w:iCs/>
          <w:sz w:val="18"/>
          <w:szCs w:val="18"/>
        </w:rPr>
      </w:pPr>
    </w:p>
    <w:p w14:paraId="0C7C167D" w14:textId="275C7A5C" w:rsidR="00A566B6" w:rsidRDefault="00A566B6" w:rsidP="009C1845">
      <w:pPr>
        <w:jc w:val="both"/>
        <w:rPr>
          <w:rFonts w:ascii="Tahoma" w:hAnsi="Tahoma" w:cs="Tahoma"/>
          <w:bCs/>
          <w:iCs/>
          <w:sz w:val="18"/>
          <w:szCs w:val="18"/>
        </w:rPr>
      </w:pPr>
    </w:p>
    <w:p w14:paraId="21CEF603" w14:textId="309AD519" w:rsidR="00A566B6" w:rsidRDefault="00A566B6" w:rsidP="009C1845">
      <w:pPr>
        <w:jc w:val="both"/>
        <w:rPr>
          <w:rFonts w:ascii="Tahoma" w:hAnsi="Tahoma" w:cs="Tahoma"/>
          <w:bCs/>
          <w:iCs/>
          <w:sz w:val="18"/>
          <w:szCs w:val="18"/>
        </w:rPr>
      </w:pPr>
    </w:p>
    <w:p w14:paraId="3EEDED55" w14:textId="2A81BC35" w:rsidR="00A566B6" w:rsidRDefault="00A566B6" w:rsidP="009C1845">
      <w:pPr>
        <w:jc w:val="both"/>
        <w:rPr>
          <w:rFonts w:ascii="Tahoma" w:hAnsi="Tahoma" w:cs="Tahoma"/>
          <w:bCs/>
          <w:iCs/>
          <w:sz w:val="18"/>
          <w:szCs w:val="18"/>
        </w:rPr>
      </w:pPr>
    </w:p>
    <w:p w14:paraId="4E1E1658" w14:textId="2CC4C30D" w:rsidR="00A566B6" w:rsidRDefault="00A566B6" w:rsidP="009C1845">
      <w:pPr>
        <w:jc w:val="both"/>
        <w:rPr>
          <w:rFonts w:ascii="Tahoma" w:hAnsi="Tahoma" w:cs="Tahoma"/>
          <w:bCs/>
          <w:iCs/>
          <w:sz w:val="18"/>
          <w:szCs w:val="18"/>
        </w:rPr>
      </w:pPr>
    </w:p>
    <w:p w14:paraId="137B9853" w14:textId="02E4ED6E" w:rsidR="00A566B6" w:rsidRDefault="00A566B6" w:rsidP="009C1845">
      <w:pPr>
        <w:jc w:val="both"/>
        <w:rPr>
          <w:rFonts w:ascii="Tahoma" w:hAnsi="Tahoma" w:cs="Tahoma"/>
          <w:bCs/>
          <w:iCs/>
          <w:sz w:val="18"/>
          <w:szCs w:val="18"/>
        </w:rPr>
      </w:pPr>
    </w:p>
    <w:p w14:paraId="23754A03" w14:textId="6329EFFA" w:rsidR="00A566B6" w:rsidRDefault="00A566B6" w:rsidP="009C1845">
      <w:pPr>
        <w:jc w:val="both"/>
        <w:rPr>
          <w:rFonts w:ascii="Tahoma" w:hAnsi="Tahoma" w:cs="Tahoma"/>
          <w:bCs/>
          <w:iCs/>
          <w:sz w:val="18"/>
          <w:szCs w:val="18"/>
        </w:rPr>
      </w:pPr>
    </w:p>
    <w:p w14:paraId="5AE824B5" w14:textId="1BEABD3B" w:rsidR="00A566B6" w:rsidRDefault="00A566B6" w:rsidP="009C1845">
      <w:pPr>
        <w:jc w:val="both"/>
        <w:rPr>
          <w:rFonts w:ascii="Tahoma" w:hAnsi="Tahoma" w:cs="Tahoma"/>
          <w:bCs/>
          <w:iCs/>
          <w:sz w:val="18"/>
          <w:szCs w:val="18"/>
        </w:rPr>
      </w:pPr>
    </w:p>
    <w:p w14:paraId="176A35C9" w14:textId="0C27A860" w:rsidR="00A566B6" w:rsidRDefault="00A566B6" w:rsidP="009C1845">
      <w:pPr>
        <w:jc w:val="both"/>
        <w:rPr>
          <w:rFonts w:ascii="Tahoma" w:hAnsi="Tahoma" w:cs="Tahoma"/>
          <w:bCs/>
          <w:iCs/>
          <w:sz w:val="18"/>
          <w:szCs w:val="18"/>
        </w:rPr>
      </w:pPr>
    </w:p>
    <w:p w14:paraId="68732DDC" w14:textId="2D9A2F3E" w:rsidR="00A566B6" w:rsidRDefault="00A566B6" w:rsidP="009C1845">
      <w:pPr>
        <w:jc w:val="both"/>
        <w:rPr>
          <w:rFonts w:ascii="Tahoma" w:hAnsi="Tahoma" w:cs="Tahoma"/>
          <w:bCs/>
          <w:iCs/>
          <w:sz w:val="18"/>
          <w:szCs w:val="18"/>
        </w:rPr>
      </w:pPr>
    </w:p>
    <w:p w14:paraId="0F13217D" w14:textId="77777777" w:rsidR="00BF4256" w:rsidRDefault="00BF4256" w:rsidP="009C1845">
      <w:pPr>
        <w:jc w:val="both"/>
        <w:rPr>
          <w:rFonts w:ascii="Tahoma" w:hAnsi="Tahoma" w:cs="Tahoma"/>
          <w:bCs/>
          <w:iCs/>
          <w:sz w:val="18"/>
          <w:szCs w:val="18"/>
        </w:rPr>
      </w:pPr>
    </w:p>
    <w:p w14:paraId="6A437F14" w14:textId="479C07F0" w:rsidR="00A566B6" w:rsidRDefault="00A566B6" w:rsidP="009C1845">
      <w:pPr>
        <w:jc w:val="both"/>
        <w:rPr>
          <w:rFonts w:ascii="Tahoma" w:hAnsi="Tahoma" w:cs="Tahoma"/>
          <w:bCs/>
          <w:iCs/>
          <w:sz w:val="18"/>
          <w:szCs w:val="18"/>
        </w:rPr>
      </w:pPr>
    </w:p>
    <w:p w14:paraId="301F43DA" w14:textId="69416CD0" w:rsidR="00A566B6" w:rsidRPr="00365DCE" w:rsidRDefault="00A566B6" w:rsidP="00A566B6">
      <w:pPr>
        <w:jc w:val="right"/>
        <w:rPr>
          <w:rFonts w:ascii="Tahoma" w:hAnsi="Tahoma" w:cs="Tahoma"/>
          <w:sz w:val="20"/>
          <w:szCs w:val="20"/>
        </w:rPr>
      </w:pPr>
      <w:r w:rsidRPr="00365DCE">
        <w:rPr>
          <w:rFonts w:ascii="Tahoma" w:hAnsi="Tahoma" w:cs="Tahoma"/>
          <w:sz w:val="20"/>
          <w:szCs w:val="20"/>
        </w:rPr>
        <w:lastRenderedPageBreak/>
        <w:t xml:space="preserve">Numer sprawy </w:t>
      </w:r>
      <w:r w:rsidRPr="00695D67">
        <w:rPr>
          <w:rFonts w:ascii="Tahoma" w:hAnsi="Tahoma" w:cs="Tahoma"/>
          <w:b/>
          <w:sz w:val="20"/>
          <w:szCs w:val="20"/>
        </w:rPr>
        <w:t>2</w:t>
      </w:r>
      <w:r>
        <w:rPr>
          <w:rFonts w:ascii="Tahoma" w:hAnsi="Tahoma" w:cs="Tahoma"/>
          <w:b/>
          <w:sz w:val="20"/>
          <w:szCs w:val="20"/>
        </w:rPr>
        <w:t>3</w:t>
      </w:r>
      <w:r w:rsidRPr="00365DCE">
        <w:rPr>
          <w:rFonts w:ascii="Tahoma" w:hAnsi="Tahoma" w:cs="Tahoma"/>
          <w:b/>
          <w:bCs/>
          <w:kern w:val="1"/>
          <w:sz w:val="20"/>
          <w:szCs w:val="20"/>
        </w:rPr>
        <w:t>/TP/ZP/D/202</w:t>
      </w:r>
      <w:r>
        <w:rPr>
          <w:rFonts w:ascii="Tahoma" w:hAnsi="Tahoma" w:cs="Tahoma"/>
          <w:b/>
          <w:bCs/>
          <w:kern w:val="1"/>
          <w:sz w:val="20"/>
          <w:szCs w:val="20"/>
        </w:rPr>
        <w:t>2</w:t>
      </w:r>
      <w:r w:rsidRPr="00365DCE">
        <w:rPr>
          <w:rFonts w:ascii="Tahoma" w:hAnsi="Tahoma" w:cs="Tahoma"/>
          <w:b/>
          <w:bCs/>
          <w:kern w:val="1"/>
          <w:sz w:val="20"/>
          <w:szCs w:val="20"/>
        </w:rPr>
        <w:tab/>
      </w:r>
      <w:r w:rsidRPr="00365DCE">
        <w:rPr>
          <w:rFonts w:ascii="Tahoma" w:hAnsi="Tahoma" w:cs="Tahoma"/>
          <w:b/>
          <w:bCs/>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kern w:val="1"/>
          <w:sz w:val="20"/>
          <w:szCs w:val="20"/>
        </w:rPr>
        <w:tab/>
      </w:r>
      <w:r w:rsidRPr="00365DCE">
        <w:rPr>
          <w:rFonts w:ascii="Tahoma" w:hAnsi="Tahoma" w:cs="Tahoma"/>
          <w:kern w:val="1"/>
          <w:sz w:val="20"/>
          <w:szCs w:val="20"/>
        </w:rPr>
        <w:br/>
      </w:r>
      <w:r w:rsidRPr="00365DCE">
        <w:rPr>
          <w:rFonts w:ascii="Tahoma" w:hAnsi="Tahoma" w:cs="Tahoma"/>
          <w:b/>
          <w:kern w:val="1"/>
          <w:sz w:val="20"/>
          <w:szCs w:val="20"/>
        </w:rPr>
        <w:t xml:space="preserve">Załącznik nr </w:t>
      </w:r>
      <w:r>
        <w:rPr>
          <w:rFonts w:ascii="Tahoma" w:hAnsi="Tahoma" w:cs="Tahoma"/>
          <w:b/>
          <w:kern w:val="1"/>
          <w:sz w:val="20"/>
          <w:szCs w:val="20"/>
        </w:rPr>
        <w:t>7</w:t>
      </w:r>
    </w:p>
    <w:p w14:paraId="3A7AD870" w14:textId="77777777" w:rsidR="00A566B6" w:rsidRPr="00365DCE" w:rsidRDefault="00A566B6" w:rsidP="00A566B6">
      <w:pPr>
        <w:rPr>
          <w:rFonts w:ascii="Tahoma" w:hAnsi="Tahoma" w:cs="Tahoma"/>
          <w:sz w:val="20"/>
          <w:szCs w:val="20"/>
        </w:rPr>
      </w:pPr>
    </w:p>
    <w:p w14:paraId="15CE1D27" w14:textId="77777777" w:rsidR="00A566B6" w:rsidRPr="00365DCE" w:rsidRDefault="00A566B6" w:rsidP="00A566B6">
      <w:pPr>
        <w:rPr>
          <w:rFonts w:ascii="Tahoma" w:hAnsi="Tahoma" w:cs="Tahoma"/>
          <w:sz w:val="20"/>
          <w:szCs w:val="20"/>
        </w:rPr>
      </w:pPr>
    </w:p>
    <w:p w14:paraId="1F411A31" w14:textId="77777777" w:rsidR="00A566B6" w:rsidRPr="00365DCE" w:rsidRDefault="00A566B6" w:rsidP="00A566B6">
      <w:pPr>
        <w:rPr>
          <w:rFonts w:ascii="Tahoma" w:hAnsi="Tahoma" w:cs="Tahoma"/>
          <w:sz w:val="20"/>
          <w:szCs w:val="20"/>
        </w:rPr>
      </w:pPr>
    </w:p>
    <w:p w14:paraId="1F96860C" w14:textId="77777777" w:rsidR="00A566B6" w:rsidRPr="00365DCE" w:rsidRDefault="00A566B6" w:rsidP="00A566B6">
      <w:pPr>
        <w:rPr>
          <w:rFonts w:ascii="Tahoma" w:hAnsi="Tahoma" w:cs="Tahoma"/>
          <w:sz w:val="20"/>
          <w:szCs w:val="20"/>
        </w:rPr>
      </w:pPr>
    </w:p>
    <w:p w14:paraId="6CA12F55" w14:textId="77777777" w:rsidR="00A566B6" w:rsidRPr="00365DCE" w:rsidRDefault="00A566B6" w:rsidP="00A566B6">
      <w:pPr>
        <w:rPr>
          <w:rFonts w:ascii="Tahoma" w:hAnsi="Tahoma" w:cs="Tahoma"/>
          <w:sz w:val="20"/>
          <w:szCs w:val="20"/>
        </w:rPr>
      </w:pPr>
    </w:p>
    <w:p w14:paraId="7EA1B9D3" w14:textId="77777777" w:rsidR="00A566B6" w:rsidRPr="00365DCE" w:rsidRDefault="00A566B6" w:rsidP="00A566B6">
      <w:pPr>
        <w:rPr>
          <w:rFonts w:ascii="Tahoma" w:hAnsi="Tahoma" w:cs="Tahoma"/>
          <w:sz w:val="20"/>
          <w:szCs w:val="20"/>
        </w:rPr>
      </w:pPr>
    </w:p>
    <w:p w14:paraId="1D62CDDD" w14:textId="77777777" w:rsidR="00A566B6" w:rsidRPr="00365DCE" w:rsidRDefault="00A566B6" w:rsidP="00A566B6">
      <w:pPr>
        <w:rPr>
          <w:rFonts w:ascii="Tahoma" w:hAnsi="Tahoma" w:cs="Tahoma"/>
          <w:sz w:val="20"/>
          <w:szCs w:val="20"/>
        </w:rPr>
      </w:pPr>
    </w:p>
    <w:p w14:paraId="728054A6" w14:textId="77777777" w:rsidR="00A566B6" w:rsidRPr="00365DCE" w:rsidRDefault="00A566B6" w:rsidP="00A566B6">
      <w:pPr>
        <w:spacing w:line="360" w:lineRule="auto"/>
        <w:rPr>
          <w:rFonts w:ascii="Tahoma" w:hAnsi="Tahoma" w:cs="Tahoma"/>
          <w:b/>
          <w:bCs/>
          <w:sz w:val="18"/>
          <w:szCs w:val="20"/>
        </w:rPr>
      </w:pPr>
      <w:r w:rsidRPr="00365DCE">
        <w:rPr>
          <w:rFonts w:ascii="Tahoma" w:hAnsi="Tahoma" w:cs="Tahoma"/>
          <w:sz w:val="18"/>
          <w:szCs w:val="20"/>
        </w:rPr>
        <w:t>Data ..........................</w:t>
      </w:r>
    </w:p>
    <w:p w14:paraId="403C5B71" w14:textId="77777777" w:rsidR="00A566B6" w:rsidRPr="00365DCE" w:rsidRDefault="00A566B6" w:rsidP="00A566B6">
      <w:pPr>
        <w:tabs>
          <w:tab w:val="left" w:pos="284"/>
        </w:tabs>
        <w:spacing w:line="360" w:lineRule="auto"/>
        <w:rPr>
          <w:rFonts w:ascii="Tahoma" w:hAnsi="Tahoma" w:cs="Tahoma"/>
          <w:sz w:val="18"/>
          <w:szCs w:val="20"/>
        </w:rPr>
      </w:pPr>
      <w:r w:rsidRPr="00365DCE">
        <w:rPr>
          <w:rFonts w:ascii="Tahoma" w:hAnsi="Tahoma" w:cs="Tahoma"/>
          <w:sz w:val="18"/>
          <w:szCs w:val="20"/>
        </w:rPr>
        <w:t>Nazwa Wykonawcy ................................................................</w:t>
      </w:r>
    </w:p>
    <w:p w14:paraId="668CD0B2" w14:textId="77777777" w:rsidR="00A566B6" w:rsidRPr="00365DCE" w:rsidRDefault="00A566B6" w:rsidP="00A566B6">
      <w:pPr>
        <w:rPr>
          <w:rFonts w:ascii="Tahoma" w:hAnsi="Tahoma" w:cs="Tahoma"/>
          <w:sz w:val="18"/>
          <w:szCs w:val="20"/>
        </w:rPr>
      </w:pPr>
      <w:r w:rsidRPr="00365DCE">
        <w:rPr>
          <w:rFonts w:ascii="Tahoma" w:hAnsi="Tahoma" w:cs="Tahoma"/>
          <w:sz w:val="18"/>
          <w:szCs w:val="20"/>
        </w:rPr>
        <w:t>Adres Wykonawcy ...............................................................</w:t>
      </w:r>
    </w:p>
    <w:p w14:paraId="432F23EA" w14:textId="77777777" w:rsidR="00A566B6" w:rsidRPr="00365DCE" w:rsidRDefault="00A566B6" w:rsidP="00A566B6">
      <w:pPr>
        <w:ind w:firstLine="390"/>
        <w:jc w:val="center"/>
        <w:rPr>
          <w:rFonts w:ascii="Tahoma" w:hAnsi="Tahoma" w:cs="Tahoma"/>
          <w:b/>
          <w:sz w:val="20"/>
          <w:szCs w:val="20"/>
        </w:rPr>
      </w:pPr>
    </w:p>
    <w:p w14:paraId="0281AD64" w14:textId="77777777" w:rsidR="00A566B6" w:rsidRPr="00365DCE" w:rsidRDefault="00A566B6" w:rsidP="00A566B6">
      <w:pPr>
        <w:ind w:firstLine="390"/>
        <w:jc w:val="center"/>
        <w:rPr>
          <w:rFonts w:ascii="Tahoma" w:hAnsi="Tahoma" w:cs="Tahoma"/>
          <w:b/>
          <w:sz w:val="20"/>
          <w:szCs w:val="20"/>
        </w:rPr>
      </w:pPr>
    </w:p>
    <w:p w14:paraId="43E57F96" w14:textId="77777777" w:rsidR="00A566B6" w:rsidRPr="00365DCE" w:rsidRDefault="00A566B6" w:rsidP="00A566B6">
      <w:pPr>
        <w:ind w:firstLine="390"/>
        <w:jc w:val="center"/>
        <w:rPr>
          <w:rFonts w:ascii="Tahoma" w:hAnsi="Tahoma" w:cs="Tahoma"/>
          <w:b/>
          <w:sz w:val="20"/>
          <w:szCs w:val="20"/>
        </w:rPr>
      </w:pPr>
    </w:p>
    <w:p w14:paraId="67730DB6" w14:textId="77777777" w:rsidR="00A566B6" w:rsidRPr="00A566B6" w:rsidRDefault="00A566B6" w:rsidP="00A566B6">
      <w:pPr>
        <w:ind w:firstLine="390"/>
        <w:jc w:val="center"/>
        <w:rPr>
          <w:rFonts w:ascii="Tahoma" w:hAnsi="Tahoma" w:cs="Tahoma"/>
          <w:b/>
          <w:color w:val="000000"/>
          <w:sz w:val="22"/>
          <w:szCs w:val="22"/>
        </w:rPr>
      </w:pPr>
      <w:r w:rsidRPr="00A566B6">
        <w:rPr>
          <w:rFonts w:ascii="Tahoma" w:hAnsi="Tahoma" w:cs="Tahoma"/>
          <w:b/>
          <w:color w:val="000000"/>
          <w:sz w:val="22"/>
          <w:szCs w:val="22"/>
        </w:rPr>
        <w:t xml:space="preserve">Oświadczenie o zgodności oferowanych produktów </w:t>
      </w:r>
    </w:p>
    <w:p w14:paraId="13FCA065" w14:textId="77777777" w:rsidR="00A566B6" w:rsidRDefault="00A566B6" w:rsidP="00A566B6">
      <w:pPr>
        <w:spacing w:line="360" w:lineRule="auto"/>
        <w:ind w:firstLine="390"/>
        <w:jc w:val="both"/>
        <w:rPr>
          <w:rFonts w:ascii="Tahoma" w:hAnsi="Tahoma" w:cs="Tahoma"/>
          <w:sz w:val="20"/>
          <w:szCs w:val="20"/>
        </w:rPr>
      </w:pPr>
    </w:p>
    <w:p w14:paraId="6A53B83E" w14:textId="77777777" w:rsidR="00A566B6" w:rsidRDefault="00A566B6" w:rsidP="00A566B6">
      <w:pPr>
        <w:spacing w:line="360" w:lineRule="auto"/>
        <w:ind w:firstLine="390"/>
        <w:jc w:val="both"/>
        <w:rPr>
          <w:rFonts w:ascii="Tahoma" w:hAnsi="Tahoma" w:cs="Tahoma"/>
          <w:sz w:val="20"/>
          <w:szCs w:val="20"/>
        </w:rPr>
      </w:pPr>
    </w:p>
    <w:p w14:paraId="786B5ABD" w14:textId="77777777" w:rsidR="00A566B6" w:rsidRDefault="00A566B6" w:rsidP="00A566B6">
      <w:pPr>
        <w:spacing w:line="360" w:lineRule="auto"/>
        <w:ind w:firstLine="390"/>
        <w:jc w:val="both"/>
        <w:rPr>
          <w:rFonts w:ascii="Tahoma" w:hAnsi="Tahoma" w:cs="Tahoma"/>
          <w:sz w:val="20"/>
          <w:szCs w:val="20"/>
        </w:rPr>
      </w:pPr>
    </w:p>
    <w:p w14:paraId="3A25DAF7" w14:textId="77777777" w:rsidR="00A566B6" w:rsidRDefault="00A566B6" w:rsidP="00A566B6">
      <w:pPr>
        <w:spacing w:line="360" w:lineRule="auto"/>
        <w:ind w:firstLine="390"/>
        <w:jc w:val="both"/>
        <w:rPr>
          <w:rFonts w:ascii="Tahoma" w:hAnsi="Tahoma" w:cs="Tahoma"/>
          <w:sz w:val="20"/>
          <w:szCs w:val="20"/>
        </w:rPr>
      </w:pPr>
    </w:p>
    <w:p w14:paraId="36EA4311" w14:textId="795E851E" w:rsidR="00A566B6" w:rsidRPr="00A566B6" w:rsidRDefault="00A566B6" w:rsidP="00A566B6">
      <w:pPr>
        <w:spacing w:line="360" w:lineRule="auto"/>
        <w:ind w:firstLine="390"/>
        <w:jc w:val="both"/>
        <w:rPr>
          <w:rFonts w:ascii="Tahoma" w:hAnsi="Tahoma" w:cs="Tahoma"/>
          <w:sz w:val="20"/>
          <w:szCs w:val="20"/>
        </w:rPr>
      </w:pPr>
      <w:r w:rsidRPr="00A566B6">
        <w:rPr>
          <w:rFonts w:ascii="Tahoma" w:hAnsi="Tahoma" w:cs="Tahoma"/>
          <w:sz w:val="20"/>
          <w:szCs w:val="20"/>
        </w:rPr>
        <w:t>Oświadczam, że oferowany przedmiot zamówienia spełnia wymagania co do jakości określonej prawem, jest dopuszczony do obrotu na rynek polski oraz, że spełnia wymagania określone przez Zamawiającego w Specyfikacji Warunków Zamówienia</w:t>
      </w:r>
    </w:p>
    <w:p w14:paraId="541BC6FB" w14:textId="77777777" w:rsidR="00A566B6" w:rsidRPr="00A566B6" w:rsidRDefault="00A566B6" w:rsidP="00A566B6">
      <w:pPr>
        <w:spacing w:line="360" w:lineRule="auto"/>
        <w:ind w:firstLine="390"/>
        <w:jc w:val="both"/>
        <w:rPr>
          <w:rFonts w:ascii="Tahoma" w:hAnsi="Tahoma" w:cs="Tahoma"/>
          <w:sz w:val="20"/>
          <w:szCs w:val="20"/>
        </w:rPr>
      </w:pPr>
    </w:p>
    <w:p w14:paraId="33B1A444" w14:textId="77777777" w:rsidR="00A566B6" w:rsidRPr="00365DCE" w:rsidRDefault="00A566B6" w:rsidP="00A566B6">
      <w:pPr>
        <w:spacing w:line="360" w:lineRule="auto"/>
        <w:ind w:left="284" w:hanging="284"/>
        <w:jc w:val="both"/>
        <w:rPr>
          <w:rFonts w:ascii="Tahoma" w:hAnsi="Tahoma" w:cs="Tahoma"/>
          <w:sz w:val="20"/>
          <w:szCs w:val="20"/>
        </w:rPr>
      </w:pPr>
    </w:p>
    <w:p w14:paraId="40F7922E" w14:textId="77777777" w:rsidR="00A566B6" w:rsidRPr="00DC7860" w:rsidRDefault="00A566B6" w:rsidP="00A566B6">
      <w:pPr>
        <w:rPr>
          <w:rFonts w:ascii="Tahoma" w:hAnsi="Tahoma" w:cs="Tahoma"/>
          <w:sz w:val="18"/>
          <w:szCs w:val="18"/>
        </w:rPr>
      </w:pPr>
    </w:p>
    <w:p w14:paraId="74AFC181" w14:textId="3CDE0B82" w:rsidR="00A566B6" w:rsidRPr="002453C8" w:rsidRDefault="00A566B6" w:rsidP="00A566B6">
      <w:pPr>
        <w:jc w:val="both"/>
        <w:rPr>
          <w:rFonts w:ascii="Tahoma" w:hAnsi="Tahoma" w:cs="Tahoma"/>
          <w:sz w:val="18"/>
          <w:szCs w:val="18"/>
        </w:rPr>
      </w:pPr>
      <w:r w:rsidRPr="00514C09">
        <w:rPr>
          <w:rFonts w:ascii="Tahoma" w:hAnsi="Tahoma" w:cs="Tahoma"/>
          <w:sz w:val="18"/>
          <w:szCs w:val="18"/>
        </w:rPr>
        <w:t xml:space="preserve">UWAGA. Niniejsze oświadczenie Wykonawca </w:t>
      </w:r>
      <w:r>
        <w:rPr>
          <w:rFonts w:ascii="Tahoma" w:hAnsi="Tahoma" w:cs="Tahoma"/>
          <w:sz w:val="18"/>
          <w:szCs w:val="18"/>
        </w:rPr>
        <w:t>jest</w:t>
      </w:r>
      <w:r w:rsidRPr="00514C09">
        <w:rPr>
          <w:rFonts w:ascii="Tahoma" w:hAnsi="Tahoma" w:cs="Tahoma"/>
          <w:sz w:val="18"/>
          <w:szCs w:val="18"/>
        </w:rPr>
        <w:t xml:space="preserve"> zobowiązany </w:t>
      </w:r>
      <w:r w:rsidRPr="00514C09">
        <w:rPr>
          <w:rFonts w:ascii="Tahoma" w:hAnsi="Tahoma" w:cs="Tahoma"/>
          <w:b/>
          <w:sz w:val="18"/>
          <w:szCs w:val="18"/>
        </w:rPr>
        <w:t>do złożenia wraz z ofertą</w:t>
      </w:r>
      <w:r w:rsidRPr="00514C09">
        <w:rPr>
          <w:rFonts w:ascii="Tahoma" w:hAnsi="Tahoma" w:cs="Tahoma"/>
          <w:sz w:val="18"/>
          <w:szCs w:val="18"/>
        </w:rPr>
        <w:t>.</w:t>
      </w:r>
    </w:p>
    <w:p w14:paraId="159F670E" w14:textId="77777777" w:rsidR="00A566B6" w:rsidRDefault="00A566B6" w:rsidP="00A566B6">
      <w:pPr>
        <w:spacing w:line="360" w:lineRule="auto"/>
        <w:ind w:left="284" w:hanging="284"/>
        <w:jc w:val="both"/>
        <w:rPr>
          <w:rFonts w:ascii="Tahoma" w:hAnsi="Tahoma" w:cs="Tahoma"/>
          <w:b/>
          <w:i/>
          <w:sz w:val="20"/>
          <w:szCs w:val="20"/>
          <w:u w:val="single"/>
        </w:rPr>
      </w:pPr>
    </w:p>
    <w:p w14:paraId="47E96F82" w14:textId="77777777" w:rsidR="00A566B6" w:rsidRPr="002453C8" w:rsidRDefault="00A566B6" w:rsidP="009C1845">
      <w:pPr>
        <w:jc w:val="both"/>
        <w:rPr>
          <w:rFonts w:ascii="Tahoma" w:hAnsi="Tahoma" w:cs="Tahoma"/>
          <w:bCs/>
          <w:iCs/>
          <w:sz w:val="18"/>
          <w:szCs w:val="18"/>
        </w:rPr>
      </w:pPr>
    </w:p>
    <w:sectPr w:rsidR="00A566B6" w:rsidRPr="002453C8" w:rsidSect="001B077E">
      <w:headerReference w:type="default" r:id="rId41"/>
      <w:footerReference w:type="even" r:id="rId42"/>
      <w:footerReference w:type="default" r:id="rId43"/>
      <w:pgSz w:w="11906" w:h="16838"/>
      <w:pgMar w:top="851" w:right="851" w:bottom="709" w:left="851" w:header="284" w:footer="44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72A7E" w16cex:dateUtc="2022-05-23T09:10:00Z"/>
  <w16cex:commentExtensible w16cex:durableId="26372A81" w16cex:dateUtc="2022-05-19T06:38:00Z"/>
  <w16cex:commentExtensible w16cex:durableId="262CBD01" w16cex:dateUtc="2022-05-16T10:07:00Z"/>
  <w16cex:commentExtensible w16cex:durableId="26372A83" w16cex:dateUtc="2022-05-23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C33E8C" w16cid:durableId="26372A7E"/>
  <w16cid:commentId w16cid:paraId="06F9CFA4" w16cid:durableId="26372A81"/>
  <w16cid:commentId w16cid:paraId="643E152C" w16cid:durableId="262CBD01"/>
  <w16cid:commentId w16cid:paraId="1E5E0068" w16cid:durableId="26372A8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6CD27" w14:textId="77777777" w:rsidR="00286284" w:rsidRDefault="00286284">
      <w:r>
        <w:separator/>
      </w:r>
    </w:p>
  </w:endnote>
  <w:endnote w:type="continuationSeparator" w:id="0">
    <w:p w14:paraId="428F51B0" w14:textId="77777777" w:rsidR="00286284" w:rsidRDefault="0028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inherit">
    <w:altName w:val="Cambria"/>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43E8C" w14:textId="77777777" w:rsidR="00286284" w:rsidRDefault="00286284"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3904532" w14:textId="77777777" w:rsidR="00286284" w:rsidRDefault="00286284">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33CC" w14:textId="521418E6" w:rsidR="00286284" w:rsidRPr="00822A5D" w:rsidRDefault="00286284"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8309EB">
      <w:rPr>
        <w:rStyle w:val="Numerstrony"/>
        <w:rFonts w:ascii="Tahoma" w:hAnsi="Tahoma" w:cs="Tahoma"/>
        <w:noProof/>
        <w:sz w:val="16"/>
        <w:szCs w:val="16"/>
      </w:rPr>
      <w:t>12</w:t>
    </w:r>
    <w:r w:rsidRPr="00822A5D">
      <w:rPr>
        <w:rStyle w:val="Numerstrony"/>
        <w:rFonts w:ascii="Tahoma" w:hAnsi="Tahoma" w:cs="Tahoma"/>
        <w:sz w:val="16"/>
        <w:szCs w:val="16"/>
      </w:rPr>
      <w:fldChar w:fldCharType="end"/>
    </w:r>
  </w:p>
  <w:p w14:paraId="41D5EF0D" w14:textId="43B3377D" w:rsidR="00286284" w:rsidRPr="009C75BD" w:rsidRDefault="00286284" w:rsidP="00692215">
    <w:pPr>
      <w:pStyle w:val="Stopka"/>
      <w:ind w:right="360"/>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AB0B8" w14:textId="77777777" w:rsidR="00286284" w:rsidRDefault="00286284">
      <w:r>
        <w:separator/>
      </w:r>
    </w:p>
  </w:footnote>
  <w:footnote w:type="continuationSeparator" w:id="0">
    <w:p w14:paraId="25BF4242" w14:textId="77777777" w:rsidR="00286284" w:rsidRDefault="00286284">
      <w:r>
        <w:continuationSeparator/>
      </w:r>
    </w:p>
  </w:footnote>
  <w:footnote w:id="1">
    <w:p w14:paraId="6615E868" w14:textId="77777777" w:rsidR="00286284" w:rsidRPr="00116474" w:rsidRDefault="00286284" w:rsidP="00973F5F">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7436797B" w14:textId="77777777" w:rsidR="00286284" w:rsidRPr="008A0E80" w:rsidRDefault="00286284"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68DF59C5" w14:textId="77777777" w:rsidR="00286284" w:rsidRPr="008A0E80" w:rsidRDefault="00286284"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5B83CCFB" w14:textId="77777777" w:rsidR="00286284" w:rsidRPr="008A0E80" w:rsidRDefault="00286284"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7E21083C" w14:textId="77777777" w:rsidR="00286284" w:rsidRPr="008A6456" w:rsidRDefault="00286284"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5445E420" w14:textId="77777777" w:rsidR="00286284" w:rsidRPr="008A6456" w:rsidRDefault="00286284"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7EE98" w14:textId="219414A1" w:rsidR="00286284" w:rsidRPr="00692215" w:rsidRDefault="00286284" w:rsidP="002912F6">
    <w:pPr>
      <w:pStyle w:val="Stopka"/>
      <w:ind w:right="360"/>
    </w:pPr>
    <w:r>
      <w:rPr>
        <w:rFonts w:ascii="Tahoma" w:hAnsi="Tahoma" w:cs="Tahoma"/>
        <w:i/>
        <w:sz w:val="16"/>
        <w:szCs w:val="16"/>
      </w:rPr>
      <w:t>23</w:t>
    </w:r>
    <w:r w:rsidRPr="009C75BD">
      <w:rPr>
        <w:rFonts w:ascii="Tahoma" w:hAnsi="Tahoma" w:cs="Tahoma"/>
        <w:i/>
        <w:sz w:val="16"/>
        <w:szCs w:val="16"/>
      </w:rPr>
      <w:t>/TP/ZP/D/202</w:t>
    </w:r>
    <w:r>
      <w:rPr>
        <w:rFonts w:ascii="Tahoma" w:hAnsi="Tahoma" w:cs="Tahoma"/>
        <w:i/>
        <w:sz w:val="16"/>
        <w:szCs w:val="16"/>
      </w:rPr>
      <w:t>2- Dostawa artykułów hydraulicznych</w:t>
    </w:r>
    <w:r w:rsidDel="004E6EFB">
      <w:rPr>
        <w:rFonts w:ascii="Tahoma" w:hAnsi="Tahoma" w:cs="Tahoma"/>
        <w:i/>
        <w:sz w:val="16"/>
        <w:szCs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720" w:hanging="360"/>
      </w:pPr>
      <w:rPr>
        <w:caps w:val="0"/>
        <w:smallCaps w:val="0"/>
        <w:strike w:val="0"/>
        <w:dstrike w:val="0"/>
        <w:outline w:val="0"/>
        <w:spacing w:val="0"/>
        <w:w w:val="100"/>
        <w:kern w:val="1"/>
        <w:position w:val="0"/>
        <w:sz w:val="20"/>
        <w:vertAlign w:val="baseline"/>
      </w:rPr>
    </w:lvl>
    <w:lvl w:ilvl="2">
      <w:start w:val="1"/>
      <w:numFmt w:val="decimal"/>
      <w:lvlText w:val="%2.%3."/>
      <w:lvlJc w:val="left"/>
      <w:pPr>
        <w:tabs>
          <w:tab w:val="num" w:pos="0"/>
        </w:tabs>
        <w:ind w:left="1080" w:hanging="360"/>
      </w:pPr>
      <w:rPr>
        <w:caps w:val="0"/>
        <w:smallCaps w:val="0"/>
        <w:strike w:val="0"/>
        <w:dstrike w:val="0"/>
        <w:outline w:val="0"/>
        <w:spacing w:val="0"/>
        <w:w w:val="100"/>
        <w:kern w:val="1"/>
        <w:position w:val="0"/>
        <w:sz w:val="20"/>
        <w:vertAlign w:val="baseline"/>
      </w:rPr>
    </w:lvl>
    <w:lvl w:ilvl="3">
      <w:start w:val="1"/>
      <w:numFmt w:val="decimal"/>
      <w:lvlText w:val="%2.%3.%4."/>
      <w:lvlJc w:val="left"/>
      <w:pPr>
        <w:tabs>
          <w:tab w:val="num" w:pos="0"/>
        </w:tabs>
        <w:ind w:left="1440" w:hanging="360"/>
      </w:pPr>
      <w:rPr>
        <w:caps w:val="0"/>
        <w:smallCaps w:val="0"/>
        <w:strike w:val="0"/>
        <w:dstrike w:val="0"/>
        <w:outline w:val="0"/>
        <w:spacing w:val="0"/>
        <w:w w:val="100"/>
        <w:kern w:val="1"/>
        <w:position w:val="0"/>
        <w:sz w:val="20"/>
        <w:vertAlign w:val="baseline"/>
      </w:rPr>
    </w:lvl>
    <w:lvl w:ilvl="4">
      <w:start w:val="1"/>
      <w:numFmt w:val="decimal"/>
      <w:lvlText w:val="%2.%3.%4.%5."/>
      <w:lvlJc w:val="left"/>
      <w:pPr>
        <w:tabs>
          <w:tab w:val="num" w:pos="0"/>
        </w:tabs>
        <w:ind w:left="1800" w:hanging="360"/>
      </w:pPr>
      <w:rPr>
        <w:caps w:val="0"/>
        <w:smallCaps w:val="0"/>
        <w:strike w:val="0"/>
        <w:dstrike w:val="0"/>
        <w:outline w:val="0"/>
        <w:spacing w:val="0"/>
        <w:w w:val="100"/>
        <w:kern w:val="1"/>
        <w:position w:val="0"/>
        <w:sz w:val="20"/>
        <w:vertAlign w:val="baseline"/>
      </w:rPr>
    </w:lvl>
    <w:lvl w:ilvl="5">
      <w:start w:val="1"/>
      <w:numFmt w:val="decimal"/>
      <w:lvlText w:val="%2.%3.%4.%5.%6."/>
      <w:lvlJc w:val="left"/>
      <w:pPr>
        <w:tabs>
          <w:tab w:val="num" w:pos="0"/>
        </w:tabs>
        <w:ind w:left="2160" w:hanging="360"/>
      </w:pPr>
      <w:rPr>
        <w:caps w:val="0"/>
        <w:smallCaps w:val="0"/>
        <w:strike w:val="0"/>
        <w:dstrike w:val="0"/>
        <w:outline w:val="0"/>
        <w:spacing w:val="0"/>
        <w:w w:val="100"/>
        <w:kern w:val="1"/>
        <w:position w:val="0"/>
        <w:sz w:val="20"/>
        <w:vertAlign w:val="baseline"/>
      </w:rPr>
    </w:lvl>
    <w:lvl w:ilvl="6">
      <w:start w:val="1"/>
      <w:numFmt w:val="decimal"/>
      <w:lvlText w:val="%2.%3.%4.%5.%6.%7."/>
      <w:lvlJc w:val="left"/>
      <w:pPr>
        <w:tabs>
          <w:tab w:val="num" w:pos="0"/>
        </w:tabs>
        <w:ind w:left="2520" w:hanging="360"/>
      </w:pPr>
      <w:rPr>
        <w:caps w:val="0"/>
        <w:smallCaps w:val="0"/>
        <w:strike w:val="0"/>
        <w:dstrike w:val="0"/>
        <w:outline w:val="0"/>
        <w:spacing w:val="0"/>
        <w:w w:val="100"/>
        <w:kern w:val="1"/>
        <w:position w:val="0"/>
        <w:sz w:val="20"/>
        <w:vertAlign w:val="baseline"/>
      </w:rPr>
    </w:lvl>
    <w:lvl w:ilvl="7">
      <w:start w:val="1"/>
      <w:numFmt w:val="decimal"/>
      <w:lvlText w:val="%2.%3.%4.%5.%6.%7.%8."/>
      <w:lvlJc w:val="left"/>
      <w:pPr>
        <w:tabs>
          <w:tab w:val="num" w:pos="0"/>
        </w:tabs>
        <w:ind w:left="2880" w:hanging="360"/>
      </w:pPr>
      <w:rPr>
        <w:caps w:val="0"/>
        <w:smallCaps w:val="0"/>
        <w:strike w:val="0"/>
        <w:dstrike w:val="0"/>
        <w:outline w:val="0"/>
        <w:spacing w:val="0"/>
        <w:w w:val="100"/>
        <w:kern w:val="1"/>
        <w:position w:val="0"/>
        <w:sz w:val="20"/>
        <w:vertAlign w:val="baseline"/>
      </w:rPr>
    </w:lvl>
    <w:lvl w:ilvl="8">
      <w:start w:val="1"/>
      <w:numFmt w:val="decimal"/>
      <w:lvlText w:val="%2.%3.%4.%5.%6.%7.%8.%9."/>
      <w:lvlJc w:val="left"/>
      <w:pPr>
        <w:tabs>
          <w:tab w:val="num" w:pos="0"/>
        </w:tabs>
        <w:ind w:left="3240" w:hanging="360"/>
      </w:pPr>
      <w:rPr>
        <w:caps w:val="0"/>
        <w:smallCaps w:val="0"/>
        <w:strike w:val="0"/>
        <w:dstrike w:val="0"/>
        <w:outline w:val="0"/>
        <w:spacing w:val="0"/>
        <w:w w:val="100"/>
        <w:kern w:val="1"/>
        <w:position w:val="0"/>
        <w:sz w:val="20"/>
        <w:vertAlign w:val="baseline"/>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1"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20" w15:restartNumberingAfterBreak="0">
    <w:nsid w:val="0D97080D"/>
    <w:multiLevelType w:val="hybridMultilevel"/>
    <w:tmpl w:val="C7A498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631799"/>
    <w:multiLevelType w:val="hybridMultilevel"/>
    <w:tmpl w:val="FBE634BE"/>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3443B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31"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4"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5" w15:restartNumberingAfterBreak="0">
    <w:nsid w:val="24E34089"/>
    <w:multiLevelType w:val="multilevel"/>
    <w:tmpl w:val="95B2562E"/>
    <w:lvl w:ilvl="0">
      <w:start w:val="1"/>
      <w:numFmt w:val="decimal"/>
      <w:lvlText w:val="%1."/>
      <w:lvlJc w:val="left"/>
      <w:pPr>
        <w:tabs>
          <w:tab w:val="num" w:pos="720"/>
        </w:tabs>
        <w:ind w:left="720" w:hanging="360"/>
      </w:pPr>
    </w:lvl>
    <w:lvl w:ilvl="1">
      <w:numFmt w:val="bullet"/>
      <w:lvlText w:val=""/>
      <w:lvlJc w:val="left"/>
      <w:pPr>
        <w:ind w:left="1440" w:hanging="360"/>
      </w:pPr>
      <w:rPr>
        <w:rFonts w:ascii="Wingdings" w:eastAsia="Times New Roman" w:hAnsi="Wingdings"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5EF016A"/>
    <w:multiLevelType w:val="hybridMultilevel"/>
    <w:tmpl w:val="6B7CDDE4"/>
    <w:lvl w:ilvl="0" w:tplc="04150017">
      <w:start w:val="1"/>
      <w:numFmt w:val="lowerLetter"/>
      <w:lvlText w:val="%1)"/>
      <w:lvlJc w:val="left"/>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474AD6"/>
    <w:multiLevelType w:val="hybridMultilevel"/>
    <w:tmpl w:val="C186CFF6"/>
    <w:lvl w:ilvl="0" w:tplc="48E297FC">
      <w:start w:val="1"/>
      <w:numFmt w:val="decimal"/>
      <w:lvlText w:val="%1."/>
      <w:lvlJc w:val="left"/>
      <w:pPr>
        <w:tabs>
          <w:tab w:val="num" w:pos="644"/>
        </w:tabs>
        <w:ind w:left="644"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D6B1603"/>
    <w:multiLevelType w:val="multilevel"/>
    <w:tmpl w:val="DB0E4600"/>
    <w:lvl w:ilvl="0">
      <w:start w:val="1"/>
      <w:numFmt w:val="decimal"/>
      <w:lvlText w:val="%1."/>
      <w:lvlJc w:val="left"/>
      <w:pPr>
        <w:tabs>
          <w:tab w:val="num" w:pos="360"/>
        </w:tabs>
        <w:ind w:left="360" w:hanging="360"/>
      </w:pPr>
      <w:rPr>
        <w:b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41" w15:restartNumberingAfterBreak="0">
    <w:nsid w:val="2EF4046B"/>
    <w:multiLevelType w:val="hybridMultilevel"/>
    <w:tmpl w:val="CE6A3E74"/>
    <w:lvl w:ilvl="0" w:tplc="FFCCBFF6">
      <w:start w:val="1"/>
      <w:numFmt w:val="lowerLetter"/>
      <w:lvlText w:val="%1)"/>
      <w:lvlJc w:val="left"/>
      <w:pPr>
        <w:tabs>
          <w:tab w:val="num" w:pos="360"/>
        </w:tabs>
        <w:ind w:left="360" w:hanging="360"/>
      </w:pPr>
      <w:rPr>
        <w:rFonts w:hint="default"/>
        <w:sz w:val="20"/>
        <w:szCs w:val="20"/>
      </w:rPr>
    </w:lvl>
    <w:lvl w:ilvl="1" w:tplc="35C65F5A">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2BA41B2"/>
    <w:multiLevelType w:val="hybridMultilevel"/>
    <w:tmpl w:val="E47CE74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5"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8"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3B29430E"/>
    <w:multiLevelType w:val="multilevel"/>
    <w:tmpl w:val="F75ACE3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15:restartNumberingAfterBreak="0">
    <w:nsid w:val="3D8F4518"/>
    <w:multiLevelType w:val="hybridMultilevel"/>
    <w:tmpl w:val="4D82C6A8"/>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DE4226C"/>
    <w:multiLevelType w:val="hybridMultilevel"/>
    <w:tmpl w:val="925C4868"/>
    <w:lvl w:ilvl="0" w:tplc="04150017">
      <w:start w:val="1"/>
      <w:numFmt w:val="lowerLetter"/>
      <w:lvlText w:val="%1)"/>
      <w:lvlJc w:val="left"/>
      <w:pPr>
        <w:tabs>
          <w:tab w:val="num" w:pos="927"/>
        </w:tabs>
        <w:ind w:left="927" w:hanging="567"/>
      </w:pPr>
      <w:rPr>
        <w:rFonts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58"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59"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2"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8EB7B99"/>
    <w:multiLevelType w:val="hybridMultilevel"/>
    <w:tmpl w:val="BFBE550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66"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67" w15:restartNumberingAfterBreak="0">
    <w:nsid w:val="60921C48"/>
    <w:multiLevelType w:val="multilevel"/>
    <w:tmpl w:val="94B8CE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2EB1EEA"/>
    <w:multiLevelType w:val="hybridMultilevel"/>
    <w:tmpl w:val="36BEA670"/>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0" w15:restartNumberingAfterBreak="0">
    <w:nsid w:val="65B52896"/>
    <w:multiLevelType w:val="multilevel"/>
    <w:tmpl w:val="65560CA8"/>
    <w:lvl w:ilvl="0">
      <w:start w:val="1"/>
      <w:numFmt w:val="decimal"/>
      <w:lvlText w:val="%1."/>
      <w:lvlJc w:val="left"/>
      <w:pPr>
        <w:tabs>
          <w:tab w:val="num" w:pos="360"/>
        </w:tabs>
        <w:ind w:left="360" w:hanging="360"/>
      </w:pPr>
    </w:lvl>
    <w:lvl w:ilvl="1">
      <w:start w:val="1"/>
      <w:numFmt w:val="decimal"/>
      <w:isLgl/>
      <w:lvlText w:val="6.%2"/>
      <w:lvlJc w:val="left"/>
      <w:pPr>
        <w:tabs>
          <w:tab w:val="num" w:pos="390"/>
        </w:tabs>
        <w:ind w:left="390" w:hanging="39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71"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73" w15:restartNumberingAfterBreak="0">
    <w:nsid w:val="736C3D19"/>
    <w:multiLevelType w:val="multilevel"/>
    <w:tmpl w:val="C93452B8"/>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4"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2"/>
  </w:num>
  <w:num w:numId="2">
    <w:abstractNumId w:val="49"/>
  </w:num>
  <w:num w:numId="3">
    <w:abstractNumId w:val="71"/>
  </w:num>
  <w:num w:numId="4">
    <w:abstractNumId w:val="40"/>
  </w:num>
  <w:num w:numId="5">
    <w:abstractNumId w:val="15"/>
  </w:num>
  <w:num w:numId="6">
    <w:abstractNumId w:val="8"/>
  </w:num>
  <w:num w:numId="7">
    <w:abstractNumId w:val="63"/>
  </w:num>
  <w:num w:numId="8">
    <w:abstractNumId w:val="25"/>
  </w:num>
  <w:num w:numId="9">
    <w:abstractNumId w:val="10"/>
  </w:num>
  <w:num w:numId="10">
    <w:abstractNumId w:val="56"/>
  </w:num>
  <w:num w:numId="11">
    <w:abstractNumId w:val="31"/>
  </w:num>
  <w:num w:numId="12">
    <w:abstractNumId w:val="55"/>
  </w:num>
  <w:num w:numId="13">
    <w:abstractNumId w:val="69"/>
  </w:num>
  <w:num w:numId="14">
    <w:abstractNumId w:val="38"/>
  </w:num>
  <w:num w:numId="15">
    <w:abstractNumId w:val="44"/>
  </w:num>
  <w:num w:numId="16">
    <w:abstractNumId w:val="18"/>
  </w:num>
  <w:num w:numId="17">
    <w:abstractNumId w:val="26"/>
  </w:num>
  <w:num w:numId="18">
    <w:abstractNumId w:val="13"/>
  </w:num>
  <w:num w:numId="19">
    <w:abstractNumId w:val="59"/>
  </w:num>
  <w:num w:numId="20">
    <w:abstractNumId w:val="29"/>
  </w:num>
  <w:num w:numId="21">
    <w:abstractNumId w:val="24"/>
  </w:num>
  <w:num w:numId="22">
    <w:abstractNumId w:val="35"/>
  </w:num>
  <w:num w:numId="23">
    <w:abstractNumId w:val="14"/>
  </w:num>
  <w:num w:numId="24">
    <w:abstractNumId w:val="47"/>
  </w:num>
  <w:num w:numId="25">
    <w:abstractNumId w:val="74"/>
  </w:num>
  <w:num w:numId="26">
    <w:abstractNumId w:val="76"/>
  </w:num>
  <w:num w:numId="27">
    <w:abstractNumId w:val="33"/>
  </w:num>
  <w:num w:numId="28">
    <w:abstractNumId w:val="12"/>
  </w:num>
  <w:num w:numId="29">
    <w:abstractNumId w:val="37"/>
  </w:num>
  <w:num w:numId="30">
    <w:abstractNumId w:val="48"/>
  </w:num>
  <w:num w:numId="31">
    <w:abstractNumId w:val="17"/>
  </w:num>
  <w:num w:numId="32">
    <w:abstractNumId w:val="27"/>
  </w:num>
  <w:num w:numId="33">
    <w:abstractNumId w:val="45"/>
  </w:num>
  <w:num w:numId="34">
    <w:abstractNumId w:val="53"/>
  </w:num>
  <w:num w:numId="35">
    <w:abstractNumId w:val="61"/>
  </w:num>
  <w:num w:numId="36">
    <w:abstractNumId w:val="9"/>
  </w:num>
  <w:num w:numId="37">
    <w:abstractNumId w:val="62"/>
  </w:num>
  <w:num w:numId="38">
    <w:abstractNumId w:val="60"/>
  </w:num>
  <w:num w:numId="39">
    <w:abstractNumId w:val="32"/>
  </w:num>
  <w:num w:numId="40">
    <w:abstractNumId w:val="66"/>
  </w:num>
  <w:num w:numId="41">
    <w:abstractNumId w:val="34"/>
  </w:num>
  <w:num w:numId="42">
    <w:abstractNumId w:val="67"/>
  </w:num>
  <w:num w:numId="43">
    <w:abstractNumId w:val="20"/>
  </w:num>
  <w:num w:numId="44">
    <w:abstractNumId w:val="11"/>
  </w:num>
  <w:num w:numId="45">
    <w:abstractNumId w:val="65"/>
  </w:num>
  <w:num w:numId="46">
    <w:abstractNumId w:val="68"/>
  </w:num>
  <w:num w:numId="47">
    <w:abstractNumId w:val="36"/>
  </w:num>
  <w:num w:numId="48">
    <w:abstractNumId w:val="54"/>
  </w:num>
  <w:num w:numId="49">
    <w:abstractNumId w:val="21"/>
  </w:num>
  <w:num w:numId="50">
    <w:abstractNumId w:val="46"/>
  </w:num>
  <w:num w:numId="51">
    <w:abstractNumId w:val="41"/>
  </w:num>
  <w:num w:numId="52">
    <w:abstractNumId w:val="23"/>
  </w:num>
  <w:num w:numId="53">
    <w:abstractNumId w:val="39"/>
  </w:num>
  <w:num w:numId="54">
    <w:abstractNumId w:val="16"/>
  </w:num>
  <w:num w:numId="55">
    <w:abstractNumId w:val="51"/>
  </w:num>
  <w:num w:numId="56">
    <w:abstractNumId w:val="75"/>
  </w:num>
  <w:num w:numId="57">
    <w:abstractNumId w:val="28"/>
  </w:num>
  <w:num w:numId="58">
    <w:abstractNumId w:val="64"/>
  </w:num>
  <w:num w:numId="59">
    <w:abstractNumId w:val="58"/>
  </w:num>
  <w:num w:numId="60">
    <w:abstractNumId w:val="22"/>
  </w:num>
  <w:num w:numId="61">
    <w:abstractNumId w:val="42"/>
  </w:num>
  <w:num w:numId="62">
    <w:abstractNumId w:val="43"/>
  </w:num>
  <w:num w:numId="63">
    <w:abstractNumId w:val="52"/>
  </w:num>
  <w:num w:numId="64">
    <w:abstractNumId w:val="50"/>
  </w:num>
  <w:num w:numId="65">
    <w:abstractNumId w:val="30"/>
    <w:lvlOverride w:ilvl="0">
      <w:startOverride w:val="1"/>
    </w:lvlOverride>
  </w:num>
  <w:num w:numId="66">
    <w:abstractNumId w:val="73"/>
  </w:num>
  <w:num w:numId="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CC1"/>
    <w:rsid w:val="000000BE"/>
    <w:rsid w:val="0000057E"/>
    <w:rsid w:val="000015B1"/>
    <w:rsid w:val="00001835"/>
    <w:rsid w:val="00001A04"/>
    <w:rsid w:val="000023A1"/>
    <w:rsid w:val="0000351B"/>
    <w:rsid w:val="0000566B"/>
    <w:rsid w:val="00005A3C"/>
    <w:rsid w:val="00006939"/>
    <w:rsid w:val="00006C29"/>
    <w:rsid w:val="00007876"/>
    <w:rsid w:val="00007C47"/>
    <w:rsid w:val="00007CEB"/>
    <w:rsid w:val="00007E9E"/>
    <w:rsid w:val="00010590"/>
    <w:rsid w:val="00011477"/>
    <w:rsid w:val="00011908"/>
    <w:rsid w:val="00011E1A"/>
    <w:rsid w:val="00012563"/>
    <w:rsid w:val="0001295F"/>
    <w:rsid w:val="000130A2"/>
    <w:rsid w:val="000132D5"/>
    <w:rsid w:val="00013462"/>
    <w:rsid w:val="00013962"/>
    <w:rsid w:val="00014751"/>
    <w:rsid w:val="0001494B"/>
    <w:rsid w:val="00014E9E"/>
    <w:rsid w:val="000150F6"/>
    <w:rsid w:val="000152B3"/>
    <w:rsid w:val="0001677C"/>
    <w:rsid w:val="000177B5"/>
    <w:rsid w:val="00017A9C"/>
    <w:rsid w:val="00017AC2"/>
    <w:rsid w:val="00017B43"/>
    <w:rsid w:val="000205F7"/>
    <w:rsid w:val="00020904"/>
    <w:rsid w:val="00020B40"/>
    <w:rsid w:val="00020F60"/>
    <w:rsid w:val="00021338"/>
    <w:rsid w:val="000216D8"/>
    <w:rsid w:val="00021A8D"/>
    <w:rsid w:val="00023E96"/>
    <w:rsid w:val="0002459D"/>
    <w:rsid w:val="00024DD4"/>
    <w:rsid w:val="00025271"/>
    <w:rsid w:val="000252E7"/>
    <w:rsid w:val="00025564"/>
    <w:rsid w:val="00025789"/>
    <w:rsid w:val="000259B1"/>
    <w:rsid w:val="000266A0"/>
    <w:rsid w:val="00026852"/>
    <w:rsid w:val="00026AC1"/>
    <w:rsid w:val="00026CF3"/>
    <w:rsid w:val="00026E85"/>
    <w:rsid w:val="00027C1C"/>
    <w:rsid w:val="00027E7C"/>
    <w:rsid w:val="000300D4"/>
    <w:rsid w:val="00030124"/>
    <w:rsid w:val="00030A57"/>
    <w:rsid w:val="00030CD3"/>
    <w:rsid w:val="000315DC"/>
    <w:rsid w:val="00031A6E"/>
    <w:rsid w:val="00031CA8"/>
    <w:rsid w:val="000320AE"/>
    <w:rsid w:val="00032144"/>
    <w:rsid w:val="000322EF"/>
    <w:rsid w:val="00032386"/>
    <w:rsid w:val="0003257B"/>
    <w:rsid w:val="00032750"/>
    <w:rsid w:val="0003277D"/>
    <w:rsid w:val="0003287D"/>
    <w:rsid w:val="0003525F"/>
    <w:rsid w:val="00035872"/>
    <w:rsid w:val="0003614E"/>
    <w:rsid w:val="00036475"/>
    <w:rsid w:val="00036C50"/>
    <w:rsid w:val="00037199"/>
    <w:rsid w:val="0003777C"/>
    <w:rsid w:val="00037DC8"/>
    <w:rsid w:val="00040620"/>
    <w:rsid w:val="00040A1D"/>
    <w:rsid w:val="00040E07"/>
    <w:rsid w:val="0004150D"/>
    <w:rsid w:val="00041829"/>
    <w:rsid w:val="00041B4A"/>
    <w:rsid w:val="00041DB9"/>
    <w:rsid w:val="00042979"/>
    <w:rsid w:val="000446D9"/>
    <w:rsid w:val="000447EF"/>
    <w:rsid w:val="00044CCA"/>
    <w:rsid w:val="000450CE"/>
    <w:rsid w:val="00045406"/>
    <w:rsid w:val="00045689"/>
    <w:rsid w:val="00046ACD"/>
    <w:rsid w:val="00047022"/>
    <w:rsid w:val="0004716E"/>
    <w:rsid w:val="0004762D"/>
    <w:rsid w:val="00047B46"/>
    <w:rsid w:val="000507BE"/>
    <w:rsid w:val="00050E92"/>
    <w:rsid w:val="000510BB"/>
    <w:rsid w:val="0005111F"/>
    <w:rsid w:val="00051499"/>
    <w:rsid w:val="000515F5"/>
    <w:rsid w:val="0005270B"/>
    <w:rsid w:val="00052B23"/>
    <w:rsid w:val="000536A0"/>
    <w:rsid w:val="00053EC4"/>
    <w:rsid w:val="0005428B"/>
    <w:rsid w:val="0005432E"/>
    <w:rsid w:val="00055ADA"/>
    <w:rsid w:val="00055F77"/>
    <w:rsid w:val="00056248"/>
    <w:rsid w:val="0005642D"/>
    <w:rsid w:val="000576BD"/>
    <w:rsid w:val="00057E30"/>
    <w:rsid w:val="00061514"/>
    <w:rsid w:val="00061A69"/>
    <w:rsid w:val="00061F90"/>
    <w:rsid w:val="000632CF"/>
    <w:rsid w:val="00064626"/>
    <w:rsid w:val="00064F3A"/>
    <w:rsid w:val="000657F8"/>
    <w:rsid w:val="00065AF5"/>
    <w:rsid w:val="000661D7"/>
    <w:rsid w:val="000665EE"/>
    <w:rsid w:val="000667F6"/>
    <w:rsid w:val="000670A6"/>
    <w:rsid w:val="000671D9"/>
    <w:rsid w:val="00067B3D"/>
    <w:rsid w:val="00067C4B"/>
    <w:rsid w:val="00067D47"/>
    <w:rsid w:val="00070008"/>
    <w:rsid w:val="0007150B"/>
    <w:rsid w:val="00071F67"/>
    <w:rsid w:val="000732D4"/>
    <w:rsid w:val="00073408"/>
    <w:rsid w:val="00073A3C"/>
    <w:rsid w:val="00073A8F"/>
    <w:rsid w:val="00073B8C"/>
    <w:rsid w:val="0007441D"/>
    <w:rsid w:val="00074483"/>
    <w:rsid w:val="000750BE"/>
    <w:rsid w:val="0007523B"/>
    <w:rsid w:val="000761CD"/>
    <w:rsid w:val="0007637B"/>
    <w:rsid w:val="00076EB8"/>
    <w:rsid w:val="00077A28"/>
    <w:rsid w:val="00077E45"/>
    <w:rsid w:val="0008016E"/>
    <w:rsid w:val="0008048C"/>
    <w:rsid w:val="000808F8"/>
    <w:rsid w:val="00080A80"/>
    <w:rsid w:val="0008118F"/>
    <w:rsid w:val="00081895"/>
    <w:rsid w:val="00081F68"/>
    <w:rsid w:val="00082136"/>
    <w:rsid w:val="00082298"/>
    <w:rsid w:val="000829A4"/>
    <w:rsid w:val="00082B71"/>
    <w:rsid w:val="00082D76"/>
    <w:rsid w:val="00083387"/>
    <w:rsid w:val="0008368A"/>
    <w:rsid w:val="00083B0D"/>
    <w:rsid w:val="000851BB"/>
    <w:rsid w:val="00085BF0"/>
    <w:rsid w:val="00086880"/>
    <w:rsid w:val="00086C23"/>
    <w:rsid w:val="00087B5B"/>
    <w:rsid w:val="00087CCD"/>
    <w:rsid w:val="00090040"/>
    <w:rsid w:val="00090414"/>
    <w:rsid w:val="0009077D"/>
    <w:rsid w:val="000911D2"/>
    <w:rsid w:val="00091708"/>
    <w:rsid w:val="00091BEF"/>
    <w:rsid w:val="00092188"/>
    <w:rsid w:val="00092555"/>
    <w:rsid w:val="00092781"/>
    <w:rsid w:val="000936A4"/>
    <w:rsid w:val="0009403C"/>
    <w:rsid w:val="00094669"/>
    <w:rsid w:val="00094D39"/>
    <w:rsid w:val="00095175"/>
    <w:rsid w:val="00095FD2"/>
    <w:rsid w:val="000968C3"/>
    <w:rsid w:val="00096E5C"/>
    <w:rsid w:val="00097057"/>
    <w:rsid w:val="000971F2"/>
    <w:rsid w:val="00097DCF"/>
    <w:rsid w:val="000A08F0"/>
    <w:rsid w:val="000A0979"/>
    <w:rsid w:val="000A0A8D"/>
    <w:rsid w:val="000A10BA"/>
    <w:rsid w:val="000A1677"/>
    <w:rsid w:val="000A1BBB"/>
    <w:rsid w:val="000A2676"/>
    <w:rsid w:val="000A290A"/>
    <w:rsid w:val="000A2EFC"/>
    <w:rsid w:val="000A2F42"/>
    <w:rsid w:val="000A3022"/>
    <w:rsid w:val="000A32D2"/>
    <w:rsid w:val="000A32E6"/>
    <w:rsid w:val="000A44DB"/>
    <w:rsid w:val="000A4AA0"/>
    <w:rsid w:val="000A517D"/>
    <w:rsid w:val="000A537F"/>
    <w:rsid w:val="000A5B03"/>
    <w:rsid w:val="000A5E5C"/>
    <w:rsid w:val="000A61E6"/>
    <w:rsid w:val="000A624C"/>
    <w:rsid w:val="000A655F"/>
    <w:rsid w:val="000A735C"/>
    <w:rsid w:val="000A7A1C"/>
    <w:rsid w:val="000A7A63"/>
    <w:rsid w:val="000A7F05"/>
    <w:rsid w:val="000B00AB"/>
    <w:rsid w:val="000B00B2"/>
    <w:rsid w:val="000B0830"/>
    <w:rsid w:val="000B0A50"/>
    <w:rsid w:val="000B1965"/>
    <w:rsid w:val="000B1F42"/>
    <w:rsid w:val="000B2842"/>
    <w:rsid w:val="000B3E0F"/>
    <w:rsid w:val="000B41B6"/>
    <w:rsid w:val="000B41FE"/>
    <w:rsid w:val="000B4307"/>
    <w:rsid w:val="000B4790"/>
    <w:rsid w:val="000B5650"/>
    <w:rsid w:val="000B5E2B"/>
    <w:rsid w:val="000B6CCB"/>
    <w:rsid w:val="000B6DD8"/>
    <w:rsid w:val="000B6DE7"/>
    <w:rsid w:val="000B6F2B"/>
    <w:rsid w:val="000B7082"/>
    <w:rsid w:val="000B76B3"/>
    <w:rsid w:val="000B786C"/>
    <w:rsid w:val="000C0B6B"/>
    <w:rsid w:val="000C1250"/>
    <w:rsid w:val="000C1504"/>
    <w:rsid w:val="000C2616"/>
    <w:rsid w:val="000C265A"/>
    <w:rsid w:val="000C3AEA"/>
    <w:rsid w:val="000C44F1"/>
    <w:rsid w:val="000C4957"/>
    <w:rsid w:val="000C4DF1"/>
    <w:rsid w:val="000C5214"/>
    <w:rsid w:val="000C6825"/>
    <w:rsid w:val="000C6C0A"/>
    <w:rsid w:val="000C6D67"/>
    <w:rsid w:val="000C74FE"/>
    <w:rsid w:val="000C7C05"/>
    <w:rsid w:val="000C7E30"/>
    <w:rsid w:val="000C7E61"/>
    <w:rsid w:val="000C7F7A"/>
    <w:rsid w:val="000D048E"/>
    <w:rsid w:val="000D081E"/>
    <w:rsid w:val="000D0CD7"/>
    <w:rsid w:val="000D0DE0"/>
    <w:rsid w:val="000D0E3E"/>
    <w:rsid w:val="000D0E8B"/>
    <w:rsid w:val="000D215A"/>
    <w:rsid w:val="000D2A01"/>
    <w:rsid w:val="000D2DB0"/>
    <w:rsid w:val="000D302F"/>
    <w:rsid w:val="000D36AB"/>
    <w:rsid w:val="000D381B"/>
    <w:rsid w:val="000D4561"/>
    <w:rsid w:val="000D494F"/>
    <w:rsid w:val="000D5252"/>
    <w:rsid w:val="000D630E"/>
    <w:rsid w:val="000D65F6"/>
    <w:rsid w:val="000D6BF0"/>
    <w:rsid w:val="000D7677"/>
    <w:rsid w:val="000D7A20"/>
    <w:rsid w:val="000D7E81"/>
    <w:rsid w:val="000D7F4F"/>
    <w:rsid w:val="000E069D"/>
    <w:rsid w:val="000E0A7E"/>
    <w:rsid w:val="000E0B2C"/>
    <w:rsid w:val="000E0FF6"/>
    <w:rsid w:val="000E126A"/>
    <w:rsid w:val="000E19BA"/>
    <w:rsid w:val="000E2C74"/>
    <w:rsid w:val="000E3A38"/>
    <w:rsid w:val="000E4463"/>
    <w:rsid w:val="000E4BB8"/>
    <w:rsid w:val="000E5380"/>
    <w:rsid w:val="000E5687"/>
    <w:rsid w:val="000E58C8"/>
    <w:rsid w:val="000E5D87"/>
    <w:rsid w:val="000E5DF5"/>
    <w:rsid w:val="000E6708"/>
    <w:rsid w:val="000E6C67"/>
    <w:rsid w:val="000E6FAB"/>
    <w:rsid w:val="000E70EB"/>
    <w:rsid w:val="000E7639"/>
    <w:rsid w:val="000F0730"/>
    <w:rsid w:val="000F078E"/>
    <w:rsid w:val="000F0C7C"/>
    <w:rsid w:val="000F1232"/>
    <w:rsid w:val="000F17BD"/>
    <w:rsid w:val="000F1E62"/>
    <w:rsid w:val="000F2221"/>
    <w:rsid w:val="000F2521"/>
    <w:rsid w:val="000F325B"/>
    <w:rsid w:val="000F351F"/>
    <w:rsid w:val="000F3E9D"/>
    <w:rsid w:val="000F3EEF"/>
    <w:rsid w:val="000F51E3"/>
    <w:rsid w:val="000F5F80"/>
    <w:rsid w:val="000F5FA3"/>
    <w:rsid w:val="000F68DC"/>
    <w:rsid w:val="000F77BC"/>
    <w:rsid w:val="000F79A5"/>
    <w:rsid w:val="000F7EEF"/>
    <w:rsid w:val="00100092"/>
    <w:rsid w:val="00100562"/>
    <w:rsid w:val="0010117C"/>
    <w:rsid w:val="001011AA"/>
    <w:rsid w:val="00101356"/>
    <w:rsid w:val="00101847"/>
    <w:rsid w:val="00101A0A"/>
    <w:rsid w:val="001028C8"/>
    <w:rsid w:val="001034A4"/>
    <w:rsid w:val="001043D0"/>
    <w:rsid w:val="00104B92"/>
    <w:rsid w:val="001051C6"/>
    <w:rsid w:val="0010587B"/>
    <w:rsid w:val="00105901"/>
    <w:rsid w:val="0010653F"/>
    <w:rsid w:val="001065FF"/>
    <w:rsid w:val="00106608"/>
    <w:rsid w:val="00106865"/>
    <w:rsid w:val="00106944"/>
    <w:rsid w:val="0010731D"/>
    <w:rsid w:val="00107787"/>
    <w:rsid w:val="00107E0B"/>
    <w:rsid w:val="0011000C"/>
    <w:rsid w:val="00110DF4"/>
    <w:rsid w:val="001118BD"/>
    <w:rsid w:val="00112745"/>
    <w:rsid w:val="00112D45"/>
    <w:rsid w:val="00113933"/>
    <w:rsid w:val="00113C77"/>
    <w:rsid w:val="00113C97"/>
    <w:rsid w:val="00114013"/>
    <w:rsid w:val="001141D5"/>
    <w:rsid w:val="00115195"/>
    <w:rsid w:val="0011537C"/>
    <w:rsid w:val="001158AF"/>
    <w:rsid w:val="00115CF4"/>
    <w:rsid w:val="001162A4"/>
    <w:rsid w:val="001162EC"/>
    <w:rsid w:val="00116565"/>
    <w:rsid w:val="0011688C"/>
    <w:rsid w:val="00116ECC"/>
    <w:rsid w:val="00116F09"/>
    <w:rsid w:val="0011715C"/>
    <w:rsid w:val="00117259"/>
    <w:rsid w:val="001177AA"/>
    <w:rsid w:val="0012025C"/>
    <w:rsid w:val="00120C89"/>
    <w:rsid w:val="00120E93"/>
    <w:rsid w:val="00121B81"/>
    <w:rsid w:val="00121F06"/>
    <w:rsid w:val="0012270E"/>
    <w:rsid w:val="001233C2"/>
    <w:rsid w:val="00123526"/>
    <w:rsid w:val="001239CB"/>
    <w:rsid w:val="00123C34"/>
    <w:rsid w:val="00123D53"/>
    <w:rsid w:val="00123FEA"/>
    <w:rsid w:val="0012414D"/>
    <w:rsid w:val="00124A8C"/>
    <w:rsid w:val="00124E07"/>
    <w:rsid w:val="001259C1"/>
    <w:rsid w:val="00125EE9"/>
    <w:rsid w:val="001267DC"/>
    <w:rsid w:val="00126C36"/>
    <w:rsid w:val="00126DA3"/>
    <w:rsid w:val="00126FF6"/>
    <w:rsid w:val="0012734F"/>
    <w:rsid w:val="001275E9"/>
    <w:rsid w:val="00127A17"/>
    <w:rsid w:val="00130C55"/>
    <w:rsid w:val="00131065"/>
    <w:rsid w:val="001312D3"/>
    <w:rsid w:val="001317A7"/>
    <w:rsid w:val="00131EA1"/>
    <w:rsid w:val="00132273"/>
    <w:rsid w:val="00132349"/>
    <w:rsid w:val="00132536"/>
    <w:rsid w:val="00132574"/>
    <w:rsid w:val="00132BE2"/>
    <w:rsid w:val="001333E6"/>
    <w:rsid w:val="00133855"/>
    <w:rsid w:val="00135003"/>
    <w:rsid w:val="001352C1"/>
    <w:rsid w:val="00135A5D"/>
    <w:rsid w:val="00136747"/>
    <w:rsid w:val="00136857"/>
    <w:rsid w:val="00137343"/>
    <w:rsid w:val="00140703"/>
    <w:rsid w:val="00140773"/>
    <w:rsid w:val="00140BEA"/>
    <w:rsid w:val="0014105B"/>
    <w:rsid w:val="00141353"/>
    <w:rsid w:val="00141707"/>
    <w:rsid w:val="0014175B"/>
    <w:rsid w:val="0014178C"/>
    <w:rsid w:val="00141AB0"/>
    <w:rsid w:val="001433A9"/>
    <w:rsid w:val="00143FA9"/>
    <w:rsid w:val="00144683"/>
    <w:rsid w:val="00144E11"/>
    <w:rsid w:val="00145097"/>
    <w:rsid w:val="001450FC"/>
    <w:rsid w:val="0014562E"/>
    <w:rsid w:val="001462AC"/>
    <w:rsid w:val="00146DAB"/>
    <w:rsid w:val="00146E65"/>
    <w:rsid w:val="00147A1A"/>
    <w:rsid w:val="00147D23"/>
    <w:rsid w:val="00150549"/>
    <w:rsid w:val="00150B1E"/>
    <w:rsid w:val="00150D64"/>
    <w:rsid w:val="00151015"/>
    <w:rsid w:val="00151935"/>
    <w:rsid w:val="00151A5D"/>
    <w:rsid w:val="00151A80"/>
    <w:rsid w:val="00151E29"/>
    <w:rsid w:val="00151ED8"/>
    <w:rsid w:val="001525B7"/>
    <w:rsid w:val="00152783"/>
    <w:rsid w:val="00153048"/>
    <w:rsid w:val="0015346B"/>
    <w:rsid w:val="001535B3"/>
    <w:rsid w:val="00154485"/>
    <w:rsid w:val="00154A5E"/>
    <w:rsid w:val="00154D52"/>
    <w:rsid w:val="00154DFF"/>
    <w:rsid w:val="0015533E"/>
    <w:rsid w:val="0015633F"/>
    <w:rsid w:val="001564ED"/>
    <w:rsid w:val="00156806"/>
    <w:rsid w:val="001573B7"/>
    <w:rsid w:val="00157F31"/>
    <w:rsid w:val="00157FA6"/>
    <w:rsid w:val="00160302"/>
    <w:rsid w:val="001605EA"/>
    <w:rsid w:val="00160622"/>
    <w:rsid w:val="0016083B"/>
    <w:rsid w:val="00160B8C"/>
    <w:rsid w:val="001616ED"/>
    <w:rsid w:val="00161C17"/>
    <w:rsid w:val="0016229E"/>
    <w:rsid w:val="00163173"/>
    <w:rsid w:val="0016375B"/>
    <w:rsid w:val="001644C3"/>
    <w:rsid w:val="001649EA"/>
    <w:rsid w:val="00165318"/>
    <w:rsid w:val="00165514"/>
    <w:rsid w:val="0016579C"/>
    <w:rsid w:val="00165855"/>
    <w:rsid w:val="00165D6A"/>
    <w:rsid w:val="00165EB4"/>
    <w:rsid w:val="00166395"/>
    <w:rsid w:val="00167032"/>
    <w:rsid w:val="0016743D"/>
    <w:rsid w:val="0017076E"/>
    <w:rsid w:val="001712F8"/>
    <w:rsid w:val="001715AC"/>
    <w:rsid w:val="001719BA"/>
    <w:rsid w:val="00171D6D"/>
    <w:rsid w:val="0017247A"/>
    <w:rsid w:val="00172510"/>
    <w:rsid w:val="00172A00"/>
    <w:rsid w:val="00172D30"/>
    <w:rsid w:val="00172F93"/>
    <w:rsid w:val="0017310C"/>
    <w:rsid w:val="001736B6"/>
    <w:rsid w:val="001742C7"/>
    <w:rsid w:val="00174906"/>
    <w:rsid w:val="00174A85"/>
    <w:rsid w:val="00174F75"/>
    <w:rsid w:val="00174FC4"/>
    <w:rsid w:val="001759B3"/>
    <w:rsid w:val="00175AEB"/>
    <w:rsid w:val="001761AC"/>
    <w:rsid w:val="00176D73"/>
    <w:rsid w:val="00176FBB"/>
    <w:rsid w:val="00177059"/>
    <w:rsid w:val="001777AB"/>
    <w:rsid w:val="00177AE4"/>
    <w:rsid w:val="00180DAD"/>
    <w:rsid w:val="00181345"/>
    <w:rsid w:val="00182316"/>
    <w:rsid w:val="0018268B"/>
    <w:rsid w:val="0018268D"/>
    <w:rsid w:val="00182CC4"/>
    <w:rsid w:val="001831C2"/>
    <w:rsid w:val="0018350C"/>
    <w:rsid w:val="00183594"/>
    <w:rsid w:val="0018423A"/>
    <w:rsid w:val="001842E5"/>
    <w:rsid w:val="001845C2"/>
    <w:rsid w:val="00184E10"/>
    <w:rsid w:val="00185864"/>
    <w:rsid w:val="00185EAB"/>
    <w:rsid w:val="0018677D"/>
    <w:rsid w:val="00186F3B"/>
    <w:rsid w:val="00187D01"/>
    <w:rsid w:val="001902C5"/>
    <w:rsid w:val="00190361"/>
    <w:rsid w:val="00190539"/>
    <w:rsid w:val="00190B5A"/>
    <w:rsid w:val="00190BE1"/>
    <w:rsid w:val="0019111F"/>
    <w:rsid w:val="0019306A"/>
    <w:rsid w:val="001930D9"/>
    <w:rsid w:val="00194483"/>
    <w:rsid w:val="0019493D"/>
    <w:rsid w:val="0019551C"/>
    <w:rsid w:val="00195829"/>
    <w:rsid w:val="00196EF9"/>
    <w:rsid w:val="0019746B"/>
    <w:rsid w:val="001977BE"/>
    <w:rsid w:val="00197883"/>
    <w:rsid w:val="001979F9"/>
    <w:rsid w:val="00197FC5"/>
    <w:rsid w:val="001A0715"/>
    <w:rsid w:val="001A0882"/>
    <w:rsid w:val="001A0D95"/>
    <w:rsid w:val="001A10BF"/>
    <w:rsid w:val="001A15CC"/>
    <w:rsid w:val="001A1661"/>
    <w:rsid w:val="001A351D"/>
    <w:rsid w:val="001A3569"/>
    <w:rsid w:val="001A3816"/>
    <w:rsid w:val="001A3B8D"/>
    <w:rsid w:val="001A4007"/>
    <w:rsid w:val="001A4055"/>
    <w:rsid w:val="001A4C83"/>
    <w:rsid w:val="001A516E"/>
    <w:rsid w:val="001A52AB"/>
    <w:rsid w:val="001A5AC6"/>
    <w:rsid w:val="001A62EC"/>
    <w:rsid w:val="001A6FD9"/>
    <w:rsid w:val="001A703B"/>
    <w:rsid w:val="001A706F"/>
    <w:rsid w:val="001A708E"/>
    <w:rsid w:val="001A7214"/>
    <w:rsid w:val="001A7BB8"/>
    <w:rsid w:val="001A7BE3"/>
    <w:rsid w:val="001B077E"/>
    <w:rsid w:val="001B0A5E"/>
    <w:rsid w:val="001B1495"/>
    <w:rsid w:val="001B1A67"/>
    <w:rsid w:val="001B2639"/>
    <w:rsid w:val="001B273E"/>
    <w:rsid w:val="001B29AA"/>
    <w:rsid w:val="001B3015"/>
    <w:rsid w:val="001B31F0"/>
    <w:rsid w:val="001B39B2"/>
    <w:rsid w:val="001B4534"/>
    <w:rsid w:val="001B4565"/>
    <w:rsid w:val="001B4B84"/>
    <w:rsid w:val="001B4E95"/>
    <w:rsid w:val="001B5792"/>
    <w:rsid w:val="001B57E3"/>
    <w:rsid w:val="001B5A97"/>
    <w:rsid w:val="001B66DB"/>
    <w:rsid w:val="001B6974"/>
    <w:rsid w:val="001B7092"/>
    <w:rsid w:val="001C06FE"/>
    <w:rsid w:val="001C119D"/>
    <w:rsid w:val="001C14BA"/>
    <w:rsid w:val="001C2EE7"/>
    <w:rsid w:val="001C2F60"/>
    <w:rsid w:val="001C3493"/>
    <w:rsid w:val="001C37FC"/>
    <w:rsid w:val="001C3869"/>
    <w:rsid w:val="001C3F07"/>
    <w:rsid w:val="001C3F10"/>
    <w:rsid w:val="001C5438"/>
    <w:rsid w:val="001C5691"/>
    <w:rsid w:val="001C6877"/>
    <w:rsid w:val="001C6992"/>
    <w:rsid w:val="001C69FD"/>
    <w:rsid w:val="001D1235"/>
    <w:rsid w:val="001D14FD"/>
    <w:rsid w:val="001D1983"/>
    <w:rsid w:val="001D1A27"/>
    <w:rsid w:val="001D1BD6"/>
    <w:rsid w:val="001D1D79"/>
    <w:rsid w:val="001D2617"/>
    <w:rsid w:val="001D2ACD"/>
    <w:rsid w:val="001D34E3"/>
    <w:rsid w:val="001D35C3"/>
    <w:rsid w:val="001D37A2"/>
    <w:rsid w:val="001D39EC"/>
    <w:rsid w:val="001D3BB9"/>
    <w:rsid w:val="001D42FC"/>
    <w:rsid w:val="001D480B"/>
    <w:rsid w:val="001D4CB8"/>
    <w:rsid w:val="001D5737"/>
    <w:rsid w:val="001D5E14"/>
    <w:rsid w:val="001D6016"/>
    <w:rsid w:val="001D620C"/>
    <w:rsid w:val="001D68BF"/>
    <w:rsid w:val="001D7D9B"/>
    <w:rsid w:val="001E05A1"/>
    <w:rsid w:val="001E07A6"/>
    <w:rsid w:val="001E0DA5"/>
    <w:rsid w:val="001E10AE"/>
    <w:rsid w:val="001E161C"/>
    <w:rsid w:val="001E1DD0"/>
    <w:rsid w:val="001E205E"/>
    <w:rsid w:val="001E2068"/>
    <w:rsid w:val="001E20C9"/>
    <w:rsid w:val="001E2D7E"/>
    <w:rsid w:val="001E2EB4"/>
    <w:rsid w:val="001E3026"/>
    <w:rsid w:val="001E3E97"/>
    <w:rsid w:val="001E421D"/>
    <w:rsid w:val="001E42EC"/>
    <w:rsid w:val="001E4577"/>
    <w:rsid w:val="001E4893"/>
    <w:rsid w:val="001E4E6F"/>
    <w:rsid w:val="001E4FDE"/>
    <w:rsid w:val="001E5530"/>
    <w:rsid w:val="001E56CD"/>
    <w:rsid w:val="001E5CE1"/>
    <w:rsid w:val="001E5D67"/>
    <w:rsid w:val="001E641F"/>
    <w:rsid w:val="001E6CEE"/>
    <w:rsid w:val="001E72B3"/>
    <w:rsid w:val="001E7575"/>
    <w:rsid w:val="001E7C2F"/>
    <w:rsid w:val="001F089F"/>
    <w:rsid w:val="001F14A4"/>
    <w:rsid w:val="001F1A27"/>
    <w:rsid w:val="001F24A4"/>
    <w:rsid w:val="001F2580"/>
    <w:rsid w:val="001F25C6"/>
    <w:rsid w:val="001F26B6"/>
    <w:rsid w:val="001F28D3"/>
    <w:rsid w:val="001F340F"/>
    <w:rsid w:val="001F37F6"/>
    <w:rsid w:val="001F3BBE"/>
    <w:rsid w:val="001F4755"/>
    <w:rsid w:val="001F4ECF"/>
    <w:rsid w:val="001F5378"/>
    <w:rsid w:val="001F579C"/>
    <w:rsid w:val="001F5907"/>
    <w:rsid w:val="001F5BA0"/>
    <w:rsid w:val="001F5C79"/>
    <w:rsid w:val="001F6D2C"/>
    <w:rsid w:val="001F7372"/>
    <w:rsid w:val="001F78EF"/>
    <w:rsid w:val="00200EE4"/>
    <w:rsid w:val="00202A15"/>
    <w:rsid w:val="00202B42"/>
    <w:rsid w:val="00202C26"/>
    <w:rsid w:val="00202E26"/>
    <w:rsid w:val="002037F2"/>
    <w:rsid w:val="00203A5D"/>
    <w:rsid w:val="00203C35"/>
    <w:rsid w:val="0020413C"/>
    <w:rsid w:val="00204620"/>
    <w:rsid w:val="002054A4"/>
    <w:rsid w:val="00205FBD"/>
    <w:rsid w:val="00206272"/>
    <w:rsid w:val="0020740F"/>
    <w:rsid w:val="00207D03"/>
    <w:rsid w:val="00210D32"/>
    <w:rsid w:val="00210F00"/>
    <w:rsid w:val="002118D2"/>
    <w:rsid w:val="00212449"/>
    <w:rsid w:val="002124FB"/>
    <w:rsid w:val="00212714"/>
    <w:rsid w:val="00212B87"/>
    <w:rsid w:val="00212F42"/>
    <w:rsid w:val="00213748"/>
    <w:rsid w:val="0021396B"/>
    <w:rsid w:val="00213DE2"/>
    <w:rsid w:val="00214319"/>
    <w:rsid w:val="00214649"/>
    <w:rsid w:val="0021491B"/>
    <w:rsid w:val="00214A44"/>
    <w:rsid w:val="00214A90"/>
    <w:rsid w:val="002153C1"/>
    <w:rsid w:val="0021567C"/>
    <w:rsid w:val="0021572B"/>
    <w:rsid w:val="00215EEF"/>
    <w:rsid w:val="0021635B"/>
    <w:rsid w:val="002163E2"/>
    <w:rsid w:val="00216431"/>
    <w:rsid w:val="002166E7"/>
    <w:rsid w:val="00216BF8"/>
    <w:rsid w:val="00216CCD"/>
    <w:rsid w:val="002175A8"/>
    <w:rsid w:val="002175AF"/>
    <w:rsid w:val="002175D3"/>
    <w:rsid w:val="00217B95"/>
    <w:rsid w:val="0022005C"/>
    <w:rsid w:val="00220610"/>
    <w:rsid w:val="00220DAC"/>
    <w:rsid w:val="00220FAF"/>
    <w:rsid w:val="00222200"/>
    <w:rsid w:val="00222245"/>
    <w:rsid w:val="00222873"/>
    <w:rsid w:val="00224677"/>
    <w:rsid w:val="002254EE"/>
    <w:rsid w:val="002255A7"/>
    <w:rsid w:val="00225C63"/>
    <w:rsid w:val="00226396"/>
    <w:rsid w:val="00226A9A"/>
    <w:rsid w:val="00226EE5"/>
    <w:rsid w:val="0022713E"/>
    <w:rsid w:val="002273A2"/>
    <w:rsid w:val="002303E2"/>
    <w:rsid w:val="0023070F"/>
    <w:rsid w:val="00231B10"/>
    <w:rsid w:val="00231CC2"/>
    <w:rsid w:val="00231EEF"/>
    <w:rsid w:val="00232891"/>
    <w:rsid w:val="00232CF8"/>
    <w:rsid w:val="0023314E"/>
    <w:rsid w:val="002347DA"/>
    <w:rsid w:val="00234E8D"/>
    <w:rsid w:val="00235076"/>
    <w:rsid w:val="00235600"/>
    <w:rsid w:val="00236169"/>
    <w:rsid w:val="002366CD"/>
    <w:rsid w:val="00237D9B"/>
    <w:rsid w:val="0024023D"/>
    <w:rsid w:val="002403CB"/>
    <w:rsid w:val="00240892"/>
    <w:rsid w:val="00240D0A"/>
    <w:rsid w:val="00240D8B"/>
    <w:rsid w:val="002410F1"/>
    <w:rsid w:val="0024136A"/>
    <w:rsid w:val="00241AE5"/>
    <w:rsid w:val="002420B3"/>
    <w:rsid w:val="002420D0"/>
    <w:rsid w:val="00242272"/>
    <w:rsid w:val="00242416"/>
    <w:rsid w:val="00242650"/>
    <w:rsid w:val="00242DBF"/>
    <w:rsid w:val="00243160"/>
    <w:rsid w:val="00243587"/>
    <w:rsid w:val="00243B9A"/>
    <w:rsid w:val="00243C7A"/>
    <w:rsid w:val="00243DA6"/>
    <w:rsid w:val="00243F02"/>
    <w:rsid w:val="00244282"/>
    <w:rsid w:val="002446DE"/>
    <w:rsid w:val="00244973"/>
    <w:rsid w:val="0024499E"/>
    <w:rsid w:val="00245AC4"/>
    <w:rsid w:val="00245DB2"/>
    <w:rsid w:val="002465BD"/>
    <w:rsid w:val="00247610"/>
    <w:rsid w:val="00250AB4"/>
    <w:rsid w:val="00250EE8"/>
    <w:rsid w:val="00250F46"/>
    <w:rsid w:val="0025108C"/>
    <w:rsid w:val="00251634"/>
    <w:rsid w:val="00251791"/>
    <w:rsid w:val="00252980"/>
    <w:rsid w:val="002533D2"/>
    <w:rsid w:val="00253AFE"/>
    <w:rsid w:val="00253B7A"/>
    <w:rsid w:val="00253F4D"/>
    <w:rsid w:val="0025494D"/>
    <w:rsid w:val="00254AF9"/>
    <w:rsid w:val="00254EBE"/>
    <w:rsid w:val="00255140"/>
    <w:rsid w:val="002554E0"/>
    <w:rsid w:val="002557CC"/>
    <w:rsid w:val="002561E1"/>
    <w:rsid w:val="002577E4"/>
    <w:rsid w:val="00261812"/>
    <w:rsid w:val="00262093"/>
    <w:rsid w:val="00262170"/>
    <w:rsid w:val="002636E0"/>
    <w:rsid w:val="00263791"/>
    <w:rsid w:val="0026406D"/>
    <w:rsid w:val="00264492"/>
    <w:rsid w:val="002645FB"/>
    <w:rsid w:val="0026528C"/>
    <w:rsid w:val="0026530C"/>
    <w:rsid w:val="0026546E"/>
    <w:rsid w:val="00265BF2"/>
    <w:rsid w:val="00265E2D"/>
    <w:rsid w:val="002667B0"/>
    <w:rsid w:val="0026725B"/>
    <w:rsid w:val="002704D7"/>
    <w:rsid w:val="00271432"/>
    <w:rsid w:val="00271492"/>
    <w:rsid w:val="00271638"/>
    <w:rsid w:val="00271AD7"/>
    <w:rsid w:val="00272D17"/>
    <w:rsid w:val="00272D1F"/>
    <w:rsid w:val="002732FC"/>
    <w:rsid w:val="0027408A"/>
    <w:rsid w:val="00274ACB"/>
    <w:rsid w:val="0027517D"/>
    <w:rsid w:val="002751CA"/>
    <w:rsid w:val="00275238"/>
    <w:rsid w:val="0027533E"/>
    <w:rsid w:val="002757F9"/>
    <w:rsid w:val="00275E21"/>
    <w:rsid w:val="00276034"/>
    <w:rsid w:val="00276303"/>
    <w:rsid w:val="00276698"/>
    <w:rsid w:val="0027707A"/>
    <w:rsid w:val="00277111"/>
    <w:rsid w:val="00277545"/>
    <w:rsid w:val="00277DD5"/>
    <w:rsid w:val="002809CA"/>
    <w:rsid w:val="002811F0"/>
    <w:rsid w:val="0028141C"/>
    <w:rsid w:val="00281621"/>
    <w:rsid w:val="00282D6F"/>
    <w:rsid w:val="00283141"/>
    <w:rsid w:val="0028422E"/>
    <w:rsid w:val="002843B8"/>
    <w:rsid w:val="00284577"/>
    <w:rsid w:val="0028618E"/>
    <w:rsid w:val="00286284"/>
    <w:rsid w:val="002864ED"/>
    <w:rsid w:val="00286D24"/>
    <w:rsid w:val="00287731"/>
    <w:rsid w:val="00290253"/>
    <w:rsid w:val="002905C0"/>
    <w:rsid w:val="0029106C"/>
    <w:rsid w:val="002910F9"/>
    <w:rsid w:val="002912F6"/>
    <w:rsid w:val="002918A0"/>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E7"/>
    <w:rsid w:val="00296C86"/>
    <w:rsid w:val="00297573"/>
    <w:rsid w:val="002A0076"/>
    <w:rsid w:val="002A01F8"/>
    <w:rsid w:val="002A0377"/>
    <w:rsid w:val="002A0480"/>
    <w:rsid w:val="002A12F9"/>
    <w:rsid w:val="002A148E"/>
    <w:rsid w:val="002A1BF8"/>
    <w:rsid w:val="002A1DE5"/>
    <w:rsid w:val="002A2265"/>
    <w:rsid w:val="002A327C"/>
    <w:rsid w:val="002A3C3B"/>
    <w:rsid w:val="002A4B5B"/>
    <w:rsid w:val="002A586E"/>
    <w:rsid w:val="002A58DB"/>
    <w:rsid w:val="002A5DC2"/>
    <w:rsid w:val="002A5F85"/>
    <w:rsid w:val="002A7D1D"/>
    <w:rsid w:val="002A7E59"/>
    <w:rsid w:val="002A7F40"/>
    <w:rsid w:val="002A7FC9"/>
    <w:rsid w:val="002B0408"/>
    <w:rsid w:val="002B10D6"/>
    <w:rsid w:val="002B1FE4"/>
    <w:rsid w:val="002B2B33"/>
    <w:rsid w:val="002B2BE6"/>
    <w:rsid w:val="002B3432"/>
    <w:rsid w:val="002B34B0"/>
    <w:rsid w:val="002B53DE"/>
    <w:rsid w:val="002B5639"/>
    <w:rsid w:val="002B57E8"/>
    <w:rsid w:val="002B6299"/>
    <w:rsid w:val="002B6425"/>
    <w:rsid w:val="002B6AFF"/>
    <w:rsid w:val="002B7079"/>
    <w:rsid w:val="002B749A"/>
    <w:rsid w:val="002B759F"/>
    <w:rsid w:val="002B7A12"/>
    <w:rsid w:val="002C016A"/>
    <w:rsid w:val="002C063A"/>
    <w:rsid w:val="002C0857"/>
    <w:rsid w:val="002C105A"/>
    <w:rsid w:val="002C10FB"/>
    <w:rsid w:val="002C1649"/>
    <w:rsid w:val="002C1A1E"/>
    <w:rsid w:val="002C1BDF"/>
    <w:rsid w:val="002C1DA7"/>
    <w:rsid w:val="002C3106"/>
    <w:rsid w:val="002C40E2"/>
    <w:rsid w:val="002C54A8"/>
    <w:rsid w:val="002C59CF"/>
    <w:rsid w:val="002C6271"/>
    <w:rsid w:val="002C6DA6"/>
    <w:rsid w:val="002C7D11"/>
    <w:rsid w:val="002D0038"/>
    <w:rsid w:val="002D0A5B"/>
    <w:rsid w:val="002D0D93"/>
    <w:rsid w:val="002D15D9"/>
    <w:rsid w:val="002D246E"/>
    <w:rsid w:val="002D2566"/>
    <w:rsid w:val="002D258F"/>
    <w:rsid w:val="002D2BCE"/>
    <w:rsid w:val="002D30D1"/>
    <w:rsid w:val="002D469F"/>
    <w:rsid w:val="002D4E8D"/>
    <w:rsid w:val="002D5583"/>
    <w:rsid w:val="002D5873"/>
    <w:rsid w:val="002D5D49"/>
    <w:rsid w:val="002D5E5F"/>
    <w:rsid w:val="002D662F"/>
    <w:rsid w:val="002D6832"/>
    <w:rsid w:val="002D6F31"/>
    <w:rsid w:val="002D6F50"/>
    <w:rsid w:val="002D77EB"/>
    <w:rsid w:val="002D78DC"/>
    <w:rsid w:val="002D7B63"/>
    <w:rsid w:val="002D7C09"/>
    <w:rsid w:val="002D7F1A"/>
    <w:rsid w:val="002E0386"/>
    <w:rsid w:val="002E0B03"/>
    <w:rsid w:val="002E0F31"/>
    <w:rsid w:val="002E1388"/>
    <w:rsid w:val="002E18EE"/>
    <w:rsid w:val="002E26E1"/>
    <w:rsid w:val="002E2E90"/>
    <w:rsid w:val="002E2FD2"/>
    <w:rsid w:val="002E3100"/>
    <w:rsid w:val="002E315A"/>
    <w:rsid w:val="002E31E2"/>
    <w:rsid w:val="002E329F"/>
    <w:rsid w:val="002E39F3"/>
    <w:rsid w:val="002E4653"/>
    <w:rsid w:val="002E479C"/>
    <w:rsid w:val="002E5B62"/>
    <w:rsid w:val="002E6027"/>
    <w:rsid w:val="002E6108"/>
    <w:rsid w:val="002E726D"/>
    <w:rsid w:val="002E7840"/>
    <w:rsid w:val="002E7B71"/>
    <w:rsid w:val="002F0142"/>
    <w:rsid w:val="002F1287"/>
    <w:rsid w:val="002F16B8"/>
    <w:rsid w:val="002F199D"/>
    <w:rsid w:val="002F2D77"/>
    <w:rsid w:val="002F3217"/>
    <w:rsid w:val="002F3288"/>
    <w:rsid w:val="002F33EF"/>
    <w:rsid w:val="002F4132"/>
    <w:rsid w:val="002F41B8"/>
    <w:rsid w:val="002F4C3C"/>
    <w:rsid w:val="002F5286"/>
    <w:rsid w:val="002F5CE4"/>
    <w:rsid w:val="002F6325"/>
    <w:rsid w:val="002F7911"/>
    <w:rsid w:val="002F7EBC"/>
    <w:rsid w:val="003005DB"/>
    <w:rsid w:val="0030068D"/>
    <w:rsid w:val="003007B4"/>
    <w:rsid w:val="00300993"/>
    <w:rsid w:val="00300D38"/>
    <w:rsid w:val="00300DB3"/>
    <w:rsid w:val="00300F45"/>
    <w:rsid w:val="00301165"/>
    <w:rsid w:val="00302492"/>
    <w:rsid w:val="0030251F"/>
    <w:rsid w:val="003025D4"/>
    <w:rsid w:val="0030276E"/>
    <w:rsid w:val="0030300B"/>
    <w:rsid w:val="00303022"/>
    <w:rsid w:val="00303058"/>
    <w:rsid w:val="003035C8"/>
    <w:rsid w:val="00303AD4"/>
    <w:rsid w:val="00303BDC"/>
    <w:rsid w:val="00303CCC"/>
    <w:rsid w:val="00303D85"/>
    <w:rsid w:val="00303E8A"/>
    <w:rsid w:val="00304AC0"/>
    <w:rsid w:val="003051F7"/>
    <w:rsid w:val="0030533E"/>
    <w:rsid w:val="003054B8"/>
    <w:rsid w:val="00305987"/>
    <w:rsid w:val="00305B39"/>
    <w:rsid w:val="00305C62"/>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2B5C"/>
    <w:rsid w:val="00313FB3"/>
    <w:rsid w:val="00314170"/>
    <w:rsid w:val="00314654"/>
    <w:rsid w:val="00314ADC"/>
    <w:rsid w:val="00314B1C"/>
    <w:rsid w:val="00314DB2"/>
    <w:rsid w:val="00315222"/>
    <w:rsid w:val="00315BAB"/>
    <w:rsid w:val="00316271"/>
    <w:rsid w:val="0031680C"/>
    <w:rsid w:val="00317696"/>
    <w:rsid w:val="00317844"/>
    <w:rsid w:val="00320672"/>
    <w:rsid w:val="003209F8"/>
    <w:rsid w:val="00320A2D"/>
    <w:rsid w:val="0032164B"/>
    <w:rsid w:val="0032177B"/>
    <w:rsid w:val="0032183A"/>
    <w:rsid w:val="00322850"/>
    <w:rsid w:val="00322AEC"/>
    <w:rsid w:val="00322C8E"/>
    <w:rsid w:val="00322CA8"/>
    <w:rsid w:val="00323383"/>
    <w:rsid w:val="00324A2D"/>
    <w:rsid w:val="00324AB2"/>
    <w:rsid w:val="00324F6F"/>
    <w:rsid w:val="00326141"/>
    <w:rsid w:val="00326511"/>
    <w:rsid w:val="003275DF"/>
    <w:rsid w:val="00327A6D"/>
    <w:rsid w:val="00327C50"/>
    <w:rsid w:val="0033054D"/>
    <w:rsid w:val="0033060F"/>
    <w:rsid w:val="00332264"/>
    <w:rsid w:val="003328FE"/>
    <w:rsid w:val="00332D5B"/>
    <w:rsid w:val="003336C9"/>
    <w:rsid w:val="0033436C"/>
    <w:rsid w:val="00334F94"/>
    <w:rsid w:val="003358F9"/>
    <w:rsid w:val="00335B5C"/>
    <w:rsid w:val="00335BF9"/>
    <w:rsid w:val="003360BB"/>
    <w:rsid w:val="0033661C"/>
    <w:rsid w:val="00336F26"/>
    <w:rsid w:val="0033719F"/>
    <w:rsid w:val="00340153"/>
    <w:rsid w:val="003401F9"/>
    <w:rsid w:val="0034022F"/>
    <w:rsid w:val="00341149"/>
    <w:rsid w:val="00341AC0"/>
    <w:rsid w:val="00341B15"/>
    <w:rsid w:val="00343A5B"/>
    <w:rsid w:val="00343D61"/>
    <w:rsid w:val="00343F11"/>
    <w:rsid w:val="0034461E"/>
    <w:rsid w:val="003453CF"/>
    <w:rsid w:val="003456D6"/>
    <w:rsid w:val="00345C5C"/>
    <w:rsid w:val="00345D2F"/>
    <w:rsid w:val="00346FA3"/>
    <w:rsid w:val="00350084"/>
    <w:rsid w:val="0035084F"/>
    <w:rsid w:val="00351013"/>
    <w:rsid w:val="00351BAA"/>
    <w:rsid w:val="00351EE8"/>
    <w:rsid w:val="00351F31"/>
    <w:rsid w:val="00352749"/>
    <w:rsid w:val="00352CA9"/>
    <w:rsid w:val="00353235"/>
    <w:rsid w:val="00353EF9"/>
    <w:rsid w:val="00354DD2"/>
    <w:rsid w:val="00355103"/>
    <w:rsid w:val="00355915"/>
    <w:rsid w:val="003559B3"/>
    <w:rsid w:val="00355B59"/>
    <w:rsid w:val="00356121"/>
    <w:rsid w:val="00356233"/>
    <w:rsid w:val="00356AF5"/>
    <w:rsid w:val="00356D5C"/>
    <w:rsid w:val="0035775C"/>
    <w:rsid w:val="00357C4D"/>
    <w:rsid w:val="003607B5"/>
    <w:rsid w:val="00360A74"/>
    <w:rsid w:val="00361792"/>
    <w:rsid w:val="0036191A"/>
    <w:rsid w:val="00361A56"/>
    <w:rsid w:val="0036235C"/>
    <w:rsid w:val="00362360"/>
    <w:rsid w:val="00362ED8"/>
    <w:rsid w:val="00363FFA"/>
    <w:rsid w:val="003643F0"/>
    <w:rsid w:val="00364997"/>
    <w:rsid w:val="00364B29"/>
    <w:rsid w:val="00364CE7"/>
    <w:rsid w:val="00365D1C"/>
    <w:rsid w:val="00365DCE"/>
    <w:rsid w:val="00365F83"/>
    <w:rsid w:val="00367575"/>
    <w:rsid w:val="003705EA"/>
    <w:rsid w:val="00370CD7"/>
    <w:rsid w:val="00370DEF"/>
    <w:rsid w:val="00372283"/>
    <w:rsid w:val="00372EE8"/>
    <w:rsid w:val="00373A0A"/>
    <w:rsid w:val="00373AD7"/>
    <w:rsid w:val="00373B07"/>
    <w:rsid w:val="003740E6"/>
    <w:rsid w:val="003753F5"/>
    <w:rsid w:val="0037571A"/>
    <w:rsid w:val="00376032"/>
    <w:rsid w:val="00376268"/>
    <w:rsid w:val="00376CB9"/>
    <w:rsid w:val="00376DE0"/>
    <w:rsid w:val="003801F0"/>
    <w:rsid w:val="003802F7"/>
    <w:rsid w:val="0038079A"/>
    <w:rsid w:val="003814DC"/>
    <w:rsid w:val="00381A92"/>
    <w:rsid w:val="003821D2"/>
    <w:rsid w:val="00383675"/>
    <w:rsid w:val="00383934"/>
    <w:rsid w:val="00383FA0"/>
    <w:rsid w:val="00385666"/>
    <w:rsid w:val="00385DBA"/>
    <w:rsid w:val="00385EAC"/>
    <w:rsid w:val="003862A3"/>
    <w:rsid w:val="00386AB5"/>
    <w:rsid w:val="00386DE8"/>
    <w:rsid w:val="00386EB9"/>
    <w:rsid w:val="00387469"/>
    <w:rsid w:val="0038771A"/>
    <w:rsid w:val="00387B3C"/>
    <w:rsid w:val="00391036"/>
    <w:rsid w:val="0039128A"/>
    <w:rsid w:val="00391549"/>
    <w:rsid w:val="00391D2A"/>
    <w:rsid w:val="00391F58"/>
    <w:rsid w:val="0039204E"/>
    <w:rsid w:val="003922B2"/>
    <w:rsid w:val="00392426"/>
    <w:rsid w:val="00392503"/>
    <w:rsid w:val="00393292"/>
    <w:rsid w:val="0039457E"/>
    <w:rsid w:val="00395A34"/>
    <w:rsid w:val="00395F3E"/>
    <w:rsid w:val="00396A77"/>
    <w:rsid w:val="00396D2F"/>
    <w:rsid w:val="00396DD3"/>
    <w:rsid w:val="003970E6"/>
    <w:rsid w:val="003A025C"/>
    <w:rsid w:val="003A0355"/>
    <w:rsid w:val="003A043B"/>
    <w:rsid w:val="003A0DB1"/>
    <w:rsid w:val="003A0DCE"/>
    <w:rsid w:val="003A1012"/>
    <w:rsid w:val="003A11B3"/>
    <w:rsid w:val="003A1A81"/>
    <w:rsid w:val="003A26C2"/>
    <w:rsid w:val="003A29B7"/>
    <w:rsid w:val="003A2B36"/>
    <w:rsid w:val="003A2C60"/>
    <w:rsid w:val="003A3011"/>
    <w:rsid w:val="003A3234"/>
    <w:rsid w:val="003A38B3"/>
    <w:rsid w:val="003A3961"/>
    <w:rsid w:val="003A3988"/>
    <w:rsid w:val="003A39ED"/>
    <w:rsid w:val="003A3EC0"/>
    <w:rsid w:val="003A4577"/>
    <w:rsid w:val="003A4638"/>
    <w:rsid w:val="003A4692"/>
    <w:rsid w:val="003A4DDE"/>
    <w:rsid w:val="003A5F17"/>
    <w:rsid w:val="003A608F"/>
    <w:rsid w:val="003A6EFB"/>
    <w:rsid w:val="003A704D"/>
    <w:rsid w:val="003A788E"/>
    <w:rsid w:val="003A7E54"/>
    <w:rsid w:val="003B032A"/>
    <w:rsid w:val="003B04BC"/>
    <w:rsid w:val="003B06CA"/>
    <w:rsid w:val="003B14C0"/>
    <w:rsid w:val="003B19DA"/>
    <w:rsid w:val="003B1F76"/>
    <w:rsid w:val="003B2A26"/>
    <w:rsid w:val="003B2F14"/>
    <w:rsid w:val="003B301A"/>
    <w:rsid w:val="003B3348"/>
    <w:rsid w:val="003B3606"/>
    <w:rsid w:val="003B3AEF"/>
    <w:rsid w:val="003B3F2A"/>
    <w:rsid w:val="003B3FCF"/>
    <w:rsid w:val="003B457A"/>
    <w:rsid w:val="003B5845"/>
    <w:rsid w:val="003B5914"/>
    <w:rsid w:val="003B5A19"/>
    <w:rsid w:val="003B5B19"/>
    <w:rsid w:val="003B64B4"/>
    <w:rsid w:val="003B6AB2"/>
    <w:rsid w:val="003B7025"/>
    <w:rsid w:val="003B7E9A"/>
    <w:rsid w:val="003C01AF"/>
    <w:rsid w:val="003C057F"/>
    <w:rsid w:val="003C0DDD"/>
    <w:rsid w:val="003C2A9A"/>
    <w:rsid w:val="003C32B7"/>
    <w:rsid w:val="003C3DBB"/>
    <w:rsid w:val="003C3E25"/>
    <w:rsid w:val="003C3FD1"/>
    <w:rsid w:val="003C422F"/>
    <w:rsid w:val="003C4438"/>
    <w:rsid w:val="003C4F3C"/>
    <w:rsid w:val="003C6D63"/>
    <w:rsid w:val="003D0AA7"/>
    <w:rsid w:val="003D1261"/>
    <w:rsid w:val="003D1315"/>
    <w:rsid w:val="003D254F"/>
    <w:rsid w:val="003D26A5"/>
    <w:rsid w:val="003D2907"/>
    <w:rsid w:val="003D29E9"/>
    <w:rsid w:val="003D32AC"/>
    <w:rsid w:val="003D350E"/>
    <w:rsid w:val="003D3622"/>
    <w:rsid w:val="003D58D6"/>
    <w:rsid w:val="003D5E9E"/>
    <w:rsid w:val="003D66EE"/>
    <w:rsid w:val="003D72A4"/>
    <w:rsid w:val="003D77EF"/>
    <w:rsid w:val="003D7F86"/>
    <w:rsid w:val="003E0166"/>
    <w:rsid w:val="003E0187"/>
    <w:rsid w:val="003E06D3"/>
    <w:rsid w:val="003E1A09"/>
    <w:rsid w:val="003E1F4C"/>
    <w:rsid w:val="003E2403"/>
    <w:rsid w:val="003E2568"/>
    <w:rsid w:val="003E2C8A"/>
    <w:rsid w:val="003E320A"/>
    <w:rsid w:val="003E3881"/>
    <w:rsid w:val="003E38C0"/>
    <w:rsid w:val="003E4593"/>
    <w:rsid w:val="003E45C2"/>
    <w:rsid w:val="003E4906"/>
    <w:rsid w:val="003E498F"/>
    <w:rsid w:val="003E5BAD"/>
    <w:rsid w:val="003E5C9B"/>
    <w:rsid w:val="003E5DEA"/>
    <w:rsid w:val="003E60FA"/>
    <w:rsid w:val="003E62F7"/>
    <w:rsid w:val="003E656B"/>
    <w:rsid w:val="003E71D1"/>
    <w:rsid w:val="003E72AC"/>
    <w:rsid w:val="003E72B1"/>
    <w:rsid w:val="003E76BD"/>
    <w:rsid w:val="003F0AE7"/>
    <w:rsid w:val="003F147A"/>
    <w:rsid w:val="003F214A"/>
    <w:rsid w:val="003F240E"/>
    <w:rsid w:val="003F27A6"/>
    <w:rsid w:val="003F2E6D"/>
    <w:rsid w:val="003F3338"/>
    <w:rsid w:val="003F356F"/>
    <w:rsid w:val="003F3BAE"/>
    <w:rsid w:val="003F40D4"/>
    <w:rsid w:val="003F4324"/>
    <w:rsid w:val="003F4DA5"/>
    <w:rsid w:val="003F5692"/>
    <w:rsid w:val="003F7015"/>
    <w:rsid w:val="003F78B5"/>
    <w:rsid w:val="004001F3"/>
    <w:rsid w:val="004005D0"/>
    <w:rsid w:val="00400A00"/>
    <w:rsid w:val="00400A6E"/>
    <w:rsid w:val="00400AE6"/>
    <w:rsid w:val="004010FB"/>
    <w:rsid w:val="004020C5"/>
    <w:rsid w:val="00402380"/>
    <w:rsid w:val="0040320D"/>
    <w:rsid w:val="00403E6E"/>
    <w:rsid w:val="004041B2"/>
    <w:rsid w:val="00404281"/>
    <w:rsid w:val="004043E4"/>
    <w:rsid w:val="00405072"/>
    <w:rsid w:val="0040529D"/>
    <w:rsid w:val="004058DA"/>
    <w:rsid w:val="0040596A"/>
    <w:rsid w:val="00405AFF"/>
    <w:rsid w:val="00405C72"/>
    <w:rsid w:val="0040639F"/>
    <w:rsid w:val="004078B0"/>
    <w:rsid w:val="00410614"/>
    <w:rsid w:val="004112E6"/>
    <w:rsid w:val="00411A16"/>
    <w:rsid w:val="00411CD8"/>
    <w:rsid w:val="00412437"/>
    <w:rsid w:val="00413562"/>
    <w:rsid w:val="0041375E"/>
    <w:rsid w:val="004138AE"/>
    <w:rsid w:val="00413CF9"/>
    <w:rsid w:val="00413E63"/>
    <w:rsid w:val="00415745"/>
    <w:rsid w:val="00416237"/>
    <w:rsid w:val="00416D11"/>
    <w:rsid w:val="0041773F"/>
    <w:rsid w:val="00417DB2"/>
    <w:rsid w:val="0042074C"/>
    <w:rsid w:val="00420DA4"/>
    <w:rsid w:val="00421885"/>
    <w:rsid w:val="00421E2A"/>
    <w:rsid w:val="00421E64"/>
    <w:rsid w:val="00421E8A"/>
    <w:rsid w:val="004228A6"/>
    <w:rsid w:val="0042291E"/>
    <w:rsid w:val="00423247"/>
    <w:rsid w:val="004239B2"/>
    <w:rsid w:val="00423E3B"/>
    <w:rsid w:val="004240DC"/>
    <w:rsid w:val="0042427A"/>
    <w:rsid w:val="00424BA1"/>
    <w:rsid w:val="00424F8F"/>
    <w:rsid w:val="00425B10"/>
    <w:rsid w:val="00425B62"/>
    <w:rsid w:val="00425F73"/>
    <w:rsid w:val="00425FC2"/>
    <w:rsid w:val="00426197"/>
    <w:rsid w:val="00426C98"/>
    <w:rsid w:val="00427350"/>
    <w:rsid w:val="004275D3"/>
    <w:rsid w:val="00427A52"/>
    <w:rsid w:val="00430381"/>
    <w:rsid w:val="004303F6"/>
    <w:rsid w:val="004312F7"/>
    <w:rsid w:val="004313AF"/>
    <w:rsid w:val="00431848"/>
    <w:rsid w:val="00431C8F"/>
    <w:rsid w:val="004321FA"/>
    <w:rsid w:val="00432420"/>
    <w:rsid w:val="0043244D"/>
    <w:rsid w:val="0043314F"/>
    <w:rsid w:val="004335BA"/>
    <w:rsid w:val="00433ABA"/>
    <w:rsid w:val="00433ADA"/>
    <w:rsid w:val="00433D07"/>
    <w:rsid w:val="00433D36"/>
    <w:rsid w:val="0043418C"/>
    <w:rsid w:val="004344C8"/>
    <w:rsid w:val="00434DBD"/>
    <w:rsid w:val="004355EE"/>
    <w:rsid w:val="004366A2"/>
    <w:rsid w:val="004370C5"/>
    <w:rsid w:val="004370DF"/>
    <w:rsid w:val="004372C5"/>
    <w:rsid w:val="00437ACF"/>
    <w:rsid w:val="0044062D"/>
    <w:rsid w:val="00440CBE"/>
    <w:rsid w:val="0044142E"/>
    <w:rsid w:val="00441C7D"/>
    <w:rsid w:val="00441DA3"/>
    <w:rsid w:val="004420C9"/>
    <w:rsid w:val="00442D5F"/>
    <w:rsid w:val="0044435D"/>
    <w:rsid w:val="00444BEE"/>
    <w:rsid w:val="00444E69"/>
    <w:rsid w:val="00445154"/>
    <w:rsid w:val="0044599E"/>
    <w:rsid w:val="00445F9D"/>
    <w:rsid w:val="004466DA"/>
    <w:rsid w:val="004467BC"/>
    <w:rsid w:val="0044742C"/>
    <w:rsid w:val="00447DBA"/>
    <w:rsid w:val="00447E60"/>
    <w:rsid w:val="00450B0F"/>
    <w:rsid w:val="00450CB2"/>
    <w:rsid w:val="004514BE"/>
    <w:rsid w:val="004519A4"/>
    <w:rsid w:val="004521EC"/>
    <w:rsid w:val="0045230E"/>
    <w:rsid w:val="0045292C"/>
    <w:rsid w:val="00452BDA"/>
    <w:rsid w:val="00452C4E"/>
    <w:rsid w:val="00452C8D"/>
    <w:rsid w:val="00452FA3"/>
    <w:rsid w:val="004537B6"/>
    <w:rsid w:val="00453928"/>
    <w:rsid w:val="00454D75"/>
    <w:rsid w:val="0045520B"/>
    <w:rsid w:val="00455D7B"/>
    <w:rsid w:val="00456D84"/>
    <w:rsid w:val="00456F29"/>
    <w:rsid w:val="00457868"/>
    <w:rsid w:val="00460065"/>
    <w:rsid w:val="00460B26"/>
    <w:rsid w:val="00460E0A"/>
    <w:rsid w:val="004610B2"/>
    <w:rsid w:val="004629E4"/>
    <w:rsid w:val="00462F74"/>
    <w:rsid w:val="004633E1"/>
    <w:rsid w:val="00463409"/>
    <w:rsid w:val="00463427"/>
    <w:rsid w:val="00463BAB"/>
    <w:rsid w:val="004648AA"/>
    <w:rsid w:val="00464C44"/>
    <w:rsid w:val="00464E1A"/>
    <w:rsid w:val="00464F7E"/>
    <w:rsid w:val="004650D9"/>
    <w:rsid w:val="004656E5"/>
    <w:rsid w:val="00465BDE"/>
    <w:rsid w:val="00465BEF"/>
    <w:rsid w:val="0047034B"/>
    <w:rsid w:val="0047062F"/>
    <w:rsid w:val="0047108A"/>
    <w:rsid w:val="00471542"/>
    <w:rsid w:val="004722F1"/>
    <w:rsid w:val="00474039"/>
    <w:rsid w:val="0047416A"/>
    <w:rsid w:val="004743BB"/>
    <w:rsid w:val="00474850"/>
    <w:rsid w:val="00475B57"/>
    <w:rsid w:val="00476DC7"/>
    <w:rsid w:val="00477B37"/>
    <w:rsid w:val="00477C9A"/>
    <w:rsid w:val="0048103E"/>
    <w:rsid w:val="004819F5"/>
    <w:rsid w:val="00481A51"/>
    <w:rsid w:val="00481F7B"/>
    <w:rsid w:val="00482447"/>
    <w:rsid w:val="00482DD0"/>
    <w:rsid w:val="0048308E"/>
    <w:rsid w:val="004843E3"/>
    <w:rsid w:val="00484426"/>
    <w:rsid w:val="00484A63"/>
    <w:rsid w:val="00484D87"/>
    <w:rsid w:val="004851F2"/>
    <w:rsid w:val="004877CD"/>
    <w:rsid w:val="00487884"/>
    <w:rsid w:val="00487AED"/>
    <w:rsid w:val="00490992"/>
    <w:rsid w:val="004913C4"/>
    <w:rsid w:val="00491711"/>
    <w:rsid w:val="00491784"/>
    <w:rsid w:val="0049228B"/>
    <w:rsid w:val="00492487"/>
    <w:rsid w:val="004937DF"/>
    <w:rsid w:val="0049396A"/>
    <w:rsid w:val="00494192"/>
    <w:rsid w:val="00495503"/>
    <w:rsid w:val="004965F5"/>
    <w:rsid w:val="004966D0"/>
    <w:rsid w:val="0049719C"/>
    <w:rsid w:val="004978B3"/>
    <w:rsid w:val="00497F18"/>
    <w:rsid w:val="004A058B"/>
    <w:rsid w:val="004A0849"/>
    <w:rsid w:val="004A0EE4"/>
    <w:rsid w:val="004A14AD"/>
    <w:rsid w:val="004A163B"/>
    <w:rsid w:val="004A16EF"/>
    <w:rsid w:val="004A1B5F"/>
    <w:rsid w:val="004A1F1A"/>
    <w:rsid w:val="004A1FDB"/>
    <w:rsid w:val="004A2677"/>
    <w:rsid w:val="004A268C"/>
    <w:rsid w:val="004A2E42"/>
    <w:rsid w:val="004A3CC7"/>
    <w:rsid w:val="004A3E6B"/>
    <w:rsid w:val="004A3FE3"/>
    <w:rsid w:val="004A4143"/>
    <w:rsid w:val="004A44ED"/>
    <w:rsid w:val="004A4F88"/>
    <w:rsid w:val="004A5173"/>
    <w:rsid w:val="004A55BB"/>
    <w:rsid w:val="004A5AD2"/>
    <w:rsid w:val="004A5D97"/>
    <w:rsid w:val="004A616F"/>
    <w:rsid w:val="004A6617"/>
    <w:rsid w:val="004A6683"/>
    <w:rsid w:val="004A68FA"/>
    <w:rsid w:val="004A6D13"/>
    <w:rsid w:val="004A7495"/>
    <w:rsid w:val="004B0282"/>
    <w:rsid w:val="004B0374"/>
    <w:rsid w:val="004B0E91"/>
    <w:rsid w:val="004B1136"/>
    <w:rsid w:val="004B1C83"/>
    <w:rsid w:val="004B225D"/>
    <w:rsid w:val="004B2C95"/>
    <w:rsid w:val="004B3227"/>
    <w:rsid w:val="004B35D8"/>
    <w:rsid w:val="004B38D0"/>
    <w:rsid w:val="004B443B"/>
    <w:rsid w:val="004B4446"/>
    <w:rsid w:val="004B4481"/>
    <w:rsid w:val="004B4811"/>
    <w:rsid w:val="004B4886"/>
    <w:rsid w:val="004B5226"/>
    <w:rsid w:val="004B5AB8"/>
    <w:rsid w:val="004B5B1F"/>
    <w:rsid w:val="004B5D13"/>
    <w:rsid w:val="004B6F3D"/>
    <w:rsid w:val="004B7271"/>
    <w:rsid w:val="004B76DC"/>
    <w:rsid w:val="004B7C7A"/>
    <w:rsid w:val="004B7E0F"/>
    <w:rsid w:val="004C00B5"/>
    <w:rsid w:val="004C03D9"/>
    <w:rsid w:val="004C0C97"/>
    <w:rsid w:val="004C100A"/>
    <w:rsid w:val="004C221F"/>
    <w:rsid w:val="004C27AB"/>
    <w:rsid w:val="004C36CD"/>
    <w:rsid w:val="004C3D3A"/>
    <w:rsid w:val="004C49B7"/>
    <w:rsid w:val="004C4C59"/>
    <w:rsid w:val="004C5B39"/>
    <w:rsid w:val="004C693B"/>
    <w:rsid w:val="004C6955"/>
    <w:rsid w:val="004C70ED"/>
    <w:rsid w:val="004D0384"/>
    <w:rsid w:val="004D04DB"/>
    <w:rsid w:val="004D04F0"/>
    <w:rsid w:val="004D09DC"/>
    <w:rsid w:val="004D1485"/>
    <w:rsid w:val="004D179B"/>
    <w:rsid w:val="004D17B9"/>
    <w:rsid w:val="004D2570"/>
    <w:rsid w:val="004D295D"/>
    <w:rsid w:val="004D2E47"/>
    <w:rsid w:val="004D351C"/>
    <w:rsid w:val="004D38E6"/>
    <w:rsid w:val="004D43E0"/>
    <w:rsid w:val="004D46CC"/>
    <w:rsid w:val="004D4886"/>
    <w:rsid w:val="004D5505"/>
    <w:rsid w:val="004D5997"/>
    <w:rsid w:val="004D5BA6"/>
    <w:rsid w:val="004D5FC9"/>
    <w:rsid w:val="004D6152"/>
    <w:rsid w:val="004D647B"/>
    <w:rsid w:val="004D65C8"/>
    <w:rsid w:val="004D707F"/>
    <w:rsid w:val="004D75CF"/>
    <w:rsid w:val="004D79B0"/>
    <w:rsid w:val="004E04D1"/>
    <w:rsid w:val="004E06B2"/>
    <w:rsid w:val="004E06CE"/>
    <w:rsid w:val="004E2552"/>
    <w:rsid w:val="004E2C5A"/>
    <w:rsid w:val="004E2EAE"/>
    <w:rsid w:val="004E3789"/>
    <w:rsid w:val="004E5938"/>
    <w:rsid w:val="004E5D3B"/>
    <w:rsid w:val="004E63FE"/>
    <w:rsid w:val="004E6EFB"/>
    <w:rsid w:val="004E6F41"/>
    <w:rsid w:val="004E724F"/>
    <w:rsid w:val="004E7970"/>
    <w:rsid w:val="004E7B4F"/>
    <w:rsid w:val="004F027D"/>
    <w:rsid w:val="004F0A66"/>
    <w:rsid w:val="004F0D94"/>
    <w:rsid w:val="004F26D8"/>
    <w:rsid w:val="004F31C5"/>
    <w:rsid w:val="004F3238"/>
    <w:rsid w:val="004F3287"/>
    <w:rsid w:val="004F32DF"/>
    <w:rsid w:val="004F3C31"/>
    <w:rsid w:val="004F43E2"/>
    <w:rsid w:val="004F4701"/>
    <w:rsid w:val="004F5B75"/>
    <w:rsid w:val="004F5EFB"/>
    <w:rsid w:val="004F5FBD"/>
    <w:rsid w:val="004F643E"/>
    <w:rsid w:val="004F653C"/>
    <w:rsid w:val="004F6D3B"/>
    <w:rsid w:val="004F77DE"/>
    <w:rsid w:val="004F78AC"/>
    <w:rsid w:val="004F7E75"/>
    <w:rsid w:val="00500205"/>
    <w:rsid w:val="00500E1A"/>
    <w:rsid w:val="00500F96"/>
    <w:rsid w:val="00501B40"/>
    <w:rsid w:val="00502FF7"/>
    <w:rsid w:val="005032B0"/>
    <w:rsid w:val="00503C30"/>
    <w:rsid w:val="00503EBF"/>
    <w:rsid w:val="00504373"/>
    <w:rsid w:val="0050452A"/>
    <w:rsid w:val="005049C2"/>
    <w:rsid w:val="00504E80"/>
    <w:rsid w:val="00505346"/>
    <w:rsid w:val="00505567"/>
    <w:rsid w:val="00505D96"/>
    <w:rsid w:val="00505DF6"/>
    <w:rsid w:val="005075C4"/>
    <w:rsid w:val="00507602"/>
    <w:rsid w:val="00507857"/>
    <w:rsid w:val="00510004"/>
    <w:rsid w:val="00510771"/>
    <w:rsid w:val="00512032"/>
    <w:rsid w:val="00512CDC"/>
    <w:rsid w:val="00513FBD"/>
    <w:rsid w:val="00514390"/>
    <w:rsid w:val="005144E1"/>
    <w:rsid w:val="00514634"/>
    <w:rsid w:val="00514AFD"/>
    <w:rsid w:val="00514B43"/>
    <w:rsid w:val="00514C09"/>
    <w:rsid w:val="00514E28"/>
    <w:rsid w:val="00514E9D"/>
    <w:rsid w:val="005150C9"/>
    <w:rsid w:val="00515572"/>
    <w:rsid w:val="00515EB4"/>
    <w:rsid w:val="00516D40"/>
    <w:rsid w:val="00516FFA"/>
    <w:rsid w:val="005172BC"/>
    <w:rsid w:val="005174B7"/>
    <w:rsid w:val="00517BEF"/>
    <w:rsid w:val="00520640"/>
    <w:rsid w:val="00520A33"/>
    <w:rsid w:val="00521467"/>
    <w:rsid w:val="00521593"/>
    <w:rsid w:val="00522237"/>
    <w:rsid w:val="00522369"/>
    <w:rsid w:val="005232D2"/>
    <w:rsid w:val="0052387E"/>
    <w:rsid w:val="00523E8A"/>
    <w:rsid w:val="00524624"/>
    <w:rsid w:val="00524A9E"/>
    <w:rsid w:val="005250FD"/>
    <w:rsid w:val="00525311"/>
    <w:rsid w:val="005253CF"/>
    <w:rsid w:val="00525B1C"/>
    <w:rsid w:val="00525C2B"/>
    <w:rsid w:val="005260B3"/>
    <w:rsid w:val="00526CE9"/>
    <w:rsid w:val="00526DD4"/>
    <w:rsid w:val="0052753E"/>
    <w:rsid w:val="005300AA"/>
    <w:rsid w:val="00530618"/>
    <w:rsid w:val="00530802"/>
    <w:rsid w:val="00530CBF"/>
    <w:rsid w:val="00531180"/>
    <w:rsid w:val="00531F06"/>
    <w:rsid w:val="00532A69"/>
    <w:rsid w:val="00532B0E"/>
    <w:rsid w:val="0053318B"/>
    <w:rsid w:val="00533433"/>
    <w:rsid w:val="0053368E"/>
    <w:rsid w:val="0053432C"/>
    <w:rsid w:val="00535980"/>
    <w:rsid w:val="00535E47"/>
    <w:rsid w:val="0053609D"/>
    <w:rsid w:val="00536260"/>
    <w:rsid w:val="005365FE"/>
    <w:rsid w:val="0053661A"/>
    <w:rsid w:val="00536C80"/>
    <w:rsid w:val="0053702F"/>
    <w:rsid w:val="005372BD"/>
    <w:rsid w:val="00537326"/>
    <w:rsid w:val="0053746B"/>
    <w:rsid w:val="005409E3"/>
    <w:rsid w:val="00540D99"/>
    <w:rsid w:val="00541349"/>
    <w:rsid w:val="0054195B"/>
    <w:rsid w:val="0054223E"/>
    <w:rsid w:val="00542335"/>
    <w:rsid w:val="00542FED"/>
    <w:rsid w:val="00543A19"/>
    <w:rsid w:val="00543D48"/>
    <w:rsid w:val="00543EC1"/>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1054"/>
    <w:rsid w:val="0055132C"/>
    <w:rsid w:val="00551582"/>
    <w:rsid w:val="00551CD7"/>
    <w:rsid w:val="005522F5"/>
    <w:rsid w:val="005528DA"/>
    <w:rsid w:val="00552C27"/>
    <w:rsid w:val="0055337B"/>
    <w:rsid w:val="00553E5E"/>
    <w:rsid w:val="005541B7"/>
    <w:rsid w:val="00554245"/>
    <w:rsid w:val="005557AF"/>
    <w:rsid w:val="00555B47"/>
    <w:rsid w:val="00556BC1"/>
    <w:rsid w:val="00556ED4"/>
    <w:rsid w:val="0055745B"/>
    <w:rsid w:val="00560921"/>
    <w:rsid w:val="00560CF1"/>
    <w:rsid w:val="00561268"/>
    <w:rsid w:val="00561E94"/>
    <w:rsid w:val="00562345"/>
    <w:rsid w:val="00562468"/>
    <w:rsid w:val="0056258F"/>
    <w:rsid w:val="00562AB0"/>
    <w:rsid w:val="00562D07"/>
    <w:rsid w:val="0056320C"/>
    <w:rsid w:val="005634A0"/>
    <w:rsid w:val="00564215"/>
    <w:rsid w:val="005642F5"/>
    <w:rsid w:val="00564488"/>
    <w:rsid w:val="0056452A"/>
    <w:rsid w:val="00564695"/>
    <w:rsid w:val="00565577"/>
    <w:rsid w:val="0056591E"/>
    <w:rsid w:val="00565D00"/>
    <w:rsid w:val="00565E2E"/>
    <w:rsid w:val="00566546"/>
    <w:rsid w:val="00566A8C"/>
    <w:rsid w:val="00570443"/>
    <w:rsid w:val="00570617"/>
    <w:rsid w:val="005709CB"/>
    <w:rsid w:val="00570A4F"/>
    <w:rsid w:val="00570F5B"/>
    <w:rsid w:val="00571362"/>
    <w:rsid w:val="00572199"/>
    <w:rsid w:val="00572F2D"/>
    <w:rsid w:val="005731F5"/>
    <w:rsid w:val="00573734"/>
    <w:rsid w:val="00573B23"/>
    <w:rsid w:val="00574313"/>
    <w:rsid w:val="00574377"/>
    <w:rsid w:val="00574C22"/>
    <w:rsid w:val="00574EEA"/>
    <w:rsid w:val="0057534B"/>
    <w:rsid w:val="00575B97"/>
    <w:rsid w:val="00575C08"/>
    <w:rsid w:val="00575E15"/>
    <w:rsid w:val="00575EC6"/>
    <w:rsid w:val="00576208"/>
    <w:rsid w:val="00576334"/>
    <w:rsid w:val="00576A43"/>
    <w:rsid w:val="00577001"/>
    <w:rsid w:val="00577A14"/>
    <w:rsid w:val="00577AA5"/>
    <w:rsid w:val="0058076F"/>
    <w:rsid w:val="00580CDD"/>
    <w:rsid w:val="005810A9"/>
    <w:rsid w:val="00581191"/>
    <w:rsid w:val="00582246"/>
    <w:rsid w:val="00582610"/>
    <w:rsid w:val="0058262E"/>
    <w:rsid w:val="005828F2"/>
    <w:rsid w:val="005832CD"/>
    <w:rsid w:val="005836BD"/>
    <w:rsid w:val="00583E29"/>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A68"/>
    <w:rsid w:val="00591F3D"/>
    <w:rsid w:val="00591FCE"/>
    <w:rsid w:val="00592CAF"/>
    <w:rsid w:val="00594166"/>
    <w:rsid w:val="005945EA"/>
    <w:rsid w:val="00594F82"/>
    <w:rsid w:val="0059519D"/>
    <w:rsid w:val="00595227"/>
    <w:rsid w:val="00595509"/>
    <w:rsid w:val="00595BA4"/>
    <w:rsid w:val="00595DBE"/>
    <w:rsid w:val="00596041"/>
    <w:rsid w:val="005966BE"/>
    <w:rsid w:val="00596765"/>
    <w:rsid w:val="00596D17"/>
    <w:rsid w:val="00596E4F"/>
    <w:rsid w:val="00597740"/>
    <w:rsid w:val="00597AE6"/>
    <w:rsid w:val="00597D3F"/>
    <w:rsid w:val="00597F71"/>
    <w:rsid w:val="005A0417"/>
    <w:rsid w:val="005A0545"/>
    <w:rsid w:val="005A0713"/>
    <w:rsid w:val="005A0A08"/>
    <w:rsid w:val="005A103D"/>
    <w:rsid w:val="005A142D"/>
    <w:rsid w:val="005A21A5"/>
    <w:rsid w:val="005A2578"/>
    <w:rsid w:val="005A287A"/>
    <w:rsid w:val="005A3C26"/>
    <w:rsid w:val="005A4168"/>
    <w:rsid w:val="005A54A5"/>
    <w:rsid w:val="005A5521"/>
    <w:rsid w:val="005A56FF"/>
    <w:rsid w:val="005A5752"/>
    <w:rsid w:val="005A57E4"/>
    <w:rsid w:val="005A6084"/>
    <w:rsid w:val="005A65E9"/>
    <w:rsid w:val="005A6BE6"/>
    <w:rsid w:val="005B00D1"/>
    <w:rsid w:val="005B037F"/>
    <w:rsid w:val="005B052F"/>
    <w:rsid w:val="005B0B25"/>
    <w:rsid w:val="005B27AF"/>
    <w:rsid w:val="005B29E7"/>
    <w:rsid w:val="005B2A30"/>
    <w:rsid w:val="005B2A96"/>
    <w:rsid w:val="005B35F2"/>
    <w:rsid w:val="005B4668"/>
    <w:rsid w:val="005B48AB"/>
    <w:rsid w:val="005B50BC"/>
    <w:rsid w:val="005B578E"/>
    <w:rsid w:val="005B5C99"/>
    <w:rsid w:val="005B60E3"/>
    <w:rsid w:val="005B64B0"/>
    <w:rsid w:val="005B6DD2"/>
    <w:rsid w:val="005B6E2A"/>
    <w:rsid w:val="005B724D"/>
    <w:rsid w:val="005B7588"/>
    <w:rsid w:val="005B7778"/>
    <w:rsid w:val="005B7DD4"/>
    <w:rsid w:val="005C0043"/>
    <w:rsid w:val="005C0357"/>
    <w:rsid w:val="005C040D"/>
    <w:rsid w:val="005C09FC"/>
    <w:rsid w:val="005C1040"/>
    <w:rsid w:val="005C1E99"/>
    <w:rsid w:val="005C2586"/>
    <w:rsid w:val="005C2616"/>
    <w:rsid w:val="005C2888"/>
    <w:rsid w:val="005C2DC5"/>
    <w:rsid w:val="005C3CB5"/>
    <w:rsid w:val="005C4FF5"/>
    <w:rsid w:val="005C55D6"/>
    <w:rsid w:val="005C6C7B"/>
    <w:rsid w:val="005C788A"/>
    <w:rsid w:val="005C7C8E"/>
    <w:rsid w:val="005D0ACF"/>
    <w:rsid w:val="005D1A81"/>
    <w:rsid w:val="005D1C1D"/>
    <w:rsid w:val="005D2BA7"/>
    <w:rsid w:val="005D2DF7"/>
    <w:rsid w:val="005D2FA4"/>
    <w:rsid w:val="005D3322"/>
    <w:rsid w:val="005D3998"/>
    <w:rsid w:val="005D3E92"/>
    <w:rsid w:val="005D3F2D"/>
    <w:rsid w:val="005D40F8"/>
    <w:rsid w:val="005D49A5"/>
    <w:rsid w:val="005D4A5B"/>
    <w:rsid w:val="005D5051"/>
    <w:rsid w:val="005D508E"/>
    <w:rsid w:val="005D5B09"/>
    <w:rsid w:val="005D6161"/>
    <w:rsid w:val="005D64A4"/>
    <w:rsid w:val="005D700F"/>
    <w:rsid w:val="005D7019"/>
    <w:rsid w:val="005D7709"/>
    <w:rsid w:val="005D7951"/>
    <w:rsid w:val="005D7B05"/>
    <w:rsid w:val="005D7E80"/>
    <w:rsid w:val="005E026D"/>
    <w:rsid w:val="005E10C8"/>
    <w:rsid w:val="005E1143"/>
    <w:rsid w:val="005E11FE"/>
    <w:rsid w:val="005E1EEA"/>
    <w:rsid w:val="005E21EC"/>
    <w:rsid w:val="005E3759"/>
    <w:rsid w:val="005E37F5"/>
    <w:rsid w:val="005E3D11"/>
    <w:rsid w:val="005E4007"/>
    <w:rsid w:val="005E437C"/>
    <w:rsid w:val="005E499F"/>
    <w:rsid w:val="005E4A18"/>
    <w:rsid w:val="005E56AA"/>
    <w:rsid w:val="005E5CA4"/>
    <w:rsid w:val="005E5D1A"/>
    <w:rsid w:val="005E76DF"/>
    <w:rsid w:val="005E7A94"/>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66EF"/>
    <w:rsid w:val="005F67CD"/>
    <w:rsid w:val="005F7015"/>
    <w:rsid w:val="005F77C3"/>
    <w:rsid w:val="005F7F55"/>
    <w:rsid w:val="006001F4"/>
    <w:rsid w:val="0060036D"/>
    <w:rsid w:val="006003DD"/>
    <w:rsid w:val="00600F06"/>
    <w:rsid w:val="0060154A"/>
    <w:rsid w:val="00601F88"/>
    <w:rsid w:val="00602050"/>
    <w:rsid w:val="006021C2"/>
    <w:rsid w:val="00602511"/>
    <w:rsid w:val="00602CCC"/>
    <w:rsid w:val="006030D6"/>
    <w:rsid w:val="00603382"/>
    <w:rsid w:val="0060381E"/>
    <w:rsid w:val="00603FEF"/>
    <w:rsid w:val="00604DC0"/>
    <w:rsid w:val="0060575D"/>
    <w:rsid w:val="00605C32"/>
    <w:rsid w:val="006070A1"/>
    <w:rsid w:val="006076CF"/>
    <w:rsid w:val="00607900"/>
    <w:rsid w:val="00607B51"/>
    <w:rsid w:val="006101B7"/>
    <w:rsid w:val="00610775"/>
    <w:rsid w:val="006109CC"/>
    <w:rsid w:val="00610E98"/>
    <w:rsid w:val="00610EAC"/>
    <w:rsid w:val="00610F63"/>
    <w:rsid w:val="00611025"/>
    <w:rsid w:val="006120FA"/>
    <w:rsid w:val="00612721"/>
    <w:rsid w:val="006130FE"/>
    <w:rsid w:val="006131B0"/>
    <w:rsid w:val="00613302"/>
    <w:rsid w:val="0061369A"/>
    <w:rsid w:val="006137C0"/>
    <w:rsid w:val="00613BAA"/>
    <w:rsid w:val="00613CC1"/>
    <w:rsid w:val="006143B5"/>
    <w:rsid w:val="0061444E"/>
    <w:rsid w:val="00614AC9"/>
    <w:rsid w:val="00614CE7"/>
    <w:rsid w:val="0061509B"/>
    <w:rsid w:val="0061533E"/>
    <w:rsid w:val="00615381"/>
    <w:rsid w:val="00615E3C"/>
    <w:rsid w:val="0061627C"/>
    <w:rsid w:val="00616682"/>
    <w:rsid w:val="00617AE9"/>
    <w:rsid w:val="00617BB6"/>
    <w:rsid w:val="00620063"/>
    <w:rsid w:val="006206D3"/>
    <w:rsid w:val="0062095B"/>
    <w:rsid w:val="00621DB9"/>
    <w:rsid w:val="00622B24"/>
    <w:rsid w:val="006232C6"/>
    <w:rsid w:val="006232FD"/>
    <w:rsid w:val="00623388"/>
    <w:rsid w:val="00623768"/>
    <w:rsid w:val="00624529"/>
    <w:rsid w:val="00624735"/>
    <w:rsid w:val="00625AB3"/>
    <w:rsid w:val="00625F15"/>
    <w:rsid w:val="0062605B"/>
    <w:rsid w:val="00626658"/>
    <w:rsid w:val="006268E5"/>
    <w:rsid w:val="00626A5F"/>
    <w:rsid w:val="00626DCE"/>
    <w:rsid w:val="00627293"/>
    <w:rsid w:val="00632EDA"/>
    <w:rsid w:val="006344A0"/>
    <w:rsid w:val="00634602"/>
    <w:rsid w:val="00634D8A"/>
    <w:rsid w:val="0063617C"/>
    <w:rsid w:val="006361A2"/>
    <w:rsid w:val="00636482"/>
    <w:rsid w:val="00637477"/>
    <w:rsid w:val="0063753B"/>
    <w:rsid w:val="006376AE"/>
    <w:rsid w:val="00637C97"/>
    <w:rsid w:val="00637D1C"/>
    <w:rsid w:val="00640155"/>
    <w:rsid w:val="00640568"/>
    <w:rsid w:val="00640C45"/>
    <w:rsid w:val="00641494"/>
    <w:rsid w:val="006416DA"/>
    <w:rsid w:val="0064192D"/>
    <w:rsid w:val="00641A7E"/>
    <w:rsid w:val="00641ACF"/>
    <w:rsid w:val="00642D60"/>
    <w:rsid w:val="00642ECC"/>
    <w:rsid w:val="00643780"/>
    <w:rsid w:val="0064395D"/>
    <w:rsid w:val="00643BB3"/>
    <w:rsid w:val="00643FBF"/>
    <w:rsid w:val="00644036"/>
    <w:rsid w:val="006441AC"/>
    <w:rsid w:val="006448C9"/>
    <w:rsid w:val="00644AE6"/>
    <w:rsid w:val="00644F06"/>
    <w:rsid w:val="00645062"/>
    <w:rsid w:val="00645AAD"/>
    <w:rsid w:val="00646E9D"/>
    <w:rsid w:val="00647137"/>
    <w:rsid w:val="0064756A"/>
    <w:rsid w:val="006475F0"/>
    <w:rsid w:val="00647F58"/>
    <w:rsid w:val="0065026F"/>
    <w:rsid w:val="006505D6"/>
    <w:rsid w:val="00650794"/>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5FC0"/>
    <w:rsid w:val="006564D0"/>
    <w:rsid w:val="00656518"/>
    <w:rsid w:val="0065653D"/>
    <w:rsid w:val="00656625"/>
    <w:rsid w:val="006567CA"/>
    <w:rsid w:val="0065681A"/>
    <w:rsid w:val="006571EC"/>
    <w:rsid w:val="006579DC"/>
    <w:rsid w:val="006600AF"/>
    <w:rsid w:val="00660AFC"/>
    <w:rsid w:val="0066174C"/>
    <w:rsid w:val="00661E04"/>
    <w:rsid w:val="006633C5"/>
    <w:rsid w:val="00664D00"/>
    <w:rsid w:val="006657B2"/>
    <w:rsid w:val="00665E22"/>
    <w:rsid w:val="00666811"/>
    <w:rsid w:val="00666E9E"/>
    <w:rsid w:val="00667587"/>
    <w:rsid w:val="006677BB"/>
    <w:rsid w:val="0066793C"/>
    <w:rsid w:val="00670C41"/>
    <w:rsid w:val="00670D8A"/>
    <w:rsid w:val="006715E3"/>
    <w:rsid w:val="00671654"/>
    <w:rsid w:val="00671847"/>
    <w:rsid w:val="0067224B"/>
    <w:rsid w:val="006722AA"/>
    <w:rsid w:val="00672F51"/>
    <w:rsid w:val="00673D81"/>
    <w:rsid w:val="00673DC2"/>
    <w:rsid w:val="00674A46"/>
    <w:rsid w:val="00674AA7"/>
    <w:rsid w:val="00674B7C"/>
    <w:rsid w:val="00674E18"/>
    <w:rsid w:val="00675D29"/>
    <w:rsid w:val="00676B42"/>
    <w:rsid w:val="006779D6"/>
    <w:rsid w:val="00680935"/>
    <w:rsid w:val="0068160C"/>
    <w:rsid w:val="00681638"/>
    <w:rsid w:val="0068169A"/>
    <w:rsid w:val="006821AB"/>
    <w:rsid w:val="006832B8"/>
    <w:rsid w:val="0068343C"/>
    <w:rsid w:val="006834A9"/>
    <w:rsid w:val="00683A33"/>
    <w:rsid w:val="00683E74"/>
    <w:rsid w:val="00684B7B"/>
    <w:rsid w:val="00684EB1"/>
    <w:rsid w:val="0068527C"/>
    <w:rsid w:val="00685930"/>
    <w:rsid w:val="00686315"/>
    <w:rsid w:val="00686963"/>
    <w:rsid w:val="00686A39"/>
    <w:rsid w:val="00686E4A"/>
    <w:rsid w:val="006871DB"/>
    <w:rsid w:val="00687741"/>
    <w:rsid w:val="00687DAC"/>
    <w:rsid w:val="00690603"/>
    <w:rsid w:val="00690B23"/>
    <w:rsid w:val="006913BD"/>
    <w:rsid w:val="0069143A"/>
    <w:rsid w:val="0069149F"/>
    <w:rsid w:val="00691B4C"/>
    <w:rsid w:val="00691C56"/>
    <w:rsid w:val="00692215"/>
    <w:rsid w:val="006922CD"/>
    <w:rsid w:val="0069263D"/>
    <w:rsid w:val="006932CC"/>
    <w:rsid w:val="00693BCD"/>
    <w:rsid w:val="006946D8"/>
    <w:rsid w:val="00694737"/>
    <w:rsid w:val="00694B56"/>
    <w:rsid w:val="00694C06"/>
    <w:rsid w:val="00694CA0"/>
    <w:rsid w:val="00695026"/>
    <w:rsid w:val="00695615"/>
    <w:rsid w:val="00695B4E"/>
    <w:rsid w:val="00695D67"/>
    <w:rsid w:val="006973CF"/>
    <w:rsid w:val="006978A5"/>
    <w:rsid w:val="006A073E"/>
    <w:rsid w:val="006A0AC0"/>
    <w:rsid w:val="006A225F"/>
    <w:rsid w:val="006A2A2D"/>
    <w:rsid w:val="006A3594"/>
    <w:rsid w:val="006A4183"/>
    <w:rsid w:val="006A4309"/>
    <w:rsid w:val="006A43F3"/>
    <w:rsid w:val="006A4717"/>
    <w:rsid w:val="006A546F"/>
    <w:rsid w:val="006A5FFD"/>
    <w:rsid w:val="006A6C25"/>
    <w:rsid w:val="006A70D1"/>
    <w:rsid w:val="006A7ACC"/>
    <w:rsid w:val="006B04FB"/>
    <w:rsid w:val="006B0D07"/>
    <w:rsid w:val="006B137D"/>
    <w:rsid w:val="006B219C"/>
    <w:rsid w:val="006B2F42"/>
    <w:rsid w:val="006B3442"/>
    <w:rsid w:val="006B3C7E"/>
    <w:rsid w:val="006B4480"/>
    <w:rsid w:val="006B4BED"/>
    <w:rsid w:val="006B5357"/>
    <w:rsid w:val="006B60AA"/>
    <w:rsid w:val="006B619D"/>
    <w:rsid w:val="006B66F4"/>
    <w:rsid w:val="006B6AE9"/>
    <w:rsid w:val="006B7080"/>
    <w:rsid w:val="006B7BD3"/>
    <w:rsid w:val="006C156F"/>
    <w:rsid w:val="006C1F0A"/>
    <w:rsid w:val="006C224A"/>
    <w:rsid w:val="006C25F2"/>
    <w:rsid w:val="006C285A"/>
    <w:rsid w:val="006C2A92"/>
    <w:rsid w:val="006C2B4B"/>
    <w:rsid w:val="006C31DE"/>
    <w:rsid w:val="006C3464"/>
    <w:rsid w:val="006C39FB"/>
    <w:rsid w:val="006C3D13"/>
    <w:rsid w:val="006C40E8"/>
    <w:rsid w:val="006C44EF"/>
    <w:rsid w:val="006C47D6"/>
    <w:rsid w:val="006C4F49"/>
    <w:rsid w:val="006C5314"/>
    <w:rsid w:val="006C6A01"/>
    <w:rsid w:val="006C6CDF"/>
    <w:rsid w:val="006C6ED9"/>
    <w:rsid w:val="006C7125"/>
    <w:rsid w:val="006C74B7"/>
    <w:rsid w:val="006C799F"/>
    <w:rsid w:val="006D16B1"/>
    <w:rsid w:val="006D1714"/>
    <w:rsid w:val="006D2412"/>
    <w:rsid w:val="006D2B16"/>
    <w:rsid w:val="006D2D17"/>
    <w:rsid w:val="006D3546"/>
    <w:rsid w:val="006D36A6"/>
    <w:rsid w:val="006D39DF"/>
    <w:rsid w:val="006D4FE8"/>
    <w:rsid w:val="006D55E9"/>
    <w:rsid w:val="006D61CC"/>
    <w:rsid w:val="006D64E6"/>
    <w:rsid w:val="006D7110"/>
    <w:rsid w:val="006D72E3"/>
    <w:rsid w:val="006D74D9"/>
    <w:rsid w:val="006D78FB"/>
    <w:rsid w:val="006E1AC1"/>
    <w:rsid w:val="006E29D1"/>
    <w:rsid w:val="006E2EF4"/>
    <w:rsid w:val="006E3279"/>
    <w:rsid w:val="006E3640"/>
    <w:rsid w:val="006E4123"/>
    <w:rsid w:val="006E44AF"/>
    <w:rsid w:val="006E48F1"/>
    <w:rsid w:val="006E49E4"/>
    <w:rsid w:val="006E6981"/>
    <w:rsid w:val="006E6BF1"/>
    <w:rsid w:val="006E7821"/>
    <w:rsid w:val="006E7833"/>
    <w:rsid w:val="006E7A41"/>
    <w:rsid w:val="006E7E36"/>
    <w:rsid w:val="006F0323"/>
    <w:rsid w:val="006F09DC"/>
    <w:rsid w:val="006F107E"/>
    <w:rsid w:val="006F1475"/>
    <w:rsid w:val="006F1AD3"/>
    <w:rsid w:val="006F2682"/>
    <w:rsid w:val="006F3037"/>
    <w:rsid w:val="006F3AD8"/>
    <w:rsid w:val="006F40F6"/>
    <w:rsid w:val="006F44CD"/>
    <w:rsid w:val="006F44DA"/>
    <w:rsid w:val="006F4684"/>
    <w:rsid w:val="006F5473"/>
    <w:rsid w:val="006F56F2"/>
    <w:rsid w:val="006F668C"/>
    <w:rsid w:val="006F684D"/>
    <w:rsid w:val="006F6983"/>
    <w:rsid w:val="006F6A7E"/>
    <w:rsid w:val="006F6B09"/>
    <w:rsid w:val="006F6B93"/>
    <w:rsid w:val="006F6C01"/>
    <w:rsid w:val="006F7F82"/>
    <w:rsid w:val="00700F3D"/>
    <w:rsid w:val="00701979"/>
    <w:rsid w:val="007020DB"/>
    <w:rsid w:val="00702A0A"/>
    <w:rsid w:val="00703017"/>
    <w:rsid w:val="007032E2"/>
    <w:rsid w:val="00703B95"/>
    <w:rsid w:val="00704C29"/>
    <w:rsid w:val="007051D7"/>
    <w:rsid w:val="007059B3"/>
    <w:rsid w:val="00705D01"/>
    <w:rsid w:val="00705D02"/>
    <w:rsid w:val="00706024"/>
    <w:rsid w:val="007060F9"/>
    <w:rsid w:val="0070654E"/>
    <w:rsid w:val="007077A1"/>
    <w:rsid w:val="0071013B"/>
    <w:rsid w:val="00710801"/>
    <w:rsid w:val="0071085C"/>
    <w:rsid w:val="00711405"/>
    <w:rsid w:val="0071152B"/>
    <w:rsid w:val="00711741"/>
    <w:rsid w:val="00711769"/>
    <w:rsid w:val="0071227E"/>
    <w:rsid w:val="00713068"/>
    <w:rsid w:val="0071354F"/>
    <w:rsid w:val="00713853"/>
    <w:rsid w:val="00714F80"/>
    <w:rsid w:val="00715229"/>
    <w:rsid w:val="00715A15"/>
    <w:rsid w:val="00715DF9"/>
    <w:rsid w:val="00716039"/>
    <w:rsid w:val="007160B3"/>
    <w:rsid w:val="0071625B"/>
    <w:rsid w:val="00716CF8"/>
    <w:rsid w:val="00717175"/>
    <w:rsid w:val="007173E1"/>
    <w:rsid w:val="007177DE"/>
    <w:rsid w:val="00717B30"/>
    <w:rsid w:val="00717BD8"/>
    <w:rsid w:val="00717D88"/>
    <w:rsid w:val="00720EF3"/>
    <w:rsid w:val="007210D2"/>
    <w:rsid w:val="0072119E"/>
    <w:rsid w:val="00721B66"/>
    <w:rsid w:val="00721D01"/>
    <w:rsid w:val="00721E1C"/>
    <w:rsid w:val="007224D0"/>
    <w:rsid w:val="007235D6"/>
    <w:rsid w:val="00723C1C"/>
    <w:rsid w:val="00724193"/>
    <w:rsid w:val="007248E4"/>
    <w:rsid w:val="0072512D"/>
    <w:rsid w:val="00725FDF"/>
    <w:rsid w:val="00726104"/>
    <w:rsid w:val="00726F29"/>
    <w:rsid w:val="00727C73"/>
    <w:rsid w:val="00727E90"/>
    <w:rsid w:val="007301A5"/>
    <w:rsid w:val="007302F9"/>
    <w:rsid w:val="00730710"/>
    <w:rsid w:val="00730C15"/>
    <w:rsid w:val="00730F2C"/>
    <w:rsid w:val="00731614"/>
    <w:rsid w:val="007319F0"/>
    <w:rsid w:val="00732498"/>
    <w:rsid w:val="0073291B"/>
    <w:rsid w:val="007329CE"/>
    <w:rsid w:val="00732C40"/>
    <w:rsid w:val="00732F59"/>
    <w:rsid w:val="007330C6"/>
    <w:rsid w:val="0073351A"/>
    <w:rsid w:val="00733527"/>
    <w:rsid w:val="00733895"/>
    <w:rsid w:val="00733ADD"/>
    <w:rsid w:val="00733D49"/>
    <w:rsid w:val="00733E62"/>
    <w:rsid w:val="00734027"/>
    <w:rsid w:val="00734ADB"/>
    <w:rsid w:val="00734C67"/>
    <w:rsid w:val="00735353"/>
    <w:rsid w:val="0073650F"/>
    <w:rsid w:val="00736AB1"/>
    <w:rsid w:val="00740068"/>
    <w:rsid w:val="00740209"/>
    <w:rsid w:val="00740230"/>
    <w:rsid w:val="00740B8B"/>
    <w:rsid w:val="00740DFB"/>
    <w:rsid w:val="007412F0"/>
    <w:rsid w:val="00741A80"/>
    <w:rsid w:val="00741FF5"/>
    <w:rsid w:val="007420BC"/>
    <w:rsid w:val="0074225A"/>
    <w:rsid w:val="007424BB"/>
    <w:rsid w:val="0074344D"/>
    <w:rsid w:val="00743C8B"/>
    <w:rsid w:val="00744380"/>
    <w:rsid w:val="0074474B"/>
    <w:rsid w:val="00744AB7"/>
    <w:rsid w:val="007452AB"/>
    <w:rsid w:val="00745AFF"/>
    <w:rsid w:val="0074670A"/>
    <w:rsid w:val="00746D1E"/>
    <w:rsid w:val="00746F89"/>
    <w:rsid w:val="00750387"/>
    <w:rsid w:val="0075043F"/>
    <w:rsid w:val="007507F9"/>
    <w:rsid w:val="00750846"/>
    <w:rsid w:val="007519CE"/>
    <w:rsid w:val="00751CD4"/>
    <w:rsid w:val="00751F11"/>
    <w:rsid w:val="00752FB3"/>
    <w:rsid w:val="0075368C"/>
    <w:rsid w:val="00753B30"/>
    <w:rsid w:val="00753F1F"/>
    <w:rsid w:val="00754320"/>
    <w:rsid w:val="00754646"/>
    <w:rsid w:val="00755D0D"/>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4703"/>
    <w:rsid w:val="00765637"/>
    <w:rsid w:val="00765B5A"/>
    <w:rsid w:val="00765EAA"/>
    <w:rsid w:val="007669D2"/>
    <w:rsid w:val="00766B77"/>
    <w:rsid w:val="00766E47"/>
    <w:rsid w:val="00770354"/>
    <w:rsid w:val="00770528"/>
    <w:rsid w:val="0077103A"/>
    <w:rsid w:val="00771067"/>
    <w:rsid w:val="00772759"/>
    <w:rsid w:val="007729F6"/>
    <w:rsid w:val="00773567"/>
    <w:rsid w:val="00773B51"/>
    <w:rsid w:val="00773F83"/>
    <w:rsid w:val="0077435F"/>
    <w:rsid w:val="007744A2"/>
    <w:rsid w:val="007748B9"/>
    <w:rsid w:val="00775269"/>
    <w:rsid w:val="0077550D"/>
    <w:rsid w:val="00775742"/>
    <w:rsid w:val="00775984"/>
    <w:rsid w:val="00775C46"/>
    <w:rsid w:val="00775E33"/>
    <w:rsid w:val="00775ED7"/>
    <w:rsid w:val="00776659"/>
    <w:rsid w:val="0077677E"/>
    <w:rsid w:val="00776841"/>
    <w:rsid w:val="00776B5F"/>
    <w:rsid w:val="00776BD7"/>
    <w:rsid w:val="00776EC9"/>
    <w:rsid w:val="0077771E"/>
    <w:rsid w:val="00777934"/>
    <w:rsid w:val="00777EAB"/>
    <w:rsid w:val="007804A2"/>
    <w:rsid w:val="00780B5A"/>
    <w:rsid w:val="0078117C"/>
    <w:rsid w:val="00781D83"/>
    <w:rsid w:val="007820D7"/>
    <w:rsid w:val="00782190"/>
    <w:rsid w:val="0078227E"/>
    <w:rsid w:val="00782F3A"/>
    <w:rsid w:val="00784172"/>
    <w:rsid w:val="00784292"/>
    <w:rsid w:val="0078445D"/>
    <w:rsid w:val="0078477F"/>
    <w:rsid w:val="00785555"/>
    <w:rsid w:val="007857C0"/>
    <w:rsid w:val="007858AD"/>
    <w:rsid w:val="00785952"/>
    <w:rsid w:val="00787712"/>
    <w:rsid w:val="007878BF"/>
    <w:rsid w:val="00787E8B"/>
    <w:rsid w:val="00790ADC"/>
    <w:rsid w:val="007921DB"/>
    <w:rsid w:val="00793005"/>
    <w:rsid w:val="007931AC"/>
    <w:rsid w:val="007936B6"/>
    <w:rsid w:val="00793962"/>
    <w:rsid w:val="007939AA"/>
    <w:rsid w:val="00795C39"/>
    <w:rsid w:val="00795C8E"/>
    <w:rsid w:val="00795F04"/>
    <w:rsid w:val="0079614D"/>
    <w:rsid w:val="00796E12"/>
    <w:rsid w:val="007A01DA"/>
    <w:rsid w:val="007A0915"/>
    <w:rsid w:val="007A12A2"/>
    <w:rsid w:val="007A155B"/>
    <w:rsid w:val="007A16C6"/>
    <w:rsid w:val="007A2849"/>
    <w:rsid w:val="007A3229"/>
    <w:rsid w:val="007A3415"/>
    <w:rsid w:val="007A35D3"/>
    <w:rsid w:val="007A3B12"/>
    <w:rsid w:val="007A4085"/>
    <w:rsid w:val="007A4187"/>
    <w:rsid w:val="007A5F1C"/>
    <w:rsid w:val="007A63F9"/>
    <w:rsid w:val="007A65E9"/>
    <w:rsid w:val="007A6945"/>
    <w:rsid w:val="007A697B"/>
    <w:rsid w:val="007A727A"/>
    <w:rsid w:val="007A73A0"/>
    <w:rsid w:val="007B021F"/>
    <w:rsid w:val="007B069E"/>
    <w:rsid w:val="007B0F14"/>
    <w:rsid w:val="007B167F"/>
    <w:rsid w:val="007B1EEA"/>
    <w:rsid w:val="007B2017"/>
    <w:rsid w:val="007B2051"/>
    <w:rsid w:val="007B2077"/>
    <w:rsid w:val="007B2D80"/>
    <w:rsid w:val="007B2E38"/>
    <w:rsid w:val="007B374B"/>
    <w:rsid w:val="007B5501"/>
    <w:rsid w:val="007B6E31"/>
    <w:rsid w:val="007B709A"/>
    <w:rsid w:val="007B7C91"/>
    <w:rsid w:val="007C01C9"/>
    <w:rsid w:val="007C0770"/>
    <w:rsid w:val="007C0790"/>
    <w:rsid w:val="007C0856"/>
    <w:rsid w:val="007C0E04"/>
    <w:rsid w:val="007C1412"/>
    <w:rsid w:val="007C1414"/>
    <w:rsid w:val="007C1489"/>
    <w:rsid w:val="007C1667"/>
    <w:rsid w:val="007C16A6"/>
    <w:rsid w:val="007C18EB"/>
    <w:rsid w:val="007C1D99"/>
    <w:rsid w:val="007C2108"/>
    <w:rsid w:val="007C3158"/>
    <w:rsid w:val="007C3DD5"/>
    <w:rsid w:val="007C46C9"/>
    <w:rsid w:val="007C4860"/>
    <w:rsid w:val="007C4D42"/>
    <w:rsid w:val="007C5791"/>
    <w:rsid w:val="007C5976"/>
    <w:rsid w:val="007C6058"/>
    <w:rsid w:val="007C63EF"/>
    <w:rsid w:val="007C7820"/>
    <w:rsid w:val="007C7C11"/>
    <w:rsid w:val="007D04CB"/>
    <w:rsid w:val="007D078F"/>
    <w:rsid w:val="007D15B5"/>
    <w:rsid w:val="007D2250"/>
    <w:rsid w:val="007D285C"/>
    <w:rsid w:val="007D2BE4"/>
    <w:rsid w:val="007D3D14"/>
    <w:rsid w:val="007D3FBD"/>
    <w:rsid w:val="007D41D9"/>
    <w:rsid w:val="007D4702"/>
    <w:rsid w:val="007D49A4"/>
    <w:rsid w:val="007D4C1E"/>
    <w:rsid w:val="007D4F41"/>
    <w:rsid w:val="007D5D96"/>
    <w:rsid w:val="007D69F0"/>
    <w:rsid w:val="007D6FFB"/>
    <w:rsid w:val="007E0223"/>
    <w:rsid w:val="007E0455"/>
    <w:rsid w:val="007E0907"/>
    <w:rsid w:val="007E0A51"/>
    <w:rsid w:val="007E0CC6"/>
    <w:rsid w:val="007E0D7A"/>
    <w:rsid w:val="007E0EDB"/>
    <w:rsid w:val="007E17D1"/>
    <w:rsid w:val="007E19BD"/>
    <w:rsid w:val="007E1E12"/>
    <w:rsid w:val="007E1F4D"/>
    <w:rsid w:val="007E21E7"/>
    <w:rsid w:val="007E27B7"/>
    <w:rsid w:val="007E32CC"/>
    <w:rsid w:val="007E37D3"/>
    <w:rsid w:val="007E3945"/>
    <w:rsid w:val="007E39CB"/>
    <w:rsid w:val="007E3A02"/>
    <w:rsid w:val="007E3D17"/>
    <w:rsid w:val="007E41EB"/>
    <w:rsid w:val="007E426D"/>
    <w:rsid w:val="007E63BA"/>
    <w:rsid w:val="007E6E05"/>
    <w:rsid w:val="007E6F02"/>
    <w:rsid w:val="007E727D"/>
    <w:rsid w:val="007E7388"/>
    <w:rsid w:val="007E77EF"/>
    <w:rsid w:val="007E7B98"/>
    <w:rsid w:val="007F0757"/>
    <w:rsid w:val="007F1991"/>
    <w:rsid w:val="007F1C4D"/>
    <w:rsid w:val="007F22DB"/>
    <w:rsid w:val="007F2302"/>
    <w:rsid w:val="007F2708"/>
    <w:rsid w:val="007F2EE1"/>
    <w:rsid w:val="007F38F1"/>
    <w:rsid w:val="007F3935"/>
    <w:rsid w:val="007F3C91"/>
    <w:rsid w:val="007F4250"/>
    <w:rsid w:val="007F576A"/>
    <w:rsid w:val="007F57FB"/>
    <w:rsid w:val="007F6096"/>
    <w:rsid w:val="007F6508"/>
    <w:rsid w:val="007F6BE2"/>
    <w:rsid w:val="007F738C"/>
    <w:rsid w:val="007F7772"/>
    <w:rsid w:val="007F7AC9"/>
    <w:rsid w:val="0080087A"/>
    <w:rsid w:val="00801296"/>
    <w:rsid w:val="00801FF5"/>
    <w:rsid w:val="008022BB"/>
    <w:rsid w:val="0080280F"/>
    <w:rsid w:val="00802BD0"/>
    <w:rsid w:val="008047A7"/>
    <w:rsid w:val="00805409"/>
    <w:rsid w:val="0080596C"/>
    <w:rsid w:val="00805ACE"/>
    <w:rsid w:val="008061B1"/>
    <w:rsid w:val="00806980"/>
    <w:rsid w:val="00806BD4"/>
    <w:rsid w:val="00806EEB"/>
    <w:rsid w:val="00807248"/>
    <w:rsid w:val="008076B7"/>
    <w:rsid w:val="008077F1"/>
    <w:rsid w:val="00810136"/>
    <w:rsid w:val="00810619"/>
    <w:rsid w:val="008106A4"/>
    <w:rsid w:val="00810A9C"/>
    <w:rsid w:val="00811816"/>
    <w:rsid w:val="008120FE"/>
    <w:rsid w:val="0081214C"/>
    <w:rsid w:val="00812C38"/>
    <w:rsid w:val="00813DD8"/>
    <w:rsid w:val="00814642"/>
    <w:rsid w:val="00814D00"/>
    <w:rsid w:val="00815181"/>
    <w:rsid w:val="00815E94"/>
    <w:rsid w:val="00816AF2"/>
    <w:rsid w:val="00816C46"/>
    <w:rsid w:val="00817752"/>
    <w:rsid w:val="00820AA5"/>
    <w:rsid w:val="00820CC9"/>
    <w:rsid w:val="0082193A"/>
    <w:rsid w:val="00825E3A"/>
    <w:rsid w:val="00826395"/>
    <w:rsid w:val="00827374"/>
    <w:rsid w:val="00827C60"/>
    <w:rsid w:val="008309EB"/>
    <w:rsid w:val="00831B57"/>
    <w:rsid w:val="00831C3E"/>
    <w:rsid w:val="00833318"/>
    <w:rsid w:val="008333CB"/>
    <w:rsid w:val="00833996"/>
    <w:rsid w:val="00833A0B"/>
    <w:rsid w:val="00833C7D"/>
    <w:rsid w:val="00835760"/>
    <w:rsid w:val="00836B74"/>
    <w:rsid w:val="00837A00"/>
    <w:rsid w:val="0084190A"/>
    <w:rsid w:val="00841C76"/>
    <w:rsid w:val="00841D34"/>
    <w:rsid w:val="00841E40"/>
    <w:rsid w:val="008420C7"/>
    <w:rsid w:val="008425D5"/>
    <w:rsid w:val="008429E0"/>
    <w:rsid w:val="00843289"/>
    <w:rsid w:val="00843BA4"/>
    <w:rsid w:val="00843CA1"/>
    <w:rsid w:val="0084431A"/>
    <w:rsid w:val="00844750"/>
    <w:rsid w:val="00844881"/>
    <w:rsid w:val="00844B20"/>
    <w:rsid w:val="00844E70"/>
    <w:rsid w:val="00844EB6"/>
    <w:rsid w:val="00844FAE"/>
    <w:rsid w:val="00845AC0"/>
    <w:rsid w:val="00845F68"/>
    <w:rsid w:val="00846222"/>
    <w:rsid w:val="008463CE"/>
    <w:rsid w:val="00846558"/>
    <w:rsid w:val="00846CC9"/>
    <w:rsid w:val="00847086"/>
    <w:rsid w:val="00847D03"/>
    <w:rsid w:val="00850F9B"/>
    <w:rsid w:val="008512D3"/>
    <w:rsid w:val="00851856"/>
    <w:rsid w:val="00851B11"/>
    <w:rsid w:val="00852449"/>
    <w:rsid w:val="00852A74"/>
    <w:rsid w:val="00852E0C"/>
    <w:rsid w:val="00852ECE"/>
    <w:rsid w:val="00853B0F"/>
    <w:rsid w:val="00853CA5"/>
    <w:rsid w:val="00854117"/>
    <w:rsid w:val="00854213"/>
    <w:rsid w:val="00854381"/>
    <w:rsid w:val="0085458E"/>
    <w:rsid w:val="00854794"/>
    <w:rsid w:val="00854B53"/>
    <w:rsid w:val="00854D1D"/>
    <w:rsid w:val="008552C9"/>
    <w:rsid w:val="00855709"/>
    <w:rsid w:val="008559FA"/>
    <w:rsid w:val="00856236"/>
    <w:rsid w:val="0085643A"/>
    <w:rsid w:val="0085782D"/>
    <w:rsid w:val="008578EE"/>
    <w:rsid w:val="00860C66"/>
    <w:rsid w:val="00861652"/>
    <w:rsid w:val="00862383"/>
    <w:rsid w:val="00862413"/>
    <w:rsid w:val="00862678"/>
    <w:rsid w:val="00863545"/>
    <w:rsid w:val="00863821"/>
    <w:rsid w:val="0086384E"/>
    <w:rsid w:val="0086538D"/>
    <w:rsid w:val="0086670D"/>
    <w:rsid w:val="00866C62"/>
    <w:rsid w:val="00866D89"/>
    <w:rsid w:val="008673FA"/>
    <w:rsid w:val="00867772"/>
    <w:rsid w:val="008678A6"/>
    <w:rsid w:val="00867F9F"/>
    <w:rsid w:val="008702F1"/>
    <w:rsid w:val="0087065B"/>
    <w:rsid w:val="0087094E"/>
    <w:rsid w:val="00870C27"/>
    <w:rsid w:val="00871179"/>
    <w:rsid w:val="00871198"/>
    <w:rsid w:val="008716B3"/>
    <w:rsid w:val="0087188B"/>
    <w:rsid w:val="0087217B"/>
    <w:rsid w:val="00872A42"/>
    <w:rsid w:val="008742E0"/>
    <w:rsid w:val="00875576"/>
    <w:rsid w:val="008757DF"/>
    <w:rsid w:val="008762BC"/>
    <w:rsid w:val="008768D9"/>
    <w:rsid w:val="00877D3C"/>
    <w:rsid w:val="0088009C"/>
    <w:rsid w:val="0088150E"/>
    <w:rsid w:val="00882B53"/>
    <w:rsid w:val="00883C22"/>
    <w:rsid w:val="00883D4E"/>
    <w:rsid w:val="00883DC4"/>
    <w:rsid w:val="00884A12"/>
    <w:rsid w:val="00885774"/>
    <w:rsid w:val="00885AE6"/>
    <w:rsid w:val="00885FE1"/>
    <w:rsid w:val="008863B3"/>
    <w:rsid w:val="0088655C"/>
    <w:rsid w:val="00886580"/>
    <w:rsid w:val="008873E2"/>
    <w:rsid w:val="008875FB"/>
    <w:rsid w:val="008904FE"/>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7CE"/>
    <w:rsid w:val="00895B20"/>
    <w:rsid w:val="008960C3"/>
    <w:rsid w:val="0089661D"/>
    <w:rsid w:val="0089729B"/>
    <w:rsid w:val="0089790F"/>
    <w:rsid w:val="008A030D"/>
    <w:rsid w:val="008A0FE5"/>
    <w:rsid w:val="008A132C"/>
    <w:rsid w:val="008A1B55"/>
    <w:rsid w:val="008A265B"/>
    <w:rsid w:val="008A2F87"/>
    <w:rsid w:val="008A34FC"/>
    <w:rsid w:val="008A3589"/>
    <w:rsid w:val="008A3B9D"/>
    <w:rsid w:val="008A4242"/>
    <w:rsid w:val="008A43DA"/>
    <w:rsid w:val="008A4690"/>
    <w:rsid w:val="008A67BE"/>
    <w:rsid w:val="008A6877"/>
    <w:rsid w:val="008A7951"/>
    <w:rsid w:val="008B0014"/>
    <w:rsid w:val="008B00B2"/>
    <w:rsid w:val="008B1337"/>
    <w:rsid w:val="008B133D"/>
    <w:rsid w:val="008B136F"/>
    <w:rsid w:val="008B198A"/>
    <w:rsid w:val="008B1B23"/>
    <w:rsid w:val="008B2FDC"/>
    <w:rsid w:val="008B3A48"/>
    <w:rsid w:val="008B4CF8"/>
    <w:rsid w:val="008B4D33"/>
    <w:rsid w:val="008B5092"/>
    <w:rsid w:val="008B53F6"/>
    <w:rsid w:val="008B554C"/>
    <w:rsid w:val="008B69E0"/>
    <w:rsid w:val="008B75ED"/>
    <w:rsid w:val="008B7B1D"/>
    <w:rsid w:val="008C08B3"/>
    <w:rsid w:val="008C0A76"/>
    <w:rsid w:val="008C1BE2"/>
    <w:rsid w:val="008C24E1"/>
    <w:rsid w:val="008C2BA0"/>
    <w:rsid w:val="008C38C5"/>
    <w:rsid w:val="008C4014"/>
    <w:rsid w:val="008C531F"/>
    <w:rsid w:val="008C55B6"/>
    <w:rsid w:val="008C5629"/>
    <w:rsid w:val="008C579D"/>
    <w:rsid w:val="008C5EE7"/>
    <w:rsid w:val="008C6060"/>
    <w:rsid w:val="008C6442"/>
    <w:rsid w:val="008C7891"/>
    <w:rsid w:val="008C7F4F"/>
    <w:rsid w:val="008D0286"/>
    <w:rsid w:val="008D0DB9"/>
    <w:rsid w:val="008D0DBA"/>
    <w:rsid w:val="008D1436"/>
    <w:rsid w:val="008D1CE3"/>
    <w:rsid w:val="008D24CC"/>
    <w:rsid w:val="008D310D"/>
    <w:rsid w:val="008D36CD"/>
    <w:rsid w:val="008D3B74"/>
    <w:rsid w:val="008D4486"/>
    <w:rsid w:val="008D4B41"/>
    <w:rsid w:val="008D4D1D"/>
    <w:rsid w:val="008D4EEB"/>
    <w:rsid w:val="008D541B"/>
    <w:rsid w:val="008D67A2"/>
    <w:rsid w:val="008E0265"/>
    <w:rsid w:val="008E0634"/>
    <w:rsid w:val="008E077B"/>
    <w:rsid w:val="008E100B"/>
    <w:rsid w:val="008E10A2"/>
    <w:rsid w:val="008E19E9"/>
    <w:rsid w:val="008E213D"/>
    <w:rsid w:val="008E31A7"/>
    <w:rsid w:val="008E31F8"/>
    <w:rsid w:val="008E3B9F"/>
    <w:rsid w:val="008E3BC2"/>
    <w:rsid w:val="008E44BC"/>
    <w:rsid w:val="008E498C"/>
    <w:rsid w:val="008E539B"/>
    <w:rsid w:val="008E5E8F"/>
    <w:rsid w:val="008E7121"/>
    <w:rsid w:val="008E7BFF"/>
    <w:rsid w:val="008E7DBE"/>
    <w:rsid w:val="008E7FF6"/>
    <w:rsid w:val="008F0688"/>
    <w:rsid w:val="008F1478"/>
    <w:rsid w:val="008F17BB"/>
    <w:rsid w:val="008F261E"/>
    <w:rsid w:val="008F2E6B"/>
    <w:rsid w:val="008F3249"/>
    <w:rsid w:val="008F37C9"/>
    <w:rsid w:val="008F47B6"/>
    <w:rsid w:val="008F512A"/>
    <w:rsid w:val="008F5179"/>
    <w:rsid w:val="008F59E5"/>
    <w:rsid w:val="008F715E"/>
    <w:rsid w:val="008F775C"/>
    <w:rsid w:val="008F7944"/>
    <w:rsid w:val="008F7D64"/>
    <w:rsid w:val="00900879"/>
    <w:rsid w:val="00900A01"/>
    <w:rsid w:val="00900EDE"/>
    <w:rsid w:val="009010A3"/>
    <w:rsid w:val="009012E8"/>
    <w:rsid w:val="00901433"/>
    <w:rsid w:val="00901DE8"/>
    <w:rsid w:val="009026D0"/>
    <w:rsid w:val="00902F89"/>
    <w:rsid w:val="00902FE8"/>
    <w:rsid w:val="009030F7"/>
    <w:rsid w:val="00903911"/>
    <w:rsid w:val="00904910"/>
    <w:rsid w:val="00904E26"/>
    <w:rsid w:val="00904F98"/>
    <w:rsid w:val="0090520F"/>
    <w:rsid w:val="0090543D"/>
    <w:rsid w:val="00905ED9"/>
    <w:rsid w:val="00905FBD"/>
    <w:rsid w:val="009062E7"/>
    <w:rsid w:val="00906AC3"/>
    <w:rsid w:val="00907263"/>
    <w:rsid w:val="00907E34"/>
    <w:rsid w:val="009105D2"/>
    <w:rsid w:val="00910ECA"/>
    <w:rsid w:val="00911064"/>
    <w:rsid w:val="0091112D"/>
    <w:rsid w:val="009116DD"/>
    <w:rsid w:val="00911710"/>
    <w:rsid w:val="0091292C"/>
    <w:rsid w:val="00912C74"/>
    <w:rsid w:val="0091376C"/>
    <w:rsid w:val="00913F5E"/>
    <w:rsid w:val="00914381"/>
    <w:rsid w:val="0091480E"/>
    <w:rsid w:val="0091525A"/>
    <w:rsid w:val="0091619A"/>
    <w:rsid w:val="00916D13"/>
    <w:rsid w:val="00916E57"/>
    <w:rsid w:val="00917ADE"/>
    <w:rsid w:val="00917FD5"/>
    <w:rsid w:val="009206B9"/>
    <w:rsid w:val="009211DA"/>
    <w:rsid w:val="00921411"/>
    <w:rsid w:val="009218A6"/>
    <w:rsid w:val="00921B9B"/>
    <w:rsid w:val="00921FF9"/>
    <w:rsid w:val="00922DAE"/>
    <w:rsid w:val="00922E9A"/>
    <w:rsid w:val="00923846"/>
    <w:rsid w:val="0092395E"/>
    <w:rsid w:val="00924DE2"/>
    <w:rsid w:val="00924EB5"/>
    <w:rsid w:val="00925821"/>
    <w:rsid w:val="00925965"/>
    <w:rsid w:val="00925CC7"/>
    <w:rsid w:val="009264A9"/>
    <w:rsid w:val="009267B9"/>
    <w:rsid w:val="00926BCC"/>
    <w:rsid w:val="009271CF"/>
    <w:rsid w:val="0092792A"/>
    <w:rsid w:val="00930165"/>
    <w:rsid w:val="0093124C"/>
    <w:rsid w:val="00931888"/>
    <w:rsid w:val="00931E79"/>
    <w:rsid w:val="00932CB2"/>
    <w:rsid w:val="00933158"/>
    <w:rsid w:val="00933635"/>
    <w:rsid w:val="0093386F"/>
    <w:rsid w:val="00933A6F"/>
    <w:rsid w:val="00934098"/>
    <w:rsid w:val="009340DD"/>
    <w:rsid w:val="0093432B"/>
    <w:rsid w:val="009345C6"/>
    <w:rsid w:val="009346A7"/>
    <w:rsid w:val="00934D12"/>
    <w:rsid w:val="00934F43"/>
    <w:rsid w:val="009362DC"/>
    <w:rsid w:val="009367AC"/>
    <w:rsid w:val="00936D55"/>
    <w:rsid w:val="009371B8"/>
    <w:rsid w:val="00937D8A"/>
    <w:rsid w:val="00937ED5"/>
    <w:rsid w:val="009409ED"/>
    <w:rsid w:val="00940AFA"/>
    <w:rsid w:val="00940F58"/>
    <w:rsid w:val="00941646"/>
    <w:rsid w:val="00941B35"/>
    <w:rsid w:val="00941DE3"/>
    <w:rsid w:val="0094211E"/>
    <w:rsid w:val="00942315"/>
    <w:rsid w:val="00942AE9"/>
    <w:rsid w:val="0094304E"/>
    <w:rsid w:val="00943FD6"/>
    <w:rsid w:val="009442D4"/>
    <w:rsid w:val="00944667"/>
    <w:rsid w:val="0094543E"/>
    <w:rsid w:val="009457BE"/>
    <w:rsid w:val="00945D8C"/>
    <w:rsid w:val="0094647C"/>
    <w:rsid w:val="00947D44"/>
    <w:rsid w:val="00950E1D"/>
    <w:rsid w:val="00950F6B"/>
    <w:rsid w:val="0095164B"/>
    <w:rsid w:val="009516DC"/>
    <w:rsid w:val="00951A55"/>
    <w:rsid w:val="0095206E"/>
    <w:rsid w:val="0095211E"/>
    <w:rsid w:val="00952540"/>
    <w:rsid w:val="009525E2"/>
    <w:rsid w:val="00953670"/>
    <w:rsid w:val="00953B8A"/>
    <w:rsid w:val="00953BA9"/>
    <w:rsid w:val="00954676"/>
    <w:rsid w:val="00954FC1"/>
    <w:rsid w:val="00955228"/>
    <w:rsid w:val="00956102"/>
    <w:rsid w:val="009561B2"/>
    <w:rsid w:val="0095631E"/>
    <w:rsid w:val="0095683C"/>
    <w:rsid w:val="00956AEA"/>
    <w:rsid w:val="00956B60"/>
    <w:rsid w:val="009602CC"/>
    <w:rsid w:val="00960A2F"/>
    <w:rsid w:val="00961164"/>
    <w:rsid w:val="0096133F"/>
    <w:rsid w:val="00961E62"/>
    <w:rsid w:val="00962AF5"/>
    <w:rsid w:val="00963430"/>
    <w:rsid w:val="009635C0"/>
    <w:rsid w:val="0096442C"/>
    <w:rsid w:val="00964484"/>
    <w:rsid w:val="00965529"/>
    <w:rsid w:val="00967DDD"/>
    <w:rsid w:val="009701B4"/>
    <w:rsid w:val="00970504"/>
    <w:rsid w:val="009705A0"/>
    <w:rsid w:val="009708B6"/>
    <w:rsid w:val="009710CD"/>
    <w:rsid w:val="00972266"/>
    <w:rsid w:val="009726E0"/>
    <w:rsid w:val="00973D86"/>
    <w:rsid w:val="00973DA4"/>
    <w:rsid w:val="00973DF6"/>
    <w:rsid w:val="00973F5F"/>
    <w:rsid w:val="00973F80"/>
    <w:rsid w:val="0097416B"/>
    <w:rsid w:val="00974776"/>
    <w:rsid w:val="00974799"/>
    <w:rsid w:val="00974838"/>
    <w:rsid w:val="009752CD"/>
    <w:rsid w:val="0097546C"/>
    <w:rsid w:val="009756B5"/>
    <w:rsid w:val="009756C8"/>
    <w:rsid w:val="00975889"/>
    <w:rsid w:val="009769C9"/>
    <w:rsid w:val="0097767C"/>
    <w:rsid w:val="0097770C"/>
    <w:rsid w:val="00977A11"/>
    <w:rsid w:val="00977BB1"/>
    <w:rsid w:val="00980191"/>
    <w:rsid w:val="0098084C"/>
    <w:rsid w:val="0098084D"/>
    <w:rsid w:val="00980AC4"/>
    <w:rsid w:val="00982D96"/>
    <w:rsid w:val="00983066"/>
    <w:rsid w:val="00983373"/>
    <w:rsid w:val="009834DF"/>
    <w:rsid w:val="00983995"/>
    <w:rsid w:val="00983F41"/>
    <w:rsid w:val="009841DC"/>
    <w:rsid w:val="009849E4"/>
    <w:rsid w:val="009857EC"/>
    <w:rsid w:val="0098770B"/>
    <w:rsid w:val="0099014F"/>
    <w:rsid w:val="009902A9"/>
    <w:rsid w:val="0099080B"/>
    <w:rsid w:val="00990C68"/>
    <w:rsid w:val="00991029"/>
    <w:rsid w:val="009915BD"/>
    <w:rsid w:val="00992653"/>
    <w:rsid w:val="0099289A"/>
    <w:rsid w:val="00992CBB"/>
    <w:rsid w:val="00993D15"/>
    <w:rsid w:val="00993E75"/>
    <w:rsid w:val="00993EDD"/>
    <w:rsid w:val="0099419F"/>
    <w:rsid w:val="009948BE"/>
    <w:rsid w:val="00994965"/>
    <w:rsid w:val="00995AB0"/>
    <w:rsid w:val="00995C57"/>
    <w:rsid w:val="00995E33"/>
    <w:rsid w:val="00995FD3"/>
    <w:rsid w:val="0099614E"/>
    <w:rsid w:val="00996B8B"/>
    <w:rsid w:val="0099776C"/>
    <w:rsid w:val="00997779"/>
    <w:rsid w:val="00997E8F"/>
    <w:rsid w:val="009A0295"/>
    <w:rsid w:val="009A0846"/>
    <w:rsid w:val="009A094C"/>
    <w:rsid w:val="009A0C11"/>
    <w:rsid w:val="009A15FA"/>
    <w:rsid w:val="009A15FF"/>
    <w:rsid w:val="009A1A06"/>
    <w:rsid w:val="009A1B90"/>
    <w:rsid w:val="009A2409"/>
    <w:rsid w:val="009A2C95"/>
    <w:rsid w:val="009A2D63"/>
    <w:rsid w:val="009A3000"/>
    <w:rsid w:val="009A37A0"/>
    <w:rsid w:val="009A3ABE"/>
    <w:rsid w:val="009A4913"/>
    <w:rsid w:val="009A49D3"/>
    <w:rsid w:val="009A4CBC"/>
    <w:rsid w:val="009A4F1E"/>
    <w:rsid w:val="009A52DD"/>
    <w:rsid w:val="009A53A9"/>
    <w:rsid w:val="009A5515"/>
    <w:rsid w:val="009A6227"/>
    <w:rsid w:val="009A64F5"/>
    <w:rsid w:val="009A65B5"/>
    <w:rsid w:val="009A6A0E"/>
    <w:rsid w:val="009A6DD3"/>
    <w:rsid w:val="009A72B3"/>
    <w:rsid w:val="009B0A33"/>
    <w:rsid w:val="009B0C8D"/>
    <w:rsid w:val="009B11D8"/>
    <w:rsid w:val="009B17A5"/>
    <w:rsid w:val="009B1AF6"/>
    <w:rsid w:val="009B1B18"/>
    <w:rsid w:val="009B2C80"/>
    <w:rsid w:val="009B3009"/>
    <w:rsid w:val="009B3080"/>
    <w:rsid w:val="009B3905"/>
    <w:rsid w:val="009B390F"/>
    <w:rsid w:val="009B3B4A"/>
    <w:rsid w:val="009B3D16"/>
    <w:rsid w:val="009B4874"/>
    <w:rsid w:val="009B4E72"/>
    <w:rsid w:val="009B53C1"/>
    <w:rsid w:val="009B577C"/>
    <w:rsid w:val="009B59D9"/>
    <w:rsid w:val="009B6163"/>
    <w:rsid w:val="009B6238"/>
    <w:rsid w:val="009B6348"/>
    <w:rsid w:val="009B6D11"/>
    <w:rsid w:val="009B7406"/>
    <w:rsid w:val="009C02A9"/>
    <w:rsid w:val="009C075D"/>
    <w:rsid w:val="009C0761"/>
    <w:rsid w:val="009C0CC4"/>
    <w:rsid w:val="009C1355"/>
    <w:rsid w:val="009C167C"/>
    <w:rsid w:val="009C1845"/>
    <w:rsid w:val="009C237D"/>
    <w:rsid w:val="009C2381"/>
    <w:rsid w:val="009C26F0"/>
    <w:rsid w:val="009C27E2"/>
    <w:rsid w:val="009C2CA1"/>
    <w:rsid w:val="009C32DC"/>
    <w:rsid w:val="009C3ABF"/>
    <w:rsid w:val="009C48A3"/>
    <w:rsid w:val="009C4F29"/>
    <w:rsid w:val="009C5D53"/>
    <w:rsid w:val="009C603F"/>
    <w:rsid w:val="009C65E1"/>
    <w:rsid w:val="009C6C58"/>
    <w:rsid w:val="009C75BD"/>
    <w:rsid w:val="009C77A9"/>
    <w:rsid w:val="009C7AF2"/>
    <w:rsid w:val="009C7E67"/>
    <w:rsid w:val="009D00D2"/>
    <w:rsid w:val="009D0452"/>
    <w:rsid w:val="009D084D"/>
    <w:rsid w:val="009D08DD"/>
    <w:rsid w:val="009D0C28"/>
    <w:rsid w:val="009D112E"/>
    <w:rsid w:val="009D11F9"/>
    <w:rsid w:val="009D1D3E"/>
    <w:rsid w:val="009D20FB"/>
    <w:rsid w:val="009D2499"/>
    <w:rsid w:val="009D2D20"/>
    <w:rsid w:val="009D3454"/>
    <w:rsid w:val="009D3B47"/>
    <w:rsid w:val="009D486E"/>
    <w:rsid w:val="009D4B84"/>
    <w:rsid w:val="009D51D8"/>
    <w:rsid w:val="009D5661"/>
    <w:rsid w:val="009D5822"/>
    <w:rsid w:val="009D6348"/>
    <w:rsid w:val="009D661E"/>
    <w:rsid w:val="009D6879"/>
    <w:rsid w:val="009D6D16"/>
    <w:rsid w:val="009D6E92"/>
    <w:rsid w:val="009D6F1B"/>
    <w:rsid w:val="009D6FC9"/>
    <w:rsid w:val="009D77AF"/>
    <w:rsid w:val="009E09F9"/>
    <w:rsid w:val="009E1803"/>
    <w:rsid w:val="009E1E7D"/>
    <w:rsid w:val="009E27C2"/>
    <w:rsid w:val="009E39B1"/>
    <w:rsid w:val="009E3CB3"/>
    <w:rsid w:val="009E3D64"/>
    <w:rsid w:val="009E4007"/>
    <w:rsid w:val="009E4377"/>
    <w:rsid w:val="009E43FC"/>
    <w:rsid w:val="009E44E8"/>
    <w:rsid w:val="009E5CED"/>
    <w:rsid w:val="009E63EE"/>
    <w:rsid w:val="009E65CF"/>
    <w:rsid w:val="009E6608"/>
    <w:rsid w:val="009E6B6F"/>
    <w:rsid w:val="009E6FC0"/>
    <w:rsid w:val="009F03CA"/>
    <w:rsid w:val="009F08D2"/>
    <w:rsid w:val="009F1310"/>
    <w:rsid w:val="009F17DB"/>
    <w:rsid w:val="009F275A"/>
    <w:rsid w:val="009F3E24"/>
    <w:rsid w:val="009F4D28"/>
    <w:rsid w:val="009F5023"/>
    <w:rsid w:val="009F5719"/>
    <w:rsid w:val="009F6858"/>
    <w:rsid w:val="009F69B2"/>
    <w:rsid w:val="009F6C53"/>
    <w:rsid w:val="009F7036"/>
    <w:rsid w:val="009F74F3"/>
    <w:rsid w:val="009F7A0A"/>
    <w:rsid w:val="009F7EAB"/>
    <w:rsid w:val="00A00337"/>
    <w:rsid w:val="00A005FA"/>
    <w:rsid w:val="00A011FC"/>
    <w:rsid w:val="00A0126A"/>
    <w:rsid w:val="00A0178B"/>
    <w:rsid w:val="00A01FF3"/>
    <w:rsid w:val="00A035DF"/>
    <w:rsid w:val="00A03A9C"/>
    <w:rsid w:val="00A041AD"/>
    <w:rsid w:val="00A045F7"/>
    <w:rsid w:val="00A04B06"/>
    <w:rsid w:val="00A05183"/>
    <w:rsid w:val="00A052DE"/>
    <w:rsid w:val="00A05B60"/>
    <w:rsid w:val="00A05B85"/>
    <w:rsid w:val="00A05D1A"/>
    <w:rsid w:val="00A05E2E"/>
    <w:rsid w:val="00A06597"/>
    <w:rsid w:val="00A07B22"/>
    <w:rsid w:val="00A1013F"/>
    <w:rsid w:val="00A1038D"/>
    <w:rsid w:val="00A10391"/>
    <w:rsid w:val="00A1125D"/>
    <w:rsid w:val="00A114BD"/>
    <w:rsid w:val="00A11AFC"/>
    <w:rsid w:val="00A11DBB"/>
    <w:rsid w:val="00A12A5A"/>
    <w:rsid w:val="00A13173"/>
    <w:rsid w:val="00A1414D"/>
    <w:rsid w:val="00A1470E"/>
    <w:rsid w:val="00A15493"/>
    <w:rsid w:val="00A156E7"/>
    <w:rsid w:val="00A15973"/>
    <w:rsid w:val="00A15F74"/>
    <w:rsid w:val="00A1610E"/>
    <w:rsid w:val="00A1675B"/>
    <w:rsid w:val="00A17041"/>
    <w:rsid w:val="00A171FB"/>
    <w:rsid w:val="00A17374"/>
    <w:rsid w:val="00A1748F"/>
    <w:rsid w:val="00A1779A"/>
    <w:rsid w:val="00A20231"/>
    <w:rsid w:val="00A20ACD"/>
    <w:rsid w:val="00A20B51"/>
    <w:rsid w:val="00A212E2"/>
    <w:rsid w:val="00A2138F"/>
    <w:rsid w:val="00A21E1C"/>
    <w:rsid w:val="00A220BC"/>
    <w:rsid w:val="00A22D7B"/>
    <w:rsid w:val="00A2365A"/>
    <w:rsid w:val="00A23AA0"/>
    <w:rsid w:val="00A24748"/>
    <w:rsid w:val="00A25D0E"/>
    <w:rsid w:val="00A26229"/>
    <w:rsid w:val="00A2661F"/>
    <w:rsid w:val="00A272F7"/>
    <w:rsid w:val="00A272FD"/>
    <w:rsid w:val="00A27930"/>
    <w:rsid w:val="00A27FEC"/>
    <w:rsid w:val="00A303C1"/>
    <w:rsid w:val="00A30978"/>
    <w:rsid w:val="00A30A42"/>
    <w:rsid w:val="00A311E8"/>
    <w:rsid w:val="00A316C9"/>
    <w:rsid w:val="00A31F90"/>
    <w:rsid w:val="00A32088"/>
    <w:rsid w:val="00A324C5"/>
    <w:rsid w:val="00A328A4"/>
    <w:rsid w:val="00A3326F"/>
    <w:rsid w:val="00A33394"/>
    <w:rsid w:val="00A333D8"/>
    <w:rsid w:val="00A3384B"/>
    <w:rsid w:val="00A3398C"/>
    <w:rsid w:val="00A33A82"/>
    <w:rsid w:val="00A34DE3"/>
    <w:rsid w:val="00A34EC5"/>
    <w:rsid w:val="00A366D0"/>
    <w:rsid w:val="00A37428"/>
    <w:rsid w:val="00A3778A"/>
    <w:rsid w:val="00A4069A"/>
    <w:rsid w:val="00A409D3"/>
    <w:rsid w:val="00A4121E"/>
    <w:rsid w:val="00A41C56"/>
    <w:rsid w:val="00A43E50"/>
    <w:rsid w:val="00A44632"/>
    <w:rsid w:val="00A4477B"/>
    <w:rsid w:val="00A4540F"/>
    <w:rsid w:val="00A459D3"/>
    <w:rsid w:val="00A460E3"/>
    <w:rsid w:val="00A461C9"/>
    <w:rsid w:val="00A463AB"/>
    <w:rsid w:val="00A4641F"/>
    <w:rsid w:val="00A466B7"/>
    <w:rsid w:val="00A46A19"/>
    <w:rsid w:val="00A4757D"/>
    <w:rsid w:val="00A47C65"/>
    <w:rsid w:val="00A50E0B"/>
    <w:rsid w:val="00A50E62"/>
    <w:rsid w:val="00A50F73"/>
    <w:rsid w:val="00A51DE6"/>
    <w:rsid w:val="00A51F00"/>
    <w:rsid w:val="00A520D6"/>
    <w:rsid w:val="00A52C7A"/>
    <w:rsid w:val="00A54A92"/>
    <w:rsid w:val="00A54F72"/>
    <w:rsid w:val="00A566B6"/>
    <w:rsid w:val="00A56D99"/>
    <w:rsid w:val="00A57170"/>
    <w:rsid w:val="00A572F8"/>
    <w:rsid w:val="00A5782E"/>
    <w:rsid w:val="00A57A8D"/>
    <w:rsid w:val="00A6060E"/>
    <w:rsid w:val="00A608AB"/>
    <w:rsid w:val="00A60A83"/>
    <w:rsid w:val="00A60F5B"/>
    <w:rsid w:val="00A61495"/>
    <w:rsid w:val="00A61806"/>
    <w:rsid w:val="00A61CD6"/>
    <w:rsid w:val="00A624C4"/>
    <w:rsid w:val="00A6297D"/>
    <w:rsid w:val="00A62D13"/>
    <w:rsid w:val="00A630D1"/>
    <w:rsid w:val="00A63163"/>
    <w:rsid w:val="00A632AA"/>
    <w:rsid w:val="00A63547"/>
    <w:rsid w:val="00A63704"/>
    <w:rsid w:val="00A63812"/>
    <w:rsid w:val="00A63830"/>
    <w:rsid w:val="00A6437C"/>
    <w:rsid w:val="00A64A89"/>
    <w:rsid w:val="00A654A7"/>
    <w:rsid w:val="00A65821"/>
    <w:rsid w:val="00A65C48"/>
    <w:rsid w:val="00A65E08"/>
    <w:rsid w:val="00A66D33"/>
    <w:rsid w:val="00A678F4"/>
    <w:rsid w:val="00A67B52"/>
    <w:rsid w:val="00A67EEE"/>
    <w:rsid w:val="00A703F3"/>
    <w:rsid w:val="00A704CD"/>
    <w:rsid w:val="00A705BA"/>
    <w:rsid w:val="00A7091B"/>
    <w:rsid w:val="00A70CEE"/>
    <w:rsid w:val="00A71720"/>
    <w:rsid w:val="00A71B56"/>
    <w:rsid w:val="00A72221"/>
    <w:rsid w:val="00A7292D"/>
    <w:rsid w:val="00A72AF1"/>
    <w:rsid w:val="00A734CB"/>
    <w:rsid w:val="00A737AD"/>
    <w:rsid w:val="00A741DC"/>
    <w:rsid w:val="00A74574"/>
    <w:rsid w:val="00A74D3A"/>
    <w:rsid w:val="00A75DB9"/>
    <w:rsid w:val="00A75F5B"/>
    <w:rsid w:val="00A76CEC"/>
    <w:rsid w:val="00A76FE6"/>
    <w:rsid w:val="00A77893"/>
    <w:rsid w:val="00A778B5"/>
    <w:rsid w:val="00A805E0"/>
    <w:rsid w:val="00A80CC2"/>
    <w:rsid w:val="00A80FF6"/>
    <w:rsid w:val="00A814F6"/>
    <w:rsid w:val="00A81DF8"/>
    <w:rsid w:val="00A8364C"/>
    <w:rsid w:val="00A83A50"/>
    <w:rsid w:val="00A84055"/>
    <w:rsid w:val="00A84075"/>
    <w:rsid w:val="00A84626"/>
    <w:rsid w:val="00A8465D"/>
    <w:rsid w:val="00A851F3"/>
    <w:rsid w:val="00A86055"/>
    <w:rsid w:val="00A8620D"/>
    <w:rsid w:val="00A8651D"/>
    <w:rsid w:val="00A86DBE"/>
    <w:rsid w:val="00A90052"/>
    <w:rsid w:val="00A90493"/>
    <w:rsid w:val="00A9060A"/>
    <w:rsid w:val="00A90992"/>
    <w:rsid w:val="00A90E64"/>
    <w:rsid w:val="00A9100B"/>
    <w:rsid w:val="00A91378"/>
    <w:rsid w:val="00A91607"/>
    <w:rsid w:val="00A91F58"/>
    <w:rsid w:val="00A92FFD"/>
    <w:rsid w:val="00A9334E"/>
    <w:rsid w:val="00A943FB"/>
    <w:rsid w:val="00A94483"/>
    <w:rsid w:val="00A94992"/>
    <w:rsid w:val="00A9544D"/>
    <w:rsid w:val="00A95521"/>
    <w:rsid w:val="00A9593E"/>
    <w:rsid w:val="00A95AC5"/>
    <w:rsid w:val="00A95C71"/>
    <w:rsid w:val="00A96B45"/>
    <w:rsid w:val="00A9779A"/>
    <w:rsid w:val="00A9793A"/>
    <w:rsid w:val="00AA0603"/>
    <w:rsid w:val="00AA0892"/>
    <w:rsid w:val="00AA0DD6"/>
    <w:rsid w:val="00AA10BB"/>
    <w:rsid w:val="00AA1867"/>
    <w:rsid w:val="00AA22E5"/>
    <w:rsid w:val="00AA2474"/>
    <w:rsid w:val="00AA2A85"/>
    <w:rsid w:val="00AA3C8E"/>
    <w:rsid w:val="00AA4C4B"/>
    <w:rsid w:val="00AA4C9E"/>
    <w:rsid w:val="00AA5886"/>
    <w:rsid w:val="00AA6B51"/>
    <w:rsid w:val="00AA6D92"/>
    <w:rsid w:val="00AA710A"/>
    <w:rsid w:val="00AA71FA"/>
    <w:rsid w:val="00AA75C0"/>
    <w:rsid w:val="00AA76C8"/>
    <w:rsid w:val="00AA7B59"/>
    <w:rsid w:val="00AA7CC1"/>
    <w:rsid w:val="00AA7E05"/>
    <w:rsid w:val="00AB05A3"/>
    <w:rsid w:val="00AB0C52"/>
    <w:rsid w:val="00AB157E"/>
    <w:rsid w:val="00AB15BD"/>
    <w:rsid w:val="00AB1C92"/>
    <w:rsid w:val="00AB1E0E"/>
    <w:rsid w:val="00AB2722"/>
    <w:rsid w:val="00AB2868"/>
    <w:rsid w:val="00AB31E0"/>
    <w:rsid w:val="00AB3639"/>
    <w:rsid w:val="00AB3BB1"/>
    <w:rsid w:val="00AB5095"/>
    <w:rsid w:val="00AB543E"/>
    <w:rsid w:val="00AB5AE8"/>
    <w:rsid w:val="00AB5CE7"/>
    <w:rsid w:val="00AB5D3B"/>
    <w:rsid w:val="00AB6CEB"/>
    <w:rsid w:val="00AB6D96"/>
    <w:rsid w:val="00AC007E"/>
    <w:rsid w:val="00AC0133"/>
    <w:rsid w:val="00AC0194"/>
    <w:rsid w:val="00AC04EE"/>
    <w:rsid w:val="00AC0B33"/>
    <w:rsid w:val="00AC0EAD"/>
    <w:rsid w:val="00AC1A8A"/>
    <w:rsid w:val="00AC1F5D"/>
    <w:rsid w:val="00AC24D0"/>
    <w:rsid w:val="00AC29B7"/>
    <w:rsid w:val="00AC3173"/>
    <w:rsid w:val="00AC3258"/>
    <w:rsid w:val="00AC397B"/>
    <w:rsid w:val="00AC39FE"/>
    <w:rsid w:val="00AC4723"/>
    <w:rsid w:val="00AC4A72"/>
    <w:rsid w:val="00AC71C6"/>
    <w:rsid w:val="00AC71F9"/>
    <w:rsid w:val="00AC7676"/>
    <w:rsid w:val="00AD033B"/>
    <w:rsid w:val="00AD04E7"/>
    <w:rsid w:val="00AD111C"/>
    <w:rsid w:val="00AD1638"/>
    <w:rsid w:val="00AD284E"/>
    <w:rsid w:val="00AD299E"/>
    <w:rsid w:val="00AD2F8E"/>
    <w:rsid w:val="00AD33F4"/>
    <w:rsid w:val="00AD4199"/>
    <w:rsid w:val="00AD42F8"/>
    <w:rsid w:val="00AD48B8"/>
    <w:rsid w:val="00AD4BEF"/>
    <w:rsid w:val="00AD5B74"/>
    <w:rsid w:val="00AD6289"/>
    <w:rsid w:val="00AD69B8"/>
    <w:rsid w:val="00AD6A42"/>
    <w:rsid w:val="00AD6DC1"/>
    <w:rsid w:val="00AE1A87"/>
    <w:rsid w:val="00AE1F45"/>
    <w:rsid w:val="00AE25D7"/>
    <w:rsid w:val="00AE2763"/>
    <w:rsid w:val="00AE2C4C"/>
    <w:rsid w:val="00AE2DD1"/>
    <w:rsid w:val="00AE3358"/>
    <w:rsid w:val="00AE3418"/>
    <w:rsid w:val="00AE3674"/>
    <w:rsid w:val="00AE4201"/>
    <w:rsid w:val="00AE4235"/>
    <w:rsid w:val="00AE48EF"/>
    <w:rsid w:val="00AE4EDA"/>
    <w:rsid w:val="00AE4F12"/>
    <w:rsid w:val="00AE5057"/>
    <w:rsid w:val="00AE5C0D"/>
    <w:rsid w:val="00AE6540"/>
    <w:rsid w:val="00AE6594"/>
    <w:rsid w:val="00AE6624"/>
    <w:rsid w:val="00AE7829"/>
    <w:rsid w:val="00AE79AE"/>
    <w:rsid w:val="00AF0BE3"/>
    <w:rsid w:val="00AF0D3D"/>
    <w:rsid w:val="00AF0EF4"/>
    <w:rsid w:val="00AF0FD7"/>
    <w:rsid w:val="00AF114F"/>
    <w:rsid w:val="00AF15B5"/>
    <w:rsid w:val="00AF223E"/>
    <w:rsid w:val="00AF2A02"/>
    <w:rsid w:val="00AF3CC7"/>
    <w:rsid w:val="00AF3CF2"/>
    <w:rsid w:val="00AF4077"/>
    <w:rsid w:val="00AF43B8"/>
    <w:rsid w:val="00AF46A4"/>
    <w:rsid w:val="00AF52B4"/>
    <w:rsid w:val="00AF6A05"/>
    <w:rsid w:val="00AF6EBE"/>
    <w:rsid w:val="00AF7A7C"/>
    <w:rsid w:val="00B00676"/>
    <w:rsid w:val="00B00691"/>
    <w:rsid w:val="00B0087A"/>
    <w:rsid w:val="00B015EC"/>
    <w:rsid w:val="00B016BD"/>
    <w:rsid w:val="00B01F6E"/>
    <w:rsid w:val="00B02741"/>
    <w:rsid w:val="00B02954"/>
    <w:rsid w:val="00B02A85"/>
    <w:rsid w:val="00B02C76"/>
    <w:rsid w:val="00B03586"/>
    <w:rsid w:val="00B03603"/>
    <w:rsid w:val="00B038DE"/>
    <w:rsid w:val="00B04777"/>
    <w:rsid w:val="00B05013"/>
    <w:rsid w:val="00B057D1"/>
    <w:rsid w:val="00B05EC4"/>
    <w:rsid w:val="00B0640C"/>
    <w:rsid w:val="00B06847"/>
    <w:rsid w:val="00B069B6"/>
    <w:rsid w:val="00B06E81"/>
    <w:rsid w:val="00B07776"/>
    <w:rsid w:val="00B079E0"/>
    <w:rsid w:val="00B07C2F"/>
    <w:rsid w:val="00B07E21"/>
    <w:rsid w:val="00B07E97"/>
    <w:rsid w:val="00B10501"/>
    <w:rsid w:val="00B10560"/>
    <w:rsid w:val="00B109D1"/>
    <w:rsid w:val="00B10C10"/>
    <w:rsid w:val="00B111BA"/>
    <w:rsid w:val="00B11516"/>
    <w:rsid w:val="00B1214E"/>
    <w:rsid w:val="00B12784"/>
    <w:rsid w:val="00B12DE6"/>
    <w:rsid w:val="00B13374"/>
    <w:rsid w:val="00B1368A"/>
    <w:rsid w:val="00B1457B"/>
    <w:rsid w:val="00B151DD"/>
    <w:rsid w:val="00B160AF"/>
    <w:rsid w:val="00B165AC"/>
    <w:rsid w:val="00B16917"/>
    <w:rsid w:val="00B16AC0"/>
    <w:rsid w:val="00B16D2D"/>
    <w:rsid w:val="00B17061"/>
    <w:rsid w:val="00B1711A"/>
    <w:rsid w:val="00B17472"/>
    <w:rsid w:val="00B17EF3"/>
    <w:rsid w:val="00B2033D"/>
    <w:rsid w:val="00B20F7D"/>
    <w:rsid w:val="00B210B5"/>
    <w:rsid w:val="00B2159D"/>
    <w:rsid w:val="00B21A12"/>
    <w:rsid w:val="00B21E27"/>
    <w:rsid w:val="00B2218B"/>
    <w:rsid w:val="00B22B99"/>
    <w:rsid w:val="00B22F3A"/>
    <w:rsid w:val="00B2423A"/>
    <w:rsid w:val="00B243D8"/>
    <w:rsid w:val="00B24D6C"/>
    <w:rsid w:val="00B24F6F"/>
    <w:rsid w:val="00B2501C"/>
    <w:rsid w:val="00B26030"/>
    <w:rsid w:val="00B26486"/>
    <w:rsid w:val="00B27D91"/>
    <w:rsid w:val="00B27E64"/>
    <w:rsid w:val="00B30158"/>
    <w:rsid w:val="00B307A3"/>
    <w:rsid w:val="00B30A0C"/>
    <w:rsid w:val="00B30FDB"/>
    <w:rsid w:val="00B3105F"/>
    <w:rsid w:val="00B3193F"/>
    <w:rsid w:val="00B31C32"/>
    <w:rsid w:val="00B32EFF"/>
    <w:rsid w:val="00B34A6C"/>
    <w:rsid w:val="00B3533C"/>
    <w:rsid w:val="00B35550"/>
    <w:rsid w:val="00B355F0"/>
    <w:rsid w:val="00B369AC"/>
    <w:rsid w:val="00B36A2A"/>
    <w:rsid w:val="00B37B32"/>
    <w:rsid w:val="00B37CD4"/>
    <w:rsid w:val="00B40901"/>
    <w:rsid w:val="00B40C73"/>
    <w:rsid w:val="00B411ED"/>
    <w:rsid w:val="00B41450"/>
    <w:rsid w:val="00B41E5B"/>
    <w:rsid w:val="00B42253"/>
    <w:rsid w:val="00B42373"/>
    <w:rsid w:val="00B423E0"/>
    <w:rsid w:val="00B42501"/>
    <w:rsid w:val="00B42AC0"/>
    <w:rsid w:val="00B42C9E"/>
    <w:rsid w:val="00B430F3"/>
    <w:rsid w:val="00B454E2"/>
    <w:rsid w:val="00B459C4"/>
    <w:rsid w:val="00B45E5C"/>
    <w:rsid w:val="00B46E65"/>
    <w:rsid w:val="00B46F48"/>
    <w:rsid w:val="00B4722B"/>
    <w:rsid w:val="00B47BB3"/>
    <w:rsid w:val="00B47DFA"/>
    <w:rsid w:val="00B50025"/>
    <w:rsid w:val="00B5017B"/>
    <w:rsid w:val="00B50341"/>
    <w:rsid w:val="00B5043D"/>
    <w:rsid w:val="00B52A1E"/>
    <w:rsid w:val="00B52DB1"/>
    <w:rsid w:val="00B537FB"/>
    <w:rsid w:val="00B53EE5"/>
    <w:rsid w:val="00B53F51"/>
    <w:rsid w:val="00B55CC0"/>
    <w:rsid w:val="00B55EFB"/>
    <w:rsid w:val="00B55F39"/>
    <w:rsid w:val="00B56239"/>
    <w:rsid w:val="00B576C2"/>
    <w:rsid w:val="00B57934"/>
    <w:rsid w:val="00B57F2B"/>
    <w:rsid w:val="00B60424"/>
    <w:rsid w:val="00B60788"/>
    <w:rsid w:val="00B6094F"/>
    <w:rsid w:val="00B60F4C"/>
    <w:rsid w:val="00B615BF"/>
    <w:rsid w:val="00B61A2A"/>
    <w:rsid w:val="00B61F4F"/>
    <w:rsid w:val="00B61F70"/>
    <w:rsid w:val="00B6248B"/>
    <w:rsid w:val="00B626D2"/>
    <w:rsid w:val="00B6314C"/>
    <w:rsid w:val="00B6376A"/>
    <w:rsid w:val="00B637BB"/>
    <w:rsid w:val="00B6382C"/>
    <w:rsid w:val="00B639D1"/>
    <w:rsid w:val="00B63ED5"/>
    <w:rsid w:val="00B649C9"/>
    <w:rsid w:val="00B64BF8"/>
    <w:rsid w:val="00B652A9"/>
    <w:rsid w:val="00B6583E"/>
    <w:rsid w:val="00B66982"/>
    <w:rsid w:val="00B66C06"/>
    <w:rsid w:val="00B66F78"/>
    <w:rsid w:val="00B66FCD"/>
    <w:rsid w:val="00B67341"/>
    <w:rsid w:val="00B67AF7"/>
    <w:rsid w:val="00B67EC4"/>
    <w:rsid w:val="00B67EF2"/>
    <w:rsid w:val="00B7003A"/>
    <w:rsid w:val="00B70C1F"/>
    <w:rsid w:val="00B70CCB"/>
    <w:rsid w:val="00B70FC8"/>
    <w:rsid w:val="00B714DF"/>
    <w:rsid w:val="00B71E78"/>
    <w:rsid w:val="00B72699"/>
    <w:rsid w:val="00B73436"/>
    <w:rsid w:val="00B73B44"/>
    <w:rsid w:val="00B73CCA"/>
    <w:rsid w:val="00B74EE7"/>
    <w:rsid w:val="00B750D7"/>
    <w:rsid w:val="00B76207"/>
    <w:rsid w:val="00B763C7"/>
    <w:rsid w:val="00B76DDE"/>
    <w:rsid w:val="00B7705B"/>
    <w:rsid w:val="00B772E1"/>
    <w:rsid w:val="00B77BB7"/>
    <w:rsid w:val="00B8089E"/>
    <w:rsid w:val="00B80B50"/>
    <w:rsid w:val="00B80CD4"/>
    <w:rsid w:val="00B80EE1"/>
    <w:rsid w:val="00B80F64"/>
    <w:rsid w:val="00B815FF"/>
    <w:rsid w:val="00B8190F"/>
    <w:rsid w:val="00B82395"/>
    <w:rsid w:val="00B82DC1"/>
    <w:rsid w:val="00B831C0"/>
    <w:rsid w:val="00B8338C"/>
    <w:rsid w:val="00B834C4"/>
    <w:rsid w:val="00B841D5"/>
    <w:rsid w:val="00B85B53"/>
    <w:rsid w:val="00B86432"/>
    <w:rsid w:val="00B86C90"/>
    <w:rsid w:val="00B876AD"/>
    <w:rsid w:val="00B87881"/>
    <w:rsid w:val="00B9044B"/>
    <w:rsid w:val="00B90B9F"/>
    <w:rsid w:val="00B918A9"/>
    <w:rsid w:val="00B92245"/>
    <w:rsid w:val="00B927B8"/>
    <w:rsid w:val="00B92A52"/>
    <w:rsid w:val="00B93145"/>
    <w:rsid w:val="00B93FD5"/>
    <w:rsid w:val="00B9455E"/>
    <w:rsid w:val="00B94BA9"/>
    <w:rsid w:val="00B94D20"/>
    <w:rsid w:val="00B955F4"/>
    <w:rsid w:val="00B95710"/>
    <w:rsid w:val="00B957F7"/>
    <w:rsid w:val="00B95EBC"/>
    <w:rsid w:val="00B95F79"/>
    <w:rsid w:val="00B96261"/>
    <w:rsid w:val="00B964FC"/>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68"/>
    <w:rsid w:val="00BA59CB"/>
    <w:rsid w:val="00BA62B5"/>
    <w:rsid w:val="00BA678A"/>
    <w:rsid w:val="00BA67E0"/>
    <w:rsid w:val="00BA6A32"/>
    <w:rsid w:val="00BA736F"/>
    <w:rsid w:val="00BA745D"/>
    <w:rsid w:val="00BA7739"/>
    <w:rsid w:val="00BB0003"/>
    <w:rsid w:val="00BB0080"/>
    <w:rsid w:val="00BB0119"/>
    <w:rsid w:val="00BB04E7"/>
    <w:rsid w:val="00BB11F8"/>
    <w:rsid w:val="00BB12EF"/>
    <w:rsid w:val="00BB1805"/>
    <w:rsid w:val="00BB1C61"/>
    <w:rsid w:val="00BB2561"/>
    <w:rsid w:val="00BB304F"/>
    <w:rsid w:val="00BB41CF"/>
    <w:rsid w:val="00BB4649"/>
    <w:rsid w:val="00BB55C2"/>
    <w:rsid w:val="00BB5995"/>
    <w:rsid w:val="00BB5C4B"/>
    <w:rsid w:val="00BB60A4"/>
    <w:rsid w:val="00BB6662"/>
    <w:rsid w:val="00BB6E43"/>
    <w:rsid w:val="00BB704C"/>
    <w:rsid w:val="00BB7B50"/>
    <w:rsid w:val="00BB7B97"/>
    <w:rsid w:val="00BC05EC"/>
    <w:rsid w:val="00BC1418"/>
    <w:rsid w:val="00BC185C"/>
    <w:rsid w:val="00BC1AA4"/>
    <w:rsid w:val="00BC1CBF"/>
    <w:rsid w:val="00BC1E0C"/>
    <w:rsid w:val="00BC279E"/>
    <w:rsid w:val="00BC2E1B"/>
    <w:rsid w:val="00BC2F97"/>
    <w:rsid w:val="00BC3438"/>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E06"/>
    <w:rsid w:val="00BD0316"/>
    <w:rsid w:val="00BD157A"/>
    <w:rsid w:val="00BD21C6"/>
    <w:rsid w:val="00BD22EE"/>
    <w:rsid w:val="00BD2357"/>
    <w:rsid w:val="00BD258E"/>
    <w:rsid w:val="00BD2A94"/>
    <w:rsid w:val="00BD4CF2"/>
    <w:rsid w:val="00BD4F4A"/>
    <w:rsid w:val="00BD4F84"/>
    <w:rsid w:val="00BD53BD"/>
    <w:rsid w:val="00BD54CB"/>
    <w:rsid w:val="00BD5529"/>
    <w:rsid w:val="00BD564F"/>
    <w:rsid w:val="00BD59A6"/>
    <w:rsid w:val="00BD6471"/>
    <w:rsid w:val="00BD65DA"/>
    <w:rsid w:val="00BD6789"/>
    <w:rsid w:val="00BD702A"/>
    <w:rsid w:val="00BD71F0"/>
    <w:rsid w:val="00BD7B08"/>
    <w:rsid w:val="00BD7B49"/>
    <w:rsid w:val="00BE025A"/>
    <w:rsid w:val="00BE099D"/>
    <w:rsid w:val="00BE0A49"/>
    <w:rsid w:val="00BE2289"/>
    <w:rsid w:val="00BE2551"/>
    <w:rsid w:val="00BE2BEC"/>
    <w:rsid w:val="00BE3019"/>
    <w:rsid w:val="00BE3BA3"/>
    <w:rsid w:val="00BE423E"/>
    <w:rsid w:val="00BE464F"/>
    <w:rsid w:val="00BE4B1A"/>
    <w:rsid w:val="00BE523A"/>
    <w:rsid w:val="00BE55AB"/>
    <w:rsid w:val="00BE5655"/>
    <w:rsid w:val="00BE685B"/>
    <w:rsid w:val="00BE74A2"/>
    <w:rsid w:val="00BE7C70"/>
    <w:rsid w:val="00BF08E8"/>
    <w:rsid w:val="00BF0A58"/>
    <w:rsid w:val="00BF0E99"/>
    <w:rsid w:val="00BF1724"/>
    <w:rsid w:val="00BF1761"/>
    <w:rsid w:val="00BF2B83"/>
    <w:rsid w:val="00BF2E84"/>
    <w:rsid w:val="00BF2EF0"/>
    <w:rsid w:val="00BF2F0F"/>
    <w:rsid w:val="00BF319E"/>
    <w:rsid w:val="00BF3332"/>
    <w:rsid w:val="00BF361A"/>
    <w:rsid w:val="00BF38CB"/>
    <w:rsid w:val="00BF3953"/>
    <w:rsid w:val="00BF3973"/>
    <w:rsid w:val="00BF3E7A"/>
    <w:rsid w:val="00BF412C"/>
    <w:rsid w:val="00BF4256"/>
    <w:rsid w:val="00BF43B2"/>
    <w:rsid w:val="00BF4A39"/>
    <w:rsid w:val="00BF4C56"/>
    <w:rsid w:val="00BF5414"/>
    <w:rsid w:val="00BF6522"/>
    <w:rsid w:val="00BF68DE"/>
    <w:rsid w:val="00BF6BC6"/>
    <w:rsid w:val="00BF6F61"/>
    <w:rsid w:val="00BF705B"/>
    <w:rsid w:val="00BF71C7"/>
    <w:rsid w:val="00BF7786"/>
    <w:rsid w:val="00BF785B"/>
    <w:rsid w:val="00C00252"/>
    <w:rsid w:val="00C006A4"/>
    <w:rsid w:val="00C00937"/>
    <w:rsid w:val="00C00B01"/>
    <w:rsid w:val="00C01239"/>
    <w:rsid w:val="00C01F8C"/>
    <w:rsid w:val="00C02EDE"/>
    <w:rsid w:val="00C0375B"/>
    <w:rsid w:val="00C03F50"/>
    <w:rsid w:val="00C04244"/>
    <w:rsid w:val="00C05471"/>
    <w:rsid w:val="00C05766"/>
    <w:rsid w:val="00C05780"/>
    <w:rsid w:val="00C058D0"/>
    <w:rsid w:val="00C05B7A"/>
    <w:rsid w:val="00C0620A"/>
    <w:rsid w:val="00C06218"/>
    <w:rsid w:val="00C06F03"/>
    <w:rsid w:val="00C0774A"/>
    <w:rsid w:val="00C079F1"/>
    <w:rsid w:val="00C07CCB"/>
    <w:rsid w:val="00C07D5A"/>
    <w:rsid w:val="00C105E3"/>
    <w:rsid w:val="00C11702"/>
    <w:rsid w:val="00C11AA2"/>
    <w:rsid w:val="00C12FAD"/>
    <w:rsid w:val="00C13286"/>
    <w:rsid w:val="00C13765"/>
    <w:rsid w:val="00C13BC3"/>
    <w:rsid w:val="00C13E17"/>
    <w:rsid w:val="00C15343"/>
    <w:rsid w:val="00C15ADE"/>
    <w:rsid w:val="00C161DB"/>
    <w:rsid w:val="00C16FAB"/>
    <w:rsid w:val="00C17544"/>
    <w:rsid w:val="00C17757"/>
    <w:rsid w:val="00C1789B"/>
    <w:rsid w:val="00C17BBE"/>
    <w:rsid w:val="00C17BE7"/>
    <w:rsid w:val="00C17DBA"/>
    <w:rsid w:val="00C17F78"/>
    <w:rsid w:val="00C21101"/>
    <w:rsid w:val="00C214B7"/>
    <w:rsid w:val="00C215EC"/>
    <w:rsid w:val="00C2207B"/>
    <w:rsid w:val="00C22679"/>
    <w:rsid w:val="00C2291D"/>
    <w:rsid w:val="00C22DD0"/>
    <w:rsid w:val="00C2372D"/>
    <w:rsid w:val="00C2375D"/>
    <w:rsid w:val="00C24208"/>
    <w:rsid w:val="00C24907"/>
    <w:rsid w:val="00C24D38"/>
    <w:rsid w:val="00C26C17"/>
    <w:rsid w:val="00C26F79"/>
    <w:rsid w:val="00C27023"/>
    <w:rsid w:val="00C2755B"/>
    <w:rsid w:val="00C27DE6"/>
    <w:rsid w:val="00C27EF7"/>
    <w:rsid w:val="00C31463"/>
    <w:rsid w:val="00C31F99"/>
    <w:rsid w:val="00C323F5"/>
    <w:rsid w:val="00C324C4"/>
    <w:rsid w:val="00C32805"/>
    <w:rsid w:val="00C32CF7"/>
    <w:rsid w:val="00C3331E"/>
    <w:rsid w:val="00C3333A"/>
    <w:rsid w:val="00C335F1"/>
    <w:rsid w:val="00C33DB2"/>
    <w:rsid w:val="00C33E5C"/>
    <w:rsid w:val="00C340DF"/>
    <w:rsid w:val="00C341C0"/>
    <w:rsid w:val="00C349E0"/>
    <w:rsid w:val="00C34AD1"/>
    <w:rsid w:val="00C34F6A"/>
    <w:rsid w:val="00C35523"/>
    <w:rsid w:val="00C35EC0"/>
    <w:rsid w:val="00C365E3"/>
    <w:rsid w:val="00C369E9"/>
    <w:rsid w:val="00C36D98"/>
    <w:rsid w:val="00C377C2"/>
    <w:rsid w:val="00C379BD"/>
    <w:rsid w:val="00C40866"/>
    <w:rsid w:val="00C409FF"/>
    <w:rsid w:val="00C40C2C"/>
    <w:rsid w:val="00C40C50"/>
    <w:rsid w:val="00C40C9D"/>
    <w:rsid w:val="00C40F57"/>
    <w:rsid w:val="00C41312"/>
    <w:rsid w:val="00C41742"/>
    <w:rsid w:val="00C41D08"/>
    <w:rsid w:val="00C41D7E"/>
    <w:rsid w:val="00C42079"/>
    <w:rsid w:val="00C435B9"/>
    <w:rsid w:val="00C4371E"/>
    <w:rsid w:val="00C44C17"/>
    <w:rsid w:val="00C44D6A"/>
    <w:rsid w:val="00C4540B"/>
    <w:rsid w:val="00C45A3A"/>
    <w:rsid w:val="00C466F4"/>
    <w:rsid w:val="00C468A2"/>
    <w:rsid w:val="00C47200"/>
    <w:rsid w:val="00C478A0"/>
    <w:rsid w:val="00C47E37"/>
    <w:rsid w:val="00C5094B"/>
    <w:rsid w:val="00C5094D"/>
    <w:rsid w:val="00C50D16"/>
    <w:rsid w:val="00C50F88"/>
    <w:rsid w:val="00C51DBC"/>
    <w:rsid w:val="00C52027"/>
    <w:rsid w:val="00C520F0"/>
    <w:rsid w:val="00C52E43"/>
    <w:rsid w:val="00C5313F"/>
    <w:rsid w:val="00C53638"/>
    <w:rsid w:val="00C543AF"/>
    <w:rsid w:val="00C551B4"/>
    <w:rsid w:val="00C555B7"/>
    <w:rsid w:val="00C5571F"/>
    <w:rsid w:val="00C55CDA"/>
    <w:rsid w:val="00C55D2C"/>
    <w:rsid w:val="00C55D50"/>
    <w:rsid w:val="00C56471"/>
    <w:rsid w:val="00C56BD5"/>
    <w:rsid w:val="00C56D77"/>
    <w:rsid w:val="00C61A41"/>
    <w:rsid w:val="00C61E67"/>
    <w:rsid w:val="00C6408B"/>
    <w:rsid w:val="00C64137"/>
    <w:rsid w:val="00C64883"/>
    <w:rsid w:val="00C64C3A"/>
    <w:rsid w:val="00C64D99"/>
    <w:rsid w:val="00C65BE1"/>
    <w:rsid w:val="00C65CC6"/>
    <w:rsid w:val="00C66244"/>
    <w:rsid w:val="00C66962"/>
    <w:rsid w:val="00C67A92"/>
    <w:rsid w:val="00C67D13"/>
    <w:rsid w:val="00C718CD"/>
    <w:rsid w:val="00C71CD8"/>
    <w:rsid w:val="00C71D3A"/>
    <w:rsid w:val="00C722D1"/>
    <w:rsid w:val="00C72877"/>
    <w:rsid w:val="00C72CCD"/>
    <w:rsid w:val="00C72E04"/>
    <w:rsid w:val="00C7339A"/>
    <w:rsid w:val="00C73D21"/>
    <w:rsid w:val="00C74723"/>
    <w:rsid w:val="00C75D0D"/>
    <w:rsid w:val="00C763AF"/>
    <w:rsid w:val="00C7664C"/>
    <w:rsid w:val="00C7687A"/>
    <w:rsid w:val="00C76970"/>
    <w:rsid w:val="00C76B09"/>
    <w:rsid w:val="00C76D5D"/>
    <w:rsid w:val="00C770CE"/>
    <w:rsid w:val="00C778EB"/>
    <w:rsid w:val="00C77AB0"/>
    <w:rsid w:val="00C77B93"/>
    <w:rsid w:val="00C77DF7"/>
    <w:rsid w:val="00C77F2C"/>
    <w:rsid w:val="00C8015D"/>
    <w:rsid w:val="00C809D5"/>
    <w:rsid w:val="00C80E59"/>
    <w:rsid w:val="00C8153C"/>
    <w:rsid w:val="00C839CC"/>
    <w:rsid w:val="00C83ADE"/>
    <w:rsid w:val="00C83F07"/>
    <w:rsid w:val="00C8449C"/>
    <w:rsid w:val="00C84DF9"/>
    <w:rsid w:val="00C85639"/>
    <w:rsid w:val="00C8585B"/>
    <w:rsid w:val="00C860A0"/>
    <w:rsid w:val="00C8633E"/>
    <w:rsid w:val="00C8641F"/>
    <w:rsid w:val="00C86ADA"/>
    <w:rsid w:val="00C877B3"/>
    <w:rsid w:val="00C87CF6"/>
    <w:rsid w:val="00C87F1E"/>
    <w:rsid w:val="00C87F7B"/>
    <w:rsid w:val="00C90A01"/>
    <w:rsid w:val="00C91C69"/>
    <w:rsid w:val="00C91CBD"/>
    <w:rsid w:val="00C91E23"/>
    <w:rsid w:val="00C922E4"/>
    <w:rsid w:val="00C924C3"/>
    <w:rsid w:val="00C92691"/>
    <w:rsid w:val="00C93D2D"/>
    <w:rsid w:val="00C94721"/>
    <w:rsid w:val="00C94F4E"/>
    <w:rsid w:val="00C95254"/>
    <w:rsid w:val="00C95F84"/>
    <w:rsid w:val="00C96701"/>
    <w:rsid w:val="00C96CAB"/>
    <w:rsid w:val="00C97105"/>
    <w:rsid w:val="00C97180"/>
    <w:rsid w:val="00CA0B18"/>
    <w:rsid w:val="00CA0D32"/>
    <w:rsid w:val="00CA0E7D"/>
    <w:rsid w:val="00CA10F8"/>
    <w:rsid w:val="00CA1B09"/>
    <w:rsid w:val="00CA1D30"/>
    <w:rsid w:val="00CA23E7"/>
    <w:rsid w:val="00CA24BF"/>
    <w:rsid w:val="00CA2FEC"/>
    <w:rsid w:val="00CA41E8"/>
    <w:rsid w:val="00CA46FA"/>
    <w:rsid w:val="00CA4968"/>
    <w:rsid w:val="00CA4DA9"/>
    <w:rsid w:val="00CA4E9E"/>
    <w:rsid w:val="00CA4F13"/>
    <w:rsid w:val="00CA53DE"/>
    <w:rsid w:val="00CA6AFC"/>
    <w:rsid w:val="00CA6EEA"/>
    <w:rsid w:val="00CA6F4D"/>
    <w:rsid w:val="00CA7BCA"/>
    <w:rsid w:val="00CB058F"/>
    <w:rsid w:val="00CB0A6B"/>
    <w:rsid w:val="00CB0EEE"/>
    <w:rsid w:val="00CB1BE4"/>
    <w:rsid w:val="00CB1C5D"/>
    <w:rsid w:val="00CB1E8E"/>
    <w:rsid w:val="00CB3BBC"/>
    <w:rsid w:val="00CB3BC6"/>
    <w:rsid w:val="00CB4B09"/>
    <w:rsid w:val="00CB534D"/>
    <w:rsid w:val="00CB5DA5"/>
    <w:rsid w:val="00CB5F0D"/>
    <w:rsid w:val="00CB626B"/>
    <w:rsid w:val="00CB6D55"/>
    <w:rsid w:val="00CB74EE"/>
    <w:rsid w:val="00CB760E"/>
    <w:rsid w:val="00CB79A7"/>
    <w:rsid w:val="00CB7A2F"/>
    <w:rsid w:val="00CB7BAE"/>
    <w:rsid w:val="00CB7C7E"/>
    <w:rsid w:val="00CC064F"/>
    <w:rsid w:val="00CC08FA"/>
    <w:rsid w:val="00CC0A9E"/>
    <w:rsid w:val="00CC12C0"/>
    <w:rsid w:val="00CC2A2E"/>
    <w:rsid w:val="00CC2D20"/>
    <w:rsid w:val="00CC3FC1"/>
    <w:rsid w:val="00CC4029"/>
    <w:rsid w:val="00CC4374"/>
    <w:rsid w:val="00CC43DA"/>
    <w:rsid w:val="00CC4DED"/>
    <w:rsid w:val="00CC530D"/>
    <w:rsid w:val="00CC7038"/>
    <w:rsid w:val="00CC7138"/>
    <w:rsid w:val="00CC7A73"/>
    <w:rsid w:val="00CC7C4D"/>
    <w:rsid w:val="00CC7F8B"/>
    <w:rsid w:val="00CD1516"/>
    <w:rsid w:val="00CD2016"/>
    <w:rsid w:val="00CD2893"/>
    <w:rsid w:val="00CD2D56"/>
    <w:rsid w:val="00CD2F70"/>
    <w:rsid w:val="00CD3AB7"/>
    <w:rsid w:val="00CD3C4C"/>
    <w:rsid w:val="00CD5141"/>
    <w:rsid w:val="00CD5233"/>
    <w:rsid w:val="00CD5413"/>
    <w:rsid w:val="00CD5A71"/>
    <w:rsid w:val="00CD6233"/>
    <w:rsid w:val="00CD682C"/>
    <w:rsid w:val="00CD6C9E"/>
    <w:rsid w:val="00CD7553"/>
    <w:rsid w:val="00CD78AE"/>
    <w:rsid w:val="00CD7DF2"/>
    <w:rsid w:val="00CE097B"/>
    <w:rsid w:val="00CE18A4"/>
    <w:rsid w:val="00CE18AA"/>
    <w:rsid w:val="00CE1DEF"/>
    <w:rsid w:val="00CE1F9E"/>
    <w:rsid w:val="00CE246B"/>
    <w:rsid w:val="00CE2888"/>
    <w:rsid w:val="00CE30DF"/>
    <w:rsid w:val="00CE370C"/>
    <w:rsid w:val="00CE3F2C"/>
    <w:rsid w:val="00CE4FB4"/>
    <w:rsid w:val="00CE60E9"/>
    <w:rsid w:val="00CE6256"/>
    <w:rsid w:val="00CE68BB"/>
    <w:rsid w:val="00CE7D31"/>
    <w:rsid w:val="00CF016F"/>
    <w:rsid w:val="00CF0957"/>
    <w:rsid w:val="00CF0E8C"/>
    <w:rsid w:val="00CF10FC"/>
    <w:rsid w:val="00CF3E6B"/>
    <w:rsid w:val="00CF481F"/>
    <w:rsid w:val="00CF501C"/>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C36"/>
    <w:rsid w:val="00D043A8"/>
    <w:rsid w:val="00D0472F"/>
    <w:rsid w:val="00D04CBC"/>
    <w:rsid w:val="00D04DBC"/>
    <w:rsid w:val="00D04EEC"/>
    <w:rsid w:val="00D04FA6"/>
    <w:rsid w:val="00D0529B"/>
    <w:rsid w:val="00D0579D"/>
    <w:rsid w:val="00D05EF9"/>
    <w:rsid w:val="00D06A14"/>
    <w:rsid w:val="00D070BB"/>
    <w:rsid w:val="00D07561"/>
    <w:rsid w:val="00D10C64"/>
    <w:rsid w:val="00D10D1E"/>
    <w:rsid w:val="00D111EF"/>
    <w:rsid w:val="00D119A1"/>
    <w:rsid w:val="00D11E11"/>
    <w:rsid w:val="00D12DDA"/>
    <w:rsid w:val="00D134EB"/>
    <w:rsid w:val="00D13DBC"/>
    <w:rsid w:val="00D14571"/>
    <w:rsid w:val="00D15745"/>
    <w:rsid w:val="00D157F2"/>
    <w:rsid w:val="00D15A0B"/>
    <w:rsid w:val="00D16114"/>
    <w:rsid w:val="00D164D0"/>
    <w:rsid w:val="00D16591"/>
    <w:rsid w:val="00D168A0"/>
    <w:rsid w:val="00D168DA"/>
    <w:rsid w:val="00D16906"/>
    <w:rsid w:val="00D16E78"/>
    <w:rsid w:val="00D1723C"/>
    <w:rsid w:val="00D17A0E"/>
    <w:rsid w:val="00D17CBA"/>
    <w:rsid w:val="00D206E8"/>
    <w:rsid w:val="00D217C8"/>
    <w:rsid w:val="00D21BCF"/>
    <w:rsid w:val="00D221A8"/>
    <w:rsid w:val="00D22A0C"/>
    <w:rsid w:val="00D236A7"/>
    <w:rsid w:val="00D239FB"/>
    <w:rsid w:val="00D25293"/>
    <w:rsid w:val="00D253A5"/>
    <w:rsid w:val="00D2545A"/>
    <w:rsid w:val="00D25571"/>
    <w:rsid w:val="00D25809"/>
    <w:rsid w:val="00D25A0D"/>
    <w:rsid w:val="00D274BD"/>
    <w:rsid w:val="00D274E8"/>
    <w:rsid w:val="00D27D08"/>
    <w:rsid w:val="00D27DC4"/>
    <w:rsid w:val="00D310A5"/>
    <w:rsid w:val="00D314A6"/>
    <w:rsid w:val="00D31DE8"/>
    <w:rsid w:val="00D320BE"/>
    <w:rsid w:val="00D32167"/>
    <w:rsid w:val="00D325D2"/>
    <w:rsid w:val="00D329C6"/>
    <w:rsid w:val="00D32B7E"/>
    <w:rsid w:val="00D33AF9"/>
    <w:rsid w:val="00D33CAD"/>
    <w:rsid w:val="00D34228"/>
    <w:rsid w:val="00D342C2"/>
    <w:rsid w:val="00D345F0"/>
    <w:rsid w:val="00D3495F"/>
    <w:rsid w:val="00D35A79"/>
    <w:rsid w:val="00D35FEE"/>
    <w:rsid w:val="00D3661D"/>
    <w:rsid w:val="00D374AF"/>
    <w:rsid w:val="00D37D55"/>
    <w:rsid w:val="00D4015E"/>
    <w:rsid w:val="00D4056F"/>
    <w:rsid w:val="00D40A0D"/>
    <w:rsid w:val="00D40A8C"/>
    <w:rsid w:val="00D41B1D"/>
    <w:rsid w:val="00D421B9"/>
    <w:rsid w:val="00D426D0"/>
    <w:rsid w:val="00D42857"/>
    <w:rsid w:val="00D4306A"/>
    <w:rsid w:val="00D435B2"/>
    <w:rsid w:val="00D439CA"/>
    <w:rsid w:val="00D43A07"/>
    <w:rsid w:val="00D43A6A"/>
    <w:rsid w:val="00D43C93"/>
    <w:rsid w:val="00D43D7D"/>
    <w:rsid w:val="00D449BE"/>
    <w:rsid w:val="00D44BA0"/>
    <w:rsid w:val="00D45546"/>
    <w:rsid w:val="00D45CA1"/>
    <w:rsid w:val="00D45CBB"/>
    <w:rsid w:val="00D45D78"/>
    <w:rsid w:val="00D45E9E"/>
    <w:rsid w:val="00D45F1F"/>
    <w:rsid w:val="00D45FBC"/>
    <w:rsid w:val="00D46054"/>
    <w:rsid w:val="00D4614B"/>
    <w:rsid w:val="00D464A1"/>
    <w:rsid w:val="00D46565"/>
    <w:rsid w:val="00D467FA"/>
    <w:rsid w:val="00D47109"/>
    <w:rsid w:val="00D47246"/>
    <w:rsid w:val="00D478D1"/>
    <w:rsid w:val="00D47A40"/>
    <w:rsid w:val="00D5009E"/>
    <w:rsid w:val="00D5057C"/>
    <w:rsid w:val="00D505EE"/>
    <w:rsid w:val="00D50613"/>
    <w:rsid w:val="00D517B2"/>
    <w:rsid w:val="00D51E2F"/>
    <w:rsid w:val="00D52059"/>
    <w:rsid w:val="00D52C99"/>
    <w:rsid w:val="00D52E79"/>
    <w:rsid w:val="00D534E9"/>
    <w:rsid w:val="00D539FA"/>
    <w:rsid w:val="00D55275"/>
    <w:rsid w:val="00D55A83"/>
    <w:rsid w:val="00D563C8"/>
    <w:rsid w:val="00D566DA"/>
    <w:rsid w:val="00D568DD"/>
    <w:rsid w:val="00D56D6C"/>
    <w:rsid w:val="00D56DFE"/>
    <w:rsid w:val="00D6000C"/>
    <w:rsid w:val="00D60180"/>
    <w:rsid w:val="00D60958"/>
    <w:rsid w:val="00D60CE3"/>
    <w:rsid w:val="00D61469"/>
    <w:rsid w:val="00D61488"/>
    <w:rsid w:val="00D6268C"/>
    <w:rsid w:val="00D62BA5"/>
    <w:rsid w:val="00D636B3"/>
    <w:rsid w:val="00D642D0"/>
    <w:rsid w:val="00D64683"/>
    <w:rsid w:val="00D65257"/>
    <w:rsid w:val="00D6526A"/>
    <w:rsid w:val="00D65EC2"/>
    <w:rsid w:val="00D671FA"/>
    <w:rsid w:val="00D67240"/>
    <w:rsid w:val="00D677B6"/>
    <w:rsid w:val="00D67B66"/>
    <w:rsid w:val="00D67CA4"/>
    <w:rsid w:val="00D70AAF"/>
    <w:rsid w:val="00D719D1"/>
    <w:rsid w:val="00D71A17"/>
    <w:rsid w:val="00D71B24"/>
    <w:rsid w:val="00D7243F"/>
    <w:rsid w:val="00D72721"/>
    <w:rsid w:val="00D739A9"/>
    <w:rsid w:val="00D74B43"/>
    <w:rsid w:val="00D74E90"/>
    <w:rsid w:val="00D75113"/>
    <w:rsid w:val="00D754D6"/>
    <w:rsid w:val="00D757EA"/>
    <w:rsid w:val="00D76556"/>
    <w:rsid w:val="00D7655B"/>
    <w:rsid w:val="00D768F6"/>
    <w:rsid w:val="00D773E7"/>
    <w:rsid w:val="00D77B20"/>
    <w:rsid w:val="00D77B7F"/>
    <w:rsid w:val="00D77EB3"/>
    <w:rsid w:val="00D802E3"/>
    <w:rsid w:val="00D80781"/>
    <w:rsid w:val="00D807D8"/>
    <w:rsid w:val="00D80F61"/>
    <w:rsid w:val="00D81D43"/>
    <w:rsid w:val="00D8276E"/>
    <w:rsid w:val="00D832D8"/>
    <w:rsid w:val="00D839C4"/>
    <w:rsid w:val="00D83EFE"/>
    <w:rsid w:val="00D83FEA"/>
    <w:rsid w:val="00D84337"/>
    <w:rsid w:val="00D84509"/>
    <w:rsid w:val="00D84A24"/>
    <w:rsid w:val="00D84A88"/>
    <w:rsid w:val="00D85240"/>
    <w:rsid w:val="00D854BB"/>
    <w:rsid w:val="00D85826"/>
    <w:rsid w:val="00D868DE"/>
    <w:rsid w:val="00D86AB8"/>
    <w:rsid w:val="00D86CC2"/>
    <w:rsid w:val="00D87315"/>
    <w:rsid w:val="00D8736A"/>
    <w:rsid w:val="00D87D8F"/>
    <w:rsid w:val="00D90265"/>
    <w:rsid w:val="00D9033A"/>
    <w:rsid w:val="00D9043F"/>
    <w:rsid w:val="00D909FF"/>
    <w:rsid w:val="00D90A28"/>
    <w:rsid w:val="00D90FED"/>
    <w:rsid w:val="00D923CB"/>
    <w:rsid w:val="00D92B10"/>
    <w:rsid w:val="00D932E5"/>
    <w:rsid w:val="00D934CE"/>
    <w:rsid w:val="00D9372D"/>
    <w:rsid w:val="00D93897"/>
    <w:rsid w:val="00D93C76"/>
    <w:rsid w:val="00D94265"/>
    <w:rsid w:val="00D9488C"/>
    <w:rsid w:val="00D94A6B"/>
    <w:rsid w:val="00D94C37"/>
    <w:rsid w:val="00D94EC1"/>
    <w:rsid w:val="00D95BCE"/>
    <w:rsid w:val="00D961BF"/>
    <w:rsid w:val="00D96225"/>
    <w:rsid w:val="00D965CB"/>
    <w:rsid w:val="00D96855"/>
    <w:rsid w:val="00D96A51"/>
    <w:rsid w:val="00D96CBA"/>
    <w:rsid w:val="00D9736A"/>
    <w:rsid w:val="00D975E3"/>
    <w:rsid w:val="00DA047E"/>
    <w:rsid w:val="00DA0B76"/>
    <w:rsid w:val="00DA0CB4"/>
    <w:rsid w:val="00DA1184"/>
    <w:rsid w:val="00DA1671"/>
    <w:rsid w:val="00DA17A7"/>
    <w:rsid w:val="00DA1A89"/>
    <w:rsid w:val="00DA23B1"/>
    <w:rsid w:val="00DA2929"/>
    <w:rsid w:val="00DA2FDC"/>
    <w:rsid w:val="00DA3726"/>
    <w:rsid w:val="00DA3A77"/>
    <w:rsid w:val="00DA477A"/>
    <w:rsid w:val="00DA4ED9"/>
    <w:rsid w:val="00DA55C8"/>
    <w:rsid w:val="00DA59AC"/>
    <w:rsid w:val="00DA6382"/>
    <w:rsid w:val="00DA7D63"/>
    <w:rsid w:val="00DB00C7"/>
    <w:rsid w:val="00DB0194"/>
    <w:rsid w:val="00DB0906"/>
    <w:rsid w:val="00DB0B4E"/>
    <w:rsid w:val="00DB0DA3"/>
    <w:rsid w:val="00DB0E50"/>
    <w:rsid w:val="00DB1346"/>
    <w:rsid w:val="00DB2927"/>
    <w:rsid w:val="00DB2E4C"/>
    <w:rsid w:val="00DB39AE"/>
    <w:rsid w:val="00DB3E38"/>
    <w:rsid w:val="00DB3E8A"/>
    <w:rsid w:val="00DB481E"/>
    <w:rsid w:val="00DB4D48"/>
    <w:rsid w:val="00DB4DE1"/>
    <w:rsid w:val="00DB50DE"/>
    <w:rsid w:val="00DB522F"/>
    <w:rsid w:val="00DB6197"/>
    <w:rsid w:val="00DB651F"/>
    <w:rsid w:val="00DB6A91"/>
    <w:rsid w:val="00DB7340"/>
    <w:rsid w:val="00DB761C"/>
    <w:rsid w:val="00DC0EAF"/>
    <w:rsid w:val="00DC1074"/>
    <w:rsid w:val="00DC12B6"/>
    <w:rsid w:val="00DC202B"/>
    <w:rsid w:val="00DC29C8"/>
    <w:rsid w:val="00DC2B89"/>
    <w:rsid w:val="00DC2C48"/>
    <w:rsid w:val="00DC37B9"/>
    <w:rsid w:val="00DC453B"/>
    <w:rsid w:val="00DC4BA4"/>
    <w:rsid w:val="00DC615D"/>
    <w:rsid w:val="00DC7A01"/>
    <w:rsid w:val="00DC7EE5"/>
    <w:rsid w:val="00DD0229"/>
    <w:rsid w:val="00DD0372"/>
    <w:rsid w:val="00DD141D"/>
    <w:rsid w:val="00DD2A5B"/>
    <w:rsid w:val="00DD2B90"/>
    <w:rsid w:val="00DD323E"/>
    <w:rsid w:val="00DD45AB"/>
    <w:rsid w:val="00DD46E2"/>
    <w:rsid w:val="00DD494B"/>
    <w:rsid w:val="00DD562D"/>
    <w:rsid w:val="00DD596A"/>
    <w:rsid w:val="00DD5B3A"/>
    <w:rsid w:val="00DD5DE1"/>
    <w:rsid w:val="00DD5F1B"/>
    <w:rsid w:val="00DD65F1"/>
    <w:rsid w:val="00DD7281"/>
    <w:rsid w:val="00DD7CCC"/>
    <w:rsid w:val="00DE03A2"/>
    <w:rsid w:val="00DE0455"/>
    <w:rsid w:val="00DE0A4A"/>
    <w:rsid w:val="00DE0D21"/>
    <w:rsid w:val="00DE0F2B"/>
    <w:rsid w:val="00DE1BF6"/>
    <w:rsid w:val="00DE241E"/>
    <w:rsid w:val="00DE25AA"/>
    <w:rsid w:val="00DE2610"/>
    <w:rsid w:val="00DE278B"/>
    <w:rsid w:val="00DE2C02"/>
    <w:rsid w:val="00DE2DB8"/>
    <w:rsid w:val="00DE2F6F"/>
    <w:rsid w:val="00DE3A79"/>
    <w:rsid w:val="00DE3E2E"/>
    <w:rsid w:val="00DE3FA4"/>
    <w:rsid w:val="00DE426F"/>
    <w:rsid w:val="00DE4939"/>
    <w:rsid w:val="00DE52B7"/>
    <w:rsid w:val="00DE6889"/>
    <w:rsid w:val="00DE68F4"/>
    <w:rsid w:val="00DE7828"/>
    <w:rsid w:val="00DF004A"/>
    <w:rsid w:val="00DF0064"/>
    <w:rsid w:val="00DF0076"/>
    <w:rsid w:val="00DF023F"/>
    <w:rsid w:val="00DF07FE"/>
    <w:rsid w:val="00DF118C"/>
    <w:rsid w:val="00DF162A"/>
    <w:rsid w:val="00DF1913"/>
    <w:rsid w:val="00DF19CB"/>
    <w:rsid w:val="00DF2782"/>
    <w:rsid w:val="00DF2A10"/>
    <w:rsid w:val="00DF2C63"/>
    <w:rsid w:val="00DF327A"/>
    <w:rsid w:val="00DF3AD5"/>
    <w:rsid w:val="00DF3EE7"/>
    <w:rsid w:val="00DF4094"/>
    <w:rsid w:val="00DF41A8"/>
    <w:rsid w:val="00DF45AA"/>
    <w:rsid w:val="00DF4F9A"/>
    <w:rsid w:val="00DF54D4"/>
    <w:rsid w:val="00DF5C24"/>
    <w:rsid w:val="00DF5CEC"/>
    <w:rsid w:val="00DF5F45"/>
    <w:rsid w:val="00DF5F93"/>
    <w:rsid w:val="00DF65DD"/>
    <w:rsid w:val="00DF68E7"/>
    <w:rsid w:val="00DF6CEA"/>
    <w:rsid w:val="00DF6F5B"/>
    <w:rsid w:val="00DF7813"/>
    <w:rsid w:val="00E005E4"/>
    <w:rsid w:val="00E00F35"/>
    <w:rsid w:val="00E0138A"/>
    <w:rsid w:val="00E017A5"/>
    <w:rsid w:val="00E0196E"/>
    <w:rsid w:val="00E01DB1"/>
    <w:rsid w:val="00E01F38"/>
    <w:rsid w:val="00E02857"/>
    <w:rsid w:val="00E02DB1"/>
    <w:rsid w:val="00E03782"/>
    <w:rsid w:val="00E03C8F"/>
    <w:rsid w:val="00E051D6"/>
    <w:rsid w:val="00E05788"/>
    <w:rsid w:val="00E058EF"/>
    <w:rsid w:val="00E05CE3"/>
    <w:rsid w:val="00E072A7"/>
    <w:rsid w:val="00E0763E"/>
    <w:rsid w:val="00E07A99"/>
    <w:rsid w:val="00E11773"/>
    <w:rsid w:val="00E126A0"/>
    <w:rsid w:val="00E128BC"/>
    <w:rsid w:val="00E1312B"/>
    <w:rsid w:val="00E13C32"/>
    <w:rsid w:val="00E13DBF"/>
    <w:rsid w:val="00E14385"/>
    <w:rsid w:val="00E14BED"/>
    <w:rsid w:val="00E14E6A"/>
    <w:rsid w:val="00E157E0"/>
    <w:rsid w:val="00E15B8E"/>
    <w:rsid w:val="00E166CA"/>
    <w:rsid w:val="00E1698B"/>
    <w:rsid w:val="00E17905"/>
    <w:rsid w:val="00E20991"/>
    <w:rsid w:val="00E213F8"/>
    <w:rsid w:val="00E21E26"/>
    <w:rsid w:val="00E22117"/>
    <w:rsid w:val="00E22DBE"/>
    <w:rsid w:val="00E23019"/>
    <w:rsid w:val="00E23E77"/>
    <w:rsid w:val="00E23F77"/>
    <w:rsid w:val="00E2442A"/>
    <w:rsid w:val="00E24B6E"/>
    <w:rsid w:val="00E24BEB"/>
    <w:rsid w:val="00E24E2B"/>
    <w:rsid w:val="00E24E38"/>
    <w:rsid w:val="00E2569C"/>
    <w:rsid w:val="00E25826"/>
    <w:rsid w:val="00E25A97"/>
    <w:rsid w:val="00E25DC0"/>
    <w:rsid w:val="00E2654B"/>
    <w:rsid w:val="00E26640"/>
    <w:rsid w:val="00E26FAA"/>
    <w:rsid w:val="00E270AF"/>
    <w:rsid w:val="00E27C4A"/>
    <w:rsid w:val="00E27F41"/>
    <w:rsid w:val="00E31135"/>
    <w:rsid w:val="00E314D9"/>
    <w:rsid w:val="00E31AA4"/>
    <w:rsid w:val="00E31BD6"/>
    <w:rsid w:val="00E31C2E"/>
    <w:rsid w:val="00E33E35"/>
    <w:rsid w:val="00E34573"/>
    <w:rsid w:val="00E35833"/>
    <w:rsid w:val="00E35E7E"/>
    <w:rsid w:val="00E36187"/>
    <w:rsid w:val="00E369CE"/>
    <w:rsid w:val="00E36A79"/>
    <w:rsid w:val="00E36B1B"/>
    <w:rsid w:val="00E36E5B"/>
    <w:rsid w:val="00E3774B"/>
    <w:rsid w:val="00E377E4"/>
    <w:rsid w:val="00E379BE"/>
    <w:rsid w:val="00E37B93"/>
    <w:rsid w:val="00E4006D"/>
    <w:rsid w:val="00E402B1"/>
    <w:rsid w:val="00E41277"/>
    <w:rsid w:val="00E416AA"/>
    <w:rsid w:val="00E41749"/>
    <w:rsid w:val="00E41918"/>
    <w:rsid w:val="00E41C1F"/>
    <w:rsid w:val="00E420C9"/>
    <w:rsid w:val="00E4318B"/>
    <w:rsid w:val="00E4359C"/>
    <w:rsid w:val="00E438F9"/>
    <w:rsid w:val="00E43A54"/>
    <w:rsid w:val="00E442C0"/>
    <w:rsid w:val="00E445B7"/>
    <w:rsid w:val="00E44BFB"/>
    <w:rsid w:val="00E44FB8"/>
    <w:rsid w:val="00E45540"/>
    <w:rsid w:val="00E456A2"/>
    <w:rsid w:val="00E46369"/>
    <w:rsid w:val="00E46E7C"/>
    <w:rsid w:val="00E472A4"/>
    <w:rsid w:val="00E47AA4"/>
    <w:rsid w:val="00E50604"/>
    <w:rsid w:val="00E50CD8"/>
    <w:rsid w:val="00E50D96"/>
    <w:rsid w:val="00E5101E"/>
    <w:rsid w:val="00E519A5"/>
    <w:rsid w:val="00E51F15"/>
    <w:rsid w:val="00E520DE"/>
    <w:rsid w:val="00E52A93"/>
    <w:rsid w:val="00E535A3"/>
    <w:rsid w:val="00E53FA1"/>
    <w:rsid w:val="00E54F3C"/>
    <w:rsid w:val="00E5515C"/>
    <w:rsid w:val="00E570C8"/>
    <w:rsid w:val="00E57F30"/>
    <w:rsid w:val="00E60055"/>
    <w:rsid w:val="00E603AA"/>
    <w:rsid w:val="00E60431"/>
    <w:rsid w:val="00E605EF"/>
    <w:rsid w:val="00E60E2F"/>
    <w:rsid w:val="00E6167A"/>
    <w:rsid w:val="00E62126"/>
    <w:rsid w:val="00E628FB"/>
    <w:rsid w:val="00E62AFE"/>
    <w:rsid w:val="00E62BC8"/>
    <w:rsid w:val="00E63451"/>
    <w:rsid w:val="00E642DD"/>
    <w:rsid w:val="00E642FC"/>
    <w:rsid w:val="00E64358"/>
    <w:rsid w:val="00E64681"/>
    <w:rsid w:val="00E65343"/>
    <w:rsid w:val="00E65477"/>
    <w:rsid w:val="00E65A10"/>
    <w:rsid w:val="00E65F31"/>
    <w:rsid w:val="00E667D7"/>
    <w:rsid w:val="00E6681F"/>
    <w:rsid w:val="00E66F0F"/>
    <w:rsid w:val="00E675BE"/>
    <w:rsid w:val="00E70F92"/>
    <w:rsid w:val="00E715FC"/>
    <w:rsid w:val="00E7183B"/>
    <w:rsid w:val="00E71E17"/>
    <w:rsid w:val="00E71F49"/>
    <w:rsid w:val="00E72085"/>
    <w:rsid w:val="00E720AF"/>
    <w:rsid w:val="00E72AE8"/>
    <w:rsid w:val="00E730D4"/>
    <w:rsid w:val="00E73CB5"/>
    <w:rsid w:val="00E73CDE"/>
    <w:rsid w:val="00E742E5"/>
    <w:rsid w:val="00E74CA0"/>
    <w:rsid w:val="00E74D12"/>
    <w:rsid w:val="00E75243"/>
    <w:rsid w:val="00E75A37"/>
    <w:rsid w:val="00E76306"/>
    <w:rsid w:val="00E77776"/>
    <w:rsid w:val="00E7786B"/>
    <w:rsid w:val="00E77CC5"/>
    <w:rsid w:val="00E77D50"/>
    <w:rsid w:val="00E77E06"/>
    <w:rsid w:val="00E801B5"/>
    <w:rsid w:val="00E81677"/>
    <w:rsid w:val="00E81B3F"/>
    <w:rsid w:val="00E81BF9"/>
    <w:rsid w:val="00E82334"/>
    <w:rsid w:val="00E82677"/>
    <w:rsid w:val="00E82963"/>
    <w:rsid w:val="00E82D42"/>
    <w:rsid w:val="00E82D4F"/>
    <w:rsid w:val="00E82D6A"/>
    <w:rsid w:val="00E82E01"/>
    <w:rsid w:val="00E839BB"/>
    <w:rsid w:val="00E83DFB"/>
    <w:rsid w:val="00E842CD"/>
    <w:rsid w:val="00E84318"/>
    <w:rsid w:val="00E84421"/>
    <w:rsid w:val="00E84905"/>
    <w:rsid w:val="00E84BF4"/>
    <w:rsid w:val="00E84DAD"/>
    <w:rsid w:val="00E84E31"/>
    <w:rsid w:val="00E85C10"/>
    <w:rsid w:val="00E85CFA"/>
    <w:rsid w:val="00E85CFF"/>
    <w:rsid w:val="00E85D4F"/>
    <w:rsid w:val="00E8679B"/>
    <w:rsid w:val="00E872AD"/>
    <w:rsid w:val="00E87634"/>
    <w:rsid w:val="00E87E53"/>
    <w:rsid w:val="00E90065"/>
    <w:rsid w:val="00E907D1"/>
    <w:rsid w:val="00E929D2"/>
    <w:rsid w:val="00E92C58"/>
    <w:rsid w:val="00E92F6C"/>
    <w:rsid w:val="00E93172"/>
    <w:rsid w:val="00E932EB"/>
    <w:rsid w:val="00E93368"/>
    <w:rsid w:val="00E93416"/>
    <w:rsid w:val="00E93BA2"/>
    <w:rsid w:val="00E945DC"/>
    <w:rsid w:val="00E947A6"/>
    <w:rsid w:val="00E94D03"/>
    <w:rsid w:val="00E950FC"/>
    <w:rsid w:val="00E95CBE"/>
    <w:rsid w:val="00E966D6"/>
    <w:rsid w:val="00E97EF2"/>
    <w:rsid w:val="00EA070D"/>
    <w:rsid w:val="00EA0F35"/>
    <w:rsid w:val="00EA1051"/>
    <w:rsid w:val="00EA1327"/>
    <w:rsid w:val="00EA1B78"/>
    <w:rsid w:val="00EA25FC"/>
    <w:rsid w:val="00EA29A5"/>
    <w:rsid w:val="00EA329F"/>
    <w:rsid w:val="00EA32AF"/>
    <w:rsid w:val="00EA41D5"/>
    <w:rsid w:val="00EA4D6F"/>
    <w:rsid w:val="00EA57A9"/>
    <w:rsid w:val="00EA6022"/>
    <w:rsid w:val="00EA6854"/>
    <w:rsid w:val="00EA753A"/>
    <w:rsid w:val="00EA7E4B"/>
    <w:rsid w:val="00EB0C73"/>
    <w:rsid w:val="00EB1073"/>
    <w:rsid w:val="00EB10DB"/>
    <w:rsid w:val="00EB1DB4"/>
    <w:rsid w:val="00EB356F"/>
    <w:rsid w:val="00EB37F0"/>
    <w:rsid w:val="00EB3A77"/>
    <w:rsid w:val="00EB3F63"/>
    <w:rsid w:val="00EB4E9C"/>
    <w:rsid w:val="00EB5071"/>
    <w:rsid w:val="00EB5C34"/>
    <w:rsid w:val="00EB5FDB"/>
    <w:rsid w:val="00EB6232"/>
    <w:rsid w:val="00EB6F1B"/>
    <w:rsid w:val="00EB70B1"/>
    <w:rsid w:val="00EB7219"/>
    <w:rsid w:val="00EB7C01"/>
    <w:rsid w:val="00EB7DCF"/>
    <w:rsid w:val="00EC00DE"/>
    <w:rsid w:val="00EC0AA3"/>
    <w:rsid w:val="00EC1BAE"/>
    <w:rsid w:val="00EC1FA4"/>
    <w:rsid w:val="00EC28FA"/>
    <w:rsid w:val="00EC309F"/>
    <w:rsid w:val="00EC3653"/>
    <w:rsid w:val="00EC3ADF"/>
    <w:rsid w:val="00EC401C"/>
    <w:rsid w:val="00EC40B4"/>
    <w:rsid w:val="00EC4553"/>
    <w:rsid w:val="00EC4859"/>
    <w:rsid w:val="00EC48CF"/>
    <w:rsid w:val="00EC49C9"/>
    <w:rsid w:val="00EC4A76"/>
    <w:rsid w:val="00EC4E54"/>
    <w:rsid w:val="00EC4EC9"/>
    <w:rsid w:val="00EC51A5"/>
    <w:rsid w:val="00EC5A5C"/>
    <w:rsid w:val="00EC6614"/>
    <w:rsid w:val="00EC6A1F"/>
    <w:rsid w:val="00EC719C"/>
    <w:rsid w:val="00EC72EF"/>
    <w:rsid w:val="00EC7876"/>
    <w:rsid w:val="00ED0A2C"/>
    <w:rsid w:val="00ED0CE7"/>
    <w:rsid w:val="00ED17DE"/>
    <w:rsid w:val="00ED1813"/>
    <w:rsid w:val="00ED20C5"/>
    <w:rsid w:val="00ED2185"/>
    <w:rsid w:val="00ED2559"/>
    <w:rsid w:val="00ED275A"/>
    <w:rsid w:val="00ED2DB8"/>
    <w:rsid w:val="00ED347B"/>
    <w:rsid w:val="00ED35D1"/>
    <w:rsid w:val="00ED3E03"/>
    <w:rsid w:val="00ED3F83"/>
    <w:rsid w:val="00ED4746"/>
    <w:rsid w:val="00ED4FD2"/>
    <w:rsid w:val="00ED50E2"/>
    <w:rsid w:val="00ED721E"/>
    <w:rsid w:val="00EE027B"/>
    <w:rsid w:val="00EE19F6"/>
    <w:rsid w:val="00EE2353"/>
    <w:rsid w:val="00EE31DB"/>
    <w:rsid w:val="00EE3C11"/>
    <w:rsid w:val="00EE4389"/>
    <w:rsid w:val="00EE43CE"/>
    <w:rsid w:val="00EE47BD"/>
    <w:rsid w:val="00EE57DD"/>
    <w:rsid w:val="00EE65D1"/>
    <w:rsid w:val="00EE6A0F"/>
    <w:rsid w:val="00EE6D68"/>
    <w:rsid w:val="00EE766E"/>
    <w:rsid w:val="00EE767A"/>
    <w:rsid w:val="00EE7FD0"/>
    <w:rsid w:val="00EF002E"/>
    <w:rsid w:val="00EF1527"/>
    <w:rsid w:val="00EF19DD"/>
    <w:rsid w:val="00EF2422"/>
    <w:rsid w:val="00EF27FD"/>
    <w:rsid w:val="00EF2C6D"/>
    <w:rsid w:val="00EF315E"/>
    <w:rsid w:val="00EF382F"/>
    <w:rsid w:val="00EF3FD9"/>
    <w:rsid w:val="00EF4ACA"/>
    <w:rsid w:val="00EF4AFF"/>
    <w:rsid w:val="00EF4E7E"/>
    <w:rsid w:val="00EF686E"/>
    <w:rsid w:val="00F00464"/>
    <w:rsid w:val="00F01192"/>
    <w:rsid w:val="00F0259A"/>
    <w:rsid w:val="00F02BB2"/>
    <w:rsid w:val="00F03026"/>
    <w:rsid w:val="00F03EB7"/>
    <w:rsid w:val="00F0428A"/>
    <w:rsid w:val="00F0464D"/>
    <w:rsid w:val="00F046C9"/>
    <w:rsid w:val="00F05084"/>
    <w:rsid w:val="00F0537B"/>
    <w:rsid w:val="00F05695"/>
    <w:rsid w:val="00F06890"/>
    <w:rsid w:val="00F068E5"/>
    <w:rsid w:val="00F10348"/>
    <w:rsid w:val="00F10540"/>
    <w:rsid w:val="00F106D2"/>
    <w:rsid w:val="00F1107A"/>
    <w:rsid w:val="00F118D5"/>
    <w:rsid w:val="00F11B7C"/>
    <w:rsid w:val="00F12965"/>
    <w:rsid w:val="00F12D2A"/>
    <w:rsid w:val="00F13C34"/>
    <w:rsid w:val="00F1421E"/>
    <w:rsid w:val="00F143FC"/>
    <w:rsid w:val="00F1468E"/>
    <w:rsid w:val="00F14A7A"/>
    <w:rsid w:val="00F154CA"/>
    <w:rsid w:val="00F15575"/>
    <w:rsid w:val="00F15909"/>
    <w:rsid w:val="00F15B19"/>
    <w:rsid w:val="00F15CAF"/>
    <w:rsid w:val="00F1627A"/>
    <w:rsid w:val="00F16437"/>
    <w:rsid w:val="00F16E38"/>
    <w:rsid w:val="00F172F3"/>
    <w:rsid w:val="00F1759A"/>
    <w:rsid w:val="00F206BD"/>
    <w:rsid w:val="00F206C8"/>
    <w:rsid w:val="00F20CFC"/>
    <w:rsid w:val="00F20D22"/>
    <w:rsid w:val="00F20E93"/>
    <w:rsid w:val="00F21BC2"/>
    <w:rsid w:val="00F21F8E"/>
    <w:rsid w:val="00F221BF"/>
    <w:rsid w:val="00F22A7A"/>
    <w:rsid w:val="00F23224"/>
    <w:rsid w:val="00F2339E"/>
    <w:rsid w:val="00F23DB4"/>
    <w:rsid w:val="00F246D1"/>
    <w:rsid w:val="00F246EF"/>
    <w:rsid w:val="00F24B23"/>
    <w:rsid w:val="00F24B34"/>
    <w:rsid w:val="00F24D4B"/>
    <w:rsid w:val="00F25D04"/>
    <w:rsid w:val="00F26C7A"/>
    <w:rsid w:val="00F26ED4"/>
    <w:rsid w:val="00F27FD5"/>
    <w:rsid w:val="00F301B7"/>
    <w:rsid w:val="00F3045E"/>
    <w:rsid w:val="00F30B30"/>
    <w:rsid w:val="00F30C4B"/>
    <w:rsid w:val="00F30FE7"/>
    <w:rsid w:val="00F31104"/>
    <w:rsid w:val="00F311A4"/>
    <w:rsid w:val="00F32E2F"/>
    <w:rsid w:val="00F332BA"/>
    <w:rsid w:val="00F339D3"/>
    <w:rsid w:val="00F351D9"/>
    <w:rsid w:val="00F36997"/>
    <w:rsid w:val="00F36AF1"/>
    <w:rsid w:val="00F3728C"/>
    <w:rsid w:val="00F372B4"/>
    <w:rsid w:val="00F37C01"/>
    <w:rsid w:val="00F40322"/>
    <w:rsid w:val="00F406D0"/>
    <w:rsid w:val="00F41542"/>
    <w:rsid w:val="00F41C2B"/>
    <w:rsid w:val="00F43039"/>
    <w:rsid w:val="00F43131"/>
    <w:rsid w:val="00F434B6"/>
    <w:rsid w:val="00F43DAF"/>
    <w:rsid w:val="00F43EC5"/>
    <w:rsid w:val="00F44033"/>
    <w:rsid w:val="00F447E3"/>
    <w:rsid w:val="00F457E3"/>
    <w:rsid w:val="00F46403"/>
    <w:rsid w:val="00F46F87"/>
    <w:rsid w:val="00F4729A"/>
    <w:rsid w:val="00F47DE1"/>
    <w:rsid w:val="00F50208"/>
    <w:rsid w:val="00F504FB"/>
    <w:rsid w:val="00F50F42"/>
    <w:rsid w:val="00F51080"/>
    <w:rsid w:val="00F517A4"/>
    <w:rsid w:val="00F52455"/>
    <w:rsid w:val="00F52FCE"/>
    <w:rsid w:val="00F53056"/>
    <w:rsid w:val="00F53386"/>
    <w:rsid w:val="00F53429"/>
    <w:rsid w:val="00F54084"/>
    <w:rsid w:val="00F542FD"/>
    <w:rsid w:val="00F54B1B"/>
    <w:rsid w:val="00F54ED6"/>
    <w:rsid w:val="00F55A05"/>
    <w:rsid w:val="00F570CA"/>
    <w:rsid w:val="00F57F34"/>
    <w:rsid w:val="00F60882"/>
    <w:rsid w:val="00F6137D"/>
    <w:rsid w:val="00F61A64"/>
    <w:rsid w:val="00F62799"/>
    <w:rsid w:val="00F62C1F"/>
    <w:rsid w:val="00F6385E"/>
    <w:rsid w:val="00F63D88"/>
    <w:rsid w:val="00F643C3"/>
    <w:rsid w:val="00F64623"/>
    <w:rsid w:val="00F64D05"/>
    <w:rsid w:val="00F657CA"/>
    <w:rsid w:val="00F66554"/>
    <w:rsid w:val="00F6725B"/>
    <w:rsid w:val="00F67673"/>
    <w:rsid w:val="00F67705"/>
    <w:rsid w:val="00F7022F"/>
    <w:rsid w:val="00F70A8E"/>
    <w:rsid w:val="00F71356"/>
    <w:rsid w:val="00F71513"/>
    <w:rsid w:val="00F72092"/>
    <w:rsid w:val="00F74081"/>
    <w:rsid w:val="00F74543"/>
    <w:rsid w:val="00F74665"/>
    <w:rsid w:val="00F748EF"/>
    <w:rsid w:val="00F74949"/>
    <w:rsid w:val="00F74E5C"/>
    <w:rsid w:val="00F74ED8"/>
    <w:rsid w:val="00F75131"/>
    <w:rsid w:val="00F752D1"/>
    <w:rsid w:val="00F75BEB"/>
    <w:rsid w:val="00F7634D"/>
    <w:rsid w:val="00F76847"/>
    <w:rsid w:val="00F77133"/>
    <w:rsid w:val="00F772B7"/>
    <w:rsid w:val="00F77A2E"/>
    <w:rsid w:val="00F77E35"/>
    <w:rsid w:val="00F80EF4"/>
    <w:rsid w:val="00F818F3"/>
    <w:rsid w:val="00F81A55"/>
    <w:rsid w:val="00F8216F"/>
    <w:rsid w:val="00F821B1"/>
    <w:rsid w:val="00F8248C"/>
    <w:rsid w:val="00F82E6A"/>
    <w:rsid w:val="00F8342D"/>
    <w:rsid w:val="00F83CA1"/>
    <w:rsid w:val="00F8434E"/>
    <w:rsid w:val="00F8457B"/>
    <w:rsid w:val="00F8468E"/>
    <w:rsid w:val="00F84851"/>
    <w:rsid w:val="00F852BC"/>
    <w:rsid w:val="00F853E1"/>
    <w:rsid w:val="00F856C4"/>
    <w:rsid w:val="00F8679E"/>
    <w:rsid w:val="00F86A1A"/>
    <w:rsid w:val="00F86BD3"/>
    <w:rsid w:val="00F8740E"/>
    <w:rsid w:val="00F87479"/>
    <w:rsid w:val="00F902B5"/>
    <w:rsid w:val="00F90513"/>
    <w:rsid w:val="00F91BC7"/>
    <w:rsid w:val="00F921C3"/>
    <w:rsid w:val="00F92528"/>
    <w:rsid w:val="00F929C3"/>
    <w:rsid w:val="00F92F43"/>
    <w:rsid w:val="00F92F8C"/>
    <w:rsid w:val="00F93D41"/>
    <w:rsid w:val="00F9464A"/>
    <w:rsid w:val="00F9545A"/>
    <w:rsid w:val="00F968F1"/>
    <w:rsid w:val="00F96F18"/>
    <w:rsid w:val="00F971EC"/>
    <w:rsid w:val="00F9743A"/>
    <w:rsid w:val="00FA082D"/>
    <w:rsid w:val="00FA0889"/>
    <w:rsid w:val="00FA08E4"/>
    <w:rsid w:val="00FA1BBF"/>
    <w:rsid w:val="00FA2694"/>
    <w:rsid w:val="00FA2E81"/>
    <w:rsid w:val="00FA335C"/>
    <w:rsid w:val="00FA3A9E"/>
    <w:rsid w:val="00FA3B01"/>
    <w:rsid w:val="00FA4481"/>
    <w:rsid w:val="00FA4501"/>
    <w:rsid w:val="00FA50FC"/>
    <w:rsid w:val="00FA5BB4"/>
    <w:rsid w:val="00FA60EF"/>
    <w:rsid w:val="00FA6333"/>
    <w:rsid w:val="00FA701C"/>
    <w:rsid w:val="00FA7AC9"/>
    <w:rsid w:val="00FB0C69"/>
    <w:rsid w:val="00FB0F0D"/>
    <w:rsid w:val="00FB110E"/>
    <w:rsid w:val="00FB2159"/>
    <w:rsid w:val="00FB2825"/>
    <w:rsid w:val="00FB2CF7"/>
    <w:rsid w:val="00FB2E88"/>
    <w:rsid w:val="00FB3748"/>
    <w:rsid w:val="00FB38EE"/>
    <w:rsid w:val="00FB4652"/>
    <w:rsid w:val="00FB518E"/>
    <w:rsid w:val="00FB537E"/>
    <w:rsid w:val="00FB55D2"/>
    <w:rsid w:val="00FB62F4"/>
    <w:rsid w:val="00FB6824"/>
    <w:rsid w:val="00FB7379"/>
    <w:rsid w:val="00FB795A"/>
    <w:rsid w:val="00FC005C"/>
    <w:rsid w:val="00FC021A"/>
    <w:rsid w:val="00FC036F"/>
    <w:rsid w:val="00FC05C5"/>
    <w:rsid w:val="00FC0D3B"/>
    <w:rsid w:val="00FC0D4E"/>
    <w:rsid w:val="00FC12B2"/>
    <w:rsid w:val="00FC158D"/>
    <w:rsid w:val="00FC2EC5"/>
    <w:rsid w:val="00FC2F80"/>
    <w:rsid w:val="00FC2FAA"/>
    <w:rsid w:val="00FC30DF"/>
    <w:rsid w:val="00FC335A"/>
    <w:rsid w:val="00FC364F"/>
    <w:rsid w:val="00FC3E51"/>
    <w:rsid w:val="00FC4206"/>
    <w:rsid w:val="00FC424C"/>
    <w:rsid w:val="00FC53C8"/>
    <w:rsid w:val="00FC5561"/>
    <w:rsid w:val="00FC5B00"/>
    <w:rsid w:val="00FC5BB6"/>
    <w:rsid w:val="00FC6248"/>
    <w:rsid w:val="00FC67B1"/>
    <w:rsid w:val="00FC6843"/>
    <w:rsid w:val="00FC6B21"/>
    <w:rsid w:val="00FC6F4F"/>
    <w:rsid w:val="00FC71E8"/>
    <w:rsid w:val="00FC7852"/>
    <w:rsid w:val="00FC7877"/>
    <w:rsid w:val="00FD069D"/>
    <w:rsid w:val="00FD08FC"/>
    <w:rsid w:val="00FD0F55"/>
    <w:rsid w:val="00FD1951"/>
    <w:rsid w:val="00FD2198"/>
    <w:rsid w:val="00FD3254"/>
    <w:rsid w:val="00FD33FF"/>
    <w:rsid w:val="00FD4A41"/>
    <w:rsid w:val="00FD4B2C"/>
    <w:rsid w:val="00FD56C9"/>
    <w:rsid w:val="00FD5A76"/>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633F"/>
    <w:rsid w:val="00FE63D0"/>
    <w:rsid w:val="00FE6BDE"/>
    <w:rsid w:val="00FE6FA6"/>
    <w:rsid w:val="00FE7201"/>
    <w:rsid w:val="00FE7381"/>
    <w:rsid w:val="00FE7588"/>
    <w:rsid w:val="00FF02BE"/>
    <w:rsid w:val="00FF19B6"/>
    <w:rsid w:val="00FF19E0"/>
    <w:rsid w:val="00FF2558"/>
    <w:rsid w:val="00FF33E8"/>
    <w:rsid w:val="00FF3ABB"/>
    <w:rsid w:val="00FF3CA6"/>
    <w:rsid w:val="00FF47DF"/>
    <w:rsid w:val="00FF4D14"/>
    <w:rsid w:val="00FF5102"/>
    <w:rsid w:val="00FF576E"/>
    <w:rsid w:val="00FF593A"/>
    <w:rsid w:val="00FF619C"/>
    <w:rsid w:val="00FF62BD"/>
    <w:rsid w:val="00FF692B"/>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8FA243"/>
  <w15:chartTrackingRefBased/>
  <w15:docId w15:val="{2FCD8DDE-1BCA-4F93-96E6-78E7F726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6857"/>
    <w:rPr>
      <w:sz w:val="24"/>
      <w:szCs w:val="24"/>
    </w:rPr>
  </w:style>
  <w:style w:type="paragraph" w:styleId="Nagwek1">
    <w:name w:val="heading 1"/>
    <w:aliases w:val="Paragraf w umowie"/>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aragraf w umowie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character" w:customStyle="1" w:styleId="NagwekZnak">
    <w:name w:val="Nagłówek Znak"/>
    <w:link w:val="Nagwek"/>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qFormat/>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uiPriority w:val="22"/>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
    <w:basedOn w:val="Normalny"/>
    <w:link w:val="AkapitzlistZnak"/>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numbering" w:customStyle="1" w:styleId="Bezlisty1">
    <w:name w:val="Bez listy1"/>
    <w:next w:val="Bezlisty"/>
    <w:uiPriority w:val="99"/>
    <w:semiHidden/>
    <w:unhideWhenUsed/>
    <w:rsid w:val="002A5DC2"/>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numbering" w:customStyle="1" w:styleId="Bezlisty11">
    <w:name w:val="Bez listy11"/>
    <w:next w:val="Bezlisty"/>
    <w:uiPriority w:val="99"/>
    <w:semiHidden/>
    <w:unhideWhenUsed/>
    <w:rsid w:val="002A5DC2"/>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numbering" w:customStyle="1" w:styleId="Bezlisty2">
    <w:name w:val="Bez listy2"/>
    <w:next w:val="Bezlisty"/>
    <w:uiPriority w:val="99"/>
    <w:semiHidden/>
    <w:unhideWhenUsed/>
    <w:rsid w:val="00A9544D"/>
  </w:style>
  <w:style w:type="numbering" w:customStyle="1" w:styleId="Bezlisty12">
    <w:name w:val="Bez listy12"/>
    <w:next w:val="Bezlisty"/>
    <w:uiPriority w:val="99"/>
    <w:semiHidden/>
    <w:unhideWhenUsed/>
    <w:rsid w:val="00A9544D"/>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9544D"/>
  </w:style>
  <w:style w:type="numbering" w:customStyle="1" w:styleId="Bezlisty13">
    <w:name w:val="Bez listy13"/>
    <w:next w:val="Bezlisty"/>
    <w:uiPriority w:val="99"/>
    <w:semiHidden/>
    <w:unhideWhenUsed/>
    <w:rsid w:val="00A9544D"/>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10"/>
      </w:numPr>
    </w:pPr>
  </w:style>
  <w:style w:type="numbering" w:customStyle="1" w:styleId="WWNum274">
    <w:name w:val="WWNum274"/>
    <w:basedOn w:val="Bezlisty"/>
    <w:rsid w:val="00892649"/>
    <w:pPr>
      <w:numPr>
        <w:numId w:val="11"/>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character" w:customStyle="1" w:styleId="WW8Num18z5">
    <w:name w:val="WW8Num18z5"/>
    <w:rsid w:val="00FB110E"/>
  </w:style>
  <w:style w:type="character" w:customStyle="1" w:styleId="DeltaViewInsertion">
    <w:name w:val="DeltaView Insertion"/>
    <w:rsid w:val="00B73B44"/>
    <w:rPr>
      <w:b/>
      <w:i/>
      <w:spacing w:val="0"/>
    </w:rPr>
  </w:style>
  <w:style w:type="table" w:customStyle="1" w:styleId="Tabela-Siatka5">
    <w:name w:val="Tabela - Siatka5"/>
    <w:basedOn w:val="Standardowy"/>
    <w:next w:val="Tabela-Siatka"/>
    <w:uiPriority w:val="39"/>
    <w:rsid w:val="006057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Znak">
    <w:name w:val="Body Text Indent Znak"/>
    <w:basedOn w:val="Normalny"/>
    <w:rsid w:val="00973F5F"/>
    <w:pPr>
      <w:suppressAutoHyphens/>
      <w:spacing w:line="360" w:lineRule="auto"/>
      <w:ind w:left="708"/>
      <w:jc w:val="both"/>
    </w:pPr>
    <w:rPr>
      <w:rFonts w:ascii="Arial Narrow" w:hAnsi="Arial Narrow"/>
      <w:sz w:val="20"/>
      <w:lang w:eastAsia="ar-SA"/>
    </w:rPr>
  </w:style>
  <w:style w:type="paragraph" w:customStyle="1" w:styleId="standard0">
    <w:name w:val="standard"/>
    <w:basedOn w:val="Normalny"/>
    <w:rsid w:val="00E93416"/>
    <w:pPr>
      <w:spacing w:before="100" w:beforeAutospacing="1" w:after="100" w:afterAutospacing="1"/>
    </w:pPr>
  </w:style>
  <w:style w:type="paragraph" w:customStyle="1" w:styleId="Tre">
    <w:name w:val="Treść"/>
    <w:rsid w:val="00E93416"/>
    <w:pPr>
      <w:suppressAutoHyphens/>
    </w:pPr>
    <w:rPr>
      <w:rFonts w:ascii="Helvetica" w:eastAsia="Arial Unicode MS" w:hAnsi="Helvetica" w:cs="Arial Unicode MS"/>
      <w:color w:val="00000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162748529">
      <w:bodyDiv w:val="1"/>
      <w:marLeft w:val="0"/>
      <w:marRight w:val="0"/>
      <w:marTop w:val="0"/>
      <w:marBottom w:val="0"/>
      <w:divBdr>
        <w:top w:val="none" w:sz="0" w:space="0" w:color="auto"/>
        <w:left w:val="none" w:sz="0" w:space="0" w:color="auto"/>
        <w:bottom w:val="none" w:sz="0" w:space="0" w:color="auto"/>
        <w:right w:val="none" w:sz="0" w:space="0" w:color="auto"/>
      </w:divBdr>
    </w:div>
    <w:div w:id="172960054">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787703129">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26348930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84790187">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871644708">
      <w:bodyDiv w:val="1"/>
      <w:marLeft w:val="0"/>
      <w:marRight w:val="0"/>
      <w:marTop w:val="0"/>
      <w:marBottom w:val="0"/>
      <w:divBdr>
        <w:top w:val="none" w:sz="0" w:space="0" w:color="auto"/>
        <w:left w:val="none" w:sz="0" w:space="0" w:color="auto"/>
        <w:bottom w:val="none" w:sz="0" w:space="0" w:color="auto"/>
        <w:right w:val="none" w:sz="0" w:space="0" w:color="auto"/>
      </w:divBdr>
    </w:div>
    <w:div w:id="1920480603">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25086879">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64600245">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 w:id="212194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efaktura.gov.pl" TargetMode="External"/><Relationship Id="rId21" Type="http://schemas.openxmlformats.org/officeDocument/2006/relationships/hyperlink" Target="https://sip.lex.pl/" TargetMode="External"/><Relationship Id="rId34" Type="http://schemas.openxmlformats.org/officeDocument/2006/relationships/hyperlink" Target="http://platformazakupowa.pl" TargetMode="External"/><Relationship Id="rId42" Type="http://schemas.openxmlformats.org/officeDocument/2006/relationships/footer" Target="footer1.xml"/><Relationship Id="rId47"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sip.lex.pl/" TargetMode="External"/><Relationship Id="rId32" Type="http://schemas.openxmlformats.org/officeDocument/2006/relationships/hyperlink" Target="http://platformazakupowa.pl" TargetMode="External"/><Relationship Id="rId37" Type="http://schemas.openxmlformats.org/officeDocument/2006/relationships/hyperlink" Target="mailto:iod@barlicki.pl" TargetMode="External"/><Relationship Id="rId40" Type="http://schemas.openxmlformats.org/officeDocument/2006/relationships/hyperlink" Target="mailto:dzial.zaopatrzenia@barlicki.p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www.barlicki.pl/" TargetMode="External"/><Relationship Id="rId19" Type="http://schemas.openxmlformats.org/officeDocument/2006/relationships/hyperlink" Target="https://sip.lex.pl/" TargetMode="External"/><Relationship Id="rId31" Type="http://schemas.openxmlformats.org/officeDocument/2006/relationships/hyperlink" Target="https://platformazakupowa.pl/strona/45-instrukcje"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vat@barlicki.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platformazakupowa.pl/pn/barlicki" TargetMode="External"/><Relationship Id="rId38" Type="http://schemas.openxmlformats.org/officeDocument/2006/relationships/hyperlink" Target="mailto:dzial.zaopatrzenia@barlicki.pl" TargetMode="External"/><Relationship Id="rId46" Type="http://schemas.microsoft.com/office/2016/09/relationships/commentsIds" Target="commentsIds.xml"/><Relationship Id="rId20" Type="http://schemas.openxmlformats.org/officeDocument/2006/relationships/hyperlink" Target="https://sip.lex.pl/" TargetMode="External"/><Relationship Id="rId41"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FAECE-8755-471C-BE2F-A029F085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13525</Words>
  <Characters>91242</Characters>
  <Application>Microsoft Office Word</Application>
  <DocSecurity>0</DocSecurity>
  <Lines>760</Lines>
  <Paragraphs>209</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104558</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dc:description/>
  <cp:lastModifiedBy>Aleksandra Niedzialkowska</cp:lastModifiedBy>
  <cp:revision>2</cp:revision>
  <cp:lastPrinted>2022-05-26T12:04:00Z</cp:lastPrinted>
  <dcterms:created xsi:type="dcterms:W3CDTF">2022-05-26T13:15:00Z</dcterms:created>
  <dcterms:modified xsi:type="dcterms:W3CDTF">2022-05-26T13:15:00Z</dcterms:modified>
</cp:coreProperties>
</file>