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9741AE">
        <w:rPr>
          <w:rFonts w:ascii="Times New Roman" w:eastAsia="Times New Roman" w:hAnsi="Times New Roman" w:cs="Times New Roman"/>
          <w:szCs w:val="18"/>
          <w:lang w:eastAsia="ar-SA"/>
        </w:rPr>
        <w:t>67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9741AE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397E06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397E06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7723A"/>
    <w:rsid w:val="00291913"/>
    <w:rsid w:val="002E497D"/>
    <w:rsid w:val="003324B6"/>
    <w:rsid w:val="00350251"/>
    <w:rsid w:val="00371848"/>
    <w:rsid w:val="00397E06"/>
    <w:rsid w:val="00513B5A"/>
    <w:rsid w:val="005B49C8"/>
    <w:rsid w:val="00622197"/>
    <w:rsid w:val="00663F46"/>
    <w:rsid w:val="007E30BF"/>
    <w:rsid w:val="008B5C5B"/>
    <w:rsid w:val="009741AE"/>
    <w:rsid w:val="00A01E1D"/>
    <w:rsid w:val="00A204E5"/>
    <w:rsid w:val="00A82C99"/>
    <w:rsid w:val="00AA69C9"/>
    <w:rsid w:val="00B62F96"/>
    <w:rsid w:val="00BA2AA5"/>
    <w:rsid w:val="00D5483B"/>
    <w:rsid w:val="00DE1D58"/>
    <w:rsid w:val="00E7421F"/>
    <w:rsid w:val="00E87A3E"/>
    <w:rsid w:val="00EE2472"/>
    <w:rsid w:val="00F3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44</cp:revision>
  <cp:lastPrinted>2024-05-23T09:14:00Z</cp:lastPrinted>
  <dcterms:created xsi:type="dcterms:W3CDTF">2021-01-30T19:56:00Z</dcterms:created>
  <dcterms:modified xsi:type="dcterms:W3CDTF">2024-05-23T09:14:00Z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