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0C8" w:rsidRPr="00645606" w:rsidRDefault="00AE60C8" w:rsidP="00AE60C8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:rsidR="00AE60C8" w:rsidRPr="00645606" w:rsidRDefault="00AE60C8" w:rsidP="00AE60C8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:rsidR="00AE60C8" w:rsidRPr="00645606" w:rsidRDefault="00AE60C8" w:rsidP="00AE60C8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(SWZ)</w:t>
      </w:r>
    </w:p>
    <w:p w:rsidR="00AE60C8" w:rsidRPr="00645606" w:rsidRDefault="00AE60C8" w:rsidP="00AE60C8">
      <w:pPr>
        <w:jc w:val="center"/>
        <w:rPr>
          <w:b/>
          <w:sz w:val="22"/>
          <w:szCs w:val="22"/>
        </w:rPr>
      </w:pPr>
    </w:p>
    <w:p w:rsidR="00AE60C8" w:rsidRDefault="00AE60C8" w:rsidP="00AE60C8">
      <w:pPr>
        <w:jc w:val="center"/>
        <w:rPr>
          <w:b/>
          <w:sz w:val="22"/>
          <w:szCs w:val="22"/>
        </w:rPr>
      </w:pPr>
      <w:r w:rsidRPr="00004072">
        <w:rPr>
          <w:sz w:val="22"/>
          <w:szCs w:val="22"/>
        </w:rPr>
        <w:t>Sygnatura postępowania</w:t>
      </w:r>
      <w:r>
        <w:rPr>
          <w:sz w:val="22"/>
          <w:szCs w:val="22"/>
        </w:rPr>
        <w:t xml:space="preserve">: </w:t>
      </w:r>
      <w:r w:rsidR="002E73D4">
        <w:rPr>
          <w:b/>
          <w:sz w:val="22"/>
          <w:szCs w:val="22"/>
        </w:rPr>
        <w:t>D/89</w:t>
      </w:r>
      <w:r>
        <w:rPr>
          <w:b/>
          <w:sz w:val="22"/>
          <w:szCs w:val="22"/>
        </w:rPr>
        <w:t>/2023</w:t>
      </w:r>
    </w:p>
    <w:p w:rsidR="00AE60C8" w:rsidRPr="00645606" w:rsidRDefault="00AE60C8" w:rsidP="00AE60C8">
      <w:pPr>
        <w:rPr>
          <w:b/>
          <w:sz w:val="22"/>
          <w:szCs w:val="22"/>
        </w:rPr>
      </w:pPr>
    </w:p>
    <w:p w:rsidR="003F7534" w:rsidRDefault="003F7534" w:rsidP="00AE60C8">
      <w:pPr>
        <w:jc w:val="center"/>
        <w:rPr>
          <w:sz w:val="22"/>
          <w:szCs w:val="22"/>
        </w:rPr>
      </w:pPr>
    </w:p>
    <w:p w:rsidR="00AE60C8" w:rsidRPr="00645606" w:rsidRDefault="00AE60C8" w:rsidP="00AE60C8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Zamawiający:</w:t>
      </w:r>
    </w:p>
    <w:p w:rsidR="00AE60C8" w:rsidRPr="00645606" w:rsidRDefault="00AE60C8" w:rsidP="00AE60C8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:rsidR="00AE60C8" w:rsidRPr="00645606" w:rsidRDefault="00AE60C8" w:rsidP="00AE60C8">
      <w:pPr>
        <w:jc w:val="both"/>
        <w:rPr>
          <w:b/>
          <w:sz w:val="22"/>
          <w:szCs w:val="22"/>
        </w:rPr>
      </w:pPr>
    </w:p>
    <w:p w:rsidR="00AE60C8" w:rsidRDefault="00AE60C8" w:rsidP="00AE60C8">
      <w:pPr>
        <w:jc w:val="both"/>
        <w:rPr>
          <w:b/>
          <w:sz w:val="22"/>
          <w:szCs w:val="22"/>
        </w:rPr>
      </w:pPr>
    </w:p>
    <w:p w:rsidR="00AE60C8" w:rsidRDefault="00AE60C8" w:rsidP="00AE60C8">
      <w:pPr>
        <w:jc w:val="both"/>
        <w:rPr>
          <w:b/>
          <w:sz w:val="22"/>
          <w:szCs w:val="22"/>
        </w:rPr>
      </w:pPr>
    </w:p>
    <w:p w:rsidR="00AE60C8" w:rsidRDefault="00AE60C8" w:rsidP="00AE60C8">
      <w:pPr>
        <w:jc w:val="both"/>
        <w:rPr>
          <w:b/>
          <w:sz w:val="22"/>
          <w:szCs w:val="22"/>
        </w:rPr>
      </w:pPr>
    </w:p>
    <w:p w:rsidR="00AE60C8" w:rsidRDefault="00AE60C8" w:rsidP="00AE60C8">
      <w:pPr>
        <w:jc w:val="both"/>
        <w:rPr>
          <w:b/>
          <w:sz w:val="22"/>
          <w:szCs w:val="22"/>
        </w:rPr>
      </w:pPr>
    </w:p>
    <w:p w:rsidR="00AE60C8" w:rsidRPr="00645606" w:rsidRDefault="00AE60C8" w:rsidP="00AE60C8">
      <w:pPr>
        <w:jc w:val="both"/>
        <w:rPr>
          <w:b/>
          <w:sz w:val="22"/>
          <w:szCs w:val="22"/>
        </w:rPr>
      </w:pPr>
    </w:p>
    <w:p w:rsidR="00AE60C8" w:rsidRPr="00645606" w:rsidRDefault="00AE60C8" w:rsidP="00AE60C8">
      <w:pPr>
        <w:jc w:val="both"/>
        <w:rPr>
          <w:b/>
          <w:sz w:val="22"/>
          <w:szCs w:val="22"/>
        </w:rPr>
      </w:pPr>
    </w:p>
    <w:p w:rsidR="00AE60C8" w:rsidRPr="00645606" w:rsidRDefault="00AE60C8" w:rsidP="00AE60C8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:rsidR="00AE60C8" w:rsidRPr="00D37FFD" w:rsidRDefault="00AE60C8" w:rsidP="00AE60C8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:rsidR="00AE60C8" w:rsidRPr="00645606" w:rsidRDefault="00AE60C8" w:rsidP="00AE60C8">
      <w:pPr>
        <w:shd w:val="clear" w:color="auto" w:fill="FFFFFF"/>
        <w:jc w:val="both"/>
        <w:rPr>
          <w:b/>
          <w:sz w:val="22"/>
          <w:szCs w:val="22"/>
        </w:rPr>
      </w:pPr>
    </w:p>
    <w:p w:rsidR="00AE60C8" w:rsidRPr="00645606" w:rsidRDefault="00AE60C8" w:rsidP="00AE60C8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:rsidR="00AE60C8" w:rsidRPr="00767E5B" w:rsidRDefault="00AE60C8" w:rsidP="00AE60C8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</w:pPr>
    </w:p>
    <w:p w:rsidR="003F7534" w:rsidRPr="006E1A86" w:rsidRDefault="006E1A86" w:rsidP="00AE60C8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bCs/>
          <w:sz w:val="22"/>
          <w:szCs w:val="22"/>
        </w:rPr>
      </w:pPr>
      <w:bookmarkStart w:id="0" w:name="_Hlk147840424"/>
      <w:r w:rsidRPr="006E1A86">
        <w:rPr>
          <w:b/>
          <w:bCs/>
          <w:sz w:val="22"/>
          <w:szCs w:val="22"/>
        </w:rPr>
        <w:t>Dostawa p</w:t>
      </w:r>
      <w:r w:rsidR="003F7534" w:rsidRPr="006E1A86">
        <w:rPr>
          <w:b/>
          <w:bCs/>
          <w:sz w:val="22"/>
          <w:szCs w:val="22"/>
        </w:rPr>
        <w:t>rzedłużeni</w:t>
      </w:r>
      <w:r w:rsidRPr="006E1A86">
        <w:rPr>
          <w:b/>
          <w:bCs/>
          <w:sz w:val="22"/>
          <w:szCs w:val="22"/>
        </w:rPr>
        <w:t>a</w:t>
      </w:r>
      <w:r w:rsidR="003F7534" w:rsidRPr="006E1A86">
        <w:rPr>
          <w:b/>
          <w:bCs/>
          <w:sz w:val="22"/>
          <w:szCs w:val="22"/>
        </w:rPr>
        <w:t xml:space="preserve"> wsparcia technicznego </w:t>
      </w:r>
      <w:r w:rsidRPr="006E1A86">
        <w:rPr>
          <w:b/>
          <w:bCs/>
          <w:sz w:val="22"/>
          <w:szCs w:val="22"/>
        </w:rPr>
        <w:t xml:space="preserve">producenta </w:t>
      </w:r>
      <w:r w:rsidR="003F7534" w:rsidRPr="006E1A86">
        <w:rPr>
          <w:b/>
          <w:bCs/>
          <w:sz w:val="22"/>
          <w:szCs w:val="22"/>
        </w:rPr>
        <w:t xml:space="preserve">do klastra urządzeń NGFW </w:t>
      </w:r>
      <w:proofErr w:type="spellStart"/>
      <w:r w:rsidR="003F7534" w:rsidRPr="006E1A86">
        <w:rPr>
          <w:b/>
          <w:bCs/>
          <w:sz w:val="22"/>
          <w:szCs w:val="22"/>
        </w:rPr>
        <w:t>Fortigate</w:t>
      </w:r>
      <w:proofErr w:type="spellEnd"/>
      <w:r w:rsidR="003F7534" w:rsidRPr="006E1A86">
        <w:rPr>
          <w:b/>
          <w:bCs/>
          <w:sz w:val="22"/>
          <w:szCs w:val="22"/>
        </w:rPr>
        <w:t xml:space="preserve"> 100F </w:t>
      </w:r>
    </w:p>
    <w:p w:rsidR="00AE60C8" w:rsidRDefault="003F7534" w:rsidP="00AE60C8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bCs/>
          <w:sz w:val="22"/>
          <w:szCs w:val="22"/>
        </w:rPr>
      </w:pPr>
      <w:r w:rsidRPr="006E1A86">
        <w:rPr>
          <w:b/>
          <w:bCs/>
          <w:sz w:val="22"/>
          <w:szCs w:val="22"/>
        </w:rPr>
        <w:t>działających w infrastrukturze Uniwersytetu Opolskiego na okres 3 lat</w:t>
      </w:r>
    </w:p>
    <w:bookmarkEnd w:id="0"/>
    <w:p w:rsidR="003F7534" w:rsidRPr="00767E5B" w:rsidRDefault="003F7534" w:rsidP="00AE60C8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Style w:val="Styl11pt0"/>
          <w:bCs/>
        </w:rPr>
      </w:pPr>
    </w:p>
    <w:p w:rsidR="00AE60C8" w:rsidRPr="00645606" w:rsidRDefault="00AE60C8" w:rsidP="00AE60C8">
      <w:pPr>
        <w:shd w:val="clear" w:color="auto" w:fill="FFFFFF"/>
        <w:rPr>
          <w:rStyle w:val="Styl11pt0"/>
        </w:rPr>
      </w:pPr>
    </w:p>
    <w:p w:rsidR="00AE60C8" w:rsidRPr="00645606" w:rsidRDefault="00AE60C8" w:rsidP="00AE60C8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:rsidR="00AE60C8" w:rsidRPr="00645606" w:rsidRDefault="00D33F03" w:rsidP="00AE60C8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DOSTAWA</w:t>
      </w:r>
    </w:p>
    <w:p w:rsidR="00AE60C8" w:rsidRPr="00645606" w:rsidRDefault="00AE60C8" w:rsidP="00AE60C8">
      <w:pPr>
        <w:shd w:val="clear" w:color="auto" w:fill="FFFFFF"/>
        <w:jc w:val="both"/>
        <w:rPr>
          <w:rStyle w:val="Styl11pt0"/>
        </w:rPr>
      </w:pPr>
    </w:p>
    <w:p w:rsidR="00AE60C8" w:rsidRPr="00AD3EBE" w:rsidRDefault="00AE60C8" w:rsidP="00AE60C8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Pr="00A068F1">
        <w:rPr>
          <w:sz w:val="22"/>
          <w:szCs w:val="22"/>
        </w:rPr>
        <w:t>Biuletyn Zamówień Publicznych:</w:t>
      </w:r>
      <w:r w:rsidR="00884376">
        <w:rPr>
          <w:sz w:val="22"/>
          <w:szCs w:val="22"/>
        </w:rPr>
        <w:t xml:space="preserve"> </w:t>
      </w:r>
      <w:r w:rsidR="00884376" w:rsidRPr="00884376">
        <w:rPr>
          <w:b/>
          <w:sz w:val="22"/>
          <w:szCs w:val="22"/>
        </w:rPr>
        <w:t>23.10</w:t>
      </w:r>
      <w:r w:rsidRPr="00884376">
        <w:rPr>
          <w:b/>
          <w:sz w:val="22"/>
          <w:szCs w:val="22"/>
        </w:rPr>
        <w:t>.2023 r.</w:t>
      </w:r>
    </w:p>
    <w:p w:rsidR="00AE60C8" w:rsidRPr="00AD3EBE" w:rsidRDefault="00AE60C8" w:rsidP="00AE60C8">
      <w:pPr>
        <w:shd w:val="clear" w:color="auto" w:fill="FFFFFF"/>
        <w:jc w:val="both"/>
        <w:rPr>
          <w:rStyle w:val="Styl11pt0"/>
        </w:rPr>
      </w:pPr>
    </w:p>
    <w:p w:rsidR="00AE60C8" w:rsidRPr="004B1DAB" w:rsidRDefault="00AE60C8" w:rsidP="00AE60C8">
      <w:pPr>
        <w:jc w:val="both"/>
        <w:rPr>
          <w:sz w:val="22"/>
          <w:szCs w:val="22"/>
          <w:lang w:bidi="pl-PL"/>
        </w:rPr>
      </w:pPr>
      <w:r w:rsidRPr="00AD3EBE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AD3EBE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AD3EBE">
        <w:rPr>
          <w:color w:val="000000"/>
          <w:sz w:val="22"/>
          <w:szCs w:val="22"/>
          <w:lang w:bidi="pl-PL"/>
        </w:rPr>
        <w:t xml:space="preserve"> oraz na której udostępniane będą zmiany i wyjaśnienia treści</w:t>
      </w:r>
      <w:r w:rsidRPr="00B05FEB">
        <w:rPr>
          <w:color w:val="000000"/>
          <w:sz w:val="22"/>
          <w:szCs w:val="22"/>
          <w:lang w:bidi="pl-PL"/>
        </w:rPr>
        <w:t xml:space="preserve"> SWZ oraz inne dokumenty zamówienia bezpośrednio związane z postępowaniem o udzielenie </w:t>
      </w:r>
      <w:r w:rsidRPr="00A307E2">
        <w:rPr>
          <w:color w:val="000000"/>
          <w:sz w:val="22"/>
          <w:szCs w:val="22"/>
          <w:lang w:bidi="pl-PL"/>
        </w:rPr>
        <w:t xml:space="preserve">zamówienia oraz </w:t>
      </w:r>
      <w:r w:rsidRPr="00A307E2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Pr="00A307E2">
        <w:rPr>
          <w:color w:val="000000"/>
          <w:sz w:val="22"/>
          <w:szCs w:val="22"/>
          <w:lang w:bidi="pl-PL"/>
        </w:rPr>
        <w:t xml:space="preserve"> pomiędzy Wykonawcą </w:t>
      </w:r>
      <w:r w:rsidRPr="00A307E2">
        <w:rPr>
          <w:color w:val="000000"/>
          <w:sz w:val="22"/>
          <w:szCs w:val="22"/>
          <w:lang w:bidi="pl-PL"/>
        </w:rPr>
        <w:br/>
      </w:r>
      <w:r w:rsidRPr="00A307E2">
        <w:rPr>
          <w:sz w:val="22"/>
          <w:szCs w:val="22"/>
          <w:lang w:bidi="pl-PL"/>
        </w:rPr>
        <w:t xml:space="preserve">a Zamawiającym: </w:t>
      </w:r>
      <w:hyperlink r:id="rId8" w:history="1">
        <w:r w:rsidR="00A71E27" w:rsidRPr="00BA518A">
          <w:rPr>
            <w:rStyle w:val="Hipercze"/>
            <w:sz w:val="22"/>
            <w:szCs w:val="22"/>
            <w:lang w:bidi="pl-PL"/>
          </w:rPr>
          <w:t>https://platformazakupowa.pl/transakcja/</w:t>
        </w:r>
      </w:hyperlink>
      <w:r w:rsidR="00BA518A" w:rsidRPr="00BA518A">
        <w:rPr>
          <w:rStyle w:val="Hipercze"/>
          <w:sz w:val="22"/>
          <w:szCs w:val="22"/>
          <w:lang w:bidi="pl-PL"/>
        </w:rPr>
        <w:t>834789</w:t>
      </w:r>
      <w:r w:rsidR="00A71E27" w:rsidRPr="00BA518A">
        <w:rPr>
          <w:rStyle w:val="Hipercze"/>
          <w:color w:val="auto"/>
          <w:sz w:val="22"/>
          <w:szCs w:val="22"/>
          <w:lang w:bidi="pl-PL"/>
        </w:rPr>
        <w:t xml:space="preserve"> </w:t>
      </w:r>
      <w:r w:rsidRPr="00BA518A">
        <w:rPr>
          <w:sz w:val="22"/>
          <w:szCs w:val="22"/>
          <w:lang w:bidi="pl-PL"/>
        </w:rPr>
        <w:t xml:space="preserve">zwana dalej </w:t>
      </w:r>
      <w:r w:rsidRPr="00BA518A">
        <w:rPr>
          <w:i/>
          <w:sz w:val="22"/>
          <w:szCs w:val="22"/>
          <w:lang w:bidi="pl-PL"/>
        </w:rPr>
        <w:t>platformą zakupową</w:t>
      </w:r>
      <w:r w:rsidRPr="004B1DAB">
        <w:rPr>
          <w:sz w:val="22"/>
          <w:szCs w:val="22"/>
          <w:lang w:bidi="pl-PL"/>
        </w:rPr>
        <w:t xml:space="preserve"> </w:t>
      </w:r>
    </w:p>
    <w:p w:rsidR="00AE60C8" w:rsidRPr="00B05FEB" w:rsidRDefault="00AE60C8" w:rsidP="00AE60C8">
      <w:pPr>
        <w:rPr>
          <w:b/>
          <w:bCs/>
          <w:sz w:val="22"/>
          <w:szCs w:val="22"/>
        </w:rPr>
      </w:pPr>
    </w:p>
    <w:p w:rsidR="00AE60C8" w:rsidRDefault="00AE60C8" w:rsidP="00AE60C8">
      <w:pPr>
        <w:shd w:val="clear" w:color="auto" w:fill="FFFFFF"/>
        <w:rPr>
          <w:b/>
          <w:bCs/>
          <w:sz w:val="22"/>
          <w:szCs w:val="22"/>
        </w:rPr>
      </w:pPr>
      <w:r w:rsidRPr="00B05FEB">
        <w:rPr>
          <w:b/>
          <w:bCs/>
          <w:sz w:val="22"/>
          <w:szCs w:val="22"/>
        </w:rPr>
        <w:t xml:space="preserve">                                 </w:t>
      </w:r>
    </w:p>
    <w:p w:rsidR="00AE60C8" w:rsidRDefault="00AE60C8" w:rsidP="00AE60C8">
      <w:pPr>
        <w:shd w:val="clear" w:color="auto" w:fill="FFFFFF"/>
        <w:rPr>
          <w:b/>
          <w:bCs/>
          <w:sz w:val="22"/>
          <w:szCs w:val="22"/>
        </w:rPr>
      </w:pPr>
    </w:p>
    <w:p w:rsidR="00AE60C8" w:rsidRDefault="00AE60C8" w:rsidP="00AE60C8">
      <w:pPr>
        <w:shd w:val="clear" w:color="auto" w:fill="FFFFFF"/>
        <w:rPr>
          <w:b/>
          <w:bCs/>
          <w:sz w:val="22"/>
          <w:szCs w:val="22"/>
        </w:rPr>
      </w:pPr>
    </w:p>
    <w:p w:rsidR="003F7534" w:rsidRPr="002D2306" w:rsidRDefault="003F7534" w:rsidP="003F7534">
      <w:pPr>
        <w:shd w:val="clear" w:color="auto" w:fill="FFFFFF"/>
        <w:ind w:left="567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</w:t>
      </w:r>
      <w:r w:rsidRPr="002D2306">
        <w:rPr>
          <w:b/>
          <w:bCs/>
          <w:sz w:val="22"/>
          <w:szCs w:val="22"/>
        </w:rPr>
        <w:t xml:space="preserve"> </w:t>
      </w:r>
      <w:r w:rsidR="00BA518A">
        <w:rPr>
          <w:b/>
          <w:bCs/>
          <w:sz w:val="22"/>
          <w:szCs w:val="22"/>
        </w:rPr>
        <w:t xml:space="preserve">    </w:t>
      </w:r>
      <w:r w:rsidRPr="002D2306">
        <w:rPr>
          <w:b/>
          <w:bCs/>
          <w:sz w:val="22"/>
          <w:szCs w:val="22"/>
        </w:rPr>
        <w:t xml:space="preserve">Zatwierdził: </w:t>
      </w:r>
    </w:p>
    <w:p w:rsidR="003F7534" w:rsidRPr="002D2306" w:rsidRDefault="003F7534" w:rsidP="003F7534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689"/>
        <w:gridCol w:w="4793"/>
      </w:tblGrid>
      <w:tr w:rsidR="003F7534" w:rsidRPr="002D2306" w:rsidTr="00F35527">
        <w:trPr>
          <w:trHeight w:val="56"/>
        </w:trPr>
        <w:tc>
          <w:tcPr>
            <w:tcW w:w="4689" w:type="dxa"/>
          </w:tcPr>
          <w:p w:rsidR="003F7534" w:rsidRPr="002D2306" w:rsidRDefault="003F7534" w:rsidP="00F35527">
            <w:pPr>
              <w:shd w:val="clear" w:color="auto" w:fill="FFFFFF"/>
              <w:rPr>
                <w:rFonts w:eastAsia="Arial"/>
                <w:b/>
                <w:color w:val="FF0000"/>
                <w:sz w:val="22"/>
                <w:szCs w:val="22"/>
              </w:rPr>
            </w:pPr>
            <w:r w:rsidRPr="002D2306">
              <w:rPr>
                <w:rFonts w:eastAsia="Arial"/>
                <w:b/>
                <w:color w:val="FF0000"/>
                <w:sz w:val="22"/>
                <w:szCs w:val="22"/>
              </w:rPr>
              <w:t xml:space="preserve">                             </w:t>
            </w:r>
          </w:p>
          <w:p w:rsidR="003F7534" w:rsidRPr="002D2306" w:rsidRDefault="003F7534" w:rsidP="00F35527">
            <w:pPr>
              <w:shd w:val="clear" w:color="auto" w:fill="FFFFFF"/>
              <w:jc w:val="center"/>
              <w:rPr>
                <w:rFonts w:eastAsia="Arial"/>
                <w:i/>
                <w:color w:val="FF0000"/>
                <w:sz w:val="22"/>
                <w:szCs w:val="22"/>
              </w:rPr>
            </w:pPr>
          </w:p>
          <w:p w:rsidR="003F7534" w:rsidRPr="002D2306" w:rsidRDefault="003F7534" w:rsidP="00F35527">
            <w:pPr>
              <w:shd w:val="clear" w:color="auto" w:fill="FFFFFF"/>
              <w:rPr>
                <w:rFonts w:eastAsia="Arial"/>
                <w:color w:val="FF0000"/>
                <w:sz w:val="22"/>
                <w:szCs w:val="22"/>
              </w:rPr>
            </w:pPr>
            <w:r w:rsidRPr="002D2306">
              <w:rPr>
                <w:rFonts w:eastAsia="Arial"/>
                <w:i/>
                <w:color w:val="FF0000"/>
                <w:sz w:val="22"/>
                <w:szCs w:val="22"/>
              </w:rPr>
              <w:t xml:space="preserve">                        </w:t>
            </w:r>
          </w:p>
          <w:p w:rsidR="003F7534" w:rsidRPr="002D2306" w:rsidRDefault="003F7534" w:rsidP="00F35527">
            <w:pPr>
              <w:rPr>
                <w:rFonts w:eastAsia="Arial"/>
                <w:sz w:val="22"/>
                <w:szCs w:val="22"/>
              </w:rPr>
            </w:pPr>
          </w:p>
          <w:p w:rsidR="003F7534" w:rsidRPr="002D2306" w:rsidRDefault="003F7534" w:rsidP="00F35527">
            <w:pPr>
              <w:tabs>
                <w:tab w:val="left" w:pos="3214"/>
              </w:tabs>
              <w:rPr>
                <w:rFonts w:eastAsia="Arial"/>
                <w:sz w:val="22"/>
                <w:szCs w:val="22"/>
              </w:rPr>
            </w:pPr>
            <w:r w:rsidRPr="002D2306">
              <w:rPr>
                <w:rFonts w:eastAsia="Arial"/>
                <w:sz w:val="22"/>
                <w:szCs w:val="22"/>
              </w:rPr>
              <w:tab/>
            </w:r>
          </w:p>
        </w:tc>
        <w:tc>
          <w:tcPr>
            <w:tcW w:w="4793" w:type="dxa"/>
          </w:tcPr>
          <w:p w:rsidR="003F7534" w:rsidRPr="002D2306" w:rsidRDefault="003F7534" w:rsidP="00F35527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Arial"/>
                <w:b/>
                <w:color w:val="FF0000"/>
                <w:sz w:val="22"/>
                <w:szCs w:val="22"/>
              </w:rPr>
            </w:pPr>
            <w:r w:rsidRPr="002D2306">
              <w:rPr>
                <w:rFonts w:eastAsia="Arial"/>
                <w:b/>
                <w:color w:val="FF0000"/>
                <w:sz w:val="22"/>
                <w:szCs w:val="22"/>
              </w:rPr>
              <w:t xml:space="preserve">                          </w:t>
            </w:r>
            <w:r w:rsidR="00BA518A">
              <w:rPr>
                <w:rFonts w:eastAsia="Arial"/>
                <w:b/>
                <w:color w:val="FF0000"/>
                <w:sz w:val="22"/>
                <w:szCs w:val="22"/>
              </w:rPr>
              <w:t xml:space="preserve">  </w:t>
            </w:r>
            <w:r w:rsidRPr="002D2306">
              <w:rPr>
                <w:rFonts w:eastAsia="Arial"/>
                <w:b/>
                <w:color w:val="FF0000"/>
                <w:sz w:val="22"/>
                <w:szCs w:val="22"/>
              </w:rPr>
              <w:t>KANCLERZ</w:t>
            </w:r>
          </w:p>
          <w:p w:rsidR="003F7534" w:rsidRPr="002D2306" w:rsidRDefault="003F7534" w:rsidP="00F35527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Arial"/>
                <w:b/>
                <w:color w:val="FF0000"/>
                <w:sz w:val="22"/>
                <w:szCs w:val="22"/>
              </w:rPr>
            </w:pPr>
          </w:p>
          <w:p w:rsidR="003F7534" w:rsidRPr="002D2306" w:rsidRDefault="003F7534" w:rsidP="00F35527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Arial"/>
                <w:i/>
                <w:color w:val="FF0000"/>
                <w:sz w:val="22"/>
                <w:szCs w:val="22"/>
              </w:rPr>
            </w:pPr>
            <w:r w:rsidRPr="002D2306">
              <w:rPr>
                <w:rFonts w:eastAsia="Arial"/>
                <w:color w:val="FF0000"/>
                <w:sz w:val="22"/>
                <w:szCs w:val="22"/>
              </w:rPr>
              <w:t xml:space="preserve">                </w:t>
            </w:r>
            <w:r w:rsidRPr="002D2306">
              <w:rPr>
                <w:rFonts w:eastAsia="Arial"/>
                <w:i/>
                <w:color w:val="FF0000"/>
                <w:sz w:val="22"/>
                <w:szCs w:val="22"/>
              </w:rPr>
              <w:t>mgr Zbigniew Budziszewski</w:t>
            </w:r>
          </w:p>
          <w:p w:rsidR="003F7534" w:rsidRPr="002D2306" w:rsidRDefault="003F7534" w:rsidP="00F35527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Arial"/>
                <w:i/>
                <w:color w:val="FF0000"/>
                <w:sz w:val="22"/>
                <w:szCs w:val="22"/>
              </w:rPr>
            </w:pPr>
          </w:p>
        </w:tc>
      </w:tr>
    </w:tbl>
    <w:p w:rsidR="003F7534" w:rsidRPr="002D2306" w:rsidRDefault="003F7534" w:rsidP="003F7534">
      <w:pPr>
        <w:jc w:val="center"/>
        <w:rPr>
          <w:rFonts w:eastAsia="Arial"/>
          <w:sz w:val="22"/>
          <w:szCs w:val="22"/>
        </w:rPr>
      </w:pPr>
    </w:p>
    <w:p w:rsidR="003F7534" w:rsidRDefault="003F7534" w:rsidP="003F7534">
      <w:pPr>
        <w:jc w:val="center"/>
        <w:rPr>
          <w:rFonts w:eastAsia="Arial"/>
          <w:sz w:val="22"/>
          <w:szCs w:val="22"/>
        </w:rPr>
      </w:pPr>
    </w:p>
    <w:p w:rsidR="003F7534" w:rsidRDefault="003F7534" w:rsidP="003F7534">
      <w:pPr>
        <w:jc w:val="center"/>
        <w:rPr>
          <w:rFonts w:eastAsia="Arial"/>
          <w:sz w:val="22"/>
          <w:szCs w:val="22"/>
        </w:rPr>
      </w:pPr>
    </w:p>
    <w:p w:rsidR="003F7534" w:rsidRDefault="003F7534" w:rsidP="003F7534">
      <w:pPr>
        <w:jc w:val="center"/>
        <w:rPr>
          <w:rFonts w:eastAsia="Arial"/>
          <w:sz w:val="22"/>
          <w:szCs w:val="22"/>
        </w:rPr>
      </w:pPr>
    </w:p>
    <w:p w:rsidR="003F7534" w:rsidRPr="002D2306" w:rsidRDefault="003F7534" w:rsidP="003F7534">
      <w:pPr>
        <w:jc w:val="center"/>
        <w:rPr>
          <w:rFonts w:eastAsia="Arial"/>
          <w:sz w:val="22"/>
          <w:szCs w:val="22"/>
        </w:rPr>
      </w:pPr>
    </w:p>
    <w:p w:rsidR="003F7534" w:rsidRPr="00B2690E" w:rsidRDefault="003F7534" w:rsidP="003F7534">
      <w:pPr>
        <w:jc w:val="center"/>
        <w:rPr>
          <w:b/>
          <w:sz w:val="22"/>
          <w:szCs w:val="22"/>
        </w:rPr>
      </w:pPr>
      <w:r w:rsidRPr="00884376">
        <w:rPr>
          <w:rFonts w:eastAsia="Arial"/>
          <w:sz w:val="22"/>
          <w:szCs w:val="22"/>
        </w:rPr>
        <w:t>Opole,</w:t>
      </w:r>
      <w:r w:rsidRPr="00884376">
        <w:rPr>
          <w:b/>
          <w:sz w:val="22"/>
          <w:szCs w:val="22"/>
        </w:rPr>
        <w:t xml:space="preserve"> </w:t>
      </w:r>
      <w:r w:rsidR="00884376" w:rsidRPr="00884376">
        <w:rPr>
          <w:b/>
          <w:sz w:val="22"/>
          <w:szCs w:val="22"/>
        </w:rPr>
        <w:t>23.10.</w:t>
      </w:r>
      <w:r w:rsidRPr="00884376">
        <w:rPr>
          <w:b/>
          <w:sz w:val="22"/>
          <w:szCs w:val="22"/>
        </w:rPr>
        <w:t>2023 r.</w:t>
      </w:r>
    </w:p>
    <w:p w:rsidR="003F7534" w:rsidRPr="00B2690E" w:rsidRDefault="003F7534" w:rsidP="003F7534">
      <w:pPr>
        <w:jc w:val="center"/>
        <w:rPr>
          <w:rFonts w:eastAsia="Arial"/>
          <w:sz w:val="22"/>
          <w:szCs w:val="22"/>
        </w:rPr>
      </w:pPr>
    </w:p>
    <w:p w:rsidR="003F7534" w:rsidRPr="00B2690E" w:rsidRDefault="003F7534" w:rsidP="003F7534">
      <w:pPr>
        <w:rPr>
          <w:rFonts w:eastAsia="Arial"/>
          <w:sz w:val="18"/>
          <w:szCs w:val="18"/>
        </w:rPr>
      </w:pPr>
      <w:r w:rsidRPr="00B2690E">
        <w:rPr>
          <w:rFonts w:eastAsia="Arial"/>
          <w:sz w:val="18"/>
          <w:szCs w:val="18"/>
        </w:rPr>
        <w:t xml:space="preserve">Opracowała: </w:t>
      </w:r>
    </w:p>
    <w:p w:rsidR="003F7534" w:rsidRPr="00B2690E" w:rsidRDefault="003F7534" w:rsidP="003F7534">
      <w:pPr>
        <w:rPr>
          <w:rFonts w:eastAsia="Arial"/>
          <w:sz w:val="22"/>
          <w:szCs w:val="22"/>
        </w:rPr>
      </w:pPr>
      <w:r w:rsidRPr="00B2690E">
        <w:rPr>
          <w:rFonts w:eastAsia="Arial"/>
          <w:sz w:val="18"/>
          <w:szCs w:val="18"/>
        </w:rPr>
        <w:t>Iwona Kupiec – Biuro Zamówień Publicznych UO</w:t>
      </w:r>
    </w:p>
    <w:p w:rsidR="00AF2B59" w:rsidRPr="00645606" w:rsidRDefault="006F47B5" w:rsidP="00AE60C8">
      <w:pPr>
        <w:jc w:val="center"/>
        <w:rPr>
          <w:b/>
          <w:bCs/>
          <w:sz w:val="22"/>
          <w:szCs w:val="22"/>
        </w:rPr>
      </w:pPr>
      <w:r w:rsidRPr="00645606">
        <w:rPr>
          <w:sz w:val="22"/>
          <w:szCs w:val="22"/>
        </w:rPr>
        <w:br w:type="page"/>
      </w:r>
      <w:r w:rsidR="005574E3"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8256BE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8256BE">
        <w:rPr>
          <w:rFonts w:eastAsia="SimSun"/>
          <w:sz w:val="22"/>
          <w:szCs w:val="22"/>
        </w:rPr>
        <w:t>6</w:t>
      </w:r>
    </w:p>
    <w:p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:rsidR="00B56886" w:rsidRPr="00BE167B" w:rsidRDefault="00821113" w:rsidP="0036640B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Postępowanie o udzielenie zamówienia publicznego prowadzone jest</w:t>
      </w:r>
      <w:r w:rsidR="003B7CD2" w:rsidRPr="00645606">
        <w:rPr>
          <w:sz w:val="22"/>
          <w:szCs w:val="22"/>
        </w:rPr>
        <w:t xml:space="preserve"> </w:t>
      </w:r>
      <w:r w:rsidR="00427A0E" w:rsidRPr="00645606">
        <w:rPr>
          <w:sz w:val="22"/>
          <w:szCs w:val="22"/>
        </w:rPr>
        <w:t xml:space="preserve">w </w:t>
      </w:r>
      <w:r w:rsidR="00427A0E" w:rsidRPr="00645606">
        <w:rPr>
          <w:b/>
          <w:sz w:val="22"/>
          <w:szCs w:val="22"/>
          <w:u w:val="single"/>
        </w:rPr>
        <w:t>trybie podstawowym</w:t>
      </w:r>
      <w:r w:rsidR="00427A0E">
        <w:rPr>
          <w:b/>
          <w:sz w:val="22"/>
          <w:szCs w:val="22"/>
          <w:u w:val="single"/>
        </w:rPr>
        <w:t>,</w:t>
      </w:r>
      <w:r w:rsidR="00427A0E" w:rsidRPr="00645606">
        <w:rPr>
          <w:sz w:val="22"/>
          <w:szCs w:val="22"/>
        </w:rPr>
        <w:t xml:space="preserve"> </w:t>
      </w:r>
      <w:r w:rsidR="003B7CD2" w:rsidRPr="00645606">
        <w:rPr>
          <w:sz w:val="22"/>
          <w:szCs w:val="22"/>
        </w:rPr>
        <w:t xml:space="preserve">na podstawie </w:t>
      </w:r>
      <w:r w:rsidR="003B7CD2" w:rsidRPr="00645606">
        <w:rPr>
          <w:b/>
          <w:sz w:val="22"/>
          <w:szCs w:val="22"/>
        </w:rPr>
        <w:t>art.</w:t>
      </w:r>
      <w:r w:rsidR="003B7CD2" w:rsidRPr="00645606">
        <w:rPr>
          <w:sz w:val="22"/>
          <w:szCs w:val="22"/>
        </w:rPr>
        <w:t xml:space="preserve"> </w:t>
      </w:r>
      <w:r w:rsidR="003B7CD2" w:rsidRPr="00645606">
        <w:rPr>
          <w:b/>
          <w:sz w:val="22"/>
          <w:szCs w:val="22"/>
        </w:rPr>
        <w:t>275 pkt 1</w:t>
      </w:r>
      <w:r w:rsidR="003B7CD2" w:rsidRPr="00645606">
        <w:rPr>
          <w:sz w:val="22"/>
          <w:szCs w:val="22"/>
        </w:rPr>
        <w:t xml:space="preserve"> ustawy </w:t>
      </w:r>
      <w:r w:rsidR="001B7555" w:rsidRPr="00645606">
        <w:rPr>
          <w:sz w:val="22"/>
          <w:szCs w:val="22"/>
        </w:rPr>
        <w:t>z dnia 11 września 2019 r. - Prawo zamówień publicznych (Dz. U. z 202</w:t>
      </w:r>
      <w:r w:rsidR="000F2419">
        <w:rPr>
          <w:sz w:val="22"/>
          <w:szCs w:val="22"/>
        </w:rPr>
        <w:t>3</w:t>
      </w:r>
      <w:r w:rsidR="001B7555" w:rsidRPr="00645606">
        <w:rPr>
          <w:sz w:val="22"/>
          <w:szCs w:val="22"/>
        </w:rPr>
        <w:t xml:space="preserve"> r., poz. </w:t>
      </w:r>
      <w:r w:rsidR="003901B1">
        <w:rPr>
          <w:sz w:val="22"/>
          <w:szCs w:val="22"/>
        </w:rPr>
        <w:t>1</w:t>
      </w:r>
      <w:r w:rsidR="000F2419">
        <w:rPr>
          <w:sz w:val="22"/>
          <w:szCs w:val="22"/>
        </w:rPr>
        <w:t>605</w:t>
      </w:r>
      <w:r w:rsidR="001B7555" w:rsidRPr="00645606">
        <w:rPr>
          <w:sz w:val="22"/>
          <w:szCs w:val="22"/>
        </w:rPr>
        <w:t xml:space="preserve"> ze zm.), </w:t>
      </w:r>
      <w:r w:rsidR="001B7555" w:rsidRPr="00BE167B">
        <w:rPr>
          <w:sz w:val="22"/>
          <w:szCs w:val="22"/>
        </w:rPr>
        <w:t xml:space="preserve">zwanej dalej </w:t>
      </w:r>
      <w:r w:rsidR="001B7555" w:rsidRPr="00BE167B">
        <w:rPr>
          <w:i/>
          <w:sz w:val="22"/>
          <w:szCs w:val="22"/>
        </w:rPr>
        <w:t>ustawą</w:t>
      </w:r>
      <w:r w:rsidR="00427A0E" w:rsidRPr="00BE167B">
        <w:rPr>
          <w:sz w:val="22"/>
          <w:szCs w:val="22"/>
        </w:rPr>
        <w:t>.</w:t>
      </w:r>
    </w:p>
    <w:p w:rsidR="00DB0623" w:rsidRPr="00645606" w:rsidRDefault="00DB0623" w:rsidP="0036640B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BE167B">
        <w:rPr>
          <w:sz w:val="22"/>
          <w:szCs w:val="22"/>
        </w:rPr>
        <w:t xml:space="preserve">Zamawiający </w:t>
      </w:r>
      <w:r w:rsidRPr="00BE167B">
        <w:rPr>
          <w:b/>
          <w:sz w:val="22"/>
          <w:szCs w:val="22"/>
          <w:u w:val="single"/>
        </w:rPr>
        <w:t>nie przewiduje</w:t>
      </w:r>
      <w:r w:rsidRPr="00BE167B">
        <w:rPr>
          <w:sz w:val="22"/>
          <w:szCs w:val="22"/>
        </w:rPr>
        <w:t xml:space="preserve"> wyboru najkorzystniejszej </w:t>
      </w:r>
      <w:r w:rsidRPr="00645606">
        <w:rPr>
          <w:sz w:val="22"/>
          <w:szCs w:val="22"/>
        </w:rPr>
        <w:t>oferty z możliwością prowadzenia negocjacji.</w:t>
      </w:r>
    </w:p>
    <w:p w:rsidR="00D16B13" w:rsidRPr="00645606" w:rsidRDefault="00D16B13" w:rsidP="00A07174">
      <w:pPr>
        <w:ind w:left="284"/>
        <w:rPr>
          <w:sz w:val="22"/>
          <w:szCs w:val="22"/>
        </w:rPr>
      </w:pPr>
    </w:p>
    <w:p w:rsidR="000F6F15" w:rsidRPr="00645606" w:rsidRDefault="000F6F15" w:rsidP="0036640B">
      <w:pPr>
        <w:numPr>
          <w:ilvl w:val="0"/>
          <w:numId w:val="1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:rsidR="006E1A86" w:rsidRPr="006E1A86" w:rsidRDefault="00D92721" w:rsidP="0046249C">
      <w:pPr>
        <w:pStyle w:val="Akapitzlist"/>
        <w:numPr>
          <w:ilvl w:val="1"/>
          <w:numId w:val="28"/>
        </w:numPr>
        <w:suppressAutoHyphens w:val="0"/>
        <w:spacing w:before="120" w:after="200" w:line="276" w:lineRule="auto"/>
        <w:ind w:left="709" w:hanging="709"/>
        <w:jc w:val="both"/>
        <w:rPr>
          <w:b/>
          <w:bCs/>
          <w:sz w:val="22"/>
          <w:szCs w:val="22"/>
        </w:rPr>
      </w:pPr>
      <w:bookmarkStart w:id="1" w:name="_Hlk147840471"/>
      <w:r w:rsidRPr="006E1A86">
        <w:rPr>
          <w:bCs/>
          <w:sz w:val="22"/>
          <w:szCs w:val="22"/>
        </w:rPr>
        <w:t>Przedmiotem zamówienia jest:</w:t>
      </w:r>
      <w:r w:rsidR="008256BE" w:rsidRPr="006E1A86">
        <w:rPr>
          <w:bCs/>
          <w:sz w:val="22"/>
          <w:szCs w:val="22"/>
        </w:rPr>
        <w:t xml:space="preserve"> </w:t>
      </w:r>
      <w:r w:rsidR="006E1A86">
        <w:rPr>
          <w:b/>
          <w:bCs/>
          <w:sz w:val="22"/>
          <w:szCs w:val="22"/>
        </w:rPr>
        <w:t>d</w:t>
      </w:r>
      <w:r w:rsidR="006E1A86" w:rsidRPr="006E1A86">
        <w:rPr>
          <w:b/>
          <w:bCs/>
          <w:sz w:val="22"/>
          <w:szCs w:val="22"/>
        </w:rPr>
        <w:t xml:space="preserve">ostawa przedłużenia wsparcia technicznego producenta do klastra urządzeń NGFW </w:t>
      </w:r>
      <w:proofErr w:type="spellStart"/>
      <w:r w:rsidR="006E1A86" w:rsidRPr="006E1A86">
        <w:rPr>
          <w:b/>
          <w:bCs/>
          <w:sz w:val="22"/>
          <w:szCs w:val="22"/>
        </w:rPr>
        <w:t>Fortigate</w:t>
      </w:r>
      <w:proofErr w:type="spellEnd"/>
      <w:r w:rsidR="006E1A86" w:rsidRPr="006E1A86">
        <w:rPr>
          <w:b/>
          <w:bCs/>
          <w:sz w:val="22"/>
          <w:szCs w:val="22"/>
        </w:rPr>
        <w:t xml:space="preserve"> 100F działających w infrastrukturze Uniwersytetu Opolskiego na okres 3 lat</w:t>
      </w:r>
      <w:r w:rsidR="006E1A86">
        <w:rPr>
          <w:b/>
          <w:bCs/>
          <w:sz w:val="22"/>
          <w:szCs w:val="22"/>
        </w:rPr>
        <w:t>.</w:t>
      </w:r>
    </w:p>
    <w:p w:rsidR="005F159E" w:rsidRPr="0046249C" w:rsidRDefault="006E1A86" w:rsidP="0046249C">
      <w:pPr>
        <w:pStyle w:val="Akapitzlist"/>
        <w:numPr>
          <w:ilvl w:val="1"/>
          <w:numId w:val="28"/>
        </w:numPr>
        <w:suppressAutoHyphens w:val="0"/>
        <w:spacing w:before="120" w:after="200" w:line="276" w:lineRule="auto"/>
        <w:ind w:left="709" w:hanging="709"/>
        <w:jc w:val="both"/>
        <w:rPr>
          <w:sz w:val="22"/>
          <w:szCs w:val="22"/>
        </w:rPr>
      </w:pPr>
      <w:r w:rsidRPr="0046249C">
        <w:rPr>
          <w:sz w:val="22"/>
          <w:szCs w:val="22"/>
        </w:rPr>
        <w:t xml:space="preserve">Wsparcie </w:t>
      </w:r>
      <w:r w:rsidR="005F159E" w:rsidRPr="0046249C">
        <w:rPr>
          <w:sz w:val="22"/>
          <w:szCs w:val="22"/>
        </w:rPr>
        <w:t>techniczne dotyczy urządzeń o numerach seryjnych; FG100FTK19003523 oraz FG100FTK19007046 i musi być aktywne od dnia 05.12.2023 r.</w:t>
      </w:r>
      <w:r w:rsidR="000F2419" w:rsidRPr="0046249C">
        <w:rPr>
          <w:sz w:val="22"/>
          <w:szCs w:val="22"/>
        </w:rPr>
        <w:t xml:space="preserve"> </w:t>
      </w:r>
      <w:r w:rsidR="005F159E" w:rsidRPr="0046249C">
        <w:rPr>
          <w:sz w:val="22"/>
          <w:szCs w:val="22"/>
        </w:rPr>
        <w:t xml:space="preserve"> przez okres kolejnych 36 miesięcy (3 lat)</w:t>
      </w:r>
      <w:r w:rsidRPr="0046249C">
        <w:rPr>
          <w:sz w:val="22"/>
          <w:szCs w:val="22"/>
        </w:rPr>
        <w:t>.</w:t>
      </w:r>
      <w:r w:rsidR="000F2419" w:rsidRPr="0046249C">
        <w:rPr>
          <w:sz w:val="22"/>
          <w:szCs w:val="22"/>
        </w:rPr>
        <w:t xml:space="preserve"> </w:t>
      </w:r>
    </w:p>
    <w:p w:rsidR="00C574A9" w:rsidRPr="0046249C" w:rsidRDefault="00FB7F17" w:rsidP="00E65DFB">
      <w:pPr>
        <w:pStyle w:val="Akapitzlist1"/>
        <w:suppressAutoHyphens w:val="0"/>
        <w:spacing w:before="120" w:after="200" w:line="276" w:lineRule="auto"/>
        <w:ind w:left="709"/>
        <w:contextualSpacing w:val="0"/>
        <w:jc w:val="both"/>
        <w:rPr>
          <w:i/>
          <w:sz w:val="22"/>
          <w:szCs w:val="22"/>
          <w:lang w:val="pl-PL"/>
        </w:rPr>
      </w:pPr>
      <w:r w:rsidRPr="0046249C">
        <w:rPr>
          <w:i/>
          <w:sz w:val="22"/>
          <w:szCs w:val="22"/>
          <w:lang w:val="pl-PL"/>
        </w:rPr>
        <w:t>Zamawiający określił termin aktyw</w:t>
      </w:r>
      <w:r w:rsidR="00672723" w:rsidRPr="0046249C">
        <w:rPr>
          <w:i/>
          <w:sz w:val="22"/>
          <w:szCs w:val="22"/>
          <w:lang w:val="pl-PL"/>
        </w:rPr>
        <w:t>acji</w:t>
      </w:r>
      <w:r w:rsidRPr="0046249C">
        <w:rPr>
          <w:i/>
          <w:sz w:val="22"/>
          <w:szCs w:val="22"/>
          <w:lang w:val="pl-PL"/>
        </w:rPr>
        <w:t xml:space="preserve"> konkretną datą tj. 05.12.2023 r.</w:t>
      </w:r>
      <w:r w:rsidR="00672723" w:rsidRPr="0046249C">
        <w:rPr>
          <w:i/>
          <w:sz w:val="22"/>
          <w:szCs w:val="22"/>
          <w:lang w:val="pl-PL"/>
        </w:rPr>
        <w:t xml:space="preserve"> z uwagi na fakt, iż a</w:t>
      </w:r>
      <w:r w:rsidR="00E65DFB" w:rsidRPr="0046249C">
        <w:rPr>
          <w:i/>
          <w:sz w:val="22"/>
          <w:szCs w:val="22"/>
          <w:lang w:val="pl-PL"/>
        </w:rPr>
        <w:t>ktualn</w:t>
      </w:r>
      <w:r w:rsidR="002E73D4" w:rsidRPr="0046249C">
        <w:rPr>
          <w:i/>
          <w:sz w:val="22"/>
          <w:szCs w:val="22"/>
          <w:lang w:val="pl-PL"/>
        </w:rPr>
        <w:t>e</w:t>
      </w:r>
      <w:r w:rsidR="00E65DFB" w:rsidRPr="0046249C">
        <w:rPr>
          <w:i/>
          <w:sz w:val="22"/>
          <w:szCs w:val="22"/>
          <w:lang w:val="pl-PL"/>
        </w:rPr>
        <w:t xml:space="preserve"> wsparci</w:t>
      </w:r>
      <w:r w:rsidR="002E73D4" w:rsidRPr="0046249C">
        <w:rPr>
          <w:i/>
          <w:sz w:val="22"/>
          <w:szCs w:val="22"/>
          <w:lang w:val="pl-PL"/>
        </w:rPr>
        <w:t>e</w:t>
      </w:r>
      <w:r w:rsidR="00E65DFB" w:rsidRPr="0046249C">
        <w:rPr>
          <w:i/>
          <w:sz w:val="22"/>
          <w:szCs w:val="22"/>
          <w:lang w:val="pl-PL"/>
        </w:rPr>
        <w:t xml:space="preserve"> </w:t>
      </w:r>
      <w:r w:rsidR="00C574A9" w:rsidRPr="0046249C">
        <w:rPr>
          <w:i/>
          <w:sz w:val="22"/>
          <w:szCs w:val="22"/>
          <w:lang w:val="pl-PL"/>
        </w:rPr>
        <w:t>techniczne</w:t>
      </w:r>
      <w:r w:rsidR="00E65DFB" w:rsidRPr="0046249C">
        <w:rPr>
          <w:i/>
          <w:sz w:val="22"/>
          <w:szCs w:val="22"/>
          <w:lang w:val="pl-PL"/>
        </w:rPr>
        <w:t xml:space="preserve"> dotycząc</w:t>
      </w:r>
      <w:r w:rsidR="002E73D4" w:rsidRPr="0046249C">
        <w:rPr>
          <w:i/>
          <w:sz w:val="22"/>
          <w:szCs w:val="22"/>
          <w:lang w:val="pl-PL"/>
        </w:rPr>
        <w:t>e</w:t>
      </w:r>
      <w:r w:rsidR="00E65DFB" w:rsidRPr="0046249C">
        <w:rPr>
          <w:i/>
          <w:sz w:val="22"/>
          <w:szCs w:val="22"/>
          <w:lang w:val="pl-PL"/>
        </w:rPr>
        <w:t xml:space="preserve"> ww. urządzeń</w:t>
      </w:r>
      <w:r w:rsidR="00C574A9" w:rsidRPr="0046249C">
        <w:rPr>
          <w:i/>
          <w:sz w:val="22"/>
          <w:szCs w:val="22"/>
          <w:lang w:val="pl-PL"/>
        </w:rPr>
        <w:t xml:space="preserve"> kończy się z dniem 04.12.2023 r.</w:t>
      </w:r>
      <w:r w:rsidR="00F54C23" w:rsidRPr="0046249C">
        <w:rPr>
          <w:i/>
          <w:sz w:val="22"/>
          <w:szCs w:val="22"/>
          <w:lang w:val="pl-PL"/>
        </w:rPr>
        <w:t xml:space="preserve"> </w:t>
      </w:r>
      <w:bookmarkEnd w:id="1"/>
      <w:r w:rsidR="00672723" w:rsidRPr="0046249C">
        <w:rPr>
          <w:i/>
          <w:sz w:val="22"/>
          <w:szCs w:val="22"/>
          <w:lang w:val="pl-PL"/>
        </w:rPr>
        <w:t xml:space="preserve">i </w:t>
      </w:r>
      <w:r w:rsidR="00A77303" w:rsidRPr="0046249C">
        <w:rPr>
          <w:i/>
          <w:sz w:val="22"/>
          <w:szCs w:val="22"/>
          <w:lang w:val="pl-PL"/>
        </w:rPr>
        <w:t xml:space="preserve">w celu zapewnienia bezpieczeństwa dostępu </w:t>
      </w:r>
      <w:r w:rsidR="002E73D4" w:rsidRPr="0046249C">
        <w:rPr>
          <w:i/>
          <w:sz w:val="22"/>
          <w:szCs w:val="22"/>
          <w:lang w:val="pl-PL"/>
        </w:rPr>
        <w:t xml:space="preserve">do </w:t>
      </w:r>
      <w:r w:rsidR="00A77303" w:rsidRPr="0046249C">
        <w:rPr>
          <w:i/>
          <w:sz w:val="22"/>
          <w:szCs w:val="22"/>
          <w:lang w:val="pl-PL"/>
        </w:rPr>
        <w:t>serwerów</w:t>
      </w:r>
      <w:r w:rsidR="00E97BD5" w:rsidRPr="0046249C">
        <w:rPr>
          <w:i/>
          <w:sz w:val="22"/>
          <w:szCs w:val="22"/>
          <w:lang w:val="pl-PL"/>
        </w:rPr>
        <w:t xml:space="preserve"> oraz usług</w:t>
      </w:r>
      <w:r w:rsidR="00A77303" w:rsidRPr="0046249C">
        <w:rPr>
          <w:i/>
          <w:sz w:val="22"/>
          <w:szCs w:val="22"/>
          <w:lang w:val="pl-PL"/>
        </w:rPr>
        <w:t xml:space="preserve"> UO </w:t>
      </w:r>
      <w:r w:rsidR="00672723" w:rsidRPr="0046249C">
        <w:rPr>
          <w:i/>
          <w:sz w:val="22"/>
          <w:szCs w:val="22"/>
          <w:lang w:val="pl-PL"/>
        </w:rPr>
        <w:t xml:space="preserve">konieczne jest </w:t>
      </w:r>
      <w:r w:rsidR="00E65DFB" w:rsidRPr="0046249C">
        <w:rPr>
          <w:i/>
          <w:sz w:val="22"/>
          <w:szCs w:val="22"/>
          <w:lang w:val="pl-PL"/>
        </w:rPr>
        <w:t>zapewnieni</w:t>
      </w:r>
      <w:r w:rsidR="00672723" w:rsidRPr="0046249C">
        <w:rPr>
          <w:i/>
          <w:sz w:val="22"/>
          <w:szCs w:val="22"/>
          <w:lang w:val="pl-PL"/>
        </w:rPr>
        <w:t>e</w:t>
      </w:r>
      <w:r w:rsidR="00E65DFB" w:rsidRPr="0046249C">
        <w:rPr>
          <w:i/>
          <w:sz w:val="22"/>
          <w:szCs w:val="22"/>
          <w:lang w:val="pl-PL"/>
        </w:rPr>
        <w:t xml:space="preserve"> kontynuacji </w:t>
      </w:r>
      <w:r w:rsidR="002E73D4" w:rsidRPr="0046249C">
        <w:rPr>
          <w:i/>
          <w:sz w:val="22"/>
          <w:szCs w:val="22"/>
          <w:lang w:val="pl-PL"/>
        </w:rPr>
        <w:t>wsparcia technicznego.</w:t>
      </w:r>
    </w:p>
    <w:p w:rsidR="003B7AF3" w:rsidRPr="0046249C" w:rsidRDefault="008256BE" w:rsidP="003B7AF3">
      <w:pPr>
        <w:pStyle w:val="Akapitzlist1"/>
        <w:numPr>
          <w:ilvl w:val="1"/>
          <w:numId w:val="28"/>
        </w:numPr>
        <w:suppressAutoHyphens w:val="0"/>
        <w:spacing w:line="276" w:lineRule="auto"/>
        <w:ind w:left="709" w:right="34" w:hanging="709"/>
        <w:contextualSpacing w:val="0"/>
        <w:jc w:val="both"/>
        <w:rPr>
          <w:iCs/>
          <w:color w:val="000000"/>
          <w:sz w:val="22"/>
          <w:szCs w:val="22"/>
        </w:rPr>
      </w:pPr>
      <w:r w:rsidRPr="0046249C">
        <w:rPr>
          <w:bCs/>
          <w:sz w:val="22"/>
          <w:szCs w:val="22"/>
        </w:rPr>
        <w:t>Opis</w:t>
      </w:r>
      <w:r w:rsidR="00C574A9" w:rsidRPr="0046249C">
        <w:rPr>
          <w:bCs/>
          <w:sz w:val="22"/>
          <w:szCs w:val="22"/>
          <w:lang w:val="pl-PL"/>
        </w:rPr>
        <w:t xml:space="preserve"> </w:t>
      </w:r>
      <w:r w:rsidRPr="0046249C">
        <w:rPr>
          <w:bCs/>
          <w:sz w:val="22"/>
          <w:szCs w:val="22"/>
        </w:rPr>
        <w:t>przedmiotu zamówienia</w:t>
      </w:r>
      <w:r w:rsidR="00943169" w:rsidRPr="0046249C">
        <w:rPr>
          <w:bCs/>
          <w:sz w:val="22"/>
          <w:szCs w:val="22"/>
        </w:rPr>
        <w:t xml:space="preserve"> </w:t>
      </w:r>
      <w:r w:rsidRPr="0046249C">
        <w:rPr>
          <w:bCs/>
          <w:sz w:val="22"/>
          <w:szCs w:val="22"/>
        </w:rPr>
        <w:t xml:space="preserve">stanowi </w:t>
      </w:r>
      <w:r w:rsidRPr="0046249C">
        <w:rPr>
          <w:b/>
          <w:sz w:val="22"/>
          <w:szCs w:val="22"/>
        </w:rPr>
        <w:t>załącznik nr 1</w:t>
      </w:r>
      <w:r w:rsidR="005F159E" w:rsidRPr="0046249C">
        <w:rPr>
          <w:b/>
          <w:sz w:val="22"/>
          <w:szCs w:val="22"/>
        </w:rPr>
        <w:t>A</w:t>
      </w:r>
      <w:r w:rsidR="004411D7" w:rsidRPr="0046249C">
        <w:rPr>
          <w:sz w:val="22"/>
          <w:szCs w:val="22"/>
        </w:rPr>
        <w:t xml:space="preserve"> do SWZ.</w:t>
      </w:r>
      <w:r w:rsidR="003B7AF3" w:rsidRPr="0046249C">
        <w:rPr>
          <w:sz w:val="22"/>
          <w:szCs w:val="22"/>
          <w:lang w:val="pl-PL"/>
        </w:rPr>
        <w:t xml:space="preserve"> </w:t>
      </w:r>
    </w:p>
    <w:p w:rsidR="003B7AF3" w:rsidRPr="0046249C" w:rsidRDefault="00E65DFB" w:rsidP="003B7AF3">
      <w:pPr>
        <w:pStyle w:val="Akapitzlist1"/>
        <w:suppressAutoHyphens w:val="0"/>
        <w:spacing w:line="276" w:lineRule="auto"/>
        <w:ind w:left="709" w:right="34"/>
        <w:contextualSpacing w:val="0"/>
        <w:jc w:val="both"/>
        <w:rPr>
          <w:iCs/>
          <w:color w:val="000000"/>
          <w:sz w:val="22"/>
          <w:szCs w:val="22"/>
        </w:rPr>
      </w:pPr>
      <w:r w:rsidRPr="0046249C">
        <w:rPr>
          <w:bCs/>
          <w:sz w:val="22"/>
          <w:szCs w:val="22"/>
        </w:rPr>
        <w:t>Zamawiający</w:t>
      </w:r>
      <w:r w:rsidRPr="0046249C">
        <w:rPr>
          <w:iCs/>
          <w:color w:val="000000"/>
          <w:sz w:val="22"/>
          <w:szCs w:val="22"/>
        </w:rPr>
        <w:t xml:space="preserve"> opisując przedmiot zamówienia, wskazał na konkretne urządzenia producenta</w:t>
      </w:r>
      <w:r w:rsidR="003B7AF3" w:rsidRPr="0046249C">
        <w:rPr>
          <w:iCs/>
          <w:color w:val="000000"/>
          <w:sz w:val="22"/>
          <w:szCs w:val="22"/>
          <w:lang w:val="pl-PL"/>
        </w:rPr>
        <w:t>.</w:t>
      </w:r>
      <w:r w:rsidRPr="0046249C">
        <w:rPr>
          <w:iCs/>
          <w:color w:val="000000"/>
          <w:sz w:val="22"/>
          <w:szCs w:val="22"/>
        </w:rPr>
        <w:t xml:space="preserve"> </w:t>
      </w:r>
    </w:p>
    <w:p w:rsidR="00E65DFB" w:rsidRPr="00C61B6A" w:rsidRDefault="00E65DFB" w:rsidP="003B7AF3">
      <w:pPr>
        <w:pStyle w:val="Akapitzlist1"/>
        <w:suppressAutoHyphens w:val="0"/>
        <w:spacing w:line="276" w:lineRule="auto"/>
        <w:ind w:left="709" w:right="34"/>
        <w:contextualSpacing w:val="0"/>
        <w:jc w:val="both"/>
        <w:rPr>
          <w:iCs/>
          <w:color w:val="000000"/>
          <w:sz w:val="22"/>
          <w:szCs w:val="22"/>
        </w:rPr>
      </w:pPr>
      <w:r w:rsidRPr="0046249C">
        <w:rPr>
          <w:iCs/>
          <w:color w:val="000000"/>
          <w:sz w:val="22"/>
          <w:szCs w:val="22"/>
        </w:rPr>
        <w:t xml:space="preserve">Wskazanie przez Zamawiającego konkretnego urządzenia, </w:t>
      </w:r>
      <w:r w:rsidR="003B7AF3" w:rsidRPr="0046249C">
        <w:rPr>
          <w:iCs/>
          <w:color w:val="000000"/>
          <w:sz w:val="22"/>
          <w:szCs w:val="22"/>
          <w:lang w:val="pl-PL"/>
        </w:rPr>
        <w:t xml:space="preserve">podyktowane jest specyfiką przedmiotu zamówienia, gdyż </w:t>
      </w:r>
      <w:r w:rsidRPr="0046249C">
        <w:rPr>
          <w:iCs/>
          <w:color w:val="000000"/>
          <w:sz w:val="22"/>
          <w:szCs w:val="22"/>
        </w:rPr>
        <w:t xml:space="preserve">Zamawiający obecnie wykorzystuje wcześniej zakupione i nadal używane urządzenia, do których w niniejszym postępowaniu nabywane </w:t>
      </w:r>
      <w:r w:rsidR="003B7AF3" w:rsidRPr="0046249C">
        <w:rPr>
          <w:iCs/>
          <w:color w:val="000000"/>
          <w:sz w:val="22"/>
          <w:szCs w:val="22"/>
        </w:rPr>
        <w:t xml:space="preserve">jest </w:t>
      </w:r>
      <w:r w:rsidRPr="0046249C">
        <w:rPr>
          <w:iCs/>
          <w:color w:val="000000"/>
          <w:sz w:val="22"/>
          <w:szCs w:val="22"/>
        </w:rPr>
        <w:t>jedynie przedłużenie wsparcia technicznego.</w:t>
      </w:r>
    </w:p>
    <w:p w:rsidR="00D92721" w:rsidRPr="00645606" w:rsidRDefault="00D92721" w:rsidP="00E65DFB">
      <w:pPr>
        <w:numPr>
          <w:ilvl w:val="1"/>
          <w:numId w:val="28"/>
        </w:numPr>
        <w:spacing w:before="60"/>
        <w:ind w:left="709" w:right="34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Kod CPV (kod według Wspólnego Słownika Zamówień)</w:t>
      </w:r>
    </w:p>
    <w:p w:rsidR="00645606" w:rsidRPr="00645606" w:rsidRDefault="00233BFE" w:rsidP="00233BFE">
      <w:pPr>
        <w:ind w:left="709" w:right="33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Główny kod CPV:</w:t>
      </w:r>
    </w:p>
    <w:p w:rsidR="00C53784" w:rsidRPr="004411D7" w:rsidRDefault="004411D7" w:rsidP="00AC41DD">
      <w:pPr>
        <w:spacing w:before="60"/>
        <w:rPr>
          <w:iCs/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AC41DD" w:rsidRPr="0046249C">
        <w:rPr>
          <w:b/>
          <w:color w:val="000000" w:themeColor="text1"/>
          <w:sz w:val="22"/>
          <w:szCs w:val="22"/>
        </w:rPr>
        <w:t>4800000</w:t>
      </w:r>
      <w:r w:rsidR="00FD6043">
        <w:rPr>
          <w:b/>
          <w:color w:val="000000" w:themeColor="text1"/>
          <w:sz w:val="22"/>
          <w:szCs w:val="22"/>
        </w:rPr>
        <w:t>-8</w:t>
      </w:r>
      <w:r w:rsidR="00AC41DD" w:rsidRPr="0046249C">
        <w:rPr>
          <w:b/>
          <w:color w:val="000000" w:themeColor="text1"/>
          <w:sz w:val="22"/>
          <w:szCs w:val="22"/>
        </w:rPr>
        <w:t xml:space="preserve"> – Pakiety oprogramowania i systemy informatyczne</w:t>
      </w:r>
    </w:p>
    <w:p w:rsidR="002E73D4" w:rsidRPr="00006E09" w:rsidRDefault="002E73D4" w:rsidP="009B7E3A">
      <w:pPr>
        <w:pStyle w:val="Akapitzlist"/>
        <w:numPr>
          <w:ilvl w:val="1"/>
          <w:numId w:val="28"/>
        </w:numPr>
        <w:spacing w:before="60"/>
        <w:ind w:left="709" w:right="34" w:hanging="709"/>
        <w:jc w:val="both"/>
        <w:rPr>
          <w:sz w:val="22"/>
          <w:szCs w:val="22"/>
        </w:rPr>
      </w:pPr>
      <w:r w:rsidRPr="00006E09">
        <w:rPr>
          <w:sz w:val="22"/>
          <w:szCs w:val="22"/>
        </w:rPr>
        <w:t xml:space="preserve">Przedmiot zamówienia dostarczony będzie Zamawiającemu na ryzyko Wykonawcy i w ramach wynagrodzenia (określonego w ofercie) przysługującego Wykonawcy. </w:t>
      </w:r>
    </w:p>
    <w:p w:rsidR="000D527C" w:rsidRPr="00006E09" w:rsidRDefault="000D527C" w:rsidP="000D527C">
      <w:pPr>
        <w:pStyle w:val="Akapitzlist"/>
        <w:numPr>
          <w:ilvl w:val="1"/>
          <w:numId w:val="28"/>
        </w:numPr>
        <w:spacing w:before="60"/>
        <w:ind w:left="709" w:right="34" w:hanging="709"/>
        <w:jc w:val="both"/>
        <w:rPr>
          <w:sz w:val="22"/>
          <w:szCs w:val="22"/>
        </w:rPr>
      </w:pPr>
      <w:r w:rsidRPr="00006E09">
        <w:rPr>
          <w:b/>
          <w:sz w:val="22"/>
          <w:szCs w:val="22"/>
        </w:rPr>
        <w:t xml:space="preserve">Wykonawca zobowiązany jest wskazać w ofercie  dane dotyczące zaoferowanego przedmiotu zamówienia, </w:t>
      </w:r>
      <w:r w:rsidRPr="0006522E">
        <w:rPr>
          <w:b/>
          <w:sz w:val="22"/>
          <w:szCs w:val="22"/>
        </w:rPr>
        <w:t>tj.</w:t>
      </w:r>
      <w:r w:rsidRPr="0006522E">
        <w:rPr>
          <w:sz w:val="22"/>
          <w:szCs w:val="22"/>
        </w:rPr>
        <w:t xml:space="preserve"> </w:t>
      </w:r>
      <w:r w:rsidRPr="0006522E">
        <w:rPr>
          <w:b/>
          <w:sz w:val="22"/>
          <w:szCs w:val="22"/>
        </w:rPr>
        <w:t>nazw</w:t>
      </w:r>
      <w:r w:rsidR="00CA2B80" w:rsidRPr="0006522E">
        <w:rPr>
          <w:b/>
          <w:sz w:val="22"/>
          <w:szCs w:val="22"/>
        </w:rPr>
        <w:t>ę</w:t>
      </w:r>
      <w:r w:rsidRPr="0006522E">
        <w:rPr>
          <w:b/>
          <w:sz w:val="22"/>
          <w:szCs w:val="22"/>
        </w:rPr>
        <w:t xml:space="preserve"> lub numer oferowanego przedmiotu zamówienia</w:t>
      </w:r>
      <w:r w:rsidR="00430D71">
        <w:rPr>
          <w:b/>
          <w:sz w:val="22"/>
          <w:szCs w:val="22"/>
        </w:rPr>
        <w:t xml:space="preserve"> lub inne informacje jednoznacznie określające przedmiot zamówienia</w:t>
      </w:r>
      <w:r w:rsidRPr="0006522E">
        <w:rPr>
          <w:sz w:val="22"/>
          <w:szCs w:val="22"/>
        </w:rPr>
        <w:t>. Brak w ofercie informacji umożliwiającej dokonanie jednoznacznej identyfikacji oferowanego produktu Zamawiający</w:t>
      </w:r>
      <w:r w:rsidRPr="00006E09">
        <w:rPr>
          <w:sz w:val="22"/>
          <w:szCs w:val="22"/>
        </w:rPr>
        <w:t xml:space="preserve"> uzna jako niezgodność oferty z treścią SWZ i odrzuci ofertę na podstawie art. 226 ust. 1 pkt. 5 ustawy.</w:t>
      </w:r>
    </w:p>
    <w:p w:rsidR="00551868" w:rsidRPr="00645606" w:rsidRDefault="00551868" w:rsidP="00551868">
      <w:pPr>
        <w:ind w:left="709" w:right="33"/>
        <w:jc w:val="both"/>
        <w:rPr>
          <w:iCs/>
          <w:color w:val="000000"/>
          <w:sz w:val="22"/>
          <w:szCs w:val="22"/>
        </w:rPr>
      </w:pPr>
    </w:p>
    <w:p w:rsidR="00551868" w:rsidRPr="00645606" w:rsidRDefault="00551868" w:rsidP="002D4EAB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0E5DE0">
        <w:rPr>
          <w:b/>
          <w:bCs/>
          <w:sz w:val="22"/>
          <w:szCs w:val="22"/>
        </w:rPr>
        <w:t>Podwykonawstwo</w:t>
      </w:r>
    </w:p>
    <w:p w:rsidR="000F2419" w:rsidRPr="0017312B" w:rsidRDefault="000F2419" w:rsidP="000F2419">
      <w:pPr>
        <w:pStyle w:val="Default"/>
        <w:ind w:left="709"/>
        <w:jc w:val="both"/>
        <w:rPr>
          <w:color w:val="auto"/>
          <w:sz w:val="22"/>
          <w:szCs w:val="22"/>
        </w:rPr>
      </w:pPr>
      <w:r w:rsidRPr="0017312B">
        <w:rPr>
          <w:color w:val="auto"/>
          <w:sz w:val="22"/>
          <w:szCs w:val="22"/>
        </w:rPr>
        <w:t>Zamawiający dopuszcza udział Podwykonawcy przy wykonaniu przedmiotu zamówienia.</w:t>
      </w:r>
    </w:p>
    <w:p w:rsidR="000F2419" w:rsidRDefault="000F2419" w:rsidP="000F2419">
      <w:pPr>
        <w:pStyle w:val="Default"/>
        <w:ind w:left="709"/>
        <w:jc w:val="both"/>
        <w:rPr>
          <w:color w:val="auto"/>
          <w:sz w:val="22"/>
          <w:szCs w:val="22"/>
        </w:rPr>
      </w:pPr>
      <w:r w:rsidRPr="0017312B">
        <w:rPr>
          <w:color w:val="auto"/>
          <w:sz w:val="22"/>
          <w:szCs w:val="22"/>
        </w:rPr>
        <w:t xml:space="preserve">W przypadku, gdy Wykonawca zamierza zrealizować przedmiot zamówienia z udziałem Podwykonawców, Zamawiający żąda wskazania przez Wykonawcę </w:t>
      </w:r>
      <w:r w:rsidRPr="00981E00">
        <w:rPr>
          <w:color w:val="auto"/>
          <w:sz w:val="22"/>
          <w:szCs w:val="22"/>
        </w:rPr>
        <w:t>części (tj. zakresu) zamówienia, której wykonanie zamierza powierzyć podwykonawcom i podania firm tych Podwykonawców, o ile są już znane (w treści oferty - Formularza ofertowego – załącznika nr 1 do SWZ). W przypadku, kiedy Wykonawca nie wskaże w ofercie części (tj. zakresu), którą zamierza powierzyć Po</w:t>
      </w:r>
      <w:r w:rsidRPr="0017312B">
        <w:rPr>
          <w:color w:val="auto"/>
          <w:sz w:val="22"/>
          <w:szCs w:val="22"/>
        </w:rPr>
        <w:t>dwykonawcom, Zamawiający przyjmie, że Wykonawca zrealizuje zamówienie samodzielnie.</w:t>
      </w:r>
    </w:p>
    <w:p w:rsidR="000D527C" w:rsidRDefault="000D527C" w:rsidP="000F2419">
      <w:pPr>
        <w:pStyle w:val="Default"/>
        <w:ind w:left="709"/>
        <w:jc w:val="both"/>
        <w:rPr>
          <w:color w:val="auto"/>
          <w:sz w:val="22"/>
          <w:szCs w:val="22"/>
        </w:rPr>
      </w:pPr>
    </w:p>
    <w:p w:rsidR="001603A6" w:rsidRPr="009F00A6" w:rsidRDefault="001603A6" w:rsidP="0036640B">
      <w:pPr>
        <w:numPr>
          <w:ilvl w:val="0"/>
          <w:numId w:val="1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9F00A6">
        <w:rPr>
          <w:b/>
          <w:bCs/>
          <w:sz w:val="22"/>
          <w:szCs w:val="22"/>
        </w:rPr>
        <w:t>Termin wykonania przedmiotu zamówienia</w:t>
      </w:r>
    </w:p>
    <w:p w:rsidR="00305E58" w:rsidRPr="007A1664" w:rsidRDefault="00305E58" w:rsidP="00305E58">
      <w:pPr>
        <w:pStyle w:val="Akapitzlist"/>
        <w:numPr>
          <w:ilvl w:val="1"/>
          <w:numId w:val="37"/>
        </w:numPr>
        <w:spacing w:before="60"/>
        <w:ind w:left="709" w:right="34" w:hanging="709"/>
        <w:jc w:val="both"/>
        <w:rPr>
          <w:iCs/>
          <w:color w:val="FF0000"/>
          <w:sz w:val="22"/>
          <w:szCs w:val="22"/>
        </w:rPr>
      </w:pPr>
      <w:bookmarkStart w:id="2" w:name="_Hlk147842988"/>
      <w:r w:rsidRPr="001D3507">
        <w:rPr>
          <w:sz w:val="22"/>
          <w:szCs w:val="22"/>
        </w:rPr>
        <w:t>Wykonawca dostarczy w terminie</w:t>
      </w:r>
      <w:r w:rsidRPr="001D3507">
        <w:rPr>
          <w:b/>
          <w:sz w:val="22"/>
          <w:szCs w:val="22"/>
        </w:rPr>
        <w:t xml:space="preserve"> </w:t>
      </w:r>
      <w:r w:rsidRPr="001D3507">
        <w:rPr>
          <w:b/>
          <w:i/>
          <w:sz w:val="22"/>
          <w:szCs w:val="22"/>
        </w:rPr>
        <w:t xml:space="preserve">czternastu </w:t>
      </w:r>
      <w:r w:rsidRPr="001D3507">
        <w:rPr>
          <w:b/>
          <w:sz w:val="22"/>
          <w:szCs w:val="22"/>
        </w:rPr>
        <w:t>[ 14 ] dni kalendarzowych od dnia zawarcia umowy</w:t>
      </w:r>
      <w:r w:rsidRPr="001D3507">
        <w:rPr>
          <w:rFonts w:eastAsia="Calibri"/>
          <w:sz w:val="22"/>
          <w:szCs w:val="22"/>
          <w:lang w:eastAsia="en-US"/>
        </w:rPr>
        <w:t xml:space="preserve">, </w:t>
      </w:r>
      <w:r w:rsidRPr="007A1664">
        <w:rPr>
          <w:rFonts w:eastAsia="Calibri"/>
          <w:sz w:val="22"/>
          <w:szCs w:val="22"/>
          <w:lang w:eastAsia="en-US"/>
        </w:rPr>
        <w:t>dokument potwierdzający</w:t>
      </w:r>
      <w:r w:rsidR="007A1664" w:rsidRPr="007A1664">
        <w:rPr>
          <w:rFonts w:eastAsia="Calibri"/>
          <w:sz w:val="22"/>
          <w:szCs w:val="22"/>
          <w:lang w:eastAsia="en-US"/>
        </w:rPr>
        <w:t xml:space="preserve"> </w:t>
      </w:r>
      <w:r w:rsidRPr="007A1664">
        <w:rPr>
          <w:rFonts w:eastAsia="Calibri"/>
          <w:sz w:val="22"/>
          <w:szCs w:val="22"/>
          <w:lang w:eastAsia="en-US"/>
        </w:rPr>
        <w:t xml:space="preserve"> </w:t>
      </w:r>
      <w:r w:rsidR="007A1664" w:rsidRPr="007A1664">
        <w:rPr>
          <w:rFonts w:eastAsia="Calibri"/>
          <w:sz w:val="22"/>
          <w:szCs w:val="22"/>
          <w:lang w:eastAsia="en-US"/>
        </w:rPr>
        <w:t xml:space="preserve">(licencję serwisu bezpieczeństwa) </w:t>
      </w:r>
      <w:r w:rsidRPr="007A1664">
        <w:rPr>
          <w:rFonts w:eastAsia="Calibri"/>
          <w:sz w:val="22"/>
          <w:szCs w:val="22"/>
          <w:lang w:eastAsia="en-US"/>
        </w:rPr>
        <w:t xml:space="preserve">zapewnienie wsparcia technicznego </w:t>
      </w:r>
      <w:r w:rsidRPr="007A1664">
        <w:rPr>
          <w:rFonts w:eastAsia="Calibri"/>
          <w:color w:val="000000" w:themeColor="text1"/>
          <w:sz w:val="22"/>
          <w:szCs w:val="22"/>
          <w:lang w:eastAsia="en-US"/>
        </w:rPr>
        <w:t xml:space="preserve">producenta dla systemu </w:t>
      </w:r>
      <w:proofErr w:type="spellStart"/>
      <w:r w:rsidRPr="007A1664">
        <w:rPr>
          <w:rFonts w:eastAsia="Calibri"/>
          <w:color w:val="000000" w:themeColor="text1"/>
          <w:sz w:val="22"/>
          <w:szCs w:val="22"/>
          <w:lang w:eastAsia="en-US"/>
        </w:rPr>
        <w:t>FortiGate</w:t>
      </w:r>
      <w:proofErr w:type="spellEnd"/>
      <w:r w:rsidRPr="007A1664">
        <w:rPr>
          <w:rFonts w:eastAsia="Calibri"/>
          <w:color w:val="000000" w:themeColor="text1"/>
          <w:sz w:val="22"/>
          <w:szCs w:val="22"/>
          <w:lang w:eastAsia="en-US"/>
        </w:rPr>
        <w:t xml:space="preserve"> w odniesieniu do urządzeń </w:t>
      </w:r>
      <w:proofErr w:type="spellStart"/>
      <w:r w:rsidRPr="007A1664">
        <w:rPr>
          <w:rFonts w:eastAsia="Calibri"/>
          <w:color w:val="000000" w:themeColor="text1"/>
          <w:sz w:val="22"/>
          <w:szCs w:val="22"/>
          <w:lang w:eastAsia="en-US"/>
        </w:rPr>
        <w:t>FortiGat</w:t>
      </w:r>
      <w:r w:rsidRPr="007A1664">
        <w:rPr>
          <w:rFonts w:eastAsia="Calibri"/>
          <w:sz w:val="22"/>
          <w:szCs w:val="22"/>
          <w:lang w:eastAsia="en-US"/>
        </w:rPr>
        <w:t>e</w:t>
      </w:r>
      <w:proofErr w:type="spellEnd"/>
      <w:r w:rsidRPr="007A1664">
        <w:rPr>
          <w:rFonts w:eastAsia="Calibri"/>
          <w:sz w:val="22"/>
          <w:szCs w:val="22"/>
          <w:lang w:eastAsia="en-US"/>
        </w:rPr>
        <w:t xml:space="preserve"> 100F o numerach seryjnych: </w:t>
      </w:r>
      <w:r w:rsidRPr="007A1664">
        <w:t>FG100FTK19003523 oraz FG100FTK19007046.</w:t>
      </w:r>
    </w:p>
    <w:p w:rsidR="00F54C23" w:rsidRPr="001D3507" w:rsidRDefault="00C574A9" w:rsidP="00C574A9">
      <w:pPr>
        <w:pStyle w:val="Akapitzlist"/>
        <w:numPr>
          <w:ilvl w:val="1"/>
          <w:numId w:val="37"/>
        </w:numPr>
        <w:spacing w:before="60"/>
        <w:ind w:left="709" w:right="34" w:hanging="709"/>
        <w:jc w:val="both"/>
        <w:rPr>
          <w:iCs/>
          <w:color w:val="FF0000"/>
          <w:sz w:val="22"/>
          <w:szCs w:val="22"/>
        </w:rPr>
      </w:pPr>
      <w:bookmarkStart w:id="3" w:name="_Hlk147921124"/>
      <w:r w:rsidRPr="00080B1E">
        <w:rPr>
          <w:b/>
          <w:sz w:val="22"/>
          <w:szCs w:val="22"/>
        </w:rPr>
        <w:t xml:space="preserve">Wsparcie techniczne </w:t>
      </w:r>
      <w:bookmarkStart w:id="4" w:name="_Hlk148446414"/>
      <w:r w:rsidR="00080B1E" w:rsidRPr="00080B1E">
        <w:rPr>
          <w:b/>
          <w:sz w:val="22"/>
          <w:szCs w:val="22"/>
        </w:rPr>
        <w:t>świadczone będzie</w:t>
      </w:r>
      <w:r w:rsidR="00080B1E">
        <w:rPr>
          <w:b/>
          <w:sz w:val="22"/>
          <w:szCs w:val="22"/>
        </w:rPr>
        <w:t xml:space="preserve"> (musi być aktywne)</w:t>
      </w:r>
      <w:r w:rsidR="00080B1E">
        <w:rPr>
          <w:sz w:val="22"/>
          <w:szCs w:val="22"/>
        </w:rPr>
        <w:t xml:space="preserve"> </w:t>
      </w:r>
      <w:r w:rsidRPr="001D3507">
        <w:rPr>
          <w:b/>
          <w:sz w:val="22"/>
          <w:szCs w:val="22"/>
        </w:rPr>
        <w:t xml:space="preserve">od dnia 05.12.2023 r. </w:t>
      </w:r>
      <w:r w:rsidRPr="00080B1E">
        <w:rPr>
          <w:b/>
          <w:sz w:val="22"/>
          <w:szCs w:val="22"/>
        </w:rPr>
        <w:t>przez okres 36 miesięcy</w:t>
      </w:r>
      <w:bookmarkEnd w:id="4"/>
      <w:r w:rsidRPr="00080B1E">
        <w:rPr>
          <w:b/>
          <w:sz w:val="22"/>
          <w:szCs w:val="22"/>
        </w:rPr>
        <w:t>.</w:t>
      </w:r>
      <w:r w:rsidRPr="001D3507">
        <w:rPr>
          <w:sz w:val="22"/>
          <w:szCs w:val="22"/>
        </w:rPr>
        <w:t xml:space="preserve"> </w:t>
      </w:r>
    </w:p>
    <w:p w:rsidR="00F35527" w:rsidRPr="00430D71" w:rsidRDefault="00C574A9" w:rsidP="00F54C23">
      <w:pPr>
        <w:pStyle w:val="Akapitzlist"/>
        <w:spacing w:before="60"/>
        <w:ind w:left="709" w:right="34"/>
        <w:jc w:val="both"/>
        <w:rPr>
          <w:i/>
          <w:iCs/>
          <w:color w:val="000000" w:themeColor="text1"/>
          <w:sz w:val="22"/>
          <w:szCs w:val="22"/>
        </w:rPr>
      </w:pPr>
      <w:r w:rsidRPr="00430D71">
        <w:rPr>
          <w:i/>
          <w:color w:val="000000" w:themeColor="text1"/>
          <w:sz w:val="22"/>
          <w:szCs w:val="22"/>
        </w:rPr>
        <w:t>Jeżeli umowa podpisana zostanie po 20 listopada to wsparcie techniczne producenta ma obowiązywać</w:t>
      </w:r>
      <w:r w:rsidR="007A1664" w:rsidRPr="00430D71">
        <w:rPr>
          <w:i/>
          <w:color w:val="000000" w:themeColor="text1"/>
          <w:sz w:val="22"/>
          <w:szCs w:val="22"/>
        </w:rPr>
        <w:t xml:space="preserve"> </w:t>
      </w:r>
      <w:r w:rsidRPr="00430D71">
        <w:rPr>
          <w:i/>
          <w:color w:val="000000" w:themeColor="text1"/>
          <w:sz w:val="22"/>
          <w:szCs w:val="22"/>
        </w:rPr>
        <w:t xml:space="preserve"> przez okres 36 miesięcy </w:t>
      </w:r>
      <w:r w:rsidR="007A1664" w:rsidRPr="00430D71">
        <w:rPr>
          <w:i/>
          <w:color w:val="000000" w:themeColor="text1"/>
          <w:sz w:val="22"/>
          <w:szCs w:val="22"/>
        </w:rPr>
        <w:t>od daty jego aktywacji, nie wcześniej jednak niż od 05.12.2023 r.</w:t>
      </w:r>
    </w:p>
    <w:p w:rsidR="00F35527" w:rsidRPr="001D3507" w:rsidRDefault="00F35527" w:rsidP="00C574A9">
      <w:pPr>
        <w:pStyle w:val="Akapitzlist"/>
        <w:numPr>
          <w:ilvl w:val="1"/>
          <w:numId w:val="37"/>
        </w:numPr>
        <w:spacing w:before="60"/>
        <w:ind w:left="709" w:right="34" w:hanging="709"/>
        <w:jc w:val="both"/>
        <w:rPr>
          <w:iCs/>
          <w:color w:val="000000" w:themeColor="text1"/>
          <w:sz w:val="22"/>
          <w:szCs w:val="22"/>
        </w:rPr>
      </w:pPr>
      <w:bookmarkStart w:id="5" w:name="_Hlk147842945"/>
      <w:bookmarkEnd w:id="2"/>
      <w:r w:rsidRPr="001D3507">
        <w:rPr>
          <w:bCs/>
          <w:color w:val="000000" w:themeColor="text1"/>
          <w:sz w:val="22"/>
          <w:szCs w:val="22"/>
        </w:rPr>
        <w:t>Zamawiający</w:t>
      </w:r>
      <w:r w:rsidRPr="001D3507">
        <w:rPr>
          <w:iCs/>
          <w:color w:val="000000" w:themeColor="text1"/>
          <w:sz w:val="22"/>
          <w:szCs w:val="22"/>
        </w:rPr>
        <w:t xml:space="preserve"> dopuszcza dostarczenie </w:t>
      </w:r>
      <w:r w:rsidRPr="007A1664">
        <w:rPr>
          <w:rFonts w:eastAsia="Calibri"/>
          <w:color w:val="000000" w:themeColor="text1"/>
          <w:sz w:val="22"/>
          <w:szCs w:val="22"/>
          <w:lang w:eastAsia="en-US"/>
        </w:rPr>
        <w:t xml:space="preserve">dokumentu </w:t>
      </w:r>
      <w:r w:rsidR="007A1664" w:rsidRPr="007A1664">
        <w:rPr>
          <w:rFonts w:eastAsia="Calibri"/>
          <w:sz w:val="22"/>
          <w:szCs w:val="22"/>
          <w:lang w:eastAsia="en-US"/>
        </w:rPr>
        <w:t xml:space="preserve">(licencji serwisu bezpieczeństwa) </w:t>
      </w:r>
      <w:r w:rsidRPr="001D3507">
        <w:rPr>
          <w:rFonts w:eastAsia="Calibri"/>
          <w:color w:val="000000" w:themeColor="text1"/>
          <w:sz w:val="22"/>
          <w:szCs w:val="22"/>
          <w:lang w:eastAsia="en-US"/>
        </w:rPr>
        <w:t xml:space="preserve">potwierdzającego zapewnienie wsparcia technicznego </w:t>
      </w:r>
      <w:r w:rsidRPr="001D3507">
        <w:rPr>
          <w:iCs/>
          <w:color w:val="000000" w:themeColor="text1"/>
          <w:sz w:val="22"/>
          <w:szCs w:val="22"/>
        </w:rPr>
        <w:t>za pomocą środków elektronicznych dostępnych po stronie Wykonawcy, z zastrzeżeniem, że Zamawiający będzie dysponował środkami elektronicznymi umożliwiającymi ich odbiór</w:t>
      </w:r>
      <w:bookmarkEnd w:id="5"/>
      <w:r w:rsidRPr="001D3507">
        <w:rPr>
          <w:iCs/>
          <w:color w:val="000000" w:themeColor="text1"/>
          <w:sz w:val="22"/>
          <w:szCs w:val="22"/>
        </w:rPr>
        <w:t>.</w:t>
      </w:r>
    </w:p>
    <w:bookmarkEnd w:id="3"/>
    <w:p w:rsidR="009C5EF9" w:rsidRPr="0046249C" w:rsidRDefault="009C5EF9" w:rsidP="0046249C">
      <w:pPr>
        <w:pStyle w:val="Akapitzlist"/>
        <w:numPr>
          <w:ilvl w:val="1"/>
          <w:numId w:val="37"/>
        </w:numPr>
        <w:shd w:val="clear" w:color="auto" w:fill="FFFFFF"/>
        <w:suppressAutoHyphens w:val="0"/>
        <w:spacing w:before="120"/>
        <w:ind w:left="709" w:hanging="709"/>
        <w:jc w:val="both"/>
        <w:rPr>
          <w:sz w:val="22"/>
          <w:szCs w:val="22"/>
        </w:rPr>
      </w:pPr>
      <w:r w:rsidRPr="0046249C">
        <w:rPr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 się na odległość, umowy podpisanej przez Zamawiającego).</w:t>
      </w:r>
    </w:p>
    <w:p w:rsidR="009C5EF9" w:rsidRPr="0046249C" w:rsidRDefault="009C5EF9" w:rsidP="0046249C">
      <w:pPr>
        <w:pStyle w:val="Akapitzlist"/>
        <w:numPr>
          <w:ilvl w:val="1"/>
          <w:numId w:val="37"/>
        </w:numPr>
        <w:suppressAutoHyphens w:val="0"/>
        <w:spacing w:before="60"/>
        <w:ind w:left="709" w:hanging="709"/>
        <w:jc w:val="both"/>
        <w:rPr>
          <w:sz w:val="22"/>
          <w:szCs w:val="22"/>
        </w:rPr>
      </w:pPr>
      <w:r w:rsidRPr="0046249C">
        <w:rPr>
          <w:bCs/>
          <w:i/>
          <w:sz w:val="22"/>
          <w:szCs w:val="22"/>
          <w:lang w:val="x-none"/>
        </w:rPr>
        <w:t>Dniem roboczym</w:t>
      </w:r>
      <w:r w:rsidRPr="0046249C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46249C">
        <w:rPr>
          <w:bCs/>
          <w:i/>
          <w:sz w:val="22"/>
          <w:szCs w:val="22"/>
        </w:rPr>
        <w:t>ósmej</w:t>
      </w:r>
      <w:r w:rsidRPr="0046249C">
        <w:rPr>
          <w:bCs/>
          <w:i/>
          <w:sz w:val="22"/>
          <w:szCs w:val="22"/>
          <w:lang w:val="x-none"/>
        </w:rPr>
        <w:t xml:space="preserve"> </w:t>
      </w:r>
      <w:r w:rsidRPr="0046249C">
        <w:rPr>
          <w:bCs/>
          <w:sz w:val="22"/>
          <w:szCs w:val="22"/>
          <w:lang w:val="x-none"/>
        </w:rPr>
        <w:t>[</w:t>
      </w:r>
      <w:r w:rsidRPr="0046249C">
        <w:rPr>
          <w:bCs/>
          <w:sz w:val="22"/>
          <w:szCs w:val="22"/>
        </w:rPr>
        <w:t>8</w:t>
      </w:r>
      <w:r w:rsidRPr="0046249C">
        <w:rPr>
          <w:bCs/>
          <w:sz w:val="22"/>
          <w:szCs w:val="22"/>
          <w:lang w:val="x-none"/>
        </w:rPr>
        <w:t xml:space="preserve">.00] do </w:t>
      </w:r>
      <w:r w:rsidRPr="0046249C">
        <w:rPr>
          <w:bCs/>
          <w:i/>
          <w:sz w:val="22"/>
          <w:szCs w:val="22"/>
          <w:lang w:val="x-none"/>
        </w:rPr>
        <w:t xml:space="preserve">piętnastej </w:t>
      </w:r>
      <w:r w:rsidRPr="0046249C">
        <w:rPr>
          <w:bCs/>
          <w:sz w:val="22"/>
          <w:szCs w:val="22"/>
          <w:lang w:val="x-none"/>
        </w:rPr>
        <w:t>[15.00] z</w:t>
      </w:r>
      <w:r w:rsidRPr="0046249C">
        <w:rPr>
          <w:bCs/>
          <w:sz w:val="22"/>
          <w:szCs w:val="22"/>
        </w:rPr>
        <w:t> </w:t>
      </w:r>
      <w:r w:rsidRPr="0046249C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:rsidR="009C5EF9" w:rsidRPr="00F608E6" w:rsidRDefault="009C5EF9" w:rsidP="0046249C">
      <w:pPr>
        <w:numPr>
          <w:ilvl w:val="1"/>
          <w:numId w:val="37"/>
        </w:numPr>
        <w:suppressAutoHyphens w:val="0"/>
        <w:spacing w:before="60"/>
        <w:ind w:left="709" w:hanging="709"/>
        <w:jc w:val="both"/>
        <w:rPr>
          <w:sz w:val="22"/>
          <w:szCs w:val="22"/>
        </w:rPr>
      </w:pPr>
      <w:r w:rsidRPr="00F608E6">
        <w:rPr>
          <w:bCs/>
          <w:sz w:val="22"/>
          <w:szCs w:val="22"/>
          <w:lang w:val="x-none"/>
        </w:rPr>
        <w:t xml:space="preserve">W </w:t>
      </w:r>
      <w:r w:rsidRPr="00F608E6">
        <w:rPr>
          <w:sz w:val="22"/>
          <w:szCs w:val="22"/>
        </w:rPr>
        <w:t>przypadku</w:t>
      </w:r>
      <w:r w:rsidRPr="00F608E6">
        <w:rPr>
          <w:bCs/>
          <w:sz w:val="22"/>
          <w:szCs w:val="22"/>
          <w:lang w:val="x-none"/>
        </w:rPr>
        <w:t xml:space="preserve">, gdy ostatni dzień terminu </w:t>
      </w:r>
      <w:r w:rsidRPr="00F608E6">
        <w:rPr>
          <w:bCs/>
          <w:sz w:val="22"/>
          <w:szCs w:val="22"/>
        </w:rPr>
        <w:t xml:space="preserve">wykonania </w:t>
      </w:r>
      <w:r w:rsidRPr="00F608E6">
        <w:rPr>
          <w:bCs/>
          <w:sz w:val="22"/>
          <w:szCs w:val="22"/>
          <w:lang w:val="x-none"/>
        </w:rPr>
        <w:t xml:space="preserve">przedmiotu zamówienia przypada w dniu nie będącym </w:t>
      </w:r>
      <w:r w:rsidRPr="00F608E6">
        <w:rPr>
          <w:bCs/>
          <w:i/>
          <w:sz w:val="22"/>
          <w:szCs w:val="22"/>
          <w:lang w:val="x-none"/>
        </w:rPr>
        <w:t>dniem roboczym</w:t>
      </w:r>
      <w:r w:rsidRPr="00F608E6">
        <w:rPr>
          <w:bCs/>
          <w:sz w:val="22"/>
          <w:szCs w:val="22"/>
        </w:rPr>
        <w:t>,</w:t>
      </w:r>
      <w:r w:rsidRPr="00F608E6">
        <w:rPr>
          <w:bCs/>
          <w:sz w:val="22"/>
          <w:szCs w:val="22"/>
          <w:lang w:val="x-none"/>
        </w:rPr>
        <w:t xml:space="preserve"> wówczas terminem </w:t>
      </w:r>
      <w:r w:rsidRPr="00F608E6">
        <w:rPr>
          <w:bCs/>
          <w:sz w:val="22"/>
          <w:szCs w:val="22"/>
        </w:rPr>
        <w:t xml:space="preserve">wykonania </w:t>
      </w:r>
      <w:r w:rsidRPr="00F608E6">
        <w:rPr>
          <w:bCs/>
          <w:sz w:val="22"/>
          <w:szCs w:val="22"/>
          <w:lang w:val="x-none"/>
        </w:rPr>
        <w:t xml:space="preserve">przedmiotu zamówienia jest następny dzień będący </w:t>
      </w:r>
      <w:r w:rsidRPr="00F608E6">
        <w:rPr>
          <w:bCs/>
          <w:i/>
          <w:sz w:val="22"/>
          <w:szCs w:val="22"/>
          <w:lang w:val="x-none"/>
        </w:rPr>
        <w:t>dniem roboczym</w:t>
      </w:r>
      <w:r w:rsidRPr="00F608E6">
        <w:rPr>
          <w:bCs/>
          <w:sz w:val="22"/>
          <w:szCs w:val="22"/>
          <w:lang w:val="x-none"/>
        </w:rPr>
        <w:t>.</w:t>
      </w:r>
    </w:p>
    <w:p w:rsidR="00D637CE" w:rsidRPr="00645606" w:rsidRDefault="00D637CE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:rsidR="006966A0" w:rsidRPr="00645606" w:rsidRDefault="006966A0" w:rsidP="002D4EAB">
      <w:pPr>
        <w:numPr>
          <w:ilvl w:val="0"/>
          <w:numId w:val="34"/>
        </w:numPr>
        <w:shd w:val="clear" w:color="auto" w:fill="BDD6EE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6" w:name="mip51080248"/>
      <w:bookmarkEnd w:id="6"/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="00100271">
        <w:rPr>
          <w:b/>
          <w:sz w:val="22"/>
          <w:szCs w:val="22"/>
          <w:lang w:eastAsia="pl-PL"/>
        </w:rPr>
        <w:t>:</w:t>
      </w:r>
    </w:p>
    <w:p w:rsidR="006966A0" w:rsidRDefault="006966A0" w:rsidP="006D7BE2">
      <w:pPr>
        <w:jc w:val="both"/>
        <w:rPr>
          <w:sz w:val="22"/>
          <w:szCs w:val="22"/>
          <w:lang w:eastAsia="pl-PL"/>
        </w:rPr>
      </w:pPr>
    </w:p>
    <w:p w:rsidR="006D7BE2" w:rsidRPr="0046249C" w:rsidRDefault="006D7BE2" w:rsidP="0046249C">
      <w:pPr>
        <w:pStyle w:val="Akapitzlist"/>
        <w:numPr>
          <w:ilvl w:val="2"/>
          <w:numId w:val="38"/>
        </w:numPr>
        <w:ind w:hanging="11"/>
        <w:jc w:val="both"/>
        <w:rPr>
          <w:sz w:val="22"/>
          <w:szCs w:val="22"/>
        </w:rPr>
      </w:pPr>
      <w:r w:rsidRPr="0046249C">
        <w:rPr>
          <w:sz w:val="22"/>
          <w:szCs w:val="22"/>
          <w:lang w:eastAsia="pl-PL"/>
        </w:rPr>
        <w:t xml:space="preserve">na podstawie </w:t>
      </w:r>
      <w:r w:rsidRPr="0046249C">
        <w:rPr>
          <w:b/>
          <w:sz w:val="22"/>
          <w:szCs w:val="22"/>
          <w:u w:val="single"/>
          <w:lang w:eastAsia="pl-PL"/>
        </w:rPr>
        <w:t>art. 108 ust. 1 ustawy</w:t>
      </w:r>
      <w:r w:rsidRPr="0046249C">
        <w:rPr>
          <w:sz w:val="22"/>
          <w:szCs w:val="22"/>
          <w:lang w:eastAsia="pl-PL"/>
        </w:rPr>
        <w:t xml:space="preserve"> (z zastrzeżeniem art. 110 ust. 2 ustawy).</w:t>
      </w:r>
    </w:p>
    <w:p w:rsidR="006D7BE2" w:rsidRDefault="006D7BE2" w:rsidP="0046249C">
      <w:pPr>
        <w:ind w:left="709" w:hanging="11"/>
        <w:jc w:val="both"/>
        <w:rPr>
          <w:sz w:val="22"/>
          <w:szCs w:val="22"/>
        </w:rPr>
      </w:pPr>
    </w:p>
    <w:p w:rsidR="006D7BE2" w:rsidRPr="0046249C" w:rsidRDefault="006D7BE2" w:rsidP="0046249C">
      <w:pPr>
        <w:pStyle w:val="Akapitzlist"/>
        <w:numPr>
          <w:ilvl w:val="2"/>
          <w:numId w:val="38"/>
        </w:numPr>
        <w:ind w:left="1418" w:hanging="709"/>
        <w:jc w:val="both"/>
        <w:rPr>
          <w:sz w:val="22"/>
          <w:szCs w:val="22"/>
        </w:rPr>
      </w:pPr>
      <w:r w:rsidRPr="0046249C">
        <w:rPr>
          <w:sz w:val="22"/>
          <w:szCs w:val="22"/>
          <w:lang w:eastAsia="pl-PL"/>
        </w:rPr>
        <w:t xml:space="preserve">na podstawie </w:t>
      </w:r>
      <w:r w:rsidRPr="0046249C">
        <w:rPr>
          <w:b/>
          <w:sz w:val="22"/>
          <w:szCs w:val="22"/>
          <w:u w:val="single"/>
          <w:lang w:eastAsia="pl-PL"/>
        </w:rPr>
        <w:t>art. 7 ust. 1 ustawy</w:t>
      </w:r>
      <w:r w:rsidRPr="0046249C">
        <w:rPr>
          <w:sz w:val="22"/>
          <w:szCs w:val="22"/>
          <w:lang w:eastAsia="pl-PL"/>
        </w:rPr>
        <w:t xml:space="preserve"> z dnia 13 kwietnia 2022 r.</w:t>
      </w:r>
      <w:r w:rsidR="00674D8C" w:rsidRPr="0046249C">
        <w:rPr>
          <w:sz w:val="22"/>
          <w:szCs w:val="22"/>
          <w:lang w:eastAsia="pl-PL"/>
        </w:rPr>
        <w:t xml:space="preserve"> o szczególnych rozwiązaniach w </w:t>
      </w:r>
      <w:r w:rsidRPr="0046249C">
        <w:rPr>
          <w:sz w:val="22"/>
          <w:szCs w:val="22"/>
          <w:lang w:eastAsia="pl-PL"/>
        </w:rPr>
        <w:t>zakresie przeciwdziałania wspieraniu agresji na Ukrainę oraz służących ochronie bezpieczeństwa narodowego (Dz. U. z 202</w:t>
      </w:r>
      <w:r w:rsidR="00D15711" w:rsidRPr="0046249C">
        <w:rPr>
          <w:sz w:val="22"/>
          <w:szCs w:val="22"/>
          <w:lang w:eastAsia="pl-PL"/>
        </w:rPr>
        <w:t>3</w:t>
      </w:r>
      <w:r w:rsidRPr="0046249C">
        <w:rPr>
          <w:sz w:val="22"/>
          <w:szCs w:val="22"/>
          <w:lang w:eastAsia="pl-PL"/>
        </w:rPr>
        <w:t xml:space="preserve"> poz. </w:t>
      </w:r>
      <w:r w:rsidR="00430D71">
        <w:rPr>
          <w:sz w:val="22"/>
          <w:szCs w:val="22"/>
          <w:lang w:eastAsia="pl-PL"/>
        </w:rPr>
        <w:t>1497</w:t>
      </w:r>
      <w:r w:rsidRPr="0046249C">
        <w:rPr>
          <w:sz w:val="22"/>
          <w:szCs w:val="22"/>
          <w:lang w:eastAsia="pl-PL"/>
        </w:rPr>
        <w:t>), zwanej dalej ustawą o szczególnych rozwiązaniach.</w:t>
      </w:r>
    </w:p>
    <w:p w:rsidR="006D7BE2" w:rsidRPr="00100271" w:rsidRDefault="006D7BE2" w:rsidP="0046249C">
      <w:pPr>
        <w:spacing w:before="120"/>
        <w:ind w:left="1418" w:hanging="709"/>
        <w:jc w:val="both"/>
        <w:rPr>
          <w:sz w:val="22"/>
          <w:szCs w:val="22"/>
        </w:rPr>
      </w:pPr>
      <w:r w:rsidRPr="00FB1095">
        <w:rPr>
          <w:sz w:val="22"/>
          <w:szCs w:val="22"/>
          <w:lang w:eastAsia="pl-PL"/>
        </w:rPr>
        <w:t xml:space="preserve">Zamawiający </w:t>
      </w:r>
      <w:r w:rsidRPr="00FB1095">
        <w:rPr>
          <w:b/>
          <w:sz w:val="22"/>
          <w:szCs w:val="22"/>
          <w:u w:val="single"/>
          <w:lang w:eastAsia="pl-PL"/>
        </w:rPr>
        <w:t>nie przewiduje</w:t>
      </w:r>
      <w:r w:rsidRPr="00FB1095">
        <w:rPr>
          <w:sz w:val="22"/>
          <w:szCs w:val="22"/>
          <w:lang w:eastAsia="pl-PL"/>
        </w:rPr>
        <w:t xml:space="preserve"> podstaw wykluczenia, o których mowa w </w:t>
      </w:r>
      <w:r w:rsidRPr="00FB1095">
        <w:rPr>
          <w:b/>
          <w:sz w:val="22"/>
          <w:szCs w:val="22"/>
          <w:u w:val="single"/>
          <w:lang w:eastAsia="pl-PL"/>
        </w:rPr>
        <w:t>art. 109 ust. 1 ustawy</w:t>
      </w:r>
      <w:r w:rsidRPr="00FB1095">
        <w:rPr>
          <w:sz w:val="22"/>
          <w:szCs w:val="22"/>
          <w:lang w:eastAsia="pl-PL"/>
        </w:rPr>
        <w:t>.</w:t>
      </w:r>
    </w:p>
    <w:p w:rsidR="006D7BE2" w:rsidRPr="00645606" w:rsidRDefault="006D7BE2" w:rsidP="006966A0">
      <w:pPr>
        <w:ind w:left="1418"/>
        <w:jc w:val="both"/>
        <w:rPr>
          <w:sz w:val="22"/>
          <w:szCs w:val="22"/>
          <w:lang w:eastAsia="pl-PL"/>
        </w:rPr>
      </w:pPr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:rsidR="00BF6494" w:rsidRPr="00645606" w:rsidRDefault="00BF6494" w:rsidP="002D4EAB">
      <w:pPr>
        <w:numPr>
          <w:ilvl w:val="0"/>
          <w:numId w:val="35"/>
        </w:numPr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do występowania w obrocie gospodarczym</w:t>
      </w:r>
    </w:p>
    <w:p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  <w:r w:rsidR="004F6672">
        <w:rPr>
          <w:i/>
          <w:sz w:val="22"/>
          <w:szCs w:val="22"/>
        </w:rPr>
        <w:t>.</w:t>
      </w:r>
    </w:p>
    <w:p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:rsidR="00BF6494" w:rsidRPr="00645606" w:rsidRDefault="00BF6494" w:rsidP="002D4EAB">
      <w:pPr>
        <w:numPr>
          <w:ilvl w:val="0"/>
          <w:numId w:val="35"/>
        </w:numPr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645606">
        <w:rPr>
          <w:sz w:val="22"/>
          <w:szCs w:val="22"/>
          <w:u w:val="single"/>
          <w:lang w:eastAsia="pl-PL"/>
        </w:rPr>
        <w:br/>
      </w:r>
      <w:r w:rsidR="00EE37AD" w:rsidRPr="00EE37AD">
        <w:rPr>
          <w:sz w:val="22"/>
          <w:szCs w:val="22"/>
          <w:lang w:eastAsia="pl-PL"/>
        </w:rPr>
        <w:tab/>
      </w:r>
      <w:r w:rsidRPr="00645606">
        <w:rPr>
          <w:sz w:val="22"/>
          <w:szCs w:val="22"/>
          <w:u w:val="single"/>
          <w:lang w:eastAsia="pl-PL"/>
        </w:rPr>
        <w:t>to z odrębnych przepisów</w:t>
      </w:r>
    </w:p>
    <w:p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  <w:r w:rsidR="004F6672">
        <w:rPr>
          <w:i/>
          <w:sz w:val="22"/>
          <w:szCs w:val="22"/>
        </w:rPr>
        <w:t>.</w:t>
      </w:r>
    </w:p>
    <w:p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:rsidR="00BF6494" w:rsidRPr="00645606" w:rsidRDefault="00BF6494" w:rsidP="002D4EAB">
      <w:pPr>
        <w:numPr>
          <w:ilvl w:val="0"/>
          <w:numId w:val="35"/>
        </w:numPr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Sytuacji ekonomicznej lub finansowej</w:t>
      </w:r>
    </w:p>
    <w:p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  <w:r w:rsidR="004F6672">
        <w:rPr>
          <w:i/>
          <w:sz w:val="22"/>
          <w:szCs w:val="22"/>
        </w:rPr>
        <w:t>.</w:t>
      </w:r>
    </w:p>
    <w:p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:rsidR="00BF6494" w:rsidRPr="00645606" w:rsidRDefault="00BF6494" w:rsidP="002D4EAB">
      <w:pPr>
        <w:numPr>
          <w:ilvl w:val="0"/>
          <w:numId w:val="35"/>
        </w:numPr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technicznej lub zawodowej</w:t>
      </w:r>
    </w:p>
    <w:p w:rsidR="00562E49" w:rsidRDefault="004F6672" w:rsidP="00BF6494">
      <w:pPr>
        <w:ind w:left="1440"/>
        <w:jc w:val="both"/>
        <w:rPr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  <w:r>
        <w:rPr>
          <w:i/>
          <w:sz w:val="22"/>
          <w:szCs w:val="22"/>
        </w:rPr>
        <w:t>.</w:t>
      </w:r>
    </w:p>
    <w:p w:rsidR="00562E49" w:rsidRPr="00645606" w:rsidRDefault="00562E49" w:rsidP="00A07174">
      <w:pPr>
        <w:jc w:val="both"/>
        <w:rPr>
          <w:color w:val="000000"/>
          <w:sz w:val="22"/>
          <w:szCs w:val="22"/>
        </w:rPr>
      </w:pPr>
    </w:p>
    <w:p w:rsidR="00E8476E" w:rsidRPr="00645606" w:rsidRDefault="000654CB" w:rsidP="0046249C">
      <w:pPr>
        <w:numPr>
          <w:ilvl w:val="0"/>
          <w:numId w:val="38"/>
        </w:numPr>
        <w:shd w:val="clear" w:color="auto" w:fill="BDD6EE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   </w:t>
      </w:r>
      <w:r w:rsidR="00E8476E" w:rsidRPr="00645606">
        <w:rPr>
          <w:b/>
          <w:bCs/>
          <w:sz w:val="22"/>
          <w:szCs w:val="22"/>
        </w:rPr>
        <w:t xml:space="preserve">Opis sposobu dokonywania </w:t>
      </w:r>
      <w:r w:rsidR="00E8476E" w:rsidRPr="00645606">
        <w:rPr>
          <w:b/>
          <w:bCs/>
          <w:sz w:val="22"/>
          <w:szCs w:val="22"/>
          <w:u w:val="double"/>
        </w:rPr>
        <w:t>wstępnej oceny</w:t>
      </w:r>
      <w:r w:rsidR="00E8476E"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="00E8476E" w:rsidRPr="00645606">
        <w:rPr>
          <w:bCs/>
          <w:sz w:val="22"/>
          <w:szCs w:val="22"/>
        </w:rPr>
        <w:t>:</w:t>
      </w:r>
    </w:p>
    <w:p w:rsidR="00937B9E" w:rsidRPr="00937B9E" w:rsidRDefault="00937B9E" w:rsidP="006A2D46">
      <w:pPr>
        <w:numPr>
          <w:ilvl w:val="0"/>
          <w:numId w:val="18"/>
        </w:numPr>
        <w:spacing w:before="60"/>
        <w:ind w:hanging="720"/>
        <w:jc w:val="both"/>
        <w:rPr>
          <w:color w:val="000000"/>
          <w:sz w:val="22"/>
          <w:szCs w:val="22"/>
          <w:u w:val="single"/>
          <w:lang w:eastAsia="pl-PL"/>
        </w:rPr>
      </w:pPr>
      <w:r w:rsidRPr="00937B9E">
        <w:rPr>
          <w:sz w:val="22"/>
          <w:szCs w:val="22"/>
        </w:rPr>
        <w:t xml:space="preserve">Zamawiający żąda, aby Wykonawca </w:t>
      </w:r>
      <w:r w:rsidRPr="00937B9E">
        <w:rPr>
          <w:b/>
          <w:bCs/>
          <w:sz w:val="22"/>
          <w:szCs w:val="22"/>
          <w:u w:val="single"/>
        </w:rPr>
        <w:t>do oferty</w:t>
      </w:r>
      <w:r w:rsidRPr="00937B9E">
        <w:rPr>
          <w:sz w:val="22"/>
          <w:szCs w:val="22"/>
        </w:rPr>
        <w:t xml:space="preserve"> dołączył aktualne na dzień składania ofert </w:t>
      </w:r>
      <w:r w:rsidRPr="00937B9E">
        <w:rPr>
          <w:b/>
          <w:bCs/>
          <w:sz w:val="22"/>
          <w:szCs w:val="22"/>
        </w:rPr>
        <w:t xml:space="preserve">oświadczenie o niepodleganiu wykluczeniu, </w:t>
      </w:r>
      <w:r w:rsidRPr="00937B9E">
        <w:rPr>
          <w:sz w:val="22"/>
          <w:szCs w:val="22"/>
        </w:rPr>
        <w:t>w zakresie wskazanym przez Zamawiającego – </w:t>
      </w:r>
      <w:r w:rsidRPr="00937B9E">
        <w:rPr>
          <w:b/>
          <w:bCs/>
          <w:sz w:val="22"/>
          <w:szCs w:val="22"/>
        </w:rPr>
        <w:t>zgodnie z załącznikiem nr 2 do SWZ </w:t>
      </w:r>
      <w:r w:rsidRPr="00937B9E">
        <w:rPr>
          <w:sz w:val="22"/>
          <w:szCs w:val="22"/>
        </w:rPr>
        <w:t>(</w:t>
      </w:r>
      <w:r w:rsidRPr="00937B9E">
        <w:rPr>
          <w:sz w:val="22"/>
          <w:szCs w:val="22"/>
          <w:u w:val="single"/>
        </w:rPr>
        <w:t>sekcja I</w:t>
      </w:r>
      <w:r w:rsidRPr="00937B9E">
        <w:rPr>
          <w:sz w:val="22"/>
          <w:szCs w:val="22"/>
        </w:rPr>
        <w:t xml:space="preserve"> dotyczy podstaw wykluczenia - składane na podstawie art. 125 ust. 1 ustawy oraz </w:t>
      </w:r>
      <w:r w:rsidRPr="00937B9E">
        <w:rPr>
          <w:sz w:val="22"/>
          <w:szCs w:val="22"/>
          <w:u w:val="single"/>
        </w:rPr>
        <w:t>sekcja II</w:t>
      </w:r>
      <w:r w:rsidRPr="00937B9E">
        <w:rPr>
          <w:sz w:val="22"/>
          <w:szCs w:val="22"/>
        </w:rPr>
        <w:t xml:space="preserve"> dotyczy podstaw wykluczenia określonych w ustawie o szczególnych rozwiązaniach).</w:t>
      </w:r>
    </w:p>
    <w:p w:rsidR="00937B9E" w:rsidRPr="00937B9E" w:rsidRDefault="00937B9E" w:rsidP="006A2D46">
      <w:pPr>
        <w:numPr>
          <w:ilvl w:val="0"/>
          <w:numId w:val="18"/>
        </w:numPr>
        <w:spacing w:before="60"/>
        <w:ind w:left="709" w:hanging="709"/>
        <w:jc w:val="both"/>
        <w:rPr>
          <w:bCs/>
          <w:sz w:val="22"/>
          <w:szCs w:val="22"/>
        </w:rPr>
      </w:pPr>
      <w:r w:rsidRPr="00937B9E">
        <w:rPr>
          <w:rStyle w:val="ui-provider"/>
          <w:sz w:val="22"/>
          <w:szCs w:val="22"/>
        </w:rPr>
        <w:t>W przypadku wspólnego ubiegania się o zamówienie przez Wykonawcó</w:t>
      </w:r>
      <w:r w:rsidR="002E426B">
        <w:rPr>
          <w:rStyle w:val="ui-provider"/>
          <w:sz w:val="22"/>
          <w:szCs w:val="22"/>
        </w:rPr>
        <w:t>w, oświadczenie o którym mowa w </w:t>
      </w:r>
      <w:r w:rsidRPr="00937B9E">
        <w:rPr>
          <w:rStyle w:val="ui-provider"/>
          <w:sz w:val="22"/>
          <w:szCs w:val="22"/>
        </w:rPr>
        <w:t xml:space="preserve">pkt. 6.1 SWZ, składane zgodnie z załącznikiem nr 2 SWZ (sekcja </w:t>
      </w:r>
      <w:r w:rsidR="002E426B">
        <w:rPr>
          <w:rStyle w:val="ui-provider"/>
          <w:sz w:val="22"/>
          <w:szCs w:val="22"/>
        </w:rPr>
        <w:t xml:space="preserve">I dotyczy podstaw wykluczenia </w:t>
      </w:r>
      <w:r w:rsidRPr="00937B9E">
        <w:rPr>
          <w:rStyle w:val="ui-provider"/>
          <w:sz w:val="22"/>
          <w:szCs w:val="22"/>
        </w:rPr>
        <w:t xml:space="preserve">- </w:t>
      </w:r>
      <w:r w:rsidRPr="00937B9E">
        <w:rPr>
          <w:rStyle w:val="ui-provider"/>
          <w:sz w:val="22"/>
          <w:szCs w:val="22"/>
        </w:rPr>
        <w:lastRenderedPageBreak/>
        <w:t>składane na podstawie art. 125 ust. 1 ustawy oraz sekcja II dotyczy podstaw wykluczenia określonych w ustawie o szczególnych rozwiązaniach), składa każdy z Wykonawców. Oświadczenia te potwierdzają brak podstaw wykluczenia</w:t>
      </w:r>
      <w:r w:rsidR="006A2D46">
        <w:rPr>
          <w:rStyle w:val="ui-provider"/>
          <w:sz w:val="22"/>
          <w:szCs w:val="22"/>
        </w:rPr>
        <w:t xml:space="preserve"> z postępowania</w:t>
      </w:r>
      <w:r w:rsidRPr="00937B9E">
        <w:rPr>
          <w:rStyle w:val="ui-provider"/>
          <w:sz w:val="22"/>
          <w:szCs w:val="22"/>
        </w:rPr>
        <w:t>.</w:t>
      </w:r>
    </w:p>
    <w:p w:rsidR="000654CB" w:rsidRPr="00645606" w:rsidRDefault="000654CB" w:rsidP="00A07174">
      <w:pPr>
        <w:jc w:val="both"/>
        <w:rPr>
          <w:bCs/>
          <w:color w:val="FFFFFF"/>
          <w:sz w:val="22"/>
          <w:szCs w:val="22"/>
        </w:rPr>
      </w:pPr>
    </w:p>
    <w:p w:rsidR="00E8476E" w:rsidRPr="00645606" w:rsidRDefault="00393B0F" w:rsidP="0046249C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:rsidR="006966A0" w:rsidRPr="00645606" w:rsidRDefault="006966A0" w:rsidP="006A2D46">
      <w:pPr>
        <w:numPr>
          <w:ilvl w:val="0"/>
          <w:numId w:val="4"/>
        </w:numPr>
        <w:shd w:val="clear" w:color="auto" w:fill="F2F2F2" w:themeFill="background1" w:themeFillShade="F2"/>
        <w:spacing w:before="60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Formularz ofertowy</w:t>
      </w:r>
      <w:r w:rsidRPr="00645606">
        <w:rPr>
          <w:bCs/>
          <w:color w:val="1F4E79"/>
          <w:sz w:val="22"/>
          <w:szCs w:val="22"/>
        </w:rPr>
        <w:t xml:space="preserve"> </w:t>
      </w:r>
      <w:r w:rsidRPr="00645606">
        <w:rPr>
          <w:bCs/>
          <w:color w:val="000000"/>
          <w:sz w:val="22"/>
          <w:szCs w:val="22"/>
        </w:rPr>
        <w:t>(</w:t>
      </w:r>
      <w:r w:rsidRPr="00645606">
        <w:rPr>
          <w:b/>
          <w:bCs/>
          <w:color w:val="000000"/>
          <w:sz w:val="22"/>
          <w:szCs w:val="22"/>
        </w:rPr>
        <w:t>załącznik nr 1 do SWZ</w:t>
      </w:r>
      <w:r w:rsidRPr="00645606">
        <w:rPr>
          <w:bCs/>
          <w:color w:val="000000"/>
          <w:sz w:val="22"/>
          <w:szCs w:val="22"/>
        </w:rPr>
        <w:t>).</w:t>
      </w:r>
      <w:r w:rsidR="00D637CE">
        <w:rPr>
          <w:bCs/>
          <w:color w:val="000000"/>
          <w:sz w:val="22"/>
          <w:szCs w:val="22"/>
        </w:rPr>
        <w:t xml:space="preserve"> W przypadku złożenia oferty bez załączonego formularza, złożona oferta musi zawierać wszelkie informacje wymagane w SWZ i wynikające z zawartości wzoru formularza oferty.</w:t>
      </w:r>
    </w:p>
    <w:p w:rsidR="00067B6D" w:rsidRPr="005E55B1" w:rsidRDefault="00067B6D" w:rsidP="009C5EF9">
      <w:pPr>
        <w:numPr>
          <w:ilvl w:val="0"/>
          <w:numId w:val="4"/>
        </w:numPr>
        <w:shd w:val="clear" w:color="auto" w:fill="F2F2F2" w:themeFill="background1" w:themeFillShade="F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 w:rsidR="003620C1">
        <w:rPr>
          <w:b/>
          <w:bCs/>
          <w:color w:val="1F4E79"/>
          <w:sz w:val="22"/>
          <w:szCs w:val="22"/>
        </w:rPr>
        <w:t xml:space="preserve"> </w:t>
      </w:r>
      <w:r w:rsidR="003620C1" w:rsidRPr="003620C1">
        <w:rPr>
          <w:b/>
          <w:bCs/>
          <w:color w:val="1F4E79"/>
          <w:sz w:val="22"/>
          <w:szCs w:val="22"/>
        </w:rPr>
        <w:t xml:space="preserve">o </w:t>
      </w:r>
      <w:r w:rsidR="007A5DEC" w:rsidRPr="007A5DEC">
        <w:rPr>
          <w:b/>
          <w:bCs/>
          <w:color w:val="1F4E79"/>
          <w:sz w:val="22"/>
          <w:szCs w:val="22"/>
        </w:rPr>
        <w:t>niepodleganiu wykluczeniu</w:t>
      </w:r>
      <w:r w:rsidR="00D637CE" w:rsidRPr="007A5DEC">
        <w:rPr>
          <w:bCs/>
          <w:sz w:val="22"/>
          <w:szCs w:val="22"/>
        </w:rPr>
        <w:t>, o którym</w:t>
      </w:r>
      <w:r w:rsidR="00D637CE">
        <w:rPr>
          <w:bCs/>
          <w:sz w:val="22"/>
          <w:szCs w:val="22"/>
        </w:rPr>
        <w:t xml:space="preserve"> mowa w pkt. 6.1. SWZ </w:t>
      </w:r>
      <w:r w:rsidR="00D637CE" w:rsidRPr="00645606">
        <w:rPr>
          <w:bCs/>
          <w:sz w:val="22"/>
          <w:szCs w:val="22"/>
        </w:rPr>
        <w:t>(</w:t>
      </w:r>
      <w:r w:rsidR="00D637CE" w:rsidRPr="00645606">
        <w:rPr>
          <w:b/>
          <w:bCs/>
          <w:sz w:val="22"/>
          <w:szCs w:val="22"/>
        </w:rPr>
        <w:t>załącznik nr 2 do SWZ</w:t>
      </w:r>
      <w:r w:rsidR="00D637CE" w:rsidRPr="00645606">
        <w:rPr>
          <w:bCs/>
          <w:sz w:val="22"/>
          <w:szCs w:val="22"/>
        </w:rPr>
        <w:t>)</w:t>
      </w:r>
      <w:r w:rsidR="00D637CE">
        <w:rPr>
          <w:bCs/>
          <w:sz w:val="22"/>
          <w:szCs w:val="22"/>
        </w:rPr>
        <w:t>.</w:t>
      </w:r>
    </w:p>
    <w:p w:rsidR="005E55B1" w:rsidRPr="00645606" w:rsidRDefault="005E55B1" w:rsidP="009C5EF9">
      <w:pPr>
        <w:numPr>
          <w:ilvl w:val="0"/>
          <w:numId w:val="4"/>
        </w:numPr>
        <w:shd w:val="clear" w:color="auto" w:fill="F2F2F2" w:themeFill="background1" w:themeFillShade="F2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71533E">
        <w:rPr>
          <w:b/>
          <w:bCs/>
          <w:color w:val="1F4E79"/>
          <w:sz w:val="22"/>
          <w:szCs w:val="22"/>
        </w:rPr>
        <w:t>CEiDG</w:t>
      </w:r>
      <w:proofErr w:type="spellEnd"/>
      <w:r w:rsidRPr="0071533E">
        <w:rPr>
          <w:b/>
          <w:bCs/>
          <w:color w:val="1F4E79"/>
          <w:sz w:val="22"/>
          <w:szCs w:val="22"/>
        </w:rPr>
        <w:t>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celem potwierdzenia, że osoba działająca w imieniu Wykonawcy jest umocowana do jego reprezentowania</w:t>
      </w:r>
      <w:r w:rsidRPr="00645606">
        <w:rPr>
          <w:bCs/>
          <w:sz w:val="22"/>
          <w:szCs w:val="22"/>
        </w:rPr>
        <w:t>.</w:t>
      </w:r>
    </w:p>
    <w:p w:rsidR="006966A0" w:rsidRPr="00645606" w:rsidRDefault="006966A0" w:rsidP="009C5EF9">
      <w:pPr>
        <w:numPr>
          <w:ilvl w:val="0"/>
          <w:numId w:val="4"/>
        </w:numPr>
        <w:shd w:val="clear" w:color="auto" w:fill="F2F2F2" w:themeFill="background1" w:themeFillShade="F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Pr="00645606">
        <w:rPr>
          <w:bCs/>
          <w:sz w:val="22"/>
          <w:szCs w:val="22"/>
        </w:rPr>
        <w:t xml:space="preserve">(w sytuacji, gdy ofertę podpisuje osoba, której prawo do reprezentowania Wykonawcy nie wynika z </w:t>
      </w:r>
      <w:r w:rsidR="00BF6494" w:rsidRPr="00645606">
        <w:rPr>
          <w:bCs/>
          <w:sz w:val="22"/>
          <w:szCs w:val="22"/>
        </w:rPr>
        <w:t xml:space="preserve">innych </w:t>
      </w:r>
      <w:r w:rsidRPr="00645606">
        <w:rPr>
          <w:bCs/>
          <w:sz w:val="22"/>
          <w:szCs w:val="22"/>
        </w:rPr>
        <w:t>dokumentów załączonych do oferty</w:t>
      </w:r>
      <w:r w:rsidR="00BF6494" w:rsidRPr="00645606">
        <w:rPr>
          <w:bCs/>
          <w:sz w:val="22"/>
          <w:szCs w:val="22"/>
        </w:rPr>
        <w:t xml:space="preserve"> lub ogólnodostępnych dokumentów rejestrowych</w:t>
      </w:r>
      <w:r w:rsidRPr="00645606">
        <w:rPr>
          <w:bCs/>
          <w:sz w:val="22"/>
          <w:szCs w:val="22"/>
        </w:rPr>
        <w:t>).</w:t>
      </w:r>
    </w:p>
    <w:p w:rsidR="006966A0" w:rsidRPr="00645606" w:rsidRDefault="006966A0" w:rsidP="009C5EF9">
      <w:pPr>
        <w:shd w:val="clear" w:color="auto" w:fill="F2F2F2" w:themeFill="background1" w:themeFillShade="F2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kopii.</w:t>
      </w:r>
    </w:p>
    <w:p w:rsidR="003E7D28" w:rsidRPr="003E7D28" w:rsidRDefault="003E7D28" w:rsidP="0010599B">
      <w:pPr>
        <w:shd w:val="clear" w:color="auto" w:fill="FFFFFF"/>
        <w:ind w:left="709"/>
        <w:jc w:val="both"/>
        <w:rPr>
          <w:bCs/>
          <w:sz w:val="22"/>
          <w:szCs w:val="22"/>
        </w:rPr>
      </w:pPr>
    </w:p>
    <w:p w:rsidR="006966A0" w:rsidRPr="00645606" w:rsidRDefault="003E7D28" w:rsidP="006966A0">
      <w:pPr>
        <w:ind w:left="709"/>
        <w:rPr>
          <w:bCs/>
          <w:i/>
          <w:sz w:val="22"/>
          <w:szCs w:val="22"/>
        </w:rPr>
      </w:pPr>
      <w:r w:rsidRPr="001E1010">
        <w:rPr>
          <w:b/>
          <w:bCs/>
          <w:i/>
          <w:sz w:val="22"/>
          <w:szCs w:val="22"/>
          <w:u w:val="single"/>
        </w:rPr>
        <w:t xml:space="preserve">Ponadto, w sytuacji w której Wykonawcą są podmioty wspólnie </w:t>
      </w:r>
      <w:r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ubiegające się o udzielenie zamówienia dostarczają</w:t>
      </w:r>
      <w:r>
        <w:rPr>
          <w:bCs/>
          <w:i/>
          <w:color w:val="000000"/>
          <w:sz w:val="22"/>
          <w:szCs w:val="22"/>
          <w:lang w:bidi="pl-PL"/>
        </w:rPr>
        <w:t xml:space="preserve"> – </w:t>
      </w:r>
      <w:r w:rsidRPr="001E1010">
        <w:rPr>
          <w:bCs/>
          <w:color w:val="000000"/>
          <w:sz w:val="22"/>
          <w:szCs w:val="22"/>
          <w:lang w:bidi="pl-PL"/>
        </w:rPr>
        <w:t>jeżeli dotyczy</w:t>
      </w:r>
      <w:r w:rsidRPr="003E7D28">
        <w:rPr>
          <w:bCs/>
          <w:sz w:val="22"/>
          <w:szCs w:val="22"/>
        </w:rPr>
        <w:t>:</w:t>
      </w:r>
    </w:p>
    <w:p w:rsidR="009B7950" w:rsidRPr="003E7D28" w:rsidRDefault="003620C1" w:rsidP="009C5EF9">
      <w:pPr>
        <w:numPr>
          <w:ilvl w:val="0"/>
          <w:numId w:val="4"/>
        </w:numPr>
        <w:shd w:val="clear" w:color="auto" w:fill="F2F2F2" w:themeFill="background1" w:themeFillShade="F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 w:rsidR="000376C8">
        <w:rPr>
          <w:b/>
          <w:bCs/>
          <w:color w:val="1F4E79"/>
          <w:sz w:val="22"/>
          <w:szCs w:val="22"/>
        </w:rPr>
        <w:t xml:space="preserve">, </w:t>
      </w:r>
      <w:r w:rsidR="000376C8" w:rsidRPr="000E5DE0">
        <w:rPr>
          <w:b/>
          <w:bCs/>
          <w:color w:val="1F4E79"/>
          <w:sz w:val="22"/>
          <w:szCs w:val="22"/>
        </w:rPr>
        <w:t>o którym mowa w pkt. 6.</w:t>
      </w:r>
      <w:r w:rsidR="00C8436B">
        <w:rPr>
          <w:b/>
          <w:bCs/>
          <w:color w:val="1F4E79"/>
          <w:sz w:val="22"/>
          <w:szCs w:val="22"/>
        </w:rPr>
        <w:t>2</w:t>
      </w:r>
      <w:r w:rsidR="000376C8" w:rsidRPr="000E5DE0">
        <w:rPr>
          <w:b/>
          <w:bCs/>
          <w:color w:val="1F4E79"/>
          <w:sz w:val="22"/>
          <w:szCs w:val="22"/>
        </w:rPr>
        <w:t xml:space="preserve"> SWZ </w:t>
      </w:r>
      <w:r w:rsidR="000376C8" w:rsidRPr="0010599B">
        <w:rPr>
          <w:b/>
          <w:bCs/>
          <w:sz w:val="22"/>
          <w:szCs w:val="22"/>
        </w:rPr>
        <w:t>(załącznik nr 2 do SWZ)</w:t>
      </w:r>
      <w:r w:rsidR="009B7950" w:rsidRPr="00645606">
        <w:rPr>
          <w:bCs/>
          <w:sz w:val="22"/>
          <w:szCs w:val="22"/>
        </w:rPr>
        <w:t xml:space="preserve"> składane przez każdego </w:t>
      </w:r>
      <w:r>
        <w:rPr>
          <w:bCs/>
          <w:sz w:val="22"/>
          <w:szCs w:val="22"/>
        </w:rPr>
        <w:br/>
      </w:r>
      <w:r w:rsidR="009B7950" w:rsidRPr="00645606">
        <w:rPr>
          <w:bCs/>
          <w:sz w:val="22"/>
          <w:szCs w:val="22"/>
        </w:rPr>
        <w:t>z Wykonawców wspólnie ubiegających się o udzielenie zamówienia.</w:t>
      </w:r>
    </w:p>
    <w:p w:rsidR="009B7950" w:rsidRPr="00645606" w:rsidRDefault="003E7D28" w:rsidP="009C5EF9">
      <w:pPr>
        <w:numPr>
          <w:ilvl w:val="0"/>
          <w:numId w:val="4"/>
        </w:numPr>
        <w:shd w:val="clear" w:color="auto" w:fill="F2F2F2" w:themeFill="background1" w:themeFillShade="F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**</w:t>
      </w:r>
      <w:r w:rsidRPr="00645606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>
        <w:rPr>
          <w:b/>
          <w:bCs/>
          <w:color w:val="1F4E79"/>
          <w:sz w:val="22"/>
          <w:szCs w:val="22"/>
          <w:lang w:bidi="pl-PL"/>
        </w:rPr>
        <w:t xml:space="preserve"> </w:t>
      </w:r>
      <w:r w:rsidRPr="001E1010">
        <w:rPr>
          <w:bCs/>
          <w:color w:val="1F4E79"/>
          <w:sz w:val="22"/>
          <w:szCs w:val="22"/>
          <w:lang w:bidi="pl-PL"/>
        </w:rPr>
        <w:t>(w sytuacji, gdy ofertę podpisuje osoba, której prawo do reprezentowania w postępowaniu Wykonawców wspólnie ubiegających się o udzielenie zamówienia nie wynika z innych dokumentów załączonych do oferty, Rozdział I pkt. 7.</w:t>
      </w:r>
      <w:r>
        <w:rPr>
          <w:bCs/>
          <w:color w:val="1F4E79"/>
          <w:sz w:val="22"/>
          <w:szCs w:val="22"/>
          <w:lang w:bidi="pl-PL"/>
        </w:rPr>
        <w:t>3</w:t>
      </w:r>
      <w:r w:rsidRPr="001E1010">
        <w:rPr>
          <w:bCs/>
          <w:color w:val="1F4E79"/>
          <w:sz w:val="22"/>
          <w:szCs w:val="22"/>
          <w:lang w:bidi="pl-PL"/>
        </w:rPr>
        <w:t xml:space="preserve"> SWZ stosuje się)</w:t>
      </w:r>
      <w:r w:rsidRPr="00645606">
        <w:rPr>
          <w:bCs/>
          <w:color w:val="000000"/>
          <w:sz w:val="22"/>
          <w:szCs w:val="22"/>
        </w:rPr>
        <w:t>.</w:t>
      </w:r>
    </w:p>
    <w:p w:rsidR="006966A0" w:rsidRDefault="006966A0" w:rsidP="00DB2FF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:rsidR="0010599B" w:rsidRPr="00645606" w:rsidRDefault="0010599B" w:rsidP="0010599B">
      <w:pPr>
        <w:rPr>
          <w:b/>
          <w:bCs/>
          <w:color w:val="FF0000"/>
          <w:sz w:val="22"/>
          <w:szCs w:val="22"/>
        </w:rPr>
      </w:pPr>
    </w:p>
    <w:p w:rsidR="009B7950" w:rsidRPr="00F7621B" w:rsidRDefault="009B7950" w:rsidP="0046249C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F7621B">
        <w:rPr>
          <w:b/>
          <w:bCs/>
          <w:sz w:val="22"/>
          <w:szCs w:val="22"/>
        </w:rPr>
        <w:t>Przedmiotowe środki dowodowe</w:t>
      </w:r>
    </w:p>
    <w:p w:rsidR="007F20A3" w:rsidRDefault="007F20A3" w:rsidP="009B7950">
      <w:pPr>
        <w:ind w:left="709"/>
        <w:jc w:val="both"/>
        <w:rPr>
          <w:sz w:val="22"/>
          <w:szCs w:val="22"/>
        </w:rPr>
      </w:pPr>
      <w:r w:rsidRPr="00645606">
        <w:rPr>
          <w:bCs/>
          <w:i/>
          <w:sz w:val="22"/>
          <w:szCs w:val="22"/>
        </w:rPr>
        <w:t>Nie dotyczy.</w:t>
      </w:r>
    </w:p>
    <w:p w:rsidR="00067B6D" w:rsidRPr="00645606" w:rsidRDefault="00067B6D" w:rsidP="00067B6D">
      <w:pPr>
        <w:shd w:val="clear" w:color="auto" w:fill="FFFFFF"/>
        <w:jc w:val="both"/>
        <w:rPr>
          <w:bCs/>
          <w:sz w:val="22"/>
          <w:szCs w:val="22"/>
        </w:rPr>
      </w:pPr>
    </w:p>
    <w:p w:rsidR="00BB7D39" w:rsidRPr="00645606" w:rsidRDefault="00F7621B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17465F" w:rsidRPr="00645606">
        <w:rPr>
          <w:b/>
          <w:bCs/>
          <w:sz w:val="22"/>
          <w:szCs w:val="22"/>
        </w:rPr>
        <w:t xml:space="preserve">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:rsidR="002E426B" w:rsidRDefault="002E426B" w:rsidP="00067B6D">
      <w:pPr>
        <w:ind w:left="709"/>
        <w:jc w:val="both"/>
        <w:rPr>
          <w:bCs/>
          <w:sz w:val="22"/>
          <w:szCs w:val="22"/>
        </w:rPr>
      </w:pPr>
      <w:bookmarkStart w:id="7" w:name="mip51080271"/>
      <w:bookmarkEnd w:id="7"/>
      <w:r w:rsidRPr="00645606">
        <w:rPr>
          <w:bCs/>
          <w:i/>
          <w:sz w:val="22"/>
          <w:szCs w:val="22"/>
        </w:rPr>
        <w:t>Nie dotyczy.</w:t>
      </w:r>
    </w:p>
    <w:p w:rsidR="00115878" w:rsidRPr="00645606" w:rsidRDefault="00115878" w:rsidP="00A07174">
      <w:pPr>
        <w:suppressAutoHyphens w:val="0"/>
        <w:rPr>
          <w:sz w:val="22"/>
          <w:szCs w:val="22"/>
          <w:lang w:eastAsia="pl-PL"/>
        </w:rPr>
      </w:pPr>
    </w:p>
    <w:p w:rsidR="00985384" w:rsidRPr="00645606" w:rsidRDefault="00985384" w:rsidP="002D4EAB">
      <w:pPr>
        <w:numPr>
          <w:ilvl w:val="0"/>
          <w:numId w:val="29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:rsidR="00270D3E" w:rsidRPr="00645606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645606">
        <w:rPr>
          <w:bCs/>
          <w:color w:val="FFFFFF"/>
          <w:sz w:val="22"/>
          <w:szCs w:val="22"/>
        </w:rPr>
        <w:t xml:space="preserve"> </w:t>
      </w:r>
    </w:p>
    <w:p w:rsidR="00E472B0" w:rsidRPr="00645606" w:rsidRDefault="00142B5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co Uniwersytet Opolski EOES</w:t>
      </w:r>
    </w:p>
    <w:p w:rsidR="00AC4E7D" w:rsidRPr="00645606" w:rsidRDefault="00AC4E7D" w:rsidP="002D4EAB">
      <w:pPr>
        <w:numPr>
          <w:ilvl w:val="0"/>
          <w:numId w:val="29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:rsidR="00056759" w:rsidRPr="00645606" w:rsidRDefault="00331A0C" w:rsidP="006A2D46">
      <w:pPr>
        <w:shd w:val="clear" w:color="auto" w:fill="FFFFFF"/>
        <w:spacing w:before="60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:rsidR="0017522A" w:rsidRPr="00645606" w:rsidRDefault="00096E78" w:rsidP="002D4EAB">
      <w:pPr>
        <w:numPr>
          <w:ilvl w:val="0"/>
          <w:numId w:val="29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0623" w:rsidRPr="00645606" w:rsidRDefault="005E71FC" w:rsidP="0036640B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:rsidR="00DB0623" w:rsidRPr="00645606" w:rsidRDefault="00DB0623" w:rsidP="0036640B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 . </w:t>
      </w:r>
    </w:p>
    <w:p w:rsidR="00DB0623" w:rsidRPr="00645606" w:rsidRDefault="00DB0623" w:rsidP="0036640B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lastRenderedPageBreak/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 xml:space="preserve">z dnia 30 grudnia 2020 r. w sprawie sposobu sporządzania i przekazywania informacji oraz wymagań technicznych dla dokumentów elektronicznych oraz środków komunikacji </w:t>
      </w:r>
      <w:r w:rsidR="005E565E">
        <w:rPr>
          <w:bCs/>
          <w:sz w:val="22"/>
          <w:szCs w:val="22"/>
        </w:rPr>
        <w:t>elektronicznej w postępowaniu o </w:t>
      </w:r>
      <w:r w:rsidR="00861311" w:rsidRPr="00645606">
        <w:rPr>
          <w:bCs/>
          <w:sz w:val="22"/>
          <w:szCs w:val="22"/>
        </w:rPr>
        <w:t>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</w:t>
      </w:r>
      <w:r w:rsidR="009C5EF9">
        <w:rPr>
          <w:sz w:val="22"/>
          <w:szCs w:val="22"/>
        </w:rPr>
        <w:t>3</w:t>
      </w:r>
      <w:r w:rsidR="00A3328C" w:rsidRPr="00645606">
        <w:rPr>
          <w:sz w:val="22"/>
          <w:szCs w:val="22"/>
        </w:rPr>
        <w:t xml:space="preserve"> r. poz. </w:t>
      </w:r>
      <w:r w:rsidR="009C5EF9">
        <w:rPr>
          <w:sz w:val="22"/>
          <w:szCs w:val="22"/>
        </w:rPr>
        <w:t>1824</w:t>
      </w:r>
      <w:r w:rsidR="00A3328C" w:rsidRPr="00645606">
        <w:rPr>
          <w:sz w:val="22"/>
          <w:szCs w:val="22"/>
        </w:rPr>
        <w:t>).</w:t>
      </w:r>
    </w:p>
    <w:p w:rsidR="00974399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0623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0623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823AD2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:rsidR="00DB0623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  <w:r w:rsidRPr="00645606">
        <w:rPr>
          <w:bCs/>
          <w:color w:val="FFFFFF"/>
          <w:sz w:val="22"/>
          <w:szCs w:val="22"/>
        </w:rPr>
        <w:t xml:space="preserve"> copyright by Uniwersytet Opolski EOES</w:t>
      </w:r>
    </w:p>
    <w:p w:rsidR="00DB0623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:rsidR="00DB0623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:rsidR="00096E78" w:rsidRPr="00645606" w:rsidRDefault="00DB0623" w:rsidP="0036640B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:rsidR="008206AE" w:rsidRPr="00645606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645606" w:rsidRDefault="00540421" w:rsidP="002D4EAB">
      <w:pPr>
        <w:numPr>
          <w:ilvl w:val="0"/>
          <w:numId w:val="29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:rsidR="00540421" w:rsidRPr="00406A68" w:rsidRDefault="003F7534" w:rsidP="0036640B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Iwona Kupiec</w:t>
      </w:r>
      <w:r w:rsidR="00540421" w:rsidRPr="00406A68">
        <w:rPr>
          <w:sz w:val="22"/>
          <w:szCs w:val="22"/>
        </w:rPr>
        <w:t xml:space="preserve">, </w:t>
      </w:r>
      <w:r w:rsidR="00540421" w:rsidRPr="00406A68">
        <w:rPr>
          <w:rFonts w:eastAsia="SimSun"/>
          <w:sz w:val="22"/>
          <w:szCs w:val="22"/>
        </w:rPr>
        <w:t>tel. 77</w:t>
      </w:r>
      <w:r w:rsidR="001464C4" w:rsidRPr="00406A68">
        <w:rPr>
          <w:rFonts w:eastAsia="SimSun"/>
          <w:sz w:val="22"/>
          <w:szCs w:val="22"/>
        </w:rPr>
        <w:t xml:space="preserve"> 4</w:t>
      </w:r>
      <w:r w:rsidR="00823AD2" w:rsidRPr="00406A68">
        <w:rPr>
          <w:rFonts w:eastAsia="SimSun"/>
          <w:sz w:val="22"/>
          <w:szCs w:val="22"/>
        </w:rPr>
        <w:t>52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70</w:t>
      </w:r>
      <w:r w:rsidR="001464C4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6</w:t>
      </w:r>
      <w:r w:rsidR="00FE7DCE">
        <w:rPr>
          <w:rFonts w:eastAsia="SimSun"/>
          <w:sz w:val="22"/>
          <w:szCs w:val="22"/>
        </w:rPr>
        <w:t>1</w:t>
      </w:r>
      <w:r w:rsidR="00540421" w:rsidRPr="00406A68">
        <w:rPr>
          <w:sz w:val="22"/>
          <w:szCs w:val="22"/>
        </w:rPr>
        <w:t>,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540421" w:rsidRPr="00406A68">
        <w:rPr>
          <w:sz w:val="22"/>
          <w:szCs w:val="22"/>
        </w:rPr>
        <w:t xml:space="preserve">w dniach od poniedziałku do piątku w godzinach od </w:t>
      </w:r>
      <w:r w:rsidR="00540421" w:rsidRPr="00406A68">
        <w:rPr>
          <w:i/>
          <w:sz w:val="22"/>
          <w:szCs w:val="22"/>
        </w:rPr>
        <w:t>ósmej</w:t>
      </w:r>
      <w:r w:rsidR="00540421" w:rsidRPr="00406A68">
        <w:rPr>
          <w:sz w:val="22"/>
          <w:szCs w:val="22"/>
        </w:rPr>
        <w:t xml:space="preserve"> </w:t>
      </w:r>
      <w:r w:rsidR="00D31D08" w:rsidRPr="00406A68">
        <w:rPr>
          <w:sz w:val="22"/>
          <w:szCs w:val="22"/>
        </w:rPr>
        <w:br/>
      </w:r>
      <w:r w:rsidR="00540421" w:rsidRPr="00406A68">
        <w:rPr>
          <w:b/>
          <w:sz w:val="22"/>
          <w:szCs w:val="22"/>
        </w:rPr>
        <w:t>[ 8:00 ]</w:t>
      </w:r>
      <w:r w:rsidR="00540421" w:rsidRPr="00406A68">
        <w:rPr>
          <w:sz w:val="22"/>
          <w:szCs w:val="22"/>
        </w:rPr>
        <w:t xml:space="preserve"> do </w:t>
      </w:r>
      <w:r w:rsidR="00540421" w:rsidRPr="00406A68">
        <w:rPr>
          <w:i/>
          <w:sz w:val="22"/>
          <w:szCs w:val="22"/>
        </w:rPr>
        <w:t>piętnastej</w:t>
      </w:r>
      <w:r w:rsidR="00540421" w:rsidRPr="00406A68">
        <w:rPr>
          <w:sz w:val="22"/>
          <w:szCs w:val="22"/>
        </w:rPr>
        <w:t xml:space="preserve"> </w:t>
      </w:r>
      <w:r w:rsidR="00540421" w:rsidRPr="00406A68">
        <w:rPr>
          <w:b/>
          <w:sz w:val="22"/>
          <w:szCs w:val="22"/>
        </w:rPr>
        <w:t>[ 15:00 ]</w:t>
      </w:r>
      <w:r w:rsidR="00540421" w:rsidRPr="00406A68">
        <w:rPr>
          <w:sz w:val="22"/>
          <w:szCs w:val="22"/>
        </w:rPr>
        <w:t>.</w:t>
      </w:r>
    </w:p>
    <w:p w:rsidR="00540421" w:rsidRPr="00645606" w:rsidRDefault="00540421" w:rsidP="0036640B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06A68">
        <w:rPr>
          <w:rFonts w:eastAsia="Calibri"/>
          <w:color w:val="000000"/>
          <w:sz w:val="22"/>
          <w:szCs w:val="22"/>
        </w:rPr>
        <w:t>Jednocześnie Zamawiający</w:t>
      </w:r>
      <w:r w:rsidRPr="00645606">
        <w:rPr>
          <w:rFonts w:eastAsia="Calibri"/>
          <w:color w:val="000000"/>
          <w:sz w:val="22"/>
          <w:szCs w:val="22"/>
        </w:rPr>
        <w:t xml:space="preserve">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:rsidR="00540421" w:rsidRPr="00645606" w:rsidRDefault="00540421" w:rsidP="0036640B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1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:rsidR="00540421" w:rsidRPr="00645606" w:rsidRDefault="00540421" w:rsidP="002D4EAB">
      <w:pPr>
        <w:numPr>
          <w:ilvl w:val="0"/>
          <w:numId w:val="29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:rsidR="00540421" w:rsidRPr="00645606" w:rsidRDefault="00540421" w:rsidP="002D4EAB">
      <w:pPr>
        <w:numPr>
          <w:ilvl w:val="0"/>
          <w:numId w:val="29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:rsidR="0070611A" w:rsidRPr="009E37A1" w:rsidRDefault="0070611A" w:rsidP="0036640B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E37A1">
        <w:rPr>
          <w:sz w:val="22"/>
          <w:szCs w:val="22"/>
        </w:rPr>
        <w:t>Wykonawca jest związany ofertą od dnia upływu terminu składania ofert do</w:t>
      </w:r>
      <w:r w:rsidRPr="009E37A1">
        <w:rPr>
          <w:spacing w:val="-14"/>
          <w:sz w:val="22"/>
          <w:szCs w:val="22"/>
        </w:rPr>
        <w:t xml:space="preserve"> </w:t>
      </w:r>
      <w:r w:rsidRPr="00884376">
        <w:rPr>
          <w:sz w:val="22"/>
          <w:szCs w:val="22"/>
        </w:rPr>
        <w:t xml:space="preserve">dnia </w:t>
      </w:r>
      <w:r w:rsidR="00884376" w:rsidRPr="00884376">
        <w:rPr>
          <w:b/>
          <w:sz w:val="22"/>
          <w:szCs w:val="22"/>
        </w:rPr>
        <w:t>29.11.</w:t>
      </w:r>
      <w:r w:rsidR="00BF6494" w:rsidRPr="00884376">
        <w:rPr>
          <w:b/>
          <w:sz w:val="22"/>
          <w:szCs w:val="22"/>
        </w:rPr>
        <w:t>202</w:t>
      </w:r>
      <w:r w:rsidR="00FE7DCE" w:rsidRPr="00884376">
        <w:rPr>
          <w:b/>
          <w:sz w:val="22"/>
          <w:szCs w:val="22"/>
        </w:rPr>
        <w:t>3</w:t>
      </w:r>
      <w:r w:rsidRPr="00884376">
        <w:rPr>
          <w:b/>
          <w:sz w:val="22"/>
          <w:szCs w:val="22"/>
        </w:rPr>
        <w:t xml:space="preserve"> r</w:t>
      </w:r>
      <w:r w:rsidRPr="00884376">
        <w:rPr>
          <w:sz w:val="22"/>
          <w:szCs w:val="22"/>
        </w:rPr>
        <w:t>.</w:t>
      </w:r>
    </w:p>
    <w:p w:rsidR="0070611A" w:rsidRPr="00645606" w:rsidRDefault="0070611A" w:rsidP="0036640B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585F7D">
        <w:rPr>
          <w:sz w:val="22"/>
          <w:szCs w:val="22"/>
        </w:rPr>
        <w:t>W przypadku gdy wybór najkorzystniejszej oferty nie nastąpi przed upływem terminu związania ofert</w:t>
      </w:r>
      <w:r w:rsidR="00353ED9" w:rsidRPr="00585F7D">
        <w:rPr>
          <w:sz w:val="22"/>
          <w:szCs w:val="22"/>
        </w:rPr>
        <w:t>ą</w:t>
      </w:r>
      <w:r w:rsidRPr="00585F7D">
        <w:rPr>
          <w:sz w:val="22"/>
          <w:szCs w:val="22"/>
        </w:rPr>
        <w:t xml:space="preserve"> określonego w pkt. 15.1 SWZ, Zamawiający przed upływem terminu związania oferta </w:t>
      </w:r>
      <w:r w:rsidRPr="00585F7D">
        <w:rPr>
          <w:sz w:val="22"/>
          <w:szCs w:val="22"/>
          <w:u w:val="single"/>
        </w:rPr>
        <w:t>zwraca się</w:t>
      </w:r>
      <w:r w:rsidRPr="00585F7D">
        <w:rPr>
          <w:sz w:val="22"/>
          <w:szCs w:val="22"/>
        </w:rPr>
        <w:t xml:space="preserve"> jednokrotnie do Wykonawców</w:t>
      </w:r>
      <w:r w:rsidRPr="00645606">
        <w:rPr>
          <w:sz w:val="22"/>
          <w:szCs w:val="22"/>
        </w:rPr>
        <w:t xml:space="preserve"> o wyrażenie zgody na 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tego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F3651A">
        <w:rPr>
          <w:sz w:val="22"/>
          <w:szCs w:val="22"/>
        </w:rPr>
        <w:t>niż</w:t>
      </w:r>
      <w:r w:rsidR="00823AD2" w:rsidRPr="00F3651A">
        <w:rPr>
          <w:sz w:val="22"/>
          <w:szCs w:val="22"/>
        </w:rPr>
        <w:t xml:space="preserve"> </w:t>
      </w:r>
      <w:r w:rsidR="00823AD2" w:rsidRPr="00F3651A">
        <w:rPr>
          <w:i/>
          <w:sz w:val="22"/>
          <w:szCs w:val="22"/>
        </w:rPr>
        <w:t xml:space="preserve">trzydzieści </w:t>
      </w:r>
      <w:r w:rsidR="00823AD2" w:rsidRPr="00F3651A">
        <w:rPr>
          <w:sz w:val="22"/>
          <w:szCs w:val="22"/>
        </w:rPr>
        <w:t xml:space="preserve">[ </w:t>
      </w:r>
      <w:r w:rsidRPr="00F3651A">
        <w:rPr>
          <w:sz w:val="22"/>
          <w:szCs w:val="22"/>
        </w:rPr>
        <w:t>30</w:t>
      </w:r>
      <w:r w:rsidR="00823AD2" w:rsidRPr="00F3651A">
        <w:rPr>
          <w:sz w:val="22"/>
          <w:szCs w:val="22"/>
        </w:rPr>
        <w:t xml:space="preserve"> ]</w:t>
      </w:r>
      <w:r w:rsidRPr="00F3651A">
        <w:rPr>
          <w:sz w:val="22"/>
          <w:szCs w:val="22"/>
        </w:rPr>
        <w:t xml:space="preserve"> dni.</w:t>
      </w:r>
    </w:p>
    <w:p w:rsidR="00540421" w:rsidRPr="00645606" w:rsidRDefault="0070611A" w:rsidP="0036640B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złożenia przez Wykonawcę </w:t>
      </w:r>
      <w:r w:rsidRPr="00645606">
        <w:rPr>
          <w:sz w:val="22"/>
          <w:szCs w:val="22"/>
        </w:rPr>
        <w:lastRenderedPageBreak/>
        <w:t>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="0001534B">
        <w:rPr>
          <w:sz w:val="22"/>
          <w:szCs w:val="22"/>
        </w:rPr>
        <w:t>ofertą</w:t>
      </w:r>
      <w:r w:rsidRPr="00645606">
        <w:rPr>
          <w:sz w:val="22"/>
          <w:szCs w:val="22"/>
        </w:rPr>
        <w:t>.</w:t>
      </w:r>
    </w:p>
    <w:p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:rsidR="00540421" w:rsidRPr="006B7BB1" w:rsidRDefault="00540421" w:rsidP="002D4EAB">
      <w:pPr>
        <w:numPr>
          <w:ilvl w:val="0"/>
          <w:numId w:val="29"/>
        </w:numPr>
        <w:shd w:val="clear" w:color="auto" w:fill="BDD6EE"/>
        <w:ind w:hanging="720"/>
        <w:jc w:val="both"/>
        <w:rPr>
          <w:b/>
          <w:bCs/>
          <w:color w:val="C45911"/>
          <w:sz w:val="22"/>
          <w:szCs w:val="22"/>
        </w:rPr>
      </w:pPr>
      <w:r w:rsidRPr="006B7BB1">
        <w:rPr>
          <w:b/>
          <w:bCs/>
          <w:sz w:val="22"/>
          <w:szCs w:val="22"/>
        </w:rPr>
        <w:t>Opis sposobu przygotowywania i złożenia oferty</w:t>
      </w:r>
    </w:p>
    <w:p w:rsidR="00540421" w:rsidRPr="00645606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odpowiedzialny za </w:t>
      </w:r>
      <w:r w:rsidRPr="00645606">
        <w:rPr>
          <w:b/>
          <w:sz w:val="22"/>
          <w:szCs w:val="22"/>
        </w:rPr>
        <w:t>przygotowanie oferty</w:t>
      </w:r>
      <w:r w:rsidRPr="00645606">
        <w:rPr>
          <w:sz w:val="22"/>
          <w:szCs w:val="22"/>
        </w:rPr>
        <w:t xml:space="preserve">. </w:t>
      </w:r>
    </w:p>
    <w:p w:rsidR="005E71FC" w:rsidRPr="0002226B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Oferta musi być </w:t>
      </w:r>
      <w:r w:rsidRPr="0002226B">
        <w:rPr>
          <w:rFonts w:eastAsia="Calibri"/>
          <w:sz w:val="22"/>
          <w:szCs w:val="22"/>
        </w:rPr>
        <w:t>sporządzona</w:t>
      </w:r>
      <w:r w:rsidRPr="0002226B">
        <w:rPr>
          <w:sz w:val="22"/>
          <w:szCs w:val="22"/>
        </w:rPr>
        <w:t xml:space="preserve"> w języku polskim</w:t>
      </w:r>
      <w:r w:rsidR="005E71FC" w:rsidRPr="0002226B">
        <w:rPr>
          <w:sz w:val="22"/>
          <w:szCs w:val="22"/>
        </w:rPr>
        <w:t>.</w:t>
      </w:r>
    </w:p>
    <w:p w:rsidR="00440C25" w:rsidRPr="0002226B" w:rsidRDefault="0002226B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Ofertę, oświadczenie, o którym mowa w art. 125 ust. 1 ustawy, składa się, pod rygorem nieważności, w formie elektronicznej lub w postaci elektronicznej opatrzonej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 xml:space="preserve">em zaufanym lub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>em osobistym; przez osobę upoważnioną do reprezentowania Wykonawcy na zewnątrz.</w:t>
      </w:r>
    </w:p>
    <w:p w:rsidR="00440C25" w:rsidRPr="00645606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02226B">
        <w:rPr>
          <w:rFonts w:eastAsia="Calibri"/>
          <w:sz w:val="22"/>
          <w:szCs w:val="22"/>
        </w:rPr>
        <w:t xml:space="preserve"> zgodne z załącznikiem nr 2 do </w:t>
      </w:r>
      <w:r w:rsidRPr="0002226B">
        <w:rPr>
          <w:rFonts w:eastAsia="Calibri"/>
          <w:sz w:val="22"/>
          <w:szCs w:val="22"/>
        </w:rPr>
        <w:t>Rozporządzenia Rady Ministrów w sprawie Krajowych Ram Interoperacyjności, minimalnych wymagań dla</w:t>
      </w:r>
      <w:r w:rsidRPr="00645606">
        <w:rPr>
          <w:rFonts w:eastAsia="Calibri"/>
          <w:sz w:val="22"/>
          <w:szCs w:val="22"/>
        </w:rPr>
        <w:t xml:space="preserve"> rejestrów publicznych i wymiany informacji w postaci elektronicznej oraz minimalnych wymagań d</w:t>
      </w:r>
      <w:r w:rsidR="0023633E" w:rsidRPr="00645606">
        <w:rPr>
          <w:rFonts w:eastAsia="Calibri"/>
          <w:sz w:val="22"/>
          <w:szCs w:val="22"/>
        </w:rPr>
        <w:t>la systemów teleinformatycznych</w:t>
      </w:r>
      <w:r w:rsidRPr="00645606">
        <w:rPr>
          <w:rFonts w:eastAsia="Calibri"/>
          <w:sz w:val="22"/>
          <w:szCs w:val="22"/>
        </w:rPr>
        <w:t xml:space="preserve">, </w:t>
      </w:r>
      <w:r w:rsidR="0023633E" w:rsidRPr="00645606">
        <w:rPr>
          <w:rFonts w:eastAsia="Calibri"/>
          <w:sz w:val="22"/>
          <w:szCs w:val="22"/>
        </w:rPr>
        <w:t xml:space="preserve">z dnia 12 kwietnia 2012 r. (Dz. U. z 2017 r. poz. 2247), </w:t>
      </w:r>
      <w:r w:rsidRPr="00645606">
        <w:rPr>
          <w:rFonts w:eastAsia="Calibri"/>
          <w:sz w:val="22"/>
          <w:szCs w:val="22"/>
        </w:rPr>
        <w:t>zwanego dalej Rozporządzeniem KRI.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Do d</w:t>
      </w:r>
      <w:r w:rsidR="00540421" w:rsidRPr="00645606">
        <w:rPr>
          <w:rFonts w:eastAsia="Calibri"/>
          <w:sz w:val="22"/>
          <w:szCs w:val="22"/>
        </w:rPr>
        <w:t>an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zawierając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645606">
        <w:rPr>
          <w:rFonts w:eastAsia="Calibri"/>
          <w:sz w:val="22"/>
          <w:szCs w:val="22"/>
        </w:rPr>
        <w:t>doc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docx</w:t>
      </w:r>
      <w:proofErr w:type="spellEnd"/>
      <w:r w:rsidR="00540421" w:rsidRPr="00645606">
        <w:rPr>
          <w:rFonts w:eastAsia="Calibri"/>
          <w:sz w:val="22"/>
          <w:szCs w:val="22"/>
        </w:rPr>
        <w:t>, .rtf, .</w:t>
      </w:r>
      <w:proofErr w:type="spellStart"/>
      <w:r w:rsidR="00540421" w:rsidRPr="00645606">
        <w:rPr>
          <w:rFonts w:eastAsia="Calibri"/>
          <w:sz w:val="22"/>
          <w:szCs w:val="22"/>
        </w:rPr>
        <w:t>xps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odt</w:t>
      </w:r>
      <w:proofErr w:type="spellEnd"/>
      <w:r w:rsidR="00540421" w:rsidRPr="00645606">
        <w:rPr>
          <w:rFonts w:eastAsia="Calibri"/>
          <w:sz w:val="22"/>
          <w:szCs w:val="22"/>
        </w:rPr>
        <w:t>.</w:t>
      </w:r>
      <w:r w:rsidRPr="00645606">
        <w:rPr>
          <w:rFonts w:eastAsia="Calibri"/>
          <w:sz w:val="22"/>
          <w:szCs w:val="22"/>
        </w:rPr>
        <w:t>,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.xls, .</w:t>
      </w:r>
      <w:proofErr w:type="spellStart"/>
      <w:r w:rsidRPr="00645606">
        <w:rPr>
          <w:rFonts w:eastAsia="Calibri"/>
          <w:sz w:val="22"/>
          <w:szCs w:val="22"/>
        </w:rPr>
        <w:t>xlsx</w:t>
      </w:r>
      <w:proofErr w:type="spellEnd"/>
      <w:r w:rsidRPr="00645606">
        <w:rPr>
          <w:rFonts w:eastAsia="Calibri"/>
          <w:sz w:val="22"/>
          <w:szCs w:val="22"/>
        </w:rPr>
        <w:t>, .jpg (.</w:t>
      </w:r>
      <w:proofErr w:type="spellStart"/>
      <w:r w:rsidRPr="00645606">
        <w:rPr>
          <w:rFonts w:eastAsia="Calibri"/>
          <w:sz w:val="22"/>
          <w:szCs w:val="22"/>
        </w:rPr>
        <w:t>jpeg</w:t>
      </w:r>
      <w:proofErr w:type="spellEnd"/>
      <w:r w:rsidRPr="00645606">
        <w:rPr>
          <w:rFonts w:eastAsia="Calibri"/>
          <w:sz w:val="22"/>
          <w:szCs w:val="22"/>
        </w:rPr>
        <w:t>) ze szczególnym wskazaniem na .pdf</w:t>
      </w:r>
    </w:p>
    <w:p w:rsidR="00440C25" w:rsidRPr="00EE54F9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b/>
          <w:sz w:val="22"/>
          <w:szCs w:val="22"/>
          <w:lang w:val="pl"/>
        </w:rPr>
      </w:pPr>
      <w:r w:rsidRPr="00EE54F9">
        <w:rPr>
          <w:b/>
          <w:sz w:val="22"/>
          <w:szCs w:val="22"/>
        </w:rPr>
        <w:t>W celu ewentualnej kompresji danych Zamawiający rekomenduje wyko</w:t>
      </w:r>
      <w:r w:rsidR="00EE54F9">
        <w:rPr>
          <w:b/>
          <w:sz w:val="22"/>
          <w:szCs w:val="22"/>
        </w:rPr>
        <w:t>rzystanie jednego z </w:t>
      </w:r>
      <w:r w:rsidR="00974399" w:rsidRPr="00EE54F9">
        <w:rPr>
          <w:b/>
          <w:sz w:val="22"/>
          <w:szCs w:val="22"/>
        </w:rPr>
        <w:t xml:space="preserve">rozszerzeń: </w:t>
      </w:r>
      <w:r w:rsidRPr="00EE54F9">
        <w:rPr>
          <w:b/>
          <w:sz w:val="22"/>
          <w:szCs w:val="22"/>
        </w:rPr>
        <w:t>.zip, .7Z.</w:t>
      </w:r>
    </w:p>
    <w:p w:rsidR="00540421" w:rsidRPr="00645606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może przed upływem terminu do składania ofert zmienić lub wycofać ofertę zgodnie </w:t>
      </w:r>
      <w:r w:rsidRPr="00645606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ma prawo złożyć tylko </w:t>
      </w:r>
      <w:r w:rsidRPr="00645606">
        <w:rPr>
          <w:i/>
          <w:sz w:val="22"/>
          <w:szCs w:val="22"/>
        </w:rPr>
        <w:t xml:space="preserve">jedną </w:t>
      </w:r>
      <w:r w:rsidRPr="00645606">
        <w:rPr>
          <w:sz w:val="22"/>
          <w:szCs w:val="22"/>
        </w:rPr>
        <w:t xml:space="preserve">[ 1 ] ofertę, zawierającą </w:t>
      </w:r>
      <w:r w:rsidRPr="00645606">
        <w:rPr>
          <w:i/>
          <w:sz w:val="22"/>
          <w:szCs w:val="22"/>
        </w:rPr>
        <w:t>jedną</w:t>
      </w:r>
      <w:r w:rsidRPr="00645606">
        <w:rPr>
          <w:sz w:val="22"/>
          <w:szCs w:val="22"/>
        </w:rPr>
        <w:t xml:space="preserve"> [ 1 ], jednoznacznie opisaną propozycję. Złożenie większej liczby ofert spowoduje odrzucenie wszystkich ofert zł</w:t>
      </w:r>
      <w:r w:rsidR="007C559A" w:rsidRPr="00645606">
        <w:rPr>
          <w:sz w:val="22"/>
          <w:szCs w:val="22"/>
        </w:rPr>
        <w:t>ożonych przez danego Wykonawcę.</w:t>
      </w:r>
    </w:p>
    <w:p w:rsidR="00132545" w:rsidRPr="006A2D4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color w:val="000000" w:themeColor="text1"/>
          <w:sz w:val="22"/>
          <w:szCs w:val="22"/>
        </w:rPr>
      </w:pPr>
      <w:r w:rsidRPr="006A2D46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6A2D46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6A2D46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6A2D46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6A2D46">
        <w:rPr>
          <w:i/>
          <w:color w:val="000000" w:themeColor="text1"/>
          <w:sz w:val="22"/>
          <w:szCs w:val="22"/>
        </w:rPr>
        <w:t>platformie zakupowej</w:t>
      </w:r>
      <w:r w:rsidRPr="006A2D46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A2D46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6A2D46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6A2D46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6A2D46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z 2019 </w:t>
      </w:r>
      <w:r w:rsidRPr="00645606">
        <w:rPr>
          <w:rFonts w:eastAsia="SimSun"/>
          <w:sz w:val="22"/>
          <w:szCs w:val="22"/>
        </w:rPr>
        <w:t xml:space="preserve">r. poz. 1010), które Wykonawca zastrzeże jako tajemnicę przedsiębiorstwa, powinny zostać załączone w osobnym miejscu w </w:t>
      </w:r>
      <w:r w:rsidRPr="00645606">
        <w:rPr>
          <w:rFonts w:eastAsia="SimSun"/>
          <w:b/>
          <w:sz w:val="22"/>
          <w:szCs w:val="22"/>
          <w:u w:val="single"/>
        </w:rPr>
        <w:t>kroku 1</w:t>
      </w:r>
      <w:r w:rsidRPr="00645606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Wykonawca może przed upływem terminu</w:t>
      </w:r>
      <w:r w:rsidR="00665E9A" w:rsidRPr="00645606">
        <w:rPr>
          <w:sz w:val="22"/>
          <w:szCs w:val="22"/>
        </w:rPr>
        <w:t xml:space="preserve"> składania ofert wycofać</w:t>
      </w:r>
      <w:r w:rsidRPr="00645606">
        <w:rPr>
          <w:sz w:val="22"/>
          <w:szCs w:val="22"/>
        </w:rPr>
        <w:t xml:space="preserve"> ofertę za pośrednictwem Formularza składania oferty. </w:t>
      </w:r>
    </w:p>
    <w:p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:rsidR="00540421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:rsidR="00132545" w:rsidRPr="00645606" w:rsidRDefault="00132545" w:rsidP="002D4EAB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:rsidR="00132545" w:rsidRPr="00645606" w:rsidRDefault="00132545" w:rsidP="002D4EAB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zalogowanie i kliknięcie w przycisk </w:t>
      </w:r>
      <w:r w:rsidRPr="00645606">
        <w:rPr>
          <w:b/>
          <w:sz w:val="22"/>
          <w:szCs w:val="22"/>
        </w:rPr>
        <w:t>Potwierdź ofertę</w:t>
      </w:r>
      <w:r w:rsidRPr="00645606">
        <w:rPr>
          <w:sz w:val="22"/>
          <w:szCs w:val="22"/>
        </w:rPr>
        <w:t>.</w:t>
      </w:r>
    </w:p>
    <w:p w:rsidR="00540421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Potwierdzeniem wycofania oferty w przypadku </w:t>
      </w:r>
      <w:r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6</w:t>
      </w:r>
      <w:r w:rsidRPr="00645606">
        <w:rPr>
          <w:b/>
          <w:sz w:val="22"/>
          <w:szCs w:val="22"/>
        </w:rPr>
        <w:t>.1</w:t>
      </w:r>
      <w:r w:rsidR="00132545" w:rsidRPr="00645606">
        <w:rPr>
          <w:b/>
          <w:sz w:val="22"/>
          <w:szCs w:val="22"/>
        </w:rPr>
        <w:t>3</w:t>
      </w:r>
      <w:r w:rsidRPr="00645606">
        <w:rPr>
          <w:b/>
          <w:sz w:val="22"/>
          <w:szCs w:val="22"/>
        </w:rPr>
        <w:t xml:space="preserve">.1 </w:t>
      </w:r>
      <w:r w:rsidR="00511200" w:rsidRPr="00645606">
        <w:rPr>
          <w:b/>
          <w:sz w:val="22"/>
          <w:szCs w:val="22"/>
        </w:rPr>
        <w:t>S</w:t>
      </w:r>
      <w:r w:rsidRPr="00645606">
        <w:rPr>
          <w:b/>
          <w:sz w:val="22"/>
          <w:szCs w:val="22"/>
        </w:rPr>
        <w:t>WZ</w:t>
      </w:r>
      <w:r w:rsidRPr="00645606">
        <w:rPr>
          <w:sz w:val="22"/>
          <w:szCs w:val="22"/>
        </w:rPr>
        <w:t xml:space="preserve"> jest data potwierdzenia akcji przez kliknięcie w przycisk </w:t>
      </w:r>
      <w:r w:rsidRPr="00645606">
        <w:rPr>
          <w:b/>
          <w:sz w:val="22"/>
          <w:szCs w:val="22"/>
        </w:rPr>
        <w:t>Wycofaj ofertę</w:t>
      </w:r>
      <w:r w:rsidRPr="00645606">
        <w:rPr>
          <w:sz w:val="22"/>
          <w:szCs w:val="22"/>
        </w:rPr>
        <w:t>.</w:t>
      </w:r>
    </w:p>
    <w:p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Złożenie i w</w:t>
      </w:r>
      <w:r w:rsidR="00540421" w:rsidRPr="00645606">
        <w:rPr>
          <w:sz w:val="22"/>
          <w:szCs w:val="22"/>
        </w:rPr>
        <w:t xml:space="preserve">ycofanie oferty możliwe jest </w:t>
      </w:r>
      <w:r w:rsidR="00540421" w:rsidRPr="00645606">
        <w:rPr>
          <w:sz w:val="22"/>
          <w:szCs w:val="22"/>
          <w:u w:val="single"/>
        </w:rPr>
        <w:t>do</w:t>
      </w:r>
      <w:r w:rsidR="00540421" w:rsidRPr="00645606">
        <w:rPr>
          <w:sz w:val="22"/>
          <w:szCs w:val="22"/>
        </w:rPr>
        <w:t xml:space="preserve"> zakończenia terminu składania ofert w postępowaniu.</w:t>
      </w:r>
    </w:p>
    <w:p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645606">
        <w:rPr>
          <w:sz w:val="22"/>
          <w:szCs w:val="22"/>
        </w:rPr>
        <w:br/>
        <w:t>po upływie terminu zakończenia składania ofert w postępowaniu.</w:t>
      </w:r>
    </w:p>
    <w:p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645606">
        <w:rPr>
          <w:sz w:val="22"/>
          <w:szCs w:val="22"/>
        </w:rPr>
        <w:t xml:space="preserve">. Wszelkie niejasności i wątpliwości dotyczące treści zapisów w </w:t>
      </w:r>
      <w:r w:rsidR="006E7EE1" w:rsidRPr="00645606">
        <w:rPr>
          <w:sz w:val="22"/>
          <w:szCs w:val="22"/>
        </w:rPr>
        <w:t>SWZ</w:t>
      </w:r>
      <w:r w:rsidR="00540421" w:rsidRPr="00645606">
        <w:rPr>
          <w:sz w:val="22"/>
          <w:szCs w:val="22"/>
        </w:rPr>
        <w:t xml:space="preserve"> należy zatem wyjaśnić </w:t>
      </w:r>
      <w:r w:rsidR="00540421" w:rsidRPr="00645606">
        <w:rPr>
          <w:sz w:val="22"/>
          <w:szCs w:val="22"/>
        </w:rPr>
        <w:br/>
        <w:t xml:space="preserve">z Zamawiającym przed terminem składania ofert w trybie przewidzianym w </w:t>
      </w:r>
      <w:r w:rsidR="00540421"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2</w:t>
      </w:r>
      <w:r w:rsidRPr="00645606">
        <w:rPr>
          <w:b/>
          <w:sz w:val="22"/>
          <w:szCs w:val="22"/>
        </w:rPr>
        <w:t xml:space="preserve"> S</w:t>
      </w:r>
      <w:r w:rsidR="00540421" w:rsidRPr="00645606">
        <w:rPr>
          <w:b/>
          <w:sz w:val="22"/>
          <w:szCs w:val="22"/>
        </w:rPr>
        <w:t>WZ</w:t>
      </w:r>
      <w:r w:rsidR="00540421" w:rsidRPr="00645606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45606">
        <w:rPr>
          <w:sz w:val="22"/>
          <w:szCs w:val="22"/>
        </w:rPr>
        <w:t>stanowi o niezgodności oferty z wymaganiami Zamawiającego określonymi w dokumentach zamówienia.</w:t>
      </w:r>
    </w:p>
    <w:p w:rsidR="00540421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>Zamawiający nie przewiduje sposobu komunikowania</w:t>
      </w:r>
      <w:r w:rsidR="00511200" w:rsidRPr="00645606">
        <w:rPr>
          <w:sz w:val="22"/>
          <w:szCs w:val="22"/>
        </w:rPr>
        <w:t xml:space="preserve"> się z Wykonaw</w:t>
      </w:r>
      <w:r w:rsidRPr="00645606">
        <w:rPr>
          <w:sz w:val="22"/>
          <w:szCs w:val="22"/>
        </w:rPr>
        <w:t>cami w inny sposób niż przy użyciu środków komunikacji elektronicznej, wskazanych w</w:t>
      </w:r>
      <w:r w:rsidRPr="00645606">
        <w:rPr>
          <w:spacing w:val="-3"/>
          <w:sz w:val="22"/>
          <w:szCs w:val="22"/>
        </w:rPr>
        <w:t xml:space="preserve"> </w:t>
      </w:r>
      <w:r w:rsidRPr="00645606">
        <w:rPr>
          <w:sz w:val="22"/>
          <w:szCs w:val="22"/>
        </w:rPr>
        <w:t>SWZ.</w:t>
      </w:r>
    </w:p>
    <w:p w:rsidR="00540421" w:rsidRPr="00645606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:rsidR="00540421" w:rsidRPr="00645606" w:rsidRDefault="00540421" w:rsidP="0036640B">
      <w:pPr>
        <w:numPr>
          <w:ilvl w:val="0"/>
          <w:numId w:val="20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:rsidR="00540421" w:rsidRPr="00645606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:rsidR="00540421" w:rsidRPr="00884376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395ADB">
        <w:rPr>
          <w:rFonts w:eastAsia="SimSun"/>
          <w:sz w:val="22"/>
          <w:szCs w:val="22"/>
        </w:rPr>
        <w:t xml:space="preserve">Oferty należy składać </w:t>
      </w:r>
      <w:r w:rsidRPr="00395ADB">
        <w:rPr>
          <w:rFonts w:eastAsia="SimSun"/>
          <w:b/>
          <w:sz w:val="22"/>
          <w:szCs w:val="22"/>
        </w:rPr>
        <w:t xml:space="preserve">do </w:t>
      </w:r>
      <w:r w:rsidRPr="00884376">
        <w:rPr>
          <w:rFonts w:eastAsia="SimSun"/>
          <w:b/>
          <w:sz w:val="22"/>
          <w:szCs w:val="22"/>
        </w:rPr>
        <w:t>dnia</w:t>
      </w:r>
      <w:r w:rsidR="00884376" w:rsidRPr="00884376">
        <w:rPr>
          <w:rFonts w:eastAsia="SimSun"/>
          <w:b/>
          <w:sz w:val="22"/>
          <w:szCs w:val="22"/>
        </w:rPr>
        <w:t xml:space="preserve"> 31.10</w:t>
      </w:r>
      <w:r w:rsidR="00406A68" w:rsidRPr="00884376">
        <w:rPr>
          <w:rFonts w:eastAsia="SimSun"/>
          <w:b/>
          <w:sz w:val="22"/>
          <w:szCs w:val="22"/>
        </w:rPr>
        <w:t>.</w:t>
      </w:r>
      <w:r w:rsidR="00BF6494" w:rsidRPr="00884376">
        <w:rPr>
          <w:rFonts w:eastAsia="SimSun"/>
          <w:b/>
          <w:sz w:val="22"/>
          <w:szCs w:val="22"/>
        </w:rPr>
        <w:t>202</w:t>
      </w:r>
      <w:r w:rsidR="00FE7DCE" w:rsidRPr="00884376">
        <w:rPr>
          <w:rFonts w:eastAsia="SimSun"/>
          <w:b/>
          <w:sz w:val="22"/>
          <w:szCs w:val="22"/>
        </w:rPr>
        <w:t>3</w:t>
      </w:r>
      <w:r w:rsidR="007A5071" w:rsidRPr="00884376">
        <w:rPr>
          <w:rFonts w:eastAsia="SimSun"/>
          <w:b/>
          <w:sz w:val="22"/>
          <w:szCs w:val="22"/>
        </w:rPr>
        <w:t xml:space="preserve"> </w:t>
      </w:r>
      <w:r w:rsidRPr="00884376">
        <w:rPr>
          <w:b/>
          <w:sz w:val="22"/>
          <w:szCs w:val="22"/>
        </w:rPr>
        <w:t>r., do godz. 1</w:t>
      </w:r>
      <w:r w:rsidR="00A70564" w:rsidRPr="00884376">
        <w:rPr>
          <w:b/>
          <w:sz w:val="22"/>
          <w:szCs w:val="22"/>
        </w:rPr>
        <w:t>0</w:t>
      </w:r>
      <w:r w:rsidRPr="00884376">
        <w:rPr>
          <w:b/>
          <w:sz w:val="22"/>
          <w:szCs w:val="22"/>
        </w:rPr>
        <w:t>:00</w:t>
      </w:r>
      <w:r w:rsidRPr="00884376">
        <w:rPr>
          <w:sz w:val="22"/>
          <w:szCs w:val="22"/>
        </w:rPr>
        <w:t>,</w:t>
      </w:r>
      <w:r w:rsidRPr="00884376">
        <w:rPr>
          <w:b/>
          <w:sz w:val="22"/>
          <w:szCs w:val="22"/>
        </w:rPr>
        <w:t xml:space="preserve"> </w:t>
      </w:r>
      <w:r w:rsidRPr="00884376">
        <w:rPr>
          <w:rFonts w:eastAsia="Calibri"/>
          <w:sz w:val="22"/>
          <w:szCs w:val="22"/>
        </w:rPr>
        <w:t xml:space="preserve">z uwzględnieniem zapisów </w:t>
      </w:r>
      <w:r w:rsidRPr="00884376">
        <w:rPr>
          <w:rFonts w:eastAsia="Calibri"/>
          <w:b/>
          <w:sz w:val="22"/>
          <w:szCs w:val="22"/>
        </w:rPr>
        <w:t xml:space="preserve">pkt. 16 </w:t>
      </w:r>
      <w:r w:rsidR="006E7EE1" w:rsidRPr="00884376">
        <w:rPr>
          <w:rFonts w:eastAsia="Calibri"/>
          <w:b/>
          <w:sz w:val="22"/>
          <w:szCs w:val="22"/>
        </w:rPr>
        <w:t>SWZ</w:t>
      </w:r>
      <w:r w:rsidRPr="00884376">
        <w:rPr>
          <w:rFonts w:eastAsia="Calibri"/>
          <w:sz w:val="22"/>
          <w:szCs w:val="22"/>
        </w:rPr>
        <w:t>.</w:t>
      </w:r>
    </w:p>
    <w:p w:rsidR="00540421" w:rsidRPr="00884376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884376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884376">
        <w:rPr>
          <w:rFonts w:eastAsia="SimSun"/>
          <w:i/>
          <w:sz w:val="22"/>
          <w:szCs w:val="22"/>
        </w:rPr>
        <w:t>platformy zakupowej</w:t>
      </w:r>
      <w:r w:rsidRPr="00884376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884376">
        <w:rPr>
          <w:rFonts w:eastAsia="SimSun"/>
          <w:b/>
          <w:sz w:val="22"/>
          <w:szCs w:val="22"/>
        </w:rPr>
        <w:t>kroku 2</w:t>
      </w:r>
      <w:r w:rsidRPr="00884376">
        <w:rPr>
          <w:rFonts w:eastAsia="SimSun"/>
          <w:sz w:val="22"/>
          <w:szCs w:val="22"/>
        </w:rPr>
        <w:t xml:space="preserve"> składania oferty poprzez kliknięcie przycisku </w:t>
      </w:r>
      <w:r w:rsidRPr="00884376">
        <w:rPr>
          <w:rFonts w:eastAsia="SimSun"/>
          <w:b/>
          <w:sz w:val="22"/>
          <w:szCs w:val="22"/>
        </w:rPr>
        <w:t>Złóż ofer</w:t>
      </w:r>
      <w:bookmarkStart w:id="8" w:name="_GoBack"/>
      <w:bookmarkEnd w:id="8"/>
      <w:r w:rsidRPr="00884376">
        <w:rPr>
          <w:rFonts w:eastAsia="SimSun"/>
          <w:b/>
          <w:sz w:val="22"/>
          <w:szCs w:val="22"/>
        </w:rPr>
        <w:t>tę</w:t>
      </w:r>
      <w:r w:rsidRPr="00884376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540421" w:rsidRPr="00884376" w:rsidRDefault="00540421" w:rsidP="00A07174">
      <w:pPr>
        <w:ind w:left="1418"/>
        <w:jc w:val="both"/>
        <w:rPr>
          <w:sz w:val="22"/>
          <w:szCs w:val="22"/>
        </w:rPr>
      </w:pPr>
    </w:p>
    <w:p w:rsidR="00540421" w:rsidRPr="00884376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884376">
        <w:rPr>
          <w:b/>
          <w:sz w:val="22"/>
          <w:szCs w:val="22"/>
        </w:rPr>
        <w:t>Otwarcie ofert</w:t>
      </w:r>
    </w:p>
    <w:p w:rsidR="00511200" w:rsidRPr="00395ADB" w:rsidRDefault="00F20FFA" w:rsidP="00A24DE1">
      <w:pPr>
        <w:numPr>
          <w:ilvl w:val="0"/>
          <w:numId w:val="8"/>
        </w:numPr>
        <w:ind w:left="1418" w:hanging="720"/>
        <w:jc w:val="both"/>
        <w:rPr>
          <w:sz w:val="22"/>
          <w:szCs w:val="22"/>
        </w:rPr>
      </w:pPr>
      <w:r w:rsidRPr="00884376">
        <w:rPr>
          <w:sz w:val="22"/>
          <w:szCs w:val="22"/>
        </w:rPr>
        <w:t>O</w:t>
      </w:r>
      <w:r w:rsidR="00540421" w:rsidRPr="00884376">
        <w:rPr>
          <w:sz w:val="22"/>
          <w:szCs w:val="22"/>
        </w:rPr>
        <w:t xml:space="preserve">twarcie ofert nastąpi </w:t>
      </w:r>
      <w:r w:rsidR="00540421" w:rsidRPr="00884376">
        <w:rPr>
          <w:rFonts w:eastAsia="SimSun"/>
          <w:b/>
          <w:sz w:val="22"/>
          <w:szCs w:val="22"/>
        </w:rPr>
        <w:t>dnia</w:t>
      </w:r>
      <w:r w:rsidR="00884376" w:rsidRPr="00884376">
        <w:rPr>
          <w:rFonts w:eastAsia="SimSun"/>
          <w:b/>
          <w:sz w:val="22"/>
          <w:szCs w:val="22"/>
        </w:rPr>
        <w:t xml:space="preserve"> 31.10</w:t>
      </w:r>
      <w:r w:rsidR="00406A68" w:rsidRPr="00884376">
        <w:rPr>
          <w:rFonts w:eastAsia="SimSun"/>
          <w:b/>
          <w:sz w:val="22"/>
          <w:szCs w:val="22"/>
        </w:rPr>
        <w:t>.</w:t>
      </w:r>
      <w:r w:rsidR="00BF6494" w:rsidRPr="00884376">
        <w:rPr>
          <w:rFonts w:eastAsia="SimSun"/>
          <w:b/>
          <w:sz w:val="22"/>
          <w:szCs w:val="22"/>
        </w:rPr>
        <w:t>202</w:t>
      </w:r>
      <w:r w:rsidR="00FE7DCE" w:rsidRPr="00884376">
        <w:rPr>
          <w:rFonts w:eastAsia="SimSun"/>
          <w:b/>
          <w:sz w:val="22"/>
          <w:szCs w:val="22"/>
        </w:rPr>
        <w:t>3</w:t>
      </w:r>
      <w:r w:rsidR="007A5071" w:rsidRPr="00884376">
        <w:rPr>
          <w:rFonts w:eastAsia="SimSun"/>
          <w:b/>
          <w:sz w:val="22"/>
          <w:szCs w:val="22"/>
        </w:rPr>
        <w:t xml:space="preserve"> </w:t>
      </w:r>
      <w:r w:rsidR="00540421" w:rsidRPr="00884376">
        <w:rPr>
          <w:b/>
          <w:sz w:val="22"/>
          <w:szCs w:val="22"/>
        </w:rPr>
        <w:t>r.,</w:t>
      </w:r>
      <w:r w:rsidR="00540421" w:rsidRPr="00395ADB">
        <w:rPr>
          <w:b/>
          <w:sz w:val="22"/>
          <w:szCs w:val="22"/>
        </w:rPr>
        <w:t xml:space="preserve"> godz. 1</w:t>
      </w:r>
      <w:r w:rsidR="00A70564" w:rsidRPr="00395ADB">
        <w:rPr>
          <w:b/>
          <w:sz w:val="22"/>
          <w:szCs w:val="22"/>
        </w:rPr>
        <w:t>0</w:t>
      </w:r>
      <w:r w:rsidR="00540421" w:rsidRPr="00395ADB">
        <w:rPr>
          <w:b/>
          <w:sz w:val="22"/>
          <w:szCs w:val="22"/>
        </w:rPr>
        <w:t>:30</w:t>
      </w:r>
      <w:r w:rsidR="00747147" w:rsidRPr="00395ADB">
        <w:rPr>
          <w:sz w:val="22"/>
          <w:szCs w:val="22"/>
        </w:rPr>
        <w:t xml:space="preserve">, </w:t>
      </w:r>
      <w:r w:rsidR="00A24DE1" w:rsidRPr="00395ADB">
        <w:rPr>
          <w:sz w:val="22"/>
          <w:szCs w:val="22"/>
        </w:rPr>
        <w:t xml:space="preserve">za pośrednictwem </w:t>
      </w:r>
      <w:r w:rsidR="00A24DE1" w:rsidRPr="00395ADB">
        <w:rPr>
          <w:i/>
          <w:sz w:val="22"/>
          <w:szCs w:val="22"/>
        </w:rPr>
        <w:t>platformy zakupowej</w:t>
      </w:r>
      <w:r w:rsidR="00A24DE1" w:rsidRPr="00395ADB">
        <w:rPr>
          <w:sz w:val="22"/>
          <w:szCs w:val="22"/>
        </w:rPr>
        <w:t>.</w:t>
      </w:r>
    </w:p>
    <w:p w:rsidR="00511200" w:rsidRPr="00645606" w:rsidRDefault="0070271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585F7D">
        <w:rPr>
          <w:rFonts w:eastAsia="SimSun"/>
          <w:sz w:val="22"/>
          <w:szCs w:val="22"/>
        </w:rPr>
        <w:t>Zamawiający nie przewiduje publicznego otwarcia</w:t>
      </w:r>
      <w:r w:rsidRPr="00645606">
        <w:rPr>
          <w:rFonts w:eastAsia="SimSun"/>
          <w:sz w:val="22"/>
          <w:szCs w:val="22"/>
        </w:rPr>
        <w:t xml:space="preserve"> ofert</w:t>
      </w:r>
      <w:r w:rsidR="00511200" w:rsidRPr="00645606">
        <w:rPr>
          <w:rFonts w:eastAsia="SimSun"/>
          <w:sz w:val="22"/>
          <w:szCs w:val="22"/>
        </w:rPr>
        <w:t>.</w:t>
      </w:r>
    </w:p>
    <w:p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:rsidR="00511200" w:rsidRPr="00763141" w:rsidRDefault="00511200" w:rsidP="002D4EAB">
      <w:pPr>
        <w:pStyle w:val="Akapitzlist"/>
        <w:numPr>
          <w:ilvl w:val="3"/>
          <w:numId w:val="32"/>
        </w:numPr>
        <w:tabs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511200" w:rsidRPr="00763141" w:rsidRDefault="00511200" w:rsidP="002D4EAB">
      <w:pPr>
        <w:pStyle w:val="Akapitzlist"/>
        <w:numPr>
          <w:ilvl w:val="3"/>
          <w:numId w:val="32"/>
        </w:numPr>
        <w:tabs>
          <w:tab w:val="left" w:pos="2268"/>
        </w:tabs>
        <w:ind w:firstLine="466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cenach lub kosztach zawartych w ofertach.</w:t>
      </w:r>
    </w:p>
    <w:p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511200" w:rsidRPr="00645606" w:rsidRDefault="0038354D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</w:t>
      </w:r>
      <w:r w:rsidR="00996DD6">
        <w:rPr>
          <w:rFonts w:eastAsia="SimSun"/>
          <w:sz w:val="22"/>
          <w:szCs w:val="22"/>
        </w:rPr>
        <w:t xml:space="preserve"> terminu </w:t>
      </w:r>
      <w:r w:rsidR="00511200" w:rsidRPr="00645606">
        <w:rPr>
          <w:rFonts w:eastAsia="SimSun"/>
          <w:sz w:val="22"/>
          <w:szCs w:val="22"/>
        </w:rPr>
        <w:t>otwarcia ofert na stronie internetowej prowadzonego postepowania.</w:t>
      </w:r>
    </w:p>
    <w:p w:rsidR="007E1717" w:rsidRPr="00645606" w:rsidRDefault="007E1717" w:rsidP="00A07174">
      <w:pPr>
        <w:jc w:val="both"/>
        <w:rPr>
          <w:sz w:val="22"/>
          <w:szCs w:val="22"/>
        </w:rPr>
      </w:pPr>
    </w:p>
    <w:p w:rsidR="000B74E7" w:rsidRPr="00645606" w:rsidRDefault="000B74E7" w:rsidP="002D4EAB">
      <w:pPr>
        <w:numPr>
          <w:ilvl w:val="0"/>
          <w:numId w:val="32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sz w:val="22"/>
          <w:szCs w:val="22"/>
        </w:rPr>
        <w:t>Opis sposobu obliczenia ceny</w:t>
      </w:r>
    </w:p>
    <w:p w:rsidR="000B74E7" w:rsidRPr="00645606" w:rsidRDefault="000B74E7" w:rsidP="0036640B">
      <w:pPr>
        <w:pStyle w:val="Tekstpodstawowy"/>
        <w:numPr>
          <w:ilvl w:val="0"/>
          <w:numId w:val="19"/>
        </w:numPr>
        <w:shd w:val="clear" w:color="auto" w:fill="FFFFFF"/>
        <w:spacing w:before="12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45606">
        <w:rPr>
          <w:bCs/>
          <w:sz w:val="22"/>
          <w:szCs w:val="22"/>
        </w:rPr>
        <w:br/>
        <w:t xml:space="preserve">o informowaniu o cenach towarów i usług (Dz. U. </w:t>
      </w:r>
      <w:r w:rsidRPr="00645606">
        <w:rPr>
          <w:bCs/>
          <w:sz w:val="22"/>
          <w:szCs w:val="22"/>
          <w:lang w:val="pl-PL"/>
        </w:rPr>
        <w:t>20</w:t>
      </w:r>
      <w:r w:rsidR="00430D71">
        <w:rPr>
          <w:bCs/>
          <w:sz w:val="22"/>
          <w:szCs w:val="22"/>
          <w:lang w:val="pl-PL"/>
        </w:rPr>
        <w:t>23</w:t>
      </w:r>
      <w:r w:rsidRPr="00645606">
        <w:rPr>
          <w:bCs/>
          <w:sz w:val="22"/>
          <w:szCs w:val="22"/>
          <w:lang w:val="pl-PL"/>
        </w:rPr>
        <w:t xml:space="preserve"> r. </w:t>
      </w:r>
      <w:r w:rsidRPr="00645606">
        <w:rPr>
          <w:bCs/>
          <w:sz w:val="22"/>
          <w:szCs w:val="22"/>
        </w:rPr>
        <w:t xml:space="preserve">poz. </w:t>
      </w:r>
      <w:r w:rsidRPr="00645606">
        <w:rPr>
          <w:bCs/>
          <w:sz w:val="22"/>
          <w:szCs w:val="22"/>
          <w:lang w:val="pl-PL"/>
        </w:rPr>
        <w:t>1</w:t>
      </w:r>
      <w:r w:rsidR="00430D71">
        <w:rPr>
          <w:bCs/>
          <w:sz w:val="22"/>
          <w:szCs w:val="22"/>
          <w:lang w:val="pl-PL"/>
        </w:rPr>
        <w:t>6</w:t>
      </w:r>
      <w:r w:rsidRPr="00645606">
        <w:rPr>
          <w:bCs/>
          <w:sz w:val="22"/>
          <w:szCs w:val="22"/>
          <w:lang w:val="pl-PL"/>
        </w:rPr>
        <w:t>8</w:t>
      </w:r>
      <w:r w:rsidRPr="00645606">
        <w:rPr>
          <w:bCs/>
          <w:sz w:val="22"/>
          <w:szCs w:val="22"/>
        </w:rPr>
        <w:t>)</w:t>
      </w:r>
      <w:r w:rsidRPr="0064560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:rsidR="00F20FFA" w:rsidRPr="00F20FFA" w:rsidRDefault="00F20FFA" w:rsidP="0036640B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A16A54">
        <w:rPr>
          <w:sz w:val="22"/>
          <w:szCs w:val="22"/>
        </w:rPr>
        <w:t xml:space="preserve">Cenę oferty stanowi suma wartości wszystkich jej elementów, zawierająca wszystkie koszty niezbędne </w:t>
      </w:r>
      <w:r w:rsidRPr="00A16A54">
        <w:rPr>
          <w:sz w:val="22"/>
          <w:szCs w:val="22"/>
        </w:rPr>
        <w:br/>
        <w:t>do wykonania zamówienia.</w:t>
      </w:r>
    </w:p>
    <w:p w:rsidR="006313ED" w:rsidRPr="001413A8" w:rsidRDefault="00F20FFA" w:rsidP="006313ED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313ED">
        <w:rPr>
          <w:bCs/>
          <w:sz w:val="22"/>
          <w:szCs w:val="22"/>
        </w:rPr>
        <w:t xml:space="preserve">Cenę oferty należy obliczyć jako </w:t>
      </w:r>
      <w:r w:rsidRPr="006313ED">
        <w:rPr>
          <w:b/>
          <w:bCs/>
          <w:sz w:val="22"/>
          <w:szCs w:val="22"/>
        </w:rPr>
        <w:t>ryczałtowe wynagrodzenie złotych brutto</w:t>
      </w:r>
      <w:r w:rsidRPr="006313ED">
        <w:rPr>
          <w:bCs/>
          <w:sz w:val="22"/>
          <w:szCs w:val="22"/>
        </w:rPr>
        <w:t xml:space="preserve"> Wykonawcy (brutto, tj.: </w:t>
      </w:r>
      <w:r w:rsidRPr="006313ED">
        <w:rPr>
          <w:bCs/>
          <w:sz w:val="22"/>
          <w:szCs w:val="22"/>
        </w:rPr>
        <w:br/>
        <w:t>z podatkiem VAT i innymi należnościami publicznoprawnymi zgodnie z obowiązującymi przepisami)</w:t>
      </w:r>
      <w:r w:rsidRPr="006313ED">
        <w:rPr>
          <w:sz w:val="22"/>
          <w:szCs w:val="22"/>
        </w:rPr>
        <w:t xml:space="preserve"> </w:t>
      </w:r>
      <w:r w:rsidRPr="006313ED">
        <w:rPr>
          <w:bCs/>
          <w:sz w:val="22"/>
          <w:szCs w:val="22"/>
        </w:rPr>
        <w:t xml:space="preserve">uwzględniając zakres zamówienia określony w dokumentacji zamówienia a także wszystkie przewidywane koszty kompletnego wykonania przedmiotu zamówienia, wymagania SWZ </w:t>
      </w:r>
      <w:r w:rsidR="006313ED" w:rsidRPr="001413A8">
        <w:rPr>
          <w:bCs/>
          <w:color w:val="000000" w:themeColor="text1"/>
          <w:sz w:val="22"/>
          <w:szCs w:val="22"/>
          <w:lang w:val="pl-PL"/>
        </w:rPr>
        <w:t xml:space="preserve">oraz wszelkie koszty, jakie powstaną w związku z należytą realizacją zamówienia, w szczególności uwzględniając zakres zamówienia </w:t>
      </w:r>
      <w:r w:rsidR="006313ED" w:rsidRPr="001413A8">
        <w:rPr>
          <w:bCs/>
          <w:color w:val="000000" w:themeColor="text1"/>
          <w:sz w:val="22"/>
          <w:szCs w:val="22"/>
        </w:rPr>
        <w:t xml:space="preserve">określony w </w:t>
      </w:r>
      <w:r w:rsidR="006313ED" w:rsidRPr="001413A8">
        <w:rPr>
          <w:b/>
          <w:bCs/>
          <w:i/>
          <w:color w:val="000000" w:themeColor="text1"/>
          <w:sz w:val="22"/>
          <w:szCs w:val="22"/>
        </w:rPr>
        <w:t>Opisie przedmiotu zamówienia (załącznik nr 1</w:t>
      </w:r>
      <w:r w:rsidR="006313ED" w:rsidRPr="001413A8">
        <w:rPr>
          <w:b/>
          <w:bCs/>
          <w:i/>
          <w:color w:val="000000" w:themeColor="text1"/>
          <w:sz w:val="22"/>
          <w:szCs w:val="22"/>
          <w:lang w:val="pl-PL"/>
        </w:rPr>
        <w:t xml:space="preserve">A </w:t>
      </w:r>
      <w:r w:rsidR="006313ED" w:rsidRPr="001413A8">
        <w:rPr>
          <w:b/>
          <w:bCs/>
          <w:i/>
          <w:color w:val="000000" w:themeColor="text1"/>
          <w:sz w:val="22"/>
          <w:szCs w:val="22"/>
        </w:rPr>
        <w:t>do SWZ)</w:t>
      </w:r>
      <w:r w:rsidR="006313ED" w:rsidRPr="001413A8">
        <w:rPr>
          <w:bCs/>
          <w:color w:val="000000" w:themeColor="text1"/>
          <w:sz w:val="22"/>
          <w:szCs w:val="22"/>
        </w:rPr>
        <w:t xml:space="preserve"> </w:t>
      </w:r>
      <w:r w:rsidR="006313ED" w:rsidRPr="001413A8">
        <w:rPr>
          <w:bCs/>
          <w:color w:val="000000" w:themeColor="text1"/>
          <w:sz w:val="22"/>
          <w:szCs w:val="22"/>
          <w:lang w:val="pl-PL"/>
        </w:rPr>
        <w:t>oraz wszelkie inne koszty związane z pełną i należytą realizacją przedmiotu zamówienia.</w:t>
      </w:r>
    </w:p>
    <w:p w:rsidR="000B74E7" w:rsidRPr="006313ED" w:rsidRDefault="000B74E7" w:rsidP="00F35527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313ED">
        <w:rPr>
          <w:bCs/>
          <w:sz w:val="22"/>
          <w:szCs w:val="22"/>
        </w:rPr>
        <w:t>Cenę brutto należy obliczyć poprzez dodanie do ceny netto podatku VAT według obowiązującej stawki</w:t>
      </w:r>
      <w:r w:rsidRPr="006313ED">
        <w:rPr>
          <w:bCs/>
          <w:sz w:val="22"/>
          <w:szCs w:val="22"/>
          <w:lang w:val="pl-PL"/>
        </w:rPr>
        <w:t xml:space="preserve"> </w:t>
      </w:r>
      <w:r w:rsidRPr="006313ED">
        <w:rPr>
          <w:bCs/>
          <w:sz w:val="22"/>
          <w:szCs w:val="22"/>
        </w:rPr>
        <w:t>podatku od towarów i usług (VAT) właściwą dla przedmiotu zamówienia, obowiązującą według stanu pra</w:t>
      </w:r>
      <w:r w:rsidR="00287BA8" w:rsidRPr="006313ED">
        <w:rPr>
          <w:bCs/>
          <w:sz w:val="22"/>
          <w:szCs w:val="22"/>
        </w:rPr>
        <w:t>wnego na dzień składania ofert.</w:t>
      </w:r>
    </w:p>
    <w:p w:rsidR="000B74E7" w:rsidRPr="00645606" w:rsidRDefault="000B74E7" w:rsidP="0036640B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Wykonawca </w:t>
      </w:r>
      <w:r w:rsidRPr="00645606">
        <w:rPr>
          <w:sz w:val="22"/>
          <w:szCs w:val="22"/>
          <w:lang w:val="pl-PL"/>
        </w:rPr>
        <w:t>wskaże</w:t>
      </w:r>
      <w:r w:rsidRPr="00645606">
        <w:rPr>
          <w:sz w:val="22"/>
          <w:szCs w:val="22"/>
        </w:rPr>
        <w:t xml:space="preserve"> cenę oferty</w:t>
      </w:r>
      <w:r w:rsidRPr="00645606">
        <w:rPr>
          <w:sz w:val="22"/>
          <w:szCs w:val="22"/>
          <w:lang w:val="pl-PL"/>
        </w:rPr>
        <w:t xml:space="preserve">, według wzoru wskazanego </w:t>
      </w:r>
      <w:r w:rsidRPr="00645606">
        <w:rPr>
          <w:sz w:val="22"/>
          <w:szCs w:val="22"/>
        </w:rPr>
        <w:t xml:space="preserve">w </w:t>
      </w:r>
      <w:r w:rsidRPr="00645606">
        <w:rPr>
          <w:b/>
          <w:i/>
          <w:sz w:val="22"/>
          <w:szCs w:val="22"/>
        </w:rPr>
        <w:t>Formularzu ofertowym</w:t>
      </w:r>
      <w:r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  <w:lang w:val="pl-PL"/>
        </w:rPr>
        <w:t xml:space="preserve">- </w:t>
      </w:r>
      <w:r w:rsidRPr="00645606">
        <w:rPr>
          <w:sz w:val="22"/>
          <w:szCs w:val="22"/>
        </w:rPr>
        <w:t xml:space="preserve">sporządzonym </w:t>
      </w:r>
      <w:r w:rsidRPr="00645606">
        <w:rPr>
          <w:sz w:val="22"/>
          <w:szCs w:val="22"/>
          <w:lang w:val="pl-PL"/>
        </w:rPr>
        <w:t>zgodnie z</w:t>
      </w:r>
      <w:r w:rsidRPr="00645606">
        <w:rPr>
          <w:sz w:val="22"/>
          <w:szCs w:val="22"/>
        </w:rPr>
        <w:t xml:space="preserve"> </w:t>
      </w:r>
      <w:r w:rsidRPr="00F20FFA">
        <w:rPr>
          <w:b/>
          <w:sz w:val="22"/>
          <w:szCs w:val="22"/>
        </w:rPr>
        <w:t>załączni</w:t>
      </w:r>
      <w:r w:rsidRPr="00F20FFA">
        <w:rPr>
          <w:b/>
          <w:sz w:val="22"/>
          <w:szCs w:val="22"/>
          <w:lang w:val="pl-PL"/>
        </w:rPr>
        <w:t>kiem</w:t>
      </w:r>
      <w:r w:rsidRPr="00F20FFA">
        <w:rPr>
          <w:b/>
          <w:sz w:val="22"/>
          <w:szCs w:val="22"/>
        </w:rPr>
        <w:t xml:space="preserve"> </w:t>
      </w:r>
      <w:r w:rsidRPr="00F20FFA">
        <w:rPr>
          <w:b/>
          <w:sz w:val="22"/>
          <w:szCs w:val="22"/>
          <w:lang w:val="pl-PL"/>
        </w:rPr>
        <w:t>n</w:t>
      </w:r>
      <w:r w:rsidRPr="00F20FFA">
        <w:rPr>
          <w:b/>
          <w:sz w:val="22"/>
          <w:szCs w:val="22"/>
        </w:rPr>
        <w:t xml:space="preserve">r </w:t>
      </w:r>
      <w:r w:rsidRPr="00F20FFA">
        <w:rPr>
          <w:b/>
          <w:sz w:val="22"/>
          <w:szCs w:val="22"/>
          <w:lang w:val="pl-PL"/>
        </w:rPr>
        <w:t>1</w:t>
      </w:r>
      <w:r w:rsidRPr="00F20FFA">
        <w:rPr>
          <w:b/>
          <w:sz w:val="22"/>
          <w:szCs w:val="22"/>
        </w:rPr>
        <w:t xml:space="preserve"> do SWZ</w:t>
      </w:r>
      <w:r w:rsidRPr="00645606">
        <w:rPr>
          <w:sz w:val="22"/>
          <w:szCs w:val="22"/>
          <w:lang w:val="pl-PL"/>
        </w:rPr>
        <w:t>.</w:t>
      </w:r>
    </w:p>
    <w:p w:rsidR="000B74E7" w:rsidRPr="00645606" w:rsidRDefault="000B74E7" w:rsidP="0036640B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Cena </w:t>
      </w:r>
      <w:r w:rsidRPr="00645606">
        <w:rPr>
          <w:sz w:val="22"/>
          <w:szCs w:val="22"/>
          <w:lang w:val="pl-PL"/>
        </w:rPr>
        <w:t xml:space="preserve">oferty </w:t>
      </w:r>
      <w:r w:rsidRPr="00645606">
        <w:rPr>
          <w:sz w:val="22"/>
          <w:szCs w:val="22"/>
        </w:rPr>
        <w:t xml:space="preserve">musi być wyrażona w złotych polskich (PLN), z dokładnością </w:t>
      </w:r>
      <w:r w:rsidRPr="00645606">
        <w:rPr>
          <w:sz w:val="22"/>
          <w:szCs w:val="22"/>
          <w:u w:val="single"/>
        </w:rPr>
        <w:t>nie większą niż</w:t>
      </w:r>
      <w:r w:rsidRPr="00645606">
        <w:rPr>
          <w:sz w:val="22"/>
          <w:szCs w:val="22"/>
        </w:rPr>
        <w:t xml:space="preserve"> dwa miejsca po przecinku.</w:t>
      </w:r>
    </w:p>
    <w:p w:rsidR="000B74E7" w:rsidRPr="00645606" w:rsidRDefault="000B74E7" w:rsidP="0036640B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Wszystkich działań/obliczeń należy dokonywać na liczbach zaokrąglonych do </w:t>
      </w:r>
      <w:r w:rsidRPr="00645606">
        <w:rPr>
          <w:i/>
          <w:sz w:val="22"/>
          <w:szCs w:val="22"/>
        </w:rPr>
        <w:t>dwóch</w:t>
      </w:r>
      <w:r w:rsidRPr="00645606">
        <w:rPr>
          <w:sz w:val="22"/>
          <w:szCs w:val="22"/>
        </w:rPr>
        <w:t xml:space="preserve"> [ 2 ] miejsc po przecinku.</w:t>
      </w:r>
    </w:p>
    <w:p w:rsidR="00F20FFA" w:rsidRPr="00F20FFA" w:rsidRDefault="00F20FFA" w:rsidP="0036640B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A16A54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:rsidR="000B74E7" w:rsidRPr="00645606" w:rsidRDefault="000B74E7" w:rsidP="0036640B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</w:t>
      </w:r>
      <w:r w:rsidR="00C554EA">
        <w:rPr>
          <w:sz w:val="22"/>
          <w:szCs w:val="22"/>
        </w:rPr>
        <w:t>rzeb oceny i porównania ofert w</w:t>
      </w:r>
      <w:r w:rsidR="00C554EA">
        <w:rPr>
          <w:sz w:val="22"/>
          <w:szCs w:val="22"/>
          <w:lang w:val="pl-PL"/>
        </w:rPr>
        <w:t> </w:t>
      </w:r>
      <w:r w:rsidRPr="00645606">
        <w:rPr>
          <w:sz w:val="22"/>
          <w:szCs w:val="22"/>
        </w:rPr>
        <w:t xml:space="preserve">przypadku oferty Wykonawcy mającego siedzibę poza granicami Polski doliczy do przedstawionych cen </w:t>
      </w:r>
      <w:r w:rsidRPr="00645606">
        <w:rPr>
          <w:sz w:val="22"/>
          <w:szCs w:val="22"/>
        </w:rPr>
        <w:lastRenderedPageBreak/>
        <w:t>podatek od towarów i usług VAT, który ma obowiązek zapłacić zgodnie z obowiązującymi przepisami.</w:t>
      </w:r>
      <w:r w:rsidR="00F20FFA">
        <w:rPr>
          <w:sz w:val="22"/>
          <w:szCs w:val="22"/>
          <w:lang w:val="pl-PL"/>
        </w:rPr>
        <w:t xml:space="preserve"> </w:t>
      </w:r>
      <w:r w:rsidR="00F20FFA">
        <w:rPr>
          <w:sz w:val="22"/>
          <w:szCs w:val="22"/>
        </w:rPr>
        <w:t>Pkt.</w:t>
      </w:r>
      <w:r w:rsidR="00F20FFA">
        <w:rPr>
          <w:sz w:val="22"/>
          <w:szCs w:val="22"/>
          <w:lang w:val="pl-PL"/>
        </w:rPr>
        <w:t> </w:t>
      </w:r>
      <w:r w:rsidR="00F20FFA">
        <w:rPr>
          <w:sz w:val="22"/>
          <w:szCs w:val="22"/>
        </w:rPr>
        <w:t>18.11. stosuje się.</w:t>
      </w:r>
    </w:p>
    <w:p w:rsidR="000B74E7" w:rsidRDefault="000B74E7" w:rsidP="00FE7DC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45606">
        <w:rPr>
          <w:bCs/>
          <w:sz w:val="22"/>
          <w:szCs w:val="22"/>
          <w:lang w:val="pl-PL"/>
        </w:rPr>
        <w:t>cyfrowo</w:t>
      </w:r>
      <w:r w:rsidRPr="00645606">
        <w:rPr>
          <w:bCs/>
          <w:sz w:val="22"/>
          <w:szCs w:val="22"/>
        </w:rPr>
        <w:t>.</w:t>
      </w:r>
    </w:p>
    <w:p w:rsidR="00AA2C6E" w:rsidRPr="00FE7DCE" w:rsidRDefault="00AA2C6E" w:rsidP="00FE7DC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:rsidR="00647A0B" w:rsidRPr="00645606" w:rsidRDefault="00647A0B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:rsidR="000B74E7" w:rsidRPr="00645606" w:rsidRDefault="000B74E7" w:rsidP="002D4EAB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kryteriów oceny ofert, wraz z podaniem wag tych kryteriów i sposobu oceny ofert</w:t>
      </w:r>
    </w:p>
    <w:p w:rsidR="000B74E7" w:rsidRPr="00F7621B" w:rsidRDefault="000B74E7" w:rsidP="002D4EAB">
      <w:pPr>
        <w:pStyle w:val="Akapitzlist"/>
        <w:numPr>
          <w:ilvl w:val="1"/>
          <w:numId w:val="33"/>
        </w:numPr>
        <w:spacing w:before="120"/>
        <w:ind w:left="709" w:hanging="709"/>
        <w:jc w:val="both"/>
        <w:rPr>
          <w:sz w:val="22"/>
          <w:szCs w:val="22"/>
        </w:rPr>
      </w:pPr>
      <w:r w:rsidRPr="00F7621B">
        <w:rPr>
          <w:sz w:val="22"/>
          <w:szCs w:val="22"/>
        </w:rPr>
        <w:t>Zamawiający wybiera najkorzystniejszą ofertę na podstawie kryteriów oceny ofert.</w:t>
      </w:r>
    </w:p>
    <w:p w:rsidR="0046249C" w:rsidRPr="0046249C" w:rsidRDefault="000B74E7" w:rsidP="0046249C">
      <w:pPr>
        <w:pStyle w:val="Akapitzlist"/>
        <w:numPr>
          <w:ilvl w:val="1"/>
          <w:numId w:val="33"/>
        </w:numPr>
        <w:spacing w:before="120"/>
        <w:ind w:left="709" w:hanging="709"/>
        <w:jc w:val="both"/>
        <w:rPr>
          <w:b/>
          <w:sz w:val="22"/>
          <w:szCs w:val="22"/>
        </w:rPr>
      </w:pPr>
      <w:r w:rsidRPr="0046249C">
        <w:rPr>
          <w:b/>
          <w:bCs/>
          <w:sz w:val="22"/>
          <w:szCs w:val="22"/>
        </w:rPr>
        <w:t>Kryteriami oceny</w:t>
      </w:r>
      <w:r w:rsidR="00051686" w:rsidRPr="0046249C">
        <w:rPr>
          <w:b/>
          <w:bCs/>
          <w:sz w:val="22"/>
          <w:szCs w:val="22"/>
        </w:rPr>
        <w:t xml:space="preserve"> </w:t>
      </w:r>
      <w:r w:rsidRPr="0046249C">
        <w:rPr>
          <w:b/>
          <w:bCs/>
          <w:sz w:val="22"/>
          <w:szCs w:val="22"/>
        </w:rPr>
        <w:t>są:</w:t>
      </w:r>
      <w:r w:rsidR="0046249C" w:rsidRPr="0046249C">
        <w:rPr>
          <w:b/>
          <w:sz w:val="22"/>
          <w:szCs w:val="22"/>
        </w:rPr>
        <w:t xml:space="preserve"> Cena – waga </w:t>
      </w:r>
      <w:r w:rsidR="0046249C" w:rsidRPr="0046249C">
        <w:rPr>
          <w:b/>
          <w:i/>
          <w:sz w:val="22"/>
          <w:szCs w:val="22"/>
        </w:rPr>
        <w:t>sto</w:t>
      </w:r>
      <w:r w:rsidR="0046249C" w:rsidRPr="0046249C">
        <w:rPr>
          <w:b/>
          <w:sz w:val="22"/>
          <w:szCs w:val="22"/>
        </w:rPr>
        <w:t>[ 100,00 ] punktów</w:t>
      </w:r>
    </w:p>
    <w:p w:rsidR="000B74E7" w:rsidRPr="007E73C1" w:rsidRDefault="000B74E7" w:rsidP="002D4EAB">
      <w:pPr>
        <w:pStyle w:val="Akapitzlist"/>
        <w:numPr>
          <w:ilvl w:val="2"/>
          <w:numId w:val="33"/>
        </w:numPr>
        <w:shd w:val="clear" w:color="auto" w:fill="F2F2F2"/>
        <w:spacing w:before="120"/>
        <w:ind w:left="1429"/>
        <w:jc w:val="both"/>
        <w:rPr>
          <w:b/>
          <w:sz w:val="22"/>
          <w:szCs w:val="22"/>
        </w:rPr>
      </w:pPr>
      <w:r w:rsidRPr="007E73C1">
        <w:rPr>
          <w:sz w:val="22"/>
          <w:szCs w:val="22"/>
        </w:rPr>
        <w:t xml:space="preserve">Wzór do klasyfikacji ofert w kryterium </w:t>
      </w:r>
      <w:r w:rsidRPr="007E73C1">
        <w:rPr>
          <w:b/>
          <w:sz w:val="22"/>
          <w:szCs w:val="22"/>
        </w:rPr>
        <w:t>Cena</w:t>
      </w:r>
    </w:p>
    <w:p w:rsidR="007E66B1" w:rsidRPr="00645606" w:rsidRDefault="007E66B1" w:rsidP="000B74E7">
      <w:pPr>
        <w:ind w:left="709"/>
        <w:jc w:val="both"/>
        <w:rPr>
          <w:b/>
          <w:sz w:val="22"/>
          <w:szCs w:val="22"/>
        </w:rPr>
      </w:pPr>
    </w:p>
    <w:tbl>
      <w:tblPr>
        <w:tblW w:w="8930" w:type="dxa"/>
        <w:tblInd w:w="1276" w:type="dxa"/>
        <w:tblLook w:val="04A0" w:firstRow="1" w:lastRow="0" w:firstColumn="1" w:lastColumn="0" w:noHBand="0" w:noVBand="1"/>
      </w:tblPr>
      <w:tblGrid>
        <w:gridCol w:w="1473"/>
        <w:gridCol w:w="516"/>
        <w:gridCol w:w="4356"/>
        <w:gridCol w:w="393"/>
        <w:gridCol w:w="2192"/>
      </w:tblGrid>
      <w:tr w:rsidR="000B74E7" w:rsidRPr="00645606" w:rsidTr="00396A7F">
        <w:trPr>
          <w:trHeight w:val="646"/>
        </w:trPr>
        <w:tc>
          <w:tcPr>
            <w:tcW w:w="1473" w:type="dxa"/>
            <w:vMerge w:val="restart"/>
            <w:shd w:val="clear" w:color="auto" w:fill="DEEAF6"/>
            <w:vAlign w:val="center"/>
          </w:tcPr>
          <w:p w:rsidR="000B74E7" w:rsidRPr="00645606" w:rsidRDefault="000B74E7" w:rsidP="00DB2FFD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:rsidR="000B74E7" w:rsidRPr="00645606" w:rsidRDefault="000B74E7" w:rsidP="00DB2FFD">
            <w:pPr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:rsidR="000B74E7" w:rsidRPr="00645606" w:rsidRDefault="000B74E7" w:rsidP="00051686">
            <w:pPr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bCs/>
                <w:sz w:val="22"/>
                <w:szCs w:val="22"/>
              </w:rPr>
              <w:t xml:space="preserve">Najniższa </w:t>
            </w:r>
            <w:r w:rsidRPr="00645606">
              <w:rPr>
                <w:b/>
                <w:bCs/>
                <w:i/>
                <w:sz w:val="22"/>
                <w:szCs w:val="22"/>
              </w:rPr>
              <w:t>Cena</w:t>
            </w:r>
            <w:r w:rsidRPr="00645606">
              <w:rPr>
                <w:b/>
                <w:bCs/>
                <w:sz w:val="22"/>
                <w:szCs w:val="22"/>
              </w:rPr>
              <w:t xml:space="preserve"> brutto </w:t>
            </w:r>
            <w:r w:rsidRPr="00645606">
              <w:rPr>
                <w:b/>
                <w:bCs/>
                <w:sz w:val="22"/>
                <w:szCs w:val="22"/>
              </w:rPr>
              <w:br/>
              <w:t>spośród of</w:t>
            </w:r>
            <w:r w:rsidR="00051686">
              <w:rPr>
                <w:b/>
                <w:bCs/>
                <w:sz w:val="22"/>
                <w:szCs w:val="22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:rsidR="000B74E7" w:rsidRPr="00645606" w:rsidRDefault="000B74E7" w:rsidP="00DB2FFD">
            <w:pPr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  <w:vertAlign w:val="subscript"/>
              </w:rPr>
              <w:t>*</w:t>
            </w:r>
            <w:r w:rsidRPr="00645606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:rsidR="000B74E7" w:rsidRPr="00645606" w:rsidRDefault="00080B1E" w:rsidP="00DB2F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sto </w:t>
            </w:r>
            <w:r w:rsidR="000B74E7" w:rsidRPr="00645606">
              <w:rPr>
                <w:b/>
                <w:sz w:val="22"/>
                <w:szCs w:val="22"/>
              </w:rPr>
              <w:t>[</w:t>
            </w:r>
            <w:r w:rsidR="0019488A">
              <w:rPr>
                <w:b/>
                <w:sz w:val="22"/>
                <w:szCs w:val="22"/>
              </w:rPr>
              <w:t>100</w:t>
            </w:r>
            <w:r w:rsidR="000B74E7" w:rsidRPr="00645606">
              <w:rPr>
                <w:b/>
                <w:sz w:val="22"/>
                <w:szCs w:val="22"/>
              </w:rPr>
              <w:t>,00] punktów</w:t>
            </w:r>
          </w:p>
        </w:tc>
      </w:tr>
      <w:tr w:rsidR="000B74E7" w:rsidRPr="00645606" w:rsidTr="00396A7F">
        <w:trPr>
          <w:trHeight w:val="334"/>
        </w:trPr>
        <w:tc>
          <w:tcPr>
            <w:tcW w:w="1473" w:type="dxa"/>
            <w:vMerge/>
            <w:shd w:val="clear" w:color="auto" w:fill="DEEAF6"/>
            <w:vAlign w:val="center"/>
          </w:tcPr>
          <w:p w:rsidR="000B74E7" w:rsidRPr="00645606" w:rsidRDefault="000B74E7" w:rsidP="00DB2FF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:rsidR="000B74E7" w:rsidRPr="00645606" w:rsidRDefault="000B74E7" w:rsidP="00DB2F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:rsidR="000B74E7" w:rsidRPr="00645606" w:rsidRDefault="000B74E7" w:rsidP="00DB2FFD">
            <w:pPr>
              <w:jc w:val="center"/>
              <w:rPr>
                <w:b/>
                <w:bCs/>
                <w:sz w:val="22"/>
                <w:szCs w:val="22"/>
              </w:rPr>
            </w:pPr>
            <w:r w:rsidRPr="00645606">
              <w:rPr>
                <w:b/>
                <w:bCs/>
                <w:i/>
                <w:sz w:val="22"/>
                <w:szCs w:val="22"/>
              </w:rPr>
              <w:t>Cena</w:t>
            </w:r>
            <w:r w:rsidRPr="00645606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:rsidR="000B74E7" w:rsidRPr="00645606" w:rsidRDefault="000B74E7" w:rsidP="00DB2FFD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:rsidR="000B74E7" w:rsidRPr="00645606" w:rsidRDefault="000B74E7" w:rsidP="00DB2FFD">
            <w:pPr>
              <w:rPr>
                <w:b/>
                <w:sz w:val="22"/>
                <w:szCs w:val="22"/>
              </w:rPr>
            </w:pPr>
          </w:p>
        </w:tc>
      </w:tr>
    </w:tbl>
    <w:p w:rsidR="00DB6B18" w:rsidRPr="00645606" w:rsidRDefault="00DB6B18" w:rsidP="00DB6B18">
      <w:pPr>
        <w:ind w:left="720"/>
        <w:jc w:val="both"/>
        <w:rPr>
          <w:b/>
          <w:sz w:val="22"/>
          <w:szCs w:val="22"/>
        </w:rPr>
      </w:pPr>
    </w:p>
    <w:p w:rsidR="00716B3F" w:rsidRPr="004108A2" w:rsidRDefault="000B74E7" w:rsidP="002D4EAB">
      <w:pPr>
        <w:pStyle w:val="Akapitzlist"/>
        <w:numPr>
          <w:ilvl w:val="3"/>
          <w:numId w:val="33"/>
        </w:numPr>
        <w:tabs>
          <w:tab w:val="left" w:pos="2552"/>
        </w:tabs>
        <w:ind w:left="2552" w:hanging="851"/>
        <w:jc w:val="both"/>
        <w:rPr>
          <w:b/>
          <w:sz w:val="22"/>
          <w:szCs w:val="22"/>
        </w:rPr>
      </w:pPr>
      <w:r w:rsidRPr="007E73C1">
        <w:rPr>
          <w:sz w:val="22"/>
          <w:szCs w:val="22"/>
        </w:rPr>
        <w:t>Podstawą oceny przez Zamawiającego w kryterium oceny ofert „Cena” będzie wartość wskazana przez Wykonawcę</w:t>
      </w:r>
      <w:r w:rsidR="008725C5" w:rsidRPr="007E73C1">
        <w:rPr>
          <w:sz w:val="22"/>
          <w:szCs w:val="22"/>
        </w:rPr>
        <w:t xml:space="preserve"> w ofercie w pozycji</w:t>
      </w:r>
      <w:r w:rsidRPr="007E73C1">
        <w:rPr>
          <w:sz w:val="22"/>
          <w:szCs w:val="22"/>
        </w:rPr>
        <w:t xml:space="preserve">: </w:t>
      </w:r>
      <w:r w:rsidR="000222C1">
        <w:rPr>
          <w:b/>
          <w:sz w:val="22"/>
          <w:szCs w:val="22"/>
        </w:rPr>
        <w:t>Cena – r</w:t>
      </w:r>
      <w:r w:rsidR="008725C5" w:rsidRPr="007E73C1">
        <w:rPr>
          <w:b/>
          <w:sz w:val="22"/>
          <w:szCs w:val="22"/>
        </w:rPr>
        <w:t xml:space="preserve">yczałtowe wynagrodzenie </w:t>
      </w:r>
      <w:r w:rsidR="00AF4F54">
        <w:rPr>
          <w:b/>
          <w:sz w:val="22"/>
          <w:szCs w:val="22"/>
        </w:rPr>
        <w:t xml:space="preserve">brutto </w:t>
      </w:r>
      <w:r w:rsidR="008725C5" w:rsidRPr="007E73C1">
        <w:rPr>
          <w:b/>
          <w:sz w:val="22"/>
          <w:szCs w:val="22"/>
        </w:rPr>
        <w:t>za przedmiot zamówienia</w:t>
      </w:r>
      <w:r w:rsidRPr="007E73C1">
        <w:rPr>
          <w:sz w:val="22"/>
          <w:szCs w:val="22"/>
        </w:rPr>
        <w:t>.</w:t>
      </w:r>
    </w:p>
    <w:p w:rsidR="004108A2" w:rsidRPr="007E73C1" w:rsidRDefault="004108A2" w:rsidP="002D4EAB">
      <w:pPr>
        <w:pStyle w:val="Akapitzlist"/>
        <w:numPr>
          <w:ilvl w:val="3"/>
          <w:numId w:val="33"/>
        </w:numPr>
        <w:tabs>
          <w:tab w:val="left" w:pos="2552"/>
        </w:tabs>
        <w:ind w:left="2552" w:hanging="851"/>
        <w:jc w:val="both"/>
        <w:rPr>
          <w:b/>
          <w:sz w:val="22"/>
          <w:szCs w:val="22"/>
        </w:rPr>
      </w:pPr>
      <w:r>
        <w:rPr>
          <w:sz w:val="22"/>
          <w:szCs w:val="22"/>
        </w:rPr>
        <w:t>Nieokreślenie w ofercie ceny skutkować będzie odrzuceniem oferty W</w:t>
      </w:r>
      <w:r w:rsidR="00386A1D">
        <w:rPr>
          <w:sz w:val="22"/>
          <w:szCs w:val="22"/>
        </w:rPr>
        <w:t>ykonawcy z </w:t>
      </w:r>
      <w:r>
        <w:rPr>
          <w:sz w:val="22"/>
          <w:szCs w:val="22"/>
        </w:rPr>
        <w:t>przedmiotowego postępowania na podstawie art. 226 ust. 1 pkt. 5 ustawy.</w:t>
      </w:r>
    </w:p>
    <w:p w:rsidR="00716B3F" w:rsidRPr="0054378C" w:rsidRDefault="000B74E7" w:rsidP="002D4EAB">
      <w:pPr>
        <w:pStyle w:val="Akapitzlist"/>
        <w:numPr>
          <w:ilvl w:val="3"/>
          <w:numId w:val="33"/>
        </w:numPr>
        <w:tabs>
          <w:tab w:val="left" w:pos="2552"/>
        </w:tabs>
        <w:ind w:left="2552" w:hanging="851"/>
        <w:jc w:val="both"/>
        <w:rPr>
          <w:b/>
          <w:sz w:val="22"/>
          <w:szCs w:val="22"/>
        </w:rPr>
      </w:pPr>
      <w:r w:rsidRPr="007B15AF">
        <w:rPr>
          <w:sz w:val="22"/>
          <w:szCs w:val="22"/>
        </w:rPr>
        <w:t>Maksymalna</w:t>
      </w:r>
      <w:r w:rsidRPr="0054378C">
        <w:rPr>
          <w:bCs/>
          <w:sz w:val="22"/>
          <w:szCs w:val="22"/>
        </w:rPr>
        <w:t xml:space="preserve"> liczba punktów, jaką Wykonawca może otrzymać w kryterium oceny ofert „Cena” wynosi </w:t>
      </w:r>
      <w:r w:rsidR="001D3507">
        <w:rPr>
          <w:b/>
          <w:bCs/>
          <w:i/>
          <w:sz w:val="22"/>
          <w:szCs w:val="22"/>
        </w:rPr>
        <w:t xml:space="preserve">sto </w:t>
      </w:r>
      <w:r w:rsidRPr="0054378C">
        <w:rPr>
          <w:b/>
          <w:bCs/>
          <w:sz w:val="22"/>
          <w:szCs w:val="22"/>
        </w:rPr>
        <w:t xml:space="preserve">[ </w:t>
      </w:r>
      <w:r w:rsidR="001D3507">
        <w:rPr>
          <w:b/>
          <w:bCs/>
          <w:sz w:val="22"/>
          <w:szCs w:val="22"/>
        </w:rPr>
        <w:t>100</w:t>
      </w:r>
      <w:r w:rsidRPr="0054378C">
        <w:rPr>
          <w:b/>
          <w:bCs/>
          <w:sz w:val="22"/>
          <w:szCs w:val="22"/>
        </w:rPr>
        <w:t>,00 ] punktów</w:t>
      </w:r>
      <w:r w:rsidRPr="0054378C">
        <w:rPr>
          <w:bCs/>
          <w:sz w:val="22"/>
          <w:szCs w:val="22"/>
        </w:rPr>
        <w:t>.</w:t>
      </w:r>
    </w:p>
    <w:p w:rsidR="006F2DC3" w:rsidRPr="00E962A6" w:rsidRDefault="006F2DC3" w:rsidP="00E962A6">
      <w:pPr>
        <w:jc w:val="both"/>
        <w:rPr>
          <w:b/>
          <w:sz w:val="22"/>
          <w:szCs w:val="22"/>
        </w:rPr>
      </w:pPr>
    </w:p>
    <w:p w:rsidR="000B74E7" w:rsidRPr="0054378C" w:rsidRDefault="000B74E7" w:rsidP="002D4EAB">
      <w:pPr>
        <w:pStyle w:val="Akapitzlist"/>
        <w:numPr>
          <w:ilvl w:val="1"/>
          <w:numId w:val="33"/>
        </w:numPr>
        <w:ind w:left="851" w:hanging="851"/>
        <w:jc w:val="both"/>
        <w:rPr>
          <w:sz w:val="22"/>
          <w:szCs w:val="22"/>
        </w:rPr>
      </w:pPr>
      <w:r w:rsidRPr="0054378C">
        <w:rPr>
          <w:sz w:val="22"/>
          <w:szCs w:val="22"/>
        </w:rPr>
        <w:t>Punktacja według powyższych kryteriów wyliczana zostanie według równania:</w:t>
      </w:r>
    </w:p>
    <w:p w:rsidR="007E66B1" w:rsidRPr="00EB05B6" w:rsidRDefault="007E66B1" w:rsidP="00205AFA">
      <w:pPr>
        <w:tabs>
          <w:tab w:val="left" w:pos="0"/>
        </w:tabs>
        <w:ind w:left="928"/>
        <w:rPr>
          <w:bCs/>
          <w:sz w:val="22"/>
          <w:szCs w:val="22"/>
        </w:rPr>
      </w:pPr>
    </w:p>
    <w:tbl>
      <w:tblPr>
        <w:tblW w:w="5494" w:type="dxa"/>
        <w:tblInd w:w="2365" w:type="dxa"/>
        <w:shd w:val="clear" w:color="auto" w:fill="DEEAF6"/>
        <w:tblLook w:val="04A0" w:firstRow="1" w:lastRow="0" w:firstColumn="1" w:lastColumn="0" w:noHBand="0" w:noVBand="1"/>
      </w:tblPr>
      <w:tblGrid>
        <w:gridCol w:w="1182"/>
        <w:gridCol w:w="769"/>
        <w:gridCol w:w="2693"/>
        <w:gridCol w:w="571"/>
        <w:gridCol w:w="279"/>
      </w:tblGrid>
      <w:tr w:rsidR="00205AFA" w:rsidRPr="00EB05B6" w:rsidTr="001D3507">
        <w:trPr>
          <w:trHeight w:val="644"/>
        </w:trPr>
        <w:tc>
          <w:tcPr>
            <w:tcW w:w="1182" w:type="dxa"/>
            <w:shd w:val="clear" w:color="auto" w:fill="DEEAF6"/>
            <w:vAlign w:val="center"/>
            <w:hideMark/>
          </w:tcPr>
          <w:p w:rsidR="00205AFA" w:rsidRPr="00EB05B6" w:rsidRDefault="00205AFA" w:rsidP="001368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Pr="00EB05B6">
              <w:rPr>
                <w:b/>
                <w:sz w:val="22"/>
                <w:szCs w:val="22"/>
              </w:rPr>
              <w:t>unktacja badanej oferty</w:t>
            </w:r>
          </w:p>
        </w:tc>
        <w:tc>
          <w:tcPr>
            <w:tcW w:w="769" w:type="dxa"/>
            <w:shd w:val="clear" w:color="auto" w:fill="DEEAF6"/>
            <w:vAlign w:val="center"/>
            <w:hideMark/>
          </w:tcPr>
          <w:p w:rsidR="00205AFA" w:rsidRPr="00EB05B6" w:rsidRDefault="00205AFA" w:rsidP="001368F5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EB05B6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693" w:type="dxa"/>
            <w:shd w:val="clear" w:color="auto" w:fill="DEEAF6"/>
            <w:vAlign w:val="center"/>
            <w:hideMark/>
          </w:tcPr>
          <w:p w:rsidR="00205AFA" w:rsidRPr="00EB05B6" w:rsidRDefault="00205AFA" w:rsidP="00205AFA">
            <w:pPr>
              <w:ind w:left="-187" w:firstLine="6"/>
              <w:jc w:val="center"/>
              <w:rPr>
                <w:b/>
                <w:sz w:val="22"/>
                <w:szCs w:val="22"/>
              </w:rPr>
            </w:pPr>
            <w:r w:rsidRPr="00EB05B6">
              <w:rPr>
                <w:b/>
                <w:sz w:val="22"/>
                <w:szCs w:val="22"/>
              </w:rPr>
              <w:t>Liczba punktów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B05B6">
              <w:rPr>
                <w:b/>
                <w:sz w:val="22"/>
                <w:szCs w:val="22"/>
              </w:rPr>
              <w:t xml:space="preserve">w kryterium  </w:t>
            </w:r>
            <w:r w:rsidRPr="00EB05B6">
              <w:rPr>
                <w:b/>
                <w:sz w:val="22"/>
                <w:szCs w:val="22"/>
              </w:rPr>
              <w:br/>
              <w:t>Cena</w:t>
            </w:r>
          </w:p>
        </w:tc>
        <w:tc>
          <w:tcPr>
            <w:tcW w:w="571" w:type="dxa"/>
            <w:shd w:val="clear" w:color="auto" w:fill="DEEAF6"/>
            <w:vAlign w:val="center"/>
          </w:tcPr>
          <w:p w:rsidR="00205AFA" w:rsidRPr="00EB05B6" w:rsidRDefault="00205AFA" w:rsidP="001368F5">
            <w:pPr>
              <w:ind w:hanging="44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9" w:type="dxa"/>
            <w:shd w:val="clear" w:color="auto" w:fill="DEEAF6"/>
            <w:vAlign w:val="center"/>
          </w:tcPr>
          <w:p w:rsidR="00205AFA" w:rsidRPr="00EB05B6" w:rsidRDefault="00205AFA" w:rsidP="001368F5">
            <w:pPr>
              <w:ind w:left="176" w:hanging="284"/>
              <w:jc w:val="center"/>
              <w:rPr>
                <w:b/>
                <w:color w:val="C00000"/>
                <w:sz w:val="22"/>
                <w:szCs w:val="22"/>
              </w:rPr>
            </w:pPr>
          </w:p>
        </w:tc>
      </w:tr>
    </w:tbl>
    <w:p w:rsidR="000B74E7" w:rsidRPr="00645606" w:rsidRDefault="000B74E7" w:rsidP="006F2DC3">
      <w:pPr>
        <w:ind w:left="1418" w:hanging="14"/>
        <w:jc w:val="both"/>
        <w:rPr>
          <w:b/>
          <w:sz w:val="22"/>
          <w:szCs w:val="22"/>
        </w:rPr>
      </w:pPr>
      <w:proofErr w:type="spellStart"/>
      <w:r w:rsidRPr="00645606">
        <w:rPr>
          <w:b/>
          <w:sz w:val="22"/>
          <w:szCs w:val="22"/>
        </w:rPr>
        <w:t>P</w:t>
      </w:r>
      <w:r w:rsidRPr="00645606">
        <w:rPr>
          <w:b/>
          <w:sz w:val="22"/>
          <w:szCs w:val="22"/>
          <w:vertAlign w:val="subscript"/>
        </w:rPr>
        <w:t>bo</w:t>
      </w:r>
      <w:proofErr w:type="spellEnd"/>
      <w:r w:rsidRPr="00645606">
        <w:rPr>
          <w:b/>
          <w:sz w:val="22"/>
          <w:szCs w:val="22"/>
        </w:rPr>
        <w:t xml:space="preserve"> – punktacja badanej oferty </w:t>
      </w:r>
    </w:p>
    <w:p w:rsidR="000B74E7" w:rsidRPr="00645606" w:rsidRDefault="000B74E7" w:rsidP="000B74E7">
      <w:pPr>
        <w:shd w:val="clear" w:color="auto" w:fill="FFFFFF"/>
        <w:tabs>
          <w:tab w:val="left" w:pos="360"/>
        </w:tabs>
        <w:jc w:val="both"/>
        <w:rPr>
          <w:sz w:val="22"/>
          <w:szCs w:val="22"/>
        </w:rPr>
      </w:pPr>
    </w:p>
    <w:p w:rsidR="000B74E7" w:rsidRPr="00274AD3" w:rsidRDefault="000B74E7" w:rsidP="002D4EAB">
      <w:pPr>
        <w:pStyle w:val="Akapitzlist"/>
        <w:numPr>
          <w:ilvl w:val="1"/>
          <w:numId w:val="33"/>
        </w:numPr>
        <w:ind w:left="851" w:hanging="851"/>
        <w:jc w:val="both"/>
        <w:rPr>
          <w:sz w:val="22"/>
          <w:szCs w:val="22"/>
        </w:rPr>
      </w:pPr>
      <w:r w:rsidRPr="00485304">
        <w:rPr>
          <w:sz w:val="22"/>
          <w:szCs w:val="22"/>
        </w:rPr>
        <w:t xml:space="preserve">Maksymalna liczba punktów, jaką Wykonawca może otrzymać wynosi </w:t>
      </w:r>
      <w:r w:rsidRPr="00485304">
        <w:rPr>
          <w:b/>
          <w:i/>
          <w:sz w:val="22"/>
          <w:szCs w:val="22"/>
        </w:rPr>
        <w:t>sto</w:t>
      </w:r>
      <w:r w:rsidRPr="00485304">
        <w:rPr>
          <w:sz w:val="22"/>
          <w:szCs w:val="22"/>
        </w:rPr>
        <w:t xml:space="preserve"> </w:t>
      </w:r>
      <w:r w:rsidRPr="00485304">
        <w:rPr>
          <w:b/>
          <w:sz w:val="22"/>
          <w:szCs w:val="22"/>
        </w:rPr>
        <w:t>[</w:t>
      </w:r>
      <w:r w:rsidRPr="00485304">
        <w:rPr>
          <w:sz w:val="22"/>
          <w:szCs w:val="22"/>
        </w:rPr>
        <w:t xml:space="preserve"> </w:t>
      </w:r>
      <w:r w:rsidRPr="00485304">
        <w:rPr>
          <w:b/>
          <w:sz w:val="22"/>
          <w:szCs w:val="22"/>
        </w:rPr>
        <w:t>100 ] punktów</w:t>
      </w:r>
      <w:r w:rsidRPr="00274AD3">
        <w:rPr>
          <w:sz w:val="22"/>
          <w:szCs w:val="22"/>
        </w:rPr>
        <w:t>.</w:t>
      </w:r>
    </w:p>
    <w:p w:rsidR="000B74E7" w:rsidRPr="00274AD3" w:rsidRDefault="000B74E7" w:rsidP="002D4EAB">
      <w:pPr>
        <w:pStyle w:val="Akapitzlist"/>
        <w:numPr>
          <w:ilvl w:val="1"/>
          <w:numId w:val="33"/>
        </w:numPr>
        <w:ind w:left="851" w:hanging="851"/>
        <w:jc w:val="both"/>
        <w:rPr>
          <w:sz w:val="22"/>
          <w:szCs w:val="22"/>
        </w:rPr>
      </w:pPr>
      <w:r w:rsidRPr="00274AD3">
        <w:rPr>
          <w:sz w:val="22"/>
          <w:szCs w:val="22"/>
        </w:rPr>
        <w:t xml:space="preserve">Za </w:t>
      </w:r>
      <w:r w:rsidRPr="00274AD3">
        <w:rPr>
          <w:b/>
          <w:sz w:val="22"/>
          <w:szCs w:val="22"/>
        </w:rPr>
        <w:t>najwyżej ocenioną</w:t>
      </w:r>
      <w:r w:rsidRPr="00274AD3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="00F7621B" w:rsidRPr="00274AD3">
        <w:rPr>
          <w:b/>
          <w:sz w:val="22"/>
          <w:szCs w:val="22"/>
        </w:rPr>
        <w:t>pkt. 19.</w:t>
      </w:r>
      <w:r w:rsidR="00396A7F">
        <w:rPr>
          <w:b/>
          <w:sz w:val="22"/>
          <w:szCs w:val="22"/>
        </w:rPr>
        <w:t>3</w:t>
      </w:r>
      <w:r w:rsidR="00F7621B" w:rsidRPr="00274AD3">
        <w:rPr>
          <w:b/>
          <w:sz w:val="22"/>
          <w:szCs w:val="22"/>
        </w:rPr>
        <w:t>.</w:t>
      </w:r>
      <w:r w:rsidRPr="00274AD3">
        <w:rPr>
          <w:b/>
          <w:sz w:val="22"/>
          <w:szCs w:val="22"/>
        </w:rPr>
        <w:t xml:space="preserve"> SWZ </w:t>
      </w:r>
      <w:r w:rsidRPr="00274AD3">
        <w:rPr>
          <w:sz w:val="22"/>
          <w:szCs w:val="22"/>
        </w:rPr>
        <w:t>oraz odpowiadająca okolicznościom, o których mowa w art. 57 ustawy (zweryfikowanych na podstawie wstępnych oświadczeń dostarczonych wraz z ofertą).</w:t>
      </w:r>
    </w:p>
    <w:p w:rsidR="000B74E7" w:rsidRPr="00485304" w:rsidRDefault="000B74E7" w:rsidP="002D4EAB">
      <w:pPr>
        <w:pStyle w:val="Akapitzlist"/>
        <w:numPr>
          <w:ilvl w:val="1"/>
          <w:numId w:val="33"/>
        </w:numPr>
        <w:ind w:left="851" w:hanging="851"/>
        <w:jc w:val="both"/>
        <w:rPr>
          <w:sz w:val="22"/>
          <w:szCs w:val="22"/>
        </w:rPr>
      </w:pPr>
      <w:r w:rsidRPr="00274AD3">
        <w:rPr>
          <w:sz w:val="22"/>
          <w:szCs w:val="22"/>
        </w:rPr>
        <w:t>Wszystkie obliczenia będą</w:t>
      </w:r>
      <w:r w:rsidRPr="00485304">
        <w:rPr>
          <w:sz w:val="22"/>
          <w:szCs w:val="22"/>
        </w:rPr>
        <w:t xml:space="preserve"> dokonywane z dokładnością do dwóch miejsc po przecinku.</w:t>
      </w:r>
    </w:p>
    <w:p w:rsidR="000B74E7" w:rsidRPr="00485304" w:rsidRDefault="000B74E7" w:rsidP="002D4EAB">
      <w:pPr>
        <w:pStyle w:val="Akapitzlist"/>
        <w:numPr>
          <w:ilvl w:val="1"/>
          <w:numId w:val="33"/>
        </w:numPr>
        <w:ind w:left="851" w:hanging="851"/>
        <w:jc w:val="both"/>
        <w:rPr>
          <w:sz w:val="22"/>
          <w:szCs w:val="22"/>
        </w:rPr>
      </w:pPr>
      <w:r w:rsidRPr="00485304">
        <w:rPr>
          <w:sz w:val="22"/>
          <w:szCs w:val="22"/>
        </w:rPr>
        <w:t xml:space="preserve">Za </w:t>
      </w:r>
      <w:r w:rsidRPr="00485304">
        <w:rPr>
          <w:b/>
          <w:sz w:val="22"/>
          <w:szCs w:val="22"/>
        </w:rPr>
        <w:t>najkorzystniejszą ofertę</w:t>
      </w:r>
      <w:r w:rsidRPr="00485304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:rsidR="00BA006E" w:rsidRPr="00645606" w:rsidRDefault="00BA006E" w:rsidP="00BA006E">
      <w:pPr>
        <w:jc w:val="both"/>
        <w:rPr>
          <w:sz w:val="22"/>
          <w:szCs w:val="22"/>
        </w:rPr>
      </w:pPr>
    </w:p>
    <w:p w:rsidR="005A427F" w:rsidRPr="00645606" w:rsidRDefault="005A427F" w:rsidP="002D4EAB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:rsidR="003D4F37" w:rsidRPr="00645606" w:rsidRDefault="003D4F37" w:rsidP="0036640B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0532BA" w:rsidRPr="00645606">
        <w:rPr>
          <w:b/>
          <w:sz w:val="22"/>
          <w:szCs w:val="22"/>
        </w:rPr>
        <w:t xml:space="preserve">załącznik nr </w:t>
      </w:r>
      <w:r w:rsidR="000532BA">
        <w:rPr>
          <w:b/>
          <w:sz w:val="22"/>
          <w:szCs w:val="22"/>
        </w:rPr>
        <w:t xml:space="preserve">3 </w:t>
      </w:r>
      <w:r w:rsidR="000532BA" w:rsidRPr="00645606">
        <w:rPr>
          <w:b/>
          <w:sz w:val="22"/>
          <w:szCs w:val="22"/>
        </w:rPr>
        <w:t>do SWZ (Projekt umowy)</w:t>
      </w:r>
      <w:r w:rsidR="000532BA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>oraz na warunkach podanyc</w:t>
      </w:r>
      <w:r w:rsidR="00C92A9A">
        <w:rPr>
          <w:sz w:val="22"/>
          <w:szCs w:val="22"/>
        </w:rPr>
        <w:t>h w swojej ofercie, tożsamych z </w:t>
      </w:r>
      <w:r w:rsidRPr="00645606">
        <w:rPr>
          <w:sz w:val="22"/>
          <w:szCs w:val="22"/>
        </w:rPr>
        <w:t xml:space="preserve">SWZ, w terminie określonym przez Zamawiającego. </w:t>
      </w:r>
      <w:r w:rsidRPr="00645606">
        <w:rPr>
          <w:bCs/>
          <w:sz w:val="22"/>
          <w:szCs w:val="22"/>
        </w:rPr>
        <w:t xml:space="preserve">Zgodnie z art. 432 ustawy </w:t>
      </w:r>
      <w:proofErr w:type="spellStart"/>
      <w:r w:rsidRPr="00645606">
        <w:rPr>
          <w:bCs/>
          <w:sz w:val="22"/>
          <w:szCs w:val="22"/>
        </w:rPr>
        <w:t>Pzp</w:t>
      </w:r>
      <w:proofErr w:type="spellEnd"/>
      <w:r w:rsidRPr="00645606">
        <w:rPr>
          <w:bCs/>
          <w:sz w:val="22"/>
          <w:szCs w:val="22"/>
        </w:rPr>
        <w:t>, umowa wymaga pod rygorem nieważności zachowania formy pisemnej, chyba że przepisy odrębne wymagają formy szczególnej.</w:t>
      </w:r>
    </w:p>
    <w:p w:rsidR="003D4F37" w:rsidRPr="00645606" w:rsidRDefault="003D4F37" w:rsidP="0036640B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>
        <w:rPr>
          <w:sz w:val="22"/>
          <w:szCs w:val="22"/>
        </w:rPr>
        <w:t xml:space="preserve"> </w:t>
      </w:r>
      <w:r w:rsidR="00AB26E9" w:rsidRPr="00AB26E9">
        <w:rPr>
          <w:sz w:val="22"/>
          <w:szCs w:val="22"/>
        </w:rPr>
        <w:t xml:space="preserve"> – </w:t>
      </w:r>
      <w:r w:rsidR="00AB26E9" w:rsidRPr="00AB26E9">
        <w:rPr>
          <w:sz w:val="22"/>
          <w:szCs w:val="22"/>
          <w:u w:val="single"/>
        </w:rPr>
        <w:t xml:space="preserve">dotyczy umów zawieranych w </w:t>
      </w:r>
      <w:r w:rsidR="00AB26E9" w:rsidRPr="00AB26E9">
        <w:rPr>
          <w:b/>
          <w:sz w:val="22"/>
          <w:szCs w:val="22"/>
          <w:u w:val="single"/>
        </w:rPr>
        <w:t>formie tradycyjnej (papierowej)</w:t>
      </w:r>
      <w:r w:rsidR="00AB26E9" w:rsidRPr="00AB26E9">
        <w:rPr>
          <w:sz w:val="22"/>
          <w:szCs w:val="22"/>
        </w:rPr>
        <w:t>.</w:t>
      </w:r>
    </w:p>
    <w:p w:rsidR="003D4F37" w:rsidRPr="00645606" w:rsidRDefault="003D4F37" w:rsidP="0036640B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>W przypadku braku możliwości stawiennictwa Wykonawcy</w:t>
      </w:r>
      <w:r w:rsidRPr="00645606">
        <w:rPr>
          <w:sz w:val="22"/>
          <w:szCs w:val="22"/>
        </w:rPr>
        <w:t xml:space="preserve">, którego oferta zostanie uznana </w:t>
      </w:r>
      <w:r w:rsidR="00C92A9A">
        <w:rPr>
          <w:sz w:val="22"/>
          <w:szCs w:val="22"/>
        </w:rPr>
        <w:t>za </w:t>
      </w:r>
      <w:r w:rsidRPr="00645606">
        <w:rPr>
          <w:sz w:val="22"/>
          <w:szCs w:val="22"/>
        </w:rPr>
        <w:t>najkorzystniejszą,</w:t>
      </w:r>
      <w:r w:rsidRPr="00645606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). </w:t>
      </w:r>
    </w:p>
    <w:p w:rsidR="003D4F37" w:rsidRPr="00645606" w:rsidRDefault="003D4F37" w:rsidP="0036640B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lastRenderedPageBreak/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:rsidR="003D4F37" w:rsidRPr="00645606" w:rsidRDefault="003D4F37" w:rsidP="0036640B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</w:t>
      </w:r>
      <w:r w:rsidR="004B146E">
        <w:rPr>
          <w:sz w:val="22"/>
          <w:szCs w:val="22"/>
        </w:rPr>
        <w:t xml:space="preserve"> uchyla się od zawarcia umowy w </w:t>
      </w:r>
      <w:r w:rsidRPr="00645606">
        <w:rPr>
          <w:sz w:val="22"/>
          <w:szCs w:val="22"/>
        </w:rPr>
        <w:t>sprawie zamówienia publicznego.</w:t>
      </w:r>
    </w:p>
    <w:p w:rsidR="00AB26E9" w:rsidRPr="00B051B6" w:rsidRDefault="00AB26E9" w:rsidP="0036640B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</w:t>
      </w:r>
      <w:r w:rsidRPr="00B051B6">
        <w:rPr>
          <w:bCs/>
          <w:sz w:val="22"/>
          <w:szCs w:val="22"/>
        </w:rPr>
        <w:t>przepisu art. 78</w:t>
      </w:r>
      <w:r w:rsidRPr="00B051B6">
        <w:rPr>
          <w:bCs/>
          <w:sz w:val="22"/>
          <w:szCs w:val="22"/>
          <w:vertAlign w:val="superscript"/>
        </w:rPr>
        <w:t>1</w:t>
      </w:r>
      <w:r w:rsidRPr="00B051B6">
        <w:rPr>
          <w:bCs/>
          <w:sz w:val="22"/>
          <w:szCs w:val="22"/>
        </w:rPr>
        <w:t xml:space="preserve"> § 2 ustawy Kodeks Cywilny. </w:t>
      </w:r>
    </w:p>
    <w:p w:rsidR="00AB26E9" w:rsidRPr="00B051B6" w:rsidRDefault="00B051B6" w:rsidP="0036640B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B051B6">
        <w:rPr>
          <w:bCs/>
          <w:sz w:val="22"/>
          <w:szCs w:val="22"/>
        </w:rPr>
        <w:t xml:space="preserve">W przypadku, o którym mowa w </w:t>
      </w:r>
      <w:r w:rsidRPr="00B051B6">
        <w:rPr>
          <w:b/>
          <w:bCs/>
          <w:sz w:val="22"/>
          <w:szCs w:val="22"/>
        </w:rPr>
        <w:t>pkt. 20.6 SWZ</w:t>
      </w:r>
      <w:r w:rsidRPr="00B051B6">
        <w:rPr>
          <w:bCs/>
          <w:sz w:val="22"/>
          <w:szCs w:val="22"/>
        </w:rPr>
        <w:t xml:space="preserve"> d</w:t>
      </w:r>
      <w:r w:rsidRPr="00B051B6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:rsidR="003D4F37" w:rsidRPr="00645606" w:rsidRDefault="003D4F37" w:rsidP="003D4F37">
      <w:pPr>
        <w:ind w:left="709"/>
        <w:jc w:val="both"/>
        <w:rPr>
          <w:sz w:val="22"/>
          <w:szCs w:val="22"/>
        </w:rPr>
      </w:pPr>
    </w:p>
    <w:p w:rsidR="003D4F37" w:rsidRPr="00645606" w:rsidRDefault="003D4F37" w:rsidP="0036640B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:rsidR="003D4F37" w:rsidRPr="00645606" w:rsidRDefault="003D4F37" w:rsidP="002D4EAB">
      <w:pPr>
        <w:numPr>
          <w:ilvl w:val="0"/>
          <w:numId w:val="31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3D4F37" w:rsidRPr="00645606" w:rsidRDefault="003D4F37" w:rsidP="002D4EAB">
      <w:pPr>
        <w:numPr>
          <w:ilvl w:val="0"/>
          <w:numId w:val="31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 xml:space="preserve">przez Zamawiającego jako odmowa podpisania umowy </w:t>
      </w:r>
      <w:r w:rsidR="00AB26E9">
        <w:rPr>
          <w:sz w:val="22"/>
          <w:szCs w:val="22"/>
        </w:rPr>
        <w:br/>
      </w:r>
      <w:r w:rsidRPr="00645606">
        <w:rPr>
          <w:sz w:val="22"/>
          <w:szCs w:val="22"/>
        </w:rPr>
        <w:t>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:rsidR="003D4F37" w:rsidRPr="00645606" w:rsidRDefault="003D4F37" w:rsidP="0036640B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9" w:name="highlightHit_14"/>
      <w:bookmarkEnd w:id="9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:rsidR="00172A72" w:rsidRPr="00645606" w:rsidRDefault="00172A72" w:rsidP="00A07174">
      <w:pPr>
        <w:ind w:left="709"/>
        <w:jc w:val="both"/>
        <w:rPr>
          <w:sz w:val="22"/>
          <w:szCs w:val="22"/>
        </w:rPr>
      </w:pPr>
    </w:p>
    <w:p w:rsidR="00A10A21" w:rsidRPr="00645606" w:rsidRDefault="00A10A21" w:rsidP="002D4EAB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:rsidR="000261C0" w:rsidRPr="00645606" w:rsidRDefault="000261C0" w:rsidP="00A07174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>Nie jest wymagane wniesienie zabezpieczenia należytego wykonania umowy</w:t>
      </w:r>
      <w:r w:rsidR="00775BFD" w:rsidRPr="00645606">
        <w:rPr>
          <w:sz w:val="22"/>
          <w:szCs w:val="22"/>
        </w:rPr>
        <w:t>.</w:t>
      </w:r>
    </w:p>
    <w:p w:rsidR="00224F4E" w:rsidRPr="00645606" w:rsidRDefault="00224F4E" w:rsidP="00A07174">
      <w:pPr>
        <w:ind w:left="709"/>
        <w:jc w:val="both"/>
        <w:rPr>
          <w:sz w:val="22"/>
          <w:szCs w:val="22"/>
        </w:rPr>
      </w:pPr>
    </w:p>
    <w:p w:rsidR="00D356CA" w:rsidRPr="00645606" w:rsidRDefault="00D356CA" w:rsidP="002D4EAB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9B5BED" w:rsidRPr="00645606" w:rsidRDefault="00A56977" w:rsidP="00A07174">
      <w:pPr>
        <w:ind w:left="720"/>
        <w:jc w:val="both"/>
        <w:rPr>
          <w:bCs/>
          <w:sz w:val="22"/>
          <w:szCs w:val="22"/>
        </w:rPr>
      </w:pPr>
      <w:r w:rsidRPr="00645606">
        <w:rPr>
          <w:bCs/>
          <w:i/>
          <w:sz w:val="22"/>
          <w:szCs w:val="22"/>
        </w:rPr>
        <w:t>Projekt umowy</w:t>
      </w:r>
      <w:r w:rsidRPr="00645606">
        <w:rPr>
          <w:bCs/>
          <w:sz w:val="22"/>
          <w:szCs w:val="22"/>
        </w:rPr>
        <w:t xml:space="preserve">, w tym </w:t>
      </w:r>
      <w:r w:rsidR="00D356CA" w:rsidRPr="00645606">
        <w:rPr>
          <w:bCs/>
          <w:sz w:val="22"/>
          <w:szCs w:val="22"/>
        </w:rPr>
        <w:t xml:space="preserve">ewentualne </w:t>
      </w:r>
      <w:r w:rsidRPr="00645606">
        <w:rPr>
          <w:bCs/>
          <w:sz w:val="22"/>
          <w:szCs w:val="22"/>
        </w:rPr>
        <w:t xml:space="preserve">treści dotyczące zmian do umowy, stanowi </w:t>
      </w:r>
      <w:r w:rsidR="000532BA" w:rsidRPr="00A16A54">
        <w:rPr>
          <w:b/>
          <w:sz w:val="22"/>
          <w:szCs w:val="22"/>
        </w:rPr>
        <w:t>załącznik nr 3 do SWZ</w:t>
      </w:r>
      <w:r w:rsidRPr="00645606">
        <w:rPr>
          <w:bCs/>
          <w:sz w:val="22"/>
          <w:szCs w:val="22"/>
        </w:rPr>
        <w:t>.</w:t>
      </w:r>
    </w:p>
    <w:p w:rsidR="00A10A21" w:rsidRPr="00645606" w:rsidRDefault="00A10A21" w:rsidP="00A07174">
      <w:pPr>
        <w:jc w:val="both"/>
        <w:rPr>
          <w:sz w:val="22"/>
          <w:szCs w:val="22"/>
        </w:rPr>
      </w:pPr>
    </w:p>
    <w:p w:rsidR="00A10A21" w:rsidRPr="00645606" w:rsidRDefault="00A10A21" w:rsidP="002D4EAB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:rsidR="00830B95" w:rsidRPr="00645606" w:rsidRDefault="0051302A" w:rsidP="0036640B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:rsidR="00830B95" w:rsidRPr="00645606" w:rsidRDefault="0051302A" w:rsidP="0036640B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645606" w:rsidRDefault="0051302A" w:rsidP="0036640B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645606" w:rsidRDefault="0051302A" w:rsidP="0036640B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645606" w:rsidRDefault="0051302A" w:rsidP="0036640B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:rsidR="00830B95" w:rsidRPr="00645606" w:rsidRDefault="0051302A" w:rsidP="0036640B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645606" w:rsidRDefault="0051302A" w:rsidP="0036640B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:rsidR="005D71D1" w:rsidRPr="00645606" w:rsidRDefault="005D71D1" w:rsidP="002D4EAB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5012FD" w:rsidRPr="00645606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lastRenderedPageBreak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Pr="00645606">
        <w:rPr>
          <w:bCs/>
          <w:i/>
          <w:sz w:val="22"/>
          <w:szCs w:val="22"/>
          <w:lang w:eastAsia="pl-PL"/>
        </w:rPr>
        <w:t>Najgebauer</w:t>
      </w:r>
      <w:proofErr w:type="spellEnd"/>
      <w:r w:rsidRPr="00645606">
        <w:rPr>
          <w:bCs/>
          <w:i/>
          <w:sz w:val="22"/>
          <w:szCs w:val="22"/>
          <w:lang w:eastAsia="pl-PL"/>
        </w:rPr>
        <w:t xml:space="preserve">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0D527C">
        <w:rPr>
          <w:b/>
          <w:sz w:val="22"/>
          <w:szCs w:val="22"/>
          <w:u w:val="single"/>
        </w:rPr>
        <w:t>D/89</w:t>
      </w:r>
      <w:r w:rsidR="00F62CC6" w:rsidRPr="00645606">
        <w:rPr>
          <w:b/>
          <w:sz w:val="22"/>
          <w:szCs w:val="22"/>
          <w:u w:val="single"/>
        </w:rPr>
        <w:t>/202</w:t>
      </w:r>
      <w:r w:rsidR="00DE75E7">
        <w:rPr>
          <w:b/>
          <w:sz w:val="22"/>
          <w:szCs w:val="22"/>
          <w:u w:val="single"/>
        </w:rPr>
        <w:t>3</w:t>
      </w:r>
      <w:r w:rsidR="00551868">
        <w:rPr>
          <w:b/>
          <w:sz w:val="22"/>
          <w:szCs w:val="22"/>
          <w:u w:val="single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>w trybie wskazanym w komparycji niniejszej SWZ</w:t>
      </w:r>
      <w:r w:rsidRPr="00645606">
        <w:rPr>
          <w:sz w:val="22"/>
          <w:szCs w:val="22"/>
        </w:rPr>
        <w:t>.</w:t>
      </w: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:rsidR="005012FD" w:rsidRPr="00645606" w:rsidRDefault="005012FD" w:rsidP="0036640B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645606" w:rsidRDefault="005012FD" w:rsidP="0036640B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:rsidR="005012FD" w:rsidRPr="00645606" w:rsidRDefault="005012FD" w:rsidP="0036640B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:rsidR="005012FD" w:rsidRPr="00645606" w:rsidRDefault="005012FD" w:rsidP="0036640B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:rsidR="005012FD" w:rsidRPr="00645606" w:rsidRDefault="005012FD" w:rsidP="0036640B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645606" w:rsidRDefault="005012FD" w:rsidP="0036640B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:rsidR="0003245C" w:rsidRPr="00645606" w:rsidRDefault="005012FD" w:rsidP="0036640B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485304">
        <w:rPr>
          <w:b/>
          <w:sz w:val="22"/>
          <w:szCs w:val="22"/>
          <w:lang w:eastAsia="pl-PL"/>
        </w:rPr>
        <w:t>RODO.</w:t>
      </w:r>
      <w:r w:rsidRPr="00645606">
        <w:rPr>
          <w:sz w:val="22"/>
          <w:szCs w:val="22"/>
          <w:lang w:eastAsia="pl-PL"/>
        </w:rPr>
        <w:t xml:space="preserve"> </w:t>
      </w:r>
    </w:p>
    <w:p w:rsidR="00FC1598" w:rsidRPr="00645606" w:rsidRDefault="00FC1598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:rsidR="005012FD" w:rsidRPr="00645606" w:rsidRDefault="005012FD" w:rsidP="0036640B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7D617D" w:rsidRPr="00645606">
        <w:rPr>
          <w:sz w:val="22"/>
          <w:szCs w:val="22"/>
          <w:lang w:eastAsia="pl-PL"/>
        </w:rPr>
        <w:t xml:space="preserve">czeniach, o których mowa w art. 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:rsidR="005012FD" w:rsidRPr="00645606" w:rsidRDefault="005012FD" w:rsidP="0036640B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0654CB" w:rsidRPr="00645606" w:rsidRDefault="005012FD" w:rsidP="0036640B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:rsidR="004B146E" w:rsidRDefault="004B146E" w:rsidP="004B146E">
      <w:pPr>
        <w:pStyle w:val="Akapitzlist1"/>
        <w:ind w:left="0"/>
        <w:jc w:val="both"/>
        <w:rPr>
          <w:b/>
          <w:sz w:val="22"/>
          <w:szCs w:val="22"/>
          <w:lang w:eastAsia="pl-PL"/>
        </w:rPr>
      </w:pPr>
    </w:p>
    <w:p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FD5306" w:rsidRPr="00645606" w:rsidRDefault="0085655D" w:rsidP="00FD5306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="00943169">
        <w:rPr>
          <w:b/>
          <w:color w:val="000000" w:themeColor="text1"/>
          <w:sz w:val="22"/>
          <w:szCs w:val="22"/>
          <w:u w:val="single"/>
        </w:rPr>
        <w:t>nie d</w:t>
      </w:r>
      <w:r>
        <w:rPr>
          <w:b/>
          <w:color w:val="000000" w:themeColor="text1"/>
          <w:sz w:val="22"/>
          <w:szCs w:val="22"/>
          <w:u w:val="single"/>
        </w:rPr>
        <w:t>opuszcza</w:t>
      </w:r>
      <w:r>
        <w:rPr>
          <w:sz w:val="22"/>
          <w:szCs w:val="22"/>
        </w:rPr>
        <w:t xml:space="preserve"> </w:t>
      </w:r>
      <w:r w:rsidR="00FE42A0" w:rsidRPr="00A16A54">
        <w:rPr>
          <w:sz w:val="22"/>
          <w:szCs w:val="22"/>
        </w:rPr>
        <w:t>składanie ofert częściowych</w:t>
      </w:r>
      <w:r>
        <w:rPr>
          <w:sz w:val="22"/>
          <w:szCs w:val="22"/>
        </w:rPr>
        <w:t>.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:rsidR="00FD5306" w:rsidRPr="00645606" w:rsidRDefault="00FD5306" w:rsidP="00FD5306">
      <w:pPr>
        <w:ind w:left="709"/>
        <w:rPr>
          <w:b/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 , o których mowa w art. 214 ust. 1 pkt 7 i 8 ustawy.</w:t>
      </w:r>
    </w:p>
    <w:p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:rsidR="00FC1598" w:rsidRPr="00645606" w:rsidRDefault="00FC1598" w:rsidP="009F00A6">
      <w:pPr>
        <w:jc w:val="both"/>
        <w:rPr>
          <w:b/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:rsidR="00FD5306" w:rsidRPr="00645606" w:rsidRDefault="00FD5306" w:rsidP="00901343">
      <w:pPr>
        <w:jc w:val="both"/>
        <w:rPr>
          <w:bCs/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:rsidR="00E50D58" w:rsidRPr="00645606" w:rsidRDefault="00E50D58" w:rsidP="004B146E">
      <w:pPr>
        <w:rPr>
          <w:b/>
          <w:bCs/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FD5306" w:rsidRPr="00645606" w:rsidRDefault="00FD5306" w:rsidP="00FD5306">
      <w:pPr>
        <w:ind w:left="720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podaje kwoty środków</w:t>
      </w:r>
      <w:r w:rsidRPr="00645606">
        <w:rPr>
          <w:bCs/>
          <w:sz w:val="22"/>
          <w:szCs w:val="22"/>
        </w:rPr>
        <w:t xml:space="preserve">, jaką zamierza przeznaczyć na sfinansowanie przedmiotowego zamówienia. 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CE780C" w:rsidRPr="00E427AD" w:rsidRDefault="00CE780C" w:rsidP="00CE780C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r w:rsidRPr="00E427AD">
        <w:rPr>
          <w:rFonts w:ascii="Times New Roman" w:hAnsi="Times New Roman"/>
          <w:sz w:val="22"/>
          <w:szCs w:val="22"/>
          <w:lang w:val="pl-PL"/>
        </w:rPr>
        <w:t xml:space="preserve">Co do zasady podział zamówienia na części powinien skutkować poszerzeniem kręgu Wykonawców, w tym zwiększeniem udziału sektora małych i średnich przedsiębiorstw (MŚP) w rynku zamówień publicznych, co z kolei wpływa na racjonalizację wydatkowania środków publicznych (większa liczba wykonawców wpływa pozytywnie na konkurencyjność cen ofert). </w:t>
      </w:r>
    </w:p>
    <w:p w:rsidR="00CE780C" w:rsidRDefault="00CE780C" w:rsidP="00CE780C">
      <w:pPr>
        <w:pStyle w:val="Akapitzlist"/>
        <w:ind w:left="720"/>
        <w:jc w:val="both"/>
        <w:rPr>
          <w:bCs/>
          <w:color w:val="000000"/>
          <w:sz w:val="22"/>
          <w:szCs w:val="22"/>
        </w:rPr>
      </w:pPr>
      <w:r w:rsidRPr="00E427AD">
        <w:rPr>
          <w:sz w:val="22"/>
          <w:szCs w:val="22"/>
        </w:rPr>
        <w:t>Zakres zamówienia</w:t>
      </w:r>
      <w:r w:rsidRPr="0061072B">
        <w:rPr>
          <w:sz w:val="22"/>
          <w:szCs w:val="22"/>
        </w:rPr>
        <w:t xml:space="preserve">, tj. </w:t>
      </w:r>
      <w:r w:rsidR="00430D71">
        <w:rPr>
          <w:sz w:val="22"/>
          <w:szCs w:val="22"/>
        </w:rPr>
        <w:t xml:space="preserve">dostawa </w:t>
      </w:r>
      <w:r w:rsidR="002A1487" w:rsidRPr="0061072B">
        <w:rPr>
          <w:sz w:val="22"/>
          <w:szCs w:val="22"/>
        </w:rPr>
        <w:t>przedłużeni</w:t>
      </w:r>
      <w:r w:rsidR="00430D71">
        <w:rPr>
          <w:sz w:val="22"/>
          <w:szCs w:val="22"/>
        </w:rPr>
        <w:t>a</w:t>
      </w:r>
      <w:r w:rsidR="002A1487" w:rsidRPr="0061072B">
        <w:rPr>
          <w:sz w:val="22"/>
          <w:szCs w:val="22"/>
        </w:rPr>
        <w:t xml:space="preserve"> wsparcia technicznego</w:t>
      </w:r>
      <w:r w:rsidR="0061072B" w:rsidRPr="0061072B">
        <w:rPr>
          <w:sz w:val="22"/>
          <w:szCs w:val="22"/>
        </w:rPr>
        <w:t xml:space="preserve"> producenta</w:t>
      </w:r>
      <w:r w:rsidR="002A1487" w:rsidRPr="0061072B">
        <w:rPr>
          <w:sz w:val="22"/>
          <w:szCs w:val="22"/>
        </w:rPr>
        <w:t xml:space="preserve"> do klastra dwóch [2] urządzeń NGFW </w:t>
      </w:r>
      <w:proofErr w:type="spellStart"/>
      <w:r w:rsidR="002A1487" w:rsidRPr="0061072B">
        <w:rPr>
          <w:sz w:val="22"/>
          <w:szCs w:val="22"/>
        </w:rPr>
        <w:t>Fortigate</w:t>
      </w:r>
      <w:proofErr w:type="spellEnd"/>
      <w:r w:rsidR="002A1487" w:rsidRPr="0061072B">
        <w:rPr>
          <w:sz w:val="22"/>
          <w:szCs w:val="22"/>
        </w:rPr>
        <w:t xml:space="preserve"> 100F NS; FG100FTK19003523 oraz FG100FTK19007046 </w:t>
      </w:r>
      <w:r w:rsidRPr="0061072B">
        <w:rPr>
          <w:sz w:val="22"/>
          <w:szCs w:val="22"/>
        </w:rPr>
        <w:t xml:space="preserve">jest jednorodny i  </w:t>
      </w:r>
      <w:r w:rsidRPr="0061072B">
        <w:rPr>
          <w:sz w:val="22"/>
          <w:szCs w:val="22"/>
        </w:rPr>
        <w:lastRenderedPageBreak/>
        <w:t xml:space="preserve">możliwy do zrealizowania w całości przez jednego Wykonawcę. </w:t>
      </w:r>
      <w:r w:rsidR="006212A3" w:rsidRPr="0061072B">
        <w:rPr>
          <w:sz w:val="22"/>
          <w:szCs w:val="22"/>
        </w:rPr>
        <w:t>Podział</w:t>
      </w:r>
      <w:r w:rsidR="006212A3">
        <w:rPr>
          <w:sz w:val="22"/>
          <w:szCs w:val="22"/>
        </w:rPr>
        <w:t xml:space="preserve"> zamówienia na części narazi uczelnię na dodatkowe koszty oraz problemy techniczne jak również problemy z bezpieczeństwem sieci. </w:t>
      </w:r>
      <w:r w:rsidR="002A1487">
        <w:rPr>
          <w:sz w:val="22"/>
          <w:szCs w:val="22"/>
        </w:rPr>
        <w:t xml:space="preserve">Ponadto </w:t>
      </w:r>
      <w:r w:rsidR="002A1487" w:rsidRPr="002A1487">
        <w:rPr>
          <w:sz w:val="22"/>
          <w:szCs w:val="22"/>
        </w:rPr>
        <w:t>przedłużeni</w:t>
      </w:r>
      <w:r w:rsidR="000D527C">
        <w:rPr>
          <w:sz w:val="22"/>
          <w:szCs w:val="22"/>
        </w:rPr>
        <w:t>e</w:t>
      </w:r>
      <w:r w:rsidR="002A1487" w:rsidRPr="002A1487">
        <w:rPr>
          <w:sz w:val="22"/>
          <w:szCs w:val="22"/>
        </w:rPr>
        <w:t xml:space="preserve"> wsparcia technicznego</w:t>
      </w:r>
      <w:r w:rsidR="00430D71">
        <w:rPr>
          <w:sz w:val="22"/>
          <w:szCs w:val="22"/>
        </w:rPr>
        <w:t xml:space="preserve"> producenta</w:t>
      </w:r>
      <w:r w:rsidR="002A1487" w:rsidRPr="002A1487">
        <w:rPr>
          <w:sz w:val="22"/>
          <w:szCs w:val="22"/>
        </w:rPr>
        <w:t xml:space="preserve"> </w:t>
      </w:r>
      <w:r w:rsidR="002A1487">
        <w:rPr>
          <w:sz w:val="22"/>
          <w:szCs w:val="22"/>
        </w:rPr>
        <w:t xml:space="preserve"> dla </w:t>
      </w:r>
      <w:r w:rsidR="002A1487" w:rsidRPr="002A1487">
        <w:rPr>
          <w:sz w:val="22"/>
          <w:szCs w:val="22"/>
        </w:rPr>
        <w:t xml:space="preserve">dwóch [2] urządzeń </w:t>
      </w:r>
      <w:r w:rsidR="002A1487">
        <w:rPr>
          <w:sz w:val="22"/>
          <w:szCs w:val="22"/>
        </w:rPr>
        <w:t xml:space="preserve">musi </w:t>
      </w:r>
      <w:r w:rsidR="002A1487" w:rsidRPr="002A1487">
        <w:rPr>
          <w:sz w:val="22"/>
          <w:szCs w:val="22"/>
        </w:rPr>
        <w:t>rozpocząć</w:t>
      </w:r>
      <w:r w:rsidR="002A1487">
        <w:rPr>
          <w:sz w:val="22"/>
          <w:szCs w:val="22"/>
        </w:rPr>
        <w:t xml:space="preserve"> się</w:t>
      </w:r>
      <w:r w:rsidR="002A1487" w:rsidRPr="002A1487">
        <w:rPr>
          <w:sz w:val="22"/>
          <w:szCs w:val="22"/>
        </w:rPr>
        <w:t xml:space="preserve"> i zakończyć w tym samym </w:t>
      </w:r>
      <w:r w:rsidR="006E1A86">
        <w:rPr>
          <w:sz w:val="22"/>
          <w:szCs w:val="22"/>
        </w:rPr>
        <w:t xml:space="preserve">czasie, tj.  </w:t>
      </w:r>
      <w:r w:rsidR="006E1A86" w:rsidRPr="006E1A86">
        <w:rPr>
          <w:sz w:val="22"/>
          <w:szCs w:val="22"/>
        </w:rPr>
        <w:t>od dnia 05.12.2023 r. przez okres 36 miesięcy</w:t>
      </w:r>
      <w:r w:rsidR="006E1A86">
        <w:rPr>
          <w:sz w:val="22"/>
          <w:szCs w:val="22"/>
        </w:rPr>
        <w:t>, z</w:t>
      </w:r>
      <w:r w:rsidRPr="00E427AD">
        <w:rPr>
          <w:sz w:val="22"/>
          <w:szCs w:val="22"/>
        </w:rPr>
        <w:t xml:space="preserve">atem nie ma obiektywnych przesłanek stojących za stanowiskiem, iż podzielenie zamówienia byłoby właściwe. </w:t>
      </w:r>
      <w:r w:rsidRPr="00E427AD">
        <w:rPr>
          <w:bCs/>
          <w:color w:val="000000"/>
          <w:sz w:val="22"/>
          <w:szCs w:val="22"/>
        </w:rPr>
        <w:t>Ponadto Zamawiający jako Zamawiający publiczny zobligowany jest do racjonalnego wydatkowania środków publicznych, dlatego nie powinien sztucznie dzielić zamówienia, gdyż taki podział spowoduje nadmierne koszty dodatkowe wykonania zamówienia.</w:t>
      </w:r>
      <w:r w:rsidRPr="00262089">
        <w:rPr>
          <w:bCs/>
          <w:color w:val="000000"/>
          <w:sz w:val="22"/>
          <w:szCs w:val="22"/>
        </w:rPr>
        <w:t xml:space="preserve"> </w:t>
      </w:r>
    </w:p>
    <w:p w:rsidR="00CE780C" w:rsidRPr="00173AE5" w:rsidRDefault="00CE780C" w:rsidP="00CE780C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r w:rsidRPr="00173AE5">
        <w:rPr>
          <w:rFonts w:ascii="Times New Roman" w:hAnsi="Times New Roman"/>
          <w:sz w:val="22"/>
          <w:szCs w:val="22"/>
        </w:rPr>
        <w:t xml:space="preserve">Brak podziału nie ogranicza konkurencji na rynku ani nie utrudnia dostępności do zamówienia. </w:t>
      </w:r>
    </w:p>
    <w:p w:rsidR="00CE780C" w:rsidRDefault="00CE780C" w:rsidP="00CE780C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r w:rsidRPr="00173AE5">
        <w:rPr>
          <w:rFonts w:ascii="Times New Roman" w:hAnsi="Times New Roman"/>
          <w:sz w:val="22"/>
          <w:szCs w:val="22"/>
          <w:lang w:val="pl-PL"/>
        </w:rPr>
        <w:t xml:space="preserve">Brak podziału nie narusza zasad wyrażonych w art. 16 pkt 1 ustawy </w:t>
      </w:r>
      <w:proofErr w:type="spellStart"/>
      <w:r w:rsidRPr="00173AE5">
        <w:rPr>
          <w:rFonts w:ascii="Times New Roman" w:hAnsi="Times New Roman"/>
          <w:sz w:val="22"/>
          <w:szCs w:val="22"/>
          <w:lang w:val="pl-PL"/>
        </w:rPr>
        <w:t>Pzp</w:t>
      </w:r>
      <w:proofErr w:type="spellEnd"/>
      <w:r w:rsidRPr="00173AE5">
        <w:rPr>
          <w:rFonts w:ascii="Times New Roman" w:hAnsi="Times New Roman"/>
          <w:sz w:val="22"/>
          <w:szCs w:val="22"/>
          <w:lang w:val="pl-PL"/>
        </w:rPr>
        <w:t xml:space="preserve">, tj. zasady konkurencyjności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173AE5">
        <w:rPr>
          <w:rFonts w:ascii="Times New Roman" w:hAnsi="Times New Roman"/>
          <w:sz w:val="22"/>
          <w:szCs w:val="22"/>
          <w:lang w:val="pl-PL"/>
        </w:rPr>
        <w:t>i równego traktowania Wykonawców.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:rsidR="00FD5306" w:rsidRPr="00645606" w:rsidRDefault="00FD5306" w:rsidP="0036640B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:rsidR="00FD5306" w:rsidRPr="00645606" w:rsidRDefault="00FD5306" w:rsidP="002D4EAB">
      <w:pPr>
        <w:numPr>
          <w:ilvl w:val="0"/>
          <w:numId w:val="30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FD5306" w:rsidRPr="00645606" w:rsidRDefault="00FD5306" w:rsidP="002D4EAB">
      <w:pPr>
        <w:numPr>
          <w:ilvl w:val="0"/>
          <w:numId w:val="30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Słowne dookreślenia treści określonych liczbowo w niniejszej SWZ mają charakter pomocniczy.</w:t>
      </w:r>
    </w:p>
    <w:p w:rsidR="00FC0D1B" w:rsidRPr="00645606" w:rsidRDefault="00FC0D1B" w:rsidP="00A07174">
      <w:pPr>
        <w:jc w:val="center"/>
        <w:rPr>
          <w:b/>
          <w:bCs/>
          <w:sz w:val="22"/>
          <w:szCs w:val="22"/>
        </w:rPr>
      </w:pPr>
    </w:p>
    <w:p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:rsidR="006F1AE0" w:rsidRPr="00645606" w:rsidRDefault="006F1AE0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7D4ACD" w:rsidRPr="00645606" w:rsidRDefault="007D4ACD" w:rsidP="006A3943">
      <w:pPr>
        <w:rPr>
          <w:b/>
          <w:bCs/>
          <w:sz w:val="22"/>
          <w:szCs w:val="22"/>
          <w:u w:val="single"/>
        </w:rPr>
      </w:pPr>
    </w:p>
    <w:p w:rsidR="00FD5306" w:rsidRPr="00645606" w:rsidRDefault="00FD5306" w:rsidP="006F0267">
      <w:pPr>
        <w:tabs>
          <w:tab w:val="left" w:pos="2268"/>
        </w:tabs>
        <w:rPr>
          <w:rStyle w:val="Styl11pt0"/>
        </w:rPr>
      </w:pPr>
      <w:r w:rsidRPr="00645606">
        <w:rPr>
          <w:rStyle w:val="Styl11pt0"/>
          <w:b/>
        </w:rPr>
        <w:t>Załącznik nr 1</w:t>
      </w:r>
      <w:r w:rsidRPr="00645606">
        <w:rPr>
          <w:rStyle w:val="Styl11pt0"/>
        </w:rPr>
        <w:t xml:space="preserve"> – Formularz ofertowy</w:t>
      </w:r>
    </w:p>
    <w:p w:rsidR="00FE42A0" w:rsidRDefault="00FE42A0" w:rsidP="00FE42A0">
      <w:pPr>
        <w:tabs>
          <w:tab w:val="left" w:pos="2268"/>
        </w:tabs>
        <w:jc w:val="both"/>
        <w:rPr>
          <w:sz w:val="22"/>
          <w:szCs w:val="22"/>
        </w:rPr>
      </w:pPr>
      <w:r w:rsidRPr="00645606">
        <w:rPr>
          <w:b/>
          <w:sz w:val="22"/>
          <w:szCs w:val="22"/>
        </w:rPr>
        <w:t>Załączniki nr 1</w:t>
      </w:r>
      <w:r w:rsidR="00AF3AEC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–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</w:t>
      </w:r>
    </w:p>
    <w:p w:rsidR="00966E4E" w:rsidRPr="00645606" w:rsidRDefault="00966E4E" w:rsidP="006F0267">
      <w:pPr>
        <w:shd w:val="clear" w:color="auto" w:fill="FFFFFF"/>
        <w:tabs>
          <w:tab w:val="left" w:pos="2268"/>
        </w:tabs>
        <w:jc w:val="both"/>
        <w:rPr>
          <w:rStyle w:val="Styl11pt0"/>
        </w:rPr>
      </w:pPr>
      <w:r w:rsidRPr="00645606">
        <w:rPr>
          <w:rStyle w:val="Styl11pt0"/>
          <w:b/>
        </w:rPr>
        <w:t>Załącznik nr 2</w:t>
      </w:r>
      <w:r w:rsidRPr="00645606">
        <w:rPr>
          <w:rStyle w:val="Styl11pt0"/>
        </w:rPr>
        <w:t xml:space="preserve"> – Oświadczenie </w:t>
      </w:r>
      <w:r w:rsidRPr="00645606">
        <w:rPr>
          <w:bCs/>
          <w:sz w:val="22"/>
          <w:szCs w:val="22"/>
        </w:rPr>
        <w:t>o niepodleganiu wykluczeniu</w:t>
      </w:r>
    </w:p>
    <w:p w:rsidR="00AC7640" w:rsidRDefault="00A56977" w:rsidP="006F0267">
      <w:pPr>
        <w:tabs>
          <w:tab w:val="left" w:pos="2268"/>
        </w:tabs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Załącznik nr 3</w:t>
      </w:r>
      <w:r w:rsidR="00C04E6B" w:rsidRPr="00645606">
        <w:rPr>
          <w:b/>
          <w:bCs/>
          <w:sz w:val="22"/>
          <w:szCs w:val="22"/>
        </w:rPr>
        <w:t xml:space="preserve"> </w:t>
      </w:r>
      <w:r w:rsidR="00C04E6B" w:rsidRPr="00645606">
        <w:rPr>
          <w:bCs/>
          <w:sz w:val="22"/>
          <w:szCs w:val="22"/>
        </w:rPr>
        <w:t>– Projekt umowy</w:t>
      </w:r>
      <w:r w:rsidR="00FE42A0">
        <w:rPr>
          <w:bCs/>
          <w:sz w:val="22"/>
          <w:szCs w:val="22"/>
        </w:rPr>
        <w:t xml:space="preserve"> </w:t>
      </w:r>
    </w:p>
    <w:p w:rsidR="00274A26" w:rsidRPr="00645606" w:rsidRDefault="00274A26" w:rsidP="006F0267">
      <w:pPr>
        <w:tabs>
          <w:tab w:val="left" w:pos="2268"/>
        </w:tabs>
        <w:jc w:val="both"/>
        <w:rPr>
          <w:rStyle w:val="Styl11pt0"/>
        </w:rPr>
      </w:pPr>
    </w:p>
    <w:p w:rsidR="00857DDE" w:rsidRPr="00645606" w:rsidRDefault="00857DDE" w:rsidP="006F0267">
      <w:pPr>
        <w:tabs>
          <w:tab w:val="left" w:pos="2268"/>
        </w:tabs>
        <w:rPr>
          <w:bCs/>
          <w:sz w:val="22"/>
          <w:szCs w:val="22"/>
        </w:rPr>
      </w:pPr>
    </w:p>
    <w:sectPr w:rsidR="00857DDE" w:rsidRPr="00645606" w:rsidSect="00270B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pos w:val="beneathText"/>
      </w:footnotePr>
      <w:pgSz w:w="11905" w:h="16837"/>
      <w:pgMar w:top="851" w:right="848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6B5" w:rsidRDefault="003556B5">
      <w:r>
        <w:separator/>
      </w:r>
    </w:p>
  </w:endnote>
  <w:endnote w:type="continuationSeparator" w:id="0">
    <w:p w:rsidR="003556B5" w:rsidRDefault="0035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527" w:rsidRDefault="00F35527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F35527" w:rsidRDefault="00F35527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1C36344D" wp14:editId="6681354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5527" w:rsidRPr="006F383D" w:rsidRDefault="00F35527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634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Hq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GiKR6o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:rsidR="00F35527" w:rsidRPr="006F383D" w:rsidRDefault="00F35527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5E6C82F" wp14:editId="019A543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5527" w:rsidRDefault="00F3552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6C82F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7h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Uu&#10;MJ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BJ&#10;lI7h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:rsidR="00F35527" w:rsidRDefault="00F35527"/>
                </w:txbxContent>
              </v:textbox>
              <w10:wrap type="square" side="largest" anchorx="margin"/>
            </v:shape>
          </w:pict>
        </mc:Fallback>
      </mc:AlternateContent>
    </w:r>
  </w:p>
  <w:p w:rsidR="00F35527" w:rsidRDefault="00F3552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527" w:rsidRPr="00E472B0" w:rsidRDefault="00F35527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12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12</w:t>
    </w:r>
    <w:r w:rsidRPr="00E472B0">
      <w:rPr>
        <w:b/>
        <w:sz w:val="16"/>
        <w:szCs w:val="16"/>
      </w:rPr>
      <w:fldChar w:fldCharType="end"/>
    </w:r>
  </w:p>
  <w:p w:rsidR="00F35527" w:rsidRPr="00FC1598" w:rsidRDefault="00F35527">
    <w:pPr>
      <w:pStyle w:val="Stopka"/>
      <w:jc w:val="right"/>
      <w:rPr>
        <w:sz w:val="10"/>
        <w:szCs w:val="10"/>
      </w:rPr>
    </w:pPr>
  </w:p>
  <w:p w:rsidR="00F35527" w:rsidRDefault="00F355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6B5" w:rsidRDefault="003556B5">
      <w:r>
        <w:separator/>
      </w:r>
    </w:p>
  </w:footnote>
  <w:footnote w:type="continuationSeparator" w:id="0">
    <w:p w:rsidR="003556B5" w:rsidRDefault="003556B5">
      <w:r>
        <w:continuationSeparator/>
      </w:r>
    </w:p>
  </w:footnote>
  <w:footnote w:id="1">
    <w:p w:rsidR="00F35527" w:rsidRPr="00A07174" w:rsidRDefault="00F35527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:rsidR="00F35527" w:rsidRPr="00264DDC" w:rsidRDefault="00F35527" w:rsidP="005E55B1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264DDC">
        <w:rPr>
          <w:bCs/>
          <w:i/>
          <w:sz w:val="18"/>
          <w:szCs w:val="18"/>
        </w:rPr>
        <w:t>CEiDG</w:t>
      </w:r>
      <w:proofErr w:type="spellEnd"/>
      <w:r w:rsidRPr="00264DDC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:rsidR="00F35527" w:rsidRPr="00264DDC" w:rsidRDefault="00F35527" w:rsidP="005E55B1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264DDC">
        <w:rPr>
          <w:bCs/>
          <w:i/>
          <w:sz w:val="18"/>
          <w:szCs w:val="18"/>
        </w:rPr>
        <w:t>CEiDG</w:t>
      </w:r>
      <w:proofErr w:type="spellEnd"/>
      <w:r w:rsidRPr="00264DDC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:rsidR="00F35527" w:rsidRPr="00A07174" w:rsidRDefault="00F35527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:rsidR="00F35527" w:rsidRPr="00A07174" w:rsidRDefault="00F35527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</w:t>
      </w:r>
      <w:r>
        <w:rPr>
          <w:sz w:val="18"/>
        </w:rPr>
        <w:br/>
      </w:r>
      <w:r w:rsidRPr="00A07174">
        <w:rPr>
          <w:sz w:val="18"/>
        </w:rPr>
        <w:t>z informacji lub rozporządzania nimi podjął, przy zachowaniu należytej staranności, działania w celu utrzymania ich w poufności.</w:t>
      </w:r>
    </w:p>
  </w:footnote>
  <w:footnote w:id="5">
    <w:p w:rsidR="00F35527" w:rsidRPr="00A07174" w:rsidRDefault="00F3552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F35527" w:rsidRPr="00A07174" w:rsidRDefault="00F3552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527" w:rsidRDefault="00F35527">
    <w:pPr>
      <w:pStyle w:val="Nagwek10"/>
      <w:rPr>
        <w:sz w:val="22"/>
      </w:rPr>
    </w:pPr>
    <w:r>
      <w:rPr>
        <w:sz w:val="22"/>
      </w:rPr>
      <w:t>KPA 9/2008</w:t>
    </w:r>
  </w:p>
  <w:p w:rsidR="00F35527" w:rsidRPr="002439B6" w:rsidRDefault="00F35527" w:rsidP="002439B6">
    <w:pPr>
      <w:pStyle w:val="Tekstpodstawowy"/>
    </w:pPr>
  </w:p>
  <w:p w:rsidR="00F35527" w:rsidRDefault="00F355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527" w:rsidRPr="009652CC" w:rsidRDefault="00F35527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 w:rsidR="002E73D4">
      <w:rPr>
        <w:b/>
        <w:sz w:val="20"/>
        <w:szCs w:val="22"/>
      </w:rPr>
      <w:t>D/89</w:t>
    </w:r>
    <w:r>
      <w:rPr>
        <w:b/>
        <w:sz w:val="20"/>
        <w:szCs w:val="22"/>
      </w:rPr>
      <w:t>/2023</w:t>
    </w:r>
  </w:p>
  <w:p w:rsidR="00F35527" w:rsidRDefault="00F35527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527" w:rsidRDefault="00F35527" w:rsidP="00D37FFD">
    <w:pPr>
      <w:overflowPunct w:val="0"/>
      <w:ind w:left="-426" w:right="-424"/>
      <w:jc w:val="center"/>
      <w:rPr>
        <w:b/>
        <w:lang w:eastAsia="pl-PL"/>
      </w:rPr>
    </w:pPr>
    <w:r>
      <w:rPr>
        <w:rFonts w:ascii="Calibri" w:eastAsia="Calibri" w:hAnsi="Calibri" w:cs="Tahoma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editId="6DF479DF">
          <wp:simplePos x="0" y="0"/>
          <wp:positionH relativeFrom="column">
            <wp:posOffset>2359108</wp:posOffset>
          </wp:positionH>
          <wp:positionV relativeFrom="page">
            <wp:posOffset>180147</wp:posOffset>
          </wp:positionV>
          <wp:extent cx="1875155" cy="5334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C84">
      <w:rPr>
        <w:b/>
        <w:lang w:eastAsia="pl-PL"/>
      </w:rPr>
      <w:t xml:space="preserve"> </w:t>
    </w:r>
  </w:p>
  <w:p w:rsidR="00F35527" w:rsidRPr="00A33938" w:rsidRDefault="00F35527" w:rsidP="00071E5C">
    <w:pPr>
      <w:suppressAutoHyphens w:val="0"/>
      <w:overflowPunct w:val="0"/>
      <w:spacing w:after="160" w:line="259" w:lineRule="auto"/>
      <w:rPr>
        <w:sz w:val="20"/>
        <w:szCs w:val="32"/>
      </w:rPr>
    </w:pPr>
    <w:bookmarkStart w:id="10" w:name="page1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41252A5"/>
    <w:multiLevelType w:val="multilevel"/>
    <w:tmpl w:val="ABD82C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6" w15:restartNumberingAfterBreak="0">
    <w:nsid w:val="0C695B48"/>
    <w:multiLevelType w:val="multilevel"/>
    <w:tmpl w:val="6692540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163A23"/>
    <w:multiLevelType w:val="hybridMultilevel"/>
    <w:tmpl w:val="011E4D26"/>
    <w:lvl w:ilvl="0" w:tplc="D34EEB06">
      <w:start w:val="1"/>
      <w:numFmt w:val="decimal"/>
      <w:lvlText w:val="5.2.%1."/>
      <w:lvlJc w:val="left"/>
      <w:pPr>
        <w:ind w:left="106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9" w15:restartNumberingAfterBreak="0">
    <w:nsid w:val="115F2577"/>
    <w:multiLevelType w:val="multilevel"/>
    <w:tmpl w:val="2854732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2" w15:restartNumberingAfterBreak="0">
    <w:nsid w:val="20E111DC"/>
    <w:multiLevelType w:val="multilevel"/>
    <w:tmpl w:val="7B609078"/>
    <w:lvl w:ilvl="0">
      <w:start w:val="17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color w:val="auto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3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2DAF40AF"/>
    <w:multiLevelType w:val="hybridMultilevel"/>
    <w:tmpl w:val="789448B8"/>
    <w:lvl w:ilvl="0" w:tplc="3490BFB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816C76"/>
    <w:multiLevelType w:val="multilevel"/>
    <w:tmpl w:val="5D9A6A6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1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73129A"/>
    <w:multiLevelType w:val="multilevel"/>
    <w:tmpl w:val="369C59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BB03923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5" w:hanging="360"/>
      </w:pPr>
    </w:lvl>
    <w:lvl w:ilvl="2" w:tplc="0415001B" w:tentative="1">
      <w:start w:val="1"/>
      <w:numFmt w:val="lowerRoman"/>
      <w:lvlText w:val="%3."/>
      <w:lvlJc w:val="right"/>
      <w:pPr>
        <w:ind w:left="1955" w:hanging="180"/>
      </w:pPr>
    </w:lvl>
    <w:lvl w:ilvl="3" w:tplc="0415000F" w:tentative="1">
      <w:start w:val="1"/>
      <w:numFmt w:val="decimal"/>
      <w:lvlText w:val="%4."/>
      <w:lvlJc w:val="left"/>
      <w:pPr>
        <w:ind w:left="2675" w:hanging="360"/>
      </w:pPr>
    </w:lvl>
    <w:lvl w:ilvl="4" w:tplc="04150019" w:tentative="1">
      <w:start w:val="1"/>
      <w:numFmt w:val="lowerLetter"/>
      <w:lvlText w:val="%5."/>
      <w:lvlJc w:val="left"/>
      <w:pPr>
        <w:ind w:left="3395" w:hanging="360"/>
      </w:pPr>
    </w:lvl>
    <w:lvl w:ilvl="5" w:tplc="0415001B" w:tentative="1">
      <w:start w:val="1"/>
      <w:numFmt w:val="lowerRoman"/>
      <w:lvlText w:val="%6."/>
      <w:lvlJc w:val="right"/>
      <w:pPr>
        <w:ind w:left="4115" w:hanging="180"/>
      </w:pPr>
    </w:lvl>
    <w:lvl w:ilvl="6" w:tplc="0415000F" w:tentative="1">
      <w:start w:val="1"/>
      <w:numFmt w:val="decimal"/>
      <w:lvlText w:val="%7."/>
      <w:lvlJc w:val="left"/>
      <w:pPr>
        <w:ind w:left="4835" w:hanging="360"/>
      </w:pPr>
    </w:lvl>
    <w:lvl w:ilvl="7" w:tplc="04150019" w:tentative="1">
      <w:start w:val="1"/>
      <w:numFmt w:val="lowerLetter"/>
      <w:lvlText w:val="%8."/>
      <w:lvlJc w:val="left"/>
      <w:pPr>
        <w:ind w:left="5555" w:hanging="360"/>
      </w:pPr>
    </w:lvl>
    <w:lvl w:ilvl="8" w:tplc="0415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8" w15:restartNumberingAfterBreak="0">
    <w:nsid w:val="5D0A1489"/>
    <w:multiLevelType w:val="multilevel"/>
    <w:tmpl w:val="E8B02774"/>
    <w:lvl w:ilvl="0">
      <w:start w:val="1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2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240BE1"/>
    <w:multiLevelType w:val="multilevel"/>
    <w:tmpl w:val="7356134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8" w15:restartNumberingAfterBreak="0">
    <w:nsid w:val="76F976AF"/>
    <w:multiLevelType w:val="multilevel"/>
    <w:tmpl w:val="1DDCC1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9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7AEC79B3"/>
    <w:multiLevelType w:val="hybridMultilevel"/>
    <w:tmpl w:val="F98E809C"/>
    <w:lvl w:ilvl="0" w:tplc="2B1410C8">
      <w:start w:val="1"/>
      <w:numFmt w:val="decimal"/>
      <w:lvlText w:val="4.1.%1."/>
      <w:lvlJc w:val="left"/>
      <w:pPr>
        <w:ind w:left="8299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9019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9739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10459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11179" w:hanging="360"/>
      </w:pPr>
    </w:lvl>
    <w:lvl w:ilvl="5" w:tplc="0415001B" w:tentative="1">
      <w:start w:val="1"/>
      <w:numFmt w:val="lowerRoman"/>
      <w:lvlText w:val="%6."/>
      <w:lvlJc w:val="right"/>
      <w:pPr>
        <w:ind w:left="11899" w:hanging="180"/>
      </w:pPr>
    </w:lvl>
    <w:lvl w:ilvl="6" w:tplc="0415000F" w:tentative="1">
      <w:start w:val="1"/>
      <w:numFmt w:val="decimal"/>
      <w:lvlText w:val="%7."/>
      <w:lvlJc w:val="left"/>
      <w:pPr>
        <w:ind w:left="12619" w:hanging="360"/>
      </w:pPr>
    </w:lvl>
    <w:lvl w:ilvl="7" w:tplc="04150019" w:tentative="1">
      <w:start w:val="1"/>
      <w:numFmt w:val="lowerLetter"/>
      <w:lvlText w:val="%8."/>
      <w:lvlJc w:val="left"/>
      <w:pPr>
        <w:ind w:left="13339" w:hanging="360"/>
      </w:pPr>
    </w:lvl>
    <w:lvl w:ilvl="8" w:tplc="0415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61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55"/>
  </w:num>
  <w:num w:numId="4">
    <w:abstractNumId w:val="34"/>
  </w:num>
  <w:num w:numId="5">
    <w:abstractNumId w:val="49"/>
  </w:num>
  <w:num w:numId="6">
    <w:abstractNumId w:val="27"/>
  </w:num>
  <w:num w:numId="7">
    <w:abstractNumId w:val="50"/>
  </w:num>
  <w:num w:numId="8">
    <w:abstractNumId w:val="30"/>
  </w:num>
  <w:num w:numId="9">
    <w:abstractNumId w:val="24"/>
  </w:num>
  <w:num w:numId="10">
    <w:abstractNumId w:val="43"/>
  </w:num>
  <w:num w:numId="11">
    <w:abstractNumId w:val="52"/>
  </w:num>
  <w:num w:numId="12">
    <w:abstractNumId w:val="60"/>
  </w:num>
  <w:num w:numId="13">
    <w:abstractNumId w:val="31"/>
  </w:num>
  <w:num w:numId="14">
    <w:abstractNumId w:val="35"/>
  </w:num>
  <w:num w:numId="15">
    <w:abstractNumId w:val="53"/>
  </w:num>
  <w:num w:numId="16">
    <w:abstractNumId w:val="40"/>
  </w:num>
  <w:num w:numId="17">
    <w:abstractNumId w:val="45"/>
  </w:num>
  <w:num w:numId="18">
    <w:abstractNumId w:val="44"/>
  </w:num>
  <w:num w:numId="19">
    <w:abstractNumId w:val="51"/>
  </w:num>
  <w:num w:numId="20">
    <w:abstractNumId w:val="32"/>
  </w:num>
  <w:num w:numId="21">
    <w:abstractNumId w:val="56"/>
  </w:num>
  <w:num w:numId="22">
    <w:abstractNumId w:val="38"/>
  </w:num>
  <w:num w:numId="23">
    <w:abstractNumId w:val="59"/>
  </w:num>
  <w:num w:numId="24">
    <w:abstractNumId w:val="54"/>
  </w:num>
  <w:num w:numId="25">
    <w:abstractNumId w:val="42"/>
  </w:num>
  <w:num w:numId="26">
    <w:abstractNumId w:val="57"/>
  </w:num>
  <w:num w:numId="27">
    <w:abstractNumId w:val="39"/>
  </w:num>
  <w:num w:numId="28">
    <w:abstractNumId w:val="58"/>
  </w:num>
  <w:num w:numId="29">
    <w:abstractNumId w:val="41"/>
  </w:num>
  <w:num w:numId="30">
    <w:abstractNumId w:val="61"/>
  </w:num>
  <w:num w:numId="31">
    <w:abstractNumId w:val="37"/>
  </w:num>
  <w:num w:numId="32">
    <w:abstractNumId w:val="48"/>
  </w:num>
  <w:num w:numId="33">
    <w:abstractNumId w:val="29"/>
  </w:num>
  <w:num w:numId="34">
    <w:abstractNumId w:val="46"/>
  </w:num>
  <w:num w:numId="35">
    <w:abstractNumId w:val="28"/>
  </w:num>
  <w:num w:numId="36">
    <w:abstractNumId w:val="47"/>
  </w:num>
  <w:num w:numId="37">
    <w:abstractNumId w:val="25"/>
  </w:num>
  <w:num w:numId="38">
    <w:abstractNumId w:val="2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885"/>
    <w:rsid w:val="00002B57"/>
    <w:rsid w:val="00002DF1"/>
    <w:rsid w:val="00003CF4"/>
    <w:rsid w:val="0000458F"/>
    <w:rsid w:val="000046B8"/>
    <w:rsid w:val="000048DD"/>
    <w:rsid w:val="000056F9"/>
    <w:rsid w:val="000065F2"/>
    <w:rsid w:val="00006761"/>
    <w:rsid w:val="00007028"/>
    <w:rsid w:val="00007B40"/>
    <w:rsid w:val="00011BD7"/>
    <w:rsid w:val="00011D36"/>
    <w:rsid w:val="0001268C"/>
    <w:rsid w:val="0001269E"/>
    <w:rsid w:val="000126A1"/>
    <w:rsid w:val="00013342"/>
    <w:rsid w:val="000149B7"/>
    <w:rsid w:val="0001534B"/>
    <w:rsid w:val="00015E82"/>
    <w:rsid w:val="000161C4"/>
    <w:rsid w:val="000167A2"/>
    <w:rsid w:val="00017045"/>
    <w:rsid w:val="0001715F"/>
    <w:rsid w:val="00017206"/>
    <w:rsid w:val="000175C0"/>
    <w:rsid w:val="00017A6C"/>
    <w:rsid w:val="000203B7"/>
    <w:rsid w:val="0002093B"/>
    <w:rsid w:val="0002226B"/>
    <w:rsid w:val="000222C1"/>
    <w:rsid w:val="000224E6"/>
    <w:rsid w:val="00022518"/>
    <w:rsid w:val="00023117"/>
    <w:rsid w:val="00023B49"/>
    <w:rsid w:val="0002415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45C"/>
    <w:rsid w:val="00032531"/>
    <w:rsid w:val="000328EF"/>
    <w:rsid w:val="00033496"/>
    <w:rsid w:val="0003368B"/>
    <w:rsid w:val="00033CE6"/>
    <w:rsid w:val="000345D5"/>
    <w:rsid w:val="000348AE"/>
    <w:rsid w:val="00034B1B"/>
    <w:rsid w:val="00035B49"/>
    <w:rsid w:val="00035B6F"/>
    <w:rsid w:val="00035E17"/>
    <w:rsid w:val="00036888"/>
    <w:rsid w:val="00036BD4"/>
    <w:rsid w:val="00036F04"/>
    <w:rsid w:val="000376C8"/>
    <w:rsid w:val="0003770E"/>
    <w:rsid w:val="00037BD6"/>
    <w:rsid w:val="00037C01"/>
    <w:rsid w:val="00037F52"/>
    <w:rsid w:val="00040056"/>
    <w:rsid w:val="00040485"/>
    <w:rsid w:val="000409A7"/>
    <w:rsid w:val="00041756"/>
    <w:rsid w:val="000417ED"/>
    <w:rsid w:val="00041A91"/>
    <w:rsid w:val="00043344"/>
    <w:rsid w:val="00044D65"/>
    <w:rsid w:val="0004640A"/>
    <w:rsid w:val="00047EFF"/>
    <w:rsid w:val="00050132"/>
    <w:rsid w:val="00050357"/>
    <w:rsid w:val="0005069A"/>
    <w:rsid w:val="00050AF1"/>
    <w:rsid w:val="00051027"/>
    <w:rsid w:val="000515DF"/>
    <w:rsid w:val="00051686"/>
    <w:rsid w:val="000516E6"/>
    <w:rsid w:val="00052280"/>
    <w:rsid w:val="00052BA8"/>
    <w:rsid w:val="000531A1"/>
    <w:rsid w:val="000532BA"/>
    <w:rsid w:val="00053864"/>
    <w:rsid w:val="00053AF8"/>
    <w:rsid w:val="00053B5F"/>
    <w:rsid w:val="00055D9A"/>
    <w:rsid w:val="000565B5"/>
    <w:rsid w:val="00056759"/>
    <w:rsid w:val="0005677F"/>
    <w:rsid w:val="000601A0"/>
    <w:rsid w:val="00060AAF"/>
    <w:rsid w:val="00060D69"/>
    <w:rsid w:val="0006311E"/>
    <w:rsid w:val="000635D7"/>
    <w:rsid w:val="00063A40"/>
    <w:rsid w:val="00063F3E"/>
    <w:rsid w:val="00064C84"/>
    <w:rsid w:val="00064FDE"/>
    <w:rsid w:val="0006522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1E5C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0EB"/>
    <w:rsid w:val="000766CF"/>
    <w:rsid w:val="000767B5"/>
    <w:rsid w:val="00077688"/>
    <w:rsid w:val="00080205"/>
    <w:rsid w:val="00080B1E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90368"/>
    <w:rsid w:val="00090450"/>
    <w:rsid w:val="00090ECF"/>
    <w:rsid w:val="0009118B"/>
    <w:rsid w:val="0009137F"/>
    <w:rsid w:val="000915DB"/>
    <w:rsid w:val="00091ED1"/>
    <w:rsid w:val="00091F65"/>
    <w:rsid w:val="0009252D"/>
    <w:rsid w:val="00092954"/>
    <w:rsid w:val="000936EC"/>
    <w:rsid w:val="00093FC4"/>
    <w:rsid w:val="000940B6"/>
    <w:rsid w:val="0009454F"/>
    <w:rsid w:val="00094653"/>
    <w:rsid w:val="0009472C"/>
    <w:rsid w:val="000947F7"/>
    <w:rsid w:val="00094AFA"/>
    <w:rsid w:val="00094C71"/>
    <w:rsid w:val="000950DA"/>
    <w:rsid w:val="00096421"/>
    <w:rsid w:val="00096DE8"/>
    <w:rsid w:val="00096E76"/>
    <w:rsid w:val="00096E78"/>
    <w:rsid w:val="0009775F"/>
    <w:rsid w:val="000979B1"/>
    <w:rsid w:val="000A035E"/>
    <w:rsid w:val="000A3095"/>
    <w:rsid w:val="000A426C"/>
    <w:rsid w:val="000A44C3"/>
    <w:rsid w:val="000A46C8"/>
    <w:rsid w:val="000A4918"/>
    <w:rsid w:val="000A5B40"/>
    <w:rsid w:val="000A5F83"/>
    <w:rsid w:val="000A6D0B"/>
    <w:rsid w:val="000A6EF3"/>
    <w:rsid w:val="000A6EF7"/>
    <w:rsid w:val="000A6F48"/>
    <w:rsid w:val="000A6FE7"/>
    <w:rsid w:val="000A772F"/>
    <w:rsid w:val="000A7B40"/>
    <w:rsid w:val="000B058D"/>
    <w:rsid w:val="000B0D4E"/>
    <w:rsid w:val="000B146F"/>
    <w:rsid w:val="000B155F"/>
    <w:rsid w:val="000B1A92"/>
    <w:rsid w:val="000B1F64"/>
    <w:rsid w:val="000B24E9"/>
    <w:rsid w:val="000B260C"/>
    <w:rsid w:val="000B2642"/>
    <w:rsid w:val="000B2D67"/>
    <w:rsid w:val="000B2F7D"/>
    <w:rsid w:val="000B2FA3"/>
    <w:rsid w:val="000B3D48"/>
    <w:rsid w:val="000B411A"/>
    <w:rsid w:val="000B4BDA"/>
    <w:rsid w:val="000B51AC"/>
    <w:rsid w:val="000B5399"/>
    <w:rsid w:val="000B5A58"/>
    <w:rsid w:val="000B72BF"/>
    <w:rsid w:val="000B74E7"/>
    <w:rsid w:val="000B78B6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EF6"/>
    <w:rsid w:val="000D3151"/>
    <w:rsid w:val="000D33D9"/>
    <w:rsid w:val="000D373A"/>
    <w:rsid w:val="000D39E6"/>
    <w:rsid w:val="000D4704"/>
    <w:rsid w:val="000D493F"/>
    <w:rsid w:val="000D4DBA"/>
    <w:rsid w:val="000D527C"/>
    <w:rsid w:val="000D52CB"/>
    <w:rsid w:val="000D5A40"/>
    <w:rsid w:val="000D5B94"/>
    <w:rsid w:val="000D672C"/>
    <w:rsid w:val="000D6802"/>
    <w:rsid w:val="000D6845"/>
    <w:rsid w:val="000D7B73"/>
    <w:rsid w:val="000D7E95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80C"/>
    <w:rsid w:val="000E6DF0"/>
    <w:rsid w:val="000E754F"/>
    <w:rsid w:val="000E77DB"/>
    <w:rsid w:val="000E7874"/>
    <w:rsid w:val="000E795D"/>
    <w:rsid w:val="000E7998"/>
    <w:rsid w:val="000F1FDE"/>
    <w:rsid w:val="000F2419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44E"/>
    <w:rsid w:val="00100271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599B"/>
    <w:rsid w:val="00106521"/>
    <w:rsid w:val="00106E87"/>
    <w:rsid w:val="00107D72"/>
    <w:rsid w:val="001108AF"/>
    <w:rsid w:val="00110F55"/>
    <w:rsid w:val="00111FA6"/>
    <w:rsid w:val="00111FEC"/>
    <w:rsid w:val="00112C1E"/>
    <w:rsid w:val="00112FDF"/>
    <w:rsid w:val="00114D15"/>
    <w:rsid w:val="00115559"/>
    <w:rsid w:val="00115878"/>
    <w:rsid w:val="001158F5"/>
    <w:rsid w:val="00115993"/>
    <w:rsid w:val="00115E68"/>
    <w:rsid w:val="00115F51"/>
    <w:rsid w:val="001163CA"/>
    <w:rsid w:val="001164C3"/>
    <w:rsid w:val="0011665D"/>
    <w:rsid w:val="00116C68"/>
    <w:rsid w:val="00116E9C"/>
    <w:rsid w:val="00117044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C6F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545"/>
    <w:rsid w:val="00132DF1"/>
    <w:rsid w:val="00133D1F"/>
    <w:rsid w:val="00134D12"/>
    <w:rsid w:val="001362A3"/>
    <w:rsid w:val="0013641E"/>
    <w:rsid w:val="001368F5"/>
    <w:rsid w:val="00136953"/>
    <w:rsid w:val="001374B2"/>
    <w:rsid w:val="001405E3"/>
    <w:rsid w:val="00140AFE"/>
    <w:rsid w:val="00141139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612A"/>
    <w:rsid w:val="001464C4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9C5"/>
    <w:rsid w:val="00165434"/>
    <w:rsid w:val="00165786"/>
    <w:rsid w:val="001662BD"/>
    <w:rsid w:val="001663C4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88A"/>
    <w:rsid w:val="00185A57"/>
    <w:rsid w:val="00185F50"/>
    <w:rsid w:val="001868C7"/>
    <w:rsid w:val="0018716C"/>
    <w:rsid w:val="001903AF"/>
    <w:rsid w:val="001907A7"/>
    <w:rsid w:val="00190AF7"/>
    <w:rsid w:val="001921C1"/>
    <w:rsid w:val="00192E18"/>
    <w:rsid w:val="0019343A"/>
    <w:rsid w:val="00193517"/>
    <w:rsid w:val="001940A9"/>
    <w:rsid w:val="0019488A"/>
    <w:rsid w:val="00194A41"/>
    <w:rsid w:val="0019679C"/>
    <w:rsid w:val="001967AB"/>
    <w:rsid w:val="00196A1B"/>
    <w:rsid w:val="00197B15"/>
    <w:rsid w:val="00197D19"/>
    <w:rsid w:val="001A0F1E"/>
    <w:rsid w:val="001A176A"/>
    <w:rsid w:val="001A1AEF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480"/>
    <w:rsid w:val="001A5D77"/>
    <w:rsid w:val="001A657E"/>
    <w:rsid w:val="001A680C"/>
    <w:rsid w:val="001A69DC"/>
    <w:rsid w:val="001A6E0E"/>
    <w:rsid w:val="001A7136"/>
    <w:rsid w:val="001B01FB"/>
    <w:rsid w:val="001B06A8"/>
    <w:rsid w:val="001B0EB0"/>
    <w:rsid w:val="001B1CB8"/>
    <w:rsid w:val="001B1F7E"/>
    <w:rsid w:val="001B2C76"/>
    <w:rsid w:val="001B2CFF"/>
    <w:rsid w:val="001B2D11"/>
    <w:rsid w:val="001B3577"/>
    <w:rsid w:val="001B36D4"/>
    <w:rsid w:val="001B38EA"/>
    <w:rsid w:val="001B4D0E"/>
    <w:rsid w:val="001B590E"/>
    <w:rsid w:val="001B5A55"/>
    <w:rsid w:val="001B7555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6A1C"/>
    <w:rsid w:val="001C78A9"/>
    <w:rsid w:val="001D072C"/>
    <w:rsid w:val="001D1138"/>
    <w:rsid w:val="001D17AE"/>
    <w:rsid w:val="001D1F6C"/>
    <w:rsid w:val="001D2C83"/>
    <w:rsid w:val="001D3299"/>
    <w:rsid w:val="001D3507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4A"/>
    <w:rsid w:val="001E7D4B"/>
    <w:rsid w:val="001F0E3E"/>
    <w:rsid w:val="001F0F44"/>
    <w:rsid w:val="001F1370"/>
    <w:rsid w:val="001F2A54"/>
    <w:rsid w:val="001F4631"/>
    <w:rsid w:val="001F51DB"/>
    <w:rsid w:val="001F52C6"/>
    <w:rsid w:val="001F5C10"/>
    <w:rsid w:val="001F5ECC"/>
    <w:rsid w:val="001F60DD"/>
    <w:rsid w:val="001F75C7"/>
    <w:rsid w:val="001F7934"/>
    <w:rsid w:val="001F7A27"/>
    <w:rsid w:val="00200620"/>
    <w:rsid w:val="0020077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C3"/>
    <w:rsid w:val="00204A4A"/>
    <w:rsid w:val="00204AF8"/>
    <w:rsid w:val="00204C43"/>
    <w:rsid w:val="00204C44"/>
    <w:rsid w:val="00205016"/>
    <w:rsid w:val="00205A56"/>
    <w:rsid w:val="00205AFA"/>
    <w:rsid w:val="00205F41"/>
    <w:rsid w:val="002063AE"/>
    <w:rsid w:val="00207552"/>
    <w:rsid w:val="002079EA"/>
    <w:rsid w:val="00207AFC"/>
    <w:rsid w:val="00210490"/>
    <w:rsid w:val="00210B4B"/>
    <w:rsid w:val="00211067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BFE"/>
    <w:rsid w:val="00233CB4"/>
    <w:rsid w:val="002344BE"/>
    <w:rsid w:val="002347E0"/>
    <w:rsid w:val="00234F27"/>
    <w:rsid w:val="00235917"/>
    <w:rsid w:val="00235B6E"/>
    <w:rsid w:val="0023633E"/>
    <w:rsid w:val="0023706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03B"/>
    <w:rsid w:val="00250A84"/>
    <w:rsid w:val="0025277A"/>
    <w:rsid w:val="00252A7C"/>
    <w:rsid w:val="00253482"/>
    <w:rsid w:val="00253543"/>
    <w:rsid w:val="0025464C"/>
    <w:rsid w:val="00254F01"/>
    <w:rsid w:val="00255133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48F4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2024"/>
    <w:rsid w:val="002721B3"/>
    <w:rsid w:val="00272290"/>
    <w:rsid w:val="00272678"/>
    <w:rsid w:val="002729EC"/>
    <w:rsid w:val="0027331D"/>
    <w:rsid w:val="0027337E"/>
    <w:rsid w:val="0027382F"/>
    <w:rsid w:val="00273D47"/>
    <w:rsid w:val="0027433A"/>
    <w:rsid w:val="002744D9"/>
    <w:rsid w:val="00274A26"/>
    <w:rsid w:val="00274AD3"/>
    <w:rsid w:val="00275116"/>
    <w:rsid w:val="00275DC9"/>
    <w:rsid w:val="00276957"/>
    <w:rsid w:val="00276D2C"/>
    <w:rsid w:val="00277903"/>
    <w:rsid w:val="0028215A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BA8"/>
    <w:rsid w:val="00287C8D"/>
    <w:rsid w:val="00287CB8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1487"/>
    <w:rsid w:val="002A28D7"/>
    <w:rsid w:val="002A2D5B"/>
    <w:rsid w:val="002A39A3"/>
    <w:rsid w:val="002A3CC0"/>
    <w:rsid w:val="002A3F92"/>
    <w:rsid w:val="002A5CEE"/>
    <w:rsid w:val="002A6553"/>
    <w:rsid w:val="002A69CA"/>
    <w:rsid w:val="002A6D9F"/>
    <w:rsid w:val="002A7100"/>
    <w:rsid w:val="002A7B12"/>
    <w:rsid w:val="002B1BC2"/>
    <w:rsid w:val="002B36E2"/>
    <w:rsid w:val="002B3A9F"/>
    <w:rsid w:val="002B46DE"/>
    <w:rsid w:val="002B50BD"/>
    <w:rsid w:val="002B5128"/>
    <w:rsid w:val="002B5730"/>
    <w:rsid w:val="002B6A0B"/>
    <w:rsid w:val="002B6E37"/>
    <w:rsid w:val="002B7686"/>
    <w:rsid w:val="002B7C2C"/>
    <w:rsid w:val="002C0030"/>
    <w:rsid w:val="002C0148"/>
    <w:rsid w:val="002C1053"/>
    <w:rsid w:val="002C2712"/>
    <w:rsid w:val="002C3FC4"/>
    <w:rsid w:val="002C4EB5"/>
    <w:rsid w:val="002C4EE8"/>
    <w:rsid w:val="002C54F0"/>
    <w:rsid w:val="002C5A66"/>
    <w:rsid w:val="002C66B1"/>
    <w:rsid w:val="002C6A20"/>
    <w:rsid w:val="002C70BB"/>
    <w:rsid w:val="002C7296"/>
    <w:rsid w:val="002C7522"/>
    <w:rsid w:val="002C7CF0"/>
    <w:rsid w:val="002C7E6D"/>
    <w:rsid w:val="002C7ED1"/>
    <w:rsid w:val="002C7F94"/>
    <w:rsid w:val="002D096C"/>
    <w:rsid w:val="002D10E3"/>
    <w:rsid w:val="002D1F38"/>
    <w:rsid w:val="002D36E5"/>
    <w:rsid w:val="002D3761"/>
    <w:rsid w:val="002D3768"/>
    <w:rsid w:val="002D42A8"/>
    <w:rsid w:val="002D42B9"/>
    <w:rsid w:val="002D4B3A"/>
    <w:rsid w:val="002D4EAB"/>
    <w:rsid w:val="002D5725"/>
    <w:rsid w:val="002D57D5"/>
    <w:rsid w:val="002D60E5"/>
    <w:rsid w:val="002D62CD"/>
    <w:rsid w:val="002D64DC"/>
    <w:rsid w:val="002D6872"/>
    <w:rsid w:val="002D6E14"/>
    <w:rsid w:val="002D6FDA"/>
    <w:rsid w:val="002D7027"/>
    <w:rsid w:val="002D7751"/>
    <w:rsid w:val="002D7819"/>
    <w:rsid w:val="002D7B6A"/>
    <w:rsid w:val="002D7B91"/>
    <w:rsid w:val="002E019E"/>
    <w:rsid w:val="002E0329"/>
    <w:rsid w:val="002E0B71"/>
    <w:rsid w:val="002E0BC0"/>
    <w:rsid w:val="002E0F54"/>
    <w:rsid w:val="002E1792"/>
    <w:rsid w:val="002E1955"/>
    <w:rsid w:val="002E1A1B"/>
    <w:rsid w:val="002E1A45"/>
    <w:rsid w:val="002E2360"/>
    <w:rsid w:val="002E26F7"/>
    <w:rsid w:val="002E2927"/>
    <w:rsid w:val="002E2BBE"/>
    <w:rsid w:val="002E4119"/>
    <w:rsid w:val="002E426B"/>
    <w:rsid w:val="002E4E3B"/>
    <w:rsid w:val="002E53CA"/>
    <w:rsid w:val="002E5674"/>
    <w:rsid w:val="002E574F"/>
    <w:rsid w:val="002E5876"/>
    <w:rsid w:val="002E5898"/>
    <w:rsid w:val="002E67E0"/>
    <w:rsid w:val="002E6A7A"/>
    <w:rsid w:val="002E73D4"/>
    <w:rsid w:val="002E7520"/>
    <w:rsid w:val="002E797F"/>
    <w:rsid w:val="002E7B9F"/>
    <w:rsid w:val="002F03F2"/>
    <w:rsid w:val="002F1140"/>
    <w:rsid w:val="002F2E8B"/>
    <w:rsid w:val="002F3AE4"/>
    <w:rsid w:val="002F3BB4"/>
    <w:rsid w:val="002F40E7"/>
    <w:rsid w:val="002F4424"/>
    <w:rsid w:val="002F44CD"/>
    <w:rsid w:val="002F4B40"/>
    <w:rsid w:val="002F50E4"/>
    <w:rsid w:val="002F561C"/>
    <w:rsid w:val="002F5795"/>
    <w:rsid w:val="002F5C6B"/>
    <w:rsid w:val="002F63FC"/>
    <w:rsid w:val="002F64A6"/>
    <w:rsid w:val="002F64DA"/>
    <w:rsid w:val="002F66BD"/>
    <w:rsid w:val="002F6867"/>
    <w:rsid w:val="002F7119"/>
    <w:rsid w:val="002F76FD"/>
    <w:rsid w:val="002F7B74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74F"/>
    <w:rsid w:val="00305B15"/>
    <w:rsid w:val="00305E58"/>
    <w:rsid w:val="00306355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6A1"/>
    <w:rsid w:val="00314764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19C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CD"/>
    <w:rsid w:val="003336D6"/>
    <w:rsid w:val="00333FC3"/>
    <w:rsid w:val="00334133"/>
    <w:rsid w:val="00334F10"/>
    <w:rsid w:val="00334F2D"/>
    <w:rsid w:val="00335574"/>
    <w:rsid w:val="00335710"/>
    <w:rsid w:val="003357BE"/>
    <w:rsid w:val="00335806"/>
    <w:rsid w:val="00335872"/>
    <w:rsid w:val="00335CA4"/>
    <w:rsid w:val="003361C7"/>
    <w:rsid w:val="00337BAA"/>
    <w:rsid w:val="00340576"/>
    <w:rsid w:val="003407F3"/>
    <w:rsid w:val="00340B61"/>
    <w:rsid w:val="00340DBB"/>
    <w:rsid w:val="003411A6"/>
    <w:rsid w:val="003419F9"/>
    <w:rsid w:val="0034269A"/>
    <w:rsid w:val="00343606"/>
    <w:rsid w:val="00344456"/>
    <w:rsid w:val="0034510F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AC7"/>
    <w:rsid w:val="00353D9D"/>
    <w:rsid w:val="00353ED9"/>
    <w:rsid w:val="003544D3"/>
    <w:rsid w:val="003556B5"/>
    <w:rsid w:val="0035570C"/>
    <w:rsid w:val="00355A7D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4FE2"/>
    <w:rsid w:val="003657B0"/>
    <w:rsid w:val="00365E92"/>
    <w:rsid w:val="00366021"/>
    <w:rsid w:val="0036640B"/>
    <w:rsid w:val="00366B2D"/>
    <w:rsid w:val="00367092"/>
    <w:rsid w:val="003676D8"/>
    <w:rsid w:val="00367778"/>
    <w:rsid w:val="003677B2"/>
    <w:rsid w:val="003678EE"/>
    <w:rsid w:val="00367A7C"/>
    <w:rsid w:val="00371C10"/>
    <w:rsid w:val="00371C60"/>
    <w:rsid w:val="00371D6D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4D1"/>
    <w:rsid w:val="00377CB0"/>
    <w:rsid w:val="0038006D"/>
    <w:rsid w:val="003814E8"/>
    <w:rsid w:val="0038161C"/>
    <w:rsid w:val="00381B2F"/>
    <w:rsid w:val="00381BF3"/>
    <w:rsid w:val="00382046"/>
    <w:rsid w:val="0038214E"/>
    <w:rsid w:val="00382393"/>
    <w:rsid w:val="00382732"/>
    <w:rsid w:val="003827AC"/>
    <w:rsid w:val="003829F4"/>
    <w:rsid w:val="00383057"/>
    <w:rsid w:val="0038354D"/>
    <w:rsid w:val="00383FD7"/>
    <w:rsid w:val="00384633"/>
    <w:rsid w:val="0038485A"/>
    <w:rsid w:val="00385EED"/>
    <w:rsid w:val="003862CD"/>
    <w:rsid w:val="00386A1D"/>
    <w:rsid w:val="00386A3C"/>
    <w:rsid w:val="00387AD0"/>
    <w:rsid w:val="00387D81"/>
    <w:rsid w:val="003901B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422C"/>
    <w:rsid w:val="0039459D"/>
    <w:rsid w:val="003948CE"/>
    <w:rsid w:val="00394ED7"/>
    <w:rsid w:val="00395098"/>
    <w:rsid w:val="0039568D"/>
    <w:rsid w:val="00395ADB"/>
    <w:rsid w:val="00395B6C"/>
    <w:rsid w:val="00395B95"/>
    <w:rsid w:val="003967FA"/>
    <w:rsid w:val="00396A7F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40A"/>
    <w:rsid w:val="003A344F"/>
    <w:rsid w:val="003A384F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1A9F"/>
    <w:rsid w:val="003B2B15"/>
    <w:rsid w:val="003B2D45"/>
    <w:rsid w:val="003B2ED0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591B"/>
    <w:rsid w:val="003B6315"/>
    <w:rsid w:val="003B6AA0"/>
    <w:rsid w:val="003B6B69"/>
    <w:rsid w:val="003B6D88"/>
    <w:rsid w:val="003B78A8"/>
    <w:rsid w:val="003B7AF3"/>
    <w:rsid w:val="003B7CD2"/>
    <w:rsid w:val="003B7FC4"/>
    <w:rsid w:val="003C0443"/>
    <w:rsid w:val="003C2335"/>
    <w:rsid w:val="003C267E"/>
    <w:rsid w:val="003C27EA"/>
    <w:rsid w:val="003C28BA"/>
    <w:rsid w:val="003C2C33"/>
    <w:rsid w:val="003C35B3"/>
    <w:rsid w:val="003C36A9"/>
    <w:rsid w:val="003C39EF"/>
    <w:rsid w:val="003C4438"/>
    <w:rsid w:val="003C45FF"/>
    <w:rsid w:val="003C4716"/>
    <w:rsid w:val="003C49D0"/>
    <w:rsid w:val="003C4CE6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957"/>
    <w:rsid w:val="003D4F37"/>
    <w:rsid w:val="003D5A1E"/>
    <w:rsid w:val="003D7EAF"/>
    <w:rsid w:val="003E02BD"/>
    <w:rsid w:val="003E031C"/>
    <w:rsid w:val="003E07D0"/>
    <w:rsid w:val="003E2363"/>
    <w:rsid w:val="003E2468"/>
    <w:rsid w:val="003E2BAC"/>
    <w:rsid w:val="003E33E8"/>
    <w:rsid w:val="003E3AD7"/>
    <w:rsid w:val="003E4846"/>
    <w:rsid w:val="003E5C1C"/>
    <w:rsid w:val="003E5D60"/>
    <w:rsid w:val="003E601A"/>
    <w:rsid w:val="003E64BF"/>
    <w:rsid w:val="003E6BD2"/>
    <w:rsid w:val="003E6E56"/>
    <w:rsid w:val="003E726A"/>
    <w:rsid w:val="003E7383"/>
    <w:rsid w:val="003E73DE"/>
    <w:rsid w:val="003E7507"/>
    <w:rsid w:val="003E7D28"/>
    <w:rsid w:val="003F0943"/>
    <w:rsid w:val="003F0C32"/>
    <w:rsid w:val="003F279E"/>
    <w:rsid w:val="003F29E4"/>
    <w:rsid w:val="003F2D5E"/>
    <w:rsid w:val="003F32EC"/>
    <w:rsid w:val="003F371E"/>
    <w:rsid w:val="003F425E"/>
    <w:rsid w:val="003F4AA7"/>
    <w:rsid w:val="003F4C06"/>
    <w:rsid w:val="003F4D02"/>
    <w:rsid w:val="003F60E6"/>
    <w:rsid w:val="003F6553"/>
    <w:rsid w:val="003F6C14"/>
    <w:rsid w:val="003F7534"/>
    <w:rsid w:val="003F7D62"/>
    <w:rsid w:val="004002C0"/>
    <w:rsid w:val="00400786"/>
    <w:rsid w:val="00400836"/>
    <w:rsid w:val="00400986"/>
    <w:rsid w:val="004009AB"/>
    <w:rsid w:val="004011DB"/>
    <w:rsid w:val="00401B0F"/>
    <w:rsid w:val="00402099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A68"/>
    <w:rsid w:val="00406BD5"/>
    <w:rsid w:val="004070F9"/>
    <w:rsid w:val="00407407"/>
    <w:rsid w:val="00410437"/>
    <w:rsid w:val="004105D3"/>
    <w:rsid w:val="004108A2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372F"/>
    <w:rsid w:val="00413DF2"/>
    <w:rsid w:val="004147C8"/>
    <w:rsid w:val="004147D3"/>
    <w:rsid w:val="00414E26"/>
    <w:rsid w:val="00414ED8"/>
    <w:rsid w:val="00415F9C"/>
    <w:rsid w:val="0041603E"/>
    <w:rsid w:val="00417CCA"/>
    <w:rsid w:val="00417CD5"/>
    <w:rsid w:val="00417DB9"/>
    <w:rsid w:val="00420773"/>
    <w:rsid w:val="00420C28"/>
    <w:rsid w:val="00421667"/>
    <w:rsid w:val="004216B7"/>
    <w:rsid w:val="00421828"/>
    <w:rsid w:val="00421E14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A0E"/>
    <w:rsid w:val="00430396"/>
    <w:rsid w:val="00430402"/>
    <w:rsid w:val="00430D71"/>
    <w:rsid w:val="00431269"/>
    <w:rsid w:val="0043157D"/>
    <w:rsid w:val="00431785"/>
    <w:rsid w:val="00431946"/>
    <w:rsid w:val="00432772"/>
    <w:rsid w:val="004340BA"/>
    <w:rsid w:val="00434B43"/>
    <w:rsid w:val="00435FAB"/>
    <w:rsid w:val="00437281"/>
    <w:rsid w:val="0044063D"/>
    <w:rsid w:val="004408A1"/>
    <w:rsid w:val="00440AE8"/>
    <w:rsid w:val="00440C25"/>
    <w:rsid w:val="00440F33"/>
    <w:rsid w:val="004411D7"/>
    <w:rsid w:val="004418A4"/>
    <w:rsid w:val="00442076"/>
    <w:rsid w:val="00442F17"/>
    <w:rsid w:val="00443280"/>
    <w:rsid w:val="00444158"/>
    <w:rsid w:val="004456B0"/>
    <w:rsid w:val="00445732"/>
    <w:rsid w:val="00445803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B38"/>
    <w:rsid w:val="00454BB6"/>
    <w:rsid w:val="004558DC"/>
    <w:rsid w:val="00456B2A"/>
    <w:rsid w:val="00456BAE"/>
    <w:rsid w:val="0046025B"/>
    <w:rsid w:val="0046076D"/>
    <w:rsid w:val="00460E5A"/>
    <w:rsid w:val="00461BF2"/>
    <w:rsid w:val="004622AA"/>
    <w:rsid w:val="0046249C"/>
    <w:rsid w:val="00463052"/>
    <w:rsid w:val="00463FEC"/>
    <w:rsid w:val="00465037"/>
    <w:rsid w:val="004653A0"/>
    <w:rsid w:val="004660D8"/>
    <w:rsid w:val="00466501"/>
    <w:rsid w:val="00466AF3"/>
    <w:rsid w:val="00467126"/>
    <w:rsid w:val="00467B45"/>
    <w:rsid w:val="00467BD4"/>
    <w:rsid w:val="00467FF4"/>
    <w:rsid w:val="004702DF"/>
    <w:rsid w:val="004704A9"/>
    <w:rsid w:val="00470912"/>
    <w:rsid w:val="004709E9"/>
    <w:rsid w:val="0047110D"/>
    <w:rsid w:val="004723DA"/>
    <w:rsid w:val="0047245B"/>
    <w:rsid w:val="00473245"/>
    <w:rsid w:val="0047359E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542"/>
    <w:rsid w:val="00481DA4"/>
    <w:rsid w:val="00481E66"/>
    <w:rsid w:val="00482387"/>
    <w:rsid w:val="004836B2"/>
    <w:rsid w:val="0048403E"/>
    <w:rsid w:val="004842EE"/>
    <w:rsid w:val="0048433D"/>
    <w:rsid w:val="00484533"/>
    <w:rsid w:val="0048485A"/>
    <w:rsid w:val="00484A27"/>
    <w:rsid w:val="00484A42"/>
    <w:rsid w:val="00485131"/>
    <w:rsid w:val="00485304"/>
    <w:rsid w:val="00485BAE"/>
    <w:rsid w:val="00485D56"/>
    <w:rsid w:val="004862EF"/>
    <w:rsid w:val="004865FC"/>
    <w:rsid w:val="00486700"/>
    <w:rsid w:val="00486FA2"/>
    <w:rsid w:val="004871F2"/>
    <w:rsid w:val="00487909"/>
    <w:rsid w:val="004907A0"/>
    <w:rsid w:val="004909F5"/>
    <w:rsid w:val="00491CEF"/>
    <w:rsid w:val="0049205C"/>
    <w:rsid w:val="004921E0"/>
    <w:rsid w:val="0049316B"/>
    <w:rsid w:val="00494301"/>
    <w:rsid w:val="0049459B"/>
    <w:rsid w:val="00494E25"/>
    <w:rsid w:val="00495495"/>
    <w:rsid w:val="00496ADD"/>
    <w:rsid w:val="00497265"/>
    <w:rsid w:val="00497929"/>
    <w:rsid w:val="004A01B7"/>
    <w:rsid w:val="004A0969"/>
    <w:rsid w:val="004A0A36"/>
    <w:rsid w:val="004A1006"/>
    <w:rsid w:val="004A2144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146E"/>
    <w:rsid w:val="004B2D03"/>
    <w:rsid w:val="004B3073"/>
    <w:rsid w:val="004B3263"/>
    <w:rsid w:val="004B3980"/>
    <w:rsid w:val="004B3A36"/>
    <w:rsid w:val="004B4159"/>
    <w:rsid w:val="004B463D"/>
    <w:rsid w:val="004B68C4"/>
    <w:rsid w:val="004B7294"/>
    <w:rsid w:val="004B7B9B"/>
    <w:rsid w:val="004B7D73"/>
    <w:rsid w:val="004B7E69"/>
    <w:rsid w:val="004C086F"/>
    <w:rsid w:val="004C09C7"/>
    <w:rsid w:val="004C170E"/>
    <w:rsid w:val="004C1E44"/>
    <w:rsid w:val="004C1FF1"/>
    <w:rsid w:val="004C2396"/>
    <w:rsid w:val="004C243C"/>
    <w:rsid w:val="004C3A8C"/>
    <w:rsid w:val="004C3BA9"/>
    <w:rsid w:val="004C3ED2"/>
    <w:rsid w:val="004C41AA"/>
    <w:rsid w:val="004C425F"/>
    <w:rsid w:val="004C45B8"/>
    <w:rsid w:val="004C4854"/>
    <w:rsid w:val="004C4D75"/>
    <w:rsid w:val="004C7FD1"/>
    <w:rsid w:val="004D0049"/>
    <w:rsid w:val="004D0220"/>
    <w:rsid w:val="004D1B5F"/>
    <w:rsid w:val="004D24D4"/>
    <w:rsid w:val="004D53AA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B78"/>
    <w:rsid w:val="004E1CE5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4313"/>
    <w:rsid w:val="004E53F5"/>
    <w:rsid w:val="004E5B39"/>
    <w:rsid w:val="004E620A"/>
    <w:rsid w:val="004E6BE9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672"/>
    <w:rsid w:val="004F685A"/>
    <w:rsid w:val="004F6FB8"/>
    <w:rsid w:val="004F7253"/>
    <w:rsid w:val="004F7330"/>
    <w:rsid w:val="004F7668"/>
    <w:rsid w:val="004F7BCA"/>
    <w:rsid w:val="00500916"/>
    <w:rsid w:val="005012FD"/>
    <w:rsid w:val="00501323"/>
    <w:rsid w:val="00501543"/>
    <w:rsid w:val="00501F87"/>
    <w:rsid w:val="00502930"/>
    <w:rsid w:val="00502F0A"/>
    <w:rsid w:val="005031D9"/>
    <w:rsid w:val="005037FF"/>
    <w:rsid w:val="00503F45"/>
    <w:rsid w:val="0050487D"/>
    <w:rsid w:val="00505086"/>
    <w:rsid w:val="005053C8"/>
    <w:rsid w:val="0050696C"/>
    <w:rsid w:val="005103EE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81D"/>
    <w:rsid w:val="00517434"/>
    <w:rsid w:val="0051749D"/>
    <w:rsid w:val="005174F5"/>
    <w:rsid w:val="0051764B"/>
    <w:rsid w:val="00517B2D"/>
    <w:rsid w:val="00517EFE"/>
    <w:rsid w:val="00520EF5"/>
    <w:rsid w:val="00521C7F"/>
    <w:rsid w:val="00521D30"/>
    <w:rsid w:val="00521E9E"/>
    <w:rsid w:val="0052217B"/>
    <w:rsid w:val="00522495"/>
    <w:rsid w:val="00522554"/>
    <w:rsid w:val="005229CF"/>
    <w:rsid w:val="00523278"/>
    <w:rsid w:val="005232A9"/>
    <w:rsid w:val="00523489"/>
    <w:rsid w:val="00524C8C"/>
    <w:rsid w:val="005251A3"/>
    <w:rsid w:val="005252A8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26F1"/>
    <w:rsid w:val="005333C6"/>
    <w:rsid w:val="005338A6"/>
    <w:rsid w:val="005339FE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D17"/>
    <w:rsid w:val="0054319B"/>
    <w:rsid w:val="00543389"/>
    <w:rsid w:val="0054378C"/>
    <w:rsid w:val="00543A4F"/>
    <w:rsid w:val="00543DC9"/>
    <w:rsid w:val="005440A4"/>
    <w:rsid w:val="00545577"/>
    <w:rsid w:val="00545905"/>
    <w:rsid w:val="00545E7E"/>
    <w:rsid w:val="005467EE"/>
    <w:rsid w:val="00546EE8"/>
    <w:rsid w:val="005471D0"/>
    <w:rsid w:val="005471E8"/>
    <w:rsid w:val="005479AC"/>
    <w:rsid w:val="00547AC1"/>
    <w:rsid w:val="00550A7B"/>
    <w:rsid w:val="00550F9A"/>
    <w:rsid w:val="005517F8"/>
    <w:rsid w:val="0055186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2E49"/>
    <w:rsid w:val="00563392"/>
    <w:rsid w:val="005638FA"/>
    <w:rsid w:val="00563B03"/>
    <w:rsid w:val="0056475D"/>
    <w:rsid w:val="00564788"/>
    <w:rsid w:val="00564C34"/>
    <w:rsid w:val="00565442"/>
    <w:rsid w:val="005657CD"/>
    <w:rsid w:val="00566652"/>
    <w:rsid w:val="00566657"/>
    <w:rsid w:val="005676FE"/>
    <w:rsid w:val="00567BC4"/>
    <w:rsid w:val="005701C9"/>
    <w:rsid w:val="0057026F"/>
    <w:rsid w:val="005707C8"/>
    <w:rsid w:val="005708CD"/>
    <w:rsid w:val="00570D17"/>
    <w:rsid w:val="00571182"/>
    <w:rsid w:val="00571692"/>
    <w:rsid w:val="00571EF8"/>
    <w:rsid w:val="00572293"/>
    <w:rsid w:val="00572433"/>
    <w:rsid w:val="0057336F"/>
    <w:rsid w:val="00574073"/>
    <w:rsid w:val="0057563B"/>
    <w:rsid w:val="00575B8A"/>
    <w:rsid w:val="00576B1D"/>
    <w:rsid w:val="0057719E"/>
    <w:rsid w:val="005779D0"/>
    <w:rsid w:val="00580074"/>
    <w:rsid w:val="00581CF9"/>
    <w:rsid w:val="00581F77"/>
    <w:rsid w:val="0058292F"/>
    <w:rsid w:val="0058329B"/>
    <w:rsid w:val="00583A7B"/>
    <w:rsid w:val="00583D9A"/>
    <w:rsid w:val="0058488F"/>
    <w:rsid w:val="00585267"/>
    <w:rsid w:val="005854A6"/>
    <w:rsid w:val="00585EB2"/>
    <w:rsid w:val="00585F7D"/>
    <w:rsid w:val="0058615D"/>
    <w:rsid w:val="00586C24"/>
    <w:rsid w:val="00586EA1"/>
    <w:rsid w:val="005872D0"/>
    <w:rsid w:val="00587B8A"/>
    <w:rsid w:val="005911C5"/>
    <w:rsid w:val="005914C6"/>
    <w:rsid w:val="00591DD6"/>
    <w:rsid w:val="00593C15"/>
    <w:rsid w:val="00594371"/>
    <w:rsid w:val="00594420"/>
    <w:rsid w:val="005950D8"/>
    <w:rsid w:val="0059560A"/>
    <w:rsid w:val="00595963"/>
    <w:rsid w:val="0059620D"/>
    <w:rsid w:val="005967D2"/>
    <w:rsid w:val="00597E7C"/>
    <w:rsid w:val="00597F14"/>
    <w:rsid w:val="005A0A3F"/>
    <w:rsid w:val="005A0A48"/>
    <w:rsid w:val="005A0FD9"/>
    <w:rsid w:val="005A1CCF"/>
    <w:rsid w:val="005A28B6"/>
    <w:rsid w:val="005A2A08"/>
    <w:rsid w:val="005A2E70"/>
    <w:rsid w:val="005A31E0"/>
    <w:rsid w:val="005A35E9"/>
    <w:rsid w:val="005A3C3E"/>
    <w:rsid w:val="005A427F"/>
    <w:rsid w:val="005A505C"/>
    <w:rsid w:val="005A53E6"/>
    <w:rsid w:val="005A6217"/>
    <w:rsid w:val="005A7DE0"/>
    <w:rsid w:val="005B0DE8"/>
    <w:rsid w:val="005B20DF"/>
    <w:rsid w:val="005B250C"/>
    <w:rsid w:val="005B3765"/>
    <w:rsid w:val="005B3986"/>
    <w:rsid w:val="005B4E93"/>
    <w:rsid w:val="005B5C7E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2B5B"/>
    <w:rsid w:val="005C31FA"/>
    <w:rsid w:val="005C391F"/>
    <w:rsid w:val="005C3D71"/>
    <w:rsid w:val="005C3E04"/>
    <w:rsid w:val="005C3E4E"/>
    <w:rsid w:val="005C4375"/>
    <w:rsid w:val="005C54AD"/>
    <w:rsid w:val="005C580C"/>
    <w:rsid w:val="005C5C73"/>
    <w:rsid w:val="005C5C7C"/>
    <w:rsid w:val="005C61FD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7C1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1DE"/>
    <w:rsid w:val="005E230E"/>
    <w:rsid w:val="005E2479"/>
    <w:rsid w:val="005E281F"/>
    <w:rsid w:val="005E388C"/>
    <w:rsid w:val="005E4776"/>
    <w:rsid w:val="005E499D"/>
    <w:rsid w:val="005E5103"/>
    <w:rsid w:val="005E551E"/>
    <w:rsid w:val="005E55B1"/>
    <w:rsid w:val="005E565E"/>
    <w:rsid w:val="005E60F3"/>
    <w:rsid w:val="005E61D3"/>
    <w:rsid w:val="005E6246"/>
    <w:rsid w:val="005E64A6"/>
    <w:rsid w:val="005E6F94"/>
    <w:rsid w:val="005E71FC"/>
    <w:rsid w:val="005E7C1E"/>
    <w:rsid w:val="005F085A"/>
    <w:rsid w:val="005F0F7F"/>
    <w:rsid w:val="005F124E"/>
    <w:rsid w:val="005F136E"/>
    <w:rsid w:val="005F159E"/>
    <w:rsid w:val="005F185C"/>
    <w:rsid w:val="005F1E6E"/>
    <w:rsid w:val="005F2111"/>
    <w:rsid w:val="005F3248"/>
    <w:rsid w:val="005F326D"/>
    <w:rsid w:val="005F3346"/>
    <w:rsid w:val="005F34DE"/>
    <w:rsid w:val="005F484D"/>
    <w:rsid w:val="005F69AC"/>
    <w:rsid w:val="005F7592"/>
    <w:rsid w:val="005F781B"/>
    <w:rsid w:val="00600106"/>
    <w:rsid w:val="00600587"/>
    <w:rsid w:val="00600CF6"/>
    <w:rsid w:val="00600F03"/>
    <w:rsid w:val="00600F9C"/>
    <w:rsid w:val="00601677"/>
    <w:rsid w:val="0060182C"/>
    <w:rsid w:val="006019B4"/>
    <w:rsid w:val="0060222F"/>
    <w:rsid w:val="00602874"/>
    <w:rsid w:val="006028B6"/>
    <w:rsid w:val="00602BAA"/>
    <w:rsid w:val="006030C6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AA"/>
    <w:rsid w:val="00607255"/>
    <w:rsid w:val="00607D59"/>
    <w:rsid w:val="00607E87"/>
    <w:rsid w:val="0061072B"/>
    <w:rsid w:val="00610BA5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2E1"/>
    <w:rsid w:val="006178A4"/>
    <w:rsid w:val="0061797D"/>
    <w:rsid w:val="00620536"/>
    <w:rsid w:val="00620B94"/>
    <w:rsid w:val="00620BE8"/>
    <w:rsid w:val="006211A2"/>
    <w:rsid w:val="006212A3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377"/>
    <w:rsid w:val="006313C0"/>
    <w:rsid w:val="006313ED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782B"/>
    <w:rsid w:val="00637846"/>
    <w:rsid w:val="006379CC"/>
    <w:rsid w:val="00637E8C"/>
    <w:rsid w:val="00637F0A"/>
    <w:rsid w:val="00640250"/>
    <w:rsid w:val="006409D9"/>
    <w:rsid w:val="00640B87"/>
    <w:rsid w:val="00642AD8"/>
    <w:rsid w:val="00642F31"/>
    <w:rsid w:val="0064338A"/>
    <w:rsid w:val="0064344D"/>
    <w:rsid w:val="00644A72"/>
    <w:rsid w:val="00644F24"/>
    <w:rsid w:val="0064500A"/>
    <w:rsid w:val="00645352"/>
    <w:rsid w:val="00645606"/>
    <w:rsid w:val="00645F08"/>
    <w:rsid w:val="006465B5"/>
    <w:rsid w:val="00647A0B"/>
    <w:rsid w:val="00647D2A"/>
    <w:rsid w:val="00647DFA"/>
    <w:rsid w:val="00650040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6863"/>
    <w:rsid w:val="00656CE5"/>
    <w:rsid w:val="00656E41"/>
    <w:rsid w:val="00657779"/>
    <w:rsid w:val="00657EFE"/>
    <w:rsid w:val="00660155"/>
    <w:rsid w:val="00661138"/>
    <w:rsid w:val="00661161"/>
    <w:rsid w:val="00661831"/>
    <w:rsid w:val="00661D7A"/>
    <w:rsid w:val="0066242C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723"/>
    <w:rsid w:val="00672F85"/>
    <w:rsid w:val="00673BF0"/>
    <w:rsid w:val="006741BA"/>
    <w:rsid w:val="00674D8C"/>
    <w:rsid w:val="00676306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1164"/>
    <w:rsid w:val="0068137E"/>
    <w:rsid w:val="006822D4"/>
    <w:rsid w:val="00682A8F"/>
    <w:rsid w:val="006843FE"/>
    <w:rsid w:val="00685332"/>
    <w:rsid w:val="006858F1"/>
    <w:rsid w:val="006865CD"/>
    <w:rsid w:val="0068680F"/>
    <w:rsid w:val="0068694E"/>
    <w:rsid w:val="00686DDA"/>
    <w:rsid w:val="006871AF"/>
    <w:rsid w:val="00687504"/>
    <w:rsid w:val="00687E38"/>
    <w:rsid w:val="00691321"/>
    <w:rsid w:val="00691452"/>
    <w:rsid w:val="006921C1"/>
    <w:rsid w:val="006926F8"/>
    <w:rsid w:val="0069270B"/>
    <w:rsid w:val="00692808"/>
    <w:rsid w:val="00692E07"/>
    <w:rsid w:val="00693806"/>
    <w:rsid w:val="00695146"/>
    <w:rsid w:val="00695FC9"/>
    <w:rsid w:val="006966A0"/>
    <w:rsid w:val="00696A84"/>
    <w:rsid w:val="00696AB9"/>
    <w:rsid w:val="00696F0C"/>
    <w:rsid w:val="006970BE"/>
    <w:rsid w:val="00697D9D"/>
    <w:rsid w:val="006A04C2"/>
    <w:rsid w:val="006A083D"/>
    <w:rsid w:val="006A0F98"/>
    <w:rsid w:val="006A18B1"/>
    <w:rsid w:val="006A2CFC"/>
    <w:rsid w:val="006A2D46"/>
    <w:rsid w:val="006A376F"/>
    <w:rsid w:val="006A390D"/>
    <w:rsid w:val="006A3943"/>
    <w:rsid w:val="006A3EB3"/>
    <w:rsid w:val="006A550B"/>
    <w:rsid w:val="006A679B"/>
    <w:rsid w:val="006A69C3"/>
    <w:rsid w:val="006A6A28"/>
    <w:rsid w:val="006A6F0F"/>
    <w:rsid w:val="006A7014"/>
    <w:rsid w:val="006A78B8"/>
    <w:rsid w:val="006A7B53"/>
    <w:rsid w:val="006B0087"/>
    <w:rsid w:val="006B0995"/>
    <w:rsid w:val="006B1451"/>
    <w:rsid w:val="006B1559"/>
    <w:rsid w:val="006B2054"/>
    <w:rsid w:val="006B34E9"/>
    <w:rsid w:val="006B3540"/>
    <w:rsid w:val="006B3C75"/>
    <w:rsid w:val="006B4F21"/>
    <w:rsid w:val="006B6DF3"/>
    <w:rsid w:val="006B6DF6"/>
    <w:rsid w:val="006B7BB1"/>
    <w:rsid w:val="006B7BF0"/>
    <w:rsid w:val="006B7D24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69E7"/>
    <w:rsid w:val="006C7270"/>
    <w:rsid w:val="006C752D"/>
    <w:rsid w:val="006C7F9C"/>
    <w:rsid w:val="006D08B7"/>
    <w:rsid w:val="006D0EC7"/>
    <w:rsid w:val="006D1CE0"/>
    <w:rsid w:val="006D1D8F"/>
    <w:rsid w:val="006D20EB"/>
    <w:rsid w:val="006D35EC"/>
    <w:rsid w:val="006D405B"/>
    <w:rsid w:val="006D4908"/>
    <w:rsid w:val="006D4E05"/>
    <w:rsid w:val="006D5250"/>
    <w:rsid w:val="006D5607"/>
    <w:rsid w:val="006D5C32"/>
    <w:rsid w:val="006D620E"/>
    <w:rsid w:val="006D6ECE"/>
    <w:rsid w:val="006D7884"/>
    <w:rsid w:val="006D7BB2"/>
    <w:rsid w:val="006D7BE2"/>
    <w:rsid w:val="006E0B0C"/>
    <w:rsid w:val="006E0E2A"/>
    <w:rsid w:val="006E1A86"/>
    <w:rsid w:val="006E1BDC"/>
    <w:rsid w:val="006E3590"/>
    <w:rsid w:val="006E3798"/>
    <w:rsid w:val="006E3EB9"/>
    <w:rsid w:val="006E483C"/>
    <w:rsid w:val="006E5AEC"/>
    <w:rsid w:val="006E659B"/>
    <w:rsid w:val="006E6FB3"/>
    <w:rsid w:val="006E70AC"/>
    <w:rsid w:val="006E7AE2"/>
    <w:rsid w:val="006E7EE1"/>
    <w:rsid w:val="006F0267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E00"/>
    <w:rsid w:val="00702255"/>
    <w:rsid w:val="007025A3"/>
    <w:rsid w:val="00702710"/>
    <w:rsid w:val="007027EF"/>
    <w:rsid w:val="00702C30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C6A"/>
    <w:rsid w:val="00711DBC"/>
    <w:rsid w:val="00712038"/>
    <w:rsid w:val="007121D8"/>
    <w:rsid w:val="00712DE9"/>
    <w:rsid w:val="0071352E"/>
    <w:rsid w:val="0071354D"/>
    <w:rsid w:val="00714899"/>
    <w:rsid w:val="007158B1"/>
    <w:rsid w:val="00716B3F"/>
    <w:rsid w:val="0071783E"/>
    <w:rsid w:val="00720808"/>
    <w:rsid w:val="00720C8E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16A6"/>
    <w:rsid w:val="00732229"/>
    <w:rsid w:val="007327EC"/>
    <w:rsid w:val="00732A5D"/>
    <w:rsid w:val="00732B9F"/>
    <w:rsid w:val="00732DE7"/>
    <w:rsid w:val="00733741"/>
    <w:rsid w:val="00734489"/>
    <w:rsid w:val="00734BD0"/>
    <w:rsid w:val="00734F7B"/>
    <w:rsid w:val="0073500C"/>
    <w:rsid w:val="00735053"/>
    <w:rsid w:val="00735120"/>
    <w:rsid w:val="0073549A"/>
    <w:rsid w:val="00735849"/>
    <w:rsid w:val="00736A29"/>
    <w:rsid w:val="0073750A"/>
    <w:rsid w:val="007377A5"/>
    <w:rsid w:val="007401C8"/>
    <w:rsid w:val="00740F84"/>
    <w:rsid w:val="0074100A"/>
    <w:rsid w:val="00741188"/>
    <w:rsid w:val="007414EC"/>
    <w:rsid w:val="0074172F"/>
    <w:rsid w:val="00741DF3"/>
    <w:rsid w:val="007420AE"/>
    <w:rsid w:val="00742143"/>
    <w:rsid w:val="00742E5B"/>
    <w:rsid w:val="007438E4"/>
    <w:rsid w:val="007438FF"/>
    <w:rsid w:val="00743CA3"/>
    <w:rsid w:val="007444B5"/>
    <w:rsid w:val="00744FCC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81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721"/>
    <w:rsid w:val="007567A9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298"/>
    <w:rsid w:val="00762312"/>
    <w:rsid w:val="007623AE"/>
    <w:rsid w:val="0076245B"/>
    <w:rsid w:val="007626BC"/>
    <w:rsid w:val="00762888"/>
    <w:rsid w:val="00762D28"/>
    <w:rsid w:val="00763141"/>
    <w:rsid w:val="007632B3"/>
    <w:rsid w:val="007634A9"/>
    <w:rsid w:val="00763B62"/>
    <w:rsid w:val="00765686"/>
    <w:rsid w:val="007658D4"/>
    <w:rsid w:val="00765B35"/>
    <w:rsid w:val="0076695E"/>
    <w:rsid w:val="007669EE"/>
    <w:rsid w:val="00766A4E"/>
    <w:rsid w:val="00766DEE"/>
    <w:rsid w:val="00770BE8"/>
    <w:rsid w:val="00771105"/>
    <w:rsid w:val="00771D98"/>
    <w:rsid w:val="007720E7"/>
    <w:rsid w:val="0077261F"/>
    <w:rsid w:val="00772B32"/>
    <w:rsid w:val="00773031"/>
    <w:rsid w:val="00773A5C"/>
    <w:rsid w:val="007740B2"/>
    <w:rsid w:val="00774572"/>
    <w:rsid w:val="00774A4A"/>
    <w:rsid w:val="0077554B"/>
    <w:rsid w:val="00775BFD"/>
    <w:rsid w:val="007763F2"/>
    <w:rsid w:val="00777AD3"/>
    <w:rsid w:val="007806FD"/>
    <w:rsid w:val="00780ED4"/>
    <w:rsid w:val="00781972"/>
    <w:rsid w:val="00781B64"/>
    <w:rsid w:val="00781B8A"/>
    <w:rsid w:val="00781CD7"/>
    <w:rsid w:val="00781ECD"/>
    <w:rsid w:val="00782129"/>
    <w:rsid w:val="00782560"/>
    <w:rsid w:val="00782CEA"/>
    <w:rsid w:val="007832A2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794"/>
    <w:rsid w:val="00794589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1664"/>
    <w:rsid w:val="007A252D"/>
    <w:rsid w:val="007A2B01"/>
    <w:rsid w:val="007A307E"/>
    <w:rsid w:val="007A33D3"/>
    <w:rsid w:val="007A4701"/>
    <w:rsid w:val="007A5071"/>
    <w:rsid w:val="007A566E"/>
    <w:rsid w:val="007A5DEC"/>
    <w:rsid w:val="007A62E2"/>
    <w:rsid w:val="007A7388"/>
    <w:rsid w:val="007A7423"/>
    <w:rsid w:val="007B00CA"/>
    <w:rsid w:val="007B0629"/>
    <w:rsid w:val="007B11A2"/>
    <w:rsid w:val="007B15AF"/>
    <w:rsid w:val="007B2998"/>
    <w:rsid w:val="007B35B4"/>
    <w:rsid w:val="007B4148"/>
    <w:rsid w:val="007B458B"/>
    <w:rsid w:val="007B4CCA"/>
    <w:rsid w:val="007B652F"/>
    <w:rsid w:val="007B6B4B"/>
    <w:rsid w:val="007B7104"/>
    <w:rsid w:val="007B7349"/>
    <w:rsid w:val="007B7E67"/>
    <w:rsid w:val="007C19C2"/>
    <w:rsid w:val="007C1E5A"/>
    <w:rsid w:val="007C250A"/>
    <w:rsid w:val="007C2736"/>
    <w:rsid w:val="007C2EA8"/>
    <w:rsid w:val="007C3A81"/>
    <w:rsid w:val="007C3C07"/>
    <w:rsid w:val="007C3DD9"/>
    <w:rsid w:val="007C3E1F"/>
    <w:rsid w:val="007C446D"/>
    <w:rsid w:val="007C4669"/>
    <w:rsid w:val="007C468C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C7F10"/>
    <w:rsid w:val="007D057A"/>
    <w:rsid w:val="007D0DA0"/>
    <w:rsid w:val="007D1F29"/>
    <w:rsid w:val="007D20F8"/>
    <w:rsid w:val="007D21F5"/>
    <w:rsid w:val="007D2538"/>
    <w:rsid w:val="007D2D0F"/>
    <w:rsid w:val="007D2DAF"/>
    <w:rsid w:val="007D2FED"/>
    <w:rsid w:val="007D353C"/>
    <w:rsid w:val="007D376F"/>
    <w:rsid w:val="007D3CE1"/>
    <w:rsid w:val="007D4ACD"/>
    <w:rsid w:val="007D5375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6B1"/>
    <w:rsid w:val="007E6B9D"/>
    <w:rsid w:val="007E701B"/>
    <w:rsid w:val="007E708B"/>
    <w:rsid w:val="007E73C1"/>
    <w:rsid w:val="007E7537"/>
    <w:rsid w:val="007E7920"/>
    <w:rsid w:val="007E7EDE"/>
    <w:rsid w:val="007F064E"/>
    <w:rsid w:val="007F0951"/>
    <w:rsid w:val="007F11AB"/>
    <w:rsid w:val="007F20A3"/>
    <w:rsid w:val="007F211F"/>
    <w:rsid w:val="007F262B"/>
    <w:rsid w:val="007F277D"/>
    <w:rsid w:val="007F304B"/>
    <w:rsid w:val="007F31F6"/>
    <w:rsid w:val="007F3646"/>
    <w:rsid w:val="007F46E1"/>
    <w:rsid w:val="007F5944"/>
    <w:rsid w:val="007F606F"/>
    <w:rsid w:val="007F6247"/>
    <w:rsid w:val="007F656C"/>
    <w:rsid w:val="007F78FF"/>
    <w:rsid w:val="008001F9"/>
    <w:rsid w:val="00800DBC"/>
    <w:rsid w:val="00801E1F"/>
    <w:rsid w:val="0080235A"/>
    <w:rsid w:val="008025D1"/>
    <w:rsid w:val="00802C62"/>
    <w:rsid w:val="00803C5F"/>
    <w:rsid w:val="008042FB"/>
    <w:rsid w:val="00804829"/>
    <w:rsid w:val="00804A13"/>
    <w:rsid w:val="008052C0"/>
    <w:rsid w:val="008058A3"/>
    <w:rsid w:val="0080721A"/>
    <w:rsid w:val="00807752"/>
    <w:rsid w:val="00807DF3"/>
    <w:rsid w:val="008105C3"/>
    <w:rsid w:val="0081144C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4C"/>
    <w:rsid w:val="00817C8A"/>
    <w:rsid w:val="00817D82"/>
    <w:rsid w:val="008206AE"/>
    <w:rsid w:val="00821113"/>
    <w:rsid w:val="00821382"/>
    <w:rsid w:val="00821624"/>
    <w:rsid w:val="0082196D"/>
    <w:rsid w:val="00821F95"/>
    <w:rsid w:val="00822587"/>
    <w:rsid w:val="0082296D"/>
    <w:rsid w:val="00823AD2"/>
    <w:rsid w:val="00823F7E"/>
    <w:rsid w:val="008256B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77C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5E91"/>
    <w:rsid w:val="00847ABB"/>
    <w:rsid w:val="00850319"/>
    <w:rsid w:val="0085042C"/>
    <w:rsid w:val="008509D3"/>
    <w:rsid w:val="00851C58"/>
    <w:rsid w:val="00852769"/>
    <w:rsid w:val="008531A6"/>
    <w:rsid w:val="008534DA"/>
    <w:rsid w:val="008540FF"/>
    <w:rsid w:val="00854555"/>
    <w:rsid w:val="0085478B"/>
    <w:rsid w:val="00854E0F"/>
    <w:rsid w:val="008557FA"/>
    <w:rsid w:val="00855B66"/>
    <w:rsid w:val="00855E4B"/>
    <w:rsid w:val="008562F1"/>
    <w:rsid w:val="0085642B"/>
    <w:rsid w:val="0085655D"/>
    <w:rsid w:val="00856930"/>
    <w:rsid w:val="00856E54"/>
    <w:rsid w:val="00857699"/>
    <w:rsid w:val="00857DDE"/>
    <w:rsid w:val="00861311"/>
    <w:rsid w:val="008626D9"/>
    <w:rsid w:val="00862781"/>
    <w:rsid w:val="00862954"/>
    <w:rsid w:val="00862DBB"/>
    <w:rsid w:val="0086318E"/>
    <w:rsid w:val="008636DE"/>
    <w:rsid w:val="008638CE"/>
    <w:rsid w:val="00864B1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5E2D"/>
    <w:rsid w:val="008768F2"/>
    <w:rsid w:val="00876C03"/>
    <w:rsid w:val="00876C05"/>
    <w:rsid w:val="0087784F"/>
    <w:rsid w:val="008778A4"/>
    <w:rsid w:val="00877D48"/>
    <w:rsid w:val="00877DC3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4376"/>
    <w:rsid w:val="00885656"/>
    <w:rsid w:val="008857C1"/>
    <w:rsid w:val="00885C1D"/>
    <w:rsid w:val="00885EC9"/>
    <w:rsid w:val="008861F8"/>
    <w:rsid w:val="00887D1C"/>
    <w:rsid w:val="00890487"/>
    <w:rsid w:val="0089079B"/>
    <w:rsid w:val="00891562"/>
    <w:rsid w:val="0089177F"/>
    <w:rsid w:val="00891F4C"/>
    <w:rsid w:val="00892467"/>
    <w:rsid w:val="00892C4C"/>
    <w:rsid w:val="00893838"/>
    <w:rsid w:val="00895539"/>
    <w:rsid w:val="0089566F"/>
    <w:rsid w:val="00895FFE"/>
    <w:rsid w:val="00896A94"/>
    <w:rsid w:val="00896FB5"/>
    <w:rsid w:val="008977ED"/>
    <w:rsid w:val="008A0DAF"/>
    <w:rsid w:val="008A10BA"/>
    <w:rsid w:val="008A1116"/>
    <w:rsid w:val="008A141C"/>
    <w:rsid w:val="008A16E8"/>
    <w:rsid w:val="008A19A5"/>
    <w:rsid w:val="008A1A1C"/>
    <w:rsid w:val="008A21B8"/>
    <w:rsid w:val="008A2E02"/>
    <w:rsid w:val="008A404D"/>
    <w:rsid w:val="008A4E06"/>
    <w:rsid w:val="008A4FD0"/>
    <w:rsid w:val="008A5259"/>
    <w:rsid w:val="008A5F44"/>
    <w:rsid w:val="008A5FF7"/>
    <w:rsid w:val="008A75C8"/>
    <w:rsid w:val="008B126E"/>
    <w:rsid w:val="008B13DB"/>
    <w:rsid w:val="008B2BFA"/>
    <w:rsid w:val="008B2D51"/>
    <w:rsid w:val="008B373D"/>
    <w:rsid w:val="008B3895"/>
    <w:rsid w:val="008B3FFA"/>
    <w:rsid w:val="008B40AF"/>
    <w:rsid w:val="008B41FB"/>
    <w:rsid w:val="008B4867"/>
    <w:rsid w:val="008B4DF3"/>
    <w:rsid w:val="008B4F54"/>
    <w:rsid w:val="008B56C6"/>
    <w:rsid w:val="008B5991"/>
    <w:rsid w:val="008B5D05"/>
    <w:rsid w:val="008B5D2D"/>
    <w:rsid w:val="008B6152"/>
    <w:rsid w:val="008B6F40"/>
    <w:rsid w:val="008B7190"/>
    <w:rsid w:val="008B76A6"/>
    <w:rsid w:val="008C0650"/>
    <w:rsid w:val="008C080D"/>
    <w:rsid w:val="008C10E4"/>
    <w:rsid w:val="008C157A"/>
    <w:rsid w:val="008C1A41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1B03"/>
    <w:rsid w:val="008D2496"/>
    <w:rsid w:val="008D25D6"/>
    <w:rsid w:val="008D407C"/>
    <w:rsid w:val="008D413F"/>
    <w:rsid w:val="008D4FBC"/>
    <w:rsid w:val="008D5230"/>
    <w:rsid w:val="008D618F"/>
    <w:rsid w:val="008D6A17"/>
    <w:rsid w:val="008D6B61"/>
    <w:rsid w:val="008D6DF9"/>
    <w:rsid w:val="008D717A"/>
    <w:rsid w:val="008D7636"/>
    <w:rsid w:val="008D7ACE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4AE2"/>
    <w:rsid w:val="008E5500"/>
    <w:rsid w:val="008E5602"/>
    <w:rsid w:val="008E5881"/>
    <w:rsid w:val="008E5B03"/>
    <w:rsid w:val="008E669A"/>
    <w:rsid w:val="008E781D"/>
    <w:rsid w:val="008E7A38"/>
    <w:rsid w:val="008E7A78"/>
    <w:rsid w:val="008E7FFD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1052C"/>
    <w:rsid w:val="00910596"/>
    <w:rsid w:val="00910628"/>
    <w:rsid w:val="0091064A"/>
    <w:rsid w:val="009109EF"/>
    <w:rsid w:val="00910F4A"/>
    <w:rsid w:val="009114BD"/>
    <w:rsid w:val="00911E66"/>
    <w:rsid w:val="00912FB0"/>
    <w:rsid w:val="00913F47"/>
    <w:rsid w:val="00914AAE"/>
    <w:rsid w:val="00914DE4"/>
    <w:rsid w:val="00914EB3"/>
    <w:rsid w:val="00915CEA"/>
    <w:rsid w:val="009164C1"/>
    <w:rsid w:val="00916673"/>
    <w:rsid w:val="00917AF0"/>
    <w:rsid w:val="00917C43"/>
    <w:rsid w:val="00917D4B"/>
    <w:rsid w:val="00917D8A"/>
    <w:rsid w:val="00920A3A"/>
    <w:rsid w:val="00920BD6"/>
    <w:rsid w:val="0092173E"/>
    <w:rsid w:val="00921AAE"/>
    <w:rsid w:val="0092205D"/>
    <w:rsid w:val="009224D9"/>
    <w:rsid w:val="00922CE1"/>
    <w:rsid w:val="0092339A"/>
    <w:rsid w:val="009233B4"/>
    <w:rsid w:val="00923C35"/>
    <w:rsid w:val="00923DA2"/>
    <w:rsid w:val="0092434A"/>
    <w:rsid w:val="0092466F"/>
    <w:rsid w:val="00924A18"/>
    <w:rsid w:val="00925817"/>
    <w:rsid w:val="00925B75"/>
    <w:rsid w:val="00926195"/>
    <w:rsid w:val="00927120"/>
    <w:rsid w:val="0092793D"/>
    <w:rsid w:val="0093050B"/>
    <w:rsid w:val="0093065A"/>
    <w:rsid w:val="00931B8B"/>
    <w:rsid w:val="00932143"/>
    <w:rsid w:val="00932BDC"/>
    <w:rsid w:val="00932C0D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69E4"/>
    <w:rsid w:val="00937665"/>
    <w:rsid w:val="00937B9E"/>
    <w:rsid w:val="00941F72"/>
    <w:rsid w:val="0094221A"/>
    <w:rsid w:val="00943169"/>
    <w:rsid w:val="00943531"/>
    <w:rsid w:val="009444E6"/>
    <w:rsid w:val="00944697"/>
    <w:rsid w:val="00944D8F"/>
    <w:rsid w:val="0094529F"/>
    <w:rsid w:val="0094533C"/>
    <w:rsid w:val="00945999"/>
    <w:rsid w:val="00945BC2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F57"/>
    <w:rsid w:val="00951394"/>
    <w:rsid w:val="00953BF0"/>
    <w:rsid w:val="00953D2D"/>
    <w:rsid w:val="009540C2"/>
    <w:rsid w:val="00954BDF"/>
    <w:rsid w:val="00955FB1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C9C"/>
    <w:rsid w:val="0097777E"/>
    <w:rsid w:val="0097784A"/>
    <w:rsid w:val="00977BBD"/>
    <w:rsid w:val="009800DF"/>
    <w:rsid w:val="00980AA5"/>
    <w:rsid w:val="00980CBF"/>
    <w:rsid w:val="00980EC8"/>
    <w:rsid w:val="00981AAD"/>
    <w:rsid w:val="00981C05"/>
    <w:rsid w:val="009822CD"/>
    <w:rsid w:val="009824FF"/>
    <w:rsid w:val="00982605"/>
    <w:rsid w:val="009833C6"/>
    <w:rsid w:val="00984E77"/>
    <w:rsid w:val="00985384"/>
    <w:rsid w:val="009854FB"/>
    <w:rsid w:val="00986095"/>
    <w:rsid w:val="00986169"/>
    <w:rsid w:val="00986679"/>
    <w:rsid w:val="00986DA8"/>
    <w:rsid w:val="00987B54"/>
    <w:rsid w:val="00987D3F"/>
    <w:rsid w:val="0099008C"/>
    <w:rsid w:val="0099011E"/>
    <w:rsid w:val="009901B8"/>
    <w:rsid w:val="009902F5"/>
    <w:rsid w:val="00990734"/>
    <w:rsid w:val="009909B9"/>
    <w:rsid w:val="00991655"/>
    <w:rsid w:val="00991F4D"/>
    <w:rsid w:val="0099298D"/>
    <w:rsid w:val="00992B3D"/>
    <w:rsid w:val="00993425"/>
    <w:rsid w:val="009938E5"/>
    <w:rsid w:val="00993A93"/>
    <w:rsid w:val="00993EFA"/>
    <w:rsid w:val="0099438C"/>
    <w:rsid w:val="009949A5"/>
    <w:rsid w:val="00996086"/>
    <w:rsid w:val="00996DD6"/>
    <w:rsid w:val="00997373"/>
    <w:rsid w:val="0099751A"/>
    <w:rsid w:val="00997832"/>
    <w:rsid w:val="009A05AA"/>
    <w:rsid w:val="009A24CB"/>
    <w:rsid w:val="009A286B"/>
    <w:rsid w:val="009A30D8"/>
    <w:rsid w:val="009A4553"/>
    <w:rsid w:val="009A48A3"/>
    <w:rsid w:val="009A528C"/>
    <w:rsid w:val="009A538C"/>
    <w:rsid w:val="009A6F55"/>
    <w:rsid w:val="009A709C"/>
    <w:rsid w:val="009B0886"/>
    <w:rsid w:val="009B13B9"/>
    <w:rsid w:val="009B16BA"/>
    <w:rsid w:val="009B308D"/>
    <w:rsid w:val="009B3AEE"/>
    <w:rsid w:val="009B43DA"/>
    <w:rsid w:val="009B471A"/>
    <w:rsid w:val="009B4738"/>
    <w:rsid w:val="009B4E0D"/>
    <w:rsid w:val="009B5250"/>
    <w:rsid w:val="009B54C1"/>
    <w:rsid w:val="009B56DA"/>
    <w:rsid w:val="009B5BED"/>
    <w:rsid w:val="009B6564"/>
    <w:rsid w:val="009B786B"/>
    <w:rsid w:val="009B78FA"/>
    <w:rsid w:val="009B7950"/>
    <w:rsid w:val="009B7C20"/>
    <w:rsid w:val="009B7E3A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257"/>
    <w:rsid w:val="009C34EF"/>
    <w:rsid w:val="009C3EA1"/>
    <w:rsid w:val="009C46C1"/>
    <w:rsid w:val="009C50BA"/>
    <w:rsid w:val="009C5495"/>
    <w:rsid w:val="009C5BBB"/>
    <w:rsid w:val="009C5EF9"/>
    <w:rsid w:val="009C61E6"/>
    <w:rsid w:val="009C62CB"/>
    <w:rsid w:val="009C631B"/>
    <w:rsid w:val="009C6D29"/>
    <w:rsid w:val="009C7329"/>
    <w:rsid w:val="009D030E"/>
    <w:rsid w:val="009D29EF"/>
    <w:rsid w:val="009D2D8B"/>
    <w:rsid w:val="009D3289"/>
    <w:rsid w:val="009D41E4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1AE7"/>
    <w:rsid w:val="009E25E9"/>
    <w:rsid w:val="009E295C"/>
    <w:rsid w:val="009E2C40"/>
    <w:rsid w:val="009E2EC2"/>
    <w:rsid w:val="009E2FD8"/>
    <w:rsid w:val="009E303E"/>
    <w:rsid w:val="009E3107"/>
    <w:rsid w:val="009E37A1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7C03"/>
    <w:rsid w:val="009E7FB0"/>
    <w:rsid w:val="009F0014"/>
    <w:rsid w:val="009F00A6"/>
    <w:rsid w:val="009F04A5"/>
    <w:rsid w:val="009F0EF1"/>
    <w:rsid w:val="009F1290"/>
    <w:rsid w:val="009F1772"/>
    <w:rsid w:val="009F2903"/>
    <w:rsid w:val="009F37B3"/>
    <w:rsid w:val="009F3D44"/>
    <w:rsid w:val="009F4E8C"/>
    <w:rsid w:val="009F5056"/>
    <w:rsid w:val="009F6154"/>
    <w:rsid w:val="009F6E5D"/>
    <w:rsid w:val="009F6FFD"/>
    <w:rsid w:val="009F7ECF"/>
    <w:rsid w:val="00A00524"/>
    <w:rsid w:val="00A0052C"/>
    <w:rsid w:val="00A00DAE"/>
    <w:rsid w:val="00A019FF"/>
    <w:rsid w:val="00A02D0F"/>
    <w:rsid w:val="00A03070"/>
    <w:rsid w:val="00A03AB9"/>
    <w:rsid w:val="00A03CD4"/>
    <w:rsid w:val="00A04711"/>
    <w:rsid w:val="00A048C3"/>
    <w:rsid w:val="00A04CFC"/>
    <w:rsid w:val="00A059BB"/>
    <w:rsid w:val="00A05EAE"/>
    <w:rsid w:val="00A05FC3"/>
    <w:rsid w:val="00A06368"/>
    <w:rsid w:val="00A065E2"/>
    <w:rsid w:val="00A0671E"/>
    <w:rsid w:val="00A06736"/>
    <w:rsid w:val="00A068F1"/>
    <w:rsid w:val="00A07174"/>
    <w:rsid w:val="00A07272"/>
    <w:rsid w:val="00A073A0"/>
    <w:rsid w:val="00A07411"/>
    <w:rsid w:val="00A076B6"/>
    <w:rsid w:val="00A0791C"/>
    <w:rsid w:val="00A07A17"/>
    <w:rsid w:val="00A07ADC"/>
    <w:rsid w:val="00A07B84"/>
    <w:rsid w:val="00A07C90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1E76"/>
    <w:rsid w:val="00A233E4"/>
    <w:rsid w:val="00A23E34"/>
    <w:rsid w:val="00A2427F"/>
    <w:rsid w:val="00A24DE1"/>
    <w:rsid w:val="00A25CF2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358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656"/>
    <w:rsid w:val="00A5110D"/>
    <w:rsid w:val="00A518AC"/>
    <w:rsid w:val="00A52128"/>
    <w:rsid w:val="00A52CCF"/>
    <w:rsid w:val="00A52E3A"/>
    <w:rsid w:val="00A52F34"/>
    <w:rsid w:val="00A53053"/>
    <w:rsid w:val="00A53ABE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F59"/>
    <w:rsid w:val="00A6301B"/>
    <w:rsid w:val="00A63285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B03"/>
    <w:rsid w:val="00A70564"/>
    <w:rsid w:val="00A70702"/>
    <w:rsid w:val="00A70ACE"/>
    <w:rsid w:val="00A70E28"/>
    <w:rsid w:val="00A717BB"/>
    <w:rsid w:val="00A71E27"/>
    <w:rsid w:val="00A72C17"/>
    <w:rsid w:val="00A73718"/>
    <w:rsid w:val="00A73793"/>
    <w:rsid w:val="00A737B5"/>
    <w:rsid w:val="00A737CF"/>
    <w:rsid w:val="00A74A12"/>
    <w:rsid w:val="00A74D15"/>
    <w:rsid w:val="00A762F9"/>
    <w:rsid w:val="00A77303"/>
    <w:rsid w:val="00A81206"/>
    <w:rsid w:val="00A820B2"/>
    <w:rsid w:val="00A824E8"/>
    <w:rsid w:val="00A82DA3"/>
    <w:rsid w:val="00A83129"/>
    <w:rsid w:val="00A83130"/>
    <w:rsid w:val="00A8320D"/>
    <w:rsid w:val="00A83B85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599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B9E"/>
    <w:rsid w:val="00AA10A9"/>
    <w:rsid w:val="00AA1A10"/>
    <w:rsid w:val="00AA1E46"/>
    <w:rsid w:val="00AA21E6"/>
    <w:rsid w:val="00AA2B4F"/>
    <w:rsid w:val="00AA2C6E"/>
    <w:rsid w:val="00AA3597"/>
    <w:rsid w:val="00AA4F68"/>
    <w:rsid w:val="00AA5066"/>
    <w:rsid w:val="00AA65D6"/>
    <w:rsid w:val="00AA6CCF"/>
    <w:rsid w:val="00AA71A8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C2"/>
    <w:rsid w:val="00AB76F4"/>
    <w:rsid w:val="00AC06C9"/>
    <w:rsid w:val="00AC06E0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1DD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3EBE"/>
    <w:rsid w:val="00AD456C"/>
    <w:rsid w:val="00AD4606"/>
    <w:rsid w:val="00AD4892"/>
    <w:rsid w:val="00AD4CAA"/>
    <w:rsid w:val="00AD5958"/>
    <w:rsid w:val="00AD5971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0C8"/>
    <w:rsid w:val="00AE6EF4"/>
    <w:rsid w:val="00AE71D8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3AEC"/>
    <w:rsid w:val="00AF3E25"/>
    <w:rsid w:val="00AF46AB"/>
    <w:rsid w:val="00AF4972"/>
    <w:rsid w:val="00AF4B06"/>
    <w:rsid w:val="00AF4B84"/>
    <w:rsid w:val="00AF4F54"/>
    <w:rsid w:val="00AF513E"/>
    <w:rsid w:val="00AF5166"/>
    <w:rsid w:val="00AF53B1"/>
    <w:rsid w:val="00AF5824"/>
    <w:rsid w:val="00AF58F8"/>
    <w:rsid w:val="00AF5CA5"/>
    <w:rsid w:val="00AF7220"/>
    <w:rsid w:val="00AF7AEE"/>
    <w:rsid w:val="00B00EBF"/>
    <w:rsid w:val="00B01908"/>
    <w:rsid w:val="00B01941"/>
    <w:rsid w:val="00B01D59"/>
    <w:rsid w:val="00B02DD5"/>
    <w:rsid w:val="00B03750"/>
    <w:rsid w:val="00B03CEB"/>
    <w:rsid w:val="00B04B4C"/>
    <w:rsid w:val="00B051B6"/>
    <w:rsid w:val="00B05244"/>
    <w:rsid w:val="00B05BDE"/>
    <w:rsid w:val="00B05FEB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9C0"/>
    <w:rsid w:val="00B11A4D"/>
    <w:rsid w:val="00B11AF6"/>
    <w:rsid w:val="00B1224F"/>
    <w:rsid w:val="00B124CE"/>
    <w:rsid w:val="00B12859"/>
    <w:rsid w:val="00B1304B"/>
    <w:rsid w:val="00B130D1"/>
    <w:rsid w:val="00B135D1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295A"/>
    <w:rsid w:val="00B22AFF"/>
    <w:rsid w:val="00B22D36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6363"/>
    <w:rsid w:val="00B26FD8"/>
    <w:rsid w:val="00B27F1B"/>
    <w:rsid w:val="00B30691"/>
    <w:rsid w:val="00B31ED5"/>
    <w:rsid w:val="00B32103"/>
    <w:rsid w:val="00B32452"/>
    <w:rsid w:val="00B327CC"/>
    <w:rsid w:val="00B32827"/>
    <w:rsid w:val="00B32851"/>
    <w:rsid w:val="00B32E02"/>
    <w:rsid w:val="00B332E7"/>
    <w:rsid w:val="00B33EA0"/>
    <w:rsid w:val="00B354EA"/>
    <w:rsid w:val="00B35D87"/>
    <w:rsid w:val="00B36937"/>
    <w:rsid w:val="00B375F4"/>
    <w:rsid w:val="00B3770D"/>
    <w:rsid w:val="00B37900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3E0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C3"/>
    <w:rsid w:val="00B56365"/>
    <w:rsid w:val="00B56886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5B33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803B2"/>
    <w:rsid w:val="00B80691"/>
    <w:rsid w:val="00B81000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ABD"/>
    <w:rsid w:val="00B86D16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18A"/>
    <w:rsid w:val="00BA5514"/>
    <w:rsid w:val="00BA5BEA"/>
    <w:rsid w:val="00BA5FB3"/>
    <w:rsid w:val="00BA69F9"/>
    <w:rsid w:val="00BA71F0"/>
    <w:rsid w:val="00BA7C3C"/>
    <w:rsid w:val="00BB0DD1"/>
    <w:rsid w:val="00BB1373"/>
    <w:rsid w:val="00BB1433"/>
    <w:rsid w:val="00BB1492"/>
    <w:rsid w:val="00BB15B6"/>
    <w:rsid w:val="00BB1A67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A24"/>
    <w:rsid w:val="00BB7D39"/>
    <w:rsid w:val="00BC0093"/>
    <w:rsid w:val="00BC0404"/>
    <w:rsid w:val="00BC0593"/>
    <w:rsid w:val="00BC07FA"/>
    <w:rsid w:val="00BC0930"/>
    <w:rsid w:val="00BC14DB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13BD"/>
    <w:rsid w:val="00BD1DE3"/>
    <w:rsid w:val="00BD241B"/>
    <w:rsid w:val="00BD2638"/>
    <w:rsid w:val="00BD2752"/>
    <w:rsid w:val="00BD2EA9"/>
    <w:rsid w:val="00BD590E"/>
    <w:rsid w:val="00BD5C98"/>
    <w:rsid w:val="00BD64B6"/>
    <w:rsid w:val="00BD66AE"/>
    <w:rsid w:val="00BD7056"/>
    <w:rsid w:val="00BD71A1"/>
    <w:rsid w:val="00BD7750"/>
    <w:rsid w:val="00BD7E85"/>
    <w:rsid w:val="00BE0A58"/>
    <w:rsid w:val="00BE0DBC"/>
    <w:rsid w:val="00BE167B"/>
    <w:rsid w:val="00BE2AE4"/>
    <w:rsid w:val="00BE2F4D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2FD2"/>
    <w:rsid w:val="00BF300E"/>
    <w:rsid w:val="00BF321F"/>
    <w:rsid w:val="00BF3725"/>
    <w:rsid w:val="00BF4E64"/>
    <w:rsid w:val="00BF5DD3"/>
    <w:rsid w:val="00BF6494"/>
    <w:rsid w:val="00BF6573"/>
    <w:rsid w:val="00BF6868"/>
    <w:rsid w:val="00BF6AAF"/>
    <w:rsid w:val="00BF6ED1"/>
    <w:rsid w:val="00BF719C"/>
    <w:rsid w:val="00BF7203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5029"/>
    <w:rsid w:val="00C06616"/>
    <w:rsid w:val="00C069BD"/>
    <w:rsid w:val="00C0775A"/>
    <w:rsid w:val="00C079D0"/>
    <w:rsid w:val="00C1074B"/>
    <w:rsid w:val="00C10FE8"/>
    <w:rsid w:val="00C128CE"/>
    <w:rsid w:val="00C129E0"/>
    <w:rsid w:val="00C1306F"/>
    <w:rsid w:val="00C13BFF"/>
    <w:rsid w:val="00C14098"/>
    <w:rsid w:val="00C14582"/>
    <w:rsid w:val="00C152C4"/>
    <w:rsid w:val="00C15CE6"/>
    <w:rsid w:val="00C16166"/>
    <w:rsid w:val="00C16287"/>
    <w:rsid w:val="00C16F6A"/>
    <w:rsid w:val="00C16FBC"/>
    <w:rsid w:val="00C1745A"/>
    <w:rsid w:val="00C17A67"/>
    <w:rsid w:val="00C2047A"/>
    <w:rsid w:val="00C20E1E"/>
    <w:rsid w:val="00C20FC6"/>
    <w:rsid w:val="00C22389"/>
    <w:rsid w:val="00C22D10"/>
    <w:rsid w:val="00C24688"/>
    <w:rsid w:val="00C24C64"/>
    <w:rsid w:val="00C24DE4"/>
    <w:rsid w:val="00C250B8"/>
    <w:rsid w:val="00C25AAB"/>
    <w:rsid w:val="00C260F7"/>
    <w:rsid w:val="00C26D98"/>
    <w:rsid w:val="00C27DFA"/>
    <w:rsid w:val="00C303FE"/>
    <w:rsid w:val="00C30ADC"/>
    <w:rsid w:val="00C30FA5"/>
    <w:rsid w:val="00C312DF"/>
    <w:rsid w:val="00C31519"/>
    <w:rsid w:val="00C318EA"/>
    <w:rsid w:val="00C31F48"/>
    <w:rsid w:val="00C31FF1"/>
    <w:rsid w:val="00C32483"/>
    <w:rsid w:val="00C335E0"/>
    <w:rsid w:val="00C339AD"/>
    <w:rsid w:val="00C34BF8"/>
    <w:rsid w:val="00C36107"/>
    <w:rsid w:val="00C374ED"/>
    <w:rsid w:val="00C37978"/>
    <w:rsid w:val="00C37B29"/>
    <w:rsid w:val="00C37BA8"/>
    <w:rsid w:val="00C40298"/>
    <w:rsid w:val="00C40CB0"/>
    <w:rsid w:val="00C40ED2"/>
    <w:rsid w:val="00C41413"/>
    <w:rsid w:val="00C41DFB"/>
    <w:rsid w:val="00C42AB7"/>
    <w:rsid w:val="00C445E4"/>
    <w:rsid w:val="00C44E90"/>
    <w:rsid w:val="00C44FBC"/>
    <w:rsid w:val="00C45A90"/>
    <w:rsid w:val="00C4620B"/>
    <w:rsid w:val="00C46F2E"/>
    <w:rsid w:val="00C47534"/>
    <w:rsid w:val="00C47B56"/>
    <w:rsid w:val="00C47C65"/>
    <w:rsid w:val="00C50090"/>
    <w:rsid w:val="00C502E4"/>
    <w:rsid w:val="00C50B74"/>
    <w:rsid w:val="00C50EC3"/>
    <w:rsid w:val="00C517B8"/>
    <w:rsid w:val="00C51C8F"/>
    <w:rsid w:val="00C52DE7"/>
    <w:rsid w:val="00C53784"/>
    <w:rsid w:val="00C54A1C"/>
    <w:rsid w:val="00C54AF0"/>
    <w:rsid w:val="00C54B56"/>
    <w:rsid w:val="00C550A2"/>
    <w:rsid w:val="00C554EA"/>
    <w:rsid w:val="00C5566B"/>
    <w:rsid w:val="00C55B2D"/>
    <w:rsid w:val="00C566B4"/>
    <w:rsid w:val="00C5681A"/>
    <w:rsid w:val="00C5710F"/>
    <w:rsid w:val="00C574A9"/>
    <w:rsid w:val="00C608D7"/>
    <w:rsid w:val="00C60982"/>
    <w:rsid w:val="00C60E58"/>
    <w:rsid w:val="00C61B6A"/>
    <w:rsid w:val="00C62689"/>
    <w:rsid w:val="00C633D5"/>
    <w:rsid w:val="00C63727"/>
    <w:rsid w:val="00C63868"/>
    <w:rsid w:val="00C63EBF"/>
    <w:rsid w:val="00C64807"/>
    <w:rsid w:val="00C66291"/>
    <w:rsid w:val="00C66CBB"/>
    <w:rsid w:val="00C70B3D"/>
    <w:rsid w:val="00C70F1B"/>
    <w:rsid w:val="00C7104D"/>
    <w:rsid w:val="00C72854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36B"/>
    <w:rsid w:val="00C84C75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250B"/>
    <w:rsid w:val="00C925EB"/>
    <w:rsid w:val="00C92761"/>
    <w:rsid w:val="00C92A9A"/>
    <w:rsid w:val="00C92ADC"/>
    <w:rsid w:val="00C939F1"/>
    <w:rsid w:val="00C93C1B"/>
    <w:rsid w:val="00C93FD0"/>
    <w:rsid w:val="00C9499D"/>
    <w:rsid w:val="00C94E4F"/>
    <w:rsid w:val="00C95199"/>
    <w:rsid w:val="00C961F3"/>
    <w:rsid w:val="00C96362"/>
    <w:rsid w:val="00C97249"/>
    <w:rsid w:val="00CA0600"/>
    <w:rsid w:val="00CA2945"/>
    <w:rsid w:val="00CA2AC7"/>
    <w:rsid w:val="00CA2B80"/>
    <w:rsid w:val="00CA33E7"/>
    <w:rsid w:val="00CA3626"/>
    <w:rsid w:val="00CA3627"/>
    <w:rsid w:val="00CA3BAE"/>
    <w:rsid w:val="00CA3F5A"/>
    <w:rsid w:val="00CA4045"/>
    <w:rsid w:val="00CA427A"/>
    <w:rsid w:val="00CA459C"/>
    <w:rsid w:val="00CA5820"/>
    <w:rsid w:val="00CA671E"/>
    <w:rsid w:val="00CA6DA0"/>
    <w:rsid w:val="00CA729C"/>
    <w:rsid w:val="00CA7B53"/>
    <w:rsid w:val="00CB0457"/>
    <w:rsid w:val="00CB08C2"/>
    <w:rsid w:val="00CB0929"/>
    <w:rsid w:val="00CB15BA"/>
    <w:rsid w:val="00CB1FA6"/>
    <w:rsid w:val="00CB25BD"/>
    <w:rsid w:val="00CB295B"/>
    <w:rsid w:val="00CB396C"/>
    <w:rsid w:val="00CB4695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3EB5"/>
    <w:rsid w:val="00CC407E"/>
    <w:rsid w:val="00CC45EE"/>
    <w:rsid w:val="00CC4DE4"/>
    <w:rsid w:val="00CC5AC2"/>
    <w:rsid w:val="00CC6E60"/>
    <w:rsid w:val="00CC71B5"/>
    <w:rsid w:val="00CD0152"/>
    <w:rsid w:val="00CD0AE7"/>
    <w:rsid w:val="00CD1809"/>
    <w:rsid w:val="00CD21AA"/>
    <w:rsid w:val="00CD2E2E"/>
    <w:rsid w:val="00CD2FB9"/>
    <w:rsid w:val="00CD3358"/>
    <w:rsid w:val="00CD3719"/>
    <w:rsid w:val="00CD3D45"/>
    <w:rsid w:val="00CD514B"/>
    <w:rsid w:val="00CD5849"/>
    <w:rsid w:val="00CD5E79"/>
    <w:rsid w:val="00CD5EAD"/>
    <w:rsid w:val="00CD6076"/>
    <w:rsid w:val="00CD60E8"/>
    <w:rsid w:val="00CD649A"/>
    <w:rsid w:val="00CD6A5A"/>
    <w:rsid w:val="00CD7AF7"/>
    <w:rsid w:val="00CE1361"/>
    <w:rsid w:val="00CE1933"/>
    <w:rsid w:val="00CE1B2F"/>
    <w:rsid w:val="00CE20DA"/>
    <w:rsid w:val="00CE254B"/>
    <w:rsid w:val="00CE2994"/>
    <w:rsid w:val="00CE382D"/>
    <w:rsid w:val="00CE4C9A"/>
    <w:rsid w:val="00CE5598"/>
    <w:rsid w:val="00CE61E5"/>
    <w:rsid w:val="00CE6399"/>
    <w:rsid w:val="00CE7643"/>
    <w:rsid w:val="00CE780C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AA6"/>
    <w:rsid w:val="00CF334F"/>
    <w:rsid w:val="00CF37CE"/>
    <w:rsid w:val="00CF3BC0"/>
    <w:rsid w:val="00CF45A0"/>
    <w:rsid w:val="00CF4C93"/>
    <w:rsid w:val="00CF4CA8"/>
    <w:rsid w:val="00CF5401"/>
    <w:rsid w:val="00CF5464"/>
    <w:rsid w:val="00CF547A"/>
    <w:rsid w:val="00CF58D9"/>
    <w:rsid w:val="00CF6FFE"/>
    <w:rsid w:val="00D00929"/>
    <w:rsid w:val="00D0205E"/>
    <w:rsid w:val="00D02819"/>
    <w:rsid w:val="00D04227"/>
    <w:rsid w:val="00D0431C"/>
    <w:rsid w:val="00D04978"/>
    <w:rsid w:val="00D055E8"/>
    <w:rsid w:val="00D06940"/>
    <w:rsid w:val="00D07973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5711"/>
    <w:rsid w:val="00D16B13"/>
    <w:rsid w:val="00D16B45"/>
    <w:rsid w:val="00D17211"/>
    <w:rsid w:val="00D1752F"/>
    <w:rsid w:val="00D17F4C"/>
    <w:rsid w:val="00D204F4"/>
    <w:rsid w:val="00D20DAB"/>
    <w:rsid w:val="00D20FB8"/>
    <w:rsid w:val="00D216B2"/>
    <w:rsid w:val="00D22794"/>
    <w:rsid w:val="00D23294"/>
    <w:rsid w:val="00D23B93"/>
    <w:rsid w:val="00D23DDD"/>
    <w:rsid w:val="00D24890"/>
    <w:rsid w:val="00D24BFF"/>
    <w:rsid w:val="00D2512B"/>
    <w:rsid w:val="00D251CC"/>
    <w:rsid w:val="00D26097"/>
    <w:rsid w:val="00D262CC"/>
    <w:rsid w:val="00D26FB2"/>
    <w:rsid w:val="00D272AD"/>
    <w:rsid w:val="00D27902"/>
    <w:rsid w:val="00D27AC5"/>
    <w:rsid w:val="00D30511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3F03"/>
    <w:rsid w:val="00D34794"/>
    <w:rsid w:val="00D3567C"/>
    <w:rsid w:val="00D356CA"/>
    <w:rsid w:val="00D35B0E"/>
    <w:rsid w:val="00D36614"/>
    <w:rsid w:val="00D36D4C"/>
    <w:rsid w:val="00D36E8F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479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3C9C"/>
    <w:rsid w:val="00D53D76"/>
    <w:rsid w:val="00D5451F"/>
    <w:rsid w:val="00D54772"/>
    <w:rsid w:val="00D547A0"/>
    <w:rsid w:val="00D548A0"/>
    <w:rsid w:val="00D54EA3"/>
    <w:rsid w:val="00D55871"/>
    <w:rsid w:val="00D55D32"/>
    <w:rsid w:val="00D5629D"/>
    <w:rsid w:val="00D563FA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487"/>
    <w:rsid w:val="00D637CE"/>
    <w:rsid w:val="00D63EEF"/>
    <w:rsid w:val="00D644BE"/>
    <w:rsid w:val="00D64949"/>
    <w:rsid w:val="00D6533D"/>
    <w:rsid w:val="00D655DE"/>
    <w:rsid w:val="00D6660A"/>
    <w:rsid w:val="00D6693D"/>
    <w:rsid w:val="00D66BE7"/>
    <w:rsid w:val="00D676F0"/>
    <w:rsid w:val="00D67754"/>
    <w:rsid w:val="00D67A0C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3EE0"/>
    <w:rsid w:val="00D741FD"/>
    <w:rsid w:val="00D74275"/>
    <w:rsid w:val="00D748A9"/>
    <w:rsid w:val="00D759A7"/>
    <w:rsid w:val="00D75C80"/>
    <w:rsid w:val="00D76483"/>
    <w:rsid w:val="00D77B72"/>
    <w:rsid w:val="00D77C34"/>
    <w:rsid w:val="00D80AB7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3C9"/>
    <w:rsid w:val="00D9244A"/>
    <w:rsid w:val="00D924A4"/>
    <w:rsid w:val="00D92721"/>
    <w:rsid w:val="00D927E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5CA"/>
    <w:rsid w:val="00DA0E06"/>
    <w:rsid w:val="00DA0FAB"/>
    <w:rsid w:val="00DA1FDC"/>
    <w:rsid w:val="00DA256C"/>
    <w:rsid w:val="00DA32D4"/>
    <w:rsid w:val="00DA3458"/>
    <w:rsid w:val="00DA357E"/>
    <w:rsid w:val="00DA3C87"/>
    <w:rsid w:val="00DA40D1"/>
    <w:rsid w:val="00DA512D"/>
    <w:rsid w:val="00DA5346"/>
    <w:rsid w:val="00DA5457"/>
    <w:rsid w:val="00DA5F66"/>
    <w:rsid w:val="00DA5F82"/>
    <w:rsid w:val="00DA653A"/>
    <w:rsid w:val="00DA6CE5"/>
    <w:rsid w:val="00DA6F4F"/>
    <w:rsid w:val="00DA7EE8"/>
    <w:rsid w:val="00DB00BD"/>
    <w:rsid w:val="00DB0623"/>
    <w:rsid w:val="00DB0632"/>
    <w:rsid w:val="00DB0FA9"/>
    <w:rsid w:val="00DB18D0"/>
    <w:rsid w:val="00DB1EF7"/>
    <w:rsid w:val="00DB21A9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0A2A"/>
    <w:rsid w:val="00DC145A"/>
    <w:rsid w:val="00DC15CC"/>
    <w:rsid w:val="00DC1B56"/>
    <w:rsid w:val="00DC1F6B"/>
    <w:rsid w:val="00DC2F2F"/>
    <w:rsid w:val="00DC3ACA"/>
    <w:rsid w:val="00DC420A"/>
    <w:rsid w:val="00DC42C4"/>
    <w:rsid w:val="00DC49E9"/>
    <w:rsid w:val="00DC5BCF"/>
    <w:rsid w:val="00DC6608"/>
    <w:rsid w:val="00DC721C"/>
    <w:rsid w:val="00DC7296"/>
    <w:rsid w:val="00DC73D2"/>
    <w:rsid w:val="00DD02F9"/>
    <w:rsid w:val="00DD12AB"/>
    <w:rsid w:val="00DD1312"/>
    <w:rsid w:val="00DD171E"/>
    <w:rsid w:val="00DD17AC"/>
    <w:rsid w:val="00DD1CFC"/>
    <w:rsid w:val="00DD1F27"/>
    <w:rsid w:val="00DD30C1"/>
    <w:rsid w:val="00DD3536"/>
    <w:rsid w:val="00DD3942"/>
    <w:rsid w:val="00DD3EDF"/>
    <w:rsid w:val="00DD4EB0"/>
    <w:rsid w:val="00DD5784"/>
    <w:rsid w:val="00DD603B"/>
    <w:rsid w:val="00DD6247"/>
    <w:rsid w:val="00DD64B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5E7"/>
    <w:rsid w:val="00DE7A9F"/>
    <w:rsid w:val="00DE7B50"/>
    <w:rsid w:val="00DF00A8"/>
    <w:rsid w:val="00DF033E"/>
    <w:rsid w:val="00DF0A64"/>
    <w:rsid w:val="00DF0C55"/>
    <w:rsid w:val="00DF187C"/>
    <w:rsid w:val="00DF1ABF"/>
    <w:rsid w:val="00DF1C44"/>
    <w:rsid w:val="00DF2AEA"/>
    <w:rsid w:val="00DF39D9"/>
    <w:rsid w:val="00DF39EA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226"/>
    <w:rsid w:val="00E06E63"/>
    <w:rsid w:val="00E07415"/>
    <w:rsid w:val="00E07702"/>
    <w:rsid w:val="00E10A3A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5458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3FA"/>
    <w:rsid w:val="00E22C86"/>
    <w:rsid w:val="00E2512E"/>
    <w:rsid w:val="00E2533C"/>
    <w:rsid w:val="00E2641C"/>
    <w:rsid w:val="00E26584"/>
    <w:rsid w:val="00E26CA5"/>
    <w:rsid w:val="00E26D3F"/>
    <w:rsid w:val="00E26E4F"/>
    <w:rsid w:val="00E27D50"/>
    <w:rsid w:val="00E30508"/>
    <w:rsid w:val="00E30678"/>
    <w:rsid w:val="00E30E26"/>
    <w:rsid w:val="00E3227D"/>
    <w:rsid w:val="00E32826"/>
    <w:rsid w:val="00E32F3B"/>
    <w:rsid w:val="00E3358D"/>
    <w:rsid w:val="00E33D6E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EF6"/>
    <w:rsid w:val="00E37684"/>
    <w:rsid w:val="00E37A3C"/>
    <w:rsid w:val="00E40712"/>
    <w:rsid w:val="00E40933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3FA5"/>
    <w:rsid w:val="00E442A5"/>
    <w:rsid w:val="00E44402"/>
    <w:rsid w:val="00E44809"/>
    <w:rsid w:val="00E44C9A"/>
    <w:rsid w:val="00E450CC"/>
    <w:rsid w:val="00E45122"/>
    <w:rsid w:val="00E451FA"/>
    <w:rsid w:val="00E45DA3"/>
    <w:rsid w:val="00E45F65"/>
    <w:rsid w:val="00E463A4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0D58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371"/>
    <w:rsid w:val="00E61C54"/>
    <w:rsid w:val="00E630C6"/>
    <w:rsid w:val="00E643D0"/>
    <w:rsid w:val="00E64531"/>
    <w:rsid w:val="00E649ED"/>
    <w:rsid w:val="00E64BCD"/>
    <w:rsid w:val="00E65897"/>
    <w:rsid w:val="00E65DFB"/>
    <w:rsid w:val="00E664EA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713"/>
    <w:rsid w:val="00E76C43"/>
    <w:rsid w:val="00E77AEF"/>
    <w:rsid w:val="00E77D4B"/>
    <w:rsid w:val="00E800E0"/>
    <w:rsid w:val="00E80453"/>
    <w:rsid w:val="00E8100F"/>
    <w:rsid w:val="00E8131E"/>
    <w:rsid w:val="00E8234C"/>
    <w:rsid w:val="00E826C4"/>
    <w:rsid w:val="00E836CF"/>
    <w:rsid w:val="00E83780"/>
    <w:rsid w:val="00E84212"/>
    <w:rsid w:val="00E84334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5A3"/>
    <w:rsid w:val="00E936DF"/>
    <w:rsid w:val="00E93D34"/>
    <w:rsid w:val="00E94019"/>
    <w:rsid w:val="00E94198"/>
    <w:rsid w:val="00E94A84"/>
    <w:rsid w:val="00E94C1F"/>
    <w:rsid w:val="00E95AA1"/>
    <w:rsid w:val="00E962A6"/>
    <w:rsid w:val="00E96D55"/>
    <w:rsid w:val="00E96E6E"/>
    <w:rsid w:val="00E97BD5"/>
    <w:rsid w:val="00E97BE2"/>
    <w:rsid w:val="00EA06EE"/>
    <w:rsid w:val="00EA0CEA"/>
    <w:rsid w:val="00EA22F8"/>
    <w:rsid w:val="00EA238F"/>
    <w:rsid w:val="00EA2530"/>
    <w:rsid w:val="00EA2A79"/>
    <w:rsid w:val="00EA2CB4"/>
    <w:rsid w:val="00EA39A9"/>
    <w:rsid w:val="00EA404D"/>
    <w:rsid w:val="00EA4231"/>
    <w:rsid w:val="00EA5A0E"/>
    <w:rsid w:val="00EA60BF"/>
    <w:rsid w:val="00EA612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5AAC"/>
    <w:rsid w:val="00EB72EC"/>
    <w:rsid w:val="00EC006F"/>
    <w:rsid w:val="00EC00F0"/>
    <w:rsid w:val="00EC02E5"/>
    <w:rsid w:val="00EC1633"/>
    <w:rsid w:val="00EC1C0A"/>
    <w:rsid w:val="00EC1EA5"/>
    <w:rsid w:val="00EC21A2"/>
    <w:rsid w:val="00EC39D6"/>
    <w:rsid w:val="00EC3A05"/>
    <w:rsid w:val="00EC3BAE"/>
    <w:rsid w:val="00EC3E18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2798"/>
    <w:rsid w:val="00ED309E"/>
    <w:rsid w:val="00ED38F2"/>
    <w:rsid w:val="00ED483C"/>
    <w:rsid w:val="00ED4D2F"/>
    <w:rsid w:val="00ED5484"/>
    <w:rsid w:val="00ED5D0F"/>
    <w:rsid w:val="00ED6524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37AD"/>
    <w:rsid w:val="00EE3AA4"/>
    <w:rsid w:val="00EE45C3"/>
    <w:rsid w:val="00EE54F9"/>
    <w:rsid w:val="00EE5EE9"/>
    <w:rsid w:val="00EE7072"/>
    <w:rsid w:val="00EE77C4"/>
    <w:rsid w:val="00EF0243"/>
    <w:rsid w:val="00EF0FFF"/>
    <w:rsid w:val="00EF16BD"/>
    <w:rsid w:val="00EF1A7F"/>
    <w:rsid w:val="00EF2F88"/>
    <w:rsid w:val="00EF33F4"/>
    <w:rsid w:val="00EF3814"/>
    <w:rsid w:val="00EF3A23"/>
    <w:rsid w:val="00EF3B0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F00D28"/>
    <w:rsid w:val="00F0146A"/>
    <w:rsid w:val="00F01A96"/>
    <w:rsid w:val="00F01BEF"/>
    <w:rsid w:val="00F0205B"/>
    <w:rsid w:val="00F02A60"/>
    <w:rsid w:val="00F02F11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FF"/>
    <w:rsid w:val="00F16371"/>
    <w:rsid w:val="00F1648D"/>
    <w:rsid w:val="00F170CE"/>
    <w:rsid w:val="00F176EF"/>
    <w:rsid w:val="00F17F53"/>
    <w:rsid w:val="00F2025B"/>
    <w:rsid w:val="00F20EF9"/>
    <w:rsid w:val="00F20FFA"/>
    <w:rsid w:val="00F21032"/>
    <w:rsid w:val="00F213A6"/>
    <w:rsid w:val="00F2182C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C98"/>
    <w:rsid w:val="00F25EE3"/>
    <w:rsid w:val="00F267B2"/>
    <w:rsid w:val="00F268B4"/>
    <w:rsid w:val="00F26A74"/>
    <w:rsid w:val="00F27547"/>
    <w:rsid w:val="00F27A9C"/>
    <w:rsid w:val="00F27F8E"/>
    <w:rsid w:val="00F302D3"/>
    <w:rsid w:val="00F30423"/>
    <w:rsid w:val="00F313B5"/>
    <w:rsid w:val="00F313DF"/>
    <w:rsid w:val="00F314A4"/>
    <w:rsid w:val="00F3173B"/>
    <w:rsid w:val="00F3232C"/>
    <w:rsid w:val="00F32B2E"/>
    <w:rsid w:val="00F32B7B"/>
    <w:rsid w:val="00F332E7"/>
    <w:rsid w:val="00F3382E"/>
    <w:rsid w:val="00F34226"/>
    <w:rsid w:val="00F343D5"/>
    <w:rsid w:val="00F344D3"/>
    <w:rsid w:val="00F345F5"/>
    <w:rsid w:val="00F349BA"/>
    <w:rsid w:val="00F34E02"/>
    <w:rsid w:val="00F35527"/>
    <w:rsid w:val="00F35BD6"/>
    <w:rsid w:val="00F35EAB"/>
    <w:rsid w:val="00F3607E"/>
    <w:rsid w:val="00F3651A"/>
    <w:rsid w:val="00F366CE"/>
    <w:rsid w:val="00F37465"/>
    <w:rsid w:val="00F37928"/>
    <w:rsid w:val="00F40FF1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715"/>
    <w:rsid w:val="00F4598B"/>
    <w:rsid w:val="00F45D6E"/>
    <w:rsid w:val="00F460E0"/>
    <w:rsid w:val="00F469C6"/>
    <w:rsid w:val="00F475D3"/>
    <w:rsid w:val="00F47724"/>
    <w:rsid w:val="00F5198D"/>
    <w:rsid w:val="00F5255D"/>
    <w:rsid w:val="00F53AD5"/>
    <w:rsid w:val="00F5462A"/>
    <w:rsid w:val="00F54C23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2CC6"/>
    <w:rsid w:val="00F630BC"/>
    <w:rsid w:val="00F63123"/>
    <w:rsid w:val="00F632AE"/>
    <w:rsid w:val="00F6398E"/>
    <w:rsid w:val="00F64384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0D98"/>
    <w:rsid w:val="00F71DCB"/>
    <w:rsid w:val="00F72C0E"/>
    <w:rsid w:val="00F734A8"/>
    <w:rsid w:val="00F734EF"/>
    <w:rsid w:val="00F73A02"/>
    <w:rsid w:val="00F74DA2"/>
    <w:rsid w:val="00F74EE9"/>
    <w:rsid w:val="00F753EB"/>
    <w:rsid w:val="00F7607B"/>
    <w:rsid w:val="00F7621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826"/>
    <w:rsid w:val="00F90966"/>
    <w:rsid w:val="00F90A86"/>
    <w:rsid w:val="00F90F63"/>
    <w:rsid w:val="00F919FD"/>
    <w:rsid w:val="00F91AE4"/>
    <w:rsid w:val="00F92055"/>
    <w:rsid w:val="00F924B4"/>
    <w:rsid w:val="00F92688"/>
    <w:rsid w:val="00F92AD8"/>
    <w:rsid w:val="00F92CEE"/>
    <w:rsid w:val="00F92DD7"/>
    <w:rsid w:val="00F93001"/>
    <w:rsid w:val="00F93578"/>
    <w:rsid w:val="00F9380C"/>
    <w:rsid w:val="00F9390F"/>
    <w:rsid w:val="00F94CCE"/>
    <w:rsid w:val="00F94F7F"/>
    <w:rsid w:val="00F95F27"/>
    <w:rsid w:val="00F96712"/>
    <w:rsid w:val="00F96E27"/>
    <w:rsid w:val="00F97A86"/>
    <w:rsid w:val="00FA025C"/>
    <w:rsid w:val="00FA0314"/>
    <w:rsid w:val="00FA0EF9"/>
    <w:rsid w:val="00FA1415"/>
    <w:rsid w:val="00FA3013"/>
    <w:rsid w:val="00FA34D4"/>
    <w:rsid w:val="00FA3821"/>
    <w:rsid w:val="00FA41DC"/>
    <w:rsid w:val="00FA51A2"/>
    <w:rsid w:val="00FA715B"/>
    <w:rsid w:val="00FB0530"/>
    <w:rsid w:val="00FB0C54"/>
    <w:rsid w:val="00FB15B8"/>
    <w:rsid w:val="00FB172B"/>
    <w:rsid w:val="00FB1927"/>
    <w:rsid w:val="00FB1DB2"/>
    <w:rsid w:val="00FB2BE6"/>
    <w:rsid w:val="00FB38A3"/>
    <w:rsid w:val="00FB3905"/>
    <w:rsid w:val="00FB58AC"/>
    <w:rsid w:val="00FB5E62"/>
    <w:rsid w:val="00FB6072"/>
    <w:rsid w:val="00FB6761"/>
    <w:rsid w:val="00FB6856"/>
    <w:rsid w:val="00FB7884"/>
    <w:rsid w:val="00FB7F17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02A"/>
    <w:rsid w:val="00FC4379"/>
    <w:rsid w:val="00FC48BC"/>
    <w:rsid w:val="00FC4E10"/>
    <w:rsid w:val="00FC506C"/>
    <w:rsid w:val="00FC5D19"/>
    <w:rsid w:val="00FC65BB"/>
    <w:rsid w:val="00FC6F74"/>
    <w:rsid w:val="00FD0036"/>
    <w:rsid w:val="00FD0AD7"/>
    <w:rsid w:val="00FD2302"/>
    <w:rsid w:val="00FD333D"/>
    <w:rsid w:val="00FD5306"/>
    <w:rsid w:val="00FD55A0"/>
    <w:rsid w:val="00FD5837"/>
    <w:rsid w:val="00FD6043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30DF"/>
    <w:rsid w:val="00FE3741"/>
    <w:rsid w:val="00FE3F34"/>
    <w:rsid w:val="00FE42A0"/>
    <w:rsid w:val="00FE438A"/>
    <w:rsid w:val="00FE4AC0"/>
    <w:rsid w:val="00FE4E12"/>
    <w:rsid w:val="00FE5380"/>
    <w:rsid w:val="00FE5680"/>
    <w:rsid w:val="00FE5B3C"/>
    <w:rsid w:val="00FE5D5F"/>
    <w:rsid w:val="00FE6A14"/>
    <w:rsid w:val="00FE74BB"/>
    <w:rsid w:val="00FE7566"/>
    <w:rsid w:val="00FE7DCE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5FBC"/>
    <w:rsid w:val="00FF6B58"/>
    <w:rsid w:val="00FF6CD1"/>
    <w:rsid w:val="00FF6E28"/>
    <w:rsid w:val="00FF6EB7"/>
    <w:rsid w:val="00FF6EC0"/>
    <w:rsid w:val="00FF6FF7"/>
    <w:rsid w:val="00FF7375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A62F2C"/>
  <w15:chartTrackingRefBased/>
  <w15:docId w15:val="{531A8B73-F8C1-42D7-806B-4AF1A324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E7FFD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6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ui-provider">
    <w:name w:val="ui-provider"/>
    <w:basedOn w:val="Domylnaczcionkaakapitu"/>
    <w:rsid w:val="00937B9E"/>
  </w:style>
  <w:style w:type="character" w:styleId="Nierozpoznanawzmianka">
    <w:name w:val="Unresolved Mention"/>
    <w:basedOn w:val="Domylnaczcionkaakapitu"/>
    <w:uiPriority w:val="99"/>
    <w:semiHidden/>
    <w:unhideWhenUsed/>
    <w:rsid w:val="00A71E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BD7AB-ED3F-4F77-A4DB-39D4307F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12</Pages>
  <Words>5466</Words>
  <Characters>35127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40512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Iwona Kupiec</cp:lastModifiedBy>
  <cp:revision>25</cp:revision>
  <cp:lastPrinted>2023-10-18T07:24:00Z</cp:lastPrinted>
  <dcterms:created xsi:type="dcterms:W3CDTF">2023-10-10T13:07:00Z</dcterms:created>
  <dcterms:modified xsi:type="dcterms:W3CDTF">2023-10-23T08:01:00Z</dcterms:modified>
</cp:coreProperties>
</file>