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5339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65A142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C4219E" w14:textId="77777777"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4A7122" w14:textId="77777777"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DBA00D5" w14:textId="77777777" w:rsidR="006B0A86" w:rsidRPr="00BD3AB2" w:rsidRDefault="006B0A86" w:rsidP="006B0A86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56847926"/>
      <w:bookmarkStart w:id="1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68431F5B" w14:textId="3D1D9BFB" w:rsidR="00032A5C" w:rsidRDefault="00032A5C" w:rsidP="006B0A86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 w:rsidR="006B0A86"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210701A1" w14:textId="69760228" w:rsidR="00032A5C" w:rsidRPr="003151C0" w:rsidRDefault="00032A5C" w:rsidP="006B0A86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 w:rsidR="006B0A86"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0"/>
      <w:r w:rsidR="006B0A86"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1"/>
    <w:p w14:paraId="53484867" w14:textId="77777777"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170E885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3911AD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0BE9A0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2780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573713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8CBC6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C85C72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3354C0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EB278D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FD3ABB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66EBDB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1708DC3" w14:textId="77777777"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15FB56D9" w14:textId="664A83E8" w:rsidR="00E51A7F" w:rsidRPr="00971C80" w:rsidRDefault="003C1988" w:rsidP="00971C80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bookmarkStart w:id="2" w:name="_Hlk156847874"/>
      <w:bookmarkStart w:id="3" w:name="_Hlk156847783"/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BB25EA">
        <w:rPr>
          <w:rFonts w:ascii="Cambria" w:hAnsi="Cambria" w:cs="Arial"/>
          <w:sz w:val="20"/>
          <w:szCs w:val="20"/>
        </w:rPr>
        <w:t xml:space="preserve"> </w:t>
      </w:r>
      <w:r w:rsidR="006B0A86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bookmarkEnd w:id="2"/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  <w:bookmarkEnd w:id="3"/>
    </w:p>
    <w:p w14:paraId="2AD01034" w14:textId="24AB2ECE" w:rsidR="003C1988" w:rsidRPr="00DA038A" w:rsidRDefault="003C1988" w:rsidP="00DA03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B0A5437" w14:textId="215ECA25" w:rsidR="003C1988" w:rsidRDefault="003C1988" w:rsidP="00C7587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</w:t>
      </w:r>
      <w:r w:rsidRPr="00C94392">
        <w:rPr>
          <w:rFonts w:ascii="Cambria" w:hAnsi="Cambria" w:cs="Arial"/>
          <w:sz w:val="20"/>
          <w:szCs w:val="20"/>
        </w:rPr>
        <w:t>e spełniam warunki udziału w postępowaniu o</w:t>
      </w:r>
      <w:r w:rsidR="004D78CC" w:rsidRPr="00C94392">
        <w:rPr>
          <w:rFonts w:ascii="Cambria" w:hAnsi="Cambria" w:cs="Arial"/>
          <w:sz w:val="20"/>
          <w:szCs w:val="20"/>
        </w:rPr>
        <w:t>kreślone przez Z</w:t>
      </w:r>
      <w:r w:rsidR="005B3013" w:rsidRPr="00C94392">
        <w:rPr>
          <w:rFonts w:ascii="Cambria" w:hAnsi="Cambria" w:cs="Arial"/>
          <w:sz w:val="20"/>
          <w:szCs w:val="20"/>
        </w:rPr>
        <w:t>amawiającego w</w:t>
      </w:r>
      <w:r w:rsidRPr="00C94392">
        <w:rPr>
          <w:rFonts w:ascii="Cambria" w:hAnsi="Cambria" w:cs="Arial"/>
          <w:sz w:val="20"/>
          <w:szCs w:val="20"/>
        </w:rPr>
        <w:t> </w:t>
      </w:r>
      <w:bookmarkStart w:id="4" w:name="_Hlk60468860"/>
      <w:r w:rsidR="004D78CC" w:rsidRPr="00C94392">
        <w:rPr>
          <w:rFonts w:ascii="Cambria" w:hAnsi="Cambria" w:cs="Arial"/>
          <w:sz w:val="20"/>
          <w:szCs w:val="20"/>
        </w:rPr>
        <w:t xml:space="preserve">rozdziale V </w:t>
      </w:r>
      <w:r w:rsidR="00B30447" w:rsidRPr="00C94392">
        <w:rPr>
          <w:rFonts w:ascii="Cambria" w:hAnsi="Cambria" w:cs="Arial"/>
          <w:sz w:val="20"/>
          <w:szCs w:val="20"/>
        </w:rPr>
        <w:t>SWZ</w:t>
      </w:r>
      <w:bookmarkEnd w:id="4"/>
      <w:r w:rsidR="00C94392" w:rsidRPr="00C94392">
        <w:rPr>
          <w:rFonts w:ascii="Cambria" w:hAnsi="Cambria" w:cs="Arial"/>
          <w:sz w:val="20"/>
          <w:szCs w:val="20"/>
        </w:rPr>
        <w:t xml:space="preserve"> tj</w:t>
      </w:r>
      <w:r w:rsidR="00971C80">
        <w:rPr>
          <w:rFonts w:ascii="Cambria" w:hAnsi="Cambria" w:cs="Arial"/>
          <w:sz w:val="20"/>
          <w:szCs w:val="20"/>
        </w:rPr>
        <w:t>.</w:t>
      </w:r>
      <w:r w:rsidR="00C94392" w:rsidRPr="00C94392">
        <w:rPr>
          <w:rFonts w:ascii="Cambria" w:hAnsi="Cambria" w:cs="Arial"/>
          <w:sz w:val="20"/>
          <w:szCs w:val="20"/>
        </w:rPr>
        <w:t>:</w:t>
      </w:r>
      <w:r w:rsidR="00C94392">
        <w:rPr>
          <w:rFonts w:ascii="Cambria" w:hAnsi="Cambria" w:cs="Arial"/>
          <w:sz w:val="16"/>
          <w:szCs w:val="16"/>
        </w:rPr>
        <w:t xml:space="preserve"> </w:t>
      </w:r>
    </w:p>
    <w:p w14:paraId="579D3A20" w14:textId="6458355D" w:rsidR="007739A3" w:rsidRPr="003F314B" w:rsidRDefault="003C635D" w:rsidP="00C94392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bookmarkStart w:id="5" w:name="_Hlk156847528"/>
      <w:bookmarkStart w:id="6" w:name="_Hlk162345240"/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="007739A3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7739A3" w:rsidRPr="003F314B">
        <w:rPr>
          <w:rFonts w:ascii="Cambria" w:hAnsi="Cambria" w:cs="Arial"/>
          <w:sz w:val="20"/>
          <w:szCs w:val="20"/>
        </w:rPr>
        <w:t>(</w:t>
      </w:r>
      <w:r w:rsidR="007739A3"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="007739A3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6B0A86" w:rsidRPr="006B0A86">
        <w:rPr>
          <w:rFonts w:ascii="Cambria" w:hAnsi="Cambria" w:cs="Arial"/>
          <w:sz w:val="20"/>
          <w:szCs w:val="20"/>
        </w:rPr>
        <w:t>związaną</w:t>
      </w:r>
      <w:r w:rsidR="006B0A86">
        <w:rPr>
          <w:rFonts w:ascii="Cambria" w:hAnsi="Cambria" w:cs="Arial"/>
          <w:b/>
          <w:sz w:val="20"/>
          <w:szCs w:val="20"/>
        </w:rPr>
        <w:t xml:space="preserve"> </w:t>
      </w:r>
      <w:r w:rsidR="006B0A86" w:rsidRPr="00642F76">
        <w:rPr>
          <w:rFonts w:ascii="Cambria" w:hAnsi="Cambria" w:cs="Arial"/>
          <w:sz w:val="20"/>
          <w:szCs w:val="20"/>
        </w:rPr>
        <w:t>z wykonaniem / remontem / naprawą elewacji budynku użyteczności publicznej</w:t>
      </w:r>
      <w:r w:rsidR="006B0A86" w:rsidRPr="001D1050">
        <w:rPr>
          <w:rFonts w:ascii="Cambria" w:hAnsi="Cambria" w:cs="Arial"/>
          <w:sz w:val="20"/>
          <w:szCs w:val="20"/>
        </w:rPr>
        <w:t xml:space="preserve"> </w:t>
      </w:r>
      <w:r w:rsidR="00032A5C">
        <w:rPr>
          <w:rFonts w:ascii="Cambria" w:hAnsi="Cambria" w:cs="Arial"/>
          <w:sz w:val="20"/>
          <w:szCs w:val="20"/>
        </w:rPr>
        <w:t>z należyta starannością co jestem w stanie udowodnić</w:t>
      </w:r>
      <w:r>
        <w:rPr>
          <w:rFonts w:ascii="Cambria" w:hAnsi="Cambria" w:cs="Arial"/>
          <w:sz w:val="20"/>
          <w:szCs w:val="20"/>
        </w:rPr>
        <w:t>:</w:t>
      </w:r>
    </w:p>
    <w:p w14:paraId="45CBC39A" w14:textId="77777777" w:rsidR="007739A3" w:rsidRDefault="007739A3" w:rsidP="007739A3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51BCCF4" w14:textId="77777777" w:rsidR="007739A3" w:rsidRDefault="007739A3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6927699" w14:textId="77777777" w:rsidR="007739A3" w:rsidRDefault="007739A3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BDC89C6" w14:textId="67C49B23" w:rsidR="007739A3" w:rsidRDefault="007739A3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806A53" w14:textId="5B18862B" w:rsidR="0094749E" w:rsidRDefault="0094749E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50BAB8E" w14:textId="77777777" w:rsidR="0094749E" w:rsidRPr="00515E5F" w:rsidRDefault="0094749E" w:rsidP="0094749E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7" w:name="_GoBack"/>
      <w:r w:rsidRPr="00515E5F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DDEC73E" w14:textId="77777777" w:rsidR="0094749E" w:rsidRPr="0094749E" w:rsidRDefault="0094749E" w:rsidP="0094749E">
      <w:pPr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68E64F2" w14:textId="607CD508" w:rsidR="0094749E" w:rsidRDefault="0094749E" w:rsidP="0094749E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 w:rsidRPr="0094749E">
        <w:rPr>
          <w:rFonts w:ascii="Cambria" w:hAnsi="Cambria" w:cs="Arial"/>
          <w:sz w:val="20"/>
          <w:szCs w:val="20"/>
        </w:rPr>
        <w:t>kierowania budowami w specjalności konstrukcyjno - budowla</w:t>
      </w:r>
      <w:r>
        <w:rPr>
          <w:rFonts w:ascii="Cambria" w:hAnsi="Cambria" w:cs="Arial"/>
          <w:sz w:val="20"/>
          <w:szCs w:val="20"/>
        </w:rPr>
        <w:t>nej</w:t>
      </w:r>
      <w:r w:rsidRPr="0094749E">
        <w:rPr>
          <w:rFonts w:ascii="Cambria" w:hAnsi="Cambria" w:cs="Arial"/>
          <w:sz w:val="20"/>
          <w:szCs w:val="20"/>
        </w:rPr>
        <w:t xml:space="preserve"> oraz posiadający doświadczenie zawodowe, jako kierownik budowy/robót na min. jednej inwestycji zakończonej i oddanej do użytkowania polegającej na wykonaniu lub remoncie elewacji</w:t>
      </w:r>
    </w:p>
    <w:p w14:paraId="2FC3866F" w14:textId="77777777" w:rsidR="0094749E" w:rsidRDefault="0094749E" w:rsidP="0094749E">
      <w:pPr>
        <w:pStyle w:val="Akapitzlist"/>
        <w:numPr>
          <w:ilvl w:val="0"/>
          <w:numId w:val="22"/>
        </w:numPr>
        <w:spacing w:before="60" w:after="6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B092717" w14:textId="77777777" w:rsidR="0094749E" w:rsidRDefault="0094749E" w:rsidP="0094749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92D843C" w14:textId="77777777" w:rsidR="0094749E" w:rsidRDefault="0094749E" w:rsidP="0094749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236B468" w14:textId="77777777" w:rsidR="0094749E" w:rsidRDefault="0094749E" w:rsidP="0094749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7B3E5FB" w14:textId="77777777" w:rsidR="0094749E" w:rsidRDefault="0094749E" w:rsidP="0094749E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</w:p>
    <w:p w14:paraId="6B8A8CBF" w14:textId="77777777" w:rsidR="0094749E" w:rsidRPr="00B317DE" w:rsidRDefault="0094749E" w:rsidP="0094749E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bookmarkEnd w:id="7"/>
    <w:p w14:paraId="56E01735" w14:textId="77777777" w:rsidR="0094749E" w:rsidRDefault="0094749E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5"/>
    <w:p w14:paraId="7930285E" w14:textId="31B43E95" w:rsidR="00964AEB" w:rsidRDefault="00964AEB" w:rsidP="003C635D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AD1ACFF" w14:textId="77777777" w:rsidR="00175A7E" w:rsidRDefault="00175A7E" w:rsidP="003C635D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F1ED369" w14:textId="77777777" w:rsidR="00DA038A" w:rsidRDefault="00DA038A" w:rsidP="003C635D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291202C" w14:textId="77777777" w:rsidR="00032A5C" w:rsidRPr="00032A5C" w:rsidRDefault="00032A5C" w:rsidP="00032A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bookmarkEnd w:id="6"/>
    <w:p w14:paraId="7C03E458" w14:textId="77777777" w:rsidR="00B317DE" w:rsidRPr="00F27362" w:rsidRDefault="00B317DE" w:rsidP="00B317DE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264D73B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5DBE27" w14:textId="77777777" w:rsidR="00106192" w:rsidRDefault="00106192" w:rsidP="001605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B54A341" w14:textId="633EB8E4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7E40D9" w14:textId="77777777" w:rsidR="006B0DFA" w:rsidRDefault="006B0DFA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07BA3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87FECB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EA99B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BBE4D1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EA161C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30B5A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B5C7D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C187A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7F1DF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1AD5B08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A14A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6462C5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200D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A83B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F4A26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D06C85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41A985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1138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E0961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7E0E8" w14:textId="77777777" w:rsidR="008E0961" w:rsidRDefault="008E0961" w:rsidP="0038231F">
      <w:pPr>
        <w:spacing w:after="0" w:line="240" w:lineRule="auto"/>
      </w:pPr>
      <w:r>
        <w:separator/>
      </w:r>
    </w:p>
  </w:endnote>
  <w:endnote w:type="continuationSeparator" w:id="0">
    <w:p w14:paraId="6735D4C9" w14:textId="77777777" w:rsidR="008E0961" w:rsidRDefault="008E09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FDEDB" w14:textId="77777777"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2555AC" w14:textId="06C6EA68"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C7C6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A54605A" w14:textId="008E5762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E5C79" w14:textId="77777777" w:rsidR="008E0961" w:rsidRDefault="008E0961" w:rsidP="0038231F">
      <w:pPr>
        <w:spacing w:after="0" w:line="240" w:lineRule="auto"/>
      </w:pPr>
      <w:r>
        <w:separator/>
      </w:r>
    </w:p>
  </w:footnote>
  <w:footnote w:type="continuationSeparator" w:id="0">
    <w:p w14:paraId="62708E77" w14:textId="77777777" w:rsidR="008E0961" w:rsidRDefault="008E09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192C7" w14:textId="77777777" w:rsidR="000F6078" w:rsidRDefault="000F6078" w:rsidP="000F6078">
    <w:pPr>
      <w:pStyle w:val="Nagwek"/>
      <w:tabs>
        <w:tab w:val="clear" w:pos="4536"/>
        <w:tab w:val="left" w:pos="7602"/>
      </w:tabs>
      <w:rPr>
        <w:rFonts w:ascii="Cambria" w:hAnsi="Cambria"/>
        <w:b/>
        <w:sz w:val="20"/>
        <w:szCs w:val="20"/>
      </w:rPr>
    </w:pPr>
    <w:bookmarkStart w:id="8" w:name="_Hlk162353490"/>
    <w:r>
      <w:rPr>
        <w:rFonts w:ascii="Cambria" w:hAnsi="Cambria"/>
        <w:b/>
        <w:sz w:val="20"/>
        <w:szCs w:val="20"/>
      </w:rPr>
      <w:t>Numer referencyjny:</w:t>
    </w:r>
  </w:p>
  <w:p w14:paraId="3D671D73" w14:textId="38F95869" w:rsidR="000F6078" w:rsidRDefault="000F6078" w:rsidP="000F6078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bCs/>
        <w:iCs/>
        <w:sz w:val="20"/>
        <w:szCs w:val="20"/>
      </w:rPr>
      <w:t>ZP-1.2024</w:t>
    </w:r>
  </w:p>
  <w:p w14:paraId="37E19926" w14:textId="77777777" w:rsidR="000F6078" w:rsidRDefault="000F6078" w:rsidP="000F6078">
    <w:pPr>
      <w:pStyle w:val="Nagwek"/>
      <w:tabs>
        <w:tab w:val="clear" w:pos="4536"/>
        <w:tab w:val="left" w:pos="7602"/>
      </w:tabs>
      <w:rPr>
        <w:rFonts w:ascii="Times New Roman" w:hAnsi="Times New Roman"/>
        <w:sz w:val="24"/>
        <w:szCs w:val="24"/>
        <w:lang w:val="x-none"/>
      </w:rPr>
    </w:pPr>
    <w:r>
      <w:rPr>
        <w:rFonts w:ascii="Cambria" w:hAnsi="Cambria"/>
        <w:b/>
        <w:bCs/>
        <w:iCs/>
        <w:sz w:val="20"/>
        <w:szCs w:val="20"/>
      </w:rPr>
      <w:t xml:space="preserve">Adm.262.1.2024 </w:t>
    </w:r>
    <w:r>
      <w:rPr>
        <w:rFonts w:ascii="Cambria" w:hAnsi="Cambria"/>
        <w:noProof/>
        <w:color w:val="FF0000"/>
        <w:sz w:val="20"/>
        <w:szCs w:val="20"/>
      </w:rPr>
      <w:t xml:space="preserve"> </w:t>
    </w:r>
    <w:bookmarkEnd w:id="8"/>
  </w:p>
  <w:p w14:paraId="677C6B2E" w14:textId="77777777" w:rsidR="000F6078" w:rsidRPr="006B0A86" w:rsidRDefault="000F6078" w:rsidP="009C1B2D">
    <w:pPr>
      <w:pStyle w:val="Nagwek"/>
      <w:rPr>
        <w:rFonts w:ascii="Cambria" w:hAnsi="Cambria"/>
        <w:noProof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82251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B05B6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04570B"/>
    <w:multiLevelType w:val="hybridMultilevel"/>
    <w:tmpl w:val="C8F612FE"/>
    <w:lvl w:ilvl="0" w:tplc="9376906A">
      <w:start w:val="1"/>
      <w:numFmt w:val="decimal"/>
      <w:lvlText w:val="%1)"/>
      <w:lvlJc w:val="left"/>
      <w:pPr>
        <w:ind w:left="2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31A1F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826018E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D36C66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3365896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323F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F6277"/>
    <w:multiLevelType w:val="hybridMultilevel"/>
    <w:tmpl w:val="5942C80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7"/>
  </w:num>
  <w:num w:numId="5">
    <w:abstractNumId w:val="14"/>
  </w:num>
  <w:num w:numId="6">
    <w:abstractNumId w:val="9"/>
  </w:num>
  <w:num w:numId="7">
    <w:abstractNumId w:val="1"/>
  </w:num>
  <w:num w:numId="8">
    <w:abstractNumId w:val="8"/>
  </w:num>
  <w:num w:numId="9">
    <w:abstractNumId w:val="11"/>
  </w:num>
  <w:num w:numId="10">
    <w:abstractNumId w:val="12"/>
  </w:num>
  <w:num w:numId="11">
    <w:abstractNumId w:val="5"/>
  </w:num>
  <w:num w:numId="12">
    <w:abstractNumId w:val="6"/>
  </w:num>
  <w:num w:numId="13">
    <w:abstractNumId w:val="19"/>
  </w:num>
  <w:num w:numId="14">
    <w:abstractNumId w:val="18"/>
  </w:num>
  <w:num w:numId="15">
    <w:abstractNumId w:val="20"/>
  </w:num>
  <w:num w:numId="16">
    <w:abstractNumId w:val="16"/>
  </w:num>
  <w:num w:numId="17">
    <w:abstractNumId w:val="21"/>
  </w:num>
  <w:num w:numId="18">
    <w:abstractNumId w:val="2"/>
  </w:num>
  <w:num w:numId="19">
    <w:abstractNumId w:val="7"/>
  </w:num>
  <w:num w:numId="20">
    <w:abstractNumId w:val="3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A5C"/>
    <w:rsid w:val="0003632E"/>
    <w:rsid w:val="000378E7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0F6078"/>
    <w:rsid w:val="00106192"/>
    <w:rsid w:val="00107525"/>
    <w:rsid w:val="00117103"/>
    <w:rsid w:val="001208C8"/>
    <w:rsid w:val="0012705E"/>
    <w:rsid w:val="001605C3"/>
    <w:rsid w:val="00160802"/>
    <w:rsid w:val="00165D0F"/>
    <w:rsid w:val="00175A7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78D"/>
    <w:rsid w:val="002168A8"/>
    <w:rsid w:val="00255142"/>
    <w:rsid w:val="00256CEC"/>
    <w:rsid w:val="00262D61"/>
    <w:rsid w:val="00265470"/>
    <w:rsid w:val="002662A5"/>
    <w:rsid w:val="00275AEB"/>
    <w:rsid w:val="002807DE"/>
    <w:rsid w:val="00290B01"/>
    <w:rsid w:val="002A13EF"/>
    <w:rsid w:val="002B0E39"/>
    <w:rsid w:val="002B1E72"/>
    <w:rsid w:val="002B4F84"/>
    <w:rsid w:val="002C161B"/>
    <w:rsid w:val="002C1C7B"/>
    <w:rsid w:val="002C4948"/>
    <w:rsid w:val="002C7C6B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233FF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635D"/>
    <w:rsid w:val="003C79BC"/>
    <w:rsid w:val="003D1FBD"/>
    <w:rsid w:val="003E7D6D"/>
    <w:rsid w:val="003F024C"/>
    <w:rsid w:val="003F70C8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9278B"/>
    <w:rsid w:val="004A14DF"/>
    <w:rsid w:val="004A2CA5"/>
    <w:rsid w:val="004A3971"/>
    <w:rsid w:val="004A3AB3"/>
    <w:rsid w:val="004B1D6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15E5F"/>
    <w:rsid w:val="00517520"/>
    <w:rsid w:val="00520174"/>
    <w:rsid w:val="00531C2A"/>
    <w:rsid w:val="005548F0"/>
    <w:rsid w:val="00556D4C"/>
    <w:rsid w:val="005641F0"/>
    <w:rsid w:val="005B3013"/>
    <w:rsid w:val="005C39CA"/>
    <w:rsid w:val="005D4441"/>
    <w:rsid w:val="005D46DA"/>
    <w:rsid w:val="005E176A"/>
    <w:rsid w:val="00611B1D"/>
    <w:rsid w:val="00634311"/>
    <w:rsid w:val="00682B66"/>
    <w:rsid w:val="0069721E"/>
    <w:rsid w:val="006A3A1F"/>
    <w:rsid w:val="006A52B6"/>
    <w:rsid w:val="006B0A86"/>
    <w:rsid w:val="006B0DFA"/>
    <w:rsid w:val="006B7416"/>
    <w:rsid w:val="006C1772"/>
    <w:rsid w:val="006D33B3"/>
    <w:rsid w:val="006E085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0E33"/>
    <w:rsid w:val="007648D0"/>
    <w:rsid w:val="007739A3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27E6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3FE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961"/>
    <w:rsid w:val="008E6C22"/>
    <w:rsid w:val="008F3B4E"/>
    <w:rsid w:val="008F5CD5"/>
    <w:rsid w:val="009034F8"/>
    <w:rsid w:val="009046D7"/>
    <w:rsid w:val="00904E58"/>
    <w:rsid w:val="0091264E"/>
    <w:rsid w:val="009301A2"/>
    <w:rsid w:val="00931D32"/>
    <w:rsid w:val="009440B7"/>
    <w:rsid w:val="0094749E"/>
    <w:rsid w:val="00952535"/>
    <w:rsid w:val="00956C26"/>
    <w:rsid w:val="00960337"/>
    <w:rsid w:val="00964AEB"/>
    <w:rsid w:val="00971C80"/>
    <w:rsid w:val="00975019"/>
    <w:rsid w:val="00975C49"/>
    <w:rsid w:val="00991F31"/>
    <w:rsid w:val="009A1323"/>
    <w:rsid w:val="009C1B2D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17DE"/>
    <w:rsid w:val="00B34079"/>
    <w:rsid w:val="00B4494B"/>
    <w:rsid w:val="00B52F20"/>
    <w:rsid w:val="00B559EC"/>
    <w:rsid w:val="00B8005E"/>
    <w:rsid w:val="00B90E42"/>
    <w:rsid w:val="00BA5A5A"/>
    <w:rsid w:val="00BB0C3C"/>
    <w:rsid w:val="00BB25EA"/>
    <w:rsid w:val="00BB66A3"/>
    <w:rsid w:val="00BD1C7C"/>
    <w:rsid w:val="00C014B5"/>
    <w:rsid w:val="00C0401C"/>
    <w:rsid w:val="00C157FF"/>
    <w:rsid w:val="00C4103F"/>
    <w:rsid w:val="00C47AC9"/>
    <w:rsid w:val="00C54B53"/>
    <w:rsid w:val="00C55E8C"/>
    <w:rsid w:val="00C57DEB"/>
    <w:rsid w:val="00C60733"/>
    <w:rsid w:val="00C75876"/>
    <w:rsid w:val="00C81012"/>
    <w:rsid w:val="00C922D6"/>
    <w:rsid w:val="00C92450"/>
    <w:rsid w:val="00C94392"/>
    <w:rsid w:val="00CA7FBE"/>
    <w:rsid w:val="00CB51CA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3F3D"/>
    <w:rsid w:val="00D2687F"/>
    <w:rsid w:val="00D34D9A"/>
    <w:rsid w:val="00D36FBF"/>
    <w:rsid w:val="00D409DE"/>
    <w:rsid w:val="00D42C9B"/>
    <w:rsid w:val="00D531D5"/>
    <w:rsid w:val="00D62A71"/>
    <w:rsid w:val="00D7532C"/>
    <w:rsid w:val="00D75FEB"/>
    <w:rsid w:val="00D836BC"/>
    <w:rsid w:val="00DA038A"/>
    <w:rsid w:val="00DA03AF"/>
    <w:rsid w:val="00DA660E"/>
    <w:rsid w:val="00DA6EC7"/>
    <w:rsid w:val="00DB2816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EF7A25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777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C81E1A"/>
  <w15:docId w15:val="{00F2E529-DA2C-47CA-A17F-42C9F651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2A5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B0A8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39329-AF05-4ADD-A866-87D98EF0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35</cp:revision>
  <cp:lastPrinted>2016-07-26T10:32:00Z</cp:lastPrinted>
  <dcterms:created xsi:type="dcterms:W3CDTF">2022-10-12T05:41:00Z</dcterms:created>
  <dcterms:modified xsi:type="dcterms:W3CDTF">2024-04-19T10:40:00Z</dcterms:modified>
</cp:coreProperties>
</file>