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97B5B" w:rsidRPr="00327BB3" w:rsidRDefault="00F97B5B" w:rsidP="00F97B5B">
      <w:pPr>
        <w:widowControl w:val="0"/>
        <w:suppressAutoHyphens w:val="0"/>
        <w:spacing w:after="0" w:line="240" w:lineRule="auto"/>
        <w:jc w:val="right"/>
        <w:rPr>
          <w:rFonts w:asciiTheme="minorHAnsi" w:eastAsia="Calibri" w:hAnsiTheme="minorHAnsi" w:cs="Times New Roman"/>
          <w:b/>
          <w:color w:val="auto"/>
          <w:sz w:val="24"/>
          <w:szCs w:val="24"/>
          <w:u w:val="single"/>
          <w:lang w:val="pl-PL" w:eastAsia="en-US"/>
        </w:rPr>
      </w:pPr>
      <w:r w:rsidRPr="00327BB3">
        <w:rPr>
          <w:rFonts w:asciiTheme="minorHAnsi" w:eastAsia="Calibri" w:hAnsiTheme="minorHAnsi" w:cs="Times New Roman"/>
          <w:b/>
          <w:color w:val="auto"/>
          <w:sz w:val="24"/>
          <w:szCs w:val="24"/>
          <w:u w:val="single"/>
          <w:lang w:val="pl-PL" w:eastAsia="en-US"/>
        </w:rPr>
        <w:t>Zamawiający</w:t>
      </w:r>
    </w:p>
    <w:p w:rsidR="00F97B5B" w:rsidRPr="00327BB3" w:rsidRDefault="005757A9" w:rsidP="00F97B5B">
      <w:pPr>
        <w:widowControl w:val="0"/>
        <w:suppressAutoHyphens w:val="0"/>
        <w:spacing w:after="0" w:line="240" w:lineRule="auto"/>
        <w:jc w:val="right"/>
        <w:rPr>
          <w:rFonts w:asciiTheme="minorHAnsi" w:eastAsia="Calibri" w:hAnsiTheme="minorHAnsi" w:cs="Times New Roman"/>
          <w:b/>
          <w:color w:val="auto"/>
          <w:sz w:val="24"/>
          <w:szCs w:val="24"/>
          <w:lang w:val="pl-PL" w:eastAsia="en-US"/>
        </w:rPr>
      </w:pPr>
      <w:r w:rsidRPr="00327BB3">
        <w:rPr>
          <w:rFonts w:asciiTheme="minorHAnsi" w:eastAsia="Calibri" w:hAnsiTheme="minorHAnsi" w:cs="Times New Roman"/>
          <w:b/>
          <w:color w:val="auto"/>
          <w:sz w:val="24"/>
          <w:szCs w:val="24"/>
          <w:lang w:val="pl-PL" w:eastAsia="en-US"/>
        </w:rPr>
        <w:t xml:space="preserve">Akademia </w:t>
      </w:r>
      <w:r w:rsidR="00496850">
        <w:rPr>
          <w:rFonts w:asciiTheme="minorHAnsi" w:eastAsia="Calibri" w:hAnsiTheme="minorHAnsi" w:cs="Times New Roman"/>
          <w:b/>
          <w:color w:val="auto"/>
          <w:sz w:val="24"/>
          <w:szCs w:val="24"/>
          <w:lang w:val="pl-PL" w:eastAsia="en-US"/>
        </w:rPr>
        <w:t>Tarnowska</w:t>
      </w:r>
    </w:p>
    <w:p w:rsidR="00F97B5B" w:rsidRPr="00327BB3" w:rsidRDefault="00F97B5B" w:rsidP="00F97B5B">
      <w:pPr>
        <w:widowControl w:val="0"/>
        <w:suppressAutoHyphens w:val="0"/>
        <w:spacing w:after="0" w:line="240" w:lineRule="auto"/>
        <w:jc w:val="right"/>
        <w:rPr>
          <w:rFonts w:asciiTheme="minorHAnsi" w:eastAsia="Calibri" w:hAnsiTheme="minorHAnsi" w:cs="Times New Roman"/>
          <w:b/>
          <w:color w:val="auto"/>
          <w:sz w:val="24"/>
          <w:szCs w:val="24"/>
          <w:lang w:val="pl-PL" w:eastAsia="en-US"/>
        </w:rPr>
      </w:pPr>
      <w:r w:rsidRPr="00327BB3">
        <w:rPr>
          <w:rFonts w:asciiTheme="minorHAnsi" w:eastAsia="Calibri" w:hAnsiTheme="minorHAnsi" w:cs="Times New Roman"/>
          <w:b/>
          <w:color w:val="auto"/>
          <w:sz w:val="24"/>
          <w:szCs w:val="24"/>
          <w:lang w:val="pl-PL" w:eastAsia="en-US"/>
        </w:rPr>
        <w:t>ul. Mickiewicza 8</w:t>
      </w:r>
    </w:p>
    <w:p w:rsidR="00F97B5B" w:rsidRPr="00327BB3" w:rsidRDefault="00F97B5B" w:rsidP="00F97B5B">
      <w:pPr>
        <w:widowControl w:val="0"/>
        <w:suppressAutoHyphens w:val="0"/>
        <w:spacing w:after="0" w:line="240" w:lineRule="auto"/>
        <w:jc w:val="right"/>
        <w:rPr>
          <w:rFonts w:asciiTheme="minorHAnsi" w:eastAsia="Calibri" w:hAnsiTheme="minorHAnsi" w:cs="Times New Roman"/>
          <w:b/>
          <w:color w:val="auto"/>
          <w:sz w:val="24"/>
          <w:szCs w:val="24"/>
          <w:lang w:val="pl-PL" w:eastAsia="en-US"/>
        </w:rPr>
      </w:pPr>
      <w:r w:rsidRPr="00327BB3">
        <w:rPr>
          <w:rFonts w:asciiTheme="minorHAnsi" w:eastAsia="Calibri" w:hAnsiTheme="minorHAnsi" w:cs="Times New Roman"/>
          <w:b/>
          <w:color w:val="auto"/>
          <w:sz w:val="24"/>
          <w:szCs w:val="24"/>
          <w:lang w:val="pl-PL" w:eastAsia="en-US"/>
        </w:rPr>
        <w:t>33-100 Tarnów</w:t>
      </w:r>
    </w:p>
    <w:p w:rsidR="00F97B5B" w:rsidRPr="00327BB3" w:rsidRDefault="00F97B5B" w:rsidP="00F97B5B">
      <w:pPr>
        <w:suppressAutoHyphens w:val="0"/>
        <w:spacing w:after="0" w:line="240" w:lineRule="auto"/>
        <w:jc w:val="both"/>
        <w:rPr>
          <w:rFonts w:asciiTheme="minorHAnsi" w:hAnsiTheme="minorHAnsi" w:cs="Times New Roman"/>
          <w:b/>
          <w:color w:val="auto"/>
          <w:sz w:val="24"/>
          <w:szCs w:val="24"/>
          <w:u w:val="single"/>
          <w:lang w:val="pl-PL" w:eastAsia="zh-CN"/>
        </w:rPr>
      </w:pPr>
      <w:r w:rsidRPr="00327BB3">
        <w:rPr>
          <w:rFonts w:asciiTheme="minorHAnsi" w:hAnsiTheme="minorHAnsi" w:cs="Times New Roman"/>
          <w:b/>
          <w:color w:val="auto"/>
          <w:sz w:val="24"/>
          <w:szCs w:val="24"/>
          <w:u w:val="single"/>
          <w:lang w:val="pl-PL" w:eastAsia="zh-CN"/>
        </w:rPr>
        <w:t>Nazwa (Firma) Wykonawcy</w:t>
      </w:r>
      <w:r w:rsidR="00485969" w:rsidRPr="00327BB3">
        <w:rPr>
          <w:rFonts w:asciiTheme="minorHAnsi" w:hAnsiTheme="minorHAnsi" w:cs="Times New Roman"/>
          <w:b/>
          <w:color w:val="auto"/>
          <w:sz w:val="24"/>
          <w:szCs w:val="24"/>
          <w:u w:val="single"/>
          <w:lang w:val="pl-PL" w:eastAsia="zh-CN"/>
        </w:rPr>
        <w:t>:</w:t>
      </w:r>
    </w:p>
    <w:p w:rsidR="00F97B5B" w:rsidRPr="00327BB3" w:rsidRDefault="00F97B5B" w:rsidP="00F97B5B">
      <w:pPr>
        <w:suppressAutoHyphens w:val="0"/>
        <w:spacing w:after="0" w:line="240" w:lineRule="auto"/>
        <w:jc w:val="both"/>
        <w:rPr>
          <w:rFonts w:asciiTheme="minorHAnsi" w:eastAsia="Calibri" w:hAnsiTheme="minorHAnsi" w:cs="Times New Roman"/>
          <w:i/>
          <w:snapToGrid w:val="0"/>
          <w:color w:val="auto"/>
          <w:sz w:val="20"/>
          <w:szCs w:val="20"/>
          <w:lang w:val="pl-PL" w:eastAsia="en-US"/>
        </w:rPr>
      </w:pPr>
      <w:r w:rsidRPr="00327BB3">
        <w:rPr>
          <w:rFonts w:asciiTheme="minorHAnsi" w:eastAsia="Calibri" w:hAnsiTheme="minorHAnsi" w:cs="Times New Roman"/>
          <w:i/>
          <w:snapToGrid w:val="0"/>
          <w:color w:val="auto"/>
          <w:sz w:val="20"/>
          <w:szCs w:val="20"/>
          <w:lang w:val="pl-PL" w:eastAsia="en-US"/>
        </w:rPr>
        <w:t xml:space="preserve">(w przypadku Wykonawców wspólnie ubiegających się o udzielenie </w:t>
      </w:r>
    </w:p>
    <w:p w:rsidR="00F97B5B" w:rsidRPr="00327BB3" w:rsidRDefault="00F97B5B" w:rsidP="00F97B5B">
      <w:pPr>
        <w:suppressAutoHyphens w:val="0"/>
        <w:spacing w:after="0" w:line="240" w:lineRule="auto"/>
        <w:jc w:val="both"/>
        <w:rPr>
          <w:rFonts w:asciiTheme="minorHAnsi" w:eastAsia="Calibri" w:hAnsiTheme="minorHAnsi" w:cs="Times New Roman"/>
          <w:i/>
          <w:snapToGrid w:val="0"/>
          <w:color w:val="auto"/>
          <w:sz w:val="20"/>
          <w:szCs w:val="20"/>
          <w:lang w:val="pl-PL" w:eastAsia="en-US"/>
        </w:rPr>
      </w:pPr>
      <w:r w:rsidRPr="00327BB3">
        <w:rPr>
          <w:rFonts w:asciiTheme="minorHAnsi" w:eastAsia="Calibri" w:hAnsiTheme="minorHAnsi" w:cs="Times New Roman"/>
          <w:i/>
          <w:snapToGrid w:val="0"/>
          <w:color w:val="auto"/>
          <w:sz w:val="20"/>
          <w:szCs w:val="20"/>
          <w:lang w:val="pl-PL" w:eastAsia="en-US"/>
        </w:rPr>
        <w:t>zamówienia, należy podać dane dotyczące wszystkich Wykonawców)</w:t>
      </w:r>
      <w:r w:rsidR="00485969" w:rsidRPr="00327BB3">
        <w:rPr>
          <w:rFonts w:asciiTheme="minorHAnsi" w:eastAsia="Calibri" w:hAnsiTheme="minorHAnsi" w:cs="Times New Roman"/>
          <w:i/>
          <w:snapToGrid w:val="0"/>
          <w:color w:val="auto"/>
          <w:sz w:val="20"/>
          <w:szCs w:val="20"/>
          <w:lang w:val="pl-PL" w:eastAsia="en-US"/>
        </w:rPr>
        <w:t>:</w:t>
      </w:r>
    </w:p>
    <w:p w:rsidR="00F97B5B" w:rsidRPr="00327BB3" w:rsidRDefault="00F97B5B" w:rsidP="00F97B5B">
      <w:pPr>
        <w:suppressAutoHyphens w:val="0"/>
        <w:spacing w:after="0" w:line="240" w:lineRule="auto"/>
        <w:jc w:val="both"/>
        <w:rPr>
          <w:rFonts w:asciiTheme="minorHAnsi" w:eastAsia="Calibri" w:hAnsiTheme="minorHAnsi" w:cs="Times New Roman"/>
          <w:snapToGrid w:val="0"/>
          <w:color w:val="auto"/>
          <w:sz w:val="24"/>
          <w:szCs w:val="24"/>
          <w:lang w:val="pl-PL" w:eastAsia="en-US"/>
        </w:rPr>
      </w:pPr>
    </w:p>
    <w:p w:rsidR="00F97B5B" w:rsidRPr="00327BB3" w:rsidRDefault="00F97B5B" w:rsidP="00F97B5B">
      <w:pPr>
        <w:tabs>
          <w:tab w:val="right" w:pos="9000"/>
        </w:tabs>
        <w:spacing w:after="0" w:line="360" w:lineRule="auto"/>
        <w:rPr>
          <w:rFonts w:asciiTheme="minorHAnsi" w:hAnsiTheme="minorHAnsi" w:cs="Times New Roman"/>
          <w:color w:val="auto"/>
          <w:sz w:val="24"/>
          <w:szCs w:val="24"/>
          <w:lang w:val="pl-PL" w:eastAsia="zh-CN"/>
        </w:rPr>
      </w:pPr>
      <w:r w:rsidRPr="00327BB3">
        <w:rPr>
          <w:rFonts w:asciiTheme="minorHAnsi" w:hAnsiTheme="minorHAnsi" w:cs="Times New Roman"/>
          <w:color w:val="auto"/>
          <w:sz w:val="24"/>
          <w:szCs w:val="24"/>
          <w:lang w:val="pl-PL" w:eastAsia="zh-CN"/>
        </w:rPr>
        <w:t>……………………………………………………………………………………………………………………………………………….</w:t>
      </w:r>
    </w:p>
    <w:p w:rsidR="00F97B5B" w:rsidRPr="00327BB3" w:rsidRDefault="00F97B5B" w:rsidP="00F97B5B">
      <w:pPr>
        <w:tabs>
          <w:tab w:val="right" w:pos="9000"/>
        </w:tabs>
        <w:spacing w:after="0" w:line="360" w:lineRule="auto"/>
        <w:rPr>
          <w:rFonts w:asciiTheme="minorHAnsi" w:hAnsiTheme="minorHAnsi" w:cs="Times New Roman"/>
          <w:color w:val="auto"/>
          <w:sz w:val="24"/>
          <w:szCs w:val="24"/>
          <w:lang w:val="pl-PL" w:eastAsia="zh-CN"/>
        </w:rPr>
      </w:pPr>
      <w:r w:rsidRPr="00327BB3">
        <w:rPr>
          <w:rFonts w:asciiTheme="minorHAnsi" w:hAnsiTheme="minorHAnsi" w:cs="Times New Roman"/>
          <w:color w:val="auto"/>
          <w:sz w:val="24"/>
          <w:szCs w:val="24"/>
          <w:lang w:val="pl-PL" w:eastAsia="zh-CN"/>
        </w:rPr>
        <w:t>Adres:……………………………………………………………………………… Województwo: .…………………………..</w:t>
      </w:r>
    </w:p>
    <w:p w:rsidR="00F97B5B" w:rsidRPr="00327BB3" w:rsidRDefault="00F97B5B" w:rsidP="00F97B5B">
      <w:pPr>
        <w:tabs>
          <w:tab w:val="right" w:pos="9000"/>
        </w:tabs>
        <w:spacing w:after="0" w:line="360" w:lineRule="auto"/>
        <w:rPr>
          <w:rFonts w:asciiTheme="minorHAnsi" w:hAnsiTheme="minorHAnsi" w:cs="Times New Roman"/>
          <w:color w:val="auto"/>
          <w:sz w:val="24"/>
          <w:szCs w:val="24"/>
          <w:lang w:val="pl-PL" w:eastAsia="zh-CN"/>
        </w:rPr>
      </w:pPr>
      <w:r w:rsidRPr="00327BB3">
        <w:rPr>
          <w:rFonts w:asciiTheme="minorHAnsi" w:hAnsiTheme="minorHAnsi" w:cs="Times New Roman"/>
          <w:color w:val="auto"/>
          <w:sz w:val="24"/>
          <w:szCs w:val="24"/>
          <w:lang w:val="de-DE" w:eastAsia="zh-CN"/>
        </w:rPr>
        <w:t>Tel:.………………………</w:t>
      </w:r>
      <w:proofErr w:type="spellStart"/>
      <w:r w:rsidRPr="00327BB3">
        <w:rPr>
          <w:rFonts w:asciiTheme="minorHAnsi" w:hAnsiTheme="minorHAnsi" w:cs="Times New Roman"/>
          <w:color w:val="auto"/>
          <w:sz w:val="24"/>
          <w:szCs w:val="24"/>
          <w:lang w:val="de-DE" w:eastAsia="zh-CN"/>
        </w:rPr>
        <w:t>e-mail</w:t>
      </w:r>
      <w:proofErr w:type="spellEnd"/>
      <w:r w:rsidRPr="00327BB3">
        <w:rPr>
          <w:rFonts w:asciiTheme="minorHAnsi" w:hAnsiTheme="minorHAnsi" w:cs="Times New Roman"/>
          <w:color w:val="auto"/>
          <w:sz w:val="24"/>
          <w:szCs w:val="24"/>
          <w:lang w:val="de-DE" w:eastAsia="zh-CN"/>
        </w:rPr>
        <w:t>:..……………………………………………………………………………………………………</w:t>
      </w:r>
    </w:p>
    <w:p w:rsidR="00F97B5B" w:rsidRPr="00327BB3" w:rsidRDefault="00F97B5B" w:rsidP="00F97B5B">
      <w:pPr>
        <w:tabs>
          <w:tab w:val="right" w:pos="9000"/>
        </w:tabs>
        <w:spacing w:after="0" w:line="240" w:lineRule="auto"/>
        <w:rPr>
          <w:rFonts w:asciiTheme="minorHAnsi" w:hAnsiTheme="minorHAnsi" w:cs="Times New Roman"/>
          <w:color w:val="auto"/>
          <w:sz w:val="24"/>
          <w:szCs w:val="24"/>
          <w:lang w:val="pl-PL" w:eastAsia="zh-CN"/>
        </w:rPr>
      </w:pPr>
      <w:r w:rsidRPr="00327BB3">
        <w:rPr>
          <w:rFonts w:asciiTheme="minorHAnsi" w:hAnsiTheme="minorHAnsi" w:cs="Times New Roman"/>
          <w:color w:val="auto"/>
          <w:sz w:val="24"/>
          <w:szCs w:val="24"/>
          <w:lang w:val="de-DE" w:eastAsia="zh-CN"/>
        </w:rPr>
        <w:t xml:space="preserve">NIP:………..…..…….…. </w:t>
      </w:r>
      <w:r w:rsidRPr="00327BB3">
        <w:rPr>
          <w:rFonts w:asciiTheme="minorHAnsi" w:hAnsiTheme="minorHAnsi" w:cs="Times New Roman"/>
          <w:color w:val="auto"/>
          <w:sz w:val="24"/>
          <w:szCs w:val="24"/>
          <w:lang w:val="pl-PL" w:eastAsia="zh-CN"/>
        </w:rPr>
        <w:t>REGON:……………..…………KRS:…………..……………</w:t>
      </w:r>
      <w:proofErr w:type="spellStart"/>
      <w:r w:rsidRPr="00327BB3">
        <w:rPr>
          <w:rFonts w:asciiTheme="minorHAnsi" w:hAnsiTheme="minorHAnsi" w:cs="Times New Roman"/>
          <w:color w:val="auto"/>
          <w:sz w:val="24"/>
          <w:szCs w:val="24"/>
          <w:lang w:val="pl-PL" w:eastAsia="zh-CN"/>
        </w:rPr>
        <w:t>CEiDG</w:t>
      </w:r>
      <w:proofErr w:type="spellEnd"/>
      <w:r w:rsidRPr="00327BB3">
        <w:rPr>
          <w:rFonts w:asciiTheme="minorHAnsi" w:hAnsiTheme="minorHAnsi" w:cs="Times New Roman"/>
          <w:color w:val="auto"/>
          <w:sz w:val="24"/>
          <w:szCs w:val="24"/>
          <w:lang w:val="pl-PL" w:eastAsia="zh-CN"/>
        </w:rPr>
        <w:t>:………………………………</w:t>
      </w:r>
    </w:p>
    <w:p w:rsidR="00F97B5B" w:rsidRPr="00327BB3" w:rsidRDefault="00F97B5B" w:rsidP="00F97B5B">
      <w:pPr>
        <w:tabs>
          <w:tab w:val="right" w:pos="9000"/>
        </w:tabs>
        <w:spacing w:after="0" w:line="240" w:lineRule="auto"/>
        <w:rPr>
          <w:rFonts w:asciiTheme="minorHAnsi" w:hAnsiTheme="minorHAnsi" w:cs="Times New Roman"/>
          <w:i/>
          <w:color w:val="auto"/>
          <w:sz w:val="20"/>
          <w:szCs w:val="20"/>
          <w:lang w:val="pl-PL" w:eastAsia="zh-CN"/>
        </w:rPr>
      </w:pPr>
      <w:r w:rsidRPr="00327BB3">
        <w:rPr>
          <w:rFonts w:asciiTheme="minorHAnsi" w:hAnsiTheme="minorHAnsi" w:cs="Times New Roman"/>
          <w:i/>
          <w:color w:val="auto"/>
          <w:sz w:val="20"/>
          <w:szCs w:val="20"/>
          <w:lang w:val="pl-PL" w:eastAsia="zh-CN"/>
        </w:rPr>
        <w:t>(w zależności od podmiotu)</w:t>
      </w:r>
    </w:p>
    <w:p w:rsidR="00F97B5B" w:rsidRPr="00327BB3" w:rsidRDefault="00F97B5B" w:rsidP="00F97B5B">
      <w:pPr>
        <w:widowControl w:val="0"/>
        <w:suppressAutoHyphens w:val="0"/>
        <w:spacing w:after="0" w:line="240" w:lineRule="auto"/>
        <w:jc w:val="both"/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</w:pPr>
    </w:p>
    <w:p w:rsidR="00C25A81" w:rsidRDefault="00C25A81" w:rsidP="00F97B5B">
      <w:pPr>
        <w:keepNext/>
        <w:suppressAutoHyphens w:val="0"/>
        <w:spacing w:after="0" w:line="240" w:lineRule="auto"/>
        <w:jc w:val="center"/>
        <w:outlineLvl w:val="0"/>
        <w:rPr>
          <w:rFonts w:asciiTheme="minorHAnsi" w:hAnsiTheme="minorHAnsi" w:cs="Times New Roman"/>
          <w:b/>
          <w:sz w:val="24"/>
          <w:szCs w:val="24"/>
          <w:lang w:val="pl-PL"/>
        </w:rPr>
      </w:pPr>
    </w:p>
    <w:p w:rsidR="00F97B5B" w:rsidRPr="00327BB3" w:rsidRDefault="00F97B5B" w:rsidP="00F97B5B">
      <w:pPr>
        <w:keepNext/>
        <w:suppressAutoHyphens w:val="0"/>
        <w:spacing w:after="0" w:line="240" w:lineRule="auto"/>
        <w:jc w:val="center"/>
        <w:outlineLvl w:val="0"/>
        <w:rPr>
          <w:rFonts w:asciiTheme="minorHAnsi" w:hAnsiTheme="minorHAnsi" w:cs="Times New Roman"/>
          <w:b/>
          <w:sz w:val="24"/>
          <w:szCs w:val="24"/>
          <w:lang w:val="pl-PL"/>
        </w:rPr>
      </w:pPr>
      <w:r w:rsidRPr="00327BB3">
        <w:rPr>
          <w:rFonts w:asciiTheme="minorHAnsi" w:hAnsiTheme="minorHAnsi" w:cs="Times New Roman"/>
          <w:b/>
          <w:sz w:val="24"/>
          <w:szCs w:val="24"/>
          <w:lang w:val="pl-PL"/>
        </w:rPr>
        <w:t>FORMULARZ OFERTY</w:t>
      </w:r>
    </w:p>
    <w:p w:rsidR="00F97B5B" w:rsidRPr="00327BB3" w:rsidRDefault="00F97B5B" w:rsidP="00F97B5B">
      <w:pPr>
        <w:suppressAutoHyphens w:val="0"/>
        <w:spacing w:after="0" w:line="240" w:lineRule="auto"/>
        <w:rPr>
          <w:rFonts w:asciiTheme="minorHAnsi" w:eastAsia="Calibri" w:hAnsiTheme="minorHAnsi" w:cs="Times New Roman"/>
          <w:color w:val="auto"/>
          <w:lang w:val="pl-PL"/>
        </w:rPr>
      </w:pPr>
    </w:p>
    <w:p w:rsidR="00F97B5B" w:rsidRPr="00327BB3" w:rsidRDefault="00F97B5B" w:rsidP="00F97B5B">
      <w:pPr>
        <w:spacing w:after="0" w:line="240" w:lineRule="auto"/>
        <w:jc w:val="both"/>
        <w:rPr>
          <w:rFonts w:asciiTheme="minorHAnsi" w:hAnsiTheme="minorHAnsi"/>
          <w:color w:val="auto"/>
          <w:sz w:val="24"/>
          <w:szCs w:val="24"/>
          <w:lang w:val="pl-PL" w:eastAsia="zh-CN"/>
        </w:rPr>
      </w:pPr>
      <w:r w:rsidRPr="00327BB3">
        <w:rPr>
          <w:rFonts w:asciiTheme="minorHAnsi" w:hAnsiTheme="minorHAnsi" w:cs="Times New Roman"/>
          <w:color w:val="auto"/>
          <w:sz w:val="24"/>
          <w:szCs w:val="24"/>
          <w:lang w:val="pl-PL" w:eastAsia="zh-CN"/>
        </w:rPr>
        <w:t xml:space="preserve">Przystępując do postępowania o udzielenie zamówienia publicznego prowadzonego w trybie </w:t>
      </w:r>
      <w:r w:rsidRPr="00327BB3">
        <w:rPr>
          <w:rFonts w:asciiTheme="minorHAnsi" w:hAnsiTheme="minorHAnsi"/>
          <w:color w:val="auto"/>
          <w:sz w:val="24"/>
          <w:szCs w:val="24"/>
          <w:lang w:val="pl-PL" w:eastAsia="zh-CN"/>
        </w:rPr>
        <w:t>podstawowym bez możliwości negocjacji pn.</w:t>
      </w:r>
      <w:r w:rsidR="007210B3">
        <w:rPr>
          <w:rFonts w:asciiTheme="minorHAnsi" w:hAnsiTheme="minorHAnsi"/>
          <w:color w:val="auto"/>
          <w:sz w:val="24"/>
          <w:szCs w:val="24"/>
          <w:lang w:val="pl-PL" w:eastAsia="zh-CN"/>
        </w:rPr>
        <w:t xml:space="preserve"> </w:t>
      </w:r>
      <w:r w:rsidRPr="00327BB3">
        <w:rPr>
          <w:rFonts w:asciiTheme="minorHAnsi" w:eastAsia="TimesNewRomanPSMT" w:hAnsiTheme="minorHAnsi"/>
          <w:b/>
          <w:sz w:val="24"/>
          <w:szCs w:val="24"/>
          <w:lang w:val="pl-PL"/>
        </w:rPr>
        <w:t>„</w:t>
      </w:r>
      <w:r w:rsidR="00DB4882">
        <w:rPr>
          <w:rFonts w:asciiTheme="minorHAnsi" w:eastAsia="TimesNewRomanPSMT" w:hAnsiTheme="minorHAnsi"/>
          <w:b/>
          <w:sz w:val="24"/>
          <w:szCs w:val="24"/>
          <w:lang w:val="pl-PL"/>
        </w:rPr>
        <w:t>Dostawa mebli dla Akademii Tarnowskiej</w:t>
      </w:r>
      <w:r w:rsidR="00FF5003">
        <w:rPr>
          <w:rFonts w:asciiTheme="minorHAnsi" w:eastAsia="TimesNewRomanPSMT" w:hAnsiTheme="minorHAnsi"/>
          <w:b/>
          <w:sz w:val="24"/>
          <w:szCs w:val="24"/>
          <w:lang w:val="pl-PL"/>
        </w:rPr>
        <w:t>- etap I</w:t>
      </w:r>
      <w:r w:rsidRPr="00327BB3">
        <w:rPr>
          <w:rFonts w:asciiTheme="minorHAnsi" w:eastAsia="TimesNewRomanPSMT" w:hAnsiTheme="minorHAnsi"/>
          <w:b/>
          <w:sz w:val="24"/>
          <w:szCs w:val="24"/>
          <w:lang w:val="pl-PL"/>
        </w:rPr>
        <w:t>”</w:t>
      </w:r>
      <w:r w:rsidRPr="00327BB3">
        <w:rPr>
          <w:rFonts w:asciiTheme="minorHAnsi" w:eastAsia="TimesNewRomanPSMT" w:hAnsiTheme="minorHAnsi"/>
          <w:sz w:val="24"/>
          <w:szCs w:val="24"/>
          <w:lang w:val="pl-PL"/>
        </w:rPr>
        <w:t xml:space="preserve"> o</w:t>
      </w:r>
      <w:r w:rsidRPr="00327BB3">
        <w:rPr>
          <w:rFonts w:asciiTheme="minorHAnsi" w:hAnsiTheme="minorHAnsi"/>
          <w:color w:val="auto"/>
          <w:sz w:val="24"/>
          <w:szCs w:val="24"/>
          <w:lang w:val="pl-PL" w:eastAsia="zh-CN"/>
        </w:rPr>
        <w:t>ferujemy realizację przedmiotu zamówienia, zgodnie z warunkami określonymi</w:t>
      </w:r>
      <w:r w:rsidR="00FF5003">
        <w:rPr>
          <w:rFonts w:asciiTheme="minorHAnsi" w:hAnsiTheme="minorHAnsi"/>
          <w:color w:val="auto"/>
          <w:sz w:val="24"/>
          <w:szCs w:val="24"/>
          <w:lang w:val="pl-PL" w:eastAsia="zh-CN"/>
        </w:rPr>
        <w:t xml:space="preserve">       </w:t>
      </w:r>
      <w:r w:rsidRPr="00327BB3">
        <w:rPr>
          <w:rFonts w:asciiTheme="minorHAnsi" w:hAnsiTheme="minorHAnsi"/>
          <w:color w:val="auto"/>
          <w:sz w:val="24"/>
          <w:szCs w:val="24"/>
          <w:lang w:val="pl-PL" w:eastAsia="zh-CN"/>
        </w:rPr>
        <w:t>w SWZ.</w:t>
      </w:r>
    </w:p>
    <w:p w:rsidR="00C85294" w:rsidRDefault="00C85294" w:rsidP="00C85294">
      <w:pPr>
        <w:suppressAutoHyphens w:val="0"/>
        <w:spacing w:after="0" w:line="240" w:lineRule="auto"/>
        <w:jc w:val="both"/>
        <w:rPr>
          <w:b/>
          <w:color w:val="auto"/>
          <w:sz w:val="24"/>
          <w:szCs w:val="24"/>
          <w:lang w:val="pl-PL" w:eastAsia="pl-PL"/>
        </w:rPr>
      </w:pPr>
    </w:p>
    <w:p w:rsidR="00C85294" w:rsidRPr="00C85294" w:rsidRDefault="00C85294" w:rsidP="00C85294">
      <w:pPr>
        <w:suppressAutoHyphens w:val="0"/>
        <w:spacing w:after="0" w:line="240" w:lineRule="auto"/>
        <w:jc w:val="both"/>
        <w:rPr>
          <w:b/>
          <w:color w:val="auto"/>
          <w:sz w:val="24"/>
          <w:szCs w:val="24"/>
          <w:u w:val="single"/>
          <w:lang w:val="pl-PL" w:eastAsia="pl-PL"/>
        </w:rPr>
      </w:pPr>
      <w:r w:rsidRPr="00C85294">
        <w:rPr>
          <w:b/>
          <w:color w:val="auto"/>
          <w:sz w:val="24"/>
          <w:szCs w:val="24"/>
          <w:u w:val="single"/>
          <w:lang w:val="pl-PL" w:eastAsia="pl-PL"/>
        </w:rPr>
        <w:t>Część 1*:</w:t>
      </w:r>
      <w:r w:rsidR="00A26F16">
        <w:rPr>
          <w:b/>
          <w:color w:val="auto"/>
          <w:sz w:val="24"/>
          <w:szCs w:val="24"/>
          <w:u w:val="single"/>
          <w:lang w:val="pl-PL" w:eastAsia="pl-PL"/>
        </w:rPr>
        <w:t xml:space="preserve"> </w:t>
      </w:r>
      <w:r w:rsidR="00284D79">
        <w:rPr>
          <w:rFonts w:eastAsia="Calibri" w:cs="Times New Roman"/>
          <w:b/>
          <w:color w:val="auto"/>
          <w:sz w:val="24"/>
          <w:szCs w:val="24"/>
          <w:u w:val="single"/>
          <w:lang w:val="pl-PL" w:eastAsia="en-US"/>
        </w:rPr>
        <w:t>Krzesła</w:t>
      </w:r>
      <w:r w:rsidR="007210B3">
        <w:rPr>
          <w:rFonts w:eastAsia="Calibri" w:cs="Times New Roman"/>
          <w:b/>
          <w:color w:val="auto"/>
          <w:sz w:val="24"/>
          <w:szCs w:val="24"/>
          <w:u w:val="single"/>
          <w:lang w:val="pl-PL" w:eastAsia="en-US"/>
        </w:rPr>
        <w:t>, fotele, stoliki</w:t>
      </w:r>
    </w:p>
    <w:p w:rsidR="00C85294" w:rsidRPr="00C85294" w:rsidRDefault="00C85294" w:rsidP="00C85294">
      <w:pPr>
        <w:suppressAutoHyphens w:val="0"/>
        <w:spacing w:after="0" w:line="240" w:lineRule="auto"/>
        <w:jc w:val="both"/>
        <w:rPr>
          <w:bCs/>
          <w:iCs/>
          <w:color w:val="auto"/>
          <w:sz w:val="20"/>
          <w:szCs w:val="20"/>
          <w:lang w:val="pl-PL" w:eastAsia="pl-PL"/>
        </w:rPr>
      </w:pPr>
      <w:r w:rsidRPr="00C85294">
        <w:rPr>
          <w:rFonts w:eastAsia="Calibri"/>
          <w:color w:val="auto"/>
          <w:sz w:val="18"/>
          <w:szCs w:val="20"/>
          <w:lang w:val="pl-PL" w:eastAsia="en-US"/>
        </w:rPr>
        <w:t>* skreślić lub usunąć tę część, jeżeli nie dotyczy</w:t>
      </w:r>
    </w:p>
    <w:p w:rsidR="00C85294" w:rsidRPr="00C85294" w:rsidRDefault="00C85294" w:rsidP="00C85294">
      <w:pPr>
        <w:suppressAutoHyphens w:val="0"/>
        <w:spacing w:before="120" w:after="0" w:line="240" w:lineRule="auto"/>
        <w:jc w:val="both"/>
        <w:rPr>
          <w:rFonts w:eastAsia="Calibri" w:cs="Times New Roman"/>
          <w:snapToGrid w:val="0"/>
          <w:color w:val="auto"/>
          <w:sz w:val="18"/>
          <w:szCs w:val="18"/>
          <w:lang w:val="pl-PL" w:eastAsia="en-US"/>
        </w:rPr>
      </w:pPr>
      <w:r w:rsidRPr="00C85294">
        <w:rPr>
          <w:rFonts w:eastAsia="Calibri" w:cs="Times New Roman"/>
          <w:b/>
          <w:snapToGrid w:val="0"/>
          <w:color w:val="auto"/>
          <w:sz w:val="24"/>
          <w:szCs w:val="24"/>
          <w:lang w:val="pl-PL" w:eastAsia="en-US"/>
        </w:rPr>
        <w:t>wartość netto</w:t>
      </w:r>
      <w:r w:rsidRPr="00C85294">
        <w:rPr>
          <w:rFonts w:eastAsia="Calibri" w:cs="Times New Roman"/>
          <w:snapToGrid w:val="0"/>
          <w:color w:val="auto"/>
          <w:sz w:val="24"/>
          <w:szCs w:val="24"/>
          <w:lang w:val="pl-PL" w:eastAsia="en-US"/>
        </w:rPr>
        <w:t xml:space="preserve"> ..................................... zł</w:t>
      </w:r>
    </w:p>
    <w:p w:rsidR="00C85294" w:rsidRPr="00C85294" w:rsidRDefault="00C85294" w:rsidP="00C85294">
      <w:pPr>
        <w:suppressAutoHyphens w:val="0"/>
        <w:spacing w:before="120" w:after="0" w:line="240" w:lineRule="auto"/>
        <w:jc w:val="both"/>
        <w:rPr>
          <w:rFonts w:eastAsia="Calibri" w:cs="Times New Roman"/>
          <w:snapToGrid w:val="0"/>
          <w:color w:val="auto"/>
          <w:sz w:val="18"/>
          <w:szCs w:val="18"/>
          <w:lang w:val="pl-PL" w:eastAsia="en-US"/>
        </w:rPr>
      </w:pPr>
      <w:r w:rsidRPr="00C85294">
        <w:rPr>
          <w:rFonts w:eastAsia="Calibri" w:cs="Times New Roman"/>
          <w:snapToGrid w:val="0"/>
          <w:color w:val="auto"/>
          <w:sz w:val="24"/>
          <w:szCs w:val="24"/>
          <w:lang w:val="pl-PL" w:eastAsia="en-US"/>
        </w:rPr>
        <w:t xml:space="preserve">stawka VAT .......... % tj. ……………. zł </w:t>
      </w:r>
    </w:p>
    <w:p w:rsidR="00C85294" w:rsidRPr="00C85294" w:rsidRDefault="00C85294" w:rsidP="00C85294">
      <w:pPr>
        <w:suppressAutoHyphens w:val="0"/>
        <w:spacing w:before="120" w:after="0" w:line="240" w:lineRule="auto"/>
        <w:jc w:val="both"/>
        <w:rPr>
          <w:rFonts w:eastAsia="Calibri" w:cs="Times New Roman"/>
          <w:snapToGrid w:val="0"/>
          <w:color w:val="auto"/>
          <w:sz w:val="24"/>
          <w:szCs w:val="24"/>
          <w:lang w:val="pl-PL" w:eastAsia="en-US"/>
        </w:rPr>
      </w:pPr>
      <w:r w:rsidRPr="00C85294">
        <w:rPr>
          <w:rFonts w:eastAsia="Calibri" w:cs="Times New Roman"/>
          <w:b/>
          <w:snapToGrid w:val="0"/>
          <w:color w:val="auto"/>
          <w:sz w:val="24"/>
          <w:szCs w:val="24"/>
          <w:lang w:val="pl-PL" w:eastAsia="en-US"/>
        </w:rPr>
        <w:t>cena brutto</w:t>
      </w:r>
      <w:r w:rsidRPr="00C85294">
        <w:rPr>
          <w:rFonts w:eastAsia="Calibri" w:cs="Times New Roman"/>
          <w:snapToGrid w:val="0"/>
          <w:color w:val="auto"/>
          <w:sz w:val="24"/>
          <w:szCs w:val="24"/>
          <w:lang w:val="pl-PL" w:eastAsia="en-US"/>
        </w:rPr>
        <w:t xml:space="preserve"> ..................................... zł</w:t>
      </w:r>
    </w:p>
    <w:p w:rsidR="00C85294" w:rsidRPr="00C85294" w:rsidRDefault="00C85294" w:rsidP="00C85294">
      <w:pPr>
        <w:suppressAutoHyphens w:val="0"/>
        <w:spacing w:before="120" w:after="0" w:line="240" w:lineRule="auto"/>
        <w:jc w:val="both"/>
        <w:rPr>
          <w:rFonts w:eastAsia="Calibri" w:cs="Times New Roman"/>
          <w:i/>
          <w:snapToGrid w:val="0"/>
          <w:color w:val="auto"/>
          <w:sz w:val="24"/>
          <w:szCs w:val="24"/>
          <w:lang w:val="pl-PL" w:eastAsia="en-US"/>
        </w:rPr>
      </w:pPr>
      <w:r w:rsidRPr="00C85294">
        <w:rPr>
          <w:rFonts w:cs="Arial"/>
          <w:i/>
          <w:color w:val="auto"/>
          <w:sz w:val="24"/>
          <w:szCs w:val="24"/>
          <w:lang w:val="pl-PL" w:eastAsia="pl-PL"/>
        </w:rPr>
        <w:t xml:space="preserve">(UWAGA: cena brutto oferty stanowi </w:t>
      </w:r>
      <w:r w:rsidRPr="00C85294">
        <w:rPr>
          <w:rFonts w:cs="Arial"/>
          <w:b/>
          <w:i/>
          <w:color w:val="auto"/>
          <w:sz w:val="24"/>
          <w:szCs w:val="24"/>
          <w:lang w:val="pl-PL" w:eastAsia="pl-PL"/>
        </w:rPr>
        <w:t>kryterium oceny ofert</w:t>
      </w:r>
      <w:r w:rsidRPr="00C85294">
        <w:rPr>
          <w:rFonts w:cs="Arial"/>
          <w:i/>
          <w:color w:val="auto"/>
          <w:sz w:val="24"/>
          <w:szCs w:val="24"/>
          <w:lang w:val="pl-PL" w:eastAsia="pl-PL"/>
        </w:rPr>
        <w:t xml:space="preserve"> i będzie podlegać ocenie zgodnie z zasadami opisanymi w rozdziale 19 SWZ)</w:t>
      </w:r>
    </w:p>
    <w:p w:rsidR="00C85294" w:rsidRPr="00C85294" w:rsidRDefault="00C85294" w:rsidP="00C85294">
      <w:pPr>
        <w:suppressAutoHyphens w:val="0"/>
        <w:spacing w:before="120" w:after="0" w:line="240" w:lineRule="auto"/>
        <w:jc w:val="both"/>
        <w:rPr>
          <w:rFonts w:cs="Arial"/>
          <w:i/>
          <w:color w:val="auto"/>
          <w:sz w:val="24"/>
          <w:szCs w:val="24"/>
          <w:lang w:val="pl-PL" w:eastAsia="pl-PL"/>
        </w:rPr>
      </w:pPr>
      <w:r w:rsidRPr="00C85294">
        <w:rPr>
          <w:rFonts w:eastAsia="Calibri" w:cs="Times New Roman"/>
          <w:color w:val="auto"/>
          <w:sz w:val="24"/>
          <w:szCs w:val="24"/>
          <w:lang w:val="pl-PL" w:eastAsia="en-US"/>
        </w:rPr>
        <w:t>Na oferowany przedmiot zamówienia udzielamy gwarancji na okres: ……………..miesięcy.</w:t>
      </w:r>
      <w:r w:rsidRPr="00C85294">
        <w:rPr>
          <w:rFonts w:cs="Arial"/>
          <w:i/>
          <w:color w:val="auto"/>
          <w:sz w:val="24"/>
          <w:szCs w:val="24"/>
          <w:lang w:val="pl-PL" w:eastAsia="pl-PL"/>
        </w:rPr>
        <w:t xml:space="preserve"> (UWAGA: okres gwarancji stanowi </w:t>
      </w:r>
      <w:r w:rsidRPr="00C85294">
        <w:rPr>
          <w:rFonts w:cs="Arial"/>
          <w:b/>
          <w:i/>
          <w:color w:val="auto"/>
          <w:sz w:val="24"/>
          <w:szCs w:val="24"/>
          <w:lang w:val="pl-PL" w:eastAsia="pl-PL"/>
        </w:rPr>
        <w:t>kryterium oceny ofert</w:t>
      </w:r>
      <w:r w:rsidRPr="00C85294">
        <w:rPr>
          <w:rFonts w:cs="Arial"/>
          <w:i/>
          <w:color w:val="auto"/>
          <w:sz w:val="24"/>
          <w:szCs w:val="24"/>
          <w:lang w:val="pl-PL" w:eastAsia="pl-PL"/>
        </w:rPr>
        <w:t xml:space="preserve"> i będzie podlegać ocenie zgodnie </w:t>
      </w:r>
      <w:r w:rsidRPr="00C85294">
        <w:rPr>
          <w:rFonts w:cs="Arial"/>
          <w:i/>
          <w:color w:val="auto"/>
          <w:sz w:val="24"/>
          <w:szCs w:val="24"/>
          <w:lang w:val="pl-PL" w:eastAsia="pl-PL"/>
        </w:rPr>
        <w:br/>
        <w:t>z zasadami opisanymi w rozdziale 19 SWZ).</w:t>
      </w:r>
    </w:p>
    <w:p w:rsidR="00C85294" w:rsidRPr="00C85294" w:rsidRDefault="00C85294" w:rsidP="00C85294">
      <w:pPr>
        <w:suppressAutoHyphens w:val="0"/>
        <w:spacing w:before="120" w:after="0" w:line="240" w:lineRule="auto"/>
        <w:jc w:val="both"/>
        <w:rPr>
          <w:rFonts w:cs="Arial"/>
          <w:i/>
          <w:color w:val="auto"/>
          <w:sz w:val="24"/>
          <w:szCs w:val="24"/>
          <w:lang w:val="pl-PL" w:eastAsia="pl-PL"/>
        </w:rPr>
      </w:pPr>
      <w:r>
        <w:rPr>
          <w:rFonts w:eastAsia="Calibri" w:cs="Times New Roman"/>
          <w:color w:val="auto"/>
          <w:sz w:val="24"/>
          <w:szCs w:val="24"/>
          <w:lang w:val="pl-PL" w:eastAsia="en-US"/>
        </w:rPr>
        <w:t xml:space="preserve">Termin realizacji </w:t>
      </w:r>
      <w:r w:rsidRPr="00C85294">
        <w:rPr>
          <w:rFonts w:eastAsia="Calibri" w:cs="Times New Roman"/>
          <w:color w:val="auto"/>
          <w:sz w:val="24"/>
          <w:szCs w:val="24"/>
          <w:lang w:val="pl-PL" w:eastAsia="en-US"/>
        </w:rPr>
        <w:t>: …………….</w:t>
      </w:r>
      <w:r>
        <w:rPr>
          <w:rFonts w:eastAsia="Calibri" w:cs="Times New Roman"/>
          <w:color w:val="auto"/>
          <w:sz w:val="24"/>
          <w:szCs w:val="24"/>
          <w:lang w:val="pl-PL" w:eastAsia="en-US"/>
        </w:rPr>
        <w:t>dni</w:t>
      </w:r>
      <w:r w:rsidRPr="00C85294">
        <w:rPr>
          <w:rFonts w:eastAsia="Calibri" w:cs="Times New Roman"/>
          <w:color w:val="auto"/>
          <w:sz w:val="24"/>
          <w:szCs w:val="24"/>
          <w:lang w:val="pl-PL" w:eastAsia="en-US"/>
        </w:rPr>
        <w:t>.</w:t>
      </w:r>
      <w:r w:rsidRPr="00C85294">
        <w:rPr>
          <w:rFonts w:cs="Arial"/>
          <w:i/>
          <w:color w:val="auto"/>
          <w:sz w:val="24"/>
          <w:szCs w:val="24"/>
          <w:lang w:val="pl-PL" w:eastAsia="pl-PL"/>
        </w:rPr>
        <w:t xml:space="preserve"> (UWAGA: </w:t>
      </w:r>
      <w:r w:rsidR="00F30216">
        <w:rPr>
          <w:rFonts w:cs="Arial"/>
          <w:i/>
          <w:color w:val="auto"/>
          <w:sz w:val="24"/>
          <w:szCs w:val="24"/>
          <w:lang w:val="pl-PL" w:eastAsia="pl-PL"/>
        </w:rPr>
        <w:t xml:space="preserve">termin realizacji </w:t>
      </w:r>
      <w:r w:rsidRPr="00C85294">
        <w:rPr>
          <w:rFonts w:cs="Arial"/>
          <w:i/>
          <w:color w:val="auto"/>
          <w:sz w:val="24"/>
          <w:szCs w:val="24"/>
          <w:lang w:val="pl-PL" w:eastAsia="pl-PL"/>
        </w:rPr>
        <w:t xml:space="preserve">stanowi </w:t>
      </w:r>
      <w:r w:rsidRPr="00C85294">
        <w:rPr>
          <w:rFonts w:cs="Arial"/>
          <w:b/>
          <w:i/>
          <w:color w:val="auto"/>
          <w:sz w:val="24"/>
          <w:szCs w:val="24"/>
          <w:lang w:val="pl-PL" w:eastAsia="pl-PL"/>
        </w:rPr>
        <w:t>kryterium oceny ofert</w:t>
      </w:r>
      <w:r w:rsidRPr="00C85294">
        <w:rPr>
          <w:rFonts w:cs="Arial"/>
          <w:i/>
          <w:color w:val="auto"/>
          <w:sz w:val="24"/>
          <w:szCs w:val="24"/>
          <w:lang w:val="pl-PL" w:eastAsia="pl-PL"/>
        </w:rPr>
        <w:t xml:space="preserve"> i będzie podlegać ocenie zgodnie z zasadami opisanymi w rozdziale 19 SWZ).</w:t>
      </w:r>
    </w:p>
    <w:p w:rsidR="00F97B5B" w:rsidRDefault="00F97B5B" w:rsidP="0049254E">
      <w:pPr>
        <w:spacing w:after="0" w:line="240" w:lineRule="auto"/>
        <w:rPr>
          <w:rFonts w:asciiTheme="minorHAnsi" w:hAnsiTheme="minorHAnsi" w:cs="Times New Roman"/>
          <w:sz w:val="24"/>
          <w:szCs w:val="24"/>
          <w:lang w:val="pl-PL"/>
        </w:rPr>
      </w:pPr>
    </w:p>
    <w:p w:rsidR="0073167E" w:rsidRPr="00C85294" w:rsidRDefault="0073167E" w:rsidP="0073167E">
      <w:pPr>
        <w:suppressAutoHyphens w:val="0"/>
        <w:spacing w:after="0" w:line="240" w:lineRule="auto"/>
        <w:jc w:val="both"/>
        <w:rPr>
          <w:b/>
          <w:color w:val="auto"/>
          <w:sz w:val="24"/>
          <w:szCs w:val="24"/>
          <w:u w:val="single"/>
          <w:lang w:val="pl-PL" w:eastAsia="pl-PL"/>
        </w:rPr>
      </w:pPr>
      <w:r w:rsidRPr="00C85294">
        <w:rPr>
          <w:b/>
          <w:color w:val="auto"/>
          <w:sz w:val="24"/>
          <w:szCs w:val="24"/>
          <w:u w:val="single"/>
          <w:lang w:val="pl-PL" w:eastAsia="pl-PL"/>
        </w:rPr>
        <w:t xml:space="preserve">Część </w:t>
      </w:r>
      <w:r w:rsidRPr="00FA4EC9">
        <w:rPr>
          <w:b/>
          <w:color w:val="auto"/>
          <w:sz w:val="24"/>
          <w:szCs w:val="24"/>
          <w:u w:val="single"/>
          <w:lang w:val="pl-PL" w:eastAsia="pl-PL"/>
        </w:rPr>
        <w:t>2</w:t>
      </w:r>
      <w:r w:rsidRPr="00C85294">
        <w:rPr>
          <w:b/>
          <w:color w:val="auto"/>
          <w:sz w:val="24"/>
          <w:szCs w:val="24"/>
          <w:u w:val="single"/>
          <w:lang w:val="pl-PL" w:eastAsia="pl-PL"/>
        </w:rPr>
        <w:t>*:</w:t>
      </w:r>
      <w:r w:rsidR="00A26F16">
        <w:rPr>
          <w:b/>
          <w:color w:val="auto"/>
          <w:sz w:val="24"/>
          <w:szCs w:val="24"/>
          <w:u w:val="single"/>
          <w:lang w:val="pl-PL" w:eastAsia="pl-PL"/>
        </w:rPr>
        <w:t xml:space="preserve"> </w:t>
      </w:r>
      <w:r w:rsidR="007210B3">
        <w:rPr>
          <w:rFonts w:eastAsia="Calibri" w:cs="Times New Roman"/>
          <w:b/>
          <w:color w:val="auto"/>
          <w:sz w:val="24"/>
          <w:szCs w:val="24"/>
          <w:u w:val="single"/>
          <w:lang w:val="pl-PL" w:eastAsia="en-US"/>
        </w:rPr>
        <w:t>Regały magazynowe</w:t>
      </w:r>
    </w:p>
    <w:p w:rsidR="0073167E" w:rsidRPr="00C85294" w:rsidRDefault="0073167E" w:rsidP="0073167E">
      <w:pPr>
        <w:suppressAutoHyphens w:val="0"/>
        <w:spacing w:after="0" w:line="240" w:lineRule="auto"/>
        <w:jc w:val="both"/>
        <w:rPr>
          <w:bCs/>
          <w:iCs/>
          <w:color w:val="auto"/>
          <w:sz w:val="20"/>
          <w:szCs w:val="20"/>
          <w:lang w:val="pl-PL" w:eastAsia="pl-PL"/>
        </w:rPr>
      </w:pPr>
      <w:r w:rsidRPr="00C85294">
        <w:rPr>
          <w:rFonts w:eastAsia="Calibri"/>
          <w:color w:val="auto"/>
          <w:sz w:val="18"/>
          <w:szCs w:val="20"/>
          <w:lang w:val="pl-PL" w:eastAsia="en-US"/>
        </w:rPr>
        <w:t>* skreślić lub usunąć tę część, jeżeli nie dotyczy</w:t>
      </w:r>
    </w:p>
    <w:p w:rsidR="0073167E" w:rsidRPr="00C85294" w:rsidRDefault="0073167E" w:rsidP="0073167E">
      <w:pPr>
        <w:suppressAutoHyphens w:val="0"/>
        <w:spacing w:before="120" w:after="0" w:line="240" w:lineRule="auto"/>
        <w:jc w:val="both"/>
        <w:rPr>
          <w:rFonts w:eastAsia="Calibri" w:cs="Times New Roman"/>
          <w:snapToGrid w:val="0"/>
          <w:color w:val="auto"/>
          <w:sz w:val="18"/>
          <w:szCs w:val="18"/>
          <w:lang w:val="pl-PL" w:eastAsia="en-US"/>
        </w:rPr>
      </w:pPr>
      <w:r w:rsidRPr="00C85294">
        <w:rPr>
          <w:rFonts w:eastAsia="Calibri" w:cs="Times New Roman"/>
          <w:b/>
          <w:snapToGrid w:val="0"/>
          <w:color w:val="auto"/>
          <w:sz w:val="24"/>
          <w:szCs w:val="24"/>
          <w:lang w:val="pl-PL" w:eastAsia="en-US"/>
        </w:rPr>
        <w:t>wartość netto</w:t>
      </w:r>
      <w:r w:rsidRPr="00C85294">
        <w:rPr>
          <w:rFonts w:eastAsia="Calibri" w:cs="Times New Roman"/>
          <w:snapToGrid w:val="0"/>
          <w:color w:val="auto"/>
          <w:sz w:val="24"/>
          <w:szCs w:val="24"/>
          <w:lang w:val="pl-PL" w:eastAsia="en-US"/>
        </w:rPr>
        <w:t xml:space="preserve"> ..................................... zł</w:t>
      </w:r>
    </w:p>
    <w:p w:rsidR="0073167E" w:rsidRPr="00C85294" w:rsidRDefault="0073167E" w:rsidP="0073167E">
      <w:pPr>
        <w:suppressAutoHyphens w:val="0"/>
        <w:spacing w:before="120" w:after="0" w:line="240" w:lineRule="auto"/>
        <w:jc w:val="both"/>
        <w:rPr>
          <w:rFonts w:eastAsia="Calibri" w:cs="Times New Roman"/>
          <w:snapToGrid w:val="0"/>
          <w:color w:val="auto"/>
          <w:sz w:val="18"/>
          <w:szCs w:val="18"/>
          <w:lang w:val="pl-PL" w:eastAsia="en-US"/>
        </w:rPr>
      </w:pPr>
      <w:r w:rsidRPr="00C85294">
        <w:rPr>
          <w:rFonts w:eastAsia="Calibri" w:cs="Times New Roman"/>
          <w:snapToGrid w:val="0"/>
          <w:color w:val="auto"/>
          <w:sz w:val="24"/>
          <w:szCs w:val="24"/>
          <w:lang w:val="pl-PL" w:eastAsia="en-US"/>
        </w:rPr>
        <w:t xml:space="preserve">stawka VAT .......... % tj. ……………. zł </w:t>
      </w:r>
    </w:p>
    <w:p w:rsidR="0073167E" w:rsidRPr="00C85294" w:rsidRDefault="0073167E" w:rsidP="0073167E">
      <w:pPr>
        <w:suppressAutoHyphens w:val="0"/>
        <w:spacing w:before="120" w:after="0" w:line="240" w:lineRule="auto"/>
        <w:jc w:val="both"/>
        <w:rPr>
          <w:rFonts w:eastAsia="Calibri" w:cs="Times New Roman"/>
          <w:snapToGrid w:val="0"/>
          <w:color w:val="auto"/>
          <w:sz w:val="24"/>
          <w:szCs w:val="24"/>
          <w:lang w:val="pl-PL" w:eastAsia="en-US"/>
        </w:rPr>
      </w:pPr>
      <w:r w:rsidRPr="00C85294">
        <w:rPr>
          <w:rFonts w:eastAsia="Calibri" w:cs="Times New Roman"/>
          <w:b/>
          <w:snapToGrid w:val="0"/>
          <w:color w:val="auto"/>
          <w:sz w:val="24"/>
          <w:szCs w:val="24"/>
          <w:lang w:val="pl-PL" w:eastAsia="en-US"/>
        </w:rPr>
        <w:t>cena brutto</w:t>
      </w:r>
      <w:r w:rsidRPr="00C85294">
        <w:rPr>
          <w:rFonts w:eastAsia="Calibri" w:cs="Times New Roman"/>
          <w:snapToGrid w:val="0"/>
          <w:color w:val="auto"/>
          <w:sz w:val="24"/>
          <w:szCs w:val="24"/>
          <w:lang w:val="pl-PL" w:eastAsia="en-US"/>
        </w:rPr>
        <w:t xml:space="preserve"> ..................................... zł</w:t>
      </w:r>
    </w:p>
    <w:p w:rsidR="0073167E" w:rsidRPr="00C85294" w:rsidRDefault="0073167E" w:rsidP="0073167E">
      <w:pPr>
        <w:suppressAutoHyphens w:val="0"/>
        <w:spacing w:before="120" w:after="0" w:line="240" w:lineRule="auto"/>
        <w:jc w:val="both"/>
        <w:rPr>
          <w:rFonts w:eastAsia="Calibri" w:cs="Times New Roman"/>
          <w:i/>
          <w:snapToGrid w:val="0"/>
          <w:color w:val="auto"/>
          <w:sz w:val="24"/>
          <w:szCs w:val="24"/>
          <w:lang w:val="pl-PL" w:eastAsia="en-US"/>
        </w:rPr>
      </w:pPr>
      <w:r w:rsidRPr="00C85294">
        <w:rPr>
          <w:rFonts w:cs="Arial"/>
          <w:i/>
          <w:color w:val="auto"/>
          <w:sz w:val="24"/>
          <w:szCs w:val="24"/>
          <w:lang w:val="pl-PL" w:eastAsia="pl-PL"/>
        </w:rPr>
        <w:t xml:space="preserve">(UWAGA: cena brutto oferty stanowi </w:t>
      </w:r>
      <w:r w:rsidRPr="00C85294">
        <w:rPr>
          <w:rFonts w:cs="Arial"/>
          <w:b/>
          <w:i/>
          <w:color w:val="auto"/>
          <w:sz w:val="24"/>
          <w:szCs w:val="24"/>
          <w:lang w:val="pl-PL" w:eastAsia="pl-PL"/>
        </w:rPr>
        <w:t>kryterium oceny ofert</w:t>
      </w:r>
      <w:r w:rsidRPr="00C85294">
        <w:rPr>
          <w:rFonts w:cs="Arial"/>
          <w:i/>
          <w:color w:val="auto"/>
          <w:sz w:val="24"/>
          <w:szCs w:val="24"/>
          <w:lang w:val="pl-PL" w:eastAsia="pl-PL"/>
        </w:rPr>
        <w:t xml:space="preserve"> i będzie podlegać ocenie zgodnie z zasadami opisanymi w rozdziale 19 SWZ)</w:t>
      </w:r>
    </w:p>
    <w:p w:rsidR="0073167E" w:rsidRPr="00C85294" w:rsidRDefault="0073167E" w:rsidP="0073167E">
      <w:pPr>
        <w:suppressAutoHyphens w:val="0"/>
        <w:spacing w:before="120" w:after="0" w:line="240" w:lineRule="auto"/>
        <w:jc w:val="both"/>
        <w:rPr>
          <w:rFonts w:cs="Arial"/>
          <w:i/>
          <w:color w:val="auto"/>
          <w:sz w:val="24"/>
          <w:szCs w:val="24"/>
          <w:lang w:val="pl-PL" w:eastAsia="pl-PL"/>
        </w:rPr>
      </w:pPr>
      <w:r w:rsidRPr="00C85294">
        <w:rPr>
          <w:rFonts w:eastAsia="Calibri" w:cs="Times New Roman"/>
          <w:color w:val="auto"/>
          <w:sz w:val="24"/>
          <w:szCs w:val="24"/>
          <w:lang w:val="pl-PL" w:eastAsia="en-US"/>
        </w:rPr>
        <w:lastRenderedPageBreak/>
        <w:t>Na oferowany przedmiot zamówienia udzielamy gwarancji na okres: ……………..miesięcy.</w:t>
      </w:r>
      <w:r w:rsidRPr="00C85294">
        <w:rPr>
          <w:rFonts w:cs="Arial"/>
          <w:i/>
          <w:color w:val="auto"/>
          <w:sz w:val="24"/>
          <w:szCs w:val="24"/>
          <w:lang w:val="pl-PL" w:eastAsia="pl-PL"/>
        </w:rPr>
        <w:t xml:space="preserve"> (UWAGA: okres gwarancji stanowi </w:t>
      </w:r>
      <w:r w:rsidRPr="00C85294">
        <w:rPr>
          <w:rFonts w:cs="Arial"/>
          <w:b/>
          <w:i/>
          <w:color w:val="auto"/>
          <w:sz w:val="24"/>
          <w:szCs w:val="24"/>
          <w:lang w:val="pl-PL" w:eastAsia="pl-PL"/>
        </w:rPr>
        <w:t>kryterium oceny ofert</w:t>
      </w:r>
      <w:r w:rsidRPr="00C85294">
        <w:rPr>
          <w:rFonts w:cs="Arial"/>
          <w:i/>
          <w:color w:val="auto"/>
          <w:sz w:val="24"/>
          <w:szCs w:val="24"/>
          <w:lang w:val="pl-PL" w:eastAsia="pl-PL"/>
        </w:rPr>
        <w:t xml:space="preserve"> i będzie podlegać ocenie zgodnie </w:t>
      </w:r>
      <w:r w:rsidRPr="00C85294">
        <w:rPr>
          <w:rFonts w:cs="Arial"/>
          <w:i/>
          <w:color w:val="auto"/>
          <w:sz w:val="24"/>
          <w:szCs w:val="24"/>
          <w:lang w:val="pl-PL" w:eastAsia="pl-PL"/>
        </w:rPr>
        <w:br/>
        <w:t>z zasadami opisanymi w rozdziale 19 SWZ).</w:t>
      </w:r>
    </w:p>
    <w:p w:rsidR="0073167E" w:rsidRPr="00C85294" w:rsidRDefault="0073167E" w:rsidP="0073167E">
      <w:pPr>
        <w:suppressAutoHyphens w:val="0"/>
        <w:spacing w:before="120" w:after="0" w:line="240" w:lineRule="auto"/>
        <w:jc w:val="both"/>
        <w:rPr>
          <w:rFonts w:cs="Arial"/>
          <w:i/>
          <w:color w:val="auto"/>
          <w:sz w:val="24"/>
          <w:szCs w:val="24"/>
          <w:lang w:val="pl-PL" w:eastAsia="pl-PL"/>
        </w:rPr>
      </w:pPr>
      <w:r>
        <w:rPr>
          <w:rFonts w:eastAsia="Calibri" w:cs="Times New Roman"/>
          <w:color w:val="auto"/>
          <w:sz w:val="24"/>
          <w:szCs w:val="24"/>
          <w:lang w:val="pl-PL" w:eastAsia="en-US"/>
        </w:rPr>
        <w:t xml:space="preserve">Termin realizacji </w:t>
      </w:r>
      <w:r w:rsidRPr="00C85294">
        <w:rPr>
          <w:rFonts w:eastAsia="Calibri" w:cs="Times New Roman"/>
          <w:color w:val="auto"/>
          <w:sz w:val="24"/>
          <w:szCs w:val="24"/>
          <w:lang w:val="pl-PL" w:eastAsia="en-US"/>
        </w:rPr>
        <w:t>: …………….</w:t>
      </w:r>
      <w:r>
        <w:rPr>
          <w:rFonts w:eastAsia="Calibri" w:cs="Times New Roman"/>
          <w:color w:val="auto"/>
          <w:sz w:val="24"/>
          <w:szCs w:val="24"/>
          <w:lang w:val="pl-PL" w:eastAsia="en-US"/>
        </w:rPr>
        <w:t>dni</w:t>
      </w:r>
      <w:r w:rsidRPr="00C85294">
        <w:rPr>
          <w:rFonts w:eastAsia="Calibri" w:cs="Times New Roman"/>
          <w:color w:val="auto"/>
          <w:sz w:val="24"/>
          <w:szCs w:val="24"/>
          <w:lang w:val="pl-PL" w:eastAsia="en-US"/>
        </w:rPr>
        <w:t>.</w:t>
      </w:r>
      <w:r w:rsidRPr="00C85294">
        <w:rPr>
          <w:rFonts w:cs="Arial"/>
          <w:i/>
          <w:color w:val="auto"/>
          <w:sz w:val="24"/>
          <w:szCs w:val="24"/>
          <w:lang w:val="pl-PL" w:eastAsia="pl-PL"/>
        </w:rPr>
        <w:t xml:space="preserve"> (UWAGA: </w:t>
      </w:r>
      <w:r w:rsidR="00F30216">
        <w:rPr>
          <w:rFonts w:cs="Arial"/>
          <w:i/>
          <w:color w:val="auto"/>
          <w:sz w:val="24"/>
          <w:szCs w:val="24"/>
          <w:lang w:val="pl-PL" w:eastAsia="pl-PL"/>
        </w:rPr>
        <w:t>termin realizacji</w:t>
      </w:r>
      <w:r w:rsidRPr="00C85294">
        <w:rPr>
          <w:rFonts w:cs="Arial"/>
          <w:i/>
          <w:color w:val="auto"/>
          <w:sz w:val="24"/>
          <w:szCs w:val="24"/>
          <w:lang w:val="pl-PL" w:eastAsia="pl-PL"/>
        </w:rPr>
        <w:t xml:space="preserve"> stanowi </w:t>
      </w:r>
      <w:r w:rsidRPr="00C85294">
        <w:rPr>
          <w:rFonts w:cs="Arial"/>
          <w:b/>
          <w:i/>
          <w:color w:val="auto"/>
          <w:sz w:val="24"/>
          <w:szCs w:val="24"/>
          <w:lang w:val="pl-PL" w:eastAsia="pl-PL"/>
        </w:rPr>
        <w:t>kryterium oceny ofert</w:t>
      </w:r>
      <w:r w:rsidRPr="00C85294">
        <w:rPr>
          <w:rFonts w:cs="Arial"/>
          <w:i/>
          <w:color w:val="auto"/>
          <w:sz w:val="24"/>
          <w:szCs w:val="24"/>
          <w:lang w:val="pl-PL" w:eastAsia="pl-PL"/>
        </w:rPr>
        <w:t xml:space="preserve"> i będzie podlegać ocenie zgodnie z zasadami opisanymi w rozdziale 19 SWZ).</w:t>
      </w:r>
    </w:p>
    <w:p w:rsidR="0073167E" w:rsidRDefault="0073167E" w:rsidP="0073167E">
      <w:pPr>
        <w:spacing w:after="0" w:line="240" w:lineRule="auto"/>
        <w:rPr>
          <w:rFonts w:asciiTheme="minorHAnsi" w:hAnsiTheme="minorHAnsi" w:cs="Times New Roman"/>
          <w:sz w:val="24"/>
          <w:szCs w:val="24"/>
          <w:lang w:val="pl-PL"/>
        </w:rPr>
      </w:pPr>
    </w:p>
    <w:p w:rsidR="0073167E" w:rsidRPr="00C85294" w:rsidRDefault="0073167E" w:rsidP="0073167E">
      <w:pPr>
        <w:suppressAutoHyphens w:val="0"/>
        <w:spacing w:after="0" w:line="240" w:lineRule="auto"/>
        <w:jc w:val="both"/>
        <w:rPr>
          <w:b/>
          <w:color w:val="auto"/>
          <w:sz w:val="24"/>
          <w:szCs w:val="24"/>
          <w:u w:val="single"/>
          <w:lang w:val="pl-PL" w:eastAsia="pl-PL"/>
        </w:rPr>
      </w:pPr>
      <w:r w:rsidRPr="00C85294">
        <w:rPr>
          <w:b/>
          <w:color w:val="auto"/>
          <w:sz w:val="24"/>
          <w:szCs w:val="24"/>
          <w:u w:val="single"/>
          <w:lang w:val="pl-PL" w:eastAsia="pl-PL"/>
        </w:rPr>
        <w:t xml:space="preserve">Część </w:t>
      </w:r>
      <w:r w:rsidRPr="00FA4EC9">
        <w:rPr>
          <w:b/>
          <w:color w:val="auto"/>
          <w:sz w:val="24"/>
          <w:szCs w:val="24"/>
          <w:u w:val="single"/>
          <w:lang w:val="pl-PL" w:eastAsia="pl-PL"/>
        </w:rPr>
        <w:t>3</w:t>
      </w:r>
      <w:r w:rsidRPr="00C85294">
        <w:rPr>
          <w:b/>
          <w:color w:val="auto"/>
          <w:sz w:val="24"/>
          <w:szCs w:val="24"/>
          <w:u w:val="single"/>
          <w:lang w:val="pl-PL" w:eastAsia="pl-PL"/>
        </w:rPr>
        <w:t>*:</w:t>
      </w:r>
      <w:r w:rsidR="00A26F16">
        <w:rPr>
          <w:b/>
          <w:color w:val="auto"/>
          <w:sz w:val="24"/>
          <w:szCs w:val="24"/>
          <w:u w:val="single"/>
          <w:lang w:val="pl-PL" w:eastAsia="pl-PL"/>
        </w:rPr>
        <w:t xml:space="preserve"> </w:t>
      </w:r>
      <w:r w:rsidR="002B1425">
        <w:rPr>
          <w:b/>
          <w:sz w:val="24"/>
          <w:szCs w:val="24"/>
          <w:u w:val="single"/>
          <w:lang w:val="pl-PL"/>
        </w:rPr>
        <w:t>Stoły, taborety, krzesła</w:t>
      </w:r>
    </w:p>
    <w:p w:rsidR="0073167E" w:rsidRPr="00C85294" w:rsidRDefault="0073167E" w:rsidP="0073167E">
      <w:pPr>
        <w:suppressAutoHyphens w:val="0"/>
        <w:spacing w:after="0" w:line="240" w:lineRule="auto"/>
        <w:jc w:val="both"/>
        <w:rPr>
          <w:bCs/>
          <w:iCs/>
          <w:color w:val="auto"/>
          <w:sz w:val="20"/>
          <w:szCs w:val="20"/>
          <w:lang w:val="pl-PL" w:eastAsia="pl-PL"/>
        </w:rPr>
      </w:pPr>
      <w:r w:rsidRPr="00C85294">
        <w:rPr>
          <w:rFonts w:eastAsia="Calibri"/>
          <w:color w:val="auto"/>
          <w:sz w:val="18"/>
          <w:szCs w:val="20"/>
          <w:lang w:val="pl-PL" w:eastAsia="en-US"/>
        </w:rPr>
        <w:t>* skreślić lub usunąć tę część, jeżeli nie dotyczy</w:t>
      </w:r>
    </w:p>
    <w:p w:rsidR="0073167E" w:rsidRPr="00C85294" w:rsidRDefault="0073167E" w:rsidP="0073167E">
      <w:pPr>
        <w:suppressAutoHyphens w:val="0"/>
        <w:spacing w:before="120" w:after="0" w:line="240" w:lineRule="auto"/>
        <w:jc w:val="both"/>
        <w:rPr>
          <w:rFonts w:eastAsia="Calibri" w:cs="Times New Roman"/>
          <w:snapToGrid w:val="0"/>
          <w:color w:val="auto"/>
          <w:sz w:val="18"/>
          <w:szCs w:val="18"/>
          <w:lang w:val="pl-PL" w:eastAsia="en-US"/>
        </w:rPr>
      </w:pPr>
      <w:r w:rsidRPr="00C85294">
        <w:rPr>
          <w:rFonts w:eastAsia="Calibri" w:cs="Times New Roman"/>
          <w:b/>
          <w:snapToGrid w:val="0"/>
          <w:color w:val="auto"/>
          <w:sz w:val="24"/>
          <w:szCs w:val="24"/>
          <w:lang w:val="pl-PL" w:eastAsia="en-US"/>
        </w:rPr>
        <w:t>wartość netto</w:t>
      </w:r>
      <w:r w:rsidRPr="00C85294">
        <w:rPr>
          <w:rFonts w:eastAsia="Calibri" w:cs="Times New Roman"/>
          <w:snapToGrid w:val="0"/>
          <w:color w:val="auto"/>
          <w:sz w:val="24"/>
          <w:szCs w:val="24"/>
          <w:lang w:val="pl-PL" w:eastAsia="en-US"/>
        </w:rPr>
        <w:t xml:space="preserve"> ..................................... zł</w:t>
      </w:r>
    </w:p>
    <w:p w:rsidR="0073167E" w:rsidRPr="00C85294" w:rsidRDefault="0073167E" w:rsidP="0073167E">
      <w:pPr>
        <w:suppressAutoHyphens w:val="0"/>
        <w:spacing w:before="120" w:after="0" w:line="240" w:lineRule="auto"/>
        <w:jc w:val="both"/>
        <w:rPr>
          <w:rFonts w:eastAsia="Calibri" w:cs="Times New Roman"/>
          <w:snapToGrid w:val="0"/>
          <w:color w:val="auto"/>
          <w:sz w:val="18"/>
          <w:szCs w:val="18"/>
          <w:lang w:val="pl-PL" w:eastAsia="en-US"/>
        </w:rPr>
      </w:pPr>
      <w:r w:rsidRPr="00C85294">
        <w:rPr>
          <w:rFonts w:eastAsia="Calibri" w:cs="Times New Roman"/>
          <w:snapToGrid w:val="0"/>
          <w:color w:val="auto"/>
          <w:sz w:val="24"/>
          <w:szCs w:val="24"/>
          <w:lang w:val="pl-PL" w:eastAsia="en-US"/>
        </w:rPr>
        <w:t xml:space="preserve">stawka VAT .......... % tj. ……………. zł </w:t>
      </w:r>
    </w:p>
    <w:p w:rsidR="0073167E" w:rsidRPr="00C85294" w:rsidRDefault="0073167E" w:rsidP="0073167E">
      <w:pPr>
        <w:suppressAutoHyphens w:val="0"/>
        <w:spacing w:before="120" w:after="0" w:line="240" w:lineRule="auto"/>
        <w:jc w:val="both"/>
        <w:rPr>
          <w:rFonts w:eastAsia="Calibri" w:cs="Times New Roman"/>
          <w:snapToGrid w:val="0"/>
          <w:color w:val="auto"/>
          <w:sz w:val="24"/>
          <w:szCs w:val="24"/>
          <w:lang w:val="pl-PL" w:eastAsia="en-US"/>
        </w:rPr>
      </w:pPr>
      <w:r w:rsidRPr="00C85294">
        <w:rPr>
          <w:rFonts w:eastAsia="Calibri" w:cs="Times New Roman"/>
          <w:b/>
          <w:snapToGrid w:val="0"/>
          <w:color w:val="auto"/>
          <w:sz w:val="24"/>
          <w:szCs w:val="24"/>
          <w:lang w:val="pl-PL" w:eastAsia="en-US"/>
        </w:rPr>
        <w:t>cena brutto</w:t>
      </w:r>
      <w:r w:rsidRPr="00C85294">
        <w:rPr>
          <w:rFonts w:eastAsia="Calibri" w:cs="Times New Roman"/>
          <w:snapToGrid w:val="0"/>
          <w:color w:val="auto"/>
          <w:sz w:val="24"/>
          <w:szCs w:val="24"/>
          <w:lang w:val="pl-PL" w:eastAsia="en-US"/>
        </w:rPr>
        <w:t xml:space="preserve"> ..................................... zł</w:t>
      </w:r>
    </w:p>
    <w:p w:rsidR="0073167E" w:rsidRDefault="0073167E" w:rsidP="0073167E">
      <w:pPr>
        <w:suppressAutoHyphens w:val="0"/>
        <w:spacing w:before="120" w:after="0" w:line="240" w:lineRule="auto"/>
        <w:jc w:val="both"/>
        <w:rPr>
          <w:rFonts w:cs="Arial"/>
          <w:i/>
          <w:color w:val="auto"/>
          <w:sz w:val="24"/>
          <w:szCs w:val="24"/>
          <w:lang w:val="pl-PL" w:eastAsia="pl-PL"/>
        </w:rPr>
      </w:pPr>
      <w:r w:rsidRPr="00C85294">
        <w:rPr>
          <w:rFonts w:cs="Arial"/>
          <w:i/>
          <w:color w:val="auto"/>
          <w:sz w:val="24"/>
          <w:szCs w:val="24"/>
          <w:lang w:val="pl-PL" w:eastAsia="pl-PL"/>
        </w:rPr>
        <w:t xml:space="preserve">(UWAGA: cena brutto oferty stanowi </w:t>
      </w:r>
      <w:r w:rsidRPr="00C85294">
        <w:rPr>
          <w:rFonts w:cs="Arial"/>
          <w:b/>
          <w:i/>
          <w:color w:val="auto"/>
          <w:sz w:val="24"/>
          <w:szCs w:val="24"/>
          <w:lang w:val="pl-PL" w:eastAsia="pl-PL"/>
        </w:rPr>
        <w:t>kryterium oceny ofert</w:t>
      </w:r>
      <w:r w:rsidRPr="00C85294">
        <w:rPr>
          <w:rFonts w:cs="Arial"/>
          <w:i/>
          <w:color w:val="auto"/>
          <w:sz w:val="24"/>
          <w:szCs w:val="24"/>
          <w:lang w:val="pl-PL" w:eastAsia="pl-PL"/>
        </w:rPr>
        <w:t xml:space="preserve"> i będzie podlegać ocenie zgodnie z zasadami opisanymi w rozdziale 19 SWZ)</w:t>
      </w:r>
    </w:p>
    <w:p w:rsidR="0073167E" w:rsidRPr="00C85294" w:rsidRDefault="0073167E" w:rsidP="0073167E">
      <w:pPr>
        <w:suppressAutoHyphens w:val="0"/>
        <w:spacing w:before="120" w:after="0" w:line="240" w:lineRule="auto"/>
        <w:jc w:val="both"/>
        <w:rPr>
          <w:rFonts w:cs="Arial"/>
          <w:i/>
          <w:color w:val="auto"/>
          <w:sz w:val="24"/>
          <w:szCs w:val="24"/>
          <w:lang w:val="pl-PL" w:eastAsia="pl-PL"/>
        </w:rPr>
      </w:pPr>
      <w:r w:rsidRPr="00C85294">
        <w:rPr>
          <w:rFonts w:eastAsia="Calibri" w:cs="Times New Roman"/>
          <w:color w:val="auto"/>
          <w:sz w:val="24"/>
          <w:szCs w:val="24"/>
          <w:lang w:val="pl-PL" w:eastAsia="en-US"/>
        </w:rPr>
        <w:t>Na oferowany przedmiot zamówienia udzielamy gwarancji na okres: ……………..miesięcy.</w:t>
      </w:r>
      <w:r w:rsidRPr="00C85294">
        <w:rPr>
          <w:rFonts w:cs="Arial"/>
          <w:i/>
          <w:color w:val="auto"/>
          <w:sz w:val="24"/>
          <w:szCs w:val="24"/>
          <w:lang w:val="pl-PL" w:eastAsia="pl-PL"/>
        </w:rPr>
        <w:t xml:space="preserve"> (UWAGA: okres gwarancji stanowi </w:t>
      </w:r>
      <w:r w:rsidRPr="00C85294">
        <w:rPr>
          <w:rFonts w:cs="Arial"/>
          <w:b/>
          <w:i/>
          <w:color w:val="auto"/>
          <w:sz w:val="24"/>
          <w:szCs w:val="24"/>
          <w:lang w:val="pl-PL" w:eastAsia="pl-PL"/>
        </w:rPr>
        <w:t>kryterium oceny ofert</w:t>
      </w:r>
      <w:r w:rsidRPr="00C85294">
        <w:rPr>
          <w:rFonts w:cs="Arial"/>
          <w:i/>
          <w:color w:val="auto"/>
          <w:sz w:val="24"/>
          <w:szCs w:val="24"/>
          <w:lang w:val="pl-PL" w:eastAsia="pl-PL"/>
        </w:rPr>
        <w:t xml:space="preserve"> i będzie podlegać ocenie zgodnie </w:t>
      </w:r>
      <w:r w:rsidRPr="00C85294">
        <w:rPr>
          <w:rFonts w:cs="Arial"/>
          <w:i/>
          <w:color w:val="auto"/>
          <w:sz w:val="24"/>
          <w:szCs w:val="24"/>
          <w:lang w:val="pl-PL" w:eastAsia="pl-PL"/>
        </w:rPr>
        <w:br/>
        <w:t>z zasadami opisanymi w rozdziale 19 SWZ).</w:t>
      </w:r>
    </w:p>
    <w:p w:rsidR="0073167E" w:rsidRPr="00C85294" w:rsidRDefault="0073167E" w:rsidP="0073167E">
      <w:pPr>
        <w:suppressAutoHyphens w:val="0"/>
        <w:spacing w:before="120" w:after="0" w:line="240" w:lineRule="auto"/>
        <w:jc w:val="both"/>
        <w:rPr>
          <w:rFonts w:cs="Arial"/>
          <w:i/>
          <w:color w:val="auto"/>
          <w:sz w:val="24"/>
          <w:szCs w:val="24"/>
          <w:lang w:val="pl-PL" w:eastAsia="pl-PL"/>
        </w:rPr>
      </w:pPr>
      <w:r>
        <w:rPr>
          <w:rFonts w:eastAsia="Calibri" w:cs="Times New Roman"/>
          <w:color w:val="auto"/>
          <w:sz w:val="24"/>
          <w:szCs w:val="24"/>
          <w:lang w:val="pl-PL" w:eastAsia="en-US"/>
        </w:rPr>
        <w:t xml:space="preserve">Termin realizacji </w:t>
      </w:r>
      <w:r w:rsidRPr="00C85294">
        <w:rPr>
          <w:rFonts w:eastAsia="Calibri" w:cs="Times New Roman"/>
          <w:color w:val="auto"/>
          <w:sz w:val="24"/>
          <w:szCs w:val="24"/>
          <w:lang w:val="pl-PL" w:eastAsia="en-US"/>
        </w:rPr>
        <w:t>: …………….</w:t>
      </w:r>
      <w:r>
        <w:rPr>
          <w:rFonts w:eastAsia="Calibri" w:cs="Times New Roman"/>
          <w:color w:val="auto"/>
          <w:sz w:val="24"/>
          <w:szCs w:val="24"/>
          <w:lang w:val="pl-PL" w:eastAsia="en-US"/>
        </w:rPr>
        <w:t>dni</w:t>
      </w:r>
      <w:r w:rsidRPr="00C85294">
        <w:rPr>
          <w:rFonts w:eastAsia="Calibri" w:cs="Times New Roman"/>
          <w:color w:val="auto"/>
          <w:sz w:val="24"/>
          <w:szCs w:val="24"/>
          <w:lang w:val="pl-PL" w:eastAsia="en-US"/>
        </w:rPr>
        <w:t>.</w:t>
      </w:r>
      <w:r w:rsidRPr="00C85294">
        <w:rPr>
          <w:rFonts w:cs="Arial"/>
          <w:i/>
          <w:color w:val="auto"/>
          <w:sz w:val="24"/>
          <w:szCs w:val="24"/>
          <w:lang w:val="pl-PL" w:eastAsia="pl-PL"/>
        </w:rPr>
        <w:t xml:space="preserve"> (UWAGA: </w:t>
      </w:r>
      <w:r w:rsidR="005B4367">
        <w:rPr>
          <w:rFonts w:cs="Arial"/>
          <w:i/>
          <w:color w:val="auto"/>
          <w:sz w:val="24"/>
          <w:szCs w:val="24"/>
          <w:lang w:val="pl-PL" w:eastAsia="pl-PL"/>
        </w:rPr>
        <w:t>termin realizacji</w:t>
      </w:r>
      <w:r w:rsidRPr="00C85294">
        <w:rPr>
          <w:rFonts w:cs="Arial"/>
          <w:i/>
          <w:color w:val="auto"/>
          <w:sz w:val="24"/>
          <w:szCs w:val="24"/>
          <w:lang w:val="pl-PL" w:eastAsia="pl-PL"/>
        </w:rPr>
        <w:t xml:space="preserve"> stanowi </w:t>
      </w:r>
      <w:r w:rsidRPr="00C85294">
        <w:rPr>
          <w:rFonts w:cs="Arial"/>
          <w:b/>
          <w:i/>
          <w:color w:val="auto"/>
          <w:sz w:val="24"/>
          <w:szCs w:val="24"/>
          <w:lang w:val="pl-PL" w:eastAsia="pl-PL"/>
        </w:rPr>
        <w:t>kryterium oceny ofert</w:t>
      </w:r>
      <w:r w:rsidRPr="00C85294">
        <w:rPr>
          <w:rFonts w:cs="Arial"/>
          <w:i/>
          <w:color w:val="auto"/>
          <w:sz w:val="24"/>
          <w:szCs w:val="24"/>
          <w:lang w:val="pl-PL" w:eastAsia="pl-PL"/>
        </w:rPr>
        <w:t xml:space="preserve"> i będzie podlegać ocenie zgodnie z zasadami opisanymi w rozdziale 19 SWZ).</w:t>
      </w:r>
    </w:p>
    <w:p w:rsidR="0073167E" w:rsidRDefault="0073167E" w:rsidP="0073167E">
      <w:pPr>
        <w:spacing w:after="0" w:line="240" w:lineRule="auto"/>
        <w:rPr>
          <w:rFonts w:asciiTheme="minorHAnsi" w:hAnsiTheme="minorHAnsi" w:cs="Times New Roman"/>
          <w:sz w:val="24"/>
          <w:szCs w:val="24"/>
          <w:lang w:val="pl-PL"/>
        </w:rPr>
      </w:pPr>
    </w:p>
    <w:p w:rsidR="00A26F16" w:rsidRPr="00C85294" w:rsidRDefault="00A26F16" w:rsidP="00A26F16">
      <w:pPr>
        <w:suppressAutoHyphens w:val="0"/>
        <w:spacing w:after="0" w:line="240" w:lineRule="auto"/>
        <w:jc w:val="both"/>
        <w:rPr>
          <w:b/>
          <w:color w:val="auto"/>
          <w:sz w:val="24"/>
          <w:szCs w:val="24"/>
          <w:u w:val="single"/>
          <w:lang w:val="pl-PL" w:eastAsia="pl-PL"/>
        </w:rPr>
      </w:pPr>
      <w:r w:rsidRPr="00C85294">
        <w:rPr>
          <w:b/>
          <w:color w:val="auto"/>
          <w:sz w:val="24"/>
          <w:szCs w:val="24"/>
          <w:u w:val="single"/>
          <w:lang w:val="pl-PL" w:eastAsia="pl-PL"/>
        </w:rPr>
        <w:t xml:space="preserve">Część </w:t>
      </w:r>
      <w:r>
        <w:rPr>
          <w:b/>
          <w:color w:val="auto"/>
          <w:sz w:val="24"/>
          <w:szCs w:val="24"/>
          <w:u w:val="single"/>
          <w:lang w:val="pl-PL" w:eastAsia="pl-PL"/>
        </w:rPr>
        <w:t>4</w:t>
      </w:r>
      <w:r w:rsidRPr="00C85294">
        <w:rPr>
          <w:b/>
          <w:color w:val="auto"/>
          <w:sz w:val="24"/>
          <w:szCs w:val="24"/>
          <w:u w:val="single"/>
          <w:lang w:val="pl-PL" w:eastAsia="pl-PL"/>
        </w:rPr>
        <w:t>*:</w:t>
      </w:r>
      <w:r>
        <w:rPr>
          <w:b/>
          <w:color w:val="auto"/>
          <w:sz w:val="24"/>
          <w:szCs w:val="24"/>
          <w:u w:val="single"/>
          <w:lang w:val="pl-PL" w:eastAsia="pl-PL"/>
        </w:rPr>
        <w:t xml:space="preserve"> </w:t>
      </w:r>
      <w:r w:rsidR="00C6581A">
        <w:rPr>
          <w:b/>
          <w:sz w:val="24"/>
          <w:szCs w:val="24"/>
          <w:u w:val="single"/>
          <w:lang w:val="pl-PL"/>
        </w:rPr>
        <w:t>Meble do pokoi Domu Studenta</w:t>
      </w:r>
    </w:p>
    <w:p w:rsidR="00A26F16" w:rsidRPr="00C85294" w:rsidRDefault="00A26F16" w:rsidP="00A26F16">
      <w:pPr>
        <w:suppressAutoHyphens w:val="0"/>
        <w:spacing w:after="0" w:line="240" w:lineRule="auto"/>
        <w:jc w:val="both"/>
        <w:rPr>
          <w:bCs/>
          <w:iCs/>
          <w:color w:val="auto"/>
          <w:sz w:val="20"/>
          <w:szCs w:val="20"/>
          <w:lang w:val="pl-PL" w:eastAsia="pl-PL"/>
        </w:rPr>
      </w:pPr>
      <w:r w:rsidRPr="00C85294">
        <w:rPr>
          <w:rFonts w:eastAsia="Calibri"/>
          <w:color w:val="auto"/>
          <w:sz w:val="18"/>
          <w:szCs w:val="20"/>
          <w:lang w:val="pl-PL" w:eastAsia="en-US"/>
        </w:rPr>
        <w:t>* skreślić lub usunąć tę część, jeżeli nie dotyczy</w:t>
      </w:r>
    </w:p>
    <w:p w:rsidR="00A26F16" w:rsidRPr="00C85294" w:rsidRDefault="00A26F16" w:rsidP="00A26F16">
      <w:pPr>
        <w:suppressAutoHyphens w:val="0"/>
        <w:spacing w:before="120" w:after="0" w:line="240" w:lineRule="auto"/>
        <w:jc w:val="both"/>
        <w:rPr>
          <w:rFonts w:eastAsia="Calibri" w:cs="Times New Roman"/>
          <w:snapToGrid w:val="0"/>
          <w:color w:val="auto"/>
          <w:sz w:val="18"/>
          <w:szCs w:val="18"/>
          <w:lang w:val="pl-PL" w:eastAsia="en-US"/>
        </w:rPr>
      </w:pPr>
      <w:r w:rsidRPr="00C85294">
        <w:rPr>
          <w:rFonts w:eastAsia="Calibri" w:cs="Times New Roman"/>
          <w:b/>
          <w:snapToGrid w:val="0"/>
          <w:color w:val="auto"/>
          <w:sz w:val="24"/>
          <w:szCs w:val="24"/>
          <w:lang w:val="pl-PL" w:eastAsia="en-US"/>
        </w:rPr>
        <w:t>wartość netto</w:t>
      </w:r>
      <w:r w:rsidRPr="00C85294">
        <w:rPr>
          <w:rFonts w:eastAsia="Calibri" w:cs="Times New Roman"/>
          <w:snapToGrid w:val="0"/>
          <w:color w:val="auto"/>
          <w:sz w:val="24"/>
          <w:szCs w:val="24"/>
          <w:lang w:val="pl-PL" w:eastAsia="en-US"/>
        </w:rPr>
        <w:t xml:space="preserve"> ..................................... zł</w:t>
      </w:r>
    </w:p>
    <w:p w:rsidR="00A26F16" w:rsidRPr="00C85294" w:rsidRDefault="00A26F16" w:rsidP="00A26F16">
      <w:pPr>
        <w:suppressAutoHyphens w:val="0"/>
        <w:spacing w:before="120" w:after="0" w:line="240" w:lineRule="auto"/>
        <w:jc w:val="both"/>
        <w:rPr>
          <w:rFonts w:eastAsia="Calibri" w:cs="Times New Roman"/>
          <w:snapToGrid w:val="0"/>
          <w:color w:val="auto"/>
          <w:sz w:val="18"/>
          <w:szCs w:val="18"/>
          <w:lang w:val="pl-PL" w:eastAsia="en-US"/>
        </w:rPr>
      </w:pPr>
      <w:r w:rsidRPr="00C85294">
        <w:rPr>
          <w:rFonts w:eastAsia="Calibri" w:cs="Times New Roman"/>
          <w:snapToGrid w:val="0"/>
          <w:color w:val="auto"/>
          <w:sz w:val="24"/>
          <w:szCs w:val="24"/>
          <w:lang w:val="pl-PL" w:eastAsia="en-US"/>
        </w:rPr>
        <w:t xml:space="preserve">stawka VAT .......... % tj. ……………. zł </w:t>
      </w:r>
    </w:p>
    <w:p w:rsidR="00A26F16" w:rsidRPr="00C85294" w:rsidRDefault="00A26F16" w:rsidP="00A26F16">
      <w:pPr>
        <w:suppressAutoHyphens w:val="0"/>
        <w:spacing w:before="120" w:after="0" w:line="240" w:lineRule="auto"/>
        <w:jc w:val="both"/>
        <w:rPr>
          <w:rFonts w:eastAsia="Calibri" w:cs="Times New Roman"/>
          <w:snapToGrid w:val="0"/>
          <w:color w:val="auto"/>
          <w:sz w:val="24"/>
          <w:szCs w:val="24"/>
          <w:lang w:val="pl-PL" w:eastAsia="en-US"/>
        </w:rPr>
      </w:pPr>
      <w:r w:rsidRPr="00C85294">
        <w:rPr>
          <w:rFonts w:eastAsia="Calibri" w:cs="Times New Roman"/>
          <w:b/>
          <w:snapToGrid w:val="0"/>
          <w:color w:val="auto"/>
          <w:sz w:val="24"/>
          <w:szCs w:val="24"/>
          <w:lang w:val="pl-PL" w:eastAsia="en-US"/>
        </w:rPr>
        <w:t>cena brutto</w:t>
      </w:r>
      <w:r w:rsidRPr="00C85294">
        <w:rPr>
          <w:rFonts w:eastAsia="Calibri" w:cs="Times New Roman"/>
          <w:snapToGrid w:val="0"/>
          <w:color w:val="auto"/>
          <w:sz w:val="24"/>
          <w:szCs w:val="24"/>
          <w:lang w:val="pl-PL" w:eastAsia="en-US"/>
        </w:rPr>
        <w:t xml:space="preserve"> ..................................... zł</w:t>
      </w:r>
    </w:p>
    <w:p w:rsidR="00A26F16" w:rsidRDefault="00A26F16" w:rsidP="00A26F16">
      <w:pPr>
        <w:suppressAutoHyphens w:val="0"/>
        <w:spacing w:before="120" w:after="0" w:line="240" w:lineRule="auto"/>
        <w:jc w:val="both"/>
        <w:rPr>
          <w:rFonts w:cs="Arial"/>
          <w:i/>
          <w:color w:val="auto"/>
          <w:sz w:val="24"/>
          <w:szCs w:val="24"/>
          <w:lang w:val="pl-PL" w:eastAsia="pl-PL"/>
        </w:rPr>
      </w:pPr>
      <w:r w:rsidRPr="00C85294">
        <w:rPr>
          <w:rFonts w:cs="Arial"/>
          <w:i/>
          <w:color w:val="auto"/>
          <w:sz w:val="24"/>
          <w:szCs w:val="24"/>
          <w:lang w:val="pl-PL" w:eastAsia="pl-PL"/>
        </w:rPr>
        <w:t xml:space="preserve">(UWAGA: cena brutto oferty stanowi </w:t>
      </w:r>
      <w:r w:rsidRPr="00C85294">
        <w:rPr>
          <w:rFonts w:cs="Arial"/>
          <w:b/>
          <w:i/>
          <w:color w:val="auto"/>
          <w:sz w:val="24"/>
          <w:szCs w:val="24"/>
          <w:lang w:val="pl-PL" w:eastAsia="pl-PL"/>
        </w:rPr>
        <w:t>kryterium oceny ofert</w:t>
      </w:r>
      <w:r w:rsidRPr="00C85294">
        <w:rPr>
          <w:rFonts w:cs="Arial"/>
          <w:i/>
          <w:color w:val="auto"/>
          <w:sz w:val="24"/>
          <w:szCs w:val="24"/>
          <w:lang w:val="pl-PL" w:eastAsia="pl-PL"/>
        </w:rPr>
        <w:t xml:space="preserve"> i będzie podlegać ocenie zgodnie z zasadami opisanymi w rozdziale 19 SWZ)</w:t>
      </w:r>
    </w:p>
    <w:p w:rsidR="00A26F16" w:rsidRPr="00C85294" w:rsidRDefault="00A26F16" w:rsidP="00A26F16">
      <w:pPr>
        <w:suppressAutoHyphens w:val="0"/>
        <w:spacing w:before="120" w:after="0" w:line="240" w:lineRule="auto"/>
        <w:jc w:val="both"/>
        <w:rPr>
          <w:rFonts w:cs="Arial"/>
          <w:i/>
          <w:color w:val="auto"/>
          <w:sz w:val="24"/>
          <w:szCs w:val="24"/>
          <w:lang w:val="pl-PL" w:eastAsia="pl-PL"/>
        </w:rPr>
      </w:pPr>
      <w:r w:rsidRPr="00C85294">
        <w:rPr>
          <w:rFonts w:eastAsia="Calibri" w:cs="Times New Roman"/>
          <w:color w:val="auto"/>
          <w:sz w:val="24"/>
          <w:szCs w:val="24"/>
          <w:lang w:val="pl-PL" w:eastAsia="en-US"/>
        </w:rPr>
        <w:t>Na oferowany przedmiot zamówienia udzielamy gwarancji na okres: ……………..miesięcy.</w:t>
      </w:r>
      <w:r w:rsidRPr="00C85294">
        <w:rPr>
          <w:rFonts w:cs="Arial"/>
          <w:i/>
          <w:color w:val="auto"/>
          <w:sz w:val="24"/>
          <w:szCs w:val="24"/>
          <w:lang w:val="pl-PL" w:eastAsia="pl-PL"/>
        </w:rPr>
        <w:t xml:space="preserve"> (UWAGA: okres gwarancji stanowi </w:t>
      </w:r>
      <w:r w:rsidRPr="00C85294">
        <w:rPr>
          <w:rFonts w:cs="Arial"/>
          <w:b/>
          <w:i/>
          <w:color w:val="auto"/>
          <w:sz w:val="24"/>
          <w:szCs w:val="24"/>
          <w:lang w:val="pl-PL" w:eastAsia="pl-PL"/>
        </w:rPr>
        <w:t>kryterium oceny ofert</w:t>
      </w:r>
      <w:r w:rsidRPr="00C85294">
        <w:rPr>
          <w:rFonts w:cs="Arial"/>
          <w:i/>
          <w:color w:val="auto"/>
          <w:sz w:val="24"/>
          <w:szCs w:val="24"/>
          <w:lang w:val="pl-PL" w:eastAsia="pl-PL"/>
        </w:rPr>
        <w:t xml:space="preserve"> i będzie podlegać ocenie zgodnie </w:t>
      </w:r>
      <w:r w:rsidRPr="00C85294">
        <w:rPr>
          <w:rFonts w:cs="Arial"/>
          <w:i/>
          <w:color w:val="auto"/>
          <w:sz w:val="24"/>
          <w:szCs w:val="24"/>
          <w:lang w:val="pl-PL" w:eastAsia="pl-PL"/>
        </w:rPr>
        <w:br/>
        <w:t>z zasadami opisanymi w rozdziale 19 SWZ).</w:t>
      </w:r>
    </w:p>
    <w:p w:rsidR="00A26F16" w:rsidRPr="00C85294" w:rsidRDefault="00A26F16" w:rsidP="00A26F16">
      <w:pPr>
        <w:suppressAutoHyphens w:val="0"/>
        <w:spacing w:before="120" w:after="0" w:line="240" w:lineRule="auto"/>
        <w:jc w:val="both"/>
        <w:rPr>
          <w:rFonts w:cs="Arial"/>
          <w:i/>
          <w:color w:val="auto"/>
          <w:sz w:val="24"/>
          <w:szCs w:val="24"/>
          <w:lang w:val="pl-PL" w:eastAsia="pl-PL"/>
        </w:rPr>
      </w:pPr>
      <w:r>
        <w:rPr>
          <w:rFonts w:eastAsia="Calibri" w:cs="Times New Roman"/>
          <w:color w:val="auto"/>
          <w:sz w:val="24"/>
          <w:szCs w:val="24"/>
          <w:lang w:val="pl-PL" w:eastAsia="en-US"/>
        </w:rPr>
        <w:t xml:space="preserve">Termin realizacji </w:t>
      </w:r>
      <w:r w:rsidRPr="00C85294">
        <w:rPr>
          <w:rFonts w:eastAsia="Calibri" w:cs="Times New Roman"/>
          <w:color w:val="auto"/>
          <w:sz w:val="24"/>
          <w:szCs w:val="24"/>
          <w:lang w:val="pl-PL" w:eastAsia="en-US"/>
        </w:rPr>
        <w:t>: …………….</w:t>
      </w:r>
      <w:r>
        <w:rPr>
          <w:rFonts w:eastAsia="Calibri" w:cs="Times New Roman"/>
          <w:color w:val="auto"/>
          <w:sz w:val="24"/>
          <w:szCs w:val="24"/>
          <w:lang w:val="pl-PL" w:eastAsia="en-US"/>
        </w:rPr>
        <w:t>dni</w:t>
      </w:r>
      <w:r w:rsidRPr="00C85294">
        <w:rPr>
          <w:rFonts w:eastAsia="Calibri" w:cs="Times New Roman"/>
          <w:color w:val="auto"/>
          <w:sz w:val="24"/>
          <w:szCs w:val="24"/>
          <w:lang w:val="pl-PL" w:eastAsia="en-US"/>
        </w:rPr>
        <w:t>.</w:t>
      </w:r>
      <w:r w:rsidRPr="00C85294">
        <w:rPr>
          <w:rFonts w:cs="Arial"/>
          <w:i/>
          <w:color w:val="auto"/>
          <w:sz w:val="24"/>
          <w:szCs w:val="24"/>
          <w:lang w:val="pl-PL" w:eastAsia="pl-PL"/>
        </w:rPr>
        <w:t xml:space="preserve"> (UWAGA: </w:t>
      </w:r>
      <w:r w:rsidR="00FF5003">
        <w:rPr>
          <w:rFonts w:cs="Arial"/>
          <w:i/>
          <w:color w:val="auto"/>
          <w:sz w:val="24"/>
          <w:szCs w:val="24"/>
          <w:lang w:val="pl-PL" w:eastAsia="pl-PL"/>
        </w:rPr>
        <w:t>termin realizacji</w:t>
      </w:r>
      <w:r w:rsidRPr="00C85294">
        <w:rPr>
          <w:rFonts w:cs="Arial"/>
          <w:i/>
          <w:color w:val="auto"/>
          <w:sz w:val="24"/>
          <w:szCs w:val="24"/>
          <w:lang w:val="pl-PL" w:eastAsia="pl-PL"/>
        </w:rPr>
        <w:t xml:space="preserve"> stanowi </w:t>
      </w:r>
      <w:r w:rsidRPr="00C85294">
        <w:rPr>
          <w:rFonts w:cs="Arial"/>
          <w:b/>
          <w:i/>
          <w:color w:val="auto"/>
          <w:sz w:val="24"/>
          <w:szCs w:val="24"/>
          <w:lang w:val="pl-PL" w:eastAsia="pl-PL"/>
        </w:rPr>
        <w:t>kryterium oceny ofert</w:t>
      </w:r>
      <w:r w:rsidRPr="00C85294">
        <w:rPr>
          <w:rFonts w:cs="Arial"/>
          <w:i/>
          <w:color w:val="auto"/>
          <w:sz w:val="24"/>
          <w:szCs w:val="24"/>
          <w:lang w:val="pl-PL" w:eastAsia="pl-PL"/>
        </w:rPr>
        <w:t xml:space="preserve"> i będzie podlegać ocenie zgodnie z zasadami opisanymi w rozdziale 19 SWZ).</w:t>
      </w:r>
    </w:p>
    <w:p w:rsidR="0073167E" w:rsidRDefault="0073167E" w:rsidP="0049254E">
      <w:pPr>
        <w:spacing w:after="0" w:line="240" w:lineRule="auto"/>
        <w:rPr>
          <w:rFonts w:asciiTheme="minorHAnsi" w:hAnsiTheme="minorHAnsi" w:cs="Times New Roman"/>
          <w:sz w:val="24"/>
          <w:szCs w:val="24"/>
          <w:lang w:val="pl-PL"/>
        </w:rPr>
      </w:pPr>
    </w:p>
    <w:p w:rsidR="00856D35" w:rsidRDefault="00856D35" w:rsidP="0049254E">
      <w:pPr>
        <w:spacing w:after="0" w:line="240" w:lineRule="auto"/>
        <w:rPr>
          <w:rFonts w:asciiTheme="minorHAnsi" w:hAnsiTheme="minorHAnsi" w:cs="Times New Roman"/>
          <w:sz w:val="24"/>
          <w:szCs w:val="24"/>
          <w:lang w:val="pl-PL"/>
        </w:rPr>
      </w:pPr>
    </w:p>
    <w:p w:rsidR="00EF39FB" w:rsidRPr="0073167E" w:rsidRDefault="00EF39FB" w:rsidP="0073167E">
      <w:pPr>
        <w:pStyle w:val="Akapitzlist"/>
        <w:widowControl w:val="0"/>
        <w:numPr>
          <w:ilvl w:val="0"/>
          <w:numId w:val="2"/>
        </w:numPr>
        <w:tabs>
          <w:tab w:val="left" w:pos="0"/>
        </w:tabs>
        <w:overflowPunct w:val="0"/>
        <w:autoSpaceDE w:val="0"/>
        <w:spacing w:after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73167E">
        <w:rPr>
          <w:rFonts w:asciiTheme="minorHAnsi" w:hAnsiTheme="minorHAnsi" w:cstheme="minorHAnsi"/>
          <w:sz w:val="24"/>
          <w:szCs w:val="24"/>
        </w:rPr>
        <w:t>Oświadczamy, że zapoznaliśmy się z zapisami SWZ wraz z załącznikami i nie wnosimy do nich zastrzeżeń oraz uzyskaliśmy informacje konieczne do przygotowania oferty. Oświadczamy, że złożona przez nas oferta spełnia wymagania zawarte w SWZ.</w:t>
      </w:r>
    </w:p>
    <w:p w:rsidR="00EF39FB" w:rsidRPr="00EF39FB" w:rsidRDefault="00EF39FB" w:rsidP="0073167E">
      <w:pPr>
        <w:numPr>
          <w:ilvl w:val="0"/>
          <w:numId w:val="2"/>
        </w:numPr>
        <w:tabs>
          <w:tab w:val="left" w:pos="2520"/>
          <w:tab w:val="left" w:pos="2586"/>
        </w:tabs>
        <w:spacing w:after="0"/>
        <w:jc w:val="both"/>
        <w:rPr>
          <w:rFonts w:eastAsia="Calibri" w:cstheme="minorHAnsi"/>
          <w:sz w:val="24"/>
          <w:szCs w:val="24"/>
          <w:lang w:val="pl-PL"/>
        </w:rPr>
      </w:pPr>
      <w:r w:rsidRPr="00EF39FB">
        <w:rPr>
          <w:rFonts w:cstheme="minorHAnsi"/>
          <w:sz w:val="24"/>
          <w:szCs w:val="24"/>
          <w:lang w:val="pl-PL"/>
        </w:rPr>
        <w:t>Oświadczamy, że z</w:t>
      </w:r>
      <w:r w:rsidRPr="00EF39FB">
        <w:rPr>
          <w:rFonts w:eastAsia="Calibri" w:cstheme="minorHAnsi"/>
          <w:sz w:val="24"/>
          <w:szCs w:val="24"/>
          <w:lang w:val="pl-PL"/>
        </w:rPr>
        <w:t xml:space="preserve">apoznaliśmy się z projektowanymi postanowieniami umowy, określonymi w Załączniku nr </w:t>
      </w:r>
      <w:r w:rsidR="00776732">
        <w:rPr>
          <w:rFonts w:eastAsia="Calibri" w:cstheme="minorHAnsi"/>
          <w:sz w:val="24"/>
          <w:szCs w:val="24"/>
          <w:lang w:val="pl-PL"/>
        </w:rPr>
        <w:t>5</w:t>
      </w:r>
      <w:r w:rsidR="00FF5003">
        <w:rPr>
          <w:rFonts w:eastAsia="Calibri" w:cstheme="minorHAnsi"/>
          <w:sz w:val="24"/>
          <w:szCs w:val="24"/>
          <w:lang w:val="pl-PL"/>
        </w:rPr>
        <w:t xml:space="preserve"> </w:t>
      </w:r>
      <w:r w:rsidRPr="00EF39FB">
        <w:rPr>
          <w:rFonts w:eastAsia="Calibri" w:cstheme="minorHAnsi"/>
          <w:sz w:val="24"/>
          <w:szCs w:val="24"/>
          <w:lang w:val="pl-PL"/>
        </w:rPr>
        <w:t>do SWZ i zobowiązujemy się w przypadku wyboru naszej oferty, do zawarcia umowy na określonych w nich warunkach, w miejscu i terminie wyznaczonym przez Zamawiającego.</w:t>
      </w:r>
    </w:p>
    <w:p w:rsidR="00EF39FB" w:rsidRDefault="00EF39FB" w:rsidP="0073167E">
      <w:pPr>
        <w:numPr>
          <w:ilvl w:val="0"/>
          <w:numId w:val="2"/>
        </w:numPr>
        <w:tabs>
          <w:tab w:val="left" w:pos="2520"/>
          <w:tab w:val="left" w:pos="2586"/>
        </w:tabs>
        <w:spacing w:after="0"/>
        <w:jc w:val="both"/>
        <w:rPr>
          <w:rFonts w:eastAsia="Calibri" w:cstheme="minorHAnsi"/>
          <w:sz w:val="24"/>
          <w:szCs w:val="24"/>
          <w:lang w:val="pl-PL"/>
        </w:rPr>
      </w:pPr>
      <w:r w:rsidRPr="00EF39FB">
        <w:rPr>
          <w:rFonts w:cstheme="minorHAnsi"/>
          <w:sz w:val="24"/>
          <w:szCs w:val="24"/>
          <w:lang w:val="pl-PL"/>
        </w:rPr>
        <w:lastRenderedPageBreak/>
        <w:t>Oświadczamy, że</w:t>
      </w:r>
      <w:r w:rsidRPr="00EF39FB">
        <w:rPr>
          <w:rFonts w:eastAsia="Calibri" w:cstheme="minorHAnsi"/>
          <w:sz w:val="24"/>
          <w:szCs w:val="24"/>
          <w:lang w:val="pl-PL"/>
        </w:rPr>
        <w:t xml:space="preserve"> akceptujemy warunki płatności określone w projektowanych postanowieniach</w:t>
      </w:r>
      <w:r w:rsidR="008872CD">
        <w:rPr>
          <w:rFonts w:eastAsia="Calibri" w:cstheme="minorHAnsi"/>
          <w:sz w:val="24"/>
          <w:szCs w:val="24"/>
          <w:lang w:val="pl-PL"/>
        </w:rPr>
        <w:t xml:space="preserve"> umowy zawarte w Załączniku nr </w:t>
      </w:r>
      <w:r w:rsidR="00776732">
        <w:rPr>
          <w:rFonts w:eastAsia="Calibri" w:cstheme="minorHAnsi"/>
          <w:sz w:val="24"/>
          <w:szCs w:val="24"/>
          <w:lang w:val="pl-PL"/>
        </w:rPr>
        <w:t>5</w:t>
      </w:r>
      <w:r w:rsidR="00E91ED3">
        <w:rPr>
          <w:rFonts w:eastAsia="Calibri" w:cstheme="minorHAnsi"/>
          <w:sz w:val="24"/>
          <w:szCs w:val="24"/>
          <w:lang w:val="pl-PL"/>
        </w:rPr>
        <w:t xml:space="preserve"> </w:t>
      </w:r>
      <w:r w:rsidRPr="00EF39FB">
        <w:rPr>
          <w:rFonts w:eastAsia="Calibri" w:cstheme="minorHAnsi"/>
          <w:sz w:val="24"/>
          <w:szCs w:val="24"/>
          <w:lang w:val="pl-PL"/>
        </w:rPr>
        <w:t>do SWZ.</w:t>
      </w:r>
    </w:p>
    <w:p w:rsidR="00F02A85" w:rsidRPr="00C32BA1" w:rsidRDefault="00F02A85" w:rsidP="00F02A85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sz w:val="24"/>
          <w:szCs w:val="24"/>
          <w:lang w:val="pl-PL"/>
        </w:rPr>
      </w:pPr>
      <w:r w:rsidRPr="00C32BA1">
        <w:rPr>
          <w:sz w:val="24"/>
          <w:szCs w:val="24"/>
          <w:lang w:val="pl-PL"/>
        </w:rPr>
        <w:t xml:space="preserve">Oświadczamy, że do wykonania przedmiotu zamówienia zastosujemy rozwiązania równoważne w stosunku do wskazanych w opisie przedmiotu zamówienia </w:t>
      </w:r>
    </w:p>
    <w:p w:rsidR="00F02A85" w:rsidRPr="00C32BA1" w:rsidRDefault="00F02A85" w:rsidP="00F02A85">
      <w:pPr>
        <w:spacing w:after="0" w:line="240" w:lineRule="auto"/>
        <w:ind w:left="360"/>
        <w:jc w:val="both"/>
        <w:rPr>
          <w:sz w:val="24"/>
          <w:szCs w:val="24"/>
          <w:lang w:val="pl-PL"/>
        </w:rPr>
      </w:pPr>
    </w:p>
    <w:p w:rsidR="00F02A85" w:rsidRDefault="00F02A85" w:rsidP="00F02A85">
      <w:pPr>
        <w:pStyle w:val="Akapitzlist"/>
        <w:autoSpaceDE w:val="0"/>
        <w:autoSpaceDN w:val="0"/>
        <w:adjustRightInd w:val="0"/>
        <w:ind w:left="0"/>
        <w:jc w:val="center"/>
        <w:rPr>
          <w:rFonts w:cs="Calibri"/>
        </w:rPr>
      </w:pPr>
      <w:r w:rsidRPr="00E757BB">
        <w:rPr>
          <w:rFonts w:cs="Calibri"/>
          <w:sz w:val="24"/>
          <w:szCs w:val="24"/>
        </w:rPr>
        <w:t>TAK/NIE</w:t>
      </w:r>
      <w:r w:rsidRPr="00E757BB">
        <w:rPr>
          <w:rFonts w:cs="Calibri"/>
          <w:sz w:val="20"/>
          <w:szCs w:val="20"/>
        </w:rPr>
        <w:t>(niepotrzebne skreślić)</w:t>
      </w:r>
    </w:p>
    <w:p w:rsidR="00F02A85" w:rsidRPr="00C32BA1" w:rsidRDefault="00F02A85" w:rsidP="00F02A85">
      <w:pPr>
        <w:autoSpaceDE w:val="0"/>
        <w:autoSpaceDN w:val="0"/>
        <w:adjustRightInd w:val="0"/>
        <w:spacing w:after="0"/>
        <w:ind w:left="284"/>
        <w:jc w:val="both"/>
        <w:rPr>
          <w:i/>
          <w:sz w:val="24"/>
          <w:szCs w:val="24"/>
          <w:lang w:val="pl-PL"/>
        </w:rPr>
      </w:pPr>
      <w:r w:rsidRPr="00C32BA1">
        <w:rPr>
          <w:i/>
          <w:sz w:val="24"/>
          <w:szCs w:val="24"/>
          <w:lang w:val="pl-PL"/>
        </w:rPr>
        <w:t>W przypadku udzielenia odpowiedzi TAK tj. zastosowania w ofercie rozwiązań równoważnych, o których mowa w Rozdziale 3 SWZ, do oferty należy załączyć wykaz rozwiązań równoważnych wraz z dowodami równoważności. Jeżeli Wykonawca nie zaznaczy żadnej z opcji TAK/NIE, Zamawiający przyjmie, iż na etapie realizacji zamówienia Wykonawca zastosuje rozwiązania opisane w SWZ i załącznikach do SWZ.</w:t>
      </w:r>
    </w:p>
    <w:p w:rsidR="00EF39FB" w:rsidRPr="00EF39FB" w:rsidRDefault="00EF39FB" w:rsidP="0073167E">
      <w:pPr>
        <w:numPr>
          <w:ilvl w:val="0"/>
          <w:numId w:val="2"/>
        </w:numPr>
        <w:spacing w:after="0"/>
        <w:jc w:val="both"/>
        <w:rPr>
          <w:rFonts w:eastAsia="Calibri" w:cstheme="minorHAnsi"/>
          <w:sz w:val="24"/>
          <w:szCs w:val="24"/>
          <w:lang w:val="pl-PL"/>
        </w:rPr>
      </w:pPr>
      <w:r w:rsidRPr="00EF39FB">
        <w:rPr>
          <w:rFonts w:cstheme="minorHAnsi"/>
          <w:sz w:val="24"/>
          <w:szCs w:val="24"/>
          <w:lang w:val="pl-PL"/>
        </w:rPr>
        <w:t>Oświadczamy, że</w:t>
      </w:r>
      <w:r w:rsidRPr="00EF39FB">
        <w:rPr>
          <w:rFonts w:eastAsia="Calibri" w:cstheme="minorHAnsi"/>
          <w:sz w:val="24"/>
          <w:szCs w:val="24"/>
          <w:lang w:val="pl-PL"/>
        </w:rPr>
        <w:t xml:space="preserve"> jesteśmy związani niniejszą ofertą od upływu terminu składania ofert do dnia wskazanego w SWZ.</w:t>
      </w:r>
    </w:p>
    <w:p w:rsidR="00EF39FB" w:rsidRPr="00DE6322" w:rsidRDefault="00EF39FB" w:rsidP="0073167E">
      <w:pPr>
        <w:numPr>
          <w:ilvl w:val="0"/>
          <w:numId w:val="2"/>
        </w:numPr>
        <w:spacing w:after="0"/>
        <w:jc w:val="both"/>
        <w:rPr>
          <w:rFonts w:eastAsia="Calibri" w:cstheme="minorHAnsi"/>
          <w:sz w:val="24"/>
          <w:szCs w:val="24"/>
        </w:rPr>
      </w:pPr>
      <w:proofErr w:type="spellStart"/>
      <w:r w:rsidRPr="00DE6322">
        <w:rPr>
          <w:rFonts w:cstheme="minorHAnsi"/>
          <w:sz w:val="24"/>
          <w:szCs w:val="24"/>
        </w:rPr>
        <w:t>Wybór</w:t>
      </w:r>
      <w:proofErr w:type="spellEnd"/>
      <w:r w:rsidRPr="00DE6322">
        <w:rPr>
          <w:rFonts w:cstheme="minorHAnsi"/>
          <w:sz w:val="24"/>
          <w:szCs w:val="24"/>
        </w:rPr>
        <w:t xml:space="preserve"> </w:t>
      </w:r>
      <w:proofErr w:type="spellStart"/>
      <w:r w:rsidRPr="00DE6322">
        <w:rPr>
          <w:rFonts w:cstheme="minorHAnsi"/>
          <w:sz w:val="24"/>
          <w:szCs w:val="24"/>
        </w:rPr>
        <w:t>oferty</w:t>
      </w:r>
      <w:proofErr w:type="spellEnd"/>
      <w:r w:rsidRPr="00DE6322">
        <w:rPr>
          <w:rFonts w:cstheme="minorHAnsi"/>
          <w:sz w:val="24"/>
          <w:szCs w:val="24"/>
        </w:rPr>
        <w:t>:</w:t>
      </w:r>
    </w:p>
    <w:p w:rsidR="00804D06" w:rsidRPr="00327BB3" w:rsidRDefault="00804D06" w:rsidP="00804D06">
      <w:pPr>
        <w:widowControl w:val="0"/>
        <w:tabs>
          <w:tab w:val="left" w:pos="851"/>
        </w:tabs>
        <w:suppressAutoHyphens w:val="0"/>
        <w:spacing w:after="0" w:line="240" w:lineRule="auto"/>
        <w:ind w:left="708" w:hanging="348"/>
        <w:jc w:val="both"/>
        <w:rPr>
          <w:rFonts w:asciiTheme="minorHAnsi" w:hAnsiTheme="minorHAnsi" w:cs="Times New Roman"/>
          <w:color w:val="auto"/>
          <w:sz w:val="24"/>
          <w:szCs w:val="24"/>
          <w:lang w:val="pl-PL" w:eastAsia="pl-PL"/>
        </w:rPr>
      </w:pPr>
      <w:r>
        <w:rPr>
          <w:rFonts w:asciiTheme="minorHAnsi" w:hAnsiTheme="minorHAnsi" w:cs="Times New Roman"/>
          <w:color w:val="auto"/>
          <w:sz w:val="24"/>
          <w:szCs w:val="24"/>
          <w:lang w:val="pl-PL" w:eastAsia="pl-PL"/>
        </w:rPr>
        <w:t xml:space="preserve">- </w:t>
      </w:r>
      <w:r>
        <w:rPr>
          <w:rFonts w:asciiTheme="minorHAnsi" w:hAnsiTheme="minorHAnsi" w:cs="Times New Roman"/>
          <w:color w:val="auto"/>
          <w:sz w:val="24"/>
          <w:szCs w:val="24"/>
          <w:lang w:val="pl-PL" w:eastAsia="pl-PL"/>
        </w:rPr>
        <w:tab/>
      </w:r>
      <w:r w:rsidRPr="00327BB3">
        <w:rPr>
          <w:rFonts w:asciiTheme="minorHAnsi" w:hAnsiTheme="minorHAnsi" w:cs="Times New Roman"/>
          <w:color w:val="auto"/>
          <w:sz w:val="24"/>
          <w:szCs w:val="24"/>
          <w:lang w:val="pl-PL" w:eastAsia="pl-PL"/>
        </w:rPr>
        <w:t>nie będzie prowadził do powstania u Zamawiającego obowiązku podatkowego zgodnie z przepisami o podatku od towarów i usług.*</w:t>
      </w:r>
    </w:p>
    <w:p w:rsidR="00804D06" w:rsidRPr="00327BB3" w:rsidRDefault="00804D06" w:rsidP="00804D06">
      <w:pPr>
        <w:widowControl w:val="0"/>
        <w:tabs>
          <w:tab w:val="left" w:pos="709"/>
        </w:tabs>
        <w:suppressAutoHyphens w:val="0"/>
        <w:spacing w:after="0" w:line="240" w:lineRule="auto"/>
        <w:ind w:left="708" w:hanging="348"/>
        <w:jc w:val="both"/>
        <w:rPr>
          <w:rFonts w:asciiTheme="minorHAnsi" w:hAnsiTheme="minorHAnsi" w:cs="Times New Roman"/>
          <w:color w:val="auto"/>
          <w:sz w:val="24"/>
          <w:szCs w:val="24"/>
          <w:lang w:val="pl-PL" w:eastAsia="pl-PL"/>
        </w:rPr>
      </w:pPr>
      <w:r>
        <w:rPr>
          <w:rFonts w:asciiTheme="minorHAnsi" w:hAnsiTheme="minorHAnsi" w:cs="Times New Roman"/>
          <w:color w:val="auto"/>
          <w:sz w:val="24"/>
          <w:szCs w:val="24"/>
          <w:lang w:val="pl-PL" w:eastAsia="pl-PL"/>
        </w:rPr>
        <w:t xml:space="preserve">- </w:t>
      </w:r>
      <w:r>
        <w:rPr>
          <w:rFonts w:asciiTheme="minorHAnsi" w:hAnsiTheme="minorHAnsi" w:cs="Times New Roman"/>
          <w:color w:val="auto"/>
          <w:sz w:val="24"/>
          <w:szCs w:val="24"/>
          <w:lang w:val="pl-PL" w:eastAsia="pl-PL"/>
        </w:rPr>
        <w:tab/>
      </w:r>
      <w:r w:rsidRPr="00327BB3">
        <w:rPr>
          <w:rFonts w:asciiTheme="minorHAnsi" w:hAnsiTheme="minorHAnsi" w:cs="Times New Roman"/>
          <w:color w:val="auto"/>
          <w:sz w:val="24"/>
          <w:szCs w:val="24"/>
          <w:lang w:val="pl-PL" w:eastAsia="pl-PL"/>
        </w:rPr>
        <w:t xml:space="preserve">będzie prowadził do powstania u Zamawiającego obowiązku podatkowego zgodnie </w:t>
      </w:r>
      <w:r w:rsidRPr="00327BB3">
        <w:rPr>
          <w:rFonts w:asciiTheme="minorHAnsi" w:hAnsiTheme="minorHAnsi" w:cs="Times New Roman"/>
          <w:color w:val="auto"/>
          <w:sz w:val="24"/>
          <w:szCs w:val="24"/>
          <w:lang w:val="pl-PL" w:eastAsia="pl-PL"/>
        </w:rPr>
        <w:br/>
        <w:t xml:space="preserve">z przepisami o podatku od towarów i usług. Powyższy obowiązek podatkowy będzie dotyczył ……………………………………… </w:t>
      </w:r>
      <w:r w:rsidRPr="00327BB3">
        <w:rPr>
          <w:rFonts w:asciiTheme="minorHAnsi" w:hAnsiTheme="minorHAnsi" w:cs="Times New Roman"/>
          <w:color w:val="auto"/>
          <w:sz w:val="20"/>
          <w:szCs w:val="20"/>
          <w:lang w:val="pl-PL" w:eastAsia="pl-PL"/>
        </w:rPr>
        <w:t>(</w:t>
      </w:r>
      <w:r w:rsidRPr="00327BB3">
        <w:rPr>
          <w:rFonts w:asciiTheme="minorHAnsi" w:hAnsiTheme="minorHAnsi" w:cs="Times New Roman"/>
          <w:i/>
          <w:color w:val="auto"/>
          <w:sz w:val="20"/>
          <w:szCs w:val="20"/>
          <w:lang w:val="pl-PL" w:eastAsia="pl-PL"/>
        </w:rPr>
        <w:t>wpisać numer części/numer pozycji/nazwę/rodzaj towaru</w:t>
      </w:r>
      <w:r w:rsidRPr="00327BB3">
        <w:rPr>
          <w:rFonts w:asciiTheme="minorHAnsi" w:hAnsiTheme="minorHAnsi" w:cs="Times New Roman"/>
          <w:color w:val="auto"/>
          <w:sz w:val="16"/>
          <w:szCs w:val="16"/>
          <w:lang w:val="pl-PL" w:eastAsia="pl-PL"/>
        </w:rPr>
        <w:t xml:space="preserve">, </w:t>
      </w:r>
      <w:r w:rsidRPr="00327BB3">
        <w:rPr>
          <w:rFonts w:asciiTheme="minorHAnsi" w:hAnsiTheme="minorHAnsi" w:cs="Times New Roman"/>
          <w:i/>
          <w:color w:val="auto"/>
          <w:sz w:val="20"/>
          <w:szCs w:val="20"/>
          <w:lang w:val="pl-PL" w:eastAsia="pl-PL"/>
        </w:rPr>
        <w:t xml:space="preserve">które będą prowadziły do powstania u Zamawiającego obowiązku podatkowego zgodnie z przepisami o podatku od towarów i usług) </w:t>
      </w:r>
      <w:r w:rsidRPr="00327BB3">
        <w:rPr>
          <w:rFonts w:asciiTheme="minorHAnsi" w:hAnsiTheme="minorHAnsi" w:cs="Times New Roman"/>
          <w:color w:val="auto"/>
          <w:sz w:val="24"/>
          <w:szCs w:val="24"/>
          <w:lang w:val="pl-PL" w:eastAsia="pl-PL"/>
        </w:rPr>
        <w:t>objętych przedmiotem zamówienia.*</w:t>
      </w:r>
    </w:p>
    <w:p w:rsidR="00804D06" w:rsidRPr="00327BB3" w:rsidRDefault="00804D06" w:rsidP="00804D06">
      <w:pPr>
        <w:widowControl w:val="0"/>
        <w:tabs>
          <w:tab w:val="left" w:pos="709"/>
        </w:tabs>
        <w:spacing w:after="0"/>
        <w:jc w:val="both"/>
        <w:rPr>
          <w:rFonts w:asciiTheme="minorHAnsi" w:hAnsiTheme="minorHAnsi" w:cs="Times New Roman"/>
          <w:color w:val="auto"/>
          <w:sz w:val="18"/>
          <w:szCs w:val="24"/>
          <w:lang w:val="pl-PL" w:eastAsia="pl-PL"/>
        </w:rPr>
      </w:pPr>
      <w:r>
        <w:rPr>
          <w:rFonts w:asciiTheme="minorHAnsi" w:hAnsiTheme="minorHAnsi" w:cs="Times New Roman"/>
          <w:color w:val="auto"/>
          <w:sz w:val="18"/>
          <w:szCs w:val="24"/>
          <w:lang w:val="pl-PL" w:eastAsia="pl-PL"/>
        </w:rPr>
        <w:tab/>
      </w:r>
      <w:r w:rsidRPr="00327BB3">
        <w:rPr>
          <w:rFonts w:asciiTheme="minorHAnsi" w:hAnsiTheme="minorHAnsi" w:cs="Times New Roman"/>
          <w:color w:val="auto"/>
          <w:sz w:val="18"/>
          <w:szCs w:val="24"/>
          <w:lang w:val="pl-PL" w:eastAsia="pl-PL"/>
        </w:rPr>
        <w:t>(*skreślić, jeżeli nie dotyczy)</w:t>
      </w:r>
    </w:p>
    <w:p w:rsidR="00977A18" w:rsidRPr="00327BB3" w:rsidRDefault="00977A18" w:rsidP="00977A18">
      <w:pPr>
        <w:numPr>
          <w:ilvl w:val="0"/>
          <w:numId w:val="2"/>
        </w:numPr>
        <w:suppressAutoHyphens w:val="0"/>
        <w:spacing w:after="0" w:line="240" w:lineRule="auto"/>
        <w:ind w:left="357"/>
        <w:contextualSpacing/>
        <w:jc w:val="both"/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</w:pPr>
      <w:r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  <w:t xml:space="preserve">Oświadczamy, że wypełniliśmy obowiązki </w:t>
      </w:r>
      <w:r w:rsidRPr="00327BB3">
        <w:rPr>
          <w:rFonts w:asciiTheme="minorHAnsi" w:eastAsia="Calibri" w:hAnsiTheme="minorHAnsi" w:cs="Times New Roman"/>
          <w:sz w:val="24"/>
          <w:szCs w:val="24"/>
          <w:lang w:val="pl-PL" w:eastAsia="en-US"/>
        </w:rPr>
        <w:t>informacyjne przewidziane w art. 13 lub art. 14 RODO</w:t>
      </w:r>
      <w:r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  <w:r w:rsidRPr="00327BB3">
        <w:rPr>
          <w:rFonts w:asciiTheme="minorHAnsi" w:eastAsia="Calibri" w:hAnsiTheme="minorHAnsi" w:cs="Times New Roman"/>
          <w:sz w:val="24"/>
          <w:szCs w:val="24"/>
          <w:lang w:val="pl-PL" w:eastAsia="en-US"/>
        </w:rPr>
        <w:t xml:space="preserve">wobec osób fizycznych, </w:t>
      </w:r>
      <w:r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  <w:t>od których dane osobowe bezpośrednio lub pośrednio pozyskałem</w:t>
      </w:r>
      <w:r w:rsidRPr="00327BB3">
        <w:rPr>
          <w:rFonts w:asciiTheme="minorHAnsi" w:eastAsia="Calibri" w:hAnsiTheme="minorHAnsi" w:cs="Times New Roman"/>
          <w:sz w:val="24"/>
          <w:szCs w:val="24"/>
          <w:lang w:val="pl-PL" w:eastAsia="en-US"/>
        </w:rPr>
        <w:t xml:space="preserve"> w celu ubiegania się o udzielenie zamówienia publicznego w niniejszym postępowaniu</w:t>
      </w:r>
      <w:r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  <w:t>.</w:t>
      </w:r>
      <w:r w:rsidRPr="00327BB3">
        <w:rPr>
          <w:rFonts w:asciiTheme="minorHAnsi" w:eastAsia="Calibri" w:hAnsiTheme="minorHAnsi" w:cs="Times New Roman"/>
          <w:color w:val="auto"/>
          <w:sz w:val="24"/>
          <w:szCs w:val="24"/>
          <w:vertAlign w:val="superscript"/>
          <w:lang w:val="pl-PL" w:eastAsia="en-US"/>
        </w:rPr>
        <w:footnoteReference w:id="1"/>
      </w:r>
    </w:p>
    <w:p w:rsidR="00977A18" w:rsidRPr="00327BB3" w:rsidRDefault="00977A18" w:rsidP="00977A18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</w:pPr>
      <w:r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  <w:t>Oświadczamy, że zamierzamy/nie zamierzamy* powierzyć realizację następujących części zamówienia podwykonawcom:</w:t>
      </w:r>
    </w:p>
    <w:tbl>
      <w:tblPr>
        <w:tblW w:w="9072" w:type="dxa"/>
        <w:tblInd w:w="134" w:type="dxa"/>
        <w:tblLayout w:type="fixed"/>
        <w:tblLook w:val="04A0" w:firstRow="1" w:lastRow="0" w:firstColumn="1" w:lastColumn="0" w:noHBand="0" w:noVBand="1"/>
      </w:tblPr>
      <w:tblGrid>
        <w:gridCol w:w="520"/>
        <w:gridCol w:w="6093"/>
        <w:gridCol w:w="2459"/>
      </w:tblGrid>
      <w:tr w:rsidR="00977A18" w:rsidRPr="00544BA9" w:rsidTr="00151205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977A18" w:rsidRPr="00327BB3" w:rsidRDefault="00977A18" w:rsidP="00151205">
            <w:pPr>
              <w:autoSpaceDE w:val="0"/>
              <w:spacing w:after="0" w:line="240" w:lineRule="auto"/>
              <w:jc w:val="center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  <w:r w:rsidRPr="00327BB3"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  <w:t>Lp.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977A18" w:rsidRPr="00327BB3" w:rsidRDefault="00977A18" w:rsidP="00151205">
            <w:pPr>
              <w:autoSpaceDE w:val="0"/>
              <w:spacing w:after="0" w:line="240" w:lineRule="auto"/>
              <w:jc w:val="center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  <w:r w:rsidRPr="00327BB3"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  <w:t xml:space="preserve">Opis części zamówienia, którą wykonawca </w:t>
            </w:r>
          </w:p>
          <w:p w:rsidR="00977A18" w:rsidRPr="00327BB3" w:rsidRDefault="00977A18" w:rsidP="00151205">
            <w:pPr>
              <w:autoSpaceDE w:val="0"/>
              <w:spacing w:after="0" w:line="240" w:lineRule="auto"/>
              <w:jc w:val="center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  <w:r w:rsidRPr="00327BB3"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  <w:t>zamierza powierzyć do realizacji przez podwykonawcę</w:t>
            </w: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77A18" w:rsidRPr="00327BB3" w:rsidRDefault="00977A18" w:rsidP="00151205">
            <w:pPr>
              <w:autoSpaceDE w:val="0"/>
              <w:spacing w:after="0" w:line="240" w:lineRule="auto"/>
              <w:jc w:val="center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  <w:r w:rsidRPr="00327BB3"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  <w:t>Nazwa podwykonawcy</w:t>
            </w:r>
          </w:p>
          <w:p w:rsidR="00977A18" w:rsidRPr="00327BB3" w:rsidRDefault="00977A18" w:rsidP="00151205">
            <w:pPr>
              <w:autoSpaceDE w:val="0"/>
              <w:spacing w:after="0" w:line="240" w:lineRule="auto"/>
              <w:jc w:val="center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  <w:r w:rsidRPr="00327BB3"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  <w:t>(o ile są znani)</w:t>
            </w:r>
          </w:p>
        </w:tc>
      </w:tr>
      <w:tr w:rsidR="00977A18" w:rsidRPr="00327BB3" w:rsidTr="00151205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7A18" w:rsidRPr="00327BB3" w:rsidRDefault="00977A18" w:rsidP="00151205">
            <w:pPr>
              <w:autoSpaceDE w:val="0"/>
              <w:snapToGrid w:val="0"/>
              <w:spacing w:after="0" w:line="240" w:lineRule="auto"/>
              <w:jc w:val="center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  <w:r w:rsidRPr="00327BB3"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  <w:t>1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7A18" w:rsidRPr="00327BB3" w:rsidRDefault="00977A18" w:rsidP="00151205">
            <w:pPr>
              <w:autoSpaceDE w:val="0"/>
              <w:snapToGrid w:val="0"/>
              <w:spacing w:after="0" w:line="240" w:lineRule="auto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</w:p>
        </w:tc>
        <w:tc>
          <w:tcPr>
            <w:tcW w:w="2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A18" w:rsidRPr="00327BB3" w:rsidRDefault="00977A18" w:rsidP="00151205">
            <w:pPr>
              <w:autoSpaceDE w:val="0"/>
              <w:snapToGrid w:val="0"/>
              <w:spacing w:after="0" w:line="240" w:lineRule="auto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</w:p>
        </w:tc>
      </w:tr>
    </w:tbl>
    <w:p w:rsidR="00977A18" w:rsidRPr="00327BB3" w:rsidRDefault="00977A18" w:rsidP="00977A18">
      <w:pPr>
        <w:suppressAutoHyphens w:val="0"/>
        <w:spacing w:after="0" w:line="240" w:lineRule="auto"/>
        <w:jc w:val="both"/>
        <w:rPr>
          <w:rFonts w:asciiTheme="minorHAnsi" w:eastAsia="Calibri" w:hAnsiTheme="minorHAnsi" w:cs="Times New Roman"/>
          <w:i/>
          <w:color w:val="auto"/>
          <w:sz w:val="18"/>
          <w:szCs w:val="18"/>
          <w:lang w:val="pl-PL" w:eastAsia="en-US"/>
        </w:rPr>
      </w:pPr>
      <w:r w:rsidRPr="00327BB3">
        <w:rPr>
          <w:rFonts w:asciiTheme="minorHAnsi" w:eastAsia="Calibri" w:hAnsiTheme="minorHAnsi" w:cs="Times New Roman"/>
          <w:i/>
          <w:color w:val="auto"/>
          <w:sz w:val="18"/>
          <w:szCs w:val="18"/>
          <w:lang w:val="pl-PL" w:eastAsia="en-US"/>
        </w:rPr>
        <w:t>(wypełnić tabelę tylko w przypadku powierzenia części zamówienia podwykonawcom, w przeciwnym razie pozostawić niewypełnioną)</w:t>
      </w:r>
    </w:p>
    <w:p w:rsidR="00977A18" w:rsidRPr="00327BB3" w:rsidRDefault="00977A18" w:rsidP="00977A18">
      <w:pPr>
        <w:suppressAutoHyphens w:val="0"/>
        <w:spacing w:after="0" w:line="240" w:lineRule="auto"/>
        <w:jc w:val="both"/>
        <w:rPr>
          <w:rFonts w:asciiTheme="minorHAnsi" w:eastAsia="Calibri" w:hAnsiTheme="minorHAnsi" w:cs="Times New Roman"/>
          <w:color w:val="auto"/>
          <w:sz w:val="18"/>
          <w:szCs w:val="18"/>
          <w:lang w:val="pl-PL" w:eastAsia="en-US"/>
        </w:rPr>
      </w:pPr>
    </w:p>
    <w:p w:rsidR="00977A18" w:rsidRPr="00327BB3" w:rsidRDefault="00977A18" w:rsidP="00977A18">
      <w:pPr>
        <w:numPr>
          <w:ilvl w:val="0"/>
          <w:numId w:val="2"/>
        </w:numPr>
        <w:tabs>
          <w:tab w:val="left" w:pos="0"/>
        </w:tabs>
        <w:suppressAutoHyphens w:val="0"/>
        <w:spacing w:after="0" w:line="264" w:lineRule="auto"/>
        <w:ind w:right="1"/>
        <w:jc w:val="both"/>
        <w:rPr>
          <w:rFonts w:asciiTheme="minorHAnsi" w:eastAsia="Calibri" w:hAnsiTheme="minorHAnsi" w:cs="Times New Roman"/>
          <w:b/>
          <w:color w:val="auto"/>
          <w:sz w:val="24"/>
          <w:szCs w:val="24"/>
          <w:lang w:val="pl-PL" w:eastAsia="en-US"/>
        </w:rPr>
      </w:pPr>
      <w:r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  <w:t xml:space="preserve">W przypadku </w:t>
      </w:r>
      <w:r w:rsidRPr="00327BB3">
        <w:rPr>
          <w:rFonts w:asciiTheme="minorHAnsi" w:eastAsia="Calibri" w:hAnsiTheme="minorHAnsi" w:cs="Times New Roman"/>
          <w:color w:val="auto"/>
          <w:sz w:val="24"/>
          <w:szCs w:val="24"/>
          <w:shd w:val="clear" w:color="auto" w:fill="FFFFFF"/>
          <w:lang w:val="pl-PL" w:eastAsia="en-US"/>
        </w:rPr>
        <w:t>wykonawców wspólnie ubiegających się o udzielenie zamówienia (Konsorcjum, S.C.)</w:t>
      </w:r>
    </w:p>
    <w:tbl>
      <w:tblPr>
        <w:tblW w:w="9072" w:type="dxa"/>
        <w:tblInd w:w="134" w:type="dxa"/>
        <w:tblLayout w:type="fixed"/>
        <w:tblLook w:val="04A0" w:firstRow="1" w:lastRow="0" w:firstColumn="1" w:lastColumn="0" w:noHBand="0" w:noVBand="1"/>
      </w:tblPr>
      <w:tblGrid>
        <w:gridCol w:w="520"/>
        <w:gridCol w:w="3565"/>
        <w:gridCol w:w="4987"/>
      </w:tblGrid>
      <w:tr w:rsidR="00977A18" w:rsidRPr="00544BA9" w:rsidTr="00151205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977A18" w:rsidRPr="00327BB3" w:rsidRDefault="00977A18" w:rsidP="00151205">
            <w:pPr>
              <w:autoSpaceDE w:val="0"/>
              <w:spacing w:after="0" w:line="240" w:lineRule="auto"/>
              <w:jc w:val="center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  <w:r w:rsidRPr="00327BB3"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  <w:t>Lp.</w:t>
            </w:r>
          </w:p>
        </w:tc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977A18" w:rsidRPr="00327BB3" w:rsidRDefault="00977A18" w:rsidP="00151205">
            <w:pPr>
              <w:autoSpaceDE w:val="0"/>
              <w:spacing w:after="0" w:line="240" w:lineRule="auto"/>
              <w:jc w:val="center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  <w:r w:rsidRPr="00327BB3"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  <w:t xml:space="preserve">Nazwa wykonawcy  </w:t>
            </w:r>
          </w:p>
        </w:tc>
        <w:tc>
          <w:tcPr>
            <w:tcW w:w="4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77A18" w:rsidRPr="00327BB3" w:rsidRDefault="00977A18" w:rsidP="00151205">
            <w:pPr>
              <w:autoSpaceDE w:val="0"/>
              <w:spacing w:after="0" w:line="240" w:lineRule="auto"/>
              <w:jc w:val="center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  <w:r w:rsidRPr="00327BB3"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  <w:t xml:space="preserve">Dostawa/zakres dostawy, którą/który wykonają poszczególni wykonawcy </w:t>
            </w:r>
          </w:p>
        </w:tc>
      </w:tr>
      <w:tr w:rsidR="00977A18" w:rsidRPr="00327BB3" w:rsidTr="00151205"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7A18" w:rsidRPr="00327BB3" w:rsidRDefault="00977A18" w:rsidP="00151205">
            <w:pPr>
              <w:autoSpaceDE w:val="0"/>
              <w:snapToGrid w:val="0"/>
              <w:spacing w:after="0" w:line="240" w:lineRule="auto"/>
              <w:jc w:val="both"/>
              <w:rPr>
                <w:rFonts w:asciiTheme="minorHAnsi" w:hAnsiTheme="minorHAnsi" w:cs="Times New Roman"/>
                <w:color w:val="auto"/>
                <w:lang w:val="pl-PL" w:eastAsia="zh-CN"/>
              </w:rPr>
            </w:pPr>
            <w:r w:rsidRPr="00327BB3">
              <w:rPr>
                <w:rFonts w:asciiTheme="minorHAnsi" w:hAnsiTheme="minorHAnsi" w:cs="Times New Roman"/>
                <w:color w:val="auto"/>
                <w:lang w:val="pl-PL" w:eastAsia="zh-CN"/>
              </w:rPr>
              <w:t>1</w:t>
            </w:r>
          </w:p>
        </w:tc>
        <w:tc>
          <w:tcPr>
            <w:tcW w:w="35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977A18" w:rsidRPr="00327BB3" w:rsidRDefault="00977A18" w:rsidP="00151205">
            <w:pPr>
              <w:autoSpaceDE w:val="0"/>
              <w:snapToGrid w:val="0"/>
              <w:spacing w:after="0" w:line="240" w:lineRule="auto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</w:p>
        </w:tc>
        <w:tc>
          <w:tcPr>
            <w:tcW w:w="4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77A18" w:rsidRPr="00327BB3" w:rsidRDefault="00977A18" w:rsidP="00151205">
            <w:pPr>
              <w:autoSpaceDE w:val="0"/>
              <w:snapToGrid w:val="0"/>
              <w:spacing w:after="0" w:line="240" w:lineRule="auto"/>
              <w:rPr>
                <w:rFonts w:asciiTheme="minorHAnsi" w:hAnsiTheme="minorHAnsi" w:cs="Times New Roman"/>
                <w:color w:val="auto"/>
                <w:sz w:val="24"/>
                <w:szCs w:val="24"/>
                <w:lang w:val="pl-PL" w:eastAsia="zh-CN"/>
              </w:rPr>
            </w:pPr>
          </w:p>
        </w:tc>
      </w:tr>
    </w:tbl>
    <w:p w:rsidR="00977A18" w:rsidRPr="00327BB3" w:rsidRDefault="00977A18" w:rsidP="00977A18">
      <w:pPr>
        <w:suppressAutoHyphens w:val="0"/>
        <w:spacing w:after="0" w:line="240" w:lineRule="auto"/>
        <w:jc w:val="both"/>
        <w:rPr>
          <w:rFonts w:asciiTheme="minorHAnsi" w:eastAsia="Calibri" w:hAnsiTheme="minorHAnsi" w:cs="Times New Roman"/>
          <w:i/>
          <w:color w:val="auto"/>
          <w:sz w:val="18"/>
          <w:szCs w:val="18"/>
          <w:lang w:val="pl-PL" w:eastAsia="en-US"/>
        </w:rPr>
      </w:pPr>
      <w:r w:rsidRPr="00327BB3">
        <w:rPr>
          <w:rFonts w:asciiTheme="minorHAnsi" w:eastAsia="Calibri" w:hAnsiTheme="minorHAnsi" w:cs="Times New Roman"/>
          <w:i/>
          <w:color w:val="auto"/>
          <w:sz w:val="18"/>
          <w:szCs w:val="18"/>
          <w:lang w:val="pl-PL" w:eastAsia="en-US"/>
        </w:rPr>
        <w:t>(wypełnić tabelę tylko w przypadku wykonawców wspólnie ubiegających się o udzielenie zamówienia, w przeciwnym razie pozostawić niewypełnioną)</w:t>
      </w:r>
    </w:p>
    <w:p w:rsidR="00977A18" w:rsidRPr="00327BB3" w:rsidRDefault="00977A18" w:rsidP="00977A18">
      <w:pPr>
        <w:suppressAutoHyphens w:val="0"/>
        <w:spacing w:after="0" w:line="240" w:lineRule="auto"/>
        <w:jc w:val="both"/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</w:pPr>
    </w:p>
    <w:p w:rsidR="00977A18" w:rsidRPr="00327BB3" w:rsidRDefault="00977A18" w:rsidP="00977A18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</w:pPr>
      <w:r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  <w:t>Informujemy, że jesteśmy: (zaznaczyć właściwe)</w:t>
      </w:r>
    </w:p>
    <w:p w:rsidR="00977A18" w:rsidRPr="00327BB3" w:rsidRDefault="00977A18" w:rsidP="00977A18">
      <w:pPr>
        <w:suppressAutoHyphens w:val="0"/>
        <w:spacing w:after="0" w:line="240" w:lineRule="auto"/>
        <w:ind w:left="360"/>
        <w:jc w:val="both"/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</w:pPr>
      <w:r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  <w:t xml:space="preserve">□ mikroprzedsiębiorstwem, </w:t>
      </w:r>
    </w:p>
    <w:p w:rsidR="00977A18" w:rsidRPr="00327BB3" w:rsidRDefault="00977A18" w:rsidP="00977A18">
      <w:pPr>
        <w:suppressAutoHyphens w:val="0"/>
        <w:spacing w:after="0" w:line="240" w:lineRule="auto"/>
        <w:ind w:left="360"/>
        <w:jc w:val="both"/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</w:pPr>
      <w:r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  <w:t>□ małym przedsiębiorstwem,</w:t>
      </w:r>
    </w:p>
    <w:p w:rsidR="00977A18" w:rsidRPr="00327BB3" w:rsidRDefault="00977A18" w:rsidP="00977A18">
      <w:pPr>
        <w:suppressAutoHyphens w:val="0"/>
        <w:spacing w:after="0" w:line="240" w:lineRule="auto"/>
        <w:ind w:left="360"/>
        <w:jc w:val="both"/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</w:pPr>
      <w:r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  <w:t>□ średnim przedsiębiorstwem,</w:t>
      </w:r>
    </w:p>
    <w:p w:rsidR="00977A18" w:rsidRPr="00327BB3" w:rsidRDefault="00977A18" w:rsidP="00977A18">
      <w:pPr>
        <w:suppressAutoHyphens w:val="0"/>
        <w:spacing w:after="0" w:line="240" w:lineRule="auto"/>
        <w:ind w:left="360"/>
        <w:jc w:val="both"/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</w:pPr>
      <w:r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  <w:t xml:space="preserve">□ jednoosobową działalność gospodarcza, </w:t>
      </w:r>
    </w:p>
    <w:p w:rsidR="00977A18" w:rsidRPr="00327BB3" w:rsidRDefault="00977A18" w:rsidP="00977A18">
      <w:pPr>
        <w:suppressAutoHyphens w:val="0"/>
        <w:spacing w:after="0" w:line="240" w:lineRule="auto"/>
        <w:ind w:left="360"/>
        <w:jc w:val="both"/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</w:pPr>
      <w:r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  <w:t>□ osoba fizyczna nieprowadząca działalności gospodarczej, inny rodzaj,</w:t>
      </w:r>
    </w:p>
    <w:p w:rsidR="00977A18" w:rsidRPr="00327BB3" w:rsidRDefault="00977A18" w:rsidP="00977A18">
      <w:pPr>
        <w:suppressAutoHyphens w:val="0"/>
        <w:spacing w:after="0" w:line="240" w:lineRule="auto"/>
        <w:ind w:left="360"/>
        <w:jc w:val="both"/>
        <w:rPr>
          <w:rFonts w:asciiTheme="minorHAnsi" w:eastAsia="Calibri" w:hAnsiTheme="minorHAnsi" w:cs="Times New Roman"/>
          <w:i/>
          <w:color w:val="auto"/>
          <w:sz w:val="20"/>
          <w:szCs w:val="20"/>
          <w:lang w:val="pl-PL" w:eastAsia="en-US"/>
        </w:rPr>
      </w:pPr>
      <w:r w:rsidRPr="00327BB3">
        <w:rPr>
          <w:rFonts w:asciiTheme="minorHAnsi" w:eastAsia="Calibri" w:hAnsiTheme="minorHAnsi" w:cs="Times New Roman"/>
          <w:i/>
          <w:color w:val="auto"/>
          <w:sz w:val="20"/>
          <w:szCs w:val="20"/>
          <w:lang w:val="pl-PL" w:eastAsia="en-US"/>
        </w:rPr>
        <w:t xml:space="preserve">W rozumieniu ustawy z dnia 6 marca 2018 r. </w:t>
      </w:r>
      <w:proofErr w:type="spellStart"/>
      <w:r>
        <w:rPr>
          <w:rFonts w:cs="Times New Roman"/>
          <w:i/>
          <w:sz w:val="20"/>
          <w:szCs w:val="20"/>
        </w:rPr>
        <w:t>Prawo</w:t>
      </w:r>
      <w:proofErr w:type="spellEnd"/>
      <w:r>
        <w:rPr>
          <w:rFonts w:cs="Times New Roman"/>
          <w:i/>
          <w:sz w:val="20"/>
          <w:szCs w:val="20"/>
        </w:rPr>
        <w:t xml:space="preserve"> </w:t>
      </w:r>
      <w:proofErr w:type="spellStart"/>
      <w:r>
        <w:rPr>
          <w:rFonts w:cs="Times New Roman"/>
          <w:i/>
          <w:sz w:val="20"/>
          <w:szCs w:val="20"/>
        </w:rPr>
        <w:t>przedsiębiorców</w:t>
      </w:r>
      <w:proofErr w:type="spellEnd"/>
      <w:r>
        <w:rPr>
          <w:rFonts w:cs="Times New Roman"/>
          <w:i/>
          <w:sz w:val="20"/>
          <w:szCs w:val="20"/>
        </w:rPr>
        <w:t xml:space="preserve"> (</w:t>
      </w:r>
      <w:proofErr w:type="spellStart"/>
      <w:r>
        <w:rPr>
          <w:rFonts w:cs="Times New Roman"/>
          <w:i/>
          <w:sz w:val="20"/>
          <w:szCs w:val="20"/>
        </w:rPr>
        <w:t>tj</w:t>
      </w:r>
      <w:proofErr w:type="spellEnd"/>
      <w:r>
        <w:rPr>
          <w:rFonts w:cs="Times New Roman"/>
          <w:i/>
          <w:sz w:val="20"/>
          <w:szCs w:val="20"/>
        </w:rPr>
        <w:t xml:space="preserve">. Dz. U. z 2024 r., </w:t>
      </w:r>
      <w:proofErr w:type="spellStart"/>
      <w:r>
        <w:rPr>
          <w:rFonts w:cs="Times New Roman"/>
          <w:i/>
          <w:sz w:val="20"/>
          <w:szCs w:val="20"/>
        </w:rPr>
        <w:t>poz</w:t>
      </w:r>
      <w:proofErr w:type="spellEnd"/>
      <w:r>
        <w:rPr>
          <w:rFonts w:cs="Times New Roman"/>
          <w:i/>
          <w:sz w:val="20"/>
          <w:szCs w:val="20"/>
        </w:rPr>
        <w:t>. 236</w:t>
      </w:r>
      <w:r w:rsidRPr="00327BB3">
        <w:rPr>
          <w:rFonts w:asciiTheme="minorHAnsi" w:eastAsia="Calibri" w:hAnsiTheme="minorHAnsi" w:cs="Times New Roman"/>
          <w:i/>
          <w:color w:val="auto"/>
          <w:sz w:val="20"/>
          <w:szCs w:val="20"/>
          <w:lang w:val="pl-PL" w:eastAsia="en-US"/>
        </w:rPr>
        <w:t>).</w:t>
      </w:r>
    </w:p>
    <w:p w:rsidR="00977A18" w:rsidRPr="00327BB3" w:rsidRDefault="00977A18" w:rsidP="00977A18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</w:pPr>
      <w:r w:rsidRPr="00327BB3">
        <w:rPr>
          <w:rFonts w:asciiTheme="minorHAnsi" w:eastAsia="Calibri" w:hAnsiTheme="minorHAnsi" w:cs="Times New Roman"/>
          <w:color w:val="auto"/>
          <w:sz w:val="24"/>
          <w:szCs w:val="24"/>
          <w:lang w:val="pl-PL" w:eastAsia="en-US"/>
        </w:rPr>
        <w:t>Osobą upoważnioną do kontaktów z Zamawiającym w zakresie złożonej oferty oraz w sprawach dotyczących realizacji umowy jest: ……….…………….., e-mail: …………………., tel.: …………………..</w:t>
      </w:r>
    </w:p>
    <w:p w:rsidR="00A2090D" w:rsidRPr="00A2090D" w:rsidRDefault="00A2090D" w:rsidP="00A2090D">
      <w:pPr>
        <w:numPr>
          <w:ilvl w:val="0"/>
          <w:numId w:val="2"/>
        </w:numPr>
        <w:suppressAutoHyphens w:val="0"/>
        <w:spacing w:after="0"/>
        <w:jc w:val="both"/>
        <w:rPr>
          <w:rFonts w:eastAsia="Calibri" w:cstheme="minorHAnsi"/>
          <w:sz w:val="24"/>
          <w:szCs w:val="24"/>
          <w:lang w:val="pl-PL"/>
        </w:rPr>
      </w:pPr>
      <w:r w:rsidRPr="00A2090D">
        <w:rPr>
          <w:rFonts w:eastAsia="Calibri" w:cstheme="minorHAnsi"/>
          <w:sz w:val="24"/>
          <w:szCs w:val="24"/>
          <w:lang w:val="pl-PL"/>
        </w:rPr>
        <w:t>Załącznikami do niniejszego formularza oferty są:</w:t>
      </w:r>
    </w:p>
    <w:p w:rsidR="00A2090D" w:rsidRPr="00A2090D" w:rsidRDefault="00A2090D" w:rsidP="00A2090D">
      <w:pPr>
        <w:contextualSpacing/>
        <w:jc w:val="both"/>
        <w:rPr>
          <w:rFonts w:eastAsia="Calibri" w:cstheme="minorHAnsi"/>
          <w:sz w:val="24"/>
          <w:szCs w:val="24"/>
          <w:lang w:val="pl-PL"/>
        </w:rPr>
      </w:pPr>
      <w:r w:rsidRPr="00A2090D">
        <w:rPr>
          <w:rFonts w:cstheme="minorHAnsi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7A18" w:rsidRPr="00327BB3" w:rsidRDefault="00977A18" w:rsidP="00977A18">
      <w:pPr>
        <w:tabs>
          <w:tab w:val="left" w:pos="0"/>
        </w:tabs>
        <w:suppressAutoHyphens w:val="0"/>
        <w:spacing w:after="0" w:line="264" w:lineRule="auto"/>
        <w:ind w:left="426" w:right="1"/>
        <w:contextualSpacing/>
        <w:jc w:val="center"/>
        <w:rPr>
          <w:rFonts w:asciiTheme="minorHAnsi" w:eastAsia="Calibri" w:hAnsiTheme="minorHAnsi" w:cs="Times New Roman"/>
          <w:bCs/>
          <w:i/>
          <w:iCs/>
          <w:color w:val="FF0000"/>
          <w:sz w:val="24"/>
          <w:szCs w:val="24"/>
          <w:lang w:val="pl-PL" w:eastAsia="en-US"/>
        </w:rPr>
      </w:pPr>
      <w:r w:rsidRPr="00327BB3">
        <w:rPr>
          <w:rFonts w:asciiTheme="minorHAnsi" w:eastAsia="Calibri" w:hAnsiTheme="minorHAnsi" w:cs="Times New Roman"/>
          <w:bCs/>
          <w:i/>
          <w:iCs/>
          <w:color w:val="FF0000"/>
          <w:sz w:val="24"/>
          <w:szCs w:val="24"/>
          <w:lang w:val="pl-PL" w:eastAsia="en-US"/>
        </w:rPr>
        <w:t>Formularz oferty musi być podpisany przez osobę lub osoby uprawnione do reprezentowania Wykonawcy kwalifikowanym podpisem elektronicznym, podpisem zaufanym lub podpisem osobistym.</w:t>
      </w:r>
    </w:p>
    <w:p w:rsidR="00A2090D" w:rsidRPr="00A2090D" w:rsidRDefault="00A2090D" w:rsidP="00A2090D">
      <w:pPr>
        <w:spacing w:after="0" w:line="240" w:lineRule="auto"/>
        <w:jc w:val="both"/>
        <w:rPr>
          <w:rFonts w:cstheme="minorHAnsi"/>
          <w:sz w:val="24"/>
          <w:szCs w:val="24"/>
          <w:lang w:val="pl-PL"/>
        </w:rPr>
      </w:pPr>
      <w:bookmarkStart w:id="0" w:name="_GoBack"/>
      <w:bookmarkEnd w:id="0"/>
    </w:p>
    <w:p w:rsidR="008C442D" w:rsidRPr="00327BB3" w:rsidRDefault="008C442D" w:rsidP="008C442D">
      <w:pPr>
        <w:suppressAutoHyphens w:val="0"/>
        <w:spacing w:after="0" w:line="240" w:lineRule="auto"/>
        <w:rPr>
          <w:rFonts w:asciiTheme="minorHAnsi" w:eastAsia="Calibri" w:hAnsiTheme="minorHAnsi" w:cs="Times New Roman"/>
          <w:color w:val="auto"/>
          <w:sz w:val="20"/>
          <w:szCs w:val="20"/>
          <w:lang w:val="pl-PL" w:eastAsia="en-US"/>
        </w:rPr>
      </w:pPr>
    </w:p>
    <w:p w:rsidR="00E26B3B" w:rsidRPr="00327BB3" w:rsidRDefault="00E26B3B" w:rsidP="008C442D">
      <w:pPr>
        <w:pStyle w:val="Akapitzlist"/>
        <w:spacing w:after="0" w:line="240" w:lineRule="auto"/>
        <w:ind w:left="0"/>
        <w:rPr>
          <w:rFonts w:asciiTheme="minorHAnsi" w:hAnsiTheme="minorHAnsi"/>
          <w:bCs/>
          <w:sz w:val="24"/>
          <w:szCs w:val="24"/>
        </w:rPr>
      </w:pPr>
    </w:p>
    <w:p w:rsidR="00A03375" w:rsidRPr="00327BB3" w:rsidRDefault="00A03375" w:rsidP="00A03375">
      <w:pPr>
        <w:suppressAutoHyphens w:val="0"/>
        <w:spacing w:after="0" w:line="240" w:lineRule="auto"/>
        <w:jc w:val="both"/>
        <w:rPr>
          <w:rFonts w:asciiTheme="minorHAnsi" w:eastAsia="Calibri" w:hAnsiTheme="minorHAnsi" w:cs="Times New Roman"/>
          <w:color w:val="auto"/>
          <w:sz w:val="16"/>
          <w:szCs w:val="16"/>
          <w:lang w:val="pl-PL" w:eastAsia="en-US"/>
        </w:rPr>
      </w:pPr>
      <w:r w:rsidRPr="00327BB3">
        <w:rPr>
          <w:rFonts w:asciiTheme="minorHAnsi" w:hAnsiTheme="minorHAnsi" w:cs="Times New Roman"/>
          <w:b/>
          <w:color w:val="auto"/>
          <w:sz w:val="16"/>
          <w:szCs w:val="16"/>
          <w:lang w:val="pl-PL"/>
        </w:rPr>
        <w:t>*</w:t>
      </w:r>
      <w:r w:rsidRPr="00327BB3">
        <w:rPr>
          <w:rFonts w:asciiTheme="minorHAnsi" w:hAnsiTheme="minorHAnsi" w:cs="Times New Roman"/>
          <w:color w:val="auto"/>
          <w:sz w:val="16"/>
          <w:szCs w:val="16"/>
          <w:lang w:val="pl-PL"/>
        </w:rPr>
        <w:t>niepotrzebne skreślić</w:t>
      </w:r>
    </w:p>
    <w:p w:rsidR="00A03375" w:rsidRPr="00327BB3" w:rsidRDefault="00E26B3B" w:rsidP="009C2F8D">
      <w:pPr>
        <w:suppressAutoHyphens w:val="0"/>
        <w:spacing w:after="0"/>
        <w:ind w:left="142" w:hanging="142"/>
        <w:jc w:val="both"/>
        <w:rPr>
          <w:rFonts w:asciiTheme="minorHAnsi" w:eastAsia="Calibri" w:hAnsiTheme="minorHAnsi" w:cs="Times New Roman"/>
          <w:color w:val="auto"/>
          <w:sz w:val="16"/>
          <w:szCs w:val="16"/>
          <w:lang w:val="pl-PL" w:eastAsia="pl-PL"/>
        </w:rPr>
      </w:pPr>
      <w:r w:rsidRPr="00327BB3">
        <w:rPr>
          <w:rFonts w:asciiTheme="minorHAnsi" w:eastAsia="Calibri" w:hAnsiTheme="minorHAnsi" w:cs="Times New Roman"/>
          <w:sz w:val="16"/>
          <w:szCs w:val="16"/>
          <w:lang w:val="pl-PL" w:eastAsia="pl-PL"/>
        </w:rPr>
        <w:t>1</w:t>
      </w:r>
      <w:r w:rsidR="00A03375" w:rsidRPr="00327BB3">
        <w:rPr>
          <w:rFonts w:asciiTheme="minorHAnsi" w:eastAsia="Calibri" w:hAnsiTheme="minorHAnsi" w:cs="Times New Roman"/>
          <w:sz w:val="16"/>
          <w:szCs w:val="16"/>
          <w:lang w:val="pl-PL" w:eastAsia="pl-PL"/>
        </w:rPr>
        <w:t xml:space="preserve"> w przypadku gdy wykonawca </w:t>
      </w:r>
      <w:r w:rsidR="00A03375" w:rsidRPr="00327BB3">
        <w:rPr>
          <w:rFonts w:asciiTheme="minorHAnsi" w:eastAsia="Calibri" w:hAnsiTheme="minorHAnsi" w:cs="Times New Roman"/>
          <w:color w:val="auto"/>
          <w:sz w:val="16"/>
          <w:szCs w:val="16"/>
          <w:lang w:val="pl-PL" w:eastAsia="pl-PL"/>
        </w:rPr>
        <w:t>nie przekazuje danych osobowych innych niż bezpośrednio jego dotyczących lub zachodzi wyłączenie stosowania</w:t>
      </w:r>
      <w:r w:rsidR="000A4378">
        <w:rPr>
          <w:rFonts w:asciiTheme="minorHAnsi" w:eastAsia="Calibri" w:hAnsiTheme="minorHAnsi" w:cs="Times New Roman"/>
          <w:color w:val="auto"/>
          <w:sz w:val="16"/>
          <w:szCs w:val="16"/>
          <w:lang w:val="pl-PL" w:eastAsia="pl-PL"/>
        </w:rPr>
        <w:t xml:space="preserve"> </w:t>
      </w:r>
      <w:r w:rsidR="00A03375" w:rsidRPr="00327BB3">
        <w:rPr>
          <w:rFonts w:asciiTheme="minorHAnsi" w:eastAsia="Calibri" w:hAnsiTheme="minorHAnsi" w:cs="Times New Roman"/>
          <w:color w:val="auto"/>
          <w:sz w:val="16"/>
          <w:szCs w:val="16"/>
          <w:lang w:val="pl-PL" w:eastAsia="pl-PL"/>
        </w:rPr>
        <w:t>obowiązku informacyjnego, stosownie do art. 13 ust. 4 lub art. 14 ust. 5 RODO treści oświadczenia wykonawca nie składa (usunięcie treści oświadczenia np. przez jego wykreślenie).</w:t>
      </w:r>
    </w:p>
    <w:sectPr w:rsidR="00A03375" w:rsidRPr="00327BB3" w:rsidSect="00F97B5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2FB0" w:rsidRDefault="00202FB0">
      <w:pPr>
        <w:spacing w:after="0" w:line="240" w:lineRule="auto"/>
      </w:pPr>
      <w:r>
        <w:separator/>
      </w:r>
    </w:p>
  </w:endnote>
  <w:endnote w:type="continuationSeparator" w:id="0">
    <w:p w:rsidR="00202FB0" w:rsidRDefault="00202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9813163"/>
      <w:docPartObj>
        <w:docPartGallery w:val="Page Numbers (Bottom of Page)"/>
        <w:docPartUnique/>
      </w:docPartObj>
    </w:sdtPr>
    <w:sdtEndPr/>
    <w:sdtContent>
      <w:p w:rsidR="00F66B33" w:rsidRDefault="00BB67ED">
        <w:pPr>
          <w:pStyle w:val="Stopka"/>
          <w:jc w:val="right"/>
        </w:pPr>
        <w:r>
          <w:fldChar w:fldCharType="begin"/>
        </w:r>
        <w:r w:rsidR="00F66B33">
          <w:instrText>PAGE   \* MERGEFORMAT</w:instrText>
        </w:r>
        <w:r>
          <w:fldChar w:fldCharType="separate"/>
        </w:r>
        <w:r w:rsidR="00856D35" w:rsidRPr="00856D35">
          <w:rPr>
            <w:noProof/>
            <w:lang w:val="pl-PL"/>
          </w:rPr>
          <w:t>2</w:t>
        </w:r>
        <w:r>
          <w:fldChar w:fldCharType="end"/>
        </w:r>
      </w:p>
    </w:sdtContent>
  </w:sdt>
  <w:p w:rsidR="00F66B33" w:rsidRDefault="00F66B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2FB0" w:rsidRDefault="00202FB0">
      <w:pPr>
        <w:spacing w:after="0" w:line="240" w:lineRule="auto"/>
      </w:pPr>
      <w:r>
        <w:separator/>
      </w:r>
    </w:p>
  </w:footnote>
  <w:footnote w:type="continuationSeparator" w:id="0">
    <w:p w:rsidR="00202FB0" w:rsidRDefault="00202FB0">
      <w:pPr>
        <w:spacing w:after="0" w:line="240" w:lineRule="auto"/>
      </w:pPr>
      <w:r>
        <w:continuationSeparator/>
      </w:r>
    </w:p>
  </w:footnote>
  <w:footnote w:id="1">
    <w:p w:rsidR="00977A18" w:rsidRPr="004E72C5" w:rsidRDefault="00977A18" w:rsidP="00977A18">
      <w:pPr>
        <w:jc w:val="both"/>
        <w:rPr>
          <w:rFonts w:asciiTheme="minorHAnsi" w:eastAsia="Calibri" w:hAnsiTheme="minorHAnsi" w:cstheme="minorHAnsi"/>
          <w:lang w:val="pl-PL" w:eastAsia="zh-CN"/>
        </w:rPr>
      </w:pPr>
      <w:r w:rsidRPr="004130FC">
        <w:rPr>
          <w:rStyle w:val="Odwoanieprzypisudolnego"/>
          <w:rFonts w:asciiTheme="minorHAnsi" w:hAnsiTheme="minorHAnsi" w:cstheme="minorHAnsi"/>
        </w:rPr>
        <w:footnoteRef/>
      </w:r>
      <w:r>
        <w:rPr>
          <w:rFonts w:asciiTheme="minorHAnsi" w:eastAsia="Calibri" w:hAnsiTheme="minorHAnsi" w:cstheme="minorHAnsi"/>
          <w:lang w:val="pl-PL" w:eastAsia="zh-CN"/>
        </w:rPr>
        <w:t>W przypadku gdy W</w:t>
      </w:r>
      <w:r w:rsidRPr="004E72C5">
        <w:rPr>
          <w:rFonts w:asciiTheme="minorHAnsi" w:eastAsia="Calibri" w:hAnsiTheme="minorHAnsi" w:cstheme="minorHAnsi"/>
          <w:lang w:val="pl-PL" w:eastAsia="zh-CN"/>
        </w:rPr>
        <w:t xml:space="preserve">ykonawca nie przekazuje danych osobowych innych niż bezpośrednio jego dotyczących lub zachodzi wyłączenie stosowania obowiązku informacyjnego, stosownie do art. 13 ust. 4 lub art. 14 ust. 5 </w:t>
      </w:r>
      <w:r w:rsidRPr="004E72C5">
        <w:rPr>
          <w:rFonts w:asciiTheme="minorHAnsi" w:eastAsia="Calibri" w:hAnsiTheme="minorHAnsi" w:cstheme="minorHAnsi"/>
          <w:u w:val="single"/>
          <w:lang w:val="pl-PL" w:eastAsia="zh-CN"/>
        </w:rPr>
        <w:t>RODO treści oświadczenia wykonawca nie składa</w:t>
      </w:r>
      <w:r w:rsidRPr="004E72C5">
        <w:rPr>
          <w:rFonts w:asciiTheme="minorHAnsi" w:eastAsia="Calibri" w:hAnsiTheme="minorHAnsi" w:cstheme="minorHAnsi"/>
          <w:lang w:val="pl-PL" w:eastAsia="zh-CN"/>
        </w:rPr>
        <w:t xml:space="preserve"> – treść powyższego zapisu proszę wykreślić.</w:t>
      </w:r>
    </w:p>
    <w:p w:rsidR="00977A18" w:rsidRPr="004E72C5" w:rsidRDefault="00977A18" w:rsidP="00977A18">
      <w:pPr>
        <w:pStyle w:val="Tekstprzypisudolnego"/>
        <w:rPr>
          <w:sz w:val="22"/>
          <w:szCs w:val="22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3EF" w:rsidRPr="00C07769" w:rsidRDefault="00C07769" w:rsidP="00C07769">
    <w:pPr>
      <w:pStyle w:val="Nagwek"/>
      <w:rPr>
        <w:rFonts w:asciiTheme="minorHAnsi" w:hAnsiTheme="minorHAnsi" w:cstheme="minorHAnsi"/>
        <w:i/>
        <w:sz w:val="20"/>
        <w:szCs w:val="20"/>
        <w:lang w:val="pl-PL"/>
      </w:rPr>
    </w:pPr>
    <w:r w:rsidRPr="00C07769">
      <w:rPr>
        <w:rFonts w:asciiTheme="minorHAnsi" w:hAnsiTheme="minorHAnsi" w:cstheme="minorHAnsi"/>
        <w:i/>
        <w:sz w:val="20"/>
        <w:szCs w:val="20"/>
        <w:lang w:val="pl-PL"/>
      </w:rPr>
      <w:t>Nr referencyjny: K-</w:t>
    </w:r>
    <w:proofErr w:type="spellStart"/>
    <w:r w:rsidRPr="00C07769">
      <w:rPr>
        <w:rFonts w:asciiTheme="minorHAnsi" w:hAnsiTheme="minorHAnsi" w:cstheme="minorHAnsi"/>
        <w:i/>
        <w:sz w:val="20"/>
        <w:szCs w:val="20"/>
        <w:lang w:val="pl-PL"/>
      </w:rPr>
      <w:t>dzpz</w:t>
    </w:r>
    <w:proofErr w:type="spellEnd"/>
    <w:r w:rsidRPr="00C07769">
      <w:rPr>
        <w:rFonts w:asciiTheme="minorHAnsi" w:hAnsiTheme="minorHAnsi" w:cstheme="minorHAnsi"/>
        <w:i/>
        <w:sz w:val="20"/>
        <w:szCs w:val="20"/>
        <w:lang w:val="pl-PL"/>
      </w:rPr>
      <w:t>/382-</w:t>
    </w:r>
    <w:r w:rsidR="007210B3">
      <w:rPr>
        <w:rFonts w:asciiTheme="minorHAnsi" w:hAnsiTheme="minorHAnsi" w:cstheme="minorHAnsi"/>
        <w:i/>
        <w:sz w:val="20"/>
        <w:szCs w:val="20"/>
        <w:lang w:val="pl-PL"/>
      </w:rPr>
      <w:t>14</w:t>
    </w:r>
    <w:r w:rsidRPr="00C07769">
      <w:rPr>
        <w:rFonts w:asciiTheme="minorHAnsi" w:hAnsiTheme="minorHAnsi" w:cstheme="minorHAnsi"/>
        <w:i/>
        <w:sz w:val="20"/>
        <w:szCs w:val="20"/>
        <w:lang w:val="pl-PL"/>
      </w:rPr>
      <w:t>/202</w:t>
    </w:r>
    <w:r w:rsidR="007210B3">
      <w:rPr>
        <w:rFonts w:asciiTheme="minorHAnsi" w:hAnsiTheme="minorHAnsi" w:cstheme="minorHAnsi"/>
        <w:i/>
        <w:sz w:val="20"/>
        <w:szCs w:val="20"/>
        <w:lang w:val="pl-PL"/>
      </w:rPr>
      <w:t>4</w:t>
    </w:r>
    <w:r w:rsidRPr="00C07769">
      <w:rPr>
        <w:rFonts w:asciiTheme="minorHAnsi" w:hAnsiTheme="minorHAnsi" w:cstheme="minorHAnsi"/>
        <w:i/>
        <w:sz w:val="20"/>
        <w:szCs w:val="20"/>
        <w:lang w:val="pl-PL"/>
      </w:rPr>
      <w:tab/>
    </w:r>
    <w:r w:rsidRPr="00C07769">
      <w:rPr>
        <w:rFonts w:asciiTheme="minorHAnsi" w:hAnsiTheme="minorHAnsi" w:cstheme="minorHAnsi"/>
        <w:i/>
        <w:sz w:val="20"/>
        <w:szCs w:val="20"/>
        <w:lang w:val="pl-PL"/>
      </w:rPr>
      <w:tab/>
    </w:r>
    <w:r w:rsidRPr="00C07769">
      <w:rPr>
        <w:rFonts w:asciiTheme="minorHAnsi" w:hAnsiTheme="minorHAnsi" w:cstheme="minorHAnsi"/>
        <w:sz w:val="24"/>
        <w:szCs w:val="24"/>
        <w:lang w:val="pl-PL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0"/>
        </w:tabs>
        <w:ind w:left="690" w:hanging="33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432FF"/>
        <w:spacing w:val="0"/>
        <w:w w:val="100"/>
        <w:kern w:val="1"/>
        <w:position w:val="0"/>
        <w:sz w:val="24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432FF"/>
        <w:spacing w:val="0"/>
        <w:w w:val="100"/>
        <w:kern w:val="1"/>
        <w:position w:val="0"/>
        <w:sz w:val="24"/>
        <w:vertAlign w:val="baseli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432FF"/>
        <w:spacing w:val="0"/>
        <w:w w:val="100"/>
        <w:kern w:val="1"/>
        <w:position w:val="0"/>
        <w:sz w:val="24"/>
        <w:vertAlign w:val="baseli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</w:abstractNum>
  <w:abstractNum w:abstractNumId="4" w15:restartNumberingAfterBreak="0">
    <w:nsid w:val="00000005"/>
    <w:multiLevelType w:val="multi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360"/>
      </w:pPr>
      <w:rPr>
        <w:rFonts w:ascii="Symbol" w:eastAsia="Times New Roman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FF3333"/>
        <w:spacing w:val="0"/>
        <w:w w:val="100"/>
        <w:kern w:val="1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899"/>
        </w:tabs>
        <w:ind w:left="1899" w:hanging="360"/>
      </w:pPr>
      <w:rPr>
        <w:rFonts w:ascii="Arial Unicode MS" w:eastAsia="Times New Roman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szCs w:val="24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259"/>
        </w:tabs>
        <w:ind w:left="225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19"/>
        </w:tabs>
        <w:ind w:left="261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979"/>
        </w:tabs>
        <w:ind w:left="297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339"/>
        </w:tabs>
        <w:ind w:left="333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99"/>
        </w:tabs>
        <w:ind w:left="369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4059"/>
        </w:tabs>
        <w:ind w:left="405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419"/>
        </w:tabs>
        <w:ind w:left="4419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name w:val="WW8Num1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ascii="Symbol" w:eastAsia="Times New Roman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ascii="Arial Unicode MS" w:eastAsia="Times New Roman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9"/>
        </w:tabs>
        <w:ind w:left="4309" w:hanging="36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1423"/>
        </w:tabs>
        <w:ind w:left="1423" w:hanging="360"/>
      </w:pPr>
      <w:rPr>
        <w:rFonts w:ascii="Symbol" w:eastAsia="Times New Roman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783"/>
        </w:tabs>
        <w:ind w:left="1783" w:hanging="360"/>
      </w:pPr>
      <w:rPr>
        <w:rFonts w:ascii="Arial Unicode MS" w:eastAsia="Times New Roman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43"/>
        </w:tabs>
        <w:ind w:left="2143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503"/>
        </w:tabs>
        <w:ind w:left="250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863"/>
        </w:tabs>
        <w:ind w:left="286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223"/>
        </w:tabs>
        <w:ind w:left="322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83"/>
        </w:tabs>
        <w:ind w:left="358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943"/>
        </w:tabs>
        <w:ind w:left="394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4303"/>
        </w:tabs>
        <w:ind w:left="4303" w:hanging="36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00000008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</w:abstractNum>
  <w:abstractNum w:abstractNumId="8" w15:restartNumberingAfterBreak="0">
    <w:nsid w:val="00000009"/>
    <w:multiLevelType w:val="multilevel"/>
    <w:tmpl w:val="00000009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auto"/>
        <w:spacing w:val="0"/>
        <w:w w:val="100"/>
        <w:kern w:val="1"/>
        <w:position w:val="0"/>
        <w:sz w:val="24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auto"/>
        <w:spacing w:val="0"/>
        <w:w w:val="100"/>
        <w:kern w:val="1"/>
        <w:position w:val="0"/>
        <w:sz w:val="24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auto"/>
        <w:spacing w:val="0"/>
        <w:w w:val="100"/>
        <w:kern w:val="1"/>
        <w:position w:val="0"/>
        <w:sz w:val="24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auto"/>
        <w:spacing w:val="0"/>
        <w:w w:val="100"/>
        <w:kern w:val="1"/>
        <w:position w:val="0"/>
        <w:sz w:val="24"/>
        <w:vertAlign w:val="baseline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auto"/>
        <w:spacing w:val="0"/>
        <w:w w:val="100"/>
        <w:kern w:val="1"/>
        <w:position w:val="0"/>
        <w:sz w:val="24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auto"/>
        <w:spacing w:val="0"/>
        <w:w w:val="100"/>
        <w:kern w:val="1"/>
        <w:position w:val="0"/>
        <w:sz w:val="24"/>
        <w:vertAlign w:val="baseline"/>
      </w:rPr>
    </w:lvl>
  </w:abstractNum>
  <w:abstractNum w:abstractNumId="9" w15:restartNumberingAfterBreak="0">
    <w:nsid w:val="0000000A"/>
    <w:multiLevelType w:val="multilevel"/>
    <w:tmpl w:val="0000000A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</w:abstractNum>
  <w:abstractNum w:abstractNumId="10" w15:restartNumberingAfterBreak="0">
    <w:nsid w:val="0000000B"/>
    <w:multiLevelType w:val="multilevel"/>
    <w:tmpl w:val="0000000B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</w:abstractNum>
  <w:abstractNum w:abstractNumId="11" w15:restartNumberingAfterBreak="0">
    <w:nsid w:val="0000000C"/>
    <w:multiLevelType w:val="multilevel"/>
    <w:tmpl w:val="0000000C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Unicode MS" w:eastAsia="Times New Roman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0000000D"/>
    <w:name w:val="WW8Num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Unicode MS" w:eastAsia="Times New Roman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0000000E"/>
    <w:multiLevelType w:val="multilevel"/>
    <w:tmpl w:val="0000000E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1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Unicode MS" w:eastAsia="Times New Roman" w:hAnsi="Arial Unicode MS" w:cs="Arial Unicode M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4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0F0F56A9"/>
    <w:multiLevelType w:val="hybridMultilevel"/>
    <w:tmpl w:val="032E618A"/>
    <w:lvl w:ilvl="0" w:tplc="1A9E74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5756F6"/>
    <w:multiLevelType w:val="multilevel"/>
    <w:tmpl w:val="ABA69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B0C4BE3"/>
    <w:multiLevelType w:val="hybridMultilevel"/>
    <w:tmpl w:val="CCA6AF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DE80F6C"/>
    <w:multiLevelType w:val="hybridMultilevel"/>
    <w:tmpl w:val="714E16AE"/>
    <w:lvl w:ilvl="0" w:tplc="5480273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D45EB746">
      <w:start w:val="6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7824433"/>
    <w:multiLevelType w:val="hybridMultilevel"/>
    <w:tmpl w:val="BF3CDA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156EDF"/>
    <w:multiLevelType w:val="singleLevel"/>
    <w:tmpl w:val="CE320FE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aps w:val="0"/>
        <w:sz w:val="24"/>
      </w:rPr>
    </w:lvl>
  </w:abstractNum>
  <w:abstractNum w:abstractNumId="20" w15:restartNumberingAfterBreak="0">
    <w:nsid w:val="52792EEB"/>
    <w:multiLevelType w:val="hybridMultilevel"/>
    <w:tmpl w:val="FA80B500"/>
    <w:lvl w:ilvl="0" w:tplc="00503E5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5A0FFF"/>
    <w:multiLevelType w:val="multilevel"/>
    <w:tmpl w:val="ECA06E9C"/>
    <w:lvl w:ilvl="0">
      <w:start w:val="2"/>
      <w:numFmt w:val="decimal"/>
      <w:lvlText w:val="%1."/>
      <w:lvlJc w:val="left"/>
      <w:pPr>
        <w:ind w:left="360" w:hanging="360"/>
      </w:pPr>
      <w:rPr>
        <w:rFonts w:ascii="Cambria" w:hAnsi="Cambria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29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1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3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38" w:hanging="180"/>
      </w:pPr>
      <w:rPr>
        <w:rFonts w:hint="default"/>
      </w:rPr>
    </w:lvl>
  </w:abstractNum>
  <w:abstractNum w:abstractNumId="22" w15:restartNumberingAfterBreak="0">
    <w:nsid w:val="5EDE2E94"/>
    <w:multiLevelType w:val="hybridMultilevel"/>
    <w:tmpl w:val="2806FA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9C50ADC"/>
    <w:multiLevelType w:val="hybridMultilevel"/>
    <w:tmpl w:val="091835FC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326952">
      <w:start w:val="3"/>
      <w:numFmt w:val="bullet"/>
      <w:lvlText w:val="•"/>
      <w:lvlJc w:val="left"/>
      <w:pPr>
        <w:ind w:left="164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4" w15:restartNumberingAfterBreak="0">
    <w:nsid w:val="76C66895"/>
    <w:multiLevelType w:val="multilevel"/>
    <w:tmpl w:val="1824831C"/>
    <w:lvl w:ilvl="0">
      <w:start w:val="3"/>
      <w:numFmt w:val="decimal"/>
      <w:lvlText w:val="%1."/>
      <w:lvlJc w:val="left"/>
      <w:pPr>
        <w:ind w:left="502" w:hanging="360"/>
      </w:pPr>
      <w:rPr>
        <w:rFonts w:ascii="Cambria" w:hAnsi="Cambria" w:hint="default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20"/>
  </w:num>
  <w:num w:numId="4">
    <w:abstractNumId w:val="19"/>
  </w:num>
  <w:num w:numId="5">
    <w:abstractNumId w:val="14"/>
  </w:num>
  <w:num w:numId="6">
    <w:abstractNumId w:val="17"/>
  </w:num>
  <w:num w:numId="7">
    <w:abstractNumId w:val="23"/>
  </w:num>
  <w:num w:numId="8">
    <w:abstractNumId w:val="18"/>
  </w:num>
  <w:num w:numId="9">
    <w:abstractNumId w:val="21"/>
  </w:num>
  <w:num w:numId="10">
    <w:abstractNumId w:val="24"/>
  </w:num>
  <w:num w:numId="11">
    <w:abstractNumId w:val="16"/>
  </w:num>
  <w:num w:numId="12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noLineBreaksAfter w:lang="ja-JP" w:val="([{«‘“⦅〈《「『【〔〖〘〝︵︷︹︻︽︿﹁﹃﹇﹙﹛﹝｢"/>
  <w:noLineBreaksBefore w:lang="ja-JP" w:val=")]}’”〉〕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45C5"/>
    <w:rsid w:val="00012E19"/>
    <w:rsid w:val="0002197E"/>
    <w:rsid w:val="00024957"/>
    <w:rsid w:val="000253EF"/>
    <w:rsid w:val="00035A2F"/>
    <w:rsid w:val="00045388"/>
    <w:rsid w:val="00045A5D"/>
    <w:rsid w:val="00050020"/>
    <w:rsid w:val="00055559"/>
    <w:rsid w:val="00065B7E"/>
    <w:rsid w:val="00066CD3"/>
    <w:rsid w:val="000701F1"/>
    <w:rsid w:val="00070928"/>
    <w:rsid w:val="00070DC8"/>
    <w:rsid w:val="00083F34"/>
    <w:rsid w:val="000853FB"/>
    <w:rsid w:val="00086B5F"/>
    <w:rsid w:val="000A4378"/>
    <w:rsid w:val="000C7FE5"/>
    <w:rsid w:val="000D1CF6"/>
    <w:rsid w:val="000D4849"/>
    <w:rsid w:val="000D6DB5"/>
    <w:rsid w:val="000E07BD"/>
    <w:rsid w:val="000E6EEC"/>
    <w:rsid w:val="000E7F22"/>
    <w:rsid w:val="00112C8E"/>
    <w:rsid w:val="0011533A"/>
    <w:rsid w:val="00124916"/>
    <w:rsid w:val="0013031A"/>
    <w:rsid w:val="001379E1"/>
    <w:rsid w:val="00140F6B"/>
    <w:rsid w:val="00147B00"/>
    <w:rsid w:val="0015161F"/>
    <w:rsid w:val="00162D6D"/>
    <w:rsid w:val="00164D81"/>
    <w:rsid w:val="001712EB"/>
    <w:rsid w:val="001819F1"/>
    <w:rsid w:val="001828F7"/>
    <w:rsid w:val="00183CA3"/>
    <w:rsid w:val="00185BFA"/>
    <w:rsid w:val="0018721A"/>
    <w:rsid w:val="00190796"/>
    <w:rsid w:val="00192A72"/>
    <w:rsid w:val="00192E2B"/>
    <w:rsid w:val="001936CA"/>
    <w:rsid w:val="001958DB"/>
    <w:rsid w:val="001A17BC"/>
    <w:rsid w:val="001A6980"/>
    <w:rsid w:val="001A7A4F"/>
    <w:rsid w:val="001C24E4"/>
    <w:rsid w:val="001C4BA8"/>
    <w:rsid w:val="001D3EF4"/>
    <w:rsid w:val="001D7473"/>
    <w:rsid w:val="001E0DB9"/>
    <w:rsid w:val="001E3FC6"/>
    <w:rsid w:val="001F5C34"/>
    <w:rsid w:val="00202FB0"/>
    <w:rsid w:val="002117F3"/>
    <w:rsid w:val="00217631"/>
    <w:rsid w:val="00226C41"/>
    <w:rsid w:val="00233989"/>
    <w:rsid w:val="00233E10"/>
    <w:rsid w:val="0023469C"/>
    <w:rsid w:val="0024032C"/>
    <w:rsid w:val="00250372"/>
    <w:rsid w:val="00251F72"/>
    <w:rsid w:val="002568D6"/>
    <w:rsid w:val="00257341"/>
    <w:rsid w:val="00265D3B"/>
    <w:rsid w:val="002674B2"/>
    <w:rsid w:val="002737B3"/>
    <w:rsid w:val="00275859"/>
    <w:rsid w:val="00284D79"/>
    <w:rsid w:val="0028752E"/>
    <w:rsid w:val="00291952"/>
    <w:rsid w:val="002931EE"/>
    <w:rsid w:val="00297BDC"/>
    <w:rsid w:val="002A05E8"/>
    <w:rsid w:val="002A1D74"/>
    <w:rsid w:val="002A34E5"/>
    <w:rsid w:val="002A4174"/>
    <w:rsid w:val="002A56F4"/>
    <w:rsid w:val="002A7AD7"/>
    <w:rsid w:val="002B1425"/>
    <w:rsid w:val="002B36A0"/>
    <w:rsid w:val="002C193B"/>
    <w:rsid w:val="002C3562"/>
    <w:rsid w:val="002C7ECC"/>
    <w:rsid w:val="002D45C5"/>
    <w:rsid w:val="002E1C98"/>
    <w:rsid w:val="002E273F"/>
    <w:rsid w:val="002E4A3E"/>
    <w:rsid w:val="00304340"/>
    <w:rsid w:val="00306954"/>
    <w:rsid w:val="0030754E"/>
    <w:rsid w:val="003079B6"/>
    <w:rsid w:val="00311FB5"/>
    <w:rsid w:val="003152B8"/>
    <w:rsid w:val="00315B42"/>
    <w:rsid w:val="00316079"/>
    <w:rsid w:val="00321722"/>
    <w:rsid w:val="00327BB3"/>
    <w:rsid w:val="00327D0C"/>
    <w:rsid w:val="003328AE"/>
    <w:rsid w:val="00334B1F"/>
    <w:rsid w:val="0034118C"/>
    <w:rsid w:val="00342AC8"/>
    <w:rsid w:val="003505B6"/>
    <w:rsid w:val="00352CCA"/>
    <w:rsid w:val="00355315"/>
    <w:rsid w:val="00371991"/>
    <w:rsid w:val="00383A6A"/>
    <w:rsid w:val="0038600E"/>
    <w:rsid w:val="003946DB"/>
    <w:rsid w:val="00395935"/>
    <w:rsid w:val="003A2F99"/>
    <w:rsid w:val="003A53DF"/>
    <w:rsid w:val="003B5AD6"/>
    <w:rsid w:val="003C3849"/>
    <w:rsid w:val="003C7D8F"/>
    <w:rsid w:val="003D1281"/>
    <w:rsid w:val="003D375B"/>
    <w:rsid w:val="003D5E77"/>
    <w:rsid w:val="003E2139"/>
    <w:rsid w:val="003E249C"/>
    <w:rsid w:val="003F0841"/>
    <w:rsid w:val="0040499F"/>
    <w:rsid w:val="004075C2"/>
    <w:rsid w:val="004179D7"/>
    <w:rsid w:val="00430CE7"/>
    <w:rsid w:val="004338B6"/>
    <w:rsid w:val="0043485E"/>
    <w:rsid w:val="00443ED2"/>
    <w:rsid w:val="0044551F"/>
    <w:rsid w:val="00450B69"/>
    <w:rsid w:val="004531F9"/>
    <w:rsid w:val="00462BD4"/>
    <w:rsid w:val="004707CD"/>
    <w:rsid w:val="00471054"/>
    <w:rsid w:val="0047786A"/>
    <w:rsid w:val="00482EE9"/>
    <w:rsid w:val="00485969"/>
    <w:rsid w:val="00487CA3"/>
    <w:rsid w:val="0049254E"/>
    <w:rsid w:val="00496850"/>
    <w:rsid w:val="004A0061"/>
    <w:rsid w:val="004A1006"/>
    <w:rsid w:val="004A4C1A"/>
    <w:rsid w:val="004A67C8"/>
    <w:rsid w:val="004A7F80"/>
    <w:rsid w:val="004B45DF"/>
    <w:rsid w:val="004C788C"/>
    <w:rsid w:val="004D6392"/>
    <w:rsid w:val="004D73D7"/>
    <w:rsid w:val="004E17C5"/>
    <w:rsid w:val="004E2D00"/>
    <w:rsid w:val="004E72C5"/>
    <w:rsid w:val="004F7A7C"/>
    <w:rsid w:val="005010DC"/>
    <w:rsid w:val="00501763"/>
    <w:rsid w:val="00501D27"/>
    <w:rsid w:val="005032E3"/>
    <w:rsid w:val="005055CA"/>
    <w:rsid w:val="00511F53"/>
    <w:rsid w:val="005128CB"/>
    <w:rsid w:val="00520074"/>
    <w:rsid w:val="005206E1"/>
    <w:rsid w:val="005231F1"/>
    <w:rsid w:val="005267A9"/>
    <w:rsid w:val="005318DA"/>
    <w:rsid w:val="005334E5"/>
    <w:rsid w:val="00537319"/>
    <w:rsid w:val="00544BA9"/>
    <w:rsid w:val="00551054"/>
    <w:rsid w:val="005562CD"/>
    <w:rsid w:val="0055728B"/>
    <w:rsid w:val="00557FD7"/>
    <w:rsid w:val="005757A9"/>
    <w:rsid w:val="0058168F"/>
    <w:rsid w:val="0058175B"/>
    <w:rsid w:val="00581F80"/>
    <w:rsid w:val="00582EFE"/>
    <w:rsid w:val="0058409D"/>
    <w:rsid w:val="0058505E"/>
    <w:rsid w:val="00585660"/>
    <w:rsid w:val="0058646E"/>
    <w:rsid w:val="00594BDF"/>
    <w:rsid w:val="00596FC8"/>
    <w:rsid w:val="005A6705"/>
    <w:rsid w:val="005A678E"/>
    <w:rsid w:val="005B1886"/>
    <w:rsid w:val="005B2ADA"/>
    <w:rsid w:val="005B4367"/>
    <w:rsid w:val="005B6026"/>
    <w:rsid w:val="005B7A88"/>
    <w:rsid w:val="005C0E66"/>
    <w:rsid w:val="005C4156"/>
    <w:rsid w:val="005C4922"/>
    <w:rsid w:val="005D4557"/>
    <w:rsid w:val="005E48CE"/>
    <w:rsid w:val="005F1601"/>
    <w:rsid w:val="005F682C"/>
    <w:rsid w:val="006050A5"/>
    <w:rsid w:val="006121C8"/>
    <w:rsid w:val="0061246B"/>
    <w:rsid w:val="00633E70"/>
    <w:rsid w:val="0063459B"/>
    <w:rsid w:val="006367E9"/>
    <w:rsid w:val="0063710C"/>
    <w:rsid w:val="00641EB0"/>
    <w:rsid w:val="00655290"/>
    <w:rsid w:val="006578D0"/>
    <w:rsid w:val="00657FBE"/>
    <w:rsid w:val="006608EB"/>
    <w:rsid w:val="00661EDE"/>
    <w:rsid w:val="006676E5"/>
    <w:rsid w:val="00677C3F"/>
    <w:rsid w:val="00681C45"/>
    <w:rsid w:val="00686B9F"/>
    <w:rsid w:val="006910AB"/>
    <w:rsid w:val="0069185E"/>
    <w:rsid w:val="00693A6C"/>
    <w:rsid w:val="006A1135"/>
    <w:rsid w:val="006A3040"/>
    <w:rsid w:val="006A3C35"/>
    <w:rsid w:val="006A5144"/>
    <w:rsid w:val="006B0118"/>
    <w:rsid w:val="006B4313"/>
    <w:rsid w:val="006C7137"/>
    <w:rsid w:val="006D1B72"/>
    <w:rsid w:val="006D377B"/>
    <w:rsid w:val="006D3ACD"/>
    <w:rsid w:val="006D650B"/>
    <w:rsid w:val="006E2E15"/>
    <w:rsid w:val="006E5BCF"/>
    <w:rsid w:val="006E677B"/>
    <w:rsid w:val="006F459C"/>
    <w:rsid w:val="006F75C1"/>
    <w:rsid w:val="00710C71"/>
    <w:rsid w:val="00713506"/>
    <w:rsid w:val="00717552"/>
    <w:rsid w:val="007210B3"/>
    <w:rsid w:val="007231B9"/>
    <w:rsid w:val="00724AA1"/>
    <w:rsid w:val="0073167E"/>
    <w:rsid w:val="007328A3"/>
    <w:rsid w:val="00733697"/>
    <w:rsid w:val="007376C3"/>
    <w:rsid w:val="007434DE"/>
    <w:rsid w:val="00760587"/>
    <w:rsid w:val="007702A1"/>
    <w:rsid w:val="0077190F"/>
    <w:rsid w:val="00776732"/>
    <w:rsid w:val="007B14AE"/>
    <w:rsid w:val="007C050B"/>
    <w:rsid w:val="007C09D5"/>
    <w:rsid w:val="007D0243"/>
    <w:rsid w:val="007D3B7C"/>
    <w:rsid w:val="007D5456"/>
    <w:rsid w:val="007D7194"/>
    <w:rsid w:val="007F056E"/>
    <w:rsid w:val="007F2668"/>
    <w:rsid w:val="007F42C0"/>
    <w:rsid w:val="00800A78"/>
    <w:rsid w:val="00802CBC"/>
    <w:rsid w:val="008031BE"/>
    <w:rsid w:val="00804D06"/>
    <w:rsid w:val="00810138"/>
    <w:rsid w:val="00816218"/>
    <w:rsid w:val="0082148E"/>
    <w:rsid w:val="0082247E"/>
    <w:rsid w:val="0082439E"/>
    <w:rsid w:val="008245AC"/>
    <w:rsid w:val="008302A9"/>
    <w:rsid w:val="008348A0"/>
    <w:rsid w:val="00847481"/>
    <w:rsid w:val="00852AB3"/>
    <w:rsid w:val="0085332A"/>
    <w:rsid w:val="008548F3"/>
    <w:rsid w:val="00854D3E"/>
    <w:rsid w:val="008551CF"/>
    <w:rsid w:val="00856A25"/>
    <w:rsid w:val="00856D35"/>
    <w:rsid w:val="0085707A"/>
    <w:rsid w:val="00857E10"/>
    <w:rsid w:val="00865FFC"/>
    <w:rsid w:val="00871B6E"/>
    <w:rsid w:val="00881CAF"/>
    <w:rsid w:val="008829DE"/>
    <w:rsid w:val="00883657"/>
    <w:rsid w:val="008857B8"/>
    <w:rsid w:val="008872CD"/>
    <w:rsid w:val="00887B34"/>
    <w:rsid w:val="008906DD"/>
    <w:rsid w:val="00896726"/>
    <w:rsid w:val="0089722A"/>
    <w:rsid w:val="008B1EE1"/>
    <w:rsid w:val="008B2D17"/>
    <w:rsid w:val="008B2ED6"/>
    <w:rsid w:val="008B3CE3"/>
    <w:rsid w:val="008C442D"/>
    <w:rsid w:val="008D2989"/>
    <w:rsid w:val="008D4AF7"/>
    <w:rsid w:val="008E1AC6"/>
    <w:rsid w:val="008E2E7A"/>
    <w:rsid w:val="008E4E56"/>
    <w:rsid w:val="008E5377"/>
    <w:rsid w:val="008F0CB4"/>
    <w:rsid w:val="008F584B"/>
    <w:rsid w:val="0090065E"/>
    <w:rsid w:val="009009A3"/>
    <w:rsid w:val="00901FAD"/>
    <w:rsid w:val="00903B99"/>
    <w:rsid w:val="00907EBE"/>
    <w:rsid w:val="009107E7"/>
    <w:rsid w:val="00924CD9"/>
    <w:rsid w:val="00932DA5"/>
    <w:rsid w:val="009356B8"/>
    <w:rsid w:val="00937463"/>
    <w:rsid w:val="009419FD"/>
    <w:rsid w:val="00944F55"/>
    <w:rsid w:val="00947E5C"/>
    <w:rsid w:val="0095083E"/>
    <w:rsid w:val="009508BE"/>
    <w:rsid w:val="00953B27"/>
    <w:rsid w:val="00957857"/>
    <w:rsid w:val="009609D7"/>
    <w:rsid w:val="009651CA"/>
    <w:rsid w:val="00974811"/>
    <w:rsid w:val="00977A18"/>
    <w:rsid w:val="009875F2"/>
    <w:rsid w:val="0099202E"/>
    <w:rsid w:val="0099682D"/>
    <w:rsid w:val="009A3D65"/>
    <w:rsid w:val="009A4D18"/>
    <w:rsid w:val="009A6339"/>
    <w:rsid w:val="009B4039"/>
    <w:rsid w:val="009B489E"/>
    <w:rsid w:val="009C1149"/>
    <w:rsid w:val="009C2F8D"/>
    <w:rsid w:val="009C3E26"/>
    <w:rsid w:val="009C4E32"/>
    <w:rsid w:val="009C6277"/>
    <w:rsid w:val="009C6C7E"/>
    <w:rsid w:val="009D316E"/>
    <w:rsid w:val="009E0DAD"/>
    <w:rsid w:val="009E35A4"/>
    <w:rsid w:val="009F1F0D"/>
    <w:rsid w:val="009F3AE2"/>
    <w:rsid w:val="00A02C1C"/>
    <w:rsid w:val="00A03375"/>
    <w:rsid w:val="00A14524"/>
    <w:rsid w:val="00A152C9"/>
    <w:rsid w:val="00A15956"/>
    <w:rsid w:val="00A179CB"/>
    <w:rsid w:val="00A2090D"/>
    <w:rsid w:val="00A26247"/>
    <w:rsid w:val="00A26F16"/>
    <w:rsid w:val="00A37EEE"/>
    <w:rsid w:val="00A44FE8"/>
    <w:rsid w:val="00A460E7"/>
    <w:rsid w:val="00A52E94"/>
    <w:rsid w:val="00A57449"/>
    <w:rsid w:val="00A6077B"/>
    <w:rsid w:val="00A62BE5"/>
    <w:rsid w:val="00A7038D"/>
    <w:rsid w:val="00A7653A"/>
    <w:rsid w:val="00A8116C"/>
    <w:rsid w:val="00A84398"/>
    <w:rsid w:val="00A86DC0"/>
    <w:rsid w:val="00A92014"/>
    <w:rsid w:val="00A93127"/>
    <w:rsid w:val="00AA1E0E"/>
    <w:rsid w:val="00AB46D0"/>
    <w:rsid w:val="00AC614D"/>
    <w:rsid w:val="00AC659A"/>
    <w:rsid w:val="00AC6ABF"/>
    <w:rsid w:val="00AC7DA6"/>
    <w:rsid w:val="00AD105B"/>
    <w:rsid w:val="00AD55FE"/>
    <w:rsid w:val="00AF60B4"/>
    <w:rsid w:val="00AF6C0B"/>
    <w:rsid w:val="00AF7ABE"/>
    <w:rsid w:val="00AF7D2D"/>
    <w:rsid w:val="00B10C63"/>
    <w:rsid w:val="00B11030"/>
    <w:rsid w:val="00B211C0"/>
    <w:rsid w:val="00B21C7D"/>
    <w:rsid w:val="00B21E19"/>
    <w:rsid w:val="00B22190"/>
    <w:rsid w:val="00B24CD2"/>
    <w:rsid w:val="00B325E8"/>
    <w:rsid w:val="00B37912"/>
    <w:rsid w:val="00B43EE0"/>
    <w:rsid w:val="00B441EF"/>
    <w:rsid w:val="00B514B7"/>
    <w:rsid w:val="00B51F81"/>
    <w:rsid w:val="00B60ABA"/>
    <w:rsid w:val="00B6534A"/>
    <w:rsid w:val="00B71A47"/>
    <w:rsid w:val="00B744FD"/>
    <w:rsid w:val="00B763CA"/>
    <w:rsid w:val="00B772DF"/>
    <w:rsid w:val="00B80BC4"/>
    <w:rsid w:val="00B85D3E"/>
    <w:rsid w:val="00B8713E"/>
    <w:rsid w:val="00B90772"/>
    <w:rsid w:val="00B959FD"/>
    <w:rsid w:val="00B95A3C"/>
    <w:rsid w:val="00BA1676"/>
    <w:rsid w:val="00BA2BA3"/>
    <w:rsid w:val="00BB5192"/>
    <w:rsid w:val="00BB5B98"/>
    <w:rsid w:val="00BB67ED"/>
    <w:rsid w:val="00BC3A03"/>
    <w:rsid w:val="00BC66A6"/>
    <w:rsid w:val="00BD4888"/>
    <w:rsid w:val="00BD6A7A"/>
    <w:rsid w:val="00BF150A"/>
    <w:rsid w:val="00BF3370"/>
    <w:rsid w:val="00C025B5"/>
    <w:rsid w:val="00C0382F"/>
    <w:rsid w:val="00C07769"/>
    <w:rsid w:val="00C1017E"/>
    <w:rsid w:val="00C1362E"/>
    <w:rsid w:val="00C20D0D"/>
    <w:rsid w:val="00C22A42"/>
    <w:rsid w:val="00C24806"/>
    <w:rsid w:val="00C25A81"/>
    <w:rsid w:val="00C277D2"/>
    <w:rsid w:val="00C31B3D"/>
    <w:rsid w:val="00C32BA1"/>
    <w:rsid w:val="00C43E50"/>
    <w:rsid w:val="00C47CC4"/>
    <w:rsid w:val="00C5080B"/>
    <w:rsid w:val="00C545B5"/>
    <w:rsid w:val="00C5621A"/>
    <w:rsid w:val="00C56D1D"/>
    <w:rsid w:val="00C628E5"/>
    <w:rsid w:val="00C637DA"/>
    <w:rsid w:val="00C6581A"/>
    <w:rsid w:val="00C7083F"/>
    <w:rsid w:val="00C74B4F"/>
    <w:rsid w:val="00C8177E"/>
    <w:rsid w:val="00C85294"/>
    <w:rsid w:val="00C85C39"/>
    <w:rsid w:val="00CA5113"/>
    <w:rsid w:val="00CA52FA"/>
    <w:rsid w:val="00CB0D59"/>
    <w:rsid w:val="00CB1466"/>
    <w:rsid w:val="00CC066D"/>
    <w:rsid w:val="00CC313B"/>
    <w:rsid w:val="00CC3DA0"/>
    <w:rsid w:val="00CC7EB7"/>
    <w:rsid w:val="00CD72DC"/>
    <w:rsid w:val="00CE190E"/>
    <w:rsid w:val="00CE4EE1"/>
    <w:rsid w:val="00CF1283"/>
    <w:rsid w:val="00D00E3B"/>
    <w:rsid w:val="00D06040"/>
    <w:rsid w:val="00D200D4"/>
    <w:rsid w:val="00D21E45"/>
    <w:rsid w:val="00D22C9E"/>
    <w:rsid w:val="00D26A9E"/>
    <w:rsid w:val="00D32932"/>
    <w:rsid w:val="00D3773B"/>
    <w:rsid w:val="00D414F3"/>
    <w:rsid w:val="00D43B40"/>
    <w:rsid w:val="00D43EA8"/>
    <w:rsid w:val="00D458AB"/>
    <w:rsid w:val="00D468A1"/>
    <w:rsid w:val="00D520DF"/>
    <w:rsid w:val="00D533C1"/>
    <w:rsid w:val="00D56379"/>
    <w:rsid w:val="00D652E7"/>
    <w:rsid w:val="00D73A04"/>
    <w:rsid w:val="00D808E0"/>
    <w:rsid w:val="00D870AB"/>
    <w:rsid w:val="00D91D99"/>
    <w:rsid w:val="00D967D8"/>
    <w:rsid w:val="00D97AFF"/>
    <w:rsid w:val="00DA37D5"/>
    <w:rsid w:val="00DB0FBA"/>
    <w:rsid w:val="00DB4882"/>
    <w:rsid w:val="00DC1131"/>
    <w:rsid w:val="00DD5BD2"/>
    <w:rsid w:val="00DD778C"/>
    <w:rsid w:val="00DE1A52"/>
    <w:rsid w:val="00DE2C92"/>
    <w:rsid w:val="00DE4689"/>
    <w:rsid w:val="00DF1254"/>
    <w:rsid w:val="00DF15DB"/>
    <w:rsid w:val="00DF22F6"/>
    <w:rsid w:val="00DF518E"/>
    <w:rsid w:val="00DF51E1"/>
    <w:rsid w:val="00DF64E4"/>
    <w:rsid w:val="00E0074A"/>
    <w:rsid w:val="00E008C6"/>
    <w:rsid w:val="00E16A98"/>
    <w:rsid w:val="00E16D68"/>
    <w:rsid w:val="00E26B3B"/>
    <w:rsid w:val="00E323BB"/>
    <w:rsid w:val="00E35E88"/>
    <w:rsid w:val="00E42D68"/>
    <w:rsid w:val="00E530FB"/>
    <w:rsid w:val="00E67CDB"/>
    <w:rsid w:val="00E73308"/>
    <w:rsid w:val="00E76992"/>
    <w:rsid w:val="00E91ED2"/>
    <w:rsid w:val="00E91ED3"/>
    <w:rsid w:val="00E92406"/>
    <w:rsid w:val="00E9451D"/>
    <w:rsid w:val="00EA33C6"/>
    <w:rsid w:val="00EB3D85"/>
    <w:rsid w:val="00EB5FEE"/>
    <w:rsid w:val="00ED0345"/>
    <w:rsid w:val="00ED1377"/>
    <w:rsid w:val="00ED5A05"/>
    <w:rsid w:val="00ED5EEE"/>
    <w:rsid w:val="00EE2066"/>
    <w:rsid w:val="00EE73E1"/>
    <w:rsid w:val="00EF39FB"/>
    <w:rsid w:val="00EF60B7"/>
    <w:rsid w:val="00F02A85"/>
    <w:rsid w:val="00F038FA"/>
    <w:rsid w:val="00F05F39"/>
    <w:rsid w:val="00F0604C"/>
    <w:rsid w:val="00F10098"/>
    <w:rsid w:val="00F11B90"/>
    <w:rsid w:val="00F30216"/>
    <w:rsid w:val="00F3058A"/>
    <w:rsid w:val="00F3203A"/>
    <w:rsid w:val="00F36E63"/>
    <w:rsid w:val="00F41BF5"/>
    <w:rsid w:val="00F52134"/>
    <w:rsid w:val="00F54528"/>
    <w:rsid w:val="00F65C39"/>
    <w:rsid w:val="00F66B33"/>
    <w:rsid w:val="00F721D1"/>
    <w:rsid w:val="00F72384"/>
    <w:rsid w:val="00F7341D"/>
    <w:rsid w:val="00F735DC"/>
    <w:rsid w:val="00F8090E"/>
    <w:rsid w:val="00F829F8"/>
    <w:rsid w:val="00F86C9B"/>
    <w:rsid w:val="00F90259"/>
    <w:rsid w:val="00F94050"/>
    <w:rsid w:val="00F97B5B"/>
    <w:rsid w:val="00FA096C"/>
    <w:rsid w:val="00FA4EC9"/>
    <w:rsid w:val="00FA7868"/>
    <w:rsid w:val="00FA7FAD"/>
    <w:rsid w:val="00FB0B30"/>
    <w:rsid w:val="00FB588F"/>
    <w:rsid w:val="00FB6D3F"/>
    <w:rsid w:val="00FE0B2A"/>
    <w:rsid w:val="00FE0FFC"/>
    <w:rsid w:val="00FE4B18"/>
    <w:rsid w:val="00FE6C8B"/>
    <w:rsid w:val="00FF33F7"/>
    <w:rsid w:val="00FF35B4"/>
    <w:rsid w:val="00FF41FD"/>
    <w:rsid w:val="00FF5003"/>
    <w:rsid w:val="00FF5A01"/>
    <w:rsid w:val="00FF6B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575C70E"/>
  <w15:docId w15:val="{DDED6B73-C7A0-460C-9109-2DF5FD58F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7FE5"/>
    <w:pPr>
      <w:suppressAutoHyphens/>
      <w:spacing w:after="200" w:line="276" w:lineRule="auto"/>
    </w:pPr>
    <w:rPr>
      <w:rFonts w:ascii="Calibri" w:hAnsi="Calibri" w:cs="Calibri"/>
      <w:color w:val="00000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locked/>
    <w:rsid w:val="0049254E"/>
    <w:pPr>
      <w:keepNext/>
      <w:tabs>
        <w:tab w:val="left" w:pos="540"/>
      </w:tabs>
      <w:suppressAutoHyphens w:val="0"/>
      <w:spacing w:after="0" w:line="240" w:lineRule="auto"/>
      <w:ind w:left="540"/>
      <w:jc w:val="both"/>
      <w:outlineLvl w:val="0"/>
    </w:pPr>
    <w:rPr>
      <w:rFonts w:ascii="Times New Roman" w:hAnsi="Times New Roman" w:cs="Times New Roman"/>
      <w:b/>
      <w:bCs/>
      <w:color w:val="auto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2z0">
    <w:name w:val="WW8Num2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:lang w:val="pl-PL"/>
    </w:rPr>
  </w:style>
  <w:style w:type="character" w:customStyle="1" w:styleId="WW8Num3z0">
    <w:name w:val="WW8Num3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:lang w:val="pl-PL"/>
    </w:rPr>
  </w:style>
  <w:style w:type="character" w:customStyle="1" w:styleId="WW8Num4z0">
    <w:name w:val="WW8Num4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:lang w:val="pl-PL"/>
    </w:rPr>
  </w:style>
  <w:style w:type="character" w:customStyle="1" w:styleId="WW8Num4z1">
    <w:name w:val="WW8Num4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5z0">
    <w:name w:val="WW8Num5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:lang w:val="pl-PL"/>
    </w:rPr>
  </w:style>
  <w:style w:type="character" w:customStyle="1" w:styleId="WW8Num6z0">
    <w:name w:val="WW8Num6z0"/>
    <w:uiPriority w:val="99"/>
    <w:rsid w:val="000C7FE5"/>
    <w:rPr>
      <w:rFonts w:ascii="Symbol" w:hAnsi="Symbol"/>
      <w:color w:val="FF26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6z2">
    <w:name w:val="WW8Num6z2"/>
    <w:uiPriority w:val="99"/>
    <w:rsid w:val="000C7FE5"/>
    <w:rPr>
      <w:rFonts w:ascii="Times New Roman" w:hAnsi="Times New Roman"/>
      <w:color w:val="000000"/>
      <w:sz w:val="24"/>
    </w:rPr>
  </w:style>
  <w:style w:type="character" w:customStyle="1" w:styleId="WW8Num7z0">
    <w:name w:val="WW8Num7z0"/>
    <w:uiPriority w:val="99"/>
    <w:rsid w:val="000C7FE5"/>
    <w:rPr>
      <w:rFonts w:ascii="Symbol" w:hAnsi="Symbol"/>
      <w:color w:val="0432FF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7z1">
    <w:name w:val="WW8Num7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8z0">
    <w:name w:val="WW8Num8z0"/>
    <w:uiPriority w:val="99"/>
    <w:rsid w:val="000C7FE5"/>
    <w:rPr>
      <w:rFonts w:ascii="Symbol" w:hAnsi="Symbol"/>
      <w:color w:val="FF3333"/>
      <w:spacing w:val="0"/>
      <w:w w:val="100"/>
      <w:kern w:val="1"/>
      <w:position w:val="0"/>
      <w:sz w:val="24"/>
      <w:shd w:val="clear" w:color="auto" w:fill="auto"/>
      <w:vertAlign w:val="baseline"/>
      <w:em w:val="none"/>
      <w:lang w:val="pl-PL"/>
    </w:rPr>
  </w:style>
  <w:style w:type="character" w:customStyle="1" w:styleId="WW8Num8z1">
    <w:name w:val="WW8Num8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8z2">
    <w:name w:val="WW8Num8z2"/>
    <w:uiPriority w:val="99"/>
    <w:rsid w:val="000C7FE5"/>
  </w:style>
  <w:style w:type="character" w:customStyle="1" w:styleId="WW8Num8z3">
    <w:name w:val="WW8Num8z3"/>
    <w:uiPriority w:val="99"/>
    <w:rsid w:val="000C7FE5"/>
  </w:style>
  <w:style w:type="character" w:customStyle="1" w:styleId="WW8Num8z4">
    <w:name w:val="WW8Num8z4"/>
    <w:uiPriority w:val="99"/>
    <w:rsid w:val="000C7FE5"/>
  </w:style>
  <w:style w:type="character" w:customStyle="1" w:styleId="WW8Num8z5">
    <w:name w:val="WW8Num8z5"/>
    <w:uiPriority w:val="99"/>
    <w:rsid w:val="000C7FE5"/>
  </w:style>
  <w:style w:type="character" w:customStyle="1" w:styleId="WW8Num8z6">
    <w:name w:val="WW8Num8z6"/>
    <w:uiPriority w:val="99"/>
    <w:rsid w:val="000C7FE5"/>
  </w:style>
  <w:style w:type="character" w:customStyle="1" w:styleId="WW8Num8z7">
    <w:name w:val="WW8Num8z7"/>
    <w:uiPriority w:val="99"/>
    <w:rsid w:val="000C7FE5"/>
  </w:style>
  <w:style w:type="character" w:customStyle="1" w:styleId="WW8Num8z8">
    <w:name w:val="WW8Num8z8"/>
    <w:uiPriority w:val="99"/>
    <w:rsid w:val="000C7FE5"/>
  </w:style>
  <w:style w:type="character" w:customStyle="1" w:styleId="WW8Num9z0">
    <w:name w:val="WW8Num9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9z1">
    <w:name w:val="WW8Num9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9z2">
    <w:name w:val="WW8Num9z2"/>
    <w:uiPriority w:val="99"/>
    <w:rsid w:val="000C7FE5"/>
    <w:rPr>
      <w:rFonts w:ascii="Wingdings" w:hAnsi="Wingdings"/>
    </w:rPr>
  </w:style>
  <w:style w:type="character" w:customStyle="1" w:styleId="WW8Num9z3">
    <w:name w:val="WW8Num9z3"/>
    <w:uiPriority w:val="99"/>
    <w:rsid w:val="000C7FE5"/>
  </w:style>
  <w:style w:type="character" w:customStyle="1" w:styleId="WW8Num9z4">
    <w:name w:val="WW8Num9z4"/>
    <w:uiPriority w:val="99"/>
    <w:rsid w:val="000C7FE5"/>
  </w:style>
  <w:style w:type="character" w:customStyle="1" w:styleId="WW8Num9z5">
    <w:name w:val="WW8Num9z5"/>
    <w:uiPriority w:val="99"/>
    <w:rsid w:val="000C7FE5"/>
  </w:style>
  <w:style w:type="character" w:customStyle="1" w:styleId="WW8Num9z6">
    <w:name w:val="WW8Num9z6"/>
    <w:uiPriority w:val="99"/>
    <w:rsid w:val="000C7FE5"/>
  </w:style>
  <w:style w:type="character" w:customStyle="1" w:styleId="WW8Num9z7">
    <w:name w:val="WW8Num9z7"/>
    <w:uiPriority w:val="99"/>
    <w:rsid w:val="000C7FE5"/>
  </w:style>
  <w:style w:type="character" w:customStyle="1" w:styleId="WW8Num9z8">
    <w:name w:val="WW8Num9z8"/>
    <w:uiPriority w:val="99"/>
    <w:rsid w:val="000C7FE5"/>
  </w:style>
  <w:style w:type="character" w:customStyle="1" w:styleId="WW8Num10z0">
    <w:name w:val="WW8Num10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0z1">
    <w:name w:val="WW8Num10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0z2">
    <w:name w:val="WW8Num10z2"/>
    <w:uiPriority w:val="99"/>
    <w:rsid w:val="000C7FE5"/>
  </w:style>
  <w:style w:type="character" w:customStyle="1" w:styleId="WW8Num10z3">
    <w:name w:val="WW8Num10z3"/>
    <w:uiPriority w:val="99"/>
    <w:rsid w:val="000C7FE5"/>
  </w:style>
  <w:style w:type="character" w:customStyle="1" w:styleId="WW8Num10z4">
    <w:name w:val="WW8Num10z4"/>
    <w:uiPriority w:val="99"/>
    <w:rsid w:val="000C7FE5"/>
  </w:style>
  <w:style w:type="character" w:customStyle="1" w:styleId="WW8Num10z5">
    <w:name w:val="WW8Num10z5"/>
    <w:uiPriority w:val="99"/>
    <w:rsid w:val="000C7FE5"/>
  </w:style>
  <w:style w:type="character" w:customStyle="1" w:styleId="WW8Num10z6">
    <w:name w:val="WW8Num10z6"/>
    <w:uiPriority w:val="99"/>
    <w:rsid w:val="000C7FE5"/>
  </w:style>
  <w:style w:type="character" w:customStyle="1" w:styleId="WW8Num10z7">
    <w:name w:val="WW8Num10z7"/>
    <w:uiPriority w:val="99"/>
    <w:rsid w:val="000C7FE5"/>
  </w:style>
  <w:style w:type="character" w:customStyle="1" w:styleId="WW8Num10z8">
    <w:name w:val="WW8Num10z8"/>
    <w:uiPriority w:val="99"/>
    <w:rsid w:val="000C7FE5"/>
  </w:style>
  <w:style w:type="character" w:customStyle="1" w:styleId="WW8Num11z0">
    <w:name w:val="WW8Num11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1z1">
    <w:name w:val="WW8Num11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1z2">
    <w:name w:val="WW8Num11z2"/>
    <w:uiPriority w:val="99"/>
    <w:rsid w:val="000C7FE5"/>
    <w:rPr>
      <w:rFonts w:ascii="Wingdings" w:hAnsi="Wingdings"/>
    </w:rPr>
  </w:style>
  <w:style w:type="character" w:customStyle="1" w:styleId="WW8Num11z3">
    <w:name w:val="WW8Num11z3"/>
    <w:uiPriority w:val="99"/>
    <w:rsid w:val="000C7FE5"/>
  </w:style>
  <w:style w:type="character" w:customStyle="1" w:styleId="WW8Num11z4">
    <w:name w:val="WW8Num11z4"/>
    <w:uiPriority w:val="99"/>
    <w:rsid w:val="000C7FE5"/>
  </w:style>
  <w:style w:type="character" w:customStyle="1" w:styleId="WW8Num11z5">
    <w:name w:val="WW8Num11z5"/>
    <w:uiPriority w:val="99"/>
    <w:rsid w:val="000C7FE5"/>
  </w:style>
  <w:style w:type="character" w:customStyle="1" w:styleId="WW8Num11z6">
    <w:name w:val="WW8Num11z6"/>
    <w:uiPriority w:val="99"/>
    <w:rsid w:val="000C7FE5"/>
  </w:style>
  <w:style w:type="character" w:customStyle="1" w:styleId="WW8Num11z7">
    <w:name w:val="WW8Num11z7"/>
    <w:uiPriority w:val="99"/>
    <w:rsid w:val="000C7FE5"/>
  </w:style>
  <w:style w:type="character" w:customStyle="1" w:styleId="WW8Num11z8">
    <w:name w:val="WW8Num11z8"/>
    <w:uiPriority w:val="99"/>
    <w:rsid w:val="000C7FE5"/>
  </w:style>
  <w:style w:type="character" w:customStyle="1" w:styleId="WW8Num12z0">
    <w:name w:val="WW8Num12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  <w:lang w:val="pl-PL"/>
    </w:rPr>
  </w:style>
  <w:style w:type="character" w:customStyle="1" w:styleId="WW8Num12z1">
    <w:name w:val="WW8Num12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3z0">
    <w:name w:val="WW8Num13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3z1">
    <w:name w:val="WW8Num13z1"/>
    <w:uiPriority w:val="99"/>
    <w:rsid w:val="000C7FE5"/>
    <w:rPr>
      <w:rFonts w:ascii="Arial Unicode MS" w:hAnsi="Arial Unicode MS"/>
      <w:color w:val="auto"/>
      <w:spacing w:val="0"/>
      <w:w w:val="100"/>
      <w:kern w:val="1"/>
      <w:position w:val="0"/>
      <w:sz w:val="24"/>
      <w:shd w:val="clear" w:color="auto" w:fill="auto"/>
      <w:vertAlign w:val="baseline"/>
      <w:em w:val="none"/>
      <w:lang w:val="pl-PL"/>
    </w:rPr>
  </w:style>
  <w:style w:type="character" w:customStyle="1" w:styleId="WW8Num14z0">
    <w:name w:val="WW8Num14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4z1">
    <w:name w:val="WW8Num14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5z0">
    <w:name w:val="WW8Num15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5z1">
    <w:name w:val="WW8Num15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6z0">
    <w:name w:val="WW8Num16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6z1">
    <w:name w:val="WW8Num16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6z2">
    <w:name w:val="WW8Num16z2"/>
    <w:uiPriority w:val="99"/>
    <w:rsid w:val="000C7FE5"/>
  </w:style>
  <w:style w:type="character" w:customStyle="1" w:styleId="WW8Num16z3">
    <w:name w:val="WW8Num16z3"/>
    <w:uiPriority w:val="99"/>
    <w:rsid w:val="000C7FE5"/>
  </w:style>
  <w:style w:type="character" w:customStyle="1" w:styleId="WW8Num16z4">
    <w:name w:val="WW8Num16z4"/>
    <w:uiPriority w:val="99"/>
    <w:rsid w:val="000C7FE5"/>
  </w:style>
  <w:style w:type="character" w:customStyle="1" w:styleId="WW8Num16z5">
    <w:name w:val="WW8Num16z5"/>
    <w:uiPriority w:val="99"/>
    <w:rsid w:val="000C7FE5"/>
  </w:style>
  <w:style w:type="character" w:customStyle="1" w:styleId="WW8Num16z6">
    <w:name w:val="WW8Num16z6"/>
    <w:uiPriority w:val="99"/>
    <w:rsid w:val="000C7FE5"/>
  </w:style>
  <w:style w:type="character" w:customStyle="1" w:styleId="WW8Num16z7">
    <w:name w:val="WW8Num16z7"/>
    <w:uiPriority w:val="99"/>
    <w:rsid w:val="000C7FE5"/>
  </w:style>
  <w:style w:type="character" w:customStyle="1" w:styleId="WW8Num16z8">
    <w:name w:val="WW8Num16z8"/>
    <w:uiPriority w:val="99"/>
    <w:rsid w:val="000C7FE5"/>
  </w:style>
  <w:style w:type="character" w:customStyle="1" w:styleId="WW8Num17z0">
    <w:name w:val="WW8Num17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7z1">
    <w:name w:val="WW8Num17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7z2">
    <w:name w:val="WW8Num17z2"/>
    <w:uiPriority w:val="99"/>
    <w:rsid w:val="000C7FE5"/>
    <w:rPr>
      <w:rFonts w:ascii="Times New Roman" w:hAnsi="Times New Roman"/>
      <w:color w:val="000000"/>
      <w:sz w:val="24"/>
    </w:rPr>
  </w:style>
  <w:style w:type="character" w:customStyle="1" w:styleId="WW8Num17z3">
    <w:name w:val="WW8Num17z3"/>
    <w:uiPriority w:val="99"/>
    <w:rsid w:val="000C7FE5"/>
  </w:style>
  <w:style w:type="character" w:customStyle="1" w:styleId="WW8Num17z4">
    <w:name w:val="WW8Num17z4"/>
    <w:uiPriority w:val="99"/>
    <w:rsid w:val="000C7FE5"/>
  </w:style>
  <w:style w:type="character" w:customStyle="1" w:styleId="WW8Num17z5">
    <w:name w:val="WW8Num17z5"/>
    <w:uiPriority w:val="99"/>
    <w:rsid w:val="000C7FE5"/>
  </w:style>
  <w:style w:type="character" w:customStyle="1" w:styleId="WW8Num17z6">
    <w:name w:val="WW8Num17z6"/>
    <w:uiPriority w:val="99"/>
    <w:rsid w:val="000C7FE5"/>
  </w:style>
  <w:style w:type="character" w:customStyle="1" w:styleId="WW8Num17z7">
    <w:name w:val="WW8Num17z7"/>
    <w:uiPriority w:val="99"/>
    <w:rsid w:val="000C7FE5"/>
  </w:style>
  <w:style w:type="character" w:customStyle="1" w:styleId="WW8Num17z8">
    <w:name w:val="WW8Num17z8"/>
    <w:uiPriority w:val="99"/>
    <w:rsid w:val="000C7FE5"/>
  </w:style>
  <w:style w:type="character" w:customStyle="1" w:styleId="WW8Num18z0">
    <w:name w:val="WW8Num18z0"/>
    <w:uiPriority w:val="99"/>
    <w:rsid w:val="000C7FE5"/>
    <w:rPr>
      <w:rFonts w:ascii="Symbol" w:hAnsi="Symbol"/>
      <w:color w:val="auto"/>
      <w:spacing w:val="0"/>
      <w:w w:val="100"/>
      <w:kern w:val="1"/>
      <w:position w:val="0"/>
      <w:sz w:val="24"/>
      <w:shd w:val="clear" w:color="auto" w:fill="auto"/>
      <w:vertAlign w:val="baseline"/>
      <w:em w:val="none"/>
      <w:lang w:val="pl-PL"/>
    </w:rPr>
  </w:style>
  <w:style w:type="character" w:customStyle="1" w:styleId="WW8Num18z1">
    <w:name w:val="WW8Num18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8z2">
    <w:name w:val="WW8Num18z2"/>
    <w:uiPriority w:val="99"/>
    <w:rsid w:val="000C7FE5"/>
    <w:rPr>
      <w:rFonts w:ascii="Wingdings" w:hAnsi="Wingdings"/>
    </w:rPr>
  </w:style>
  <w:style w:type="character" w:customStyle="1" w:styleId="WW8Num18z3">
    <w:name w:val="WW8Num18z3"/>
    <w:uiPriority w:val="99"/>
    <w:rsid w:val="000C7FE5"/>
  </w:style>
  <w:style w:type="character" w:customStyle="1" w:styleId="WW8Num18z4">
    <w:name w:val="WW8Num18z4"/>
    <w:uiPriority w:val="99"/>
    <w:rsid w:val="000C7FE5"/>
  </w:style>
  <w:style w:type="character" w:customStyle="1" w:styleId="WW8Num18z5">
    <w:name w:val="WW8Num18z5"/>
    <w:uiPriority w:val="99"/>
    <w:rsid w:val="000C7FE5"/>
  </w:style>
  <w:style w:type="character" w:customStyle="1" w:styleId="WW8Num18z6">
    <w:name w:val="WW8Num18z6"/>
    <w:uiPriority w:val="99"/>
    <w:rsid w:val="000C7FE5"/>
  </w:style>
  <w:style w:type="character" w:customStyle="1" w:styleId="WW8Num18z7">
    <w:name w:val="WW8Num18z7"/>
    <w:uiPriority w:val="99"/>
    <w:rsid w:val="000C7FE5"/>
  </w:style>
  <w:style w:type="character" w:customStyle="1" w:styleId="WW8Num18z8">
    <w:name w:val="WW8Num18z8"/>
    <w:uiPriority w:val="99"/>
    <w:rsid w:val="000C7FE5"/>
  </w:style>
  <w:style w:type="character" w:customStyle="1" w:styleId="WW8Num19z0">
    <w:name w:val="WW8Num19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9z1">
    <w:name w:val="WW8Num19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19z2">
    <w:name w:val="WW8Num19z2"/>
    <w:uiPriority w:val="99"/>
    <w:rsid w:val="000C7FE5"/>
    <w:rPr>
      <w:rFonts w:ascii="Wingdings" w:hAnsi="Wingdings"/>
    </w:rPr>
  </w:style>
  <w:style w:type="character" w:customStyle="1" w:styleId="WW8Num19z3">
    <w:name w:val="WW8Num19z3"/>
    <w:uiPriority w:val="99"/>
    <w:rsid w:val="000C7FE5"/>
  </w:style>
  <w:style w:type="character" w:customStyle="1" w:styleId="WW8Num19z4">
    <w:name w:val="WW8Num19z4"/>
    <w:uiPriority w:val="99"/>
    <w:rsid w:val="000C7FE5"/>
  </w:style>
  <w:style w:type="character" w:customStyle="1" w:styleId="WW8Num19z5">
    <w:name w:val="WW8Num19z5"/>
    <w:uiPriority w:val="99"/>
    <w:rsid w:val="000C7FE5"/>
  </w:style>
  <w:style w:type="character" w:customStyle="1" w:styleId="WW8Num19z6">
    <w:name w:val="WW8Num19z6"/>
    <w:uiPriority w:val="99"/>
    <w:rsid w:val="000C7FE5"/>
  </w:style>
  <w:style w:type="character" w:customStyle="1" w:styleId="WW8Num19z7">
    <w:name w:val="WW8Num19z7"/>
    <w:uiPriority w:val="99"/>
    <w:rsid w:val="000C7FE5"/>
  </w:style>
  <w:style w:type="character" w:customStyle="1" w:styleId="WW8Num19z8">
    <w:name w:val="WW8Num19z8"/>
    <w:uiPriority w:val="99"/>
    <w:rsid w:val="000C7FE5"/>
  </w:style>
  <w:style w:type="character" w:customStyle="1" w:styleId="WW8Num5z1">
    <w:name w:val="WW8Num5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7z2">
    <w:name w:val="WW8Num7z2"/>
    <w:uiPriority w:val="99"/>
    <w:rsid w:val="000C7FE5"/>
    <w:rPr>
      <w:rFonts w:ascii="Times New Roman" w:hAnsi="Times New Roman"/>
      <w:color w:val="000000"/>
      <w:sz w:val="24"/>
    </w:rPr>
  </w:style>
  <w:style w:type="character" w:customStyle="1" w:styleId="WW8Num12z2">
    <w:name w:val="WW8Num12z2"/>
    <w:uiPriority w:val="99"/>
    <w:rsid w:val="000C7FE5"/>
  </w:style>
  <w:style w:type="character" w:customStyle="1" w:styleId="WW8Num12z3">
    <w:name w:val="WW8Num12z3"/>
    <w:uiPriority w:val="99"/>
    <w:rsid w:val="000C7FE5"/>
  </w:style>
  <w:style w:type="character" w:customStyle="1" w:styleId="WW8Num12z4">
    <w:name w:val="WW8Num12z4"/>
    <w:uiPriority w:val="99"/>
    <w:rsid w:val="000C7FE5"/>
  </w:style>
  <w:style w:type="character" w:customStyle="1" w:styleId="WW8Num12z5">
    <w:name w:val="WW8Num12z5"/>
    <w:uiPriority w:val="99"/>
    <w:rsid w:val="000C7FE5"/>
  </w:style>
  <w:style w:type="character" w:customStyle="1" w:styleId="WW8Num12z6">
    <w:name w:val="WW8Num12z6"/>
    <w:uiPriority w:val="99"/>
    <w:rsid w:val="000C7FE5"/>
  </w:style>
  <w:style w:type="character" w:customStyle="1" w:styleId="WW8Num12z7">
    <w:name w:val="WW8Num12z7"/>
    <w:uiPriority w:val="99"/>
    <w:rsid w:val="000C7FE5"/>
  </w:style>
  <w:style w:type="character" w:customStyle="1" w:styleId="WW8Num12z8">
    <w:name w:val="WW8Num12z8"/>
    <w:uiPriority w:val="99"/>
    <w:rsid w:val="000C7FE5"/>
  </w:style>
  <w:style w:type="character" w:customStyle="1" w:styleId="WW8Num13z2">
    <w:name w:val="WW8Num13z2"/>
    <w:uiPriority w:val="99"/>
    <w:rsid w:val="000C7FE5"/>
  </w:style>
  <w:style w:type="character" w:customStyle="1" w:styleId="WW8Num13z3">
    <w:name w:val="WW8Num13z3"/>
    <w:uiPriority w:val="99"/>
    <w:rsid w:val="000C7FE5"/>
  </w:style>
  <w:style w:type="character" w:customStyle="1" w:styleId="WW8Num13z4">
    <w:name w:val="WW8Num13z4"/>
    <w:uiPriority w:val="99"/>
    <w:rsid w:val="000C7FE5"/>
  </w:style>
  <w:style w:type="character" w:customStyle="1" w:styleId="WW8Num13z5">
    <w:name w:val="WW8Num13z5"/>
    <w:uiPriority w:val="99"/>
    <w:rsid w:val="000C7FE5"/>
  </w:style>
  <w:style w:type="character" w:customStyle="1" w:styleId="WW8Num13z6">
    <w:name w:val="WW8Num13z6"/>
    <w:uiPriority w:val="99"/>
    <w:rsid w:val="000C7FE5"/>
  </w:style>
  <w:style w:type="character" w:customStyle="1" w:styleId="WW8Num13z7">
    <w:name w:val="WW8Num13z7"/>
    <w:uiPriority w:val="99"/>
    <w:rsid w:val="000C7FE5"/>
  </w:style>
  <w:style w:type="character" w:customStyle="1" w:styleId="WW8Num13z8">
    <w:name w:val="WW8Num13z8"/>
    <w:uiPriority w:val="99"/>
    <w:rsid w:val="000C7FE5"/>
  </w:style>
  <w:style w:type="character" w:customStyle="1" w:styleId="WW8Num14z2">
    <w:name w:val="WW8Num14z2"/>
    <w:uiPriority w:val="99"/>
    <w:rsid w:val="000C7FE5"/>
    <w:rPr>
      <w:rFonts w:ascii="Wingdings" w:hAnsi="Wingdings"/>
    </w:rPr>
  </w:style>
  <w:style w:type="character" w:customStyle="1" w:styleId="WW8Num14z3">
    <w:name w:val="WW8Num14z3"/>
    <w:uiPriority w:val="99"/>
    <w:rsid w:val="000C7FE5"/>
  </w:style>
  <w:style w:type="character" w:customStyle="1" w:styleId="WW8Num14z4">
    <w:name w:val="WW8Num14z4"/>
    <w:uiPriority w:val="99"/>
    <w:rsid w:val="000C7FE5"/>
  </w:style>
  <w:style w:type="character" w:customStyle="1" w:styleId="WW8Num14z5">
    <w:name w:val="WW8Num14z5"/>
    <w:uiPriority w:val="99"/>
    <w:rsid w:val="000C7FE5"/>
  </w:style>
  <w:style w:type="character" w:customStyle="1" w:styleId="WW8Num14z6">
    <w:name w:val="WW8Num14z6"/>
    <w:uiPriority w:val="99"/>
    <w:rsid w:val="000C7FE5"/>
  </w:style>
  <w:style w:type="character" w:customStyle="1" w:styleId="WW8Num14z7">
    <w:name w:val="WW8Num14z7"/>
    <w:uiPriority w:val="99"/>
    <w:rsid w:val="000C7FE5"/>
  </w:style>
  <w:style w:type="character" w:customStyle="1" w:styleId="WW8Num14z8">
    <w:name w:val="WW8Num14z8"/>
    <w:uiPriority w:val="99"/>
    <w:rsid w:val="000C7FE5"/>
  </w:style>
  <w:style w:type="character" w:customStyle="1" w:styleId="WW8Num15z2">
    <w:name w:val="WW8Num15z2"/>
    <w:uiPriority w:val="99"/>
    <w:rsid w:val="000C7FE5"/>
    <w:rPr>
      <w:rFonts w:ascii="Wingdings" w:hAnsi="Wingdings"/>
    </w:rPr>
  </w:style>
  <w:style w:type="character" w:customStyle="1" w:styleId="WW8Num20z0">
    <w:name w:val="WW8Num20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20z1">
    <w:name w:val="WW8Num20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20z2">
    <w:name w:val="WW8Num20z2"/>
    <w:uiPriority w:val="99"/>
    <w:rsid w:val="000C7FE5"/>
  </w:style>
  <w:style w:type="character" w:customStyle="1" w:styleId="WW8Num20z3">
    <w:name w:val="WW8Num20z3"/>
    <w:uiPriority w:val="99"/>
    <w:rsid w:val="000C7FE5"/>
  </w:style>
  <w:style w:type="character" w:customStyle="1" w:styleId="WW8Num20z4">
    <w:name w:val="WW8Num20z4"/>
    <w:uiPriority w:val="99"/>
    <w:rsid w:val="000C7FE5"/>
  </w:style>
  <w:style w:type="character" w:customStyle="1" w:styleId="WW8Num20z5">
    <w:name w:val="WW8Num20z5"/>
    <w:uiPriority w:val="99"/>
    <w:rsid w:val="000C7FE5"/>
  </w:style>
  <w:style w:type="character" w:customStyle="1" w:styleId="WW8Num20z6">
    <w:name w:val="WW8Num20z6"/>
    <w:uiPriority w:val="99"/>
    <w:rsid w:val="000C7FE5"/>
  </w:style>
  <w:style w:type="character" w:customStyle="1" w:styleId="WW8Num20z7">
    <w:name w:val="WW8Num20z7"/>
    <w:uiPriority w:val="99"/>
    <w:rsid w:val="000C7FE5"/>
  </w:style>
  <w:style w:type="character" w:customStyle="1" w:styleId="WW8Num20z8">
    <w:name w:val="WW8Num20z8"/>
    <w:uiPriority w:val="99"/>
    <w:rsid w:val="000C7FE5"/>
  </w:style>
  <w:style w:type="character" w:customStyle="1" w:styleId="Domylnaczcionkaakapitu2">
    <w:name w:val="Domyślna czcionka akapitu2"/>
    <w:uiPriority w:val="99"/>
    <w:rsid w:val="000C7FE5"/>
  </w:style>
  <w:style w:type="character" w:customStyle="1" w:styleId="WW8Num1z1">
    <w:name w:val="WW8Num1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2z1">
    <w:name w:val="WW8Num2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3z1">
    <w:name w:val="WW8Num3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6z1">
    <w:name w:val="WW8Num6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St3z0">
    <w:name w:val="WW8NumSt3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St3z1">
    <w:name w:val="WW8NumSt3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St6z0">
    <w:name w:val="WW8NumSt6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2"/>
      <w:shd w:val="clear" w:color="auto" w:fill="auto"/>
      <w:vertAlign w:val="baseline"/>
      <w:em w:val="none"/>
      <w:lang w:val="pl-PL"/>
    </w:rPr>
  </w:style>
  <w:style w:type="character" w:customStyle="1" w:styleId="WW8NumSt6z1">
    <w:name w:val="WW8NumSt6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2"/>
      <w:shd w:val="clear" w:color="auto" w:fill="auto"/>
      <w:vertAlign w:val="baseline"/>
      <w:em w:val="none"/>
    </w:rPr>
  </w:style>
  <w:style w:type="character" w:customStyle="1" w:styleId="WW8NumSt21z0">
    <w:name w:val="WW8NumSt21z0"/>
    <w:uiPriority w:val="99"/>
    <w:rsid w:val="000C7FE5"/>
    <w:rPr>
      <w:rFonts w:ascii="Symbol" w:hAnsi="Symbol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WW8NumSt21z1">
    <w:name w:val="WW8NumSt21z1"/>
    <w:uiPriority w:val="99"/>
    <w:rsid w:val="000C7FE5"/>
    <w:rPr>
      <w:rFonts w:ascii="Arial Unicode MS" w:hAnsi="Arial Unicode MS"/>
      <w:color w:val="000000"/>
      <w:spacing w:val="0"/>
      <w:w w:val="100"/>
      <w:kern w:val="1"/>
      <w:position w:val="0"/>
      <w:sz w:val="24"/>
      <w:shd w:val="clear" w:color="auto" w:fill="auto"/>
      <w:vertAlign w:val="baseline"/>
      <w:em w:val="none"/>
    </w:rPr>
  </w:style>
  <w:style w:type="character" w:customStyle="1" w:styleId="Domylnaczcionkaakapitu1">
    <w:name w:val="Domyślna czcionka akapitu1"/>
    <w:uiPriority w:val="99"/>
    <w:rsid w:val="000C7FE5"/>
  </w:style>
  <w:style w:type="character" w:styleId="Hipercze">
    <w:name w:val="Hyperlink"/>
    <w:basedOn w:val="Domylnaczcionkaakapitu"/>
    <w:uiPriority w:val="99"/>
    <w:rsid w:val="000C7FE5"/>
    <w:rPr>
      <w:rFonts w:cs="Times New Roman"/>
      <w:u w:val="single"/>
    </w:rPr>
  </w:style>
  <w:style w:type="character" w:customStyle="1" w:styleId="TekstdymkaZnak">
    <w:name w:val="Tekst dymka Znak"/>
    <w:uiPriority w:val="99"/>
    <w:rsid w:val="000C7FE5"/>
    <w:rPr>
      <w:rFonts w:ascii="Tahoma" w:hAnsi="Tahoma"/>
      <w:color w:val="000000"/>
      <w:sz w:val="16"/>
      <w:lang w:val="en-US"/>
    </w:rPr>
  </w:style>
  <w:style w:type="character" w:customStyle="1" w:styleId="Odwoaniedokomentarza1">
    <w:name w:val="Odwołanie do komentarza1"/>
    <w:uiPriority w:val="99"/>
    <w:rsid w:val="000C7FE5"/>
    <w:rPr>
      <w:sz w:val="16"/>
    </w:rPr>
  </w:style>
  <w:style w:type="character" w:customStyle="1" w:styleId="TekstkomentarzaZnak">
    <w:name w:val="Tekst komentarza Znak"/>
    <w:uiPriority w:val="99"/>
    <w:rsid w:val="000C7FE5"/>
    <w:rPr>
      <w:rFonts w:ascii="Calibri" w:hAnsi="Calibri"/>
      <w:color w:val="000000"/>
      <w:lang w:val="en-US"/>
    </w:rPr>
  </w:style>
  <w:style w:type="character" w:customStyle="1" w:styleId="TematkomentarzaZnak">
    <w:name w:val="Temat komentarza Znak"/>
    <w:uiPriority w:val="99"/>
    <w:rsid w:val="000C7FE5"/>
    <w:rPr>
      <w:rFonts w:ascii="Calibri" w:hAnsi="Calibri"/>
      <w:b/>
      <w:color w:val="000000"/>
      <w:lang w:val="en-US"/>
    </w:rPr>
  </w:style>
  <w:style w:type="character" w:customStyle="1" w:styleId="Odwoaniedokomentarza2">
    <w:name w:val="Odwołanie do komentarza2"/>
    <w:uiPriority w:val="99"/>
    <w:rsid w:val="000C7FE5"/>
    <w:rPr>
      <w:sz w:val="16"/>
    </w:rPr>
  </w:style>
  <w:style w:type="character" w:customStyle="1" w:styleId="TekstkomentarzaZnak1">
    <w:name w:val="Tekst komentarza Znak1"/>
    <w:uiPriority w:val="99"/>
    <w:rsid w:val="000C7FE5"/>
    <w:rPr>
      <w:rFonts w:ascii="Calibri" w:hAnsi="Calibri"/>
      <w:color w:val="000000"/>
      <w:lang w:val="en-US"/>
    </w:rPr>
  </w:style>
  <w:style w:type="character" w:customStyle="1" w:styleId="TekstprzypisukocowegoZnak">
    <w:name w:val="Tekst przypisu końcowego Znak"/>
    <w:uiPriority w:val="99"/>
    <w:rsid w:val="000C7FE5"/>
    <w:rPr>
      <w:rFonts w:ascii="Calibri" w:hAnsi="Calibri"/>
      <w:color w:val="000000"/>
      <w:lang w:val="en-US"/>
    </w:rPr>
  </w:style>
  <w:style w:type="character" w:customStyle="1" w:styleId="Znakiprzypiswkocowych">
    <w:name w:val="Znaki przypisów końcowych"/>
    <w:uiPriority w:val="99"/>
    <w:rsid w:val="000C7FE5"/>
    <w:rPr>
      <w:vertAlign w:val="superscript"/>
    </w:rPr>
  </w:style>
  <w:style w:type="character" w:customStyle="1" w:styleId="TekstprzypisudolnegoZnak">
    <w:name w:val="Tekst przypisu dolnego Znak"/>
    <w:rsid w:val="000C7FE5"/>
    <w:rPr>
      <w:rFonts w:ascii="Calibri" w:hAnsi="Calibri"/>
      <w:color w:val="000000"/>
      <w:lang w:val="en-US"/>
    </w:rPr>
  </w:style>
  <w:style w:type="character" w:customStyle="1" w:styleId="Znakiprzypiswdolnych">
    <w:name w:val="Znaki przypisów dolnych"/>
    <w:rsid w:val="000C7FE5"/>
    <w:rPr>
      <w:vertAlign w:val="superscript"/>
    </w:rPr>
  </w:style>
  <w:style w:type="character" w:styleId="Odwoanieprzypisudolnego">
    <w:name w:val="footnote reference"/>
    <w:basedOn w:val="Domylnaczcionkaakapitu"/>
    <w:uiPriority w:val="99"/>
    <w:rsid w:val="000C7FE5"/>
    <w:rPr>
      <w:rFonts w:cs="Times New Roman"/>
      <w:vertAlign w:val="superscript"/>
    </w:rPr>
  </w:style>
  <w:style w:type="character" w:styleId="Odwoanieprzypisukocowego">
    <w:name w:val="endnote reference"/>
    <w:basedOn w:val="Domylnaczcionkaakapitu"/>
    <w:uiPriority w:val="99"/>
    <w:rsid w:val="000C7FE5"/>
    <w:rPr>
      <w:rFonts w:cs="Times New Roman"/>
      <w:vertAlign w:val="superscript"/>
    </w:rPr>
  </w:style>
  <w:style w:type="character" w:customStyle="1" w:styleId="Symbolewypunktowania">
    <w:name w:val="Symbole wypunktowania"/>
    <w:uiPriority w:val="99"/>
    <w:rsid w:val="000C7FE5"/>
    <w:rPr>
      <w:rFonts w:ascii="OpenSymbol" w:hAnsi="OpenSymbol"/>
    </w:rPr>
  </w:style>
  <w:style w:type="character" w:customStyle="1" w:styleId="Znakinumeracji">
    <w:name w:val="Znaki numeracji"/>
    <w:uiPriority w:val="99"/>
    <w:rsid w:val="000C7FE5"/>
  </w:style>
  <w:style w:type="paragraph" w:customStyle="1" w:styleId="Nagwek2">
    <w:name w:val="Nagłówek2"/>
    <w:basedOn w:val="Normalny"/>
    <w:next w:val="Tekstpodstawowy"/>
    <w:uiPriority w:val="99"/>
    <w:rsid w:val="000C7FE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0C7FE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33E10"/>
    <w:rPr>
      <w:rFonts w:ascii="Calibri" w:hAnsi="Calibri" w:cs="Calibri"/>
      <w:color w:val="000000"/>
      <w:lang w:val="en-US" w:eastAsia="ar-SA" w:bidi="ar-SA"/>
    </w:rPr>
  </w:style>
  <w:style w:type="paragraph" w:styleId="Lista">
    <w:name w:val="List"/>
    <w:basedOn w:val="Tekstpodstawowy"/>
    <w:uiPriority w:val="99"/>
    <w:rsid w:val="000C7FE5"/>
    <w:rPr>
      <w:rFonts w:cs="Mangal"/>
    </w:rPr>
  </w:style>
  <w:style w:type="paragraph" w:customStyle="1" w:styleId="Podpis2">
    <w:name w:val="Podpis2"/>
    <w:basedOn w:val="Normalny"/>
    <w:uiPriority w:val="99"/>
    <w:rsid w:val="000C7F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0C7FE5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uiPriority w:val="99"/>
    <w:rsid w:val="000C7FE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uiPriority w:val="99"/>
    <w:rsid w:val="000C7F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istopka">
    <w:name w:val="Nagłówek i stopka"/>
    <w:uiPriority w:val="99"/>
    <w:rsid w:val="000C7FE5"/>
    <w:pPr>
      <w:tabs>
        <w:tab w:val="right" w:pos="9020"/>
      </w:tabs>
      <w:suppressAutoHyphens/>
    </w:pPr>
    <w:rPr>
      <w:rFonts w:ascii="Helvetica Neue" w:hAnsi="Helvetica Neue" w:cs="Arial Unicode MS"/>
      <w:color w:val="000000"/>
      <w:sz w:val="24"/>
      <w:szCs w:val="24"/>
      <w:lang w:eastAsia="ar-SA"/>
    </w:rPr>
  </w:style>
  <w:style w:type="paragraph" w:customStyle="1" w:styleId="Akapitzlist1">
    <w:name w:val="Akapit z listą1"/>
    <w:uiPriority w:val="99"/>
    <w:rsid w:val="000C7FE5"/>
    <w:pPr>
      <w:suppressAutoHyphens/>
      <w:spacing w:after="200" w:line="276" w:lineRule="auto"/>
      <w:ind w:left="720"/>
    </w:pPr>
    <w:rPr>
      <w:rFonts w:ascii="Calibri" w:hAnsi="Calibri" w:cs="Calibri"/>
      <w:color w:val="000000"/>
      <w:lang w:eastAsia="ar-SA"/>
    </w:rPr>
  </w:style>
  <w:style w:type="paragraph" w:customStyle="1" w:styleId="Domylne">
    <w:name w:val="Domyślne"/>
    <w:uiPriority w:val="99"/>
    <w:rsid w:val="000C7FE5"/>
    <w:pPr>
      <w:suppressAutoHyphens/>
    </w:pPr>
    <w:rPr>
      <w:rFonts w:ascii="Helvetica Neue" w:hAnsi="Helvetica Neue" w:cs="Helvetica Neue"/>
      <w:color w:val="000000"/>
      <w:lang w:eastAsia="ar-SA"/>
    </w:rPr>
  </w:style>
  <w:style w:type="paragraph" w:customStyle="1" w:styleId="Tekstpodstawowy1">
    <w:name w:val="Tekst podstawowy1"/>
    <w:uiPriority w:val="99"/>
    <w:rsid w:val="000C7FE5"/>
    <w:pPr>
      <w:suppressAutoHyphens/>
      <w:spacing w:after="120" w:line="276" w:lineRule="auto"/>
    </w:pPr>
    <w:rPr>
      <w:rFonts w:ascii="Calibri" w:hAnsi="Calibri" w:cs="Calibri"/>
      <w:color w:val="000000"/>
      <w:lang w:eastAsia="ar-SA"/>
    </w:rPr>
  </w:style>
  <w:style w:type="paragraph" w:styleId="Tekstdymka">
    <w:name w:val="Balloon Text"/>
    <w:basedOn w:val="Normalny"/>
    <w:link w:val="TekstdymkaZnak1"/>
    <w:uiPriority w:val="99"/>
    <w:rsid w:val="000C7F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233E10"/>
    <w:rPr>
      <w:rFonts w:cs="Calibri"/>
      <w:color w:val="000000"/>
      <w:sz w:val="2"/>
      <w:lang w:val="en-US" w:eastAsia="ar-SA" w:bidi="ar-SA"/>
    </w:rPr>
  </w:style>
  <w:style w:type="paragraph" w:customStyle="1" w:styleId="Tekstkomentarza1">
    <w:name w:val="Tekst komentarza1"/>
    <w:basedOn w:val="Normalny"/>
    <w:uiPriority w:val="99"/>
    <w:rsid w:val="000C7FE5"/>
    <w:rPr>
      <w:sz w:val="20"/>
      <w:szCs w:val="20"/>
    </w:rPr>
  </w:style>
  <w:style w:type="paragraph" w:styleId="Tekstkomentarza">
    <w:name w:val="annotation text"/>
    <w:basedOn w:val="Normalny"/>
    <w:link w:val="TekstkomentarzaZnak2"/>
    <w:uiPriority w:val="99"/>
    <w:semiHidden/>
    <w:rsid w:val="00217631"/>
    <w:rPr>
      <w:rFonts w:cs="Times New Roman"/>
      <w:sz w:val="20"/>
      <w:szCs w:val="20"/>
    </w:rPr>
  </w:style>
  <w:style w:type="character" w:customStyle="1" w:styleId="TekstkomentarzaZnak2">
    <w:name w:val="Tekst komentarza Znak2"/>
    <w:basedOn w:val="Domylnaczcionkaakapitu"/>
    <w:link w:val="Tekstkomentarza"/>
    <w:uiPriority w:val="99"/>
    <w:semiHidden/>
    <w:locked/>
    <w:rsid w:val="00217631"/>
    <w:rPr>
      <w:rFonts w:ascii="Calibri" w:hAnsi="Calibri" w:cs="Times New Roman"/>
      <w:color w:val="000000"/>
      <w:lang w:val="en-US"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rsid w:val="000C7FE5"/>
    <w:rPr>
      <w:b/>
      <w:bCs/>
    </w:rPr>
  </w:style>
  <w:style w:type="character" w:customStyle="1" w:styleId="TematkomentarzaZnak1">
    <w:name w:val="Temat komentarza Znak1"/>
    <w:basedOn w:val="TekstkomentarzaZnak2"/>
    <w:link w:val="Tematkomentarza"/>
    <w:uiPriority w:val="99"/>
    <w:semiHidden/>
    <w:locked/>
    <w:rsid w:val="00233E10"/>
    <w:rPr>
      <w:rFonts w:ascii="Calibri" w:hAnsi="Calibri" w:cs="Calibri"/>
      <w:b/>
      <w:bCs/>
      <w:color w:val="000000"/>
      <w:sz w:val="20"/>
      <w:szCs w:val="20"/>
      <w:lang w:val="en-US" w:eastAsia="ar-SA" w:bidi="ar-SA"/>
    </w:rPr>
  </w:style>
  <w:style w:type="paragraph" w:styleId="Poprawka">
    <w:name w:val="Revision"/>
    <w:uiPriority w:val="99"/>
    <w:rsid w:val="000C7FE5"/>
    <w:pPr>
      <w:suppressAutoHyphens/>
    </w:pPr>
    <w:rPr>
      <w:rFonts w:ascii="Calibri" w:hAnsi="Calibri" w:cs="Calibri"/>
      <w:color w:val="000000"/>
      <w:lang w:val="en-US" w:eastAsia="ar-SA"/>
    </w:rPr>
  </w:style>
  <w:style w:type="paragraph" w:customStyle="1" w:styleId="Zawartotabeli">
    <w:name w:val="Zawartość tabeli"/>
    <w:basedOn w:val="Normalny"/>
    <w:uiPriority w:val="99"/>
    <w:rsid w:val="000C7FE5"/>
    <w:pPr>
      <w:suppressLineNumbers/>
    </w:pPr>
  </w:style>
  <w:style w:type="paragraph" w:customStyle="1" w:styleId="Nagwektabeli">
    <w:name w:val="Nagłówek tabeli"/>
    <w:basedOn w:val="Zawartotabeli"/>
    <w:uiPriority w:val="99"/>
    <w:rsid w:val="000C7FE5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uiPriority w:val="99"/>
    <w:rsid w:val="000C7FE5"/>
    <w:rPr>
      <w:sz w:val="20"/>
      <w:szCs w:val="20"/>
    </w:rPr>
  </w:style>
  <w:style w:type="paragraph" w:styleId="Tekstprzypisukocowego">
    <w:name w:val="endnote text"/>
    <w:basedOn w:val="Normalny"/>
    <w:link w:val="TekstprzypisukocowegoZnak1"/>
    <w:uiPriority w:val="99"/>
    <w:rsid w:val="000C7FE5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uiPriority w:val="99"/>
    <w:semiHidden/>
    <w:locked/>
    <w:rsid w:val="00233E10"/>
    <w:rPr>
      <w:rFonts w:ascii="Calibri" w:hAnsi="Calibri" w:cs="Calibri"/>
      <w:color w:val="000000"/>
      <w:sz w:val="20"/>
      <w:szCs w:val="20"/>
      <w:lang w:val="en-US" w:eastAsia="ar-SA" w:bidi="ar-SA"/>
    </w:rPr>
  </w:style>
  <w:style w:type="paragraph" w:styleId="Tekstprzypisudolnego">
    <w:name w:val="footnote text"/>
    <w:basedOn w:val="Normalny"/>
    <w:link w:val="TekstprzypisudolnegoZnak1"/>
    <w:uiPriority w:val="99"/>
    <w:rsid w:val="000C7FE5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233E10"/>
    <w:rPr>
      <w:rFonts w:ascii="Calibri" w:hAnsi="Calibri" w:cs="Calibri"/>
      <w:color w:val="000000"/>
      <w:sz w:val="20"/>
      <w:szCs w:val="20"/>
      <w:lang w:val="en-US" w:eastAsia="ar-SA" w:bidi="ar-SA"/>
    </w:rPr>
  </w:style>
  <w:style w:type="paragraph" w:customStyle="1" w:styleId="Akapitzlist2">
    <w:name w:val="Akapit z listą2"/>
    <w:uiPriority w:val="99"/>
    <w:rsid w:val="000C7FE5"/>
    <w:pPr>
      <w:suppressAutoHyphens/>
      <w:spacing w:after="200" w:line="276" w:lineRule="auto"/>
      <w:ind w:left="720"/>
    </w:pPr>
    <w:rPr>
      <w:rFonts w:ascii="Calibri" w:hAnsi="Calibri" w:cs="Calibri"/>
      <w:color w:val="000000"/>
      <w:lang w:eastAsia="ar-SA"/>
    </w:rPr>
  </w:style>
  <w:style w:type="character" w:styleId="Odwoaniedokomentarza">
    <w:name w:val="annotation reference"/>
    <w:basedOn w:val="Domylnaczcionkaakapitu"/>
    <w:rsid w:val="00217631"/>
    <w:rPr>
      <w:rFonts w:cs="Times New Roman"/>
      <w:sz w:val="16"/>
    </w:rPr>
  </w:style>
  <w:style w:type="paragraph" w:styleId="NormalnyWeb">
    <w:name w:val="Normal (Web)"/>
    <w:basedOn w:val="Normalny"/>
    <w:uiPriority w:val="99"/>
    <w:rsid w:val="008B1EE1"/>
    <w:pPr>
      <w:suppressAutoHyphens w:val="0"/>
      <w:spacing w:before="100" w:beforeAutospacing="1" w:after="119" w:line="240" w:lineRule="auto"/>
    </w:pPr>
    <w:rPr>
      <w:rFonts w:ascii="Times New Roman" w:hAnsi="Times New Roman" w:cs="Times New Roman"/>
      <w:color w:val="auto"/>
      <w:sz w:val="24"/>
      <w:szCs w:val="24"/>
      <w:lang w:val="pl-PL" w:eastAsia="pl-PL"/>
    </w:rPr>
  </w:style>
  <w:style w:type="paragraph" w:customStyle="1" w:styleId="Akapitzlist11">
    <w:name w:val="Akapit z listą11"/>
    <w:uiPriority w:val="99"/>
    <w:rsid w:val="00B71A47"/>
    <w:pPr>
      <w:suppressAutoHyphens/>
      <w:spacing w:after="200" w:line="276" w:lineRule="auto"/>
      <w:ind w:left="720"/>
    </w:pPr>
    <w:rPr>
      <w:rFonts w:ascii="Calibri" w:hAnsi="Calibri" w:cs="Calibri"/>
      <w:color w:val="000000"/>
      <w:lang w:eastAsia="ar-SA"/>
    </w:rPr>
  </w:style>
  <w:style w:type="paragraph" w:styleId="Nagwek">
    <w:name w:val="header"/>
    <w:basedOn w:val="Normalny"/>
    <w:link w:val="NagwekZnak"/>
    <w:uiPriority w:val="99"/>
    <w:rsid w:val="009356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356B8"/>
    <w:rPr>
      <w:rFonts w:ascii="Calibri" w:hAnsi="Calibri" w:cs="Calibri"/>
      <w:color w:val="000000"/>
      <w:sz w:val="22"/>
      <w:szCs w:val="22"/>
      <w:lang w:val="en-US" w:eastAsia="ar-SA" w:bidi="ar-SA"/>
    </w:rPr>
  </w:style>
  <w:style w:type="paragraph" w:styleId="Stopka">
    <w:name w:val="footer"/>
    <w:basedOn w:val="Normalny"/>
    <w:link w:val="StopkaZnak"/>
    <w:uiPriority w:val="99"/>
    <w:rsid w:val="009356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356B8"/>
    <w:rPr>
      <w:rFonts w:ascii="Calibri" w:hAnsi="Calibri" w:cs="Calibri"/>
      <w:color w:val="000000"/>
      <w:sz w:val="22"/>
      <w:szCs w:val="22"/>
      <w:lang w:val="en-US" w:eastAsia="ar-SA" w:bidi="ar-SA"/>
    </w:rPr>
  </w:style>
  <w:style w:type="paragraph" w:styleId="Akapitzlist">
    <w:name w:val="List Paragraph"/>
    <w:aliases w:val="wypunktowanie,L1,Numerowanie,Preambuła,CW_Lista,Wypunktowanie,Akapit z listą BS,List Paragraph,2 heading,A_wyliczenie,K-P_odwolanie,Akapit z listą5,maz_wyliczenie,opis dzialania"/>
    <w:basedOn w:val="Normalny"/>
    <w:link w:val="AkapitzlistZnak"/>
    <w:uiPriority w:val="34"/>
    <w:qFormat/>
    <w:rsid w:val="005010DC"/>
    <w:pPr>
      <w:suppressAutoHyphens w:val="0"/>
      <w:ind w:left="720"/>
      <w:contextualSpacing/>
    </w:pPr>
    <w:rPr>
      <w:rFonts w:cs="Times New Roman"/>
      <w:color w:val="auto"/>
      <w:lang w:val="pl-PL" w:eastAsia="en-US"/>
    </w:rPr>
  </w:style>
  <w:style w:type="table" w:styleId="Tabela-Siatka">
    <w:name w:val="Table Grid"/>
    <w:basedOn w:val="Standardowy"/>
    <w:uiPriority w:val="99"/>
    <w:rsid w:val="00CC3DA0"/>
    <w:rPr>
      <w:rFonts w:ascii="Calibri" w:hAnsi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99"/>
    <w:qFormat/>
    <w:rsid w:val="00CC3DA0"/>
    <w:rPr>
      <w:rFonts w:cs="Times New Roman"/>
      <w:b/>
      <w:bCs/>
    </w:rPr>
  </w:style>
  <w:style w:type="paragraph" w:customStyle="1" w:styleId="Tekstpodstawowy2">
    <w:name w:val="Tekst podstawowy2"/>
    <w:uiPriority w:val="99"/>
    <w:rsid w:val="00DB0FBA"/>
    <w:pPr>
      <w:suppressAutoHyphens/>
      <w:spacing w:after="120" w:line="276" w:lineRule="auto"/>
    </w:pPr>
    <w:rPr>
      <w:rFonts w:ascii="Calibri" w:hAnsi="Calibri" w:cs="Calibri"/>
      <w:color w:val="000000"/>
      <w:lang w:eastAsia="ar-SA"/>
    </w:rPr>
  </w:style>
  <w:style w:type="character" w:customStyle="1" w:styleId="Nagwek1Znak">
    <w:name w:val="Nagłówek 1 Znak"/>
    <w:basedOn w:val="Domylnaczcionkaakapitu"/>
    <w:link w:val="Nagwek1"/>
    <w:rsid w:val="0049254E"/>
    <w:rPr>
      <w:b/>
      <w:bCs/>
      <w:sz w:val="24"/>
      <w:szCs w:val="24"/>
    </w:rPr>
  </w:style>
  <w:style w:type="character" w:customStyle="1" w:styleId="AkapitzlistZnak">
    <w:name w:val="Akapit z listą Znak"/>
    <w:aliases w:val="wypunktowanie Znak,L1 Znak,Numerowanie Znak,Preambuła Znak,CW_Lista Znak,Wypunktowanie Znak,Akapit z listą BS Znak,List Paragraph Znak,2 heading Znak,A_wyliczenie Znak,K-P_odwolanie Znak,Akapit z listą5 Znak,maz_wyliczenie Znak"/>
    <w:link w:val="Akapitzlist"/>
    <w:uiPriority w:val="34"/>
    <w:qFormat/>
    <w:locked/>
    <w:rsid w:val="005C4922"/>
    <w:rPr>
      <w:rFonts w:ascii="Calibri" w:hAnsi="Calibri"/>
      <w:lang w:eastAsia="en-US"/>
    </w:rPr>
  </w:style>
  <w:style w:type="paragraph" w:customStyle="1" w:styleId="ZnakZnak1">
    <w:name w:val="Znak Znak1"/>
    <w:basedOn w:val="Normalny"/>
    <w:rsid w:val="006F459C"/>
    <w:pPr>
      <w:suppressAutoHyphens w:val="0"/>
      <w:spacing w:after="0" w:line="240" w:lineRule="auto"/>
    </w:pPr>
    <w:rPr>
      <w:rFonts w:ascii="Arial" w:hAnsi="Arial" w:cs="Arial"/>
      <w:color w:val="auto"/>
      <w:sz w:val="24"/>
      <w:szCs w:val="24"/>
      <w:lang w:val="pl-PL" w:eastAsia="pl-PL"/>
    </w:rPr>
  </w:style>
  <w:style w:type="paragraph" w:styleId="Tekstpodstawowywcity3">
    <w:name w:val="Body Text Indent 3"/>
    <w:basedOn w:val="Normalny"/>
    <w:link w:val="Tekstpodstawowywcity3Znak"/>
    <w:rsid w:val="0099202E"/>
    <w:pPr>
      <w:suppressAutoHyphens w:val="0"/>
      <w:spacing w:after="120" w:line="240" w:lineRule="auto"/>
      <w:ind w:left="283"/>
    </w:pPr>
    <w:rPr>
      <w:rFonts w:ascii="Times New Roman" w:hAnsi="Times New Roman" w:cs="Times New Roman"/>
      <w:color w:val="auto"/>
      <w:sz w:val="16"/>
      <w:szCs w:val="16"/>
      <w:lang w:val="pl-PL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9202E"/>
    <w:rPr>
      <w:sz w:val="16"/>
      <w:szCs w:val="16"/>
    </w:rPr>
  </w:style>
  <w:style w:type="paragraph" w:customStyle="1" w:styleId="TableParagraph">
    <w:name w:val="Table Paragraph"/>
    <w:basedOn w:val="Normalny"/>
    <w:rsid w:val="0099202E"/>
    <w:pPr>
      <w:widowControl w:val="0"/>
      <w:suppressAutoHyphens w:val="0"/>
      <w:spacing w:after="0" w:line="240" w:lineRule="auto"/>
      <w:ind w:left="103" w:right="308"/>
    </w:pPr>
    <w:rPr>
      <w:rFonts w:ascii="Arial" w:eastAsia="Arial" w:hAnsi="Arial" w:cs="Arial"/>
      <w:color w:val="auto"/>
      <w:lang w:eastAsia="zh-CN"/>
    </w:rPr>
  </w:style>
  <w:style w:type="table" w:customStyle="1" w:styleId="Tabela-Siatka1">
    <w:name w:val="Tabela - Siatka1"/>
    <w:basedOn w:val="Standardowy"/>
    <w:next w:val="Tabela-Siatka"/>
    <w:uiPriority w:val="59"/>
    <w:rsid w:val="00C85294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3167E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86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5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5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5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5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5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05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05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326C8-06D3-4498-AEB2-640C668F5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1158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Dane potencjalnego Wykonawcy (nazwa, siedziba, nr wpisu do KRS / EDG):</vt:lpstr>
    </vt:vector>
  </TitlesOfParts>
  <Company/>
  <LinksUpToDate>false</LinksUpToDate>
  <CharactersWithSpaces>8093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Dane potencjalnego Wykonawcy (nazwa, siedziba, nr wpisu do KRS / EDG):</dc:title>
  <dc:creator>rkrawczyk</dc:creator>
  <cp:lastModifiedBy>Akademia Tarnowska</cp:lastModifiedBy>
  <cp:revision>23</cp:revision>
  <cp:lastPrinted>2020-12-03T10:42:00Z</cp:lastPrinted>
  <dcterms:created xsi:type="dcterms:W3CDTF">2023-08-21T08:48:00Z</dcterms:created>
  <dcterms:modified xsi:type="dcterms:W3CDTF">2024-08-06T11:35:00Z</dcterms:modified>
</cp:coreProperties>
</file>