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DD863" w14:textId="4DBEE584" w:rsidR="00B44D8D" w:rsidRPr="00D271A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/>
          <w:bCs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Załącznik nr 2</w:t>
      </w:r>
      <w:r w:rsidR="00DA72E6">
        <w:rPr>
          <w:rFonts w:ascii="Cambria" w:hAnsi="Cambria" w:cstheme="minorHAnsi"/>
          <w:b/>
          <w:bCs/>
          <w:sz w:val="20"/>
          <w:szCs w:val="20"/>
        </w:rPr>
        <w:t xml:space="preserve"> do S</w:t>
      </w:r>
      <w:r w:rsidR="00B44D8D" w:rsidRPr="00D271A8">
        <w:rPr>
          <w:rFonts w:ascii="Cambria" w:hAnsi="Cambria" w:cstheme="minorHAnsi"/>
          <w:b/>
          <w:bCs/>
          <w:sz w:val="20"/>
          <w:szCs w:val="20"/>
        </w:rPr>
        <w:t>WZ</w:t>
      </w:r>
    </w:p>
    <w:p w14:paraId="75F33344" w14:textId="77777777" w:rsidR="00B44D8D" w:rsidRPr="00D271A8" w:rsidRDefault="00B44D8D" w:rsidP="00EE6290">
      <w:pPr>
        <w:spacing w:line="276" w:lineRule="auto"/>
        <w:ind w:left="3545" w:firstLine="709"/>
        <w:jc w:val="both"/>
        <w:rPr>
          <w:rFonts w:ascii="Cambria" w:eastAsia="Times New Roman" w:hAnsi="Cambria" w:cstheme="minorHAnsi"/>
          <w:bCs/>
          <w:sz w:val="20"/>
          <w:szCs w:val="20"/>
        </w:rPr>
      </w:pPr>
      <w:r w:rsidRPr="00D271A8">
        <w:rPr>
          <w:rFonts w:ascii="Cambria" w:eastAsia="Times New Roman" w:hAnsi="Cambria" w:cstheme="minorHAnsi"/>
          <w:b/>
          <w:bCs/>
          <w:sz w:val="20"/>
          <w:szCs w:val="20"/>
        </w:rPr>
        <w:t>Projekt</w:t>
      </w:r>
    </w:p>
    <w:p w14:paraId="0E02A7B9" w14:textId="77777777" w:rsidR="00BF0B98" w:rsidRPr="00D271A8" w:rsidRDefault="00BF0B98" w:rsidP="00EE6290">
      <w:pPr>
        <w:pStyle w:val="Tekstpodstawowy"/>
        <w:spacing w:line="276" w:lineRule="auto"/>
        <w:jc w:val="right"/>
        <w:rPr>
          <w:rFonts w:ascii="Cambria" w:hAnsi="Cambria" w:cs="Arial"/>
          <w:b/>
          <w:bCs/>
          <w:sz w:val="20"/>
        </w:rPr>
      </w:pPr>
      <w:bookmarkStart w:id="0" w:name="_GoBack"/>
      <w:bookmarkEnd w:id="0"/>
    </w:p>
    <w:p w14:paraId="16E92CF7" w14:textId="77777777"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14:paraId="0A6EC185" w14:textId="77777777"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3BE918A1" w14:textId="172413D9" w:rsidR="003B1FA2" w:rsidRPr="00AB52F9" w:rsidRDefault="00323E23" w:rsidP="003B1FA2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720A2E">
        <w:rPr>
          <w:rFonts w:ascii="Cambria" w:hAnsi="Cambria"/>
          <w:sz w:val="20"/>
          <w:szCs w:val="20"/>
        </w:rPr>
        <w:t>4</w:t>
      </w:r>
      <w:r w:rsidR="003B1FA2" w:rsidRPr="00AB52F9">
        <w:rPr>
          <w:rFonts w:ascii="Cambria" w:hAnsi="Cambria"/>
          <w:sz w:val="20"/>
          <w:szCs w:val="20"/>
        </w:rPr>
        <w:t xml:space="preserve"> </w:t>
      </w:r>
      <w:r w:rsidR="003B1FA2">
        <w:rPr>
          <w:rFonts w:ascii="Cambria" w:hAnsi="Cambria"/>
          <w:sz w:val="20"/>
          <w:szCs w:val="20"/>
        </w:rPr>
        <w:t xml:space="preserve"> </w:t>
      </w:r>
      <w:r w:rsidR="003B1FA2" w:rsidRPr="00AB52F9">
        <w:rPr>
          <w:rFonts w:ascii="Cambria" w:hAnsi="Cambria"/>
          <w:sz w:val="20"/>
          <w:szCs w:val="20"/>
        </w:rPr>
        <w:t xml:space="preserve">roku w </w:t>
      </w:r>
      <w:r w:rsidR="0030221D">
        <w:rPr>
          <w:rFonts w:ascii="Cambria" w:hAnsi="Cambria"/>
          <w:sz w:val="20"/>
          <w:szCs w:val="20"/>
        </w:rPr>
        <w:t>Kielcach</w:t>
      </w:r>
      <w:r w:rsidR="003B1FA2">
        <w:rPr>
          <w:rFonts w:ascii="Cambria" w:hAnsi="Cambria"/>
          <w:sz w:val="20"/>
          <w:szCs w:val="20"/>
        </w:rPr>
        <w:t xml:space="preserve"> p</w:t>
      </w:r>
      <w:r w:rsidR="003B1FA2" w:rsidRPr="00AB52F9">
        <w:rPr>
          <w:rFonts w:ascii="Cambria" w:hAnsi="Cambria"/>
          <w:sz w:val="20"/>
          <w:szCs w:val="20"/>
        </w:rPr>
        <w:t xml:space="preserve">omiędzy: </w:t>
      </w:r>
    </w:p>
    <w:p w14:paraId="67815A5C" w14:textId="4B455B28" w:rsidR="001C1EBA" w:rsidRPr="0030221D" w:rsidRDefault="0030221D" w:rsidP="0030221D">
      <w:pPr>
        <w:pStyle w:val="pkt"/>
        <w:ind w:hanging="851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Wojewódzki Sąd Administracyjny w Kielcach </w:t>
      </w:r>
      <w:r w:rsidR="00720A2E">
        <w:rPr>
          <w:rFonts w:ascii="Cambria" w:hAnsi="Cambria" w:cs="Arial"/>
          <w:b/>
          <w:bCs/>
          <w:sz w:val="20"/>
          <w:szCs w:val="20"/>
        </w:rPr>
        <w:t>…………………</w:t>
      </w:r>
    </w:p>
    <w:p w14:paraId="3393FF12" w14:textId="4F1AA90B" w:rsidR="004659FC" w:rsidRDefault="001C1EBA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NIP:…………………., Regon: ……………………</w:t>
      </w:r>
      <w:r w:rsidR="004659FC" w:rsidRPr="004659FC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7C23E069" w14:textId="67BC0836" w:rsidR="003B1FA2" w:rsidRPr="00FA5810" w:rsidRDefault="003B1FA2" w:rsidP="004659FC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 xml:space="preserve">reprezentowaną przez </w:t>
      </w:r>
    </w:p>
    <w:p w14:paraId="076514DC" w14:textId="77777777" w:rsidR="003B1FA2" w:rsidRPr="00AB52F9" w:rsidRDefault="003B1FA2" w:rsidP="003B1FA2">
      <w:pPr>
        <w:suppressAutoHyphens/>
        <w:autoSpaceDN w:val="0"/>
        <w:jc w:val="both"/>
        <w:textAlignment w:val="baseline"/>
        <w:rPr>
          <w:rFonts w:ascii="Cambria" w:hAnsi="Cambria"/>
          <w:b/>
          <w:sz w:val="20"/>
          <w:szCs w:val="20"/>
          <w:lang w:eastAsia="pl-PL"/>
        </w:rPr>
      </w:pPr>
      <w:r w:rsidRPr="00AB52F9">
        <w:rPr>
          <w:rFonts w:ascii="Cambria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hAnsi="Cambria"/>
          <w:b/>
          <w:sz w:val="20"/>
          <w:szCs w:val="20"/>
          <w:lang w:eastAsia="pl-PL"/>
        </w:rPr>
        <w:t xml:space="preserve">, </w:t>
      </w:r>
    </w:p>
    <w:p w14:paraId="4BDDE103" w14:textId="77777777" w:rsidR="003B1FA2" w:rsidRPr="00AB52F9" w:rsidRDefault="003B1FA2" w:rsidP="003B1FA2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1C1EBA">
        <w:rPr>
          <w:rFonts w:ascii="Cambria" w:hAnsi="Cambria"/>
          <w:bCs/>
          <w:sz w:val="20"/>
          <w:szCs w:val="20"/>
          <w:lang w:eastAsia="pl-PL"/>
        </w:rPr>
        <w:t>zwaną w dalszej części umowy</w:t>
      </w:r>
      <w:r w:rsidRPr="00AB52F9">
        <w:rPr>
          <w:rFonts w:ascii="Cambria" w:hAnsi="Cambria"/>
          <w:b/>
          <w:sz w:val="20"/>
          <w:szCs w:val="20"/>
          <w:lang w:eastAsia="pl-PL"/>
        </w:rPr>
        <w:t xml:space="preserve"> „Zamawiającym”,</w:t>
      </w:r>
    </w:p>
    <w:p w14:paraId="1A0E068F" w14:textId="77777777" w:rsidR="003B1FA2" w:rsidRPr="00903203" w:rsidRDefault="003B1FA2" w:rsidP="003B1FA2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71E66F4" w14:textId="77777777" w:rsidR="003B1FA2" w:rsidRPr="00903203" w:rsidRDefault="003B1FA2" w:rsidP="003B1FA2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546071A9" w14:textId="77777777" w:rsidR="003B1FA2" w:rsidRPr="00D271A8" w:rsidRDefault="003B1FA2" w:rsidP="003B1FA2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41F3427D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042CFB0E" w14:textId="1A9F80B7" w:rsidR="005D218A" w:rsidRDefault="00BF0B98" w:rsidP="00720A2E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podstawowym, na podstawie art. 275 pkt 1 ustawy </w:t>
      </w:r>
      <w:r w:rsidR="00DA0D11">
        <w:rPr>
          <w:rFonts w:ascii="Cambria" w:hAnsi="Cambria" w:cs="Arial"/>
          <w:bCs/>
          <w:sz w:val="20"/>
          <w:szCs w:val="20"/>
          <w:lang w:val="x-none" w:eastAsia="x-none"/>
        </w:rPr>
        <w:br/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z dnia 11 września 2019 r. - Prawo zamówień publicznych (Dz. U. z 20</w:t>
      </w:r>
      <w:r w:rsidR="00151995">
        <w:rPr>
          <w:rFonts w:ascii="Cambria" w:hAnsi="Cambria" w:cs="Arial"/>
          <w:bCs/>
          <w:sz w:val="20"/>
          <w:szCs w:val="20"/>
          <w:lang w:eastAsia="x-none"/>
        </w:rPr>
        <w:t>23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6A1FBE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151995">
        <w:rPr>
          <w:rFonts w:ascii="Cambria" w:hAnsi="Cambria" w:cs="Arial"/>
          <w:bCs/>
          <w:sz w:val="20"/>
          <w:szCs w:val="20"/>
          <w:lang w:eastAsia="x-none"/>
        </w:rPr>
        <w:t>605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DA72E6" w:rsidRPr="007D6960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="00DA72E6" w:rsidRPr="007D6960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sz w:val="20"/>
          <w:szCs w:val="20"/>
        </w:rPr>
        <w:t>Zamawiający</w:t>
      </w:r>
      <w:r w:rsidR="00DA72E6">
        <w:rPr>
          <w:rFonts w:ascii="Cambria" w:hAnsi="Cambria" w:cs="Arial"/>
          <w:bCs/>
          <w:sz w:val="20"/>
          <w:szCs w:val="20"/>
        </w:rPr>
        <w:t xml:space="preserve"> zleca, </w:t>
      </w:r>
      <w:r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bCs/>
          <w:sz w:val="20"/>
          <w:szCs w:val="20"/>
        </w:rPr>
        <w:t xml:space="preserve"> przyjmuje do wykonania</w:t>
      </w:r>
      <w:r w:rsidRPr="002E67FF">
        <w:rPr>
          <w:rFonts w:ascii="Cambria" w:hAnsi="Cambria" w:cs="Arial"/>
          <w:b/>
          <w:bCs/>
          <w:sz w:val="20"/>
          <w:szCs w:val="20"/>
        </w:rPr>
        <w:t xml:space="preserve">: </w:t>
      </w:r>
      <w:bookmarkStart w:id="1" w:name="_Hlk145833437"/>
      <w:r w:rsidR="0030221D" w:rsidRPr="0030221D">
        <w:rPr>
          <w:rFonts w:ascii="Cambria" w:hAnsi="Cambria" w:cs="Arial"/>
          <w:b/>
          <w:bCs/>
          <w:sz w:val="20"/>
          <w:szCs w:val="20"/>
        </w:rPr>
        <w:t>Remont elewacji budynku Wojewódzkiego Sądu Administracyjnego w Kielcach, przy ul. Prostej 10</w:t>
      </w:r>
      <w:r w:rsidR="00CC02A4">
        <w:rPr>
          <w:rFonts w:ascii="Cambria" w:hAnsi="Cambria" w:cs="Arial"/>
          <w:b/>
          <w:bCs/>
          <w:sz w:val="20"/>
          <w:szCs w:val="20"/>
        </w:rPr>
        <w:t>-powt.</w:t>
      </w:r>
    </w:p>
    <w:bookmarkEnd w:id="1"/>
    <w:p w14:paraId="17AA4097" w14:textId="591BE379" w:rsidR="00BF0B98" w:rsidRPr="00D271A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Zakres </w:t>
      </w:r>
      <w:r w:rsidR="00BF4310">
        <w:rPr>
          <w:rFonts w:ascii="Cambria" w:hAnsi="Cambria" w:cs="Arial"/>
          <w:bCs/>
          <w:sz w:val="20"/>
          <w:szCs w:val="20"/>
        </w:rPr>
        <w:t>P</w:t>
      </w:r>
      <w:r w:rsidRPr="00D271A8">
        <w:rPr>
          <w:rFonts w:ascii="Cambria" w:hAnsi="Cambria" w:cs="Arial"/>
          <w:bCs/>
          <w:sz w:val="20"/>
          <w:szCs w:val="20"/>
        </w:rPr>
        <w:t>rzedmiotu umowy określa dokumentacja projektowa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>–</w:t>
      </w:r>
      <w:r w:rsidR="00DA72E6">
        <w:rPr>
          <w:rFonts w:ascii="Cambria" w:hAnsi="Cambria" w:cs="Arial"/>
          <w:bCs/>
          <w:sz w:val="20"/>
          <w:szCs w:val="20"/>
        </w:rPr>
        <w:t xml:space="preserve"> </w:t>
      </w:r>
      <w:r w:rsidR="00DA0D11">
        <w:rPr>
          <w:rFonts w:ascii="Cambria" w:hAnsi="Cambria" w:cs="Arial"/>
          <w:bCs/>
          <w:sz w:val="20"/>
          <w:szCs w:val="20"/>
        </w:rPr>
        <w:t xml:space="preserve">przedmiar, </w:t>
      </w:r>
      <w:r w:rsidRPr="00D271A8">
        <w:rPr>
          <w:rFonts w:ascii="Cambria" w:hAnsi="Cambria" w:cs="Arial"/>
          <w:bCs/>
          <w:sz w:val="20"/>
          <w:szCs w:val="20"/>
        </w:rPr>
        <w:t xml:space="preserve">specyfikacja techniczna wykonania </w:t>
      </w:r>
      <w:r w:rsidR="001C1EBA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odbioru robót budowlanych, zapisy specyfikacji warunków zamówienia.</w:t>
      </w:r>
    </w:p>
    <w:p w14:paraId="797CA4F6" w14:textId="1158D2BB"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14:paraId="3DD175D7" w14:textId="77777777" w:rsidR="007256F4" w:rsidRPr="003704E9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3704E9">
        <w:rPr>
          <w:rFonts w:ascii="Cambria" w:eastAsia="Times New Roman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27A29857" w14:textId="74849DED" w:rsidR="007256F4" w:rsidRPr="003704E9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3704E9">
        <w:rPr>
          <w:rFonts w:ascii="Cambria" w:eastAsia="Calibri" w:hAnsi="Cambria" w:cs="Calibri"/>
          <w:sz w:val="20"/>
          <w:szCs w:val="20"/>
        </w:rPr>
        <w:t xml:space="preserve">Wykonawca w terminie </w:t>
      </w:r>
      <w:r w:rsidR="004E75BC" w:rsidRPr="003704E9">
        <w:rPr>
          <w:rFonts w:ascii="Cambria" w:eastAsia="Calibri" w:hAnsi="Cambria" w:cs="Calibri"/>
          <w:b/>
          <w:sz w:val="20"/>
          <w:szCs w:val="20"/>
        </w:rPr>
        <w:t>3</w:t>
      </w:r>
      <w:r w:rsidRPr="003704E9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3704E9">
        <w:rPr>
          <w:rFonts w:ascii="Cambria" w:eastAsia="Calibri" w:hAnsi="Cambria" w:cs="Calibri"/>
          <w:sz w:val="20"/>
          <w:szCs w:val="20"/>
        </w:rPr>
        <w:t xml:space="preserve"> od daty zawarcia umowy przedstawi do zatwierdzenia przez Zamawiającego po pozytywnej opinii Inspektora nadzoru harmonogram rzeczowo-finansowy</w:t>
      </w:r>
      <w:r w:rsidR="00C6060B" w:rsidRPr="003704E9">
        <w:rPr>
          <w:rFonts w:ascii="Cambria" w:eastAsia="Calibri" w:hAnsi="Cambria" w:cs="Calibri"/>
          <w:sz w:val="20"/>
          <w:szCs w:val="20"/>
        </w:rPr>
        <w:t xml:space="preserve"> </w:t>
      </w:r>
      <w:r w:rsidRPr="003704E9">
        <w:rPr>
          <w:rFonts w:ascii="Cambria" w:eastAsia="Calibri" w:hAnsi="Cambria" w:cs="Calibri"/>
          <w:sz w:val="20"/>
          <w:szCs w:val="20"/>
        </w:rPr>
        <w:t>(dalej harmonogram robót</w:t>
      </w:r>
      <w:r w:rsidR="00C6060B" w:rsidRPr="003704E9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 w:rsidRPr="003704E9">
        <w:rPr>
          <w:rFonts w:ascii="Cambria" w:eastAsia="Calibri" w:hAnsi="Cambria" w:cs="Calibri"/>
          <w:sz w:val="20"/>
          <w:szCs w:val="20"/>
        </w:rPr>
        <w:t>)</w:t>
      </w:r>
      <w:r w:rsidRPr="003704E9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14:paraId="23BB1647" w14:textId="77777777" w:rsidR="007256F4" w:rsidRPr="007256F4" w:rsidRDefault="007256F4" w:rsidP="00E22B3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3704E9">
        <w:rPr>
          <w:rFonts w:ascii="Cambria" w:eastAsia="Calibri" w:hAnsi="Cambria" w:cs="Calibri"/>
          <w:sz w:val="20"/>
          <w:szCs w:val="20"/>
        </w:rPr>
        <w:t>okres realizacji i zakres</w:t>
      </w:r>
      <w:r w:rsidRPr="007256F4">
        <w:rPr>
          <w:rFonts w:ascii="Cambria" w:eastAsia="Calibri" w:hAnsi="Cambria" w:cs="Calibri"/>
          <w:sz w:val="20"/>
          <w:szCs w:val="20"/>
        </w:rPr>
        <w:t xml:space="preserve"> czynności przygotowawczych,</w:t>
      </w:r>
    </w:p>
    <w:p w14:paraId="5B525F02" w14:textId="77777777" w:rsidR="007256F4" w:rsidRPr="007256F4" w:rsidRDefault="007256F4" w:rsidP="00E22B3F">
      <w:pPr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0213B8EE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14:paraId="49AA36D6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22068850" w14:textId="7EEEDFFF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lastRenderedPageBreak/>
        <w:t xml:space="preserve">Wszelkie zdarzenia i fakty zaistniałe w trakcie wykonywania prac a mające wpływ na harmonogram robót i zachowanie ww. terminów muszą być zgłaszane na piśmie Zamawiającemu w terminie do </w:t>
      </w:r>
      <w:r w:rsidR="004E75BC">
        <w:rPr>
          <w:rFonts w:ascii="Cambria" w:eastAsia="Calibri" w:hAnsi="Cambria" w:cs="Calibri"/>
          <w:b/>
          <w:sz w:val="20"/>
          <w:szCs w:val="20"/>
        </w:rPr>
        <w:t>2</w:t>
      </w:r>
      <w:r w:rsidRPr="004E75BC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7256F4">
        <w:rPr>
          <w:rFonts w:ascii="Cambria" w:eastAsia="Calibri" w:hAnsi="Cambria" w:cs="Calibri"/>
          <w:sz w:val="20"/>
          <w:szCs w:val="20"/>
        </w:rPr>
        <w:t xml:space="preserve">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6FA82400" w14:textId="0C0F9338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</w:t>
      </w:r>
      <w:r w:rsidR="004E75BC" w:rsidRPr="004E75BC">
        <w:rPr>
          <w:rFonts w:ascii="Cambria" w:eastAsia="Calibri" w:hAnsi="Cambria" w:cs="Calibri"/>
          <w:b/>
          <w:sz w:val="20"/>
          <w:szCs w:val="20"/>
        </w:rPr>
        <w:t>3</w:t>
      </w:r>
      <w:r w:rsidRPr="004E75BC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7256F4">
        <w:rPr>
          <w:rFonts w:ascii="Cambria" w:eastAsia="Calibri" w:hAnsi="Cambria" w:cs="Calibri"/>
          <w:sz w:val="20"/>
          <w:szCs w:val="20"/>
        </w:rPr>
        <w:t xml:space="preserve">, nowy, aktualny harmonogram i przedłoży go do zatwierdzenia Zamawiającemu, przy zachowaniu umownego terminu zakończenia robót. Niewykonanie tego obowiązku uprawnia Zamawiającego do odstąpienia od umowy w terminie </w:t>
      </w:r>
      <w:r w:rsidR="004E75BC" w:rsidRPr="004E75BC">
        <w:rPr>
          <w:rFonts w:ascii="Cambria" w:eastAsia="Calibri" w:hAnsi="Cambria" w:cs="Calibri"/>
          <w:b/>
          <w:sz w:val="20"/>
          <w:szCs w:val="20"/>
        </w:rPr>
        <w:t>7</w:t>
      </w:r>
      <w:r w:rsidRPr="004E75BC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7256F4">
        <w:rPr>
          <w:rFonts w:ascii="Cambria" w:eastAsia="Calibri" w:hAnsi="Cambria" w:cs="Calibri"/>
          <w:sz w:val="20"/>
          <w:szCs w:val="20"/>
        </w:rPr>
        <w:t xml:space="preserve"> od upływu terminu do przedłużenia zaktualizowanego harmonogramu robót.</w:t>
      </w:r>
    </w:p>
    <w:p w14:paraId="207A0405" w14:textId="36632296" w:rsidR="007256F4" w:rsidRPr="00DA0D11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 przypadku zmiany  terminu końcowego robót; Przedmiotu </w:t>
      </w:r>
      <w:r w:rsidR="00ED648D">
        <w:rPr>
          <w:rFonts w:ascii="Cambria" w:eastAsia="Calibri" w:hAnsi="Cambria" w:cs="Calibri"/>
          <w:sz w:val="20"/>
          <w:szCs w:val="20"/>
        </w:rPr>
        <w:t>u</w:t>
      </w:r>
      <w:r w:rsidRPr="007256F4">
        <w:rPr>
          <w:rFonts w:ascii="Cambria" w:eastAsia="Calibri" w:hAnsi="Cambria" w:cs="Calibri"/>
          <w:sz w:val="20"/>
          <w:szCs w:val="20"/>
        </w:rPr>
        <w:t>mowy (w oparciu o dopus</w:t>
      </w:r>
      <w:r w:rsidR="00941E17">
        <w:rPr>
          <w:rFonts w:ascii="Cambria" w:eastAsia="Calibri" w:hAnsi="Cambria" w:cs="Calibri"/>
          <w:sz w:val="20"/>
          <w:szCs w:val="20"/>
        </w:rPr>
        <w:t>zczalne zmiany wskazane w S</w:t>
      </w:r>
      <w:r w:rsidRPr="007256F4">
        <w:rPr>
          <w:rFonts w:ascii="Cambria" w:eastAsia="Calibri" w:hAnsi="Cambria" w:cs="Calibri"/>
          <w:sz w:val="20"/>
          <w:szCs w:val="20"/>
        </w:rPr>
        <w:t xml:space="preserve">WZ) wykonawca opracuje w terminie </w:t>
      </w:r>
      <w:r w:rsidR="004E75BC" w:rsidRPr="004E75BC">
        <w:rPr>
          <w:rFonts w:ascii="Cambria" w:eastAsia="Calibri" w:hAnsi="Cambria" w:cs="Calibri"/>
          <w:b/>
          <w:sz w:val="20"/>
          <w:szCs w:val="20"/>
        </w:rPr>
        <w:t>3</w:t>
      </w:r>
      <w:r w:rsidRPr="004E75BC">
        <w:rPr>
          <w:rFonts w:ascii="Cambria" w:eastAsia="Calibri" w:hAnsi="Cambria" w:cs="Calibri"/>
          <w:b/>
          <w:sz w:val="20"/>
          <w:szCs w:val="20"/>
        </w:rPr>
        <w:t xml:space="preserve"> dni</w:t>
      </w:r>
      <w:r w:rsidRPr="007256F4">
        <w:rPr>
          <w:rFonts w:ascii="Cambria" w:eastAsia="Calibri" w:hAnsi="Cambria" w:cs="Calibri"/>
          <w:sz w:val="20"/>
          <w:szCs w:val="20"/>
        </w:rPr>
        <w:t xml:space="preserve">, nowy aktualny harmonogram uwzględniający </w:t>
      </w:r>
      <w:r w:rsidR="00ED648D">
        <w:rPr>
          <w:rFonts w:ascii="Cambria" w:eastAsia="Calibri" w:hAnsi="Cambria" w:cs="Calibri"/>
          <w:sz w:val="20"/>
          <w:szCs w:val="20"/>
        </w:rPr>
        <w:t>p</w:t>
      </w:r>
      <w:r w:rsidRPr="007256F4">
        <w:rPr>
          <w:rFonts w:ascii="Cambria" w:eastAsia="Calibri" w:hAnsi="Cambria" w:cs="Calibri"/>
          <w:sz w:val="20"/>
          <w:szCs w:val="20"/>
        </w:rPr>
        <w:t>rzedmiotowe zmiany. (</w:t>
      </w:r>
      <w:r w:rsidR="00C6060B">
        <w:rPr>
          <w:rFonts w:ascii="Cambria" w:eastAsia="Calibri" w:hAnsi="Cambria" w:cs="Calibri"/>
          <w:sz w:val="20"/>
          <w:szCs w:val="20"/>
        </w:rPr>
        <w:t>h</w:t>
      </w:r>
      <w:r w:rsidRPr="007256F4">
        <w:rPr>
          <w:rFonts w:ascii="Cambria" w:eastAsia="Calibri" w:hAnsi="Cambria" w:cs="Calibri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</w:t>
      </w:r>
      <w:r w:rsidRPr="00DA0D11">
        <w:rPr>
          <w:rFonts w:ascii="Cambria" w:eastAsia="Calibri" w:hAnsi="Cambria" w:cs="Calibri"/>
          <w:sz w:val="20"/>
          <w:szCs w:val="20"/>
        </w:rPr>
        <w:t>umowy w terminie 90 dni od upływu terminu do przedłużenia zaktualizowanego harmonogramu robót.</w:t>
      </w:r>
    </w:p>
    <w:p w14:paraId="01FE5532" w14:textId="77777777"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</w:p>
    <w:p w14:paraId="533BC530" w14:textId="77777777" w:rsidR="00F4216F" w:rsidRDefault="00F4216F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516FEB6" w14:textId="650D8888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2E3651A8" w14:textId="77777777" w:rsidR="00BF0B98" w:rsidRPr="00D271A8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74E753B9" w14:textId="2049D547" w:rsidR="00BF0B98" w:rsidRPr="006E10B5" w:rsidRDefault="00BF0B98" w:rsidP="00E22B3F">
      <w:pPr>
        <w:pStyle w:val="Akapitzlist"/>
        <w:numPr>
          <w:ilvl w:val="0"/>
          <w:numId w:val="42"/>
        </w:numPr>
        <w:tabs>
          <w:tab w:val="left" w:pos="851"/>
        </w:tabs>
        <w:spacing w:after="120"/>
        <w:rPr>
          <w:rFonts w:ascii="Cambria" w:hAnsi="Cambria" w:cs="Arial"/>
          <w:sz w:val="20"/>
          <w:szCs w:val="20"/>
        </w:rPr>
      </w:pPr>
      <w:r w:rsidRPr="00B07E3D">
        <w:rPr>
          <w:rFonts w:ascii="Cambria" w:hAnsi="Cambria" w:cs="Arial"/>
          <w:sz w:val="20"/>
          <w:szCs w:val="20"/>
        </w:rPr>
        <w:t xml:space="preserve">Protokolarne przekazanie placu budowy,  dokumentacja projektowa (1 egz.) oraz dziennika budowy </w:t>
      </w:r>
      <w:r w:rsidRPr="006E10B5">
        <w:rPr>
          <w:rFonts w:ascii="Cambria" w:hAnsi="Cambria" w:cs="Arial"/>
          <w:sz w:val="20"/>
          <w:szCs w:val="20"/>
        </w:rPr>
        <w:t xml:space="preserve">nastąpi w terminie do </w:t>
      </w:r>
      <w:r w:rsidR="004E75BC" w:rsidRPr="006E10B5">
        <w:rPr>
          <w:rFonts w:ascii="Cambria" w:hAnsi="Cambria" w:cs="Arial"/>
          <w:b/>
          <w:sz w:val="20"/>
          <w:szCs w:val="20"/>
        </w:rPr>
        <w:t>3</w:t>
      </w:r>
      <w:r w:rsidRPr="006E10B5">
        <w:rPr>
          <w:rFonts w:ascii="Cambria" w:hAnsi="Cambria" w:cs="Arial"/>
          <w:b/>
          <w:sz w:val="20"/>
          <w:szCs w:val="20"/>
        </w:rPr>
        <w:t xml:space="preserve"> dni</w:t>
      </w:r>
      <w:r w:rsidRPr="006E10B5">
        <w:rPr>
          <w:rFonts w:ascii="Cambria" w:hAnsi="Cambria" w:cs="Arial"/>
          <w:sz w:val="20"/>
          <w:szCs w:val="20"/>
        </w:rPr>
        <w:t xml:space="preserve"> od podpisania umowy.</w:t>
      </w:r>
    </w:p>
    <w:p w14:paraId="57062159" w14:textId="24DE191A" w:rsidR="00AA27B3" w:rsidRPr="006E10B5" w:rsidRDefault="00BF0B98" w:rsidP="008968AC">
      <w:pPr>
        <w:pStyle w:val="Akapitzlist"/>
        <w:numPr>
          <w:ilvl w:val="0"/>
          <w:numId w:val="42"/>
        </w:numPr>
        <w:tabs>
          <w:tab w:val="left" w:pos="851"/>
        </w:tabs>
        <w:spacing w:after="120"/>
        <w:rPr>
          <w:rFonts w:ascii="Cambria" w:hAnsi="Cambria" w:cs="Arial"/>
          <w:sz w:val="20"/>
          <w:szCs w:val="20"/>
        </w:rPr>
      </w:pPr>
      <w:r w:rsidRPr="006E10B5">
        <w:rPr>
          <w:rFonts w:ascii="Cambria" w:hAnsi="Cambria" w:cs="Arial"/>
          <w:sz w:val="20"/>
          <w:szCs w:val="20"/>
        </w:rPr>
        <w:t>Zakończenie robót nastąpi w terminie</w:t>
      </w:r>
      <w:r w:rsidR="00AA27B3" w:rsidRPr="006E10B5">
        <w:rPr>
          <w:rFonts w:ascii="Cambria" w:eastAsia="Times-Roman" w:hAnsi="Cambria" w:cs="Arial"/>
          <w:b/>
          <w:sz w:val="20"/>
          <w:szCs w:val="20"/>
        </w:rPr>
        <w:t>:</w:t>
      </w:r>
      <w:r w:rsidR="00DD56DF" w:rsidRPr="006E10B5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D90D52" w:rsidRPr="006E10B5">
        <w:rPr>
          <w:rFonts w:ascii="Cambria" w:eastAsia="Times-Roman" w:hAnsi="Cambria" w:cs="Arial"/>
          <w:b/>
          <w:sz w:val="20"/>
          <w:szCs w:val="20"/>
        </w:rPr>
        <w:t xml:space="preserve"> </w:t>
      </w:r>
      <w:r w:rsidR="00FA1030" w:rsidRPr="006E10B5">
        <w:rPr>
          <w:rFonts w:ascii="Cambria" w:eastAsia="Times-Roman" w:hAnsi="Cambria" w:cs="Arial"/>
          <w:b/>
          <w:sz w:val="20"/>
          <w:szCs w:val="20"/>
        </w:rPr>
        <w:t xml:space="preserve">do 5 </w:t>
      </w:r>
      <w:r w:rsidR="00720A2E" w:rsidRPr="006E10B5">
        <w:rPr>
          <w:rFonts w:ascii="Cambria" w:eastAsia="Times-Roman" w:hAnsi="Cambria" w:cs="Arial"/>
          <w:b/>
          <w:sz w:val="20"/>
          <w:szCs w:val="20"/>
        </w:rPr>
        <w:t>miesięcy</w:t>
      </w:r>
      <w:r w:rsidR="00DA0D11" w:rsidRPr="006E10B5">
        <w:rPr>
          <w:rFonts w:ascii="Cambria" w:eastAsia="Times-Roman" w:hAnsi="Cambria" w:cs="Arial"/>
          <w:b/>
          <w:sz w:val="20"/>
          <w:szCs w:val="20"/>
        </w:rPr>
        <w:t xml:space="preserve"> od daty </w:t>
      </w:r>
      <w:r w:rsidR="0053322C" w:rsidRPr="006E10B5">
        <w:rPr>
          <w:rFonts w:ascii="Cambria" w:eastAsia="Times-Roman" w:hAnsi="Cambria" w:cs="Arial"/>
          <w:b/>
          <w:sz w:val="20"/>
          <w:szCs w:val="20"/>
        </w:rPr>
        <w:t>podpisania umowy</w:t>
      </w:r>
      <w:r w:rsidR="00105D81" w:rsidRPr="006E10B5">
        <w:rPr>
          <w:rFonts w:ascii="Cambria" w:eastAsia="Times-Roman" w:hAnsi="Cambria" w:cs="Arial"/>
          <w:b/>
          <w:sz w:val="20"/>
          <w:szCs w:val="20"/>
        </w:rPr>
        <w:t>.</w:t>
      </w:r>
      <w:r w:rsidR="00FA1030" w:rsidRPr="006E10B5">
        <w:rPr>
          <w:rFonts w:ascii="Cambria" w:eastAsia="Times-Roman" w:hAnsi="Cambria" w:cs="Arial"/>
          <w:b/>
          <w:sz w:val="20"/>
          <w:szCs w:val="20"/>
        </w:rPr>
        <w:t xml:space="preserve"> </w:t>
      </w:r>
    </w:p>
    <w:p w14:paraId="213A46C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53BAD66D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41C0F707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14:paraId="22D1A2CF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F5F9BD1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71E978BD" w14:textId="77777777" w:rsidR="00BF0B98" w:rsidRPr="00D271A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24C9E65E" w14:textId="77777777" w:rsidR="00BF0B98" w:rsidRDefault="00BF0B98" w:rsidP="00836D90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709779CA" w14:textId="2651CE56" w:rsidR="00BF0B98" w:rsidRPr="00B07E3D" w:rsidRDefault="00BF0B98" w:rsidP="00B07E3D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B07E3D">
        <w:rPr>
          <w:rFonts w:ascii="Cambria" w:hAnsi="Cambria" w:cs="Arial"/>
          <w:bCs/>
          <w:sz w:val="20"/>
        </w:rPr>
        <w:t xml:space="preserve">Przy realizacji zamówienia z udziałem podwykonawcy zastosowanie mają przepisy art. </w:t>
      </w:r>
      <w:r w:rsidR="004D3F6E" w:rsidRPr="00B07E3D">
        <w:rPr>
          <w:rFonts w:ascii="Cambria" w:hAnsi="Cambria" w:cs="Arial"/>
          <w:bCs/>
          <w:sz w:val="20"/>
        </w:rPr>
        <w:t>437, 447, 464 i 465</w:t>
      </w:r>
      <w:r w:rsidRPr="00B07E3D">
        <w:rPr>
          <w:rFonts w:ascii="Cambria" w:hAnsi="Cambria" w:cs="Arial"/>
          <w:bCs/>
          <w:sz w:val="20"/>
        </w:rPr>
        <w:t xml:space="preserve"> ustawy PZP.</w:t>
      </w:r>
    </w:p>
    <w:p w14:paraId="7E282BD2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62617CA" w14:textId="77777777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5E6B8E00" w14:textId="77777777" w:rsidR="00BF0B98" w:rsidRPr="00D271A8" w:rsidRDefault="00BF4310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5F338C3C" w14:textId="05DA45D2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B07E3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5797CBC3" w14:textId="21B54143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B07E3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14:paraId="7570DC3E" w14:textId="4195751E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 xml:space="preserve">odny </w:t>
      </w:r>
      <w:r w:rsidR="00B07E3D">
        <w:rPr>
          <w:rFonts w:ascii="Cambria" w:hAnsi="Cambria" w:cs="Arial"/>
          <w:bCs/>
          <w:sz w:val="20"/>
          <w:szCs w:val="20"/>
        </w:rPr>
        <w:br/>
      </w:r>
      <w:r w:rsidR="003C2569">
        <w:rPr>
          <w:rFonts w:ascii="Cambria" w:hAnsi="Cambria" w:cs="Arial"/>
          <w:bCs/>
          <w:sz w:val="20"/>
          <w:szCs w:val="20"/>
        </w:rPr>
        <w:t>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05BE1FA7" w14:textId="1DBAC835" w:rsidR="00BF0B98" w:rsidRPr="00D271A8" w:rsidRDefault="00BF0B98" w:rsidP="00836D90">
      <w:pPr>
        <w:pStyle w:val="Bezodstpw"/>
        <w:numPr>
          <w:ilvl w:val="0"/>
          <w:numId w:val="4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B07E3D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69D0F726" w14:textId="308422F0" w:rsidR="00BF0B98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</w:t>
      </w:r>
      <w:r w:rsidR="004E75BC" w:rsidRPr="004E75BC">
        <w:rPr>
          <w:rFonts w:ascii="Cambria" w:hAnsi="Cambria" w:cs="Arial"/>
          <w:bCs/>
          <w:sz w:val="20"/>
        </w:rPr>
        <w:t>3</w:t>
      </w:r>
      <w:r w:rsidRPr="004E75BC">
        <w:rPr>
          <w:rFonts w:ascii="Cambria" w:hAnsi="Cambria" w:cs="Arial"/>
          <w:bCs/>
          <w:sz w:val="20"/>
        </w:rPr>
        <w:t xml:space="preserve"> dni</w:t>
      </w:r>
      <w:r w:rsidRPr="00D271A8">
        <w:rPr>
          <w:rFonts w:ascii="Cambria" w:hAnsi="Cambria" w:cs="Arial"/>
          <w:b w:val="0"/>
          <w:bCs/>
          <w:sz w:val="20"/>
        </w:rPr>
        <w:t xml:space="preserve">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10A65076" w14:textId="3C976980" w:rsidR="00430BAF" w:rsidRPr="00D271A8" w:rsidRDefault="00BF0B98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 ,  dostawy i usługi w terminie </w:t>
      </w:r>
      <w:r w:rsidR="004E75BC" w:rsidRPr="004E75BC">
        <w:rPr>
          <w:rFonts w:ascii="Cambria" w:hAnsi="Cambria" w:cs="Arial"/>
          <w:sz w:val="20"/>
        </w:rPr>
        <w:t>5</w:t>
      </w:r>
      <w:r w:rsidR="006D028B" w:rsidRPr="004E75BC">
        <w:rPr>
          <w:rFonts w:ascii="Cambria" w:hAnsi="Cambria" w:cs="Arial"/>
          <w:sz w:val="20"/>
        </w:rPr>
        <w:t xml:space="preserve"> dni</w:t>
      </w:r>
      <w:r w:rsidR="006D028B" w:rsidRPr="006D028B">
        <w:rPr>
          <w:rFonts w:ascii="Cambria" w:hAnsi="Cambria" w:cs="Arial"/>
          <w:b w:val="0"/>
          <w:sz w:val="20"/>
        </w:rPr>
        <w:t xml:space="preserve"> od dnia ich zawarcia. Powyższy obowiązek   nie dotyczy umów na dostawy i usługi o których mowa niniejszym punkcie  jeżeli:  ich wartość nie przekracza 0,5% wartości inwestycji  o ile nie przekracza kwoty 50.000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14:paraId="576988AC" w14:textId="4C236071" w:rsidR="00BF0B98" w:rsidRDefault="00BF0B98" w:rsidP="00B07E3D">
      <w:pPr>
        <w:pStyle w:val="Tytu"/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06AD051B" w14:textId="4A2965D4" w:rsidR="00BF0B98" w:rsidRPr="00B07E3D" w:rsidRDefault="004D3F6E" w:rsidP="00B07E3D">
      <w:pPr>
        <w:pStyle w:val="Tytu"/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B07E3D">
        <w:rPr>
          <w:rFonts w:ascii="Cambria" w:hAnsi="Cambria" w:cs="Arial"/>
          <w:b w:val="0"/>
          <w:sz w:val="20"/>
        </w:rPr>
        <w:t>Jeżeli zmiana albo rezygnacja z podwykonawcy dotyczy podmiotu, na którego zasoby Wykonawca powoływał się, na zasadach określonych w art. 118 ust. 1 ustawy Pzp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BF0B98" w:rsidRPr="00B07E3D">
        <w:rPr>
          <w:rFonts w:ascii="Cambria" w:hAnsi="Cambria" w:cs="Arial"/>
          <w:b w:val="0"/>
          <w:sz w:val="20"/>
        </w:rPr>
        <w:t>.</w:t>
      </w:r>
    </w:p>
    <w:p w14:paraId="58A6C480" w14:textId="05BC9DA1" w:rsidR="004D3F6E" w:rsidRPr="00B07E3D" w:rsidRDefault="00BF0B98" w:rsidP="00B07E3D">
      <w:pPr>
        <w:pStyle w:val="Tytu"/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B07E3D">
        <w:rPr>
          <w:rFonts w:ascii="Cambria" w:hAnsi="Cambria" w:cs="Arial"/>
          <w:b w:val="0"/>
          <w:sz w:val="20"/>
        </w:rPr>
        <w:t>Podwykonawcą robót .................. będzie.............</w:t>
      </w:r>
    </w:p>
    <w:p w14:paraId="10CD5299" w14:textId="77777777" w:rsidR="004D3F6E" w:rsidRPr="00B07E3D" w:rsidRDefault="004D3F6E" w:rsidP="00B07E3D">
      <w:pPr>
        <w:pStyle w:val="Tytu"/>
        <w:spacing w:after="120" w:line="276" w:lineRule="auto"/>
        <w:ind w:left="360"/>
        <w:jc w:val="both"/>
        <w:rPr>
          <w:rFonts w:ascii="Cambria" w:hAnsi="Cambria" w:cs="Calibri"/>
          <w:b w:val="0"/>
          <w:bCs/>
          <w:sz w:val="20"/>
          <w:lang w:eastAsia="ar-SA"/>
        </w:rPr>
      </w:pPr>
      <w:r w:rsidRPr="00B07E3D">
        <w:rPr>
          <w:rFonts w:ascii="Cambria" w:hAnsi="Cambria" w:cs="Calibri"/>
          <w:b w:val="0"/>
          <w:bCs/>
          <w:sz w:val="20"/>
          <w:lang w:eastAsia="ar-SA"/>
        </w:rPr>
        <w:t xml:space="preserve">Wykonawca gwarantuje, że osoby, wymagane w SWZ wykonujące Przedmiot </w:t>
      </w:r>
      <w:r w:rsidR="00ED648D" w:rsidRPr="00B07E3D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B07E3D">
        <w:rPr>
          <w:rFonts w:ascii="Cambria" w:hAnsi="Cambria" w:cs="Calibri"/>
          <w:b w:val="0"/>
          <w:bCs/>
          <w:sz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B07E3D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B07E3D">
        <w:rPr>
          <w:rFonts w:ascii="Cambria" w:hAnsi="Cambria" w:cs="Calibri"/>
          <w:b w:val="0"/>
          <w:bCs/>
          <w:sz w:val="20"/>
          <w:lang w:eastAsia="ar-SA"/>
        </w:rPr>
        <w:t xml:space="preserve">mowy przy pomocy osób zatrudnionych na podstawie umowy o pracę dotyczy również realizacji Przedmiotu </w:t>
      </w:r>
      <w:r w:rsidR="00ED648D" w:rsidRPr="00B07E3D">
        <w:rPr>
          <w:rFonts w:ascii="Cambria" w:hAnsi="Cambria" w:cs="Calibri"/>
          <w:b w:val="0"/>
          <w:bCs/>
          <w:sz w:val="20"/>
          <w:lang w:eastAsia="ar-SA"/>
        </w:rPr>
        <w:t>u</w:t>
      </w:r>
      <w:r w:rsidRPr="00B07E3D">
        <w:rPr>
          <w:rFonts w:ascii="Cambria" w:hAnsi="Cambria" w:cs="Calibri"/>
          <w:b w:val="0"/>
          <w:bCs/>
          <w:sz w:val="20"/>
          <w:lang w:eastAsia="ar-SA"/>
        </w:rPr>
        <w:t xml:space="preserve">mowy przy pomocy podwykonawców. </w:t>
      </w:r>
    </w:p>
    <w:p w14:paraId="2FE660DE" w14:textId="77777777" w:rsidR="004D3F6E" w:rsidRPr="00B07E3D" w:rsidRDefault="004D3F6E" w:rsidP="00B07E3D">
      <w:pPr>
        <w:pStyle w:val="Tytu"/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B07E3D">
        <w:rPr>
          <w:rFonts w:ascii="Cambria" w:hAnsi="Cambria" w:cs="Calibri"/>
          <w:b w:val="0"/>
          <w:bCs/>
          <w:sz w:val="20"/>
        </w:rPr>
        <w:t xml:space="preserve">W zakresie, w jakim: Zamawiający, na podstawie art. 95 ustawy Pzp określił w SWZ wymagania zatrudnienia przez Wykonawcę lub podwykonawcę na podstawie umowy o pracę osób wykonujących czynności wchodzące w zakres </w:t>
      </w:r>
      <w:r w:rsidR="00BF4310" w:rsidRPr="00B07E3D">
        <w:rPr>
          <w:rFonts w:ascii="Cambria" w:hAnsi="Cambria" w:cs="Calibri"/>
          <w:b w:val="0"/>
          <w:bCs/>
          <w:sz w:val="20"/>
        </w:rPr>
        <w:t>P</w:t>
      </w:r>
      <w:r w:rsidRPr="00B07E3D">
        <w:rPr>
          <w:rFonts w:ascii="Cambria" w:hAnsi="Cambria" w:cs="Calibri"/>
          <w:b w:val="0"/>
          <w:bCs/>
          <w:sz w:val="20"/>
        </w:rPr>
        <w:t>rzedmiotu zamówienia:</w:t>
      </w:r>
    </w:p>
    <w:p w14:paraId="341F01B6" w14:textId="77777777" w:rsidR="004D3F6E" w:rsidRPr="00F778A3" w:rsidRDefault="004D3F6E" w:rsidP="00E22B3F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Pr="00F778A3">
        <w:rPr>
          <w:rFonts w:ascii="Cambria" w:hAnsi="Cambria" w:cs="Calibri"/>
          <w:sz w:val="20"/>
          <w:szCs w:val="20"/>
        </w:rPr>
        <w:t xml:space="preserve"> 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14:paraId="24916D86" w14:textId="77777777" w:rsidR="004D3F6E" w:rsidRPr="00866BBA" w:rsidRDefault="004D3F6E" w:rsidP="00E22B3F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się odpowiednio</w:t>
      </w:r>
      <w:r>
        <w:rPr>
          <w:rFonts w:ascii="Cambria" w:hAnsi="Cambria" w:cs="Calibri"/>
          <w:sz w:val="20"/>
          <w:szCs w:val="20"/>
        </w:rPr>
        <w:t>;</w:t>
      </w:r>
    </w:p>
    <w:p w14:paraId="7A236F50" w14:textId="77777777" w:rsidR="004D3F6E" w:rsidRPr="00F778A3" w:rsidRDefault="004D3F6E" w:rsidP="00E22B3F">
      <w:pPr>
        <w:pStyle w:val="Akapitzlist"/>
        <w:numPr>
          <w:ilvl w:val="0"/>
          <w:numId w:val="34"/>
        </w:numPr>
        <w:suppressAutoHyphens/>
        <w:spacing w:after="0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14:paraId="3C7254C3" w14:textId="77777777" w:rsidR="004D3F6E" w:rsidRPr="00D271A8" w:rsidRDefault="004D3F6E" w:rsidP="00E22B3F">
      <w:pPr>
        <w:pStyle w:val="Tytu"/>
        <w:numPr>
          <w:ilvl w:val="0"/>
          <w:numId w:val="34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092A8AB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16F2B9B7" w14:textId="1D548FD2" w:rsidR="00BF0B98" w:rsidRPr="00B07E3D" w:rsidRDefault="00BF0B98" w:rsidP="00A31B20">
      <w:pPr>
        <w:numPr>
          <w:ilvl w:val="0"/>
          <w:numId w:val="10"/>
        </w:numPr>
        <w:spacing w:after="120" w:line="276" w:lineRule="auto"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  <w:r w:rsidRPr="00B07E3D">
        <w:rPr>
          <w:rFonts w:ascii="Cambria" w:hAnsi="Cambria" w:cs="Arial"/>
          <w:bCs/>
          <w:sz w:val="20"/>
          <w:szCs w:val="20"/>
        </w:rPr>
        <w:t>Zamawiający</w:t>
      </w:r>
      <w:r w:rsidRPr="00B07E3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80E96" w:rsidRPr="00B07E3D">
        <w:rPr>
          <w:rFonts w:ascii="Cambria" w:hAnsi="Cambria" w:cs="Arial"/>
          <w:sz w:val="20"/>
          <w:szCs w:val="20"/>
        </w:rPr>
        <w:t xml:space="preserve">zapewnia </w:t>
      </w:r>
      <w:r w:rsidR="00880E96" w:rsidRPr="00B07E3D">
        <w:rPr>
          <w:rFonts w:ascii="Cambria" w:hAnsi="Cambria" w:cs="Arial"/>
          <w:b/>
          <w:bCs/>
          <w:sz w:val="20"/>
          <w:szCs w:val="20"/>
        </w:rPr>
        <w:t>Nadzór Inwestorski</w:t>
      </w:r>
      <w:r w:rsidR="00880E96" w:rsidRPr="00B07E3D">
        <w:rPr>
          <w:rFonts w:ascii="Cambria" w:hAnsi="Cambria" w:cs="Arial"/>
          <w:sz w:val="20"/>
          <w:szCs w:val="20"/>
        </w:rPr>
        <w:t xml:space="preserve"> nad robotami stanowiącymi przedmiot umowy zgodnie </w:t>
      </w:r>
      <w:r w:rsidR="00B07E3D" w:rsidRPr="00B07E3D">
        <w:rPr>
          <w:rFonts w:ascii="Cambria" w:hAnsi="Cambria" w:cs="Arial"/>
          <w:sz w:val="20"/>
          <w:szCs w:val="20"/>
        </w:rPr>
        <w:br/>
      </w:r>
      <w:r w:rsidR="00880E96" w:rsidRPr="00B07E3D">
        <w:rPr>
          <w:rFonts w:ascii="Cambria" w:hAnsi="Cambria" w:cs="Arial"/>
          <w:sz w:val="20"/>
          <w:szCs w:val="20"/>
        </w:rPr>
        <w:t xml:space="preserve">z </w:t>
      </w:r>
      <w:r w:rsidRPr="00B07E3D">
        <w:rPr>
          <w:rFonts w:ascii="Cambria" w:hAnsi="Cambria" w:cs="Arial"/>
          <w:sz w:val="20"/>
          <w:szCs w:val="20"/>
        </w:rPr>
        <w:t xml:space="preserve">przepisami ustawy z dnia 7 lipca 1994r. Prawo Budowlane (tekst jednolity </w:t>
      </w:r>
      <w:r w:rsidR="004D3F6E" w:rsidRPr="00B07E3D">
        <w:rPr>
          <w:rFonts w:ascii="Cambria" w:hAnsi="Cambria" w:cs="Arial"/>
          <w:bCs/>
          <w:sz w:val="20"/>
          <w:szCs w:val="20"/>
          <w:lang w:eastAsia="pl-PL"/>
        </w:rPr>
        <w:t>Dz. U. z 202</w:t>
      </w:r>
      <w:r w:rsidR="00486A8C" w:rsidRPr="00B07E3D">
        <w:rPr>
          <w:rFonts w:ascii="Cambria" w:hAnsi="Cambria" w:cs="Arial"/>
          <w:bCs/>
          <w:sz w:val="20"/>
          <w:szCs w:val="20"/>
          <w:lang w:eastAsia="pl-PL"/>
        </w:rPr>
        <w:t>3</w:t>
      </w:r>
      <w:r w:rsidRPr="00B07E3D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486A8C" w:rsidRPr="00B07E3D">
        <w:rPr>
          <w:rFonts w:ascii="Cambria" w:hAnsi="Cambria" w:cs="Arial"/>
          <w:bCs/>
          <w:sz w:val="20"/>
          <w:szCs w:val="20"/>
          <w:lang w:eastAsia="pl-PL"/>
        </w:rPr>
        <w:t>682</w:t>
      </w:r>
      <w:r w:rsidRPr="00B07E3D">
        <w:rPr>
          <w:rFonts w:ascii="Cambria" w:hAnsi="Cambria" w:cs="Arial"/>
          <w:bCs/>
          <w:sz w:val="20"/>
          <w:szCs w:val="20"/>
          <w:lang w:eastAsia="pl-PL"/>
        </w:rPr>
        <w:t xml:space="preserve"> z późn. </w:t>
      </w:r>
      <w:proofErr w:type="spellStart"/>
      <w:r w:rsidRPr="00B07E3D">
        <w:rPr>
          <w:rFonts w:ascii="Cambria" w:hAnsi="Cambria" w:cs="Arial"/>
          <w:bCs/>
          <w:sz w:val="20"/>
          <w:szCs w:val="20"/>
          <w:lang w:eastAsia="pl-PL"/>
        </w:rPr>
        <w:t>zm</w:t>
      </w:r>
      <w:proofErr w:type="spellEnd"/>
      <w:r w:rsidRPr="00B07E3D">
        <w:rPr>
          <w:rFonts w:ascii="Cambria" w:hAnsi="Cambria" w:cs="Arial"/>
          <w:sz w:val="20"/>
          <w:szCs w:val="20"/>
        </w:rPr>
        <w:t>).</w:t>
      </w:r>
      <w:r w:rsidRPr="00B07E3D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14:paraId="2ED70687" w14:textId="0566DBF9" w:rsidR="00E62156" w:rsidRPr="00D271A8" w:rsidRDefault="00BF0B98" w:rsidP="00B07E3D">
      <w:pPr>
        <w:pStyle w:val="Nagwek1"/>
        <w:spacing w:after="120" w:line="276" w:lineRule="auto"/>
        <w:rPr>
          <w:rFonts w:cs="Arial"/>
          <w:b w:val="0"/>
          <w:bCs w:val="0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2. 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  <w:r w:rsidR="00E62156" w:rsidRPr="00D271A8">
        <w:rPr>
          <w:rFonts w:cs="Arial"/>
          <w:sz w:val="20"/>
          <w:szCs w:val="20"/>
        </w:rPr>
        <w:t>…………………………………………………………..</w:t>
      </w:r>
    </w:p>
    <w:p w14:paraId="0A222810" w14:textId="79C0CF32"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</w:t>
      </w:r>
      <w:r w:rsidR="00486A8C">
        <w:rPr>
          <w:rFonts w:cs="Arial"/>
          <w:b w:val="0"/>
          <w:bCs w:val="0"/>
          <w:sz w:val="20"/>
          <w:szCs w:val="20"/>
          <w:lang w:eastAsia="pl-PL"/>
        </w:rPr>
        <w:t>3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486A8C">
        <w:rPr>
          <w:rFonts w:cs="Arial"/>
          <w:b w:val="0"/>
          <w:bCs w:val="0"/>
          <w:sz w:val="20"/>
          <w:szCs w:val="20"/>
          <w:lang w:eastAsia="pl-PL"/>
        </w:rPr>
        <w:t>682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późn.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</w:p>
    <w:p w14:paraId="5B679812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041D577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68A6F16C" w14:textId="77777777"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6788A91A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00CC47BB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7E87905" w14:textId="77777777" w:rsidR="00BF0B98" w:rsidRPr="00D271A8" w:rsidRDefault="00BF0B98" w:rsidP="00836D90">
      <w:pPr>
        <w:numPr>
          <w:ilvl w:val="0"/>
          <w:numId w:val="1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6C779579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42AE3466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01D0732" w14:textId="77777777" w:rsidR="00BF0B98" w:rsidRPr="00D271A8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4A9D058" w14:textId="77777777" w:rsidR="00705D19" w:rsidRDefault="00BF0B98" w:rsidP="00836D90">
      <w:pPr>
        <w:numPr>
          <w:ilvl w:val="0"/>
          <w:numId w:val="1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61AAAF3C" w14:textId="74D9993D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6C1186E2" w14:textId="77777777" w:rsidR="00BF0B98" w:rsidRPr="00D271A8" w:rsidRDefault="00BF0B98" w:rsidP="00836D90">
      <w:pPr>
        <w:numPr>
          <w:ilvl w:val="0"/>
          <w:numId w:val="13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77707021" w14:textId="77777777" w:rsidR="00BF0B98" w:rsidRPr="00D271A8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14:paraId="2F8A8EB6" w14:textId="01A44EC7" w:rsidR="00BF0B98" w:rsidRPr="00B06F81" w:rsidRDefault="00BF0B98" w:rsidP="00836D90">
      <w:pPr>
        <w:numPr>
          <w:ilvl w:val="0"/>
          <w:numId w:val="14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176EEC8E" w14:textId="1575C946" w:rsidR="00B06F81" w:rsidRDefault="00B06F81" w:rsidP="00B06F81">
      <w:p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2B73E8F" w14:textId="77777777" w:rsidR="00B06F81" w:rsidRPr="00D271A8" w:rsidRDefault="00B06F81" w:rsidP="00B06F81">
      <w:p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191A52B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7B7A66A4" w14:textId="77777777"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21C0A3E1" w14:textId="56118332" w:rsidR="00BF0B98" w:rsidRPr="00D271A8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B07E3D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765BC3C7" w14:textId="04F456A8" w:rsidR="002C4624" w:rsidRPr="002C4624" w:rsidRDefault="00BF0B98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</w:t>
      </w:r>
      <w:proofErr w:type="spellStart"/>
      <w:r w:rsidR="002C4624" w:rsidRPr="002C4624">
        <w:rPr>
          <w:rFonts w:ascii="Cambria" w:hAnsi="Cambria" w:cs="Arial"/>
          <w:sz w:val="20"/>
          <w:szCs w:val="20"/>
        </w:rPr>
        <w:t>r.</w:t>
      </w:r>
      <w:r w:rsidR="00856879">
        <w:rPr>
          <w:rFonts w:ascii="Cambria" w:hAnsi="Cambria" w:cs="Arial"/>
          <w:sz w:val="20"/>
          <w:szCs w:val="20"/>
        </w:rPr>
        <w:t>ze</w:t>
      </w:r>
      <w:proofErr w:type="spellEnd"/>
      <w:r w:rsidR="00856879">
        <w:rPr>
          <w:rFonts w:ascii="Cambria" w:hAnsi="Cambria" w:cs="Arial"/>
          <w:sz w:val="20"/>
          <w:szCs w:val="20"/>
        </w:rPr>
        <w:t xml:space="preserve"> zm.</w:t>
      </w:r>
      <w:r w:rsidR="002C4624" w:rsidRPr="002C4624">
        <w:rPr>
          <w:rFonts w:ascii="Cambria" w:hAnsi="Cambria" w:cs="Arial"/>
          <w:sz w:val="20"/>
          <w:szCs w:val="20"/>
        </w:rPr>
        <w:t xml:space="preserve">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3972AFB7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14:paraId="7FCBD439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powykonawczej;</w:t>
      </w:r>
    </w:p>
    <w:p w14:paraId="49997941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1FCD97D8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2D46FC28" w14:textId="77777777" w:rsidR="006D028B" w:rsidRDefault="006D028B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17445756" w14:textId="7BFB2A4F" w:rsidR="006D028B" w:rsidRPr="00A17201" w:rsidRDefault="00802A84" w:rsidP="00836D90">
      <w:pPr>
        <w:numPr>
          <w:ilvl w:val="0"/>
          <w:numId w:val="15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A17201">
        <w:rPr>
          <w:rFonts w:ascii="Cambria" w:hAnsi="Cambria"/>
          <w:sz w:val="20"/>
          <w:szCs w:val="20"/>
        </w:rPr>
        <w:t xml:space="preserve">Zamawiający nie odpowiada za </w:t>
      </w:r>
      <w:r w:rsidR="00820B25" w:rsidRPr="00A17201">
        <w:rPr>
          <w:rFonts w:ascii="Cambria" w:hAnsi="Cambria"/>
          <w:sz w:val="20"/>
          <w:szCs w:val="20"/>
        </w:rPr>
        <w:t>sprzęt</w:t>
      </w:r>
      <w:r w:rsidRPr="00A17201">
        <w:rPr>
          <w:rFonts w:ascii="Cambria" w:hAnsi="Cambria"/>
          <w:sz w:val="20"/>
          <w:szCs w:val="20"/>
        </w:rPr>
        <w:t xml:space="preserve"> i materiały Wykonawcy</w:t>
      </w:r>
      <w:r w:rsidR="0025206B" w:rsidRPr="00A17201">
        <w:rPr>
          <w:rFonts w:ascii="Cambria" w:hAnsi="Cambria"/>
          <w:sz w:val="20"/>
          <w:szCs w:val="20"/>
        </w:rPr>
        <w:t xml:space="preserve"> pozostawione na placu budowy</w:t>
      </w:r>
    </w:p>
    <w:p w14:paraId="33D738B0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62A6857D" w14:textId="1CCA2199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>mowy z materiałów własnych</w:t>
      </w:r>
      <w:r w:rsidR="00E22B3F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</w:t>
      </w:r>
    </w:p>
    <w:p w14:paraId="295BE62D" w14:textId="62A4B9B6" w:rsidR="006D028B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="00AF2A9B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z późn. zmianami) a  zgodnie z art.</w:t>
      </w:r>
      <w:r w:rsidR="00637889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10 ustawy </w:t>
      </w:r>
      <w:r w:rsidR="002C4624">
        <w:rPr>
          <w:rFonts w:ascii="Cambria" w:hAnsi="Cambria" w:cs="Arial"/>
          <w:sz w:val="20"/>
          <w:szCs w:val="20"/>
        </w:rPr>
        <w:t>P</w:t>
      </w:r>
      <w:r w:rsidR="00637889">
        <w:rPr>
          <w:rFonts w:ascii="Cambria" w:hAnsi="Cambria" w:cs="Arial"/>
          <w:sz w:val="20"/>
          <w:szCs w:val="20"/>
        </w:rPr>
        <w:t>B</w:t>
      </w:r>
      <w:r w:rsidR="002C4624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14:paraId="459A170D" w14:textId="77777777" w:rsidR="00BF0B9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14:paraId="43732B3C" w14:textId="77777777" w:rsidR="006D028B" w:rsidRPr="006D028B" w:rsidRDefault="006D028B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344E6AA6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3F5E3194" w14:textId="77777777" w:rsidR="00BF0B98" w:rsidRPr="00D271A8" w:rsidRDefault="00BF0B98" w:rsidP="00836D90">
      <w:pPr>
        <w:numPr>
          <w:ilvl w:val="0"/>
          <w:numId w:val="16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2F7823BC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2EFFACE1" w14:textId="77777777"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8C60EC5" w14:textId="77777777" w:rsidR="00853FD1" w:rsidRDefault="00853FD1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14:paraId="2197F574" w14:textId="69179543"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5DB02214" w14:textId="77777777" w:rsidR="009A07CE" w:rsidRDefault="00D271A8" w:rsidP="00E22B3F">
      <w:pPr>
        <w:numPr>
          <w:ilvl w:val="0"/>
          <w:numId w:val="30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  <w:r w:rsidRPr="00D271A8">
        <w:rPr>
          <w:rFonts w:ascii="Cambria" w:hAnsi="Cambria" w:cs="Cambria"/>
          <w:sz w:val="20"/>
          <w:szCs w:val="20"/>
        </w:rPr>
        <w:t xml:space="preserve"> </w:t>
      </w:r>
      <w:r w:rsidRPr="00D271A8">
        <w:rPr>
          <w:rFonts w:ascii="Cambria" w:hAnsi="Cambria"/>
          <w:sz w:val="20"/>
          <w:szCs w:val="20"/>
        </w:rPr>
        <w:t xml:space="preserve"> </w:t>
      </w:r>
    </w:p>
    <w:p w14:paraId="49184948" w14:textId="0C72EBDC" w:rsidR="00D271A8" w:rsidRPr="00DC07F2" w:rsidRDefault="005F310D" w:rsidP="002C2B8A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  <w:bookmarkStart w:id="2" w:name="_Hlk156846324"/>
      <w:r w:rsidRPr="00DC07F2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Pr="00DC07F2">
        <w:rPr>
          <w:rFonts w:ascii="Cambria" w:hAnsi="Cambria" w:cs="Cambria"/>
          <w:sz w:val="20"/>
          <w:szCs w:val="20"/>
        </w:rPr>
        <w:t>, słownie: ............................................................................ .......</w:t>
      </w:r>
      <w:r w:rsidR="00DC07F2" w:rsidRPr="00DC07F2">
        <w:rPr>
          <w:rFonts w:ascii="Cambria" w:hAnsi="Cambria" w:cs="Cambria"/>
          <w:sz w:val="20"/>
          <w:szCs w:val="20"/>
        </w:rPr>
        <w:t>..</w:t>
      </w:r>
      <w:r w:rsidRPr="00DC07F2">
        <w:rPr>
          <w:rFonts w:ascii="Cambria" w:hAnsi="Cambria" w:cs="Cambria"/>
          <w:sz w:val="20"/>
          <w:szCs w:val="20"/>
        </w:rPr>
        <w:t>.)</w:t>
      </w:r>
      <w:r w:rsidR="005802F4">
        <w:rPr>
          <w:rFonts w:ascii="Cambria" w:hAnsi="Cambria" w:cs="Cambria"/>
          <w:sz w:val="20"/>
          <w:szCs w:val="20"/>
        </w:rPr>
        <w:t xml:space="preserve"> </w:t>
      </w:r>
      <w:r w:rsidR="005802F4" w:rsidRPr="0001675D">
        <w:rPr>
          <w:rFonts w:ascii="Cambria" w:hAnsi="Cambria" w:cs="Cambria"/>
          <w:sz w:val="20"/>
          <w:szCs w:val="20"/>
        </w:rPr>
        <w:t xml:space="preserve">w tym podatek VAT. </w:t>
      </w:r>
      <w:r w:rsidRPr="0001675D">
        <w:rPr>
          <w:rFonts w:ascii="Cambria" w:hAnsi="Cambria" w:cs="Cambria"/>
          <w:sz w:val="20"/>
          <w:szCs w:val="20"/>
        </w:rPr>
        <w:t>*</w:t>
      </w:r>
    </w:p>
    <w:bookmarkEnd w:id="2"/>
    <w:p w14:paraId="6D88DEF1" w14:textId="77777777" w:rsidR="00B10939" w:rsidRDefault="00B10939" w:rsidP="00DC07F2">
      <w:pPr>
        <w:suppressAutoHyphens/>
        <w:spacing w:before="120" w:after="0" w:line="276" w:lineRule="auto"/>
        <w:jc w:val="both"/>
        <w:rPr>
          <w:rFonts w:ascii="Cambria" w:hAnsi="Cambria" w:cs="Cambria"/>
          <w:sz w:val="20"/>
          <w:szCs w:val="20"/>
        </w:rPr>
      </w:pPr>
    </w:p>
    <w:p w14:paraId="5A05B0B6" w14:textId="77777777" w:rsidR="00EF0A59" w:rsidRPr="00DE3153" w:rsidRDefault="00EF0A59" w:rsidP="00EF0A59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E3153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Pr="00DE3153">
        <w:rPr>
          <w:rFonts w:ascii="Cambria" w:hAnsi="Cambria" w:cs="Cambria"/>
          <w:sz w:val="20"/>
          <w:szCs w:val="20"/>
        </w:rPr>
        <w:br/>
        <w:t xml:space="preserve">z dokumentacją, przedmiarem robót, specyfikacją techniczną wykonania i odbioru robót oraz kosztorysem ofertowym i zatwierdzonym harmonogramem. </w:t>
      </w:r>
    </w:p>
    <w:p w14:paraId="27590CE3" w14:textId="2E4B88DD" w:rsidR="00EF0A59" w:rsidRPr="00DE3153" w:rsidRDefault="00EF0A59" w:rsidP="00EF0A59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Style w:val="FontStyle32"/>
          <w:rFonts w:ascii="Cambria" w:eastAsia="Calibri" w:hAnsi="Cambria"/>
          <w:sz w:val="20"/>
          <w:szCs w:val="20"/>
        </w:rPr>
      </w:pPr>
      <w:r w:rsidRPr="00DE3153">
        <w:rPr>
          <w:rStyle w:val="FontStyle32"/>
          <w:rFonts w:ascii="Cambria" w:hAnsi="Cambria" w:cs="Calibri"/>
          <w:sz w:val="20"/>
          <w:szCs w:val="20"/>
          <w:lang w:eastAsia="zh-CN" w:bidi="hi-IN"/>
        </w:rPr>
        <w:t>Wynagrodzenie zawiera ryzyko ryczałtu i jest niezmienne przez cały okres realizacji Umowy poza przypadkami określonymi w niniejszej umowie oraz przepisami prawa. Jednocześnie strony postanawiają, że zapłata wynagrodzenia Wykonawcy Inwestycji w całości nastąpi po wykonaniu inwestycji w terminie nie dłuższym niż 30 dni od dnia odbioru Inwestycji przez Beneficjenta.</w:t>
      </w:r>
    </w:p>
    <w:p w14:paraId="1E5020FB" w14:textId="77777777" w:rsidR="00EF0A59" w:rsidRPr="00DE3153" w:rsidRDefault="00EF0A59" w:rsidP="00EF0A59">
      <w:pPr>
        <w:pStyle w:val="Standard"/>
        <w:numPr>
          <w:ilvl w:val="0"/>
          <w:numId w:val="30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DE3153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E3153">
        <w:rPr>
          <w:rFonts w:ascii="Cambria" w:hAnsi="Cambria" w:cs="Calibri"/>
          <w:sz w:val="20"/>
          <w:szCs w:val="20"/>
          <w:vertAlign w:val="superscript"/>
        </w:rPr>
        <w:t>1</w:t>
      </w:r>
      <w:r w:rsidRPr="00DE3153">
        <w:rPr>
          <w:rFonts w:ascii="Cambria" w:hAnsi="Cambria" w:cs="Calibri"/>
          <w:sz w:val="20"/>
          <w:szCs w:val="20"/>
        </w:rPr>
        <w:t xml:space="preserve">  Kodeksu cywilnego.</w:t>
      </w:r>
    </w:p>
    <w:p w14:paraId="030DFFB9" w14:textId="77777777" w:rsidR="00EF0A59" w:rsidRPr="00DE3153" w:rsidRDefault="00EF0A59" w:rsidP="00EF0A59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E3153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sekocenbud </w:t>
      </w:r>
      <w:r w:rsidRPr="00DE3153">
        <w:rPr>
          <w:rFonts w:ascii="Cambria" w:hAnsi="Cambria" w:cs="Cambria"/>
          <w:sz w:val="20"/>
          <w:szCs w:val="20"/>
        </w:rPr>
        <w:br/>
        <w:t xml:space="preserve">i nałoży karę umowną zgodnie z zapisami umowy </w:t>
      </w:r>
    </w:p>
    <w:p w14:paraId="4B181B12" w14:textId="77777777" w:rsidR="00EF0A59" w:rsidRPr="00DE3153" w:rsidRDefault="00EF0A59" w:rsidP="00EF0A59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76D36A96" w14:textId="77777777" w:rsidR="00EF0A59" w:rsidRPr="00DE3153" w:rsidRDefault="00EF0A59" w:rsidP="00EF0A59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27AD06A9" w14:textId="77777777" w:rsidR="00EF0A59" w:rsidRPr="00EF0A59" w:rsidRDefault="00EF0A59" w:rsidP="00EF0A59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E3153">
        <w:rPr>
          <w:rFonts w:ascii="Cambria" w:hAnsi="Cambria" w:cs="Cambria"/>
          <w:sz w:val="20"/>
          <w:szCs w:val="20"/>
        </w:rPr>
        <w:t xml:space="preserve">w przypadku gdy z punktu widzenia Zamawiającego zachodzi potrzeba zmiany rozwiązań technicznych </w:t>
      </w:r>
      <w:r w:rsidRPr="00EF0A59">
        <w:rPr>
          <w:rFonts w:ascii="Cambria" w:hAnsi="Cambria" w:cs="Cambria"/>
          <w:sz w:val="20"/>
          <w:szCs w:val="20"/>
        </w:rPr>
        <w:t>wynikających z umowy Zamawiający sporządza protokół konieczności, a następnie dostarcza dokumentację na te roboty wraz ze zleceniem ich wykonania.</w:t>
      </w:r>
    </w:p>
    <w:p w14:paraId="33E55923" w14:textId="77777777" w:rsidR="00EF0A59" w:rsidRPr="00EF0A59" w:rsidRDefault="00EF0A59" w:rsidP="00EF0A59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 w:cs="Cambria"/>
          <w:sz w:val="20"/>
          <w:szCs w:val="20"/>
        </w:rPr>
        <w:t>W przypadku, gdy określone w ust. 6 pkt. 2 zmiany spowodują wzrost kosztów, roboty te będą traktowane jako dodatkowe i Zamawiający złoży na ich wykonanie dodatkowe zamówienie, w trybie wynikającym z ustawy Prawo zamówień publicznych.</w:t>
      </w:r>
    </w:p>
    <w:p w14:paraId="00996218" w14:textId="77777777" w:rsidR="00EF0A59" w:rsidRPr="00EF0A59" w:rsidRDefault="00EF0A59" w:rsidP="00EF0A59">
      <w:pPr>
        <w:pStyle w:val="Akapitzlist"/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1754E60C" w14:textId="77777777" w:rsidR="00EF0A59" w:rsidRPr="00EF0A59" w:rsidRDefault="00EF0A59" w:rsidP="00EF0A59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2F0A1E19" w14:textId="77777777" w:rsidR="00EF0A59" w:rsidRPr="00EF0A59" w:rsidRDefault="00EF0A59" w:rsidP="00EF0A59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32316BDA" w14:textId="77777777" w:rsidR="00EF0A59" w:rsidRPr="00EF0A59" w:rsidRDefault="00EF0A59" w:rsidP="00EF0A59">
      <w:pPr>
        <w:pStyle w:val="Akapitzlist"/>
        <w:numPr>
          <w:ilvl w:val="0"/>
          <w:numId w:val="37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2D036652" w14:textId="77777777" w:rsidR="00EF0A59" w:rsidRPr="00EF0A59" w:rsidRDefault="00EF0A59" w:rsidP="00EF0A59">
      <w:pPr>
        <w:pStyle w:val="Akapitzlist"/>
        <w:numPr>
          <w:ilvl w:val="0"/>
          <w:numId w:val="37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76792AFE" w14:textId="77777777" w:rsidR="00EF0A59" w:rsidRPr="00EF0A59" w:rsidRDefault="00EF0A59" w:rsidP="00EF0A59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1735A9C" w14:textId="77777777" w:rsidR="00EF0A59" w:rsidRPr="00EF0A59" w:rsidRDefault="00EF0A59" w:rsidP="00EF0A59">
      <w:pPr>
        <w:pStyle w:val="Akapitzlist"/>
        <w:numPr>
          <w:ilvl w:val="0"/>
          <w:numId w:val="36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EF0A59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673985AE" w14:textId="77777777" w:rsidR="00EF0A59" w:rsidRDefault="00EF0A59" w:rsidP="00EF0A59">
      <w:pPr>
        <w:numPr>
          <w:ilvl w:val="0"/>
          <w:numId w:val="47"/>
        </w:numPr>
        <w:ind w:left="426" w:hanging="426"/>
        <w:jc w:val="both"/>
      </w:pPr>
      <w:r w:rsidRPr="00BA4D40">
        <w:rPr>
          <w:rFonts w:ascii="Cambria" w:hAnsi="Cambria"/>
          <w:sz w:val="20"/>
          <w:szCs w:val="20"/>
        </w:rPr>
        <w:t>Wynagrodzenie należne Wykonawcy zostanie ustalone z zastosowaniem stawki VAT obowiązującej w</w:t>
      </w:r>
      <w:r>
        <w:rPr>
          <w:rFonts w:ascii="Cambria" w:hAnsi="Cambria"/>
          <w:sz w:val="20"/>
          <w:szCs w:val="20"/>
        </w:rPr>
        <w:t> </w:t>
      </w:r>
      <w:r w:rsidRPr="00BA4D40">
        <w:rPr>
          <w:rFonts w:ascii="Cambria" w:hAnsi="Cambria"/>
          <w:sz w:val="20"/>
          <w:szCs w:val="20"/>
        </w:rPr>
        <w:t>chwili powstania obowiązku podatkowego.</w:t>
      </w:r>
    </w:p>
    <w:p w14:paraId="14C36151" w14:textId="01B8D7E5" w:rsidR="00747EF7" w:rsidRPr="00FA1030" w:rsidRDefault="00445FA6" w:rsidP="00747EF7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FA1030">
        <w:rPr>
          <w:rFonts w:ascii="Cambria" w:hAnsi="Cambria" w:cs="Calibri"/>
          <w:b/>
          <w:sz w:val="20"/>
          <w:szCs w:val="20"/>
        </w:rPr>
        <w:t>§ 11</w:t>
      </w:r>
    </w:p>
    <w:p w14:paraId="34EB56D8" w14:textId="77777777" w:rsidR="00D85678" w:rsidRPr="0054633B" w:rsidRDefault="00D85678" w:rsidP="00D85678">
      <w:pPr>
        <w:pStyle w:val="Bezodstpw"/>
        <w:numPr>
          <w:ilvl w:val="0"/>
          <w:numId w:val="41"/>
        </w:numPr>
        <w:spacing w:line="276" w:lineRule="auto"/>
        <w:jc w:val="both"/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</w:pPr>
      <w:r w:rsidRPr="008B4870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 xml:space="preserve">Zamawiający dopuszcza częściowe fakturowanie robót. Wykonawca jest uprawniony do wystawienia faktur częściowych do kwoty 90% wartości przedmiotu zamówienia oraz faktury końcowej obejmującej pozostałe </w:t>
      </w:r>
      <w:r w:rsidRPr="0054633B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 xml:space="preserve">10% wartości przedmiotu zamówienia. </w:t>
      </w:r>
    </w:p>
    <w:p w14:paraId="315A393C" w14:textId="77777777" w:rsidR="0054633B" w:rsidRPr="007049DF" w:rsidRDefault="0054633B" w:rsidP="0054633B">
      <w:pPr>
        <w:pStyle w:val="Bezodstpw"/>
        <w:numPr>
          <w:ilvl w:val="0"/>
          <w:numId w:val="41"/>
        </w:numPr>
        <w:spacing w:line="276" w:lineRule="auto"/>
        <w:ind w:left="357"/>
        <w:jc w:val="both"/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</w:pPr>
      <w:r w:rsidRPr="007049DF"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</w:t>
      </w:r>
      <w:r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  <w:t>.</w:t>
      </w:r>
    </w:p>
    <w:p w14:paraId="45AFB490" w14:textId="396B39CC" w:rsidR="008B4870" w:rsidRPr="0054633B" w:rsidRDefault="0054633B" w:rsidP="00D85678">
      <w:pPr>
        <w:pStyle w:val="Bezodstpw"/>
        <w:numPr>
          <w:ilvl w:val="0"/>
          <w:numId w:val="41"/>
        </w:numPr>
        <w:spacing w:line="276" w:lineRule="auto"/>
        <w:jc w:val="both"/>
        <w:rPr>
          <w:rFonts w:ascii="Cambria" w:eastAsia="Times New Roman" w:hAnsi="Cambria" w:cs="Calibri"/>
          <w:bCs/>
          <w:color w:val="000000"/>
          <w:sz w:val="20"/>
          <w:szCs w:val="20"/>
          <w:lang w:eastAsia="pl-PL"/>
        </w:rPr>
      </w:pPr>
      <w:r>
        <w:rPr>
          <w:rFonts w:ascii="Cambria" w:eastAsia="Times New Roman" w:hAnsi="Cambria" w:cs="Arial"/>
          <w:spacing w:val="-4"/>
          <w:sz w:val="20"/>
          <w:szCs w:val="20"/>
          <w:lang w:eastAsia="ar-SA"/>
        </w:rPr>
        <w:t>Zamawiający jest uprawniony do wystawienia maksymalnie 2 faktur w ciągu jednego miesiąca.</w:t>
      </w:r>
    </w:p>
    <w:p w14:paraId="256B8684" w14:textId="77777777" w:rsidR="008B4870" w:rsidRDefault="008B487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245B232" w14:textId="25C74120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FA1030">
        <w:rPr>
          <w:rFonts w:ascii="Cambria" w:hAnsi="Cambria" w:cs="Arial"/>
          <w:b/>
          <w:sz w:val="20"/>
          <w:szCs w:val="20"/>
        </w:rPr>
        <w:t>§ 12</w:t>
      </w:r>
    </w:p>
    <w:p w14:paraId="56D20766" w14:textId="02D56C82" w:rsidR="00BF0B9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faktury wraz  z protokołem odbioru robót końcowych z kompletnymi dokumentami odbiorowymi</w:t>
      </w:r>
      <w:r w:rsidR="00053080">
        <w:rPr>
          <w:rFonts w:ascii="Cambria" w:hAnsi="Cambria" w:cs="Arial"/>
          <w:sz w:val="20"/>
          <w:szCs w:val="20"/>
        </w:rPr>
        <w:t>.</w:t>
      </w:r>
    </w:p>
    <w:p w14:paraId="5272A8B9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13BFA4CA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14:paraId="3A219C38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3672EB15" w14:textId="77777777" w:rsidR="00BF0B98" w:rsidRPr="00D271A8" w:rsidRDefault="00BF0B98" w:rsidP="0009727C">
      <w:pPr>
        <w:pStyle w:val="w2zmart"/>
        <w:numPr>
          <w:ilvl w:val="0"/>
          <w:numId w:val="5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71B15D31" w14:textId="77777777" w:rsidR="00BF0B98" w:rsidRPr="00D271A8" w:rsidRDefault="00BF0B98" w:rsidP="00836D90">
      <w:pPr>
        <w:numPr>
          <w:ilvl w:val="0"/>
          <w:numId w:val="5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14:paraId="3C511577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14:paraId="0DB14908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654B605E" w14:textId="77777777" w:rsidR="00BF0B98" w:rsidRPr="00D271A8" w:rsidRDefault="00BF0B98" w:rsidP="00EE6290">
      <w:pPr>
        <w:pStyle w:val="w5pktart"/>
        <w:spacing w:line="276" w:lineRule="auto"/>
        <w:ind w:left="851" w:hanging="425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14:paraId="17BCD349" w14:textId="77777777"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420268E4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717ED6B4" w14:textId="77777777" w:rsidR="00865313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29FFBC77" w14:textId="77777777" w:rsidR="00865313" w:rsidRPr="00D271A8" w:rsidRDefault="00865313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52EDEB7C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0C6FCE1D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3842EEC0" w14:textId="793C986E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ACE08C6" w14:textId="77777777" w:rsidR="00BF0B98" w:rsidRPr="00D271A8" w:rsidRDefault="00BF0B98" w:rsidP="00836D90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D34403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688FECBF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14:paraId="747A3DC4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10A07501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76B550F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24EF4CDA" w14:textId="77777777" w:rsidR="00BF0B98" w:rsidRPr="00D271A8" w:rsidRDefault="00BF0B98" w:rsidP="00E22B3F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14:paraId="0B640145" w14:textId="77777777" w:rsidR="00BF0B98" w:rsidRPr="00D271A8" w:rsidRDefault="00BF0B98" w:rsidP="00E22B3F">
      <w:pPr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14:paraId="16915EC7" w14:textId="77777777" w:rsidR="00BF0B98" w:rsidRPr="00D271A8" w:rsidRDefault="00BF0B98" w:rsidP="00E22B3F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14:paraId="61EDC04C" w14:textId="77777777" w:rsidR="00BF0B98" w:rsidRPr="00D271A8" w:rsidRDefault="00BF0B98" w:rsidP="00E22B3F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14:paraId="78F712CD" w14:textId="22CE60CD" w:rsidR="00BF0B98" w:rsidRDefault="00BF0B98" w:rsidP="00E22B3F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14:paraId="62645C22" w14:textId="107C7A7D" w:rsidR="00FA1030" w:rsidRPr="00820B25" w:rsidRDefault="00FA1030" w:rsidP="00A17201">
      <w:pPr>
        <w:autoSpaceDE w:val="0"/>
        <w:spacing w:after="120" w:line="276" w:lineRule="auto"/>
        <w:ind w:left="1134"/>
        <w:jc w:val="both"/>
        <w:rPr>
          <w:rFonts w:ascii="Cambria" w:eastAsia="Times-Roman" w:hAnsi="Cambria" w:cs="Arial"/>
          <w:sz w:val="20"/>
          <w:szCs w:val="20"/>
          <w:highlight w:val="green"/>
        </w:rPr>
      </w:pPr>
    </w:p>
    <w:p w14:paraId="45105615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1EC33082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14:paraId="4128ACA4" w14:textId="77777777" w:rsidR="00BF0B98" w:rsidRPr="00D271A8" w:rsidRDefault="00BF0B98" w:rsidP="00836D90">
      <w:pPr>
        <w:numPr>
          <w:ilvl w:val="0"/>
          <w:numId w:val="18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5073D902" w14:textId="77777777" w:rsidR="003B55C1" w:rsidRPr="008123AC" w:rsidRDefault="003B55C1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0758FBDE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7BC33AD4" w14:textId="37FBE084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 w:rsidR="005E3F63"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</w:t>
      </w:r>
      <w:r w:rsidR="00D508B1"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o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których mowa </w:t>
      </w:r>
      <w:r w:rsidR="00D508B1" w:rsidRPr="00DC0E2B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8123AC">
        <w:rPr>
          <w:rFonts w:ascii="Cambria" w:hAnsi="Cambria" w:cs="Arial"/>
          <w:b/>
          <w:bCs/>
          <w:sz w:val="20"/>
          <w:szCs w:val="20"/>
        </w:rPr>
        <w:t>§ 20 ust. 1 pkt</w:t>
      </w:r>
      <w:r w:rsidR="00EC174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C1748">
        <w:rPr>
          <w:rFonts w:ascii="Cambria" w:hAnsi="Cambria" w:cs="Arial"/>
          <w:b/>
          <w:bCs/>
          <w:sz w:val="20"/>
          <w:szCs w:val="20"/>
        </w:rPr>
        <w:t>8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0BB4C64A" w14:textId="77777777" w:rsidR="003B55C1" w:rsidRPr="008123AC" w:rsidRDefault="003B55C1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127AE52" w14:textId="77777777" w:rsidR="003B55C1" w:rsidRPr="005E3F63" w:rsidRDefault="003B55C1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5A57446C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60E8CBC2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5DDDBA3A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1E3E1A5D" w14:textId="77777777"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4F862CB6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696E3488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43E22D4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6EF0D60" w14:textId="715E020A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>pisemnie w</w:t>
      </w:r>
      <w:r w:rsidR="007F262A">
        <w:rPr>
          <w:rFonts w:ascii="Cambria" w:hAnsi="Cambria" w:cs="Arial"/>
          <w:sz w:val="20"/>
          <w:szCs w:val="20"/>
        </w:rPr>
        <w:t xml:space="preserve"> terminie 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2BE0F1E5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6FACA5BF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4D5F7C22" w14:textId="77777777" w:rsidR="00BF0B98" w:rsidRPr="00D271A8" w:rsidRDefault="00BF0B98" w:rsidP="00836D90">
      <w:pPr>
        <w:pStyle w:val="Tekstpodstawowywcity2"/>
        <w:numPr>
          <w:ilvl w:val="0"/>
          <w:numId w:val="19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632A05FB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5E346205" w14:textId="3A92922B"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60 miesięcy Wykonawca udziela Zamawiającemu </w:t>
      </w:r>
      <w:r w:rsidR="000F751D" w:rsidRPr="000F751D">
        <w:rPr>
          <w:rFonts w:ascii="Cambria" w:hAnsi="Cambria" w:cs="Arial"/>
          <w:b/>
          <w:sz w:val="20"/>
          <w:szCs w:val="20"/>
        </w:rPr>
        <w:t xml:space="preserve">- </w:t>
      </w:r>
      <w:r w:rsidRPr="000F751D">
        <w:rPr>
          <w:rFonts w:ascii="Cambria" w:hAnsi="Cambria" w:cs="Arial"/>
          <w:b/>
          <w:sz w:val="20"/>
          <w:szCs w:val="20"/>
        </w:rPr>
        <w:t>…..</w:t>
      </w:r>
      <w:r w:rsidRPr="00D271A8">
        <w:rPr>
          <w:rFonts w:ascii="Cambria" w:hAnsi="Cambria" w:cs="Arial"/>
          <w:sz w:val="20"/>
          <w:szCs w:val="20"/>
        </w:rPr>
        <w:t xml:space="preserve"> miesięcznej gwarancji jakości wykonanych prac.</w:t>
      </w:r>
    </w:p>
    <w:p w14:paraId="1AA152FA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39F90FA5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22DA0A14" w14:textId="77777777"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21C172A4" w14:textId="77777777"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3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3"/>
      <w:r w:rsidRPr="00D271A8">
        <w:rPr>
          <w:rFonts w:ascii="Cambria" w:hAnsi="Cambria" w:cs="Arial"/>
          <w:sz w:val="20"/>
          <w:szCs w:val="20"/>
        </w:rPr>
        <w:t>:</w:t>
      </w:r>
    </w:p>
    <w:p w14:paraId="1557BB19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1B1666D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6DB35436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B29C0C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Uprawnienia z tytułu rękojmi za wady fizyczne wygasają po </w:t>
      </w:r>
      <w:r w:rsidRPr="00FA1030">
        <w:rPr>
          <w:rFonts w:ascii="Cambria" w:hAnsi="Cambria" w:cs="Arial"/>
          <w:sz w:val="20"/>
          <w:szCs w:val="20"/>
        </w:rPr>
        <w:t>upływie 60 m-</w:t>
      </w:r>
      <w:proofErr w:type="spellStart"/>
      <w:r w:rsidRPr="00FA1030">
        <w:rPr>
          <w:rFonts w:ascii="Cambria" w:hAnsi="Cambria" w:cs="Arial"/>
          <w:sz w:val="20"/>
          <w:szCs w:val="20"/>
        </w:rPr>
        <w:t>cy</w:t>
      </w:r>
      <w:proofErr w:type="spellEnd"/>
      <w:r w:rsidRPr="00FA1030">
        <w:rPr>
          <w:rFonts w:ascii="Cambria" w:hAnsi="Cambria" w:cs="Arial"/>
          <w:sz w:val="20"/>
          <w:szCs w:val="20"/>
        </w:rPr>
        <w:t xml:space="preserve"> licząc od</w:t>
      </w:r>
      <w:r w:rsidRPr="00D271A8">
        <w:rPr>
          <w:rFonts w:ascii="Cambria" w:hAnsi="Cambria" w:cs="Arial"/>
          <w:sz w:val="20"/>
          <w:szCs w:val="20"/>
        </w:rPr>
        <w:t xml:space="preserve"> dnia sporządzenia protokołu końcowego odbioru robót.</w:t>
      </w:r>
    </w:p>
    <w:p w14:paraId="461938B9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50A1EC2B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6EEE1B17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3F9229A8" w14:textId="77777777" w:rsidR="001E62D8" w:rsidRPr="00D271A8" w:rsidRDefault="001E62D8" w:rsidP="00E22B3F">
      <w:pPr>
        <w:numPr>
          <w:ilvl w:val="0"/>
          <w:numId w:val="27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6554E5E0" w14:textId="77777777"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0503A609" w14:textId="51D78427" w:rsidR="001E62D8" w:rsidRPr="00D271A8" w:rsidRDefault="001E62D8" w:rsidP="00E22B3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="00FA1030">
        <w:rPr>
          <w:rFonts w:ascii="Cambria" w:hAnsi="Cambria" w:cs="Arial"/>
          <w:sz w:val="20"/>
          <w:szCs w:val="20"/>
        </w:rPr>
        <w:t>…..</w:t>
      </w:r>
      <w:r w:rsidRPr="00D271A8">
        <w:rPr>
          <w:rFonts w:ascii="Cambria" w:hAnsi="Cambria" w:cs="Arial"/>
          <w:sz w:val="20"/>
          <w:szCs w:val="20"/>
        </w:rPr>
        <w:t>… miesięcznej gwarancji jakości wykonania prac. Termin gwarancji będzie liczony od dnia podpisania protokołu końcowego odbioru robót.</w:t>
      </w:r>
    </w:p>
    <w:p w14:paraId="78054AB5" w14:textId="77777777" w:rsidR="001E62D8" w:rsidRPr="00D271A8" w:rsidRDefault="001E62D8" w:rsidP="00E22B3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7E0FFEBB" w14:textId="77777777" w:rsidR="001E62D8" w:rsidRPr="00D271A8" w:rsidRDefault="001E62D8" w:rsidP="00E22B3F">
      <w:pPr>
        <w:pStyle w:val="Akapitzlist"/>
        <w:numPr>
          <w:ilvl w:val="1"/>
          <w:numId w:val="28"/>
        </w:numPr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6AC4B3D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14:paraId="5ACF2E03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14:paraId="59251489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14:paraId="7E91B7BD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3742C40C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1767D9E7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61F28B8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7469DE5A" w14:textId="77777777" w:rsidR="001E62D8" w:rsidRPr="00D271A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C8415CA" w14:textId="6D52825E" w:rsidR="001E62D8" w:rsidRDefault="001E62D8" w:rsidP="00E22B3F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11604C9C" w14:textId="77777777" w:rsidR="0054633B" w:rsidRPr="0054633B" w:rsidRDefault="0054633B" w:rsidP="0054633B">
      <w:pPr>
        <w:jc w:val="both"/>
        <w:rPr>
          <w:rFonts w:ascii="Cambria" w:hAnsi="Cambria" w:cs="Arial"/>
          <w:sz w:val="20"/>
          <w:szCs w:val="20"/>
        </w:rPr>
      </w:pPr>
    </w:p>
    <w:p w14:paraId="124499DD" w14:textId="366A759A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6CCF5E97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6A6CC69B" w14:textId="77777777" w:rsidR="00BF0B98" w:rsidRPr="00D271A8" w:rsidRDefault="00BF0B98" w:rsidP="00836D90">
      <w:pPr>
        <w:numPr>
          <w:ilvl w:val="0"/>
          <w:numId w:val="20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6A0C1CF8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14:paraId="6DC04F2D" w14:textId="77777777" w:rsidR="00CC3D3D" w:rsidRPr="00D271A8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271A8">
        <w:rPr>
          <w:rFonts w:ascii="Cambria" w:hAnsi="Cambria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05AA5F92" w14:textId="77777777" w:rsidR="00CC3D3D" w:rsidRPr="00D271A8" w:rsidRDefault="00CC3D3D" w:rsidP="00CC3D3D">
      <w:pPr>
        <w:pStyle w:val="Akapitzlist"/>
        <w:ind w:left="709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14:paraId="2529D4BC" w14:textId="77777777" w:rsidR="00CC3D3D" w:rsidRPr="00D271A8" w:rsidRDefault="00CC3D3D" w:rsidP="00836D90">
      <w:pPr>
        <w:pStyle w:val="Akapitzlist"/>
        <w:numPr>
          <w:ilvl w:val="0"/>
          <w:numId w:val="21"/>
        </w:numPr>
        <w:tabs>
          <w:tab w:val="clear" w:pos="1440"/>
          <w:tab w:val="num" w:pos="709"/>
        </w:tabs>
        <w:ind w:left="709" w:hanging="425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4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  <w:bookmarkEnd w:id="4"/>
    </w:p>
    <w:p w14:paraId="50D2E532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45AF9225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7B866D41" w14:textId="77777777" w:rsidR="00BF0B98" w:rsidRPr="00DC0E2B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C0E2B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F1A5251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FD4E96E" w14:textId="77777777" w:rsidR="00BF0B98" w:rsidRPr="00D271A8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>w wysokości 0,2 % wynagrodzenia brutto określonego</w:t>
      </w:r>
      <w:r w:rsidR="00F02CEE"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14:paraId="060C127B" w14:textId="11779BF7" w:rsidR="003C2569" w:rsidRDefault="00BF0B9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</w:t>
      </w:r>
      <w:r w:rsidR="00E22B3F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</w:p>
    <w:p w14:paraId="7B031F62" w14:textId="03980D48" w:rsidR="00582778" w:rsidRDefault="00582778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</w:t>
      </w:r>
      <w:r w:rsidRPr="00430945">
        <w:rPr>
          <w:rFonts w:ascii="Cambria" w:hAnsi="Cambria" w:cs="Arial"/>
          <w:sz w:val="20"/>
          <w:szCs w:val="20"/>
        </w:rPr>
        <w:t xml:space="preserve">w § </w:t>
      </w:r>
      <w:r w:rsidR="00B82E7C" w:rsidRPr="00430945">
        <w:rPr>
          <w:rFonts w:ascii="Cambria" w:hAnsi="Cambria" w:cs="Arial"/>
          <w:sz w:val="20"/>
          <w:szCs w:val="20"/>
        </w:rPr>
        <w:t>3</w:t>
      </w:r>
      <w:r w:rsidRPr="00430945">
        <w:rPr>
          <w:rFonts w:ascii="Cambria" w:hAnsi="Cambria" w:cs="Arial"/>
          <w:sz w:val="20"/>
          <w:szCs w:val="20"/>
        </w:rPr>
        <w:t xml:space="preserve"> ust. </w:t>
      </w:r>
      <w:r w:rsidR="00B82E7C" w:rsidRPr="00430945">
        <w:rPr>
          <w:rFonts w:ascii="Cambria" w:hAnsi="Cambria" w:cs="Arial"/>
          <w:sz w:val="20"/>
          <w:szCs w:val="20"/>
        </w:rPr>
        <w:t>1</w:t>
      </w:r>
      <w:r w:rsidR="000060B8" w:rsidRPr="00430945">
        <w:rPr>
          <w:rFonts w:ascii="Cambria" w:hAnsi="Cambria" w:cs="Arial"/>
          <w:sz w:val="20"/>
          <w:szCs w:val="20"/>
        </w:rPr>
        <w:t>2</w:t>
      </w:r>
      <w:r w:rsidRPr="00430945">
        <w:rPr>
          <w:rFonts w:ascii="Cambria" w:hAnsi="Cambria" w:cs="Arial"/>
          <w:sz w:val="20"/>
          <w:szCs w:val="20"/>
        </w:rPr>
        <w:t xml:space="preserve"> - w wysokości</w:t>
      </w:r>
      <w:r w:rsidRPr="00582778">
        <w:rPr>
          <w:rFonts w:ascii="Cambria" w:hAnsi="Cambria" w:cs="Arial"/>
          <w:sz w:val="20"/>
          <w:szCs w:val="20"/>
        </w:rPr>
        <w:t xml:space="preserve"> 5.000 zł nie więcej niż 10% wynagrodzenia brutto określonego w § 10 ust. 1</w:t>
      </w:r>
    </w:p>
    <w:p w14:paraId="182DB348" w14:textId="4C67AEFD" w:rsidR="00BF0B98" w:rsidRDefault="003C2569" w:rsidP="00836D90">
      <w:pPr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C510C3" w:rsidRPr="00430945">
        <w:rPr>
          <w:rFonts w:ascii="Cambria" w:hAnsi="Cambria" w:cs="Arial"/>
          <w:sz w:val="20"/>
          <w:szCs w:val="20"/>
        </w:rPr>
        <w:t>kodeksu cywilnego</w:t>
      </w:r>
      <w:r w:rsidRPr="00430945">
        <w:rPr>
          <w:rFonts w:ascii="Cambria" w:hAnsi="Cambria" w:cs="Arial"/>
          <w:sz w:val="20"/>
          <w:szCs w:val="20"/>
        </w:rPr>
        <w:t>) z przyczyn</w:t>
      </w:r>
      <w:r w:rsidRPr="003C2569">
        <w:rPr>
          <w:rFonts w:ascii="Cambria" w:hAnsi="Cambria" w:cs="Arial"/>
          <w:sz w:val="20"/>
          <w:szCs w:val="20"/>
        </w:rPr>
        <w:t xml:space="preserve"> zależnych od Wykonawcy w wysokości 20 % wynagrodzenia brutto określonego w § 10 ust. 1 umowy</w:t>
      </w:r>
    </w:p>
    <w:p w14:paraId="2C438648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58349AE" w14:textId="77777777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dokumentacji budowlanej w wysokości 0,1 % wynagrodzenia brutto określonego </w:t>
      </w:r>
      <w:r w:rsidRPr="00D271A8">
        <w:rPr>
          <w:rFonts w:ascii="Cambria" w:hAnsi="Cambria" w:cs="Arial"/>
          <w:sz w:val="20"/>
          <w:szCs w:val="20"/>
        </w:rPr>
        <w:br/>
        <w:t>w § 10 ust. 1 umowy, licząc od terminu umownego na jej przekazanie;</w:t>
      </w:r>
    </w:p>
    <w:p w14:paraId="08AE63AB" w14:textId="77777777" w:rsidR="00BF0B98" w:rsidRPr="00D271A8" w:rsidRDefault="00BF0B98" w:rsidP="00836D90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0C0EA77F" w14:textId="32DDD5DB" w:rsidR="00582778" w:rsidRPr="0085319F" w:rsidRDefault="00BF0B98" w:rsidP="0085319F">
      <w:pPr>
        <w:pStyle w:val="Tekstpodstawowywcity2"/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14E34714" w14:textId="77777777" w:rsidR="00BF0B98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A76EC" w14:textId="77777777" w:rsidR="001C3FE1" w:rsidRPr="00AC3764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AC3764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AC3764">
        <w:rPr>
          <w:rFonts w:ascii="Cambria" w:hAnsi="Cambria" w:cs="Arial"/>
          <w:sz w:val="20"/>
          <w:szCs w:val="20"/>
        </w:rPr>
        <w:t>.</w:t>
      </w:r>
    </w:p>
    <w:p w14:paraId="6E211F76" w14:textId="768A1AB6" w:rsidR="000233A9" w:rsidRPr="00F11C3D" w:rsidRDefault="001C3FE1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F11C3D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F11C3D">
        <w:rPr>
          <w:rFonts w:ascii="Cambria" w:hAnsi="Cambria" w:cs="Arial"/>
          <w:sz w:val="20"/>
          <w:szCs w:val="20"/>
        </w:rPr>
        <w:t>10</w:t>
      </w:r>
      <w:r w:rsidRPr="00F11C3D">
        <w:rPr>
          <w:rFonts w:ascii="Cambria" w:hAnsi="Cambria" w:cs="Arial"/>
          <w:sz w:val="20"/>
          <w:szCs w:val="20"/>
        </w:rPr>
        <w:t xml:space="preserve"> ust. 1 umowy.</w:t>
      </w:r>
    </w:p>
    <w:p w14:paraId="07C0E915" w14:textId="77777777" w:rsidR="00BF0B98" w:rsidRPr="00D271A8" w:rsidRDefault="00BF0B98" w:rsidP="00836D90">
      <w:pPr>
        <w:pStyle w:val="Tekstpodstawowywcity2"/>
        <w:numPr>
          <w:ilvl w:val="0"/>
          <w:numId w:val="20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14:paraId="0EBA7DCF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23792400" w14:textId="77777777" w:rsidR="00AA2282" w:rsidRPr="00EE6290" w:rsidRDefault="00AA2282" w:rsidP="00836D90">
      <w:pPr>
        <w:pStyle w:val="Tekstpodstawowywcity2"/>
        <w:numPr>
          <w:ilvl w:val="2"/>
          <w:numId w:val="15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1B00AF77" w14:textId="4D64B4EB" w:rsidR="00F37B32" w:rsidRPr="00F37B32" w:rsidRDefault="003E7EA2" w:rsidP="00F37B32">
      <w:pPr>
        <w:pStyle w:val="Tekstpodstawowywcity2"/>
        <w:numPr>
          <w:ilvl w:val="2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Zamawiającemu</w:t>
      </w:r>
      <w:r w:rsidR="00F37B32" w:rsidRPr="00F37B32">
        <w:rPr>
          <w:rFonts w:ascii="Cambria" w:hAnsi="Cambria" w:cs="Arial"/>
          <w:b/>
          <w:bCs/>
          <w:sz w:val="20"/>
          <w:szCs w:val="20"/>
        </w:rPr>
        <w:t>, niezależnie od przepisów kodeksu cywilnego  przysługuje prawo do odstąpienia od Umowy w terminie 14 dni od wystąpienia którejkolwiek z przyczyn</w:t>
      </w:r>
      <w:r w:rsidR="00F37B32" w:rsidRPr="00F37B32">
        <w:rPr>
          <w:rFonts w:ascii="Cambria" w:hAnsi="Cambria" w:cs="Arial"/>
          <w:sz w:val="20"/>
          <w:szCs w:val="20"/>
        </w:rPr>
        <w:t>:</w:t>
      </w:r>
    </w:p>
    <w:p w14:paraId="045815F1" w14:textId="77777777" w:rsidR="00F37B32" w:rsidRPr="00F37B32" w:rsidRDefault="00F37B32" w:rsidP="00E22B3F">
      <w:pPr>
        <w:pStyle w:val="Tekstpodstawowywcity2"/>
        <w:numPr>
          <w:ilvl w:val="0"/>
          <w:numId w:val="3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F37B32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</w:t>
      </w:r>
      <w:r w:rsidRPr="00F37B32">
        <w:rPr>
          <w:rFonts w:ascii="Cambria" w:hAnsi="Cambria" w:cs="Arial"/>
          <w:sz w:val="20"/>
          <w:szCs w:val="20"/>
        </w:rPr>
        <w:br/>
        <w:t>Umowy;</w:t>
      </w:r>
    </w:p>
    <w:p w14:paraId="6DAEC243" w14:textId="77777777" w:rsidR="00AA2282" w:rsidRPr="00612765" w:rsidRDefault="00AA2282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45F7C73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 w:rsidR="00BE20BD"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3E362836" w14:textId="77777777" w:rsidR="00AA2282" w:rsidRPr="00612765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3EB170B1" w14:textId="77777777" w:rsidR="00AA2282" w:rsidRPr="00AA2282" w:rsidRDefault="00AA2282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383CFE4F" w14:textId="77777777" w:rsidR="00AA2282" w:rsidRPr="00AA2282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 w:rsidR="00BE20BD"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16F4E588" w14:textId="77777777" w:rsidR="00AA2282" w:rsidRPr="00612765" w:rsidRDefault="00AA2282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C53D79">
        <w:rPr>
          <w:rFonts w:ascii="Cambria" w:hAnsi="Cambria" w:cs="Arial"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4C165B29" w14:textId="77777777" w:rsidR="00AA2282" w:rsidRPr="00612765" w:rsidRDefault="00AA2282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10B41C0C" w14:textId="7F750382" w:rsidR="00AA2282" w:rsidRPr="00612765" w:rsidRDefault="00AA2282" w:rsidP="00E22B3F">
      <w:pPr>
        <w:pStyle w:val="Tekstpodstawowywcity2"/>
        <w:numPr>
          <w:ilvl w:val="0"/>
          <w:numId w:val="35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przypadku gdy Wykonawca nie przystąpi do sporządzenia protokołu inwentaryzacji prac w ww. terminie, Zamawiający ma prawo do jednostronnego sporządzenia protokołu;</w:t>
      </w:r>
    </w:p>
    <w:p w14:paraId="68A4BE44" w14:textId="77777777" w:rsidR="00AA2282" w:rsidRPr="00612765" w:rsidRDefault="00AA2282" w:rsidP="00E22B3F">
      <w:pPr>
        <w:pStyle w:val="Tekstpodstawowywcity2"/>
        <w:numPr>
          <w:ilvl w:val="0"/>
          <w:numId w:val="35"/>
        </w:numPr>
        <w:tabs>
          <w:tab w:val="left" w:pos="1134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1324229A" w14:textId="77777777" w:rsidR="00AA2282" w:rsidRDefault="00AA2282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C5AD8A9" w14:textId="77513D0F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5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5223EE">
        <w:rPr>
          <w:rFonts w:ascii="Cambria" w:hAnsi="Cambria" w:cs="Arial"/>
          <w:sz w:val="20"/>
          <w:szCs w:val="20"/>
        </w:rPr>
        <w:tab/>
      </w:r>
      <w:r w:rsidR="00AA2282" w:rsidRPr="00612765">
        <w:rPr>
          <w:rFonts w:ascii="Cambria" w:hAnsi="Cambria" w:cs="Arial"/>
          <w:sz w:val="20"/>
          <w:szCs w:val="20"/>
        </w:rPr>
        <w:t>W protokole inwentaryzacji prac, o którym mowa w</w:t>
      </w:r>
      <w:r w:rsidR="005223EE">
        <w:rPr>
          <w:rFonts w:ascii="Cambria" w:hAnsi="Cambria" w:cs="Arial"/>
          <w:sz w:val="20"/>
          <w:szCs w:val="20"/>
        </w:rPr>
        <w:t xml:space="preserve"> </w:t>
      </w:r>
      <w:r w:rsidR="00AA2282">
        <w:rPr>
          <w:rFonts w:ascii="Cambria" w:hAnsi="Cambria" w:cs="Arial"/>
          <w:sz w:val="20"/>
          <w:szCs w:val="20"/>
        </w:rPr>
        <w:t xml:space="preserve">ust. 3 </w:t>
      </w:r>
      <w:r w:rsidR="00AA2282"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2436A755" w14:textId="5C747C17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6</w:t>
      </w:r>
      <w:r w:rsidR="00534674">
        <w:rPr>
          <w:rFonts w:ascii="Cambria" w:hAnsi="Cambria" w:cs="Arial"/>
          <w:sz w:val="20"/>
          <w:szCs w:val="20"/>
        </w:rPr>
        <w:t xml:space="preserve">. </w:t>
      </w:r>
      <w:r w:rsidR="00AA2282">
        <w:rPr>
          <w:rFonts w:ascii="Cambria" w:hAnsi="Cambria" w:cs="Arial"/>
          <w:sz w:val="20"/>
          <w:szCs w:val="20"/>
        </w:rPr>
        <w:t xml:space="preserve"> </w:t>
      </w:r>
      <w:r w:rsidR="00AA2282"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5FBE3CD9" w14:textId="7732345C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7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 w:rsidR="00AA2282">
        <w:rPr>
          <w:rFonts w:ascii="Cambria" w:hAnsi="Cambria" w:cs="Arial"/>
          <w:sz w:val="20"/>
          <w:szCs w:val="20"/>
        </w:rPr>
        <w:t>.</w:t>
      </w:r>
      <w:r w:rsidR="00AA2282" w:rsidRPr="00612765">
        <w:rPr>
          <w:rFonts w:ascii="Cambria" w:hAnsi="Cambria" w:cs="Arial"/>
          <w:sz w:val="20"/>
          <w:szCs w:val="20"/>
        </w:rPr>
        <w:t xml:space="preserve"> Materiały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203129ED" w14:textId="60D52140" w:rsidR="00AA2282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8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 w:rsidR="00AA2282">
        <w:rPr>
          <w:rFonts w:ascii="Cambria" w:hAnsi="Cambria" w:cs="Arial"/>
          <w:sz w:val="20"/>
          <w:szCs w:val="20"/>
        </w:rPr>
        <w:t> </w:t>
      </w:r>
      <w:r w:rsidR="00AA2282"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19221B74" w14:textId="58E04CEE" w:rsidR="00AA2282" w:rsidRPr="008429F1" w:rsidRDefault="00497C6B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="00AA2282">
        <w:rPr>
          <w:rFonts w:ascii="Cambria" w:hAnsi="Cambria" w:cs="Arial"/>
          <w:sz w:val="20"/>
          <w:szCs w:val="20"/>
        </w:rPr>
        <w:t xml:space="preserve">. </w:t>
      </w:r>
      <w:r w:rsidR="00AA2282" w:rsidRPr="00EE6290">
        <w:rPr>
          <w:rFonts w:ascii="Cambria" w:hAnsi="Cambria" w:cs="Arial"/>
          <w:sz w:val="20"/>
          <w:szCs w:val="20"/>
        </w:rPr>
        <w:t>W razie odstąpienia od umowy z</w:t>
      </w:r>
      <w:r w:rsidR="00AA2282">
        <w:rPr>
          <w:rFonts w:ascii="Cambria" w:hAnsi="Cambria" w:cs="Arial"/>
          <w:sz w:val="20"/>
          <w:szCs w:val="20"/>
        </w:rPr>
        <w:t xml:space="preserve"> przyczyn</w:t>
      </w:r>
      <w:r w:rsidR="00AA2282" w:rsidRPr="00EE6290">
        <w:rPr>
          <w:rFonts w:ascii="Cambria" w:hAnsi="Cambria" w:cs="Arial"/>
          <w:sz w:val="20"/>
          <w:szCs w:val="20"/>
        </w:rPr>
        <w:t xml:space="preserve"> niezależnych od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="00AA2282" w:rsidRPr="00EE6290">
        <w:rPr>
          <w:rFonts w:ascii="Cambria" w:hAnsi="Cambria" w:cs="Arial"/>
          <w:sz w:val="20"/>
          <w:szCs w:val="20"/>
        </w:rPr>
        <w:t xml:space="preserve">, </w:t>
      </w:r>
      <w:r w:rsidR="00AA2282"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="00AA2282"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C83E703" w14:textId="77777777"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7B424EEE" w14:textId="492D285A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="003C2569"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E9552C">
        <w:rPr>
          <w:rFonts w:ascii="Cambria" w:hAnsi="Cambria" w:cs="Arial"/>
          <w:spacing w:val="-4"/>
          <w:sz w:val="20"/>
          <w:szCs w:val="20"/>
        </w:rPr>
        <w:t>2023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E9552C">
        <w:rPr>
          <w:rFonts w:ascii="Cambria" w:hAnsi="Cambria" w:cs="Arial"/>
          <w:spacing w:val="-4"/>
          <w:sz w:val="20"/>
          <w:szCs w:val="20"/>
        </w:rPr>
        <w:t>1605</w:t>
      </w:r>
      <w:r w:rsidR="001635D6">
        <w:rPr>
          <w:rFonts w:ascii="Cambria" w:hAnsi="Cambria" w:cs="Arial"/>
          <w:spacing w:val="-4"/>
          <w:sz w:val="20"/>
          <w:szCs w:val="20"/>
        </w:rPr>
        <w:t xml:space="preserve"> z </w:t>
      </w:r>
      <w:r w:rsidRPr="00D271A8">
        <w:rPr>
          <w:rFonts w:ascii="Cambria" w:hAnsi="Cambria" w:cs="Arial"/>
          <w:spacing w:val="-4"/>
          <w:sz w:val="20"/>
          <w:szCs w:val="20"/>
        </w:rPr>
        <w:t>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39DAEF6E" w14:textId="77777777"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F202940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2FDB515F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0BCD6A2E" w14:textId="4690E049" w:rsidR="00BF0B9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3EF92E41" w14:textId="7870565E" w:rsidR="00115C7C" w:rsidRDefault="00115C7C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08AE3D6D" w14:textId="77777777" w:rsidR="00115C7C" w:rsidRPr="00D271A8" w:rsidRDefault="00115C7C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14:paraId="626F10D2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59E52546" w14:textId="77777777" w:rsidR="00BF0B98" w:rsidRPr="00D271A8" w:rsidRDefault="00BF0B98" w:rsidP="005614F4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F07F02" w:rsidRPr="00D271A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46D3D83A" w14:textId="77777777"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481B1531" w14:textId="77777777"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5208D6C3" w14:textId="37653B76" w:rsidR="00BF0B98" w:rsidRPr="00D271A8" w:rsidRDefault="003C2569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="00BF0B98" w:rsidRPr="00D271A8">
        <w:rPr>
          <w:rFonts w:ascii="Cambria" w:hAnsi="Cambria" w:cs="Arial"/>
          <w:sz w:val="20"/>
          <w:szCs w:val="20"/>
        </w:rPr>
        <w:t xml:space="preserve"> warunków zamówienia</w:t>
      </w:r>
      <w:r w:rsidR="00CE1D27">
        <w:rPr>
          <w:rFonts w:ascii="Cambria" w:hAnsi="Cambria" w:cs="Arial"/>
          <w:sz w:val="20"/>
          <w:szCs w:val="20"/>
        </w:rPr>
        <w:t xml:space="preserve"> </w:t>
      </w:r>
      <w:r w:rsidR="00FA1030" w:rsidRPr="00A17201">
        <w:rPr>
          <w:rFonts w:ascii="Cambria" w:hAnsi="Cambria" w:cs="Arial"/>
          <w:sz w:val="20"/>
          <w:szCs w:val="20"/>
        </w:rPr>
        <w:t>z załącznikami nr 8, 9 i 10</w:t>
      </w:r>
    </w:p>
    <w:p w14:paraId="3823C823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4FC1C3A0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Kosztorys ofertowy opracowany metodą szczegółową</w:t>
      </w:r>
    </w:p>
    <w:p w14:paraId="577AB3F4" w14:textId="77777777" w:rsidR="00BF0B98" w:rsidRPr="00D271A8" w:rsidRDefault="00BF0B98" w:rsidP="00836D90">
      <w:pPr>
        <w:pStyle w:val="Tekstpodstawowywcity2"/>
        <w:numPr>
          <w:ilvl w:val="1"/>
          <w:numId w:val="23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1171FC42" w14:textId="77777777" w:rsidR="006F442E" w:rsidRDefault="006F442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6C28298" w14:textId="77777777" w:rsidR="006F442E" w:rsidRDefault="006F442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195687E3" w14:textId="130A21E1"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27A7C6B0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  <w:t>KARTA GWARANCYJNA</w:t>
      </w:r>
    </w:p>
    <w:p w14:paraId="6A7E22C1" w14:textId="01597131" w:rsidR="00EA4D95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57BD7D43" w14:textId="7627AF72" w:rsidR="00053080" w:rsidRPr="002E67FF" w:rsidRDefault="00115C7C" w:rsidP="00E22B3F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15C7C">
        <w:rPr>
          <w:rFonts w:ascii="Cambria" w:hAnsi="Cambria" w:cs="Arial"/>
          <w:b/>
          <w:bCs/>
          <w:sz w:val="20"/>
          <w:szCs w:val="20"/>
        </w:rPr>
        <w:t>Remont elewacji budynku Wojewódzkiego Sądu Administracyjnego w Kielcach, przy ul. Prostej 10</w:t>
      </w:r>
      <w:r w:rsidR="00EC1748" w:rsidRPr="00EC1748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30B1C849" w14:textId="77777777" w:rsidR="00053080" w:rsidRDefault="00053080" w:rsidP="00053080">
      <w:pPr>
        <w:pStyle w:val="Akapitzlist"/>
        <w:suppressAutoHyphens/>
        <w:spacing w:before="120"/>
        <w:ind w:left="0"/>
        <w:rPr>
          <w:rFonts w:ascii="Cambria" w:hAnsi="Cambria" w:cs="Arial"/>
          <w:b/>
          <w:bCs/>
          <w:sz w:val="20"/>
          <w:szCs w:val="20"/>
        </w:rPr>
      </w:pPr>
    </w:p>
    <w:p w14:paraId="39C37CE7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1B9B7B7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6DB6981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1A6B505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21F597E2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65D08C1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</w:t>
      </w:r>
      <w:r w:rsidR="00E8276B">
        <w:rPr>
          <w:rFonts w:ascii="Cambria" w:hAnsi="Cambria" w:cs="Calibri"/>
          <w:sz w:val="20"/>
          <w:szCs w:val="20"/>
          <w:vertAlign w:val="superscript"/>
        </w:rPr>
        <w:t>1</w:t>
      </w:r>
      <w:r w:rsidRPr="00D271A8">
        <w:rPr>
          <w:rFonts w:ascii="Cambria" w:hAnsi="Cambria" w:cs="Calibri"/>
          <w:sz w:val="20"/>
          <w:szCs w:val="20"/>
        </w:rPr>
        <w:t xml:space="preserve"> § 1 k.c.</w:t>
      </w:r>
    </w:p>
    <w:p w14:paraId="0C9C64FF" w14:textId="6B82A4A5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="00E01FB4" w:rsidRPr="00E01FB4">
        <w:rPr>
          <w:rFonts w:ascii="Cambria" w:hAnsi="Cambria" w:cs="Calibri"/>
          <w:b/>
          <w:sz w:val="20"/>
          <w:szCs w:val="20"/>
        </w:rPr>
        <w:t>-</w:t>
      </w:r>
      <w:r w:rsidR="00E01FB4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D271A8">
        <w:rPr>
          <w:rFonts w:ascii="Cambria" w:hAnsi="Cambria" w:cs="Calibri"/>
          <w:b/>
          <w:sz w:val="20"/>
          <w:szCs w:val="20"/>
        </w:rPr>
        <w:t>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66DB350B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028EDFDC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E2EADE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1FD131A3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 w:rsidR="00ED648D"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769FAB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7C49A7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4C66D2D2" w14:textId="215B5898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</w:t>
      </w:r>
      <w:r w:rsidR="00B94E4F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 xml:space="preserve">1  pkt </w:t>
      </w:r>
      <w:r w:rsidR="00E546DF">
        <w:rPr>
          <w:rFonts w:ascii="Cambria" w:hAnsi="Cambria" w:cs="Calibri"/>
          <w:sz w:val="20"/>
          <w:szCs w:val="20"/>
        </w:rPr>
        <w:t>9</w:t>
      </w:r>
      <w:r w:rsidRPr="00D271A8">
        <w:rPr>
          <w:rFonts w:ascii="Cambria" w:hAnsi="Cambria" w:cs="Calibri"/>
          <w:sz w:val="20"/>
          <w:szCs w:val="20"/>
        </w:rPr>
        <w:t>) umowy</w:t>
      </w:r>
    </w:p>
    <w:p w14:paraId="1FB2AB6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 w:rsidR="00ED648D"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2466D54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1810E17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5AA6F9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52C2ABE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114A0C79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60CD36FA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BC2F76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419AEBEF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6F5A19C5" w14:textId="69D81A2C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Komisyjne przeglądy gwarancyjne odbywać </w:t>
      </w:r>
      <w:r w:rsidRPr="00A17201">
        <w:rPr>
          <w:rFonts w:ascii="Cambria" w:hAnsi="Cambria" w:cs="Calibri"/>
          <w:sz w:val="20"/>
          <w:szCs w:val="20"/>
        </w:rPr>
        <w:t xml:space="preserve">się będą </w:t>
      </w:r>
      <w:r w:rsidR="0025206B" w:rsidRPr="00A17201">
        <w:rPr>
          <w:rFonts w:ascii="Cambria" w:hAnsi="Cambria" w:cs="Calibri"/>
          <w:sz w:val="20"/>
          <w:szCs w:val="20"/>
        </w:rPr>
        <w:t xml:space="preserve">po każdym roku użytkowania </w:t>
      </w:r>
      <w:r w:rsidRPr="00A17201">
        <w:rPr>
          <w:rFonts w:ascii="Cambria" w:hAnsi="Cambria" w:cs="Calibri"/>
          <w:sz w:val="20"/>
          <w:szCs w:val="20"/>
        </w:rPr>
        <w:t>i na koniec</w:t>
      </w:r>
      <w:r w:rsidRPr="00D271A8">
        <w:rPr>
          <w:rFonts w:ascii="Cambria" w:hAnsi="Cambria" w:cs="Calibri"/>
          <w:sz w:val="20"/>
          <w:szCs w:val="20"/>
        </w:rPr>
        <w:t xml:space="preserve"> ostatniego miesiąca obowiązywania niniejszej gwarancji.</w:t>
      </w:r>
    </w:p>
    <w:p w14:paraId="6E9B949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61A193EB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EB47777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C57C295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DD0AA5E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1924A2A1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2D7FC318" w14:textId="77777777" w:rsidR="00EA4D95" w:rsidRPr="00D271A8" w:rsidRDefault="00EA4D95" w:rsidP="00E22B3F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96C49EF" w14:textId="77777777" w:rsidR="00EA4D95" w:rsidRPr="00D271A8" w:rsidRDefault="00EA4D95" w:rsidP="00E22B3F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5D23F9" w14:textId="77777777" w:rsidR="00EA4D95" w:rsidRPr="00D271A8" w:rsidRDefault="00EA4D95" w:rsidP="00E22B3F">
      <w:pPr>
        <w:numPr>
          <w:ilvl w:val="0"/>
          <w:numId w:val="26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Calibri"/>
          <w:sz w:val="20"/>
          <w:szCs w:val="20"/>
          <w:lang w:eastAsia="pl-PL"/>
        </w:rPr>
      </w:pP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eastAsia="Times New Roman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Gwaranta.</w:t>
      </w:r>
    </w:p>
    <w:p w14:paraId="1239F29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41CF468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75D91A49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24D260ED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35DD280F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005697A0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D0DA2CA" w14:textId="183DA8AF" w:rsidR="00B80437" w:rsidRPr="00D271A8" w:rsidRDefault="00EA4D95" w:rsidP="00B80437">
      <w:pPr>
        <w:rPr>
          <w:rStyle w:val="FontStyle132"/>
          <w:rFonts w:ascii="Cambria" w:hAnsi="Cambria"/>
          <w:bCs w:val="0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8E7D4F">
        <w:rPr>
          <w:rFonts w:ascii="Cambria" w:hAnsi="Cambria" w:cs="Arial"/>
          <w:b/>
          <w:bCs/>
          <w:sz w:val="20"/>
          <w:szCs w:val="20"/>
        </w:rPr>
        <w:t>[adres Zamawiającego]</w:t>
      </w:r>
      <w:r w:rsidR="00B80437">
        <w:rPr>
          <w:rFonts w:ascii="Cambria" w:hAnsi="Cambria" w:cs="Arial"/>
          <w:b/>
          <w:bCs/>
          <w:sz w:val="20"/>
          <w:szCs w:val="20"/>
        </w:rPr>
        <w:t>.</w:t>
      </w:r>
    </w:p>
    <w:p w14:paraId="4469D642" w14:textId="20B363F0" w:rsidR="00EA4D95" w:rsidRPr="00D271A8" w:rsidRDefault="00EA4D95" w:rsidP="00B80437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2B4D6ABC" w14:textId="77777777" w:rsidR="00EA4D95" w:rsidRPr="00D271A8" w:rsidRDefault="00EA4D95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4047015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494CC1E6" w14:textId="77777777"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20B7807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3AC7AB32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18FF7AD4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1C17CC7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580AD215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322A50F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1C70C556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2D4F3129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521DBF38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A3DB291" w14:textId="77777777"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0BF83BBF" w14:textId="77777777"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A9745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CB451" w14:textId="77777777" w:rsidR="00A9745C" w:rsidRDefault="00A9745C">
      <w:pPr>
        <w:spacing w:after="0" w:line="240" w:lineRule="auto"/>
      </w:pPr>
      <w:r>
        <w:separator/>
      </w:r>
    </w:p>
  </w:endnote>
  <w:endnote w:type="continuationSeparator" w:id="0">
    <w:p w14:paraId="69942CD3" w14:textId="77777777" w:rsidR="00A9745C" w:rsidRDefault="00A97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026CC" w14:textId="4D955A8C"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B8059F" w:rsidRPr="00B65163">
      <w:rPr>
        <w:b/>
        <w:sz w:val="16"/>
        <w:szCs w:val="24"/>
      </w:rPr>
      <w:fldChar w:fldCharType="separate"/>
    </w:r>
    <w:r w:rsidR="0075551B">
      <w:rPr>
        <w:b/>
        <w:noProof/>
        <w:sz w:val="16"/>
      </w:rPr>
      <w:t>7</w:t>
    </w:r>
    <w:r w:rsidR="00B8059F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B8059F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B8059F" w:rsidRPr="00B65163">
      <w:rPr>
        <w:b/>
        <w:sz w:val="16"/>
        <w:szCs w:val="24"/>
      </w:rPr>
      <w:fldChar w:fldCharType="separate"/>
    </w:r>
    <w:r w:rsidR="0075551B">
      <w:rPr>
        <w:b/>
        <w:noProof/>
        <w:sz w:val="16"/>
      </w:rPr>
      <w:t>17</w:t>
    </w:r>
    <w:r w:rsidR="00B8059F" w:rsidRPr="00B65163">
      <w:rPr>
        <w:b/>
        <w:sz w:val="16"/>
        <w:szCs w:val="24"/>
      </w:rPr>
      <w:fldChar w:fldCharType="end"/>
    </w:r>
  </w:p>
  <w:p w14:paraId="24AD395A" w14:textId="77777777" w:rsidR="00EE6290" w:rsidRDefault="00EE62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946CB" w14:textId="7C7ACF1B" w:rsidR="0029411F" w:rsidRPr="00F13952" w:rsidRDefault="0029411F" w:rsidP="0029411F">
    <w:pPr>
      <w:pStyle w:val="Stopka"/>
      <w:rPr>
        <w:rFonts w:ascii="Cambria" w:hAnsi="Cambria"/>
        <w:i/>
        <w:iCs/>
        <w:sz w:val="18"/>
        <w:szCs w:val="18"/>
      </w:rPr>
    </w:pPr>
  </w:p>
  <w:p w14:paraId="1032F9E4" w14:textId="77777777" w:rsidR="0029411F" w:rsidRDefault="00294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312EA" w14:textId="77777777" w:rsidR="00A9745C" w:rsidRDefault="00A9745C">
      <w:pPr>
        <w:spacing w:after="0" w:line="240" w:lineRule="auto"/>
      </w:pPr>
      <w:r>
        <w:separator/>
      </w:r>
    </w:p>
  </w:footnote>
  <w:footnote w:type="continuationSeparator" w:id="0">
    <w:p w14:paraId="08070982" w14:textId="77777777" w:rsidR="00A9745C" w:rsidRDefault="00A97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5" w:type="dxa"/>
      <w:tblInd w:w="108" w:type="dxa"/>
      <w:tblLayout w:type="fixed"/>
      <w:tblLook w:val="04A0" w:firstRow="1" w:lastRow="0" w:firstColumn="1" w:lastColumn="0" w:noHBand="0" w:noVBand="1"/>
    </w:tblPr>
    <w:tblGrid>
      <w:gridCol w:w="2017"/>
      <w:gridCol w:w="4249"/>
      <w:gridCol w:w="2929"/>
    </w:tblGrid>
    <w:tr w:rsidR="003A54D9" w14:paraId="74F505BC" w14:textId="77777777" w:rsidTr="007A0D46">
      <w:trPr>
        <w:trHeight w:val="810"/>
      </w:trPr>
      <w:tc>
        <w:tcPr>
          <w:tcW w:w="2019" w:type="dxa"/>
          <w:vAlign w:val="center"/>
          <w:hideMark/>
        </w:tcPr>
        <w:p w14:paraId="33E5C806" w14:textId="7888B4A6" w:rsidR="003A54D9" w:rsidRDefault="003A54D9" w:rsidP="003A54D9">
          <w:pPr>
            <w:pStyle w:val="Nagwek"/>
            <w:jc w:val="right"/>
            <w:rPr>
              <w:rFonts w:ascii="Cambria" w:hAnsi="Cambria"/>
              <w:i/>
              <w:sz w:val="20"/>
            </w:rPr>
          </w:pPr>
        </w:p>
      </w:tc>
      <w:tc>
        <w:tcPr>
          <w:tcW w:w="4252" w:type="dxa"/>
          <w:vAlign w:val="center"/>
          <w:hideMark/>
        </w:tcPr>
        <w:p w14:paraId="11376553" w14:textId="77777777" w:rsidR="003A54D9" w:rsidRDefault="003A54D9" w:rsidP="003A54D9">
          <w:pPr>
            <w:pStyle w:val="Nagwek"/>
            <w:jc w:val="right"/>
            <w:rPr>
              <w:rFonts w:ascii="Cambria" w:hAnsi="Cambria"/>
              <w:i/>
              <w:sz w:val="20"/>
            </w:rPr>
          </w:pPr>
          <w:r>
            <w:rPr>
              <w:rFonts w:ascii="Cambria" w:hAnsi="Cambria"/>
              <w:i/>
              <w:sz w:val="20"/>
            </w:rPr>
            <w:t xml:space="preserve">           </w:t>
          </w:r>
        </w:p>
      </w:tc>
      <w:tc>
        <w:tcPr>
          <w:tcW w:w="2931" w:type="dxa"/>
          <w:vAlign w:val="center"/>
          <w:hideMark/>
        </w:tcPr>
        <w:p w14:paraId="1536DE26" w14:textId="46DFFF62" w:rsidR="003A54D9" w:rsidRDefault="003A54D9" w:rsidP="003A54D9">
          <w:pPr>
            <w:pStyle w:val="Nagwek"/>
            <w:jc w:val="right"/>
            <w:rPr>
              <w:rFonts w:ascii="Cambria" w:hAnsi="Cambria"/>
              <w:i/>
              <w:sz w:val="20"/>
            </w:rPr>
          </w:pPr>
        </w:p>
      </w:tc>
    </w:tr>
  </w:tbl>
  <w:p w14:paraId="6B197E98" w14:textId="77777777" w:rsidR="00990AF4" w:rsidRDefault="00990A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31672" w14:textId="77777777" w:rsidR="00856879" w:rsidRDefault="00856879" w:rsidP="00856879">
    <w:pPr>
      <w:pStyle w:val="Nagwek"/>
      <w:tabs>
        <w:tab w:val="clear" w:pos="4536"/>
        <w:tab w:val="left" w:pos="7602"/>
      </w:tabs>
      <w:rPr>
        <w:rFonts w:ascii="Cambria" w:hAnsi="Cambria"/>
        <w:b/>
        <w:sz w:val="20"/>
        <w:szCs w:val="20"/>
      </w:rPr>
    </w:pPr>
    <w:bookmarkStart w:id="5" w:name="_Hlk162353490"/>
    <w:r>
      <w:rPr>
        <w:rFonts w:ascii="Cambria" w:hAnsi="Cambria"/>
        <w:b/>
        <w:sz w:val="20"/>
        <w:szCs w:val="20"/>
      </w:rPr>
      <w:t>Numer referencyjny:</w:t>
    </w:r>
  </w:p>
  <w:p w14:paraId="0F00E191" w14:textId="1AC5908E" w:rsidR="00856879" w:rsidRDefault="00856879" w:rsidP="00856879">
    <w:pPr>
      <w:pStyle w:val="Nagwek"/>
      <w:tabs>
        <w:tab w:val="clear" w:pos="4536"/>
        <w:tab w:val="left" w:pos="7602"/>
      </w:tabs>
      <w:rPr>
        <w:rFonts w:ascii="Cambria" w:hAnsi="Cambria"/>
        <w:b/>
        <w:bCs/>
        <w:iCs/>
        <w:sz w:val="20"/>
        <w:szCs w:val="20"/>
        <w:lang w:eastAsia="x-none"/>
      </w:rPr>
    </w:pPr>
    <w:r>
      <w:rPr>
        <w:rFonts w:ascii="Cambria" w:hAnsi="Cambria"/>
        <w:b/>
        <w:sz w:val="20"/>
        <w:szCs w:val="20"/>
      </w:rPr>
      <w:t xml:space="preserve"> </w:t>
    </w:r>
    <w:r>
      <w:rPr>
        <w:rFonts w:ascii="Cambria" w:hAnsi="Cambria"/>
        <w:b/>
        <w:bCs/>
        <w:iCs/>
        <w:sz w:val="20"/>
        <w:szCs w:val="20"/>
      </w:rPr>
      <w:t>ZP-</w:t>
    </w:r>
    <w:r w:rsidR="00381BF2">
      <w:rPr>
        <w:rFonts w:ascii="Cambria" w:hAnsi="Cambria"/>
        <w:b/>
        <w:bCs/>
        <w:iCs/>
        <w:sz w:val="20"/>
        <w:szCs w:val="20"/>
      </w:rPr>
      <w:t>2</w:t>
    </w:r>
    <w:r>
      <w:rPr>
        <w:rFonts w:ascii="Cambria" w:hAnsi="Cambria"/>
        <w:b/>
        <w:bCs/>
        <w:iCs/>
        <w:sz w:val="20"/>
        <w:szCs w:val="20"/>
      </w:rPr>
      <w:t>.2024</w:t>
    </w:r>
  </w:p>
  <w:p w14:paraId="2FDA3C76" w14:textId="5B09468F" w:rsidR="00856879" w:rsidRDefault="00856879" w:rsidP="00856879">
    <w:pPr>
      <w:pStyle w:val="Nagwek"/>
      <w:tabs>
        <w:tab w:val="clear" w:pos="4536"/>
        <w:tab w:val="left" w:pos="7602"/>
      </w:tabs>
      <w:rPr>
        <w:rFonts w:ascii="Times New Roman" w:hAnsi="Times New Roman"/>
        <w:szCs w:val="24"/>
        <w:lang w:val="x-none"/>
      </w:rPr>
    </w:pPr>
    <w:r>
      <w:rPr>
        <w:rFonts w:ascii="Cambria" w:hAnsi="Cambria"/>
        <w:b/>
        <w:bCs/>
        <w:iCs/>
        <w:sz w:val="20"/>
        <w:szCs w:val="20"/>
      </w:rPr>
      <w:t>Adm.263.</w:t>
    </w:r>
    <w:r w:rsidR="00381BF2">
      <w:rPr>
        <w:rFonts w:ascii="Cambria" w:hAnsi="Cambria"/>
        <w:b/>
        <w:bCs/>
        <w:iCs/>
        <w:sz w:val="20"/>
        <w:szCs w:val="20"/>
      </w:rPr>
      <w:t>2</w:t>
    </w:r>
    <w:r>
      <w:rPr>
        <w:rFonts w:ascii="Cambria" w:hAnsi="Cambria"/>
        <w:b/>
        <w:bCs/>
        <w:iCs/>
        <w:sz w:val="20"/>
        <w:szCs w:val="20"/>
      </w:rPr>
      <w:t xml:space="preserve">.2024 </w:t>
    </w:r>
    <w:r>
      <w:rPr>
        <w:rFonts w:ascii="Cambria" w:hAnsi="Cambria"/>
        <w:noProof/>
        <w:color w:val="FF0000"/>
        <w:sz w:val="20"/>
        <w:szCs w:val="20"/>
      </w:rPr>
      <w:t xml:space="preserve"> </w:t>
    </w:r>
    <w:bookmarkEnd w:id="5"/>
  </w:p>
  <w:p w14:paraId="678F5BE4" w14:textId="262503AB" w:rsidR="00EE6290" w:rsidRPr="003B5562" w:rsidRDefault="003B1FA2" w:rsidP="00D90D52">
    <w:pPr>
      <w:pStyle w:val="Nagwek"/>
    </w:pPr>
    <w:r w:rsidRPr="00293BA0">
      <w:rPr>
        <w:rFonts w:ascii="Cambria" w:hAnsi="Cambria" w:cs="Arial"/>
        <w:b/>
        <w:bCs/>
        <w:iCs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FD5EC50E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03C613D8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6A638E3"/>
    <w:multiLevelType w:val="multilevel"/>
    <w:tmpl w:val="4050C27A"/>
    <w:lvl w:ilvl="0">
      <w:start w:val="2"/>
      <w:numFmt w:val="decimal"/>
      <w:lvlText w:val="%1."/>
      <w:lvlJc w:val="left"/>
      <w:pPr>
        <w:ind w:left="0" w:firstLine="0"/>
      </w:pPr>
      <w:rPr>
        <w:rFonts w:ascii="Cambria" w:eastAsia="Arial Unicode MS" w:hAnsi="Cambria" w:cs="Arial Unicode MS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mbria" w:eastAsia="Times New Roman" w:hAnsi="Cambria" w:cs="Calibri" w:hint="default"/>
        <w:color w:val="auto"/>
      </w:rPr>
    </w:lvl>
    <w:lvl w:ilvl="2">
      <w:start w:val="8"/>
      <w:numFmt w:val="decimal"/>
      <w:lvlText w:val="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5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57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CA5D43"/>
    <w:multiLevelType w:val="hybridMultilevel"/>
    <w:tmpl w:val="56E89D96"/>
    <w:lvl w:ilvl="0" w:tplc="04150011">
      <w:start w:val="1"/>
      <w:numFmt w:val="decimal"/>
      <w:lvlText w:val="%1)"/>
      <w:lvlJc w:val="left"/>
      <w:pPr>
        <w:ind w:left="10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  <w:rPr>
        <w:rFonts w:cs="Times New Roman"/>
      </w:rPr>
    </w:lvl>
  </w:abstractNum>
  <w:abstractNum w:abstractNumId="60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1" w15:restartNumberingAfterBreak="0">
    <w:nsid w:val="49EE6E30"/>
    <w:multiLevelType w:val="hybridMultilevel"/>
    <w:tmpl w:val="FF423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252063"/>
    <w:multiLevelType w:val="hybridMultilevel"/>
    <w:tmpl w:val="475868A4"/>
    <w:lvl w:ilvl="0" w:tplc="3F1EEDA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5" w15:restartNumberingAfterBreak="0">
    <w:nsid w:val="56FA0759"/>
    <w:multiLevelType w:val="hybridMultilevel"/>
    <w:tmpl w:val="450EBB2E"/>
    <w:lvl w:ilvl="0" w:tplc="5B623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 w15:restartNumberingAfterBreak="0">
    <w:nsid w:val="5ED42505"/>
    <w:multiLevelType w:val="hybridMultilevel"/>
    <w:tmpl w:val="1DD0F832"/>
    <w:lvl w:ilvl="0" w:tplc="1E2E3824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66A3585C"/>
    <w:multiLevelType w:val="hybridMultilevel"/>
    <w:tmpl w:val="F8766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6E51975"/>
    <w:multiLevelType w:val="singleLevel"/>
    <w:tmpl w:val="A1C6A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72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4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4278E6"/>
    <w:multiLevelType w:val="multilevel"/>
    <w:tmpl w:val="12B85F28"/>
    <w:lvl w:ilvl="0">
      <w:start w:val="3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255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</w:lvl>
    <w:lvl w:ilvl="4">
      <w:start w:val="1"/>
      <w:numFmt w:val="decimal"/>
      <w:isLgl/>
      <w:lvlText w:val="%1.%2.%3.%4.%5."/>
      <w:lvlJc w:val="left"/>
      <w:pPr>
        <w:ind w:left="4380" w:hanging="1080"/>
      </w:pPr>
    </w:lvl>
    <w:lvl w:ilvl="5">
      <w:start w:val="1"/>
      <w:numFmt w:val="decimal"/>
      <w:isLgl/>
      <w:lvlText w:val="%1.%2.%3.%4.%5.%6."/>
      <w:lvlJc w:val="left"/>
      <w:pPr>
        <w:ind w:left="5115" w:hanging="1080"/>
      </w:pPr>
    </w:lvl>
    <w:lvl w:ilvl="6">
      <w:start w:val="1"/>
      <w:numFmt w:val="decimal"/>
      <w:isLgl/>
      <w:lvlText w:val="%1.%2.%3.%4.%5.%6.%7."/>
      <w:lvlJc w:val="left"/>
      <w:pPr>
        <w:ind w:left="6210" w:hanging="1440"/>
      </w:p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</w:lvl>
  </w:abstractNum>
  <w:abstractNum w:abstractNumId="76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54"/>
  </w:num>
  <w:num w:numId="3">
    <w:abstractNumId w:val="0"/>
  </w:num>
  <w:num w:numId="4">
    <w:abstractNumId w:val="9"/>
  </w:num>
  <w:num w:numId="5">
    <w:abstractNumId w:val="67"/>
  </w:num>
  <w:num w:numId="6">
    <w:abstractNumId w:val="50"/>
  </w:num>
  <w:num w:numId="7">
    <w:abstractNumId w:val="43"/>
  </w:num>
  <w:num w:numId="8">
    <w:abstractNumId w:val="72"/>
  </w:num>
  <w:num w:numId="9">
    <w:abstractNumId w:val="48"/>
  </w:num>
  <w:num w:numId="10">
    <w:abstractNumId w:val="80"/>
  </w:num>
  <w:num w:numId="11">
    <w:abstractNumId w:val="41"/>
  </w:num>
  <w:num w:numId="12">
    <w:abstractNumId w:val="76"/>
  </w:num>
  <w:num w:numId="13">
    <w:abstractNumId w:val="52"/>
  </w:num>
  <w:num w:numId="14">
    <w:abstractNumId w:val="74"/>
  </w:num>
  <w:num w:numId="15">
    <w:abstractNumId w:val="66"/>
  </w:num>
  <w:num w:numId="16">
    <w:abstractNumId w:val="78"/>
  </w:num>
  <w:num w:numId="17">
    <w:abstractNumId w:val="51"/>
  </w:num>
  <w:num w:numId="18">
    <w:abstractNumId w:val="46"/>
  </w:num>
  <w:num w:numId="19">
    <w:abstractNumId w:val="47"/>
  </w:num>
  <w:num w:numId="20">
    <w:abstractNumId w:val="49"/>
  </w:num>
  <w:num w:numId="21">
    <w:abstractNumId w:val="39"/>
  </w:num>
  <w:num w:numId="22">
    <w:abstractNumId w:val="58"/>
  </w:num>
  <w:num w:numId="23">
    <w:abstractNumId w:val="53"/>
  </w:num>
  <w:num w:numId="24">
    <w:abstractNumId w:val="44"/>
  </w:num>
  <w:num w:numId="25">
    <w:abstractNumId w:val="77"/>
  </w:num>
  <w:num w:numId="26">
    <w:abstractNumId w:val="24"/>
  </w:num>
  <w:num w:numId="27">
    <w:abstractNumId w:val="60"/>
  </w:num>
  <w:num w:numId="28">
    <w:abstractNumId w:val="79"/>
  </w:num>
  <w:num w:numId="29">
    <w:abstractNumId w:val="63"/>
  </w:num>
  <w:num w:numId="30">
    <w:abstractNumId w:val="12"/>
  </w:num>
  <w:num w:numId="31">
    <w:abstractNumId w:val="21"/>
  </w:num>
  <w:num w:numId="32">
    <w:abstractNumId w:val="57"/>
  </w:num>
  <w:num w:numId="33">
    <w:abstractNumId w:val="6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5"/>
  </w:num>
  <w:num w:numId="36">
    <w:abstractNumId w:val="38"/>
  </w:num>
  <w:num w:numId="37">
    <w:abstractNumId w:val="45"/>
  </w:num>
  <w:num w:numId="38">
    <w:abstractNumId w:val="73"/>
  </w:num>
  <w:num w:numId="39">
    <w:abstractNumId w:val="59"/>
  </w:num>
  <w:num w:numId="40">
    <w:abstractNumId w:val="56"/>
  </w:num>
  <w:num w:numId="41">
    <w:abstractNumId w:val="71"/>
  </w:num>
  <w:num w:numId="42">
    <w:abstractNumId w:val="61"/>
  </w:num>
  <w:num w:numId="43">
    <w:abstractNumId w:val="70"/>
  </w:num>
  <w:num w:numId="44">
    <w:abstractNumId w:val="7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</w:num>
  <w:num w:numId="46">
    <w:abstractNumId w:val="69"/>
  </w:num>
  <w:num w:numId="47">
    <w:abstractNumId w:val="62"/>
  </w:num>
  <w:num w:numId="48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A0D"/>
    <w:rsid w:val="000023D5"/>
    <w:rsid w:val="000060B8"/>
    <w:rsid w:val="0000750B"/>
    <w:rsid w:val="000110B7"/>
    <w:rsid w:val="000147E5"/>
    <w:rsid w:val="0001675D"/>
    <w:rsid w:val="000233A9"/>
    <w:rsid w:val="00041CC8"/>
    <w:rsid w:val="00042B1E"/>
    <w:rsid w:val="00053080"/>
    <w:rsid w:val="00054C9F"/>
    <w:rsid w:val="000645D7"/>
    <w:rsid w:val="00066764"/>
    <w:rsid w:val="000848D1"/>
    <w:rsid w:val="000919F9"/>
    <w:rsid w:val="00093967"/>
    <w:rsid w:val="0009727C"/>
    <w:rsid w:val="000A01FD"/>
    <w:rsid w:val="000B4795"/>
    <w:rsid w:val="000D4F62"/>
    <w:rsid w:val="000D67E3"/>
    <w:rsid w:val="000D68F2"/>
    <w:rsid w:val="000F345E"/>
    <w:rsid w:val="000F3BB1"/>
    <w:rsid w:val="000F751D"/>
    <w:rsid w:val="0010490D"/>
    <w:rsid w:val="00105D81"/>
    <w:rsid w:val="00106F7A"/>
    <w:rsid w:val="0011298B"/>
    <w:rsid w:val="00113C50"/>
    <w:rsid w:val="00115C7C"/>
    <w:rsid w:val="00122A1E"/>
    <w:rsid w:val="0012388A"/>
    <w:rsid w:val="00130EB4"/>
    <w:rsid w:val="00135853"/>
    <w:rsid w:val="001406C9"/>
    <w:rsid w:val="001445F4"/>
    <w:rsid w:val="00151995"/>
    <w:rsid w:val="00152EFB"/>
    <w:rsid w:val="001566AD"/>
    <w:rsid w:val="001635D6"/>
    <w:rsid w:val="00166C2B"/>
    <w:rsid w:val="0017586D"/>
    <w:rsid w:val="00196F34"/>
    <w:rsid w:val="001A1133"/>
    <w:rsid w:val="001A256C"/>
    <w:rsid w:val="001A3A42"/>
    <w:rsid w:val="001C0AC6"/>
    <w:rsid w:val="001C1EBA"/>
    <w:rsid w:val="001C3FE1"/>
    <w:rsid w:val="001C7D32"/>
    <w:rsid w:val="001D4D42"/>
    <w:rsid w:val="001E05EF"/>
    <w:rsid w:val="001E62D8"/>
    <w:rsid w:val="001F048F"/>
    <w:rsid w:val="001F292E"/>
    <w:rsid w:val="001F54B2"/>
    <w:rsid w:val="001F6797"/>
    <w:rsid w:val="001F67A8"/>
    <w:rsid w:val="00201B05"/>
    <w:rsid w:val="00205FCF"/>
    <w:rsid w:val="002150F1"/>
    <w:rsid w:val="00226BC3"/>
    <w:rsid w:val="00232A4C"/>
    <w:rsid w:val="002361FD"/>
    <w:rsid w:val="00241575"/>
    <w:rsid w:val="00244C27"/>
    <w:rsid w:val="0025206B"/>
    <w:rsid w:val="002663C7"/>
    <w:rsid w:val="0029381F"/>
    <w:rsid w:val="002940B0"/>
    <w:rsid w:val="0029411F"/>
    <w:rsid w:val="00295972"/>
    <w:rsid w:val="002A19B9"/>
    <w:rsid w:val="002A46CD"/>
    <w:rsid w:val="002B6B97"/>
    <w:rsid w:val="002C2B8A"/>
    <w:rsid w:val="002C4624"/>
    <w:rsid w:val="002D5E4F"/>
    <w:rsid w:val="002E67FF"/>
    <w:rsid w:val="002F410E"/>
    <w:rsid w:val="003001E9"/>
    <w:rsid w:val="00301528"/>
    <w:rsid w:val="003017A8"/>
    <w:rsid w:val="0030221D"/>
    <w:rsid w:val="003055C4"/>
    <w:rsid w:val="0031583E"/>
    <w:rsid w:val="00323E23"/>
    <w:rsid w:val="00325586"/>
    <w:rsid w:val="00344C32"/>
    <w:rsid w:val="00356C08"/>
    <w:rsid w:val="00357A95"/>
    <w:rsid w:val="00361C89"/>
    <w:rsid w:val="003704E9"/>
    <w:rsid w:val="0037534C"/>
    <w:rsid w:val="00377DCD"/>
    <w:rsid w:val="00381BF2"/>
    <w:rsid w:val="00385C8F"/>
    <w:rsid w:val="00395E1E"/>
    <w:rsid w:val="003A2D5D"/>
    <w:rsid w:val="003A54D9"/>
    <w:rsid w:val="003A7A16"/>
    <w:rsid w:val="003B1FA2"/>
    <w:rsid w:val="003B2114"/>
    <w:rsid w:val="003B5155"/>
    <w:rsid w:val="003B5562"/>
    <w:rsid w:val="003B55C1"/>
    <w:rsid w:val="003B57AB"/>
    <w:rsid w:val="003C2569"/>
    <w:rsid w:val="003D1173"/>
    <w:rsid w:val="003D6FFF"/>
    <w:rsid w:val="003E02D4"/>
    <w:rsid w:val="003E7EA2"/>
    <w:rsid w:val="00400569"/>
    <w:rsid w:val="00406636"/>
    <w:rsid w:val="00430945"/>
    <w:rsid w:val="00430BAF"/>
    <w:rsid w:val="00443C44"/>
    <w:rsid w:val="00445FA6"/>
    <w:rsid w:val="0046155A"/>
    <w:rsid w:val="00462B5D"/>
    <w:rsid w:val="004659FC"/>
    <w:rsid w:val="00480B4A"/>
    <w:rsid w:val="00483D51"/>
    <w:rsid w:val="00485329"/>
    <w:rsid w:val="00486A8C"/>
    <w:rsid w:val="004902C6"/>
    <w:rsid w:val="00491B3E"/>
    <w:rsid w:val="00497C6B"/>
    <w:rsid w:val="004A3CA2"/>
    <w:rsid w:val="004A51B5"/>
    <w:rsid w:val="004B6BE9"/>
    <w:rsid w:val="004C1D80"/>
    <w:rsid w:val="004D0F2C"/>
    <w:rsid w:val="004D3F6E"/>
    <w:rsid w:val="004D7684"/>
    <w:rsid w:val="004E337D"/>
    <w:rsid w:val="004E3775"/>
    <w:rsid w:val="004E3CAD"/>
    <w:rsid w:val="004E75BC"/>
    <w:rsid w:val="004F5E23"/>
    <w:rsid w:val="004F66FE"/>
    <w:rsid w:val="00511109"/>
    <w:rsid w:val="005223EE"/>
    <w:rsid w:val="00530095"/>
    <w:rsid w:val="0053322C"/>
    <w:rsid w:val="00533F03"/>
    <w:rsid w:val="00534674"/>
    <w:rsid w:val="0054633B"/>
    <w:rsid w:val="0055344B"/>
    <w:rsid w:val="005608B6"/>
    <w:rsid w:val="005614F4"/>
    <w:rsid w:val="00564074"/>
    <w:rsid w:val="00570C77"/>
    <w:rsid w:val="005741A4"/>
    <w:rsid w:val="00574DBD"/>
    <w:rsid w:val="005802F4"/>
    <w:rsid w:val="00582778"/>
    <w:rsid w:val="00593BAB"/>
    <w:rsid w:val="005948EB"/>
    <w:rsid w:val="00597615"/>
    <w:rsid w:val="005A1068"/>
    <w:rsid w:val="005B6E96"/>
    <w:rsid w:val="005B7F7D"/>
    <w:rsid w:val="005D218A"/>
    <w:rsid w:val="005D3310"/>
    <w:rsid w:val="005D5FDF"/>
    <w:rsid w:val="005E3F63"/>
    <w:rsid w:val="005F310D"/>
    <w:rsid w:val="005F71A3"/>
    <w:rsid w:val="00603958"/>
    <w:rsid w:val="00603F0B"/>
    <w:rsid w:val="00606F7D"/>
    <w:rsid w:val="006141C6"/>
    <w:rsid w:val="00620384"/>
    <w:rsid w:val="00637889"/>
    <w:rsid w:val="00640981"/>
    <w:rsid w:val="00642D1C"/>
    <w:rsid w:val="0064487B"/>
    <w:rsid w:val="006526A9"/>
    <w:rsid w:val="00654B88"/>
    <w:rsid w:val="00655FA1"/>
    <w:rsid w:val="00657FE2"/>
    <w:rsid w:val="006755E7"/>
    <w:rsid w:val="00680D0D"/>
    <w:rsid w:val="006873AF"/>
    <w:rsid w:val="0069062C"/>
    <w:rsid w:val="006A10B5"/>
    <w:rsid w:val="006A185D"/>
    <w:rsid w:val="006A1FBE"/>
    <w:rsid w:val="006A49B1"/>
    <w:rsid w:val="006B1803"/>
    <w:rsid w:val="006C4176"/>
    <w:rsid w:val="006D028B"/>
    <w:rsid w:val="006D102B"/>
    <w:rsid w:val="006D162B"/>
    <w:rsid w:val="006E10B5"/>
    <w:rsid w:val="006E18E7"/>
    <w:rsid w:val="006E4A1D"/>
    <w:rsid w:val="006F2FCE"/>
    <w:rsid w:val="006F442E"/>
    <w:rsid w:val="007018E8"/>
    <w:rsid w:val="00702CE1"/>
    <w:rsid w:val="007049DF"/>
    <w:rsid w:val="00705D19"/>
    <w:rsid w:val="007150F4"/>
    <w:rsid w:val="00720A2E"/>
    <w:rsid w:val="00720DDA"/>
    <w:rsid w:val="00723EB1"/>
    <w:rsid w:val="007256F4"/>
    <w:rsid w:val="00730B2C"/>
    <w:rsid w:val="0073680B"/>
    <w:rsid w:val="00737D39"/>
    <w:rsid w:val="00744DA0"/>
    <w:rsid w:val="00747EF7"/>
    <w:rsid w:val="0075551B"/>
    <w:rsid w:val="00766C7F"/>
    <w:rsid w:val="00775C8A"/>
    <w:rsid w:val="00777876"/>
    <w:rsid w:val="00781151"/>
    <w:rsid w:val="00786BD1"/>
    <w:rsid w:val="00790844"/>
    <w:rsid w:val="00792729"/>
    <w:rsid w:val="00795592"/>
    <w:rsid w:val="007A0AFC"/>
    <w:rsid w:val="007B268D"/>
    <w:rsid w:val="007B3AF7"/>
    <w:rsid w:val="007C1746"/>
    <w:rsid w:val="007C31D9"/>
    <w:rsid w:val="007C3912"/>
    <w:rsid w:val="007C5F01"/>
    <w:rsid w:val="007D134E"/>
    <w:rsid w:val="007E18B2"/>
    <w:rsid w:val="007E3A99"/>
    <w:rsid w:val="007F089A"/>
    <w:rsid w:val="007F262A"/>
    <w:rsid w:val="007F5F52"/>
    <w:rsid w:val="00802A84"/>
    <w:rsid w:val="0081435A"/>
    <w:rsid w:val="00820B25"/>
    <w:rsid w:val="00831A51"/>
    <w:rsid w:val="00833582"/>
    <w:rsid w:val="00836D90"/>
    <w:rsid w:val="008456A7"/>
    <w:rsid w:val="0085319F"/>
    <w:rsid w:val="00853FD1"/>
    <w:rsid w:val="00856879"/>
    <w:rsid w:val="00865313"/>
    <w:rsid w:val="00876B4F"/>
    <w:rsid w:val="00880E96"/>
    <w:rsid w:val="00882D8D"/>
    <w:rsid w:val="00884F5B"/>
    <w:rsid w:val="008A4325"/>
    <w:rsid w:val="008B4870"/>
    <w:rsid w:val="008B6546"/>
    <w:rsid w:val="008C5E98"/>
    <w:rsid w:val="008D623B"/>
    <w:rsid w:val="008E68A8"/>
    <w:rsid w:val="008E7D4F"/>
    <w:rsid w:val="009022B9"/>
    <w:rsid w:val="00914D3A"/>
    <w:rsid w:val="009177C8"/>
    <w:rsid w:val="00923E61"/>
    <w:rsid w:val="00941E17"/>
    <w:rsid w:val="00945587"/>
    <w:rsid w:val="00951B08"/>
    <w:rsid w:val="00952376"/>
    <w:rsid w:val="00967C00"/>
    <w:rsid w:val="00974040"/>
    <w:rsid w:val="009769F1"/>
    <w:rsid w:val="009819E5"/>
    <w:rsid w:val="00981A32"/>
    <w:rsid w:val="00983222"/>
    <w:rsid w:val="00990AF4"/>
    <w:rsid w:val="00995236"/>
    <w:rsid w:val="009A07CE"/>
    <w:rsid w:val="009A292F"/>
    <w:rsid w:val="009A5F57"/>
    <w:rsid w:val="009A6973"/>
    <w:rsid w:val="009A7F29"/>
    <w:rsid w:val="009B00FB"/>
    <w:rsid w:val="009B0653"/>
    <w:rsid w:val="009B11CE"/>
    <w:rsid w:val="009B375E"/>
    <w:rsid w:val="009B3EFC"/>
    <w:rsid w:val="009B557F"/>
    <w:rsid w:val="009B55D6"/>
    <w:rsid w:val="009D0441"/>
    <w:rsid w:val="009D0D4D"/>
    <w:rsid w:val="009D73DC"/>
    <w:rsid w:val="009F2777"/>
    <w:rsid w:val="00A00AA7"/>
    <w:rsid w:val="00A014CE"/>
    <w:rsid w:val="00A17201"/>
    <w:rsid w:val="00A23877"/>
    <w:rsid w:val="00A238DA"/>
    <w:rsid w:val="00A32133"/>
    <w:rsid w:val="00A32E8C"/>
    <w:rsid w:val="00A41963"/>
    <w:rsid w:val="00A43B2D"/>
    <w:rsid w:val="00A467C4"/>
    <w:rsid w:val="00A509CB"/>
    <w:rsid w:val="00A56606"/>
    <w:rsid w:val="00A65193"/>
    <w:rsid w:val="00A66B97"/>
    <w:rsid w:val="00A72CEE"/>
    <w:rsid w:val="00A77165"/>
    <w:rsid w:val="00A85DE0"/>
    <w:rsid w:val="00A87AFC"/>
    <w:rsid w:val="00A95A43"/>
    <w:rsid w:val="00A9745C"/>
    <w:rsid w:val="00A97E7A"/>
    <w:rsid w:val="00AA2282"/>
    <w:rsid w:val="00AA27B3"/>
    <w:rsid w:val="00AB0019"/>
    <w:rsid w:val="00AC03B3"/>
    <w:rsid w:val="00AC0CBE"/>
    <w:rsid w:val="00AC3764"/>
    <w:rsid w:val="00AC6BC0"/>
    <w:rsid w:val="00AC7750"/>
    <w:rsid w:val="00AD3256"/>
    <w:rsid w:val="00AD6724"/>
    <w:rsid w:val="00AE25C6"/>
    <w:rsid w:val="00AF2A9B"/>
    <w:rsid w:val="00AF2C1D"/>
    <w:rsid w:val="00B017E9"/>
    <w:rsid w:val="00B0542F"/>
    <w:rsid w:val="00B06F81"/>
    <w:rsid w:val="00B07E3D"/>
    <w:rsid w:val="00B10939"/>
    <w:rsid w:val="00B10AC7"/>
    <w:rsid w:val="00B256A8"/>
    <w:rsid w:val="00B301F7"/>
    <w:rsid w:val="00B30640"/>
    <w:rsid w:val="00B44D8D"/>
    <w:rsid w:val="00B45298"/>
    <w:rsid w:val="00B5203A"/>
    <w:rsid w:val="00B57303"/>
    <w:rsid w:val="00B63413"/>
    <w:rsid w:val="00B67C9A"/>
    <w:rsid w:val="00B7418F"/>
    <w:rsid w:val="00B800C3"/>
    <w:rsid w:val="00B80437"/>
    <w:rsid w:val="00B8059F"/>
    <w:rsid w:val="00B82E7C"/>
    <w:rsid w:val="00B849FC"/>
    <w:rsid w:val="00B90AA2"/>
    <w:rsid w:val="00B94E4F"/>
    <w:rsid w:val="00B96DA9"/>
    <w:rsid w:val="00BA5845"/>
    <w:rsid w:val="00BD1C28"/>
    <w:rsid w:val="00BD4243"/>
    <w:rsid w:val="00BE20BD"/>
    <w:rsid w:val="00BE2A9E"/>
    <w:rsid w:val="00BE7DEF"/>
    <w:rsid w:val="00BF0B98"/>
    <w:rsid w:val="00BF279D"/>
    <w:rsid w:val="00BF3949"/>
    <w:rsid w:val="00BF4310"/>
    <w:rsid w:val="00C022A0"/>
    <w:rsid w:val="00C05790"/>
    <w:rsid w:val="00C14613"/>
    <w:rsid w:val="00C20A8E"/>
    <w:rsid w:val="00C21113"/>
    <w:rsid w:val="00C21972"/>
    <w:rsid w:val="00C41C26"/>
    <w:rsid w:val="00C50357"/>
    <w:rsid w:val="00C510C3"/>
    <w:rsid w:val="00C53D79"/>
    <w:rsid w:val="00C6060B"/>
    <w:rsid w:val="00C719CA"/>
    <w:rsid w:val="00C73636"/>
    <w:rsid w:val="00C80F1A"/>
    <w:rsid w:val="00C85B73"/>
    <w:rsid w:val="00C936C1"/>
    <w:rsid w:val="00CA0EBC"/>
    <w:rsid w:val="00CB44E8"/>
    <w:rsid w:val="00CC02A4"/>
    <w:rsid w:val="00CC3D3D"/>
    <w:rsid w:val="00CD1E8A"/>
    <w:rsid w:val="00CD3014"/>
    <w:rsid w:val="00CE1D27"/>
    <w:rsid w:val="00CE4488"/>
    <w:rsid w:val="00CF2106"/>
    <w:rsid w:val="00D1206E"/>
    <w:rsid w:val="00D22DA9"/>
    <w:rsid w:val="00D2358E"/>
    <w:rsid w:val="00D26445"/>
    <w:rsid w:val="00D271A8"/>
    <w:rsid w:val="00D2768F"/>
    <w:rsid w:val="00D310BD"/>
    <w:rsid w:val="00D508B1"/>
    <w:rsid w:val="00D663C9"/>
    <w:rsid w:val="00D72A0D"/>
    <w:rsid w:val="00D85678"/>
    <w:rsid w:val="00D90D52"/>
    <w:rsid w:val="00D978EB"/>
    <w:rsid w:val="00DA0D11"/>
    <w:rsid w:val="00DA72E6"/>
    <w:rsid w:val="00DB133B"/>
    <w:rsid w:val="00DB1B08"/>
    <w:rsid w:val="00DC07F2"/>
    <w:rsid w:val="00DC0E2B"/>
    <w:rsid w:val="00DC6C55"/>
    <w:rsid w:val="00DD0072"/>
    <w:rsid w:val="00DD56DF"/>
    <w:rsid w:val="00DE07A8"/>
    <w:rsid w:val="00DE1BFC"/>
    <w:rsid w:val="00DF7BD8"/>
    <w:rsid w:val="00E013A0"/>
    <w:rsid w:val="00E01FB4"/>
    <w:rsid w:val="00E22B3F"/>
    <w:rsid w:val="00E32D1C"/>
    <w:rsid w:val="00E546DF"/>
    <w:rsid w:val="00E572EC"/>
    <w:rsid w:val="00E62156"/>
    <w:rsid w:val="00E7247A"/>
    <w:rsid w:val="00E750B8"/>
    <w:rsid w:val="00E808D7"/>
    <w:rsid w:val="00E8276B"/>
    <w:rsid w:val="00E86693"/>
    <w:rsid w:val="00E9552C"/>
    <w:rsid w:val="00E956C2"/>
    <w:rsid w:val="00EA0E27"/>
    <w:rsid w:val="00EA2BDD"/>
    <w:rsid w:val="00EA4609"/>
    <w:rsid w:val="00EA4D95"/>
    <w:rsid w:val="00EA6F08"/>
    <w:rsid w:val="00EB4A8F"/>
    <w:rsid w:val="00EB6221"/>
    <w:rsid w:val="00EC1748"/>
    <w:rsid w:val="00ED2F84"/>
    <w:rsid w:val="00ED648D"/>
    <w:rsid w:val="00ED72A9"/>
    <w:rsid w:val="00EE6290"/>
    <w:rsid w:val="00EF0A59"/>
    <w:rsid w:val="00F02CEE"/>
    <w:rsid w:val="00F04FC8"/>
    <w:rsid w:val="00F07F02"/>
    <w:rsid w:val="00F11C3D"/>
    <w:rsid w:val="00F147B3"/>
    <w:rsid w:val="00F202D0"/>
    <w:rsid w:val="00F220CF"/>
    <w:rsid w:val="00F313D8"/>
    <w:rsid w:val="00F37A1C"/>
    <w:rsid w:val="00F37B32"/>
    <w:rsid w:val="00F418FD"/>
    <w:rsid w:val="00F4216F"/>
    <w:rsid w:val="00F434D0"/>
    <w:rsid w:val="00F45B42"/>
    <w:rsid w:val="00F522D5"/>
    <w:rsid w:val="00F74BBB"/>
    <w:rsid w:val="00F83168"/>
    <w:rsid w:val="00F9079C"/>
    <w:rsid w:val="00FA1030"/>
    <w:rsid w:val="00FA2EB8"/>
    <w:rsid w:val="00FB60BC"/>
    <w:rsid w:val="00FB6A05"/>
    <w:rsid w:val="00FC4253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344E2"/>
  <w15:docId w15:val="{AF7E02E7-BF69-41DF-A7EA-7EE7B0F7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B133B"/>
    <w:pPr>
      <w:keepNext/>
      <w:numPr>
        <w:numId w:val="40"/>
      </w:numPr>
      <w:spacing w:after="0" w:line="240" w:lineRule="auto"/>
      <w:jc w:val="both"/>
      <w:outlineLvl w:val="1"/>
    </w:pPr>
    <w:rPr>
      <w:rFonts w:ascii="Calibri" w:eastAsia="Calibri" w:hAnsi="Calibri" w:cs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qFormat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,Nagłowek 3,Numerowanie,L1,Preambuła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99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agłowek 3 Znak,Numerowanie Znak,L1 Znak,Preambuła Znak,Kolorowa lista — akcent 11 Znak,Dot pt Znak,F5 List Paragraph Znak,Recommendation Znak,List Paragraph11 Znak,lp1 Znak,maz_wyliczenie Znak,CW_Lista Znak"/>
    <w:link w:val="Akapitzlist"/>
    <w:uiPriority w:val="99"/>
    <w:qFormat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3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WW8Num5">
    <w:name w:val="WW8Num5"/>
    <w:rsid w:val="007C31D9"/>
    <w:pPr>
      <w:numPr>
        <w:numId w:val="38"/>
      </w:numPr>
    </w:pPr>
  </w:style>
  <w:style w:type="character" w:customStyle="1" w:styleId="Nagwek2Znak">
    <w:name w:val="Nagłówek 2 Znak"/>
    <w:basedOn w:val="Domylnaczcionkaakapitu"/>
    <w:link w:val="Nagwek2"/>
    <w:rsid w:val="00DB133B"/>
    <w:rPr>
      <w:rFonts w:ascii="Calibri" w:eastAsia="Calibri" w:hAnsi="Calibri" w:cs="Times New Roman"/>
      <w:b/>
      <w:sz w:val="24"/>
      <w:szCs w:val="20"/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40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40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40B0"/>
    <w:rPr>
      <w:vertAlign w:val="superscript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semiHidden/>
    <w:locked/>
    <w:rsid w:val="00990AF4"/>
    <w:rPr>
      <w:sz w:val="24"/>
      <w:szCs w:val="24"/>
      <w:lang w:val="x-none" w:eastAsia="x-none"/>
    </w:rPr>
  </w:style>
  <w:style w:type="paragraph" w:customStyle="1" w:styleId="pkt">
    <w:name w:val="pkt"/>
    <w:basedOn w:val="Normalny"/>
    <w:rsid w:val="0030221D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0ED26-0D94-44AB-8F1A-38994716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6882</Words>
  <Characters>41295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Dell</cp:lastModifiedBy>
  <cp:revision>6</cp:revision>
  <cp:lastPrinted>2024-04-19T07:48:00Z</cp:lastPrinted>
  <dcterms:created xsi:type="dcterms:W3CDTF">2024-04-19T08:09:00Z</dcterms:created>
  <dcterms:modified xsi:type="dcterms:W3CDTF">2024-06-04T12:13:00Z</dcterms:modified>
</cp:coreProperties>
</file>