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35C87" w14:textId="0DE116E9" w:rsidR="001E4FDE" w:rsidRPr="00D34881" w:rsidRDefault="00F106D2" w:rsidP="002A7FC9">
      <w:pPr>
        <w:jc w:val="center"/>
      </w:pPr>
      <w:r w:rsidRPr="00D34881">
        <w:t xml:space="preserve"> </w:t>
      </w:r>
    </w:p>
    <w:p w14:paraId="0877BA75" w14:textId="79A21F0C" w:rsidR="00973F5F" w:rsidRPr="00D34881" w:rsidRDefault="00973F5F" w:rsidP="00973F5F">
      <w:pPr>
        <w:pStyle w:val="Nagwek"/>
        <w:tabs>
          <w:tab w:val="clear" w:pos="4536"/>
          <w:tab w:val="clear" w:pos="9072"/>
        </w:tabs>
        <w:rPr>
          <w:rFonts w:ascii="Tahoma" w:hAnsi="Tahoma" w:cs="Tahoma"/>
        </w:rPr>
      </w:pPr>
      <w:r w:rsidRPr="00D34881">
        <w:rPr>
          <w:rFonts w:ascii="Tahoma" w:hAnsi="Tahoma" w:cs="Tahoma"/>
          <w:noProof/>
        </w:rPr>
        <w:drawing>
          <wp:anchor distT="0" distB="0" distL="114935" distR="114935" simplePos="0" relativeHeight="251659264" behindDoc="0" locked="0" layoutInCell="1" allowOverlap="1" wp14:anchorId="17D60482" wp14:editId="74B9092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8DC10" w14:textId="77777777" w:rsidR="00973F5F" w:rsidRPr="00D34881" w:rsidRDefault="00973F5F" w:rsidP="00973F5F">
      <w:pPr>
        <w:pStyle w:val="Nagwek"/>
        <w:tabs>
          <w:tab w:val="clear" w:pos="4536"/>
          <w:tab w:val="clear" w:pos="9072"/>
        </w:tabs>
        <w:rPr>
          <w:rFonts w:ascii="Tahoma" w:hAnsi="Tahoma" w:cs="Tahoma"/>
        </w:rPr>
      </w:pPr>
    </w:p>
    <w:p w14:paraId="445F4F8B" w14:textId="77777777" w:rsidR="00973F5F" w:rsidRPr="00D34881" w:rsidRDefault="00973F5F" w:rsidP="00973F5F">
      <w:pPr>
        <w:pStyle w:val="Nagwek"/>
        <w:tabs>
          <w:tab w:val="clear" w:pos="4536"/>
          <w:tab w:val="clear" w:pos="9072"/>
        </w:tabs>
        <w:rPr>
          <w:rFonts w:ascii="Tahoma" w:hAnsi="Tahoma" w:cs="Tahoma"/>
        </w:rPr>
      </w:pPr>
    </w:p>
    <w:p w14:paraId="177B598C" w14:textId="77777777" w:rsidR="00973F5F" w:rsidRPr="00D34881" w:rsidRDefault="00973F5F" w:rsidP="00973F5F">
      <w:pPr>
        <w:pStyle w:val="Nagwek"/>
        <w:tabs>
          <w:tab w:val="clear" w:pos="4536"/>
          <w:tab w:val="clear" w:pos="9072"/>
        </w:tabs>
        <w:rPr>
          <w:rFonts w:ascii="Tahoma" w:hAnsi="Tahoma" w:cs="Tahoma"/>
        </w:rPr>
      </w:pPr>
    </w:p>
    <w:p w14:paraId="7226FF5C" w14:textId="77777777" w:rsidR="00973F5F" w:rsidRPr="00D34881" w:rsidRDefault="00973F5F" w:rsidP="00973F5F">
      <w:pPr>
        <w:pStyle w:val="Nagwek"/>
        <w:tabs>
          <w:tab w:val="clear" w:pos="4536"/>
          <w:tab w:val="clear" w:pos="9072"/>
        </w:tabs>
        <w:rPr>
          <w:rFonts w:ascii="Tahoma" w:hAnsi="Tahoma" w:cs="Tahoma"/>
        </w:rPr>
      </w:pPr>
    </w:p>
    <w:p w14:paraId="5D1F72C4" w14:textId="77777777" w:rsidR="00973F5F" w:rsidRPr="00D34881" w:rsidRDefault="00973F5F" w:rsidP="00973F5F">
      <w:pPr>
        <w:pStyle w:val="Nagwek9"/>
        <w:rPr>
          <w:rFonts w:ascii="Tahoma" w:hAnsi="Tahoma" w:cs="Tahoma"/>
          <w:sz w:val="36"/>
          <w:szCs w:val="36"/>
        </w:rPr>
      </w:pPr>
    </w:p>
    <w:p w14:paraId="1A82BD45" w14:textId="77777777" w:rsidR="00973F5F" w:rsidRPr="00D34881" w:rsidRDefault="00973F5F" w:rsidP="00973F5F"/>
    <w:p w14:paraId="24A3C168" w14:textId="77777777" w:rsidR="00973F5F" w:rsidRPr="00D34881" w:rsidRDefault="00973F5F" w:rsidP="00973F5F">
      <w:pPr>
        <w:pStyle w:val="Nagwek9"/>
        <w:rPr>
          <w:rFonts w:ascii="Tahoma" w:hAnsi="Tahoma" w:cs="Tahoma"/>
          <w:sz w:val="36"/>
          <w:szCs w:val="36"/>
        </w:rPr>
      </w:pPr>
    </w:p>
    <w:p w14:paraId="393F753E" w14:textId="18173D6B" w:rsidR="00973F5F" w:rsidRPr="00D34881" w:rsidRDefault="00973F5F" w:rsidP="00973F5F">
      <w:pPr>
        <w:pStyle w:val="Nagwek9"/>
        <w:rPr>
          <w:rFonts w:ascii="Tahoma" w:hAnsi="Tahoma" w:cs="Tahoma"/>
          <w:sz w:val="36"/>
          <w:szCs w:val="36"/>
        </w:rPr>
      </w:pPr>
      <w:r w:rsidRPr="00D34881">
        <w:rPr>
          <w:rFonts w:ascii="Tahoma" w:hAnsi="Tahoma" w:cs="Tahoma"/>
          <w:sz w:val="36"/>
          <w:szCs w:val="36"/>
        </w:rPr>
        <w:t>Specyfikacja Warunków Zamówienia</w:t>
      </w:r>
      <w:r w:rsidR="00B95EBC" w:rsidRPr="00D34881">
        <w:rPr>
          <w:rFonts w:ascii="Tahoma" w:hAnsi="Tahoma" w:cs="Tahoma"/>
          <w:sz w:val="36"/>
          <w:szCs w:val="36"/>
        </w:rPr>
        <w:t xml:space="preserve"> </w:t>
      </w:r>
    </w:p>
    <w:p w14:paraId="5281A9C8" w14:textId="77777777" w:rsidR="00973F5F" w:rsidRPr="00D34881" w:rsidRDefault="00973F5F" w:rsidP="00973F5F">
      <w:pPr>
        <w:pStyle w:val="Nagwek"/>
        <w:tabs>
          <w:tab w:val="clear" w:pos="4536"/>
          <w:tab w:val="clear" w:pos="9072"/>
        </w:tabs>
        <w:rPr>
          <w:rFonts w:ascii="Tahoma" w:hAnsi="Tahoma" w:cs="Tahoma"/>
        </w:rPr>
      </w:pPr>
    </w:p>
    <w:p w14:paraId="535B4AD3" w14:textId="77777777" w:rsidR="00973F5F" w:rsidRPr="00D34881" w:rsidRDefault="00973F5F" w:rsidP="00973F5F">
      <w:pPr>
        <w:pStyle w:val="Nagwek"/>
        <w:tabs>
          <w:tab w:val="clear" w:pos="4536"/>
          <w:tab w:val="clear" w:pos="9072"/>
        </w:tabs>
        <w:rPr>
          <w:rFonts w:ascii="Tahoma" w:hAnsi="Tahoma" w:cs="Tahoma"/>
        </w:rPr>
      </w:pPr>
    </w:p>
    <w:p w14:paraId="70527371" w14:textId="77777777" w:rsidR="00973F5F" w:rsidRPr="00D34881" w:rsidRDefault="00973F5F" w:rsidP="00973F5F">
      <w:pPr>
        <w:pStyle w:val="Nagwek"/>
        <w:tabs>
          <w:tab w:val="clear" w:pos="4536"/>
          <w:tab w:val="clear" w:pos="9072"/>
        </w:tabs>
        <w:rPr>
          <w:rFonts w:ascii="Tahoma" w:hAnsi="Tahoma" w:cs="Tahoma"/>
        </w:rPr>
      </w:pPr>
    </w:p>
    <w:p w14:paraId="26239A62" w14:textId="77777777" w:rsidR="00973F5F" w:rsidRPr="00D34881" w:rsidRDefault="00973F5F" w:rsidP="00973F5F">
      <w:pPr>
        <w:pStyle w:val="Nagwek"/>
        <w:tabs>
          <w:tab w:val="clear" w:pos="4536"/>
          <w:tab w:val="clear" w:pos="9072"/>
        </w:tabs>
        <w:rPr>
          <w:rFonts w:ascii="Tahoma" w:hAnsi="Tahoma" w:cs="Tahoma"/>
        </w:rPr>
      </w:pPr>
    </w:p>
    <w:p w14:paraId="3EE65D78" w14:textId="77777777" w:rsidR="00973F5F" w:rsidRPr="00D34881" w:rsidRDefault="00973F5F" w:rsidP="00973F5F">
      <w:pPr>
        <w:rPr>
          <w:rFonts w:ascii="Tahoma" w:hAnsi="Tahoma" w:cs="Tahoma"/>
          <w:sz w:val="22"/>
          <w:szCs w:val="22"/>
        </w:rPr>
      </w:pPr>
    </w:p>
    <w:p w14:paraId="08B096DA" w14:textId="77777777" w:rsidR="00973F5F" w:rsidRPr="00D34881" w:rsidRDefault="00973F5F" w:rsidP="00973F5F">
      <w:pPr>
        <w:jc w:val="center"/>
        <w:rPr>
          <w:rFonts w:ascii="Tahoma" w:hAnsi="Tahoma" w:cs="Tahoma"/>
          <w:sz w:val="22"/>
          <w:szCs w:val="22"/>
        </w:rPr>
      </w:pPr>
    </w:p>
    <w:p w14:paraId="7997E9EE" w14:textId="77777777" w:rsidR="00973F5F" w:rsidRPr="00D34881" w:rsidRDefault="00973F5F" w:rsidP="00973F5F">
      <w:pPr>
        <w:spacing w:line="360" w:lineRule="auto"/>
        <w:jc w:val="center"/>
        <w:rPr>
          <w:rFonts w:ascii="Tahoma" w:hAnsi="Tahoma" w:cs="Tahoma"/>
          <w:sz w:val="22"/>
          <w:szCs w:val="22"/>
        </w:rPr>
      </w:pPr>
      <w:r w:rsidRPr="00D34881">
        <w:rPr>
          <w:rFonts w:ascii="Tahoma" w:hAnsi="Tahoma" w:cs="Tahoma"/>
          <w:sz w:val="22"/>
          <w:szCs w:val="22"/>
        </w:rPr>
        <w:t xml:space="preserve">w postępowaniu o udzielenie zamówienia publicznego prowadzonym </w:t>
      </w:r>
    </w:p>
    <w:p w14:paraId="62377154" w14:textId="42EC80CD" w:rsidR="00973F5F" w:rsidRPr="00D34881" w:rsidRDefault="00B875FE" w:rsidP="00B875FE">
      <w:pPr>
        <w:spacing w:line="360" w:lineRule="auto"/>
        <w:rPr>
          <w:rFonts w:ascii="Tahoma" w:hAnsi="Tahoma" w:cs="Tahoma"/>
          <w:b/>
          <w:sz w:val="22"/>
          <w:szCs w:val="22"/>
        </w:rPr>
      </w:pPr>
      <w:r w:rsidRPr="00D34881">
        <w:rPr>
          <w:rFonts w:ascii="Tahoma" w:hAnsi="Tahoma" w:cs="Tahoma"/>
          <w:b/>
          <w:sz w:val="22"/>
          <w:szCs w:val="22"/>
        </w:rPr>
        <w:t xml:space="preserve">                                              </w:t>
      </w:r>
      <w:r w:rsidR="00973F5F" w:rsidRPr="00D34881">
        <w:rPr>
          <w:rFonts w:ascii="Tahoma" w:hAnsi="Tahoma" w:cs="Tahoma"/>
          <w:b/>
          <w:sz w:val="22"/>
          <w:szCs w:val="22"/>
        </w:rPr>
        <w:t>w trybie podstawowym bez negocjacji</w:t>
      </w:r>
    </w:p>
    <w:p w14:paraId="04039BB4" w14:textId="6A78EC1D" w:rsidR="00973F5F" w:rsidRPr="00D34881" w:rsidRDefault="00973F5F" w:rsidP="00973F5F">
      <w:pPr>
        <w:spacing w:line="360" w:lineRule="auto"/>
        <w:jc w:val="center"/>
        <w:rPr>
          <w:rFonts w:ascii="Tahoma" w:hAnsi="Tahoma" w:cs="Tahoma"/>
          <w:sz w:val="22"/>
          <w:szCs w:val="22"/>
        </w:rPr>
      </w:pPr>
      <w:r w:rsidRPr="00D34881">
        <w:rPr>
          <w:rFonts w:ascii="Tahoma" w:hAnsi="Tahoma" w:cs="Tahoma"/>
          <w:sz w:val="22"/>
          <w:szCs w:val="22"/>
        </w:rPr>
        <w:t xml:space="preserve">numer sprawy: </w:t>
      </w:r>
      <w:r w:rsidR="00427D81">
        <w:rPr>
          <w:rFonts w:ascii="Tahoma" w:hAnsi="Tahoma" w:cs="Tahoma"/>
          <w:b/>
          <w:bCs/>
          <w:sz w:val="22"/>
          <w:szCs w:val="22"/>
        </w:rPr>
        <w:t>74</w:t>
      </w:r>
      <w:r w:rsidRPr="00D34881">
        <w:rPr>
          <w:rFonts w:ascii="Tahoma" w:hAnsi="Tahoma" w:cs="Tahoma"/>
          <w:b/>
          <w:bCs/>
          <w:sz w:val="22"/>
          <w:szCs w:val="22"/>
        </w:rPr>
        <w:t>/TP/ZP/D/202</w:t>
      </w:r>
      <w:r w:rsidR="009D5B4C" w:rsidRPr="00D34881">
        <w:rPr>
          <w:rFonts w:ascii="Tahoma" w:hAnsi="Tahoma" w:cs="Tahoma"/>
          <w:b/>
          <w:bCs/>
          <w:sz w:val="22"/>
          <w:szCs w:val="22"/>
        </w:rPr>
        <w:t>3</w:t>
      </w:r>
      <w:r w:rsidRPr="00D34881">
        <w:rPr>
          <w:rFonts w:ascii="Tahoma" w:hAnsi="Tahoma" w:cs="Tahoma"/>
          <w:sz w:val="22"/>
          <w:szCs w:val="22"/>
        </w:rPr>
        <w:t>, na:</w:t>
      </w:r>
    </w:p>
    <w:p w14:paraId="1979095B" w14:textId="6DC39D43" w:rsidR="00973F5F" w:rsidRPr="00D34881" w:rsidRDefault="00B875FE" w:rsidP="00B875FE">
      <w:pPr>
        <w:pStyle w:val="Nagwek"/>
        <w:tabs>
          <w:tab w:val="clear" w:pos="4536"/>
          <w:tab w:val="clear" w:pos="9072"/>
        </w:tabs>
        <w:jc w:val="center"/>
        <w:rPr>
          <w:rFonts w:ascii="Tahoma" w:hAnsi="Tahoma" w:cs="Tahoma"/>
          <w:b/>
          <w:sz w:val="22"/>
          <w:szCs w:val="22"/>
        </w:rPr>
      </w:pPr>
      <w:r w:rsidRPr="00D34881">
        <w:rPr>
          <w:rFonts w:ascii="Tahoma" w:hAnsi="Tahoma" w:cs="Tahoma"/>
          <w:b/>
          <w:sz w:val="22"/>
          <w:szCs w:val="22"/>
        </w:rPr>
        <w:t xml:space="preserve">„Dostawę </w:t>
      </w:r>
      <w:r w:rsidR="00427D81">
        <w:rPr>
          <w:rFonts w:ascii="Tahoma" w:hAnsi="Tahoma" w:cs="Tahoma"/>
          <w:b/>
          <w:sz w:val="22"/>
          <w:szCs w:val="22"/>
        </w:rPr>
        <w:t>o</w:t>
      </w:r>
      <w:r w:rsidR="004C2B38">
        <w:rPr>
          <w:rFonts w:ascii="Tahoma" w:hAnsi="Tahoma" w:cs="Tahoma"/>
          <w:b/>
          <w:sz w:val="22"/>
          <w:szCs w:val="22"/>
        </w:rPr>
        <w:t>buwia, koców, kołder, poduszek medycznych</w:t>
      </w:r>
      <w:r w:rsidRPr="00D34881">
        <w:rPr>
          <w:rFonts w:ascii="Tahoma" w:hAnsi="Tahoma" w:cs="Tahoma"/>
          <w:b/>
          <w:sz w:val="22"/>
          <w:szCs w:val="22"/>
        </w:rPr>
        <w:t>”</w:t>
      </w:r>
    </w:p>
    <w:p w14:paraId="5368AE0A" w14:textId="77777777" w:rsidR="00973F5F" w:rsidRPr="00D34881" w:rsidRDefault="00973F5F" w:rsidP="00973F5F">
      <w:pPr>
        <w:jc w:val="center"/>
        <w:rPr>
          <w:rFonts w:ascii="Tahoma" w:hAnsi="Tahoma" w:cs="Tahoma"/>
          <w:b/>
        </w:rPr>
      </w:pPr>
    </w:p>
    <w:p w14:paraId="1F8D6FF3" w14:textId="77777777" w:rsidR="00973F5F" w:rsidRPr="00D34881" w:rsidRDefault="00973F5F" w:rsidP="00973F5F">
      <w:pPr>
        <w:rPr>
          <w:rFonts w:ascii="Tahoma" w:hAnsi="Tahoma" w:cs="Tahoma"/>
          <w:sz w:val="20"/>
          <w:szCs w:val="20"/>
          <w:highlight w:val="yellow"/>
        </w:rPr>
      </w:pPr>
    </w:p>
    <w:p w14:paraId="7D47AF5B" w14:textId="77777777" w:rsidR="00973F5F" w:rsidRPr="00D34881" w:rsidRDefault="00973F5F" w:rsidP="00973F5F">
      <w:pPr>
        <w:rPr>
          <w:rFonts w:ascii="Tahoma" w:hAnsi="Tahoma" w:cs="Tahoma"/>
          <w:sz w:val="22"/>
          <w:szCs w:val="22"/>
        </w:rPr>
      </w:pPr>
    </w:p>
    <w:p w14:paraId="421F34B0" w14:textId="0191507D" w:rsidR="00973F5F" w:rsidRPr="00D34881" w:rsidRDefault="00973F5F" w:rsidP="00973F5F">
      <w:pPr>
        <w:jc w:val="center"/>
        <w:rPr>
          <w:rFonts w:ascii="Tahoma" w:hAnsi="Tahoma" w:cs="Tahoma"/>
          <w:sz w:val="22"/>
          <w:szCs w:val="22"/>
        </w:rPr>
      </w:pPr>
      <w:r w:rsidRPr="00D34881">
        <w:rPr>
          <w:rFonts w:ascii="Tahoma" w:hAnsi="Tahoma" w:cs="Tahoma"/>
          <w:sz w:val="22"/>
          <w:szCs w:val="22"/>
        </w:rPr>
        <w:t xml:space="preserve">Wartość szacunkowa zamówienia </w:t>
      </w:r>
      <w:r w:rsidRPr="00D34881">
        <w:rPr>
          <w:rFonts w:ascii="Tahoma" w:hAnsi="Tahoma" w:cs="Tahoma"/>
          <w:sz w:val="22"/>
          <w:szCs w:val="22"/>
          <w:u w:val="single"/>
        </w:rPr>
        <w:t>nie przekracza</w:t>
      </w:r>
      <w:r w:rsidRPr="00D34881">
        <w:rPr>
          <w:rFonts w:ascii="Tahoma" w:hAnsi="Tahoma" w:cs="Tahoma"/>
          <w:sz w:val="22"/>
          <w:szCs w:val="22"/>
        </w:rPr>
        <w:t xml:space="preserve"> wyrażonej w złotych </w:t>
      </w:r>
    </w:p>
    <w:p w14:paraId="42351CE1" w14:textId="77777777" w:rsidR="00973F5F" w:rsidRPr="00D34881" w:rsidRDefault="00973F5F" w:rsidP="00973F5F">
      <w:pPr>
        <w:jc w:val="center"/>
        <w:rPr>
          <w:rFonts w:ascii="Tahoma" w:hAnsi="Tahoma" w:cs="Tahoma"/>
        </w:rPr>
      </w:pPr>
      <w:r w:rsidRPr="00D34881">
        <w:rPr>
          <w:rFonts w:ascii="Tahoma" w:hAnsi="Tahoma" w:cs="Tahoma"/>
          <w:sz w:val="22"/>
          <w:szCs w:val="22"/>
        </w:rPr>
        <w:t>równowartość kwoty 140 000 EURO.</w:t>
      </w:r>
    </w:p>
    <w:p w14:paraId="0AA1AE85" w14:textId="77777777" w:rsidR="00973F5F" w:rsidRPr="00D34881" w:rsidRDefault="00973F5F" w:rsidP="00973F5F">
      <w:pPr>
        <w:jc w:val="both"/>
        <w:rPr>
          <w:rFonts w:ascii="Tahoma" w:hAnsi="Tahoma" w:cs="Tahoma"/>
        </w:rPr>
      </w:pPr>
    </w:p>
    <w:p w14:paraId="77B0E26E" w14:textId="77777777" w:rsidR="00973F5F" w:rsidRPr="00D34881" w:rsidRDefault="00973F5F" w:rsidP="00973F5F">
      <w:pPr>
        <w:jc w:val="center"/>
        <w:rPr>
          <w:rFonts w:ascii="Tahoma" w:hAnsi="Tahoma" w:cs="Tahoma"/>
        </w:rPr>
      </w:pPr>
    </w:p>
    <w:p w14:paraId="57EB860D" w14:textId="77777777" w:rsidR="00973F5F" w:rsidRPr="00D34881" w:rsidRDefault="00973F5F" w:rsidP="00973F5F">
      <w:pPr>
        <w:jc w:val="center"/>
        <w:rPr>
          <w:rFonts w:ascii="Tahoma" w:hAnsi="Tahoma" w:cs="Tahoma"/>
        </w:rPr>
      </w:pPr>
    </w:p>
    <w:p w14:paraId="018296BD" w14:textId="77777777" w:rsidR="00973F5F" w:rsidRPr="00D34881" w:rsidRDefault="00973F5F" w:rsidP="00973F5F">
      <w:pPr>
        <w:jc w:val="center"/>
        <w:rPr>
          <w:rFonts w:ascii="Tahoma" w:hAnsi="Tahoma" w:cs="Tahoma"/>
        </w:rPr>
      </w:pPr>
    </w:p>
    <w:p w14:paraId="09DD875D" w14:textId="77777777" w:rsidR="00973F5F" w:rsidRPr="00D34881" w:rsidRDefault="00973F5F" w:rsidP="00973F5F">
      <w:pPr>
        <w:jc w:val="center"/>
        <w:rPr>
          <w:rFonts w:ascii="Tahoma" w:hAnsi="Tahoma" w:cs="Tahoma"/>
        </w:rPr>
      </w:pPr>
    </w:p>
    <w:p w14:paraId="6BFA871F" w14:textId="6F195B9E" w:rsidR="00D128F1" w:rsidRPr="000F0010" w:rsidRDefault="00973F5F" w:rsidP="00D128F1">
      <w:pPr>
        <w:jc w:val="center"/>
        <w:rPr>
          <w:rFonts w:ascii="Calibri" w:eastAsia="Calibri" w:hAnsi="Calibri"/>
          <w:sz w:val="18"/>
          <w:szCs w:val="18"/>
          <w:lang w:eastAsia="en-US"/>
        </w:rPr>
      </w:pPr>
      <w:r w:rsidRPr="00D34881">
        <w:rPr>
          <w:rFonts w:ascii="Tahoma" w:hAnsi="Tahoma" w:cs="Tahoma"/>
          <w:b/>
          <w:bCs/>
        </w:rPr>
        <w:t>S</w:t>
      </w:r>
      <w:r w:rsidR="00D128F1">
        <w:rPr>
          <w:rFonts w:ascii="Tahoma" w:hAnsi="Tahoma" w:cs="Tahoma"/>
          <w:b/>
          <w:bCs/>
        </w:rPr>
        <w:t>pecyfikacja zatwierdzona przez:</w:t>
      </w:r>
    </w:p>
    <w:p w14:paraId="165FDAA9" w14:textId="58FC63B8" w:rsidR="000F0010" w:rsidRPr="000F0010" w:rsidRDefault="000F0010" w:rsidP="000F0010">
      <w:pPr>
        <w:spacing w:line="259" w:lineRule="auto"/>
        <w:jc w:val="center"/>
        <w:rPr>
          <w:rFonts w:ascii="Calibri" w:eastAsia="Calibri" w:hAnsi="Calibri"/>
          <w:sz w:val="18"/>
          <w:szCs w:val="18"/>
          <w:lang w:eastAsia="en-US"/>
        </w:rPr>
      </w:pPr>
    </w:p>
    <w:p w14:paraId="18243D79" w14:textId="765434AC" w:rsidR="00CA53D8" w:rsidRPr="00D34881" w:rsidRDefault="00CA53D8" w:rsidP="0009052F">
      <w:pPr>
        <w:pStyle w:val="Tekstpodstawowy2"/>
        <w:spacing w:line="360" w:lineRule="auto"/>
        <w:jc w:val="center"/>
        <w:rPr>
          <w:sz w:val="18"/>
          <w:szCs w:val="18"/>
        </w:rPr>
      </w:pPr>
    </w:p>
    <w:p w14:paraId="4DDCAD33" w14:textId="3C515D30" w:rsidR="00DE0305" w:rsidRDefault="00DE0305" w:rsidP="00DE0305">
      <w:pPr>
        <w:spacing w:line="360" w:lineRule="auto"/>
        <w:jc w:val="center"/>
        <w:rPr>
          <w:rFonts w:ascii="Tahoma" w:hAnsi="Tahoma" w:cs="Tahoma"/>
          <w:szCs w:val="20"/>
        </w:rPr>
      </w:pPr>
      <w:r>
        <w:rPr>
          <w:rFonts w:ascii="Tahoma" w:hAnsi="Tahoma" w:cs="Tahoma"/>
          <w:szCs w:val="20"/>
        </w:rPr>
        <w:t>mgra</w:t>
      </w:r>
      <w:r>
        <w:rPr>
          <w:rFonts w:ascii="Tahoma" w:hAnsi="Tahoma" w:cs="Tahoma"/>
          <w:szCs w:val="20"/>
        </w:rPr>
        <w:t xml:space="preserve"> </w:t>
      </w:r>
      <w:r>
        <w:rPr>
          <w:rFonts w:ascii="Tahoma" w:hAnsi="Tahoma" w:cs="Tahoma"/>
          <w:szCs w:val="20"/>
        </w:rPr>
        <w:t xml:space="preserve">Tomasza </w:t>
      </w:r>
      <w:proofErr w:type="spellStart"/>
      <w:r>
        <w:rPr>
          <w:rFonts w:ascii="Tahoma" w:hAnsi="Tahoma" w:cs="Tahoma"/>
          <w:szCs w:val="20"/>
        </w:rPr>
        <w:t>Sadzyńskiego</w:t>
      </w:r>
      <w:proofErr w:type="spellEnd"/>
    </w:p>
    <w:p w14:paraId="4CE934C5" w14:textId="77777777" w:rsidR="009F1D65" w:rsidRDefault="009F1D65" w:rsidP="00DE0305">
      <w:pPr>
        <w:spacing w:line="276" w:lineRule="auto"/>
        <w:ind w:left="851" w:right="566"/>
        <w:jc w:val="center"/>
        <w:rPr>
          <w:rFonts w:ascii="Tahoma" w:hAnsi="Tahoma" w:cs="Tahoma"/>
          <w:sz w:val="16"/>
          <w:szCs w:val="16"/>
        </w:rPr>
      </w:pPr>
      <w:r>
        <w:rPr>
          <w:rFonts w:ascii="Tahoma" w:hAnsi="Tahoma" w:cs="Tahoma"/>
          <w:sz w:val="16"/>
          <w:szCs w:val="16"/>
        </w:rPr>
        <w:t>Z-</w:t>
      </w:r>
      <w:proofErr w:type="spellStart"/>
      <w:r>
        <w:rPr>
          <w:rFonts w:ascii="Tahoma" w:hAnsi="Tahoma" w:cs="Tahoma"/>
          <w:sz w:val="16"/>
          <w:szCs w:val="16"/>
        </w:rPr>
        <w:t>cę</w:t>
      </w:r>
      <w:proofErr w:type="spellEnd"/>
      <w:r>
        <w:rPr>
          <w:rFonts w:ascii="Tahoma" w:hAnsi="Tahoma" w:cs="Tahoma"/>
          <w:sz w:val="16"/>
          <w:szCs w:val="16"/>
        </w:rPr>
        <w:t xml:space="preserve"> </w:t>
      </w:r>
      <w:r w:rsidR="00DE0305" w:rsidRPr="00952E5A">
        <w:rPr>
          <w:rFonts w:ascii="Tahoma" w:hAnsi="Tahoma" w:cs="Tahoma"/>
          <w:sz w:val="16"/>
          <w:szCs w:val="16"/>
        </w:rPr>
        <w:t>Dyrektor</w:t>
      </w:r>
      <w:r>
        <w:rPr>
          <w:rFonts w:ascii="Tahoma" w:hAnsi="Tahoma" w:cs="Tahoma"/>
          <w:sz w:val="16"/>
          <w:szCs w:val="16"/>
        </w:rPr>
        <w:t>a ds. Administracji i Rozwoju Szpitala</w:t>
      </w:r>
    </w:p>
    <w:p w14:paraId="1B7A3721" w14:textId="77777777" w:rsidR="00DE0305" w:rsidRPr="00952E5A" w:rsidRDefault="00DE0305" w:rsidP="00DE0305">
      <w:pPr>
        <w:spacing w:line="276" w:lineRule="auto"/>
        <w:ind w:left="851" w:right="566"/>
        <w:jc w:val="center"/>
        <w:rPr>
          <w:rFonts w:ascii="Tahoma" w:hAnsi="Tahoma" w:cs="Tahoma"/>
          <w:sz w:val="16"/>
          <w:szCs w:val="16"/>
        </w:rPr>
      </w:pPr>
      <w:r w:rsidRPr="00952E5A">
        <w:rPr>
          <w:rFonts w:ascii="Tahoma" w:hAnsi="Tahoma" w:cs="Tahoma"/>
          <w:sz w:val="16"/>
          <w:szCs w:val="16"/>
        </w:rPr>
        <w:t>Uniwersyteckiego Szpitala Klinicznego nr 1</w:t>
      </w:r>
    </w:p>
    <w:p w14:paraId="39D8654A" w14:textId="571AC6E5" w:rsidR="00CB34AB" w:rsidRPr="00CB34AB" w:rsidRDefault="00DE0305" w:rsidP="009F1D65">
      <w:pPr>
        <w:spacing w:line="276" w:lineRule="auto"/>
        <w:ind w:left="851" w:right="566"/>
        <w:jc w:val="center"/>
        <w:rPr>
          <w:rFonts w:ascii="Tahoma" w:hAnsi="Tahoma" w:cs="Tahoma"/>
          <w:sz w:val="18"/>
          <w:szCs w:val="16"/>
        </w:rPr>
      </w:pPr>
      <w:r w:rsidRPr="000B13C4">
        <w:rPr>
          <w:rFonts w:ascii="Tahoma" w:hAnsi="Tahoma" w:cs="Tahoma"/>
          <w:sz w:val="16"/>
          <w:szCs w:val="16"/>
        </w:rPr>
        <w:t>im. Norberta Barlickiego w Łodzi</w:t>
      </w:r>
    </w:p>
    <w:p w14:paraId="0510FE65" w14:textId="77777777" w:rsidR="00973F5F" w:rsidRPr="00D34881" w:rsidRDefault="00973F5F" w:rsidP="00973F5F">
      <w:pPr>
        <w:jc w:val="both"/>
        <w:rPr>
          <w:rFonts w:ascii="Tahoma" w:hAnsi="Tahoma" w:cs="Tahoma"/>
        </w:rPr>
      </w:pPr>
    </w:p>
    <w:p w14:paraId="1EDFA323" w14:textId="77777777" w:rsidR="00973F5F" w:rsidRPr="00D34881" w:rsidRDefault="00973F5F" w:rsidP="00973F5F">
      <w:pPr>
        <w:jc w:val="both"/>
        <w:rPr>
          <w:rFonts w:ascii="Tahoma" w:hAnsi="Tahoma" w:cs="Tahoma"/>
        </w:rPr>
      </w:pPr>
    </w:p>
    <w:p w14:paraId="04824B5D" w14:textId="77777777" w:rsidR="00973F5F" w:rsidRPr="00D34881" w:rsidRDefault="00973F5F" w:rsidP="00973F5F">
      <w:pPr>
        <w:jc w:val="both"/>
        <w:rPr>
          <w:rFonts w:ascii="Tahoma" w:hAnsi="Tahoma" w:cs="Tahoma"/>
        </w:rPr>
      </w:pPr>
    </w:p>
    <w:p w14:paraId="1591D381" w14:textId="77777777" w:rsidR="00973F5F" w:rsidRPr="00D34881" w:rsidRDefault="00973F5F" w:rsidP="00973F5F">
      <w:pPr>
        <w:jc w:val="both"/>
        <w:rPr>
          <w:rFonts w:ascii="Tahoma" w:hAnsi="Tahoma" w:cs="Tahoma"/>
        </w:rPr>
      </w:pPr>
    </w:p>
    <w:p w14:paraId="166BAF7E" w14:textId="17293AA8" w:rsidR="00973F5F" w:rsidRDefault="00973F5F" w:rsidP="00973F5F">
      <w:pPr>
        <w:jc w:val="center"/>
        <w:rPr>
          <w:rFonts w:ascii="Tahoma" w:hAnsi="Tahoma" w:cs="Tahoma"/>
          <w:b/>
          <w:sz w:val="22"/>
          <w:szCs w:val="22"/>
        </w:rPr>
      </w:pPr>
    </w:p>
    <w:p w14:paraId="23BBEFF6" w14:textId="7BF17B4B" w:rsidR="00D83611" w:rsidRDefault="00D83611" w:rsidP="00973F5F">
      <w:pPr>
        <w:jc w:val="center"/>
        <w:rPr>
          <w:rFonts w:ascii="Tahoma" w:hAnsi="Tahoma" w:cs="Tahoma"/>
          <w:b/>
          <w:sz w:val="22"/>
          <w:szCs w:val="22"/>
        </w:rPr>
      </w:pPr>
    </w:p>
    <w:p w14:paraId="7A13DEA9" w14:textId="6751E151" w:rsidR="00D83611" w:rsidRDefault="00D83611" w:rsidP="00973F5F">
      <w:pPr>
        <w:jc w:val="center"/>
        <w:rPr>
          <w:rFonts w:ascii="Tahoma" w:hAnsi="Tahoma" w:cs="Tahoma"/>
          <w:b/>
          <w:sz w:val="22"/>
          <w:szCs w:val="22"/>
        </w:rPr>
      </w:pPr>
    </w:p>
    <w:p w14:paraId="4B3DDE3B" w14:textId="77777777" w:rsidR="00D83611" w:rsidRPr="00D34881" w:rsidRDefault="00D83611" w:rsidP="00973F5F">
      <w:pPr>
        <w:jc w:val="center"/>
        <w:rPr>
          <w:rFonts w:ascii="Tahoma" w:hAnsi="Tahoma" w:cs="Tahoma"/>
          <w:b/>
          <w:sz w:val="22"/>
          <w:szCs w:val="22"/>
        </w:rPr>
      </w:pPr>
    </w:p>
    <w:p w14:paraId="3C382E05" w14:textId="1414EF03" w:rsidR="00973F5F" w:rsidRPr="00D34881" w:rsidRDefault="00973F5F" w:rsidP="00973F5F">
      <w:pPr>
        <w:jc w:val="center"/>
        <w:rPr>
          <w:rFonts w:ascii="Tahoma" w:hAnsi="Tahoma" w:cs="Tahoma"/>
          <w:b/>
          <w:sz w:val="22"/>
          <w:szCs w:val="22"/>
        </w:rPr>
      </w:pPr>
      <w:r w:rsidRPr="001C0822">
        <w:rPr>
          <w:rFonts w:ascii="Tahoma" w:hAnsi="Tahoma" w:cs="Tahoma"/>
          <w:b/>
          <w:sz w:val="22"/>
          <w:szCs w:val="22"/>
        </w:rPr>
        <w:t xml:space="preserve">Łódź, dnia </w:t>
      </w:r>
      <w:r w:rsidR="00365DB2">
        <w:rPr>
          <w:rFonts w:ascii="Tahoma" w:hAnsi="Tahoma" w:cs="Tahoma"/>
          <w:b/>
          <w:sz w:val="22"/>
          <w:szCs w:val="22"/>
        </w:rPr>
        <w:t>1</w:t>
      </w:r>
      <w:r w:rsidR="0007234C">
        <w:rPr>
          <w:rFonts w:ascii="Tahoma" w:hAnsi="Tahoma" w:cs="Tahoma"/>
          <w:b/>
          <w:sz w:val="22"/>
          <w:szCs w:val="22"/>
        </w:rPr>
        <w:t>7</w:t>
      </w:r>
      <w:r w:rsidR="00365DB2">
        <w:rPr>
          <w:rFonts w:ascii="Tahoma" w:hAnsi="Tahoma" w:cs="Tahoma"/>
          <w:b/>
          <w:sz w:val="22"/>
          <w:szCs w:val="22"/>
        </w:rPr>
        <w:t>.08</w:t>
      </w:r>
      <w:r w:rsidR="001C0822" w:rsidRPr="001B5882">
        <w:rPr>
          <w:rFonts w:ascii="Tahoma" w:hAnsi="Tahoma" w:cs="Tahoma"/>
          <w:b/>
          <w:sz w:val="22"/>
          <w:szCs w:val="22"/>
        </w:rPr>
        <w:t>.</w:t>
      </w:r>
      <w:r w:rsidRPr="001B5882">
        <w:rPr>
          <w:rFonts w:ascii="Tahoma" w:hAnsi="Tahoma" w:cs="Tahoma"/>
          <w:b/>
          <w:sz w:val="22"/>
          <w:szCs w:val="22"/>
        </w:rPr>
        <w:t>202</w:t>
      </w:r>
      <w:r w:rsidR="009D5B4C" w:rsidRPr="001B5882">
        <w:rPr>
          <w:rFonts w:ascii="Tahoma" w:hAnsi="Tahoma" w:cs="Tahoma"/>
          <w:b/>
          <w:sz w:val="22"/>
          <w:szCs w:val="22"/>
        </w:rPr>
        <w:t>3</w:t>
      </w:r>
      <w:r w:rsidRPr="001B5882">
        <w:rPr>
          <w:rFonts w:ascii="Tahoma" w:hAnsi="Tahoma" w:cs="Tahoma"/>
          <w:b/>
          <w:sz w:val="22"/>
          <w:szCs w:val="22"/>
        </w:rPr>
        <w:t xml:space="preserve"> r.</w:t>
      </w:r>
    </w:p>
    <w:p w14:paraId="524A46F7" w14:textId="77777777" w:rsidR="00973F5F" w:rsidRPr="00D34881" w:rsidRDefault="00973F5F" w:rsidP="00973F5F">
      <w:pPr>
        <w:spacing w:line="360" w:lineRule="auto"/>
        <w:jc w:val="center"/>
        <w:rPr>
          <w:rFonts w:ascii="Tahoma" w:hAnsi="Tahoma" w:cs="Tahoma"/>
          <w:sz w:val="16"/>
          <w:szCs w:val="16"/>
        </w:rPr>
      </w:pPr>
    </w:p>
    <w:p w14:paraId="069140B5" w14:textId="77777777" w:rsidR="00973F5F" w:rsidRPr="00D34881" w:rsidRDefault="00973F5F" w:rsidP="00973F5F">
      <w:pPr>
        <w:jc w:val="center"/>
        <w:rPr>
          <w:rFonts w:ascii="Tahoma" w:hAnsi="Tahoma" w:cs="Tahoma"/>
          <w:i/>
          <w:sz w:val="12"/>
          <w:szCs w:val="12"/>
        </w:rPr>
      </w:pPr>
      <w:r w:rsidRPr="00D34881">
        <w:rPr>
          <w:rFonts w:ascii="Tahoma" w:hAnsi="Tahoma" w:cs="Tahoma"/>
          <w:i/>
          <w:sz w:val="12"/>
          <w:szCs w:val="12"/>
        </w:rPr>
        <w:br/>
      </w:r>
    </w:p>
    <w:p w14:paraId="0D6C2477" w14:textId="77777777" w:rsidR="00973F5F" w:rsidRPr="00D34881" w:rsidRDefault="00973F5F" w:rsidP="00973F5F">
      <w:pPr>
        <w:spacing w:line="360" w:lineRule="auto"/>
        <w:jc w:val="center"/>
        <w:rPr>
          <w:rFonts w:ascii="Tahoma" w:hAnsi="Tahoma" w:cs="Tahoma"/>
          <w:sz w:val="16"/>
          <w:szCs w:val="16"/>
        </w:rPr>
      </w:pPr>
    </w:p>
    <w:p w14:paraId="08BFB25D" w14:textId="77777777" w:rsidR="00973F5F" w:rsidRPr="00D34881" w:rsidRDefault="00973F5F" w:rsidP="00973F5F">
      <w:pPr>
        <w:pStyle w:val="Nagwek4"/>
        <w:rPr>
          <w:rFonts w:ascii="Tahoma" w:hAnsi="Tahoma" w:cs="Tahoma"/>
        </w:rPr>
      </w:pPr>
    </w:p>
    <w:p w14:paraId="3D2A580D" w14:textId="77777777" w:rsidR="00973F5F" w:rsidRPr="00D34881" w:rsidRDefault="00973F5F" w:rsidP="00973F5F">
      <w:pPr>
        <w:pStyle w:val="Nagwek4"/>
        <w:rPr>
          <w:rFonts w:ascii="Tahoma" w:hAnsi="Tahoma" w:cs="Tahoma"/>
        </w:rPr>
      </w:pPr>
      <w:r w:rsidRPr="00D34881">
        <w:rPr>
          <w:rFonts w:ascii="Tahoma" w:hAnsi="Tahoma" w:cs="Tahoma"/>
        </w:rPr>
        <w:br w:type="page"/>
      </w:r>
      <w:r w:rsidRPr="00D34881">
        <w:rPr>
          <w:rFonts w:ascii="Tahoma" w:hAnsi="Tahoma" w:cs="Tahoma"/>
        </w:rPr>
        <w:lastRenderedPageBreak/>
        <w:t>I. INFORMACJE OGÓLNE</w:t>
      </w:r>
    </w:p>
    <w:p w14:paraId="1C80C264" w14:textId="77777777" w:rsidR="00973F5F" w:rsidRPr="00D34881" w:rsidRDefault="00973F5F" w:rsidP="00973F5F">
      <w:pPr>
        <w:rPr>
          <w:rFonts w:ascii="Tahoma" w:hAnsi="Tahoma" w:cs="Tahoma"/>
          <w:sz w:val="20"/>
          <w:szCs w:val="20"/>
        </w:rPr>
      </w:pPr>
    </w:p>
    <w:p w14:paraId="12AE3DBD" w14:textId="270B8B4E" w:rsidR="00973F5F" w:rsidRPr="00D34881" w:rsidRDefault="00973F5F" w:rsidP="00BC23A0">
      <w:pPr>
        <w:pStyle w:val="Nagwek4"/>
        <w:numPr>
          <w:ilvl w:val="0"/>
          <w:numId w:val="39"/>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Samodzielny Publiczny Zakład Opieki Zdrowotnej Uniwersytecki Szpital Kliniczny Nr 1 im. Norberta Barlickiego</w:t>
      </w:r>
      <w:r w:rsidRPr="00D34881">
        <w:rPr>
          <w:rFonts w:ascii="Tahoma" w:hAnsi="Tahoma" w:cs="Tahoma"/>
          <w:b w:val="0"/>
        </w:rPr>
        <w:t xml:space="preserve"> </w:t>
      </w:r>
      <w:r w:rsidRPr="00D34881">
        <w:rPr>
          <w:rFonts w:ascii="Tahoma" w:hAnsi="Tahoma" w:cs="Tahoma"/>
          <w:b w:val="0"/>
          <w:sz w:val="18"/>
          <w:szCs w:val="18"/>
        </w:rPr>
        <w:t xml:space="preserve">w Łodzi zaprasza do składania ofert w postępowaniu prowadzonym na podstawie  </w:t>
      </w:r>
      <w:r w:rsidRPr="00D34881">
        <w:rPr>
          <w:rFonts w:ascii="Tahoma" w:hAnsi="Tahoma" w:cs="Tahoma"/>
          <w:b w:val="0"/>
          <w:bCs/>
          <w:sz w:val="18"/>
          <w:szCs w:val="18"/>
        </w:rPr>
        <w:t xml:space="preserve">art. 275 pkt 1 Ustawy </w:t>
      </w:r>
      <w:r w:rsidRPr="00D34881">
        <w:rPr>
          <w:rFonts w:ascii="Tahoma" w:hAnsi="Tahoma" w:cs="Tahoma"/>
          <w:b w:val="0"/>
          <w:sz w:val="18"/>
          <w:szCs w:val="18"/>
        </w:rPr>
        <w:t>w trybie podstawowym bez negocjacji.</w:t>
      </w:r>
    </w:p>
    <w:p w14:paraId="4183331B" w14:textId="615C7BC9" w:rsidR="00973F5F" w:rsidRPr="00D34881" w:rsidRDefault="00973F5F" w:rsidP="00BC23A0">
      <w:pPr>
        <w:pStyle w:val="Nagwek4"/>
        <w:numPr>
          <w:ilvl w:val="0"/>
          <w:numId w:val="39"/>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 xml:space="preserve">Postępowanie zostanie przeprowadzone na podstawie ustawy z dnia </w:t>
      </w:r>
      <w:r w:rsidR="00D43A07" w:rsidRPr="00D34881">
        <w:rPr>
          <w:rFonts w:ascii="Tahoma" w:hAnsi="Tahoma" w:cs="Tahoma"/>
          <w:b w:val="0"/>
          <w:sz w:val="18"/>
          <w:szCs w:val="18"/>
        </w:rPr>
        <w:t>1</w:t>
      </w:r>
      <w:r w:rsidR="00820B3E" w:rsidRPr="00D34881">
        <w:rPr>
          <w:rFonts w:ascii="Tahoma" w:hAnsi="Tahoma" w:cs="Tahoma"/>
          <w:b w:val="0"/>
          <w:sz w:val="18"/>
          <w:szCs w:val="18"/>
        </w:rPr>
        <w:t>1</w:t>
      </w:r>
      <w:r w:rsidR="00D43A07" w:rsidRPr="00D34881">
        <w:rPr>
          <w:rFonts w:ascii="Tahoma" w:hAnsi="Tahoma" w:cs="Tahoma"/>
          <w:b w:val="0"/>
          <w:sz w:val="18"/>
          <w:szCs w:val="18"/>
        </w:rPr>
        <w:t xml:space="preserve"> </w:t>
      </w:r>
      <w:r w:rsidR="003A2C60" w:rsidRPr="00D34881">
        <w:rPr>
          <w:rFonts w:ascii="Tahoma" w:hAnsi="Tahoma" w:cs="Tahoma"/>
          <w:b w:val="0"/>
          <w:sz w:val="18"/>
          <w:szCs w:val="18"/>
        </w:rPr>
        <w:t>września 2019</w:t>
      </w:r>
      <w:r w:rsidRPr="00D34881">
        <w:rPr>
          <w:rFonts w:ascii="Tahoma" w:hAnsi="Tahoma" w:cs="Tahoma"/>
          <w:b w:val="0"/>
          <w:sz w:val="18"/>
          <w:szCs w:val="18"/>
        </w:rPr>
        <w:t xml:space="preserve"> r. Prawo zamówień publicznych, przepisów wykonawczych wydanych na  jej podstawie oraz niniejszej Specyfikacji Warunków Zamówienia. </w:t>
      </w:r>
      <w:r w:rsidRPr="00D34881">
        <w:rPr>
          <w:rFonts w:ascii="Tahoma" w:hAnsi="Tahoma" w:cs="Tahoma"/>
          <w:b w:val="0"/>
          <w:bCs/>
          <w:sz w:val="18"/>
          <w:szCs w:val="18"/>
        </w:rPr>
        <w:t xml:space="preserve">Postępowanie przeprowadzone jest na zasadach ogólnych. </w:t>
      </w:r>
      <w:r w:rsidRPr="00D34881">
        <w:rPr>
          <w:rFonts w:ascii="Tahoma" w:hAnsi="Tahoma" w:cs="Tahoma"/>
          <w:b w:val="0"/>
          <w:sz w:val="18"/>
          <w:szCs w:val="18"/>
        </w:rPr>
        <w:t>W sprawach nieuregulowanych ustawą zastosowanie mają przepisy ustawy z dnia 23 kwietnia 1964 r. - Kodeks cywilny.</w:t>
      </w:r>
    </w:p>
    <w:p w14:paraId="614C7C88" w14:textId="39425085" w:rsidR="00973F5F" w:rsidRPr="00D34881" w:rsidRDefault="00973F5F" w:rsidP="00BC23A0">
      <w:pPr>
        <w:pStyle w:val="Nagwek4"/>
        <w:numPr>
          <w:ilvl w:val="0"/>
          <w:numId w:val="39"/>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W uzasadnionych przypadkach Zamawiający może  przed upływem terminu do składania ofert zmienić treść Specyfikacji Warunków Zamówienia.</w:t>
      </w:r>
      <w:r w:rsidR="00E65982" w:rsidRPr="00D34881">
        <w:rPr>
          <w:rFonts w:ascii="Tahoma" w:hAnsi="Tahoma" w:cs="Tahoma"/>
          <w:b w:val="0"/>
          <w:sz w:val="18"/>
          <w:szCs w:val="18"/>
        </w:rPr>
        <w:t xml:space="preserve"> </w:t>
      </w:r>
      <w:r w:rsidRPr="00D34881">
        <w:rPr>
          <w:rFonts w:ascii="Tahoma" w:hAnsi="Tahoma" w:cs="Tahoma"/>
          <w:b w:val="0"/>
          <w:sz w:val="18"/>
          <w:szCs w:val="18"/>
        </w:rPr>
        <w:t xml:space="preserve">Dokonaną zmianę treści SWZ Zamawiający udostępnia na stornie internetowej prowadzonego postępowania. </w:t>
      </w:r>
    </w:p>
    <w:p w14:paraId="4E52528F" w14:textId="77777777" w:rsidR="00973F5F" w:rsidRPr="00D34881" w:rsidRDefault="00973F5F" w:rsidP="00BC23A0">
      <w:pPr>
        <w:pStyle w:val="Nagwek4"/>
        <w:numPr>
          <w:ilvl w:val="0"/>
          <w:numId w:val="39"/>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Użyte w Specyfikacji terminy mają następujące znaczenie:</w:t>
      </w:r>
    </w:p>
    <w:p w14:paraId="47361A08" w14:textId="4CC5BED5"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 xml:space="preserve">„USK im. N. Barlickiego” lub „Zamawiający” – Samodzielny Publiczny Zakład Opieki Zdrowotnej Uniwersytecki Szpital Kliniczny Nr 1 im. N. Barlickiego </w:t>
      </w:r>
      <w:r w:rsidR="00674B7C" w:rsidRPr="00D34881">
        <w:rPr>
          <w:rFonts w:ascii="Tahoma" w:hAnsi="Tahoma" w:cs="Tahoma"/>
          <w:b w:val="0"/>
          <w:i w:val="0"/>
          <w:sz w:val="18"/>
          <w:szCs w:val="18"/>
        </w:rPr>
        <w:t xml:space="preserve">Uniwersytetu </w:t>
      </w:r>
      <w:r w:rsidRPr="00D34881">
        <w:rPr>
          <w:rFonts w:ascii="Tahoma" w:hAnsi="Tahoma" w:cs="Tahoma"/>
          <w:b w:val="0"/>
          <w:i w:val="0"/>
          <w:sz w:val="18"/>
          <w:szCs w:val="18"/>
        </w:rPr>
        <w:t>Medycznego w Łodzi.</w:t>
      </w:r>
    </w:p>
    <w:p w14:paraId="019175D5"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„Postępowanie” – postępowanie prowadzone przez Zamawiającego na podstawie niniejszej Specyfikacji.</w:t>
      </w:r>
    </w:p>
    <w:p w14:paraId="44622673"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„SWZ” – niniejsza Specyfikacja Warunków Zamówienia.</w:t>
      </w:r>
    </w:p>
    <w:p w14:paraId="0469DADB" w14:textId="7E6914DB"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„Ustawa” - ustawa z dnia 11 września 2019 r. - Prawo zamówień publicznych z późniejszymi zmianami (</w:t>
      </w:r>
      <w:r w:rsidRPr="00D34881">
        <w:rPr>
          <w:rFonts w:ascii="Tahoma" w:hAnsi="Tahoma" w:cs="Tahoma"/>
          <w:b w:val="0"/>
          <w:bCs w:val="0"/>
          <w:i w:val="0"/>
          <w:iCs w:val="0"/>
          <w:sz w:val="18"/>
          <w:szCs w:val="18"/>
        </w:rPr>
        <w:t>Dz. U. z 202</w:t>
      </w:r>
      <w:r w:rsidR="009D5B4C" w:rsidRPr="00D34881">
        <w:rPr>
          <w:rFonts w:ascii="Tahoma" w:hAnsi="Tahoma" w:cs="Tahoma"/>
          <w:b w:val="0"/>
          <w:bCs w:val="0"/>
          <w:i w:val="0"/>
          <w:iCs w:val="0"/>
          <w:sz w:val="18"/>
          <w:szCs w:val="18"/>
        </w:rPr>
        <w:t>2</w:t>
      </w:r>
      <w:r w:rsidRPr="00D34881">
        <w:rPr>
          <w:rFonts w:ascii="Tahoma" w:hAnsi="Tahoma" w:cs="Tahoma"/>
          <w:b w:val="0"/>
          <w:bCs w:val="0"/>
          <w:i w:val="0"/>
          <w:iCs w:val="0"/>
          <w:sz w:val="18"/>
          <w:szCs w:val="18"/>
        </w:rPr>
        <w:t xml:space="preserve"> r., poz. 1</w:t>
      </w:r>
      <w:r w:rsidR="009D5B4C" w:rsidRPr="00D34881">
        <w:rPr>
          <w:rFonts w:ascii="Tahoma" w:hAnsi="Tahoma" w:cs="Tahoma"/>
          <w:b w:val="0"/>
          <w:bCs w:val="0"/>
          <w:i w:val="0"/>
          <w:iCs w:val="0"/>
          <w:sz w:val="18"/>
          <w:szCs w:val="18"/>
        </w:rPr>
        <w:t>710</w:t>
      </w:r>
      <w:r w:rsidRPr="00D34881">
        <w:rPr>
          <w:rFonts w:ascii="Tahoma" w:hAnsi="Tahoma" w:cs="Tahoma"/>
          <w:b w:val="0"/>
          <w:bCs w:val="0"/>
          <w:i w:val="0"/>
          <w:iCs w:val="0"/>
          <w:sz w:val="18"/>
          <w:szCs w:val="18"/>
        </w:rPr>
        <w:t>, t.j. - ze zm.</w:t>
      </w:r>
      <w:r w:rsidRPr="00D34881">
        <w:rPr>
          <w:rFonts w:ascii="Tahoma" w:hAnsi="Tahoma" w:cs="Tahoma"/>
          <w:b w:val="0"/>
          <w:i w:val="0"/>
          <w:sz w:val="18"/>
          <w:szCs w:val="18"/>
        </w:rPr>
        <w:t xml:space="preserve">). </w:t>
      </w:r>
    </w:p>
    <w:p w14:paraId="6BFDB0AA"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„Zamówienie” – należy przez to rozumieć zamówienie publiczne, którego przedmiot został w sposób szczegółowy opisany w punkcie II SWZ.</w:t>
      </w:r>
    </w:p>
    <w:p w14:paraId="7E6F50EE"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80BF50" w14:textId="77777777" w:rsidR="00973F5F" w:rsidRPr="00D34881" w:rsidRDefault="00973F5F" w:rsidP="00BC23A0">
      <w:pPr>
        <w:pStyle w:val="Nagwek4"/>
        <w:numPr>
          <w:ilvl w:val="0"/>
          <w:numId w:val="39"/>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Dane Zamawiającego:</w:t>
      </w:r>
    </w:p>
    <w:p w14:paraId="5938157C" w14:textId="13CA4EA3"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 xml:space="preserve">  Konto bankowe:</w:t>
      </w:r>
      <w:r w:rsidRPr="00D34881">
        <w:rPr>
          <w:rFonts w:ascii="Tahoma" w:hAnsi="Tahoma" w:cs="Tahoma"/>
          <w:b/>
          <w:sz w:val="18"/>
          <w:szCs w:val="18"/>
        </w:rPr>
        <w:t xml:space="preserve"> BGK O/Łódź</w:t>
      </w:r>
    </w:p>
    <w:p w14:paraId="579D2371" w14:textId="77777777"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Nr konta bankowego:</w:t>
      </w:r>
      <w:r w:rsidRPr="00D34881">
        <w:rPr>
          <w:rFonts w:ascii="Tahoma" w:hAnsi="Tahoma" w:cs="Tahoma"/>
          <w:b/>
          <w:sz w:val="18"/>
          <w:szCs w:val="18"/>
        </w:rPr>
        <w:t xml:space="preserve"> 09 1130 1163 0014 7138 1320 0001</w:t>
      </w:r>
    </w:p>
    <w:p w14:paraId="42658762" w14:textId="77777777"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 xml:space="preserve">NIP: </w:t>
      </w:r>
      <w:r w:rsidRPr="00D34881">
        <w:rPr>
          <w:rFonts w:ascii="Tahoma" w:hAnsi="Tahoma" w:cs="Tahoma"/>
          <w:b/>
          <w:sz w:val="18"/>
          <w:szCs w:val="18"/>
        </w:rPr>
        <w:t>725-10-19-093</w:t>
      </w:r>
    </w:p>
    <w:p w14:paraId="4C079291" w14:textId="77777777"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 xml:space="preserve">REGON: </w:t>
      </w:r>
      <w:r w:rsidRPr="00D34881">
        <w:rPr>
          <w:rFonts w:ascii="Tahoma" w:hAnsi="Tahoma" w:cs="Tahoma"/>
          <w:b/>
          <w:sz w:val="18"/>
          <w:szCs w:val="18"/>
        </w:rPr>
        <w:t>000288774</w:t>
      </w:r>
    </w:p>
    <w:p w14:paraId="598EA7F4" w14:textId="77777777"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 xml:space="preserve">KRS: </w:t>
      </w:r>
      <w:r w:rsidRPr="00D34881">
        <w:rPr>
          <w:rFonts w:ascii="Tahoma" w:hAnsi="Tahoma" w:cs="Tahoma"/>
          <w:b/>
          <w:sz w:val="18"/>
          <w:szCs w:val="18"/>
        </w:rPr>
        <w:t>0000021295</w:t>
      </w:r>
    </w:p>
    <w:p w14:paraId="50CE2F54" w14:textId="6384D819"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BDO:</w:t>
      </w:r>
      <w:r w:rsidRPr="00D34881">
        <w:rPr>
          <w:rFonts w:ascii="Tahoma" w:hAnsi="Tahoma" w:cs="Tahoma"/>
          <w:b/>
          <w:sz w:val="18"/>
          <w:szCs w:val="18"/>
        </w:rPr>
        <w:t xml:space="preserve"> </w:t>
      </w:r>
      <w:r w:rsidR="00E65982" w:rsidRPr="00D34881">
        <w:rPr>
          <w:rFonts w:ascii="Tahoma" w:hAnsi="Tahoma" w:cs="Tahoma"/>
          <w:b/>
          <w:sz w:val="18"/>
          <w:szCs w:val="18"/>
        </w:rPr>
        <w:t>000015897</w:t>
      </w:r>
    </w:p>
    <w:p w14:paraId="10FA94BE" w14:textId="77777777" w:rsidR="00973F5F" w:rsidRPr="00D34881" w:rsidRDefault="00973F5F" w:rsidP="00BC23A0">
      <w:pPr>
        <w:numPr>
          <w:ilvl w:val="1"/>
          <w:numId w:val="42"/>
        </w:numPr>
        <w:suppressAutoHyphens/>
        <w:jc w:val="both"/>
        <w:rPr>
          <w:rFonts w:ascii="Tahoma" w:hAnsi="Tahoma" w:cs="Tahoma"/>
          <w:b/>
          <w:sz w:val="18"/>
          <w:szCs w:val="18"/>
        </w:rPr>
      </w:pPr>
      <w:r w:rsidRPr="00D34881">
        <w:rPr>
          <w:rFonts w:ascii="Tahoma" w:hAnsi="Tahoma" w:cs="Tahoma"/>
          <w:sz w:val="18"/>
          <w:szCs w:val="18"/>
        </w:rPr>
        <w:t>E-mail do faktur elektronicznych:</w:t>
      </w:r>
      <w:r w:rsidRPr="00D34881">
        <w:rPr>
          <w:rFonts w:ascii="Tahoma" w:hAnsi="Tahoma" w:cs="Tahoma"/>
          <w:b/>
          <w:sz w:val="18"/>
          <w:szCs w:val="18"/>
        </w:rPr>
        <w:t xml:space="preserve"> </w:t>
      </w:r>
      <w:hyperlink r:id="rId12" w:history="1">
        <w:r w:rsidRPr="00D34881">
          <w:rPr>
            <w:rStyle w:val="Hipercze"/>
            <w:rFonts w:ascii="Tahoma" w:hAnsi="Tahoma" w:cs="Tahoma"/>
            <w:b/>
            <w:color w:val="auto"/>
            <w:sz w:val="18"/>
            <w:szCs w:val="18"/>
          </w:rPr>
          <w:t>faktury</w:t>
        </w:r>
        <w:r w:rsidRPr="00D34881">
          <w:rPr>
            <w:rStyle w:val="Hipercze"/>
            <w:rFonts w:ascii="Tahoma" w:hAnsi="Tahoma" w:cs="Tahoma"/>
            <w:color w:val="auto"/>
            <w:sz w:val="18"/>
            <w:szCs w:val="18"/>
          </w:rPr>
          <w:t>.</w:t>
        </w:r>
        <w:r w:rsidRPr="00D34881">
          <w:rPr>
            <w:rStyle w:val="Hipercze"/>
            <w:rFonts w:ascii="Tahoma" w:hAnsi="Tahoma" w:cs="Tahoma"/>
            <w:b/>
            <w:color w:val="auto"/>
            <w:sz w:val="18"/>
            <w:szCs w:val="18"/>
          </w:rPr>
          <w:t>vat@barlicki.pl</w:t>
        </w:r>
      </w:hyperlink>
    </w:p>
    <w:p w14:paraId="5534D4F5" w14:textId="77777777" w:rsidR="00973F5F" w:rsidRPr="00D34881" w:rsidRDefault="00973F5F"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
          <w:sz w:val="18"/>
          <w:szCs w:val="18"/>
        </w:rPr>
        <w:t>Dokładny adres do korespondencji</w:t>
      </w:r>
      <w:r w:rsidRPr="00D34881">
        <w:rPr>
          <w:rFonts w:ascii="Tahoma" w:hAnsi="Tahoma" w:cs="Tahoma"/>
          <w:sz w:val="18"/>
          <w:szCs w:val="18"/>
        </w:rPr>
        <w:t>:</w:t>
      </w:r>
      <w:r w:rsidRPr="00D34881">
        <w:rPr>
          <w:rFonts w:ascii="Tahoma" w:hAnsi="Tahoma" w:cs="Tahoma"/>
          <w:sz w:val="18"/>
          <w:szCs w:val="18"/>
        </w:rPr>
        <w:tab/>
      </w:r>
      <w:r w:rsidRPr="00D34881">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6DA937E" w14:textId="77777777" w:rsidR="00973F5F" w:rsidRPr="00D34881" w:rsidRDefault="00973F5F" w:rsidP="00BC23A0">
      <w:pPr>
        <w:numPr>
          <w:ilvl w:val="1"/>
          <w:numId w:val="39"/>
        </w:numPr>
        <w:suppressAutoHyphens/>
        <w:ind w:left="1134" w:hanging="425"/>
        <w:jc w:val="both"/>
        <w:rPr>
          <w:rFonts w:ascii="Tahoma" w:hAnsi="Tahoma" w:cs="Tahoma"/>
          <w:b/>
          <w:sz w:val="18"/>
          <w:szCs w:val="18"/>
        </w:rPr>
      </w:pPr>
      <w:r w:rsidRPr="00D34881">
        <w:rPr>
          <w:rFonts w:ascii="Tahoma" w:hAnsi="Tahoma" w:cs="Tahoma"/>
          <w:sz w:val="18"/>
          <w:szCs w:val="18"/>
        </w:rPr>
        <w:t xml:space="preserve">Adres internetowy zamawiającego: </w:t>
      </w:r>
      <w:hyperlink r:id="rId13" w:history="1">
        <w:r w:rsidRPr="00D34881">
          <w:rPr>
            <w:rStyle w:val="Hipercze"/>
            <w:rFonts w:ascii="Tahoma" w:hAnsi="Tahoma" w:cs="Tahoma"/>
            <w:b/>
            <w:i/>
            <w:color w:val="auto"/>
            <w:sz w:val="18"/>
            <w:szCs w:val="18"/>
          </w:rPr>
          <w:t>http://www.barlicki.pl</w:t>
        </w:r>
      </w:hyperlink>
    </w:p>
    <w:p w14:paraId="6A593677" w14:textId="77777777" w:rsidR="00973F5F" w:rsidRPr="00D34881" w:rsidRDefault="00973F5F" w:rsidP="00BC23A0">
      <w:pPr>
        <w:numPr>
          <w:ilvl w:val="1"/>
          <w:numId w:val="39"/>
        </w:numPr>
        <w:suppressAutoHyphens/>
        <w:ind w:left="1134" w:hanging="425"/>
        <w:jc w:val="both"/>
        <w:rPr>
          <w:rFonts w:ascii="Tahoma" w:hAnsi="Tahoma" w:cs="Tahoma"/>
          <w:b/>
          <w:sz w:val="18"/>
          <w:szCs w:val="18"/>
        </w:rPr>
      </w:pPr>
      <w:r w:rsidRPr="00D34881">
        <w:rPr>
          <w:rFonts w:ascii="Tahoma" w:hAnsi="Tahoma" w:cs="Tahoma"/>
          <w:sz w:val="18"/>
          <w:szCs w:val="18"/>
        </w:rPr>
        <w:t xml:space="preserve">korespondencja w sprawie zamówienia: </w:t>
      </w:r>
      <w:hyperlink r:id="rId14" w:history="1">
        <w:r w:rsidRPr="00D34881">
          <w:rPr>
            <w:rStyle w:val="Hipercze"/>
            <w:rFonts w:ascii="Tahoma" w:hAnsi="Tahoma" w:cs="Tahoma"/>
            <w:color w:val="auto"/>
            <w:sz w:val="18"/>
            <w:szCs w:val="18"/>
          </w:rPr>
          <w:t>https://platformazakupowa.pl</w:t>
        </w:r>
      </w:hyperlink>
    </w:p>
    <w:p w14:paraId="54B97344" w14:textId="7071B6E7" w:rsidR="009B4A32" w:rsidRPr="00D34881" w:rsidRDefault="009B4A32" w:rsidP="00BC23A0">
      <w:pPr>
        <w:pStyle w:val="Akapitzlist"/>
        <w:numPr>
          <w:ilvl w:val="0"/>
          <w:numId w:val="39"/>
        </w:numPr>
        <w:tabs>
          <w:tab w:val="clear" w:pos="720"/>
          <w:tab w:val="num" w:pos="426"/>
        </w:tabs>
        <w:spacing w:after="0" w:line="240" w:lineRule="auto"/>
        <w:ind w:left="426"/>
        <w:rPr>
          <w:rFonts w:ascii="Tahoma" w:eastAsia="Times New Roman" w:hAnsi="Tahoma" w:cs="Tahoma"/>
          <w:bCs/>
          <w:sz w:val="18"/>
          <w:szCs w:val="18"/>
          <w:lang w:eastAsia="pl-PL"/>
        </w:rPr>
      </w:pPr>
      <w:r w:rsidRPr="00D34881">
        <w:rPr>
          <w:rFonts w:ascii="Tahoma" w:eastAsia="Times New Roman" w:hAnsi="Tahoma" w:cs="Tahoma"/>
          <w:bCs/>
          <w:sz w:val="18"/>
          <w:szCs w:val="18"/>
          <w:lang w:eastAsia="pl-PL"/>
        </w:rPr>
        <w:t xml:space="preserve">W postępowaniu o udzielenie zamówienia  komunikacja między Zamawiającym a Wykonawcami odbywa się za pośrednictwem platformy zakupowej Open </w:t>
      </w:r>
      <w:proofErr w:type="spellStart"/>
      <w:r w:rsidRPr="00D34881">
        <w:rPr>
          <w:rFonts w:ascii="Tahoma" w:eastAsia="Times New Roman" w:hAnsi="Tahoma" w:cs="Tahoma"/>
          <w:bCs/>
          <w:sz w:val="18"/>
          <w:szCs w:val="18"/>
          <w:lang w:eastAsia="pl-PL"/>
        </w:rPr>
        <w:t>Nexus</w:t>
      </w:r>
      <w:proofErr w:type="spellEnd"/>
      <w:r w:rsidRPr="00D34881">
        <w:rPr>
          <w:rFonts w:ascii="Tahoma" w:eastAsia="Times New Roman" w:hAnsi="Tahoma" w:cs="Tahoma"/>
          <w:bCs/>
          <w:sz w:val="18"/>
          <w:szCs w:val="18"/>
          <w:lang w:eastAsia="pl-PL"/>
        </w:rPr>
        <w:t xml:space="preserve"> dostępnej pod adresem: https://platformazakupowa.pl</w:t>
      </w:r>
    </w:p>
    <w:p w14:paraId="2F65402C" w14:textId="77777777" w:rsidR="00973F5F" w:rsidRPr="00D34881" w:rsidRDefault="00973F5F" w:rsidP="00BC23A0">
      <w:pPr>
        <w:numPr>
          <w:ilvl w:val="0"/>
          <w:numId w:val="39"/>
        </w:numPr>
        <w:tabs>
          <w:tab w:val="clear" w:pos="720"/>
          <w:tab w:val="num" w:pos="426"/>
        </w:tabs>
        <w:suppressAutoHyphens/>
        <w:ind w:left="425"/>
        <w:jc w:val="both"/>
        <w:rPr>
          <w:rFonts w:ascii="Tahoma" w:hAnsi="Tahoma" w:cs="Tahoma"/>
          <w:b/>
          <w:sz w:val="18"/>
          <w:szCs w:val="18"/>
        </w:rPr>
      </w:pPr>
      <w:r w:rsidRPr="00D34881">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D34881">
        <w:rPr>
          <w:rFonts w:ascii="Tahoma" w:hAnsi="Tahoma" w:cs="Tahoma"/>
          <w:sz w:val="18"/>
          <w:szCs w:val="18"/>
        </w:rPr>
        <w:t>Nexus</w:t>
      </w:r>
      <w:proofErr w:type="spellEnd"/>
      <w:r w:rsidRPr="00D34881">
        <w:rPr>
          <w:rFonts w:ascii="Tahoma" w:hAnsi="Tahoma" w:cs="Tahoma"/>
          <w:sz w:val="18"/>
          <w:szCs w:val="18"/>
        </w:rPr>
        <w:t xml:space="preserve"> Sp. z o. o. </w:t>
      </w:r>
      <w:hyperlink r:id="rId15" w:history="1">
        <w:r w:rsidRPr="00D34881">
          <w:rPr>
            <w:rStyle w:val="Hipercze"/>
            <w:rFonts w:ascii="Tahoma" w:hAnsi="Tahoma" w:cs="Tahoma"/>
            <w:b/>
            <w:color w:val="auto"/>
            <w:sz w:val="18"/>
            <w:szCs w:val="18"/>
          </w:rPr>
          <w:t>https://platformazakupowa.pl/strona/1-regulamin</w:t>
        </w:r>
      </w:hyperlink>
    </w:p>
    <w:p w14:paraId="5A5B968C" w14:textId="77777777" w:rsidR="00973F5F" w:rsidRPr="00D34881" w:rsidRDefault="00973F5F"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D34881">
        <w:rPr>
          <w:rFonts w:ascii="Tahoma" w:hAnsi="Tahoma" w:cs="Tahoma"/>
          <w:b/>
          <w:sz w:val="18"/>
          <w:szCs w:val="18"/>
          <w:u w:val="single"/>
        </w:rPr>
        <w:t>https://platformazakupowa.pl/pn/barlicki</w:t>
      </w:r>
      <w:r w:rsidRPr="00D34881">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AB6C67" w14:textId="1B090A68" w:rsidR="00973F5F" w:rsidRPr="00D34881" w:rsidRDefault="00973F5F"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Znak Postępowania: </w:t>
      </w:r>
      <w:r w:rsidR="00880FCB">
        <w:rPr>
          <w:rFonts w:ascii="Tahoma" w:hAnsi="Tahoma" w:cs="Tahoma"/>
          <w:b/>
          <w:sz w:val="18"/>
          <w:szCs w:val="18"/>
        </w:rPr>
        <w:t>74</w:t>
      </w:r>
      <w:r w:rsidRPr="00D34881">
        <w:rPr>
          <w:rFonts w:ascii="Tahoma" w:hAnsi="Tahoma" w:cs="Tahoma"/>
          <w:b/>
          <w:sz w:val="18"/>
          <w:szCs w:val="18"/>
        </w:rPr>
        <w:t>/TP/ZP/D/202</w:t>
      </w:r>
      <w:r w:rsidR="009B4A32" w:rsidRPr="00D34881">
        <w:rPr>
          <w:rFonts w:ascii="Tahoma" w:hAnsi="Tahoma" w:cs="Tahoma"/>
          <w:b/>
          <w:sz w:val="18"/>
          <w:szCs w:val="18"/>
        </w:rPr>
        <w:t>3</w:t>
      </w:r>
      <w:r w:rsidRPr="00D34881">
        <w:rPr>
          <w:rFonts w:ascii="Tahoma" w:hAnsi="Tahoma" w:cs="Tahoma"/>
          <w:sz w:val="18"/>
          <w:szCs w:val="18"/>
        </w:rPr>
        <w:t xml:space="preserve">. </w:t>
      </w:r>
      <w:r w:rsidRPr="00D34881">
        <w:rPr>
          <w:rFonts w:ascii="Tahoma" w:hAnsi="Tahoma" w:cs="Tahoma"/>
          <w:b/>
          <w:sz w:val="18"/>
          <w:szCs w:val="18"/>
        </w:rPr>
        <w:t>Uwaga:</w:t>
      </w:r>
      <w:r w:rsidRPr="00D34881">
        <w:rPr>
          <w:rFonts w:ascii="Tahoma" w:hAnsi="Tahoma" w:cs="Tahoma"/>
          <w:sz w:val="18"/>
          <w:szCs w:val="18"/>
        </w:rPr>
        <w:t xml:space="preserve"> w korespondencji kierowanej do Zamawiającego należy posługiwać się tym znakiem</w:t>
      </w:r>
      <w:r w:rsidRPr="00D34881">
        <w:rPr>
          <w:rFonts w:ascii="Tahoma" w:hAnsi="Tahoma" w:cs="Tahoma"/>
          <w:sz w:val="20"/>
          <w:szCs w:val="20"/>
        </w:rPr>
        <w:t>.</w:t>
      </w:r>
    </w:p>
    <w:p w14:paraId="416E590D" w14:textId="77777777" w:rsidR="00D86E30" w:rsidRPr="00D34881" w:rsidRDefault="00D86E30" w:rsidP="00BC23A0">
      <w:pPr>
        <w:numPr>
          <w:ilvl w:val="0"/>
          <w:numId w:val="39"/>
        </w:numPr>
        <w:tabs>
          <w:tab w:val="clear" w:pos="720"/>
          <w:tab w:val="num" w:pos="426"/>
        </w:tabs>
        <w:suppressAutoHyphens/>
        <w:ind w:left="426"/>
        <w:jc w:val="both"/>
        <w:rPr>
          <w:rFonts w:ascii="Tahoma" w:hAnsi="Tahoma" w:cs="Tahoma"/>
          <w:bCs/>
          <w:sz w:val="18"/>
          <w:szCs w:val="18"/>
        </w:rPr>
      </w:pPr>
      <w:r w:rsidRPr="00D34881">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15B1786" w14:textId="3B9E37AB" w:rsidR="00D86E30" w:rsidRPr="00D34881" w:rsidRDefault="00D86E30"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18"/>
          <w:szCs w:val="18"/>
        </w:rPr>
        <w:t>Zamawiający informuje, że zgodnie z art. 7 ust. 5 ustawy, o której mowa w ust. 7, przez ubieganie się o udzielenie zamówienia publicznego rozumie się złożenie oferty</w:t>
      </w:r>
      <w:r w:rsidRPr="00D34881">
        <w:rPr>
          <w:rFonts w:ascii="Tahoma" w:hAnsi="Tahoma" w:cs="Tahoma"/>
          <w:b/>
          <w:sz w:val="18"/>
          <w:szCs w:val="18"/>
        </w:rPr>
        <w:t>.</w:t>
      </w:r>
    </w:p>
    <w:p w14:paraId="63CE58BC" w14:textId="7CECFAA3"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Zamawiający nie przewiduje udzielania zamówień, o których mowa w art. 214 ust. 1 pkt 8 ustawy </w:t>
      </w:r>
      <w:proofErr w:type="spellStart"/>
      <w:r w:rsidRPr="00D34881">
        <w:rPr>
          <w:rFonts w:ascii="Tahoma" w:hAnsi="Tahoma" w:cs="Tahoma"/>
          <w:sz w:val="18"/>
          <w:szCs w:val="18"/>
        </w:rPr>
        <w:t>Pzp</w:t>
      </w:r>
      <w:proofErr w:type="spellEnd"/>
      <w:r w:rsidRPr="00D34881">
        <w:rPr>
          <w:rFonts w:ascii="Tahoma" w:hAnsi="Tahoma" w:cs="Tahoma"/>
          <w:sz w:val="18"/>
          <w:szCs w:val="18"/>
        </w:rPr>
        <w:t>.</w:t>
      </w:r>
    </w:p>
    <w:p w14:paraId="4812A586" w14:textId="6B3ACF8C"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20"/>
          <w:szCs w:val="20"/>
        </w:rPr>
        <w:t>Zamawiający nie przewiduje aukcji elektronicznej.</w:t>
      </w:r>
    </w:p>
    <w:p w14:paraId="0E64E8D0" w14:textId="7CDE369A"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20"/>
          <w:szCs w:val="20"/>
        </w:rPr>
        <w:t>Zamawiający nie przewiduje złożenia oferty w postaci katalogów elektronicznych.</w:t>
      </w:r>
    </w:p>
    <w:p w14:paraId="504432F3" w14:textId="16CF03E1"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20"/>
          <w:szCs w:val="20"/>
        </w:rPr>
        <w:t>Zamawiający nie prowadzi postępowania w celu zawarcia umowy ramowej.</w:t>
      </w:r>
    </w:p>
    <w:p w14:paraId="636387BD" w14:textId="1D28A897"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20"/>
          <w:szCs w:val="20"/>
        </w:rPr>
        <w:t>Zamawiający nie dopuszcza możliwości  złożenia oferty wariantowej.</w:t>
      </w:r>
    </w:p>
    <w:p w14:paraId="7C5B5A56" w14:textId="77777777" w:rsidR="00E14B25" w:rsidRPr="00D34881" w:rsidRDefault="00E14B25" w:rsidP="00BC23A0">
      <w:pPr>
        <w:numPr>
          <w:ilvl w:val="0"/>
          <w:numId w:val="39"/>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20"/>
          <w:szCs w:val="20"/>
        </w:rPr>
        <w:t>Zamawiający nie zastrzega możliwości ubiegania się o udzielenie zamówienia wyłącznie przez Wykonawców, o których mowa w art. 94 PZP.</w:t>
      </w:r>
    </w:p>
    <w:p w14:paraId="7CDCF58B" w14:textId="77777777" w:rsidR="009B76CE" w:rsidRPr="00D34881" w:rsidRDefault="009B76CE" w:rsidP="009B76CE">
      <w:pPr>
        <w:suppressAutoHyphens/>
        <w:jc w:val="both"/>
        <w:rPr>
          <w:rFonts w:ascii="Tahoma" w:hAnsi="Tahoma" w:cs="Tahoma"/>
          <w:b/>
          <w:sz w:val="18"/>
          <w:szCs w:val="18"/>
        </w:rPr>
      </w:pPr>
    </w:p>
    <w:p w14:paraId="48EA26A5" w14:textId="295E1A3C" w:rsidR="00973F5F" w:rsidRPr="00D34881" w:rsidRDefault="00973F5F" w:rsidP="00973F5F">
      <w:pPr>
        <w:tabs>
          <w:tab w:val="center" w:pos="5976"/>
          <w:tab w:val="right" w:pos="10512"/>
        </w:tabs>
        <w:spacing w:line="260" w:lineRule="atLeast"/>
        <w:ind w:left="360"/>
        <w:jc w:val="both"/>
        <w:rPr>
          <w:rFonts w:ascii="Tahoma" w:hAnsi="Tahoma" w:cs="Tahoma"/>
          <w:b/>
          <w:sz w:val="20"/>
          <w:szCs w:val="20"/>
        </w:rPr>
      </w:pPr>
    </w:p>
    <w:p w14:paraId="1A213050" w14:textId="77777777" w:rsidR="00E14B25" w:rsidRPr="00D34881" w:rsidRDefault="00E14B25" w:rsidP="00973F5F">
      <w:pPr>
        <w:tabs>
          <w:tab w:val="center" w:pos="5976"/>
          <w:tab w:val="right" w:pos="10512"/>
        </w:tabs>
        <w:spacing w:line="260" w:lineRule="atLeast"/>
        <w:ind w:left="360"/>
        <w:jc w:val="both"/>
        <w:rPr>
          <w:rFonts w:ascii="Tahoma" w:hAnsi="Tahoma" w:cs="Tahoma"/>
          <w:b/>
          <w:sz w:val="20"/>
          <w:szCs w:val="20"/>
        </w:rPr>
      </w:pPr>
    </w:p>
    <w:p w14:paraId="59D96766" w14:textId="77777777" w:rsidR="00973F5F" w:rsidRPr="00D34881" w:rsidRDefault="00973F5F" w:rsidP="00973F5F">
      <w:pPr>
        <w:pStyle w:val="Nagwek4"/>
        <w:rPr>
          <w:rFonts w:ascii="Tahoma" w:hAnsi="Tahoma" w:cs="Tahoma"/>
        </w:rPr>
      </w:pPr>
      <w:r w:rsidRPr="00D34881">
        <w:rPr>
          <w:rFonts w:ascii="Tahoma" w:hAnsi="Tahoma" w:cs="Tahoma"/>
        </w:rPr>
        <w:lastRenderedPageBreak/>
        <w:t>II. OPIS PRZEDMIOTU ZAMÓWIENIA</w:t>
      </w:r>
    </w:p>
    <w:p w14:paraId="0460A919" w14:textId="77777777" w:rsidR="00973F5F" w:rsidRPr="00D34881" w:rsidRDefault="00973F5F" w:rsidP="00973F5F">
      <w:pPr>
        <w:rPr>
          <w:rFonts w:ascii="Tahoma" w:hAnsi="Tahoma" w:cs="Tahoma"/>
          <w:sz w:val="20"/>
          <w:szCs w:val="20"/>
        </w:rPr>
      </w:pPr>
    </w:p>
    <w:p w14:paraId="6C93F678" w14:textId="6A707E6F" w:rsidR="00973F5F" w:rsidRPr="00D34881" w:rsidRDefault="00973F5F" w:rsidP="00DF05E9">
      <w:pPr>
        <w:numPr>
          <w:ilvl w:val="0"/>
          <w:numId w:val="9"/>
        </w:numPr>
        <w:suppressAutoHyphens/>
        <w:jc w:val="both"/>
        <w:rPr>
          <w:rFonts w:ascii="Tahoma" w:hAnsi="Tahoma" w:cs="Tahoma"/>
          <w:sz w:val="18"/>
          <w:szCs w:val="18"/>
        </w:rPr>
      </w:pPr>
      <w:r w:rsidRPr="00D34881">
        <w:rPr>
          <w:rFonts w:ascii="Tahoma" w:hAnsi="Tahoma" w:cs="Tahoma"/>
          <w:sz w:val="18"/>
          <w:szCs w:val="18"/>
        </w:rPr>
        <w:t>Przedmiotem zamówienia niniejszego postępowania jest</w:t>
      </w:r>
      <w:r w:rsidRPr="0089058E">
        <w:rPr>
          <w:rFonts w:ascii="Tahoma" w:hAnsi="Tahoma" w:cs="Tahoma"/>
          <w:sz w:val="18"/>
          <w:szCs w:val="18"/>
        </w:rPr>
        <w:t xml:space="preserve">: </w:t>
      </w:r>
      <w:r w:rsidR="0089058E">
        <w:rPr>
          <w:rFonts w:ascii="Tahoma" w:hAnsi="Tahoma" w:cs="Tahoma"/>
          <w:b/>
          <w:bCs/>
          <w:sz w:val="18"/>
          <w:szCs w:val="18"/>
        </w:rPr>
        <w:t>d</w:t>
      </w:r>
      <w:r w:rsidR="0089058E" w:rsidRPr="0089058E">
        <w:rPr>
          <w:rFonts w:ascii="Tahoma" w:hAnsi="Tahoma" w:cs="Tahoma"/>
          <w:b/>
          <w:bCs/>
          <w:sz w:val="18"/>
          <w:szCs w:val="18"/>
        </w:rPr>
        <w:t xml:space="preserve">ostawa </w:t>
      </w:r>
      <w:r w:rsidR="00DB6F02" w:rsidRPr="00DB6F02">
        <w:rPr>
          <w:rFonts w:ascii="Tahoma" w:hAnsi="Tahoma" w:cs="Tahoma"/>
          <w:b/>
          <w:bCs/>
          <w:sz w:val="18"/>
          <w:szCs w:val="18"/>
        </w:rPr>
        <w:t>obuwia, koców, kołder, poduszek medycznych</w:t>
      </w:r>
      <w:r w:rsidR="00121A5A" w:rsidRPr="00D34881">
        <w:rPr>
          <w:rFonts w:ascii="Tahoma" w:hAnsi="Tahoma" w:cs="Tahoma"/>
          <w:b/>
          <w:bCs/>
          <w:sz w:val="18"/>
          <w:szCs w:val="18"/>
        </w:rPr>
        <w:t xml:space="preserve"> </w:t>
      </w:r>
      <w:r w:rsidR="00457810" w:rsidRPr="00D34881">
        <w:rPr>
          <w:rFonts w:ascii="Tahoma" w:hAnsi="Tahoma" w:cs="Tahoma"/>
          <w:b/>
          <w:bCs/>
          <w:sz w:val="18"/>
          <w:szCs w:val="18"/>
        </w:rPr>
        <w:t xml:space="preserve">dla </w:t>
      </w:r>
      <w:r w:rsidRPr="00D34881">
        <w:rPr>
          <w:rFonts w:ascii="Tahoma" w:hAnsi="Tahoma" w:cs="Tahoma"/>
          <w:b/>
          <w:bCs/>
          <w:sz w:val="18"/>
          <w:szCs w:val="18"/>
        </w:rPr>
        <w:t xml:space="preserve">Uniwersyteckiego Szpitala Klinicznego Nr 1 im. N. Barlickiego w Łodzi </w:t>
      </w:r>
      <w:r w:rsidRPr="00D34881">
        <w:rPr>
          <w:rFonts w:ascii="Tahoma" w:hAnsi="Tahoma" w:cs="Tahoma"/>
          <w:bCs/>
          <w:sz w:val="18"/>
          <w:szCs w:val="18"/>
        </w:rPr>
        <w:t>(zwan</w:t>
      </w:r>
      <w:r w:rsidR="00364C49">
        <w:rPr>
          <w:rFonts w:ascii="Tahoma" w:hAnsi="Tahoma" w:cs="Tahoma"/>
          <w:bCs/>
          <w:sz w:val="18"/>
          <w:szCs w:val="18"/>
        </w:rPr>
        <w:t>ego</w:t>
      </w:r>
      <w:r w:rsidRPr="00D34881">
        <w:rPr>
          <w:rFonts w:ascii="Tahoma" w:hAnsi="Tahoma" w:cs="Tahoma"/>
          <w:bCs/>
          <w:sz w:val="18"/>
          <w:szCs w:val="18"/>
        </w:rPr>
        <w:t xml:space="preserve"> dalej towarem), zgodnie z rodzajem asortymentu i ilościami określonymi w „Formularzu asortymentowo-cenowym” stanowiącym załącznik nr 2 do SWZ i zgodnie z Formularzem Oferty, stanowiącym załącznik nr 1 do SWZ</w:t>
      </w:r>
      <w:r w:rsidR="00457810" w:rsidRPr="00D34881">
        <w:rPr>
          <w:rFonts w:ascii="Tahoma" w:hAnsi="Tahoma" w:cs="Tahoma"/>
          <w:bCs/>
          <w:sz w:val="18"/>
          <w:szCs w:val="18"/>
        </w:rPr>
        <w:t>.</w:t>
      </w:r>
    </w:p>
    <w:p w14:paraId="0363589A" w14:textId="35EBFC95" w:rsidR="00973F5F" w:rsidRPr="00D34881" w:rsidRDefault="00973F5F" w:rsidP="00DF05E9">
      <w:pPr>
        <w:numPr>
          <w:ilvl w:val="0"/>
          <w:numId w:val="9"/>
        </w:numPr>
        <w:suppressAutoHyphens/>
        <w:jc w:val="both"/>
        <w:rPr>
          <w:rFonts w:ascii="Tahoma" w:hAnsi="Tahoma" w:cs="Tahoma"/>
          <w:sz w:val="18"/>
          <w:szCs w:val="18"/>
        </w:rPr>
      </w:pPr>
      <w:r w:rsidRPr="00D34881">
        <w:rPr>
          <w:rFonts w:ascii="Tahoma" w:hAnsi="Tahoma" w:cs="Tahoma"/>
          <w:bCs/>
          <w:sz w:val="18"/>
          <w:szCs w:val="18"/>
        </w:rPr>
        <w:t>Szczegółowy opis przedmiotu zamówienia znajduje się w załączniku nr 2 do SWZ („Formularz asortymentowo-cenowy”).</w:t>
      </w:r>
    </w:p>
    <w:p w14:paraId="154ABAEE" w14:textId="77777777" w:rsidR="00973F5F" w:rsidRPr="00D34881" w:rsidRDefault="00973F5F" w:rsidP="00DF05E9">
      <w:pPr>
        <w:numPr>
          <w:ilvl w:val="0"/>
          <w:numId w:val="9"/>
        </w:numPr>
        <w:jc w:val="both"/>
        <w:rPr>
          <w:rFonts w:ascii="Tahoma" w:hAnsi="Tahoma" w:cs="Tahoma"/>
          <w:sz w:val="18"/>
          <w:szCs w:val="18"/>
        </w:rPr>
      </w:pPr>
      <w:r w:rsidRPr="00D34881">
        <w:rPr>
          <w:rFonts w:ascii="Tahoma" w:hAnsi="Tahoma" w:cs="Tahoma"/>
          <w:b/>
          <w:bCs/>
          <w:sz w:val="18"/>
          <w:szCs w:val="18"/>
        </w:rPr>
        <w:t>Numer CPV</w:t>
      </w:r>
      <w:r w:rsidRPr="00D34881">
        <w:rPr>
          <w:rFonts w:ascii="Tahoma" w:hAnsi="Tahoma" w:cs="Tahoma"/>
          <w:sz w:val="18"/>
          <w:szCs w:val="18"/>
        </w:rPr>
        <w:t xml:space="preserve"> dotyczący przedmiotu zamówienia:</w:t>
      </w:r>
    </w:p>
    <w:p w14:paraId="31BC9672" w14:textId="3AF29E2D" w:rsidR="009F24B5" w:rsidRDefault="00085CF7" w:rsidP="005224AD">
      <w:pPr>
        <w:pStyle w:val="Akapitzlist"/>
        <w:tabs>
          <w:tab w:val="num" w:pos="993"/>
        </w:tabs>
        <w:spacing w:after="0" w:line="240" w:lineRule="exact"/>
        <w:ind w:left="357"/>
        <w:rPr>
          <w:rFonts w:ascii="Tahoma" w:eastAsia="SimSun" w:hAnsi="Tahoma" w:cs="Tahoma"/>
          <w:b/>
          <w:bCs/>
          <w:sz w:val="18"/>
          <w:szCs w:val="18"/>
        </w:rPr>
      </w:pPr>
      <w:r>
        <w:rPr>
          <w:rFonts w:ascii="Tahoma" w:eastAsia="SimSun" w:hAnsi="Tahoma" w:cs="Tahoma"/>
          <w:b/>
          <w:bCs/>
          <w:sz w:val="18"/>
          <w:szCs w:val="18"/>
        </w:rPr>
        <w:t>39510000-0</w:t>
      </w:r>
      <w:r w:rsidR="009F24B5" w:rsidRPr="009F24B5">
        <w:rPr>
          <w:rFonts w:ascii="Tahoma" w:eastAsia="SimSun" w:hAnsi="Tahoma" w:cs="Tahoma"/>
          <w:b/>
          <w:bCs/>
          <w:sz w:val="18"/>
          <w:szCs w:val="18"/>
        </w:rPr>
        <w:t xml:space="preserve"> </w:t>
      </w:r>
      <w:r w:rsidR="006447D0">
        <w:rPr>
          <w:rFonts w:ascii="Tahoma" w:eastAsia="SimSun" w:hAnsi="Tahoma" w:cs="Tahoma"/>
          <w:b/>
          <w:bCs/>
          <w:sz w:val="18"/>
          <w:szCs w:val="18"/>
        </w:rPr>
        <w:t>–</w:t>
      </w:r>
      <w:r w:rsidR="009F24B5" w:rsidRPr="009F24B5">
        <w:rPr>
          <w:rFonts w:ascii="Tahoma" w:eastAsia="SimSun" w:hAnsi="Tahoma" w:cs="Tahoma"/>
          <w:b/>
          <w:bCs/>
          <w:sz w:val="18"/>
          <w:szCs w:val="18"/>
        </w:rPr>
        <w:t xml:space="preserve"> </w:t>
      </w:r>
      <w:r>
        <w:rPr>
          <w:rFonts w:ascii="Tahoma" w:eastAsia="SimSun" w:hAnsi="Tahoma" w:cs="Tahoma"/>
          <w:b/>
          <w:bCs/>
          <w:sz w:val="18"/>
          <w:szCs w:val="18"/>
        </w:rPr>
        <w:t>wyroby włókiennicze w rodzaju używanych w gospodarstwie domowym</w:t>
      </w:r>
    </w:p>
    <w:p w14:paraId="2AADAD43" w14:textId="07E03A87" w:rsidR="00F970D0" w:rsidRPr="009F24B5" w:rsidRDefault="00085CF7" w:rsidP="005224AD">
      <w:pPr>
        <w:pStyle w:val="Akapitzlist"/>
        <w:tabs>
          <w:tab w:val="num" w:pos="993"/>
        </w:tabs>
        <w:spacing w:after="0" w:line="240" w:lineRule="exact"/>
        <w:ind w:left="357"/>
        <w:rPr>
          <w:rFonts w:ascii="Tahoma" w:eastAsia="SimSun" w:hAnsi="Tahoma" w:cs="Tahoma"/>
          <w:b/>
          <w:bCs/>
          <w:sz w:val="18"/>
          <w:szCs w:val="18"/>
        </w:rPr>
      </w:pPr>
      <w:r>
        <w:rPr>
          <w:rFonts w:ascii="Tahoma" w:eastAsia="SimSun" w:hAnsi="Tahoma" w:cs="Tahoma"/>
          <w:b/>
          <w:bCs/>
          <w:sz w:val="18"/>
          <w:szCs w:val="18"/>
        </w:rPr>
        <w:t>18812300-7</w:t>
      </w:r>
      <w:r w:rsidR="00F970D0">
        <w:rPr>
          <w:rFonts w:ascii="Tahoma" w:eastAsia="SimSun" w:hAnsi="Tahoma" w:cs="Tahoma"/>
          <w:b/>
          <w:bCs/>
          <w:sz w:val="18"/>
          <w:szCs w:val="18"/>
        </w:rPr>
        <w:t xml:space="preserve"> – </w:t>
      </w:r>
      <w:r>
        <w:rPr>
          <w:rFonts w:ascii="Tahoma" w:eastAsia="SimSun" w:hAnsi="Tahoma" w:cs="Tahoma"/>
          <w:b/>
          <w:bCs/>
          <w:sz w:val="18"/>
          <w:szCs w:val="18"/>
        </w:rPr>
        <w:t>o</w:t>
      </w:r>
      <w:r w:rsidRPr="00085CF7">
        <w:rPr>
          <w:rFonts w:ascii="Tahoma" w:eastAsia="SimSun" w:hAnsi="Tahoma" w:cs="Tahoma"/>
          <w:b/>
          <w:bCs/>
          <w:sz w:val="18"/>
          <w:szCs w:val="18"/>
        </w:rPr>
        <w:t>buwie lekkie z cholewkami z gumy lub z tworzyw sztucznych</w:t>
      </w:r>
    </w:p>
    <w:p w14:paraId="51EAC33B" w14:textId="77777777" w:rsidR="00973F5F" w:rsidRPr="00D34881" w:rsidRDefault="00973F5F" w:rsidP="00DF05E9">
      <w:pPr>
        <w:numPr>
          <w:ilvl w:val="0"/>
          <w:numId w:val="9"/>
        </w:numPr>
        <w:autoSpaceDE w:val="0"/>
        <w:autoSpaceDN w:val="0"/>
        <w:adjustRightInd w:val="0"/>
        <w:jc w:val="both"/>
        <w:rPr>
          <w:rFonts w:ascii="Tahoma" w:hAnsi="Tahoma" w:cs="Tahoma"/>
          <w:sz w:val="18"/>
          <w:szCs w:val="18"/>
        </w:rPr>
      </w:pPr>
      <w:r w:rsidRPr="00D34881">
        <w:rPr>
          <w:rFonts w:ascii="Tahoma" w:hAnsi="Tahoma" w:cs="Tahoma"/>
          <w:b/>
          <w:sz w:val="18"/>
          <w:szCs w:val="18"/>
        </w:rPr>
        <w:t>Oferowany przez Wykonawcę</w:t>
      </w:r>
      <w:r w:rsidRPr="00D34881">
        <w:rPr>
          <w:rFonts w:ascii="Tahoma" w:hAnsi="Tahoma" w:cs="Tahoma"/>
          <w:sz w:val="18"/>
          <w:szCs w:val="18"/>
        </w:rPr>
        <w:t xml:space="preserve"> </w:t>
      </w:r>
      <w:r w:rsidRPr="00D34881">
        <w:rPr>
          <w:rFonts w:ascii="Tahoma" w:hAnsi="Tahoma" w:cs="Tahoma"/>
          <w:b/>
          <w:sz w:val="18"/>
          <w:szCs w:val="18"/>
        </w:rPr>
        <w:t>towar musi być</w:t>
      </w:r>
      <w:r w:rsidRPr="00D34881">
        <w:rPr>
          <w:rFonts w:ascii="Tahoma" w:hAnsi="Tahoma" w:cs="Tahoma"/>
          <w:sz w:val="18"/>
          <w:szCs w:val="18"/>
        </w:rPr>
        <w:t>:</w:t>
      </w:r>
    </w:p>
    <w:p w14:paraId="780D6D9E" w14:textId="0907684E" w:rsidR="009B4A32" w:rsidRPr="00D34881" w:rsidRDefault="009B4A32" w:rsidP="009B4A32">
      <w:pPr>
        <w:numPr>
          <w:ilvl w:val="2"/>
          <w:numId w:val="3"/>
        </w:numPr>
        <w:autoSpaceDE w:val="0"/>
        <w:autoSpaceDN w:val="0"/>
        <w:adjustRightInd w:val="0"/>
        <w:ind w:left="709"/>
        <w:jc w:val="both"/>
        <w:rPr>
          <w:rFonts w:ascii="Tahoma" w:hAnsi="Tahoma" w:cs="Tahoma"/>
          <w:sz w:val="18"/>
          <w:szCs w:val="18"/>
        </w:rPr>
      </w:pPr>
      <w:r w:rsidRPr="00D34881">
        <w:rPr>
          <w:rFonts w:ascii="Tahoma" w:hAnsi="Tahoma" w:cs="Tahoma"/>
          <w:sz w:val="18"/>
          <w:szCs w:val="18"/>
        </w:rPr>
        <w:t>być dopuszczony do obrotu na rynek polski, zgodnie z ustawą z dnia 7 kwietnia 2022 r. o wyrobach medycznych (Dz.U. 2022, poz. 974) –</w:t>
      </w:r>
      <w:r w:rsidR="00C3617A">
        <w:rPr>
          <w:rFonts w:ascii="Tahoma" w:hAnsi="Tahoma" w:cs="Tahoma"/>
          <w:sz w:val="18"/>
          <w:szCs w:val="18"/>
        </w:rPr>
        <w:t xml:space="preserve"> </w:t>
      </w:r>
      <w:r w:rsidRPr="00C3617A">
        <w:rPr>
          <w:rFonts w:ascii="Tahoma" w:hAnsi="Tahoma" w:cs="Tahoma"/>
          <w:b/>
          <w:sz w:val="18"/>
          <w:szCs w:val="18"/>
        </w:rPr>
        <w:t>dotyczy</w:t>
      </w:r>
      <w:r w:rsidR="007530BF">
        <w:rPr>
          <w:rFonts w:ascii="Tahoma" w:hAnsi="Tahoma" w:cs="Tahoma"/>
          <w:b/>
          <w:sz w:val="18"/>
          <w:szCs w:val="18"/>
        </w:rPr>
        <w:t xml:space="preserve"> Pakietu 1 poz. 1–6</w:t>
      </w:r>
      <w:r w:rsidR="00C3617A">
        <w:rPr>
          <w:rFonts w:ascii="Tahoma" w:hAnsi="Tahoma" w:cs="Tahoma"/>
          <w:sz w:val="18"/>
          <w:szCs w:val="18"/>
        </w:rPr>
        <w:t>.</w:t>
      </w:r>
    </w:p>
    <w:p w14:paraId="4B2F6F9A" w14:textId="77777777" w:rsidR="00973F5F" w:rsidRPr="00D34881" w:rsidRDefault="00973F5F" w:rsidP="00973F5F">
      <w:pPr>
        <w:numPr>
          <w:ilvl w:val="2"/>
          <w:numId w:val="3"/>
        </w:numPr>
        <w:autoSpaceDE w:val="0"/>
        <w:autoSpaceDN w:val="0"/>
        <w:adjustRightInd w:val="0"/>
        <w:ind w:left="709"/>
        <w:jc w:val="both"/>
        <w:rPr>
          <w:rFonts w:ascii="Tahoma" w:hAnsi="Tahoma" w:cs="Tahoma"/>
          <w:sz w:val="18"/>
          <w:szCs w:val="18"/>
        </w:rPr>
      </w:pPr>
      <w:r w:rsidRPr="00D34881">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75D9377E" w14:textId="77777777" w:rsidR="00973F5F" w:rsidRPr="00D34881" w:rsidRDefault="00973F5F" w:rsidP="00973F5F">
      <w:pPr>
        <w:numPr>
          <w:ilvl w:val="2"/>
          <w:numId w:val="3"/>
        </w:numPr>
        <w:autoSpaceDE w:val="0"/>
        <w:autoSpaceDN w:val="0"/>
        <w:adjustRightInd w:val="0"/>
        <w:ind w:left="709"/>
        <w:jc w:val="both"/>
        <w:rPr>
          <w:rFonts w:ascii="Tahoma" w:hAnsi="Tahoma" w:cs="Tahoma"/>
          <w:sz w:val="18"/>
          <w:szCs w:val="18"/>
        </w:rPr>
      </w:pPr>
      <w:r w:rsidRPr="00D34881">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0D48DD83" w14:textId="35EE3A54" w:rsidR="005322AB" w:rsidRPr="00030F7F" w:rsidRDefault="00EC4583" w:rsidP="00030F7F">
      <w:pPr>
        <w:pStyle w:val="Akapitzlist"/>
        <w:numPr>
          <w:ilvl w:val="0"/>
          <w:numId w:val="9"/>
        </w:numPr>
        <w:spacing w:after="0"/>
        <w:ind w:left="357" w:hanging="357"/>
        <w:rPr>
          <w:rFonts w:ascii="Tahoma" w:hAnsi="Tahoma" w:cs="Tahoma"/>
          <w:b/>
          <w:sz w:val="18"/>
          <w:szCs w:val="18"/>
        </w:rPr>
      </w:pPr>
      <w:r w:rsidRPr="00EC4583">
        <w:rPr>
          <w:rFonts w:ascii="Tahoma" w:hAnsi="Tahoma" w:cs="Tahoma"/>
          <w:b/>
          <w:bCs/>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p>
    <w:p w14:paraId="6539E96E" w14:textId="042B314A" w:rsidR="00030F7F" w:rsidRPr="004B7D3C" w:rsidRDefault="00030F7F" w:rsidP="00030F7F">
      <w:pPr>
        <w:numPr>
          <w:ilvl w:val="0"/>
          <w:numId w:val="9"/>
        </w:numPr>
        <w:jc w:val="both"/>
        <w:rPr>
          <w:rFonts w:ascii="Tahoma" w:hAnsi="Tahoma" w:cs="Tahoma"/>
          <w:b/>
          <w:sz w:val="18"/>
          <w:szCs w:val="18"/>
        </w:rPr>
      </w:pPr>
      <w:r w:rsidRPr="004B7D3C">
        <w:rPr>
          <w:rFonts w:ascii="Tahoma" w:hAnsi="Tahoma" w:cs="Tahoma"/>
          <w:b/>
          <w:sz w:val="18"/>
          <w:szCs w:val="18"/>
        </w:rPr>
        <w:t>OPCJA. Zamawiający przewidział w ramach przedmiotowego zamówienia możliwość skorzystania z prawa opcji</w:t>
      </w:r>
      <w:r w:rsidRPr="004B7D3C">
        <w:rPr>
          <w:rFonts w:ascii="Tahoma" w:hAnsi="Tahoma" w:cs="Tahoma"/>
          <w:sz w:val="18"/>
          <w:szCs w:val="18"/>
        </w:rPr>
        <w:t xml:space="preserve">. W ramach opcji </w:t>
      </w:r>
      <w:r w:rsidRPr="004B7D3C">
        <w:rPr>
          <w:rFonts w:ascii="Tahoma" w:hAnsi="Tahoma" w:cs="Tahoma"/>
          <w:sz w:val="18"/>
          <w:szCs w:val="18"/>
          <w:lang w:eastAsia="ar-SA"/>
        </w:rPr>
        <w:t>Zamawiający jest uprawniony zamówić dodatkowy towar powyżej wartości zamówienia podstawowego. Wartość zamówień w ramach prawa opcji nie bę</w:t>
      </w:r>
      <w:r w:rsidR="00A44311">
        <w:rPr>
          <w:rFonts w:ascii="Tahoma" w:hAnsi="Tahoma" w:cs="Tahoma"/>
          <w:sz w:val="18"/>
          <w:szCs w:val="18"/>
          <w:lang w:eastAsia="ar-SA"/>
        </w:rPr>
        <w:t>dzie przekraczała 20</w:t>
      </w:r>
      <w:r w:rsidRPr="004B7D3C">
        <w:rPr>
          <w:rFonts w:ascii="Tahoma" w:hAnsi="Tahoma" w:cs="Tahoma"/>
          <w:sz w:val="18"/>
          <w:szCs w:val="18"/>
          <w:lang w:eastAsia="ar-SA"/>
        </w:rPr>
        <w:t>% całkowitej wartości przedmiotu umowy brutto dla zamówienia podstawowego w zakresie dostawy towaru. Szczegółowe warunki skorzystania z prawa opcji określa wzór umowy</w:t>
      </w:r>
      <w:r w:rsidRPr="004B7D3C">
        <w:rPr>
          <w:rFonts w:ascii="Tahoma" w:hAnsi="Tahoma" w:cs="Tahoma"/>
          <w:sz w:val="18"/>
          <w:szCs w:val="18"/>
        </w:rPr>
        <w:t>.</w:t>
      </w:r>
    </w:p>
    <w:p w14:paraId="0F408AAD" w14:textId="79BD0C08" w:rsidR="00030F7F" w:rsidRPr="00D34881" w:rsidRDefault="00030F7F" w:rsidP="00030F7F">
      <w:pPr>
        <w:pStyle w:val="Akapitzlist"/>
        <w:numPr>
          <w:ilvl w:val="0"/>
          <w:numId w:val="9"/>
        </w:numPr>
        <w:rPr>
          <w:rFonts w:ascii="Tahoma" w:hAnsi="Tahoma" w:cs="Tahoma"/>
          <w:b/>
          <w:sz w:val="18"/>
          <w:szCs w:val="18"/>
        </w:rPr>
      </w:pPr>
      <w:r w:rsidRPr="004B7D3C">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193E841E" w14:textId="77777777" w:rsidR="00FD56C9" w:rsidRPr="00D34881" w:rsidRDefault="00FD56C9" w:rsidP="00D7753E">
      <w:pPr>
        <w:pStyle w:val="Akapitzlist"/>
        <w:spacing w:after="0" w:line="240" w:lineRule="auto"/>
        <w:ind w:left="357"/>
        <w:jc w:val="both"/>
        <w:rPr>
          <w:rFonts w:ascii="Tahoma" w:hAnsi="Tahoma" w:cs="Tahoma"/>
          <w:sz w:val="18"/>
          <w:szCs w:val="18"/>
        </w:rPr>
      </w:pPr>
    </w:p>
    <w:p w14:paraId="500EB0F1" w14:textId="77777777" w:rsidR="00E62C1B" w:rsidRPr="00E62C1B" w:rsidRDefault="00E62C1B" w:rsidP="00E62C1B">
      <w:pPr>
        <w:suppressAutoHyphens/>
        <w:jc w:val="both"/>
        <w:rPr>
          <w:rFonts w:ascii="Tahoma" w:hAnsi="Tahoma" w:cs="Tahoma"/>
          <w:b/>
          <w:bCs/>
          <w:sz w:val="20"/>
          <w:szCs w:val="20"/>
        </w:rPr>
      </w:pPr>
      <w:r w:rsidRPr="00E62C1B">
        <w:rPr>
          <w:rFonts w:ascii="Tahoma" w:hAnsi="Tahoma" w:cs="Tahoma"/>
          <w:b/>
          <w:bCs/>
          <w:sz w:val="20"/>
          <w:szCs w:val="20"/>
        </w:rPr>
        <w:t>II.I. PRZEDMIOTOWE ŚRODKI DOWODOWE</w:t>
      </w:r>
    </w:p>
    <w:p w14:paraId="5EA6EF7B" w14:textId="77777777" w:rsidR="00E62C1B" w:rsidRPr="00E62C1B" w:rsidRDefault="00E62C1B" w:rsidP="00E62C1B">
      <w:pPr>
        <w:suppressAutoHyphens/>
        <w:jc w:val="both"/>
        <w:rPr>
          <w:rFonts w:ascii="Tahoma" w:hAnsi="Tahoma" w:cs="Tahoma"/>
          <w:b/>
          <w:bCs/>
          <w:sz w:val="20"/>
          <w:szCs w:val="20"/>
        </w:rPr>
      </w:pPr>
    </w:p>
    <w:p w14:paraId="453E2B08" w14:textId="77777777" w:rsidR="00E62C1B" w:rsidRPr="00E62C1B" w:rsidRDefault="00E62C1B" w:rsidP="00BC23A0">
      <w:pPr>
        <w:numPr>
          <w:ilvl w:val="0"/>
          <w:numId w:val="77"/>
        </w:numPr>
        <w:tabs>
          <w:tab w:val="num" w:pos="426"/>
        </w:tabs>
        <w:suppressAutoHyphens/>
        <w:ind w:left="426" w:hanging="426"/>
        <w:jc w:val="both"/>
        <w:rPr>
          <w:rFonts w:ascii="Tahoma" w:hAnsi="Tahoma" w:cs="Tahoma"/>
          <w:bCs/>
          <w:sz w:val="18"/>
          <w:szCs w:val="18"/>
        </w:rPr>
      </w:pPr>
      <w:r w:rsidRPr="00E62C1B">
        <w:rPr>
          <w:rFonts w:ascii="Tahoma" w:hAnsi="Tahoma" w:cs="Tahoma"/>
          <w:bCs/>
          <w:sz w:val="18"/>
          <w:szCs w:val="18"/>
        </w:rPr>
        <w:t xml:space="preserve">W celu potwierdzenia, że oferowane dostawy spełniają określone przez Zamawiającego wymagania, cechy lub kryteria, Wykonawca zobowiązany jest </w:t>
      </w:r>
      <w:r w:rsidRPr="00E62C1B">
        <w:rPr>
          <w:rFonts w:ascii="Tahoma" w:hAnsi="Tahoma" w:cs="Tahoma"/>
          <w:b/>
          <w:bCs/>
          <w:sz w:val="18"/>
          <w:szCs w:val="18"/>
        </w:rPr>
        <w:t>złożyć wraz z ofertą</w:t>
      </w:r>
      <w:r w:rsidRPr="00E62C1B">
        <w:rPr>
          <w:rFonts w:ascii="Tahoma" w:hAnsi="Tahoma" w:cs="Tahoma"/>
          <w:bCs/>
          <w:sz w:val="18"/>
          <w:szCs w:val="18"/>
        </w:rPr>
        <w:t xml:space="preserve"> następujące </w:t>
      </w:r>
      <w:r w:rsidRPr="00E62C1B">
        <w:rPr>
          <w:rFonts w:ascii="Tahoma" w:hAnsi="Tahoma" w:cs="Tahoma"/>
          <w:b/>
          <w:bCs/>
          <w:sz w:val="18"/>
          <w:szCs w:val="18"/>
        </w:rPr>
        <w:t>przedmiotowe środki dowodowe:</w:t>
      </w:r>
    </w:p>
    <w:p w14:paraId="7D05BA94" w14:textId="77777777" w:rsidR="00E62C1B" w:rsidRPr="00E62C1B" w:rsidRDefault="00E62C1B" w:rsidP="00BC23A0">
      <w:pPr>
        <w:numPr>
          <w:ilvl w:val="1"/>
          <w:numId w:val="78"/>
        </w:numPr>
        <w:suppressAutoHyphens/>
        <w:contextualSpacing/>
        <w:rPr>
          <w:rFonts w:ascii="Tahoma" w:eastAsia="Calibri" w:hAnsi="Tahoma" w:cs="Tahoma"/>
          <w:b/>
          <w:sz w:val="18"/>
          <w:szCs w:val="18"/>
          <w:lang w:eastAsia="zh-CN"/>
        </w:rPr>
      </w:pPr>
      <w:r w:rsidRPr="00E62C1B">
        <w:rPr>
          <w:rFonts w:ascii="Tahoma" w:hAnsi="Tahoma" w:cs="Tahoma"/>
          <w:sz w:val="18"/>
          <w:szCs w:val="18"/>
        </w:rPr>
        <w:t xml:space="preserve">W celu potwierdzenia zgodności oferowanej dostawy z wymaganymi cechami zgodnie z art. 104-106 Ustawy, </w:t>
      </w:r>
      <w:r w:rsidRPr="00E62C1B">
        <w:rPr>
          <w:rFonts w:ascii="Tahoma" w:hAnsi="Tahoma" w:cs="Tahoma"/>
          <w:b/>
          <w:sz w:val="18"/>
          <w:szCs w:val="18"/>
        </w:rPr>
        <w:t>Zamawiający określa następujące przedmiotowe środki dowodowe</w:t>
      </w:r>
      <w:r w:rsidRPr="00E62C1B">
        <w:rPr>
          <w:rFonts w:ascii="Tahoma" w:hAnsi="Tahoma" w:cs="Tahoma"/>
          <w:sz w:val="18"/>
          <w:szCs w:val="18"/>
        </w:rPr>
        <w:t xml:space="preserve">, jakie mają dostarczyć Wykonawcy </w:t>
      </w:r>
      <w:r w:rsidRPr="00E62C1B">
        <w:rPr>
          <w:rFonts w:ascii="Tahoma" w:hAnsi="Tahoma" w:cs="Tahoma"/>
          <w:b/>
          <w:sz w:val="18"/>
          <w:szCs w:val="18"/>
          <w:u w:val="single"/>
        </w:rPr>
        <w:t>wraz z ofertą</w:t>
      </w:r>
      <w:r w:rsidRPr="00E62C1B">
        <w:rPr>
          <w:rFonts w:ascii="Tahoma" w:hAnsi="Tahoma" w:cs="Tahoma"/>
          <w:sz w:val="18"/>
          <w:szCs w:val="18"/>
        </w:rPr>
        <w:t>:</w:t>
      </w:r>
    </w:p>
    <w:p w14:paraId="5FD3B673" w14:textId="5E3998A8" w:rsidR="00E62C1B" w:rsidRPr="006835C0" w:rsidRDefault="00E62C1B" w:rsidP="00BC23A0">
      <w:pPr>
        <w:numPr>
          <w:ilvl w:val="1"/>
          <w:numId w:val="77"/>
        </w:numPr>
        <w:tabs>
          <w:tab w:val="num" w:pos="426"/>
        </w:tabs>
        <w:ind w:left="1134" w:hanging="426"/>
        <w:jc w:val="both"/>
        <w:rPr>
          <w:rFonts w:ascii="Tahoma" w:hAnsi="Tahoma" w:cs="Tahoma"/>
          <w:bCs/>
          <w:sz w:val="18"/>
          <w:szCs w:val="18"/>
        </w:rPr>
      </w:pPr>
      <w:r w:rsidRPr="00E62C1B">
        <w:rPr>
          <w:rFonts w:ascii="Tahoma" w:hAnsi="Tahoma" w:cs="Tahoma"/>
          <w:b/>
          <w:sz w:val="18"/>
          <w:szCs w:val="18"/>
        </w:rPr>
        <w:t>Informacje (np. katalogi, prospekty, ulotki, instrukcje użytkowania) nt. parametrów oferowanego towaru</w:t>
      </w:r>
      <w:r w:rsidRPr="00E62C1B">
        <w:rPr>
          <w:rFonts w:ascii="Tahoma" w:hAnsi="Tahoma" w:cs="Tahoma"/>
          <w:sz w:val="18"/>
          <w:szCs w:val="18"/>
        </w:rPr>
        <w:t>, potwierdzające zgodność z przedmiotem zamówienia, określonym w Formularzu asortymentowo-cenowym (załącznik nr 2 do SWZ).</w:t>
      </w:r>
      <w:r w:rsidR="00B241B0" w:rsidRPr="00B241B0">
        <w:rPr>
          <w:rFonts w:ascii="Tahoma" w:hAnsi="Tahoma" w:cs="Tahoma"/>
          <w:sz w:val="18"/>
          <w:szCs w:val="18"/>
        </w:rPr>
        <w:t xml:space="preserve"> </w:t>
      </w:r>
      <w:r w:rsidR="00B241B0" w:rsidRPr="00B241B0">
        <w:rPr>
          <w:rFonts w:ascii="Tahoma" w:hAnsi="Tahoma" w:cs="Tahoma"/>
          <w:sz w:val="18"/>
          <w:szCs w:val="18"/>
          <w:u w:val="single"/>
        </w:rPr>
        <w:t>Jeżeli ww. informacje nie będą potwierdzały wszystkich wymaganych parametrów, Wykonawca jest zobowiązany złożyć oświadczenie, że oferowany towar spełnia wszystkie wymagane parametry techniczne.</w:t>
      </w:r>
    </w:p>
    <w:p w14:paraId="1D10B1E3" w14:textId="77777777" w:rsidR="006835C0" w:rsidRPr="00B94077" w:rsidRDefault="006835C0" w:rsidP="00BC23A0">
      <w:pPr>
        <w:numPr>
          <w:ilvl w:val="1"/>
          <w:numId w:val="77"/>
        </w:numPr>
        <w:tabs>
          <w:tab w:val="clear" w:pos="1440"/>
        </w:tabs>
        <w:ind w:left="1134" w:hanging="425"/>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1E326231" w14:textId="5E497A28" w:rsidR="006835C0" w:rsidRPr="00B94077" w:rsidRDefault="006835C0" w:rsidP="00BC23A0">
      <w:pPr>
        <w:numPr>
          <w:ilvl w:val="1"/>
          <w:numId w:val="77"/>
        </w:numPr>
        <w:tabs>
          <w:tab w:val="clear" w:pos="1440"/>
        </w:tabs>
        <w:ind w:left="1134" w:hanging="425"/>
        <w:jc w:val="both"/>
        <w:rPr>
          <w:rFonts w:ascii="Tahoma" w:hAnsi="Tahoma" w:cs="Tahoma"/>
          <w:sz w:val="18"/>
          <w:szCs w:val="18"/>
        </w:rPr>
      </w:pPr>
      <w:r w:rsidRPr="00B94077">
        <w:rPr>
          <w:rFonts w:ascii="Tahoma" w:hAnsi="Tahoma" w:cs="Tahoma"/>
          <w:sz w:val="18"/>
          <w:szCs w:val="18"/>
        </w:rPr>
        <w:t xml:space="preserve">Kopia ważnych posiadanych </w:t>
      </w:r>
      <w:proofErr w:type="spellStart"/>
      <w:r w:rsidRPr="00B94077">
        <w:rPr>
          <w:rFonts w:ascii="Tahoma" w:hAnsi="Tahoma" w:cs="Tahoma"/>
          <w:sz w:val="18"/>
          <w:szCs w:val="18"/>
        </w:rPr>
        <w:t>dopuszczeń</w:t>
      </w:r>
      <w:proofErr w:type="spellEnd"/>
      <w:r w:rsidRPr="00B94077">
        <w:rPr>
          <w:rFonts w:ascii="Tahoma" w:hAnsi="Tahoma" w:cs="Tahoma"/>
          <w:sz w:val="18"/>
          <w:szCs w:val="18"/>
        </w:rPr>
        <w:t xml:space="preserve"> do obrotu zgodnie z wymogami ustawy z dnia 7 kwietnia 2022 r. o wyrobach medycznych (Dz.U. 2022, poz. 9</w:t>
      </w:r>
      <w:r w:rsidR="00C3617A">
        <w:rPr>
          <w:rFonts w:ascii="Tahoma" w:hAnsi="Tahoma" w:cs="Tahoma"/>
          <w:sz w:val="18"/>
          <w:szCs w:val="18"/>
        </w:rPr>
        <w:t xml:space="preserve">74), w tym deklaracja zgodności </w:t>
      </w:r>
      <w:r w:rsidR="00C24344">
        <w:rPr>
          <w:rFonts w:ascii="Tahoma" w:hAnsi="Tahoma" w:cs="Tahoma"/>
          <w:sz w:val="18"/>
          <w:szCs w:val="18"/>
        </w:rPr>
        <w:t>–</w:t>
      </w:r>
      <w:r w:rsidR="00C3617A">
        <w:rPr>
          <w:rFonts w:ascii="Tahoma" w:hAnsi="Tahoma" w:cs="Tahoma"/>
          <w:sz w:val="18"/>
          <w:szCs w:val="18"/>
        </w:rPr>
        <w:t xml:space="preserve"> </w:t>
      </w:r>
      <w:r w:rsidR="00C24344" w:rsidRPr="00C24344">
        <w:rPr>
          <w:rFonts w:ascii="Tahoma" w:hAnsi="Tahoma" w:cs="Tahoma"/>
          <w:b/>
          <w:sz w:val="18"/>
          <w:szCs w:val="18"/>
        </w:rPr>
        <w:t>dotyczy Pakietu 1 poz. 1–</w:t>
      </w:r>
      <w:r w:rsidR="00195139">
        <w:rPr>
          <w:rFonts w:ascii="Tahoma" w:hAnsi="Tahoma" w:cs="Tahoma"/>
          <w:b/>
          <w:sz w:val="18"/>
          <w:szCs w:val="18"/>
        </w:rPr>
        <w:t>6.</w:t>
      </w:r>
    </w:p>
    <w:p w14:paraId="62A23E32" w14:textId="14ACF427" w:rsidR="006835C0" w:rsidRPr="00E62C1B" w:rsidRDefault="006835C0" w:rsidP="00BC23A0">
      <w:pPr>
        <w:numPr>
          <w:ilvl w:val="1"/>
          <w:numId w:val="77"/>
        </w:numPr>
        <w:tabs>
          <w:tab w:val="num" w:pos="426"/>
        </w:tabs>
        <w:ind w:left="1134" w:hanging="425"/>
        <w:jc w:val="both"/>
        <w:rPr>
          <w:rFonts w:ascii="Tahoma" w:hAnsi="Tahoma" w:cs="Tahoma"/>
          <w:bCs/>
          <w:sz w:val="18"/>
          <w:szCs w:val="18"/>
        </w:rPr>
      </w:pPr>
      <w:r w:rsidRPr="00B94077">
        <w:rPr>
          <w:rFonts w:ascii="Tahoma" w:hAnsi="Tahoma" w:cs="Tahoma"/>
          <w:sz w:val="18"/>
          <w:szCs w:val="18"/>
        </w:rPr>
        <w:t>Deklaracje zgodności UE albo oświadczenie, o którym mowa w art. 22 ust. 1 lub 3 rozporządzenia 2017/745</w:t>
      </w:r>
      <w:r w:rsidR="00C24344">
        <w:rPr>
          <w:rFonts w:ascii="Tahoma" w:hAnsi="Tahoma" w:cs="Tahoma"/>
          <w:sz w:val="18"/>
          <w:szCs w:val="18"/>
        </w:rPr>
        <w:t xml:space="preserve"> –</w:t>
      </w:r>
      <w:r w:rsidR="00C24344" w:rsidRPr="00C24344">
        <w:rPr>
          <w:rFonts w:ascii="Tahoma" w:hAnsi="Tahoma" w:cs="Tahoma"/>
          <w:b/>
          <w:sz w:val="18"/>
          <w:szCs w:val="18"/>
        </w:rPr>
        <w:t xml:space="preserve"> dotyczy Pakietu 1 poz. 1–</w:t>
      </w:r>
      <w:r w:rsidR="00630115">
        <w:rPr>
          <w:rFonts w:ascii="Tahoma" w:hAnsi="Tahoma" w:cs="Tahoma"/>
          <w:b/>
          <w:sz w:val="18"/>
          <w:szCs w:val="18"/>
        </w:rPr>
        <w:t>6.</w:t>
      </w:r>
    </w:p>
    <w:p w14:paraId="70EE2625" w14:textId="77777777" w:rsidR="00E34D56" w:rsidRPr="005A570B" w:rsidRDefault="00E34D56" w:rsidP="00E75D8A">
      <w:pPr>
        <w:numPr>
          <w:ilvl w:val="0"/>
          <w:numId w:val="77"/>
        </w:numPr>
        <w:tabs>
          <w:tab w:val="clear" w:pos="502"/>
          <w:tab w:val="num" w:pos="426"/>
          <w:tab w:val="num" w:pos="720"/>
        </w:tabs>
        <w:suppressAutoHyphens/>
        <w:ind w:left="425" w:hanging="425"/>
        <w:jc w:val="both"/>
        <w:rPr>
          <w:rFonts w:ascii="Tahoma" w:hAnsi="Tahoma" w:cs="Tahoma"/>
          <w:bCs/>
          <w:sz w:val="18"/>
          <w:szCs w:val="18"/>
        </w:rPr>
      </w:pPr>
      <w:r w:rsidRPr="005A570B">
        <w:rPr>
          <w:rFonts w:ascii="Tahoma" w:hAnsi="Tahoma" w:cs="Tahoma"/>
          <w:bCs/>
          <w:sz w:val="18"/>
          <w:szCs w:val="18"/>
        </w:rPr>
        <w:t>Jeżeli Wykonawca nie złoży ww. przedmiotowych środków dowodowych lub złożone przedmiotowe środki dowodowe będą niekompletne, Zamawiający wezwie do ich złożenia lub uzupełnienia w wyznaczonym terminie.</w:t>
      </w:r>
    </w:p>
    <w:p w14:paraId="7B3A3AC5" w14:textId="2665811C" w:rsidR="00E34D56" w:rsidRPr="005A570B" w:rsidRDefault="00E34D56" w:rsidP="00E75D8A">
      <w:pPr>
        <w:numPr>
          <w:ilvl w:val="0"/>
          <w:numId w:val="77"/>
        </w:numPr>
        <w:tabs>
          <w:tab w:val="clear" w:pos="502"/>
          <w:tab w:val="num" w:pos="426"/>
          <w:tab w:val="num" w:pos="720"/>
        </w:tabs>
        <w:suppressAutoHyphens/>
        <w:ind w:left="425" w:hanging="425"/>
        <w:jc w:val="both"/>
        <w:rPr>
          <w:rFonts w:ascii="Tahoma" w:hAnsi="Tahoma" w:cs="Tahoma"/>
          <w:bCs/>
          <w:sz w:val="18"/>
          <w:szCs w:val="18"/>
        </w:rPr>
      </w:pPr>
      <w:r w:rsidRPr="005A570B">
        <w:rPr>
          <w:rFonts w:ascii="Tahoma" w:hAnsi="Tahoma" w:cs="Tahoma"/>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r w:rsidR="00242ACB">
        <w:rPr>
          <w:rFonts w:ascii="Tahoma" w:hAnsi="Tahoma" w:cs="Tahoma"/>
          <w:bCs/>
          <w:sz w:val="18"/>
          <w:szCs w:val="18"/>
        </w:rPr>
        <w:t>.</w:t>
      </w:r>
    </w:p>
    <w:p w14:paraId="4C76BC34" w14:textId="79734DE7" w:rsidR="00973F5F" w:rsidRDefault="00E34D56" w:rsidP="00E34D56">
      <w:pPr>
        <w:pStyle w:val="Tekstpodstawowywcity3"/>
        <w:ind w:left="0"/>
        <w:rPr>
          <w:bCs/>
          <w:sz w:val="18"/>
          <w:szCs w:val="18"/>
        </w:rPr>
      </w:pPr>
      <w:r w:rsidRPr="005A570B">
        <w:rPr>
          <w:bCs/>
          <w:sz w:val="18"/>
          <w:szCs w:val="18"/>
        </w:rPr>
        <w:t>Zamawiający może żądać od Wykonawców wyjaśnień dotyczących treści przedmiotowych środków dowodowych.</w:t>
      </w:r>
    </w:p>
    <w:p w14:paraId="57809698" w14:textId="77777777" w:rsidR="00E34D56" w:rsidRPr="00D34881" w:rsidRDefault="00E34D56" w:rsidP="00E34D56">
      <w:pPr>
        <w:pStyle w:val="Tekstpodstawowywcity3"/>
        <w:ind w:left="0"/>
        <w:rPr>
          <w:b/>
          <w:bCs/>
        </w:rPr>
      </w:pPr>
    </w:p>
    <w:p w14:paraId="021EE951" w14:textId="77777777" w:rsidR="00973F5F" w:rsidRPr="00D34881" w:rsidRDefault="00973F5F" w:rsidP="00973F5F">
      <w:pPr>
        <w:jc w:val="both"/>
        <w:rPr>
          <w:rFonts w:ascii="Tahoma" w:hAnsi="Tahoma" w:cs="Tahoma"/>
          <w:b/>
          <w:sz w:val="20"/>
          <w:szCs w:val="20"/>
        </w:rPr>
      </w:pPr>
      <w:r w:rsidRPr="00D34881">
        <w:rPr>
          <w:rFonts w:ascii="Tahoma" w:hAnsi="Tahoma" w:cs="Tahoma"/>
          <w:b/>
          <w:sz w:val="20"/>
          <w:szCs w:val="20"/>
        </w:rPr>
        <w:t xml:space="preserve">III. TERMIN I MIEJSCE WYKONANIA UMOWY </w:t>
      </w:r>
    </w:p>
    <w:p w14:paraId="76E97468" w14:textId="77777777" w:rsidR="00973F5F" w:rsidRPr="00D34881" w:rsidRDefault="00973F5F" w:rsidP="00973F5F">
      <w:pPr>
        <w:jc w:val="both"/>
        <w:rPr>
          <w:rFonts w:ascii="Tahoma" w:hAnsi="Tahoma" w:cs="Tahoma"/>
          <w:b/>
          <w:sz w:val="20"/>
          <w:szCs w:val="20"/>
        </w:rPr>
      </w:pPr>
    </w:p>
    <w:p w14:paraId="5D1B6EA3" w14:textId="4169724D" w:rsidR="00502FDE" w:rsidRPr="00D34881" w:rsidRDefault="00502FDE" w:rsidP="00BC23A0">
      <w:pPr>
        <w:numPr>
          <w:ilvl w:val="0"/>
          <w:numId w:val="43"/>
        </w:numPr>
        <w:tabs>
          <w:tab w:val="left" w:pos="851"/>
        </w:tabs>
        <w:ind w:left="851" w:hanging="425"/>
        <w:jc w:val="both"/>
        <w:rPr>
          <w:rFonts w:ascii="Tahoma" w:hAnsi="Tahoma" w:cs="Tahoma"/>
          <w:b/>
          <w:sz w:val="18"/>
          <w:szCs w:val="18"/>
        </w:rPr>
      </w:pPr>
      <w:r w:rsidRPr="00D34881">
        <w:rPr>
          <w:rFonts w:ascii="Tahoma" w:hAnsi="Tahoma" w:cs="Tahoma"/>
          <w:b/>
          <w:sz w:val="18"/>
          <w:szCs w:val="18"/>
        </w:rPr>
        <w:t>Termin realizacji zamówienia:</w:t>
      </w:r>
    </w:p>
    <w:p w14:paraId="795C1135" w14:textId="31B67106" w:rsidR="006F3C72" w:rsidRPr="00D34881" w:rsidRDefault="000F1479" w:rsidP="00502FDE">
      <w:pPr>
        <w:tabs>
          <w:tab w:val="left" w:pos="851"/>
        </w:tabs>
        <w:ind w:left="851"/>
        <w:jc w:val="both"/>
        <w:rPr>
          <w:rFonts w:ascii="Tahoma" w:hAnsi="Tahoma" w:cs="Tahoma"/>
          <w:b/>
          <w:sz w:val="18"/>
          <w:szCs w:val="18"/>
          <w:u w:val="single"/>
        </w:rPr>
      </w:pPr>
      <w:r>
        <w:rPr>
          <w:rFonts w:ascii="Tahoma" w:hAnsi="Tahoma" w:cs="Tahoma"/>
          <w:b/>
          <w:sz w:val="18"/>
          <w:szCs w:val="18"/>
          <w:u w:val="single"/>
        </w:rPr>
        <w:t>24 miesiące</w:t>
      </w:r>
      <w:r w:rsidR="006F3C72" w:rsidRPr="00D34881">
        <w:rPr>
          <w:rFonts w:ascii="Tahoma" w:hAnsi="Tahoma" w:cs="Tahoma"/>
          <w:b/>
          <w:sz w:val="18"/>
          <w:szCs w:val="18"/>
          <w:u w:val="single"/>
        </w:rPr>
        <w:t xml:space="preserve"> – od dnia zawarcia umowy</w:t>
      </w:r>
    </w:p>
    <w:p w14:paraId="718EDDF5" w14:textId="47664189" w:rsidR="00502FDE" w:rsidRPr="00D34881" w:rsidRDefault="00502FDE" w:rsidP="003E7720">
      <w:pPr>
        <w:tabs>
          <w:tab w:val="left" w:pos="240"/>
          <w:tab w:val="left" w:pos="851"/>
        </w:tabs>
        <w:ind w:firstLine="851"/>
        <w:jc w:val="both"/>
        <w:rPr>
          <w:rFonts w:ascii="Tahoma" w:hAnsi="Tahoma" w:cs="Tahoma"/>
          <w:sz w:val="18"/>
          <w:szCs w:val="18"/>
        </w:rPr>
      </w:pPr>
      <w:r w:rsidRPr="00D34881">
        <w:rPr>
          <w:rFonts w:ascii="Tahoma" w:hAnsi="Tahoma" w:cs="Tahoma"/>
          <w:sz w:val="18"/>
          <w:szCs w:val="18"/>
        </w:rPr>
        <w:t>zamówienia cząstkowe będą realizowane zgodnie z bieżącym zapotrzebowaniem Zamawiającego:</w:t>
      </w:r>
    </w:p>
    <w:p w14:paraId="10E5E563" w14:textId="228E418D" w:rsidR="00502FDE" w:rsidRPr="00D34881" w:rsidRDefault="00502FDE" w:rsidP="00BC23A0">
      <w:pPr>
        <w:numPr>
          <w:ilvl w:val="1"/>
          <w:numId w:val="50"/>
        </w:numPr>
        <w:tabs>
          <w:tab w:val="left" w:pos="851"/>
        </w:tabs>
        <w:ind w:left="1418" w:hanging="567"/>
        <w:jc w:val="both"/>
        <w:rPr>
          <w:rFonts w:ascii="Tahoma" w:hAnsi="Tahoma" w:cs="Tahoma"/>
          <w:sz w:val="18"/>
          <w:szCs w:val="18"/>
        </w:rPr>
      </w:pPr>
      <w:r w:rsidRPr="00D34881">
        <w:rPr>
          <w:rFonts w:ascii="Tahoma" w:hAnsi="Tahoma" w:cs="Tahoma"/>
          <w:sz w:val="18"/>
          <w:szCs w:val="18"/>
        </w:rPr>
        <w:t xml:space="preserve">Termin realizacji zamówień </w:t>
      </w:r>
      <w:r w:rsidR="00163A22" w:rsidRPr="00D34881">
        <w:rPr>
          <w:rFonts w:ascii="Tahoma" w:hAnsi="Tahoma" w:cs="Tahoma"/>
          <w:sz w:val="18"/>
          <w:szCs w:val="18"/>
        </w:rPr>
        <w:t xml:space="preserve">cząstkowych </w:t>
      </w:r>
      <w:r w:rsidRPr="00D34881">
        <w:rPr>
          <w:rFonts w:ascii="Tahoma" w:hAnsi="Tahoma" w:cs="Tahoma"/>
          <w:sz w:val="18"/>
          <w:szCs w:val="18"/>
        </w:rPr>
        <w:t xml:space="preserve">– w ciągu </w:t>
      </w:r>
      <w:r w:rsidR="00053AAC">
        <w:rPr>
          <w:rFonts w:ascii="Tahoma" w:hAnsi="Tahoma" w:cs="Tahoma"/>
          <w:b/>
          <w:sz w:val="18"/>
          <w:szCs w:val="18"/>
        </w:rPr>
        <w:t>7</w:t>
      </w:r>
      <w:r w:rsidRPr="00D34881">
        <w:rPr>
          <w:rFonts w:ascii="Tahoma" w:hAnsi="Tahoma" w:cs="Tahoma"/>
          <w:b/>
          <w:sz w:val="18"/>
          <w:szCs w:val="18"/>
        </w:rPr>
        <w:t xml:space="preserve"> dni</w:t>
      </w:r>
      <w:r w:rsidRPr="00D34881">
        <w:rPr>
          <w:rFonts w:ascii="Tahoma" w:hAnsi="Tahoma" w:cs="Tahoma"/>
          <w:sz w:val="18"/>
          <w:szCs w:val="18"/>
        </w:rPr>
        <w:t xml:space="preserve"> </w:t>
      </w:r>
      <w:r w:rsidR="00E115B7" w:rsidRPr="00D34881">
        <w:rPr>
          <w:rFonts w:ascii="Tahoma" w:hAnsi="Tahoma" w:cs="Tahoma"/>
          <w:b/>
          <w:bCs/>
          <w:sz w:val="18"/>
          <w:szCs w:val="18"/>
        </w:rPr>
        <w:t xml:space="preserve">roboczych </w:t>
      </w:r>
      <w:r w:rsidRPr="00D34881">
        <w:rPr>
          <w:rFonts w:ascii="Tahoma" w:hAnsi="Tahoma" w:cs="Tahoma"/>
          <w:sz w:val="18"/>
          <w:szCs w:val="18"/>
        </w:rPr>
        <w:t>(</w:t>
      </w:r>
      <w:r w:rsidR="00754F55" w:rsidRPr="00754F55">
        <w:rPr>
          <w:rFonts w:ascii="Tahoma" w:hAnsi="Tahoma" w:cs="Tahoma"/>
          <w:sz w:val="18"/>
          <w:szCs w:val="18"/>
        </w:rPr>
        <w:t>pn</w:t>
      </w:r>
      <w:r w:rsidR="00754F55">
        <w:rPr>
          <w:rFonts w:ascii="Tahoma" w:hAnsi="Tahoma" w:cs="Tahoma"/>
          <w:sz w:val="18"/>
          <w:szCs w:val="18"/>
        </w:rPr>
        <w:t>.</w:t>
      </w:r>
      <w:r w:rsidR="00754F55" w:rsidRPr="00754F55">
        <w:rPr>
          <w:rFonts w:ascii="Tahoma" w:hAnsi="Tahoma" w:cs="Tahoma"/>
          <w:sz w:val="18"/>
          <w:szCs w:val="18"/>
        </w:rPr>
        <w:t xml:space="preserve"> – pt</w:t>
      </w:r>
      <w:r w:rsidR="00754F55">
        <w:rPr>
          <w:rFonts w:ascii="Tahoma" w:hAnsi="Tahoma" w:cs="Tahoma"/>
          <w:sz w:val="18"/>
          <w:szCs w:val="18"/>
        </w:rPr>
        <w:t>.</w:t>
      </w:r>
      <w:r w:rsidR="00754F55" w:rsidRPr="00754F55">
        <w:rPr>
          <w:rFonts w:ascii="Tahoma" w:hAnsi="Tahoma" w:cs="Tahoma"/>
          <w:sz w:val="18"/>
          <w:szCs w:val="18"/>
        </w:rPr>
        <w:t>, za wyjątkiem dni ustawowo wolnych od pracy</w:t>
      </w:r>
      <w:r w:rsidRPr="00D34881">
        <w:rPr>
          <w:rFonts w:ascii="Tahoma" w:hAnsi="Tahoma" w:cs="Tahoma"/>
          <w:sz w:val="18"/>
          <w:szCs w:val="18"/>
        </w:rPr>
        <w:t xml:space="preserve">). </w:t>
      </w:r>
    </w:p>
    <w:p w14:paraId="64624E95" w14:textId="77777777" w:rsidR="00502FDE" w:rsidRPr="00D34881" w:rsidRDefault="00502FDE" w:rsidP="00BC23A0">
      <w:pPr>
        <w:numPr>
          <w:ilvl w:val="0"/>
          <w:numId w:val="43"/>
        </w:numPr>
        <w:tabs>
          <w:tab w:val="left" w:pos="851"/>
        </w:tabs>
        <w:ind w:left="851" w:hanging="425"/>
        <w:jc w:val="both"/>
        <w:rPr>
          <w:rFonts w:ascii="Tahoma" w:hAnsi="Tahoma" w:cs="Tahoma"/>
          <w:sz w:val="18"/>
          <w:szCs w:val="18"/>
        </w:rPr>
      </w:pPr>
      <w:r w:rsidRPr="00D34881">
        <w:rPr>
          <w:rFonts w:ascii="Tahoma" w:hAnsi="Tahoma" w:cs="Tahoma"/>
          <w:b/>
          <w:sz w:val="18"/>
          <w:szCs w:val="18"/>
        </w:rPr>
        <w:t>Miejsce wykonania zamówienia:</w:t>
      </w:r>
    </w:p>
    <w:p w14:paraId="2A6D9919" w14:textId="77777777" w:rsidR="00502FDE" w:rsidRPr="00D34881" w:rsidRDefault="00502FDE" w:rsidP="00BC23A0">
      <w:pPr>
        <w:widowControl w:val="0"/>
        <w:numPr>
          <w:ilvl w:val="1"/>
          <w:numId w:val="43"/>
        </w:numPr>
        <w:tabs>
          <w:tab w:val="left" w:pos="851"/>
        </w:tabs>
        <w:autoSpaceDE w:val="0"/>
        <w:autoSpaceDN w:val="0"/>
        <w:adjustRightInd w:val="0"/>
        <w:ind w:left="851" w:firstLine="0"/>
        <w:jc w:val="both"/>
        <w:rPr>
          <w:rFonts w:ascii="Tahoma" w:hAnsi="Tahoma" w:cs="Tahoma"/>
          <w:bCs/>
          <w:sz w:val="18"/>
          <w:szCs w:val="18"/>
        </w:rPr>
      </w:pPr>
      <w:r w:rsidRPr="00D34881">
        <w:rPr>
          <w:rFonts w:ascii="Tahoma" w:hAnsi="Tahoma" w:cs="Tahoma"/>
          <w:bCs/>
          <w:sz w:val="18"/>
          <w:szCs w:val="18"/>
        </w:rPr>
        <w:t>Uniwersytecki Szpital Kliniczny nr 1 im. N. Barlickiego w Łodzi ul. Kopcińskiego 22, 90-153 Łódź.</w:t>
      </w:r>
    </w:p>
    <w:p w14:paraId="0B3FB017" w14:textId="77777777" w:rsidR="00973F5F" w:rsidRPr="00D34881" w:rsidRDefault="00973F5F" w:rsidP="00973F5F">
      <w:pPr>
        <w:suppressAutoHyphens/>
        <w:jc w:val="both"/>
        <w:rPr>
          <w:rFonts w:ascii="Tahoma" w:hAnsi="Tahoma" w:cs="Tahoma"/>
          <w:b/>
          <w:bCs/>
          <w:sz w:val="18"/>
          <w:szCs w:val="18"/>
        </w:rPr>
      </w:pPr>
    </w:p>
    <w:p w14:paraId="25531C80" w14:textId="22231176" w:rsidR="00973F5F" w:rsidRPr="00D34881" w:rsidRDefault="00973F5F" w:rsidP="00973F5F">
      <w:pPr>
        <w:suppressAutoHyphens/>
        <w:jc w:val="both"/>
        <w:rPr>
          <w:rFonts w:ascii="Tahoma" w:hAnsi="Tahoma" w:cs="Tahoma"/>
          <w:b/>
          <w:bCs/>
          <w:sz w:val="18"/>
          <w:szCs w:val="18"/>
        </w:rPr>
      </w:pPr>
      <w:r w:rsidRPr="00D34881">
        <w:rPr>
          <w:rFonts w:ascii="Tahoma" w:hAnsi="Tahoma" w:cs="Tahoma"/>
          <w:b/>
          <w:bCs/>
          <w:sz w:val="18"/>
          <w:szCs w:val="18"/>
        </w:rPr>
        <w:t xml:space="preserve">IV. WARUNKI UDZIAŁU W POSTĘPOWANIU </w:t>
      </w:r>
    </w:p>
    <w:p w14:paraId="3661915E" w14:textId="77777777" w:rsidR="00FD56C9" w:rsidRPr="00D34881" w:rsidRDefault="00FD56C9" w:rsidP="00973F5F">
      <w:pPr>
        <w:suppressAutoHyphens/>
        <w:jc w:val="both"/>
        <w:rPr>
          <w:rFonts w:ascii="Tahoma" w:hAnsi="Tahoma" w:cs="Tahoma"/>
          <w:b/>
          <w:bCs/>
          <w:sz w:val="18"/>
          <w:szCs w:val="18"/>
        </w:rPr>
      </w:pPr>
    </w:p>
    <w:p w14:paraId="5B3451B1" w14:textId="77777777" w:rsidR="00FD56C9" w:rsidRPr="00D34881" w:rsidRDefault="00FD56C9" w:rsidP="001F1AC4">
      <w:pPr>
        <w:numPr>
          <w:ilvl w:val="0"/>
          <w:numId w:val="13"/>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D34881">
        <w:rPr>
          <w:rFonts w:ascii="Tahoma" w:hAnsi="Tahoma" w:cs="Tahoma"/>
          <w:b/>
          <w:bCs/>
          <w:sz w:val="18"/>
          <w:szCs w:val="18"/>
          <w:shd w:val="clear" w:color="auto" w:fill="FFFFFF"/>
        </w:rPr>
        <w:t xml:space="preserve"> </w:t>
      </w:r>
      <w:r w:rsidRPr="00D34881">
        <w:rPr>
          <w:rFonts w:ascii="Tahoma" w:hAnsi="Tahoma" w:cs="Tahoma"/>
          <w:sz w:val="18"/>
          <w:szCs w:val="18"/>
          <w:shd w:val="clear" w:color="auto" w:fill="FFFFFF"/>
        </w:rPr>
        <w:t>udziału w postępowaniu.</w:t>
      </w:r>
    </w:p>
    <w:p w14:paraId="012EE1AD" w14:textId="6E9AEA33" w:rsidR="00FD56C9" w:rsidRPr="00D34881" w:rsidRDefault="00FD56C9" w:rsidP="001F1AC4">
      <w:pPr>
        <w:numPr>
          <w:ilvl w:val="0"/>
          <w:numId w:val="13"/>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spełniają warunki dotyczące:</w:t>
      </w:r>
    </w:p>
    <w:p w14:paraId="7E944C50" w14:textId="59ED0193" w:rsidR="00FD56C9" w:rsidRPr="00D34881" w:rsidRDefault="00FD56C9" w:rsidP="001F1AC4">
      <w:pPr>
        <w:pStyle w:val="Akapitzlist"/>
        <w:numPr>
          <w:ilvl w:val="0"/>
          <w:numId w:val="14"/>
        </w:numPr>
        <w:ind w:left="567" w:right="23" w:hanging="141"/>
        <w:jc w:val="both"/>
        <w:textAlignment w:val="baseline"/>
        <w:rPr>
          <w:rFonts w:ascii="Tahoma" w:hAnsi="Tahoma" w:cs="Tahoma"/>
          <w:sz w:val="18"/>
          <w:szCs w:val="18"/>
        </w:rPr>
      </w:pPr>
      <w:r w:rsidRPr="00D34881">
        <w:rPr>
          <w:rFonts w:ascii="Tahoma" w:hAnsi="Tahoma" w:cs="Tahoma"/>
          <w:b/>
          <w:bCs/>
          <w:sz w:val="18"/>
          <w:szCs w:val="18"/>
        </w:rPr>
        <w:t>zdolności do występowania w obrocie gospodarczym:</w:t>
      </w:r>
    </w:p>
    <w:p w14:paraId="746249B4" w14:textId="46BE1288" w:rsidR="00427BCA" w:rsidRPr="00D34881" w:rsidRDefault="00427BCA" w:rsidP="001F1AC4">
      <w:pPr>
        <w:pStyle w:val="Akapitzlist"/>
        <w:ind w:left="709" w:right="23" w:hanging="142"/>
        <w:jc w:val="both"/>
        <w:textAlignment w:val="baseline"/>
        <w:rPr>
          <w:rFonts w:ascii="Tahoma" w:hAnsi="Tahoma" w:cs="Tahoma"/>
          <w:sz w:val="18"/>
          <w:szCs w:val="18"/>
        </w:rPr>
      </w:pPr>
      <w:r w:rsidRPr="00D34881">
        <w:rPr>
          <w:rFonts w:ascii="Tahoma" w:hAnsi="Tahoma" w:cs="Tahoma"/>
          <w:sz w:val="18"/>
          <w:szCs w:val="18"/>
        </w:rPr>
        <w:t>Zamawiający nie stawia warunku w powyższym zakresie.</w:t>
      </w:r>
    </w:p>
    <w:p w14:paraId="38B5407A" w14:textId="57A3000D" w:rsidR="00FD56C9" w:rsidRPr="00D34881" w:rsidRDefault="00FD56C9" w:rsidP="001F1AC4">
      <w:pPr>
        <w:pStyle w:val="Akapitzlist"/>
        <w:numPr>
          <w:ilvl w:val="0"/>
          <w:numId w:val="14"/>
        </w:numPr>
        <w:spacing w:after="0" w:line="240" w:lineRule="auto"/>
        <w:ind w:left="567" w:right="23" w:hanging="142"/>
        <w:jc w:val="both"/>
        <w:textAlignment w:val="baseline"/>
        <w:rPr>
          <w:rFonts w:ascii="Tahoma" w:hAnsi="Tahoma" w:cs="Tahoma"/>
          <w:sz w:val="18"/>
          <w:szCs w:val="18"/>
        </w:rPr>
      </w:pPr>
      <w:r w:rsidRPr="00D34881">
        <w:rPr>
          <w:rFonts w:ascii="Tahoma" w:hAnsi="Tahoma" w:cs="Tahoma"/>
          <w:b/>
          <w:bCs/>
          <w:sz w:val="18"/>
          <w:szCs w:val="18"/>
        </w:rPr>
        <w:t>uprawnień do prowadzenia określonej działalności gospodarczej lub zawodowej, o ile wynika to z odrębnych przepisów:</w:t>
      </w:r>
    </w:p>
    <w:p w14:paraId="08025C29" w14:textId="377FC843" w:rsidR="00427BCA" w:rsidRPr="00D34881" w:rsidRDefault="00AF457C" w:rsidP="001F1AC4">
      <w:pPr>
        <w:ind w:left="709" w:right="23" w:hanging="142"/>
        <w:jc w:val="both"/>
        <w:rPr>
          <w:rFonts w:ascii="Tahoma" w:eastAsia="Calibri" w:hAnsi="Tahoma" w:cs="Tahoma"/>
          <w:sz w:val="18"/>
          <w:szCs w:val="18"/>
          <w:lang w:eastAsia="en-US"/>
        </w:rPr>
      </w:pPr>
      <w:r w:rsidRPr="00D34881">
        <w:rPr>
          <w:rFonts w:ascii="Tahoma" w:eastAsia="Calibri" w:hAnsi="Tahoma" w:cs="Tahoma"/>
          <w:sz w:val="18"/>
          <w:szCs w:val="18"/>
          <w:lang w:eastAsia="en-US"/>
        </w:rPr>
        <w:t>Zamawiający nie stawia warunku w powyższym zakresie.</w:t>
      </w:r>
    </w:p>
    <w:p w14:paraId="28E408C1" w14:textId="39D7166E" w:rsidR="00FD56C9" w:rsidRPr="00D34881" w:rsidRDefault="00FD56C9" w:rsidP="001F1AC4">
      <w:pPr>
        <w:pStyle w:val="Akapitzlist"/>
        <w:numPr>
          <w:ilvl w:val="0"/>
          <w:numId w:val="14"/>
        </w:numPr>
        <w:spacing w:after="0" w:line="240" w:lineRule="auto"/>
        <w:ind w:left="567" w:right="23" w:hanging="142"/>
        <w:jc w:val="both"/>
        <w:rPr>
          <w:rFonts w:ascii="Tahoma" w:hAnsi="Tahoma" w:cs="Tahoma"/>
          <w:bCs/>
          <w:sz w:val="18"/>
          <w:szCs w:val="18"/>
        </w:rPr>
      </w:pPr>
      <w:r w:rsidRPr="00D34881">
        <w:rPr>
          <w:rFonts w:ascii="Tahoma" w:hAnsi="Tahoma" w:cs="Tahoma"/>
          <w:b/>
          <w:bCs/>
          <w:sz w:val="18"/>
          <w:szCs w:val="18"/>
        </w:rPr>
        <w:t>sytuacji ekonomicznej lub finansowej:</w:t>
      </w:r>
    </w:p>
    <w:p w14:paraId="4F308A83" w14:textId="037DE68E" w:rsidR="00FD56C9" w:rsidRPr="00D34881" w:rsidRDefault="00FD56C9" w:rsidP="001F1AC4">
      <w:pPr>
        <w:ind w:left="709" w:right="23" w:hanging="142"/>
        <w:jc w:val="both"/>
        <w:rPr>
          <w:rFonts w:ascii="Tahoma" w:hAnsi="Tahoma" w:cs="Tahoma"/>
          <w:sz w:val="18"/>
          <w:szCs w:val="18"/>
        </w:rPr>
      </w:pPr>
      <w:r w:rsidRPr="00D34881">
        <w:rPr>
          <w:rFonts w:ascii="Tahoma" w:hAnsi="Tahoma" w:cs="Tahoma"/>
          <w:sz w:val="18"/>
          <w:szCs w:val="18"/>
        </w:rPr>
        <w:t>Zamawiający nie stawia warunku w powyższym zakresie.</w:t>
      </w:r>
    </w:p>
    <w:p w14:paraId="143E987D" w14:textId="0FB4A650" w:rsidR="00FD56C9" w:rsidRPr="00D34881" w:rsidRDefault="00FD56C9" w:rsidP="001F1AC4">
      <w:pPr>
        <w:pStyle w:val="Akapitzlist"/>
        <w:numPr>
          <w:ilvl w:val="0"/>
          <w:numId w:val="14"/>
        </w:numPr>
        <w:spacing w:after="0"/>
        <w:ind w:left="567" w:right="23" w:hanging="142"/>
        <w:jc w:val="both"/>
        <w:rPr>
          <w:rFonts w:ascii="Tahoma" w:hAnsi="Tahoma" w:cs="Tahoma"/>
          <w:sz w:val="18"/>
          <w:szCs w:val="18"/>
        </w:rPr>
      </w:pPr>
      <w:r w:rsidRPr="00D34881">
        <w:rPr>
          <w:rFonts w:ascii="Tahoma" w:hAnsi="Tahoma" w:cs="Tahoma"/>
          <w:b/>
          <w:bCs/>
          <w:sz w:val="18"/>
          <w:szCs w:val="18"/>
        </w:rPr>
        <w:t>zdolności technicznej lub zawodowej:</w:t>
      </w:r>
    </w:p>
    <w:p w14:paraId="406C9F2B" w14:textId="77777777" w:rsidR="00FD56C9" w:rsidRPr="00D34881" w:rsidRDefault="00FD56C9" w:rsidP="001F1AC4">
      <w:pPr>
        <w:ind w:left="709" w:right="23" w:hanging="142"/>
        <w:jc w:val="both"/>
        <w:rPr>
          <w:rFonts w:ascii="Tahoma" w:hAnsi="Tahoma" w:cs="Tahoma"/>
          <w:sz w:val="18"/>
          <w:szCs w:val="18"/>
        </w:rPr>
      </w:pPr>
      <w:r w:rsidRPr="00D34881">
        <w:rPr>
          <w:rFonts w:ascii="Tahoma" w:hAnsi="Tahoma" w:cs="Tahoma"/>
          <w:sz w:val="18"/>
          <w:szCs w:val="18"/>
        </w:rPr>
        <w:t>Zamawiający nie stawia warunku w powyższym zakresie.</w:t>
      </w:r>
    </w:p>
    <w:p w14:paraId="0D525655" w14:textId="77777777" w:rsidR="00E004DD" w:rsidRDefault="00E004DD" w:rsidP="00973F5F">
      <w:pPr>
        <w:suppressAutoHyphens/>
        <w:jc w:val="both"/>
        <w:rPr>
          <w:rFonts w:ascii="Tahoma" w:hAnsi="Tahoma" w:cs="Tahoma"/>
          <w:b/>
          <w:sz w:val="20"/>
          <w:szCs w:val="20"/>
        </w:rPr>
      </w:pPr>
    </w:p>
    <w:p w14:paraId="0C5893C9" w14:textId="08D5CE27" w:rsidR="00973F5F" w:rsidRPr="00D34881" w:rsidRDefault="00973F5F" w:rsidP="00973F5F">
      <w:pPr>
        <w:suppressAutoHyphens/>
        <w:jc w:val="both"/>
        <w:rPr>
          <w:rFonts w:ascii="Tahoma" w:hAnsi="Tahoma" w:cs="Tahoma"/>
          <w:b/>
          <w:bCs/>
          <w:sz w:val="20"/>
          <w:szCs w:val="20"/>
        </w:rPr>
      </w:pPr>
      <w:r w:rsidRPr="00D34881">
        <w:rPr>
          <w:rFonts w:ascii="Tahoma" w:hAnsi="Tahoma" w:cs="Tahoma"/>
          <w:b/>
          <w:sz w:val="20"/>
          <w:szCs w:val="20"/>
        </w:rPr>
        <w:t xml:space="preserve">V. </w:t>
      </w:r>
      <w:r w:rsidRPr="00D34881">
        <w:rPr>
          <w:rFonts w:ascii="Tahoma" w:hAnsi="Tahoma" w:cs="Tahoma"/>
          <w:b/>
          <w:bCs/>
          <w:sz w:val="20"/>
          <w:szCs w:val="20"/>
        </w:rPr>
        <w:t>PODSTAWY WYKLUCZENIA</w:t>
      </w:r>
    </w:p>
    <w:p w14:paraId="3D2A4BEE" w14:textId="77777777" w:rsidR="00973F5F" w:rsidRPr="00D34881" w:rsidRDefault="00973F5F" w:rsidP="008C1FFB">
      <w:pPr>
        <w:suppressAutoHyphens/>
        <w:ind w:left="426"/>
        <w:jc w:val="both"/>
        <w:rPr>
          <w:rFonts w:ascii="Tahoma" w:hAnsi="Tahoma" w:cs="Tahoma"/>
          <w:b/>
          <w:sz w:val="20"/>
          <w:szCs w:val="20"/>
        </w:rPr>
      </w:pPr>
    </w:p>
    <w:p w14:paraId="64A46A58" w14:textId="77777777" w:rsidR="00C667F8" w:rsidRPr="00D34881" w:rsidRDefault="00C667F8" w:rsidP="00BC23A0">
      <w:pPr>
        <w:numPr>
          <w:ilvl w:val="0"/>
          <w:numId w:val="44"/>
        </w:numPr>
        <w:spacing w:after="160" w:line="259" w:lineRule="auto"/>
        <w:ind w:left="426"/>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 xml:space="preserve">Z postępowania o udzielenie zamówienia wyklucza się, z zastrzeżeniem art. 110 ust. 2 </w:t>
      </w:r>
      <w:proofErr w:type="spellStart"/>
      <w:r w:rsidRPr="00D34881">
        <w:rPr>
          <w:rFonts w:ascii="Tahoma" w:eastAsia="Calibri" w:hAnsi="Tahoma" w:cs="Tahoma"/>
          <w:sz w:val="18"/>
          <w:szCs w:val="18"/>
          <w:lang w:eastAsia="en-US"/>
        </w:rPr>
        <w:t>pzp</w:t>
      </w:r>
      <w:proofErr w:type="spellEnd"/>
      <w:r w:rsidRPr="00D34881">
        <w:rPr>
          <w:rFonts w:ascii="Tahoma" w:eastAsia="Calibri" w:hAnsi="Tahoma" w:cs="Tahoma"/>
          <w:sz w:val="18"/>
          <w:szCs w:val="18"/>
          <w:lang w:eastAsia="en-US"/>
        </w:rPr>
        <w:t>, Wykonawcę:</w:t>
      </w:r>
    </w:p>
    <w:p w14:paraId="12909B79" w14:textId="133D50EA" w:rsidR="00C667F8" w:rsidRPr="00D34881" w:rsidRDefault="008C1FFB" w:rsidP="00BC23A0">
      <w:pPr>
        <w:numPr>
          <w:ilvl w:val="1"/>
          <w:numId w:val="44"/>
        </w:numPr>
        <w:spacing w:after="160" w:line="259" w:lineRule="auto"/>
        <w:ind w:left="851" w:hanging="436"/>
        <w:contextualSpacing/>
        <w:jc w:val="both"/>
        <w:rPr>
          <w:rFonts w:ascii="Tahoma" w:eastAsia="Calibri" w:hAnsi="Tahoma" w:cs="Tahoma"/>
          <w:sz w:val="18"/>
          <w:szCs w:val="18"/>
          <w:lang w:eastAsia="en-US"/>
        </w:rPr>
      </w:pPr>
      <w:r>
        <w:rPr>
          <w:rFonts w:ascii="Tahoma" w:eastAsia="Calibri" w:hAnsi="Tahoma" w:cs="Tahoma"/>
          <w:sz w:val="18"/>
          <w:szCs w:val="18"/>
          <w:lang w:eastAsia="en-US"/>
        </w:rPr>
        <w:t>b</w:t>
      </w:r>
      <w:r w:rsidR="00C667F8" w:rsidRPr="00D34881">
        <w:rPr>
          <w:rFonts w:ascii="Tahoma" w:eastAsia="Calibri" w:hAnsi="Tahoma" w:cs="Tahoma"/>
          <w:sz w:val="18"/>
          <w:szCs w:val="18"/>
          <w:lang w:eastAsia="en-US"/>
        </w:rPr>
        <w:t>ędącego osobą fizyczną, którego prawomocnie skazano za przestępstwo:</w:t>
      </w:r>
    </w:p>
    <w:p w14:paraId="50A91AD7"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udziału w zorganizowanej grupie przestępczej albo związku mającym na celu popełnienie przestępstwa lub przestępstwa skarbowego, o którym mowa w art. 258 Kodeksu karnego,</w:t>
      </w:r>
    </w:p>
    <w:p w14:paraId="0277988E"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handlu ludźmi, o którym mowa w art. 189a Kodeksu karnego,</w:t>
      </w:r>
    </w:p>
    <w:p w14:paraId="41242906"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hAnsi="Tahoma" w:cs="Tahoma"/>
          <w:sz w:val="18"/>
          <w:szCs w:val="18"/>
          <w:shd w:val="clear" w:color="auto" w:fill="FFFFFF"/>
        </w:rPr>
        <w:t xml:space="preserve">o którym mowa w </w:t>
      </w:r>
      <w:hyperlink r:id="rId16" w:anchor="/document/16798683?unitId=art(228)&amp;cm=DOCUMENT" w:history="1">
        <w:r w:rsidRPr="00D34881">
          <w:rPr>
            <w:rFonts w:ascii="Tahoma" w:hAnsi="Tahoma" w:cs="Tahoma"/>
            <w:sz w:val="18"/>
            <w:szCs w:val="18"/>
            <w:u w:val="single"/>
            <w:shd w:val="clear" w:color="auto" w:fill="FFFFFF"/>
          </w:rPr>
          <w:t>art. 228-230a</w:t>
        </w:r>
      </w:hyperlink>
      <w:r w:rsidRPr="00D34881">
        <w:rPr>
          <w:rFonts w:ascii="Tahoma" w:hAnsi="Tahoma" w:cs="Tahoma"/>
          <w:sz w:val="18"/>
          <w:szCs w:val="18"/>
          <w:shd w:val="clear" w:color="auto" w:fill="FFFFFF"/>
        </w:rPr>
        <w:t xml:space="preserve">, </w:t>
      </w:r>
      <w:hyperlink r:id="rId17" w:anchor="/document/17631344?unitId=art(250(a))&amp;cm=DOCUMENT" w:history="1">
        <w:r w:rsidRPr="00D34881">
          <w:rPr>
            <w:rFonts w:ascii="Tahoma" w:hAnsi="Tahoma" w:cs="Tahoma"/>
            <w:sz w:val="18"/>
            <w:szCs w:val="18"/>
            <w:u w:val="single"/>
            <w:shd w:val="clear" w:color="auto" w:fill="FFFFFF"/>
          </w:rPr>
          <w:t>art. 250a</w:t>
        </w:r>
      </w:hyperlink>
      <w:r w:rsidRPr="00D34881">
        <w:rPr>
          <w:rFonts w:ascii="Tahoma" w:hAnsi="Tahoma" w:cs="Tahoma"/>
          <w:sz w:val="18"/>
          <w:szCs w:val="18"/>
          <w:shd w:val="clear" w:color="auto" w:fill="FFFFFF"/>
        </w:rPr>
        <w:t xml:space="preserve"> Kodeksu karnego, w </w:t>
      </w:r>
      <w:hyperlink r:id="rId18" w:anchor="/document/17631344?unitId=art(46)&amp;cm=DOCUMENT" w:history="1">
        <w:r w:rsidRPr="00D34881">
          <w:rPr>
            <w:rFonts w:ascii="Tahoma" w:hAnsi="Tahoma" w:cs="Tahoma"/>
            <w:sz w:val="18"/>
            <w:szCs w:val="18"/>
            <w:u w:val="single"/>
            <w:shd w:val="clear" w:color="auto" w:fill="FFFFFF"/>
          </w:rPr>
          <w:t>art. 46-48</w:t>
        </w:r>
      </w:hyperlink>
      <w:r w:rsidRPr="00D34881">
        <w:rPr>
          <w:rFonts w:ascii="Tahoma" w:hAnsi="Tahoma" w:cs="Tahoma"/>
          <w:sz w:val="18"/>
          <w:szCs w:val="18"/>
          <w:shd w:val="clear" w:color="auto" w:fill="FFFFFF"/>
        </w:rPr>
        <w:t xml:space="preserve"> ustawy z dnia 25 czerwca 2010 r. o sporcie (Dz. U. z 2020 r. poz. 1133 oraz z 2021 r. poz. 2054 i 2142) lub w </w:t>
      </w:r>
      <w:hyperlink r:id="rId19" w:anchor="/document/17712396?unitId=art(54)ust(1)&amp;cm=DOCUMENT" w:history="1">
        <w:r w:rsidRPr="00D34881">
          <w:rPr>
            <w:rFonts w:ascii="Tahoma" w:hAnsi="Tahoma" w:cs="Tahoma"/>
            <w:sz w:val="18"/>
            <w:szCs w:val="18"/>
            <w:u w:val="single"/>
            <w:shd w:val="clear" w:color="auto" w:fill="FFFFFF"/>
          </w:rPr>
          <w:t>art. 54 ust. 1-4</w:t>
        </w:r>
      </w:hyperlink>
      <w:r w:rsidRPr="00D34881">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2022 r. poz. 463, 583 i 974);</w:t>
      </w:r>
    </w:p>
    <w:p w14:paraId="23468FD2"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081E17"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o charakterze terrorystycznym, o którym mowa w art. 115 § 20 Kodeksu karnego, lub mające na celu popełnienie tego przestępstwa,</w:t>
      </w:r>
    </w:p>
    <w:p w14:paraId="0377380B"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powierzenia wykonywania pracy małoletniemu cudzoziemcowi, o którym mowa w art. 9 ust. 2 ustawy z dnia 15 czerwca 2012 r. o skutkach powierzania wykonywania pracy cudzoziemcom przebywającym wbrew przepisom na terytorium Rzeczpospolitej Polskiej (Dz.U. z 2021 r. poz. 1745),</w:t>
      </w:r>
    </w:p>
    <w:p w14:paraId="0FADAFC0"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3C239B" w14:textId="77777777" w:rsidR="00C667F8" w:rsidRPr="00D34881" w:rsidRDefault="00C667F8" w:rsidP="00BC23A0">
      <w:pPr>
        <w:numPr>
          <w:ilvl w:val="0"/>
          <w:numId w:val="45"/>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3F2EB665"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7E18064C"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AB687FE"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wobec którego prawomocnie orzeczono zakaz ubiegania się o zamówienia publiczne;</w:t>
      </w:r>
    </w:p>
    <w:p w14:paraId="478C1B2D"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FB6995"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C0E69F9" w14:textId="77777777" w:rsidR="00C667F8" w:rsidRPr="00D34881" w:rsidRDefault="00C667F8" w:rsidP="00BC23A0">
      <w:pPr>
        <w:numPr>
          <w:ilvl w:val="1"/>
          <w:numId w:val="44"/>
        </w:numPr>
        <w:spacing w:after="160" w:line="259" w:lineRule="auto"/>
        <w:ind w:left="851" w:hanging="425"/>
        <w:contextualSpacing/>
        <w:jc w:val="both"/>
        <w:rPr>
          <w:rFonts w:ascii="Tahoma" w:eastAsia="Calibri" w:hAnsi="Tahoma" w:cs="Tahoma"/>
          <w:sz w:val="18"/>
          <w:szCs w:val="18"/>
          <w:lang w:eastAsia="en-US"/>
        </w:rPr>
      </w:pPr>
      <w:r w:rsidRPr="00D34881">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70043E0F" w14:textId="77777777" w:rsidR="00C667F8" w:rsidRPr="00D34881" w:rsidRDefault="00C667F8" w:rsidP="00BC23A0">
      <w:pPr>
        <w:numPr>
          <w:ilvl w:val="0"/>
          <w:numId w:val="44"/>
        </w:numPr>
        <w:spacing w:line="259" w:lineRule="auto"/>
        <w:ind w:left="426"/>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Wykonawca może zostać wykluczony przez Zamawiającego na każdym etapie postępowania o udzielenie zamówienia.</w:t>
      </w:r>
    </w:p>
    <w:p w14:paraId="6DCDC606" w14:textId="77777777" w:rsidR="00C667F8" w:rsidRPr="00D34881" w:rsidRDefault="00C667F8" w:rsidP="00BC23A0">
      <w:pPr>
        <w:pStyle w:val="Akapitzlist"/>
        <w:numPr>
          <w:ilvl w:val="0"/>
          <w:numId w:val="44"/>
        </w:numPr>
        <w:spacing w:after="0" w:line="259" w:lineRule="auto"/>
        <w:ind w:left="426"/>
        <w:jc w:val="both"/>
        <w:rPr>
          <w:rFonts w:ascii="Tahoma" w:hAnsi="Tahoma" w:cs="Tahoma"/>
          <w:sz w:val="18"/>
          <w:szCs w:val="18"/>
        </w:rPr>
      </w:pPr>
      <w:r w:rsidRPr="00D34881">
        <w:rPr>
          <w:rFonts w:ascii="Tahoma" w:hAnsi="Tahoma" w:cs="Tahoma"/>
          <w:sz w:val="18"/>
          <w:szCs w:val="18"/>
        </w:rPr>
        <w:lastRenderedPageBreak/>
        <w:t xml:space="preserve">Wykonawca nie podlega wykluczeniu w okolicznościach określonych w art. 108 ust. 1 pkt 1, 2 i 5 i art. 109 ust. 1 pkt 4 </w:t>
      </w:r>
      <w:proofErr w:type="spellStart"/>
      <w:r w:rsidRPr="00D34881">
        <w:rPr>
          <w:rFonts w:ascii="Tahoma" w:hAnsi="Tahoma" w:cs="Tahoma"/>
          <w:sz w:val="18"/>
          <w:szCs w:val="18"/>
        </w:rPr>
        <w:t>pzp</w:t>
      </w:r>
      <w:proofErr w:type="spellEnd"/>
      <w:r w:rsidRPr="00D34881">
        <w:rPr>
          <w:rFonts w:ascii="Tahoma" w:hAnsi="Tahoma" w:cs="Tahoma"/>
          <w:sz w:val="18"/>
          <w:szCs w:val="18"/>
        </w:rPr>
        <w:t>, jeżeli udowodni zamawiającemu, że spełnił łącznie następujące przesłanki:</w:t>
      </w:r>
    </w:p>
    <w:p w14:paraId="0A32C8B2" w14:textId="77777777" w:rsidR="00C667F8" w:rsidRPr="00D34881" w:rsidRDefault="00C667F8" w:rsidP="00BC23A0">
      <w:pPr>
        <w:pStyle w:val="Akapitzlist"/>
        <w:numPr>
          <w:ilvl w:val="0"/>
          <w:numId w:val="66"/>
        </w:numPr>
        <w:spacing w:after="0" w:line="259" w:lineRule="auto"/>
        <w:ind w:left="851"/>
        <w:jc w:val="both"/>
        <w:rPr>
          <w:rFonts w:ascii="Tahoma" w:hAnsi="Tahoma" w:cs="Tahoma"/>
          <w:sz w:val="18"/>
          <w:szCs w:val="18"/>
        </w:rPr>
      </w:pPr>
      <w:r w:rsidRPr="00D34881">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594A1986" w14:textId="77777777" w:rsidR="00C667F8" w:rsidRPr="00D34881" w:rsidRDefault="00C667F8" w:rsidP="00BC23A0">
      <w:pPr>
        <w:pStyle w:val="Akapitzlist"/>
        <w:numPr>
          <w:ilvl w:val="0"/>
          <w:numId w:val="66"/>
        </w:numPr>
        <w:spacing w:after="0" w:line="259" w:lineRule="auto"/>
        <w:ind w:left="851"/>
        <w:jc w:val="both"/>
        <w:rPr>
          <w:rFonts w:ascii="Tahoma" w:hAnsi="Tahoma" w:cs="Tahoma"/>
          <w:sz w:val="18"/>
          <w:szCs w:val="18"/>
        </w:rPr>
      </w:pPr>
      <w:r w:rsidRPr="00D34881">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AC200C0" w14:textId="77777777" w:rsidR="00C667F8" w:rsidRPr="00D34881" w:rsidRDefault="00C667F8" w:rsidP="00BC23A0">
      <w:pPr>
        <w:pStyle w:val="Akapitzlist"/>
        <w:numPr>
          <w:ilvl w:val="0"/>
          <w:numId w:val="66"/>
        </w:numPr>
        <w:spacing w:after="0" w:line="259" w:lineRule="auto"/>
        <w:ind w:left="851"/>
        <w:jc w:val="both"/>
        <w:rPr>
          <w:rFonts w:ascii="Tahoma" w:hAnsi="Tahoma" w:cs="Tahoma"/>
          <w:sz w:val="18"/>
          <w:szCs w:val="18"/>
        </w:rPr>
      </w:pPr>
      <w:r w:rsidRPr="00D34881">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4FA37BC6" w14:textId="77777777" w:rsidR="00C667F8" w:rsidRPr="00D34881" w:rsidRDefault="00C667F8" w:rsidP="00BC23A0">
      <w:pPr>
        <w:pStyle w:val="Akapitzlist"/>
        <w:numPr>
          <w:ilvl w:val="0"/>
          <w:numId w:val="67"/>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zerwał wszelkie powiązania z osobami lub podmiotami odpowiedzialnymi za nieprawidłowe postępowanie wykonawcy, </w:t>
      </w:r>
    </w:p>
    <w:p w14:paraId="4DD03358" w14:textId="77777777" w:rsidR="00C667F8" w:rsidRPr="00D34881" w:rsidRDefault="00C667F8" w:rsidP="00BC23A0">
      <w:pPr>
        <w:pStyle w:val="Akapitzlist"/>
        <w:numPr>
          <w:ilvl w:val="0"/>
          <w:numId w:val="67"/>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zreorganizował personel, </w:t>
      </w:r>
    </w:p>
    <w:p w14:paraId="474E9DB2" w14:textId="77777777" w:rsidR="00C667F8" w:rsidRPr="00D34881" w:rsidRDefault="00C667F8" w:rsidP="00BC23A0">
      <w:pPr>
        <w:pStyle w:val="Akapitzlist"/>
        <w:numPr>
          <w:ilvl w:val="0"/>
          <w:numId w:val="67"/>
        </w:numPr>
        <w:spacing w:after="0" w:line="259" w:lineRule="auto"/>
        <w:ind w:left="1134" w:hanging="283"/>
        <w:jc w:val="both"/>
        <w:rPr>
          <w:rFonts w:ascii="Tahoma" w:hAnsi="Tahoma" w:cs="Tahoma"/>
          <w:sz w:val="18"/>
          <w:szCs w:val="18"/>
        </w:rPr>
      </w:pPr>
      <w:r w:rsidRPr="00D34881">
        <w:rPr>
          <w:rFonts w:ascii="Tahoma" w:hAnsi="Tahoma" w:cs="Tahoma"/>
          <w:sz w:val="18"/>
          <w:szCs w:val="18"/>
        </w:rPr>
        <w:t>wdrożył system sprawozdawczości i kontroli,</w:t>
      </w:r>
    </w:p>
    <w:p w14:paraId="2E0490A1" w14:textId="77777777" w:rsidR="00C667F8" w:rsidRPr="00D34881" w:rsidRDefault="00C667F8" w:rsidP="00BC23A0">
      <w:pPr>
        <w:pStyle w:val="Akapitzlist"/>
        <w:numPr>
          <w:ilvl w:val="0"/>
          <w:numId w:val="67"/>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 utworzył struktury audytu wewnętrznego do monitorowania przestrzegania przepisów, wewnętrznych regulacji lub standardów, </w:t>
      </w:r>
    </w:p>
    <w:p w14:paraId="002D3799" w14:textId="77777777" w:rsidR="00C667F8" w:rsidRPr="00D34881" w:rsidRDefault="00C667F8" w:rsidP="00BC23A0">
      <w:pPr>
        <w:pStyle w:val="Akapitzlist"/>
        <w:numPr>
          <w:ilvl w:val="0"/>
          <w:numId w:val="67"/>
        </w:numPr>
        <w:spacing w:after="0" w:line="259" w:lineRule="auto"/>
        <w:ind w:left="1134" w:hanging="283"/>
        <w:jc w:val="both"/>
        <w:rPr>
          <w:rFonts w:ascii="Tahoma" w:hAnsi="Tahoma" w:cs="Tahoma"/>
          <w:sz w:val="18"/>
          <w:szCs w:val="18"/>
        </w:rPr>
      </w:pPr>
      <w:r w:rsidRPr="00D34881">
        <w:rPr>
          <w:rFonts w:ascii="Tahoma" w:hAnsi="Tahoma" w:cs="Tahoma"/>
          <w:sz w:val="18"/>
          <w:szCs w:val="18"/>
        </w:rPr>
        <w:t>wprowadził wewnętrzne regulacje dotyczące odpowiedzialności i odszkodowań za nieprzestrzeganie przepisów, wewnętrznych regulacji lub standardów.</w:t>
      </w:r>
    </w:p>
    <w:p w14:paraId="61BAAA84" w14:textId="77777777" w:rsidR="00C667F8" w:rsidRPr="00D34881" w:rsidRDefault="00C667F8" w:rsidP="00BC23A0">
      <w:pPr>
        <w:numPr>
          <w:ilvl w:val="0"/>
          <w:numId w:val="44"/>
        </w:numPr>
        <w:ind w:left="426"/>
        <w:jc w:val="both"/>
        <w:rPr>
          <w:rFonts w:ascii="Tahoma" w:hAnsi="Tahoma" w:cs="Tahoma"/>
          <w:sz w:val="18"/>
          <w:szCs w:val="18"/>
        </w:rPr>
      </w:pPr>
      <w:r w:rsidRPr="00D34881">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12C8429" w14:textId="76721DF0" w:rsidR="00C667F8" w:rsidRPr="00082F14" w:rsidRDefault="00C667F8" w:rsidP="00BC23A0">
      <w:pPr>
        <w:pStyle w:val="Akapitzlist"/>
        <w:numPr>
          <w:ilvl w:val="0"/>
          <w:numId w:val="44"/>
        </w:numPr>
        <w:ind w:left="426"/>
        <w:jc w:val="both"/>
        <w:rPr>
          <w:rFonts w:ascii="Tahoma" w:hAnsi="Tahoma" w:cs="Tahoma"/>
          <w:bCs/>
          <w:sz w:val="18"/>
          <w:szCs w:val="18"/>
        </w:rPr>
      </w:pPr>
      <w:r w:rsidRPr="00082F14">
        <w:rPr>
          <w:rFonts w:ascii="Tahoma" w:hAnsi="Tahoma" w:cs="Tahoma"/>
          <w:sz w:val="18"/>
          <w:szCs w:val="18"/>
        </w:rPr>
        <w:t xml:space="preserve">Wykluczenie Wykonawcy następuje zgodnie z art. 111 PZP. Ofertę złożoną przez Wykonawcę podlegającego wykluczeniu z postępowania Zamawiający odrzuci na podstawie art. 226 ust. 1 pkt. 2 lit. a) PZP.3. </w:t>
      </w:r>
    </w:p>
    <w:p w14:paraId="33D70AF0" w14:textId="5DC4A11C" w:rsidR="00C667F8" w:rsidRPr="00082F14" w:rsidRDefault="00C667F8" w:rsidP="00BC23A0">
      <w:pPr>
        <w:pStyle w:val="Akapitzlist"/>
        <w:numPr>
          <w:ilvl w:val="0"/>
          <w:numId w:val="44"/>
        </w:numPr>
        <w:ind w:left="426"/>
        <w:jc w:val="both"/>
        <w:rPr>
          <w:rFonts w:ascii="Tahoma" w:hAnsi="Tahoma" w:cs="Tahoma"/>
          <w:sz w:val="18"/>
          <w:szCs w:val="18"/>
        </w:rPr>
      </w:pPr>
      <w:r w:rsidRPr="00082F14">
        <w:rPr>
          <w:rFonts w:ascii="Tahoma" w:hAnsi="Tahoma" w:cs="Tahoma"/>
          <w:sz w:val="18"/>
          <w:szCs w:val="18"/>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r:id="rId20" w:anchor="/document/18903829?cm=DOCUMENT" w:tgtFrame="_blank" w:history="1">
        <w:r w:rsidRPr="00082F14">
          <w:rPr>
            <w:rFonts w:ascii="Tahoma" w:hAnsi="Tahoma" w:cs="Tahoma"/>
            <w:sz w:val="18"/>
            <w:szCs w:val="18"/>
          </w:rPr>
          <w:t>ustawy</w:t>
        </w:r>
      </w:hyperlink>
      <w:r w:rsidRPr="00082F14">
        <w:rPr>
          <w:rFonts w:ascii="Tahoma" w:hAnsi="Tahoma" w:cs="Tahoma"/>
          <w:sz w:val="18"/>
          <w:szCs w:val="18"/>
        </w:rPr>
        <w:t xml:space="preserve"> z dnia 11 września 2019 r. - Prawo zamówień publicznych wyklucza się:</w:t>
      </w:r>
    </w:p>
    <w:p w14:paraId="5BCB5E32" w14:textId="77777777" w:rsidR="00C667F8" w:rsidRPr="00D34881" w:rsidRDefault="00C667F8" w:rsidP="00BC23A0">
      <w:pPr>
        <w:pStyle w:val="Akapitzlist"/>
        <w:numPr>
          <w:ilvl w:val="0"/>
          <w:numId w:val="68"/>
        </w:numPr>
        <w:shd w:val="clear" w:color="auto" w:fill="FFFFFF"/>
        <w:spacing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wymienionego w wykazach określonych w </w:t>
      </w:r>
      <w:hyperlink r:id="rId21" w:anchor="/document/67607987?cm=DOCUMENT" w:tgtFrame="_blank" w:history="1">
        <w:r w:rsidRPr="00D34881">
          <w:rPr>
            <w:rFonts w:ascii="Tahoma" w:eastAsia="Times New Roman" w:hAnsi="Tahoma" w:cs="Tahoma"/>
            <w:sz w:val="18"/>
            <w:szCs w:val="18"/>
            <w:lang w:eastAsia="pl-PL"/>
          </w:rPr>
          <w:t>rozporządzeniu</w:t>
        </w:r>
      </w:hyperlink>
      <w:r w:rsidRPr="00D34881">
        <w:rPr>
          <w:rFonts w:ascii="Tahoma" w:eastAsia="Times New Roman" w:hAnsi="Tahoma" w:cs="Tahoma"/>
          <w:sz w:val="18"/>
          <w:szCs w:val="18"/>
          <w:lang w:eastAsia="pl-PL"/>
        </w:rPr>
        <w:t xml:space="preserve"> 765/2006 i </w:t>
      </w:r>
      <w:hyperlink r:id="rId22" w:anchor="/document/68410867?cm=DOCUMENT" w:tgtFrame="_blank" w:history="1">
        <w:r w:rsidRPr="00D34881">
          <w:rPr>
            <w:rFonts w:ascii="Tahoma" w:eastAsia="Times New Roman" w:hAnsi="Tahoma" w:cs="Tahoma"/>
            <w:sz w:val="18"/>
            <w:szCs w:val="18"/>
            <w:lang w:eastAsia="pl-PL"/>
          </w:rPr>
          <w:t>rozporządzeniu</w:t>
        </w:r>
      </w:hyperlink>
      <w:r w:rsidRPr="00D34881">
        <w:rPr>
          <w:rFonts w:ascii="Tahoma" w:eastAsia="Times New Roman" w:hAnsi="Tahoma" w:cs="Tahoma"/>
          <w:sz w:val="18"/>
          <w:szCs w:val="18"/>
          <w:lang w:eastAsia="pl-PL"/>
        </w:rPr>
        <w:t xml:space="preserve"> 269/2014 albo wpisanego na listę na podstawie decyzji w sprawie wpisu na listę rozstrzygającej o zastosowaniu środka, o którym mowa w art. 1 pkt 3;</w:t>
      </w:r>
    </w:p>
    <w:p w14:paraId="23E9892B" w14:textId="77777777" w:rsidR="00C667F8" w:rsidRPr="00D34881" w:rsidRDefault="00C667F8" w:rsidP="00BC23A0">
      <w:pPr>
        <w:pStyle w:val="Akapitzlist"/>
        <w:numPr>
          <w:ilvl w:val="0"/>
          <w:numId w:val="68"/>
        </w:numPr>
        <w:shd w:val="clear" w:color="auto" w:fill="FFFFFF"/>
        <w:spacing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którego beneficjentem rzeczywistym w rozumieniu </w:t>
      </w:r>
      <w:hyperlink r:id="rId23" w:anchor="/document/18708093?cm=DOCUMENT" w:tgtFrame="_blank" w:history="1">
        <w:r w:rsidRPr="00D34881">
          <w:rPr>
            <w:rFonts w:eastAsia="Times New Roman"/>
            <w:lang w:eastAsia="pl-PL"/>
          </w:rPr>
          <w:t>ustawy</w:t>
        </w:r>
      </w:hyperlink>
      <w:r w:rsidRPr="00D34881">
        <w:rPr>
          <w:rFonts w:ascii="Tahoma" w:eastAsia="Times New Roman" w:hAnsi="Tahoma" w:cs="Tahoma"/>
          <w:sz w:val="18"/>
          <w:szCs w:val="18"/>
          <w:lang w:eastAsia="pl-PL"/>
        </w:rPr>
        <w:t xml:space="preserve"> z dnia 1 marca 2018 r. o przeciwdziałaniu praniu pieniędzy oraz finansowaniu terroryzmu (Dz. U. z 2022 r. poz. 593 i 655) jest osoba wymieniona w wykazach określonych w </w:t>
      </w:r>
      <w:hyperlink r:id="rId24" w:anchor="/document/6760798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765/2006 i </w:t>
      </w:r>
      <w:hyperlink r:id="rId25" w:anchor="/document/6841086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51400AC4" w14:textId="77777777" w:rsidR="00C667F8" w:rsidRPr="00D34881" w:rsidRDefault="00C667F8" w:rsidP="00BC23A0">
      <w:pPr>
        <w:pStyle w:val="Akapitzlist"/>
        <w:numPr>
          <w:ilvl w:val="0"/>
          <w:numId w:val="68"/>
        </w:numPr>
        <w:shd w:val="clear" w:color="auto" w:fill="FFFFFF"/>
        <w:spacing w:after="0"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którego jednostką dominującą w rozumieniu </w:t>
      </w:r>
      <w:hyperlink r:id="rId26" w:anchor="/document/16796295?unitId=art(3)ust(1)pkt(37)&amp;cm=DOCUMENT" w:tgtFrame="_blank" w:history="1">
        <w:r w:rsidRPr="00D34881">
          <w:rPr>
            <w:rFonts w:eastAsia="Times New Roman"/>
            <w:lang w:eastAsia="pl-PL"/>
          </w:rPr>
          <w:t>art. 3 ust. 1 pkt 37</w:t>
        </w:r>
      </w:hyperlink>
      <w:r w:rsidRPr="00D34881">
        <w:rPr>
          <w:rFonts w:ascii="Tahoma" w:eastAsia="Times New Roman" w:hAnsi="Tahoma" w:cs="Tahoma"/>
          <w:sz w:val="18"/>
          <w:szCs w:val="18"/>
          <w:lang w:eastAsia="pl-PL"/>
        </w:rPr>
        <w:t xml:space="preserve"> ustawy z dnia 29 września 1994 r. o rachunkowości (Dz. U. z 2021 r. poz. 217, 2105 i 2106) jest podmiot wymieniony w wykazach określonych w </w:t>
      </w:r>
      <w:hyperlink r:id="rId27" w:anchor="/document/6760798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765/2006 i </w:t>
      </w:r>
      <w:hyperlink r:id="rId28" w:anchor="/document/6841086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0E9DA5F" w14:textId="64FDE065" w:rsidR="00C667F8" w:rsidRPr="00707620" w:rsidRDefault="00C667F8" w:rsidP="00BC23A0">
      <w:pPr>
        <w:pStyle w:val="Akapitzlist"/>
        <w:numPr>
          <w:ilvl w:val="0"/>
          <w:numId w:val="44"/>
        </w:numPr>
        <w:shd w:val="clear" w:color="auto" w:fill="FFFFFF"/>
        <w:ind w:left="426"/>
        <w:jc w:val="both"/>
        <w:rPr>
          <w:rFonts w:ascii="Tahoma" w:hAnsi="Tahoma" w:cs="Tahoma"/>
          <w:sz w:val="18"/>
          <w:szCs w:val="18"/>
        </w:rPr>
      </w:pPr>
      <w:r w:rsidRPr="00707620">
        <w:rPr>
          <w:rFonts w:ascii="Tahoma" w:hAnsi="Tahoma" w:cs="Tahoma"/>
          <w:sz w:val="18"/>
          <w:szCs w:val="18"/>
        </w:rPr>
        <w:t>Wykluczenie, o którym mowa w ust. 6 następuje na okres trwania określonych w nim okoliczności.</w:t>
      </w:r>
    </w:p>
    <w:p w14:paraId="466B27D5" w14:textId="7659AC24" w:rsidR="00C667F8" w:rsidRPr="00707620" w:rsidRDefault="00C667F8" w:rsidP="00BC23A0">
      <w:pPr>
        <w:pStyle w:val="Akapitzlist"/>
        <w:numPr>
          <w:ilvl w:val="0"/>
          <w:numId w:val="44"/>
        </w:numPr>
        <w:shd w:val="clear" w:color="auto" w:fill="FFFFFF"/>
        <w:spacing w:after="0"/>
        <w:ind w:left="425" w:hanging="357"/>
        <w:jc w:val="both"/>
        <w:rPr>
          <w:rFonts w:ascii="Tahoma" w:hAnsi="Tahoma" w:cs="Tahoma"/>
          <w:sz w:val="18"/>
          <w:szCs w:val="18"/>
        </w:rPr>
      </w:pPr>
      <w:r w:rsidRPr="00707620">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FE7A50" w14:textId="77777777" w:rsidR="00973F5F" w:rsidRPr="00D34881" w:rsidRDefault="00973F5F" w:rsidP="00973F5F">
      <w:pPr>
        <w:suppressAutoHyphens/>
        <w:jc w:val="both"/>
        <w:rPr>
          <w:rFonts w:ascii="Tahoma" w:hAnsi="Tahoma" w:cs="Tahoma"/>
          <w:sz w:val="20"/>
          <w:szCs w:val="20"/>
        </w:rPr>
      </w:pPr>
    </w:p>
    <w:p w14:paraId="6CA74B11" w14:textId="56DFDF2E" w:rsidR="00973F5F" w:rsidRPr="00D34881" w:rsidRDefault="00973F5F" w:rsidP="00973F5F">
      <w:pPr>
        <w:suppressAutoHyphens/>
        <w:jc w:val="both"/>
        <w:rPr>
          <w:rFonts w:ascii="Tahoma" w:hAnsi="Tahoma" w:cs="Tahoma"/>
          <w:b/>
          <w:bCs/>
          <w:sz w:val="20"/>
          <w:szCs w:val="20"/>
        </w:rPr>
      </w:pPr>
      <w:r w:rsidRPr="00D34881">
        <w:rPr>
          <w:rFonts w:ascii="Tahoma" w:hAnsi="Tahoma" w:cs="Tahoma"/>
          <w:b/>
          <w:bCs/>
          <w:sz w:val="20"/>
          <w:szCs w:val="20"/>
        </w:rPr>
        <w:t xml:space="preserve">VI. </w:t>
      </w:r>
      <w:r w:rsidRPr="00D34881">
        <w:rPr>
          <w:rFonts w:ascii="Tahoma" w:hAnsi="Tahoma" w:cs="Tahoma"/>
          <w:b/>
          <w:bCs/>
          <w:caps/>
          <w:sz w:val="20"/>
          <w:szCs w:val="20"/>
        </w:rPr>
        <w:t>Podmiotowe środki dowodowe. Oświadczenia i dokumenty, jakie zobowiązani są</w:t>
      </w:r>
      <w:r w:rsidR="00707620">
        <w:rPr>
          <w:rFonts w:ascii="Tahoma" w:hAnsi="Tahoma" w:cs="Tahoma"/>
          <w:b/>
          <w:bCs/>
          <w:caps/>
          <w:sz w:val="20"/>
          <w:szCs w:val="20"/>
        </w:rPr>
        <w:t xml:space="preserve"> </w:t>
      </w:r>
      <w:r w:rsidRPr="00D34881">
        <w:rPr>
          <w:rFonts w:ascii="Tahoma" w:hAnsi="Tahoma" w:cs="Tahoma"/>
          <w:b/>
          <w:bCs/>
          <w:caps/>
          <w:sz w:val="20"/>
          <w:szCs w:val="20"/>
        </w:rPr>
        <w:t>dostarczyć Wykonawcy w celu potwierdzenia spełniania warunków udziału w postępowaniu oraz wykazania braku podstaw wykluczenia</w:t>
      </w:r>
    </w:p>
    <w:p w14:paraId="04213464" w14:textId="77777777" w:rsidR="00FD56C9" w:rsidRPr="00D34881" w:rsidRDefault="00FD56C9" w:rsidP="00FD56C9">
      <w:pPr>
        <w:jc w:val="both"/>
        <w:outlineLvl w:val="1"/>
        <w:rPr>
          <w:rFonts w:ascii="Tahoma" w:hAnsi="Tahoma" w:cs="Tahoma"/>
          <w:b/>
          <w:bCs/>
          <w:caps/>
          <w:sz w:val="20"/>
          <w:szCs w:val="20"/>
        </w:rPr>
      </w:pPr>
    </w:p>
    <w:p w14:paraId="08E39C20"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b/>
          <w:sz w:val="18"/>
          <w:szCs w:val="18"/>
        </w:rPr>
        <w:t xml:space="preserve">Do oferty Wykonawca zobowiązany jest dołączyć aktualne na dzień składania ofert oświadczenie o braku podstaw do wykluczenia z postępowania – zgodnie z </w:t>
      </w:r>
      <w:r w:rsidRPr="00D34881">
        <w:rPr>
          <w:rFonts w:ascii="Tahoma" w:hAnsi="Tahoma" w:cs="Tahoma"/>
          <w:b/>
          <w:bCs/>
          <w:sz w:val="18"/>
          <w:szCs w:val="18"/>
        </w:rPr>
        <w:t>Załącznikiem nr 3 do SWZ</w:t>
      </w:r>
      <w:r w:rsidRPr="00D34881">
        <w:rPr>
          <w:rFonts w:ascii="Tahoma" w:hAnsi="Tahoma" w:cs="Tahoma"/>
          <w:sz w:val="18"/>
          <w:szCs w:val="18"/>
        </w:rPr>
        <w:t>.</w:t>
      </w:r>
    </w:p>
    <w:p w14:paraId="1EE92928"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Informacje zawarte w oświadczeniu, o którym mowa w pkt 1 stanowią wstępne potwierdzenie, że Wykonawca nie podlega wykluczeniu.</w:t>
      </w:r>
    </w:p>
    <w:p w14:paraId="71DC997A" w14:textId="77777777" w:rsidR="00FD56C9" w:rsidRPr="00D34881" w:rsidRDefault="00FD56C9" w:rsidP="00707620">
      <w:pPr>
        <w:numPr>
          <w:ilvl w:val="0"/>
          <w:numId w:val="15"/>
        </w:numPr>
        <w:ind w:left="426"/>
        <w:jc w:val="both"/>
        <w:rPr>
          <w:rFonts w:ascii="Tahoma" w:hAnsi="Tahoma" w:cs="Tahoma"/>
          <w:sz w:val="18"/>
          <w:szCs w:val="18"/>
        </w:rPr>
      </w:pPr>
      <w:r w:rsidRPr="00D34881">
        <w:rPr>
          <w:rFonts w:ascii="Tahoma" w:hAnsi="Tahoma" w:cs="Tahoma"/>
          <w:sz w:val="18"/>
          <w:szCs w:val="18"/>
        </w:rPr>
        <w:t xml:space="preserve">Zamawiający przed udzieleniem zamówienia, </w:t>
      </w:r>
      <w:r w:rsidRPr="004F15B7">
        <w:rPr>
          <w:rFonts w:ascii="Tahoma" w:hAnsi="Tahoma" w:cs="Tahoma"/>
          <w:b/>
          <w:sz w:val="18"/>
          <w:szCs w:val="18"/>
        </w:rPr>
        <w:t>wezwie Wykonawcę, którego oferta została najwyżej oceniona</w:t>
      </w:r>
      <w:r w:rsidRPr="00D34881">
        <w:rPr>
          <w:rFonts w:ascii="Tahoma" w:hAnsi="Tahoma" w:cs="Tahoma"/>
          <w:sz w:val="18"/>
          <w:szCs w:val="18"/>
        </w:rPr>
        <w:t>, do złożenia w wyznaczonym, nie krótszym niż 5 dni terminie, aktualnych na dzień złożenia niżej wymienionych podmiotowych środków dowodowych:</w:t>
      </w:r>
    </w:p>
    <w:p w14:paraId="36F8D522" w14:textId="27ED5A3A" w:rsidR="00FD56C9" w:rsidRPr="00D34881" w:rsidRDefault="00FD56C9" w:rsidP="00707620">
      <w:pPr>
        <w:numPr>
          <w:ilvl w:val="0"/>
          <w:numId w:val="16"/>
        </w:numPr>
        <w:ind w:left="851"/>
        <w:jc w:val="both"/>
        <w:textAlignment w:val="baseline"/>
        <w:rPr>
          <w:rFonts w:ascii="Tahoma" w:hAnsi="Tahoma" w:cs="Tahoma"/>
          <w:sz w:val="18"/>
          <w:szCs w:val="18"/>
        </w:rPr>
      </w:pPr>
      <w:r w:rsidRPr="00D34881">
        <w:rPr>
          <w:rFonts w:ascii="Tahoma" w:hAnsi="Tahoma" w:cs="Tahoma"/>
          <w:b/>
          <w:sz w:val="18"/>
          <w:szCs w:val="18"/>
        </w:rPr>
        <w:t>Oświadczenie wykonawcy, w zakresie art. 108 ust. 1 pkt 5 ustawy PZP,</w:t>
      </w:r>
      <w:r w:rsidRPr="00D34881">
        <w:rPr>
          <w:rFonts w:ascii="Tahoma" w:hAnsi="Tahoma" w:cs="Tahoma"/>
          <w:sz w:val="18"/>
          <w:szCs w:val="18"/>
        </w:rPr>
        <w:t xml:space="preserve"> o braku przynależności do tej samej grupy kapitałowej, w rozumieniu ustawy z dnia 16 lutego 2007 r. o ochronie konkurencji i konsumentów (</w:t>
      </w:r>
      <w:r w:rsidR="00A1046D" w:rsidRPr="00D34881">
        <w:rPr>
          <w:rFonts w:ascii="Tahoma" w:hAnsi="Tahoma" w:cs="Tahoma"/>
          <w:sz w:val="18"/>
          <w:szCs w:val="18"/>
        </w:rPr>
        <w:t>Dz. U. z 2021 r. poz. 275 t.j. ze zm.</w:t>
      </w:r>
      <w:r w:rsidRPr="00D34881">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w:t>
      </w:r>
      <w:r w:rsidRPr="00D34881">
        <w:rPr>
          <w:rFonts w:ascii="Tahoma" w:hAnsi="Tahoma" w:cs="Tahoma"/>
          <w:sz w:val="18"/>
          <w:szCs w:val="18"/>
        </w:rPr>
        <w:lastRenderedPageBreak/>
        <w:t xml:space="preserve">postępowaniu niezależnie od innego wykonawcy należącego do tej samej grupy kapitałowej – </w:t>
      </w:r>
      <w:r w:rsidRPr="00D34881">
        <w:rPr>
          <w:rFonts w:ascii="Tahoma" w:hAnsi="Tahoma" w:cs="Tahoma"/>
          <w:b/>
          <w:bCs/>
          <w:sz w:val="18"/>
          <w:szCs w:val="18"/>
        </w:rPr>
        <w:t>załącznik nr 5 do SWZ</w:t>
      </w:r>
      <w:r w:rsidRPr="00D34881">
        <w:rPr>
          <w:rFonts w:ascii="Tahoma" w:hAnsi="Tahoma" w:cs="Tahoma"/>
          <w:sz w:val="18"/>
          <w:szCs w:val="18"/>
        </w:rPr>
        <w:t>;</w:t>
      </w:r>
    </w:p>
    <w:p w14:paraId="03153DEA" w14:textId="77777777" w:rsidR="00FD56C9" w:rsidRPr="00D34881" w:rsidRDefault="00FD56C9" w:rsidP="00707620">
      <w:pPr>
        <w:numPr>
          <w:ilvl w:val="0"/>
          <w:numId w:val="16"/>
        </w:numPr>
        <w:ind w:left="851"/>
        <w:jc w:val="both"/>
        <w:textAlignment w:val="baseline"/>
        <w:rPr>
          <w:rFonts w:ascii="Tahoma" w:hAnsi="Tahoma" w:cs="Tahoma"/>
          <w:sz w:val="18"/>
          <w:szCs w:val="18"/>
        </w:rPr>
      </w:pPr>
      <w:r w:rsidRPr="00D34881">
        <w:rPr>
          <w:rFonts w:ascii="Tahoma" w:hAnsi="Tahoma" w:cs="Tahoma"/>
          <w:b/>
          <w:sz w:val="18"/>
          <w:szCs w:val="18"/>
        </w:rPr>
        <w:t>Oświadczenia wykonawcy</w:t>
      </w:r>
      <w:r w:rsidRPr="00D34881">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D34881">
        <w:rPr>
          <w:rFonts w:ascii="Tahoma" w:hAnsi="Tahoma" w:cs="Tahoma"/>
          <w:b/>
          <w:sz w:val="18"/>
          <w:szCs w:val="18"/>
        </w:rPr>
        <w:t>załącznik nr 6 do SWZ;</w:t>
      </w:r>
    </w:p>
    <w:p w14:paraId="60F4F533" w14:textId="77777777" w:rsidR="00FD56C9" w:rsidRPr="00D34881" w:rsidRDefault="00FD56C9" w:rsidP="00707620">
      <w:pPr>
        <w:numPr>
          <w:ilvl w:val="0"/>
          <w:numId w:val="16"/>
        </w:numPr>
        <w:ind w:left="851"/>
        <w:jc w:val="both"/>
        <w:textAlignment w:val="baseline"/>
        <w:rPr>
          <w:rFonts w:ascii="Tahoma" w:hAnsi="Tahoma" w:cs="Tahoma"/>
          <w:sz w:val="18"/>
          <w:szCs w:val="18"/>
        </w:rPr>
      </w:pPr>
      <w:r w:rsidRPr="00D34881">
        <w:rPr>
          <w:rFonts w:ascii="Tahoma" w:hAnsi="Tahoma" w:cs="Tahoma"/>
          <w:b/>
          <w:sz w:val="18"/>
          <w:szCs w:val="18"/>
        </w:rPr>
        <w:t>Odpis lub informacja z Krajowego Rejestru Sądowego lub z Centralnej Ewidencji i Informacji o Działalności Gospodarczej</w:t>
      </w:r>
      <w:r w:rsidRPr="00D34881">
        <w:rPr>
          <w:rFonts w:ascii="Tahoma" w:hAnsi="Tahoma" w:cs="Tahoma"/>
          <w:sz w:val="18"/>
          <w:szCs w:val="18"/>
        </w:rPr>
        <w:t>, w zakresie art. 109 ust. 1 pkt 4 ustawy</w:t>
      </w:r>
      <w:r w:rsidRPr="00D34881">
        <w:rPr>
          <w:rFonts w:ascii="Tahoma" w:hAnsi="Tahoma" w:cs="Tahoma"/>
          <w:b/>
          <w:sz w:val="18"/>
          <w:szCs w:val="18"/>
        </w:rPr>
        <w:t>, sporządzonych nie wcześniej niż 3 miesiące</w:t>
      </w:r>
      <w:r w:rsidRPr="00D34881">
        <w:rPr>
          <w:rFonts w:ascii="Tahoma" w:hAnsi="Tahoma" w:cs="Tahoma"/>
          <w:sz w:val="18"/>
          <w:szCs w:val="18"/>
        </w:rPr>
        <w:t xml:space="preserve"> przed jej złożeniem, jeżeli odrębne przepisy wymagają wpisu do rejestru lub ewidencji.</w:t>
      </w:r>
    </w:p>
    <w:p w14:paraId="306F9267"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 xml:space="preserve">Jeżeli Wykonawca ma siedzibę lub miejsce zamieszkania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5040FA"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Dokument, o którym mowa w ust. 4 powyżej, powinien być wystawiony nie wcześniej niż 3 miesiące przed jego złożeniem.</w:t>
      </w:r>
    </w:p>
    <w:p w14:paraId="78D97C33"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Jeżeli w kraju, w którym Wykonawca ma siedzibę lub miejsce zamieszkania,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5 stosuje się.</w:t>
      </w:r>
    </w:p>
    <w:p w14:paraId="4A7EB85F"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A73FA7C" w14:textId="77777777" w:rsidR="00FD56C9" w:rsidRPr="00D34881" w:rsidRDefault="00FD56C9" w:rsidP="00707620">
      <w:pPr>
        <w:numPr>
          <w:ilvl w:val="0"/>
          <w:numId w:val="15"/>
        </w:numPr>
        <w:ind w:left="426"/>
        <w:jc w:val="both"/>
        <w:textAlignment w:val="baseline"/>
        <w:rPr>
          <w:rFonts w:ascii="Tahoma" w:hAnsi="Tahoma" w:cs="Tahoma"/>
          <w:sz w:val="18"/>
          <w:szCs w:val="18"/>
        </w:rPr>
      </w:pPr>
      <w:r w:rsidRPr="00D34881">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D34881">
        <w:rPr>
          <w:rFonts w:ascii="Tahoma" w:hAnsi="Tahoma" w:cs="Tahoma"/>
          <w:smallCaps/>
          <w:sz w:val="18"/>
          <w:szCs w:val="18"/>
        </w:rPr>
        <w:t> </w:t>
      </w:r>
      <w:r w:rsidRPr="00D34881">
        <w:rPr>
          <w:rFonts w:ascii="Tahoma" w:hAnsi="Tahoma" w:cs="Tahoma"/>
          <w:smallCaps/>
          <w:sz w:val="18"/>
          <w:szCs w:val="18"/>
        </w:rPr>
        <w:t xml:space="preserve">30 </w:t>
      </w:r>
      <w:r w:rsidRPr="00D3488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26745CA4" w14:textId="77777777" w:rsidR="00973F5F" w:rsidRPr="00D34881" w:rsidRDefault="00973F5F" w:rsidP="00973F5F">
      <w:pPr>
        <w:jc w:val="both"/>
        <w:outlineLvl w:val="1"/>
        <w:rPr>
          <w:rFonts w:ascii="Tahoma" w:hAnsi="Tahoma" w:cs="Tahoma"/>
          <w:b/>
          <w:caps/>
          <w:sz w:val="20"/>
          <w:szCs w:val="20"/>
        </w:rPr>
      </w:pPr>
    </w:p>
    <w:p w14:paraId="5912C8A2" w14:textId="77777777" w:rsidR="00973F5F" w:rsidRPr="00D34881" w:rsidRDefault="00973F5F" w:rsidP="00973F5F">
      <w:pPr>
        <w:jc w:val="both"/>
        <w:outlineLvl w:val="1"/>
        <w:rPr>
          <w:rFonts w:ascii="Tahoma" w:hAnsi="Tahoma" w:cs="Tahoma"/>
          <w:b/>
          <w:caps/>
          <w:sz w:val="20"/>
          <w:szCs w:val="20"/>
        </w:rPr>
      </w:pPr>
      <w:r w:rsidRPr="00D34881">
        <w:rPr>
          <w:rFonts w:ascii="Tahoma" w:hAnsi="Tahoma" w:cs="Tahoma"/>
          <w:b/>
          <w:caps/>
          <w:sz w:val="20"/>
          <w:szCs w:val="20"/>
        </w:rPr>
        <w:t>VII. Informacja dla Wykonawców wspólnie ubiegających się o udzielenie zamówienia</w:t>
      </w:r>
    </w:p>
    <w:p w14:paraId="40A7CC83" w14:textId="77777777" w:rsidR="00973F5F" w:rsidRPr="00D34881" w:rsidRDefault="00973F5F" w:rsidP="00973F5F">
      <w:pPr>
        <w:jc w:val="both"/>
        <w:outlineLvl w:val="1"/>
        <w:rPr>
          <w:rFonts w:ascii="Tahoma" w:hAnsi="Tahoma" w:cs="Tahoma"/>
          <w:b/>
          <w:caps/>
          <w:sz w:val="20"/>
          <w:szCs w:val="20"/>
        </w:rPr>
      </w:pPr>
    </w:p>
    <w:p w14:paraId="41874F34" w14:textId="1C373BC9" w:rsidR="00FD56C9" w:rsidRPr="00D34881" w:rsidRDefault="00FD56C9" w:rsidP="003D1ED5">
      <w:pPr>
        <w:numPr>
          <w:ilvl w:val="0"/>
          <w:numId w:val="17"/>
        </w:numPr>
        <w:ind w:left="426" w:hanging="357"/>
        <w:jc w:val="both"/>
        <w:textAlignment w:val="baseline"/>
        <w:rPr>
          <w:rFonts w:ascii="Tahoma" w:hAnsi="Tahoma" w:cs="Tahoma"/>
          <w:sz w:val="18"/>
          <w:szCs w:val="18"/>
        </w:rPr>
      </w:pPr>
      <w:r w:rsidRPr="00D3488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EF66357" w14:textId="77777777" w:rsidR="00FD56C9" w:rsidRPr="00D34881" w:rsidRDefault="00FD56C9" w:rsidP="003D1ED5">
      <w:pPr>
        <w:numPr>
          <w:ilvl w:val="0"/>
          <w:numId w:val="17"/>
        </w:numPr>
        <w:ind w:left="426" w:hanging="357"/>
        <w:jc w:val="both"/>
        <w:textAlignment w:val="baseline"/>
        <w:rPr>
          <w:rFonts w:ascii="Tahoma" w:hAnsi="Tahoma" w:cs="Tahoma"/>
          <w:sz w:val="18"/>
          <w:szCs w:val="18"/>
        </w:rPr>
      </w:pPr>
      <w:r w:rsidRPr="00D34881">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58B8F18D" w14:textId="4A17939A" w:rsidR="00FB7379" w:rsidRPr="00D34881" w:rsidRDefault="00FB7379" w:rsidP="00FB7379">
      <w:pPr>
        <w:tabs>
          <w:tab w:val="left" w:pos="426"/>
        </w:tabs>
        <w:ind w:left="426"/>
        <w:jc w:val="both"/>
        <w:textAlignment w:val="baseline"/>
        <w:rPr>
          <w:rFonts w:ascii="Tahoma" w:hAnsi="Tahoma" w:cs="Tahoma"/>
          <w:sz w:val="20"/>
          <w:szCs w:val="20"/>
        </w:rPr>
      </w:pPr>
    </w:p>
    <w:p w14:paraId="669DA0D4" w14:textId="77777777" w:rsidR="00973F5F" w:rsidRPr="00D34881" w:rsidRDefault="00973F5F" w:rsidP="00973F5F">
      <w:pPr>
        <w:suppressAutoHyphens/>
        <w:jc w:val="both"/>
        <w:rPr>
          <w:rFonts w:ascii="Calibri" w:eastAsia="MS Mincho" w:hAnsi="Calibri"/>
          <w:b/>
          <w:bCs/>
          <w:sz w:val="20"/>
          <w:szCs w:val="20"/>
        </w:rPr>
      </w:pPr>
      <w:r w:rsidRPr="00D34881">
        <w:rPr>
          <w:rFonts w:ascii="Tahoma" w:hAnsi="Tahoma" w:cs="Tahoma"/>
          <w:b/>
          <w:bCs/>
          <w:sz w:val="20"/>
          <w:szCs w:val="20"/>
        </w:rPr>
        <w:t xml:space="preserve">VIII.  </w:t>
      </w:r>
      <w:r w:rsidRPr="00D34881">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82FC260" w14:textId="77777777" w:rsidR="00973F5F" w:rsidRPr="00D34881" w:rsidRDefault="00973F5F" w:rsidP="00973F5F">
      <w:pPr>
        <w:spacing w:after="40"/>
        <w:jc w:val="both"/>
        <w:rPr>
          <w:rFonts w:ascii="Tahoma" w:eastAsia="MS Mincho" w:hAnsi="Tahoma" w:cs="Tahoma"/>
          <w:sz w:val="20"/>
          <w:szCs w:val="20"/>
        </w:rPr>
      </w:pPr>
    </w:p>
    <w:p w14:paraId="6B40C326" w14:textId="77777777" w:rsidR="00973F5F" w:rsidRPr="00D34881" w:rsidRDefault="00973F5F" w:rsidP="00BC23A0">
      <w:pPr>
        <w:numPr>
          <w:ilvl w:val="0"/>
          <w:numId w:val="46"/>
        </w:numPr>
        <w:autoSpaceDN w:val="0"/>
        <w:spacing w:after="160"/>
        <w:ind w:left="426" w:hanging="282"/>
        <w:contextualSpacing/>
        <w:textAlignment w:val="baseline"/>
        <w:rPr>
          <w:rFonts w:ascii="Tahoma" w:hAnsi="Tahoma" w:cs="Tahoma"/>
          <w:sz w:val="18"/>
          <w:szCs w:val="18"/>
          <w:lang w:eastAsia="en-US"/>
        </w:rPr>
      </w:pPr>
      <w:r w:rsidRPr="00D34881">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D34881">
        <w:rPr>
          <w:rFonts w:ascii="Tahoma" w:hAnsi="Tahoma" w:cs="Tahoma"/>
          <w:b/>
          <w:sz w:val="18"/>
          <w:szCs w:val="18"/>
          <w:u w:val="single"/>
          <w:lang w:eastAsia="en-US"/>
        </w:rPr>
        <w:t>https://platformazakupowa.pl/pn/barlicki</w:t>
      </w:r>
      <w:r w:rsidRPr="00D34881">
        <w:rPr>
          <w:rFonts w:ascii="Tahoma" w:hAnsi="Tahoma" w:cs="Tahoma"/>
          <w:sz w:val="18"/>
          <w:szCs w:val="18"/>
          <w:lang w:eastAsia="en-US"/>
        </w:rPr>
        <w:t>.</w:t>
      </w:r>
      <w:r w:rsidRPr="00D34881">
        <w:rPr>
          <w:rFonts w:ascii="Calibri" w:hAnsi="Calibri"/>
          <w:sz w:val="18"/>
          <w:szCs w:val="18"/>
          <w:lang w:eastAsia="en-US"/>
        </w:rPr>
        <w:t xml:space="preserve"> </w:t>
      </w:r>
      <w:r w:rsidRPr="00D34881">
        <w:rPr>
          <w:rFonts w:ascii="Arial" w:eastAsia="Tahoma" w:hAnsi="Arial" w:cs="Arial"/>
          <w:sz w:val="18"/>
          <w:szCs w:val="18"/>
          <w:lang w:eastAsia="zh-CN"/>
        </w:rPr>
        <w:t xml:space="preserve"> </w:t>
      </w:r>
    </w:p>
    <w:p w14:paraId="4D80C6D5" w14:textId="1F71954C" w:rsidR="00973F5F" w:rsidRPr="00D34881" w:rsidRDefault="00973F5F" w:rsidP="00BC23A0">
      <w:pPr>
        <w:numPr>
          <w:ilvl w:val="0"/>
          <w:numId w:val="46"/>
        </w:numPr>
        <w:autoSpaceDN w:val="0"/>
        <w:ind w:left="426" w:hanging="282"/>
        <w:contextualSpacing/>
        <w:jc w:val="both"/>
        <w:textAlignment w:val="baseline"/>
        <w:rPr>
          <w:rFonts w:ascii="Tahoma" w:hAnsi="Tahoma" w:cs="Tahoma"/>
          <w:vanish/>
          <w:sz w:val="18"/>
          <w:szCs w:val="18"/>
        </w:rPr>
      </w:pPr>
      <w:r w:rsidRPr="00D34881">
        <w:rPr>
          <w:rFonts w:ascii="Tahoma" w:hAnsi="Tahoma" w:cs="Tahoma"/>
          <w:b/>
          <w:sz w:val="18"/>
          <w:szCs w:val="18"/>
          <w:lang w:eastAsia="en-US"/>
        </w:rPr>
        <w:t>Zamawiający wyznacza następujące osoby do kontaktu z Wykonawcami:</w:t>
      </w:r>
    </w:p>
    <w:p w14:paraId="7DAEEC08" w14:textId="77777777" w:rsidR="00692F7F" w:rsidRPr="00D34881" w:rsidRDefault="00692F7F" w:rsidP="00BC23A0">
      <w:pPr>
        <w:numPr>
          <w:ilvl w:val="1"/>
          <w:numId w:val="47"/>
        </w:numPr>
        <w:tabs>
          <w:tab w:val="left" w:pos="851"/>
        </w:tabs>
        <w:suppressAutoHyphens/>
        <w:autoSpaceDN w:val="0"/>
        <w:ind w:left="567" w:firstLine="426"/>
        <w:textAlignment w:val="baseline"/>
        <w:rPr>
          <w:rFonts w:ascii="Tahoma" w:hAnsi="Tahoma" w:cs="Tahoma"/>
          <w:b/>
          <w:sz w:val="18"/>
          <w:szCs w:val="18"/>
          <w:lang w:eastAsia="en-US"/>
        </w:rPr>
      </w:pPr>
    </w:p>
    <w:p w14:paraId="6058C25A" w14:textId="517E8486" w:rsidR="00973F5F" w:rsidRPr="00D34881" w:rsidRDefault="00973F5F" w:rsidP="00BC23A0">
      <w:pPr>
        <w:numPr>
          <w:ilvl w:val="1"/>
          <w:numId w:val="65"/>
        </w:numPr>
        <w:tabs>
          <w:tab w:val="left" w:pos="851"/>
        </w:tabs>
        <w:suppressAutoHyphens/>
        <w:autoSpaceDN w:val="0"/>
        <w:ind w:firstLine="273"/>
        <w:textAlignment w:val="baseline"/>
        <w:rPr>
          <w:rFonts w:ascii="Tahoma" w:hAnsi="Tahoma" w:cs="Tahoma"/>
          <w:b/>
          <w:sz w:val="18"/>
          <w:szCs w:val="18"/>
          <w:lang w:eastAsia="en-US"/>
        </w:rPr>
      </w:pPr>
      <w:r w:rsidRPr="00D34881">
        <w:rPr>
          <w:rFonts w:ascii="Tahoma" w:hAnsi="Tahoma" w:cs="Tahoma"/>
          <w:b/>
          <w:sz w:val="18"/>
          <w:szCs w:val="18"/>
          <w:lang w:eastAsia="en-US"/>
        </w:rPr>
        <w:t>w sprawach merytorycznych:</w:t>
      </w:r>
    </w:p>
    <w:p w14:paraId="4824E2E4" w14:textId="42748014" w:rsidR="00973F5F" w:rsidRPr="00D34881" w:rsidRDefault="00A94E6E" w:rsidP="00973F5F">
      <w:pPr>
        <w:tabs>
          <w:tab w:val="left" w:pos="851"/>
        </w:tabs>
        <w:autoSpaceDN w:val="0"/>
        <w:ind w:left="567" w:firstLine="426"/>
        <w:textAlignment w:val="baseline"/>
        <w:rPr>
          <w:rFonts w:ascii="Tahoma" w:hAnsi="Tahoma" w:cs="Tahoma"/>
          <w:sz w:val="18"/>
          <w:szCs w:val="18"/>
          <w:lang w:eastAsia="en-US"/>
        </w:rPr>
      </w:pPr>
      <w:r>
        <w:rPr>
          <w:rFonts w:ascii="Tahoma" w:hAnsi="Tahoma" w:cs="Tahoma"/>
          <w:sz w:val="18"/>
          <w:szCs w:val="18"/>
          <w:lang w:eastAsia="en-US"/>
        </w:rPr>
        <w:t xml:space="preserve">mgr </w:t>
      </w:r>
      <w:r w:rsidR="002C06DA">
        <w:rPr>
          <w:rFonts w:ascii="Tahoma" w:hAnsi="Tahoma" w:cs="Tahoma"/>
          <w:sz w:val="18"/>
          <w:szCs w:val="18"/>
          <w:lang w:eastAsia="en-US"/>
        </w:rPr>
        <w:t>Małgorzata Kwiatkowska</w:t>
      </w:r>
      <w:r w:rsidR="00973F5F" w:rsidRPr="00D34881">
        <w:rPr>
          <w:rFonts w:ascii="Tahoma" w:hAnsi="Tahoma" w:cs="Tahoma"/>
          <w:sz w:val="18"/>
          <w:szCs w:val="18"/>
          <w:lang w:eastAsia="en-US"/>
        </w:rPr>
        <w:t xml:space="preserve"> –</w:t>
      </w:r>
      <w:r w:rsidR="00ED131A" w:rsidRPr="00D34881">
        <w:rPr>
          <w:rFonts w:ascii="Tahoma" w:hAnsi="Tahoma" w:cs="Tahoma"/>
          <w:sz w:val="18"/>
          <w:szCs w:val="18"/>
          <w:lang w:eastAsia="en-US"/>
        </w:rPr>
        <w:t xml:space="preserve"> </w:t>
      </w:r>
      <w:r>
        <w:rPr>
          <w:rFonts w:ascii="Tahoma" w:hAnsi="Tahoma" w:cs="Tahoma"/>
          <w:sz w:val="18"/>
          <w:szCs w:val="18"/>
          <w:lang w:eastAsia="en-US"/>
        </w:rPr>
        <w:t xml:space="preserve">Kierownik </w:t>
      </w:r>
      <w:r w:rsidR="00770935">
        <w:rPr>
          <w:rFonts w:ascii="Tahoma" w:hAnsi="Tahoma" w:cs="Tahoma"/>
          <w:sz w:val="18"/>
          <w:szCs w:val="18"/>
          <w:lang w:eastAsia="en-US"/>
        </w:rPr>
        <w:t>Działu Zaopatrzenia i Gospodarki Materiałowej</w:t>
      </w:r>
      <w:r w:rsidR="00973F5F" w:rsidRPr="00D34881">
        <w:rPr>
          <w:rFonts w:ascii="Tahoma" w:hAnsi="Tahoma" w:cs="Tahoma"/>
          <w:sz w:val="18"/>
          <w:szCs w:val="18"/>
          <w:lang w:eastAsia="en-US"/>
        </w:rPr>
        <w:t>, tel. (42) 67-76-</w:t>
      </w:r>
      <w:r>
        <w:rPr>
          <w:rFonts w:ascii="Tahoma" w:hAnsi="Tahoma" w:cs="Tahoma"/>
          <w:sz w:val="18"/>
          <w:szCs w:val="18"/>
          <w:lang w:eastAsia="en-US"/>
        </w:rPr>
        <w:t>827</w:t>
      </w:r>
    </w:p>
    <w:p w14:paraId="4A2129C2" w14:textId="6100459A" w:rsidR="00973F5F" w:rsidRPr="00D34881" w:rsidRDefault="00CE476F" w:rsidP="00BC23A0">
      <w:pPr>
        <w:numPr>
          <w:ilvl w:val="1"/>
          <w:numId w:val="65"/>
        </w:numPr>
        <w:tabs>
          <w:tab w:val="left" w:pos="851"/>
        </w:tabs>
        <w:suppressAutoHyphens/>
        <w:autoSpaceDN w:val="0"/>
        <w:ind w:left="567" w:right="-288" w:firstLine="426"/>
        <w:jc w:val="both"/>
        <w:textAlignment w:val="baseline"/>
        <w:rPr>
          <w:rFonts w:ascii="Tahoma" w:hAnsi="Tahoma" w:cs="Tahoma"/>
          <w:sz w:val="18"/>
          <w:szCs w:val="18"/>
          <w:lang w:eastAsia="en-US"/>
        </w:rPr>
      </w:pPr>
      <w:r>
        <w:rPr>
          <w:rFonts w:ascii="Tahoma" w:hAnsi="Tahoma" w:cs="Tahoma"/>
          <w:b/>
          <w:sz w:val="18"/>
          <w:szCs w:val="18"/>
          <w:lang w:eastAsia="en-US"/>
        </w:rPr>
        <w:t>w sprawach formalno-</w:t>
      </w:r>
      <w:r w:rsidR="00973F5F" w:rsidRPr="00D34881">
        <w:rPr>
          <w:rFonts w:ascii="Tahoma" w:hAnsi="Tahoma" w:cs="Tahoma"/>
          <w:b/>
          <w:sz w:val="18"/>
          <w:szCs w:val="18"/>
          <w:lang w:eastAsia="en-US"/>
        </w:rPr>
        <w:t>prawnych:</w:t>
      </w:r>
      <w:r w:rsidR="00973F5F" w:rsidRPr="00D34881">
        <w:rPr>
          <w:rFonts w:ascii="Tahoma" w:hAnsi="Tahoma" w:cs="Tahoma"/>
          <w:sz w:val="18"/>
          <w:szCs w:val="18"/>
          <w:lang w:eastAsia="en-US"/>
        </w:rPr>
        <w:t xml:space="preserve"> </w:t>
      </w:r>
    </w:p>
    <w:p w14:paraId="754BC4A6" w14:textId="69CBB020" w:rsidR="00973F5F" w:rsidRPr="00D34881" w:rsidRDefault="00973F5F" w:rsidP="00973F5F">
      <w:pPr>
        <w:tabs>
          <w:tab w:val="left" w:pos="851"/>
        </w:tabs>
        <w:autoSpaceDN w:val="0"/>
        <w:ind w:left="993"/>
        <w:textAlignment w:val="baseline"/>
        <w:rPr>
          <w:rFonts w:ascii="Tahoma" w:hAnsi="Tahoma" w:cs="Tahoma"/>
          <w:sz w:val="18"/>
          <w:szCs w:val="18"/>
          <w:lang w:eastAsia="en-US"/>
        </w:rPr>
      </w:pPr>
      <w:r w:rsidRPr="00D34881">
        <w:rPr>
          <w:rFonts w:ascii="Tahoma" w:hAnsi="Tahoma" w:cs="Tahoma"/>
          <w:sz w:val="18"/>
          <w:szCs w:val="18"/>
          <w:lang w:eastAsia="en-US"/>
        </w:rPr>
        <w:t xml:space="preserve">mgr </w:t>
      </w:r>
      <w:r w:rsidR="006F5811">
        <w:rPr>
          <w:rFonts w:ascii="Tahoma" w:hAnsi="Tahoma" w:cs="Tahoma"/>
          <w:sz w:val="18"/>
          <w:szCs w:val="18"/>
          <w:lang w:eastAsia="en-US"/>
        </w:rPr>
        <w:t>Aleksandra Kulbat</w:t>
      </w:r>
      <w:r w:rsidRPr="00D34881">
        <w:rPr>
          <w:rFonts w:ascii="Tahoma" w:hAnsi="Tahoma" w:cs="Tahoma"/>
          <w:sz w:val="18"/>
          <w:szCs w:val="18"/>
          <w:lang w:eastAsia="en-US"/>
        </w:rPr>
        <w:t xml:space="preserve">  – </w:t>
      </w:r>
      <w:r w:rsidR="006F5811">
        <w:rPr>
          <w:rFonts w:ascii="Tahoma" w:hAnsi="Tahoma" w:cs="Tahoma"/>
          <w:sz w:val="18"/>
          <w:szCs w:val="18"/>
          <w:lang w:eastAsia="en-US"/>
        </w:rPr>
        <w:t>Referent w</w:t>
      </w:r>
      <w:r w:rsidR="00484699" w:rsidRPr="00D34881">
        <w:rPr>
          <w:rFonts w:ascii="Tahoma" w:hAnsi="Tahoma" w:cs="Tahoma"/>
          <w:sz w:val="18"/>
          <w:szCs w:val="18"/>
          <w:lang w:eastAsia="en-US"/>
        </w:rPr>
        <w:t xml:space="preserve"> Sekcji Zamówień Publicznych</w:t>
      </w:r>
      <w:r w:rsidRPr="00D34881">
        <w:rPr>
          <w:rFonts w:ascii="Tahoma" w:hAnsi="Tahoma" w:cs="Tahoma"/>
          <w:sz w:val="18"/>
          <w:szCs w:val="18"/>
          <w:lang w:eastAsia="en-US"/>
        </w:rPr>
        <w:t>; tel. 42 677-68-24</w:t>
      </w:r>
      <w:r w:rsidRPr="00D34881">
        <w:rPr>
          <w:rFonts w:ascii="Tahoma" w:hAnsi="Tahoma" w:cs="Tahoma"/>
          <w:sz w:val="18"/>
          <w:szCs w:val="18"/>
          <w:lang w:eastAsia="en-US"/>
        </w:rPr>
        <w:tab/>
      </w:r>
    </w:p>
    <w:p w14:paraId="31302544" w14:textId="1FE8C285" w:rsidR="000F1960" w:rsidRPr="00D34881" w:rsidRDefault="000F1960" w:rsidP="00973F5F">
      <w:pPr>
        <w:tabs>
          <w:tab w:val="left" w:pos="851"/>
        </w:tabs>
        <w:autoSpaceDN w:val="0"/>
        <w:ind w:left="993"/>
        <w:textAlignment w:val="baseline"/>
        <w:rPr>
          <w:rFonts w:ascii="Tahoma" w:hAnsi="Tahoma" w:cs="Tahoma"/>
          <w:sz w:val="18"/>
          <w:szCs w:val="18"/>
          <w:lang w:eastAsia="en-US"/>
        </w:rPr>
      </w:pPr>
      <w:r w:rsidRPr="00D34881">
        <w:rPr>
          <w:rFonts w:ascii="Tahoma" w:hAnsi="Tahoma" w:cs="Tahoma"/>
          <w:sz w:val="18"/>
          <w:szCs w:val="18"/>
          <w:lang w:eastAsia="en-US"/>
        </w:rPr>
        <w:t>mgr Anna Pietrzyk – p.o. Kierownika Działu Zamówień Publicznych</w:t>
      </w:r>
      <w:r w:rsidR="00484699" w:rsidRPr="00D34881">
        <w:rPr>
          <w:rFonts w:ascii="Tahoma" w:hAnsi="Tahoma" w:cs="Tahoma"/>
          <w:sz w:val="18"/>
          <w:szCs w:val="18"/>
          <w:lang w:eastAsia="en-US"/>
        </w:rPr>
        <w:t xml:space="preserve"> i Zaopatrzenia Medycznego</w:t>
      </w:r>
      <w:r w:rsidRPr="00D34881">
        <w:rPr>
          <w:rFonts w:ascii="Tahoma" w:hAnsi="Tahoma" w:cs="Tahoma"/>
          <w:sz w:val="18"/>
          <w:szCs w:val="18"/>
          <w:lang w:eastAsia="en-US"/>
        </w:rPr>
        <w:t>; tel. 42 291-95-70</w:t>
      </w:r>
    </w:p>
    <w:p w14:paraId="76C417F3" w14:textId="77777777" w:rsidR="00973F5F" w:rsidRPr="00D34881" w:rsidRDefault="00973F5F" w:rsidP="00BC23A0">
      <w:pPr>
        <w:numPr>
          <w:ilvl w:val="0"/>
          <w:numId w:val="46"/>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9" w:history="1">
        <w:r w:rsidRPr="00D34881">
          <w:rPr>
            <w:rFonts w:ascii="Arial" w:hAnsi="Arial" w:cs="Arial"/>
            <w:b/>
            <w:sz w:val="20"/>
            <w:szCs w:val="20"/>
            <w:u w:val="single"/>
            <w:lang w:eastAsia="zh-CN"/>
          </w:rPr>
          <w:t>https://platformazakupowa.pl/strona/1-regulamin</w:t>
        </w:r>
      </w:hyperlink>
    </w:p>
    <w:p w14:paraId="5BD7CB06"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hAnsi="Tahoma" w:cs="Tahoma"/>
          <w:b/>
          <w:sz w:val="18"/>
          <w:szCs w:val="18"/>
          <w:lang w:eastAsia="en-US"/>
        </w:rPr>
      </w:pPr>
      <w:r w:rsidRPr="00D34881">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F8E9093" w14:textId="16F4FC08" w:rsidR="00973F5F" w:rsidRPr="00D34881" w:rsidRDefault="00973F5F" w:rsidP="00BC23A0">
      <w:pPr>
        <w:numPr>
          <w:ilvl w:val="0"/>
          <w:numId w:val="46"/>
        </w:numPr>
        <w:tabs>
          <w:tab w:val="left" w:pos="426"/>
        </w:tabs>
        <w:autoSpaceDN w:val="0"/>
        <w:ind w:left="426" w:hanging="284"/>
        <w:contextualSpacing/>
        <w:jc w:val="both"/>
        <w:textAlignment w:val="baseline"/>
      </w:pPr>
      <w:r w:rsidRPr="00D34881">
        <w:rPr>
          <w:rFonts w:ascii="Tahoma" w:hAnsi="Tahoma" w:cs="Tahoma"/>
          <w:sz w:val="18"/>
          <w:szCs w:val="18"/>
          <w:lang w:eastAsia="en-US"/>
        </w:rPr>
        <w:t>Minimalne wymagania techniczne i informacje na temat kodowania i czasu odbioru danych są opisane na Stronie platformazakupowa.pl</w:t>
      </w:r>
      <w:r w:rsidR="00922B46" w:rsidRPr="00D34881">
        <w:rPr>
          <w:rFonts w:ascii="Tahoma" w:hAnsi="Tahoma" w:cs="Tahoma"/>
          <w:vanish/>
          <w:sz w:val="18"/>
          <w:szCs w:val="18"/>
        </w:rPr>
        <w:t>.</w:t>
      </w:r>
    </w:p>
    <w:p w14:paraId="1B4D5E33" w14:textId="77777777" w:rsidR="00973F5F" w:rsidRPr="00D34881" w:rsidRDefault="00973F5F" w:rsidP="00BC23A0">
      <w:pPr>
        <w:numPr>
          <w:ilvl w:val="0"/>
          <w:numId w:val="46"/>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2239BAE" w14:textId="77777777" w:rsidR="00973F5F" w:rsidRPr="00D34881" w:rsidRDefault="00973F5F" w:rsidP="00BC23A0">
      <w:pPr>
        <w:numPr>
          <w:ilvl w:val="0"/>
          <w:numId w:val="46"/>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D34881">
        <w:rPr>
          <w:rFonts w:ascii="Tahoma" w:hAnsi="Tahoma" w:cs="Tahoma"/>
          <w:sz w:val="18"/>
          <w:szCs w:val="18"/>
          <w:lang w:eastAsia="en-US"/>
        </w:rPr>
        <w:t>za pośrednictwem platformy zakupowej.</w:t>
      </w:r>
    </w:p>
    <w:p w14:paraId="2B180AD3" w14:textId="77777777" w:rsidR="00973F5F" w:rsidRPr="00D34881" w:rsidRDefault="00973F5F" w:rsidP="00BC23A0">
      <w:pPr>
        <w:numPr>
          <w:ilvl w:val="0"/>
          <w:numId w:val="46"/>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eastAsia="Tahoma" w:hAnsi="Tahoma" w:cs="Tahoma"/>
          <w:b/>
          <w:sz w:val="18"/>
          <w:szCs w:val="18"/>
          <w:lang w:eastAsia="en-US"/>
        </w:rPr>
        <w:t>W korespondencji kierowanej do Zamawiającego Wykonawca winien posługiwać się numerem sprawy określonym w SWZ.</w:t>
      </w:r>
    </w:p>
    <w:p w14:paraId="5464055D"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hAnsi="Tahoma" w:cs="Tahoma"/>
          <w:sz w:val="18"/>
          <w:szCs w:val="18"/>
          <w:lang w:eastAsia="en-US"/>
        </w:rPr>
      </w:pPr>
      <w:bookmarkStart w:id="0" w:name="_Ref530396341"/>
      <w:r w:rsidRPr="00D34881">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0"/>
      <w:r w:rsidRPr="00D34881">
        <w:rPr>
          <w:rFonts w:ascii="Tahoma" w:eastAsia="Tahoma" w:hAnsi="Tahoma" w:cs="Tahoma"/>
          <w:sz w:val="18"/>
          <w:szCs w:val="18"/>
          <w:lang w:eastAsia="en-US"/>
        </w:rPr>
        <w:t xml:space="preserve"> </w:t>
      </w:r>
    </w:p>
    <w:p w14:paraId="1C2EA0EC"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D34881">
        <w:rPr>
          <w:rFonts w:ascii="Tahoma" w:eastAsia="Tahoma" w:hAnsi="Tahoma" w:cs="Tahoma"/>
          <w:i/>
          <w:sz w:val="18"/>
          <w:szCs w:val="18"/>
          <w:lang w:eastAsia="en-US"/>
        </w:rPr>
        <w:t>(prawy dolny róg strony)</w:t>
      </w:r>
      <w:r w:rsidRPr="00D34881">
        <w:rPr>
          <w:rFonts w:ascii="Tahoma" w:eastAsia="Tahoma" w:hAnsi="Tahoma" w:cs="Tahoma"/>
          <w:sz w:val="18"/>
          <w:szCs w:val="18"/>
          <w:lang w:eastAsia="en-US"/>
        </w:rPr>
        <w:t>.</w:t>
      </w:r>
    </w:p>
    <w:p w14:paraId="43E032EF"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D34881">
        <w:rPr>
          <w:rFonts w:ascii="Tahoma" w:eastAsia="Tahoma" w:hAnsi="Tahoma" w:cs="Tahoma"/>
          <w:b/>
          <w:sz w:val="18"/>
          <w:szCs w:val="18"/>
          <w:u w:val="single"/>
          <w:lang w:eastAsia="en-US"/>
        </w:rPr>
        <w:t>word</w:t>
      </w:r>
      <w:proofErr w:type="spellEnd"/>
      <w:r w:rsidRPr="00D34881">
        <w:rPr>
          <w:rFonts w:ascii="Tahoma" w:eastAsia="Tahoma" w:hAnsi="Tahoma" w:cs="Tahoma"/>
          <w:b/>
          <w:sz w:val="18"/>
          <w:szCs w:val="18"/>
          <w:u w:val="single"/>
          <w:lang w:eastAsia="en-US"/>
        </w:rPr>
        <w:t>)</w:t>
      </w:r>
    </w:p>
    <w:p w14:paraId="0B0ED351" w14:textId="2961074F"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Wyjaśnienia SWZ udzielane będą z zachowaniem zasad określonych w art. </w:t>
      </w:r>
      <w:r w:rsidR="00EF382F" w:rsidRPr="00D34881">
        <w:rPr>
          <w:rFonts w:ascii="Tahoma" w:eastAsia="Tahoma" w:hAnsi="Tahoma" w:cs="Tahoma"/>
          <w:sz w:val="18"/>
          <w:szCs w:val="18"/>
          <w:lang w:eastAsia="en-US"/>
        </w:rPr>
        <w:t>284</w:t>
      </w:r>
      <w:r w:rsidRPr="00D34881">
        <w:rPr>
          <w:rFonts w:ascii="Tahoma" w:eastAsia="Tahoma" w:hAnsi="Tahoma" w:cs="Tahoma"/>
          <w:sz w:val="18"/>
          <w:szCs w:val="18"/>
          <w:lang w:eastAsia="en-US"/>
        </w:rPr>
        <w:t xml:space="preserve"> PZP</w:t>
      </w:r>
    </w:p>
    <w:p w14:paraId="52CD91C2" w14:textId="621942A4"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Zamawiający udzieli niezwłocznie odpowiedzi, najpóźniej na </w:t>
      </w:r>
      <w:r w:rsidR="00EF382F" w:rsidRPr="00D34881">
        <w:rPr>
          <w:rFonts w:ascii="Tahoma" w:eastAsia="Tahoma" w:hAnsi="Tahoma" w:cs="Tahoma"/>
          <w:sz w:val="18"/>
          <w:szCs w:val="18"/>
          <w:lang w:eastAsia="en-US"/>
        </w:rPr>
        <w:t>2</w:t>
      </w:r>
      <w:r w:rsidRPr="00D34881">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D34881">
        <w:rPr>
          <w:rFonts w:ascii="Tahoma" w:eastAsia="Tahoma" w:hAnsi="Tahoma" w:cs="Tahoma"/>
          <w:sz w:val="18"/>
          <w:szCs w:val="18"/>
          <w:lang w:eastAsia="en-US"/>
        </w:rPr>
        <w:t>4</w:t>
      </w:r>
      <w:r w:rsidRPr="00D34881">
        <w:rPr>
          <w:rFonts w:ascii="Tahoma" w:eastAsia="Tahoma" w:hAnsi="Tahoma" w:cs="Tahoma"/>
          <w:sz w:val="18"/>
          <w:szCs w:val="18"/>
          <w:lang w:eastAsia="en-US"/>
        </w:rPr>
        <w:t xml:space="preserve"> dni przed upływem wyznaczonego terminu składania ofert.</w:t>
      </w:r>
    </w:p>
    <w:p w14:paraId="335D9652"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85C8F46"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1F12ED9"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C9EFA13" w14:textId="77777777" w:rsidR="00973F5F" w:rsidRPr="00D34881" w:rsidRDefault="00973F5F" w:rsidP="00BC23A0">
      <w:pPr>
        <w:numPr>
          <w:ilvl w:val="0"/>
          <w:numId w:val="46"/>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321806A" w14:textId="77777777" w:rsidR="00973F5F" w:rsidRPr="00D34881" w:rsidRDefault="00973F5F" w:rsidP="00973F5F">
      <w:pPr>
        <w:rPr>
          <w:rFonts w:ascii="Tahoma" w:hAnsi="Tahoma" w:cs="Tahoma"/>
          <w:sz w:val="20"/>
          <w:szCs w:val="20"/>
        </w:rPr>
      </w:pPr>
    </w:p>
    <w:p w14:paraId="27483DC6" w14:textId="77777777" w:rsidR="00973F5F" w:rsidRPr="00D34881" w:rsidRDefault="00973F5F" w:rsidP="00973F5F">
      <w:pPr>
        <w:rPr>
          <w:rFonts w:ascii="Tahoma" w:hAnsi="Tahoma" w:cs="Tahoma"/>
          <w:sz w:val="20"/>
          <w:szCs w:val="20"/>
        </w:rPr>
      </w:pPr>
    </w:p>
    <w:p w14:paraId="1976918D" w14:textId="77777777" w:rsidR="00973F5F" w:rsidRPr="00D34881" w:rsidRDefault="00973F5F" w:rsidP="00973F5F">
      <w:pPr>
        <w:pStyle w:val="Nagwek2"/>
        <w:spacing w:before="0" w:after="0"/>
        <w:jc w:val="both"/>
        <w:rPr>
          <w:rFonts w:ascii="Tahoma" w:hAnsi="Tahoma" w:cs="Tahoma"/>
          <w:i w:val="0"/>
          <w:iCs w:val="0"/>
          <w:caps/>
          <w:sz w:val="20"/>
          <w:szCs w:val="20"/>
        </w:rPr>
      </w:pPr>
      <w:r w:rsidRPr="00D34881">
        <w:rPr>
          <w:rFonts w:ascii="Tahoma" w:hAnsi="Tahoma" w:cs="Tahoma"/>
          <w:i w:val="0"/>
          <w:iCs w:val="0"/>
          <w:caps/>
          <w:sz w:val="20"/>
          <w:szCs w:val="20"/>
        </w:rPr>
        <w:t>IX. Opis sposobu przygotowania ofert oraz dokumentów wymaganych przez Zamawiającego w SWZ</w:t>
      </w:r>
    </w:p>
    <w:p w14:paraId="74BA7FAC" w14:textId="77777777" w:rsidR="00973F5F" w:rsidRPr="00D34881" w:rsidRDefault="00973F5F" w:rsidP="00973F5F">
      <w:pPr>
        <w:rPr>
          <w:rFonts w:ascii="Tahoma" w:hAnsi="Tahoma" w:cs="Tahoma"/>
          <w:sz w:val="20"/>
          <w:szCs w:val="20"/>
        </w:rPr>
      </w:pPr>
    </w:p>
    <w:p w14:paraId="31C0E531" w14:textId="798BA25F" w:rsidR="00973F5F" w:rsidRPr="00D34881" w:rsidRDefault="00973F5F" w:rsidP="001114A7">
      <w:pPr>
        <w:numPr>
          <w:ilvl w:val="0"/>
          <w:numId w:val="21"/>
        </w:numPr>
        <w:ind w:left="426" w:hanging="284"/>
        <w:jc w:val="both"/>
        <w:rPr>
          <w:rFonts w:ascii="Tahoma" w:eastAsia="Calibri" w:hAnsi="Tahoma" w:cs="Tahoma"/>
          <w:sz w:val="18"/>
          <w:szCs w:val="18"/>
        </w:rPr>
      </w:pPr>
      <w:r w:rsidRPr="00D34881">
        <w:rPr>
          <w:rFonts w:ascii="Tahoma" w:hAnsi="Tahoma" w:cs="Tahoma"/>
          <w:sz w:val="18"/>
          <w:szCs w:val="18"/>
        </w:rPr>
        <w:t xml:space="preserve">Oferta oraz przedmiotowe środki dowodowe (jeżeli były wymagane)  muszą być składane elektronicznie i muszą zostać podpisane </w:t>
      </w:r>
      <w:r w:rsidRPr="00D34881">
        <w:rPr>
          <w:rFonts w:ascii="Tahoma" w:hAnsi="Tahoma" w:cs="Tahoma"/>
          <w:b/>
          <w:sz w:val="18"/>
          <w:szCs w:val="18"/>
        </w:rPr>
        <w:t>elektronicznym kwalifikowanym podpisem</w:t>
      </w:r>
      <w:r w:rsidR="00703017" w:rsidRPr="00D34881">
        <w:rPr>
          <w:rFonts w:ascii="Tahoma" w:hAnsi="Tahoma" w:cs="Tahoma"/>
          <w:b/>
          <w:sz w:val="18"/>
          <w:szCs w:val="18"/>
        </w:rPr>
        <w:t xml:space="preserve">, podpisem zaufanym bądź </w:t>
      </w:r>
      <w:r w:rsidR="009D4C9E" w:rsidRPr="00D34881">
        <w:rPr>
          <w:rFonts w:ascii="Tahoma" w:hAnsi="Tahoma" w:cs="Tahoma"/>
          <w:b/>
          <w:sz w:val="18"/>
          <w:szCs w:val="18"/>
        </w:rPr>
        <w:t>p</w:t>
      </w:r>
      <w:r w:rsidR="00703017" w:rsidRPr="00D34881">
        <w:rPr>
          <w:rFonts w:ascii="Tahoma" w:hAnsi="Tahoma" w:cs="Tahoma"/>
          <w:b/>
          <w:sz w:val="18"/>
          <w:szCs w:val="18"/>
        </w:rPr>
        <w:t>odpisem osobistym.</w:t>
      </w:r>
      <w:r w:rsidRPr="00D34881">
        <w:rPr>
          <w:rFonts w:ascii="Tahoma" w:hAnsi="Tahoma" w:cs="Tahoma"/>
          <w:sz w:val="18"/>
          <w:szCs w:val="18"/>
        </w:rPr>
        <w:t xml:space="preserve"> W procesie składania oferty w tym przedmiotowych środków dowodowych na platformie, </w:t>
      </w:r>
      <w:r w:rsidRPr="00D34881">
        <w:rPr>
          <w:rFonts w:ascii="Tahoma" w:hAnsi="Tahoma" w:cs="Tahoma"/>
          <w:b/>
          <w:sz w:val="18"/>
          <w:szCs w:val="18"/>
        </w:rPr>
        <w:t>kwalifikowany podpis elektroniczny</w:t>
      </w:r>
      <w:r w:rsidRPr="00D34881">
        <w:rPr>
          <w:rFonts w:ascii="Tahoma" w:hAnsi="Tahoma" w:cs="Tahoma"/>
          <w:sz w:val="18"/>
          <w:szCs w:val="18"/>
        </w:rPr>
        <w:t xml:space="preserve"> Wykonawca składa bezpośrednio na dokumencie, który następnie przesyła do systemu.</w:t>
      </w:r>
    </w:p>
    <w:p w14:paraId="50255E71" w14:textId="77777777" w:rsidR="00973F5F" w:rsidRPr="00D34881" w:rsidRDefault="00973F5F" w:rsidP="001114A7">
      <w:pPr>
        <w:keepNext/>
        <w:keepLines/>
        <w:numPr>
          <w:ilvl w:val="0"/>
          <w:numId w:val="21"/>
        </w:numPr>
        <w:ind w:left="426" w:hanging="284"/>
        <w:jc w:val="both"/>
        <w:rPr>
          <w:rFonts w:ascii="Tahoma" w:hAnsi="Tahoma" w:cs="Tahoma"/>
          <w:sz w:val="18"/>
          <w:szCs w:val="18"/>
        </w:rPr>
      </w:pPr>
      <w:r w:rsidRPr="00D34881">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44A5067E" w14:textId="4F57C39E" w:rsidR="00973F5F" w:rsidRPr="00D34881" w:rsidRDefault="00973F5F" w:rsidP="001114A7">
      <w:pPr>
        <w:keepNext/>
        <w:keepLines/>
        <w:numPr>
          <w:ilvl w:val="0"/>
          <w:numId w:val="21"/>
        </w:numPr>
        <w:ind w:left="426" w:hanging="284"/>
        <w:jc w:val="both"/>
        <w:rPr>
          <w:rFonts w:ascii="Tahoma" w:hAnsi="Tahoma" w:cs="Tahoma"/>
          <w:sz w:val="18"/>
          <w:szCs w:val="18"/>
        </w:rPr>
      </w:pPr>
      <w:r w:rsidRPr="00D34881">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sidRPr="00D34881">
        <w:rPr>
          <w:rFonts w:ascii="Tahoma" w:hAnsi="Tahoma" w:cs="Tahoma"/>
          <w:sz w:val="18"/>
          <w:szCs w:val="18"/>
        </w:rPr>
        <w:t>, podpisem zaufanym lub podpisem o</w:t>
      </w:r>
      <w:r w:rsidR="00D45F1F" w:rsidRPr="00D34881">
        <w:rPr>
          <w:rFonts w:ascii="Tahoma" w:hAnsi="Tahoma" w:cs="Tahoma"/>
          <w:sz w:val="18"/>
          <w:szCs w:val="18"/>
        </w:rPr>
        <w:t>s</w:t>
      </w:r>
      <w:r w:rsidR="000000BE" w:rsidRPr="00D34881">
        <w:rPr>
          <w:rFonts w:ascii="Tahoma" w:hAnsi="Tahoma" w:cs="Tahoma"/>
          <w:sz w:val="18"/>
          <w:szCs w:val="18"/>
        </w:rPr>
        <w:t>obistym</w:t>
      </w:r>
      <w:r w:rsidRPr="00D34881">
        <w:rPr>
          <w:rFonts w:ascii="Tahoma" w:hAnsi="Tahoma" w:cs="Tahoma"/>
          <w:sz w:val="18"/>
          <w:szCs w:val="18"/>
        </w:rPr>
        <w:t xml:space="preserve"> przez osobę/osoby upoważnioną/upoważnione.</w:t>
      </w:r>
      <w:r w:rsidRPr="001114A7">
        <w:rPr>
          <w:rFonts w:ascii="Tahoma" w:hAnsi="Tahoma" w:cs="Tahoma"/>
          <w:sz w:val="18"/>
          <w:szCs w:val="18"/>
          <w:vertAlign w:val="superscript"/>
        </w:rPr>
        <w:footnoteReference w:id="1"/>
      </w:r>
    </w:p>
    <w:p w14:paraId="09F6E9C4"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b/>
          <w:sz w:val="18"/>
          <w:szCs w:val="18"/>
          <w:u w:val="single"/>
        </w:rPr>
      </w:pPr>
      <w:r w:rsidRPr="00D34881">
        <w:rPr>
          <w:rFonts w:ascii="Tahoma" w:hAnsi="Tahoma" w:cs="Tahoma"/>
          <w:b/>
          <w:sz w:val="18"/>
          <w:szCs w:val="18"/>
          <w:u w:val="single"/>
        </w:rPr>
        <w:t>Oferta musi być:</w:t>
      </w:r>
    </w:p>
    <w:p w14:paraId="6072BD72" w14:textId="77777777" w:rsidR="00973F5F" w:rsidRPr="00D34881" w:rsidRDefault="00973F5F" w:rsidP="001114A7">
      <w:pPr>
        <w:numPr>
          <w:ilvl w:val="1"/>
          <w:numId w:val="20"/>
        </w:numPr>
        <w:ind w:left="709" w:hanging="283"/>
        <w:jc w:val="both"/>
        <w:rPr>
          <w:rFonts w:ascii="Tahoma" w:hAnsi="Tahoma" w:cs="Tahoma"/>
          <w:sz w:val="18"/>
          <w:szCs w:val="18"/>
        </w:rPr>
      </w:pPr>
      <w:r w:rsidRPr="00D34881">
        <w:rPr>
          <w:rFonts w:ascii="Tahoma" w:hAnsi="Tahoma" w:cs="Tahoma"/>
          <w:sz w:val="18"/>
          <w:szCs w:val="18"/>
        </w:rPr>
        <w:t>sporządzona na podstawie załączników niniejszej SWZ w języku polskim,</w:t>
      </w:r>
    </w:p>
    <w:p w14:paraId="2CDAB5ED" w14:textId="77777777" w:rsidR="00973F5F" w:rsidRPr="00D34881" w:rsidRDefault="00973F5F" w:rsidP="001114A7">
      <w:pPr>
        <w:numPr>
          <w:ilvl w:val="1"/>
          <w:numId w:val="20"/>
        </w:numPr>
        <w:ind w:left="709" w:hanging="283"/>
        <w:jc w:val="both"/>
        <w:rPr>
          <w:rFonts w:ascii="Tahoma" w:hAnsi="Tahoma" w:cs="Tahoma"/>
          <w:sz w:val="18"/>
          <w:szCs w:val="18"/>
        </w:rPr>
      </w:pPr>
      <w:r w:rsidRPr="00D34881">
        <w:rPr>
          <w:rFonts w:ascii="Tahoma" w:hAnsi="Tahoma" w:cs="Tahoma"/>
          <w:sz w:val="18"/>
          <w:szCs w:val="18"/>
        </w:rPr>
        <w:t xml:space="preserve">złożona przy użyciu środków komunikacji elektronicznej tzn. za pośrednictwem </w:t>
      </w:r>
      <w:hyperlink r:id="rId30">
        <w:r w:rsidRPr="00D34881">
          <w:rPr>
            <w:rFonts w:ascii="Tahoma" w:hAnsi="Tahoma" w:cs="Tahoma"/>
            <w:sz w:val="18"/>
            <w:szCs w:val="18"/>
            <w:u w:val="single"/>
          </w:rPr>
          <w:t>platformazakupowa.pl</w:t>
        </w:r>
      </w:hyperlink>
      <w:r w:rsidRPr="00D34881">
        <w:rPr>
          <w:rFonts w:ascii="Tahoma" w:hAnsi="Tahoma" w:cs="Tahoma"/>
          <w:sz w:val="18"/>
          <w:szCs w:val="18"/>
        </w:rPr>
        <w:t>,</w:t>
      </w:r>
    </w:p>
    <w:p w14:paraId="5D821412" w14:textId="0CA6AF56" w:rsidR="00973F5F" w:rsidRPr="00D34881" w:rsidRDefault="00973F5F" w:rsidP="001114A7">
      <w:pPr>
        <w:numPr>
          <w:ilvl w:val="1"/>
          <w:numId w:val="20"/>
        </w:numPr>
        <w:ind w:left="709" w:hanging="283"/>
        <w:jc w:val="both"/>
        <w:rPr>
          <w:rFonts w:ascii="Tahoma" w:eastAsia="Calibri" w:hAnsi="Tahoma" w:cs="Tahoma"/>
          <w:sz w:val="18"/>
          <w:szCs w:val="18"/>
        </w:rPr>
      </w:pPr>
      <w:r w:rsidRPr="00D34881">
        <w:rPr>
          <w:rFonts w:ascii="Tahoma" w:hAnsi="Tahoma" w:cs="Tahoma"/>
          <w:sz w:val="18"/>
          <w:szCs w:val="18"/>
        </w:rPr>
        <w:t xml:space="preserve">podpisana </w:t>
      </w:r>
      <w:hyperlink r:id="rId31">
        <w:r w:rsidRPr="00D34881">
          <w:rPr>
            <w:rFonts w:ascii="Tahoma" w:hAnsi="Tahoma" w:cs="Tahoma"/>
            <w:b/>
            <w:sz w:val="18"/>
            <w:szCs w:val="18"/>
            <w:u w:val="single"/>
          </w:rPr>
          <w:t>kwalifikowanym podpisem elektronicznym</w:t>
        </w:r>
      </w:hyperlink>
      <w:r w:rsidR="00B21E27" w:rsidRPr="00D34881">
        <w:rPr>
          <w:rFonts w:ascii="Tahoma" w:hAnsi="Tahoma" w:cs="Tahoma"/>
          <w:b/>
          <w:sz w:val="18"/>
          <w:szCs w:val="18"/>
          <w:u w:val="single"/>
        </w:rPr>
        <w:t>, podpisem zaufanym bądź podpisem osobistym</w:t>
      </w:r>
      <w:r w:rsidRPr="00D34881">
        <w:rPr>
          <w:rFonts w:ascii="Tahoma" w:hAnsi="Tahoma" w:cs="Tahoma"/>
          <w:sz w:val="18"/>
          <w:szCs w:val="18"/>
        </w:rPr>
        <w:t xml:space="preserve"> przez osobę/osoby upoważnioną / upoważnione.</w:t>
      </w:r>
    </w:p>
    <w:p w14:paraId="6248E19C" w14:textId="212C015D"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34881">
        <w:rPr>
          <w:rFonts w:ascii="Tahoma" w:hAnsi="Tahoma" w:cs="Tahoma"/>
          <w:sz w:val="18"/>
          <w:szCs w:val="18"/>
        </w:rPr>
        <w:t>eIDAS</w:t>
      </w:r>
      <w:proofErr w:type="spellEnd"/>
      <w:r w:rsidRPr="00D34881">
        <w:rPr>
          <w:rFonts w:ascii="Tahoma" w:hAnsi="Tahoma" w:cs="Tahoma"/>
          <w:sz w:val="18"/>
          <w:szCs w:val="18"/>
        </w:rPr>
        <w:t xml:space="preserve">) (UE) nr 910/2014 </w:t>
      </w:r>
      <w:r w:rsidR="005B6E2A" w:rsidRPr="00D34881">
        <w:rPr>
          <w:rFonts w:ascii="Tahoma" w:hAnsi="Tahoma" w:cs="Tahoma"/>
          <w:sz w:val="18"/>
          <w:szCs w:val="18"/>
        </w:rPr>
        <w:t>–</w:t>
      </w:r>
      <w:r w:rsidRPr="00D34881">
        <w:rPr>
          <w:rFonts w:ascii="Tahoma" w:hAnsi="Tahoma" w:cs="Tahoma"/>
          <w:sz w:val="18"/>
          <w:szCs w:val="18"/>
        </w:rPr>
        <w:t xml:space="preserve"> od 1 lipca 2016 roku”.</w:t>
      </w:r>
    </w:p>
    <w:p w14:paraId="21040D2B" w14:textId="2752F526"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W przypadku wykorzystania formatu podpisu </w:t>
      </w:r>
      <w:proofErr w:type="spellStart"/>
      <w:r w:rsidRPr="00D34881">
        <w:rPr>
          <w:rFonts w:ascii="Tahoma" w:hAnsi="Tahoma" w:cs="Tahoma"/>
          <w:sz w:val="18"/>
          <w:szCs w:val="18"/>
        </w:rPr>
        <w:t>X</w:t>
      </w:r>
      <w:r w:rsidR="005B6E2A" w:rsidRPr="00D34881">
        <w:rPr>
          <w:rFonts w:ascii="Tahoma" w:hAnsi="Tahoma" w:cs="Tahoma"/>
          <w:sz w:val="18"/>
          <w:szCs w:val="18"/>
        </w:rPr>
        <w:t>a</w:t>
      </w:r>
      <w:r w:rsidRPr="00D34881">
        <w:rPr>
          <w:rFonts w:ascii="Tahoma" w:hAnsi="Tahoma" w:cs="Tahoma"/>
          <w:sz w:val="18"/>
          <w:szCs w:val="18"/>
        </w:rPr>
        <w:t>dES</w:t>
      </w:r>
      <w:proofErr w:type="spellEnd"/>
      <w:r w:rsidRPr="00D34881">
        <w:rPr>
          <w:rFonts w:ascii="Tahoma" w:hAnsi="Tahoma" w:cs="Tahoma"/>
          <w:sz w:val="18"/>
          <w:szCs w:val="18"/>
        </w:rPr>
        <w:t xml:space="preserve"> zewnętrzny Zamawiający wymaga dołączenia odpowiedniej ilości plików tj. podpisywanych plików z danymi oraz plików </w:t>
      </w:r>
      <w:proofErr w:type="spellStart"/>
      <w:r w:rsidRPr="00D34881">
        <w:rPr>
          <w:rFonts w:ascii="Tahoma" w:hAnsi="Tahoma" w:cs="Tahoma"/>
          <w:sz w:val="18"/>
          <w:szCs w:val="18"/>
        </w:rPr>
        <w:t>X</w:t>
      </w:r>
      <w:r w:rsidR="005B6E2A" w:rsidRPr="00D34881">
        <w:rPr>
          <w:rFonts w:ascii="Tahoma" w:hAnsi="Tahoma" w:cs="Tahoma"/>
          <w:sz w:val="18"/>
          <w:szCs w:val="18"/>
        </w:rPr>
        <w:t>a</w:t>
      </w:r>
      <w:r w:rsidRPr="00D34881">
        <w:rPr>
          <w:rFonts w:ascii="Tahoma" w:hAnsi="Tahoma" w:cs="Tahoma"/>
          <w:sz w:val="18"/>
          <w:szCs w:val="18"/>
        </w:rPr>
        <w:t>dES</w:t>
      </w:r>
      <w:proofErr w:type="spellEnd"/>
      <w:r w:rsidRPr="00D34881">
        <w:rPr>
          <w:rFonts w:ascii="Tahoma" w:hAnsi="Tahoma" w:cs="Tahoma"/>
          <w:sz w:val="18"/>
          <w:szCs w:val="18"/>
        </w:rPr>
        <w:t>.</w:t>
      </w:r>
    </w:p>
    <w:p w14:paraId="3379E8E3" w14:textId="303D02E2"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Zgodnie z </w:t>
      </w:r>
      <w:proofErr w:type="spellStart"/>
      <w:r w:rsidR="005B6E2A" w:rsidRPr="00D34881">
        <w:rPr>
          <w:rFonts w:ascii="Tahoma" w:hAnsi="Tahoma" w:cs="Tahoma"/>
          <w:sz w:val="18"/>
          <w:szCs w:val="18"/>
        </w:rPr>
        <w:t>rt</w:t>
      </w:r>
      <w:proofErr w:type="spellEnd"/>
      <w:r w:rsidR="005B6E2A" w:rsidRPr="00D34881">
        <w:rPr>
          <w:rFonts w:ascii="Tahoma" w:hAnsi="Tahoma" w:cs="Tahoma"/>
          <w:sz w:val="18"/>
          <w:szCs w:val="18"/>
        </w:rPr>
        <w:t>.</w:t>
      </w:r>
      <w:r w:rsidRPr="00D34881">
        <w:rPr>
          <w:rFonts w:ascii="Tahoma" w:hAnsi="Tahoma" w:cs="Tahoma"/>
          <w:sz w:val="18"/>
          <w:szCs w:val="18"/>
        </w:rPr>
        <w:t xml:space="preserve">. 18 ust. 3 ustawy </w:t>
      </w:r>
      <w:proofErr w:type="spellStart"/>
      <w:r w:rsidRPr="00D34881">
        <w:rPr>
          <w:rFonts w:ascii="Tahoma" w:hAnsi="Tahoma" w:cs="Tahoma"/>
          <w:sz w:val="18"/>
          <w:szCs w:val="18"/>
        </w:rPr>
        <w:t>Pzp</w:t>
      </w:r>
      <w:proofErr w:type="spellEnd"/>
      <w:r w:rsidRPr="00D34881">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sidRPr="00D34881">
        <w:rPr>
          <w:rFonts w:ascii="Tahoma" w:hAnsi="Tahoma" w:cs="Tahoma"/>
          <w:sz w:val="18"/>
          <w:szCs w:val="18"/>
        </w:rPr>
        <w:t xml:space="preserve"> i dowody</w:t>
      </w:r>
      <w:r w:rsidRPr="00D34881">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6E82421"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Wykonawca, za pośrednictwem </w:t>
      </w:r>
      <w:hyperlink r:id="rId32">
        <w:r w:rsidRPr="00D34881">
          <w:rPr>
            <w:rFonts w:ascii="Tahoma" w:hAnsi="Tahoma" w:cs="Tahoma"/>
            <w:sz w:val="18"/>
            <w:szCs w:val="18"/>
            <w:u w:val="single"/>
          </w:rPr>
          <w:t>platformazakupowa.pl</w:t>
        </w:r>
      </w:hyperlink>
      <w:r w:rsidRPr="00D34881">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72BEF3C1" w14:textId="77777777" w:rsidR="00973F5F" w:rsidRPr="00D34881" w:rsidRDefault="00C42B46" w:rsidP="001114A7">
      <w:pPr>
        <w:ind w:left="720" w:hanging="284"/>
        <w:jc w:val="both"/>
        <w:rPr>
          <w:rFonts w:ascii="Tahoma" w:hAnsi="Tahoma" w:cs="Tahoma"/>
          <w:sz w:val="18"/>
          <w:szCs w:val="18"/>
        </w:rPr>
      </w:pPr>
      <w:hyperlink r:id="rId33">
        <w:r w:rsidR="00973F5F" w:rsidRPr="00D34881">
          <w:rPr>
            <w:rFonts w:ascii="Tahoma" w:hAnsi="Tahoma" w:cs="Tahoma"/>
            <w:sz w:val="18"/>
            <w:szCs w:val="18"/>
            <w:u w:val="single"/>
          </w:rPr>
          <w:t>https://platformazakupowa.pl/strona/45-instrukcje</w:t>
        </w:r>
      </w:hyperlink>
    </w:p>
    <w:p w14:paraId="229A374A"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Każdy z Wykonawców może złożyć tylko jedną ofertę. Złożenie większej liczby ofert lub oferty zawierającej propozycje wariantowe skutkować będzie ich odrzuceniem.</w:t>
      </w:r>
    </w:p>
    <w:p w14:paraId="1147D53F"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lastRenderedPageBreak/>
        <w:t>Ceny oferty muszą zawierać wszystkie koszty, jakie musi ponieść Wykonawca, aby zrealizować zamówienie z najwyższą starannością oraz ewentualne rabaty.</w:t>
      </w:r>
    </w:p>
    <w:p w14:paraId="0BCC90AE"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D71EEE"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4CA6161" w14:textId="77777777" w:rsidR="00973F5F" w:rsidRPr="00D34881" w:rsidRDefault="00973F5F" w:rsidP="001114A7">
      <w:pPr>
        <w:numPr>
          <w:ilvl w:val="0"/>
          <w:numId w:val="21"/>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1306CD0A" w14:textId="77777777" w:rsidR="00973F5F" w:rsidRPr="00D34881" w:rsidRDefault="00973F5F" w:rsidP="001114A7">
      <w:pPr>
        <w:numPr>
          <w:ilvl w:val="0"/>
          <w:numId w:val="21"/>
        </w:numPr>
        <w:ind w:left="426" w:hanging="284"/>
        <w:jc w:val="both"/>
        <w:rPr>
          <w:rFonts w:ascii="Tahoma" w:eastAsia="Calibri" w:hAnsi="Tahoma" w:cs="Tahoma"/>
          <w:sz w:val="18"/>
          <w:szCs w:val="18"/>
        </w:rPr>
      </w:pPr>
      <w:r w:rsidRPr="00D34881">
        <w:rPr>
          <w:rFonts w:ascii="Tahoma" w:hAnsi="Tahoma" w:cs="Tahoma"/>
          <w:b/>
          <w:sz w:val="18"/>
          <w:szCs w:val="18"/>
        </w:rPr>
        <w:t>Rozszerzenia plików wykorzystywanych przez Wykonawców powinny być zgodne z</w:t>
      </w:r>
      <w:r w:rsidRPr="00D34881">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6F4A36C" w14:textId="77777777" w:rsidR="00973F5F" w:rsidRPr="00D34881" w:rsidRDefault="00973F5F" w:rsidP="001114A7">
      <w:pPr>
        <w:numPr>
          <w:ilvl w:val="0"/>
          <w:numId w:val="21"/>
        </w:numPr>
        <w:ind w:left="426" w:hanging="284"/>
        <w:jc w:val="both"/>
        <w:rPr>
          <w:rFonts w:ascii="Tahoma" w:eastAsia="Calibri" w:hAnsi="Tahoma" w:cs="Tahoma"/>
          <w:sz w:val="18"/>
          <w:szCs w:val="18"/>
        </w:rPr>
      </w:pPr>
      <w:r w:rsidRPr="00D34881">
        <w:rPr>
          <w:rFonts w:ascii="Tahoma" w:hAnsi="Tahoma" w:cs="Tahoma"/>
          <w:sz w:val="18"/>
          <w:szCs w:val="18"/>
        </w:rPr>
        <w:t>Zamawiający rekomenduje wykorzystanie formatów: .pdf .</w:t>
      </w:r>
      <w:proofErr w:type="spellStart"/>
      <w:r w:rsidRPr="00D34881">
        <w:rPr>
          <w:rFonts w:ascii="Tahoma" w:hAnsi="Tahoma" w:cs="Tahoma"/>
          <w:sz w:val="18"/>
          <w:szCs w:val="18"/>
        </w:rPr>
        <w:t>doc</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docx</w:t>
      </w:r>
      <w:proofErr w:type="spellEnd"/>
      <w:r w:rsidRPr="00D34881">
        <w:rPr>
          <w:rFonts w:ascii="Tahoma" w:hAnsi="Tahoma" w:cs="Tahoma"/>
          <w:sz w:val="18"/>
          <w:szCs w:val="18"/>
        </w:rPr>
        <w:t xml:space="preserve"> .xls .</w:t>
      </w:r>
      <w:proofErr w:type="spellStart"/>
      <w:r w:rsidRPr="00D34881">
        <w:rPr>
          <w:rFonts w:ascii="Tahoma" w:hAnsi="Tahoma" w:cs="Tahoma"/>
          <w:sz w:val="18"/>
          <w:szCs w:val="18"/>
        </w:rPr>
        <w:t>xlsx</w:t>
      </w:r>
      <w:proofErr w:type="spellEnd"/>
      <w:r w:rsidRPr="00D34881">
        <w:rPr>
          <w:rFonts w:ascii="Tahoma" w:hAnsi="Tahoma" w:cs="Tahoma"/>
          <w:sz w:val="18"/>
          <w:szCs w:val="18"/>
        </w:rPr>
        <w:t xml:space="preserve"> .jpg (.</w:t>
      </w:r>
      <w:proofErr w:type="spellStart"/>
      <w:r w:rsidRPr="00D34881">
        <w:rPr>
          <w:rFonts w:ascii="Tahoma" w:hAnsi="Tahoma" w:cs="Tahoma"/>
          <w:sz w:val="18"/>
          <w:szCs w:val="18"/>
        </w:rPr>
        <w:t>jpeg</w:t>
      </w:r>
      <w:proofErr w:type="spellEnd"/>
      <w:r w:rsidRPr="00D34881">
        <w:rPr>
          <w:rFonts w:ascii="Tahoma" w:hAnsi="Tahoma" w:cs="Tahoma"/>
          <w:sz w:val="18"/>
          <w:szCs w:val="18"/>
        </w:rPr>
        <w:t xml:space="preserve">) </w:t>
      </w:r>
      <w:r w:rsidRPr="00D34881">
        <w:rPr>
          <w:rFonts w:ascii="Tahoma" w:hAnsi="Tahoma" w:cs="Tahoma"/>
          <w:b/>
          <w:sz w:val="18"/>
          <w:szCs w:val="18"/>
          <w:u w:val="single"/>
        </w:rPr>
        <w:t>ze szczególnym wskazaniem na .pdf</w:t>
      </w:r>
    </w:p>
    <w:p w14:paraId="722E0ED8"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W celu ewentualnej kompresji danych Zamawiający rekomenduje wykorzystanie jednego z rozszerzeń:</w:t>
      </w:r>
    </w:p>
    <w:p w14:paraId="6BFC5F8A" w14:textId="77777777" w:rsidR="00973F5F" w:rsidRPr="00D34881" w:rsidRDefault="00973F5F" w:rsidP="001114A7">
      <w:pPr>
        <w:numPr>
          <w:ilvl w:val="1"/>
          <w:numId w:val="19"/>
        </w:numPr>
        <w:ind w:left="709" w:hanging="284"/>
        <w:jc w:val="both"/>
        <w:rPr>
          <w:rFonts w:ascii="Tahoma" w:hAnsi="Tahoma" w:cs="Tahoma"/>
          <w:sz w:val="18"/>
          <w:szCs w:val="18"/>
        </w:rPr>
      </w:pPr>
      <w:r w:rsidRPr="00D34881">
        <w:rPr>
          <w:rFonts w:ascii="Tahoma" w:hAnsi="Tahoma" w:cs="Tahoma"/>
          <w:sz w:val="18"/>
          <w:szCs w:val="18"/>
        </w:rPr>
        <w:t xml:space="preserve">.zip </w:t>
      </w:r>
    </w:p>
    <w:p w14:paraId="4BEA20B3" w14:textId="77777777" w:rsidR="00973F5F" w:rsidRPr="00D34881" w:rsidRDefault="00973F5F" w:rsidP="001114A7">
      <w:pPr>
        <w:numPr>
          <w:ilvl w:val="1"/>
          <w:numId w:val="19"/>
        </w:numPr>
        <w:ind w:left="709" w:hanging="284"/>
        <w:jc w:val="both"/>
        <w:rPr>
          <w:rFonts w:ascii="Tahoma" w:hAnsi="Tahoma" w:cs="Tahoma"/>
          <w:sz w:val="18"/>
          <w:szCs w:val="18"/>
        </w:rPr>
      </w:pPr>
      <w:r w:rsidRPr="00D34881">
        <w:rPr>
          <w:rFonts w:ascii="Tahoma" w:hAnsi="Tahoma" w:cs="Tahoma"/>
          <w:sz w:val="18"/>
          <w:szCs w:val="18"/>
        </w:rPr>
        <w:t>.7Z</w:t>
      </w:r>
    </w:p>
    <w:p w14:paraId="6FF55EB2" w14:textId="77777777" w:rsidR="00973F5F" w:rsidRPr="00D34881" w:rsidRDefault="00973F5F" w:rsidP="001114A7">
      <w:pPr>
        <w:numPr>
          <w:ilvl w:val="0"/>
          <w:numId w:val="21"/>
        </w:numPr>
        <w:ind w:left="426" w:hanging="284"/>
        <w:jc w:val="both"/>
        <w:rPr>
          <w:rFonts w:ascii="Tahoma" w:eastAsia="Calibri" w:hAnsi="Tahoma" w:cs="Tahoma"/>
          <w:sz w:val="18"/>
          <w:szCs w:val="18"/>
        </w:rPr>
      </w:pPr>
      <w:r w:rsidRPr="00D34881">
        <w:rPr>
          <w:rFonts w:ascii="Tahoma" w:hAnsi="Tahoma" w:cs="Tahoma"/>
          <w:sz w:val="18"/>
          <w:szCs w:val="18"/>
        </w:rPr>
        <w:t xml:space="preserve">Wśród rozszerzeń powszechnych a </w:t>
      </w:r>
      <w:r w:rsidRPr="00D34881">
        <w:rPr>
          <w:rFonts w:ascii="Tahoma" w:hAnsi="Tahoma" w:cs="Tahoma"/>
          <w:b/>
          <w:sz w:val="18"/>
          <w:szCs w:val="18"/>
        </w:rPr>
        <w:t>niewystępujących</w:t>
      </w:r>
      <w:r w:rsidRPr="00D34881">
        <w:rPr>
          <w:rFonts w:ascii="Tahoma" w:hAnsi="Tahoma" w:cs="Tahoma"/>
          <w:sz w:val="18"/>
          <w:szCs w:val="18"/>
        </w:rPr>
        <w:t xml:space="preserve"> w Rozporządzeniu KRI występują: .</w:t>
      </w:r>
      <w:proofErr w:type="spellStart"/>
      <w:r w:rsidRPr="00D34881">
        <w:rPr>
          <w:rFonts w:ascii="Tahoma" w:hAnsi="Tahoma" w:cs="Tahoma"/>
          <w:sz w:val="18"/>
          <w:szCs w:val="18"/>
        </w:rPr>
        <w:t>rar</w:t>
      </w:r>
      <w:proofErr w:type="spellEnd"/>
      <w:r w:rsidRPr="00D34881">
        <w:rPr>
          <w:rFonts w:ascii="Tahoma" w:hAnsi="Tahoma" w:cs="Tahoma"/>
          <w:sz w:val="18"/>
          <w:szCs w:val="18"/>
        </w:rPr>
        <w:t xml:space="preserve"> .gif .</w:t>
      </w:r>
      <w:proofErr w:type="spellStart"/>
      <w:r w:rsidRPr="00D34881">
        <w:rPr>
          <w:rFonts w:ascii="Tahoma" w:hAnsi="Tahoma" w:cs="Tahoma"/>
          <w:sz w:val="18"/>
          <w:szCs w:val="18"/>
        </w:rPr>
        <w:t>bmp</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numbers</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pages</w:t>
      </w:r>
      <w:proofErr w:type="spellEnd"/>
      <w:r w:rsidRPr="00D34881">
        <w:rPr>
          <w:rFonts w:ascii="Tahoma" w:hAnsi="Tahoma" w:cs="Tahoma"/>
          <w:sz w:val="18"/>
          <w:szCs w:val="18"/>
        </w:rPr>
        <w:t xml:space="preserve">. </w:t>
      </w:r>
      <w:r w:rsidRPr="00D34881">
        <w:rPr>
          <w:rFonts w:ascii="Tahoma" w:hAnsi="Tahoma" w:cs="Tahoma"/>
          <w:b/>
          <w:sz w:val="18"/>
          <w:szCs w:val="18"/>
        </w:rPr>
        <w:t>Dokumenty złożone w takich plikach zostaną uznane za złożone nieskutecznie.</w:t>
      </w:r>
    </w:p>
    <w:p w14:paraId="333ED38B"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W przypadku stosowania przez wykonawcę kwalifikowanego podpisu elektronicznego:</w:t>
      </w:r>
    </w:p>
    <w:p w14:paraId="0C463F29" w14:textId="77777777" w:rsidR="00973F5F" w:rsidRPr="00D34881" w:rsidRDefault="00973F5F" w:rsidP="001114A7">
      <w:pPr>
        <w:numPr>
          <w:ilvl w:val="0"/>
          <w:numId w:val="18"/>
        </w:numPr>
        <w:ind w:left="709" w:hanging="283"/>
        <w:jc w:val="both"/>
        <w:rPr>
          <w:rFonts w:ascii="Tahoma" w:eastAsia="Calibri" w:hAnsi="Tahoma" w:cs="Tahoma"/>
          <w:sz w:val="18"/>
          <w:szCs w:val="18"/>
        </w:rPr>
      </w:pPr>
      <w:r w:rsidRPr="00D34881">
        <w:rPr>
          <w:rFonts w:ascii="Tahoma" w:hAnsi="Tahoma" w:cs="Tahoma"/>
          <w:sz w:val="18"/>
          <w:szCs w:val="18"/>
        </w:rPr>
        <w:t xml:space="preserve">Ze względu na niskie ryzyko naruszenia integralności pliku oraz łatwiejszą weryfikację podpisu zamawiający zaleca, w miarę możliwości, </w:t>
      </w:r>
      <w:r w:rsidRPr="00D34881">
        <w:rPr>
          <w:rFonts w:ascii="Tahoma" w:hAnsi="Tahoma" w:cs="Tahoma"/>
          <w:b/>
          <w:sz w:val="18"/>
          <w:szCs w:val="18"/>
        </w:rPr>
        <w:t xml:space="preserve">przekonwertowanie plików składających się na ofertę na rozszerzenie .pdf  i opatrzenie ich podpisem kwalifikowanym w formacie </w:t>
      </w:r>
      <w:proofErr w:type="spellStart"/>
      <w:r w:rsidRPr="00D34881">
        <w:rPr>
          <w:rFonts w:ascii="Tahoma" w:hAnsi="Tahoma" w:cs="Tahoma"/>
          <w:b/>
          <w:sz w:val="18"/>
          <w:szCs w:val="18"/>
        </w:rPr>
        <w:t>PAdES</w:t>
      </w:r>
      <w:proofErr w:type="spellEnd"/>
      <w:r w:rsidRPr="00D34881">
        <w:rPr>
          <w:rFonts w:ascii="Tahoma" w:hAnsi="Tahoma" w:cs="Tahoma"/>
          <w:b/>
          <w:sz w:val="18"/>
          <w:szCs w:val="18"/>
        </w:rPr>
        <w:t xml:space="preserve">. </w:t>
      </w:r>
    </w:p>
    <w:p w14:paraId="7DF1BC31" w14:textId="77777777" w:rsidR="00973F5F" w:rsidRPr="00D34881" w:rsidRDefault="00973F5F" w:rsidP="001114A7">
      <w:pPr>
        <w:numPr>
          <w:ilvl w:val="0"/>
          <w:numId w:val="18"/>
        </w:numPr>
        <w:ind w:left="709" w:hanging="283"/>
        <w:jc w:val="both"/>
        <w:rPr>
          <w:rFonts w:ascii="Tahoma" w:hAnsi="Tahoma" w:cs="Tahoma"/>
          <w:sz w:val="18"/>
          <w:szCs w:val="18"/>
        </w:rPr>
      </w:pPr>
      <w:r w:rsidRPr="00D34881">
        <w:rPr>
          <w:rFonts w:ascii="Tahoma" w:hAnsi="Tahoma" w:cs="Tahoma"/>
          <w:sz w:val="18"/>
          <w:szCs w:val="18"/>
        </w:rPr>
        <w:t xml:space="preserve">Pliki w innych formatach niż PDF </w:t>
      </w:r>
      <w:r w:rsidRPr="00D34881">
        <w:rPr>
          <w:rFonts w:ascii="Tahoma" w:hAnsi="Tahoma" w:cs="Tahoma"/>
          <w:b/>
          <w:sz w:val="18"/>
          <w:szCs w:val="18"/>
        </w:rPr>
        <w:t xml:space="preserve">zaleca się opatrzyć podpisem w formacie </w:t>
      </w:r>
      <w:proofErr w:type="spellStart"/>
      <w:r w:rsidRPr="00D34881">
        <w:rPr>
          <w:rFonts w:ascii="Tahoma" w:hAnsi="Tahoma" w:cs="Tahoma"/>
          <w:b/>
          <w:sz w:val="18"/>
          <w:szCs w:val="18"/>
        </w:rPr>
        <w:t>XAdES</w:t>
      </w:r>
      <w:proofErr w:type="spellEnd"/>
      <w:r w:rsidRPr="00D34881">
        <w:rPr>
          <w:rFonts w:ascii="Tahoma" w:hAnsi="Tahoma" w:cs="Tahoma"/>
          <w:b/>
          <w:sz w:val="18"/>
          <w:szCs w:val="18"/>
        </w:rPr>
        <w:t xml:space="preserve"> o typie zewnętrznym</w:t>
      </w:r>
      <w:r w:rsidRPr="00D34881">
        <w:rPr>
          <w:rFonts w:ascii="Tahoma" w:hAnsi="Tahoma" w:cs="Tahoma"/>
          <w:sz w:val="18"/>
          <w:szCs w:val="18"/>
        </w:rPr>
        <w:t>. Wykonawca powinien pamiętać, aby plik z podpisem przekazywać łącznie z dokumentem podpisywanym.</w:t>
      </w:r>
    </w:p>
    <w:p w14:paraId="3DCD9BC3" w14:textId="77777777" w:rsidR="00973F5F" w:rsidRPr="00D34881" w:rsidRDefault="00973F5F" w:rsidP="001114A7">
      <w:pPr>
        <w:numPr>
          <w:ilvl w:val="0"/>
          <w:numId w:val="18"/>
        </w:numPr>
        <w:ind w:left="709" w:hanging="283"/>
        <w:jc w:val="both"/>
        <w:rPr>
          <w:rFonts w:ascii="Tahoma" w:hAnsi="Tahoma" w:cs="Tahoma"/>
          <w:sz w:val="18"/>
          <w:szCs w:val="18"/>
        </w:rPr>
      </w:pPr>
      <w:r w:rsidRPr="00D34881">
        <w:rPr>
          <w:rFonts w:ascii="Tahoma" w:hAnsi="Tahoma" w:cs="Tahoma"/>
          <w:sz w:val="18"/>
          <w:szCs w:val="18"/>
        </w:rPr>
        <w:t>Zamawiający rekomenduje wykorzystanie podpisu z kwalifikowanym znacznikiem czasu.</w:t>
      </w:r>
    </w:p>
    <w:p w14:paraId="13DD5A57"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Zamawiający zaleca aby</w:t>
      </w:r>
      <w:r w:rsidRPr="00D34881">
        <w:rPr>
          <w:rFonts w:ascii="Tahoma" w:hAnsi="Tahoma" w:cs="Tahoma"/>
          <w:b/>
          <w:sz w:val="18"/>
          <w:szCs w:val="18"/>
        </w:rPr>
        <w:t xml:space="preserve"> w przypadku podpisywania pliku przez kilka osób, stosować podpisy tego samego rodzaju.</w:t>
      </w:r>
      <w:r w:rsidRPr="00D34881">
        <w:rPr>
          <w:rFonts w:ascii="Tahoma" w:hAnsi="Tahoma" w:cs="Tahoma"/>
          <w:sz w:val="18"/>
          <w:szCs w:val="18"/>
        </w:rPr>
        <w:t xml:space="preserve"> Podpisywanie różnymi rodzajami podpisów może doprowadzić do problemów w weryfikacji plików. </w:t>
      </w:r>
    </w:p>
    <w:p w14:paraId="2DDF6E8F"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Zamawiający zaleca, aby Wykonawca z odpowiednim wyprzedzeniem przetestował możliwość prawidłowego wykorzystania wybranej metody podpisania plików oferty.</w:t>
      </w:r>
    </w:p>
    <w:p w14:paraId="6FA12B34"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Osobą składającą ofertę powinna być osoba kontaktowa podawana w dokumentacji.</w:t>
      </w:r>
    </w:p>
    <w:p w14:paraId="15036021"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D8B9DBE"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 xml:space="preserve">Jeśli Wykonawca pakuje dokumenty np. w plik o rozszerzeniu .zip, zaleca się wcześniejsze podpisanie każdego ze skompresowanych plików. </w:t>
      </w:r>
    </w:p>
    <w:p w14:paraId="302F4E01" w14:textId="77777777" w:rsidR="00973F5F" w:rsidRPr="00D34881" w:rsidRDefault="00973F5F" w:rsidP="001114A7">
      <w:pPr>
        <w:numPr>
          <w:ilvl w:val="0"/>
          <w:numId w:val="21"/>
        </w:numPr>
        <w:ind w:left="426" w:hanging="284"/>
        <w:jc w:val="both"/>
        <w:rPr>
          <w:rFonts w:ascii="Tahoma" w:hAnsi="Tahoma" w:cs="Tahoma"/>
          <w:sz w:val="18"/>
          <w:szCs w:val="18"/>
        </w:rPr>
      </w:pPr>
      <w:r w:rsidRPr="00D34881">
        <w:rPr>
          <w:rFonts w:ascii="Tahoma" w:hAnsi="Tahoma" w:cs="Tahoma"/>
          <w:sz w:val="18"/>
          <w:szCs w:val="18"/>
        </w:rPr>
        <w:t xml:space="preserve">Zamawiający zaleca aby </w:t>
      </w:r>
      <w:r w:rsidRPr="00D34881">
        <w:rPr>
          <w:rFonts w:ascii="Tahoma" w:hAnsi="Tahoma" w:cs="Tahoma"/>
          <w:b/>
          <w:sz w:val="18"/>
          <w:szCs w:val="18"/>
          <w:u w:val="single"/>
        </w:rPr>
        <w:t>nie</w:t>
      </w:r>
      <w:r w:rsidRPr="00D34881">
        <w:rPr>
          <w:rFonts w:ascii="Tahoma" w:hAnsi="Tahoma" w:cs="Tahoma"/>
          <w:b/>
          <w:sz w:val="18"/>
          <w:szCs w:val="18"/>
        </w:rPr>
        <w:t xml:space="preserve"> </w:t>
      </w:r>
      <w:r w:rsidRPr="00D34881">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1D036E2" w14:textId="26B833E6" w:rsidR="00973F5F" w:rsidRPr="001114A7" w:rsidRDefault="00973F5F" w:rsidP="001114A7">
      <w:pPr>
        <w:pStyle w:val="Akapitzlist"/>
        <w:numPr>
          <w:ilvl w:val="0"/>
          <w:numId w:val="21"/>
        </w:numPr>
        <w:suppressAutoHyphens/>
        <w:spacing w:after="0"/>
        <w:ind w:left="425" w:hanging="357"/>
        <w:jc w:val="both"/>
        <w:rPr>
          <w:rFonts w:ascii="Tahoma" w:hAnsi="Tahoma" w:cs="Tahoma"/>
          <w:b/>
          <w:sz w:val="18"/>
          <w:szCs w:val="18"/>
        </w:rPr>
      </w:pPr>
      <w:r w:rsidRPr="001114A7">
        <w:rPr>
          <w:rFonts w:ascii="Tahoma" w:hAnsi="Tahoma" w:cs="Tahoma"/>
          <w:b/>
          <w:sz w:val="18"/>
          <w:szCs w:val="18"/>
        </w:rPr>
        <w:t>Na ofertę składają się następujące dokumenty:</w:t>
      </w:r>
    </w:p>
    <w:p w14:paraId="4BD6509F" w14:textId="71C79990" w:rsidR="00973F5F" w:rsidRPr="00D34881" w:rsidRDefault="00973F5F" w:rsidP="001114A7">
      <w:pPr>
        <w:numPr>
          <w:ilvl w:val="1"/>
          <w:numId w:val="21"/>
        </w:numPr>
        <w:ind w:left="709" w:hanging="283"/>
        <w:jc w:val="both"/>
        <w:rPr>
          <w:rFonts w:ascii="Tahoma" w:hAnsi="Tahoma" w:cs="Tahoma"/>
          <w:sz w:val="18"/>
          <w:szCs w:val="18"/>
        </w:rPr>
      </w:pPr>
      <w:r w:rsidRPr="00D34881">
        <w:rPr>
          <w:rFonts w:ascii="Tahoma" w:hAnsi="Tahoma" w:cs="Tahoma"/>
          <w:b/>
          <w:sz w:val="18"/>
          <w:szCs w:val="18"/>
        </w:rPr>
        <w:t>„Formularz Oferty”</w:t>
      </w:r>
      <w:r w:rsidRPr="00D34881">
        <w:rPr>
          <w:rFonts w:ascii="Tahoma" w:hAnsi="Tahoma" w:cs="Tahoma"/>
          <w:sz w:val="18"/>
          <w:szCs w:val="18"/>
        </w:rPr>
        <w:t xml:space="preserve"> przygotowany zgodnie ze wzorem podanym w Załączniku nr 1 do SWZ.</w:t>
      </w:r>
    </w:p>
    <w:p w14:paraId="7B5A355A" w14:textId="025AC9CF" w:rsidR="00FB7379" w:rsidRPr="00D34881" w:rsidRDefault="00FB7379" w:rsidP="001114A7">
      <w:pPr>
        <w:numPr>
          <w:ilvl w:val="1"/>
          <w:numId w:val="21"/>
        </w:numPr>
        <w:ind w:left="709" w:hanging="283"/>
        <w:jc w:val="both"/>
        <w:rPr>
          <w:rFonts w:ascii="Tahoma" w:hAnsi="Tahoma" w:cs="Tahoma"/>
          <w:sz w:val="18"/>
          <w:szCs w:val="18"/>
        </w:rPr>
      </w:pPr>
      <w:r w:rsidRPr="00D34881">
        <w:rPr>
          <w:rFonts w:ascii="Tahoma" w:hAnsi="Tahoma" w:cs="Tahoma"/>
          <w:b/>
          <w:bCs/>
          <w:sz w:val="18"/>
          <w:szCs w:val="18"/>
        </w:rPr>
        <w:t>„Formularz asortymentowo-cenowy”</w:t>
      </w:r>
      <w:r w:rsidRPr="00D34881">
        <w:rPr>
          <w:rFonts w:ascii="Tahoma" w:hAnsi="Tahoma" w:cs="Tahoma"/>
          <w:sz w:val="18"/>
          <w:szCs w:val="18"/>
        </w:rPr>
        <w:t xml:space="preserve"> przygotowany zgodnie ze wzorem podanym w Załączniku nr 2 do SWZ.</w:t>
      </w:r>
    </w:p>
    <w:p w14:paraId="5E2E2944" w14:textId="0F43EDB5" w:rsidR="00FB7379" w:rsidRPr="00D34881" w:rsidRDefault="00FB7379" w:rsidP="001114A7">
      <w:pPr>
        <w:numPr>
          <w:ilvl w:val="1"/>
          <w:numId w:val="21"/>
        </w:numPr>
        <w:ind w:left="709" w:hanging="283"/>
        <w:jc w:val="both"/>
        <w:rPr>
          <w:rFonts w:ascii="Tahoma" w:hAnsi="Tahoma" w:cs="Tahoma"/>
          <w:sz w:val="18"/>
          <w:szCs w:val="18"/>
        </w:rPr>
      </w:pPr>
      <w:r w:rsidRPr="00D34881">
        <w:rPr>
          <w:rFonts w:ascii="Tahoma" w:hAnsi="Tahoma" w:cs="Tahoma"/>
          <w:b/>
          <w:bCs/>
          <w:sz w:val="18"/>
          <w:szCs w:val="18"/>
        </w:rPr>
        <w:t xml:space="preserve">Oświadczenie dotyczące przesłanek wykluczenia </w:t>
      </w:r>
      <w:r w:rsidRPr="00D34881">
        <w:rPr>
          <w:rFonts w:ascii="Tahoma" w:hAnsi="Tahoma" w:cs="Tahoma"/>
          <w:bCs/>
          <w:sz w:val="18"/>
          <w:szCs w:val="18"/>
        </w:rPr>
        <w:t>z postępowania przygotowane zgodnie ze wzorem podanym w Załączniku nr 3 do SWZ.</w:t>
      </w:r>
    </w:p>
    <w:p w14:paraId="2BF1FD8E" w14:textId="44D90DBE" w:rsidR="00FB7379" w:rsidRPr="00D34881" w:rsidRDefault="00FB7379" w:rsidP="001114A7">
      <w:pPr>
        <w:numPr>
          <w:ilvl w:val="1"/>
          <w:numId w:val="21"/>
        </w:numPr>
        <w:ind w:left="709" w:hanging="283"/>
        <w:jc w:val="both"/>
        <w:rPr>
          <w:rFonts w:ascii="Tahoma" w:hAnsi="Tahoma" w:cs="Tahoma"/>
          <w:sz w:val="18"/>
          <w:szCs w:val="18"/>
        </w:rPr>
      </w:pPr>
      <w:r w:rsidRPr="00D34881">
        <w:rPr>
          <w:sz w:val="18"/>
          <w:szCs w:val="18"/>
        </w:rPr>
        <w:t xml:space="preserve"> </w:t>
      </w:r>
      <w:r w:rsidRPr="00D34881">
        <w:rPr>
          <w:rFonts w:ascii="Tahoma" w:hAnsi="Tahoma" w:cs="Tahoma"/>
          <w:b/>
          <w:sz w:val="18"/>
          <w:szCs w:val="18"/>
        </w:rPr>
        <w:t>Pełnomocnictwo</w:t>
      </w:r>
      <w:r w:rsidRPr="00D34881">
        <w:rPr>
          <w:rFonts w:ascii="Tahoma" w:hAnsi="Tahoma" w:cs="Tahoma"/>
          <w:sz w:val="18"/>
          <w:szCs w:val="18"/>
        </w:rPr>
        <w:t xml:space="preserve"> do podpisania oferty, oświadczeń i dokumentów składających się na ofertę, o ile upoważnienie to nie wynika z innych dokumentów dołączonych do oferty.</w:t>
      </w:r>
    </w:p>
    <w:p w14:paraId="7143ED0A" w14:textId="6AA2CEAC" w:rsidR="00FB7379" w:rsidRPr="00D34881" w:rsidRDefault="00FB7379" w:rsidP="001114A7">
      <w:pPr>
        <w:numPr>
          <w:ilvl w:val="1"/>
          <w:numId w:val="21"/>
        </w:numPr>
        <w:ind w:left="709" w:hanging="283"/>
        <w:jc w:val="both"/>
        <w:rPr>
          <w:rFonts w:ascii="Tahoma" w:hAnsi="Tahoma" w:cs="Tahoma"/>
          <w:sz w:val="18"/>
          <w:szCs w:val="18"/>
        </w:rPr>
      </w:pPr>
      <w:r w:rsidRPr="00D34881">
        <w:rPr>
          <w:rFonts w:ascii="Tahoma" w:hAnsi="Tahoma" w:cs="Tahoma"/>
          <w:sz w:val="18"/>
          <w:szCs w:val="18"/>
        </w:rPr>
        <w:t xml:space="preserve">W przypadku oferty składanej przez Wykonawców wspólnie ubiegających się o udzielenie zamówienia (np. konsorcjum), do oferty powinno zostać załączone </w:t>
      </w:r>
      <w:r w:rsidRPr="00D34881">
        <w:rPr>
          <w:rFonts w:ascii="Tahoma" w:hAnsi="Tahoma" w:cs="Tahoma"/>
          <w:b/>
          <w:sz w:val="18"/>
          <w:szCs w:val="18"/>
        </w:rPr>
        <w:t>pełnomocnictwo</w:t>
      </w:r>
      <w:r w:rsidRPr="00D34881">
        <w:rPr>
          <w:rFonts w:ascii="Tahoma" w:hAnsi="Tahoma" w:cs="Tahoma"/>
          <w:sz w:val="18"/>
          <w:szCs w:val="18"/>
        </w:rPr>
        <w:t xml:space="preserve"> dla Osoby Uprawnionej do reprezentowania ich w postępowaniu albo do reprezentowania ich w postępowaniu i zawarcia umowy. </w:t>
      </w:r>
    </w:p>
    <w:p w14:paraId="61002627" w14:textId="77777777" w:rsidR="00973F5F" w:rsidRPr="00D34881" w:rsidRDefault="00973F5F" w:rsidP="001114A7">
      <w:pPr>
        <w:numPr>
          <w:ilvl w:val="0"/>
          <w:numId w:val="21"/>
        </w:numPr>
        <w:suppressAutoHyphens/>
        <w:ind w:left="426" w:hanging="425"/>
        <w:jc w:val="both"/>
        <w:rPr>
          <w:rFonts w:ascii="Tahoma" w:hAnsi="Tahoma" w:cs="Tahoma"/>
          <w:b/>
          <w:sz w:val="18"/>
          <w:szCs w:val="18"/>
        </w:rPr>
      </w:pPr>
      <w:r w:rsidRPr="00D34881">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D34881">
        <w:rPr>
          <w:rFonts w:ascii="Tahoma" w:hAnsi="Tahoma" w:cs="Tahoma"/>
          <w:sz w:val="18"/>
          <w:szCs w:val="18"/>
        </w:rPr>
        <w:t xml:space="preserve">rozporządzenia Prezesa Rady Ministrów z dnia </w:t>
      </w:r>
      <w:r w:rsidRPr="00D34881">
        <w:rPr>
          <w:rFonts w:ascii="Tahoma" w:hAnsi="Tahoma" w:cs="Tahoma"/>
          <w:smallCaps/>
          <w:sz w:val="18"/>
          <w:szCs w:val="18"/>
        </w:rPr>
        <w:t> </w:t>
      </w:r>
      <w:r w:rsidRPr="00D34881">
        <w:rPr>
          <w:rFonts w:ascii="Tahoma" w:hAnsi="Tahoma" w:cs="Tahoma"/>
          <w:smallCaps/>
          <w:sz w:val="18"/>
          <w:szCs w:val="18"/>
        </w:rPr>
        <w:t xml:space="preserve">30 </w:t>
      </w:r>
      <w:r w:rsidRPr="00D3488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DC49390" w14:textId="77777777" w:rsidR="00973F5F" w:rsidRPr="00D34881" w:rsidRDefault="00973F5F" w:rsidP="001114A7">
      <w:pPr>
        <w:numPr>
          <w:ilvl w:val="0"/>
          <w:numId w:val="21"/>
        </w:numPr>
        <w:suppressAutoHyphens/>
        <w:ind w:left="426" w:hanging="425"/>
        <w:jc w:val="both"/>
        <w:rPr>
          <w:rFonts w:ascii="Tahoma" w:hAnsi="Tahoma" w:cs="Tahoma"/>
          <w:b/>
          <w:sz w:val="18"/>
          <w:szCs w:val="18"/>
        </w:rPr>
      </w:pPr>
      <w:r w:rsidRPr="00D34881">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95DDCA5" w14:textId="77777777" w:rsidR="00973F5F" w:rsidRPr="00D34881" w:rsidRDefault="00973F5F" w:rsidP="001114A7">
      <w:pPr>
        <w:numPr>
          <w:ilvl w:val="0"/>
          <w:numId w:val="21"/>
        </w:numPr>
        <w:suppressAutoHyphens/>
        <w:ind w:left="426" w:hanging="425"/>
        <w:jc w:val="both"/>
        <w:rPr>
          <w:rFonts w:ascii="Tahoma" w:hAnsi="Tahoma" w:cs="Tahoma"/>
          <w:b/>
          <w:sz w:val="18"/>
          <w:szCs w:val="18"/>
        </w:rPr>
      </w:pPr>
      <w:r w:rsidRPr="00D34881">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0E67DE9" w14:textId="77777777" w:rsidR="00973F5F" w:rsidRPr="00D34881" w:rsidRDefault="00973F5F" w:rsidP="00973F5F">
      <w:pPr>
        <w:suppressAutoHyphens/>
        <w:rPr>
          <w:rFonts w:ascii="Tahoma" w:hAnsi="Tahoma" w:cs="Tahoma"/>
          <w:b/>
          <w:bCs/>
          <w:sz w:val="20"/>
          <w:szCs w:val="20"/>
        </w:rPr>
      </w:pPr>
    </w:p>
    <w:p w14:paraId="25791090" w14:textId="77777777" w:rsidR="00973F5F" w:rsidRPr="00D34881" w:rsidRDefault="00973F5F" w:rsidP="00973F5F">
      <w:pPr>
        <w:suppressAutoHyphens/>
        <w:rPr>
          <w:rFonts w:ascii="Tahoma" w:hAnsi="Tahoma" w:cs="Tahoma"/>
          <w:b/>
          <w:sz w:val="20"/>
          <w:szCs w:val="20"/>
        </w:rPr>
      </w:pPr>
      <w:r w:rsidRPr="00D34881">
        <w:rPr>
          <w:rFonts w:ascii="Tahoma" w:hAnsi="Tahoma" w:cs="Tahoma"/>
          <w:b/>
          <w:sz w:val="20"/>
          <w:szCs w:val="20"/>
        </w:rPr>
        <w:t>X. DODATKOWE ZOBOWIĄZANIA WYKONAWCY</w:t>
      </w:r>
    </w:p>
    <w:p w14:paraId="110C4A15" w14:textId="77777777" w:rsidR="00D631FD" w:rsidRDefault="00D631FD" w:rsidP="00D631FD">
      <w:pPr>
        <w:ind w:left="426"/>
        <w:jc w:val="both"/>
        <w:rPr>
          <w:rFonts w:ascii="Tahoma" w:hAnsi="Tahoma" w:cs="Tahoma"/>
          <w:sz w:val="18"/>
          <w:szCs w:val="18"/>
        </w:rPr>
      </w:pPr>
    </w:p>
    <w:p w14:paraId="6162015A" w14:textId="22AAE47D" w:rsidR="00136857" w:rsidRPr="00D34881" w:rsidRDefault="00136857" w:rsidP="00BC23A0">
      <w:pPr>
        <w:numPr>
          <w:ilvl w:val="0"/>
          <w:numId w:val="36"/>
        </w:numPr>
        <w:ind w:left="426"/>
        <w:jc w:val="both"/>
        <w:rPr>
          <w:rFonts w:ascii="Tahoma" w:hAnsi="Tahoma" w:cs="Tahoma"/>
          <w:sz w:val="18"/>
          <w:szCs w:val="18"/>
        </w:rPr>
      </w:pPr>
      <w:r w:rsidRPr="00D34881">
        <w:rPr>
          <w:rFonts w:ascii="Tahoma" w:hAnsi="Tahoma" w:cs="Tahoma"/>
          <w:sz w:val="18"/>
          <w:szCs w:val="18"/>
        </w:rPr>
        <w:t xml:space="preserve">Wymagany przez Zamawiającego termin płatności – </w:t>
      </w:r>
      <w:r w:rsidR="00216C61">
        <w:rPr>
          <w:rFonts w:ascii="Tahoma" w:hAnsi="Tahoma" w:cs="Tahoma"/>
          <w:b/>
          <w:sz w:val="18"/>
          <w:szCs w:val="18"/>
        </w:rPr>
        <w:t>30–</w:t>
      </w:r>
      <w:r w:rsidR="00964892" w:rsidRPr="00D34881">
        <w:rPr>
          <w:rFonts w:ascii="Tahoma" w:hAnsi="Tahoma" w:cs="Tahoma"/>
          <w:b/>
          <w:sz w:val="18"/>
          <w:szCs w:val="18"/>
        </w:rPr>
        <w:t>60 dni (</w:t>
      </w:r>
      <w:r w:rsidR="00964892" w:rsidRPr="00216C61">
        <w:rPr>
          <w:rFonts w:ascii="Tahoma" w:hAnsi="Tahoma" w:cs="Tahoma"/>
          <w:b/>
          <w:sz w:val="18"/>
          <w:szCs w:val="18"/>
          <w:u w:val="single"/>
        </w:rPr>
        <w:t>kryterium oceny ofert</w:t>
      </w:r>
      <w:r w:rsidR="00964892" w:rsidRPr="00D34881">
        <w:rPr>
          <w:rFonts w:ascii="Tahoma" w:hAnsi="Tahoma" w:cs="Tahoma"/>
          <w:b/>
          <w:sz w:val="18"/>
          <w:szCs w:val="18"/>
        </w:rPr>
        <w:t>)</w:t>
      </w:r>
      <w:r w:rsidRPr="00D34881">
        <w:rPr>
          <w:rFonts w:ascii="Tahoma" w:hAnsi="Tahoma" w:cs="Tahoma"/>
          <w:sz w:val="18"/>
          <w:szCs w:val="18"/>
        </w:rPr>
        <w:t xml:space="preserve">, od dnia otrzymania przez Zamawiającego prawidłowo wystawionej faktury, na warunkach i zgodnie z postanowieniami wzoru umowy. Należność będzie wpłacana przelewem na rachunek Wykonawcy podany na fakturze. W przypadku podatników VAT należy podać </w:t>
      </w:r>
      <w:r w:rsidRPr="00D34881">
        <w:rPr>
          <w:rFonts w:ascii="Tahoma" w:hAnsi="Tahoma" w:cs="Tahoma"/>
          <w:sz w:val="18"/>
          <w:szCs w:val="18"/>
        </w:rPr>
        <w:lastRenderedPageBreak/>
        <w:t>numer rachunku rozliczeniowego wprowadzonego do wykazu podatników VAT tzw. biała lista, a w przypadku innych podatników  należy podać numer zgodny ze zgłoszonym przez Wykonawcę do Urzędu Skarbowego w związku z prowadzoną działalnością.</w:t>
      </w:r>
    </w:p>
    <w:p w14:paraId="774FA5FF" w14:textId="0422EF22" w:rsidR="002E65FB" w:rsidRPr="00D34881" w:rsidRDefault="002E65FB" w:rsidP="00BC23A0">
      <w:pPr>
        <w:pStyle w:val="Akapitzlist"/>
        <w:numPr>
          <w:ilvl w:val="0"/>
          <w:numId w:val="36"/>
        </w:numPr>
        <w:spacing w:after="0" w:line="240" w:lineRule="auto"/>
        <w:ind w:left="426" w:hanging="357"/>
        <w:rPr>
          <w:rFonts w:ascii="Tahoma" w:eastAsia="Times New Roman" w:hAnsi="Tahoma" w:cs="Tahoma"/>
          <w:sz w:val="18"/>
          <w:szCs w:val="18"/>
          <w:lang w:eastAsia="pl-PL"/>
        </w:rPr>
      </w:pPr>
      <w:r w:rsidRPr="00D34881">
        <w:rPr>
          <w:rFonts w:ascii="Tahoma" w:eastAsia="Times New Roman" w:hAnsi="Tahoma" w:cs="Tahoma"/>
          <w:sz w:val="18"/>
          <w:szCs w:val="18"/>
          <w:lang w:eastAsia="pl-PL"/>
        </w:rPr>
        <w:t>Zaoferowany przedmiot zamówienia musi posiadać</w:t>
      </w:r>
      <w:r w:rsidR="006133FD">
        <w:rPr>
          <w:rFonts w:ascii="Tahoma" w:eastAsia="Times New Roman" w:hAnsi="Tahoma" w:cs="Tahoma"/>
          <w:sz w:val="18"/>
          <w:szCs w:val="18"/>
          <w:lang w:eastAsia="pl-PL"/>
        </w:rPr>
        <w:t xml:space="preserve"> termin przydatności do użycia,</w:t>
      </w:r>
      <w:r w:rsidRPr="00D34881">
        <w:rPr>
          <w:rFonts w:ascii="Tahoma" w:eastAsia="Times New Roman" w:hAnsi="Tahoma" w:cs="Tahoma"/>
          <w:sz w:val="18"/>
          <w:szCs w:val="18"/>
          <w:lang w:eastAsia="pl-PL"/>
        </w:rPr>
        <w:t xml:space="preserve"> licząc od dnia dostawy towaru do siedziby Zamawiającego</w:t>
      </w:r>
      <w:r w:rsidR="006133FD">
        <w:rPr>
          <w:rFonts w:ascii="Tahoma" w:eastAsia="Times New Roman" w:hAnsi="Tahoma" w:cs="Tahoma"/>
          <w:sz w:val="18"/>
          <w:szCs w:val="18"/>
          <w:lang w:eastAsia="pl-PL"/>
        </w:rPr>
        <w:t xml:space="preserve"> –</w:t>
      </w:r>
      <w:r w:rsidRPr="00D34881">
        <w:rPr>
          <w:rFonts w:ascii="Tahoma" w:eastAsia="Times New Roman" w:hAnsi="Tahoma" w:cs="Tahoma"/>
          <w:sz w:val="18"/>
          <w:szCs w:val="18"/>
          <w:lang w:eastAsia="pl-PL"/>
        </w:rPr>
        <w:t xml:space="preserve"> </w:t>
      </w:r>
      <w:r w:rsidR="006133FD">
        <w:rPr>
          <w:rFonts w:ascii="Tahoma" w:eastAsia="Times New Roman" w:hAnsi="Tahoma" w:cs="Tahoma"/>
          <w:b/>
          <w:bCs/>
          <w:sz w:val="18"/>
          <w:szCs w:val="18"/>
          <w:lang w:eastAsia="pl-PL"/>
        </w:rPr>
        <w:t>minimum 12 miesięcy</w:t>
      </w:r>
      <w:r w:rsidRPr="00D34881">
        <w:rPr>
          <w:rFonts w:ascii="Tahoma" w:eastAsia="Times New Roman" w:hAnsi="Tahoma" w:cs="Tahoma"/>
          <w:sz w:val="18"/>
          <w:szCs w:val="18"/>
          <w:lang w:eastAsia="pl-PL"/>
        </w:rPr>
        <w:t>.</w:t>
      </w:r>
    </w:p>
    <w:p w14:paraId="70F9705E" w14:textId="77777777" w:rsidR="002C426A" w:rsidRPr="00D34881" w:rsidRDefault="002C426A" w:rsidP="00BC23A0">
      <w:pPr>
        <w:numPr>
          <w:ilvl w:val="0"/>
          <w:numId w:val="36"/>
        </w:numPr>
        <w:ind w:left="426" w:hanging="357"/>
        <w:jc w:val="both"/>
        <w:rPr>
          <w:rFonts w:ascii="Tahoma" w:hAnsi="Tahoma" w:cs="Tahoma"/>
          <w:sz w:val="18"/>
          <w:szCs w:val="18"/>
        </w:rPr>
      </w:pPr>
      <w:r w:rsidRPr="00D34881">
        <w:rPr>
          <w:rFonts w:ascii="Tahoma" w:hAnsi="Tahoma" w:cs="Tahoma"/>
          <w:sz w:val="18"/>
          <w:szCs w:val="18"/>
        </w:rPr>
        <w:t>Zamówienia mogą być składane faksem, drogą elektroniczną oraz w formie pisemnej.</w:t>
      </w:r>
    </w:p>
    <w:p w14:paraId="2C58C574" w14:textId="77777777" w:rsidR="002C426A" w:rsidRPr="00D34881" w:rsidRDefault="002C426A" w:rsidP="00BC23A0">
      <w:pPr>
        <w:numPr>
          <w:ilvl w:val="0"/>
          <w:numId w:val="36"/>
        </w:numPr>
        <w:ind w:left="426" w:hanging="357"/>
        <w:jc w:val="both"/>
        <w:rPr>
          <w:rFonts w:ascii="Tahoma" w:hAnsi="Tahoma" w:cs="Tahoma"/>
          <w:sz w:val="18"/>
          <w:szCs w:val="18"/>
        </w:rPr>
      </w:pPr>
      <w:r w:rsidRPr="00D34881">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649BBDFE" w14:textId="239BD2CB" w:rsidR="002C426A" w:rsidRPr="00D34881" w:rsidRDefault="002C426A" w:rsidP="00BC23A0">
      <w:pPr>
        <w:numPr>
          <w:ilvl w:val="0"/>
          <w:numId w:val="36"/>
        </w:numPr>
        <w:ind w:left="426"/>
        <w:jc w:val="both"/>
        <w:rPr>
          <w:rFonts w:ascii="Tahoma" w:hAnsi="Tahoma" w:cs="Tahoma"/>
          <w:sz w:val="18"/>
          <w:szCs w:val="18"/>
        </w:rPr>
      </w:pPr>
      <w:r w:rsidRPr="00D34881">
        <w:rPr>
          <w:rFonts w:ascii="Tahoma" w:hAnsi="Tahoma" w:cs="Tahoma"/>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w:t>
      </w:r>
      <w:r w:rsidRPr="00D34881">
        <w:rPr>
          <w:rFonts w:ascii="Tahoma" w:hAnsi="Tahoma" w:cs="Tahoma"/>
          <w:b/>
          <w:bCs/>
          <w:sz w:val="18"/>
          <w:szCs w:val="18"/>
        </w:rPr>
        <w:t xml:space="preserve">e-mail </w:t>
      </w:r>
      <w:r w:rsidR="0051173C">
        <w:rPr>
          <w:rFonts w:ascii="Tahoma" w:hAnsi="Tahoma" w:cs="Tahoma"/>
          <w:b/>
          <w:bCs/>
          <w:sz w:val="18"/>
          <w:szCs w:val="18"/>
        </w:rPr>
        <w:t>dzial.zaopatrzenia</w:t>
      </w:r>
      <w:r w:rsidR="00DF05E9" w:rsidRPr="00D34881">
        <w:rPr>
          <w:rFonts w:ascii="Tahoma" w:hAnsi="Tahoma" w:cs="Tahoma"/>
          <w:b/>
          <w:bCs/>
          <w:sz w:val="18"/>
          <w:szCs w:val="18"/>
        </w:rPr>
        <w:t>@barlicki.pl</w:t>
      </w:r>
    </w:p>
    <w:p w14:paraId="45D4A4B8" w14:textId="77777777" w:rsidR="002C426A" w:rsidRPr="00D34881" w:rsidRDefault="002C426A" w:rsidP="002C426A">
      <w:pPr>
        <w:jc w:val="both"/>
        <w:rPr>
          <w:rFonts w:ascii="Tahoma" w:hAnsi="Tahoma" w:cs="Tahoma"/>
          <w:b/>
          <w:sz w:val="18"/>
          <w:szCs w:val="18"/>
        </w:rPr>
      </w:pPr>
      <w:r w:rsidRPr="00D34881">
        <w:rPr>
          <w:rFonts w:ascii="Tahoma" w:hAnsi="Tahoma" w:cs="Tahoma"/>
          <w:sz w:val="18"/>
          <w:szCs w:val="18"/>
        </w:rPr>
        <w:t>Ocena spełnienia ww. warunków nastąpi na podstawie złożonego przez Wykonawcę potwierdzenia ich spełnienia zamieszczonego w „Formularzu oferty” (załącznik nr 1).</w:t>
      </w:r>
    </w:p>
    <w:p w14:paraId="0C2D3232" w14:textId="3F95291A" w:rsidR="00136857" w:rsidRPr="00D34881" w:rsidRDefault="00136857" w:rsidP="00136857">
      <w:pPr>
        <w:suppressAutoHyphens/>
        <w:jc w:val="both"/>
        <w:rPr>
          <w:rFonts w:ascii="Tahoma" w:hAnsi="Tahoma" w:cs="Tahoma"/>
          <w:sz w:val="20"/>
          <w:szCs w:val="20"/>
        </w:rPr>
      </w:pPr>
    </w:p>
    <w:p w14:paraId="3CEB5B31" w14:textId="18538D3D" w:rsidR="00136857" w:rsidRPr="00D34881" w:rsidRDefault="00136857" w:rsidP="00136857">
      <w:pPr>
        <w:suppressAutoHyphens/>
        <w:jc w:val="both"/>
        <w:rPr>
          <w:rFonts w:ascii="Tahoma" w:hAnsi="Tahoma" w:cs="Tahoma"/>
          <w:b/>
          <w:bCs/>
          <w:sz w:val="20"/>
          <w:szCs w:val="20"/>
        </w:rPr>
      </w:pPr>
      <w:r w:rsidRPr="00D34881">
        <w:rPr>
          <w:rFonts w:ascii="Tahoma" w:hAnsi="Tahoma" w:cs="Tahoma"/>
          <w:b/>
          <w:bCs/>
          <w:sz w:val="20"/>
          <w:szCs w:val="20"/>
        </w:rPr>
        <w:t>XI.  WYMAGANIA DOTYCZĄCE WADIUM</w:t>
      </w:r>
    </w:p>
    <w:p w14:paraId="2C163507" w14:textId="0FD7EB76" w:rsidR="00136857" w:rsidRPr="00D34881" w:rsidRDefault="00136857" w:rsidP="00136857">
      <w:pPr>
        <w:suppressAutoHyphens/>
        <w:jc w:val="both"/>
        <w:rPr>
          <w:rFonts w:ascii="Tahoma" w:hAnsi="Tahoma" w:cs="Tahoma"/>
          <w:sz w:val="18"/>
          <w:szCs w:val="18"/>
        </w:rPr>
      </w:pPr>
      <w:r w:rsidRPr="00D34881">
        <w:rPr>
          <w:rFonts w:ascii="Tahoma" w:hAnsi="Tahoma" w:cs="Tahoma"/>
          <w:sz w:val="18"/>
          <w:szCs w:val="18"/>
        </w:rPr>
        <w:t>Zamawiający nie wymaga złożenia wadium w przedmiotowym postępowaniu.</w:t>
      </w:r>
    </w:p>
    <w:p w14:paraId="42F512B6" w14:textId="77777777" w:rsidR="00520753" w:rsidRDefault="00520753" w:rsidP="00D11E11">
      <w:pPr>
        <w:suppressAutoHyphens/>
        <w:jc w:val="both"/>
        <w:rPr>
          <w:rFonts w:ascii="Tahoma" w:hAnsi="Tahoma" w:cs="Tahoma"/>
          <w:b/>
          <w:bCs/>
          <w:sz w:val="20"/>
          <w:szCs w:val="20"/>
        </w:rPr>
      </w:pPr>
    </w:p>
    <w:p w14:paraId="2C247F7E" w14:textId="1F16A643" w:rsidR="00D11E11" w:rsidRPr="00D34881" w:rsidRDefault="00D11E11" w:rsidP="00D11E11">
      <w:pPr>
        <w:suppressAutoHyphens/>
        <w:jc w:val="both"/>
        <w:rPr>
          <w:rFonts w:ascii="Tahoma" w:hAnsi="Tahoma" w:cs="Tahoma"/>
          <w:b/>
          <w:bCs/>
          <w:sz w:val="20"/>
          <w:szCs w:val="20"/>
        </w:rPr>
      </w:pPr>
      <w:r w:rsidRPr="00D34881">
        <w:rPr>
          <w:rFonts w:ascii="Tahoma" w:hAnsi="Tahoma" w:cs="Tahoma"/>
          <w:b/>
          <w:bCs/>
          <w:sz w:val="20"/>
          <w:szCs w:val="20"/>
        </w:rPr>
        <w:t>XII. TERMIN ZWIĄZANIA OFERTĄ</w:t>
      </w:r>
    </w:p>
    <w:p w14:paraId="0F3BC0CB" w14:textId="77777777" w:rsidR="00D11E11" w:rsidRPr="000F2050" w:rsidRDefault="00D11E11" w:rsidP="00D11E11">
      <w:pPr>
        <w:suppressAutoHyphens/>
        <w:rPr>
          <w:rFonts w:ascii="Tahoma" w:hAnsi="Tahoma" w:cs="Tahoma"/>
          <w:sz w:val="18"/>
          <w:szCs w:val="20"/>
        </w:rPr>
      </w:pPr>
    </w:p>
    <w:p w14:paraId="025FF22F" w14:textId="1DF998B6" w:rsidR="00D11E11" w:rsidRPr="00D27532" w:rsidRDefault="00D11E11" w:rsidP="00BC23A0">
      <w:pPr>
        <w:pStyle w:val="Akapitzlist"/>
        <w:numPr>
          <w:ilvl w:val="0"/>
          <w:numId w:val="76"/>
        </w:numPr>
        <w:ind w:left="426" w:hanging="426"/>
        <w:rPr>
          <w:rFonts w:ascii="Tahoma" w:hAnsi="Tahoma" w:cs="Tahoma"/>
          <w:sz w:val="18"/>
          <w:szCs w:val="18"/>
        </w:rPr>
      </w:pPr>
      <w:r w:rsidRPr="00D27532">
        <w:rPr>
          <w:rFonts w:ascii="Tahoma" w:hAnsi="Tahoma" w:cs="Tahoma"/>
          <w:sz w:val="18"/>
          <w:szCs w:val="18"/>
        </w:rPr>
        <w:t xml:space="preserve">Wykonawca związany jest złożoną ofertą do dnia </w:t>
      </w:r>
      <w:r w:rsidR="00EF2C24" w:rsidRPr="00EF2C24">
        <w:rPr>
          <w:rFonts w:ascii="Tahoma" w:hAnsi="Tahoma" w:cs="Tahoma"/>
          <w:b/>
          <w:sz w:val="18"/>
          <w:szCs w:val="18"/>
        </w:rPr>
        <w:t>23.09</w:t>
      </w:r>
      <w:r w:rsidR="00A415BC" w:rsidRPr="00EF2C24">
        <w:rPr>
          <w:rFonts w:ascii="Tahoma" w:hAnsi="Tahoma" w:cs="Tahoma"/>
          <w:b/>
          <w:sz w:val="18"/>
          <w:szCs w:val="18"/>
        </w:rPr>
        <w:t>.2023</w:t>
      </w:r>
      <w:r w:rsidR="004474F7" w:rsidRPr="00EF2C24">
        <w:rPr>
          <w:rFonts w:ascii="Tahoma" w:hAnsi="Tahoma" w:cs="Tahoma"/>
          <w:b/>
          <w:sz w:val="18"/>
          <w:szCs w:val="18"/>
        </w:rPr>
        <w:t xml:space="preserve"> r.</w:t>
      </w:r>
      <w:r w:rsidRPr="00D27532">
        <w:rPr>
          <w:rFonts w:ascii="Tahoma" w:hAnsi="Tahoma" w:cs="Tahoma"/>
          <w:sz w:val="18"/>
          <w:szCs w:val="18"/>
        </w:rPr>
        <w:t xml:space="preserve"> </w:t>
      </w:r>
    </w:p>
    <w:p w14:paraId="35DA9EA9" w14:textId="262D5843" w:rsidR="00D11E11" w:rsidRPr="00D27532" w:rsidRDefault="00D11E11" w:rsidP="00BC23A0">
      <w:pPr>
        <w:pStyle w:val="Akapitzlist"/>
        <w:numPr>
          <w:ilvl w:val="0"/>
          <w:numId w:val="76"/>
        </w:numPr>
        <w:ind w:left="426" w:hanging="426"/>
        <w:jc w:val="both"/>
        <w:rPr>
          <w:rFonts w:ascii="Tahoma" w:hAnsi="Tahoma" w:cs="Tahoma"/>
          <w:sz w:val="18"/>
          <w:szCs w:val="18"/>
        </w:rPr>
      </w:pPr>
      <w:r w:rsidRPr="00D2753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sidR="00D27532">
        <w:rPr>
          <w:rFonts w:ascii="Tahoma" w:hAnsi="Tahoma" w:cs="Tahoma"/>
          <w:bCs/>
          <w:sz w:val="18"/>
          <w:szCs w:val="18"/>
        </w:rPr>
        <w:t>.</w:t>
      </w:r>
    </w:p>
    <w:p w14:paraId="42F00F05" w14:textId="23C94EBE" w:rsidR="00136857" w:rsidRPr="00D34881" w:rsidRDefault="00136857" w:rsidP="00136857">
      <w:pPr>
        <w:suppressAutoHyphens/>
        <w:jc w:val="both"/>
        <w:rPr>
          <w:rFonts w:ascii="Tahoma" w:hAnsi="Tahoma" w:cs="Tahoma"/>
          <w:b/>
          <w:bCs/>
          <w:sz w:val="18"/>
          <w:szCs w:val="18"/>
        </w:rPr>
      </w:pPr>
    </w:p>
    <w:p w14:paraId="64C4F6C8" w14:textId="77777777" w:rsidR="00136857" w:rsidRPr="00D34881" w:rsidRDefault="00136857" w:rsidP="00136857">
      <w:pPr>
        <w:tabs>
          <w:tab w:val="left" w:pos="426"/>
        </w:tabs>
        <w:suppressAutoHyphens/>
        <w:ind w:left="426" w:hanging="426"/>
        <w:jc w:val="both"/>
        <w:rPr>
          <w:rFonts w:ascii="Tahoma" w:hAnsi="Tahoma" w:cs="Tahoma"/>
          <w:b/>
          <w:sz w:val="20"/>
          <w:szCs w:val="20"/>
        </w:rPr>
      </w:pPr>
      <w:r w:rsidRPr="00D34881">
        <w:rPr>
          <w:rFonts w:ascii="Tahoma" w:hAnsi="Tahoma" w:cs="Tahoma"/>
          <w:b/>
          <w:sz w:val="20"/>
          <w:szCs w:val="20"/>
        </w:rPr>
        <w:t xml:space="preserve">XIII. MIEJSCE I TERMIN SKŁADANIA OFERT </w:t>
      </w:r>
    </w:p>
    <w:p w14:paraId="733C4DB7" w14:textId="77777777" w:rsidR="00136857" w:rsidRPr="00D34881" w:rsidRDefault="00136857" w:rsidP="00136857">
      <w:pPr>
        <w:suppressAutoHyphens/>
        <w:ind w:left="360"/>
        <w:jc w:val="both"/>
        <w:rPr>
          <w:rFonts w:ascii="Tahoma" w:hAnsi="Tahoma" w:cs="Tahoma"/>
          <w:b/>
          <w:sz w:val="20"/>
          <w:szCs w:val="20"/>
        </w:rPr>
      </w:pPr>
    </w:p>
    <w:p w14:paraId="6B7E575F" w14:textId="6DF54029" w:rsidR="00136857" w:rsidRPr="00D34881"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 xml:space="preserve">Ofertę wraz z wymaganymi dokumentami należy złożyć (umieścić) na </w:t>
      </w:r>
      <w:hyperlink r:id="rId34" w:history="1">
        <w:r w:rsidRPr="00D34881">
          <w:rPr>
            <w:rFonts w:ascii="Tahoma" w:hAnsi="Tahoma" w:cs="Tahoma"/>
            <w:bCs/>
            <w:sz w:val="18"/>
            <w:szCs w:val="18"/>
          </w:rPr>
          <w:t>platformazakupowa.pl</w:t>
        </w:r>
      </w:hyperlink>
      <w:r w:rsidRPr="00D34881">
        <w:rPr>
          <w:rFonts w:ascii="Tahoma" w:hAnsi="Tahoma" w:cs="Tahoma"/>
          <w:bCs/>
          <w:sz w:val="18"/>
          <w:szCs w:val="18"/>
        </w:rPr>
        <w:t xml:space="preserve"> pod adresem: </w:t>
      </w:r>
      <w:hyperlink r:id="rId35" w:history="1">
        <w:r w:rsidRPr="00D34881">
          <w:rPr>
            <w:rStyle w:val="Hipercze"/>
            <w:rFonts w:ascii="Tahoma" w:hAnsi="Tahoma" w:cs="Tahoma"/>
            <w:b/>
            <w:color w:val="auto"/>
            <w:sz w:val="18"/>
            <w:szCs w:val="18"/>
          </w:rPr>
          <w:t>https://platformazakupowa.pl/pn/barlicki</w:t>
        </w:r>
      </w:hyperlink>
      <w:r w:rsidRPr="00D34881">
        <w:rPr>
          <w:rFonts w:ascii="Tahoma" w:hAnsi="Tahoma" w:cs="Tahoma"/>
          <w:sz w:val="18"/>
          <w:szCs w:val="18"/>
        </w:rPr>
        <w:t xml:space="preserve"> </w:t>
      </w:r>
      <w:r w:rsidRPr="00D34881">
        <w:rPr>
          <w:rFonts w:ascii="Tahoma" w:hAnsi="Tahoma" w:cs="Tahoma"/>
          <w:bCs/>
          <w:sz w:val="18"/>
          <w:szCs w:val="18"/>
        </w:rPr>
        <w:t xml:space="preserve">w myśl Ustawy PZP na stronie internetowej prowadzonego </w:t>
      </w:r>
      <w:r w:rsidRPr="00D91A13">
        <w:rPr>
          <w:rFonts w:ascii="Tahoma" w:hAnsi="Tahoma" w:cs="Tahoma"/>
          <w:bCs/>
          <w:sz w:val="18"/>
          <w:szCs w:val="18"/>
        </w:rPr>
        <w:t>postępowania </w:t>
      </w:r>
      <w:r w:rsidRPr="00A26ADF">
        <w:rPr>
          <w:rFonts w:ascii="Tahoma" w:hAnsi="Tahoma" w:cs="Tahoma"/>
          <w:b/>
          <w:bCs/>
          <w:sz w:val="18"/>
          <w:szCs w:val="18"/>
        </w:rPr>
        <w:t xml:space="preserve">do dnia </w:t>
      </w:r>
      <w:r w:rsidR="00D72EB0" w:rsidRPr="00D72EB0">
        <w:rPr>
          <w:rFonts w:ascii="Tahoma" w:hAnsi="Tahoma" w:cs="Tahoma"/>
          <w:b/>
          <w:bCs/>
          <w:sz w:val="18"/>
          <w:szCs w:val="18"/>
        </w:rPr>
        <w:t>25.08</w:t>
      </w:r>
      <w:r w:rsidR="00D340C5" w:rsidRPr="00D72EB0">
        <w:rPr>
          <w:rFonts w:ascii="Tahoma" w:hAnsi="Tahoma" w:cs="Tahoma"/>
          <w:b/>
          <w:bCs/>
          <w:sz w:val="18"/>
          <w:szCs w:val="18"/>
        </w:rPr>
        <w:t>.2023</w:t>
      </w:r>
      <w:r w:rsidRPr="00D72EB0">
        <w:rPr>
          <w:rFonts w:ascii="Tahoma" w:hAnsi="Tahoma" w:cs="Tahoma"/>
          <w:b/>
          <w:bCs/>
          <w:sz w:val="18"/>
          <w:szCs w:val="18"/>
        </w:rPr>
        <w:t xml:space="preserve"> r.</w:t>
      </w:r>
      <w:r w:rsidRPr="00A26ADF">
        <w:rPr>
          <w:rFonts w:ascii="Tahoma" w:hAnsi="Tahoma" w:cs="Tahoma"/>
          <w:b/>
          <w:bCs/>
          <w:sz w:val="18"/>
          <w:szCs w:val="18"/>
        </w:rPr>
        <w:t xml:space="preserve"> do godziny </w:t>
      </w:r>
      <w:r w:rsidR="00FB3AD4" w:rsidRPr="00A26ADF">
        <w:rPr>
          <w:rFonts w:ascii="Tahoma" w:hAnsi="Tahoma" w:cs="Tahoma"/>
          <w:b/>
          <w:bCs/>
          <w:sz w:val="18"/>
          <w:szCs w:val="18"/>
        </w:rPr>
        <w:t>9:00</w:t>
      </w:r>
      <w:r w:rsidR="00A26ADF">
        <w:rPr>
          <w:rFonts w:ascii="Tahoma" w:hAnsi="Tahoma" w:cs="Tahoma"/>
          <w:b/>
          <w:bCs/>
          <w:sz w:val="18"/>
          <w:szCs w:val="18"/>
        </w:rPr>
        <w:t>.</w:t>
      </w:r>
    </w:p>
    <w:p w14:paraId="68EAB4F2" w14:textId="77777777" w:rsidR="00136857" w:rsidRPr="00D34881"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Do oferty należy dołączyć wszystkie wymagane w SWZ dokumenty.</w:t>
      </w:r>
    </w:p>
    <w:p w14:paraId="0F2C953D" w14:textId="77777777" w:rsidR="00136857" w:rsidRPr="00D34881" w:rsidRDefault="00136857" w:rsidP="00D27532">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Po wypełnieniu Formularza składania oferty i dołączenia  wszystkich wymaganych załączników należy kliknąć przycisk „Przejdź do podsumowania”.</w:t>
      </w:r>
    </w:p>
    <w:p w14:paraId="3C65F929" w14:textId="2A8D8D0A" w:rsidR="00136857" w:rsidRPr="00D34881" w:rsidRDefault="00136857" w:rsidP="00D27532">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
          <w:bCs/>
          <w:sz w:val="18"/>
          <w:szCs w:val="18"/>
        </w:rPr>
        <w:t>Oferta składana elektronicznie musi zostać podpisana elektronicznym podpisem kwalifikowanym</w:t>
      </w:r>
      <w:r w:rsidR="00440CBE" w:rsidRPr="00D34881">
        <w:rPr>
          <w:rFonts w:ascii="Tahoma" w:hAnsi="Tahoma" w:cs="Tahoma"/>
          <w:b/>
          <w:bCs/>
          <w:sz w:val="18"/>
          <w:szCs w:val="18"/>
        </w:rPr>
        <w:t>, podpisem zaufanym bądź podpisem osobistym</w:t>
      </w:r>
      <w:r w:rsidRPr="00D34881">
        <w:rPr>
          <w:rFonts w:ascii="Tahoma" w:hAnsi="Tahoma" w:cs="Tahoma"/>
          <w:b/>
          <w:bCs/>
          <w:sz w:val="18"/>
          <w:szCs w:val="18"/>
        </w:rPr>
        <w:t>.</w:t>
      </w:r>
      <w:r w:rsidRPr="00D34881">
        <w:rPr>
          <w:rFonts w:ascii="Tahoma" w:hAnsi="Tahoma" w:cs="Tahoma"/>
          <w:bCs/>
          <w:sz w:val="18"/>
          <w:szCs w:val="18"/>
        </w:rPr>
        <w:t xml:space="preserve"> W procesie składania oferty za pośrednictwem </w:t>
      </w:r>
      <w:hyperlink r:id="rId36" w:history="1">
        <w:r w:rsidRPr="00D34881">
          <w:rPr>
            <w:rFonts w:ascii="Tahoma" w:hAnsi="Tahoma" w:cs="Tahoma"/>
            <w:b/>
            <w:bCs/>
            <w:sz w:val="18"/>
            <w:szCs w:val="18"/>
          </w:rPr>
          <w:t>platformazakupowa.pl</w:t>
        </w:r>
      </w:hyperlink>
      <w:r w:rsidRPr="00D34881">
        <w:rPr>
          <w:rFonts w:ascii="Tahoma" w:hAnsi="Tahoma" w:cs="Tahoma"/>
          <w:bCs/>
          <w:sz w:val="18"/>
          <w:szCs w:val="18"/>
        </w:rPr>
        <w:t xml:space="preserve">, Wykonawca powinien złożyć podpis bezpośrednio na dokumentach przesłanych za pośrednictwem </w:t>
      </w:r>
      <w:hyperlink r:id="rId37" w:history="1">
        <w:r w:rsidRPr="00D34881">
          <w:rPr>
            <w:rFonts w:ascii="Tahoma" w:hAnsi="Tahoma" w:cs="Tahoma"/>
            <w:b/>
            <w:bCs/>
            <w:sz w:val="18"/>
            <w:szCs w:val="18"/>
          </w:rPr>
          <w:t>platformazakupowa.pl</w:t>
        </w:r>
      </w:hyperlink>
      <w:r w:rsidRPr="00D34881">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r w:rsidR="002864ED" w:rsidRPr="00D34881">
        <w:rPr>
          <w:rFonts w:ascii="Tahoma" w:hAnsi="Tahoma" w:cs="Tahoma"/>
          <w:bCs/>
          <w:sz w:val="18"/>
          <w:szCs w:val="18"/>
        </w:rPr>
        <w:t>, podpisem zaufanym bądź podpisem osobistym</w:t>
      </w:r>
      <w:r w:rsidRPr="00D34881">
        <w:rPr>
          <w:rFonts w:ascii="Tahoma" w:hAnsi="Tahoma" w:cs="Tahoma"/>
          <w:bCs/>
          <w:sz w:val="18"/>
          <w:szCs w:val="18"/>
        </w:rPr>
        <w:t>.</w:t>
      </w:r>
    </w:p>
    <w:p w14:paraId="2F1475FC" w14:textId="77777777" w:rsidR="00136857" w:rsidRPr="00D34881" w:rsidRDefault="00136857" w:rsidP="00D27532">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EFF0117" w14:textId="77777777" w:rsidR="00136857" w:rsidRPr="00D34881" w:rsidRDefault="00136857" w:rsidP="00D27532">
      <w:pPr>
        <w:numPr>
          <w:ilvl w:val="0"/>
          <w:numId w:val="22"/>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 xml:space="preserve">Szczegółowa instrukcja dla Wykonawców dotycząca złożenia, zmiany i wycofania oferty znajduje się na stronie internetowej pod adresem:  </w:t>
      </w:r>
      <w:hyperlink r:id="rId38" w:history="1">
        <w:r w:rsidRPr="00D34881">
          <w:rPr>
            <w:rFonts w:ascii="Tahoma" w:hAnsi="Tahoma" w:cs="Tahoma"/>
            <w:b/>
            <w:bCs/>
            <w:sz w:val="18"/>
            <w:szCs w:val="18"/>
          </w:rPr>
          <w:t>https://platformazakupowa.pl/strona/45-instrukcje</w:t>
        </w:r>
      </w:hyperlink>
      <w:r w:rsidRPr="00D34881">
        <w:rPr>
          <w:rFonts w:ascii="Tahoma" w:hAnsi="Tahoma" w:cs="Tahoma"/>
          <w:b/>
          <w:bCs/>
          <w:sz w:val="18"/>
          <w:szCs w:val="18"/>
        </w:rPr>
        <w:t>.</w:t>
      </w:r>
    </w:p>
    <w:p w14:paraId="57D9A034" w14:textId="77777777" w:rsidR="00136857" w:rsidRPr="00D34881" w:rsidRDefault="00136857" w:rsidP="00136857">
      <w:pPr>
        <w:suppressAutoHyphens/>
        <w:jc w:val="both"/>
        <w:rPr>
          <w:rFonts w:ascii="Tahoma" w:hAnsi="Tahoma" w:cs="Tahoma"/>
          <w:b/>
          <w:sz w:val="20"/>
          <w:szCs w:val="20"/>
        </w:rPr>
      </w:pPr>
    </w:p>
    <w:p w14:paraId="52E3C45B" w14:textId="77777777" w:rsidR="00136857" w:rsidRPr="00D34881" w:rsidRDefault="00136857" w:rsidP="00136857">
      <w:pPr>
        <w:suppressAutoHyphens/>
        <w:rPr>
          <w:rFonts w:ascii="Tahoma" w:hAnsi="Tahoma" w:cs="Tahoma"/>
          <w:b/>
          <w:bCs/>
          <w:caps/>
          <w:sz w:val="20"/>
          <w:szCs w:val="20"/>
        </w:rPr>
      </w:pPr>
      <w:r w:rsidRPr="00D34881">
        <w:rPr>
          <w:rFonts w:ascii="Tahoma" w:hAnsi="Tahoma" w:cs="Tahoma"/>
          <w:b/>
          <w:bCs/>
          <w:sz w:val="20"/>
          <w:szCs w:val="20"/>
        </w:rPr>
        <w:t xml:space="preserve">XIV. </w:t>
      </w:r>
      <w:r w:rsidRPr="00D34881">
        <w:rPr>
          <w:rFonts w:ascii="Tahoma" w:hAnsi="Tahoma" w:cs="Tahoma"/>
          <w:b/>
          <w:bCs/>
          <w:caps/>
          <w:sz w:val="20"/>
          <w:szCs w:val="20"/>
        </w:rPr>
        <w:t>Otwarcie ofert</w:t>
      </w:r>
    </w:p>
    <w:p w14:paraId="06F0AC42" w14:textId="77777777" w:rsidR="00136857" w:rsidRPr="00D34881" w:rsidRDefault="00136857" w:rsidP="00136857">
      <w:pPr>
        <w:suppressAutoHyphens/>
        <w:rPr>
          <w:rFonts w:ascii="Tahoma" w:hAnsi="Tahoma" w:cs="Tahoma"/>
          <w:b/>
          <w:bCs/>
          <w:sz w:val="20"/>
          <w:szCs w:val="20"/>
        </w:rPr>
      </w:pPr>
    </w:p>
    <w:p w14:paraId="5A0D013E" w14:textId="77777777"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Otwarcie ofert następuje niezwłocznie po upływie terminu składania ofert, nie później niż następnego dnia po dniu, w którym upłynął termin składania ofert.</w:t>
      </w:r>
    </w:p>
    <w:p w14:paraId="3FF59A3D" w14:textId="14D39C0F"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b/>
          <w:sz w:val="18"/>
          <w:szCs w:val="18"/>
        </w:rPr>
      </w:pPr>
      <w:r w:rsidRPr="00D34881">
        <w:rPr>
          <w:rFonts w:ascii="Tahoma" w:hAnsi="Tahoma" w:cs="Tahoma"/>
          <w:b/>
          <w:sz w:val="18"/>
          <w:szCs w:val="18"/>
        </w:rPr>
        <w:t xml:space="preserve">Otwarcie ofert nastąpi </w:t>
      </w:r>
      <w:r w:rsidRPr="00A26ADF">
        <w:rPr>
          <w:rFonts w:ascii="Tahoma" w:hAnsi="Tahoma" w:cs="Tahoma"/>
          <w:b/>
          <w:sz w:val="18"/>
          <w:szCs w:val="18"/>
        </w:rPr>
        <w:t xml:space="preserve">dnia </w:t>
      </w:r>
      <w:r w:rsidR="00705226" w:rsidRPr="00D72EB0">
        <w:rPr>
          <w:rFonts w:ascii="Tahoma" w:hAnsi="Tahoma" w:cs="Tahoma"/>
          <w:b/>
          <w:sz w:val="18"/>
          <w:szCs w:val="18"/>
        </w:rPr>
        <w:t>2</w:t>
      </w:r>
      <w:r w:rsidR="00D72EB0" w:rsidRPr="00D72EB0">
        <w:rPr>
          <w:rFonts w:ascii="Tahoma" w:hAnsi="Tahoma" w:cs="Tahoma"/>
          <w:b/>
          <w:sz w:val="18"/>
          <w:szCs w:val="18"/>
        </w:rPr>
        <w:t>5</w:t>
      </w:r>
      <w:r w:rsidR="00705226" w:rsidRPr="00D72EB0">
        <w:rPr>
          <w:rFonts w:ascii="Tahoma" w:hAnsi="Tahoma" w:cs="Tahoma"/>
          <w:b/>
          <w:sz w:val="18"/>
          <w:szCs w:val="18"/>
        </w:rPr>
        <w:t>.0</w:t>
      </w:r>
      <w:r w:rsidR="00D72EB0" w:rsidRPr="00D72EB0">
        <w:rPr>
          <w:rFonts w:ascii="Tahoma" w:hAnsi="Tahoma" w:cs="Tahoma"/>
          <w:b/>
          <w:sz w:val="18"/>
          <w:szCs w:val="18"/>
        </w:rPr>
        <w:t>8</w:t>
      </w:r>
      <w:r w:rsidR="00A415BC" w:rsidRPr="00D72EB0">
        <w:rPr>
          <w:rFonts w:ascii="Tahoma" w:hAnsi="Tahoma" w:cs="Tahoma"/>
          <w:b/>
          <w:sz w:val="18"/>
          <w:szCs w:val="18"/>
        </w:rPr>
        <w:t>.2023</w:t>
      </w:r>
      <w:r w:rsidRPr="00D72EB0">
        <w:rPr>
          <w:rFonts w:ascii="Tahoma" w:hAnsi="Tahoma" w:cs="Tahoma"/>
          <w:b/>
          <w:sz w:val="18"/>
          <w:szCs w:val="18"/>
        </w:rPr>
        <w:t xml:space="preserve"> r.</w:t>
      </w:r>
      <w:r w:rsidRPr="00A26ADF">
        <w:rPr>
          <w:rFonts w:ascii="Tahoma" w:hAnsi="Tahoma" w:cs="Tahoma"/>
          <w:b/>
          <w:sz w:val="18"/>
          <w:szCs w:val="18"/>
        </w:rPr>
        <w:t xml:space="preserve"> godz. </w:t>
      </w:r>
      <w:r w:rsidR="00FB3AD4" w:rsidRPr="00A26ADF">
        <w:rPr>
          <w:rFonts w:ascii="Tahoma" w:hAnsi="Tahoma" w:cs="Tahoma"/>
          <w:b/>
          <w:sz w:val="18"/>
          <w:szCs w:val="18"/>
        </w:rPr>
        <w:t>10:00</w:t>
      </w:r>
      <w:r w:rsidR="00A26ADF">
        <w:rPr>
          <w:rFonts w:ascii="Tahoma" w:hAnsi="Tahoma" w:cs="Tahoma"/>
          <w:b/>
          <w:sz w:val="18"/>
          <w:szCs w:val="18"/>
        </w:rPr>
        <w:t>.</w:t>
      </w:r>
    </w:p>
    <w:p w14:paraId="4C2AF385" w14:textId="77777777"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6CD1B98" w14:textId="77777777"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poinformuje o zmianie terminu otwarcia ofert na stronie internetowej prowadzonego postępowania.</w:t>
      </w:r>
    </w:p>
    <w:p w14:paraId="25A86DBD" w14:textId="77777777"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986A521" w14:textId="77777777"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niezwłocznie po otwarciu ofert, udostępnia na stronie internetowej prowadzonego postępowania informacje o:</w:t>
      </w:r>
    </w:p>
    <w:p w14:paraId="4D79C90A" w14:textId="77777777" w:rsidR="00136857" w:rsidRPr="00D34881" w:rsidRDefault="00136857" w:rsidP="00D27532">
      <w:pPr>
        <w:numPr>
          <w:ilvl w:val="0"/>
          <w:numId w:val="24"/>
        </w:numPr>
        <w:shd w:val="clear" w:color="auto" w:fill="FFFFFF"/>
        <w:ind w:left="709" w:hanging="283"/>
        <w:jc w:val="both"/>
        <w:rPr>
          <w:rFonts w:ascii="Tahoma" w:hAnsi="Tahoma" w:cs="Tahoma"/>
          <w:sz w:val="18"/>
          <w:szCs w:val="18"/>
        </w:rPr>
      </w:pPr>
      <w:r w:rsidRPr="00D34881">
        <w:rPr>
          <w:rFonts w:ascii="Tahoma" w:hAnsi="Tahoma" w:cs="Tahoma"/>
          <w:sz w:val="18"/>
          <w:szCs w:val="18"/>
        </w:rPr>
        <w:t>nazwach albo imionach i nazwiskach oraz siedzibach lub miejscach prowadzonej działalności gospodarczej albo miejscach zamieszkania Wykonawców, których oferty zostały otwarte;</w:t>
      </w:r>
    </w:p>
    <w:p w14:paraId="54226D9B" w14:textId="77777777" w:rsidR="00136857" w:rsidRPr="00D34881" w:rsidRDefault="00136857" w:rsidP="00D27532">
      <w:pPr>
        <w:numPr>
          <w:ilvl w:val="0"/>
          <w:numId w:val="24"/>
        </w:numPr>
        <w:shd w:val="clear" w:color="auto" w:fill="FFFFFF"/>
        <w:ind w:left="709" w:hanging="283"/>
        <w:jc w:val="both"/>
        <w:rPr>
          <w:rFonts w:ascii="Tahoma" w:hAnsi="Tahoma" w:cs="Tahoma"/>
          <w:sz w:val="18"/>
          <w:szCs w:val="18"/>
        </w:rPr>
      </w:pPr>
      <w:r w:rsidRPr="00D34881">
        <w:rPr>
          <w:rFonts w:ascii="Tahoma" w:hAnsi="Tahoma" w:cs="Tahoma"/>
          <w:sz w:val="18"/>
          <w:szCs w:val="18"/>
        </w:rPr>
        <w:t>cenach lub kosztach zawartych w ofertach.</w:t>
      </w:r>
    </w:p>
    <w:p w14:paraId="47D3BF81" w14:textId="756A00CA" w:rsidR="00136857" w:rsidRPr="00D34881" w:rsidRDefault="00136857" w:rsidP="00136857">
      <w:pPr>
        <w:shd w:val="clear" w:color="auto" w:fill="FFFFFF"/>
        <w:ind w:left="426"/>
        <w:jc w:val="both"/>
        <w:rPr>
          <w:rFonts w:ascii="Tahoma" w:hAnsi="Tahoma" w:cs="Tahoma"/>
          <w:sz w:val="18"/>
          <w:szCs w:val="18"/>
        </w:rPr>
      </w:pPr>
      <w:r w:rsidRPr="00D34881">
        <w:rPr>
          <w:rFonts w:ascii="Tahoma" w:hAnsi="Tahoma" w:cs="Tahoma"/>
          <w:sz w:val="18"/>
          <w:szCs w:val="18"/>
        </w:rPr>
        <w:t xml:space="preserve">Informacja zostanie opublikowana na stronie postępowania na </w:t>
      </w:r>
      <w:r w:rsidRPr="00D34881">
        <w:rPr>
          <w:rFonts w:ascii="Tahoma" w:hAnsi="Tahoma" w:cs="Tahoma"/>
          <w:b/>
          <w:sz w:val="18"/>
          <w:szCs w:val="18"/>
        </w:rPr>
        <w:t>platformazakupowa.pl</w:t>
      </w:r>
      <w:r w:rsidR="00D27532">
        <w:rPr>
          <w:rFonts w:ascii="Tahoma" w:hAnsi="Tahoma" w:cs="Tahoma"/>
          <w:sz w:val="18"/>
          <w:szCs w:val="18"/>
        </w:rPr>
        <w:t xml:space="preserve"> </w:t>
      </w:r>
      <w:r w:rsidRPr="00D34881">
        <w:rPr>
          <w:rFonts w:ascii="Tahoma" w:hAnsi="Tahoma" w:cs="Tahoma"/>
          <w:sz w:val="18"/>
          <w:szCs w:val="18"/>
        </w:rPr>
        <w:t>w sekcji ,,Komunikaty”.</w:t>
      </w:r>
    </w:p>
    <w:p w14:paraId="21669CCB" w14:textId="2583484B" w:rsidR="00136857" w:rsidRPr="00D34881" w:rsidRDefault="00136857" w:rsidP="00DF05E9">
      <w:pPr>
        <w:numPr>
          <w:ilvl w:val="0"/>
          <w:numId w:val="23"/>
        </w:numPr>
        <w:tabs>
          <w:tab w:val="clear" w:pos="720"/>
          <w:tab w:val="num" w:pos="426"/>
        </w:tabs>
        <w:ind w:left="426" w:hanging="426"/>
        <w:jc w:val="both"/>
        <w:textAlignment w:val="baseline"/>
        <w:rPr>
          <w:rFonts w:ascii="Tahoma" w:hAnsi="Tahoma" w:cs="Tahoma"/>
          <w:b/>
          <w:sz w:val="18"/>
          <w:szCs w:val="18"/>
        </w:rPr>
      </w:pPr>
      <w:r w:rsidRPr="00D34881">
        <w:rPr>
          <w:rFonts w:ascii="Tahoma" w:hAnsi="Tahoma" w:cs="Tahoma"/>
          <w:b/>
          <w:sz w:val="18"/>
          <w:szCs w:val="18"/>
        </w:rPr>
        <w:t>Sesja otwarcia ofert nie będzie przeprowadzona z udziałem Wykonawców oraz nie będzie transmitowana za pośrednictwem elektronicznych narzędzi.</w:t>
      </w:r>
    </w:p>
    <w:p w14:paraId="7D5F0170" w14:textId="77777777" w:rsidR="00136857" w:rsidRPr="00D34881" w:rsidRDefault="00136857" w:rsidP="00973F5F">
      <w:pPr>
        <w:suppressAutoHyphens/>
        <w:jc w:val="both"/>
        <w:rPr>
          <w:rFonts w:ascii="Tahoma" w:hAnsi="Tahoma" w:cs="Tahoma"/>
          <w:b/>
          <w:sz w:val="20"/>
          <w:szCs w:val="20"/>
        </w:rPr>
      </w:pPr>
    </w:p>
    <w:p w14:paraId="57143FB0" w14:textId="77777777" w:rsidR="00973F5F" w:rsidRPr="00D34881" w:rsidRDefault="00973F5F" w:rsidP="00973F5F">
      <w:pPr>
        <w:suppressAutoHyphens/>
        <w:jc w:val="both"/>
        <w:rPr>
          <w:rFonts w:ascii="Tahoma" w:hAnsi="Tahoma" w:cs="Tahoma"/>
          <w:b/>
          <w:sz w:val="20"/>
          <w:szCs w:val="20"/>
        </w:rPr>
      </w:pPr>
      <w:r w:rsidRPr="00D34881">
        <w:rPr>
          <w:rFonts w:ascii="Tahoma" w:hAnsi="Tahoma" w:cs="Tahoma"/>
          <w:b/>
          <w:caps/>
          <w:sz w:val="20"/>
          <w:szCs w:val="20"/>
        </w:rPr>
        <w:t>XV. Sposób obliczania ceny oferty</w:t>
      </w:r>
    </w:p>
    <w:p w14:paraId="3EDC2D1C" w14:textId="77777777" w:rsidR="00973F5F" w:rsidRPr="00D34881" w:rsidRDefault="00973F5F" w:rsidP="00973F5F">
      <w:pPr>
        <w:suppressAutoHyphens/>
        <w:jc w:val="both"/>
        <w:rPr>
          <w:rFonts w:ascii="Tahoma" w:hAnsi="Tahoma" w:cs="Tahoma"/>
          <w:sz w:val="20"/>
          <w:szCs w:val="20"/>
        </w:rPr>
      </w:pPr>
    </w:p>
    <w:p w14:paraId="1FBB73C6" w14:textId="77777777" w:rsidR="00973F5F" w:rsidRPr="00D34881" w:rsidRDefault="00973F5F" w:rsidP="00973F5F">
      <w:pPr>
        <w:numPr>
          <w:ilvl w:val="0"/>
          <w:numId w:val="1"/>
        </w:numPr>
        <w:jc w:val="both"/>
        <w:rPr>
          <w:rFonts w:ascii="Tahoma" w:hAnsi="Tahoma" w:cs="Tahoma"/>
          <w:sz w:val="18"/>
          <w:szCs w:val="18"/>
        </w:rPr>
      </w:pPr>
      <w:r w:rsidRPr="00D34881">
        <w:rPr>
          <w:rFonts w:ascii="Tahoma" w:hAnsi="Tahoma" w:cs="Tahoma"/>
          <w:sz w:val="18"/>
          <w:szCs w:val="18"/>
        </w:rPr>
        <w:t>Wykonawca określi cenę netto i brutto (zawierającą należny podatek VAT) w złotych polskich wg załączonego Formularza Asortymentowo-Cenowego (załącznik nr 2).</w:t>
      </w:r>
    </w:p>
    <w:p w14:paraId="75553C48" w14:textId="77777777" w:rsidR="00973F5F" w:rsidRPr="00D34881" w:rsidRDefault="00973F5F" w:rsidP="00973F5F">
      <w:pPr>
        <w:numPr>
          <w:ilvl w:val="0"/>
          <w:numId w:val="1"/>
        </w:numPr>
        <w:jc w:val="both"/>
        <w:rPr>
          <w:rFonts w:ascii="Tahoma" w:hAnsi="Tahoma" w:cs="Tahoma"/>
          <w:sz w:val="18"/>
          <w:szCs w:val="18"/>
        </w:rPr>
      </w:pPr>
      <w:r w:rsidRPr="00D34881">
        <w:rPr>
          <w:rFonts w:ascii="Tahoma" w:hAnsi="Tahoma" w:cs="Tahoma"/>
          <w:sz w:val="18"/>
          <w:szCs w:val="18"/>
        </w:rPr>
        <w:t>Towar dostarczony będzie do Zamawiającego w opakowaniu producenta na koszt i ryzyko Wykonawcy.</w:t>
      </w:r>
    </w:p>
    <w:p w14:paraId="61F68FB0" w14:textId="77777777" w:rsidR="00973F5F" w:rsidRPr="00D34881" w:rsidRDefault="00973F5F" w:rsidP="00973F5F">
      <w:pPr>
        <w:ind w:left="360"/>
        <w:jc w:val="both"/>
        <w:rPr>
          <w:rFonts w:ascii="Tahoma" w:hAnsi="Tahoma" w:cs="Tahoma"/>
          <w:i/>
          <w:sz w:val="18"/>
          <w:szCs w:val="18"/>
        </w:rPr>
      </w:pPr>
      <w:r w:rsidRPr="00D34881">
        <w:rPr>
          <w:rFonts w:ascii="Tahoma" w:hAnsi="Tahoma" w:cs="Tahoma"/>
          <w:sz w:val="18"/>
          <w:szCs w:val="18"/>
        </w:rPr>
        <w:t xml:space="preserve">Opłata za opakowanie powinna być wliczona w cenę towaru. Cena powinna obejmować: koszty transportu krajowego i zagranicznego </w:t>
      </w:r>
      <w:proofErr w:type="spellStart"/>
      <w:r w:rsidRPr="00D34881">
        <w:rPr>
          <w:rFonts w:ascii="Tahoma" w:hAnsi="Tahoma" w:cs="Tahoma"/>
          <w:sz w:val="18"/>
          <w:szCs w:val="18"/>
        </w:rPr>
        <w:t>loco</w:t>
      </w:r>
      <w:proofErr w:type="spellEnd"/>
      <w:r w:rsidRPr="00D34881">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AF344C1" w14:textId="77777777" w:rsidR="00973F5F" w:rsidRPr="00D34881" w:rsidRDefault="00973F5F" w:rsidP="00973F5F">
      <w:pPr>
        <w:numPr>
          <w:ilvl w:val="0"/>
          <w:numId w:val="1"/>
        </w:numPr>
        <w:jc w:val="both"/>
        <w:rPr>
          <w:rFonts w:ascii="Tahoma" w:hAnsi="Tahoma" w:cs="Tahoma"/>
          <w:sz w:val="18"/>
          <w:szCs w:val="18"/>
        </w:rPr>
      </w:pPr>
      <w:r w:rsidRPr="00D34881">
        <w:rPr>
          <w:rFonts w:ascii="Tahoma" w:hAnsi="Tahoma" w:cs="Tahoma"/>
          <w:sz w:val="18"/>
          <w:szCs w:val="18"/>
        </w:rPr>
        <w:t>Cena winna być określona przez Wykonawcę z uwzględnieniem wszystkich upustów cenowych (rabatów), jakie Wykonawca oferuje.</w:t>
      </w:r>
    </w:p>
    <w:p w14:paraId="71A17694" w14:textId="77777777" w:rsidR="00973F5F" w:rsidRPr="00D34881" w:rsidRDefault="00973F5F" w:rsidP="00973F5F">
      <w:pPr>
        <w:numPr>
          <w:ilvl w:val="0"/>
          <w:numId w:val="1"/>
        </w:numPr>
        <w:jc w:val="both"/>
        <w:rPr>
          <w:rFonts w:ascii="Tahoma" w:hAnsi="Tahoma" w:cs="Tahoma"/>
          <w:sz w:val="18"/>
          <w:szCs w:val="18"/>
        </w:rPr>
      </w:pPr>
      <w:r w:rsidRPr="00D34881">
        <w:rPr>
          <w:rFonts w:ascii="Tahoma" w:hAnsi="Tahoma" w:cs="Tahoma"/>
          <w:sz w:val="18"/>
          <w:szCs w:val="18"/>
        </w:rPr>
        <w:t>Rozliczenia pomiędzy Zamawiającym a Wykonawcą będą prowadzone w złotych polskich.</w:t>
      </w:r>
    </w:p>
    <w:p w14:paraId="5A4EFD21" w14:textId="301A8FE7" w:rsidR="00973F5F" w:rsidRPr="00D34881" w:rsidRDefault="00973F5F" w:rsidP="00973F5F">
      <w:pPr>
        <w:numPr>
          <w:ilvl w:val="0"/>
          <w:numId w:val="1"/>
        </w:numPr>
        <w:jc w:val="both"/>
        <w:rPr>
          <w:rFonts w:ascii="Tahoma" w:hAnsi="Tahoma" w:cs="Tahoma"/>
          <w:b/>
          <w:sz w:val="18"/>
          <w:szCs w:val="18"/>
        </w:rPr>
      </w:pPr>
      <w:r w:rsidRPr="00D34881">
        <w:rPr>
          <w:rFonts w:ascii="Tahoma" w:hAnsi="Tahoma" w:cs="Tahoma"/>
          <w:b/>
          <w:sz w:val="18"/>
          <w:szCs w:val="18"/>
        </w:rPr>
        <w:t>Do obliczenia ceny oferty należy zastosować następujący sposób oddzielnie dla każdej części zamówienia (</w:t>
      </w:r>
      <w:r w:rsidR="00C77E3C" w:rsidRPr="00D34881">
        <w:rPr>
          <w:rFonts w:ascii="Tahoma" w:hAnsi="Tahoma" w:cs="Tahoma"/>
          <w:b/>
          <w:sz w:val="18"/>
          <w:szCs w:val="18"/>
        </w:rPr>
        <w:t>pozycji</w:t>
      </w:r>
      <w:r w:rsidRPr="00D34881">
        <w:rPr>
          <w:rFonts w:ascii="Tahoma" w:hAnsi="Tahoma" w:cs="Tahoma"/>
          <w:b/>
          <w:sz w:val="18"/>
          <w:szCs w:val="18"/>
        </w:rPr>
        <w:t>):</w:t>
      </w:r>
    </w:p>
    <w:p w14:paraId="2351D473"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Podać jednostkową cenę netto dla każdej pozycji z dokładnością do dwóch miejsc po przecinku.</w:t>
      </w:r>
    </w:p>
    <w:p w14:paraId="1550041D"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39BA9930"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693994F"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Podać stawkę VAT (w %) dla każdej pozycji.</w:t>
      </w:r>
    </w:p>
    <w:p w14:paraId="276D417E"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57657CA" w14:textId="77777777" w:rsidR="00973F5F" w:rsidRPr="00D34881" w:rsidRDefault="00973F5F" w:rsidP="00BC23A0">
      <w:pPr>
        <w:pStyle w:val="Tekstpodstawowy2"/>
        <w:numPr>
          <w:ilvl w:val="0"/>
          <w:numId w:val="40"/>
        </w:numPr>
        <w:tabs>
          <w:tab w:val="clear" w:pos="360"/>
          <w:tab w:val="num" w:pos="720"/>
        </w:tabs>
        <w:autoSpaceDE w:val="0"/>
        <w:autoSpaceDN w:val="0"/>
        <w:ind w:left="720"/>
        <w:rPr>
          <w:rFonts w:ascii="Tahoma" w:hAnsi="Tahoma" w:cs="Tahoma"/>
          <w:sz w:val="18"/>
          <w:szCs w:val="18"/>
        </w:rPr>
      </w:pPr>
      <w:r w:rsidRPr="00D34881">
        <w:rPr>
          <w:rFonts w:ascii="Tahoma" w:hAnsi="Tahoma" w:cs="Tahoma"/>
          <w:sz w:val="18"/>
          <w:szCs w:val="18"/>
        </w:rPr>
        <w:t>Obliczyć wartość netto/brutto pakietu poprzez zsumowanie wartości netto/ brutto poszczególnych pozycji w ramach danego pakietu (o ile dotyczy).</w:t>
      </w:r>
    </w:p>
    <w:p w14:paraId="4812B221" w14:textId="77777777" w:rsidR="00973F5F" w:rsidRPr="00D34881" w:rsidRDefault="00973F5F" w:rsidP="0015664F">
      <w:pPr>
        <w:numPr>
          <w:ilvl w:val="0"/>
          <w:numId w:val="1"/>
        </w:numPr>
        <w:jc w:val="both"/>
        <w:rPr>
          <w:rFonts w:ascii="Tahoma" w:hAnsi="Tahoma" w:cs="Tahoma"/>
          <w:sz w:val="18"/>
          <w:szCs w:val="18"/>
        </w:rPr>
      </w:pPr>
      <w:r w:rsidRPr="00D34881">
        <w:rPr>
          <w:rFonts w:ascii="Tahoma" w:hAnsi="Tahoma" w:cs="Tahoma"/>
          <w:sz w:val="18"/>
          <w:szCs w:val="18"/>
        </w:rPr>
        <w:t>Określenie właściwej stawki VAT należy do Wykonawcy. Należy podać stawkę VAT obowiązującą na dzień otwarcia ofert.</w:t>
      </w:r>
    </w:p>
    <w:p w14:paraId="10487C59" w14:textId="77777777" w:rsidR="00973F5F" w:rsidRPr="00D34881" w:rsidRDefault="00973F5F" w:rsidP="0015664F">
      <w:pPr>
        <w:numPr>
          <w:ilvl w:val="0"/>
          <w:numId w:val="1"/>
        </w:numPr>
        <w:jc w:val="both"/>
        <w:rPr>
          <w:rFonts w:ascii="Tahoma" w:hAnsi="Tahoma" w:cs="Tahoma"/>
          <w:sz w:val="18"/>
          <w:szCs w:val="18"/>
        </w:rPr>
      </w:pPr>
      <w:r w:rsidRPr="00D34881">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47D72C70" w14:textId="77777777" w:rsidR="00973F5F" w:rsidRPr="00D34881" w:rsidRDefault="00973F5F" w:rsidP="00973F5F">
      <w:pPr>
        <w:numPr>
          <w:ilvl w:val="0"/>
          <w:numId w:val="1"/>
        </w:numPr>
        <w:jc w:val="both"/>
        <w:rPr>
          <w:rFonts w:ascii="Tahoma" w:hAnsi="Tahoma" w:cs="Tahoma"/>
          <w:sz w:val="18"/>
          <w:szCs w:val="18"/>
        </w:rPr>
      </w:pPr>
      <w:r w:rsidRPr="00D34881">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t.j., z </w:t>
      </w:r>
      <w:proofErr w:type="spellStart"/>
      <w:r w:rsidRPr="00D34881">
        <w:rPr>
          <w:rFonts w:ascii="Tahoma" w:hAnsi="Tahoma" w:cs="Tahoma"/>
          <w:sz w:val="18"/>
          <w:szCs w:val="18"/>
        </w:rPr>
        <w:t>późn</w:t>
      </w:r>
      <w:proofErr w:type="spellEnd"/>
      <w:r w:rsidRPr="00D34881">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4D090D1" w14:textId="77777777" w:rsidR="00973F5F" w:rsidRPr="00D34881" w:rsidRDefault="00973F5F" w:rsidP="00DF05E9">
      <w:pPr>
        <w:numPr>
          <w:ilvl w:val="0"/>
          <w:numId w:val="25"/>
        </w:numPr>
        <w:jc w:val="both"/>
        <w:rPr>
          <w:rFonts w:ascii="Tahoma" w:hAnsi="Tahoma" w:cs="Tahoma"/>
          <w:sz w:val="18"/>
          <w:szCs w:val="18"/>
        </w:rPr>
      </w:pPr>
      <w:r w:rsidRPr="00D34881">
        <w:rPr>
          <w:rFonts w:ascii="Tahoma" w:hAnsi="Tahoma" w:cs="Tahoma"/>
          <w:sz w:val="18"/>
          <w:szCs w:val="18"/>
        </w:rPr>
        <w:t>poinformowania zamawiającego, że wybór jego oferty będzie prowadził do powstania u zamawiającego obowiązku podatkowego;</w:t>
      </w:r>
    </w:p>
    <w:p w14:paraId="70506A61" w14:textId="77777777" w:rsidR="00973F5F" w:rsidRPr="00D34881" w:rsidRDefault="00973F5F" w:rsidP="00DF05E9">
      <w:pPr>
        <w:numPr>
          <w:ilvl w:val="0"/>
          <w:numId w:val="25"/>
        </w:numPr>
        <w:jc w:val="both"/>
        <w:rPr>
          <w:rFonts w:ascii="Tahoma" w:hAnsi="Tahoma" w:cs="Tahoma"/>
          <w:sz w:val="18"/>
          <w:szCs w:val="18"/>
        </w:rPr>
      </w:pPr>
      <w:r w:rsidRPr="00D34881">
        <w:rPr>
          <w:rFonts w:ascii="Tahoma" w:hAnsi="Tahoma" w:cs="Tahoma"/>
          <w:sz w:val="18"/>
          <w:szCs w:val="18"/>
        </w:rPr>
        <w:t xml:space="preserve"> wskazania nazwy (rodzaju) towaru lub usługi, których dostawa lub świadczenie będą prowadziły do powstania obowiązku podatkowego;</w:t>
      </w:r>
    </w:p>
    <w:p w14:paraId="580DFDE1" w14:textId="77777777" w:rsidR="00973F5F" w:rsidRPr="00D34881" w:rsidRDefault="00973F5F" w:rsidP="00DF05E9">
      <w:pPr>
        <w:numPr>
          <w:ilvl w:val="0"/>
          <w:numId w:val="25"/>
        </w:numPr>
        <w:jc w:val="both"/>
        <w:rPr>
          <w:rFonts w:ascii="Tahoma" w:hAnsi="Tahoma" w:cs="Tahoma"/>
          <w:sz w:val="18"/>
          <w:szCs w:val="18"/>
        </w:rPr>
      </w:pPr>
      <w:r w:rsidRPr="00D34881">
        <w:rPr>
          <w:rFonts w:ascii="Tahoma" w:hAnsi="Tahoma" w:cs="Tahoma"/>
          <w:sz w:val="18"/>
          <w:szCs w:val="18"/>
        </w:rPr>
        <w:t>wskazania wartości towaru lub usługi objętego obowiązkiem podatkowym zamawiającego, bez kwoty podatku;</w:t>
      </w:r>
    </w:p>
    <w:p w14:paraId="2BD17748" w14:textId="77777777" w:rsidR="00973F5F" w:rsidRPr="00D34881" w:rsidRDefault="00973F5F" w:rsidP="00DF05E9">
      <w:pPr>
        <w:numPr>
          <w:ilvl w:val="0"/>
          <w:numId w:val="25"/>
        </w:numPr>
        <w:jc w:val="both"/>
        <w:rPr>
          <w:rFonts w:ascii="Tahoma" w:hAnsi="Tahoma" w:cs="Tahoma"/>
          <w:sz w:val="18"/>
          <w:szCs w:val="18"/>
        </w:rPr>
      </w:pPr>
      <w:r w:rsidRPr="00D34881">
        <w:rPr>
          <w:rFonts w:ascii="Tahoma" w:hAnsi="Tahoma" w:cs="Tahoma"/>
          <w:sz w:val="18"/>
          <w:szCs w:val="18"/>
        </w:rPr>
        <w:t>wskazania stawki podatku od towarów i usług, która zgodnie z wiedzą wykonawcy, będzie miała zastosowanie.</w:t>
      </w:r>
    </w:p>
    <w:p w14:paraId="1DD9D721" w14:textId="77777777" w:rsidR="00973F5F" w:rsidRPr="00D34881" w:rsidRDefault="00973F5F" w:rsidP="0015664F">
      <w:pPr>
        <w:numPr>
          <w:ilvl w:val="0"/>
          <w:numId w:val="1"/>
        </w:numPr>
        <w:ind w:left="357" w:hanging="357"/>
        <w:jc w:val="both"/>
        <w:rPr>
          <w:rFonts w:ascii="Tahoma" w:hAnsi="Tahoma" w:cs="Tahoma"/>
          <w:sz w:val="18"/>
          <w:szCs w:val="18"/>
        </w:rPr>
      </w:pPr>
      <w:r w:rsidRPr="00D34881">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1EEBB474" w14:textId="77777777" w:rsidR="00136857" w:rsidRPr="00D34881" w:rsidRDefault="00136857" w:rsidP="00136857">
      <w:pPr>
        <w:suppressAutoHyphens/>
        <w:jc w:val="both"/>
        <w:rPr>
          <w:rFonts w:ascii="Tahoma" w:hAnsi="Tahoma" w:cs="Tahoma"/>
          <w:b/>
          <w:bCs/>
          <w:sz w:val="18"/>
          <w:szCs w:val="18"/>
        </w:rPr>
      </w:pPr>
    </w:p>
    <w:p w14:paraId="537696FD" w14:textId="77777777" w:rsidR="00136857" w:rsidRPr="00D34881" w:rsidRDefault="00136857" w:rsidP="00136857">
      <w:pPr>
        <w:suppressAutoHyphens/>
        <w:jc w:val="both"/>
        <w:rPr>
          <w:rFonts w:ascii="Tahoma" w:hAnsi="Tahoma" w:cs="Tahoma"/>
          <w:b/>
          <w:bCs/>
          <w:sz w:val="18"/>
          <w:szCs w:val="18"/>
        </w:rPr>
      </w:pPr>
      <w:r w:rsidRPr="00D34881">
        <w:rPr>
          <w:rFonts w:ascii="Tahoma" w:hAnsi="Tahoma" w:cs="Tahoma"/>
          <w:b/>
          <w:bCs/>
          <w:sz w:val="18"/>
          <w:szCs w:val="18"/>
        </w:rPr>
        <w:t xml:space="preserve">XVI. OPIS KRYTERIÓW I SPOSOBU OCENY OFERT </w:t>
      </w:r>
    </w:p>
    <w:p w14:paraId="078B4161" w14:textId="77777777" w:rsidR="00136857" w:rsidRPr="00D34881" w:rsidRDefault="00136857" w:rsidP="00136857">
      <w:pPr>
        <w:suppressAutoHyphens/>
        <w:jc w:val="both"/>
        <w:rPr>
          <w:rFonts w:ascii="Tahoma" w:hAnsi="Tahoma" w:cs="Tahoma"/>
          <w:b/>
          <w:bCs/>
          <w:sz w:val="18"/>
          <w:szCs w:val="18"/>
        </w:rPr>
      </w:pPr>
    </w:p>
    <w:p w14:paraId="0457D513" w14:textId="77777777" w:rsidR="00136857" w:rsidRPr="00D34881" w:rsidRDefault="00136857" w:rsidP="00136857">
      <w:pPr>
        <w:numPr>
          <w:ilvl w:val="12"/>
          <w:numId w:val="0"/>
        </w:numPr>
        <w:suppressAutoHyphens/>
        <w:ind w:left="283" w:hanging="283"/>
        <w:jc w:val="both"/>
        <w:rPr>
          <w:rFonts w:ascii="Tahoma" w:hAnsi="Tahoma" w:cs="Tahoma"/>
          <w:b/>
          <w:bCs/>
          <w:sz w:val="18"/>
          <w:szCs w:val="18"/>
        </w:rPr>
      </w:pPr>
      <w:r w:rsidRPr="00D34881">
        <w:rPr>
          <w:rFonts w:ascii="Tahoma" w:hAnsi="Tahoma" w:cs="Tahoma"/>
          <w:sz w:val="18"/>
          <w:szCs w:val="18"/>
        </w:rPr>
        <w:t>Przy wyborze oferty Zamawiający będzie się kierował następującymi kryteriami:</w:t>
      </w:r>
    </w:p>
    <w:p w14:paraId="3895DB2C" w14:textId="5D9D7FDC" w:rsidR="00136857" w:rsidRPr="00D34881" w:rsidRDefault="0015664F" w:rsidP="0015664F">
      <w:pPr>
        <w:numPr>
          <w:ilvl w:val="12"/>
          <w:numId w:val="0"/>
        </w:numPr>
        <w:tabs>
          <w:tab w:val="left" w:pos="4962"/>
        </w:tabs>
        <w:suppressAutoHyphens/>
        <w:ind w:left="283" w:hanging="283"/>
        <w:jc w:val="both"/>
        <w:rPr>
          <w:rFonts w:ascii="Tahoma" w:hAnsi="Tahoma" w:cs="Tahoma"/>
          <w:b/>
          <w:bCs/>
          <w:sz w:val="18"/>
          <w:szCs w:val="18"/>
        </w:rPr>
      </w:pPr>
      <w:r>
        <w:rPr>
          <w:rFonts w:ascii="Tahoma" w:hAnsi="Tahoma" w:cs="Tahoma"/>
          <w:b/>
          <w:bCs/>
          <w:sz w:val="18"/>
          <w:szCs w:val="18"/>
        </w:rPr>
        <w:t xml:space="preserve">kryterium </w:t>
      </w:r>
      <w:r>
        <w:rPr>
          <w:rFonts w:ascii="Tahoma" w:hAnsi="Tahoma" w:cs="Tahoma"/>
          <w:b/>
          <w:bCs/>
          <w:sz w:val="18"/>
          <w:szCs w:val="18"/>
        </w:rPr>
        <w:tab/>
      </w:r>
      <w:r w:rsidR="00136857" w:rsidRPr="00D34881">
        <w:rPr>
          <w:rFonts w:ascii="Tahoma" w:hAnsi="Tahoma" w:cs="Tahoma"/>
          <w:b/>
          <w:bCs/>
          <w:sz w:val="18"/>
          <w:szCs w:val="18"/>
        </w:rPr>
        <w:t>ranga</w:t>
      </w:r>
    </w:p>
    <w:p w14:paraId="6805F356" w14:textId="4990DDC9" w:rsidR="00136857" w:rsidRPr="00D34881" w:rsidRDefault="00136857" w:rsidP="0015664F">
      <w:pPr>
        <w:numPr>
          <w:ilvl w:val="0"/>
          <w:numId w:val="5"/>
        </w:numPr>
        <w:tabs>
          <w:tab w:val="clear" w:pos="360"/>
          <w:tab w:val="num" w:pos="4962"/>
        </w:tabs>
        <w:suppressAutoHyphens/>
        <w:jc w:val="both"/>
        <w:rPr>
          <w:rFonts w:ascii="Tahoma" w:hAnsi="Tahoma" w:cs="Tahoma"/>
          <w:b/>
          <w:bCs/>
          <w:sz w:val="20"/>
          <w:szCs w:val="20"/>
        </w:rPr>
      </w:pPr>
      <w:r w:rsidRPr="00D34881">
        <w:rPr>
          <w:rFonts w:ascii="Tahoma" w:hAnsi="Tahoma" w:cs="Tahoma"/>
          <w:b/>
          <w:bCs/>
          <w:sz w:val="18"/>
          <w:szCs w:val="18"/>
        </w:rPr>
        <w:t>Cena</w:t>
      </w:r>
      <w:r w:rsidR="0015664F">
        <w:rPr>
          <w:rFonts w:ascii="Tahoma" w:hAnsi="Tahoma" w:cs="Tahoma"/>
          <w:b/>
          <w:bCs/>
          <w:sz w:val="18"/>
          <w:szCs w:val="18"/>
        </w:rPr>
        <w:t xml:space="preserve"> </w:t>
      </w:r>
      <w:r w:rsidR="0015664F">
        <w:rPr>
          <w:rFonts w:ascii="Tahoma" w:hAnsi="Tahoma" w:cs="Tahoma"/>
          <w:b/>
          <w:bCs/>
          <w:sz w:val="18"/>
          <w:szCs w:val="18"/>
        </w:rPr>
        <w:tab/>
      </w:r>
      <w:r w:rsidR="0015664F">
        <w:rPr>
          <w:rFonts w:ascii="Tahoma" w:hAnsi="Tahoma" w:cs="Tahoma"/>
          <w:b/>
          <w:bCs/>
          <w:sz w:val="20"/>
          <w:szCs w:val="20"/>
        </w:rPr>
        <w:t>–</w:t>
      </w:r>
      <w:r w:rsidRPr="00D34881">
        <w:rPr>
          <w:rFonts w:ascii="Tahoma" w:hAnsi="Tahoma" w:cs="Tahoma"/>
          <w:b/>
          <w:bCs/>
          <w:sz w:val="20"/>
          <w:szCs w:val="20"/>
        </w:rPr>
        <w:t xml:space="preserve"> </w:t>
      </w:r>
      <w:r w:rsidR="00964892" w:rsidRPr="00D34881">
        <w:rPr>
          <w:rFonts w:ascii="Tahoma" w:hAnsi="Tahoma" w:cs="Tahoma"/>
          <w:b/>
          <w:bCs/>
          <w:sz w:val="20"/>
          <w:szCs w:val="20"/>
        </w:rPr>
        <w:t>6</w:t>
      </w:r>
      <w:r w:rsidRPr="00D34881">
        <w:rPr>
          <w:rFonts w:ascii="Tahoma" w:hAnsi="Tahoma" w:cs="Tahoma"/>
          <w:b/>
          <w:bCs/>
          <w:sz w:val="20"/>
          <w:szCs w:val="20"/>
        </w:rPr>
        <w:t xml:space="preserve">0% </w:t>
      </w:r>
    </w:p>
    <w:p w14:paraId="58AB7AE5" w14:textId="7E8ED2B7" w:rsidR="00964892" w:rsidRPr="00D34881" w:rsidRDefault="0015664F" w:rsidP="0015664F">
      <w:pPr>
        <w:numPr>
          <w:ilvl w:val="0"/>
          <w:numId w:val="5"/>
        </w:numPr>
        <w:tabs>
          <w:tab w:val="clear" w:pos="360"/>
          <w:tab w:val="num" w:pos="4962"/>
        </w:tabs>
        <w:suppressAutoHyphens/>
        <w:jc w:val="both"/>
        <w:rPr>
          <w:rFonts w:ascii="Tahoma" w:hAnsi="Tahoma" w:cs="Tahoma"/>
          <w:b/>
          <w:bCs/>
          <w:sz w:val="20"/>
          <w:szCs w:val="20"/>
        </w:rPr>
      </w:pPr>
      <w:r>
        <w:rPr>
          <w:rFonts w:ascii="Tahoma" w:hAnsi="Tahoma" w:cs="Tahoma"/>
          <w:b/>
          <w:bCs/>
          <w:sz w:val="18"/>
          <w:szCs w:val="18"/>
        </w:rPr>
        <w:t>Termin płatności</w:t>
      </w:r>
      <w:r w:rsidR="00964892" w:rsidRPr="00D34881">
        <w:rPr>
          <w:rFonts w:ascii="Tahoma" w:hAnsi="Tahoma" w:cs="Tahoma"/>
          <w:b/>
          <w:bCs/>
          <w:sz w:val="18"/>
          <w:szCs w:val="18"/>
        </w:rPr>
        <w:t xml:space="preserve"> </w:t>
      </w:r>
      <w:r>
        <w:rPr>
          <w:rFonts w:ascii="Tahoma" w:hAnsi="Tahoma" w:cs="Tahoma"/>
          <w:b/>
          <w:bCs/>
          <w:sz w:val="18"/>
          <w:szCs w:val="18"/>
        </w:rPr>
        <w:tab/>
        <w:t>–</w:t>
      </w:r>
      <w:r w:rsidR="00964892" w:rsidRPr="00D34881">
        <w:rPr>
          <w:rFonts w:ascii="Tahoma" w:hAnsi="Tahoma" w:cs="Tahoma"/>
          <w:b/>
          <w:bCs/>
          <w:sz w:val="18"/>
          <w:szCs w:val="18"/>
        </w:rPr>
        <w:t xml:space="preserve"> 40%</w:t>
      </w:r>
    </w:p>
    <w:p w14:paraId="3FB017B3" w14:textId="77777777" w:rsidR="00773DAC" w:rsidRPr="00D34881" w:rsidRDefault="00773DAC" w:rsidP="00136857">
      <w:pPr>
        <w:jc w:val="both"/>
        <w:rPr>
          <w:rFonts w:ascii="Tahoma" w:hAnsi="Tahoma" w:cs="Tahoma"/>
          <w:b/>
          <w:sz w:val="18"/>
          <w:szCs w:val="18"/>
          <w:u w:val="single"/>
        </w:rPr>
      </w:pPr>
    </w:p>
    <w:p w14:paraId="4F30B339" w14:textId="7283A724" w:rsidR="00136857" w:rsidRPr="00D34881" w:rsidRDefault="00136857" w:rsidP="00136857">
      <w:pPr>
        <w:jc w:val="both"/>
        <w:rPr>
          <w:rFonts w:ascii="Tahoma" w:hAnsi="Tahoma" w:cs="Tahoma"/>
          <w:b/>
          <w:sz w:val="18"/>
          <w:szCs w:val="18"/>
          <w:u w:val="single"/>
        </w:rPr>
      </w:pPr>
      <w:r w:rsidRPr="00D34881">
        <w:rPr>
          <w:rFonts w:ascii="Tahoma" w:hAnsi="Tahoma" w:cs="Tahoma"/>
          <w:b/>
          <w:sz w:val="18"/>
          <w:szCs w:val="18"/>
          <w:u w:val="single"/>
        </w:rPr>
        <w:t>Sposób obliczania kryteriów:</w:t>
      </w:r>
    </w:p>
    <w:p w14:paraId="1A58718B" w14:textId="77777777" w:rsidR="00136857" w:rsidRPr="00D34881" w:rsidRDefault="00136857" w:rsidP="00136857">
      <w:pPr>
        <w:jc w:val="both"/>
        <w:rPr>
          <w:rFonts w:ascii="Tahoma" w:hAnsi="Tahoma" w:cs="Tahoma"/>
          <w:sz w:val="18"/>
          <w:szCs w:val="18"/>
        </w:rPr>
      </w:pPr>
    </w:p>
    <w:p w14:paraId="4E08A12F" w14:textId="77777777" w:rsidR="00136857" w:rsidRPr="00D34881" w:rsidRDefault="00136857" w:rsidP="00BC23A0">
      <w:pPr>
        <w:pStyle w:val="Akapitzlist"/>
        <w:numPr>
          <w:ilvl w:val="3"/>
          <w:numId w:val="35"/>
        </w:numPr>
        <w:jc w:val="both"/>
        <w:rPr>
          <w:rFonts w:ascii="Tahoma" w:hAnsi="Tahoma" w:cs="Tahoma"/>
          <w:b/>
          <w:sz w:val="18"/>
          <w:szCs w:val="18"/>
        </w:rPr>
      </w:pPr>
      <w:r w:rsidRPr="00D34881">
        <w:rPr>
          <w:rFonts w:ascii="Tahoma" w:hAnsi="Tahoma" w:cs="Tahoma"/>
          <w:b/>
          <w:bCs/>
          <w:sz w:val="18"/>
          <w:szCs w:val="18"/>
          <w:u w:val="single"/>
        </w:rPr>
        <w:t>Cena</w:t>
      </w:r>
      <w:r w:rsidRPr="00D34881">
        <w:rPr>
          <w:rFonts w:ascii="Tahoma" w:hAnsi="Tahoma" w:cs="Tahoma"/>
          <w:sz w:val="18"/>
          <w:szCs w:val="18"/>
        </w:rPr>
        <w:t xml:space="preserve"> – </w:t>
      </w:r>
      <w:r w:rsidRPr="00D34881">
        <w:rPr>
          <w:rFonts w:ascii="Tahoma" w:hAnsi="Tahoma" w:cs="Tahoma"/>
          <w:b/>
          <w:sz w:val="18"/>
          <w:szCs w:val="18"/>
        </w:rPr>
        <w:t>obliczana jest wg wzoru:</w:t>
      </w:r>
    </w:p>
    <w:p w14:paraId="3C1C710D" w14:textId="77777777" w:rsidR="00136857" w:rsidRPr="00D34881" w:rsidRDefault="00136857" w:rsidP="00136857">
      <w:pPr>
        <w:ind w:left="709"/>
        <w:jc w:val="both"/>
        <w:rPr>
          <w:rFonts w:ascii="Tahoma" w:hAnsi="Tahoma" w:cs="Tahoma"/>
          <w:b/>
          <w:sz w:val="18"/>
          <w:szCs w:val="18"/>
          <w:vertAlign w:val="subscript"/>
          <w:lang w:val="de-DE"/>
        </w:rPr>
      </w:pPr>
      <w:r w:rsidRPr="00D34881">
        <w:rPr>
          <w:rFonts w:ascii="Tahoma" w:hAnsi="Tahoma" w:cs="Tahoma"/>
          <w:b/>
          <w:sz w:val="18"/>
          <w:szCs w:val="18"/>
          <w:lang w:val="de-DE"/>
        </w:rPr>
        <w:t>C=(C min / C n) x 100 x ranga</w:t>
      </w:r>
    </w:p>
    <w:p w14:paraId="2A29C58F" w14:textId="77777777" w:rsidR="00136857" w:rsidRPr="00D34881" w:rsidRDefault="00136857" w:rsidP="00136857">
      <w:pPr>
        <w:ind w:left="709"/>
        <w:jc w:val="both"/>
        <w:rPr>
          <w:rFonts w:ascii="Tahoma" w:hAnsi="Tahoma" w:cs="Tahoma"/>
          <w:sz w:val="18"/>
          <w:szCs w:val="18"/>
        </w:rPr>
      </w:pPr>
      <w:r w:rsidRPr="00D34881">
        <w:rPr>
          <w:rFonts w:ascii="Tahoma" w:hAnsi="Tahoma" w:cs="Tahoma"/>
          <w:sz w:val="18"/>
          <w:szCs w:val="18"/>
        </w:rPr>
        <w:t>C min – cena minimalna, C n – cena oferty badanej</w:t>
      </w:r>
    </w:p>
    <w:p w14:paraId="1F8CBD84" w14:textId="77777777" w:rsidR="00136857" w:rsidRPr="00D34881" w:rsidRDefault="00136857" w:rsidP="007F447E">
      <w:pPr>
        <w:ind w:left="709"/>
        <w:jc w:val="both"/>
        <w:rPr>
          <w:rFonts w:ascii="Tahoma" w:hAnsi="Tahoma" w:cs="Tahoma"/>
          <w:sz w:val="18"/>
          <w:szCs w:val="18"/>
        </w:rPr>
      </w:pPr>
      <w:r w:rsidRPr="00D34881">
        <w:rPr>
          <w:rFonts w:ascii="Tahoma" w:hAnsi="Tahoma" w:cs="Tahoma"/>
          <w:sz w:val="18"/>
          <w:szCs w:val="18"/>
        </w:rPr>
        <w:t>Zamawiający przyjmie do oceny podane przez wykonawców ceny brutto.</w:t>
      </w:r>
    </w:p>
    <w:p w14:paraId="38DF3333" w14:textId="05B4A1FE" w:rsidR="00136857" w:rsidRPr="00D34881" w:rsidRDefault="00136857" w:rsidP="00136857">
      <w:pPr>
        <w:jc w:val="both"/>
        <w:rPr>
          <w:rFonts w:ascii="Tahoma" w:hAnsi="Tahoma" w:cs="Tahoma"/>
          <w:sz w:val="18"/>
          <w:szCs w:val="18"/>
        </w:rPr>
      </w:pPr>
    </w:p>
    <w:p w14:paraId="11C335D6" w14:textId="77777777" w:rsidR="00964892" w:rsidRPr="00D34881" w:rsidRDefault="00964892" w:rsidP="00BC23A0">
      <w:pPr>
        <w:numPr>
          <w:ilvl w:val="0"/>
          <w:numId w:val="35"/>
        </w:numPr>
        <w:spacing w:before="240" w:after="200" w:line="276" w:lineRule="auto"/>
        <w:contextualSpacing/>
        <w:jc w:val="both"/>
        <w:rPr>
          <w:rFonts w:ascii="Tahoma" w:eastAsia="Calibri" w:hAnsi="Tahoma" w:cs="Tahoma"/>
          <w:bCs/>
          <w:sz w:val="18"/>
          <w:szCs w:val="18"/>
        </w:rPr>
      </w:pPr>
      <w:r w:rsidRPr="00D34881">
        <w:rPr>
          <w:rFonts w:ascii="Tahoma" w:eastAsia="Calibri" w:hAnsi="Tahoma" w:cs="Tahoma"/>
          <w:b/>
          <w:bCs/>
          <w:sz w:val="18"/>
          <w:szCs w:val="18"/>
        </w:rPr>
        <w:t xml:space="preserve">Termin płatności </w:t>
      </w:r>
      <w:r w:rsidRPr="00D34881">
        <w:rPr>
          <w:rFonts w:ascii="Tahoma" w:eastAsia="Calibri" w:hAnsi="Tahoma" w:cs="Tahoma"/>
          <w:bCs/>
          <w:sz w:val="18"/>
          <w:szCs w:val="18"/>
        </w:rPr>
        <w:t>– będzie oceniany na podstawie terminu zadeklarowanego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D34881" w:rsidRPr="00D34881" w14:paraId="45E08DBF" w14:textId="77777777" w:rsidTr="00D22BEF">
        <w:tc>
          <w:tcPr>
            <w:tcW w:w="2229" w:type="dxa"/>
            <w:shd w:val="clear" w:color="auto" w:fill="auto"/>
          </w:tcPr>
          <w:p w14:paraId="08F51E46" w14:textId="77777777" w:rsidR="00964892" w:rsidRPr="00D34881" w:rsidRDefault="00964892" w:rsidP="00D22BEF">
            <w:pPr>
              <w:jc w:val="both"/>
              <w:rPr>
                <w:rFonts w:ascii="Tahoma" w:hAnsi="Tahoma" w:cs="Tahoma"/>
                <w:b/>
                <w:sz w:val="18"/>
                <w:szCs w:val="18"/>
              </w:rPr>
            </w:pPr>
            <w:r w:rsidRPr="00D34881">
              <w:rPr>
                <w:rFonts w:ascii="Tahoma" w:hAnsi="Tahoma" w:cs="Tahoma"/>
                <w:b/>
                <w:sz w:val="18"/>
                <w:szCs w:val="18"/>
              </w:rPr>
              <w:t>Termin płatności</w:t>
            </w:r>
          </w:p>
        </w:tc>
        <w:tc>
          <w:tcPr>
            <w:tcW w:w="1843" w:type="dxa"/>
            <w:shd w:val="clear" w:color="auto" w:fill="auto"/>
          </w:tcPr>
          <w:p w14:paraId="3E971A81" w14:textId="77777777" w:rsidR="00964892" w:rsidRPr="00D34881" w:rsidRDefault="00964892" w:rsidP="00D22BEF">
            <w:pPr>
              <w:jc w:val="both"/>
              <w:rPr>
                <w:rFonts w:ascii="Tahoma" w:hAnsi="Tahoma" w:cs="Tahoma"/>
                <w:b/>
                <w:sz w:val="18"/>
                <w:szCs w:val="18"/>
              </w:rPr>
            </w:pPr>
            <w:r w:rsidRPr="00D34881">
              <w:rPr>
                <w:rFonts w:ascii="Tahoma" w:hAnsi="Tahoma" w:cs="Tahoma"/>
                <w:b/>
                <w:sz w:val="18"/>
                <w:szCs w:val="18"/>
              </w:rPr>
              <w:t>punkty</w:t>
            </w:r>
          </w:p>
        </w:tc>
      </w:tr>
      <w:tr w:rsidR="00D34881" w:rsidRPr="00D34881" w14:paraId="530DBBD1" w14:textId="77777777" w:rsidTr="00D22BEF">
        <w:tc>
          <w:tcPr>
            <w:tcW w:w="2229" w:type="dxa"/>
            <w:shd w:val="clear" w:color="auto" w:fill="auto"/>
          </w:tcPr>
          <w:p w14:paraId="52AAABC8" w14:textId="77777777" w:rsidR="00964892" w:rsidRPr="00D34881" w:rsidRDefault="00964892" w:rsidP="00D22BEF">
            <w:pPr>
              <w:jc w:val="both"/>
              <w:rPr>
                <w:rFonts w:ascii="Tahoma" w:hAnsi="Tahoma" w:cs="Tahoma"/>
                <w:b/>
                <w:sz w:val="18"/>
                <w:szCs w:val="18"/>
              </w:rPr>
            </w:pPr>
            <w:r w:rsidRPr="00D34881">
              <w:rPr>
                <w:rFonts w:ascii="Tahoma" w:hAnsi="Tahoma" w:cs="Tahoma"/>
                <w:b/>
                <w:sz w:val="18"/>
                <w:szCs w:val="18"/>
              </w:rPr>
              <w:t>30 dni</w:t>
            </w:r>
          </w:p>
        </w:tc>
        <w:tc>
          <w:tcPr>
            <w:tcW w:w="1843" w:type="dxa"/>
            <w:shd w:val="clear" w:color="auto" w:fill="auto"/>
          </w:tcPr>
          <w:p w14:paraId="788CF7DC" w14:textId="1DFC92FD" w:rsidR="00964892" w:rsidRPr="00D34881" w:rsidRDefault="00964892" w:rsidP="00D22BEF">
            <w:pPr>
              <w:jc w:val="both"/>
              <w:rPr>
                <w:rFonts w:ascii="Tahoma" w:hAnsi="Tahoma" w:cs="Tahoma"/>
                <w:b/>
                <w:sz w:val="18"/>
                <w:szCs w:val="18"/>
              </w:rPr>
            </w:pPr>
            <w:r w:rsidRPr="00D34881">
              <w:rPr>
                <w:rFonts w:ascii="Tahoma" w:hAnsi="Tahoma" w:cs="Tahoma"/>
                <w:b/>
                <w:sz w:val="18"/>
                <w:szCs w:val="18"/>
              </w:rPr>
              <w:t>0 pkt</w:t>
            </w:r>
            <w:r w:rsidR="005E3C39">
              <w:rPr>
                <w:rFonts w:ascii="Tahoma" w:hAnsi="Tahoma" w:cs="Tahoma"/>
                <w:b/>
                <w:sz w:val="18"/>
                <w:szCs w:val="18"/>
              </w:rPr>
              <w:t>.</w:t>
            </w:r>
          </w:p>
        </w:tc>
      </w:tr>
      <w:tr w:rsidR="00D34881" w:rsidRPr="00D34881" w14:paraId="0720DB33" w14:textId="77777777" w:rsidTr="00D22BEF">
        <w:tc>
          <w:tcPr>
            <w:tcW w:w="2229" w:type="dxa"/>
            <w:shd w:val="clear" w:color="auto" w:fill="auto"/>
          </w:tcPr>
          <w:p w14:paraId="69C352D4" w14:textId="771AA282" w:rsidR="00964892" w:rsidRPr="00D34881" w:rsidRDefault="00206960" w:rsidP="00206960">
            <w:pPr>
              <w:ind w:left="1080" w:hanging="1080"/>
              <w:jc w:val="both"/>
              <w:rPr>
                <w:rFonts w:ascii="Tahoma" w:hAnsi="Tahoma" w:cs="Tahoma"/>
                <w:b/>
                <w:sz w:val="18"/>
                <w:szCs w:val="18"/>
              </w:rPr>
            </w:pPr>
            <w:r>
              <w:rPr>
                <w:rFonts w:ascii="Tahoma" w:hAnsi="Tahoma" w:cs="Tahoma"/>
                <w:b/>
                <w:sz w:val="18"/>
                <w:szCs w:val="18"/>
              </w:rPr>
              <w:t>45</w:t>
            </w:r>
            <w:r w:rsidR="00964892" w:rsidRPr="00D34881">
              <w:rPr>
                <w:rFonts w:ascii="Tahoma" w:hAnsi="Tahoma" w:cs="Tahoma"/>
                <w:b/>
                <w:sz w:val="18"/>
                <w:szCs w:val="18"/>
              </w:rPr>
              <w:t xml:space="preserve"> dni</w:t>
            </w:r>
          </w:p>
        </w:tc>
        <w:tc>
          <w:tcPr>
            <w:tcW w:w="1843" w:type="dxa"/>
            <w:shd w:val="clear" w:color="auto" w:fill="auto"/>
          </w:tcPr>
          <w:p w14:paraId="054D7226" w14:textId="7D6DA41C" w:rsidR="00964892" w:rsidRPr="00D34881" w:rsidRDefault="00964892" w:rsidP="00D22BEF">
            <w:pPr>
              <w:jc w:val="both"/>
              <w:rPr>
                <w:rFonts w:ascii="Tahoma" w:hAnsi="Tahoma" w:cs="Tahoma"/>
                <w:b/>
                <w:sz w:val="18"/>
                <w:szCs w:val="18"/>
              </w:rPr>
            </w:pPr>
            <w:r w:rsidRPr="00D34881">
              <w:rPr>
                <w:rFonts w:ascii="Tahoma" w:hAnsi="Tahoma" w:cs="Tahoma"/>
                <w:b/>
                <w:sz w:val="18"/>
                <w:szCs w:val="18"/>
              </w:rPr>
              <w:t>20 pkt</w:t>
            </w:r>
            <w:r w:rsidR="005E3C39">
              <w:rPr>
                <w:rFonts w:ascii="Tahoma" w:hAnsi="Tahoma" w:cs="Tahoma"/>
                <w:b/>
                <w:sz w:val="18"/>
                <w:szCs w:val="18"/>
              </w:rPr>
              <w:t>.</w:t>
            </w:r>
          </w:p>
        </w:tc>
      </w:tr>
      <w:tr w:rsidR="00E369CA" w:rsidRPr="00D34881" w14:paraId="607F583F" w14:textId="77777777" w:rsidTr="00D22BEF">
        <w:tc>
          <w:tcPr>
            <w:tcW w:w="2229" w:type="dxa"/>
            <w:shd w:val="clear" w:color="auto" w:fill="auto"/>
          </w:tcPr>
          <w:p w14:paraId="1285DA45" w14:textId="77777777" w:rsidR="00964892" w:rsidRPr="00D34881" w:rsidRDefault="00964892" w:rsidP="00D22BEF">
            <w:pPr>
              <w:ind w:left="1080" w:hanging="1080"/>
              <w:jc w:val="both"/>
              <w:rPr>
                <w:rFonts w:ascii="Tahoma" w:hAnsi="Tahoma" w:cs="Tahoma"/>
                <w:b/>
                <w:sz w:val="18"/>
                <w:szCs w:val="18"/>
              </w:rPr>
            </w:pPr>
            <w:r w:rsidRPr="00D34881">
              <w:rPr>
                <w:rFonts w:ascii="Tahoma" w:hAnsi="Tahoma" w:cs="Tahoma"/>
                <w:b/>
                <w:sz w:val="18"/>
                <w:szCs w:val="18"/>
              </w:rPr>
              <w:t>60 dni</w:t>
            </w:r>
          </w:p>
        </w:tc>
        <w:tc>
          <w:tcPr>
            <w:tcW w:w="1843" w:type="dxa"/>
            <w:shd w:val="clear" w:color="auto" w:fill="auto"/>
          </w:tcPr>
          <w:p w14:paraId="34133906" w14:textId="470977D2" w:rsidR="00964892" w:rsidRPr="00D34881" w:rsidRDefault="00964892" w:rsidP="00D22BEF">
            <w:pPr>
              <w:jc w:val="both"/>
              <w:rPr>
                <w:rFonts w:ascii="Tahoma" w:hAnsi="Tahoma" w:cs="Tahoma"/>
                <w:b/>
                <w:sz w:val="18"/>
                <w:szCs w:val="18"/>
              </w:rPr>
            </w:pPr>
            <w:r w:rsidRPr="00D34881">
              <w:rPr>
                <w:rFonts w:ascii="Tahoma" w:hAnsi="Tahoma" w:cs="Tahoma"/>
                <w:b/>
                <w:sz w:val="18"/>
                <w:szCs w:val="18"/>
              </w:rPr>
              <w:t>40 pkt</w:t>
            </w:r>
            <w:r w:rsidR="005E3C39">
              <w:rPr>
                <w:rFonts w:ascii="Tahoma" w:hAnsi="Tahoma" w:cs="Tahoma"/>
                <w:b/>
                <w:sz w:val="18"/>
                <w:szCs w:val="18"/>
              </w:rPr>
              <w:t>.</w:t>
            </w:r>
          </w:p>
        </w:tc>
      </w:tr>
    </w:tbl>
    <w:p w14:paraId="4EA1017F" w14:textId="77777777" w:rsidR="00964892" w:rsidRPr="00D34881" w:rsidRDefault="00964892" w:rsidP="00136857">
      <w:pPr>
        <w:jc w:val="both"/>
        <w:rPr>
          <w:rFonts w:ascii="Tahoma" w:hAnsi="Tahoma" w:cs="Tahoma"/>
          <w:sz w:val="18"/>
          <w:szCs w:val="18"/>
        </w:rPr>
      </w:pPr>
    </w:p>
    <w:p w14:paraId="65BC055D" w14:textId="77777777" w:rsidR="00136857" w:rsidRPr="00D34881" w:rsidRDefault="00136857" w:rsidP="00DF05E9">
      <w:pPr>
        <w:numPr>
          <w:ilvl w:val="0"/>
          <w:numId w:val="10"/>
        </w:numPr>
        <w:jc w:val="both"/>
        <w:rPr>
          <w:rFonts w:ascii="Tahoma" w:hAnsi="Tahoma" w:cs="Tahoma"/>
          <w:sz w:val="18"/>
          <w:szCs w:val="18"/>
        </w:rPr>
      </w:pPr>
      <w:r w:rsidRPr="00D34881">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926B8D1" w14:textId="77777777" w:rsidR="00136857" w:rsidRPr="00D34881" w:rsidRDefault="00136857" w:rsidP="00DF05E9">
      <w:pPr>
        <w:numPr>
          <w:ilvl w:val="0"/>
          <w:numId w:val="10"/>
        </w:numPr>
        <w:jc w:val="both"/>
        <w:rPr>
          <w:rFonts w:ascii="Tahoma" w:hAnsi="Tahoma" w:cs="Tahoma"/>
          <w:sz w:val="18"/>
          <w:szCs w:val="18"/>
        </w:rPr>
      </w:pPr>
      <w:r w:rsidRPr="00D34881">
        <w:rPr>
          <w:rFonts w:ascii="Tahoma" w:hAnsi="Tahoma" w:cs="Tahoma"/>
          <w:sz w:val="18"/>
          <w:szCs w:val="18"/>
        </w:rPr>
        <w:lastRenderedPageBreak/>
        <w:t>Najkorzystniejsza oferta to oferta z najwyższą ilością punktów.</w:t>
      </w:r>
    </w:p>
    <w:p w14:paraId="5D8D29AD" w14:textId="77777777" w:rsidR="00136857" w:rsidRPr="00D34881" w:rsidRDefault="00136857" w:rsidP="00DF05E9">
      <w:pPr>
        <w:numPr>
          <w:ilvl w:val="0"/>
          <w:numId w:val="10"/>
        </w:numPr>
        <w:jc w:val="both"/>
        <w:rPr>
          <w:rFonts w:ascii="Tahoma" w:hAnsi="Tahoma" w:cs="Tahoma"/>
          <w:sz w:val="18"/>
          <w:szCs w:val="18"/>
        </w:rPr>
      </w:pPr>
      <w:r w:rsidRPr="00D34881">
        <w:rPr>
          <w:rFonts w:ascii="Tahoma" w:hAnsi="Tahoma" w:cs="Tahoma"/>
          <w:sz w:val="18"/>
          <w:szCs w:val="18"/>
        </w:rPr>
        <w:t>Przy wyborze najkorzystniejszej oferty Zamawiający nie przewiduje zastosowania aukcji elektronicznej.</w:t>
      </w:r>
    </w:p>
    <w:p w14:paraId="7FC0624F" w14:textId="40C72D4F" w:rsidR="00136857" w:rsidRPr="00D34881" w:rsidRDefault="00136857" w:rsidP="00136857">
      <w:pPr>
        <w:jc w:val="both"/>
        <w:rPr>
          <w:rFonts w:ascii="Tahoma" w:hAnsi="Tahoma" w:cs="Tahoma"/>
          <w:sz w:val="18"/>
          <w:szCs w:val="18"/>
        </w:rPr>
      </w:pPr>
    </w:p>
    <w:p w14:paraId="14AE3EB5" w14:textId="665A4341" w:rsidR="00136857" w:rsidRPr="00D34881" w:rsidRDefault="00136857" w:rsidP="00136857">
      <w:pPr>
        <w:jc w:val="both"/>
        <w:outlineLvl w:val="1"/>
        <w:rPr>
          <w:rFonts w:ascii="Tahoma" w:hAnsi="Tahoma" w:cs="Tahoma"/>
          <w:b/>
          <w:bCs/>
          <w:caps/>
          <w:sz w:val="20"/>
          <w:szCs w:val="20"/>
        </w:rPr>
      </w:pPr>
      <w:r w:rsidRPr="00D34881">
        <w:rPr>
          <w:rFonts w:ascii="Tahoma" w:hAnsi="Tahoma" w:cs="Tahoma"/>
          <w:b/>
          <w:bCs/>
          <w:caps/>
          <w:sz w:val="20"/>
          <w:szCs w:val="20"/>
        </w:rPr>
        <w:t>XVII. Informacje o formalnościach, jakie powinny być dopełnione po wyborze oferty w celu zawarcia umowy</w:t>
      </w:r>
    </w:p>
    <w:p w14:paraId="2FD2F14D" w14:textId="77777777" w:rsidR="00136857" w:rsidRPr="00D34881" w:rsidRDefault="00136857" w:rsidP="00136857">
      <w:pPr>
        <w:jc w:val="both"/>
        <w:outlineLvl w:val="1"/>
        <w:rPr>
          <w:rFonts w:ascii="Tahoma" w:hAnsi="Tahoma" w:cs="Tahoma"/>
          <w:b/>
          <w:bCs/>
          <w:caps/>
          <w:sz w:val="20"/>
          <w:szCs w:val="20"/>
        </w:rPr>
      </w:pPr>
    </w:p>
    <w:p w14:paraId="7BA8575A" w14:textId="77777777" w:rsidR="00136857" w:rsidRPr="00D34881" w:rsidRDefault="00136857" w:rsidP="00DF05E9">
      <w:pPr>
        <w:numPr>
          <w:ilvl w:val="0"/>
          <w:numId w:val="26"/>
        </w:numPr>
        <w:ind w:left="426" w:hanging="357"/>
        <w:jc w:val="both"/>
        <w:textAlignment w:val="baseline"/>
        <w:rPr>
          <w:rFonts w:ascii="Tahoma" w:hAnsi="Tahoma" w:cs="Tahoma"/>
          <w:sz w:val="18"/>
          <w:szCs w:val="18"/>
        </w:rPr>
      </w:pPr>
      <w:r w:rsidRPr="00D34881">
        <w:rPr>
          <w:rFonts w:ascii="Tahoma" w:hAnsi="Tahoma" w:cs="Tahoma"/>
          <w:sz w:val="18"/>
          <w:szCs w:val="18"/>
        </w:rPr>
        <w:t>Zamawiający zawiera umowę w sprawie zamówienia publicznego w terminie nie krótszym niż 5 dni od dnia przesłania zawiadomienia o wyborze najkorzystniejszej oferty.</w:t>
      </w:r>
    </w:p>
    <w:p w14:paraId="042C2158" w14:textId="77777777" w:rsidR="00136857" w:rsidRPr="00D34881" w:rsidRDefault="00136857" w:rsidP="00DF05E9">
      <w:pPr>
        <w:numPr>
          <w:ilvl w:val="0"/>
          <w:numId w:val="26"/>
        </w:numPr>
        <w:ind w:left="426" w:hanging="357"/>
        <w:jc w:val="both"/>
        <w:textAlignment w:val="baseline"/>
        <w:rPr>
          <w:rFonts w:ascii="Tahoma" w:hAnsi="Tahoma" w:cs="Tahoma"/>
          <w:sz w:val="18"/>
          <w:szCs w:val="18"/>
        </w:rPr>
      </w:pPr>
      <w:r w:rsidRPr="00D34881">
        <w:rPr>
          <w:rFonts w:ascii="Tahoma" w:hAnsi="Tahoma" w:cs="Tahoma"/>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C07D402" w14:textId="77777777" w:rsidR="00136857" w:rsidRPr="00D34881" w:rsidRDefault="00136857" w:rsidP="00DF05E9">
      <w:pPr>
        <w:numPr>
          <w:ilvl w:val="0"/>
          <w:numId w:val="26"/>
        </w:numPr>
        <w:ind w:left="426" w:hanging="357"/>
        <w:jc w:val="both"/>
        <w:textAlignment w:val="baseline"/>
        <w:rPr>
          <w:rFonts w:ascii="Tahoma" w:hAnsi="Tahoma" w:cs="Tahoma"/>
          <w:sz w:val="18"/>
          <w:szCs w:val="18"/>
        </w:rPr>
      </w:pPr>
      <w:r w:rsidRPr="00D34881">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35D1C8E" w14:textId="77777777" w:rsidR="00136857" w:rsidRPr="00D34881" w:rsidRDefault="00136857" w:rsidP="00DF05E9">
      <w:pPr>
        <w:numPr>
          <w:ilvl w:val="0"/>
          <w:numId w:val="26"/>
        </w:numPr>
        <w:ind w:left="426" w:hanging="357"/>
        <w:jc w:val="both"/>
        <w:textAlignment w:val="baseline"/>
        <w:rPr>
          <w:rFonts w:ascii="Tahoma" w:hAnsi="Tahoma" w:cs="Tahoma"/>
          <w:sz w:val="18"/>
          <w:szCs w:val="18"/>
        </w:rPr>
      </w:pPr>
      <w:r w:rsidRPr="00D34881">
        <w:rPr>
          <w:rFonts w:ascii="Tahoma" w:hAnsi="Tahoma" w:cs="Tahoma"/>
          <w:sz w:val="18"/>
          <w:szCs w:val="18"/>
        </w:rPr>
        <w:t>Wykonawca będzie zobowiązany do podpisania umowy w miejscu i terminie wskazanym przez Zamawiającego</w:t>
      </w:r>
    </w:p>
    <w:p w14:paraId="170EBBEE" w14:textId="77777777" w:rsidR="003C1B1C" w:rsidRDefault="003C1B1C" w:rsidP="00136857">
      <w:pPr>
        <w:suppressAutoHyphens/>
        <w:jc w:val="both"/>
        <w:rPr>
          <w:rFonts w:ascii="Tahoma" w:hAnsi="Tahoma" w:cs="Tahoma"/>
          <w:b/>
          <w:bCs/>
          <w:sz w:val="20"/>
          <w:szCs w:val="20"/>
        </w:rPr>
      </w:pPr>
    </w:p>
    <w:p w14:paraId="0C27AC2C" w14:textId="0352B5A2" w:rsidR="00136857" w:rsidRPr="00D34881" w:rsidRDefault="00136857" w:rsidP="00136857">
      <w:pPr>
        <w:suppressAutoHyphens/>
        <w:jc w:val="both"/>
        <w:rPr>
          <w:rFonts w:ascii="Tahoma" w:hAnsi="Tahoma" w:cs="Tahoma"/>
          <w:b/>
          <w:bCs/>
          <w:sz w:val="20"/>
          <w:szCs w:val="20"/>
        </w:rPr>
      </w:pPr>
      <w:r w:rsidRPr="00D34881">
        <w:rPr>
          <w:rFonts w:ascii="Tahoma" w:hAnsi="Tahoma" w:cs="Tahoma"/>
          <w:b/>
          <w:bCs/>
          <w:sz w:val="20"/>
          <w:szCs w:val="20"/>
        </w:rPr>
        <w:t>XVIII. WYMAGANIA DOTYCZĄCE ZABEZPIECZENIA NALEŻYTEGO WYKONANIA UMOWY</w:t>
      </w:r>
    </w:p>
    <w:p w14:paraId="6904C283" w14:textId="77777777" w:rsidR="00136857" w:rsidRPr="00D34881" w:rsidRDefault="00136857" w:rsidP="00136857">
      <w:pPr>
        <w:suppressAutoHyphens/>
        <w:jc w:val="both"/>
        <w:rPr>
          <w:rFonts w:ascii="Tahoma" w:hAnsi="Tahoma" w:cs="Tahoma"/>
          <w:sz w:val="18"/>
          <w:szCs w:val="18"/>
        </w:rPr>
      </w:pPr>
      <w:r w:rsidRPr="00D34881">
        <w:rPr>
          <w:rFonts w:ascii="Tahoma" w:hAnsi="Tahoma" w:cs="Tahoma"/>
          <w:sz w:val="18"/>
          <w:szCs w:val="18"/>
        </w:rPr>
        <w:t>Zamawiający nie wymaga wniesienia zabezpieczenia należytego wykonania umowy.</w:t>
      </w:r>
    </w:p>
    <w:p w14:paraId="2A1098C5" w14:textId="77777777" w:rsidR="000334A3" w:rsidRPr="00D34881" w:rsidRDefault="000334A3" w:rsidP="00136857">
      <w:pPr>
        <w:suppressAutoHyphens/>
        <w:rPr>
          <w:rFonts w:ascii="Tahoma" w:hAnsi="Tahoma" w:cs="Tahoma"/>
          <w:b/>
          <w:bCs/>
          <w:sz w:val="20"/>
          <w:szCs w:val="20"/>
        </w:rPr>
      </w:pPr>
    </w:p>
    <w:p w14:paraId="33AEA399" w14:textId="77777777" w:rsidR="00136857" w:rsidRPr="00D34881" w:rsidRDefault="00136857" w:rsidP="00136857">
      <w:pPr>
        <w:suppressAutoHyphens/>
        <w:rPr>
          <w:rFonts w:ascii="Tahoma" w:hAnsi="Tahoma" w:cs="Tahoma"/>
          <w:b/>
          <w:bCs/>
          <w:sz w:val="20"/>
          <w:szCs w:val="20"/>
        </w:rPr>
      </w:pPr>
      <w:r w:rsidRPr="00D34881">
        <w:rPr>
          <w:rFonts w:ascii="Tahoma" w:hAnsi="Tahoma" w:cs="Tahoma"/>
          <w:b/>
          <w:bCs/>
          <w:sz w:val="20"/>
          <w:szCs w:val="20"/>
        </w:rPr>
        <w:t xml:space="preserve">XIX. INFORMACJA O TREŚCI ZAWIERANEJ UMOWY ORAZ O MOŻLIWOŚCI JEJ ZMIANY </w:t>
      </w:r>
    </w:p>
    <w:p w14:paraId="4DC6F98D" w14:textId="77777777" w:rsidR="00136857" w:rsidRPr="00D34881" w:rsidRDefault="00136857" w:rsidP="00136857">
      <w:pPr>
        <w:suppressAutoHyphens/>
        <w:rPr>
          <w:rFonts w:ascii="Tahoma" w:hAnsi="Tahoma" w:cs="Tahoma"/>
          <w:b/>
          <w:bCs/>
          <w:sz w:val="20"/>
          <w:szCs w:val="20"/>
        </w:rPr>
      </w:pPr>
    </w:p>
    <w:p w14:paraId="65608650" w14:textId="30337463" w:rsidR="00136857" w:rsidRPr="00D34881" w:rsidRDefault="00136857" w:rsidP="00BC23A0">
      <w:pPr>
        <w:numPr>
          <w:ilvl w:val="0"/>
          <w:numId w:val="37"/>
        </w:numPr>
        <w:jc w:val="both"/>
        <w:rPr>
          <w:rFonts w:ascii="Tahoma" w:hAnsi="Tahoma" w:cs="Tahoma"/>
          <w:sz w:val="18"/>
          <w:szCs w:val="18"/>
        </w:rPr>
      </w:pPr>
      <w:r w:rsidRPr="00D34881">
        <w:rPr>
          <w:rFonts w:ascii="Tahoma" w:hAnsi="Tahoma" w:cs="Tahoma"/>
          <w:sz w:val="18"/>
          <w:szCs w:val="18"/>
        </w:rPr>
        <w:t>Wykonawca, który przedstawił najkorzystniejszą ofertę, będzie zobowiązany do zawarcia umowy w sprawie zamówienia publicznego na warunkach określonych w Projektowanych postanowieniach umowy w sprawie zamówienia publicznego, które zostaną wprowadzone do umow</w:t>
      </w:r>
      <w:r w:rsidR="006B2105">
        <w:rPr>
          <w:rFonts w:ascii="Tahoma" w:hAnsi="Tahoma" w:cs="Tahoma"/>
          <w:sz w:val="18"/>
          <w:szCs w:val="18"/>
        </w:rPr>
        <w:t>y –</w:t>
      </w:r>
      <w:r w:rsidRPr="00D34881">
        <w:rPr>
          <w:rFonts w:ascii="Tahoma" w:hAnsi="Tahoma" w:cs="Tahoma"/>
          <w:sz w:val="18"/>
          <w:szCs w:val="18"/>
        </w:rPr>
        <w:t xml:space="preserve"> </w:t>
      </w:r>
      <w:r w:rsidRPr="00D34881">
        <w:rPr>
          <w:rFonts w:ascii="Tahoma" w:hAnsi="Tahoma" w:cs="Tahoma"/>
          <w:b/>
          <w:sz w:val="18"/>
          <w:szCs w:val="18"/>
        </w:rPr>
        <w:t xml:space="preserve">załącznik Nr </w:t>
      </w:r>
      <w:r w:rsidR="00162282" w:rsidRPr="00D34881">
        <w:rPr>
          <w:rFonts w:ascii="Tahoma" w:hAnsi="Tahoma" w:cs="Tahoma"/>
          <w:b/>
          <w:sz w:val="18"/>
          <w:szCs w:val="18"/>
        </w:rPr>
        <w:t>4</w:t>
      </w:r>
      <w:r w:rsidRPr="00D34881">
        <w:rPr>
          <w:rFonts w:ascii="Tahoma" w:hAnsi="Tahoma" w:cs="Tahoma"/>
          <w:b/>
          <w:sz w:val="18"/>
          <w:szCs w:val="18"/>
        </w:rPr>
        <w:t xml:space="preserve"> do SWZ</w:t>
      </w:r>
      <w:r w:rsidRPr="00D34881">
        <w:rPr>
          <w:rFonts w:ascii="Tahoma" w:hAnsi="Tahoma" w:cs="Tahoma"/>
          <w:sz w:val="18"/>
          <w:szCs w:val="18"/>
        </w:rPr>
        <w:t xml:space="preserve"> </w:t>
      </w:r>
      <w:r w:rsidRPr="00D34881">
        <w:rPr>
          <w:rFonts w:ascii="Tahoma" w:hAnsi="Tahoma" w:cs="Tahoma"/>
          <w:b/>
          <w:bCs/>
          <w:sz w:val="18"/>
          <w:szCs w:val="18"/>
        </w:rPr>
        <w:t xml:space="preserve">(zwanych także Wzorem Umowy) </w:t>
      </w:r>
      <w:r w:rsidRPr="00D34881">
        <w:rPr>
          <w:rFonts w:ascii="Tahoma" w:hAnsi="Tahoma" w:cs="Tahoma"/>
          <w:sz w:val="18"/>
          <w:szCs w:val="18"/>
        </w:rPr>
        <w:t>.</w:t>
      </w:r>
    </w:p>
    <w:p w14:paraId="430DA113" w14:textId="77777777" w:rsidR="00136857" w:rsidRPr="00D34881" w:rsidRDefault="00136857" w:rsidP="00BC23A0">
      <w:pPr>
        <w:numPr>
          <w:ilvl w:val="0"/>
          <w:numId w:val="37"/>
        </w:numPr>
        <w:jc w:val="both"/>
        <w:textAlignment w:val="baseline"/>
        <w:rPr>
          <w:rFonts w:ascii="Tahoma" w:hAnsi="Tahoma" w:cs="Tahoma"/>
          <w:sz w:val="18"/>
          <w:szCs w:val="18"/>
        </w:rPr>
      </w:pPr>
      <w:r w:rsidRPr="00D34881">
        <w:rPr>
          <w:rFonts w:ascii="Tahoma" w:hAnsi="Tahoma" w:cs="Tahoma"/>
          <w:sz w:val="18"/>
          <w:szCs w:val="18"/>
        </w:rPr>
        <w:t>Zakres świadczenia Wykonawcy wynikający z umowy jest tożsamy z jego zobowiązaniem zawartym w ofercie.</w:t>
      </w:r>
    </w:p>
    <w:p w14:paraId="7CE932F6" w14:textId="41238A82" w:rsidR="00136857" w:rsidRPr="00D34881" w:rsidRDefault="00136857" w:rsidP="00BC23A0">
      <w:pPr>
        <w:numPr>
          <w:ilvl w:val="0"/>
          <w:numId w:val="37"/>
        </w:numPr>
        <w:jc w:val="both"/>
        <w:textAlignment w:val="baseline"/>
        <w:rPr>
          <w:rFonts w:ascii="Tahoma" w:hAnsi="Tahoma" w:cs="Tahoma"/>
          <w:sz w:val="18"/>
          <w:szCs w:val="18"/>
        </w:rPr>
      </w:pPr>
      <w:r w:rsidRPr="00D34881">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D34881">
        <w:rPr>
          <w:rFonts w:ascii="Tahoma" w:hAnsi="Tahoma" w:cs="Tahoma"/>
          <w:b/>
          <w:bCs/>
          <w:sz w:val="18"/>
          <w:szCs w:val="18"/>
        </w:rPr>
        <w:t xml:space="preserve">Załącznik nr </w:t>
      </w:r>
      <w:r w:rsidR="00162282" w:rsidRPr="00D34881">
        <w:rPr>
          <w:rFonts w:ascii="Tahoma" w:hAnsi="Tahoma" w:cs="Tahoma"/>
          <w:b/>
          <w:bCs/>
          <w:sz w:val="18"/>
          <w:szCs w:val="18"/>
        </w:rPr>
        <w:t>4</w:t>
      </w:r>
      <w:r w:rsidRPr="00D34881">
        <w:rPr>
          <w:rFonts w:ascii="Tahoma" w:hAnsi="Tahoma" w:cs="Tahoma"/>
          <w:b/>
          <w:bCs/>
          <w:sz w:val="18"/>
          <w:szCs w:val="18"/>
        </w:rPr>
        <w:t xml:space="preserve"> do SWZ</w:t>
      </w:r>
      <w:r w:rsidRPr="00D34881">
        <w:rPr>
          <w:rFonts w:ascii="Tahoma" w:hAnsi="Tahoma" w:cs="Tahoma"/>
          <w:sz w:val="18"/>
          <w:szCs w:val="18"/>
        </w:rPr>
        <w:t>.</w:t>
      </w:r>
    </w:p>
    <w:p w14:paraId="1954F823" w14:textId="77777777" w:rsidR="00136857" w:rsidRPr="00D34881" w:rsidRDefault="00136857" w:rsidP="00BC23A0">
      <w:pPr>
        <w:numPr>
          <w:ilvl w:val="0"/>
          <w:numId w:val="37"/>
        </w:numPr>
        <w:jc w:val="both"/>
        <w:textAlignment w:val="baseline"/>
        <w:rPr>
          <w:rFonts w:ascii="Tahoma" w:hAnsi="Tahoma" w:cs="Tahoma"/>
          <w:sz w:val="18"/>
          <w:szCs w:val="18"/>
        </w:rPr>
      </w:pPr>
      <w:r w:rsidRPr="00D34881">
        <w:rPr>
          <w:rFonts w:ascii="Tahoma" w:hAnsi="Tahoma" w:cs="Tahoma"/>
          <w:sz w:val="18"/>
          <w:szCs w:val="18"/>
        </w:rPr>
        <w:t>Zmiana umowy wymaga dla swej ważności, pod rygorem nieważności, zachowania formy pisemnej.</w:t>
      </w:r>
    </w:p>
    <w:p w14:paraId="6BC0186D" w14:textId="7450C780" w:rsidR="00136857" w:rsidRPr="00D34881" w:rsidRDefault="00136857" w:rsidP="00BC23A0">
      <w:pPr>
        <w:numPr>
          <w:ilvl w:val="0"/>
          <w:numId w:val="37"/>
        </w:numPr>
        <w:jc w:val="both"/>
        <w:rPr>
          <w:rFonts w:ascii="Tahoma" w:hAnsi="Tahoma" w:cs="Tahoma"/>
          <w:b/>
          <w:sz w:val="18"/>
          <w:szCs w:val="18"/>
        </w:rPr>
      </w:pPr>
      <w:r w:rsidRPr="00D34881">
        <w:rPr>
          <w:rFonts w:ascii="Tahoma" w:hAnsi="Tahoma" w:cs="Tahoma"/>
          <w:b/>
          <w:sz w:val="18"/>
          <w:szCs w:val="18"/>
        </w:rPr>
        <w:t>Wzór umowy, po upływie terminu do składania ofert, nie podlega negocjacjom i złożenie oferty jest równoznaczne z pełną akceptacją wzoru umowy.</w:t>
      </w:r>
    </w:p>
    <w:p w14:paraId="3FE67792" w14:textId="77777777" w:rsidR="00973F5F" w:rsidRPr="00D34881" w:rsidRDefault="00973F5F" w:rsidP="00973F5F">
      <w:pPr>
        <w:suppressAutoHyphens/>
        <w:jc w:val="both"/>
        <w:rPr>
          <w:rFonts w:ascii="Tahoma" w:hAnsi="Tahoma" w:cs="Tahoma"/>
          <w:b/>
          <w:sz w:val="20"/>
          <w:szCs w:val="20"/>
        </w:rPr>
      </w:pPr>
    </w:p>
    <w:p w14:paraId="660150B5" w14:textId="77777777" w:rsidR="00973F5F" w:rsidRPr="00D34881" w:rsidRDefault="00973F5F" w:rsidP="00973F5F">
      <w:pPr>
        <w:suppressAutoHyphens/>
        <w:rPr>
          <w:rFonts w:ascii="Tahoma" w:hAnsi="Tahoma" w:cs="Tahoma"/>
          <w:b/>
          <w:sz w:val="20"/>
          <w:szCs w:val="20"/>
        </w:rPr>
      </w:pPr>
    </w:p>
    <w:p w14:paraId="5B8222EB" w14:textId="77777777" w:rsidR="00973F5F" w:rsidRPr="00D34881" w:rsidRDefault="00973F5F" w:rsidP="00973F5F">
      <w:pPr>
        <w:suppressAutoHyphens/>
        <w:jc w:val="both"/>
        <w:rPr>
          <w:rFonts w:ascii="Tahoma" w:hAnsi="Tahoma" w:cs="Tahoma"/>
          <w:b/>
          <w:bCs/>
          <w:caps/>
          <w:sz w:val="20"/>
          <w:szCs w:val="20"/>
        </w:rPr>
      </w:pPr>
      <w:r w:rsidRPr="00D34881">
        <w:rPr>
          <w:rFonts w:ascii="Tahoma" w:hAnsi="Tahoma" w:cs="Tahoma"/>
          <w:b/>
          <w:bCs/>
          <w:sz w:val="20"/>
          <w:szCs w:val="20"/>
        </w:rPr>
        <w:t xml:space="preserve">XX. POUCZENIE O ŚRODKACH OCHRONY </w:t>
      </w:r>
      <w:r w:rsidRPr="00D34881">
        <w:rPr>
          <w:rFonts w:ascii="Tahoma" w:hAnsi="Tahoma" w:cs="Tahoma"/>
          <w:b/>
          <w:bCs/>
          <w:caps/>
          <w:sz w:val="20"/>
          <w:szCs w:val="20"/>
        </w:rPr>
        <w:t>PRAWNEJ  przysługujących wykonawcy</w:t>
      </w:r>
    </w:p>
    <w:p w14:paraId="2A82722E" w14:textId="77777777" w:rsidR="00973F5F" w:rsidRPr="00D34881" w:rsidRDefault="00973F5F" w:rsidP="00973F5F">
      <w:pPr>
        <w:suppressAutoHyphens/>
        <w:jc w:val="both"/>
        <w:rPr>
          <w:rFonts w:ascii="Tahoma" w:hAnsi="Tahoma" w:cs="Tahoma"/>
          <w:b/>
          <w:bCs/>
          <w:caps/>
          <w:sz w:val="20"/>
          <w:szCs w:val="20"/>
        </w:rPr>
      </w:pPr>
    </w:p>
    <w:p w14:paraId="69631C42"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A40101B"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6B6A684"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Odwołanie przysługuje na:</w:t>
      </w:r>
    </w:p>
    <w:p w14:paraId="481ECD1A" w14:textId="77777777" w:rsidR="00973F5F" w:rsidRPr="00D34881" w:rsidRDefault="00973F5F" w:rsidP="00973F5F">
      <w:pPr>
        <w:tabs>
          <w:tab w:val="left" w:pos="851"/>
        </w:tabs>
        <w:ind w:left="993" w:hanging="425"/>
        <w:jc w:val="both"/>
        <w:rPr>
          <w:rFonts w:ascii="Tahoma" w:hAnsi="Tahoma" w:cs="Tahoma"/>
          <w:sz w:val="18"/>
          <w:szCs w:val="18"/>
        </w:rPr>
      </w:pPr>
      <w:r w:rsidRPr="00D34881">
        <w:rPr>
          <w:rFonts w:ascii="Tahoma" w:hAnsi="Tahoma" w:cs="Tahoma"/>
          <w:sz w:val="18"/>
          <w:szCs w:val="18"/>
        </w:rPr>
        <w:t>1)    niezgodną z przepisami ustawy czynność Zamawiającego, podjętą w postępowaniu o udzielenie zamówienia, w tym na projektowane postanowienie umowy;</w:t>
      </w:r>
    </w:p>
    <w:p w14:paraId="60AF2C4B" w14:textId="77777777" w:rsidR="00973F5F" w:rsidRPr="00D34881" w:rsidRDefault="00973F5F" w:rsidP="00973F5F">
      <w:pPr>
        <w:tabs>
          <w:tab w:val="left" w:pos="851"/>
        </w:tabs>
        <w:ind w:left="993" w:hanging="425"/>
        <w:jc w:val="both"/>
        <w:rPr>
          <w:rFonts w:ascii="Tahoma" w:hAnsi="Tahoma" w:cs="Tahoma"/>
          <w:sz w:val="18"/>
          <w:szCs w:val="18"/>
        </w:rPr>
      </w:pPr>
      <w:r w:rsidRPr="00D34881">
        <w:rPr>
          <w:rFonts w:ascii="Tahoma" w:hAnsi="Tahoma" w:cs="Tahoma"/>
          <w:sz w:val="18"/>
          <w:szCs w:val="18"/>
        </w:rPr>
        <w:t>2)    zaniechanie czynności w postępowaniu o udzielenie zamówienia do której zamawiający był obowiązany na podstawie ustawy;</w:t>
      </w:r>
    </w:p>
    <w:p w14:paraId="3B432EE2"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6A74B0" w14:textId="719F0092"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 xml:space="preserve">Odwołanie wobec treści ogłoszenia wszczynającego postępowanie lub wobec treści dokumentów zamówienia wnosi się w terminie </w:t>
      </w:r>
      <w:r w:rsidR="007E27B7" w:rsidRPr="00D34881">
        <w:rPr>
          <w:rFonts w:ascii="Tahoma" w:hAnsi="Tahoma" w:cs="Tahoma"/>
          <w:sz w:val="18"/>
          <w:szCs w:val="18"/>
        </w:rPr>
        <w:t>5</w:t>
      </w:r>
      <w:r w:rsidRPr="00D34881">
        <w:rPr>
          <w:rFonts w:ascii="Tahoma" w:hAnsi="Tahoma" w:cs="Tahoma"/>
          <w:sz w:val="18"/>
          <w:szCs w:val="18"/>
        </w:rPr>
        <w:t xml:space="preserve"> dni od dnia publikacji ogłoszenia w Dzienniku Urzędowym Unii Europejskiej lub zamieszczenia dokumentów zamówienia na stronie internetowej.</w:t>
      </w:r>
    </w:p>
    <w:p w14:paraId="5E0B3C95"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Odwołanie wnosi się w terminie:</w:t>
      </w:r>
    </w:p>
    <w:p w14:paraId="70200641" w14:textId="7BE5E2BD" w:rsidR="00973F5F" w:rsidRPr="00D34881" w:rsidRDefault="007E27B7" w:rsidP="00DF05E9">
      <w:pPr>
        <w:numPr>
          <w:ilvl w:val="0"/>
          <w:numId w:val="28"/>
        </w:numPr>
        <w:ind w:left="993"/>
        <w:jc w:val="both"/>
        <w:rPr>
          <w:rFonts w:ascii="Tahoma" w:hAnsi="Tahoma" w:cs="Tahoma"/>
          <w:sz w:val="18"/>
          <w:szCs w:val="18"/>
        </w:rPr>
      </w:pPr>
      <w:r w:rsidRPr="00D34881">
        <w:rPr>
          <w:rFonts w:ascii="Tahoma" w:hAnsi="Tahoma" w:cs="Tahoma"/>
          <w:sz w:val="18"/>
          <w:szCs w:val="18"/>
        </w:rPr>
        <w:t>5</w:t>
      </w:r>
      <w:r w:rsidR="00973F5F" w:rsidRPr="00D34881">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79CDB8F" w14:textId="3D3856AF" w:rsidR="00973F5F" w:rsidRPr="00D34881" w:rsidRDefault="00973F5F" w:rsidP="00DF05E9">
      <w:pPr>
        <w:numPr>
          <w:ilvl w:val="0"/>
          <w:numId w:val="28"/>
        </w:numPr>
        <w:ind w:left="993"/>
        <w:jc w:val="both"/>
        <w:rPr>
          <w:rFonts w:ascii="Tahoma" w:hAnsi="Tahoma" w:cs="Tahoma"/>
          <w:sz w:val="18"/>
          <w:szCs w:val="18"/>
        </w:rPr>
      </w:pPr>
      <w:r w:rsidRPr="00D34881">
        <w:rPr>
          <w:rFonts w:ascii="Tahoma" w:hAnsi="Tahoma" w:cs="Tahoma"/>
          <w:sz w:val="18"/>
          <w:szCs w:val="18"/>
        </w:rPr>
        <w:t>1</w:t>
      </w:r>
      <w:r w:rsidR="007E27B7" w:rsidRPr="00D34881">
        <w:rPr>
          <w:rFonts w:ascii="Tahoma" w:hAnsi="Tahoma" w:cs="Tahoma"/>
          <w:sz w:val="18"/>
          <w:szCs w:val="18"/>
        </w:rPr>
        <w:t>0</w:t>
      </w:r>
      <w:r w:rsidRPr="00D34881">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79FBECF" w14:textId="35625250"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 xml:space="preserve">Odwołanie w przypadkach innych niż określone w pkt 5 i 6 wnosi się w terminie </w:t>
      </w:r>
      <w:r w:rsidR="009E44E8" w:rsidRPr="00D34881">
        <w:rPr>
          <w:rFonts w:ascii="Tahoma" w:hAnsi="Tahoma" w:cs="Tahoma"/>
          <w:sz w:val="18"/>
          <w:szCs w:val="18"/>
        </w:rPr>
        <w:t>5</w:t>
      </w:r>
      <w:r w:rsidRPr="00D34881">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4667FE70"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Na orzeczenie Izby oraz postanowienie Prezesa Izby, o którym mowa w art. 519 ust. 1 ustawy PZP, stronom oraz uczestnikom postępowania odwoławczego przysługuje skarga do sądu.</w:t>
      </w:r>
    </w:p>
    <w:p w14:paraId="1E98F69E"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D39BC66"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Skargę wnosi się do Sądu Okręgowego w Warszawie - sądu zamówień publicznych, zwanego dalej "sądem zamówień publicznych".</w:t>
      </w:r>
    </w:p>
    <w:p w14:paraId="5AFD8D50"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23246E" w14:textId="77777777" w:rsidR="00973F5F" w:rsidRPr="00D34881" w:rsidRDefault="00973F5F" w:rsidP="00DF05E9">
      <w:pPr>
        <w:numPr>
          <w:ilvl w:val="0"/>
          <w:numId w:val="27"/>
        </w:numPr>
        <w:ind w:left="426" w:hanging="426"/>
        <w:jc w:val="both"/>
        <w:textAlignment w:val="baseline"/>
        <w:rPr>
          <w:rFonts w:ascii="Tahoma" w:hAnsi="Tahoma" w:cs="Tahoma"/>
          <w:sz w:val="18"/>
          <w:szCs w:val="18"/>
        </w:rPr>
      </w:pPr>
      <w:r w:rsidRPr="00D34881">
        <w:rPr>
          <w:rFonts w:ascii="Tahoma" w:hAnsi="Tahoma" w:cs="Tahoma"/>
          <w:sz w:val="18"/>
          <w:szCs w:val="18"/>
        </w:rPr>
        <w:lastRenderedPageBreak/>
        <w:t>Prezes Izby przekazuje skargę wraz z aktami postępowania odwoławczego do sądu zamówień publicznych w terminie 7 dni od dnia jej otrzymania.</w:t>
      </w:r>
    </w:p>
    <w:p w14:paraId="43B165D3" w14:textId="77777777" w:rsidR="000261D6" w:rsidRDefault="000261D6" w:rsidP="00973F5F">
      <w:pPr>
        <w:outlineLvl w:val="1"/>
        <w:rPr>
          <w:rFonts w:ascii="Tahoma" w:hAnsi="Tahoma" w:cs="Tahoma"/>
          <w:b/>
          <w:bCs/>
          <w:sz w:val="20"/>
          <w:szCs w:val="20"/>
        </w:rPr>
      </w:pPr>
    </w:p>
    <w:p w14:paraId="67CFEA49" w14:textId="1282EC56" w:rsidR="00973F5F" w:rsidRPr="00D34881" w:rsidRDefault="00973F5F" w:rsidP="00973F5F">
      <w:pPr>
        <w:outlineLvl w:val="1"/>
        <w:rPr>
          <w:rFonts w:ascii="Tahoma" w:hAnsi="Tahoma" w:cs="Tahoma"/>
          <w:b/>
          <w:bCs/>
          <w:sz w:val="20"/>
          <w:szCs w:val="20"/>
        </w:rPr>
      </w:pPr>
      <w:r w:rsidRPr="00D34881">
        <w:rPr>
          <w:rFonts w:ascii="Tahoma" w:hAnsi="Tahoma" w:cs="Tahoma"/>
          <w:b/>
          <w:bCs/>
          <w:sz w:val="20"/>
          <w:szCs w:val="20"/>
        </w:rPr>
        <w:t>XXI. PODWYKONAWSTWO</w:t>
      </w:r>
    </w:p>
    <w:p w14:paraId="2E5BDABF" w14:textId="77777777" w:rsidR="00973F5F" w:rsidRPr="00D34881" w:rsidRDefault="00973F5F" w:rsidP="00973F5F">
      <w:pPr>
        <w:outlineLvl w:val="1"/>
        <w:rPr>
          <w:rFonts w:ascii="Tahoma" w:hAnsi="Tahoma" w:cs="Tahoma"/>
          <w:b/>
          <w:bCs/>
          <w:sz w:val="20"/>
          <w:szCs w:val="20"/>
        </w:rPr>
      </w:pPr>
    </w:p>
    <w:p w14:paraId="14E39E44" w14:textId="77777777" w:rsidR="00973F5F" w:rsidRPr="00D34881" w:rsidRDefault="00973F5F" w:rsidP="00BC23A0">
      <w:pPr>
        <w:numPr>
          <w:ilvl w:val="0"/>
          <w:numId w:val="41"/>
        </w:numPr>
        <w:ind w:left="426" w:hanging="426"/>
        <w:jc w:val="both"/>
        <w:textAlignment w:val="baseline"/>
        <w:rPr>
          <w:rFonts w:ascii="Tahoma" w:hAnsi="Tahoma" w:cs="Tahoma"/>
          <w:sz w:val="18"/>
          <w:szCs w:val="18"/>
        </w:rPr>
      </w:pPr>
      <w:r w:rsidRPr="00D34881">
        <w:rPr>
          <w:rFonts w:ascii="Tahoma" w:hAnsi="Tahoma" w:cs="Tahoma"/>
          <w:sz w:val="18"/>
          <w:szCs w:val="18"/>
        </w:rPr>
        <w:t>Wykonawca może powierzyć wykonanie części zamówienia podwykonawcy (podwykonawcom). </w:t>
      </w:r>
    </w:p>
    <w:p w14:paraId="7B3B581D" w14:textId="77777777" w:rsidR="00973F5F" w:rsidRPr="00D34881" w:rsidRDefault="00973F5F" w:rsidP="00BC23A0">
      <w:pPr>
        <w:numPr>
          <w:ilvl w:val="0"/>
          <w:numId w:val="41"/>
        </w:numPr>
        <w:ind w:left="426" w:hanging="426"/>
        <w:jc w:val="both"/>
        <w:textAlignment w:val="baseline"/>
        <w:rPr>
          <w:rFonts w:ascii="Tahoma" w:hAnsi="Tahoma" w:cs="Tahoma"/>
          <w:sz w:val="18"/>
          <w:szCs w:val="18"/>
        </w:rPr>
      </w:pPr>
      <w:r w:rsidRPr="00D34881">
        <w:rPr>
          <w:rFonts w:ascii="Tahoma" w:hAnsi="Tahoma" w:cs="Tahoma"/>
          <w:sz w:val="18"/>
          <w:szCs w:val="18"/>
        </w:rPr>
        <w:t xml:space="preserve">Zamawiający </w:t>
      </w:r>
      <w:r w:rsidRPr="00D34881">
        <w:rPr>
          <w:rFonts w:ascii="Tahoma" w:hAnsi="Tahoma" w:cs="Tahoma"/>
          <w:b/>
          <w:bCs/>
          <w:sz w:val="18"/>
          <w:szCs w:val="18"/>
        </w:rPr>
        <w:t>nie zastrzega</w:t>
      </w:r>
      <w:r w:rsidRPr="00D34881">
        <w:rPr>
          <w:rFonts w:ascii="Tahoma" w:hAnsi="Tahoma" w:cs="Tahoma"/>
          <w:sz w:val="18"/>
          <w:szCs w:val="18"/>
        </w:rPr>
        <w:t xml:space="preserve"> obowiązku osobistego wykonania przez Wykonawcę kluczowych części zamówienia.</w:t>
      </w:r>
    </w:p>
    <w:p w14:paraId="2EB04054" w14:textId="77777777" w:rsidR="00973F5F" w:rsidRPr="00D34881" w:rsidRDefault="00973F5F" w:rsidP="00BC23A0">
      <w:pPr>
        <w:numPr>
          <w:ilvl w:val="0"/>
          <w:numId w:val="41"/>
        </w:numPr>
        <w:ind w:left="426" w:hanging="426"/>
        <w:jc w:val="both"/>
        <w:textAlignment w:val="baseline"/>
        <w:rPr>
          <w:rFonts w:ascii="Tahoma" w:hAnsi="Tahoma" w:cs="Tahoma"/>
          <w:sz w:val="18"/>
          <w:szCs w:val="18"/>
        </w:rPr>
      </w:pPr>
      <w:r w:rsidRPr="00D34881">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AA0B0A8" w14:textId="77777777" w:rsidR="00973F5F" w:rsidRPr="00D34881" w:rsidRDefault="00973F5F" w:rsidP="00BC23A0">
      <w:pPr>
        <w:numPr>
          <w:ilvl w:val="0"/>
          <w:numId w:val="41"/>
        </w:numPr>
        <w:ind w:left="426" w:hanging="426"/>
        <w:jc w:val="both"/>
        <w:textAlignment w:val="baseline"/>
        <w:rPr>
          <w:rFonts w:ascii="Tahoma" w:hAnsi="Tahoma" w:cs="Tahoma"/>
          <w:sz w:val="18"/>
          <w:szCs w:val="18"/>
        </w:rPr>
      </w:pPr>
      <w:r w:rsidRPr="00D34881">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6EFD992A" w14:textId="77777777" w:rsidR="00C77E3C" w:rsidRPr="00D34881" w:rsidRDefault="00C77E3C" w:rsidP="00973F5F">
      <w:pPr>
        <w:pStyle w:val="Default"/>
        <w:suppressAutoHyphens/>
        <w:rPr>
          <w:rFonts w:ascii="Tahoma" w:hAnsi="Tahoma" w:cs="Tahoma"/>
          <w:b/>
          <w:color w:val="auto"/>
          <w:sz w:val="20"/>
          <w:szCs w:val="20"/>
        </w:rPr>
      </w:pPr>
    </w:p>
    <w:p w14:paraId="314A0631" w14:textId="60FAD1E8" w:rsidR="00973F5F" w:rsidRPr="00D34881" w:rsidRDefault="00AC3432" w:rsidP="00973F5F">
      <w:pPr>
        <w:pStyle w:val="Default"/>
        <w:suppressAutoHyphens/>
        <w:rPr>
          <w:rFonts w:ascii="Tahoma" w:hAnsi="Tahoma" w:cs="Tahoma"/>
          <w:b/>
          <w:color w:val="auto"/>
          <w:sz w:val="20"/>
          <w:szCs w:val="20"/>
        </w:rPr>
      </w:pPr>
      <w:r>
        <w:rPr>
          <w:rFonts w:ascii="Tahoma" w:hAnsi="Tahoma" w:cs="Tahoma"/>
          <w:b/>
          <w:color w:val="auto"/>
          <w:sz w:val="20"/>
          <w:szCs w:val="20"/>
        </w:rPr>
        <w:t xml:space="preserve">XXII. </w:t>
      </w:r>
      <w:r w:rsidR="00973F5F" w:rsidRPr="00D34881">
        <w:rPr>
          <w:rFonts w:ascii="Tahoma" w:hAnsi="Tahoma" w:cs="Tahoma"/>
          <w:b/>
          <w:color w:val="auto"/>
          <w:sz w:val="20"/>
          <w:szCs w:val="20"/>
        </w:rPr>
        <w:t>KLAUZULA INFORMACYJNA DOTYCZĄCA PRZETWARZANIA DANYCH OSOBOWYCH</w:t>
      </w:r>
    </w:p>
    <w:p w14:paraId="7FDC4377" w14:textId="77777777" w:rsidR="00973F5F" w:rsidRPr="00D34881" w:rsidRDefault="00973F5F" w:rsidP="00973F5F">
      <w:pPr>
        <w:pStyle w:val="Default"/>
        <w:suppressAutoHyphens/>
        <w:rPr>
          <w:rFonts w:ascii="Tahoma" w:hAnsi="Tahoma" w:cs="Tahoma"/>
          <w:color w:val="auto"/>
          <w:sz w:val="16"/>
          <w:szCs w:val="20"/>
        </w:rPr>
      </w:pPr>
    </w:p>
    <w:p w14:paraId="401518E0"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46831E7" w14:textId="428B36C3"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Administratorem Pani/Pana danych osobowych jest </w:t>
      </w:r>
      <w:r w:rsidRPr="00D34881">
        <w:rPr>
          <w:rFonts w:ascii="Tahoma" w:hAnsi="Tahoma" w:cs="Tahoma"/>
          <w:b/>
          <w:sz w:val="18"/>
          <w:szCs w:val="18"/>
        </w:rPr>
        <w:t>Samodzielny Publiczny Zakład Opieki Zdrowotnej Uniwersytecki Szpital Kliniczny nr</w:t>
      </w:r>
      <w:r w:rsidR="00AC3432">
        <w:rPr>
          <w:rFonts w:ascii="Tahoma" w:hAnsi="Tahoma" w:cs="Tahoma"/>
          <w:b/>
          <w:sz w:val="18"/>
          <w:szCs w:val="18"/>
        </w:rPr>
        <w:t xml:space="preserve"> </w:t>
      </w:r>
      <w:r w:rsidRPr="00D34881">
        <w:rPr>
          <w:rFonts w:ascii="Tahoma" w:hAnsi="Tahoma" w:cs="Tahoma"/>
          <w:b/>
          <w:sz w:val="18"/>
          <w:szCs w:val="18"/>
        </w:rPr>
        <w:t>1 im. Norberta Barlickiego Uniwersytetu Medycznego w Łodzi, 90-153 Łódź, ul. Kopcińskiego 22</w:t>
      </w:r>
      <w:r w:rsidRPr="00D34881">
        <w:rPr>
          <w:rFonts w:ascii="Tahoma" w:hAnsi="Tahoma" w:cs="Tahoma"/>
          <w:sz w:val="18"/>
          <w:szCs w:val="18"/>
        </w:rPr>
        <w:t>.</w:t>
      </w:r>
    </w:p>
    <w:p w14:paraId="2C4F2D4E"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 wyznaczył Inspektora Ochrony Danych Osobowych. Dane kontaktowe: </w:t>
      </w:r>
      <w:r w:rsidRPr="00D34881">
        <w:rPr>
          <w:rFonts w:ascii="Tahoma" w:hAnsi="Tahoma" w:cs="Tahoma"/>
          <w:b/>
          <w:sz w:val="18"/>
          <w:szCs w:val="18"/>
        </w:rPr>
        <w:t>Pan Mariusz Jaworski</w:t>
      </w:r>
      <w:r w:rsidRPr="00D34881">
        <w:rPr>
          <w:rFonts w:ascii="Tahoma" w:hAnsi="Tahoma" w:cs="Tahoma"/>
          <w:sz w:val="18"/>
          <w:szCs w:val="18"/>
        </w:rPr>
        <w:t xml:space="preserve">, kontakt: e-mail: </w:t>
      </w:r>
      <w:hyperlink r:id="rId39" w:history="1">
        <w:r w:rsidRPr="00D34881">
          <w:rPr>
            <w:rStyle w:val="Hipercze"/>
            <w:rFonts w:ascii="Tahoma" w:hAnsi="Tahoma" w:cs="Tahoma"/>
            <w:color w:val="auto"/>
            <w:sz w:val="18"/>
            <w:szCs w:val="18"/>
          </w:rPr>
          <w:t>iod@barlicki.pl</w:t>
        </w:r>
      </w:hyperlink>
      <w:r w:rsidRPr="00D34881">
        <w:rPr>
          <w:rFonts w:ascii="Tahoma" w:hAnsi="Tahoma" w:cs="Tahoma"/>
          <w:sz w:val="18"/>
          <w:szCs w:val="18"/>
        </w:rPr>
        <w:t>.</w:t>
      </w:r>
    </w:p>
    <w:p w14:paraId="7489E0A0" w14:textId="3D1C479A"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 przetwarza Pani/Pana dane osobowe w celu związanym z postępowaniem o udzielenie zamówienia publicznego pod nazwą: </w:t>
      </w:r>
      <w:r w:rsidRPr="00D34881">
        <w:rPr>
          <w:rFonts w:ascii="Tahoma" w:hAnsi="Tahoma" w:cs="Tahoma"/>
          <w:b/>
          <w:sz w:val="18"/>
          <w:szCs w:val="18"/>
        </w:rPr>
        <w:t xml:space="preserve">Dostawa </w:t>
      </w:r>
      <w:r w:rsidR="001E1E76" w:rsidRPr="001E1E76">
        <w:rPr>
          <w:rFonts w:ascii="Tahoma" w:hAnsi="Tahoma" w:cs="Tahoma"/>
          <w:b/>
          <w:sz w:val="18"/>
          <w:szCs w:val="18"/>
        </w:rPr>
        <w:t>obuwia, koców, kołder, poduszek medycznych</w:t>
      </w:r>
      <w:r w:rsidRPr="00D34881">
        <w:rPr>
          <w:rFonts w:ascii="Tahoma" w:hAnsi="Tahoma" w:cs="Tahoma"/>
          <w:sz w:val="18"/>
          <w:szCs w:val="18"/>
        </w:rPr>
        <w:t xml:space="preserve"> – na podstawie art. 6 ust. 1 lit. c RODO.</w:t>
      </w:r>
    </w:p>
    <w:p w14:paraId="687B4B6A"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D34881">
        <w:rPr>
          <w:rFonts w:ascii="Tahoma" w:hAnsi="Tahoma" w:cs="Tahoma"/>
          <w:sz w:val="18"/>
          <w:szCs w:val="18"/>
        </w:rPr>
        <w:t>Pzp</w:t>
      </w:r>
      <w:proofErr w:type="spellEnd"/>
      <w:r w:rsidRPr="00D34881">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D0913EC"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Pani/Pana dane osobowe będą przechowywane, zgodnie z art. 78 ustawy </w:t>
      </w:r>
      <w:proofErr w:type="spellStart"/>
      <w:r w:rsidRPr="00D34881">
        <w:rPr>
          <w:rFonts w:ascii="Tahoma" w:hAnsi="Tahoma" w:cs="Tahoma"/>
          <w:sz w:val="18"/>
          <w:szCs w:val="18"/>
        </w:rPr>
        <w:t>Pzp</w:t>
      </w:r>
      <w:proofErr w:type="spellEnd"/>
      <w:r w:rsidRPr="00D34881">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04E2C96"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D34881">
        <w:rPr>
          <w:rFonts w:ascii="Tahoma" w:hAnsi="Tahoma" w:cs="Tahoma"/>
          <w:sz w:val="18"/>
          <w:szCs w:val="18"/>
        </w:rPr>
        <w:t>Pzp</w:t>
      </w:r>
      <w:proofErr w:type="spellEnd"/>
      <w:r w:rsidRPr="00D34881">
        <w:rPr>
          <w:rFonts w:ascii="Tahoma" w:hAnsi="Tahoma" w:cs="Tahoma"/>
          <w:sz w:val="18"/>
          <w:szCs w:val="18"/>
        </w:rPr>
        <w:t>.</w:t>
      </w:r>
    </w:p>
    <w:p w14:paraId="121146E5"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Posiada Pani/Pan:</w:t>
      </w:r>
    </w:p>
    <w:p w14:paraId="3BD96ED9" w14:textId="77777777" w:rsidR="00973F5F" w:rsidRPr="00D34881" w:rsidRDefault="00973F5F" w:rsidP="00BC23A0">
      <w:pPr>
        <w:numPr>
          <w:ilvl w:val="1"/>
          <w:numId w:val="48"/>
        </w:numPr>
        <w:spacing w:after="60"/>
        <w:ind w:left="709" w:hanging="352"/>
        <w:contextualSpacing/>
        <w:jc w:val="both"/>
        <w:rPr>
          <w:rFonts w:ascii="Tahoma" w:hAnsi="Tahoma" w:cs="Tahoma"/>
          <w:sz w:val="18"/>
          <w:szCs w:val="18"/>
        </w:rPr>
      </w:pPr>
      <w:r w:rsidRPr="00D34881">
        <w:rPr>
          <w:rFonts w:ascii="Tahoma" w:hAnsi="Tahoma" w:cs="Tahoma"/>
          <w:sz w:val="18"/>
          <w:szCs w:val="18"/>
        </w:rPr>
        <w:t>prawo dostępu do danych osobowych Pani/Pana dotyczących (art. 15 RODO);</w:t>
      </w:r>
    </w:p>
    <w:p w14:paraId="1F7E4264"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oraz nie może naruszać integralności protokołu oraz jego załączników;</w:t>
      </w:r>
    </w:p>
    <w:p w14:paraId="49C5BBB6"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BF1699"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prawo do wniesienia skargi do Prezesa Urzędu Ochrony Danych Osobowych, gdy uzna Pani/Pan, że przetwarzanie danych osobowych Pani/Pana dotyczących narusza przepisy RODO.</w:t>
      </w:r>
    </w:p>
    <w:p w14:paraId="5AD2D17C"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Nie przysługuje Pani/Panu:</w:t>
      </w:r>
    </w:p>
    <w:p w14:paraId="64BB5D15"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prawo do usunięcia danych osobowych (w związku z art. 17 ust. 3 lit. b, d lub e RODO);</w:t>
      </w:r>
    </w:p>
    <w:p w14:paraId="02EEE312"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prawo do przenoszenia danych osobowych (o którym mowa w art. 20 RODO);</w:t>
      </w:r>
    </w:p>
    <w:p w14:paraId="2189E75B" w14:textId="77777777" w:rsidR="00973F5F" w:rsidRPr="00D34881" w:rsidRDefault="00973F5F" w:rsidP="00BC23A0">
      <w:pPr>
        <w:numPr>
          <w:ilvl w:val="1"/>
          <w:numId w:val="48"/>
        </w:numPr>
        <w:spacing w:after="60"/>
        <w:ind w:left="714" w:hanging="357"/>
        <w:contextualSpacing/>
        <w:jc w:val="both"/>
        <w:rPr>
          <w:rFonts w:ascii="Tahoma" w:hAnsi="Tahoma" w:cs="Tahoma"/>
          <w:sz w:val="18"/>
          <w:szCs w:val="18"/>
        </w:rPr>
      </w:pPr>
      <w:r w:rsidRPr="00D34881">
        <w:rPr>
          <w:rFonts w:ascii="Tahoma" w:hAnsi="Tahoma" w:cs="Tahoma"/>
          <w:sz w:val="18"/>
          <w:szCs w:val="18"/>
        </w:rPr>
        <w:t>prawo sprzeciwu, wobec przetwarzania danych osobowych (na podstawie art. 21 RODO), gdyż podstawą prawną przetwarzania Pani/Pana danych osobowych jest art. 6 ust. 1 lit. c RODO.</w:t>
      </w:r>
    </w:p>
    <w:p w14:paraId="427D6248"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W przypadku gdy osoba, której dane dotyczą wnosi do Administratora o:</w:t>
      </w:r>
    </w:p>
    <w:p w14:paraId="5F3034ED" w14:textId="77777777" w:rsidR="00973F5F" w:rsidRPr="00D34881" w:rsidRDefault="00973F5F" w:rsidP="00BC23A0">
      <w:pPr>
        <w:numPr>
          <w:ilvl w:val="1"/>
          <w:numId w:val="48"/>
        </w:numPr>
        <w:spacing w:after="60"/>
        <w:ind w:left="851" w:hanging="494"/>
        <w:contextualSpacing/>
        <w:jc w:val="both"/>
        <w:rPr>
          <w:rFonts w:ascii="Tahoma" w:hAnsi="Tahoma" w:cs="Tahoma"/>
          <w:sz w:val="18"/>
          <w:szCs w:val="18"/>
        </w:rPr>
      </w:pPr>
      <w:r w:rsidRPr="00D34881">
        <w:rPr>
          <w:rFonts w:ascii="Tahoma" w:hAnsi="Tahoma" w:cs="Tahoma"/>
          <w:sz w:val="18"/>
          <w:szCs w:val="18"/>
        </w:rPr>
        <w:t>potwierdzenie, czy przetwarzane są dane jej dotyczące;</w:t>
      </w:r>
    </w:p>
    <w:p w14:paraId="576B60F5" w14:textId="77777777" w:rsidR="00973F5F" w:rsidRPr="00D34881" w:rsidRDefault="00973F5F" w:rsidP="00BC23A0">
      <w:pPr>
        <w:numPr>
          <w:ilvl w:val="1"/>
          <w:numId w:val="48"/>
        </w:numPr>
        <w:spacing w:after="60"/>
        <w:ind w:left="851" w:hanging="494"/>
        <w:contextualSpacing/>
        <w:jc w:val="both"/>
        <w:rPr>
          <w:rFonts w:ascii="Tahoma" w:hAnsi="Tahoma" w:cs="Tahoma"/>
          <w:sz w:val="18"/>
          <w:szCs w:val="18"/>
        </w:rPr>
      </w:pPr>
      <w:r w:rsidRPr="00D34881">
        <w:rPr>
          <w:rFonts w:ascii="Tahoma" w:hAnsi="Tahoma" w:cs="Tahoma"/>
          <w:sz w:val="18"/>
          <w:szCs w:val="18"/>
        </w:rPr>
        <w:t>uzyskanie dostępu do danych jej dotyczących oraz informacji o:</w:t>
      </w:r>
    </w:p>
    <w:p w14:paraId="4D737051"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celach przetwarzania;</w:t>
      </w:r>
    </w:p>
    <w:p w14:paraId="60A8C10B"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kategoriach odnośnych danych osobowych;</w:t>
      </w:r>
    </w:p>
    <w:p w14:paraId="4502B93C"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488FE67"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planowanym okresie przechowywania danych lub kryteriach ustalania tego okresu;</w:t>
      </w:r>
    </w:p>
    <w:p w14:paraId="66947375" w14:textId="0DFBAA15"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 xml:space="preserve">prawie do </w:t>
      </w:r>
      <w:r w:rsidR="00206CCD" w:rsidRPr="00D34881">
        <w:rPr>
          <w:rFonts w:ascii="Tahoma" w:hAnsi="Tahoma" w:cs="Tahoma"/>
          <w:sz w:val="18"/>
          <w:szCs w:val="18"/>
        </w:rPr>
        <w:t>żądania</w:t>
      </w:r>
      <w:r w:rsidRPr="00D34881">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681E38A0"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prawie wniesienia skargi do organu nadzorczego;</w:t>
      </w:r>
    </w:p>
    <w:p w14:paraId="6A6F4C41"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źródle danych osobowych jeżeli nie zostały one zebrane od osoby, której dane dotyczą;</w:t>
      </w:r>
    </w:p>
    <w:p w14:paraId="4ACD5CAA" w14:textId="77777777" w:rsidR="00973F5F" w:rsidRPr="00D34881" w:rsidRDefault="00973F5F" w:rsidP="00BC23A0">
      <w:pPr>
        <w:numPr>
          <w:ilvl w:val="2"/>
          <w:numId w:val="48"/>
        </w:numPr>
        <w:spacing w:after="60"/>
        <w:ind w:left="1560"/>
        <w:contextualSpacing/>
        <w:jc w:val="both"/>
        <w:rPr>
          <w:rFonts w:ascii="Tahoma" w:hAnsi="Tahoma" w:cs="Tahoma"/>
          <w:sz w:val="18"/>
          <w:szCs w:val="18"/>
        </w:rPr>
      </w:pPr>
      <w:r w:rsidRPr="00D34881">
        <w:rPr>
          <w:rFonts w:ascii="Tahoma" w:hAnsi="Tahoma" w:cs="Tahoma"/>
          <w:sz w:val="18"/>
          <w:szCs w:val="18"/>
        </w:rPr>
        <w:t>zautomatyzowanym podejmowaniu decyzji, w tym o profilowaniu oraz istotnych zasadach ich podejmowania;</w:t>
      </w:r>
    </w:p>
    <w:p w14:paraId="4368B3AF" w14:textId="706FC54B" w:rsidR="00973F5F" w:rsidRPr="00D34881" w:rsidRDefault="00973F5F" w:rsidP="00BC23A0">
      <w:pPr>
        <w:numPr>
          <w:ilvl w:val="1"/>
          <w:numId w:val="48"/>
        </w:numPr>
        <w:spacing w:after="60"/>
        <w:ind w:left="851" w:hanging="494"/>
        <w:contextualSpacing/>
        <w:jc w:val="both"/>
        <w:rPr>
          <w:rFonts w:ascii="Tahoma" w:hAnsi="Tahoma" w:cs="Tahoma"/>
          <w:sz w:val="18"/>
          <w:szCs w:val="18"/>
        </w:rPr>
      </w:pPr>
      <w:r w:rsidRPr="00D34881">
        <w:rPr>
          <w:rFonts w:ascii="Tahoma" w:hAnsi="Tahoma" w:cs="Tahoma"/>
          <w:sz w:val="18"/>
          <w:szCs w:val="18"/>
        </w:rPr>
        <w:lastRenderedPageBreak/>
        <w:t xml:space="preserve">uzyskanie informacji o odpowiednich zabezpieczeniach (o których mowa w art. 46 ogólnego rozporządzenia o ochronie danych), związanych z przekazaniem, </w:t>
      </w:r>
      <w:r w:rsidR="00206CCD" w:rsidRPr="00D34881">
        <w:rPr>
          <w:rFonts w:ascii="Tahoma" w:hAnsi="Tahoma" w:cs="Tahoma"/>
          <w:sz w:val="18"/>
          <w:szCs w:val="18"/>
        </w:rPr>
        <w:t>jeżeli</w:t>
      </w:r>
      <w:r w:rsidRPr="00D34881">
        <w:rPr>
          <w:rFonts w:ascii="Tahoma" w:hAnsi="Tahoma" w:cs="Tahoma"/>
          <w:sz w:val="18"/>
          <w:szCs w:val="18"/>
        </w:rPr>
        <w:t xml:space="preserve"> dane osobowe </w:t>
      </w:r>
      <w:proofErr w:type="spellStart"/>
      <w:r w:rsidRPr="00D34881">
        <w:rPr>
          <w:rFonts w:ascii="Tahoma" w:hAnsi="Tahoma" w:cs="Tahoma"/>
          <w:sz w:val="18"/>
          <w:szCs w:val="18"/>
        </w:rPr>
        <w:t>sa</w:t>
      </w:r>
      <w:proofErr w:type="spellEnd"/>
      <w:r w:rsidRPr="00D34881">
        <w:rPr>
          <w:rFonts w:ascii="Tahoma" w:hAnsi="Tahoma" w:cs="Tahoma"/>
          <w:sz w:val="18"/>
          <w:szCs w:val="18"/>
        </w:rPr>
        <w:t xml:space="preserve">̨ przekazywane do państwa trzeciego lub organizacji międzynarodowej, </w:t>
      </w:r>
    </w:p>
    <w:p w14:paraId="22C216D2" w14:textId="77777777" w:rsidR="00973F5F" w:rsidRPr="00D34881" w:rsidRDefault="00973F5F" w:rsidP="00BC23A0">
      <w:pPr>
        <w:numPr>
          <w:ilvl w:val="1"/>
          <w:numId w:val="48"/>
        </w:numPr>
        <w:spacing w:after="60"/>
        <w:ind w:left="851" w:hanging="494"/>
        <w:contextualSpacing/>
        <w:jc w:val="both"/>
        <w:rPr>
          <w:rFonts w:ascii="Tahoma" w:hAnsi="Tahoma" w:cs="Tahoma"/>
          <w:sz w:val="18"/>
          <w:szCs w:val="18"/>
        </w:rPr>
      </w:pPr>
      <w:r w:rsidRPr="00D34881">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AF22C64" w14:textId="77777777" w:rsidR="00973F5F" w:rsidRPr="00D34881" w:rsidRDefault="00973F5F" w:rsidP="00BC23A0">
      <w:pPr>
        <w:numPr>
          <w:ilvl w:val="0"/>
          <w:numId w:val="48"/>
        </w:numPr>
        <w:spacing w:after="60"/>
        <w:ind w:left="357" w:hanging="357"/>
        <w:contextualSpacing/>
        <w:jc w:val="both"/>
        <w:rPr>
          <w:rFonts w:ascii="Tahoma" w:hAnsi="Tahoma" w:cs="Tahoma"/>
          <w:sz w:val="18"/>
          <w:szCs w:val="18"/>
        </w:rPr>
      </w:pPr>
      <w:r w:rsidRPr="00D34881">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9DB15A" w14:textId="000AC170" w:rsidR="00973F5F" w:rsidRPr="00D34881" w:rsidRDefault="00973F5F" w:rsidP="00973F5F">
      <w:pPr>
        <w:ind w:left="567" w:hanging="283"/>
        <w:jc w:val="both"/>
        <w:rPr>
          <w:rFonts w:ascii="Tahoma" w:hAnsi="Tahoma" w:cs="Tahoma"/>
          <w:i/>
          <w:iCs/>
          <w:sz w:val="14"/>
          <w:szCs w:val="14"/>
        </w:rPr>
      </w:pPr>
      <w:r w:rsidRPr="00D34881">
        <w:rPr>
          <w:rFonts w:ascii="Tahoma" w:hAnsi="Tahoma" w:cs="Tahoma"/>
          <w:b/>
          <w:bCs/>
          <w:i/>
          <w:iCs/>
          <w:sz w:val="16"/>
          <w:szCs w:val="16"/>
        </w:rPr>
        <w:t xml:space="preserve">* </w:t>
      </w:r>
      <w:r w:rsidRPr="00D34881">
        <w:rPr>
          <w:rFonts w:ascii="Tahoma" w:hAnsi="Tahoma" w:cs="Tahoma"/>
          <w:b/>
          <w:bCs/>
          <w:i/>
          <w:iCs/>
          <w:sz w:val="14"/>
          <w:szCs w:val="14"/>
        </w:rPr>
        <w:t>Wyjaśnienie</w:t>
      </w:r>
      <w:r w:rsidRPr="00D34881">
        <w:rPr>
          <w:rFonts w:ascii="Tahoma" w:hAnsi="Tahoma" w:cs="Tahoma"/>
          <w:i/>
          <w:iCs/>
          <w:sz w:val="14"/>
          <w:szCs w:val="14"/>
        </w:rPr>
        <w:t>: skorzystanie z prawa do sprostowania nie może skutkować zmianą wyniku postępowania</w:t>
      </w:r>
      <w:r w:rsidR="00564BF6">
        <w:rPr>
          <w:rFonts w:ascii="Tahoma" w:hAnsi="Tahoma" w:cs="Tahoma"/>
          <w:i/>
          <w:iCs/>
          <w:sz w:val="14"/>
          <w:szCs w:val="14"/>
        </w:rPr>
        <w:t xml:space="preserve"> </w:t>
      </w:r>
      <w:r w:rsidRPr="00D34881">
        <w:rPr>
          <w:rFonts w:ascii="Tahoma" w:hAnsi="Tahoma" w:cs="Tahoma"/>
          <w:i/>
          <w:iCs/>
          <w:sz w:val="14"/>
          <w:szCs w:val="14"/>
        </w:rPr>
        <w:t xml:space="preserve">o udzielenie zamówienia publicznego ani zmianą postanowień umowy w zakresie niezgodnym z ustawą </w:t>
      </w:r>
      <w:proofErr w:type="spellStart"/>
      <w:r w:rsidRPr="00D34881">
        <w:rPr>
          <w:rFonts w:ascii="Tahoma" w:hAnsi="Tahoma" w:cs="Tahoma"/>
          <w:i/>
          <w:iCs/>
          <w:sz w:val="14"/>
          <w:szCs w:val="14"/>
        </w:rPr>
        <w:t>Pzp</w:t>
      </w:r>
      <w:proofErr w:type="spellEnd"/>
      <w:r w:rsidRPr="00D34881">
        <w:rPr>
          <w:rFonts w:ascii="Tahoma" w:hAnsi="Tahoma" w:cs="Tahoma"/>
          <w:i/>
          <w:iCs/>
          <w:sz w:val="14"/>
          <w:szCs w:val="14"/>
        </w:rPr>
        <w:t xml:space="preserve"> oraz nie może naruszać integralności protokołu oraz jego załączników.</w:t>
      </w:r>
    </w:p>
    <w:p w14:paraId="47A985F0" w14:textId="77777777" w:rsidR="00973F5F" w:rsidRPr="00D34881" w:rsidRDefault="00973F5F" w:rsidP="00973F5F">
      <w:pPr>
        <w:ind w:left="567" w:hanging="283"/>
        <w:jc w:val="both"/>
        <w:rPr>
          <w:rFonts w:ascii="Tahoma" w:hAnsi="Tahoma" w:cs="Tahoma"/>
          <w:i/>
          <w:iCs/>
          <w:sz w:val="16"/>
          <w:szCs w:val="16"/>
        </w:rPr>
      </w:pPr>
      <w:r w:rsidRPr="00D34881">
        <w:rPr>
          <w:rFonts w:ascii="Tahoma" w:hAnsi="Tahoma" w:cs="Tahoma"/>
          <w:b/>
          <w:bCs/>
          <w:i/>
          <w:iCs/>
          <w:sz w:val="14"/>
          <w:szCs w:val="14"/>
        </w:rPr>
        <w:t>** Wyjaśnienie</w:t>
      </w:r>
      <w:r w:rsidRPr="00D34881">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34881">
        <w:rPr>
          <w:rFonts w:ascii="Tahoma" w:hAnsi="Tahoma" w:cs="Tahoma"/>
          <w:i/>
          <w:iCs/>
          <w:sz w:val="16"/>
          <w:szCs w:val="16"/>
        </w:rPr>
        <w:t>.</w:t>
      </w:r>
    </w:p>
    <w:p w14:paraId="4D842386" w14:textId="77777777" w:rsidR="00973F5F" w:rsidRPr="00D34881" w:rsidRDefault="00973F5F" w:rsidP="00973F5F">
      <w:pPr>
        <w:tabs>
          <w:tab w:val="left" w:pos="720"/>
        </w:tabs>
        <w:spacing w:line="240" w:lineRule="exact"/>
        <w:jc w:val="both"/>
        <w:rPr>
          <w:rFonts w:ascii="Tahoma" w:hAnsi="Tahoma" w:cs="Tahoma"/>
          <w:sz w:val="18"/>
          <w:szCs w:val="18"/>
        </w:rPr>
      </w:pPr>
    </w:p>
    <w:p w14:paraId="2055D591" w14:textId="77777777" w:rsidR="00562AB0" w:rsidRPr="00D34881" w:rsidRDefault="00562AB0" w:rsidP="00562AB0">
      <w:pPr>
        <w:suppressAutoHyphens/>
        <w:rPr>
          <w:rFonts w:ascii="Tahoma" w:hAnsi="Tahoma" w:cs="Tahoma"/>
          <w:b/>
          <w:bCs/>
          <w:sz w:val="20"/>
          <w:szCs w:val="20"/>
        </w:rPr>
      </w:pPr>
      <w:r w:rsidRPr="00D34881">
        <w:rPr>
          <w:rFonts w:ascii="Tahoma" w:hAnsi="Tahoma" w:cs="Tahoma"/>
          <w:b/>
          <w:bCs/>
          <w:sz w:val="20"/>
          <w:szCs w:val="20"/>
        </w:rPr>
        <w:t>XXIII. ZAŁĄCZNIKI</w:t>
      </w:r>
    </w:p>
    <w:p w14:paraId="17EEE389" w14:textId="77777777" w:rsidR="00562AB0" w:rsidRPr="00D34881" w:rsidRDefault="00562AB0" w:rsidP="00562AB0">
      <w:pPr>
        <w:jc w:val="both"/>
        <w:rPr>
          <w:rFonts w:ascii="Tahoma" w:hAnsi="Tahoma" w:cs="Tahoma"/>
          <w:sz w:val="18"/>
          <w:szCs w:val="18"/>
        </w:rPr>
      </w:pPr>
      <w:r w:rsidRPr="00D34881">
        <w:rPr>
          <w:rFonts w:ascii="Tahoma" w:hAnsi="Tahoma" w:cs="Tahoma"/>
          <w:sz w:val="18"/>
          <w:szCs w:val="18"/>
        </w:rPr>
        <w:t>Następujące załączniki stanowią integralną część SWZ:</w:t>
      </w:r>
    </w:p>
    <w:p w14:paraId="5AD25299" w14:textId="5AAB8B11" w:rsidR="00323383" w:rsidRPr="00D34881" w:rsidRDefault="00562AB0" w:rsidP="00DF05E9">
      <w:pPr>
        <w:numPr>
          <w:ilvl w:val="0"/>
          <w:numId w:val="8"/>
        </w:numPr>
        <w:jc w:val="both"/>
        <w:rPr>
          <w:rFonts w:ascii="Tahoma" w:hAnsi="Tahoma" w:cs="Tahoma"/>
          <w:sz w:val="18"/>
          <w:szCs w:val="18"/>
        </w:rPr>
      </w:pPr>
      <w:r w:rsidRPr="00D34881">
        <w:rPr>
          <w:rFonts w:ascii="Tahoma" w:hAnsi="Tahoma" w:cs="Tahoma"/>
          <w:sz w:val="18"/>
          <w:szCs w:val="18"/>
        </w:rPr>
        <w:t>Załącznik nr 1 – Formularz oferty;</w:t>
      </w:r>
    </w:p>
    <w:p w14:paraId="6B2E7FC1" w14:textId="77777777" w:rsidR="00562AB0" w:rsidRPr="00D34881" w:rsidRDefault="00562AB0" w:rsidP="00DF05E9">
      <w:pPr>
        <w:numPr>
          <w:ilvl w:val="0"/>
          <w:numId w:val="8"/>
        </w:numPr>
        <w:jc w:val="both"/>
        <w:rPr>
          <w:rFonts w:ascii="Tahoma" w:hAnsi="Tahoma" w:cs="Tahoma"/>
          <w:sz w:val="18"/>
          <w:szCs w:val="18"/>
        </w:rPr>
      </w:pPr>
      <w:r w:rsidRPr="00D34881">
        <w:rPr>
          <w:rFonts w:ascii="Tahoma" w:hAnsi="Tahoma" w:cs="Tahoma"/>
          <w:sz w:val="18"/>
          <w:szCs w:val="18"/>
        </w:rPr>
        <w:t>Załącznik nr 2 – Formularz asortymentowo-cenowy;</w:t>
      </w:r>
    </w:p>
    <w:p w14:paraId="71E7F683" w14:textId="77777777" w:rsidR="00562AB0" w:rsidRPr="00D34881" w:rsidRDefault="00562AB0" w:rsidP="00DF05E9">
      <w:pPr>
        <w:numPr>
          <w:ilvl w:val="0"/>
          <w:numId w:val="8"/>
        </w:numPr>
        <w:jc w:val="both"/>
        <w:rPr>
          <w:rFonts w:ascii="Tahoma" w:hAnsi="Tahoma" w:cs="Tahoma"/>
          <w:sz w:val="18"/>
          <w:szCs w:val="18"/>
        </w:rPr>
      </w:pPr>
      <w:r w:rsidRPr="00D34881">
        <w:rPr>
          <w:rFonts w:ascii="Tahoma" w:hAnsi="Tahoma" w:cs="Tahoma"/>
          <w:sz w:val="18"/>
          <w:szCs w:val="18"/>
        </w:rPr>
        <w:t>Załącznik nr 3 – Oświadczenie  braku podstaw wykluczenia;</w:t>
      </w:r>
    </w:p>
    <w:p w14:paraId="05BB76BE" w14:textId="02D6C085" w:rsidR="00562AB0" w:rsidRPr="00D34881" w:rsidRDefault="00562AB0" w:rsidP="00DF05E9">
      <w:pPr>
        <w:numPr>
          <w:ilvl w:val="0"/>
          <w:numId w:val="8"/>
        </w:numPr>
        <w:jc w:val="both"/>
        <w:rPr>
          <w:rFonts w:ascii="Tahoma" w:hAnsi="Tahoma" w:cs="Tahoma"/>
          <w:sz w:val="18"/>
          <w:szCs w:val="18"/>
        </w:rPr>
      </w:pPr>
      <w:r w:rsidRPr="00D34881">
        <w:rPr>
          <w:rFonts w:ascii="Tahoma" w:hAnsi="Tahoma" w:cs="Tahoma"/>
          <w:sz w:val="18"/>
          <w:szCs w:val="18"/>
        </w:rPr>
        <w:t xml:space="preserve">Załącznik nr </w:t>
      </w:r>
      <w:r w:rsidR="00162282" w:rsidRPr="00D34881">
        <w:rPr>
          <w:rFonts w:ascii="Tahoma" w:hAnsi="Tahoma" w:cs="Tahoma"/>
          <w:sz w:val="18"/>
          <w:szCs w:val="18"/>
        </w:rPr>
        <w:t>4</w:t>
      </w:r>
      <w:r w:rsidRPr="00D34881">
        <w:rPr>
          <w:rFonts w:ascii="Tahoma" w:hAnsi="Tahoma" w:cs="Tahoma"/>
          <w:sz w:val="18"/>
          <w:szCs w:val="18"/>
        </w:rPr>
        <w:t xml:space="preserve"> – </w:t>
      </w:r>
      <w:r w:rsidR="002918A0" w:rsidRPr="00D34881">
        <w:rPr>
          <w:rFonts w:ascii="Tahoma" w:hAnsi="Tahoma" w:cs="Tahoma"/>
          <w:sz w:val="18"/>
          <w:szCs w:val="18"/>
        </w:rPr>
        <w:t>Projektowane postanowienia umowy w sprawie zamówienia publicznego, które zostaną wprowadzone do treści tej umowy (</w:t>
      </w:r>
      <w:r w:rsidRPr="00D34881">
        <w:rPr>
          <w:rFonts w:ascii="Tahoma" w:hAnsi="Tahoma" w:cs="Tahoma"/>
          <w:sz w:val="18"/>
          <w:szCs w:val="18"/>
        </w:rPr>
        <w:t>Wzór umowy</w:t>
      </w:r>
      <w:r w:rsidR="002918A0" w:rsidRPr="00D34881">
        <w:rPr>
          <w:rFonts w:ascii="Tahoma" w:hAnsi="Tahoma" w:cs="Tahoma"/>
          <w:sz w:val="18"/>
          <w:szCs w:val="18"/>
        </w:rPr>
        <w:t>)</w:t>
      </w:r>
      <w:r w:rsidRPr="00D34881">
        <w:rPr>
          <w:rFonts w:ascii="Tahoma" w:hAnsi="Tahoma" w:cs="Tahoma"/>
          <w:sz w:val="18"/>
          <w:szCs w:val="18"/>
        </w:rPr>
        <w:t>;</w:t>
      </w:r>
    </w:p>
    <w:p w14:paraId="03C6FD04" w14:textId="71102B91" w:rsidR="00562AB0" w:rsidRPr="00D34881" w:rsidRDefault="00562AB0" w:rsidP="00DF05E9">
      <w:pPr>
        <w:numPr>
          <w:ilvl w:val="0"/>
          <w:numId w:val="8"/>
        </w:numPr>
        <w:jc w:val="both"/>
        <w:rPr>
          <w:rFonts w:ascii="Tahoma" w:hAnsi="Tahoma" w:cs="Tahoma"/>
          <w:sz w:val="18"/>
          <w:szCs w:val="18"/>
        </w:rPr>
      </w:pPr>
      <w:r w:rsidRPr="00D34881">
        <w:rPr>
          <w:rFonts w:ascii="Tahoma" w:eastAsia="Helvetica-Oblique" w:hAnsi="Tahoma" w:cs="Tahoma"/>
          <w:sz w:val="18"/>
          <w:szCs w:val="18"/>
        </w:rPr>
        <w:t>Załącznik nr 5 - Oświadczenie o przynależności do grupy kapitałowej</w:t>
      </w:r>
      <w:r w:rsidRPr="00D34881">
        <w:rPr>
          <w:rFonts w:ascii="Tahoma" w:hAnsi="Tahoma" w:cs="Tahoma"/>
          <w:sz w:val="18"/>
          <w:szCs w:val="18"/>
        </w:rPr>
        <w:t>;</w:t>
      </w:r>
    </w:p>
    <w:p w14:paraId="16BA8347" w14:textId="4AC60B2D" w:rsidR="002918A0" w:rsidRPr="00D34881" w:rsidRDefault="00607900" w:rsidP="00DF05E9">
      <w:pPr>
        <w:pStyle w:val="Akapitzlist"/>
        <w:numPr>
          <w:ilvl w:val="0"/>
          <w:numId w:val="8"/>
        </w:numPr>
        <w:jc w:val="both"/>
        <w:rPr>
          <w:rFonts w:ascii="Tahoma" w:hAnsi="Tahoma" w:cs="Tahoma"/>
          <w:sz w:val="18"/>
          <w:szCs w:val="18"/>
        </w:rPr>
      </w:pPr>
      <w:r w:rsidRPr="00D34881">
        <w:rPr>
          <w:rFonts w:ascii="Tahoma" w:hAnsi="Tahoma" w:cs="Tahoma"/>
          <w:sz w:val="18"/>
          <w:szCs w:val="18"/>
        </w:rPr>
        <w:t>Załącznik nr 6 -</w:t>
      </w:r>
      <w:r w:rsidR="002918A0" w:rsidRPr="00D34881">
        <w:rPr>
          <w:rFonts w:ascii="Tahoma" w:hAnsi="Tahoma" w:cs="Tahoma"/>
          <w:sz w:val="18"/>
          <w:szCs w:val="18"/>
        </w:rPr>
        <w:t xml:space="preserve"> Oświadczenie Wykonawcy o aktualności informacji zawartych w oświadczeniu, o którym mowa w art. 125 ust. 1 Ustawy PZP w zakresie podstaw do wykluczenia.</w:t>
      </w:r>
    </w:p>
    <w:p w14:paraId="14643F82" w14:textId="77777777" w:rsidR="00607900" w:rsidRPr="00D34881" w:rsidRDefault="00607900" w:rsidP="00607900">
      <w:pPr>
        <w:ind w:left="360"/>
        <w:jc w:val="both"/>
        <w:rPr>
          <w:rFonts w:ascii="Tahoma" w:hAnsi="Tahoma" w:cs="Tahoma"/>
          <w:sz w:val="20"/>
          <w:szCs w:val="20"/>
        </w:rPr>
      </w:pPr>
    </w:p>
    <w:p w14:paraId="320C40B9" w14:textId="77777777" w:rsidR="00136857" w:rsidRPr="00D34881" w:rsidRDefault="00136857" w:rsidP="00562AB0">
      <w:pPr>
        <w:jc w:val="right"/>
        <w:rPr>
          <w:rFonts w:ascii="Tahoma" w:hAnsi="Tahoma" w:cs="Tahoma"/>
          <w:b/>
          <w:bCs/>
          <w:sz w:val="20"/>
          <w:szCs w:val="20"/>
        </w:rPr>
      </w:pPr>
    </w:p>
    <w:p w14:paraId="78AF5215" w14:textId="77777777" w:rsidR="00CB763C" w:rsidRDefault="00CB763C" w:rsidP="00562AB0">
      <w:pPr>
        <w:jc w:val="right"/>
        <w:rPr>
          <w:rFonts w:ascii="Tahoma" w:hAnsi="Tahoma" w:cs="Tahoma"/>
          <w:b/>
          <w:bCs/>
          <w:sz w:val="18"/>
          <w:szCs w:val="18"/>
        </w:rPr>
        <w:sectPr w:rsidR="00CB763C" w:rsidSect="001B077E">
          <w:headerReference w:type="default" r:id="rId40"/>
          <w:footerReference w:type="even" r:id="rId41"/>
          <w:footerReference w:type="default" r:id="rId42"/>
          <w:footnotePr>
            <w:numRestart w:val="eachSect"/>
          </w:footnotePr>
          <w:pgSz w:w="11906" w:h="16838"/>
          <w:pgMar w:top="851" w:right="851" w:bottom="709" w:left="851" w:header="284" w:footer="443" w:gutter="0"/>
          <w:cols w:space="708"/>
          <w:titlePg/>
          <w:docGrid w:linePitch="360"/>
        </w:sectPr>
      </w:pPr>
    </w:p>
    <w:p w14:paraId="75AF4C9B" w14:textId="4DA61CE5" w:rsidR="00680935" w:rsidRPr="00D34881" w:rsidRDefault="00680935" w:rsidP="00562AB0">
      <w:pPr>
        <w:jc w:val="right"/>
        <w:rPr>
          <w:rFonts w:ascii="Tahoma" w:hAnsi="Tahoma" w:cs="Tahoma"/>
          <w:b/>
          <w:bCs/>
          <w:sz w:val="18"/>
          <w:szCs w:val="18"/>
        </w:rPr>
      </w:pPr>
      <w:r w:rsidRPr="00D34881">
        <w:rPr>
          <w:rFonts w:ascii="Tahoma" w:hAnsi="Tahoma" w:cs="Tahoma"/>
          <w:b/>
          <w:bCs/>
          <w:sz w:val="18"/>
          <w:szCs w:val="18"/>
        </w:rPr>
        <w:lastRenderedPageBreak/>
        <w:t>Załącznik nr 1</w:t>
      </w:r>
    </w:p>
    <w:p w14:paraId="00B1BBA2" w14:textId="77777777" w:rsidR="00562AB0" w:rsidRPr="00D34881" w:rsidRDefault="00562AB0" w:rsidP="00562AB0">
      <w:pPr>
        <w:jc w:val="center"/>
        <w:rPr>
          <w:rFonts w:ascii="Tahoma" w:hAnsi="Tahoma" w:cs="Tahoma"/>
          <w:b/>
          <w:bCs/>
          <w:sz w:val="20"/>
          <w:szCs w:val="20"/>
        </w:rPr>
      </w:pPr>
      <w:r w:rsidRPr="00D34881">
        <w:rPr>
          <w:rFonts w:ascii="Tahoma" w:hAnsi="Tahoma" w:cs="Tahoma"/>
          <w:b/>
          <w:bCs/>
          <w:sz w:val="20"/>
          <w:szCs w:val="20"/>
        </w:rPr>
        <w:t>F O R M U L A R Z    O F E R T Y</w:t>
      </w:r>
    </w:p>
    <w:p w14:paraId="3D77EDD3" w14:textId="77777777" w:rsidR="00562AB0" w:rsidRPr="00D34881" w:rsidRDefault="00562AB0" w:rsidP="00562AB0">
      <w:pPr>
        <w:jc w:val="center"/>
        <w:rPr>
          <w:rFonts w:ascii="Tahoma" w:hAnsi="Tahoma" w:cs="Tahoma"/>
          <w:b/>
          <w:bCs/>
          <w:sz w:val="20"/>
          <w:szCs w:val="20"/>
        </w:rPr>
      </w:pPr>
    </w:p>
    <w:p w14:paraId="3CEB856E" w14:textId="77777777" w:rsidR="00562AB0" w:rsidRPr="00D34881" w:rsidRDefault="00562AB0" w:rsidP="00562AB0">
      <w:pPr>
        <w:jc w:val="center"/>
        <w:rPr>
          <w:rFonts w:ascii="Tahoma" w:hAnsi="Tahoma" w:cs="Tahoma"/>
          <w:b/>
          <w:bCs/>
          <w:sz w:val="20"/>
          <w:szCs w:val="20"/>
        </w:rPr>
      </w:pPr>
    </w:p>
    <w:p w14:paraId="326AA0BB" w14:textId="0038BD69" w:rsidR="00562AB0" w:rsidRPr="00D34881" w:rsidRDefault="00562AB0" w:rsidP="00562AB0">
      <w:pPr>
        <w:rPr>
          <w:rFonts w:ascii="Tahoma" w:hAnsi="Tahoma" w:cs="Tahoma"/>
          <w:sz w:val="20"/>
          <w:szCs w:val="20"/>
        </w:rPr>
      </w:pPr>
      <w:r w:rsidRPr="00D34881">
        <w:rPr>
          <w:rFonts w:ascii="Tahoma" w:hAnsi="Tahoma" w:cs="Tahoma"/>
          <w:sz w:val="20"/>
          <w:szCs w:val="20"/>
        </w:rPr>
        <w:t>Nazwa i siedziba Wykonawcy</w:t>
      </w:r>
      <w:r w:rsidRPr="00D34881">
        <w:rPr>
          <w:rFonts w:ascii="Tahoma" w:hAnsi="Tahoma" w:cs="Tahoma"/>
          <w:sz w:val="20"/>
          <w:szCs w:val="20"/>
        </w:rPr>
        <w:tab/>
      </w:r>
      <w:r w:rsidRPr="00D34881">
        <w:rPr>
          <w:rFonts w:ascii="Tahoma" w:hAnsi="Tahoma" w:cs="Tahoma"/>
          <w:sz w:val="20"/>
          <w:szCs w:val="20"/>
        </w:rPr>
        <w:tab/>
        <w:t>albo</w:t>
      </w:r>
      <w:r w:rsidRPr="00D34881">
        <w:rPr>
          <w:rFonts w:ascii="Tahoma" w:hAnsi="Tahoma" w:cs="Tahoma"/>
          <w:sz w:val="20"/>
          <w:szCs w:val="20"/>
        </w:rPr>
        <w:tab/>
      </w:r>
      <w:r w:rsidR="002215A2">
        <w:rPr>
          <w:rFonts w:ascii="Tahoma" w:hAnsi="Tahoma" w:cs="Tahoma"/>
          <w:sz w:val="20"/>
          <w:szCs w:val="20"/>
        </w:rPr>
        <w:tab/>
      </w:r>
      <w:r w:rsidRPr="00D34881">
        <w:rPr>
          <w:rFonts w:ascii="Tahoma" w:hAnsi="Tahoma" w:cs="Tahoma"/>
          <w:sz w:val="20"/>
          <w:szCs w:val="20"/>
        </w:rPr>
        <w:t>Imię i nazwisko, adres zamieszkania i adres Wykonawcy</w:t>
      </w:r>
    </w:p>
    <w:p w14:paraId="3FA5029F"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t>
      </w:r>
    </w:p>
    <w:p w14:paraId="38625BB0"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Osoba uprawniona do kontaktu z Zamawiającym (imię, nazwisko, stanowisko):</w:t>
      </w:r>
    </w:p>
    <w:p w14:paraId="3064452E"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t>
      </w:r>
    </w:p>
    <w:p w14:paraId="11BED22D"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Nr telefonu, faksu .................................................................................................................................................................</w:t>
      </w:r>
    </w:p>
    <w:p w14:paraId="6091C15E"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Regon:............................................... NIP:................................................... BDO:....................................</w:t>
      </w:r>
    </w:p>
    <w:p w14:paraId="52B415C1"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Województwo................................................ Powiat……............................................................................</w:t>
      </w:r>
    </w:p>
    <w:p w14:paraId="61B36873" w14:textId="4455E047" w:rsidR="00562AB0" w:rsidRPr="00D34881" w:rsidRDefault="00562AB0" w:rsidP="00562AB0">
      <w:pPr>
        <w:spacing w:line="360" w:lineRule="auto"/>
        <w:rPr>
          <w:rFonts w:ascii="Tahoma" w:hAnsi="Tahoma" w:cs="Tahoma"/>
          <w:b/>
          <w:bCs/>
          <w:sz w:val="20"/>
          <w:szCs w:val="20"/>
        </w:rPr>
      </w:pPr>
      <w:r w:rsidRPr="00D34881">
        <w:rPr>
          <w:rFonts w:ascii="Tahoma" w:hAnsi="Tahoma" w:cs="Tahoma"/>
          <w:sz w:val="20"/>
          <w:szCs w:val="20"/>
        </w:rPr>
        <w:t xml:space="preserve">Internet: http://.................................................. </w:t>
      </w:r>
      <w:r w:rsidRPr="00D34881">
        <w:rPr>
          <w:rFonts w:ascii="Tahoma" w:hAnsi="Tahoma" w:cs="Tahoma"/>
          <w:b/>
          <w:bCs/>
          <w:sz w:val="20"/>
          <w:szCs w:val="20"/>
        </w:rPr>
        <w:t>e-mail:.....................................@................................</w:t>
      </w:r>
    </w:p>
    <w:p w14:paraId="5BA77D91" w14:textId="77777777" w:rsidR="002918A0" w:rsidRPr="00D34881" w:rsidRDefault="002918A0" w:rsidP="002918A0">
      <w:pPr>
        <w:suppressAutoHyphens/>
        <w:spacing w:line="360" w:lineRule="auto"/>
        <w:rPr>
          <w:rFonts w:ascii="Tahoma" w:hAnsi="Tahoma" w:cs="Tahoma"/>
          <w:bCs/>
          <w:sz w:val="18"/>
          <w:szCs w:val="18"/>
          <w:lang w:eastAsia="zh-CN"/>
        </w:rPr>
      </w:pPr>
      <w:r w:rsidRPr="00D34881">
        <w:rPr>
          <w:rFonts w:ascii="Tahoma" w:hAnsi="Tahoma" w:cs="Tahoma"/>
          <w:bCs/>
          <w:sz w:val="18"/>
          <w:szCs w:val="18"/>
          <w:lang w:eastAsia="zh-CN"/>
        </w:rPr>
        <w:t>KRS: ……………………………………… (jeżeli dotyczy)</w:t>
      </w:r>
    </w:p>
    <w:p w14:paraId="79B37229" w14:textId="02A9CFB3" w:rsidR="00B73B44" w:rsidRPr="00D34881" w:rsidRDefault="002215A2" w:rsidP="00B73B44">
      <w:pPr>
        <w:suppressAutoHyphens/>
        <w:spacing w:line="360" w:lineRule="auto"/>
        <w:rPr>
          <w:rFonts w:ascii="Tahoma" w:hAnsi="Tahoma" w:cs="Tahoma"/>
          <w:b/>
          <w:sz w:val="18"/>
          <w:szCs w:val="18"/>
        </w:rPr>
      </w:pPr>
      <w:r>
        <w:rPr>
          <w:rFonts w:ascii="Tahoma" w:hAnsi="Tahoma" w:cs="Tahoma"/>
          <w:b/>
          <w:sz w:val="18"/>
          <w:szCs w:val="18"/>
        </w:rPr>
        <w:t>Wykonawca jest</w:t>
      </w:r>
      <w:r w:rsidR="00B73B44" w:rsidRPr="00D34881">
        <w:rPr>
          <w:rFonts w:ascii="Tahoma" w:hAnsi="Tahoma" w:cs="Tahoma"/>
          <w:b/>
          <w:sz w:val="18"/>
          <w:szCs w:val="18"/>
        </w:rPr>
        <w:t>*</w:t>
      </w:r>
      <w:r>
        <w:rPr>
          <w:rFonts w:ascii="Tahoma" w:hAnsi="Tahoma" w:cs="Tahoma"/>
          <w:b/>
          <w:sz w:val="18"/>
          <w:szCs w:val="18"/>
        </w:rPr>
        <w:t>:</w:t>
      </w:r>
    </w:p>
    <w:p w14:paraId="742F8A26"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Mikroprzedsiębiorstwem </w:t>
      </w:r>
      <w:r w:rsidRPr="00D34881">
        <w:rPr>
          <w:rStyle w:val="Odwoanieprzypisudolnego"/>
          <w:rFonts w:ascii="Tahoma" w:hAnsi="Tahoma" w:cs="Tahoma"/>
          <w:sz w:val="18"/>
          <w:szCs w:val="18"/>
        </w:rPr>
        <w:footnoteReference w:id="2"/>
      </w:r>
      <w:r w:rsidRPr="00D34881">
        <w:rPr>
          <w:rFonts w:ascii="Tahoma" w:hAnsi="Tahoma" w:cs="Tahoma"/>
          <w:sz w:val="18"/>
          <w:szCs w:val="18"/>
        </w:rPr>
        <w:t>,</w:t>
      </w:r>
    </w:p>
    <w:p w14:paraId="5ED3CC5D"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Małym przedsiębiorstwem </w:t>
      </w:r>
      <w:r w:rsidRPr="00D34881">
        <w:rPr>
          <w:rStyle w:val="Odwoanieprzypisudolnego"/>
          <w:rFonts w:ascii="Tahoma" w:hAnsi="Tahoma" w:cs="Tahoma"/>
          <w:sz w:val="18"/>
          <w:szCs w:val="18"/>
        </w:rPr>
        <w:footnoteReference w:id="3"/>
      </w:r>
      <w:r w:rsidRPr="00D34881">
        <w:rPr>
          <w:rFonts w:ascii="Tahoma" w:hAnsi="Tahoma" w:cs="Tahoma"/>
          <w:sz w:val="18"/>
          <w:szCs w:val="18"/>
        </w:rPr>
        <w:t>,</w:t>
      </w:r>
    </w:p>
    <w:p w14:paraId="7E53EFA9"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Średnim przedsiębiorstwem </w:t>
      </w:r>
      <w:r w:rsidRPr="00D34881">
        <w:rPr>
          <w:rStyle w:val="Odwoanieprzypisudolnego"/>
          <w:rFonts w:ascii="Tahoma" w:hAnsi="Tahoma" w:cs="Tahoma"/>
          <w:sz w:val="18"/>
          <w:szCs w:val="18"/>
        </w:rPr>
        <w:footnoteReference w:id="4"/>
      </w:r>
      <w:r w:rsidRPr="00D34881">
        <w:rPr>
          <w:rFonts w:ascii="Tahoma" w:hAnsi="Tahoma" w:cs="Tahoma"/>
          <w:sz w:val="18"/>
          <w:szCs w:val="18"/>
        </w:rPr>
        <w:t xml:space="preserve">, </w:t>
      </w:r>
    </w:p>
    <w:p w14:paraId="751E2B77"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Jednoosobową działalnością gospodarczą,</w:t>
      </w:r>
    </w:p>
    <w:p w14:paraId="217664DA"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Osobą fizyczną nieprowadzącą działalności gospodarczej,</w:t>
      </w:r>
    </w:p>
    <w:p w14:paraId="5607B2F8" w14:textId="77777777" w:rsidR="00B73B44" w:rsidRPr="00D34881" w:rsidRDefault="00B73B44" w:rsidP="00BC23A0">
      <w:pPr>
        <w:numPr>
          <w:ilvl w:val="0"/>
          <w:numId w:val="38"/>
        </w:numPr>
        <w:suppressAutoHyphens/>
        <w:spacing w:line="276" w:lineRule="auto"/>
        <w:ind w:left="426" w:hanging="426"/>
        <w:rPr>
          <w:rFonts w:ascii="Tahoma" w:hAnsi="Tahoma" w:cs="Tahoma"/>
          <w:sz w:val="18"/>
          <w:szCs w:val="18"/>
        </w:rPr>
      </w:pPr>
      <w:r w:rsidRPr="00D34881">
        <w:rPr>
          <w:rFonts w:ascii="Tahoma" w:hAnsi="Tahoma" w:cs="Tahoma"/>
          <w:sz w:val="18"/>
          <w:szCs w:val="18"/>
        </w:rPr>
        <w:t>Innym rodzajem</w:t>
      </w:r>
    </w:p>
    <w:p w14:paraId="0069C1A5" w14:textId="30D34957" w:rsidR="00B73B44" w:rsidRPr="00D34881" w:rsidRDefault="002215A2" w:rsidP="00B73B44">
      <w:pPr>
        <w:suppressAutoHyphens/>
        <w:spacing w:line="360" w:lineRule="auto"/>
        <w:rPr>
          <w:rFonts w:ascii="Tahoma" w:hAnsi="Tahoma" w:cs="Tahoma"/>
          <w:b/>
          <w:sz w:val="18"/>
          <w:szCs w:val="18"/>
        </w:rPr>
      </w:pPr>
      <w:r>
        <w:rPr>
          <w:rFonts w:ascii="Tahoma" w:hAnsi="Tahoma" w:cs="Tahoma"/>
          <w:b/>
          <w:sz w:val="18"/>
          <w:szCs w:val="18"/>
        </w:rPr>
        <w:t>UWAGA</w:t>
      </w:r>
      <w:r w:rsidR="00B73B44" w:rsidRPr="00D34881">
        <w:rPr>
          <w:rFonts w:ascii="Tahoma" w:hAnsi="Tahoma" w:cs="Tahoma"/>
          <w:b/>
          <w:sz w:val="18"/>
          <w:szCs w:val="18"/>
        </w:rPr>
        <w:t>*zaznaczyć właściwe</w:t>
      </w:r>
    </w:p>
    <w:p w14:paraId="33214AB2" w14:textId="77777777" w:rsidR="00562AB0" w:rsidRPr="00D34881" w:rsidRDefault="00562AB0" w:rsidP="00562AB0">
      <w:pPr>
        <w:spacing w:line="360" w:lineRule="auto"/>
        <w:jc w:val="center"/>
        <w:rPr>
          <w:rFonts w:ascii="Tahoma" w:hAnsi="Tahoma" w:cs="Tahoma"/>
          <w:sz w:val="20"/>
          <w:szCs w:val="20"/>
        </w:rPr>
      </w:pPr>
      <w:r w:rsidRPr="00D34881">
        <w:rPr>
          <w:rFonts w:ascii="Tahoma" w:hAnsi="Tahoma" w:cs="Tahoma"/>
          <w:sz w:val="20"/>
          <w:szCs w:val="20"/>
        </w:rPr>
        <w:t>Do:</w:t>
      </w:r>
    </w:p>
    <w:p w14:paraId="1B1284A2" w14:textId="77777777" w:rsidR="00692215" w:rsidRPr="00D34881" w:rsidRDefault="00692215" w:rsidP="00692215">
      <w:pPr>
        <w:jc w:val="center"/>
        <w:rPr>
          <w:rFonts w:ascii="Tahoma" w:hAnsi="Tahoma" w:cs="Tahoma"/>
          <w:b/>
          <w:sz w:val="18"/>
          <w:szCs w:val="20"/>
        </w:rPr>
      </w:pPr>
      <w:r w:rsidRPr="00D34881">
        <w:rPr>
          <w:rFonts w:ascii="Tahoma" w:hAnsi="Tahoma" w:cs="Tahoma"/>
          <w:b/>
          <w:sz w:val="18"/>
          <w:szCs w:val="20"/>
        </w:rPr>
        <w:t>SAMODZIELNEGO PUBLICZNEGO ZAKŁADU OPIEKI ZDROWOTNEJ  UNIWERSYTECKIEGO SZPITALA KLINICZNEGO NR 1 IM. NORBERTA BARLICKIEGO</w:t>
      </w:r>
      <w:r w:rsidRPr="00D34881">
        <w:rPr>
          <w:rFonts w:ascii="Tahoma" w:hAnsi="Tahoma" w:cs="Tahoma"/>
          <w:b/>
          <w:sz w:val="18"/>
          <w:szCs w:val="20"/>
        </w:rPr>
        <w:br/>
        <w:t>90-153 ŁÓDŹ, UL. KOPCIŃSKIEGO 22</w:t>
      </w:r>
    </w:p>
    <w:p w14:paraId="663C3C50" w14:textId="7A0524F7" w:rsidR="00562AB0" w:rsidRPr="00D34881" w:rsidRDefault="00562AB0" w:rsidP="00B6094F">
      <w:pPr>
        <w:pStyle w:val="Tekstpodstawowy"/>
        <w:rPr>
          <w:rFonts w:ascii="Tahoma" w:hAnsi="Tahoma" w:cs="Tahoma"/>
          <w:sz w:val="20"/>
        </w:rPr>
      </w:pPr>
    </w:p>
    <w:p w14:paraId="2FE2C166" w14:textId="4D7E356A" w:rsidR="00562AB0" w:rsidRPr="00D34881" w:rsidRDefault="00562AB0" w:rsidP="00562AB0">
      <w:pPr>
        <w:pStyle w:val="Default"/>
        <w:jc w:val="both"/>
        <w:rPr>
          <w:rFonts w:ascii="Tahoma" w:hAnsi="Tahoma" w:cs="Tahoma"/>
          <w:color w:val="auto"/>
          <w:sz w:val="20"/>
          <w:szCs w:val="20"/>
        </w:rPr>
      </w:pPr>
      <w:r w:rsidRPr="00D34881">
        <w:rPr>
          <w:rFonts w:ascii="Tahoma" w:hAnsi="Tahoma" w:cs="Tahoma"/>
          <w:color w:val="auto"/>
          <w:sz w:val="20"/>
          <w:szCs w:val="20"/>
        </w:rPr>
        <w:t xml:space="preserve">Nawiązując do ogłoszenia zamieszczonego w Biuletynie Zamówień Publicznych nr </w:t>
      </w:r>
      <w:r w:rsidR="00C42B46" w:rsidRPr="00C42B46">
        <w:rPr>
          <w:rFonts w:ascii="Tahoma" w:hAnsi="Tahoma" w:cs="Tahoma"/>
          <w:sz w:val="20"/>
          <w:szCs w:val="20"/>
        </w:rPr>
        <w:t>2023/BZP 00356177</w:t>
      </w:r>
      <w:r w:rsidR="002D6245" w:rsidRPr="002D6245">
        <w:rPr>
          <w:rFonts w:ascii="Tahoma" w:hAnsi="Tahoma" w:cs="Tahoma"/>
          <w:bCs/>
          <w:color w:val="auto"/>
          <w:sz w:val="20"/>
          <w:szCs w:val="20"/>
        </w:rPr>
        <w:t xml:space="preserve"> </w:t>
      </w:r>
      <w:r w:rsidR="000333DE" w:rsidRPr="00454B1B">
        <w:rPr>
          <w:rFonts w:ascii="Tahoma" w:hAnsi="Tahoma" w:cs="Tahoma"/>
          <w:bCs/>
          <w:color w:val="auto"/>
          <w:sz w:val="20"/>
          <w:szCs w:val="20"/>
        </w:rPr>
        <w:t>z</w:t>
      </w:r>
      <w:r w:rsidR="000333DE" w:rsidRPr="00D34881">
        <w:rPr>
          <w:rFonts w:ascii="Tahoma" w:hAnsi="Tahoma" w:cs="Tahoma"/>
          <w:b/>
          <w:bCs/>
          <w:color w:val="auto"/>
          <w:sz w:val="20"/>
          <w:szCs w:val="20"/>
        </w:rPr>
        <w:t xml:space="preserve"> </w:t>
      </w:r>
      <w:r w:rsidRPr="00D34881">
        <w:rPr>
          <w:rFonts w:ascii="Tahoma" w:hAnsi="Tahoma" w:cs="Tahoma"/>
          <w:color w:val="auto"/>
          <w:sz w:val="20"/>
          <w:szCs w:val="20"/>
        </w:rPr>
        <w:t>dni</w:t>
      </w:r>
      <w:r w:rsidR="007C5480">
        <w:rPr>
          <w:rFonts w:ascii="Tahoma" w:hAnsi="Tahoma" w:cs="Tahoma"/>
          <w:color w:val="auto"/>
          <w:sz w:val="20"/>
          <w:szCs w:val="20"/>
        </w:rPr>
        <w:t>a</w:t>
      </w:r>
      <w:r w:rsidRPr="00D34881">
        <w:rPr>
          <w:rFonts w:ascii="Tahoma" w:hAnsi="Tahoma" w:cs="Tahoma"/>
          <w:color w:val="auto"/>
          <w:sz w:val="20"/>
          <w:szCs w:val="20"/>
        </w:rPr>
        <w:t xml:space="preserve"> </w:t>
      </w:r>
      <w:r w:rsidR="00C42B46">
        <w:rPr>
          <w:rFonts w:ascii="Tahoma" w:hAnsi="Tahoma" w:cs="Tahoma"/>
          <w:color w:val="auto"/>
          <w:sz w:val="20"/>
          <w:szCs w:val="20"/>
        </w:rPr>
        <w:t>17.08.2023</w:t>
      </w:r>
      <w:r w:rsidR="00A415BC" w:rsidRPr="00771778">
        <w:rPr>
          <w:rFonts w:ascii="Tahoma" w:hAnsi="Tahoma" w:cs="Tahoma"/>
          <w:color w:val="auto"/>
          <w:sz w:val="20"/>
          <w:szCs w:val="20"/>
        </w:rPr>
        <w:t xml:space="preserve"> r.</w:t>
      </w:r>
      <w:r w:rsidRPr="00D34881">
        <w:rPr>
          <w:rFonts w:ascii="Tahoma" w:hAnsi="Tahoma" w:cs="Tahoma"/>
          <w:color w:val="auto"/>
          <w:sz w:val="20"/>
          <w:szCs w:val="20"/>
        </w:rPr>
        <w:t xml:space="preserve"> </w:t>
      </w:r>
      <w:r w:rsidRPr="00771778">
        <w:rPr>
          <w:rFonts w:ascii="Tahoma" w:hAnsi="Tahoma" w:cs="Tahoma"/>
          <w:bCs/>
          <w:color w:val="auto"/>
          <w:sz w:val="20"/>
          <w:szCs w:val="20"/>
        </w:rPr>
        <w:t>na</w:t>
      </w:r>
      <w:r w:rsidRPr="00D34881">
        <w:rPr>
          <w:rFonts w:ascii="Tahoma" w:hAnsi="Tahoma" w:cs="Tahoma"/>
          <w:b/>
          <w:bCs/>
          <w:color w:val="auto"/>
          <w:sz w:val="20"/>
          <w:szCs w:val="20"/>
        </w:rPr>
        <w:t xml:space="preserve"> </w:t>
      </w:r>
      <w:r w:rsidR="005B2AD8" w:rsidRPr="00D34881">
        <w:rPr>
          <w:rFonts w:ascii="Tahoma" w:hAnsi="Tahoma" w:cs="Tahoma"/>
          <w:b/>
          <w:bCs/>
          <w:color w:val="auto"/>
          <w:sz w:val="20"/>
          <w:szCs w:val="20"/>
        </w:rPr>
        <w:t xml:space="preserve">dostawę </w:t>
      </w:r>
      <w:r w:rsidR="00613F52" w:rsidRPr="00613F52">
        <w:rPr>
          <w:rFonts w:ascii="Tahoma" w:hAnsi="Tahoma" w:cs="Tahoma"/>
          <w:b/>
          <w:bCs/>
          <w:color w:val="auto"/>
          <w:sz w:val="20"/>
          <w:szCs w:val="20"/>
        </w:rPr>
        <w:t>obuwia, koców, kołder, poduszek medycznych</w:t>
      </w:r>
      <w:r w:rsidR="0027171C" w:rsidRPr="0027171C">
        <w:rPr>
          <w:rFonts w:ascii="Tahoma" w:hAnsi="Tahoma" w:cs="Tahoma"/>
          <w:b/>
          <w:bCs/>
          <w:color w:val="auto"/>
          <w:sz w:val="20"/>
          <w:szCs w:val="20"/>
        </w:rPr>
        <w:t xml:space="preserve"> </w:t>
      </w:r>
      <w:r w:rsidR="00454B1B">
        <w:rPr>
          <w:rFonts w:ascii="Tahoma" w:hAnsi="Tahoma" w:cs="Tahoma"/>
          <w:b/>
          <w:bCs/>
          <w:color w:val="auto"/>
          <w:sz w:val="20"/>
          <w:szCs w:val="20"/>
        </w:rPr>
        <w:t>–</w:t>
      </w:r>
      <w:r w:rsidR="00B73B44" w:rsidRPr="00D34881">
        <w:rPr>
          <w:rFonts w:ascii="Tahoma" w:hAnsi="Tahoma" w:cs="Tahoma"/>
          <w:b/>
          <w:bCs/>
          <w:color w:val="auto"/>
          <w:sz w:val="20"/>
          <w:szCs w:val="20"/>
        </w:rPr>
        <w:t xml:space="preserve"> </w:t>
      </w:r>
      <w:r w:rsidRPr="00D34881">
        <w:rPr>
          <w:rFonts w:ascii="Tahoma" w:hAnsi="Tahoma" w:cs="Tahoma"/>
          <w:b/>
          <w:bCs/>
          <w:color w:val="auto"/>
          <w:sz w:val="20"/>
          <w:szCs w:val="20"/>
        </w:rPr>
        <w:t xml:space="preserve">numer sprawy </w:t>
      </w:r>
      <w:r w:rsidR="000D40A1">
        <w:rPr>
          <w:rFonts w:ascii="Tahoma" w:hAnsi="Tahoma" w:cs="Tahoma"/>
          <w:b/>
          <w:bCs/>
          <w:color w:val="auto"/>
          <w:sz w:val="20"/>
          <w:szCs w:val="20"/>
        </w:rPr>
        <w:t>74</w:t>
      </w:r>
      <w:r w:rsidRPr="00D34881">
        <w:rPr>
          <w:rFonts w:ascii="Tahoma" w:hAnsi="Tahoma" w:cs="Tahoma"/>
          <w:b/>
          <w:bCs/>
          <w:color w:val="auto"/>
          <w:sz w:val="20"/>
          <w:szCs w:val="20"/>
        </w:rPr>
        <w:t>/TP/ZP/D/202</w:t>
      </w:r>
      <w:r w:rsidR="001E3357" w:rsidRPr="00D34881">
        <w:rPr>
          <w:rFonts w:ascii="Tahoma" w:hAnsi="Tahoma" w:cs="Tahoma"/>
          <w:b/>
          <w:bCs/>
          <w:color w:val="auto"/>
          <w:sz w:val="20"/>
          <w:szCs w:val="20"/>
        </w:rPr>
        <w:t>3</w:t>
      </w:r>
      <w:r w:rsidRPr="00D34881">
        <w:rPr>
          <w:rFonts w:ascii="Tahoma" w:hAnsi="Tahoma" w:cs="Tahoma"/>
          <w:color w:val="auto"/>
          <w:sz w:val="20"/>
          <w:szCs w:val="20"/>
        </w:rPr>
        <w:t>:</w:t>
      </w:r>
    </w:p>
    <w:p w14:paraId="090AF6C5" w14:textId="77777777" w:rsidR="00680935" w:rsidRPr="00D34881" w:rsidRDefault="00680935" w:rsidP="00680935">
      <w:pPr>
        <w:jc w:val="both"/>
        <w:rPr>
          <w:rFonts w:ascii="Tahoma" w:hAnsi="Tahoma" w:cs="Tahoma"/>
          <w:sz w:val="18"/>
          <w:szCs w:val="18"/>
        </w:rPr>
      </w:pPr>
      <w:bookmarkStart w:id="1" w:name="_GoBack"/>
      <w:bookmarkEnd w:id="1"/>
    </w:p>
    <w:p w14:paraId="7212CB2F" w14:textId="77777777" w:rsidR="005B2AD8" w:rsidRPr="00D34881" w:rsidRDefault="005B2AD8" w:rsidP="005B2AD8">
      <w:pPr>
        <w:pStyle w:val="Akapitzlist"/>
        <w:numPr>
          <w:ilvl w:val="0"/>
          <w:numId w:val="4"/>
        </w:numPr>
        <w:rPr>
          <w:rFonts w:ascii="Tahoma" w:eastAsia="Times New Roman" w:hAnsi="Tahoma" w:cs="Tahoma"/>
          <w:sz w:val="20"/>
          <w:szCs w:val="20"/>
          <w:lang w:eastAsia="pl-PL"/>
        </w:rPr>
      </w:pPr>
      <w:r w:rsidRPr="00D34881">
        <w:rPr>
          <w:rFonts w:ascii="Tahoma" w:eastAsia="Times New Roman" w:hAnsi="Tahoma" w:cs="Tahoma"/>
          <w:sz w:val="20"/>
          <w:szCs w:val="20"/>
          <w:lang w:eastAsia="pl-PL"/>
        </w:rPr>
        <w:t>Oferujemy dostarczenie towaru spełniającego wymagania określone w załączniku Formularz asortymentowo-cenowy - załącznik nr 2 do SWZ. Załącznik ten stanowi integralną część niniejszej oferty.</w:t>
      </w:r>
    </w:p>
    <w:p w14:paraId="5E6C0492" w14:textId="62D30DF8" w:rsidR="00162282" w:rsidRPr="00D34881" w:rsidRDefault="00162282" w:rsidP="00162282">
      <w:pPr>
        <w:numPr>
          <w:ilvl w:val="0"/>
          <w:numId w:val="4"/>
        </w:numPr>
        <w:jc w:val="both"/>
        <w:rPr>
          <w:rFonts w:ascii="Tahoma" w:hAnsi="Tahoma" w:cs="Tahoma"/>
          <w:sz w:val="18"/>
          <w:szCs w:val="18"/>
        </w:rPr>
      </w:pPr>
      <w:r w:rsidRPr="00D34881">
        <w:rPr>
          <w:rFonts w:ascii="Tahoma" w:hAnsi="Tahoma" w:cs="Tahoma"/>
          <w:b/>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D34881" w:rsidRPr="00D34881" w14:paraId="5D4C2157" w14:textId="77777777" w:rsidTr="00D22BEF">
        <w:trPr>
          <w:trHeight w:val="373"/>
          <w:jc w:val="center"/>
        </w:trPr>
        <w:tc>
          <w:tcPr>
            <w:tcW w:w="6290" w:type="dxa"/>
            <w:shd w:val="clear" w:color="auto" w:fill="auto"/>
            <w:vAlign w:val="center"/>
          </w:tcPr>
          <w:p w14:paraId="70F82D01" w14:textId="77777777" w:rsidR="00162282" w:rsidRPr="00D34881" w:rsidRDefault="00162282" w:rsidP="00D22BEF">
            <w:pPr>
              <w:jc w:val="both"/>
              <w:rPr>
                <w:rFonts w:ascii="Tahoma" w:eastAsia="Calibri" w:hAnsi="Tahoma" w:cs="Tahoma"/>
                <w:b/>
                <w:sz w:val="20"/>
                <w:szCs w:val="20"/>
              </w:rPr>
            </w:pPr>
            <w:r w:rsidRPr="00D34881">
              <w:rPr>
                <w:rFonts w:ascii="Tahoma" w:eastAsia="Calibri" w:hAnsi="Tahoma" w:cs="Tahoma"/>
                <w:b/>
                <w:sz w:val="20"/>
                <w:szCs w:val="20"/>
              </w:rPr>
              <w:t>Oceniane kryteria:</w:t>
            </w:r>
          </w:p>
        </w:tc>
        <w:tc>
          <w:tcPr>
            <w:tcW w:w="3138" w:type="dxa"/>
            <w:shd w:val="clear" w:color="auto" w:fill="auto"/>
            <w:vAlign w:val="center"/>
          </w:tcPr>
          <w:p w14:paraId="7BE362A4" w14:textId="77777777" w:rsidR="00162282" w:rsidRPr="00D34881" w:rsidRDefault="00162282" w:rsidP="00D22BEF">
            <w:pPr>
              <w:jc w:val="center"/>
              <w:rPr>
                <w:rFonts w:ascii="Tahoma" w:eastAsia="Calibri" w:hAnsi="Tahoma" w:cs="Tahoma"/>
                <w:b/>
                <w:sz w:val="20"/>
                <w:szCs w:val="20"/>
              </w:rPr>
            </w:pPr>
            <w:r w:rsidRPr="00D34881">
              <w:rPr>
                <w:rFonts w:ascii="Tahoma" w:eastAsia="Calibri" w:hAnsi="Tahoma" w:cs="Tahoma"/>
                <w:b/>
                <w:sz w:val="20"/>
                <w:szCs w:val="20"/>
              </w:rPr>
              <w:t>Podać/Wypełnić</w:t>
            </w:r>
          </w:p>
        </w:tc>
      </w:tr>
      <w:tr w:rsidR="00E369CA" w:rsidRPr="00D34881" w14:paraId="02EEF9B1" w14:textId="77777777" w:rsidTr="00D22BEF">
        <w:trPr>
          <w:trHeight w:val="624"/>
          <w:jc w:val="center"/>
        </w:trPr>
        <w:tc>
          <w:tcPr>
            <w:tcW w:w="6290" w:type="dxa"/>
            <w:shd w:val="clear" w:color="auto" w:fill="auto"/>
            <w:vAlign w:val="center"/>
          </w:tcPr>
          <w:p w14:paraId="4CA7F8DF" w14:textId="77777777" w:rsidR="00162282" w:rsidRPr="00D34881" w:rsidRDefault="00162282" w:rsidP="00D22BEF">
            <w:pPr>
              <w:rPr>
                <w:rFonts w:ascii="Tahoma" w:eastAsia="Calibri" w:hAnsi="Tahoma" w:cs="Tahoma"/>
                <w:b/>
                <w:sz w:val="20"/>
                <w:szCs w:val="20"/>
                <w:u w:val="single"/>
              </w:rPr>
            </w:pPr>
            <w:r w:rsidRPr="00D34881">
              <w:rPr>
                <w:rFonts w:ascii="Tahoma" w:eastAsia="Calibri" w:hAnsi="Tahoma" w:cs="Tahoma"/>
                <w:b/>
                <w:sz w:val="20"/>
                <w:szCs w:val="20"/>
                <w:u w:val="single"/>
              </w:rPr>
              <w:t>Termin płatności</w:t>
            </w:r>
          </w:p>
          <w:p w14:paraId="63035CED" w14:textId="7A1603D8" w:rsidR="00162282" w:rsidRPr="00D34881" w:rsidRDefault="00A0136D" w:rsidP="00D22BEF">
            <w:pPr>
              <w:jc w:val="both"/>
              <w:rPr>
                <w:sz w:val="18"/>
                <w:szCs w:val="18"/>
              </w:rPr>
            </w:pPr>
            <w:r w:rsidRPr="00A0136D">
              <w:rPr>
                <w:rFonts w:ascii="Tahoma" w:hAnsi="Tahoma" w:cs="Tahoma"/>
                <w:sz w:val="18"/>
                <w:szCs w:val="18"/>
              </w:rPr>
              <w:t xml:space="preserve">Proponujemy następujący termin płatności </w:t>
            </w:r>
            <w:r w:rsidRPr="00A0136D">
              <w:rPr>
                <w:rFonts w:ascii="Tahoma" w:hAnsi="Tahoma" w:cs="Tahoma"/>
                <w:bCs/>
                <w:sz w:val="18"/>
                <w:szCs w:val="18"/>
              </w:rPr>
              <w:t>od dnia otrzymania przez Zamawiającego prawidłowo wystawionej faktury, na warunkach i zgodnie z postanowieniami wzoru umowy</w:t>
            </w:r>
            <w:r w:rsidRPr="00A0136D">
              <w:rPr>
                <w:rFonts w:ascii="Tahoma" w:hAnsi="Tahoma" w:cs="Tahoma"/>
                <w:sz w:val="18"/>
                <w:szCs w:val="18"/>
              </w:rPr>
              <w:t>.</w:t>
            </w:r>
          </w:p>
          <w:p w14:paraId="1310C8BE" w14:textId="77777777" w:rsidR="00162282" w:rsidRPr="00D34881" w:rsidRDefault="00162282" w:rsidP="00D22BEF">
            <w:pPr>
              <w:jc w:val="both"/>
              <w:rPr>
                <w:rFonts w:ascii="Tahoma" w:hAnsi="Tahoma" w:cs="Tahoma"/>
                <w:b/>
                <w:bCs/>
                <w:sz w:val="20"/>
                <w:szCs w:val="20"/>
                <w:u w:val="single"/>
              </w:rPr>
            </w:pPr>
          </w:p>
        </w:tc>
        <w:tc>
          <w:tcPr>
            <w:tcW w:w="3138" w:type="dxa"/>
            <w:shd w:val="clear" w:color="auto" w:fill="auto"/>
            <w:vAlign w:val="center"/>
          </w:tcPr>
          <w:p w14:paraId="49F26508" w14:textId="77777777" w:rsidR="007B79B8" w:rsidRPr="00F22571" w:rsidRDefault="007B79B8" w:rsidP="00D22BEF">
            <w:pPr>
              <w:jc w:val="center"/>
              <w:rPr>
                <w:rFonts w:ascii="Tahoma" w:eastAsia="Calibri" w:hAnsi="Tahoma" w:cs="Tahoma"/>
                <w:b/>
                <w:sz w:val="18"/>
                <w:szCs w:val="20"/>
              </w:rPr>
            </w:pPr>
          </w:p>
          <w:p w14:paraId="05F1CFEF" w14:textId="53178FBF" w:rsidR="00162282" w:rsidRPr="00D34881" w:rsidRDefault="00162282" w:rsidP="00D22BEF">
            <w:pPr>
              <w:jc w:val="center"/>
              <w:rPr>
                <w:rFonts w:ascii="Tahoma" w:eastAsia="Calibri" w:hAnsi="Tahoma" w:cs="Tahoma"/>
                <w:b/>
                <w:sz w:val="20"/>
                <w:szCs w:val="20"/>
              </w:rPr>
            </w:pPr>
            <w:r w:rsidRPr="00D34881">
              <w:rPr>
                <w:rFonts w:ascii="Tahoma" w:eastAsia="Calibri" w:hAnsi="Tahoma" w:cs="Tahoma"/>
                <w:b/>
                <w:sz w:val="20"/>
                <w:szCs w:val="20"/>
              </w:rPr>
              <w:t xml:space="preserve">……..… dni </w:t>
            </w:r>
          </w:p>
          <w:p w14:paraId="28C2AC10" w14:textId="732DCF66" w:rsidR="00162282" w:rsidRPr="00D34881" w:rsidRDefault="00162282" w:rsidP="00D22BEF">
            <w:pPr>
              <w:jc w:val="center"/>
              <w:rPr>
                <w:rFonts w:ascii="Tahoma" w:eastAsia="Calibri" w:hAnsi="Tahoma" w:cs="Tahoma"/>
                <w:sz w:val="14"/>
                <w:szCs w:val="14"/>
              </w:rPr>
            </w:pPr>
            <w:r w:rsidRPr="00D34881">
              <w:rPr>
                <w:rFonts w:ascii="Tahoma" w:hAnsi="Tahoma" w:cs="Tahoma"/>
                <w:b/>
                <w:sz w:val="18"/>
                <w:szCs w:val="18"/>
              </w:rPr>
              <w:t xml:space="preserve">(30 dni/ </w:t>
            </w:r>
            <w:r w:rsidR="005C0EE0">
              <w:rPr>
                <w:rFonts w:ascii="Tahoma" w:hAnsi="Tahoma" w:cs="Tahoma"/>
                <w:b/>
                <w:sz w:val="18"/>
                <w:szCs w:val="18"/>
              </w:rPr>
              <w:t>45</w:t>
            </w:r>
            <w:r w:rsidR="00696E85" w:rsidRPr="00D34881">
              <w:rPr>
                <w:rFonts w:ascii="Tahoma" w:hAnsi="Tahoma" w:cs="Tahoma"/>
                <w:b/>
                <w:sz w:val="18"/>
                <w:szCs w:val="18"/>
              </w:rPr>
              <w:t xml:space="preserve"> </w:t>
            </w:r>
            <w:r w:rsidRPr="00D34881">
              <w:rPr>
                <w:rFonts w:ascii="Tahoma" w:hAnsi="Tahoma" w:cs="Tahoma"/>
                <w:b/>
                <w:sz w:val="18"/>
                <w:szCs w:val="18"/>
              </w:rPr>
              <w:t>dni/ 60 dni)</w:t>
            </w:r>
          </w:p>
          <w:p w14:paraId="4F4FAA0B" w14:textId="78EE876C" w:rsidR="00162282" w:rsidRPr="00D34881" w:rsidRDefault="00D22BEF" w:rsidP="00D22BEF">
            <w:pPr>
              <w:jc w:val="both"/>
              <w:rPr>
                <w:rFonts w:ascii="Tahoma" w:eastAsia="Calibri" w:hAnsi="Tahoma" w:cs="Tahoma"/>
                <w:sz w:val="14"/>
                <w:szCs w:val="14"/>
              </w:rPr>
            </w:pPr>
            <w:r>
              <w:rPr>
                <w:rFonts w:ascii="Tahoma" w:eastAsia="Calibri" w:hAnsi="Tahoma" w:cs="Tahoma"/>
                <w:sz w:val="14"/>
                <w:szCs w:val="14"/>
              </w:rPr>
              <w:t>Zamawiający zastrzega, iż 30-</w:t>
            </w:r>
            <w:r w:rsidR="00162282" w:rsidRPr="00D34881">
              <w:rPr>
                <w:rFonts w:ascii="Tahoma" w:eastAsia="Calibri" w:hAnsi="Tahoma" w:cs="Tahoma"/>
                <w:sz w:val="14"/>
                <w:szCs w:val="14"/>
              </w:rPr>
              <w:t>dniowy termin płatności, jako warunek otrzyma 0 pkt.</w:t>
            </w:r>
          </w:p>
          <w:p w14:paraId="3E3B45BB" w14:textId="7A38B20A" w:rsidR="00162282" w:rsidRPr="00D34881" w:rsidRDefault="00162282" w:rsidP="005C0EE0">
            <w:pPr>
              <w:jc w:val="both"/>
              <w:rPr>
                <w:rFonts w:ascii="Tahoma" w:eastAsia="Calibri" w:hAnsi="Tahoma" w:cs="Tahoma"/>
                <w:b/>
                <w:sz w:val="20"/>
                <w:szCs w:val="20"/>
              </w:rPr>
            </w:pPr>
            <w:r w:rsidRPr="00D34881">
              <w:rPr>
                <w:rFonts w:ascii="Tahoma" w:eastAsia="Calibri" w:hAnsi="Tahoma" w:cs="Tahoma"/>
                <w:sz w:val="14"/>
                <w:szCs w:val="14"/>
              </w:rPr>
              <w:t>Zamawiający zastrzega, że brane pod uwagę będą t</w:t>
            </w:r>
            <w:r w:rsidR="00D22BEF">
              <w:rPr>
                <w:rFonts w:ascii="Tahoma" w:eastAsia="Calibri" w:hAnsi="Tahoma" w:cs="Tahoma"/>
                <w:sz w:val="14"/>
                <w:szCs w:val="14"/>
              </w:rPr>
              <w:t>ylko terminy płatności: 30/</w:t>
            </w:r>
            <w:r w:rsidR="005C0EE0">
              <w:rPr>
                <w:rFonts w:ascii="Tahoma" w:eastAsia="Calibri" w:hAnsi="Tahoma" w:cs="Tahoma"/>
                <w:sz w:val="14"/>
                <w:szCs w:val="14"/>
              </w:rPr>
              <w:t>45</w:t>
            </w:r>
            <w:r w:rsidR="00D22BEF">
              <w:rPr>
                <w:rFonts w:ascii="Tahoma" w:eastAsia="Calibri" w:hAnsi="Tahoma" w:cs="Tahoma"/>
                <w:sz w:val="14"/>
                <w:szCs w:val="14"/>
              </w:rPr>
              <w:t>/</w:t>
            </w:r>
            <w:r w:rsidRPr="00D34881">
              <w:rPr>
                <w:rFonts w:ascii="Tahoma" w:eastAsia="Calibri" w:hAnsi="Tahoma" w:cs="Tahoma"/>
                <w:sz w:val="14"/>
                <w:szCs w:val="14"/>
              </w:rPr>
              <w:t>60 dni. Podanie innego terminu będzie skutkowało odrzuceniem oferty.</w:t>
            </w:r>
          </w:p>
        </w:tc>
      </w:tr>
    </w:tbl>
    <w:p w14:paraId="24EDBE37" w14:textId="77777777" w:rsidR="00162282" w:rsidRPr="00D34881" w:rsidRDefault="00162282" w:rsidP="00162282">
      <w:pPr>
        <w:jc w:val="both"/>
        <w:rPr>
          <w:rFonts w:ascii="Tahoma" w:hAnsi="Tahoma" w:cs="Tahoma"/>
          <w:b/>
          <w:bCs/>
          <w:sz w:val="18"/>
          <w:szCs w:val="18"/>
        </w:rPr>
      </w:pPr>
    </w:p>
    <w:p w14:paraId="4FA6FF53" w14:textId="77777777" w:rsidR="00162282" w:rsidRPr="00D34881" w:rsidRDefault="00162282" w:rsidP="00241A83">
      <w:pPr>
        <w:ind w:hanging="357"/>
        <w:jc w:val="center"/>
        <w:rPr>
          <w:rFonts w:ascii="Tahoma" w:hAnsi="Tahoma" w:cs="Tahoma"/>
          <w:b/>
          <w:bCs/>
          <w:sz w:val="16"/>
          <w:szCs w:val="16"/>
        </w:rPr>
      </w:pPr>
      <w:r w:rsidRPr="00D34881">
        <w:rPr>
          <w:rFonts w:ascii="Tahoma" w:hAnsi="Tahoma" w:cs="Tahoma"/>
          <w:sz w:val="16"/>
          <w:szCs w:val="16"/>
        </w:rPr>
        <w:t xml:space="preserve">!!! </w:t>
      </w:r>
      <w:r w:rsidRPr="00D34881">
        <w:rPr>
          <w:rFonts w:ascii="Tahoma" w:hAnsi="Tahoma" w:cs="Tahoma"/>
          <w:b/>
          <w:bCs/>
          <w:sz w:val="16"/>
          <w:szCs w:val="16"/>
          <w:u w:val="single"/>
        </w:rPr>
        <w:t>Zgodnie z zapisami w  rozdz. XVI SWZ powyższe parametry, poza ceną, stanowią kryteria oceny ofert.</w:t>
      </w:r>
      <w:r w:rsidRPr="00D34881">
        <w:rPr>
          <w:rFonts w:ascii="Tahoma" w:hAnsi="Tahoma" w:cs="Tahoma"/>
          <w:b/>
          <w:bCs/>
          <w:sz w:val="16"/>
          <w:szCs w:val="16"/>
        </w:rPr>
        <w:t xml:space="preserve"> !!!</w:t>
      </w:r>
    </w:p>
    <w:p w14:paraId="549DFE99" w14:textId="29105906" w:rsidR="00162282" w:rsidRPr="00D34881" w:rsidRDefault="00162282" w:rsidP="00241A83">
      <w:pPr>
        <w:jc w:val="center"/>
        <w:rPr>
          <w:rFonts w:ascii="Tahoma" w:hAnsi="Tahoma" w:cs="Tahoma"/>
          <w:b/>
          <w:bCs/>
          <w:sz w:val="16"/>
          <w:szCs w:val="16"/>
        </w:rPr>
      </w:pPr>
      <w:r w:rsidRPr="00D34881">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2022 r. poz. 1710, tj.  ze zm.).</w:t>
      </w:r>
    </w:p>
    <w:p w14:paraId="5B156261" w14:textId="77777777" w:rsidR="00162282" w:rsidRPr="00D34881" w:rsidRDefault="00162282" w:rsidP="00162282">
      <w:pPr>
        <w:jc w:val="both"/>
        <w:rPr>
          <w:rFonts w:ascii="Tahoma" w:hAnsi="Tahoma" w:cs="Tahoma"/>
          <w:sz w:val="18"/>
          <w:szCs w:val="18"/>
        </w:rPr>
      </w:pPr>
    </w:p>
    <w:p w14:paraId="47E1015C" w14:textId="77777777" w:rsidR="005B2AD8" w:rsidRPr="00D34881" w:rsidRDefault="005B2AD8" w:rsidP="00694505">
      <w:pPr>
        <w:numPr>
          <w:ilvl w:val="0"/>
          <w:numId w:val="4"/>
        </w:numPr>
        <w:jc w:val="both"/>
        <w:rPr>
          <w:rFonts w:ascii="Tahoma" w:hAnsi="Tahoma" w:cs="Tahoma"/>
          <w:sz w:val="18"/>
          <w:szCs w:val="18"/>
        </w:rPr>
      </w:pPr>
      <w:r w:rsidRPr="00D34881">
        <w:rPr>
          <w:rFonts w:ascii="Tahoma" w:hAnsi="Tahoma" w:cs="Tahoma"/>
          <w:sz w:val="18"/>
          <w:szCs w:val="18"/>
        </w:rPr>
        <w:lastRenderedPageBreak/>
        <w:t>Należność będzie wpłacana przelewem na rachunek bankowy (rozliczeniowy) Wykonawcy podany na fakturze, który jest zgodny:</w:t>
      </w:r>
    </w:p>
    <w:p w14:paraId="1DFDFBD8" w14:textId="77777777" w:rsidR="005B2AD8" w:rsidRPr="00D34881" w:rsidRDefault="005B2AD8" w:rsidP="00BC23A0">
      <w:pPr>
        <w:widowControl w:val="0"/>
        <w:numPr>
          <w:ilvl w:val="0"/>
          <w:numId w:val="51"/>
        </w:numPr>
        <w:autoSpaceDE w:val="0"/>
        <w:autoSpaceDN w:val="0"/>
        <w:adjustRightInd w:val="0"/>
        <w:jc w:val="both"/>
        <w:rPr>
          <w:rFonts w:ascii="Tahoma" w:hAnsi="Tahoma" w:cs="Tahoma"/>
          <w:sz w:val="18"/>
          <w:szCs w:val="18"/>
        </w:rPr>
      </w:pPr>
      <w:r w:rsidRPr="00D34881">
        <w:rPr>
          <w:rFonts w:ascii="Tahoma" w:hAnsi="Tahoma" w:cs="Tahoma"/>
          <w:sz w:val="18"/>
          <w:szCs w:val="18"/>
        </w:rPr>
        <w:t xml:space="preserve">z numerem rachunku bankowego (rozliczeniowego) wprowadzonego do wykazu podatników VAT tzw. biała lista - w przypadku podatników VAT </w:t>
      </w:r>
      <w:r w:rsidRPr="00E85611">
        <w:rPr>
          <w:rFonts w:ascii="Tahoma" w:hAnsi="Tahoma" w:cs="Tahoma"/>
          <w:b/>
          <w:sz w:val="18"/>
          <w:szCs w:val="18"/>
        </w:rPr>
        <w:t>*</w:t>
      </w:r>
    </w:p>
    <w:p w14:paraId="33B343A5" w14:textId="77777777" w:rsidR="005B2AD8" w:rsidRPr="00D34881" w:rsidRDefault="005B2AD8" w:rsidP="00BC23A0">
      <w:pPr>
        <w:widowControl w:val="0"/>
        <w:numPr>
          <w:ilvl w:val="0"/>
          <w:numId w:val="51"/>
        </w:numPr>
        <w:suppressAutoHyphens/>
        <w:jc w:val="both"/>
        <w:rPr>
          <w:rFonts w:ascii="Tahoma" w:hAnsi="Tahoma" w:cs="Tahoma"/>
          <w:sz w:val="18"/>
          <w:szCs w:val="18"/>
        </w:rPr>
      </w:pPr>
      <w:r w:rsidRPr="00D34881">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CB763C">
        <w:rPr>
          <w:rFonts w:ascii="Tahoma" w:hAnsi="Tahoma" w:cs="Tahoma"/>
          <w:b/>
          <w:sz w:val="18"/>
          <w:szCs w:val="18"/>
        </w:rPr>
        <w:t>*</w:t>
      </w:r>
    </w:p>
    <w:p w14:paraId="7F36D0ED" w14:textId="77777777" w:rsidR="005B2AD8" w:rsidRPr="00E85611" w:rsidRDefault="005B2AD8" w:rsidP="005B2AD8">
      <w:pPr>
        <w:ind w:left="360"/>
        <w:jc w:val="both"/>
        <w:rPr>
          <w:rFonts w:ascii="Tahoma" w:hAnsi="Tahoma" w:cs="Tahoma"/>
          <w:b/>
          <w:sz w:val="18"/>
          <w:szCs w:val="18"/>
        </w:rPr>
      </w:pPr>
      <w:r w:rsidRPr="00E85611">
        <w:rPr>
          <w:rFonts w:ascii="Tahoma" w:hAnsi="Tahoma" w:cs="Tahoma"/>
          <w:b/>
          <w:sz w:val="18"/>
          <w:szCs w:val="18"/>
        </w:rPr>
        <w:t xml:space="preserve">*niewłaściwe skreślić </w:t>
      </w:r>
    </w:p>
    <w:p w14:paraId="2A7138E8" w14:textId="60706DF8" w:rsidR="00B73B44" w:rsidRPr="00D34881" w:rsidRDefault="00B73B44" w:rsidP="006D16B1">
      <w:pPr>
        <w:rPr>
          <w:rFonts w:ascii="Tahoma" w:hAnsi="Tahoma" w:cs="Tahoma"/>
          <w:sz w:val="18"/>
          <w:szCs w:val="18"/>
          <w:u w:val="single"/>
        </w:rPr>
      </w:pPr>
    </w:p>
    <w:p w14:paraId="21637BAC" w14:textId="5D06AB99" w:rsidR="00562AB0" w:rsidRPr="00610A4C" w:rsidRDefault="00562AB0" w:rsidP="00E27A4F">
      <w:pPr>
        <w:pStyle w:val="Akapitzlist"/>
        <w:numPr>
          <w:ilvl w:val="0"/>
          <w:numId w:val="4"/>
        </w:numPr>
        <w:spacing w:after="0" w:line="240" w:lineRule="auto"/>
        <w:jc w:val="both"/>
        <w:rPr>
          <w:rFonts w:ascii="Tahoma" w:hAnsi="Tahoma" w:cs="Tahoma"/>
          <w:b/>
          <w:sz w:val="20"/>
          <w:szCs w:val="20"/>
        </w:rPr>
      </w:pPr>
      <w:r w:rsidRPr="00610A4C">
        <w:rPr>
          <w:rFonts w:ascii="Tahoma" w:hAnsi="Tahoma" w:cs="Tahoma"/>
          <w:b/>
          <w:sz w:val="20"/>
          <w:szCs w:val="20"/>
        </w:rPr>
        <w:t>Zobowiązujemy</w:t>
      </w:r>
      <w:r w:rsidR="0014763D" w:rsidRPr="00610A4C">
        <w:rPr>
          <w:rFonts w:ascii="Tahoma" w:hAnsi="Tahoma" w:cs="Tahoma"/>
          <w:b/>
          <w:sz w:val="20"/>
          <w:szCs w:val="20"/>
        </w:rPr>
        <w:t xml:space="preserve"> się</w:t>
      </w:r>
      <w:r w:rsidRPr="00610A4C">
        <w:rPr>
          <w:rFonts w:ascii="Tahoma" w:hAnsi="Tahoma" w:cs="Tahoma"/>
          <w:b/>
          <w:sz w:val="20"/>
          <w:szCs w:val="20"/>
        </w:rPr>
        <w:t xml:space="preserve"> wystawiać faktury zgodnie z obowiązującymi przepisami prawa</w:t>
      </w:r>
      <w:r w:rsidR="00692215" w:rsidRPr="00610A4C">
        <w:rPr>
          <w:rFonts w:ascii="Tahoma" w:hAnsi="Tahoma" w:cs="Tahoma"/>
          <w:b/>
          <w:sz w:val="20"/>
          <w:szCs w:val="20"/>
        </w:rPr>
        <w:t>.</w:t>
      </w:r>
    </w:p>
    <w:p w14:paraId="5A0182EC" w14:textId="75F20993" w:rsidR="00713853" w:rsidRPr="00694505" w:rsidRDefault="00713853" w:rsidP="00E27A4F">
      <w:pPr>
        <w:jc w:val="both"/>
        <w:rPr>
          <w:rFonts w:ascii="Tahoma" w:hAnsi="Tahoma" w:cs="Tahoma"/>
          <w:b/>
          <w:sz w:val="18"/>
          <w:szCs w:val="18"/>
        </w:rPr>
      </w:pPr>
    </w:p>
    <w:p w14:paraId="6A05658E" w14:textId="5603771D" w:rsidR="00713853" w:rsidRPr="00610A4C" w:rsidRDefault="005F59CC" w:rsidP="00E27A4F">
      <w:pPr>
        <w:pStyle w:val="Akapitzlist"/>
        <w:numPr>
          <w:ilvl w:val="0"/>
          <w:numId w:val="4"/>
        </w:numPr>
        <w:spacing w:after="0" w:line="240" w:lineRule="auto"/>
        <w:jc w:val="both"/>
        <w:rPr>
          <w:rFonts w:ascii="Tahoma" w:hAnsi="Tahoma" w:cs="Tahoma"/>
          <w:b/>
          <w:sz w:val="20"/>
          <w:szCs w:val="20"/>
        </w:rPr>
      </w:pPr>
      <w:r w:rsidRPr="00610A4C">
        <w:rPr>
          <w:rFonts w:ascii="Tahoma" w:hAnsi="Tahoma" w:cs="Tahoma"/>
          <w:sz w:val="18"/>
          <w:szCs w:val="18"/>
        </w:rPr>
        <w:t>Potwierdzamy spełnianie wymaganego przez Zamawiającego terminu dos</w:t>
      </w:r>
      <w:r w:rsidR="00610A4C">
        <w:rPr>
          <w:rFonts w:ascii="Tahoma" w:hAnsi="Tahoma" w:cs="Tahoma"/>
          <w:sz w:val="18"/>
          <w:szCs w:val="18"/>
        </w:rPr>
        <w:t xml:space="preserve">tawy towaru do </w:t>
      </w:r>
      <w:r w:rsidR="002B4316">
        <w:rPr>
          <w:rFonts w:ascii="Tahoma" w:hAnsi="Tahoma" w:cs="Tahoma"/>
          <w:sz w:val="18"/>
          <w:szCs w:val="18"/>
        </w:rPr>
        <w:t>7</w:t>
      </w:r>
      <w:r w:rsidR="00610A4C">
        <w:rPr>
          <w:rFonts w:ascii="Tahoma" w:hAnsi="Tahoma" w:cs="Tahoma"/>
          <w:sz w:val="18"/>
          <w:szCs w:val="18"/>
        </w:rPr>
        <w:t xml:space="preserve"> dni roboczych (</w:t>
      </w:r>
      <w:r w:rsidRPr="00610A4C">
        <w:rPr>
          <w:rFonts w:ascii="Tahoma" w:hAnsi="Tahoma" w:cs="Tahoma"/>
          <w:sz w:val="18"/>
          <w:szCs w:val="18"/>
        </w:rPr>
        <w:t>pn</w:t>
      </w:r>
      <w:r w:rsidR="00610A4C">
        <w:rPr>
          <w:rFonts w:ascii="Tahoma" w:hAnsi="Tahoma" w:cs="Tahoma"/>
          <w:sz w:val="18"/>
          <w:szCs w:val="18"/>
        </w:rPr>
        <w:t>.–</w:t>
      </w:r>
      <w:r w:rsidRPr="00610A4C">
        <w:rPr>
          <w:rFonts w:ascii="Tahoma" w:hAnsi="Tahoma" w:cs="Tahoma"/>
          <w:sz w:val="18"/>
          <w:szCs w:val="18"/>
        </w:rPr>
        <w:t>pt</w:t>
      </w:r>
      <w:r w:rsidR="00610A4C">
        <w:rPr>
          <w:rFonts w:ascii="Tahoma" w:hAnsi="Tahoma" w:cs="Tahoma"/>
          <w:sz w:val="18"/>
          <w:szCs w:val="18"/>
        </w:rPr>
        <w:t>.</w:t>
      </w:r>
      <w:r w:rsidRPr="00610A4C">
        <w:rPr>
          <w:rFonts w:ascii="Tahoma" w:hAnsi="Tahoma" w:cs="Tahoma"/>
          <w:sz w:val="18"/>
          <w:szCs w:val="18"/>
        </w:rPr>
        <w:t>, z wyłączeniem dni ustawowo wolnych od pracy</w:t>
      </w:r>
      <w:r w:rsidR="00610A4C">
        <w:rPr>
          <w:rFonts w:ascii="Tahoma" w:hAnsi="Tahoma" w:cs="Tahoma"/>
          <w:sz w:val="18"/>
          <w:szCs w:val="18"/>
        </w:rPr>
        <w:t>)</w:t>
      </w:r>
      <w:r w:rsidRPr="00610A4C">
        <w:rPr>
          <w:rFonts w:ascii="Tahoma" w:hAnsi="Tahoma" w:cs="Tahoma"/>
          <w:sz w:val="18"/>
          <w:szCs w:val="18"/>
        </w:rPr>
        <w:t xml:space="preserve"> od dnia złożenia zamówienia</w:t>
      </w:r>
      <w:r w:rsidR="00610A4C">
        <w:rPr>
          <w:rFonts w:ascii="Tahoma" w:hAnsi="Tahoma" w:cs="Tahoma"/>
          <w:sz w:val="18"/>
          <w:szCs w:val="18"/>
        </w:rPr>
        <w:t>.</w:t>
      </w:r>
    </w:p>
    <w:p w14:paraId="6BE8BCF2" w14:textId="77777777" w:rsidR="004B7C7A" w:rsidRPr="00D34881" w:rsidRDefault="004B7C7A" w:rsidP="00E27A4F">
      <w:pPr>
        <w:ind w:left="284"/>
        <w:contextualSpacing/>
        <w:jc w:val="both"/>
        <w:rPr>
          <w:rFonts w:ascii="Tahoma" w:eastAsia="Calibri" w:hAnsi="Tahoma" w:cs="Tahoma"/>
          <w:sz w:val="20"/>
          <w:szCs w:val="20"/>
          <w:lang w:eastAsia="en-US"/>
        </w:rPr>
      </w:pPr>
    </w:p>
    <w:p w14:paraId="12541F05" w14:textId="373F2316" w:rsidR="005F59CC" w:rsidRDefault="005F59CC" w:rsidP="00E27A4F">
      <w:pPr>
        <w:numPr>
          <w:ilvl w:val="0"/>
          <w:numId w:val="4"/>
        </w:numPr>
        <w:ind w:left="357" w:hanging="357"/>
        <w:jc w:val="both"/>
        <w:rPr>
          <w:rFonts w:ascii="Tahoma" w:hAnsi="Tahoma" w:cs="Tahoma"/>
          <w:sz w:val="18"/>
          <w:szCs w:val="18"/>
        </w:rPr>
      </w:pPr>
      <w:r w:rsidRPr="00D34881">
        <w:rPr>
          <w:rFonts w:ascii="Tahoma" w:hAnsi="Tahoma" w:cs="Tahoma"/>
          <w:sz w:val="18"/>
          <w:szCs w:val="18"/>
        </w:rPr>
        <w:t>Potwierdzamy spełnienie wymaganego przez Zamawiającego okresu niezmienności cen przez okres obowiązywania umowy, z zastrzeżeniem wzoru umowy.</w:t>
      </w:r>
    </w:p>
    <w:p w14:paraId="0C31C9F4" w14:textId="6C02C06C" w:rsidR="00E27A4F" w:rsidRPr="00D34881" w:rsidRDefault="00E27A4F" w:rsidP="00E27A4F">
      <w:pPr>
        <w:jc w:val="both"/>
        <w:rPr>
          <w:rFonts w:ascii="Tahoma" w:hAnsi="Tahoma" w:cs="Tahoma"/>
          <w:sz w:val="18"/>
          <w:szCs w:val="18"/>
        </w:rPr>
      </w:pPr>
    </w:p>
    <w:p w14:paraId="4988BACF" w14:textId="77777777" w:rsidR="005F59CC" w:rsidRPr="00D34881" w:rsidRDefault="005F59CC" w:rsidP="00E27A4F">
      <w:pPr>
        <w:numPr>
          <w:ilvl w:val="0"/>
          <w:numId w:val="4"/>
        </w:numPr>
        <w:ind w:left="357" w:hanging="357"/>
        <w:jc w:val="both"/>
        <w:rPr>
          <w:rFonts w:ascii="Tahoma" w:hAnsi="Tahoma" w:cs="Tahoma"/>
          <w:sz w:val="18"/>
          <w:szCs w:val="18"/>
        </w:rPr>
      </w:pPr>
      <w:r w:rsidRPr="00D34881">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3083FFCF" w14:textId="4F385E92" w:rsidR="005F59CC" w:rsidRPr="00D34881" w:rsidRDefault="005F59CC" w:rsidP="00E27A4F">
      <w:pPr>
        <w:ind w:left="357"/>
        <w:jc w:val="both"/>
        <w:rPr>
          <w:rFonts w:ascii="Tahoma" w:hAnsi="Tahoma" w:cs="Tahoma"/>
          <w:sz w:val="18"/>
          <w:szCs w:val="18"/>
        </w:rPr>
      </w:pPr>
      <w:r w:rsidRPr="00D34881">
        <w:rPr>
          <w:rFonts w:ascii="Tahoma" w:hAnsi="Tahoma" w:cs="Tahoma"/>
          <w:sz w:val="18"/>
          <w:szCs w:val="18"/>
        </w:rPr>
        <w:t xml:space="preserve">e-mail: </w:t>
      </w:r>
      <w:hyperlink r:id="rId43" w:history="1">
        <w:r w:rsidR="00BB074A" w:rsidRPr="000E0A43">
          <w:rPr>
            <w:rStyle w:val="Hipercze"/>
            <w:rFonts w:ascii="Tahoma" w:hAnsi="Tahoma" w:cs="Tahoma"/>
            <w:sz w:val="18"/>
            <w:szCs w:val="18"/>
          </w:rPr>
          <w:t>dzial.zaopatrzenia@barlicki.pl</w:t>
        </w:r>
      </w:hyperlink>
      <w:r w:rsidRPr="00D34881">
        <w:rPr>
          <w:rFonts w:ascii="Tahoma" w:hAnsi="Tahoma" w:cs="Tahoma"/>
          <w:sz w:val="18"/>
          <w:szCs w:val="18"/>
        </w:rPr>
        <w:t xml:space="preserve"> </w:t>
      </w:r>
    </w:p>
    <w:p w14:paraId="550094AA" w14:textId="77777777" w:rsidR="005F59CC" w:rsidRPr="00D34881" w:rsidRDefault="005F59CC" w:rsidP="00E27A4F">
      <w:pPr>
        <w:ind w:left="360"/>
        <w:jc w:val="both"/>
        <w:rPr>
          <w:rFonts w:ascii="Tahoma" w:hAnsi="Tahoma" w:cs="Tahoma"/>
          <w:sz w:val="18"/>
          <w:szCs w:val="18"/>
        </w:rPr>
      </w:pPr>
    </w:p>
    <w:p w14:paraId="6B8F58F0" w14:textId="3B6E7D9B" w:rsidR="005F59CC" w:rsidRDefault="005F59CC" w:rsidP="00E27A4F">
      <w:pPr>
        <w:numPr>
          <w:ilvl w:val="0"/>
          <w:numId w:val="4"/>
        </w:numPr>
        <w:ind w:left="357" w:hanging="357"/>
        <w:jc w:val="both"/>
        <w:rPr>
          <w:rFonts w:ascii="Tahoma" w:hAnsi="Tahoma" w:cs="Tahoma"/>
          <w:sz w:val="18"/>
          <w:szCs w:val="18"/>
        </w:rPr>
      </w:pPr>
      <w:r w:rsidRPr="00D34881">
        <w:rPr>
          <w:rFonts w:ascii="Tahoma" w:hAnsi="Tahoma" w:cs="Tahoma"/>
          <w:sz w:val="18"/>
          <w:szCs w:val="18"/>
        </w:rPr>
        <w:t>Potwierdzamy spełnienie wymaganej przez Zamawiającego realizacji dostaw w terminie i ilościach każdorazowo wskazanych w zamówieniu.</w:t>
      </w:r>
    </w:p>
    <w:p w14:paraId="18D58086" w14:textId="77777777" w:rsidR="00E27A4F" w:rsidRPr="00D34881" w:rsidRDefault="00E27A4F" w:rsidP="00E27A4F">
      <w:pPr>
        <w:ind w:left="357"/>
        <w:jc w:val="both"/>
        <w:rPr>
          <w:rFonts w:ascii="Tahoma" w:hAnsi="Tahoma" w:cs="Tahoma"/>
          <w:sz w:val="18"/>
          <w:szCs w:val="18"/>
        </w:rPr>
      </w:pPr>
    </w:p>
    <w:p w14:paraId="42F8CB51" w14:textId="5DBC8E5E" w:rsidR="00737E57" w:rsidRDefault="00737E57" w:rsidP="00E27A4F">
      <w:pPr>
        <w:numPr>
          <w:ilvl w:val="0"/>
          <w:numId w:val="4"/>
        </w:numPr>
        <w:ind w:left="357" w:hanging="357"/>
        <w:jc w:val="both"/>
        <w:rPr>
          <w:rFonts w:ascii="Tahoma" w:hAnsi="Tahoma" w:cs="Tahoma"/>
          <w:sz w:val="18"/>
          <w:szCs w:val="18"/>
        </w:rPr>
      </w:pPr>
      <w:r w:rsidRPr="00D34881">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25AE9BF2" w14:textId="0A33B7AB" w:rsidR="00E27A4F" w:rsidRPr="00D34881" w:rsidRDefault="00E27A4F" w:rsidP="00E27A4F">
      <w:pPr>
        <w:jc w:val="both"/>
        <w:rPr>
          <w:rFonts w:ascii="Tahoma" w:hAnsi="Tahoma" w:cs="Tahoma"/>
          <w:sz w:val="18"/>
          <w:szCs w:val="18"/>
        </w:rPr>
      </w:pPr>
    </w:p>
    <w:p w14:paraId="19065880" w14:textId="4D61708E" w:rsidR="004A6683" w:rsidRDefault="00737E57" w:rsidP="00E27A4F">
      <w:pPr>
        <w:numPr>
          <w:ilvl w:val="0"/>
          <w:numId w:val="4"/>
        </w:numPr>
        <w:jc w:val="both"/>
        <w:rPr>
          <w:rFonts w:ascii="Tahoma" w:hAnsi="Tahoma" w:cs="Tahoma"/>
          <w:sz w:val="18"/>
          <w:szCs w:val="18"/>
        </w:rPr>
      </w:pPr>
      <w:r w:rsidRPr="00D34881">
        <w:rPr>
          <w:rFonts w:ascii="Tahoma" w:hAnsi="Tahoma" w:cs="Tahoma"/>
          <w:sz w:val="18"/>
          <w:szCs w:val="18"/>
        </w:rPr>
        <w:t>Potwierdzamy spełnianie wymaganego warunku, aby dostarczony towar miał, co najmniej roczny okres ważności od dnia dostawy do USK Nr 1 im. N. Barlickiego.</w:t>
      </w:r>
    </w:p>
    <w:p w14:paraId="2E27CCDB" w14:textId="7950D869" w:rsidR="00E27A4F" w:rsidRPr="00D34881" w:rsidRDefault="00E27A4F" w:rsidP="00E27A4F">
      <w:pPr>
        <w:jc w:val="both"/>
        <w:rPr>
          <w:rFonts w:ascii="Tahoma" w:hAnsi="Tahoma" w:cs="Tahoma"/>
          <w:sz w:val="18"/>
          <w:szCs w:val="18"/>
        </w:rPr>
      </w:pPr>
    </w:p>
    <w:p w14:paraId="3133EA0E" w14:textId="135B834B" w:rsidR="00680935" w:rsidRPr="00E27A4F" w:rsidRDefault="00841D8E" w:rsidP="00E27A4F">
      <w:pPr>
        <w:pStyle w:val="Akapitzlist"/>
        <w:numPr>
          <w:ilvl w:val="0"/>
          <w:numId w:val="4"/>
        </w:numPr>
        <w:spacing w:after="0" w:line="240" w:lineRule="auto"/>
        <w:jc w:val="both"/>
        <w:rPr>
          <w:rFonts w:ascii="Tahoma" w:hAnsi="Tahoma" w:cs="Tahoma"/>
          <w:sz w:val="20"/>
          <w:szCs w:val="20"/>
        </w:rPr>
      </w:pPr>
      <w:r w:rsidRPr="00D34881">
        <w:rPr>
          <w:rFonts w:ascii="Tahoma" w:hAnsi="Tahoma" w:cs="Tahoma"/>
          <w:sz w:val="18"/>
          <w:szCs w:val="18"/>
        </w:rPr>
        <w:t>P</w:t>
      </w:r>
      <w:r w:rsidR="00D64120" w:rsidRPr="00D34881">
        <w:rPr>
          <w:rFonts w:ascii="Tahoma" w:eastAsia="Times New Roman" w:hAnsi="Tahoma" w:cs="Tahoma"/>
          <w:sz w:val="18"/>
          <w:szCs w:val="18"/>
          <w:lang w:eastAsia="pl-PL"/>
        </w:rPr>
        <w:t xml:space="preserve">rzystępując jako Wykonawca do udziału w postępowaniu o udzielenie zamówienia publicznego na </w:t>
      </w:r>
      <w:r w:rsidR="00D64120" w:rsidRPr="00D34881">
        <w:rPr>
          <w:rFonts w:ascii="Tahoma" w:eastAsia="Times New Roman" w:hAnsi="Tahoma" w:cs="Tahoma"/>
          <w:b/>
          <w:bCs/>
          <w:sz w:val="18"/>
          <w:szCs w:val="18"/>
          <w:lang w:eastAsia="pl-PL"/>
        </w:rPr>
        <w:t xml:space="preserve">dostawę </w:t>
      </w:r>
      <w:r w:rsidR="000B4586" w:rsidRPr="000B4586">
        <w:rPr>
          <w:rFonts w:ascii="Tahoma" w:eastAsia="Times New Roman" w:hAnsi="Tahoma" w:cs="Tahoma"/>
          <w:b/>
          <w:bCs/>
          <w:sz w:val="18"/>
          <w:szCs w:val="18"/>
          <w:lang w:eastAsia="pl-PL"/>
        </w:rPr>
        <w:t>obuwia, koców, kołder, poduszek medycznych</w:t>
      </w:r>
      <w:r w:rsidR="0027171C" w:rsidRPr="0027171C">
        <w:rPr>
          <w:rFonts w:ascii="Tahoma" w:eastAsia="Times New Roman" w:hAnsi="Tahoma" w:cs="Tahoma"/>
          <w:sz w:val="18"/>
          <w:szCs w:val="18"/>
          <w:lang w:eastAsia="pl-PL"/>
        </w:rPr>
        <w:t xml:space="preserve"> </w:t>
      </w:r>
      <w:r w:rsidR="00D64120" w:rsidRPr="00D34881">
        <w:rPr>
          <w:rFonts w:ascii="Tahoma" w:eastAsia="Times New Roman" w:hAnsi="Tahoma" w:cs="Tahoma"/>
          <w:sz w:val="18"/>
          <w:szCs w:val="18"/>
          <w:lang w:eastAsia="pl-PL"/>
        </w:rPr>
        <w:t xml:space="preserve">dla Uniwersyteckiego Szpitala Klinicznego nr 1 im. N. Barlickiego w Łodzi niniejszym oświadczamy, że wszystkie oferowane przez nas towary, zgodnie z Formularzem asortymentowo-cenowym (załącznik nr 2 do SWZ), posiadają aktualne dopuszczenia do obrotu na rynek polski zgodnie z Ustawą </w:t>
      </w:r>
      <w:r w:rsidR="00696E85" w:rsidRPr="00D34881">
        <w:rPr>
          <w:rFonts w:ascii="Tahoma" w:eastAsia="Times New Roman" w:hAnsi="Tahoma" w:cs="Tahoma"/>
          <w:sz w:val="18"/>
          <w:szCs w:val="18"/>
          <w:lang w:eastAsia="pl-PL"/>
        </w:rPr>
        <w:t>z</w:t>
      </w:r>
      <w:r w:rsidR="00D64120" w:rsidRPr="00D34881">
        <w:rPr>
          <w:rFonts w:ascii="Tahoma" w:eastAsia="Times New Roman" w:hAnsi="Tahoma" w:cs="Tahoma"/>
          <w:sz w:val="18"/>
          <w:szCs w:val="18"/>
          <w:lang w:eastAsia="pl-PL"/>
        </w:rPr>
        <w:t xml:space="preserve"> dnia 7 kwietnia 2022 r. o wyrobach medycznych (Dz.U. 2022 poz. 974)</w:t>
      </w:r>
      <w:r w:rsidR="00BE5217" w:rsidRPr="00BE5217">
        <w:rPr>
          <w:rFonts w:ascii="Tahoma" w:eastAsia="Times New Roman" w:hAnsi="Tahoma" w:cs="Tahoma"/>
          <w:sz w:val="18"/>
          <w:szCs w:val="18"/>
          <w:lang w:eastAsia="pl-PL"/>
        </w:rPr>
        <w:t xml:space="preserve"> – </w:t>
      </w:r>
      <w:r w:rsidR="00BE5217" w:rsidRPr="002702B0">
        <w:rPr>
          <w:rFonts w:ascii="Tahoma" w:eastAsia="Times New Roman" w:hAnsi="Tahoma" w:cs="Tahoma"/>
          <w:sz w:val="18"/>
          <w:szCs w:val="18"/>
          <w:lang w:eastAsia="pl-PL"/>
        </w:rPr>
        <w:t>dotyczy Pakietu 1 poz. 1–</w:t>
      </w:r>
      <w:r w:rsidR="006A3534">
        <w:rPr>
          <w:rFonts w:ascii="Tahoma" w:eastAsia="Times New Roman" w:hAnsi="Tahoma" w:cs="Tahoma"/>
          <w:sz w:val="18"/>
          <w:szCs w:val="18"/>
          <w:lang w:eastAsia="pl-PL"/>
        </w:rPr>
        <w:t>6</w:t>
      </w:r>
      <w:r w:rsidR="002702B0">
        <w:rPr>
          <w:rFonts w:ascii="Tahoma" w:eastAsia="Times New Roman" w:hAnsi="Tahoma" w:cs="Tahoma"/>
          <w:b/>
          <w:sz w:val="18"/>
          <w:szCs w:val="18"/>
          <w:lang w:eastAsia="pl-PL"/>
        </w:rPr>
        <w:t xml:space="preserve"> –</w:t>
      </w:r>
      <w:r w:rsidR="00D64120" w:rsidRPr="00D34881">
        <w:rPr>
          <w:rFonts w:ascii="Tahoma" w:eastAsia="Times New Roman" w:hAnsi="Tahoma" w:cs="Tahoma"/>
          <w:sz w:val="18"/>
          <w:szCs w:val="18"/>
          <w:lang w:eastAsia="pl-PL"/>
        </w:rPr>
        <w:t xml:space="preserve"> na co posiadam wszystkie aktualne dokumenty, które w każdej chwili na żądanie Zamawiającego przedłożę do wglądu oraz, że ponoszę pełną odpowiedzialność za wszelkie szkody powstałe u Zamawiającego lub osób trzecich w związku z zas</w:t>
      </w:r>
      <w:r w:rsidR="00733CDC">
        <w:rPr>
          <w:rFonts w:ascii="Tahoma" w:eastAsia="Times New Roman" w:hAnsi="Tahoma" w:cs="Tahoma"/>
          <w:sz w:val="18"/>
          <w:szCs w:val="18"/>
          <w:lang w:eastAsia="pl-PL"/>
        </w:rPr>
        <w:t>tosowaniem dostarczonego towaru</w:t>
      </w:r>
      <w:r w:rsidR="00D64120" w:rsidRPr="00D34881">
        <w:rPr>
          <w:rFonts w:ascii="Tahoma" w:eastAsia="Times New Roman" w:hAnsi="Tahoma" w:cs="Tahoma"/>
          <w:sz w:val="18"/>
          <w:szCs w:val="18"/>
          <w:lang w:eastAsia="pl-PL"/>
        </w:rPr>
        <w:t>, niespełniającego przedmiotowych wymogów.</w:t>
      </w:r>
    </w:p>
    <w:p w14:paraId="31CAFC82" w14:textId="0DE43D0B" w:rsidR="00E27A4F" w:rsidRPr="00E27A4F" w:rsidRDefault="00E27A4F" w:rsidP="00E27A4F">
      <w:pPr>
        <w:jc w:val="both"/>
        <w:rPr>
          <w:rFonts w:ascii="Tahoma" w:hAnsi="Tahoma" w:cs="Tahoma"/>
          <w:sz w:val="20"/>
          <w:szCs w:val="20"/>
        </w:rPr>
      </w:pPr>
    </w:p>
    <w:p w14:paraId="2B445FE2" w14:textId="1242DFEE" w:rsidR="00841D8E" w:rsidRPr="00D34881" w:rsidRDefault="00841D8E" w:rsidP="00E27A4F">
      <w:pPr>
        <w:numPr>
          <w:ilvl w:val="0"/>
          <w:numId w:val="4"/>
        </w:numPr>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na </w:t>
      </w:r>
      <w:r w:rsidR="006050C8" w:rsidRPr="006050C8">
        <w:rPr>
          <w:rFonts w:ascii="Tahoma" w:hAnsi="Tahoma" w:cs="Tahoma"/>
          <w:b/>
          <w:bCs/>
          <w:sz w:val="18"/>
          <w:szCs w:val="18"/>
        </w:rPr>
        <w:t xml:space="preserve">dostawę </w:t>
      </w:r>
      <w:r w:rsidR="000D47A6" w:rsidRPr="000D47A6">
        <w:rPr>
          <w:rFonts w:ascii="Tahoma" w:hAnsi="Tahoma" w:cs="Tahoma"/>
          <w:b/>
          <w:bCs/>
          <w:sz w:val="18"/>
          <w:szCs w:val="18"/>
        </w:rPr>
        <w:t>obuwia, koców, kołder, poduszek medycznych</w:t>
      </w:r>
      <w:r w:rsidR="0027171C" w:rsidRPr="0027171C">
        <w:rPr>
          <w:rFonts w:ascii="Tahoma" w:hAnsi="Tahoma" w:cs="Tahoma"/>
          <w:b/>
          <w:sz w:val="18"/>
          <w:szCs w:val="18"/>
        </w:rPr>
        <w:t xml:space="preserve"> </w:t>
      </w:r>
      <w:r w:rsidRPr="00D34881">
        <w:rPr>
          <w:rFonts w:ascii="Tahoma" w:hAnsi="Tahoma" w:cs="Tahoma"/>
          <w:sz w:val="18"/>
          <w:szCs w:val="18"/>
        </w:rPr>
        <w:t xml:space="preserve">niniejszym oświadczamy, że oferowane przez nas towary spełniają wszystkie wymagane warunki określone w załączniku 2 do SWZ oraz w ewentualnych modyfikacjach, </w:t>
      </w:r>
      <w:proofErr w:type="spellStart"/>
      <w:r w:rsidRPr="00D34881">
        <w:rPr>
          <w:rFonts w:ascii="Tahoma" w:hAnsi="Tahoma" w:cs="Tahoma"/>
          <w:sz w:val="18"/>
          <w:szCs w:val="18"/>
        </w:rPr>
        <w:t>dopuszczeniach</w:t>
      </w:r>
      <w:proofErr w:type="spellEnd"/>
      <w:r w:rsidRPr="00D34881">
        <w:rPr>
          <w:rFonts w:ascii="Tahoma" w:hAnsi="Tahoma" w:cs="Tahoma"/>
          <w:sz w:val="18"/>
          <w:szCs w:val="18"/>
        </w:rPr>
        <w:t>.</w:t>
      </w:r>
    </w:p>
    <w:p w14:paraId="5B2EB9B3" w14:textId="77777777" w:rsidR="003C4688" w:rsidRPr="00D34881" w:rsidRDefault="003C4688" w:rsidP="00E27A4F">
      <w:pPr>
        <w:ind w:left="360"/>
        <w:jc w:val="both"/>
        <w:rPr>
          <w:rFonts w:ascii="Tahoma" w:hAnsi="Tahoma" w:cs="Tahoma"/>
          <w:sz w:val="18"/>
          <w:szCs w:val="18"/>
        </w:rPr>
      </w:pPr>
    </w:p>
    <w:p w14:paraId="713E3D72" w14:textId="7EF444C5" w:rsidR="003C4688" w:rsidRPr="00D34881" w:rsidRDefault="003C4688" w:rsidP="00E27A4F">
      <w:pPr>
        <w:numPr>
          <w:ilvl w:val="0"/>
          <w:numId w:val="4"/>
        </w:numPr>
        <w:jc w:val="both"/>
        <w:rPr>
          <w:rFonts w:ascii="Tahoma" w:hAnsi="Tahoma" w:cs="Tahoma"/>
          <w:sz w:val="18"/>
          <w:szCs w:val="18"/>
        </w:rPr>
      </w:pPr>
      <w:r w:rsidRPr="00D34881">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7BFF3A4A" w14:textId="77777777" w:rsidR="003C4688" w:rsidRPr="00D34881" w:rsidRDefault="003C4688" w:rsidP="00E27A4F">
      <w:pPr>
        <w:jc w:val="both"/>
        <w:rPr>
          <w:rFonts w:ascii="Tahoma" w:hAnsi="Tahoma" w:cs="Tahoma"/>
          <w:sz w:val="18"/>
          <w:szCs w:val="18"/>
        </w:rPr>
      </w:pPr>
    </w:p>
    <w:p w14:paraId="7BB6D88C" w14:textId="71C79244" w:rsidR="003C4688" w:rsidRPr="00D34881" w:rsidRDefault="003C4688" w:rsidP="00E27A4F">
      <w:pPr>
        <w:numPr>
          <w:ilvl w:val="0"/>
          <w:numId w:val="4"/>
        </w:numPr>
        <w:jc w:val="both"/>
        <w:rPr>
          <w:rFonts w:ascii="Tahoma" w:hAnsi="Tahoma" w:cs="Tahoma"/>
          <w:sz w:val="18"/>
          <w:szCs w:val="18"/>
        </w:rPr>
      </w:pPr>
      <w:r w:rsidRPr="00D34881">
        <w:rPr>
          <w:rFonts w:ascii="Tahoma" w:hAnsi="Tahoma" w:cs="Tahoma"/>
          <w:sz w:val="18"/>
          <w:szCs w:val="18"/>
        </w:rPr>
        <w:t xml:space="preserve">Oświadczamy, że Projektowane postanowienia umowy w sprawie zamówienia publicznego, które zostaną wprowadzone do treści tej umowy (Wzór umowy), stanowiące załącznik Nr </w:t>
      </w:r>
      <w:r w:rsidR="00696E85" w:rsidRPr="00D34881">
        <w:rPr>
          <w:rFonts w:ascii="Tahoma" w:hAnsi="Tahoma" w:cs="Tahoma"/>
          <w:sz w:val="18"/>
          <w:szCs w:val="18"/>
        </w:rPr>
        <w:t>4</w:t>
      </w:r>
      <w:r w:rsidRPr="00D34881">
        <w:rPr>
          <w:rFonts w:ascii="Tahoma" w:hAnsi="Tahoma" w:cs="Tahoma"/>
          <w:sz w:val="18"/>
          <w:szCs w:val="18"/>
        </w:rPr>
        <w:t xml:space="preserve"> do specyfikacji, zostały przez nas zaakceptowane w całości i bez zastrzeżeń i zobowiązujemy się w przypadku wyboru naszej oferty do zawarcia  umowy na zaproponowanych warunkach.</w:t>
      </w:r>
    </w:p>
    <w:p w14:paraId="35D4C3BB" w14:textId="77777777" w:rsidR="003C4688" w:rsidRPr="00D34881" w:rsidRDefault="003C4688" w:rsidP="00E27A4F">
      <w:pPr>
        <w:jc w:val="both"/>
        <w:rPr>
          <w:rFonts w:ascii="Tahoma" w:hAnsi="Tahoma" w:cs="Tahoma"/>
          <w:sz w:val="18"/>
          <w:szCs w:val="18"/>
        </w:rPr>
      </w:pPr>
    </w:p>
    <w:p w14:paraId="0E0CE3D3" w14:textId="24B2B185" w:rsidR="003C4688" w:rsidRPr="00D34881" w:rsidRDefault="003C4688" w:rsidP="00E27A4F">
      <w:pPr>
        <w:numPr>
          <w:ilvl w:val="0"/>
          <w:numId w:val="4"/>
        </w:numPr>
        <w:jc w:val="both"/>
        <w:rPr>
          <w:rFonts w:ascii="Tahoma" w:hAnsi="Tahoma" w:cs="Tahoma"/>
          <w:sz w:val="18"/>
          <w:szCs w:val="18"/>
        </w:rPr>
      </w:pPr>
      <w:r w:rsidRPr="00D34881">
        <w:rPr>
          <w:rFonts w:ascii="Tahoma" w:hAnsi="Tahoma" w:cs="Tahoma"/>
          <w:sz w:val="18"/>
          <w:szCs w:val="18"/>
        </w:rPr>
        <w:t>Oświadczamy, że uważamy się za związanych niniejszą ofertą przez czas wskazany w specyfikacji warunków zamówienia.</w:t>
      </w:r>
    </w:p>
    <w:p w14:paraId="159E8931" w14:textId="77777777" w:rsidR="00680935" w:rsidRPr="00D34881" w:rsidRDefault="00680935" w:rsidP="00E27A4F">
      <w:pPr>
        <w:jc w:val="both"/>
        <w:rPr>
          <w:rFonts w:ascii="Tahoma" w:hAnsi="Tahoma" w:cs="Tahoma"/>
          <w:sz w:val="20"/>
          <w:szCs w:val="20"/>
        </w:rPr>
      </w:pPr>
    </w:p>
    <w:p w14:paraId="17B01473" w14:textId="7217E8EB" w:rsidR="008121BC" w:rsidRPr="00D34881" w:rsidRDefault="008121BC" w:rsidP="00E27A4F">
      <w:pPr>
        <w:numPr>
          <w:ilvl w:val="0"/>
          <w:numId w:val="4"/>
        </w:numPr>
        <w:jc w:val="both"/>
        <w:rPr>
          <w:rFonts w:ascii="Tahoma" w:hAnsi="Tahoma" w:cs="Tahoma"/>
          <w:sz w:val="18"/>
          <w:szCs w:val="18"/>
        </w:rPr>
      </w:pPr>
      <w:r w:rsidRPr="00D34881">
        <w:rPr>
          <w:rFonts w:ascii="Tahoma" w:hAnsi="Tahoma" w:cs="Tahoma"/>
          <w:sz w:val="18"/>
          <w:szCs w:val="18"/>
        </w:rPr>
        <w:t>Niniejszym informujemy, że informacje sk</w:t>
      </w:r>
      <w:r w:rsidR="00BB074A">
        <w:rPr>
          <w:rFonts w:ascii="Tahoma" w:hAnsi="Tahoma" w:cs="Tahoma"/>
          <w:sz w:val="18"/>
          <w:szCs w:val="18"/>
        </w:rPr>
        <w:t>ładające się na ofertę, zawarte</w:t>
      </w:r>
      <w:r w:rsidRPr="00D34881">
        <w:rPr>
          <w:rFonts w:ascii="Tahoma" w:hAnsi="Tahoma" w:cs="Tahoma"/>
          <w:sz w:val="18"/>
          <w:szCs w:val="18"/>
        </w:rPr>
        <w:t xml:space="preserve"> w pliku pod nazwą ………………………… stanowią </w:t>
      </w:r>
      <w:r w:rsidRPr="00D34881">
        <w:rPr>
          <w:rFonts w:ascii="Tahoma" w:hAnsi="Tahoma" w:cs="Tahoma"/>
          <w:b/>
          <w:bCs/>
          <w:sz w:val="18"/>
          <w:szCs w:val="18"/>
        </w:rPr>
        <w:t>tajemnicę przedsiębiorstwa</w:t>
      </w:r>
      <w:r w:rsidRPr="00D34881">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 </w:t>
      </w:r>
    </w:p>
    <w:p w14:paraId="5F7608D9" w14:textId="77777777" w:rsidR="00680935" w:rsidRPr="00D34881" w:rsidRDefault="00680935" w:rsidP="00E27A4F">
      <w:pPr>
        <w:ind w:left="357"/>
        <w:jc w:val="both"/>
        <w:rPr>
          <w:rFonts w:ascii="Tahoma" w:hAnsi="Tahoma" w:cs="Tahoma"/>
          <w:sz w:val="20"/>
          <w:szCs w:val="20"/>
        </w:rPr>
      </w:pPr>
    </w:p>
    <w:p w14:paraId="7DC0865D" w14:textId="77777777" w:rsidR="008121BC" w:rsidRPr="00D34881" w:rsidRDefault="008121BC" w:rsidP="008121BC">
      <w:pPr>
        <w:numPr>
          <w:ilvl w:val="0"/>
          <w:numId w:val="4"/>
        </w:numPr>
        <w:jc w:val="both"/>
        <w:rPr>
          <w:rFonts w:ascii="Tahoma" w:hAnsi="Tahoma" w:cs="Tahoma"/>
          <w:sz w:val="18"/>
          <w:szCs w:val="18"/>
        </w:rPr>
      </w:pPr>
      <w:r w:rsidRPr="00D34881">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5DEFA28E"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b/>
          <w:sz w:val="18"/>
          <w:szCs w:val="18"/>
        </w:rPr>
        <w:t>prowadzi</w:t>
      </w:r>
      <w:r w:rsidRPr="00D34881">
        <w:rPr>
          <w:rFonts w:ascii="Tahoma" w:eastAsia="Tahoma,Bold" w:hAnsi="Tahoma" w:cs="Tahoma"/>
          <w:b/>
          <w:bCs/>
          <w:sz w:val="18"/>
          <w:szCs w:val="18"/>
        </w:rPr>
        <w:t xml:space="preserve">* </w:t>
      </w:r>
      <w:r w:rsidRPr="00D34881">
        <w:rPr>
          <w:rFonts w:ascii="Tahoma" w:hAnsi="Tahoma" w:cs="Tahoma"/>
          <w:b/>
          <w:sz w:val="18"/>
          <w:szCs w:val="18"/>
        </w:rPr>
        <w:t>/ nie prowadzi</w:t>
      </w:r>
      <w:r w:rsidRPr="00D34881">
        <w:rPr>
          <w:rFonts w:ascii="Tahoma" w:eastAsia="Tahoma,Bold" w:hAnsi="Tahoma" w:cs="Tahoma"/>
          <w:b/>
          <w:bCs/>
          <w:sz w:val="18"/>
          <w:szCs w:val="18"/>
        </w:rPr>
        <w:t xml:space="preserve">* </w:t>
      </w:r>
      <w:r w:rsidRPr="00D34881">
        <w:rPr>
          <w:rFonts w:ascii="Tahoma" w:hAnsi="Tahoma" w:cs="Tahoma"/>
          <w:sz w:val="18"/>
          <w:szCs w:val="18"/>
        </w:rPr>
        <w:t>w przypadku wyboru naszej oferty, do powstania u Zamawiającego obowiązku</w:t>
      </w:r>
    </w:p>
    <w:p w14:paraId="4D3C1CB1"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xml:space="preserve">podatkowego, zgodnie z przepisami ustawy o podatku od towaru i usług. </w:t>
      </w:r>
      <w:r w:rsidRPr="00FF1A96">
        <w:rPr>
          <w:rFonts w:ascii="Tahoma" w:hAnsi="Tahoma" w:cs="Tahoma"/>
          <w:b/>
          <w:sz w:val="18"/>
          <w:szCs w:val="18"/>
        </w:rPr>
        <w:t>* niepotrzebne skreślić</w:t>
      </w:r>
    </w:p>
    <w:p w14:paraId="16259CDA" w14:textId="0E923A8E" w:rsidR="008121BC" w:rsidRPr="00D34881" w:rsidRDefault="008121BC" w:rsidP="008121BC">
      <w:pPr>
        <w:autoSpaceDE w:val="0"/>
        <w:autoSpaceDN w:val="0"/>
        <w:adjustRightInd w:val="0"/>
        <w:ind w:left="360"/>
        <w:rPr>
          <w:rFonts w:ascii="Tahoma" w:hAnsi="Tahoma" w:cs="Tahoma"/>
          <w:sz w:val="18"/>
          <w:szCs w:val="18"/>
        </w:rPr>
      </w:pPr>
      <w:r w:rsidRPr="00D34881">
        <w:rPr>
          <w:rFonts w:ascii="Tahoma" w:hAnsi="Tahoma" w:cs="Tahoma"/>
          <w:sz w:val="18"/>
          <w:szCs w:val="18"/>
        </w:rPr>
        <w:t xml:space="preserve">Dostawa niżej wymienionych towarów, oferowanych w ramach niniejszego postępowania przetargowego prowadzi w przypadku wyboru naszej oferty, do powstania u Zamawiającego obowiązku podatkowego: </w:t>
      </w:r>
      <w:r w:rsidR="00BB074A">
        <w:rPr>
          <w:rFonts w:ascii="Tahoma" w:hAnsi="Tahoma" w:cs="Tahoma"/>
          <w:sz w:val="18"/>
          <w:szCs w:val="18"/>
        </w:rPr>
        <w:t>*</w:t>
      </w:r>
      <w:r w:rsidR="0007077B">
        <w:rPr>
          <w:rFonts w:ascii="Tahoma" w:hAnsi="Tahoma" w:cs="Tahoma"/>
          <w:sz w:val="18"/>
          <w:szCs w:val="18"/>
        </w:rPr>
        <w:t>*</w:t>
      </w:r>
    </w:p>
    <w:p w14:paraId="3BFF15E9" w14:textId="77777777" w:rsidR="008121BC" w:rsidRPr="00D34881" w:rsidRDefault="008121BC" w:rsidP="008121BC">
      <w:pPr>
        <w:autoSpaceDE w:val="0"/>
        <w:autoSpaceDN w:val="0"/>
        <w:adjustRightInd w:val="0"/>
        <w:ind w:left="360"/>
        <w:rPr>
          <w:rFonts w:ascii="Tahoma" w:hAnsi="Tahoma" w:cs="Tahoma"/>
          <w:sz w:val="18"/>
          <w:szCs w:val="18"/>
        </w:rPr>
      </w:pPr>
      <w:r w:rsidRPr="00D34881">
        <w:rPr>
          <w:rFonts w:ascii="Tahoma" w:hAnsi="Tahoma" w:cs="Tahoma"/>
          <w:sz w:val="18"/>
          <w:szCs w:val="18"/>
        </w:rPr>
        <w:t>- ......................................................................................................................................................</w:t>
      </w:r>
    </w:p>
    <w:p w14:paraId="43F866C2"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B8AF586"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0CF9CF61" w14:textId="77777777" w:rsidR="008121BC" w:rsidRPr="00D34881" w:rsidRDefault="008121BC" w:rsidP="008121B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D34881">
        <w:rPr>
          <w:rFonts w:ascii="Tahoma" w:hAnsi="Tahoma" w:cs="Tahoma"/>
          <w:i/>
          <w:iCs/>
          <w:sz w:val="14"/>
          <w:szCs w:val="14"/>
        </w:rPr>
        <w:t>* (należy podać nazwę (rodzaj) towaru,   wskazać ich wartość bez kwoty podatku oraz stawkę podatku VAT).</w:t>
      </w:r>
    </w:p>
    <w:p w14:paraId="66956A78" w14:textId="233E9C0A" w:rsidR="008121BC" w:rsidRPr="00D34881" w:rsidRDefault="00801C81" w:rsidP="008121BC">
      <w:pPr>
        <w:ind w:left="360"/>
        <w:jc w:val="both"/>
        <w:rPr>
          <w:rFonts w:ascii="Tahoma" w:hAnsi="Tahoma" w:cs="Tahoma"/>
          <w:i/>
          <w:iCs/>
          <w:sz w:val="14"/>
          <w:szCs w:val="14"/>
        </w:rPr>
      </w:pPr>
      <w:r>
        <w:rPr>
          <w:rFonts w:ascii="Tahoma" w:hAnsi="Tahoma" w:cs="Tahoma"/>
          <w:i/>
          <w:iCs/>
          <w:sz w:val="14"/>
          <w:szCs w:val="14"/>
        </w:rPr>
        <w:lastRenderedPageBreak/>
        <w:t>*</w:t>
      </w:r>
      <w:r w:rsidR="0007077B">
        <w:rPr>
          <w:rFonts w:ascii="Tahoma" w:hAnsi="Tahoma" w:cs="Tahoma"/>
          <w:i/>
          <w:iCs/>
          <w:sz w:val="14"/>
          <w:szCs w:val="14"/>
        </w:rPr>
        <w:t>*</w:t>
      </w:r>
      <w:r w:rsidR="008121BC" w:rsidRPr="00D34881">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5790344" w14:textId="77777777" w:rsidR="008121BC" w:rsidRPr="00D34881" w:rsidRDefault="008121BC" w:rsidP="008121BC">
      <w:pPr>
        <w:ind w:left="360"/>
        <w:jc w:val="both"/>
        <w:rPr>
          <w:rFonts w:ascii="Tahoma" w:hAnsi="Tahoma" w:cs="Tahoma"/>
          <w:sz w:val="18"/>
          <w:szCs w:val="18"/>
        </w:rPr>
      </w:pPr>
    </w:p>
    <w:p w14:paraId="37C659BE" w14:textId="77777777" w:rsidR="00AA4AFD" w:rsidRPr="00D34881" w:rsidRDefault="00AA4AFD" w:rsidP="00BC23A0">
      <w:pPr>
        <w:numPr>
          <w:ilvl w:val="0"/>
          <w:numId w:val="52"/>
        </w:numPr>
        <w:jc w:val="both"/>
        <w:rPr>
          <w:rFonts w:ascii="Tahoma" w:hAnsi="Tahoma" w:cs="Tahoma"/>
          <w:sz w:val="18"/>
          <w:szCs w:val="18"/>
        </w:rPr>
      </w:pPr>
      <w:r w:rsidRPr="00D34881">
        <w:rPr>
          <w:rFonts w:ascii="Tahoma" w:hAnsi="Tahoma" w:cs="Tahoma"/>
          <w:sz w:val="18"/>
          <w:szCs w:val="18"/>
        </w:rPr>
        <w:t xml:space="preserve">Dostawy wykonamy </w:t>
      </w:r>
      <w:r w:rsidRPr="00D34881">
        <w:rPr>
          <w:rFonts w:ascii="Tahoma" w:hAnsi="Tahoma" w:cs="Tahoma"/>
          <w:b/>
          <w:sz w:val="18"/>
          <w:szCs w:val="18"/>
        </w:rPr>
        <w:t>sami / przy udziale podwykonawcy</w:t>
      </w:r>
      <w:r w:rsidRPr="00D34881">
        <w:rPr>
          <w:rFonts w:ascii="Tahoma" w:hAnsi="Tahoma" w:cs="Tahoma"/>
          <w:sz w:val="18"/>
          <w:szCs w:val="18"/>
        </w:rPr>
        <w:t xml:space="preserve">*. Podwykonawca zrealizuje następującą część zamówienia na dostawę:** ...................................................................................................................... </w:t>
      </w:r>
    </w:p>
    <w:p w14:paraId="4F6DA9E3" w14:textId="77777777" w:rsidR="00AA4AFD" w:rsidRPr="00D34881" w:rsidRDefault="00AA4AFD" w:rsidP="00AA4AFD">
      <w:pPr>
        <w:ind w:firstLine="360"/>
        <w:jc w:val="both"/>
        <w:rPr>
          <w:rFonts w:ascii="Tahoma" w:hAnsi="Tahoma" w:cs="Tahoma"/>
          <w:sz w:val="18"/>
          <w:szCs w:val="18"/>
        </w:rPr>
      </w:pPr>
      <w:r w:rsidRPr="00D34881">
        <w:rPr>
          <w:rFonts w:ascii="Tahoma" w:hAnsi="Tahoma" w:cs="Tahoma"/>
          <w:sz w:val="18"/>
          <w:szCs w:val="18"/>
        </w:rPr>
        <w:t>Nazwy podwykonawców, jeżeli są już znani: ………………………………………………………………………………………………</w:t>
      </w:r>
    </w:p>
    <w:p w14:paraId="3D1B3777" w14:textId="77777777" w:rsidR="00AA4AFD" w:rsidRPr="00847BB6" w:rsidRDefault="00AA4AFD" w:rsidP="00AA4AFD">
      <w:pPr>
        <w:ind w:firstLine="360"/>
        <w:jc w:val="both"/>
        <w:rPr>
          <w:rFonts w:ascii="Tahoma" w:hAnsi="Tahoma" w:cs="Tahoma"/>
          <w:b/>
          <w:sz w:val="14"/>
          <w:szCs w:val="14"/>
        </w:rPr>
      </w:pPr>
      <w:r w:rsidRPr="00847BB6">
        <w:rPr>
          <w:rFonts w:ascii="Tahoma" w:hAnsi="Tahoma" w:cs="Tahoma"/>
          <w:b/>
          <w:sz w:val="14"/>
          <w:szCs w:val="14"/>
        </w:rPr>
        <w:t>*</w:t>
      </w:r>
      <w:r w:rsidRPr="00847BB6">
        <w:rPr>
          <w:rFonts w:ascii="Tahoma" w:hAnsi="Tahoma" w:cs="Tahoma"/>
          <w:b/>
          <w:i/>
          <w:iCs/>
          <w:sz w:val="14"/>
          <w:szCs w:val="14"/>
        </w:rPr>
        <w:t>niepotrzebne skreślić.</w:t>
      </w:r>
      <w:r w:rsidRPr="00847BB6">
        <w:rPr>
          <w:rFonts w:ascii="Tahoma" w:hAnsi="Tahoma" w:cs="Tahoma"/>
          <w:b/>
          <w:sz w:val="14"/>
          <w:szCs w:val="14"/>
        </w:rPr>
        <w:t xml:space="preserve"> </w:t>
      </w:r>
    </w:p>
    <w:p w14:paraId="582BAD71" w14:textId="77777777" w:rsidR="00AA4AFD" w:rsidRPr="00D34881" w:rsidRDefault="00AA4AFD" w:rsidP="00AA4AFD">
      <w:pPr>
        <w:ind w:left="360"/>
        <w:jc w:val="both"/>
        <w:rPr>
          <w:rFonts w:ascii="Tahoma" w:hAnsi="Tahoma" w:cs="Tahoma"/>
          <w:sz w:val="14"/>
          <w:szCs w:val="14"/>
        </w:rPr>
      </w:pPr>
      <w:r w:rsidRPr="00D34881">
        <w:rPr>
          <w:rFonts w:ascii="Tahoma" w:hAnsi="Tahoma" w:cs="Tahoma"/>
          <w:sz w:val="14"/>
          <w:szCs w:val="14"/>
        </w:rPr>
        <w:t xml:space="preserve">** </w:t>
      </w:r>
      <w:r w:rsidRPr="00D34881">
        <w:rPr>
          <w:rFonts w:ascii="Tahoma" w:hAnsi="Tahoma" w:cs="Tahoma"/>
          <w:i/>
          <w:sz w:val="14"/>
          <w:szCs w:val="14"/>
        </w:rPr>
        <w:t>W przypadku niewpisania części zamówienia, którą zrealizuje Podwykonawca, Zamawiający przyjmuje, że Wykonawca wykona zamówienie sam</w:t>
      </w:r>
    </w:p>
    <w:p w14:paraId="11A7C76C" w14:textId="77777777" w:rsidR="00680935" w:rsidRPr="00D34881" w:rsidRDefault="00680935" w:rsidP="00680935">
      <w:pPr>
        <w:rPr>
          <w:rFonts w:ascii="Tahoma" w:hAnsi="Tahoma" w:cs="Tahoma"/>
          <w:sz w:val="20"/>
          <w:szCs w:val="20"/>
        </w:rPr>
      </w:pPr>
    </w:p>
    <w:p w14:paraId="5D3564DF" w14:textId="77777777" w:rsidR="00AA4AFD" w:rsidRPr="00D34881" w:rsidRDefault="00AA4AFD" w:rsidP="00BC23A0">
      <w:pPr>
        <w:numPr>
          <w:ilvl w:val="0"/>
          <w:numId w:val="52"/>
        </w:numPr>
        <w:jc w:val="both"/>
        <w:rPr>
          <w:rFonts w:ascii="Tahoma" w:hAnsi="Tahoma" w:cs="Tahoma"/>
          <w:sz w:val="18"/>
          <w:szCs w:val="18"/>
        </w:rPr>
      </w:pPr>
      <w:r w:rsidRPr="00D34881">
        <w:rPr>
          <w:rFonts w:ascii="Tahoma" w:hAnsi="Tahoma" w:cs="Tahoma"/>
          <w:sz w:val="18"/>
          <w:szCs w:val="18"/>
        </w:rPr>
        <w:t>Zamówienie zrealizujemy (odpowiednie wypełnić):</w:t>
      </w:r>
    </w:p>
    <w:p w14:paraId="646B9F4B" w14:textId="5E3D427B"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a) </w:t>
      </w:r>
      <w:r w:rsidRPr="00D34881">
        <w:rPr>
          <w:rFonts w:ascii="Tahoma" w:hAnsi="Tahoma" w:cs="Tahoma"/>
          <w:b/>
          <w:sz w:val="18"/>
          <w:szCs w:val="18"/>
        </w:rPr>
        <w:t>sami</w:t>
      </w:r>
      <w:r w:rsidRPr="00D34881">
        <w:rPr>
          <w:rFonts w:ascii="Tahoma" w:hAnsi="Tahoma" w:cs="Tahoma"/>
          <w:sz w:val="18"/>
          <w:szCs w:val="18"/>
        </w:rPr>
        <w:t xml:space="preserve"> ………………………………………………………………………………………………………………………………………</w:t>
      </w:r>
    </w:p>
    <w:p w14:paraId="0FCAE9C0" w14:textId="77777777"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b) </w:t>
      </w:r>
      <w:r w:rsidRPr="00D34881">
        <w:rPr>
          <w:rFonts w:ascii="Tahoma" w:hAnsi="Tahoma" w:cs="Tahoma"/>
          <w:b/>
          <w:sz w:val="18"/>
          <w:szCs w:val="18"/>
        </w:rPr>
        <w:t>w konsorcjum z</w:t>
      </w:r>
      <w:r w:rsidRPr="00D34881">
        <w:rPr>
          <w:rFonts w:ascii="Tahoma" w:hAnsi="Tahoma" w:cs="Tahoma"/>
          <w:sz w:val="18"/>
          <w:szCs w:val="18"/>
        </w:rPr>
        <w:t>:</w:t>
      </w:r>
    </w:p>
    <w:p w14:paraId="767614A2" w14:textId="6802FF8A"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w:t>
      </w:r>
      <w:r w:rsidR="00175B39">
        <w:rPr>
          <w:rFonts w:ascii="Tahoma" w:hAnsi="Tahoma" w:cs="Tahoma"/>
          <w:sz w:val="18"/>
          <w:szCs w:val="18"/>
        </w:rPr>
        <w:t>…</w:t>
      </w:r>
    </w:p>
    <w:p w14:paraId="268FB0E5" w14:textId="77777777" w:rsidR="00680935" w:rsidRPr="00D34881" w:rsidRDefault="00680935" w:rsidP="00680935">
      <w:pPr>
        <w:tabs>
          <w:tab w:val="left" w:pos="-1080"/>
        </w:tabs>
        <w:overflowPunct w:val="0"/>
        <w:autoSpaceDE w:val="0"/>
        <w:autoSpaceDN w:val="0"/>
        <w:adjustRightInd w:val="0"/>
        <w:ind w:left="360"/>
        <w:jc w:val="both"/>
        <w:textAlignment w:val="baseline"/>
        <w:rPr>
          <w:rFonts w:ascii="Tahoma" w:hAnsi="Tahoma" w:cs="Tahoma"/>
          <w:sz w:val="20"/>
          <w:szCs w:val="20"/>
        </w:rPr>
      </w:pPr>
    </w:p>
    <w:p w14:paraId="33787936" w14:textId="77777777" w:rsidR="00AA4AFD" w:rsidRPr="00D34881" w:rsidRDefault="00AA4AFD" w:rsidP="00BC23A0">
      <w:pPr>
        <w:numPr>
          <w:ilvl w:val="0"/>
          <w:numId w:val="52"/>
        </w:numPr>
        <w:jc w:val="both"/>
        <w:rPr>
          <w:rFonts w:ascii="Tahoma" w:hAnsi="Tahoma" w:cs="Tahoma"/>
          <w:sz w:val="18"/>
          <w:szCs w:val="18"/>
        </w:rPr>
      </w:pPr>
      <w:r w:rsidRPr="00D34881">
        <w:rPr>
          <w:rFonts w:ascii="Tahoma" w:hAnsi="Tahoma" w:cs="Tahoma"/>
          <w:sz w:val="18"/>
          <w:szCs w:val="18"/>
        </w:rPr>
        <w:t xml:space="preserve">(Wypełniają jedynie przedsiębiorcy składający ofertę jako </w:t>
      </w:r>
      <w:r w:rsidRPr="00D34881">
        <w:rPr>
          <w:rFonts w:ascii="Tahoma" w:hAnsi="Tahoma" w:cs="Tahoma"/>
          <w:b/>
          <w:sz w:val="18"/>
          <w:szCs w:val="18"/>
        </w:rPr>
        <w:t>konsorcjum</w:t>
      </w:r>
      <w:r w:rsidRPr="00D34881">
        <w:rPr>
          <w:rFonts w:ascii="Tahoma" w:hAnsi="Tahoma" w:cs="Tahoma"/>
          <w:sz w:val="18"/>
          <w:szCs w:val="18"/>
        </w:rPr>
        <w:t>). Oświadczamy, że sposób reprezentacji konsorcjum dla potrzeb niniejszego zamówienia jest następujący:</w:t>
      </w:r>
    </w:p>
    <w:p w14:paraId="3305F646" w14:textId="1C93D8A9" w:rsidR="00AA4AFD" w:rsidRPr="00D34881" w:rsidRDefault="00AA4AFD" w:rsidP="00AA4AFD">
      <w:pPr>
        <w:ind w:left="360"/>
        <w:jc w:val="both"/>
        <w:rPr>
          <w:rFonts w:ascii="Tahoma" w:hAnsi="Tahoma" w:cs="Tahoma"/>
          <w:sz w:val="18"/>
          <w:szCs w:val="18"/>
        </w:rPr>
      </w:pPr>
      <w:r w:rsidRPr="00D34881">
        <w:rPr>
          <w:rFonts w:ascii="Tahoma" w:hAnsi="Tahoma" w:cs="Tahoma"/>
          <w:sz w:val="18"/>
          <w:szCs w:val="18"/>
        </w:rPr>
        <w:t>…………………………………………………………………………………………………………………………………………………………………………………………………………………………………………………………………………………………………………………………</w:t>
      </w:r>
    </w:p>
    <w:p w14:paraId="69AEA4EE" w14:textId="77777777" w:rsidR="00AA4AFD" w:rsidRPr="00D34881" w:rsidRDefault="00AA4AFD" w:rsidP="00AA4AFD">
      <w:pPr>
        <w:ind w:left="360"/>
        <w:jc w:val="both"/>
        <w:rPr>
          <w:rFonts w:ascii="Tahoma" w:hAnsi="Tahoma" w:cs="Tahoma"/>
          <w:sz w:val="18"/>
          <w:szCs w:val="18"/>
        </w:rPr>
      </w:pPr>
    </w:p>
    <w:p w14:paraId="61E5E6F0" w14:textId="77777777" w:rsidR="00AA4AFD" w:rsidRPr="00D34881" w:rsidRDefault="00AA4AFD" w:rsidP="00BC23A0">
      <w:pPr>
        <w:numPr>
          <w:ilvl w:val="0"/>
          <w:numId w:val="52"/>
        </w:numPr>
        <w:jc w:val="both"/>
        <w:rPr>
          <w:rFonts w:ascii="Tahoma" w:hAnsi="Tahoma" w:cs="Tahoma"/>
          <w:b/>
          <w:sz w:val="18"/>
          <w:szCs w:val="18"/>
          <w:u w:val="single"/>
        </w:rPr>
      </w:pPr>
      <w:r w:rsidRPr="00D34881">
        <w:rPr>
          <w:rFonts w:ascii="Tahoma" w:hAnsi="Tahoma" w:cs="Tahoma"/>
          <w:b/>
          <w:sz w:val="18"/>
          <w:szCs w:val="18"/>
          <w:u w:val="single"/>
        </w:rPr>
        <w:t>OŚWIADCZENIE WYKONAWCY W ZAKRESIE WYPEŁNIENIA OBOWIĄZKÓW INFORMACYJNYCH PRZEWIDZIANYCH W ART. 13 LUB ART. 14 RODO</w:t>
      </w:r>
    </w:p>
    <w:p w14:paraId="4BD979A0" w14:textId="77777777" w:rsidR="00AA4AFD" w:rsidRPr="00D34881" w:rsidRDefault="00AA4AFD" w:rsidP="00CB59CC">
      <w:pPr>
        <w:pStyle w:val="NormalnyWeb"/>
        <w:spacing w:before="0" w:beforeAutospacing="0" w:after="0" w:afterAutospacing="0"/>
        <w:ind w:left="284"/>
        <w:rPr>
          <w:rFonts w:ascii="Tahoma" w:hAnsi="Tahoma" w:cs="Tahoma"/>
          <w:sz w:val="18"/>
          <w:szCs w:val="18"/>
        </w:rPr>
      </w:pPr>
      <w:r w:rsidRPr="00D34881">
        <w:rPr>
          <w:rFonts w:ascii="Tahoma" w:hAnsi="Tahoma" w:cs="Tahoma"/>
          <w:sz w:val="18"/>
          <w:szCs w:val="18"/>
        </w:rPr>
        <w:t>Oświadczam, że wypełniłem obowiązki informacyjne przewidziane w art. 13 lub art. 14 RODO</w:t>
      </w:r>
      <w:r w:rsidRPr="00D34881">
        <w:rPr>
          <w:rFonts w:ascii="Tahoma" w:hAnsi="Tahoma" w:cs="Tahoma"/>
          <w:sz w:val="18"/>
          <w:szCs w:val="18"/>
          <w:vertAlign w:val="superscript"/>
        </w:rPr>
        <w:t>1)</w:t>
      </w:r>
      <w:r w:rsidRPr="00D34881">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D34881">
        <w:rPr>
          <w:rFonts w:ascii="Tahoma" w:hAnsi="Tahoma" w:cs="Tahoma"/>
          <w:b/>
          <w:sz w:val="18"/>
          <w:szCs w:val="18"/>
        </w:rPr>
        <w:t>DOTYCZY / NIE DOTYCZY</w:t>
      </w:r>
      <w:r w:rsidRPr="00D34881">
        <w:rPr>
          <w:rFonts w:ascii="Tahoma" w:hAnsi="Tahoma" w:cs="Tahoma"/>
          <w:sz w:val="18"/>
          <w:szCs w:val="18"/>
        </w:rPr>
        <w:t>*</w:t>
      </w:r>
    </w:p>
    <w:p w14:paraId="711BD34D" w14:textId="77777777" w:rsidR="00AA4AFD" w:rsidRPr="00D34881" w:rsidRDefault="00AA4AFD" w:rsidP="00AA4AFD">
      <w:pPr>
        <w:pStyle w:val="Tekstprzypisudolnego"/>
        <w:ind w:left="284"/>
        <w:jc w:val="both"/>
        <w:rPr>
          <w:rFonts w:ascii="Tahoma" w:hAnsi="Tahoma" w:cs="Tahoma"/>
          <w:sz w:val="18"/>
          <w:szCs w:val="18"/>
          <w:vertAlign w:val="superscript"/>
        </w:rPr>
      </w:pPr>
    </w:p>
    <w:p w14:paraId="53862B8E" w14:textId="77777777" w:rsidR="00AA4AFD" w:rsidRPr="00D34881" w:rsidRDefault="00AA4AFD" w:rsidP="00AA4AFD">
      <w:pPr>
        <w:pStyle w:val="Tekstprzypisudolnego"/>
        <w:ind w:left="284"/>
        <w:jc w:val="both"/>
        <w:rPr>
          <w:rFonts w:ascii="Tahoma" w:hAnsi="Tahoma" w:cs="Tahoma"/>
          <w:sz w:val="18"/>
          <w:szCs w:val="18"/>
        </w:rPr>
      </w:pPr>
      <w:r w:rsidRPr="00D34881">
        <w:rPr>
          <w:rFonts w:ascii="Tahoma" w:hAnsi="Tahoma" w:cs="Tahoma"/>
          <w:sz w:val="18"/>
          <w:szCs w:val="18"/>
          <w:vertAlign w:val="superscript"/>
        </w:rPr>
        <w:t xml:space="preserve">1) </w:t>
      </w:r>
      <w:r w:rsidRPr="00D34881">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D41C6B8" w14:textId="77777777" w:rsidR="00AA4AFD" w:rsidRPr="00D34881" w:rsidRDefault="00AA4AFD" w:rsidP="00AA4AFD">
      <w:pPr>
        <w:pStyle w:val="Tekstprzypisudolnego"/>
        <w:ind w:left="284"/>
        <w:jc w:val="both"/>
        <w:rPr>
          <w:rFonts w:ascii="Tahoma" w:hAnsi="Tahoma" w:cs="Tahoma"/>
          <w:sz w:val="18"/>
          <w:szCs w:val="18"/>
        </w:rPr>
      </w:pPr>
    </w:p>
    <w:p w14:paraId="3F715C68" w14:textId="5F4138A0" w:rsidR="00AA4AFD" w:rsidRPr="00D34881" w:rsidRDefault="00AA4AFD" w:rsidP="00AA4AFD">
      <w:pPr>
        <w:ind w:left="284"/>
        <w:jc w:val="both"/>
        <w:rPr>
          <w:rFonts w:ascii="Tahoma" w:hAnsi="Tahoma" w:cs="Tahoma"/>
          <w:sz w:val="18"/>
          <w:szCs w:val="18"/>
        </w:rPr>
      </w:pPr>
      <w:r w:rsidRPr="00D34881">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w:t>
      </w:r>
      <w:r w:rsidR="005330A8">
        <w:rPr>
          <w:rFonts w:ascii="Tahoma" w:hAnsi="Tahoma" w:cs="Tahoma"/>
          <w:sz w:val="18"/>
          <w:szCs w:val="18"/>
        </w:rPr>
        <w:t xml:space="preserve"> </w:t>
      </w:r>
      <w:r w:rsidRPr="00D34881">
        <w:rPr>
          <w:rFonts w:ascii="Tahoma" w:hAnsi="Tahoma" w:cs="Tahoma"/>
          <w:sz w:val="18"/>
          <w:szCs w:val="18"/>
        </w:rPr>
        <w:t>należy  niepotrzebne skreślić.</w:t>
      </w:r>
    </w:p>
    <w:p w14:paraId="7C1F2623" w14:textId="52070CFE" w:rsidR="00AA4AFD" w:rsidRPr="00D34881" w:rsidRDefault="00AA4AFD" w:rsidP="00AA4AFD">
      <w:pPr>
        <w:jc w:val="both"/>
        <w:rPr>
          <w:rFonts w:ascii="Tahoma" w:hAnsi="Tahoma" w:cs="Tahoma"/>
          <w:sz w:val="18"/>
          <w:szCs w:val="18"/>
        </w:rPr>
      </w:pPr>
    </w:p>
    <w:p w14:paraId="16A80526" w14:textId="77777777" w:rsidR="00680935" w:rsidRPr="00D34881" w:rsidRDefault="00680935" w:rsidP="00AA4AFD">
      <w:pPr>
        <w:rPr>
          <w:rFonts w:ascii="Tahoma" w:hAnsi="Tahoma" w:cs="Tahoma"/>
          <w:sz w:val="18"/>
          <w:szCs w:val="18"/>
        </w:rPr>
      </w:pPr>
    </w:p>
    <w:p w14:paraId="46DA34A2" w14:textId="77777777" w:rsidR="00680935" w:rsidRPr="00D34881" w:rsidRDefault="00680935" w:rsidP="00CB59CC">
      <w:pPr>
        <w:numPr>
          <w:ilvl w:val="0"/>
          <w:numId w:val="4"/>
        </w:numPr>
        <w:rPr>
          <w:rFonts w:ascii="Tahoma" w:hAnsi="Tahoma" w:cs="Tahoma"/>
          <w:sz w:val="18"/>
          <w:szCs w:val="18"/>
        </w:rPr>
      </w:pPr>
      <w:r w:rsidRPr="00D34881">
        <w:rPr>
          <w:rFonts w:ascii="Tahoma" w:hAnsi="Tahoma" w:cs="Tahoma"/>
          <w:sz w:val="18"/>
          <w:szCs w:val="18"/>
        </w:rPr>
        <w:t>Załącznikami do niniejszej oferty, stanowiącymi integralną jej część są:</w:t>
      </w:r>
    </w:p>
    <w:p w14:paraId="3C21FCAC" w14:textId="77777777" w:rsidR="00680935" w:rsidRPr="00D34881" w:rsidRDefault="00680935" w:rsidP="00CB59CC">
      <w:pPr>
        <w:tabs>
          <w:tab w:val="num" w:pos="360"/>
        </w:tabs>
        <w:ind w:left="360"/>
        <w:rPr>
          <w:rFonts w:ascii="Tahoma" w:hAnsi="Tahoma" w:cs="Tahoma"/>
          <w:sz w:val="18"/>
          <w:szCs w:val="18"/>
        </w:rPr>
      </w:pPr>
      <w:r w:rsidRPr="00D34881">
        <w:rPr>
          <w:rFonts w:ascii="Tahoma" w:hAnsi="Tahoma" w:cs="Tahoma"/>
          <w:sz w:val="18"/>
          <w:szCs w:val="18"/>
        </w:rPr>
        <w:t>(numerowany wykaz załączników wraz z tytułami)</w:t>
      </w:r>
    </w:p>
    <w:p w14:paraId="7EE739CF" w14:textId="77777777" w:rsidR="00680935" w:rsidRPr="00D34881" w:rsidRDefault="00680935" w:rsidP="00680935">
      <w:pPr>
        <w:jc w:val="both"/>
        <w:rPr>
          <w:rFonts w:ascii="Tahoma" w:hAnsi="Tahoma" w:cs="Tahoma"/>
          <w:sz w:val="18"/>
          <w:szCs w:val="18"/>
        </w:rPr>
      </w:pPr>
      <w:r w:rsidRPr="00D34881">
        <w:rPr>
          <w:rFonts w:ascii="Tahoma" w:hAnsi="Tahoma" w:cs="Tahoma"/>
          <w:sz w:val="18"/>
          <w:szCs w:val="18"/>
        </w:rPr>
        <w:t xml:space="preserve">   </w:t>
      </w:r>
    </w:p>
    <w:p w14:paraId="07A1A68D"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5F7F1582"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29691576"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3F6925A9"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30B8738F" w14:textId="77777777" w:rsidR="00344DB8" w:rsidRDefault="00344DB8" w:rsidP="00AC0EAD">
      <w:pPr>
        <w:jc w:val="right"/>
        <w:rPr>
          <w:rFonts w:ascii="Tahoma" w:hAnsi="Tahoma" w:cs="Tahoma"/>
          <w:b/>
          <w:sz w:val="18"/>
          <w:szCs w:val="20"/>
        </w:rPr>
        <w:sectPr w:rsidR="00344DB8" w:rsidSect="001B077E">
          <w:footnotePr>
            <w:numRestart w:val="eachSect"/>
          </w:footnotePr>
          <w:pgSz w:w="11906" w:h="16838"/>
          <w:pgMar w:top="851" w:right="851" w:bottom="709" w:left="851" w:header="284" w:footer="443" w:gutter="0"/>
          <w:cols w:space="708"/>
          <w:titlePg/>
          <w:docGrid w:linePitch="360"/>
        </w:sectPr>
      </w:pPr>
    </w:p>
    <w:p w14:paraId="638689B5" w14:textId="71359C42" w:rsidR="00AC0EAD" w:rsidRPr="00D34881" w:rsidRDefault="00AC0EAD" w:rsidP="00AC0EAD">
      <w:pPr>
        <w:jc w:val="right"/>
        <w:rPr>
          <w:rFonts w:ascii="Tahoma" w:hAnsi="Tahoma" w:cs="Tahoma"/>
          <w:b/>
          <w:sz w:val="18"/>
          <w:szCs w:val="20"/>
        </w:rPr>
      </w:pPr>
      <w:r w:rsidRPr="00D34881">
        <w:rPr>
          <w:rFonts w:ascii="Tahoma" w:hAnsi="Tahoma" w:cs="Tahoma"/>
          <w:b/>
          <w:sz w:val="18"/>
          <w:szCs w:val="20"/>
        </w:rPr>
        <w:lastRenderedPageBreak/>
        <w:t>Załącznik nr 3</w:t>
      </w:r>
    </w:p>
    <w:p w14:paraId="3B5DE2C9" w14:textId="77777777" w:rsidR="00AC0EAD" w:rsidRPr="00D34881" w:rsidRDefault="00AC0EAD" w:rsidP="00AC0EAD">
      <w:pPr>
        <w:spacing w:line="360" w:lineRule="auto"/>
        <w:rPr>
          <w:rFonts w:ascii="Tahoma" w:hAnsi="Tahoma" w:cs="Tahoma"/>
          <w:b/>
          <w:bCs/>
          <w:sz w:val="18"/>
          <w:szCs w:val="20"/>
        </w:rPr>
      </w:pPr>
      <w:r w:rsidRPr="00D34881">
        <w:rPr>
          <w:rFonts w:ascii="Tahoma" w:hAnsi="Tahoma" w:cs="Tahoma"/>
          <w:sz w:val="18"/>
          <w:szCs w:val="20"/>
        </w:rPr>
        <w:t>Data ..........................</w:t>
      </w:r>
    </w:p>
    <w:p w14:paraId="1BD2006E" w14:textId="77777777" w:rsidR="00AC0EAD" w:rsidRPr="00D34881" w:rsidRDefault="00AC0EAD" w:rsidP="00AC0EAD">
      <w:pPr>
        <w:tabs>
          <w:tab w:val="left" w:pos="284"/>
        </w:tabs>
        <w:spacing w:line="360" w:lineRule="auto"/>
        <w:rPr>
          <w:rFonts w:ascii="Tahoma" w:hAnsi="Tahoma" w:cs="Tahoma"/>
          <w:sz w:val="18"/>
          <w:szCs w:val="20"/>
        </w:rPr>
      </w:pPr>
      <w:r w:rsidRPr="00D34881">
        <w:rPr>
          <w:rFonts w:ascii="Tahoma" w:hAnsi="Tahoma" w:cs="Tahoma"/>
          <w:sz w:val="18"/>
          <w:szCs w:val="20"/>
        </w:rPr>
        <w:t>Nazwa Wykonawcy ................................................................</w:t>
      </w:r>
    </w:p>
    <w:p w14:paraId="62673368" w14:textId="77777777" w:rsidR="00AC0EAD" w:rsidRPr="00D34881" w:rsidRDefault="00AC0EAD" w:rsidP="00AC0EAD">
      <w:pPr>
        <w:rPr>
          <w:rFonts w:ascii="Tahoma" w:hAnsi="Tahoma" w:cs="Tahoma"/>
          <w:sz w:val="18"/>
          <w:szCs w:val="20"/>
        </w:rPr>
      </w:pPr>
      <w:r w:rsidRPr="00D34881">
        <w:rPr>
          <w:rFonts w:ascii="Tahoma" w:hAnsi="Tahoma" w:cs="Tahoma"/>
          <w:sz w:val="18"/>
          <w:szCs w:val="20"/>
        </w:rPr>
        <w:t>Adres Wykonawcy ...............................................................</w:t>
      </w:r>
    </w:p>
    <w:p w14:paraId="2C2C0682" w14:textId="77777777" w:rsidR="00AC0EAD" w:rsidRPr="00D34881" w:rsidRDefault="00AC0EAD" w:rsidP="00AC0EAD">
      <w:pPr>
        <w:spacing w:line="480" w:lineRule="auto"/>
        <w:ind w:right="4365"/>
        <w:rPr>
          <w:rFonts w:ascii="Tahoma" w:hAnsi="Tahoma" w:cs="Tahoma"/>
          <w:i/>
          <w:sz w:val="16"/>
          <w:szCs w:val="16"/>
        </w:rPr>
      </w:pPr>
    </w:p>
    <w:p w14:paraId="30026805" w14:textId="77777777" w:rsidR="00AC0EAD" w:rsidRPr="00D34881" w:rsidRDefault="00AC0EAD" w:rsidP="00AC0EAD">
      <w:pPr>
        <w:spacing w:after="120" w:line="360" w:lineRule="auto"/>
        <w:jc w:val="center"/>
        <w:rPr>
          <w:rFonts w:ascii="Tahoma" w:hAnsi="Tahoma" w:cs="Tahoma"/>
          <w:b/>
          <w:sz w:val="18"/>
          <w:szCs w:val="20"/>
          <w:u w:val="single"/>
        </w:rPr>
      </w:pPr>
      <w:r w:rsidRPr="00D34881">
        <w:rPr>
          <w:rFonts w:ascii="Tahoma" w:hAnsi="Tahoma" w:cs="Tahoma"/>
          <w:b/>
          <w:sz w:val="18"/>
          <w:szCs w:val="20"/>
          <w:u w:val="single"/>
        </w:rPr>
        <w:t xml:space="preserve">Oświadczenie wykonawcy </w:t>
      </w:r>
    </w:p>
    <w:p w14:paraId="675D4388" w14:textId="77777777" w:rsidR="00AC0EAD" w:rsidRPr="00D34881" w:rsidRDefault="00AC0EAD" w:rsidP="00AC0EAD">
      <w:pPr>
        <w:spacing w:line="360" w:lineRule="auto"/>
        <w:jc w:val="center"/>
        <w:rPr>
          <w:rFonts w:ascii="Tahoma" w:hAnsi="Tahoma" w:cs="Tahoma"/>
          <w:sz w:val="18"/>
          <w:szCs w:val="20"/>
        </w:rPr>
      </w:pPr>
      <w:r w:rsidRPr="00D34881">
        <w:rPr>
          <w:rFonts w:ascii="Tahoma" w:hAnsi="Tahoma" w:cs="Tahoma"/>
          <w:sz w:val="18"/>
          <w:szCs w:val="20"/>
        </w:rPr>
        <w:t xml:space="preserve">składane na podstawie art. 125 ust. 1 ustawy z dnia 11 września 2019 r. Prawo zamówień publicznych (dalej jako: ustawa PZP), </w:t>
      </w:r>
    </w:p>
    <w:p w14:paraId="7FF4AFB0" w14:textId="77777777" w:rsidR="00AC0EAD" w:rsidRPr="00D34881" w:rsidRDefault="00AC0EAD" w:rsidP="00AC0EAD">
      <w:pPr>
        <w:spacing w:before="120" w:line="360" w:lineRule="auto"/>
        <w:jc w:val="center"/>
        <w:rPr>
          <w:rFonts w:ascii="Tahoma" w:hAnsi="Tahoma" w:cs="Tahoma"/>
          <w:b/>
          <w:sz w:val="18"/>
          <w:szCs w:val="20"/>
          <w:u w:val="single"/>
        </w:rPr>
      </w:pPr>
      <w:r w:rsidRPr="00D34881">
        <w:rPr>
          <w:rFonts w:ascii="Tahoma" w:hAnsi="Tahoma" w:cs="Tahoma"/>
          <w:b/>
          <w:sz w:val="18"/>
          <w:szCs w:val="20"/>
          <w:u w:val="single"/>
        </w:rPr>
        <w:t>DOTYCZĄCE PODSTAW WYKLUCZENIA Z POSTĘPOWANIA</w:t>
      </w:r>
    </w:p>
    <w:p w14:paraId="6904F9BB" w14:textId="77777777" w:rsidR="00AC0EAD" w:rsidRPr="00D34881" w:rsidRDefault="00AC0EAD" w:rsidP="00AC0EAD">
      <w:pPr>
        <w:spacing w:line="360" w:lineRule="auto"/>
        <w:jc w:val="both"/>
        <w:rPr>
          <w:rFonts w:ascii="Tahoma" w:hAnsi="Tahoma" w:cs="Tahoma"/>
          <w:sz w:val="18"/>
          <w:szCs w:val="20"/>
        </w:rPr>
      </w:pPr>
    </w:p>
    <w:p w14:paraId="7EED7271" w14:textId="4BF88BAF" w:rsidR="00AC0EAD" w:rsidRPr="00D34881" w:rsidRDefault="00AC0EAD" w:rsidP="00AC0EAD">
      <w:pPr>
        <w:spacing w:line="360" w:lineRule="auto"/>
        <w:ind w:firstLine="708"/>
        <w:jc w:val="both"/>
        <w:rPr>
          <w:rFonts w:ascii="Tahoma" w:hAnsi="Tahoma" w:cs="Tahoma"/>
          <w:sz w:val="18"/>
          <w:szCs w:val="20"/>
        </w:rPr>
      </w:pPr>
      <w:r w:rsidRPr="00D34881">
        <w:rPr>
          <w:rFonts w:ascii="Tahoma" w:hAnsi="Tahoma" w:cs="Tahoma"/>
          <w:sz w:val="18"/>
          <w:szCs w:val="20"/>
        </w:rPr>
        <w:t xml:space="preserve">Na potrzeby postępowania o udzielenie zamówienia publicznego </w:t>
      </w:r>
      <w:r w:rsidRPr="00D34881">
        <w:rPr>
          <w:rFonts w:ascii="Tahoma" w:hAnsi="Tahoma" w:cs="Tahoma"/>
          <w:sz w:val="18"/>
          <w:szCs w:val="18"/>
        </w:rPr>
        <w:t xml:space="preserve">pn. </w:t>
      </w:r>
      <w:r w:rsidR="004B29DE">
        <w:rPr>
          <w:rFonts w:ascii="Tahoma" w:hAnsi="Tahoma" w:cs="Tahoma"/>
          <w:b/>
          <w:bCs/>
          <w:sz w:val="18"/>
          <w:szCs w:val="18"/>
        </w:rPr>
        <w:t>74</w:t>
      </w:r>
      <w:r w:rsidRPr="00D34881">
        <w:rPr>
          <w:rFonts w:ascii="Tahoma" w:hAnsi="Tahoma" w:cs="Tahoma"/>
          <w:b/>
          <w:bCs/>
          <w:sz w:val="18"/>
          <w:szCs w:val="18"/>
        </w:rPr>
        <w:t>/TP/ZP/D/202</w:t>
      </w:r>
      <w:r w:rsidR="00730882" w:rsidRPr="00D34881">
        <w:rPr>
          <w:rFonts w:ascii="Tahoma" w:hAnsi="Tahoma" w:cs="Tahoma"/>
          <w:b/>
          <w:bCs/>
          <w:sz w:val="18"/>
          <w:szCs w:val="18"/>
        </w:rPr>
        <w:t>3</w:t>
      </w:r>
      <w:r w:rsidRPr="00D34881">
        <w:rPr>
          <w:rFonts w:ascii="Tahoma" w:hAnsi="Tahoma" w:cs="Tahoma"/>
          <w:b/>
          <w:bCs/>
          <w:sz w:val="18"/>
          <w:szCs w:val="18"/>
        </w:rPr>
        <w:t xml:space="preserve"> </w:t>
      </w:r>
      <w:r w:rsidRPr="00D34881">
        <w:rPr>
          <w:rFonts w:ascii="Tahoma" w:hAnsi="Tahoma" w:cs="Tahoma"/>
          <w:sz w:val="18"/>
          <w:szCs w:val="18"/>
        </w:rPr>
        <w:t>na</w:t>
      </w:r>
      <w:r w:rsidR="00744380" w:rsidRPr="00D34881">
        <w:rPr>
          <w:rFonts w:ascii="Tahoma" w:hAnsi="Tahoma" w:cs="Tahoma"/>
          <w:b/>
          <w:bCs/>
          <w:sz w:val="18"/>
          <w:szCs w:val="18"/>
        </w:rPr>
        <w:t xml:space="preserve"> </w:t>
      </w:r>
      <w:r w:rsidR="00CE6425" w:rsidRPr="00D34881">
        <w:rPr>
          <w:rFonts w:ascii="Tahoma" w:hAnsi="Tahoma" w:cs="Tahoma"/>
          <w:b/>
          <w:bCs/>
          <w:sz w:val="18"/>
          <w:szCs w:val="18"/>
        </w:rPr>
        <w:t xml:space="preserve">dostawę </w:t>
      </w:r>
      <w:r w:rsidR="004B29DE" w:rsidRPr="004B29DE">
        <w:rPr>
          <w:rFonts w:ascii="Tahoma" w:hAnsi="Tahoma" w:cs="Tahoma"/>
          <w:b/>
          <w:bCs/>
          <w:sz w:val="18"/>
          <w:szCs w:val="18"/>
        </w:rPr>
        <w:t>obuwia, koców, kołder, poduszek medycznych</w:t>
      </w:r>
      <w:r w:rsidR="000A3022" w:rsidRPr="00D34881">
        <w:rPr>
          <w:rFonts w:ascii="Tahoma" w:hAnsi="Tahoma" w:cs="Tahoma"/>
          <w:sz w:val="18"/>
          <w:szCs w:val="18"/>
        </w:rPr>
        <w:t xml:space="preserve"> </w:t>
      </w:r>
      <w:r w:rsidRPr="00D34881">
        <w:rPr>
          <w:rFonts w:ascii="Tahoma" w:hAnsi="Tahoma" w:cs="Tahoma"/>
          <w:sz w:val="18"/>
          <w:szCs w:val="18"/>
        </w:rPr>
        <w:t>prowadzonego przez Samodzielny Publiczny Zakład Opieki</w:t>
      </w:r>
      <w:r w:rsidRPr="00D34881">
        <w:rPr>
          <w:rFonts w:ascii="Tahoma" w:hAnsi="Tahoma" w:cs="Tahoma"/>
          <w:sz w:val="18"/>
          <w:szCs w:val="20"/>
        </w:rPr>
        <w:t xml:space="preserve"> Zdrowotnej Uniwersytecki Szpital Kliniczny </w:t>
      </w:r>
      <w:r w:rsidR="00692215" w:rsidRPr="00D34881">
        <w:rPr>
          <w:rFonts w:ascii="Tahoma" w:hAnsi="Tahoma" w:cs="Tahoma"/>
          <w:sz w:val="18"/>
          <w:szCs w:val="20"/>
        </w:rPr>
        <w:t xml:space="preserve">Nr 1 </w:t>
      </w:r>
      <w:r w:rsidRPr="00D34881">
        <w:rPr>
          <w:rFonts w:ascii="Tahoma" w:hAnsi="Tahoma" w:cs="Tahoma"/>
          <w:sz w:val="18"/>
          <w:szCs w:val="20"/>
        </w:rPr>
        <w:t xml:space="preserve">im. </w:t>
      </w:r>
      <w:r w:rsidR="00692215" w:rsidRPr="00D34881">
        <w:rPr>
          <w:rFonts w:ascii="Tahoma" w:hAnsi="Tahoma" w:cs="Tahoma"/>
          <w:sz w:val="18"/>
          <w:szCs w:val="20"/>
        </w:rPr>
        <w:t xml:space="preserve">N. Barlickiego </w:t>
      </w:r>
      <w:r w:rsidRPr="00D34881">
        <w:rPr>
          <w:rFonts w:ascii="Tahoma" w:hAnsi="Tahoma" w:cs="Tahoma"/>
          <w:sz w:val="18"/>
          <w:szCs w:val="20"/>
        </w:rPr>
        <w:t>w Łodzi oświadczam, co następuje:</w:t>
      </w:r>
    </w:p>
    <w:p w14:paraId="764C4E63" w14:textId="77777777" w:rsidR="00AC0EAD" w:rsidRPr="00D34881" w:rsidRDefault="00AC0EAD" w:rsidP="00AC0EAD">
      <w:pPr>
        <w:shd w:val="clear" w:color="auto" w:fill="BFBFBF"/>
        <w:rPr>
          <w:rFonts w:ascii="Tahoma" w:hAnsi="Tahoma" w:cs="Tahoma"/>
          <w:b/>
          <w:sz w:val="18"/>
          <w:szCs w:val="20"/>
        </w:rPr>
      </w:pPr>
      <w:r w:rsidRPr="00D34881">
        <w:rPr>
          <w:rFonts w:ascii="Tahoma" w:hAnsi="Tahoma" w:cs="Tahoma"/>
          <w:b/>
          <w:sz w:val="18"/>
          <w:szCs w:val="20"/>
        </w:rPr>
        <w:t>OŚWIADCZENIA DOTYCZĄCE WYKONAWCY:</w:t>
      </w:r>
    </w:p>
    <w:p w14:paraId="6868172F" w14:textId="77777777" w:rsidR="00AC0EAD" w:rsidRPr="00D34881" w:rsidRDefault="00AC0EAD" w:rsidP="00AC0EAD">
      <w:pPr>
        <w:shd w:val="clear" w:color="auto" w:fill="BFBFBF"/>
        <w:rPr>
          <w:rFonts w:ascii="Tahoma" w:hAnsi="Tahoma" w:cs="Tahoma"/>
          <w:b/>
          <w:sz w:val="18"/>
          <w:szCs w:val="20"/>
        </w:rPr>
      </w:pPr>
    </w:p>
    <w:p w14:paraId="7C4E6393" w14:textId="63152067" w:rsidR="00AC0EAD" w:rsidRPr="00D34881" w:rsidRDefault="00AC0EAD" w:rsidP="00DF05E9">
      <w:pPr>
        <w:pStyle w:val="Akapitzlist"/>
        <w:numPr>
          <w:ilvl w:val="0"/>
          <w:numId w:val="29"/>
        </w:numPr>
        <w:spacing w:after="0"/>
        <w:jc w:val="both"/>
        <w:rPr>
          <w:rFonts w:ascii="Tahoma" w:hAnsi="Tahoma" w:cs="Tahoma"/>
          <w:sz w:val="18"/>
        </w:rPr>
      </w:pPr>
      <w:r w:rsidRPr="00D34881">
        <w:rPr>
          <w:rFonts w:ascii="Tahoma" w:hAnsi="Tahoma" w:cs="Tahoma"/>
          <w:sz w:val="18"/>
        </w:rPr>
        <w:t>Oświadczam, że nie podlegam wykluczeniu z postępowania na podstawie art. 108 ust 1 ustawy PZP.</w:t>
      </w:r>
    </w:p>
    <w:p w14:paraId="664F081E" w14:textId="3C88F70B" w:rsidR="00AC0EAD" w:rsidRPr="00D34881" w:rsidRDefault="00AC0EAD" w:rsidP="00DF05E9">
      <w:pPr>
        <w:pStyle w:val="Akapitzlist"/>
        <w:numPr>
          <w:ilvl w:val="0"/>
          <w:numId w:val="29"/>
        </w:numPr>
        <w:spacing w:after="0"/>
        <w:jc w:val="both"/>
        <w:rPr>
          <w:rFonts w:ascii="Tahoma" w:hAnsi="Tahoma" w:cs="Tahoma"/>
          <w:sz w:val="18"/>
        </w:rPr>
      </w:pPr>
      <w:r w:rsidRPr="00D34881">
        <w:rPr>
          <w:rFonts w:ascii="Tahoma" w:hAnsi="Tahoma" w:cs="Tahoma"/>
          <w:sz w:val="18"/>
        </w:rPr>
        <w:t>Oświadczam, że nie podlegam wykluczeniu z postępowania na podstawie art. 109 ust. 4 ustawy PZP.</w:t>
      </w:r>
    </w:p>
    <w:p w14:paraId="00F761B6" w14:textId="77777777" w:rsidR="00AC0EAD" w:rsidRPr="00D34881" w:rsidRDefault="00AC0EAD" w:rsidP="00DF05E9">
      <w:pPr>
        <w:pStyle w:val="Akapitzlist"/>
        <w:numPr>
          <w:ilvl w:val="0"/>
          <w:numId w:val="29"/>
        </w:numPr>
        <w:spacing w:after="0"/>
        <w:jc w:val="both"/>
        <w:rPr>
          <w:rFonts w:ascii="Tahoma" w:hAnsi="Tahoma" w:cs="Tahoma"/>
          <w:sz w:val="18"/>
        </w:rPr>
      </w:pPr>
      <w:r w:rsidRPr="00D34881">
        <w:rPr>
          <w:rFonts w:ascii="Tahoma" w:hAnsi="Tahoma" w:cs="Tahoma"/>
          <w:sz w:val="18"/>
          <w:szCs w:val="20"/>
        </w:rPr>
        <w:t>Oświadczam, że aktualna dokumentacja wymagana przez Zamawiającego w celu potwierdzenia braku podstaw do wykluczenia</w:t>
      </w:r>
      <w:r w:rsidRPr="00D34881">
        <w:rPr>
          <w:rStyle w:val="Odwoanieprzypisudolnego"/>
          <w:rFonts w:ascii="Tahoma" w:hAnsi="Tahoma" w:cs="Tahoma"/>
          <w:sz w:val="18"/>
          <w:szCs w:val="20"/>
        </w:rPr>
        <w:footnoteReference w:id="5"/>
      </w:r>
      <w:r w:rsidRPr="00D34881">
        <w:rPr>
          <w:rFonts w:ascii="Tahoma" w:hAnsi="Tahoma" w:cs="Tahoma"/>
          <w:sz w:val="18"/>
          <w:szCs w:val="20"/>
        </w:rPr>
        <w:t>:</w:t>
      </w:r>
    </w:p>
    <w:p w14:paraId="2D6C2B6E" w14:textId="77777777"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9CAEA2A" w14:textId="329D60B4"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Pr="00D34881">
        <w:rPr>
          <w:rFonts w:ascii="Tahoma" w:hAnsi="Tahoma" w:cs="Tahoma"/>
          <w:b/>
          <w:sz w:val="18"/>
          <w:szCs w:val="20"/>
        </w:rPr>
        <w:t>……/</w:t>
      </w:r>
      <w:r w:rsidR="000B4790" w:rsidRPr="00D34881">
        <w:rPr>
          <w:rFonts w:ascii="Tahoma" w:hAnsi="Tahoma" w:cs="Tahoma"/>
          <w:b/>
          <w:sz w:val="18"/>
          <w:szCs w:val="20"/>
        </w:rPr>
        <w:t>…….</w:t>
      </w:r>
      <w:r w:rsidRPr="00D34881">
        <w:rPr>
          <w:rFonts w:ascii="Tahoma" w:hAnsi="Tahoma" w:cs="Tahoma"/>
          <w:b/>
          <w:sz w:val="18"/>
          <w:szCs w:val="20"/>
        </w:rPr>
        <w:t>/ZP/D/……</w:t>
      </w:r>
      <w:r w:rsidRPr="00D34881">
        <w:rPr>
          <w:rFonts w:ascii="Tahoma" w:hAnsi="Tahoma" w:cs="Tahoma"/>
          <w:sz w:val="18"/>
          <w:szCs w:val="20"/>
        </w:rPr>
        <w:t>r) do którego została złożona: ……………………………………………………….</w:t>
      </w:r>
    </w:p>
    <w:p w14:paraId="2128A028" w14:textId="77777777" w:rsidR="000334A3" w:rsidRPr="00D34881" w:rsidRDefault="000334A3" w:rsidP="000334A3">
      <w:pPr>
        <w:pStyle w:val="Akapitzlist"/>
        <w:numPr>
          <w:ilvl w:val="0"/>
          <w:numId w:val="29"/>
        </w:numPr>
        <w:spacing w:after="0"/>
        <w:jc w:val="both"/>
        <w:rPr>
          <w:rFonts w:ascii="Tahoma" w:hAnsi="Tahoma" w:cs="Tahoma"/>
          <w:sz w:val="18"/>
          <w:szCs w:val="20"/>
        </w:rPr>
      </w:pPr>
      <w:r w:rsidRPr="00D34881">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3ED2342E" w14:textId="77777777" w:rsidR="000334A3" w:rsidRPr="00D34881" w:rsidRDefault="000334A3" w:rsidP="00AC0EAD">
      <w:pPr>
        <w:spacing w:line="360" w:lineRule="auto"/>
        <w:jc w:val="both"/>
        <w:rPr>
          <w:rFonts w:ascii="Tahoma" w:hAnsi="Tahoma" w:cs="Tahoma"/>
          <w:i/>
          <w:sz w:val="18"/>
          <w:szCs w:val="20"/>
        </w:rPr>
      </w:pPr>
    </w:p>
    <w:p w14:paraId="79879A81" w14:textId="77777777" w:rsidR="00AC0EAD" w:rsidRPr="00D34881" w:rsidRDefault="00AC0EAD" w:rsidP="00AC0EAD">
      <w:pPr>
        <w:spacing w:line="360" w:lineRule="auto"/>
        <w:jc w:val="both"/>
        <w:rPr>
          <w:rFonts w:ascii="Tahoma" w:hAnsi="Tahoma" w:cs="Tahoma"/>
          <w:i/>
          <w:sz w:val="18"/>
          <w:szCs w:val="20"/>
        </w:rPr>
      </w:pPr>
    </w:p>
    <w:p w14:paraId="623F2D10" w14:textId="54DE8C4D" w:rsidR="00AC0EAD" w:rsidRPr="00D34881" w:rsidRDefault="00AC0EAD" w:rsidP="00AC0EAD">
      <w:pPr>
        <w:spacing w:line="276" w:lineRule="auto"/>
        <w:jc w:val="both"/>
        <w:rPr>
          <w:rFonts w:ascii="Tahoma" w:hAnsi="Tahoma" w:cs="Tahoma"/>
          <w:sz w:val="18"/>
          <w:szCs w:val="20"/>
        </w:rPr>
      </w:pPr>
      <w:r w:rsidRPr="00D34881">
        <w:rPr>
          <w:rFonts w:ascii="Tahoma" w:hAnsi="Tahoma" w:cs="Tahoma"/>
          <w:sz w:val="18"/>
          <w:szCs w:val="20"/>
        </w:rPr>
        <w:t xml:space="preserve">Oświadczam, że zachodzą w stosunku do mnie podstawy wykluczenia z postępowania na podstawie art. …………. ustawy PZP </w:t>
      </w:r>
      <w:r w:rsidRPr="00D34881">
        <w:rPr>
          <w:rFonts w:ascii="Tahoma" w:hAnsi="Tahoma" w:cs="Tahoma"/>
          <w:i/>
          <w:sz w:val="18"/>
          <w:szCs w:val="20"/>
        </w:rPr>
        <w:t xml:space="preserve">(podać mającą zastosowanie podstawę wykluczenia spośród wymienionych w art. 108 ust. 1 pkt 1, 2, 5 lub </w:t>
      </w:r>
      <w:r w:rsidR="00547EF2" w:rsidRPr="00D34881">
        <w:rPr>
          <w:rFonts w:ascii="Tahoma" w:hAnsi="Tahoma" w:cs="Tahoma"/>
          <w:i/>
          <w:sz w:val="18"/>
          <w:szCs w:val="20"/>
        </w:rPr>
        <w:t>art. 109 ust. 1 pkt 2-5 i 7-10</w:t>
      </w:r>
      <w:r w:rsidRPr="00D34881">
        <w:rPr>
          <w:rFonts w:ascii="Tahoma" w:hAnsi="Tahoma" w:cs="Tahoma"/>
          <w:i/>
          <w:sz w:val="18"/>
          <w:szCs w:val="20"/>
        </w:rPr>
        <w:t xml:space="preserve"> ustawy  PZP).</w:t>
      </w:r>
      <w:r w:rsidRPr="00D34881">
        <w:rPr>
          <w:rFonts w:ascii="Tahoma" w:hAnsi="Tahoma" w:cs="Tahoma"/>
          <w:sz w:val="18"/>
          <w:szCs w:val="20"/>
        </w:rPr>
        <w:t xml:space="preserve"> Jednocześnie oświadczam, że w związku z ww. okolicznością, na podstawie art. 110 ust. 2 ustawy </w:t>
      </w:r>
      <w:proofErr w:type="spellStart"/>
      <w:r w:rsidRPr="00D34881">
        <w:rPr>
          <w:rFonts w:ascii="Tahoma" w:hAnsi="Tahoma" w:cs="Tahoma"/>
          <w:sz w:val="18"/>
          <w:szCs w:val="20"/>
        </w:rPr>
        <w:t>Pzp</w:t>
      </w:r>
      <w:proofErr w:type="spellEnd"/>
      <w:r w:rsidRPr="00D34881">
        <w:rPr>
          <w:rFonts w:ascii="Tahoma" w:hAnsi="Tahoma" w:cs="Tahoma"/>
          <w:sz w:val="18"/>
          <w:szCs w:val="20"/>
        </w:rPr>
        <w:t xml:space="preserve"> podjąłem następujące środki naprawcze: ………………………………………………………………………….………………………………… </w:t>
      </w:r>
    </w:p>
    <w:p w14:paraId="12385E2A" w14:textId="77777777" w:rsidR="00AC0EAD" w:rsidRPr="00D34881" w:rsidRDefault="00AC0EAD" w:rsidP="00AC0EAD">
      <w:pPr>
        <w:spacing w:line="360" w:lineRule="auto"/>
        <w:jc w:val="both"/>
        <w:rPr>
          <w:rFonts w:ascii="Tahoma" w:hAnsi="Tahoma" w:cs="Tahoma"/>
          <w:sz w:val="18"/>
          <w:szCs w:val="20"/>
        </w:rPr>
      </w:pPr>
    </w:p>
    <w:p w14:paraId="17813093" w14:textId="77777777" w:rsidR="00AC0EAD" w:rsidRPr="00D34881" w:rsidRDefault="00AC0EAD" w:rsidP="00AC0EAD">
      <w:pPr>
        <w:spacing w:line="360" w:lineRule="auto"/>
        <w:ind w:left="5664" w:firstLine="708"/>
        <w:jc w:val="both"/>
        <w:rPr>
          <w:rFonts w:ascii="Tahoma" w:hAnsi="Tahoma" w:cs="Tahoma"/>
          <w:i/>
          <w:sz w:val="16"/>
          <w:szCs w:val="16"/>
        </w:rPr>
      </w:pPr>
    </w:p>
    <w:p w14:paraId="52313D89" w14:textId="77777777" w:rsidR="00AC0EAD" w:rsidRPr="00D34881" w:rsidRDefault="00AC0EAD" w:rsidP="00AC0EAD">
      <w:pPr>
        <w:shd w:val="clear" w:color="auto" w:fill="BFBFBF"/>
        <w:jc w:val="both"/>
        <w:rPr>
          <w:rFonts w:ascii="Tahoma" w:hAnsi="Tahoma" w:cs="Tahoma"/>
          <w:sz w:val="18"/>
          <w:szCs w:val="20"/>
        </w:rPr>
      </w:pPr>
      <w:r w:rsidRPr="00D34881">
        <w:rPr>
          <w:rFonts w:ascii="Tahoma" w:hAnsi="Tahoma" w:cs="Tahoma"/>
          <w:b/>
          <w:sz w:val="18"/>
          <w:szCs w:val="20"/>
        </w:rPr>
        <w:t>OŚWIADCZENIE DOTYCZĄCE PODMIOTU, NA KTÓREGO ZASOBY POWOŁUJE SIĘ WYKONAWCA:</w:t>
      </w:r>
      <w:r w:rsidRPr="00D34881">
        <w:rPr>
          <w:rFonts w:ascii="Tahoma" w:hAnsi="Tahoma" w:cs="Tahoma"/>
          <w:sz w:val="18"/>
          <w:szCs w:val="20"/>
        </w:rPr>
        <w:t>/o ile dotyczy/</w:t>
      </w:r>
    </w:p>
    <w:p w14:paraId="46128B35" w14:textId="77777777" w:rsidR="00AC0EAD" w:rsidRPr="00D34881" w:rsidRDefault="00AC0EAD" w:rsidP="00AC0EAD">
      <w:pPr>
        <w:shd w:val="clear" w:color="auto" w:fill="BFBFBF"/>
        <w:jc w:val="both"/>
        <w:rPr>
          <w:rFonts w:ascii="Tahoma" w:hAnsi="Tahoma" w:cs="Tahoma"/>
          <w:b/>
          <w:sz w:val="18"/>
          <w:szCs w:val="20"/>
        </w:rPr>
      </w:pPr>
    </w:p>
    <w:p w14:paraId="5073534F" w14:textId="77777777" w:rsidR="00AC0EAD" w:rsidRPr="00D34881" w:rsidRDefault="00AC0EAD" w:rsidP="00DF05E9">
      <w:pPr>
        <w:numPr>
          <w:ilvl w:val="0"/>
          <w:numId w:val="31"/>
        </w:numPr>
        <w:spacing w:line="276" w:lineRule="auto"/>
        <w:jc w:val="both"/>
        <w:rPr>
          <w:rFonts w:ascii="Tahoma" w:hAnsi="Tahoma" w:cs="Tahoma"/>
          <w:sz w:val="18"/>
          <w:szCs w:val="20"/>
        </w:rPr>
      </w:pPr>
      <w:r w:rsidRPr="00D34881">
        <w:rPr>
          <w:rFonts w:ascii="Tahoma" w:hAnsi="Tahoma" w:cs="Tahoma"/>
          <w:sz w:val="18"/>
          <w:szCs w:val="20"/>
        </w:rPr>
        <w:t>Oświadczam, że w stosunku do następującego/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podmiotu/</w:t>
      </w:r>
      <w:proofErr w:type="spellStart"/>
      <w:r w:rsidRPr="00D34881">
        <w:rPr>
          <w:rFonts w:ascii="Tahoma" w:hAnsi="Tahoma" w:cs="Tahoma"/>
          <w:sz w:val="18"/>
          <w:szCs w:val="20"/>
        </w:rPr>
        <w:t>tów</w:t>
      </w:r>
      <w:proofErr w:type="spellEnd"/>
      <w:r w:rsidRPr="00D34881">
        <w:rPr>
          <w:rFonts w:ascii="Tahoma" w:hAnsi="Tahoma" w:cs="Tahoma"/>
          <w:sz w:val="18"/>
          <w:szCs w:val="20"/>
        </w:rPr>
        <w:t>, na którego/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zasoby powołuję się w niniejszym postępowaniu, tj.: …………………………………………………………… </w:t>
      </w:r>
      <w:r w:rsidRPr="00D34881">
        <w:rPr>
          <w:rFonts w:ascii="Tahoma" w:hAnsi="Tahoma" w:cs="Tahoma"/>
          <w:i/>
          <w:sz w:val="18"/>
          <w:szCs w:val="20"/>
        </w:rPr>
        <w:t>(podać pełną nazwę/firmę, adres, a także w zależności od podmiotu: NIP/PESEL, KRS/</w:t>
      </w:r>
      <w:proofErr w:type="spellStart"/>
      <w:r w:rsidRPr="00D34881">
        <w:rPr>
          <w:rFonts w:ascii="Tahoma" w:hAnsi="Tahoma" w:cs="Tahoma"/>
          <w:i/>
          <w:sz w:val="18"/>
          <w:szCs w:val="20"/>
        </w:rPr>
        <w:t>CEiDG</w:t>
      </w:r>
      <w:proofErr w:type="spellEnd"/>
      <w:r w:rsidRPr="00D34881">
        <w:rPr>
          <w:rFonts w:ascii="Tahoma" w:hAnsi="Tahoma" w:cs="Tahoma"/>
          <w:i/>
          <w:sz w:val="18"/>
          <w:szCs w:val="20"/>
        </w:rPr>
        <w:t xml:space="preserve">) </w:t>
      </w:r>
      <w:r w:rsidRPr="00D34881">
        <w:rPr>
          <w:rFonts w:ascii="Tahoma" w:hAnsi="Tahoma" w:cs="Tahoma"/>
          <w:sz w:val="18"/>
          <w:szCs w:val="20"/>
        </w:rPr>
        <w:t>nie zachodzą podstawy wykluczenia z postępowania o udzielenie zamówienia.</w:t>
      </w:r>
    </w:p>
    <w:p w14:paraId="734FDC7B" w14:textId="77777777" w:rsidR="00AC0EAD" w:rsidRPr="00D34881" w:rsidRDefault="00AC0EAD" w:rsidP="00AC0EAD">
      <w:pPr>
        <w:spacing w:line="276" w:lineRule="auto"/>
        <w:ind w:left="720"/>
        <w:jc w:val="both"/>
        <w:rPr>
          <w:rFonts w:ascii="Tahoma" w:hAnsi="Tahoma" w:cs="Tahoma"/>
          <w:sz w:val="18"/>
          <w:szCs w:val="20"/>
        </w:rPr>
      </w:pPr>
    </w:p>
    <w:p w14:paraId="59CA5245" w14:textId="77777777" w:rsidR="00AC0EAD" w:rsidRPr="00D34881" w:rsidRDefault="00AC0EAD" w:rsidP="00DF05E9">
      <w:pPr>
        <w:numPr>
          <w:ilvl w:val="0"/>
          <w:numId w:val="31"/>
        </w:numPr>
        <w:spacing w:line="276" w:lineRule="auto"/>
        <w:jc w:val="both"/>
        <w:rPr>
          <w:rFonts w:ascii="Tahoma" w:hAnsi="Tahoma" w:cs="Tahoma"/>
          <w:sz w:val="18"/>
          <w:szCs w:val="20"/>
        </w:rPr>
      </w:pPr>
      <w:r w:rsidRPr="00D34881">
        <w:rPr>
          <w:rFonts w:ascii="Tahoma" w:hAnsi="Tahoma" w:cs="Tahoma"/>
          <w:sz w:val="18"/>
          <w:szCs w:val="20"/>
        </w:rPr>
        <w:t>Oświadczam, że aktualna dokumentacja wymagana przez Zamawiającego w celu potwierdzenia braku podstaw do wykluczenia</w:t>
      </w:r>
      <w:r w:rsidRPr="00D34881">
        <w:rPr>
          <w:rStyle w:val="Odwoanieprzypisudolnego"/>
          <w:rFonts w:ascii="Tahoma" w:hAnsi="Tahoma" w:cs="Tahoma"/>
          <w:sz w:val="18"/>
          <w:szCs w:val="20"/>
        </w:rPr>
        <w:footnoteReference w:id="6"/>
      </w:r>
      <w:r w:rsidRPr="00D34881">
        <w:rPr>
          <w:rFonts w:ascii="Tahoma" w:hAnsi="Tahoma" w:cs="Tahoma"/>
          <w:sz w:val="18"/>
          <w:szCs w:val="20"/>
        </w:rPr>
        <w:t>:</w:t>
      </w:r>
    </w:p>
    <w:p w14:paraId="41C2F702" w14:textId="77777777"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F8AEEAD" w14:textId="3599C7AC"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000B4790" w:rsidRPr="00D34881">
        <w:rPr>
          <w:rFonts w:ascii="Tahoma" w:hAnsi="Tahoma" w:cs="Tahoma"/>
          <w:b/>
          <w:sz w:val="18"/>
          <w:szCs w:val="20"/>
        </w:rPr>
        <w:t>……/…….</w:t>
      </w:r>
      <w:r w:rsidRPr="00D34881">
        <w:rPr>
          <w:rFonts w:ascii="Tahoma" w:hAnsi="Tahoma" w:cs="Tahoma"/>
          <w:b/>
          <w:sz w:val="18"/>
          <w:szCs w:val="20"/>
        </w:rPr>
        <w:t>/ZP/D/……</w:t>
      </w:r>
      <w:r w:rsidRPr="00D34881">
        <w:rPr>
          <w:rFonts w:ascii="Tahoma" w:hAnsi="Tahoma" w:cs="Tahoma"/>
          <w:sz w:val="18"/>
          <w:szCs w:val="20"/>
        </w:rPr>
        <w:t>r) do którego została złożona: …………………………</w:t>
      </w:r>
    </w:p>
    <w:p w14:paraId="5E255674" w14:textId="77777777" w:rsidR="000334A3" w:rsidRPr="00D34881" w:rsidRDefault="000334A3" w:rsidP="000334A3">
      <w:pPr>
        <w:numPr>
          <w:ilvl w:val="0"/>
          <w:numId w:val="31"/>
        </w:numPr>
        <w:spacing w:line="276" w:lineRule="auto"/>
        <w:jc w:val="both"/>
        <w:rPr>
          <w:rFonts w:ascii="Tahoma" w:hAnsi="Tahoma" w:cs="Tahoma"/>
          <w:sz w:val="18"/>
          <w:szCs w:val="20"/>
        </w:rPr>
      </w:pPr>
      <w:r w:rsidRPr="00D34881">
        <w:rPr>
          <w:rFonts w:ascii="Tahoma" w:hAnsi="Tahoma" w:cs="Tahoma"/>
          <w:sz w:val="18"/>
          <w:szCs w:val="20"/>
        </w:rPr>
        <w:lastRenderedPageBreak/>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6638794" w14:textId="77777777" w:rsidR="00CE6425" w:rsidRPr="00D34881" w:rsidRDefault="00CE6425" w:rsidP="00CE6425">
      <w:pPr>
        <w:spacing w:line="276" w:lineRule="auto"/>
        <w:jc w:val="both"/>
        <w:rPr>
          <w:rFonts w:ascii="Tahoma" w:hAnsi="Tahoma" w:cs="Tahoma"/>
          <w:sz w:val="18"/>
          <w:szCs w:val="20"/>
        </w:rPr>
      </w:pPr>
    </w:p>
    <w:p w14:paraId="74B917A9" w14:textId="77777777" w:rsidR="00AC0EAD" w:rsidRPr="00D34881" w:rsidRDefault="00AC0EAD" w:rsidP="00AC0EAD">
      <w:pPr>
        <w:spacing w:line="276" w:lineRule="auto"/>
        <w:jc w:val="both"/>
        <w:rPr>
          <w:rFonts w:ascii="Tahoma" w:hAnsi="Tahoma" w:cs="Tahoma"/>
          <w:sz w:val="18"/>
          <w:szCs w:val="20"/>
        </w:rPr>
      </w:pPr>
    </w:p>
    <w:p w14:paraId="7BCD9EC9" w14:textId="77777777" w:rsidR="00AC0EAD" w:rsidRPr="00D34881" w:rsidRDefault="00AC0EAD" w:rsidP="00AC0EAD">
      <w:pPr>
        <w:shd w:val="clear" w:color="auto" w:fill="BFBFBF"/>
        <w:jc w:val="both"/>
        <w:rPr>
          <w:rFonts w:ascii="Tahoma" w:hAnsi="Tahoma" w:cs="Tahoma"/>
          <w:b/>
          <w:sz w:val="18"/>
          <w:szCs w:val="20"/>
        </w:rPr>
      </w:pPr>
      <w:r w:rsidRPr="00D34881">
        <w:rPr>
          <w:rFonts w:ascii="Tahoma" w:hAnsi="Tahoma" w:cs="Tahoma"/>
          <w:b/>
          <w:sz w:val="18"/>
          <w:szCs w:val="20"/>
        </w:rPr>
        <w:t>OŚWIADCZENIE DOTYCZĄCE PODWYKONAWCY NIEBĘDĄCEGO PODMIOTEM, NA KTÓREGO ZASOBY POWOŁUJE SIĘ WYKONAWCA:</w:t>
      </w:r>
    </w:p>
    <w:p w14:paraId="1A51708B" w14:textId="77777777" w:rsidR="00AC0EAD" w:rsidRPr="00D34881" w:rsidRDefault="00AC0EAD" w:rsidP="00AC0EAD">
      <w:pPr>
        <w:spacing w:line="360" w:lineRule="auto"/>
        <w:jc w:val="both"/>
        <w:rPr>
          <w:rFonts w:ascii="Tahoma" w:hAnsi="Tahoma" w:cs="Tahoma"/>
          <w:b/>
          <w:sz w:val="18"/>
          <w:szCs w:val="20"/>
        </w:rPr>
      </w:pPr>
    </w:p>
    <w:p w14:paraId="41575126" w14:textId="77777777" w:rsidR="00AC0EAD" w:rsidRPr="00D34881" w:rsidRDefault="00AC0EAD" w:rsidP="00DF05E9">
      <w:pPr>
        <w:numPr>
          <w:ilvl w:val="0"/>
          <w:numId w:val="32"/>
        </w:numPr>
        <w:spacing w:line="276" w:lineRule="auto"/>
        <w:jc w:val="both"/>
        <w:rPr>
          <w:rFonts w:ascii="Tahoma" w:hAnsi="Tahoma" w:cs="Tahoma"/>
          <w:sz w:val="18"/>
          <w:szCs w:val="20"/>
        </w:rPr>
      </w:pPr>
      <w:r w:rsidRPr="00D34881">
        <w:rPr>
          <w:rFonts w:ascii="Tahoma" w:hAnsi="Tahoma" w:cs="Tahoma"/>
          <w:sz w:val="18"/>
          <w:szCs w:val="20"/>
        </w:rPr>
        <w:t>Oświadczam, że w stosunku do następującego/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podmiotu/</w:t>
      </w:r>
      <w:proofErr w:type="spellStart"/>
      <w:r w:rsidRPr="00D34881">
        <w:rPr>
          <w:rFonts w:ascii="Tahoma" w:hAnsi="Tahoma" w:cs="Tahoma"/>
          <w:sz w:val="18"/>
          <w:szCs w:val="20"/>
        </w:rPr>
        <w:t>tów</w:t>
      </w:r>
      <w:proofErr w:type="spellEnd"/>
      <w:r w:rsidRPr="00D34881">
        <w:rPr>
          <w:rFonts w:ascii="Tahoma" w:hAnsi="Tahoma" w:cs="Tahoma"/>
          <w:sz w:val="18"/>
          <w:szCs w:val="20"/>
        </w:rPr>
        <w:t>, będącego/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podwykonawcą/</w:t>
      </w:r>
      <w:proofErr w:type="spellStart"/>
      <w:r w:rsidRPr="00D34881">
        <w:rPr>
          <w:rFonts w:ascii="Tahoma" w:hAnsi="Tahoma" w:cs="Tahoma"/>
          <w:sz w:val="18"/>
          <w:szCs w:val="20"/>
        </w:rPr>
        <w:t>ami</w:t>
      </w:r>
      <w:proofErr w:type="spellEnd"/>
      <w:r w:rsidRPr="00D34881">
        <w:rPr>
          <w:rFonts w:ascii="Tahoma" w:hAnsi="Tahoma" w:cs="Tahoma"/>
          <w:sz w:val="18"/>
          <w:szCs w:val="20"/>
        </w:rPr>
        <w:t xml:space="preserve">: ……………………………………………………………………..….…… </w:t>
      </w:r>
      <w:r w:rsidRPr="00D34881">
        <w:rPr>
          <w:rFonts w:ascii="Tahoma" w:hAnsi="Tahoma" w:cs="Tahoma"/>
          <w:i/>
          <w:sz w:val="18"/>
          <w:szCs w:val="20"/>
        </w:rPr>
        <w:t>(podać pełną nazwę/firmę, adres, a także w zależności od podmiotu: NIP/PESEL, KRS/</w:t>
      </w:r>
      <w:proofErr w:type="spellStart"/>
      <w:r w:rsidRPr="00D34881">
        <w:rPr>
          <w:rFonts w:ascii="Tahoma" w:hAnsi="Tahoma" w:cs="Tahoma"/>
          <w:i/>
          <w:sz w:val="18"/>
          <w:szCs w:val="20"/>
        </w:rPr>
        <w:t>CEiDG</w:t>
      </w:r>
      <w:proofErr w:type="spellEnd"/>
      <w:r w:rsidRPr="00D34881">
        <w:rPr>
          <w:rFonts w:ascii="Tahoma" w:hAnsi="Tahoma" w:cs="Tahoma"/>
          <w:i/>
          <w:sz w:val="18"/>
          <w:szCs w:val="20"/>
        </w:rPr>
        <w:t>)</w:t>
      </w:r>
      <w:r w:rsidRPr="00D34881">
        <w:rPr>
          <w:rFonts w:ascii="Tahoma" w:hAnsi="Tahoma" w:cs="Tahoma"/>
          <w:sz w:val="18"/>
          <w:szCs w:val="20"/>
        </w:rPr>
        <w:t>, nie zachodzą podstawy wykluczenia z postępowania o udzielenie zamówienia.</w:t>
      </w:r>
    </w:p>
    <w:p w14:paraId="4DD0F1AD" w14:textId="77777777" w:rsidR="00AC0EAD" w:rsidRPr="00D34881" w:rsidRDefault="00AC0EAD" w:rsidP="00DF05E9">
      <w:pPr>
        <w:numPr>
          <w:ilvl w:val="0"/>
          <w:numId w:val="32"/>
        </w:numPr>
        <w:spacing w:line="276" w:lineRule="auto"/>
        <w:jc w:val="both"/>
        <w:rPr>
          <w:rFonts w:ascii="Tahoma" w:hAnsi="Tahoma" w:cs="Tahoma"/>
          <w:sz w:val="18"/>
          <w:szCs w:val="20"/>
        </w:rPr>
      </w:pPr>
      <w:r w:rsidRPr="00D34881">
        <w:rPr>
          <w:rFonts w:ascii="Tahoma" w:hAnsi="Tahoma" w:cs="Tahoma"/>
          <w:sz w:val="18"/>
          <w:szCs w:val="20"/>
        </w:rPr>
        <w:t>Oświadczam, że aktualna dokumentacja wymagana przez Zamawiającego w celu potwierdzenia braku podstaw do wykluczenia</w:t>
      </w:r>
      <w:r w:rsidRPr="00D34881">
        <w:rPr>
          <w:rFonts w:ascii="Tahoma" w:hAnsi="Tahoma" w:cs="Tahoma"/>
          <w:sz w:val="18"/>
          <w:szCs w:val="20"/>
          <w:vertAlign w:val="superscript"/>
        </w:rPr>
        <w:t>3</w:t>
      </w:r>
      <w:r w:rsidRPr="00D34881">
        <w:rPr>
          <w:rFonts w:ascii="Tahoma" w:hAnsi="Tahoma" w:cs="Tahoma"/>
          <w:sz w:val="18"/>
          <w:szCs w:val="20"/>
        </w:rPr>
        <w:t>:</w:t>
      </w:r>
    </w:p>
    <w:p w14:paraId="63D44FA4" w14:textId="77777777"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3001F97" w14:textId="15013705" w:rsidR="00AC0EAD" w:rsidRPr="00D34881" w:rsidRDefault="00AC0EAD" w:rsidP="00DF05E9">
      <w:pPr>
        <w:numPr>
          <w:ilvl w:val="0"/>
          <w:numId w:val="30"/>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Pr="00D34881">
        <w:rPr>
          <w:rFonts w:ascii="Tahoma" w:hAnsi="Tahoma" w:cs="Tahoma"/>
          <w:b/>
          <w:sz w:val="18"/>
          <w:szCs w:val="20"/>
        </w:rPr>
        <w:t>……./</w:t>
      </w:r>
      <w:r w:rsidR="00CE6425" w:rsidRPr="00D34881">
        <w:rPr>
          <w:rFonts w:ascii="Tahoma" w:hAnsi="Tahoma" w:cs="Tahoma"/>
          <w:b/>
          <w:sz w:val="18"/>
          <w:szCs w:val="20"/>
        </w:rPr>
        <w:t>……….</w:t>
      </w:r>
      <w:r w:rsidRPr="00D34881">
        <w:rPr>
          <w:rFonts w:ascii="Tahoma" w:hAnsi="Tahoma" w:cs="Tahoma"/>
          <w:b/>
          <w:sz w:val="18"/>
          <w:szCs w:val="20"/>
        </w:rPr>
        <w:t>/ZP/D/…..r</w:t>
      </w:r>
      <w:r w:rsidRPr="00D34881">
        <w:rPr>
          <w:rFonts w:ascii="Tahoma" w:hAnsi="Tahoma" w:cs="Tahoma"/>
          <w:sz w:val="18"/>
          <w:szCs w:val="20"/>
        </w:rPr>
        <w:t>) do którego została złożona: ………………………………………………</w:t>
      </w:r>
    </w:p>
    <w:p w14:paraId="16C8DBF8" w14:textId="77777777" w:rsidR="00AC0EAD" w:rsidRPr="00D34881" w:rsidRDefault="00AC0EAD" w:rsidP="00DF05E9">
      <w:pPr>
        <w:numPr>
          <w:ilvl w:val="0"/>
          <w:numId w:val="30"/>
        </w:numPr>
        <w:spacing w:line="276" w:lineRule="auto"/>
        <w:jc w:val="both"/>
        <w:rPr>
          <w:rFonts w:ascii="Tahoma" w:hAnsi="Tahoma" w:cs="Tahoma"/>
          <w:sz w:val="18"/>
          <w:szCs w:val="20"/>
        </w:rPr>
      </w:pPr>
    </w:p>
    <w:p w14:paraId="32AB7317" w14:textId="77777777" w:rsidR="00AC0EAD" w:rsidRPr="00D34881" w:rsidRDefault="00AC0EAD" w:rsidP="00AC0EAD">
      <w:pPr>
        <w:spacing w:line="276" w:lineRule="auto"/>
        <w:jc w:val="both"/>
        <w:rPr>
          <w:rFonts w:ascii="Tahoma" w:hAnsi="Tahoma" w:cs="Tahoma"/>
          <w:sz w:val="18"/>
          <w:szCs w:val="20"/>
        </w:rPr>
      </w:pPr>
    </w:p>
    <w:p w14:paraId="766B0375" w14:textId="77777777" w:rsidR="00AC0EAD" w:rsidRPr="00D34881" w:rsidRDefault="00AC0EAD" w:rsidP="00AC0EAD">
      <w:pPr>
        <w:shd w:val="clear" w:color="auto" w:fill="BFBFBF"/>
        <w:jc w:val="both"/>
        <w:rPr>
          <w:rFonts w:ascii="Tahoma" w:hAnsi="Tahoma" w:cs="Tahoma"/>
          <w:b/>
          <w:sz w:val="18"/>
          <w:szCs w:val="20"/>
        </w:rPr>
      </w:pPr>
      <w:r w:rsidRPr="00D34881">
        <w:rPr>
          <w:rFonts w:ascii="Tahoma" w:hAnsi="Tahoma" w:cs="Tahoma"/>
          <w:b/>
          <w:sz w:val="18"/>
          <w:szCs w:val="20"/>
        </w:rPr>
        <w:t>OŚWIADCZENIE DOTYCZĄCE PODANYCH INFORMACJI:</w:t>
      </w:r>
    </w:p>
    <w:p w14:paraId="02709200" w14:textId="77777777" w:rsidR="00AC0EAD" w:rsidRPr="00D34881" w:rsidRDefault="00AC0EAD" w:rsidP="00AC0EAD">
      <w:pPr>
        <w:spacing w:line="276" w:lineRule="auto"/>
        <w:jc w:val="both"/>
        <w:rPr>
          <w:rFonts w:ascii="Tahoma" w:hAnsi="Tahoma" w:cs="Tahoma"/>
          <w:sz w:val="18"/>
          <w:szCs w:val="20"/>
        </w:rPr>
      </w:pPr>
      <w:r w:rsidRPr="00D34881">
        <w:rPr>
          <w:rFonts w:ascii="Tahoma" w:hAnsi="Tahoma" w:cs="Tahoma"/>
          <w:sz w:val="18"/>
          <w:szCs w:val="20"/>
        </w:rPr>
        <w:t xml:space="preserve">Oświadczam, że wszystkie informacje podane w powyższych oświadczeniach są aktualne </w:t>
      </w:r>
      <w:r w:rsidRPr="00D34881">
        <w:rPr>
          <w:rFonts w:ascii="Tahoma" w:hAnsi="Tahoma" w:cs="Tahoma"/>
          <w:sz w:val="18"/>
          <w:szCs w:val="20"/>
        </w:rPr>
        <w:br/>
        <w:t>i zgodne z prawdą oraz zostały przedstawione z pełną świadomością konsekwencji wprowadzenia zamawiającego w błąd przy przedstawianiu informacji.</w:t>
      </w:r>
    </w:p>
    <w:p w14:paraId="798F6A81" w14:textId="77777777" w:rsidR="00BE7BA8" w:rsidRDefault="00BE7BA8" w:rsidP="00730882">
      <w:pPr>
        <w:jc w:val="right"/>
        <w:rPr>
          <w:rFonts w:ascii="Tahoma" w:hAnsi="Tahoma" w:cs="Tahoma"/>
          <w:b/>
          <w:sz w:val="20"/>
          <w:szCs w:val="20"/>
        </w:rPr>
        <w:sectPr w:rsidR="00BE7BA8" w:rsidSect="001B077E">
          <w:footnotePr>
            <w:numRestart w:val="eachSect"/>
          </w:footnotePr>
          <w:pgSz w:w="11906" w:h="16838"/>
          <w:pgMar w:top="851" w:right="851" w:bottom="709" w:left="851" w:header="284" w:footer="443" w:gutter="0"/>
          <w:cols w:space="708"/>
          <w:titlePg/>
          <w:docGrid w:linePitch="360"/>
        </w:sectPr>
      </w:pPr>
    </w:p>
    <w:p w14:paraId="726D1B4D" w14:textId="05D5E3C3" w:rsidR="00730882" w:rsidRPr="00D34881" w:rsidRDefault="00730882" w:rsidP="00730882">
      <w:pPr>
        <w:jc w:val="right"/>
        <w:rPr>
          <w:rFonts w:ascii="Tahoma" w:hAnsi="Tahoma" w:cs="Tahoma"/>
          <w:b/>
          <w:sz w:val="20"/>
          <w:szCs w:val="20"/>
        </w:rPr>
      </w:pPr>
      <w:r w:rsidRPr="00D34881">
        <w:rPr>
          <w:rFonts w:ascii="Tahoma" w:hAnsi="Tahoma" w:cs="Tahoma"/>
          <w:b/>
          <w:sz w:val="20"/>
          <w:szCs w:val="20"/>
        </w:rPr>
        <w:lastRenderedPageBreak/>
        <w:t xml:space="preserve">Załącznik nr </w:t>
      </w:r>
      <w:r w:rsidR="00712798" w:rsidRPr="00D34881">
        <w:rPr>
          <w:rFonts w:ascii="Tahoma" w:hAnsi="Tahoma" w:cs="Tahoma"/>
          <w:b/>
          <w:sz w:val="20"/>
          <w:szCs w:val="20"/>
        </w:rPr>
        <w:t>4</w:t>
      </w:r>
    </w:p>
    <w:p w14:paraId="5EBD5ECB" w14:textId="77777777" w:rsidR="00730882" w:rsidRPr="00D34881" w:rsidRDefault="00730882" w:rsidP="00730882">
      <w:pPr>
        <w:jc w:val="right"/>
        <w:rPr>
          <w:rFonts w:ascii="Tahoma" w:hAnsi="Tahoma" w:cs="Tahoma"/>
          <w:b/>
          <w:sz w:val="20"/>
          <w:szCs w:val="20"/>
        </w:rPr>
      </w:pPr>
    </w:p>
    <w:p w14:paraId="21EA7B79" w14:textId="77777777" w:rsidR="00730882" w:rsidRPr="00D34881" w:rsidRDefault="00730882" w:rsidP="00730882">
      <w:pPr>
        <w:jc w:val="center"/>
        <w:rPr>
          <w:rFonts w:ascii="Tahoma" w:hAnsi="Tahoma" w:cs="Tahoma"/>
          <w:b/>
          <w:iCs/>
          <w:smallCaps/>
          <w:kern w:val="16"/>
          <w:sz w:val="20"/>
          <w:szCs w:val="20"/>
        </w:rPr>
      </w:pPr>
      <w:r w:rsidRPr="00D34881">
        <w:rPr>
          <w:rFonts w:ascii="Tahoma" w:hAnsi="Tahoma" w:cs="Tahoma"/>
          <w:b/>
          <w:iCs/>
          <w:smallCaps/>
          <w:kern w:val="16"/>
          <w:sz w:val="20"/>
          <w:szCs w:val="20"/>
        </w:rPr>
        <w:t xml:space="preserve">Projektowane postanowienia umowy w sprawie zamówienia publicznego, </w:t>
      </w:r>
    </w:p>
    <w:p w14:paraId="3B8F8FBF" w14:textId="77777777" w:rsidR="00730882" w:rsidRPr="00D34881" w:rsidRDefault="00730882" w:rsidP="00730882">
      <w:pPr>
        <w:jc w:val="center"/>
        <w:rPr>
          <w:rFonts w:ascii="Tahoma" w:hAnsi="Tahoma" w:cs="Tahoma"/>
          <w:b/>
          <w:iCs/>
          <w:smallCaps/>
          <w:kern w:val="16"/>
          <w:sz w:val="20"/>
          <w:szCs w:val="20"/>
        </w:rPr>
      </w:pPr>
      <w:r w:rsidRPr="00D34881">
        <w:rPr>
          <w:rFonts w:ascii="Tahoma" w:hAnsi="Tahoma" w:cs="Tahoma"/>
          <w:b/>
          <w:iCs/>
          <w:smallCaps/>
          <w:kern w:val="16"/>
          <w:sz w:val="20"/>
          <w:szCs w:val="20"/>
        </w:rPr>
        <w:t>które zostaną wprowadzone do treści tej umowy</w:t>
      </w:r>
    </w:p>
    <w:p w14:paraId="0D8A7479" w14:textId="77777777" w:rsidR="00730882" w:rsidRPr="00D34881" w:rsidRDefault="00730882" w:rsidP="00730882">
      <w:pPr>
        <w:jc w:val="center"/>
        <w:rPr>
          <w:rFonts w:ascii="Tahoma" w:hAnsi="Tahoma" w:cs="Tahoma"/>
          <w:b/>
          <w:sz w:val="20"/>
          <w:szCs w:val="20"/>
        </w:rPr>
      </w:pPr>
    </w:p>
    <w:p w14:paraId="13A2F085" w14:textId="77777777" w:rsidR="00730882" w:rsidRPr="00D34881" w:rsidRDefault="00730882" w:rsidP="00730882">
      <w:pPr>
        <w:jc w:val="right"/>
        <w:rPr>
          <w:rFonts w:ascii="Tahoma" w:hAnsi="Tahoma" w:cs="Tahoma"/>
          <w:b/>
          <w:sz w:val="20"/>
          <w:szCs w:val="20"/>
        </w:rPr>
      </w:pPr>
    </w:p>
    <w:p w14:paraId="6CF1D862" w14:textId="3ABD0BA3" w:rsidR="00730882" w:rsidRPr="00D34881" w:rsidRDefault="00730882" w:rsidP="00730882">
      <w:pPr>
        <w:jc w:val="center"/>
        <w:rPr>
          <w:rFonts w:ascii="Tahoma" w:hAnsi="Tahoma" w:cs="Tahoma"/>
          <w:b/>
          <w:iCs/>
          <w:smallCaps/>
          <w:kern w:val="16"/>
          <w:sz w:val="22"/>
          <w:szCs w:val="22"/>
          <w:u w:val="single"/>
        </w:rPr>
      </w:pPr>
      <w:r w:rsidRPr="00D34881">
        <w:rPr>
          <w:rFonts w:ascii="Tahoma" w:hAnsi="Tahoma" w:cs="Tahoma"/>
          <w:b/>
          <w:iCs/>
          <w:smallCaps/>
          <w:kern w:val="16"/>
          <w:sz w:val="22"/>
          <w:szCs w:val="22"/>
        </w:rPr>
        <w:t xml:space="preserve">Umowa Nr </w:t>
      </w:r>
      <w:r w:rsidR="00AD6E72">
        <w:rPr>
          <w:rFonts w:ascii="Tahoma" w:hAnsi="Tahoma" w:cs="Tahoma"/>
          <w:b/>
          <w:iCs/>
          <w:smallCaps/>
          <w:kern w:val="16"/>
          <w:sz w:val="22"/>
          <w:szCs w:val="22"/>
        </w:rPr>
        <w:t>74</w:t>
      </w:r>
      <w:r w:rsidRPr="00D34881">
        <w:rPr>
          <w:rFonts w:ascii="Tahoma" w:hAnsi="Tahoma" w:cs="Tahoma"/>
          <w:b/>
          <w:iCs/>
          <w:smallCaps/>
          <w:kern w:val="16"/>
          <w:sz w:val="22"/>
          <w:szCs w:val="22"/>
        </w:rPr>
        <w:t>/TP/ZP/</w:t>
      </w:r>
      <w:r w:rsidRPr="00D34881">
        <w:rPr>
          <w:rFonts w:ascii="Tahoma" w:hAnsi="Tahoma" w:cs="Tahoma"/>
          <w:b/>
          <w:sz w:val="22"/>
          <w:szCs w:val="22"/>
        </w:rPr>
        <w:t xml:space="preserve">D/…/2023 </w:t>
      </w:r>
      <w:r w:rsidRPr="00D34881">
        <w:rPr>
          <w:rFonts w:ascii="Tahoma" w:hAnsi="Tahoma" w:cs="Tahoma"/>
          <w:b/>
          <w:iCs/>
          <w:smallCaps/>
          <w:kern w:val="16"/>
          <w:sz w:val="22"/>
          <w:szCs w:val="22"/>
        </w:rPr>
        <w:t xml:space="preserve">– </w:t>
      </w:r>
      <w:r w:rsidRPr="00D34881">
        <w:rPr>
          <w:rFonts w:ascii="Tahoma" w:hAnsi="Tahoma" w:cs="Tahoma"/>
          <w:b/>
          <w:iCs/>
          <w:smallCaps/>
          <w:kern w:val="16"/>
          <w:sz w:val="22"/>
          <w:szCs w:val="22"/>
          <w:u w:val="single"/>
        </w:rPr>
        <w:t>WZÓR</w:t>
      </w:r>
    </w:p>
    <w:p w14:paraId="15071F0A" w14:textId="2E369909" w:rsidR="00730882" w:rsidRPr="00D34881" w:rsidRDefault="00730882" w:rsidP="00730882">
      <w:pPr>
        <w:jc w:val="center"/>
        <w:rPr>
          <w:rFonts w:ascii="Tahoma" w:hAnsi="Tahoma" w:cs="Tahoma"/>
          <w:sz w:val="16"/>
          <w:szCs w:val="16"/>
        </w:rPr>
      </w:pPr>
      <w:r w:rsidRPr="00D34881">
        <w:rPr>
          <w:rFonts w:ascii="Tahoma" w:hAnsi="Tahoma" w:cs="Tahoma"/>
          <w:sz w:val="16"/>
          <w:szCs w:val="16"/>
        </w:rPr>
        <w:t xml:space="preserve">stanowiąca wynik postępowania przeprowadzonego w trybie podstawowym bez negocjacji </w:t>
      </w:r>
      <w:r w:rsidR="00346D29">
        <w:rPr>
          <w:rFonts w:ascii="Tahoma" w:hAnsi="Tahoma" w:cs="Tahoma"/>
          <w:sz w:val="16"/>
          <w:szCs w:val="16"/>
        </w:rPr>
        <w:t>74</w:t>
      </w:r>
      <w:r w:rsidRPr="00D34881">
        <w:rPr>
          <w:rFonts w:ascii="Tahoma" w:hAnsi="Tahoma" w:cs="Tahoma"/>
          <w:sz w:val="16"/>
          <w:szCs w:val="16"/>
        </w:rPr>
        <w:t>/TP/ZP/D/2023</w:t>
      </w:r>
    </w:p>
    <w:p w14:paraId="4D3E8ACA" w14:textId="5EA0CE6A" w:rsidR="00730882" w:rsidRPr="00D34881" w:rsidRDefault="00730882" w:rsidP="00730882">
      <w:pPr>
        <w:jc w:val="center"/>
        <w:rPr>
          <w:rFonts w:ascii="Tahoma" w:hAnsi="Tahoma" w:cs="Tahoma"/>
          <w:sz w:val="16"/>
          <w:szCs w:val="16"/>
        </w:rPr>
      </w:pPr>
      <w:r w:rsidRPr="00D34881">
        <w:rPr>
          <w:rFonts w:ascii="Tahoma" w:hAnsi="Tahoma" w:cs="Tahoma"/>
          <w:sz w:val="16"/>
          <w:szCs w:val="16"/>
        </w:rPr>
        <w:t xml:space="preserve">– art. </w:t>
      </w:r>
      <w:r w:rsidR="004F79C9" w:rsidRPr="00D34881">
        <w:rPr>
          <w:rFonts w:ascii="Tahoma" w:hAnsi="Tahoma" w:cs="Tahoma"/>
          <w:sz w:val="16"/>
          <w:szCs w:val="16"/>
        </w:rPr>
        <w:t>275</w:t>
      </w:r>
      <w:r w:rsidRPr="00D34881">
        <w:rPr>
          <w:rFonts w:ascii="Tahoma" w:hAnsi="Tahoma" w:cs="Tahoma"/>
          <w:sz w:val="16"/>
          <w:szCs w:val="16"/>
        </w:rPr>
        <w:t> i następne ustawy Prawo Zamówień Publicznych (Dz. U. z 2022 r., poz. 1710, t.j., ze zm.)</w:t>
      </w:r>
    </w:p>
    <w:p w14:paraId="735F3E26" w14:textId="77777777" w:rsidR="00730882" w:rsidRPr="00D34881" w:rsidRDefault="00730882" w:rsidP="00730882">
      <w:pPr>
        <w:rPr>
          <w:rFonts w:ascii="Tahoma" w:hAnsi="Tahoma" w:cs="Tahoma"/>
          <w:sz w:val="16"/>
          <w:szCs w:val="16"/>
        </w:rPr>
      </w:pPr>
    </w:p>
    <w:p w14:paraId="27E01EAF" w14:textId="77777777" w:rsidR="00730882" w:rsidRPr="00004499" w:rsidRDefault="00730882" w:rsidP="00004499">
      <w:pPr>
        <w:rPr>
          <w:rFonts w:ascii="Tahoma" w:hAnsi="Tahoma" w:cs="Tahoma"/>
          <w:sz w:val="18"/>
          <w:szCs w:val="18"/>
        </w:rPr>
      </w:pPr>
      <w:r w:rsidRPr="00004499">
        <w:rPr>
          <w:rFonts w:ascii="Tahoma" w:hAnsi="Tahoma" w:cs="Tahoma"/>
          <w:sz w:val="18"/>
          <w:szCs w:val="18"/>
        </w:rPr>
        <w:t>Zawarta  w dniu ........................................................   w  Łodzi,  pomiędzy:</w:t>
      </w:r>
    </w:p>
    <w:p w14:paraId="5C05E22F" w14:textId="77777777" w:rsidR="00730882" w:rsidRPr="00004499" w:rsidRDefault="00730882" w:rsidP="00004499">
      <w:pPr>
        <w:jc w:val="both"/>
        <w:rPr>
          <w:rFonts w:ascii="Tahoma" w:hAnsi="Tahoma" w:cs="Tahoma"/>
          <w:b/>
          <w:bCs/>
          <w:sz w:val="18"/>
          <w:szCs w:val="18"/>
        </w:rPr>
      </w:pPr>
    </w:p>
    <w:p w14:paraId="68C31145" w14:textId="77777777" w:rsidR="00730882" w:rsidRPr="00004499" w:rsidRDefault="00730882" w:rsidP="00004499">
      <w:pPr>
        <w:pStyle w:val="Nagwek"/>
        <w:jc w:val="right"/>
        <w:rPr>
          <w:rFonts w:ascii="Tahoma" w:hAnsi="Tahoma" w:cs="Tahoma"/>
          <w:b/>
          <w:sz w:val="18"/>
          <w:szCs w:val="18"/>
        </w:rPr>
      </w:pPr>
    </w:p>
    <w:p w14:paraId="1E7A68FF" w14:textId="77777777" w:rsidR="00730882" w:rsidRPr="00004499" w:rsidRDefault="00730882" w:rsidP="00CD3892">
      <w:pPr>
        <w:jc w:val="both"/>
        <w:rPr>
          <w:rFonts w:ascii="Tahoma" w:hAnsi="Tahoma" w:cs="Tahoma"/>
          <w:sz w:val="18"/>
          <w:szCs w:val="18"/>
        </w:rPr>
      </w:pPr>
      <w:bookmarkStart w:id="2" w:name="_Hlk94698569"/>
      <w:r w:rsidRPr="00004499">
        <w:rPr>
          <w:rFonts w:ascii="Tahoma" w:hAnsi="Tahoma" w:cs="Tahoma"/>
          <w:b/>
          <w:bCs/>
          <w:iCs/>
          <w:sz w:val="18"/>
          <w:szCs w:val="18"/>
        </w:rPr>
        <w:t xml:space="preserve">Samodzielny Publiczny Zakład Opieki Zdrowotnej Uniwersytecki Szpital Kliniczny nr 1 im. Norberta Barlickiego Uniwersytetu Medycznego w Łodzi, </w:t>
      </w:r>
      <w:r w:rsidRPr="00004499">
        <w:rPr>
          <w:rFonts w:ascii="Tahoma" w:hAnsi="Tahoma" w:cs="Tahoma"/>
          <w:sz w:val="18"/>
          <w:szCs w:val="18"/>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591ACBD0"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 xml:space="preserve">reprezentowanym przez: </w:t>
      </w:r>
    </w:p>
    <w:p w14:paraId="7409C7D8" w14:textId="77777777" w:rsidR="00730882" w:rsidRPr="00004499" w:rsidRDefault="00730882" w:rsidP="00CD3892">
      <w:pPr>
        <w:jc w:val="both"/>
        <w:rPr>
          <w:rFonts w:ascii="Tahoma" w:hAnsi="Tahoma" w:cs="Tahoma"/>
          <w:b/>
          <w:bCs/>
          <w:sz w:val="18"/>
          <w:szCs w:val="18"/>
        </w:rPr>
      </w:pPr>
    </w:p>
    <w:bookmarkEnd w:id="2"/>
    <w:p w14:paraId="3644AF24" w14:textId="77777777" w:rsidR="00730882" w:rsidRPr="00004499" w:rsidRDefault="00730882" w:rsidP="00CD3892">
      <w:pPr>
        <w:rPr>
          <w:rFonts w:ascii="Tahoma" w:hAnsi="Tahoma" w:cs="Tahoma"/>
          <w:b/>
          <w:iCs/>
          <w:sz w:val="18"/>
          <w:szCs w:val="18"/>
        </w:rPr>
      </w:pPr>
      <w:r w:rsidRPr="00004499">
        <w:rPr>
          <w:rFonts w:ascii="Tahoma" w:hAnsi="Tahoma" w:cs="Tahoma"/>
          <w:b/>
          <w:iCs/>
          <w:sz w:val="18"/>
          <w:szCs w:val="18"/>
        </w:rPr>
        <w:t>……………………………………………………..</w:t>
      </w:r>
    </w:p>
    <w:p w14:paraId="03FFD3B8"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 xml:space="preserve">zwanym dalej </w:t>
      </w:r>
      <w:r w:rsidRPr="00004499">
        <w:rPr>
          <w:rFonts w:ascii="Tahoma" w:hAnsi="Tahoma" w:cs="Tahoma"/>
          <w:b/>
          <w:sz w:val="18"/>
          <w:szCs w:val="18"/>
        </w:rPr>
        <w:t>„Zamawiającym”</w:t>
      </w:r>
    </w:p>
    <w:p w14:paraId="0869F2F1"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a</w:t>
      </w:r>
    </w:p>
    <w:p w14:paraId="6399CAC2" w14:textId="77777777" w:rsidR="00730882" w:rsidRPr="00004499" w:rsidRDefault="00730882" w:rsidP="00CD3892">
      <w:pPr>
        <w:jc w:val="both"/>
        <w:rPr>
          <w:rFonts w:ascii="Tahoma" w:hAnsi="Tahoma" w:cs="Tahoma"/>
          <w:sz w:val="18"/>
          <w:szCs w:val="18"/>
        </w:rPr>
      </w:pPr>
      <w:r w:rsidRPr="00004499">
        <w:rPr>
          <w:rFonts w:ascii="Tahoma" w:hAnsi="Tahoma" w:cs="Tahoma"/>
          <w:b/>
          <w:bCs/>
          <w:sz w:val="18"/>
          <w:szCs w:val="18"/>
        </w:rPr>
        <w:t>………………………</w:t>
      </w:r>
      <w:r w:rsidRPr="00004499">
        <w:rPr>
          <w:rFonts w:ascii="Tahoma" w:hAnsi="Tahoma" w:cs="Tahoma"/>
          <w:sz w:val="18"/>
          <w:szCs w:val="18"/>
        </w:rPr>
        <w:t>. z siedzibą w …………. przy ul………………….., (kod: ………), wpisaną do Krajowego Rejestru Sądowego pod numerem KRS…………………….., NIP……………………….., REGON …………………..., kapitał zakładowy ………………………. zł, BDO …………………..,</w:t>
      </w:r>
    </w:p>
    <w:p w14:paraId="1E04720F"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reprezentowaną przez:</w:t>
      </w:r>
    </w:p>
    <w:p w14:paraId="2B986D69" w14:textId="77777777" w:rsidR="00730882" w:rsidRPr="00004499" w:rsidRDefault="00730882" w:rsidP="00CD3892">
      <w:pPr>
        <w:jc w:val="both"/>
        <w:rPr>
          <w:rFonts w:ascii="Tahoma" w:hAnsi="Tahoma" w:cs="Tahoma"/>
          <w:sz w:val="18"/>
          <w:szCs w:val="18"/>
        </w:rPr>
      </w:pPr>
    </w:p>
    <w:p w14:paraId="11AA2552"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1. …………………………………………...……..……….……….. -…………………………………………..……..……….………..</w:t>
      </w:r>
    </w:p>
    <w:p w14:paraId="47667BE7" w14:textId="77777777" w:rsidR="00730882" w:rsidRPr="00004499" w:rsidRDefault="00730882" w:rsidP="00CD3892">
      <w:pPr>
        <w:jc w:val="both"/>
        <w:rPr>
          <w:rFonts w:ascii="Tahoma" w:hAnsi="Tahoma" w:cs="Tahoma"/>
          <w:sz w:val="18"/>
          <w:szCs w:val="18"/>
        </w:rPr>
      </w:pPr>
    </w:p>
    <w:p w14:paraId="41AC20D6"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2. …………………………………..……………..……….……….. -…………………………………………..……..……….………..</w:t>
      </w:r>
    </w:p>
    <w:p w14:paraId="03749C5F" w14:textId="77777777" w:rsidR="00730882" w:rsidRPr="00004499" w:rsidRDefault="00730882" w:rsidP="00CD3892">
      <w:pPr>
        <w:jc w:val="both"/>
        <w:rPr>
          <w:rFonts w:ascii="Tahoma" w:hAnsi="Tahoma" w:cs="Tahoma"/>
          <w:sz w:val="18"/>
          <w:szCs w:val="18"/>
        </w:rPr>
      </w:pPr>
      <w:r w:rsidRPr="00004499">
        <w:rPr>
          <w:rFonts w:ascii="Tahoma" w:hAnsi="Tahoma" w:cs="Tahoma"/>
          <w:sz w:val="18"/>
          <w:szCs w:val="18"/>
        </w:rPr>
        <w:t xml:space="preserve">zwaną dalej </w:t>
      </w:r>
      <w:r w:rsidRPr="00004499">
        <w:rPr>
          <w:rFonts w:ascii="Tahoma" w:hAnsi="Tahoma" w:cs="Tahoma"/>
          <w:b/>
          <w:sz w:val="18"/>
          <w:szCs w:val="18"/>
        </w:rPr>
        <w:t>„Wykonawcą”.</w:t>
      </w:r>
    </w:p>
    <w:p w14:paraId="2B9F87D5" w14:textId="77777777" w:rsidR="00730882" w:rsidRPr="00D34881" w:rsidRDefault="00730882" w:rsidP="00CD3892">
      <w:pPr>
        <w:jc w:val="both"/>
        <w:rPr>
          <w:rFonts w:ascii="Tahoma" w:hAnsi="Tahoma" w:cs="Tahoma"/>
          <w:sz w:val="14"/>
          <w:szCs w:val="14"/>
        </w:rPr>
      </w:pPr>
    </w:p>
    <w:p w14:paraId="5F158AEE" w14:textId="77777777" w:rsidR="00730882" w:rsidRPr="00D34881" w:rsidRDefault="00730882" w:rsidP="00CD3892">
      <w:pPr>
        <w:jc w:val="center"/>
        <w:rPr>
          <w:rFonts w:ascii="Tahoma" w:hAnsi="Tahoma" w:cs="Tahoma"/>
          <w:iCs/>
          <w:kern w:val="16"/>
          <w:sz w:val="12"/>
          <w:szCs w:val="12"/>
        </w:rPr>
      </w:pPr>
    </w:p>
    <w:p w14:paraId="587FA8FF"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1</w:t>
      </w:r>
    </w:p>
    <w:p w14:paraId="348324FD" w14:textId="66AA0695" w:rsidR="00730882" w:rsidRPr="00D34881" w:rsidRDefault="00730882" w:rsidP="00CD3892">
      <w:pPr>
        <w:numPr>
          <w:ilvl w:val="1"/>
          <w:numId w:val="60"/>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Przedmiotem umowy są</w:t>
      </w:r>
      <w:r w:rsidR="00592850">
        <w:rPr>
          <w:rFonts w:ascii="Tahoma" w:hAnsi="Tahoma" w:cs="Tahoma"/>
          <w:sz w:val="18"/>
          <w:szCs w:val="18"/>
        </w:rPr>
        <w:t xml:space="preserve"> sukcesywne</w:t>
      </w:r>
      <w:r w:rsidRPr="00D34881">
        <w:rPr>
          <w:rFonts w:ascii="Tahoma" w:hAnsi="Tahoma" w:cs="Tahoma"/>
          <w:sz w:val="18"/>
          <w:szCs w:val="18"/>
        </w:rPr>
        <w:t xml:space="preserve"> </w:t>
      </w:r>
      <w:r w:rsidRPr="00D34881">
        <w:rPr>
          <w:rFonts w:ascii="Tahoma" w:hAnsi="Tahoma" w:cs="Tahoma"/>
          <w:b/>
          <w:sz w:val="18"/>
          <w:szCs w:val="18"/>
        </w:rPr>
        <w:t xml:space="preserve">dostawy </w:t>
      </w:r>
      <w:r w:rsidR="00391C0B" w:rsidRPr="00391C0B">
        <w:rPr>
          <w:rFonts w:ascii="Tahoma" w:hAnsi="Tahoma" w:cs="Tahoma"/>
          <w:b/>
          <w:bCs/>
          <w:sz w:val="18"/>
          <w:szCs w:val="18"/>
        </w:rPr>
        <w:t>obuwia, koców, kołder, poduszek medycznych</w:t>
      </w:r>
      <w:r w:rsidR="0027171C" w:rsidRPr="0027171C">
        <w:rPr>
          <w:rFonts w:ascii="Tahoma" w:hAnsi="Tahoma" w:cs="Tahoma"/>
          <w:b/>
          <w:sz w:val="18"/>
          <w:szCs w:val="18"/>
        </w:rPr>
        <w:t xml:space="preserve"> </w:t>
      </w:r>
      <w:r w:rsidR="00BE7BA8" w:rsidRPr="00BE7BA8">
        <w:rPr>
          <w:rFonts w:ascii="Tahoma" w:hAnsi="Tahoma" w:cs="Tahoma"/>
          <w:b/>
          <w:sz w:val="18"/>
          <w:szCs w:val="18"/>
        </w:rPr>
        <w:t>z pakietu</w:t>
      </w:r>
      <w:r w:rsidR="00BE7BA8">
        <w:rPr>
          <w:rFonts w:ascii="Tahoma" w:hAnsi="Tahoma" w:cs="Tahoma"/>
          <w:b/>
          <w:sz w:val="18"/>
          <w:szCs w:val="18"/>
        </w:rPr>
        <w:t>…</w:t>
      </w:r>
      <w:r w:rsidRPr="00D34881">
        <w:rPr>
          <w:rFonts w:ascii="Tahoma" w:hAnsi="Tahoma" w:cs="Tahoma"/>
          <w:b/>
          <w:sz w:val="18"/>
          <w:szCs w:val="18"/>
        </w:rPr>
        <w:t xml:space="preserve"> </w:t>
      </w:r>
      <w:r w:rsidRPr="00D34881">
        <w:rPr>
          <w:rFonts w:ascii="Tahoma" w:hAnsi="Tahoma" w:cs="Tahoma"/>
          <w:bCs/>
          <w:sz w:val="18"/>
          <w:szCs w:val="18"/>
        </w:rPr>
        <w:t>dla Uniwersyteckiego Szpitala Klinicznego nr 1 im. N. Barlickiego w Łodzi</w:t>
      </w:r>
      <w:r w:rsidR="00BE7BA8">
        <w:rPr>
          <w:rFonts w:ascii="Tahoma" w:hAnsi="Tahoma" w:cs="Tahoma"/>
          <w:bCs/>
          <w:sz w:val="18"/>
          <w:szCs w:val="18"/>
        </w:rPr>
        <w:t>,</w:t>
      </w:r>
      <w:r w:rsidRPr="00D34881">
        <w:rPr>
          <w:rFonts w:ascii="Tahoma" w:hAnsi="Tahoma" w:cs="Tahoma"/>
          <w:bCs/>
          <w:sz w:val="18"/>
          <w:szCs w:val="18"/>
        </w:rPr>
        <w:t xml:space="preserve"> </w:t>
      </w:r>
      <w:r w:rsidRPr="00D34881">
        <w:rPr>
          <w:rFonts w:ascii="Tahoma" w:hAnsi="Tahoma" w:cs="Tahoma"/>
          <w:sz w:val="18"/>
          <w:szCs w:val="18"/>
        </w:rPr>
        <w:t>zwanych dalej towarem - zgodnie ze złożoną ofertą, stanowiącą Załącznik nr 1 do Umowy.</w:t>
      </w:r>
    </w:p>
    <w:p w14:paraId="262EDC66" w14:textId="32A69A1A" w:rsidR="00730882" w:rsidRPr="00D34881" w:rsidRDefault="00730882" w:rsidP="00CD3892">
      <w:pPr>
        <w:numPr>
          <w:ilvl w:val="1"/>
          <w:numId w:val="60"/>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Rodzaj towaru i szacunkowe ilości szczegółowo określono w „For</w:t>
      </w:r>
      <w:r w:rsidR="00B37152">
        <w:rPr>
          <w:rFonts w:ascii="Tahoma" w:hAnsi="Tahoma" w:cs="Tahoma"/>
          <w:sz w:val="18"/>
          <w:szCs w:val="18"/>
        </w:rPr>
        <w:t>mularzu asortymentowo-cenowym”,</w:t>
      </w:r>
      <w:r w:rsidRPr="00D34881">
        <w:rPr>
          <w:rFonts w:ascii="Tahoma" w:hAnsi="Tahoma" w:cs="Tahoma"/>
          <w:sz w:val="18"/>
          <w:szCs w:val="18"/>
        </w:rPr>
        <w:t xml:space="preserve"> stanowiącym Załącznik Nr 2 do umowy</w:t>
      </w:r>
    </w:p>
    <w:p w14:paraId="6EC9EA67" w14:textId="77777777" w:rsidR="00730882" w:rsidRPr="00D34881" w:rsidRDefault="00730882" w:rsidP="00CD3892">
      <w:pPr>
        <w:numPr>
          <w:ilvl w:val="1"/>
          <w:numId w:val="60"/>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Załączniki do Umowy stanowią jej integralną część.</w:t>
      </w:r>
    </w:p>
    <w:p w14:paraId="533257D8" w14:textId="6E4AED34" w:rsidR="00730882" w:rsidRDefault="00730882" w:rsidP="00CD3892">
      <w:pPr>
        <w:numPr>
          <w:ilvl w:val="1"/>
          <w:numId w:val="60"/>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Wykonawca zobowiązuje się dostarcz</w:t>
      </w:r>
      <w:r w:rsidR="0083522C">
        <w:rPr>
          <w:rFonts w:ascii="Tahoma" w:hAnsi="Tahoma" w:cs="Tahoma"/>
          <w:sz w:val="18"/>
          <w:szCs w:val="18"/>
        </w:rPr>
        <w:t>a</w:t>
      </w:r>
      <w:r w:rsidRPr="00D34881">
        <w:rPr>
          <w:rFonts w:ascii="Tahoma" w:hAnsi="Tahoma" w:cs="Tahoma"/>
          <w:sz w:val="18"/>
          <w:szCs w:val="18"/>
        </w:rPr>
        <w:t>ć towar wolny od wad fizycznych i prawnych.</w:t>
      </w:r>
    </w:p>
    <w:p w14:paraId="4B7ADDA6" w14:textId="543F06D0" w:rsidR="00B62E90" w:rsidRDefault="00B62E90" w:rsidP="00CD3892">
      <w:pPr>
        <w:numPr>
          <w:ilvl w:val="1"/>
          <w:numId w:val="60"/>
        </w:numPr>
        <w:tabs>
          <w:tab w:val="clear" w:pos="1506"/>
          <w:tab w:val="num" w:pos="426"/>
        </w:tabs>
        <w:ind w:left="426" w:hanging="426"/>
        <w:jc w:val="both"/>
        <w:rPr>
          <w:rFonts w:ascii="Tahoma" w:hAnsi="Tahoma" w:cs="Tahoma"/>
          <w:sz w:val="18"/>
          <w:szCs w:val="18"/>
        </w:rPr>
      </w:pPr>
      <w:r>
        <w:rPr>
          <w:rFonts w:ascii="Tahoma" w:hAnsi="Tahoma" w:cs="Tahoma"/>
          <w:sz w:val="18"/>
          <w:szCs w:val="18"/>
        </w:rPr>
        <w:t>Wraz z pierwszą dostawą towaru Wykonawca dostarczy Zamawiającemu</w:t>
      </w:r>
      <w:r w:rsidR="00E67260">
        <w:rPr>
          <w:rFonts w:ascii="Tahoma" w:hAnsi="Tahoma" w:cs="Tahoma"/>
          <w:sz w:val="18"/>
          <w:szCs w:val="18"/>
        </w:rPr>
        <w:t xml:space="preserve"> (zapis dotyczy towaru z </w:t>
      </w:r>
      <w:r w:rsidR="00E67260" w:rsidRPr="00E67260">
        <w:rPr>
          <w:rFonts w:ascii="Tahoma" w:hAnsi="Tahoma" w:cs="Tahoma"/>
          <w:b/>
          <w:sz w:val="18"/>
          <w:szCs w:val="18"/>
        </w:rPr>
        <w:t>Pakietu 1 poz. 1–</w:t>
      </w:r>
      <w:r w:rsidR="004078F7">
        <w:rPr>
          <w:rFonts w:ascii="Tahoma" w:hAnsi="Tahoma" w:cs="Tahoma"/>
          <w:b/>
          <w:sz w:val="18"/>
          <w:szCs w:val="18"/>
        </w:rPr>
        <w:t>6</w:t>
      </w:r>
      <w:r w:rsidR="00E67260">
        <w:rPr>
          <w:rFonts w:ascii="Tahoma" w:hAnsi="Tahoma" w:cs="Tahoma"/>
          <w:b/>
          <w:sz w:val="18"/>
          <w:szCs w:val="18"/>
        </w:rPr>
        <w:t>)</w:t>
      </w:r>
      <w:r w:rsidRPr="00E67260">
        <w:rPr>
          <w:rFonts w:ascii="Tahoma" w:hAnsi="Tahoma" w:cs="Tahoma"/>
          <w:sz w:val="18"/>
          <w:szCs w:val="18"/>
        </w:rPr>
        <w:t>:</w:t>
      </w:r>
    </w:p>
    <w:p w14:paraId="5E0AD996" w14:textId="035F8BB7" w:rsidR="00B62E90" w:rsidRPr="00811960" w:rsidRDefault="00B62E90" w:rsidP="00CD3892">
      <w:pPr>
        <w:pStyle w:val="Akapitzlist"/>
        <w:numPr>
          <w:ilvl w:val="0"/>
          <w:numId w:val="81"/>
        </w:numPr>
        <w:tabs>
          <w:tab w:val="clear" w:pos="786"/>
          <w:tab w:val="num" w:pos="709"/>
        </w:tabs>
        <w:spacing w:after="0" w:line="240" w:lineRule="auto"/>
        <w:jc w:val="both"/>
        <w:rPr>
          <w:rFonts w:ascii="Tahoma" w:hAnsi="Tahoma" w:cs="Tahoma"/>
          <w:sz w:val="18"/>
          <w:szCs w:val="18"/>
        </w:rPr>
      </w:pPr>
      <w:r w:rsidRPr="00B62E90">
        <w:rPr>
          <w:rFonts w:ascii="Tahoma" w:hAnsi="Tahoma" w:cs="Tahoma"/>
          <w:sz w:val="18"/>
          <w:szCs w:val="18"/>
        </w:rPr>
        <w:t>deklaracje zgodności - na nośniku CD/DVD bądź przesłane na adres e-mailowy</w:t>
      </w:r>
      <w:r w:rsidR="0062379D">
        <w:rPr>
          <w:rFonts w:ascii="Tahoma" w:hAnsi="Tahoma" w:cs="Tahoma"/>
          <w:sz w:val="18"/>
          <w:szCs w:val="18"/>
        </w:rPr>
        <w:t>:</w:t>
      </w:r>
      <w:r w:rsidRPr="00B62E90">
        <w:rPr>
          <w:rFonts w:ascii="Tahoma" w:hAnsi="Tahoma" w:cs="Tahoma"/>
          <w:sz w:val="18"/>
          <w:szCs w:val="18"/>
        </w:rPr>
        <w:t xml:space="preserve"> </w:t>
      </w:r>
      <w:r w:rsidR="006D32AA" w:rsidRPr="006D32AA">
        <w:rPr>
          <w:rFonts w:ascii="Tahoma" w:hAnsi="Tahoma" w:cs="Tahoma"/>
          <w:sz w:val="18"/>
          <w:szCs w:val="18"/>
        </w:rPr>
        <w:t>dzial.zaopatrzenia@barlicki.pl</w:t>
      </w:r>
      <w:r w:rsidR="00457911">
        <w:rPr>
          <w:rFonts w:ascii="Tahoma" w:hAnsi="Tahoma" w:cs="Tahoma"/>
          <w:sz w:val="18"/>
          <w:szCs w:val="18"/>
        </w:rPr>
        <w:t>;</w:t>
      </w:r>
    </w:p>
    <w:p w14:paraId="791E1877" w14:textId="148554D4" w:rsidR="00BC23A0" w:rsidRPr="00BC23A0" w:rsidRDefault="00B62E90" w:rsidP="00CD3892">
      <w:pPr>
        <w:pStyle w:val="Akapitzlist"/>
        <w:numPr>
          <w:ilvl w:val="0"/>
          <w:numId w:val="60"/>
        </w:numPr>
        <w:tabs>
          <w:tab w:val="clear" w:pos="786"/>
        </w:tabs>
        <w:spacing w:after="0" w:line="240" w:lineRule="auto"/>
        <w:ind w:left="709" w:hanging="283"/>
        <w:jc w:val="both"/>
        <w:rPr>
          <w:rFonts w:ascii="Tahoma" w:hAnsi="Tahoma" w:cs="Tahoma"/>
          <w:sz w:val="18"/>
          <w:szCs w:val="18"/>
        </w:rPr>
      </w:pPr>
      <w:r w:rsidRPr="00BC23A0">
        <w:rPr>
          <w:rFonts w:ascii="Tahoma" w:hAnsi="Tahoma" w:cs="Tahoma"/>
          <w:sz w:val="18"/>
          <w:szCs w:val="18"/>
        </w:rPr>
        <w:t>aktualne certyfikaty CE - na nośniku CD/DVD bądź przesłane na adres e-mailowy</w:t>
      </w:r>
      <w:r w:rsidR="0062379D">
        <w:rPr>
          <w:rFonts w:ascii="Tahoma" w:hAnsi="Tahoma" w:cs="Tahoma"/>
          <w:sz w:val="18"/>
          <w:szCs w:val="18"/>
        </w:rPr>
        <w:t>:</w:t>
      </w:r>
      <w:r w:rsidRPr="00BC23A0">
        <w:rPr>
          <w:rFonts w:ascii="Tahoma" w:hAnsi="Tahoma" w:cs="Tahoma"/>
          <w:sz w:val="18"/>
          <w:szCs w:val="18"/>
        </w:rPr>
        <w:t xml:space="preserve"> </w:t>
      </w:r>
      <w:r w:rsidR="006D32AA" w:rsidRPr="006D32AA">
        <w:rPr>
          <w:rFonts w:ascii="Tahoma" w:hAnsi="Tahoma" w:cs="Tahoma"/>
          <w:sz w:val="18"/>
          <w:szCs w:val="18"/>
        </w:rPr>
        <w:t>dzial.zaopatrzenia@barlicki.pl</w:t>
      </w:r>
      <w:r w:rsidR="0099086C" w:rsidRPr="00BC23A0">
        <w:rPr>
          <w:rFonts w:ascii="Tahoma" w:hAnsi="Tahoma" w:cs="Tahoma"/>
          <w:sz w:val="18"/>
          <w:szCs w:val="18"/>
        </w:rPr>
        <w:t xml:space="preserve"> (jeśli dotyczy)</w:t>
      </w:r>
      <w:r w:rsidR="00457911" w:rsidRPr="00BC23A0">
        <w:rPr>
          <w:rFonts w:ascii="Tahoma" w:hAnsi="Tahoma" w:cs="Tahoma"/>
          <w:sz w:val="18"/>
          <w:szCs w:val="18"/>
        </w:rPr>
        <w:t>.</w:t>
      </w:r>
    </w:p>
    <w:p w14:paraId="4D60DEFF" w14:textId="48E88BC3" w:rsidR="00730882" w:rsidRPr="00484D27" w:rsidRDefault="00484D27" w:rsidP="00CD3892">
      <w:pPr>
        <w:pStyle w:val="Akapitzlist"/>
        <w:numPr>
          <w:ilvl w:val="0"/>
          <w:numId w:val="82"/>
        </w:numPr>
        <w:spacing w:after="0" w:line="240" w:lineRule="auto"/>
        <w:ind w:left="426" w:hanging="426"/>
        <w:jc w:val="both"/>
        <w:rPr>
          <w:rFonts w:ascii="Tahoma" w:hAnsi="Tahoma" w:cs="Tahoma"/>
          <w:sz w:val="18"/>
          <w:szCs w:val="18"/>
        </w:rPr>
      </w:pPr>
      <w:r w:rsidRPr="00484D27">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sprzętu stanowiącego przedmiot umowy, są one wymagane przepisami prawa.</w:t>
      </w:r>
      <w:r w:rsidR="000F6ECE">
        <w:rPr>
          <w:rFonts w:ascii="Tahoma" w:hAnsi="Tahoma" w:cs="Tahoma"/>
          <w:sz w:val="18"/>
          <w:szCs w:val="18"/>
        </w:rPr>
        <w:t xml:space="preserve"> Zapis dotyczy towaru z </w:t>
      </w:r>
      <w:r w:rsidR="00DB1DE6">
        <w:rPr>
          <w:rFonts w:ascii="Tahoma" w:hAnsi="Tahoma" w:cs="Tahoma"/>
          <w:b/>
          <w:sz w:val="18"/>
          <w:szCs w:val="18"/>
        </w:rPr>
        <w:t>Pakietu 1 poz. 1–</w:t>
      </w:r>
      <w:r w:rsidR="000F6ECE">
        <w:rPr>
          <w:rFonts w:ascii="Tahoma" w:hAnsi="Tahoma" w:cs="Tahoma"/>
          <w:b/>
          <w:sz w:val="18"/>
          <w:szCs w:val="18"/>
        </w:rPr>
        <w:t>6.</w:t>
      </w:r>
    </w:p>
    <w:p w14:paraId="0B0F4AD2" w14:textId="77777777" w:rsidR="00BC23A0" w:rsidRPr="00D34881" w:rsidRDefault="00BC23A0" w:rsidP="00CD3892">
      <w:pPr>
        <w:jc w:val="both"/>
        <w:rPr>
          <w:rFonts w:ascii="Tahoma" w:hAnsi="Tahoma" w:cs="Tahoma"/>
          <w:sz w:val="20"/>
          <w:szCs w:val="20"/>
        </w:rPr>
      </w:pPr>
    </w:p>
    <w:p w14:paraId="1857BB33" w14:textId="77777777" w:rsidR="00730882" w:rsidRPr="00D34881" w:rsidRDefault="00730882" w:rsidP="00CD3892">
      <w:pPr>
        <w:tabs>
          <w:tab w:val="num" w:pos="426"/>
        </w:tabs>
        <w:ind w:left="426" w:hanging="426"/>
        <w:jc w:val="center"/>
        <w:rPr>
          <w:rFonts w:ascii="Tahoma" w:hAnsi="Tahoma" w:cs="Tahoma"/>
          <w:sz w:val="20"/>
          <w:szCs w:val="20"/>
        </w:rPr>
      </w:pPr>
      <w:r w:rsidRPr="00D34881">
        <w:rPr>
          <w:rFonts w:ascii="Tahoma" w:hAnsi="Tahoma" w:cs="Tahoma"/>
          <w:sz w:val="20"/>
          <w:szCs w:val="20"/>
        </w:rPr>
        <w:t>§ 2</w:t>
      </w:r>
    </w:p>
    <w:p w14:paraId="2EE4AE34" w14:textId="77777777" w:rsidR="00E97995" w:rsidRPr="004B7D3C" w:rsidRDefault="00E97995" w:rsidP="00CD3892">
      <w:pPr>
        <w:numPr>
          <w:ilvl w:val="0"/>
          <w:numId w:val="79"/>
        </w:numPr>
        <w:tabs>
          <w:tab w:val="num" w:pos="426"/>
        </w:tabs>
        <w:ind w:left="426" w:hanging="426"/>
        <w:jc w:val="both"/>
        <w:rPr>
          <w:rFonts w:ascii="Tahoma" w:hAnsi="Tahoma" w:cs="Tahoma"/>
          <w:sz w:val="18"/>
          <w:szCs w:val="18"/>
        </w:rPr>
      </w:pPr>
      <w:r w:rsidRPr="004B7D3C">
        <w:rPr>
          <w:rFonts w:ascii="Tahoma" w:hAnsi="Tahoma" w:cs="Tahoma"/>
          <w:b/>
          <w:sz w:val="18"/>
          <w:szCs w:val="18"/>
        </w:rPr>
        <w:t>Całkowita wartość przedmiotu umowy (całkowita cena)</w:t>
      </w:r>
      <w:r w:rsidRPr="004B7D3C">
        <w:rPr>
          <w:rFonts w:ascii="Tahoma" w:hAnsi="Tahoma" w:cs="Tahoma"/>
          <w:sz w:val="18"/>
          <w:szCs w:val="18"/>
        </w:rPr>
        <w:t xml:space="preserve"> towaru wymienionego w § 1 ust. 1 jest ceną brutto i wynosi </w:t>
      </w:r>
      <w:r w:rsidRPr="004B7D3C">
        <w:rPr>
          <w:rFonts w:ascii="Tahoma" w:hAnsi="Tahoma" w:cs="Tahoma"/>
          <w:b/>
          <w:sz w:val="18"/>
          <w:szCs w:val="18"/>
        </w:rPr>
        <w:t>………..….. złotych</w:t>
      </w:r>
      <w:r w:rsidRPr="004B7D3C">
        <w:rPr>
          <w:rFonts w:ascii="Tahoma" w:hAnsi="Tahoma" w:cs="Tahoma"/>
          <w:sz w:val="18"/>
          <w:szCs w:val="18"/>
        </w:rPr>
        <w:t xml:space="preserve"> (słownie: ………. zł), w tym wartość netto ….. zł.</w:t>
      </w:r>
    </w:p>
    <w:p w14:paraId="15FBD7E3" w14:textId="7FCEE7D4" w:rsidR="00E97995" w:rsidRPr="004B7D3C" w:rsidRDefault="00E97995" w:rsidP="00CD3892">
      <w:pPr>
        <w:ind w:left="851" w:hanging="425"/>
        <w:jc w:val="both"/>
        <w:rPr>
          <w:rFonts w:ascii="Tahoma" w:hAnsi="Tahoma" w:cs="Tahoma"/>
          <w:sz w:val="18"/>
          <w:szCs w:val="20"/>
        </w:rPr>
      </w:pPr>
      <w:r w:rsidRPr="004B7D3C">
        <w:rPr>
          <w:rFonts w:ascii="Tahoma" w:hAnsi="Tahoma" w:cs="Tahoma"/>
          <w:b/>
          <w:sz w:val="18"/>
          <w:szCs w:val="20"/>
        </w:rPr>
        <w:t xml:space="preserve">1.1 Całkowita wartość przedmiotu umowy dla zamówienia podstawowego </w:t>
      </w:r>
      <w:r w:rsidRPr="004B7D3C">
        <w:rPr>
          <w:rFonts w:ascii="Tahoma" w:hAnsi="Tahoma" w:cs="Tahoma"/>
          <w:sz w:val="18"/>
          <w:szCs w:val="20"/>
        </w:rPr>
        <w:t xml:space="preserve">brutto wymienionego w § 1 ust. 1 umowy wynosi </w:t>
      </w:r>
      <w:r w:rsidRPr="004B7D3C">
        <w:rPr>
          <w:rFonts w:ascii="Tahoma" w:hAnsi="Tahoma" w:cs="Tahoma"/>
          <w:b/>
          <w:sz w:val="18"/>
          <w:szCs w:val="20"/>
        </w:rPr>
        <w:t>…………… zł</w:t>
      </w:r>
      <w:r w:rsidRPr="004B7D3C">
        <w:rPr>
          <w:rFonts w:ascii="Tahoma" w:hAnsi="Tahoma" w:cs="Tahoma"/>
          <w:sz w:val="18"/>
          <w:szCs w:val="20"/>
        </w:rPr>
        <w:t xml:space="preserve"> (słownie: ……………………………. złotych) w tym wartość netto ……………………. zł</w:t>
      </w:r>
    </w:p>
    <w:p w14:paraId="7995CE84" w14:textId="77777777" w:rsidR="00E97995" w:rsidRPr="004B7D3C" w:rsidRDefault="00E97995" w:rsidP="00CD3892">
      <w:pPr>
        <w:ind w:left="851" w:hanging="425"/>
        <w:jc w:val="both"/>
        <w:rPr>
          <w:rFonts w:ascii="Tahoma" w:hAnsi="Tahoma" w:cs="Tahoma"/>
          <w:sz w:val="18"/>
          <w:szCs w:val="20"/>
        </w:rPr>
      </w:pPr>
      <w:r w:rsidRPr="004B7D3C">
        <w:rPr>
          <w:rFonts w:ascii="Tahoma" w:hAnsi="Tahoma" w:cs="Tahoma"/>
          <w:b/>
          <w:sz w:val="18"/>
          <w:szCs w:val="20"/>
        </w:rPr>
        <w:t>1.2 Całkowita wartość dostawy towaru w ramach „prawa opcji”</w:t>
      </w:r>
      <w:r w:rsidRPr="004B7D3C">
        <w:rPr>
          <w:rFonts w:ascii="Tahoma" w:hAnsi="Tahoma" w:cs="Tahoma"/>
          <w:sz w:val="18"/>
          <w:szCs w:val="20"/>
        </w:rPr>
        <w:t xml:space="preserve"> brutto wynosi </w:t>
      </w:r>
      <w:r w:rsidRPr="004B7D3C">
        <w:rPr>
          <w:rFonts w:ascii="Tahoma" w:hAnsi="Tahoma" w:cs="Tahoma"/>
          <w:b/>
          <w:sz w:val="18"/>
          <w:szCs w:val="20"/>
        </w:rPr>
        <w:t>…………… zł</w:t>
      </w:r>
      <w:r w:rsidRPr="004B7D3C">
        <w:rPr>
          <w:rFonts w:ascii="Tahoma" w:hAnsi="Tahoma" w:cs="Tahoma"/>
          <w:sz w:val="18"/>
          <w:szCs w:val="20"/>
        </w:rPr>
        <w:t xml:space="preserve"> (słownie: ……………………………. złotych) w tym wartość netto ……………………. zł.</w:t>
      </w:r>
    </w:p>
    <w:p w14:paraId="78B54FD7" w14:textId="0320A0DB" w:rsidR="00730882" w:rsidRPr="00D34881" w:rsidRDefault="00E97995" w:rsidP="00CD3892">
      <w:pPr>
        <w:numPr>
          <w:ilvl w:val="0"/>
          <w:numId w:val="59"/>
        </w:numPr>
        <w:tabs>
          <w:tab w:val="clear" w:pos="1506"/>
          <w:tab w:val="num" w:pos="426"/>
        </w:tabs>
        <w:ind w:left="426" w:hanging="426"/>
        <w:jc w:val="both"/>
        <w:rPr>
          <w:rFonts w:ascii="Tahoma" w:hAnsi="Tahoma" w:cs="Tahoma"/>
          <w:sz w:val="18"/>
          <w:szCs w:val="18"/>
        </w:rPr>
      </w:pPr>
      <w:r w:rsidRPr="004B7D3C">
        <w:rPr>
          <w:rFonts w:ascii="Tahoma" w:hAnsi="Tahoma" w:cs="Tahoma"/>
          <w:sz w:val="18"/>
          <w:szCs w:val="20"/>
        </w:rPr>
        <w:t>Ceny jednostkowe towaru określono w Formularzu asortymentowo - cenowym, stanowiącym załącznik nr 2 do niniejszej umowy.</w:t>
      </w:r>
    </w:p>
    <w:p w14:paraId="5EC4F3C6" w14:textId="77777777" w:rsidR="00730882" w:rsidRPr="00D34881" w:rsidRDefault="00730882" w:rsidP="00CD3892">
      <w:pPr>
        <w:numPr>
          <w:ilvl w:val="0"/>
          <w:numId w:val="59"/>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Cena obejmuje koszty związane z dostawą i ubezpieczeniem towaru. Opłata za opakowanie wliczona jest w cenę towaru.</w:t>
      </w:r>
    </w:p>
    <w:p w14:paraId="44C8D8C2" w14:textId="77777777" w:rsidR="00730882" w:rsidRPr="00D34881" w:rsidRDefault="00730882" w:rsidP="00CD3892">
      <w:pPr>
        <w:numPr>
          <w:ilvl w:val="0"/>
          <w:numId w:val="59"/>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Towar dostarczany będzie do Zamawiającego w opakowaniu producenta, na koszt i ryzyko Wykonawcy.</w:t>
      </w:r>
    </w:p>
    <w:p w14:paraId="68305E8B" w14:textId="77777777" w:rsidR="00730882" w:rsidRPr="00D34881" w:rsidRDefault="00730882" w:rsidP="00CD3892">
      <w:pPr>
        <w:numPr>
          <w:ilvl w:val="0"/>
          <w:numId w:val="59"/>
        </w:numPr>
        <w:tabs>
          <w:tab w:val="clear" w:pos="1506"/>
          <w:tab w:val="num" w:pos="426"/>
        </w:tabs>
        <w:ind w:left="426" w:hanging="426"/>
        <w:jc w:val="both"/>
        <w:rPr>
          <w:rFonts w:ascii="Tahoma" w:hAnsi="Tahoma" w:cs="Tahoma"/>
          <w:sz w:val="18"/>
          <w:szCs w:val="18"/>
        </w:rPr>
      </w:pPr>
      <w:r w:rsidRPr="00D34881">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22A7F30F" w14:textId="77777777" w:rsidR="00730882" w:rsidRPr="00D34881" w:rsidRDefault="00730882" w:rsidP="00CD3892">
      <w:pPr>
        <w:jc w:val="center"/>
        <w:rPr>
          <w:rFonts w:ascii="Tahoma" w:hAnsi="Tahoma" w:cs="Tahoma"/>
          <w:sz w:val="20"/>
          <w:szCs w:val="20"/>
        </w:rPr>
      </w:pPr>
    </w:p>
    <w:p w14:paraId="202443E5"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3</w:t>
      </w:r>
    </w:p>
    <w:p w14:paraId="2A4D5992" w14:textId="5D41DFAD" w:rsidR="00730882" w:rsidRPr="00D34881" w:rsidRDefault="00730882" w:rsidP="00CD3892">
      <w:pPr>
        <w:pStyle w:val="Tekstpodstawowy"/>
        <w:numPr>
          <w:ilvl w:val="0"/>
          <w:numId w:val="49"/>
        </w:numPr>
        <w:jc w:val="both"/>
        <w:rPr>
          <w:rFonts w:ascii="Tahoma" w:hAnsi="Tahoma" w:cs="Tahoma"/>
          <w:b/>
          <w:sz w:val="18"/>
          <w:szCs w:val="18"/>
        </w:rPr>
      </w:pPr>
      <w:r w:rsidRPr="00D34881">
        <w:rPr>
          <w:rFonts w:ascii="Tahoma" w:hAnsi="Tahoma" w:cs="Tahoma"/>
          <w:sz w:val="18"/>
          <w:szCs w:val="18"/>
        </w:rPr>
        <w:lastRenderedPageBreak/>
        <w:t xml:space="preserve">Zamawiający zobowiązuje się dokonywać częściowej zapłaty należności (przelewem na konto Wykonawcy) w ciągu </w:t>
      </w:r>
      <w:r w:rsidR="00FF0D46" w:rsidRPr="00212093">
        <w:rPr>
          <w:rFonts w:ascii="Tahoma" w:hAnsi="Tahoma" w:cs="Tahoma"/>
          <w:sz w:val="18"/>
          <w:szCs w:val="18"/>
          <w:highlight w:val="yellow"/>
        </w:rPr>
        <w:t>………</w:t>
      </w:r>
      <w:r w:rsidRPr="00D34881">
        <w:rPr>
          <w:rFonts w:ascii="Tahoma" w:hAnsi="Tahoma" w:cs="Tahoma"/>
          <w:sz w:val="18"/>
          <w:szCs w:val="18"/>
        </w:rPr>
        <w:t xml:space="preserve"> dni od daty otrzymania częściowej dostawy towaru i faktury częściowej – zapłata nastąpi w dniu obciążenia rachunku Zamawiającego. </w:t>
      </w:r>
    </w:p>
    <w:p w14:paraId="74720469" w14:textId="77777777" w:rsidR="00730882" w:rsidRPr="00D34881" w:rsidRDefault="00730882" w:rsidP="00CD3892">
      <w:pPr>
        <w:pStyle w:val="Tekstpodstawowy"/>
        <w:numPr>
          <w:ilvl w:val="0"/>
          <w:numId w:val="49"/>
        </w:numPr>
        <w:jc w:val="both"/>
        <w:rPr>
          <w:rFonts w:ascii="Tahoma" w:hAnsi="Tahoma" w:cs="Tahoma"/>
          <w:b/>
          <w:sz w:val="18"/>
          <w:szCs w:val="18"/>
        </w:rPr>
      </w:pPr>
      <w:r w:rsidRPr="00D34881">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55203032" w14:textId="77777777" w:rsidR="00730882" w:rsidRPr="00D34881" w:rsidRDefault="00730882" w:rsidP="00CD3892">
      <w:pPr>
        <w:pStyle w:val="Tekstpodstawowy"/>
        <w:numPr>
          <w:ilvl w:val="0"/>
          <w:numId w:val="49"/>
        </w:numPr>
        <w:jc w:val="both"/>
        <w:rPr>
          <w:rStyle w:val="Hipercze"/>
          <w:rFonts w:ascii="Tahoma" w:hAnsi="Tahoma" w:cs="Tahoma"/>
          <w:b/>
          <w:color w:val="auto"/>
          <w:sz w:val="18"/>
          <w:szCs w:val="18"/>
        </w:rPr>
      </w:pPr>
      <w:r w:rsidRPr="00D34881">
        <w:rPr>
          <w:rFonts w:ascii="Tahoma" w:hAnsi="Tahoma" w:cs="Tahoma"/>
          <w:sz w:val="18"/>
          <w:szCs w:val="18"/>
        </w:rPr>
        <w:t xml:space="preserve">Złożenie faktury następuje w formie pisemnej lub w formie ustrukturyzowanej faktury elektronicznej za pośrednictwem platformy dostępnej pod adresem </w:t>
      </w:r>
      <w:hyperlink r:id="rId44" w:history="1">
        <w:r w:rsidRPr="00D34881">
          <w:rPr>
            <w:rStyle w:val="Hipercze"/>
            <w:rFonts w:ascii="Tahoma" w:hAnsi="Tahoma" w:cs="Tahoma"/>
            <w:color w:val="auto"/>
            <w:sz w:val="18"/>
            <w:szCs w:val="18"/>
          </w:rPr>
          <w:t>https://efaktura.gov.pl</w:t>
        </w:r>
      </w:hyperlink>
      <w:r w:rsidRPr="00D34881">
        <w:rPr>
          <w:rStyle w:val="Hipercze"/>
          <w:rFonts w:ascii="Tahoma" w:hAnsi="Tahoma" w:cs="Tahoma"/>
          <w:color w:val="auto"/>
          <w:sz w:val="18"/>
          <w:szCs w:val="18"/>
        </w:rPr>
        <w:t>, PEF NIP 7251019093</w:t>
      </w:r>
    </w:p>
    <w:p w14:paraId="4EE5D856" w14:textId="77777777" w:rsidR="00730882" w:rsidRPr="00D34881" w:rsidRDefault="00730882" w:rsidP="00CD3892">
      <w:pPr>
        <w:pStyle w:val="Tekstpodstawowy"/>
        <w:numPr>
          <w:ilvl w:val="0"/>
          <w:numId w:val="49"/>
        </w:numPr>
        <w:tabs>
          <w:tab w:val="num" w:pos="426"/>
        </w:tabs>
        <w:jc w:val="both"/>
        <w:rPr>
          <w:rFonts w:ascii="Tahoma" w:hAnsi="Tahoma" w:cs="Tahoma"/>
          <w:b/>
          <w:sz w:val="18"/>
          <w:szCs w:val="18"/>
        </w:rPr>
      </w:pPr>
      <w:r w:rsidRPr="00D34881">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62A943D7" w14:textId="77777777" w:rsidR="00730882" w:rsidRPr="00D34881" w:rsidRDefault="00730882" w:rsidP="00CD3892">
      <w:pPr>
        <w:numPr>
          <w:ilvl w:val="0"/>
          <w:numId w:val="49"/>
        </w:numPr>
        <w:jc w:val="both"/>
        <w:rPr>
          <w:rFonts w:ascii="Tahoma" w:hAnsi="Tahoma" w:cs="Tahoma"/>
          <w:sz w:val="18"/>
          <w:szCs w:val="18"/>
        </w:rPr>
      </w:pPr>
      <w:r w:rsidRPr="00D34881">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29C7ED4" w14:textId="77777777" w:rsidR="00730882" w:rsidRPr="00D34881" w:rsidRDefault="00730882" w:rsidP="00CD3892">
      <w:pPr>
        <w:jc w:val="center"/>
        <w:rPr>
          <w:rFonts w:ascii="Tahoma" w:hAnsi="Tahoma" w:cs="Tahoma"/>
          <w:sz w:val="20"/>
          <w:szCs w:val="20"/>
        </w:rPr>
      </w:pPr>
    </w:p>
    <w:p w14:paraId="18BA37D3"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4</w:t>
      </w:r>
    </w:p>
    <w:p w14:paraId="3AFC64F5" w14:textId="0C150ED6" w:rsidR="00730882" w:rsidRPr="00D34881" w:rsidRDefault="00730882" w:rsidP="00CD3892">
      <w:pPr>
        <w:pStyle w:val="Tekstpodstawowy"/>
        <w:numPr>
          <w:ilvl w:val="0"/>
          <w:numId w:val="53"/>
        </w:numPr>
        <w:tabs>
          <w:tab w:val="clear" w:pos="720"/>
          <w:tab w:val="num" w:pos="426"/>
        </w:tabs>
        <w:ind w:left="426"/>
        <w:jc w:val="both"/>
        <w:rPr>
          <w:rFonts w:ascii="Tahoma" w:hAnsi="Tahoma" w:cs="Tahoma"/>
          <w:b/>
          <w:sz w:val="18"/>
          <w:szCs w:val="18"/>
        </w:rPr>
      </w:pPr>
      <w:r w:rsidRPr="00D34881">
        <w:rPr>
          <w:rFonts w:ascii="Tahoma" w:hAnsi="Tahoma" w:cs="Tahoma"/>
          <w:sz w:val="18"/>
          <w:szCs w:val="18"/>
        </w:rPr>
        <w:t xml:space="preserve">Dostawy rzeczy stanowiących przedmiot niniejszej umowy będą się odbywały w ciągu </w:t>
      </w:r>
      <w:r w:rsidR="00DE505F">
        <w:rPr>
          <w:rFonts w:ascii="Tahoma" w:hAnsi="Tahoma" w:cs="Tahoma"/>
          <w:b/>
          <w:sz w:val="18"/>
          <w:szCs w:val="18"/>
        </w:rPr>
        <w:t>24</w:t>
      </w:r>
      <w:r w:rsidRPr="00DD3B80">
        <w:rPr>
          <w:rFonts w:ascii="Tahoma" w:hAnsi="Tahoma" w:cs="Tahoma"/>
          <w:b/>
          <w:sz w:val="18"/>
          <w:szCs w:val="18"/>
        </w:rPr>
        <w:t xml:space="preserve"> </w:t>
      </w:r>
      <w:r w:rsidRPr="00D34881">
        <w:rPr>
          <w:rFonts w:ascii="Tahoma" w:hAnsi="Tahoma" w:cs="Tahoma"/>
          <w:b/>
          <w:sz w:val="18"/>
          <w:szCs w:val="18"/>
        </w:rPr>
        <w:t xml:space="preserve">miesięcy </w:t>
      </w:r>
      <w:r w:rsidRPr="00D34881">
        <w:rPr>
          <w:rFonts w:ascii="Tahoma" w:hAnsi="Tahoma" w:cs="Tahoma"/>
          <w:sz w:val="18"/>
          <w:szCs w:val="18"/>
        </w:rPr>
        <w:t>od dnia jej zawarcia w oparciu o zamówienia częściowe dokonywane przez Zamawiającego w zależności od jego potrzeb.</w:t>
      </w:r>
    </w:p>
    <w:p w14:paraId="7FB9D388" w14:textId="5A141A05" w:rsidR="00730882" w:rsidRPr="00D34881" w:rsidRDefault="00730882" w:rsidP="00CD3892">
      <w:pPr>
        <w:pStyle w:val="Tekstpodstawowy"/>
        <w:numPr>
          <w:ilvl w:val="0"/>
          <w:numId w:val="53"/>
        </w:numPr>
        <w:tabs>
          <w:tab w:val="clear" w:pos="720"/>
          <w:tab w:val="num" w:pos="426"/>
        </w:tabs>
        <w:ind w:left="426"/>
        <w:jc w:val="both"/>
        <w:rPr>
          <w:rFonts w:ascii="Tahoma" w:hAnsi="Tahoma" w:cs="Tahoma"/>
          <w:sz w:val="18"/>
          <w:szCs w:val="18"/>
        </w:rPr>
      </w:pPr>
      <w:r w:rsidRPr="00D34881">
        <w:rPr>
          <w:rFonts w:ascii="Tahoma" w:hAnsi="Tahoma" w:cs="Tahoma"/>
          <w:sz w:val="18"/>
          <w:szCs w:val="18"/>
        </w:rPr>
        <w:t xml:space="preserve">Wykonawca dostarczy zamówiony przedmiot umowy (lub jego część jeżeli zamówienie dotyczy części przedmiotu umowy) do magazynu w godzinach 8:00-14:00 lub miejsca wskazanego wcześniej przez </w:t>
      </w:r>
      <w:r w:rsidR="000D5B08">
        <w:rPr>
          <w:rFonts w:ascii="Tahoma" w:hAnsi="Tahoma" w:cs="Tahoma"/>
          <w:sz w:val="18"/>
          <w:szCs w:val="18"/>
        </w:rPr>
        <w:t>Zamawiającego</w:t>
      </w:r>
      <w:r w:rsidRPr="00D34881">
        <w:rPr>
          <w:rFonts w:ascii="Tahoma" w:hAnsi="Tahoma" w:cs="Tahoma"/>
          <w:sz w:val="18"/>
          <w:szCs w:val="18"/>
        </w:rPr>
        <w:t xml:space="preserve"> w dzień roboczy (pn</w:t>
      </w:r>
      <w:r w:rsidR="00A86B8B">
        <w:rPr>
          <w:rFonts w:ascii="Tahoma" w:hAnsi="Tahoma" w:cs="Tahoma"/>
          <w:sz w:val="18"/>
          <w:szCs w:val="18"/>
        </w:rPr>
        <w:t>.</w:t>
      </w:r>
      <w:r w:rsidRPr="00D34881">
        <w:rPr>
          <w:rFonts w:ascii="Tahoma" w:hAnsi="Tahoma" w:cs="Tahoma"/>
          <w:sz w:val="18"/>
          <w:szCs w:val="18"/>
        </w:rPr>
        <w:t xml:space="preserve"> – pt</w:t>
      </w:r>
      <w:r w:rsidR="00A86B8B">
        <w:rPr>
          <w:rFonts w:ascii="Tahoma" w:hAnsi="Tahoma" w:cs="Tahoma"/>
          <w:sz w:val="18"/>
          <w:szCs w:val="18"/>
        </w:rPr>
        <w:t>.</w:t>
      </w:r>
      <w:r w:rsidRPr="00D34881">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16F50205" w14:textId="5D000D96" w:rsidR="00730882" w:rsidRPr="00D34881" w:rsidRDefault="00730882" w:rsidP="00CD3892">
      <w:pPr>
        <w:pStyle w:val="Tekstpodstawowy"/>
        <w:numPr>
          <w:ilvl w:val="0"/>
          <w:numId w:val="53"/>
        </w:numPr>
        <w:tabs>
          <w:tab w:val="clear" w:pos="720"/>
          <w:tab w:val="num" w:pos="426"/>
        </w:tabs>
        <w:ind w:left="426"/>
        <w:jc w:val="both"/>
        <w:rPr>
          <w:rFonts w:ascii="Tahoma" w:hAnsi="Tahoma" w:cs="Tahoma"/>
          <w:b/>
          <w:sz w:val="18"/>
          <w:szCs w:val="18"/>
        </w:rPr>
      </w:pPr>
      <w:r w:rsidRPr="00D34881">
        <w:rPr>
          <w:rFonts w:ascii="Tahoma" w:hAnsi="Tahoma" w:cs="Tahoma"/>
          <w:sz w:val="18"/>
          <w:szCs w:val="18"/>
        </w:rPr>
        <w:t>Towar będzie dostarczany transportem Wykonawcy lub za pośrednictwem firmy kurierskiej</w:t>
      </w:r>
      <w:r w:rsidR="00C220EB">
        <w:rPr>
          <w:rFonts w:ascii="Tahoma" w:hAnsi="Tahoma" w:cs="Tahoma"/>
          <w:sz w:val="18"/>
          <w:szCs w:val="18"/>
        </w:rPr>
        <w:t>,</w:t>
      </w:r>
      <w:r w:rsidRPr="00D34881">
        <w:rPr>
          <w:rFonts w:ascii="Tahoma" w:hAnsi="Tahoma" w:cs="Tahoma"/>
          <w:sz w:val="18"/>
          <w:szCs w:val="18"/>
        </w:rPr>
        <w:t xml:space="preserve"> odpowiadającym rygorom sanitarnym i zapewniającym wymaganą jakość przewożonego towaru na koszt i ryzyko Wykonawcy. Transport i rozładowanie towaru do magazynu będzie się odbywało przez Wykonawcę w ramach należnego wynagrodzenia.</w:t>
      </w:r>
    </w:p>
    <w:p w14:paraId="505B25CC" w14:textId="77777777" w:rsidR="00730882" w:rsidRPr="00D34881" w:rsidRDefault="00730882" w:rsidP="00CD3892">
      <w:pPr>
        <w:pStyle w:val="Tekstpodstawowy"/>
        <w:numPr>
          <w:ilvl w:val="0"/>
          <w:numId w:val="53"/>
        </w:numPr>
        <w:tabs>
          <w:tab w:val="clear" w:pos="720"/>
          <w:tab w:val="num" w:pos="426"/>
        </w:tabs>
        <w:ind w:left="426"/>
        <w:jc w:val="both"/>
        <w:rPr>
          <w:rFonts w:ascii="Tahoma" w:hAnsi="Tahoma" w:cs="Tahoma"/>
          <w:b/>
          <w:sz w:val="18"/>
          <w:szCs w:val="18"/>
        </w:rPr>
      </w:pPr>
      <w:r w:rsidRPr="00D34881">
        <w:rPr>
          <w:rFonts w:ascii="Tahoma" w:hAnsi="Tahoma" w:cs="Tahoma"/>
          <w:sz w:val="18"/>
          <w:szCs w:val="18"/>
        </w:rPr>
        <w:t>Towar musi być w oryginalnych nieuszkodzonych opakowaniach zabezpieczonych przed dostępem osób trzecich.</w:t>
      </w:r>
    </w:p>
    <w:p w14:paraId="53C5F4DA" w14:textId="0EABE0D9" w:rsidR="00730882" w:rsidRPr="00D34881" w:rsidRDefault="00730882" w:rsidP="00CD3892">
      <w:pPr>
        <w:pStyle w:val="Tekstpodstawowy"/>
        <w:numPr>
          <w:ilvl w:val="0"/>
          <w:numId w:val="53"/>
        </w:numPr>
        <w:tabs>
          <w:tab w:val="clear" w:pos="720"/>
          <w:tab w:val="num" w:pos="426"/>
        </w:tabs>
        <w:ind w:left="426"/>
        <w:jc w:val="both"/>
        <w:rPr>
          <w:rFonts w:ascii="Tahoma" w:hAnsi="Tahoma" w:cs="Tahoma"/>
          <w:b/>
          <w:sz w:val="18"/>
          <w:szCs w:val="18"/>
        </w:rPr>
      </w:pPr>
      <w:bookmarkStart w:id="3" w:name="_Ref292349796"/>
      <w:r w:rsidRPr="00D34881">
        <w:rPr>
          <w:rFonts w:ascii="Tahoma" w:hAnsi="Tahoma" w:cs="Tahoma"/>
          <w:sz w:val="18"/>
          <w:szCs w:val="18"/>
        </w:rPr>
        <w:t xml:space="preserve">Dostawa częściowa towaru będzie się odbywała </w:t>
      </w:r>
      <w:r w:rsidR="004744BE">
        <w:rPr>
          <w:rFonts w:ascii="Tahoma" w:hAnsi="Tahoma" w:cs="Tahoma"/>
          <w:sz w:val="18"/>
          <w:szCs w:val="18"/>
        </w:rPr>
        <w:t>w ciągu</w:t>
      </w:r>
      <w:r w:rsidRPr="00D34881">
        <w:rPr>
          <w:rFonts w:ascii="Tahoma" w:hAnsi="Tahoma" w:cs="Tahoma"/>
          <w:sz w:val="18"/>
          <w:szCs w:val="18"/>
        </w:rPr>
        <w:t xml:space="preserve"> </w:t>
      </w:r>
      <w:r w:rsidR="004744BE">
        <w:rPr>
          <w:rFonts w:ascii="Tahoma" w:hAnsi="Tahoma" w:cs="Tahoma"/>
          <w:b/>
          <w:bCs/>
          <w:sz w:val="18"/>
          <w:szCs w:val="18"/>
        </w:rPr>
        <w:t>7</w:t>
      </w:r>
      <w:r w:rsidRPr="00D34881">
        <w:rPr>
          <w:rFonts w:ascii="Tahoma" w:hAnsi="Tahoma" w:cs="Tahoma"/>
          <w:b/>
          <w:bCs/>
          <w:sz w:val="18"/>
          <w:szCs w:val="18"/>
        </w:rPr>
        <w:t xml:space="preserve"> dni roboczych</w:t>
      </w:r>
      <w:r w:rsidR="00CC1C2B" w:rsidRPr="00CC1C2B">
        <w:rPr>
          <w:rFonts w:ascii="Tahoma" w:hAnsi="Tahoma" w:cs="Tahoma"/>
          <w:bCs/>
          <w:sz w:val="18"/>
          <w:szCs w:val="18"/>
        </w:rPr>
        <w:t xml:space="preserve">, </w:t>
      </w:r>
      <w:r w:rsidRPr="00D34881">
        <w:rPr>
          <w:rFonts w:ascii="Tahoma" w:hAnsi="Tahoma" w:cs="Tahoma"/>
          <w:sz w:val="18"/>
          <w:szCs w:val="18"/>
        </w:rPr>
        <w:t xml:space="preserve">po zgłoszeniu zapotrzebowania (faks, mail) przez Zamawiającego. Jeżeli dostawa wypada w dniu wolnym od pracy lub poza godzinami pracy </w:t>
      </w:r>
      <w:r w:rsidR="001F5E2E">
        <w:rPr>
          <w:rFonts w:ascii="Tahoma" w:hAnsi="Tahoma" w:cs="Tahoma"/>
          <w:sz w:val="18"/>
          <w:szCs w:val="18"/>
        </w:rPr>
        <w:t>magazynu</w:t>
      </w:r>
      <w:r w:rsidRPr="00D34881">
        <w:rPr>
          <w:rFonts w:ascii="Tahoma" w:hAnsi="Tahoma" w:cs="Tahoma"/>
          <w:sz w:val="18"/>
          <w:szCs w:val="18"/>
        </w:rPr>
        <w:t>, dostawa nastąpi w pierwszym dniu roboczym (pn</w:t>
      </w:r>
      <w:r w:rsidR="00396A14">
        <w:rPr>
          <w:rFonts w:ascii="Tahoma" w:hAnsi="Tahoma" w:cs="Tahoma"/>
          <w:sz w:val="18"/>
          <w:szCs w:val="18"/>
        </w:rPr>
        <w:t>.</w:t>
      </w:r>
      <w:r w:rsidRPr="00D34881">
        <w:rPr>
          <w:rFonts w:ascii="Tahoma" w:hAnsi="Tahoma" w:cs="Tahoma"/>
          <w:sz w:val="18"/>
          <w:szCs w:val="18"/>
        </w:rPr>
        <w:t xml:space="preserve"> – pt</w:t>
      </w:r>
      <w:r w:rsidR="00396A14">
        <w:rPr>
          <w:rFonts w:ascii="Tahoma" w:hAnsi="Tahoma" w:cs="Tahoma"/>
          <w:sz w:val="18"/>
          <w:szCs w:val="18"/>
        </w:rPr>
        <w:t>.</w:t>
      </w:r>
      <w:r w:rsidRPr="00D34881">
        <w:rPr>
          <w:rFonts w:ascii="Tahoma" w:hAnsi="Tahoma" w:cs="Tahoma"/>
          <w:sz w:val="18"/>
          <w:szCs w:val="18"/>
        </w:rPr>
        <w:t>, za wyjątkiem dni ustawowo wolnych od pracy) po wyznaczonym terminie.</w:t>
      </w:r>
      <w:bookmarkEnd w:id="3"/>
      <w:r w:rsidRPr="00D34881">
        <w:rPr>
          <w:rFonts w:ascii="Tahoma" w:hAnsi="Tahoma" w:cs="Tahoma"/>
          <w:sz w:val="18"/>
          <w:szCs w:val="18"/>
        </w:rPr>
        <w:t xml:space="preserve"> </w:t>
      </w:r>
    </w:p>
    <w:p w14:paraId="6C4F1EB1" w14:textId="77777777" w:rsidR="00730882" w:rsidRPr="00D34881" w:rsidRDefault="00730882" w:rsidP="00CD3892">
      <w:pPr>
        <w:pStyle w:val="Tekstpodstawowy"/>
        <w:numPr>
          <w:ilvl w:val="0"/>
          <w:numId w:val="53"/>
        </w:numPr>
        <w:tabs>
          <w:tab w:val="clear" w:pos="720"/>
          <w:tab w:val="num" w:pos="426"/>
        </w:tabs>
        <w:ind w:left="426"/>
        <w:jc w:val="both"/>
        <w:rPr>
          <w:rFonts w:ascii="Tahoma" w:hAnsi="Tahoma" w:cs="Tahoma"/>
          <w:sz w:val="18"/>
          <w:szCs w:val="18"/>
        </w:rPr>
      </w:pPr>
      <w:r w:rsidRPr="00D34881">
        <w:rPr>
          <w:rFonts w:ascii="Tahoma" w:hAnsi="Tahoma" w:cs="Tahoma"/>
          <w:sz w:val="18"/>
          <w:szCs w:val="18"/>
        </w:rPr>
        <w:t>Odbiór towaru będzie się odbywał pod nadzorem upoważnionego pracownika Zamawiającego, przy udziale upoważnionego pracownika Wykonawcy.</w:t>
      </w:r>
    </w:p>
    <w:p w14:paraId="325961CA" w14:textId="77777777" w:rsidR="00730882" w:rsidRPr="00D34881" w:rsidRDefault="00730882" w:rsidP="00CD3892">
      <w:pPr>
        <w:pStyle w:val="Tekstpodstawowy"/>
        <w:numPr>
          <w:ilvl w:val="0"/>
          <w:numId w:val="53"/>
        </w:numPr>
        <w:tabs>
          <w:tab w:val="clear" w:pos="720"/>
          <w:tab w:val="num" w:pos="426"/>
        </w:tabs>
        <w:ind w:left="426"/>
        <w:jc w:val="both"/>
        <w:rPr>
          <w:rFonts w:ascii="Tahoma" w:hAnsi="Tahoma" w:cs="Tahoma"/>
          <w:sz w:val="18"/>
          <w:szCs w:val="18"/>
        </w:rPr>
      </w:pPr>
      <w:r w:rsidRPr="00D34881">
        <w:rPr>
          <w:rFonts w:ascii="Tahoma" w:hAnsi="Tahoma" w:cs="Tahoma"/>
          <w:sz w:val="18"/>
          <w:szCs w:val="18"/>
        </w:rPr>
        <w:t>Każdorazowa dostawa towaru będzie potwierdzona: fakturą, specyfikacją dostawy lub innym dokumentem.</w:t>
      </w:r>
    </w:p>
    <w:p w14:paraId="2A095508" w14:textId="77777777" w:rsidR="00730882" w:rsidRPr="00D34881" w:rsidRDefault="00730882" w:rsidP="00CD3892">
      <w:pPr>
        <w:pStyle w:val="Tekstpodstawowy"/>
        <w:numPr>
          <w:ilvl w:val="0"/>
          <w:numId w:val="53"/>
        </w:numPr>
        <w:tabs>
          <w:tab w:val="clear" w:pos="720"/>
          <w:tab w:val="num" w:pos="426"/>
        </w:tabs>
        <w:ind w:left="426"/>
        <w:jc w:val="both"/>
        <w:rPr>
          <w:rFonts w:ascii="Tahoma" w:hAnsi="Tahoma" w:cs="Tahoma"/>
          <w:sz w:val="18"/>
          <w:szCs w:val="18"/>
        </w:rPr>
      </w:pPr>
      <w:r w:rsidRPr="00D34881">
        <w:rPr>
          <w:rFonts w:ascii="Tahoma" w:hAnsi="Tahoma" w:cs="Tahoma"/>
          <w:sz w:val="18"/>
          <w:szCs w:val="18"/>
        </w:rPr>
        <w:t>Rozładunek towarów nastąpi w miejscu wskazanym przez pracowników Zamawiającego.</w:t>
      </w:r>
    </w:p>
    <w:p w14:paraId="430FD4CB" w14:textId="77777777" w:rsidR="00730882" w:rsidRPr="00D34881" w:rsidRDefault="00730882" w:rsidP="00CD3892">
      <w:pPr>
        <w:pStyle w:val="Tekstpodstawowy"/>
        <w:numPr>
          <w:ilvl w:val="0"/>
          <w:numId w:val="53"/>
        </w:numPr>
        <w:tabs>
          <w:tab w:val="clear" w:pos="720"/>
          <w:tab w:val="num" w:pos="426"/>
        </w:tabs>
        <w:ind w:left="426"/>
        <w:jc w:val="both"/>
        <w:rPr>
          <w:rFonts w:ascii="Tahoma" w:hAnsi="Tahoma" w:cs="Tahoma"/>
          <w:sz w:val="18"/>
          <w:szCs w:val="18"/>
        </w:rPr>
      </w:pPr>
      <w:r w:rsidRPr="00D34881">
        <w:rPr>
          <w:rFonts w:ascii="Tahoma" w:hAnsi="Tahoma" w:cs="Tahoma"/>
          <w:sz w:val="18"/>
          <w:szCs w:val="18"/>
        </w:rPr>
        <w:t>Wykonawca jest zobowiązany przesłać Zamawiającemu dokument zawierający: nazwę, ilość, serię oraz datę ważności.</w:t>
      </w:r>
    </w:p>
    <w:p w14:paraId="51635520" w14:textId="0146D30F" w:rsidR="00730882" w:rsidRPr="00D34881" w:rsidRDefault="00730882" w:rsidP="00CD3892">
      <w:pPr>
        <w:numPr>
          <w:ilvl w:val="0"/>
          <w:numId w:val="53"/>
        </w:numPr>
        <w:tabs>
          <w:tab w:val="clear" w:pos="720"/>
        </w:tabs>
        <w:ind w:left="426" w:hanging="426"/>
        <w:jc w:val="both"/>
        <w:rPr>
          <w:rFonts w:ascii="Tahoma" w:hAnsi="Tahoma" w:cs="Tahoma"/>
          <w:sz w:val="18"/>
          <w:szCs w:val="18"/>
        </w:rPr>
      </w:pPr>
      <w:r w:rsidRPr="00D34881">
        <w:rPr>
          <w:rFonts w:ascii="Tahoma" w:hAnsi="Tahoma" w:cs="Tahoma"/>
          <w:sz w:val="18"/>
          <w:szCs w:val="18"/>
        </w:rPr>
        <w:t>Ilości określone w załączniku nr 2 do niniejszej umowy, stanowią wielkość szacunkową uzależnioną od ilości przyjętych pacjentów. Na podstawie wymienionych przesłanek, określone w załączniku do umowy szacunkowe ilości mogą ulec zmniejszeniu (maksymalnie o 50%) bez prawa dochodzenia roszczeń z tego tytułu przez Wykonawcę, poza roszczeniem o zapłatę za towary już dostarczone.</w:t>
      </w:r>
    </w:p>
    <w:p w14:paraId="6AC57D3F" w14:textId="77777777" w:rsidR="00730882" w:rsidRPr="00D34881" w:rsidRDefault="00730882" w:rsidP="00CD3892">
      <w:pPr>
        <w:numPr>
          <w:ilvl w:val="0"/>
          <w:numId w:val="53"/>
        </w:numPr>
        <w:tabs>
          <w:tab w:val="clear" w:pos="720"/>
        </w:tabs>
        <w:ind w:left="426" w:hanging="426"/>
        <w:jc w:val="both"/>
        <w:rPr>
          <w:rFonts w:ascii="Tahoma" w:hAnsi="Tahoma" w:cs="Tahoma"/>
          <w:sz w:val="18"/>
          <w:szCs w:val="18"/>
        </w:rPr>
      </w:pPr>
      <w:r w:rsidRPr="00D34881">
        <w:rPr>
          <w:rFonts w:ascii="Tahoma" w:hAnsi="Tahoma" w:cs="Tahoma"/>
          <w:sz w:val="18"/>
          <w:szCs w:val="18"/>
        </w:rPr>
        <w:t>Zamawiający może zmienić ilości w ramach zamawianego asortymentu w granicach kwoty kontraktu, nie więcej jednak niż o 20% wartości pierwotnej asortymentu podlegającego zwiększeniu</w:t>
      </w:r>
    </w:p>
    <w:p w14:paraId="29251AD5" w14:textId="72ED6198" w:rsidR="00730882" w:rsidRPr="00742F84" w:rsidRDefault="00730882" w:rsidP="00CD3892">
      <w:pPr>
        <w:numPr>
          <w:ilvl w:val="0"/>
          <w:numId w:val="53"/>
        </w:numPr>
        <w:tabs>
          <w:tab w:val="clear" w:pos="720"/>
        </w:tabs>
        <w:ind w:left="426" w:hanging="426"/>
        <w:jc w:val="both"/>
        <w:rPr>
          <w:rFonts w:ascii="Tahoma" w:hAnsi="Tahoma" w:cs="Tahoma"/>
          <w:sz w:val="18"/>
          <w:szCs w:val="18"/>
        </w:rPr>
      </w:pPr>
      <w:r w:rsidRPr="00742F84">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r w:rsidR="00742F84" w:rsidRPr="00742F84">
        <w:rPr>
          <w:rFonts w:ascii="Tahoma" w:hAnsi="Tahoma" w:cs="Tahoma"/>
          <w:sz w:val="18"/>
          <w:szCs w:val="18"/>
        </w:rPr>
        <w:t>na adres</w:t>
      </w:r>
      <w:r w:rsidR="00742F84">
        <w:rPr>
          <w:rFonts w:ascii="Tahoma" w:hAnsi="Tahoma" w:cs="Tahoma"/>
          <w:sz w:val="18"/>
          <w:szCs w:val="18"/>
        </w:rPr>
        <w:t xml:space="preserve"> </w:t>
      </w:r>
      <w:r w:rsidRPr="00742F84">
        <w:rPr>
          <w:rFonts w:ascii="Tahoma" w:hAnsi="Tahoma" w:cs="Tahoma"/>
          <w:sz w:val="18"/>
          <w:szCs w:val="18"/>
        </w:rPr>
        <w:t xml:space="preserve">e-mail: </w:t>
      </w:r>
      <w:r w:rsidR="00F479E4" w:rsidRPr="00742F84">
        <w:rPr>
          <w:rFonts w:ascii="Tahoma" w:hAnsi="Tahoma" w:cs="Tahoma"/>
          <w:sz w:val="18"/>
          <w:szCs w:val="18"/>
        </w:rPr>
        <w:t>dzial.zaopatrzenia@barlicki.pl</w:t>
      </w:r>
      <w:r w:rsidRPr="00742F84">
        <w:rPr>
          <w:rFonts w:ascii="Tahoma" w:hAnsi="Tahoma" w:cs="Tahoma"/>
          <w:sz w:val="18"/>
          <w:szCs w:val="18"/>
        </w:rPr>
        <w:t xml:space="preserve"> </w:t>
      </w:r>
    </w:p>
    <w:p w14:paraId="0F832ADC" w14:textId="2450129F" w:rsidR="00730882" w:rsidRPr="00D34881" w:rsidRDefault="00730882" w:rsidP="00CD3892">
      <w:pPr>
        <w:numPr>
          <w:ilvl w:val="0"/>
          <w:numId w:val="53"/>
        </w:numPr>
        <w:tabs>
          <w:tab w:val="clear" w:pos="720"/>
        </w:tabs>
        <w:ind w:left="426" w:hanging="426"/>
        <w:jc w:val="both"/>
        <w:rPr>
          <w:rFonts w:ascii="Tahoma" w:hAnsi="Tahoma" w:cs="Tahoma"/>
          <w:sz w:val="18"/>
          <w:szCs w:val="18"/>
        </w:rPr>
      </w:pPr>
      <w:r w:rsidRPr="00D34881">
        <w:rPr>
          <w:rFonts w:ascii="Tahoma" w:hAnsi="Tahoma" w:cs="Tahoma"/>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360FE65B" w14:textId="0C0EC4DA" w:rsidR="00730882" w:rsidRDefault="00730882" w:rsidP="00CD3892">
      <w:pPr>
        <w:jc w:val="center"/>
        <w:rPr>
          <w:rFonts w:ascii="Tahoma" w:hAnsi="Tahoma" w:cs="Tahoma"/>
          <w:sz w:val="20"/>
          <w:szCs w:val="20"/>
        </w:rPr>
      </w:pPr>
    </w:p>
    <w:p w14:paraId="0C487B05" w14:textId="77777777" w:rsidR="00827C57" w:rsidRPr="00827C57" w:rsidRDefault="00827C57" w:rsidP="00CD3892">
      <w:pPr>
        <w:jc w:val="center"/>
        <w:rPr>
          <w:rFonts w:ascii="Tahoma" w:hAnsi="Tahoma" w:cs="Tahoma"/>
          <w:sz w:val="18"/>
          <w:szCs w:val="18"/>
        </w:rPr>
      </w:pPr>
      <w:r w:rsidRPr="00827C57">
        <w:rPr>
          <w:rFonts w:ascii="Tahoma" w:hAnsi="Tahoma" w:cs="Tahoma"/>
          <w:sz w:val="18"/>
          <w:szCs w:val="18"/>
        </w:rPr>
        <w:t>§4A (PRAWO OPCJI)</w:t>
      </w:r>
    </w:p>
    <w:p w14:paraId="53A4267D" w14:textId="756B11B6" w:rsidR="00827C57" w:rsidRPr="00827C57" w:rsidRDefault="00827C57" w:rsidP="00CD3892">
      <w:pPr>
        <w:pStyle w:val="Akapitzlist"/>
        <w:numPr>
          <w:ilvl w:val="0"/>
          <w:numId w:val="80"/>
        </w:numPr>
        <w:autoSpaceDE w:val="0"/>
        <w:spacing w:after="0" w:line="240" w:lineRule="auto"/>
        <w:ind w:left="426" w:hanging="357"/>
        <w:jc w:val="both"/>
        <w:rPr>
          <w:rFonts w:ascii="Tahoma" w:hAnsi="Tahoma" w:cs="Tahoma"/>
          <w:sz w:val="18"/>
          <w:szCs w:val="18"/>
        </w:rPr>
      </w:pPr>
      <w:r w:rsidRPr="00827C57">
        <w:rPr>
          <w:rFonts w:ascii="Tahoma" w:hAnsi="Tahoma" w:cs="Tahoma"/>
          <w:sz w:val="18"/>
          <w:szCs w:val="18"/>
        </w:rPr>
        <w:t xml:space="preserve">Zamawiający w okresie obowiązywania niniejszej umowy, w przypadku zaistnienia potrzeby i posiadania środków finansowych przewiduje możliwość skorzystania z </w:t>
      </w:r>
      <w:r w:rsidRPr="00827C57">
        <w:rPr>
          <w:rFonts w:ascii="Tahoma" w:hAnsi="Tahoma" w:cs="Tahoma"/>
          <w:b/>
          <w:sz w:val="18"/>
          <w:szCs w:val="18"/>
        </w:rPr>
        <w:t>prawa opcji</w:t>
      </w:r>
      <w:r w:rsidRPr="00827C57">
        <w:rPr>
          <w:rFonts w:ascii="Tahoma" w:hAnsi="Tahoma" w:cs="Tahoma"/>
          <w:sz w:val="18"/>
          <w:szCs w:val="18"/>
        </w:rPr>
        <w:t xml:space="preserve"> i zwiększenia zakresu zamówienia w stosunku do określonego w załączniku nr 2 do umowy, na warunkach określonych w ust. 2-8. </w:t>
      </w:r>
      <w:r w:rsidRPr="00827C57">
        <w:rPr>
          <w:rFonts w:ascii="Tahoma" w:hAnsi="Tahoma" w:cs="Tahoma"/>
          <w:sz w:val="18"/>
          <w:szCs w:val="18"/>
          <w:lang w:eastAsia="ar-SA"/>
        </w:rPr>
        <w:t>Wartość dodatkowych zamówień w ramach prawa opcji nie będzie przekraczała wartości określonej w § 2 ust. 1</w:t>
      </w:r>
      <w:r w:rsidR="003D2A22">
        <w:rPr>
          <w:rFonts w:ascii="Tahoma" w:hAnsi="Tahoma" w:cs="Tahoma"/>
          <w:sz w:val="18"/>
          <w:szCs w:val="18"/>
          <w:lang w:eastAsia="ar-SA"/>
        </w:rPr>
        <w:t xml:space="preserve"> pkt 1.2</w:t>
      </w:r>
      <w:r w:rsidRPr="00827C57">
        <w:rPr>
          <w:rFonts w:ascii="Tahoma" w:hAnsi="Tahoma" w:cs="Tahoma"/>
          <w:sz w:val="18"/>
          <w:szCs w:val="18"/>
          <w:lang w:eastAsia="ar-SA"/>
        </w:rPr>
        <w:t xml:space="preserve"> umowy tj. </w:t>
      </w:r>
      <w:r w:rsidRPr="00827C57">
        <w:rPr>
          <w:rFonts w:ascii="Tahoma" w:hAnsi="Tahoma" w:cs="Tahoma"/>
          <w:b/>
          <w:sz w:val="18"/>
          <w:szCs w:val="18"/>
          <w:lang w:eastAsia="ar-SA"/>
        </w:rPr>
        <w:t>20 % całkowitej wartości</w:t>
      </w:r>
      <w:r w:rsidRPr="00827C57">
        <w:rPr>
          <w:rFonts w:ascii="Tahoma" w:hAnsi="Tahoma" w:cs="Tahoma"/>
          <w:sz w:val="18"/>
          <w:szCs w:val="18"/>
          <w:lang w:eastAsia="ar-SA"/>
        </w:rPr>
        <w:t xml:space="preserve"> przedmiotu umowy dla zamówienia podstawowego w zakresie dostawy towaru. </w:t>
      </w:r>
    </w:p>
    <w:p w14:paraId="5B6561AD" w14:textId="77777777" w:rsidR="00827C57" w:rsidRPr="00827C57" w:rsidRDefault="00827C57" w:rsidP="00CD3892">
      <w:pPr>
        <w:pStyle w:val="Akapitzlist"/>
        <w:numPr>
          <w:ilvl w:val="0"/>
          <w:numId w:val="80"/>
        </w:numPr>
        <w:autoSpaceDE w:val="0"/>
        <w:spacing w:after="0" w:line="240" w:lineRule="auto"/>
        <w:ind w:left="426" w:hanging="357"/>
        <w:jc w:val="both"/>
        <w:rPr>
          <w:rFonts w:ascii="Tahoma" w:hAnsi="Tahoma" w:cs="Tahoma"/>
          <w:sz w:val="18"/>
          <w:szCs w:val="18"/>
        </w:rPr>
      </w:pPr>
      <w:r w:rsidRPr="00827C57">
        <w:rPr>
          <w:rFonts w:ascii="Tahoma" w:hAnsi="Tahoma" w:cs="Tahoma"/>
          <w:kern w:val="2"/>
          <w:sz w:val="18"/>
          <w:szCs w:val="18"/>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5B6102A3" w14:textId="77777777" w:rsidR="00827C57" w:rsidRPr="00827C57" w:rsidRDefault="00827C57" w:rsidP="00CD3892">
      <w:pPr>
        <w:pStyle w:val="Akapitzlist"/>
        <w:numPr>
          <w:ilvl w:val="0"/>
          <w:numId w:val="80"/>
        </w:numPr>
        <w:autoSpaceDE w:val="0"/>
        <w:spacing w:after="0" w:line="240" w:lineRule="auto"/>
        <w:ind w:left="426" w:hanging="357"/>
        <w:jc w:val="both"/>
        <w:rPr>
          <w:rFonts w:ascii="Tahoma" w:hAnsi="Tahoma" w:cs="Tahoma"/>
          <w:sz w:val="18"/>
          <w:szCs w:val="18"/>
        </w:rPr>
      </w:pPr>
      <w:r w:rsidRPr="00827C57">
        <w:rPr>
          <w:rFonts w:ascii="Tahoma" w:hAnsi="Tahoma" w:cs="Tahoma"/>
          <w:kern w:val="2"/>
          <w:sz w:val="18"/>
          <w:szCs w:val="18"/>
        </w:rPr>
        <w:t xml:space="preserve">Zamawiający może z prawa opcji korzystać wielokrotnie do wyczerpania maksymalnej </w:t>
      </w:r>
      <w:r w:rsidRPr="00827C57">
        <w:rPr>
          <w:rFonts w:ascii="Tahoma" w:hAnsi="Tahoma" w:cs="Tahoma"/>
          <w:sz w:val="18"/>
          <w:szCs w:val="18"/>
          <w:lang w:eastAsia="ar-SA"/>
        </w:rPr>
        <w:t>wartości określonej w § 2 ust. 1 umowy</w:t>
      </w:r>
      <w:r w:rsidRPr="00827C57">
        <w:rPr>
          <w:rFonts w:ascii="Tahoma" w:hAnsi="Tahoma" w:cs="Tahoma"/>
          <w:kern w:val="2"/>
          <w:sz w:val="18"/>
          <w:szCs w:val="18"/>
        </w:rPr>
        <w:t>.</w:t>
      </w:r>
    </w:p>
    <w:p w14:paraId="33AF0A6C" w14:textId="77777777" w:rsidR="00827C57" w:rsidRPr="00827C57" w:rsidRDefault="00827C57" w:rsidP="00CD3892">
      <w:pPr>
        <w:pStyle w:val="Akapitzlist"/>
        <w:numPr>
          <w:ilvl w:val="0"/>
          <w:numId w:val="80"/>
        </w:numPr>
        <w:autoSpaceDE w:val="0"/>
        <w:spacing w:after="0" w:line="240" w:lineRule="auto"/>
        <w:ind w:left="426" w:hanging="357"/>
        <w:jc w:val="both"/>
        <w:rPr>
          <w:rFonts w:ascii="Tahoma" w:hAnsi="Tahoma" w:cs="Tahoma"/>
          <w:sz w:val="18"/>
          <w:szCs w:val="18"/>
        </w:rPr>
      </w:pPr>
      <w:r w:rsidRPr="00827C57">
        <w:rPr>
          <w:rFonts w:ascii="Tahoma" w:hAnsi="Tahoma" w:cs="Tahoma"/>
          <w:kern w:val="2"/>
          <w:sz w:val="18"/>
          <w:szCs w:val="18"/>
        </w:rPr>
        <w:t xml:space="preserve">Skorzystanie z prawa opcji nie wymaga aneksowania przedmiotowej umowy. </w:t>
      </w:r>
    </w:p>
    <w:p w14:paraId="5D2F9797" w14:textId="77777777" w:rsidR="00827C57" w:rsidRPr="00827C57" w:rsidRDefault="00827C57" w:rsidP="00CD3892">
      <w:pPr>
        <w:pStyle w:val="Akapitzlist"/>
        <w:numPr>
          <w:ilvl w:val="0"/>
          <w:numId w:val="80"/>
        </w:numPr>
        <w:autoSpaceDE w:val="0"/>
        <w:spacing w:after="0" w:line="240" w:lineRule="auto"/>
        <w:ind w:left="426" w:hanging="357"/>
        <w:jc w:val="both"/>
        <w:rPr>
          <w:rFonts w:ascii="Tahoma" w:hAnsi="Tahoma" w:cs="Tahoma"/>
          <w:sz w:val="18"/>
          <w:szCs w:val="18"/>
        </w:rPr>
      </w:pPr>
      <w:r w:rsidRPr="00827C57">
        <w:rPr>
          <w:rFonts w:ascii="Tahoma" w:hAnsi="Tahoma" w:cs="Tahoma"/>
          <w:kern w:val="2"/>
          <w:sz w:val="18"/>
          <w:szCs w:val="18"/>
        </w:rPr>
        <w:lastRenderedPageBreak/>
        <w:t xml:space="preserve">W przypadku skorzystania przez Zamawiającego z prawa opcji Wykonawca jest zobowiązany do jego realizacji, na warunkach określonych w niniejszej umowie, co niniejszym Wykonawca akceptuje przez podpisanie umowy. </w:t>
      </w:r>
    </w:p>
    <w:p w14:paraId="05D76B34" w14:textId="77777777" w:rsidR="00827C57" w:rsidRPr="00827C57" w:rsidRDefault="00827C57" w:rsidP="00CD3892">
      <w:pPr>
        <w:pStyle w:val="Akapitzlist"/>
        <w:numPr>
          <w:ilvl w:val="0"/>
          <w:numId w:val="80"/>
        </w:numPr>
        <w:autoSpaceDE w:val="0"/>
        <w:spacing w:after="0" w:line="240" w:lineRule="auto"/>
        <w:ind w:left="426" w:hanging="357"/>
        <w:jc w:val="both"/>
        <w:rPr>
          <w:rStyle w:val="Odwoaniedokomentarza"/>
          <w:rFonts w:ascii="Tahoma" w:hAnsi="Tahoma" w:cs="Tahoma"/>
          <w:sz w:val="18"/>
          <w:szCs w:val="18"/>
        </w:rPr>
      </w:pPr>
      <w:r w:rsidRPr="00827C57">
        <w:rPr>
          <w:rFonts w:ascii="Tahoma" w:hAnsi="Tahoma" w:cs="Tahoma"/>
          <w:sz w:val="18"/>
          <w:szCs w:val="18"/>
        </w:rPr>
        <w:t>W przypadku skorzystania z prawa opcji Zamawiający złoży oświadczenie woli o skorzystaniu z tego prawa – formularz oświadczenia stanowi załącznik nr 3 do umowy.</w:t>
      </w:r>
    </w:p>
    <w:p w14:paraId="2DA2961F" w14:textId="0C401C75" w:rsidR="00827C57" w:rsidRPr="00827C57" w:rsidRDefault="00827C57" w:rsidP="00CD3892">
      <w:pPr>
        <w:pStyle w:val="Akapitzlist"/>
        <w:numPr>
          <w:ilvl w:val="0"/>
          <w:numId w:val="80"/>
        </w:numPr>
        <w:spacing w:after="0" w:line="240" w:lineRule="auto"/>
        <w:ind w:left="426" w:hanging="426"/>
        <w:jc w:val="both"/>
        <w:rPr>
          <w:rFonts w:ascii="Tahoma" w:hAnsi="Tahoma" w:cs="Tahoma"/>
          <w:sz w:val="20"/>
          <w:szCs w:val="20"/>
        </w:rPr>
      </w:pPr>
      <w:r w:rsidRPr="00827C57">
        <w:rPr>
          <w:rStyle w:val="Odwoaniedokomentarza"/>
          <w:rFonts w:ascii="Tahoma" w:hAnsi="Tahoma" w:cs="Tahoma"/>
          <w:sz w:val="18"/>
          <w:szCs w:val="18"/>
        </w:rPr>
        <w:t>T</w:t>
      </w:r>
      <w:r w:rsidRPr="00827C57">
        <w:rPr>
          <w:rFonts w:ascii="Tahoma" w:hAnsi="Tahoma" w:cs="Tahoma"/>
          <w:sz w:val="18"/>
          <w:szCs w:val="18"/>
        </w:rPr>
        <w: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48EA0EB1" w14:textId="77777777" w:rsidR="00827C57" w:rsidRPr="00D34881" w:rsidRDefault="00827C57" w:rsidP="00CD3892">
      <w:pPr>
        <w:jc w:val="center"/>
        <w:rPr>
          <w:rFonts w:ascii="Tahoma" w:hAnsi="Tahoma" w:cs="Tahoma"/>
          <w:sz w:val="20"/>
          <w:szCs w:val="20"/>
        </w:rPr>
      </w:pPr>
    </w:p>
    <w:p w14:paraId="1B04FFE3"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5</w:t>
      </w:r>
    </w:p>
    <w:p w14:paraId="29D95E3D" w14:textId="1B4356A9" w:rsidR="00730882" w:rsidRPr="00D34881" w:rsidRDefault="00730882" w:rsidP="00CD3892">
      <w:pPr>
        <w:numPr>
          <w:ilvl w:val="0"/>
          <w:numId w:val="54"/>
        </w:numPr>
        <w:tabs>
          <w:tab w:val="clear" w:pos="720"/>
          <w:tab w:val="num" w:pos="360"/>
        </w:tabs>
        <w:ind w:left="360"/>
        <w:jc w:val="both"/>
        <w:rPr>
          <w:rFonts w:ascii="Tahoma" w:hAnsi="Tahoma" w:cs="Tahoma"/>
          <w:sz w:val="18"/>
          <w:szCs w:val="18"/>
        </w:rPr>
      </w:pPr>
      <w:r w:rsidRPr="00D34881">
        <w:rPr>
          <w:rFonts w:ascii="Tahoma" w:hAnsi="Tahoma" w:cs="Tahoma"/>
          <w:sz w:val="18"/>
          <w:szCs w:val="18"/>
        </w:rPr>
        <w:t xml:space="preserve">Wykonawca zobowiązuje się dostarczyć towar, którego minimalny okres </w:t>
      </w:r>
      <w:r w:rsidR="00561690">
        <w:rPr>
          <w:rFonts w:ascii="Tahoma" w:hAnsi="Tahoma" w:cs="Tahoma"/>
          <w:sz w:val="18"/>
          <w:szCs w:val="18"/>
        </w:rPr>
        <w:t>przydatności do użycia</w:t>
      </w:r>
      <w:r w:rsidRPr="00D34881">
        <w:rPr>
          <w:rFonts w:ascii="Tahoma" w:hAnsi="Tahoma" w:cs="Tahoma"/>
          <w:sz w:val="18"/>
          <w:szCs w:val="18"/>
        </w:rPr>
        <w:t xml:space="preserve"> wynosić będzie co najmniej </w:t>
      </w:r>
      <w:r w:rsidRPr="00D34881">
        <w:rPr>
          <w:rFonts w:ascii="Tahoma" w:hAnsi="Tahoma" w:cs="Tahoma"/>
          <w:b/>
          <w:sz w:val="18"/>
          <w:szCs w:val="18"/>
        </w:rPr>
        <w:t>12 miesięcy</w:t>
      </w:r>
      <w:r w:rsidRPr="00D34881">
        <w:rPr>
          <w:rFonts w:ascii="Tahoma" w:hAnsi="Tahoma" w:cs="Tahoma"/>
          <w:sz w:val="18"/>
          <w:szCs w:val="18"/>
        </w:rPr>
        <w:t xml:space="preserve"> po dostawie do Zamawiającego, liczonego od dnia dostawy do Zamawiającego. W wyjątkowych sytuacjach dostawy towaru z krótszym terminem ważności mogą być dopuszczone, ale każdorazowo zgodę na nie musi wyrazić upoważniony przedstawiciel Zamawiającego.</w:t>
      </w:r>
    </w:p>
    <w:p w14:paraId="13011B89" w14:textId="77777777" w:rsidR="00730882" w:rsidRPr="00D34881" w:rsidRDefault="00730882" w:rsidP="00CD3892">
      <w:pPr>
        <w:numPr>
          <w:ilvl w:val="0"/>
          <w:numId w:val="54"/>
        </w:numPr>
        <w:tabs>
          <w:tab w:val="clear" w:pos="720"/>
          <w:tab w:val="num" w:pos="360"/>
        </w:tabs>
        <w:ind w:left="360"/>
        <w:jc w:val="both"/>
        <w:rPr>
          <w:rFonts w:ascii="Tahoma" w:hAnsi="Tahoma" w:cs="Tahoma"/>
          <w:sz w:val="18"/>
          <w:szCs w:val="18"/>
        </w:rPr>
      </w:pPr>
      <w:r w:rsidRPr="00D34881">
        <w:rPr>
          <w:rFonts w:ascii="Tahoma" w:hAnsi="Tahoma" w:cs="Tahoma"/>
          <w:sz w:val="18"/>
          <w:szCs w:val="18"/>
        </w:rPr>
        <w:t>Wykonawca będzie niezwłocznie rozpatrywać wszelkie reklamacje Zamawiającego.</w:t>
      </w:r>
    </w:p>
    <w:p w14:paraId="2C8A144A" w14:textId="573497A5" w:rsidR="00730882" w:rsidRPr="00D34881" w:rsidRDefault="00730882" w:rsidP="00CD3892">
      <w:pPr>
        <w:numPr>
          <w:ilvl w:val="0"/>
          <w:numId w:val="54"/>
        </w:numPr>
        <w:tabs>
          <w:tab w:val="clear" w:pos="720"/>
          <w:tab w:val="num" w:pos="360"/>
        </w:tabs>
        <w:ind w:left="360"/>
        <w:jc w:val="both"/>
        <w:rPr>
          <w:rFonts w:ascii="Tahoma" w:hAnsi="Tahoma" w:cs="Tahoma"/>
          <w:sz w:val="18"/>
          <w:szCs w:val="18"/>
        </w:rPr>
      </w:pPr>
      <w:r w:rsidRPr="00D34881">
        <w:rPr>
          <w:rFonts w:ascii="Tahoma" w:hAnsi="Tahoma" w:cs="Tahoma"/>
          <w:sz w:val="18"/>
          <w:szCs w:val="18"/>
        </w:rPr>
        <w:t xml:space="preserve">W przypadku stwierdzenia wad jakościowych, Zamawiający niezwłocznie powiadomi o tym Wykonawcę, który rozpatrzy reklamację w ciągu </w:t>
      </w:r>
      <w:r w:rsidRPr="00D34881">
        <w:rPr>
          <w:rFonts w:ascii="Tahoma" w:eastAsia="Tahoma" w:hAnsi="Tahoma" w:cs="Tahoma"/>
          <w:bCs/>
          <w:sz w:val="18"/>
          <w:szCs w:val="18"/>
        </w:rPr>
        <w:t>7 dni roboczych</w:t>
      </w:r>
      <w:r w:rsidR="00FA075F">
        <w:rPr>
          <w:rFonts w:ascii="Tahoma" w:eastAsia="Tahoma" w:hAnsi="Tahoma" w:cs="Tahoma"/>
          <w:bCs/>
          <w:sz w:val="18"/>
          <w:szCs w:val="18"/>
        </w:rPr>
        <w:t>.</w:t>
      </w:r>
    </w:p>
    <w:p w14:paraId="4839133B" w14:textId="41994EEB" w:rsidR="00730882" w:rsidRPr="00D34881" w:rsidRDefault="00730882" w:rsidP="00CD3892">
      <w:pPr>
        <w:numPr>
          <w:ilvl w:val="0"/>
          <w:numId w:val="54"/>
        </w:numPr>
        <w:tabs>
          <w:tab w:val="clear" w:pos="720"/>
          <w:tab w:val="num" w:pos="360"/>
        </w:tabs>
        <w:autoSpaceDE w:val="0"/>
        <w:autoSpaceDN w:val="0"/>
        <w:adjustRightInd w:val="0"/>
        <w:ind w:left="360"/>
        <w:jc w:val="both"/>
        <w:rPr>
          <w:rFonts w:ascii="Tahoma" w:hAnsi="Tahoma" w:cs="Tahoma"/>
          <w:sz w:val="18"/>
          <w:szCs w:val="18"/>
        </w:rPr>
      </w:pPr>
      <w:r w:rsidRPr="00D34881">
        <w:rPr>
          <w:rFonts w:ascii="Tahoma" w:hAnsi="Tahoma" w:cs="Tahoma"/>
          <w:sz w:val="18"/>
          <w:szCs w:val="18"/>
        </w:rPr>
        <w:t xml:space="preserve">W przypadku stwierdzenia wad jakościowych, Wykonawca  dostarczy towar wolny od wad w terminie maksymalnie do 3 </w:t>
      </w:r>
      <w:r w:rsidRPr="00D34881">
        <w:rPr>
          <w:rFonts w:ascii="Tahoma" w:eastAsia="Tahoma,Bold" w:hAnsi="Tahoma" w:cs="Tahoma"/>
          <w:bCs/>
          <w:sz w:val="18"/>
          <w:szCs w:val="18"/>
        </w:rPr>
        <w:t>dni roboczych</w:t>
      </w:r>
      <w:r w:rsidRPr="00D34881">
        <w:rPr>
          <w:rFonts w:ascii="Tahoma" w:hAnsi="Tahoma" w:cs="Tahoma"/>
          <w:sz w:val="18"/>
          <w:szCs w:val="18"/>
        </w:rPr>
        <w:t>, licząc od dnia pozytywnego rozpatrzenia reklamacji lub od upływu terminu na jej rozpatrzenie i braku stanowiska Wykonawcy.</w:t>
      </w:r>
    </w:p>
    <w:p w14:paraId="50A388B0" w14:textId="77777777" w:rsidR="00730882" w:rsidRPr="00D34881" w:rsidRDefault="00730882" w:rsidP="00CD3892">
      <w:pPr>
        <w:numPr>
          <w:ilvl w:val="0"/>
          <w:numId w:val="54"/>
        </w:numPr>
        <w:tabs>
          <w:tab w:val="clear" w:pos="720"/>
          <w:tab w:val="num" w:pos="360"/>
        </w:tabs>
        <w:autoSpaceDE w:val="0"/>
        <w:autoSpaceDN w:val="0"/>
        <w:adjustRightInd w:val="0"/>
        <w:ind w:left="360"/>
        <w:jc w:val="both"/>
        <w:rPr>
          <w:rFonts w:ascii="Tahoma" w:hAnsi="Tahoma" w:cs="Tahoma"/>
          <w:sz w:val="18"/>
          <w:szCs w:val="18"/>
        </w:rPr>
      </w:pPr>
      <w:r w:rsidRPr="00D34881">
        <w:rPr>
          <w:rFonts w:ascii="Tahoma" w:hAnsi="Tahoma" w:cs="Tahoma"/>
          <w:sz w:val="18"/>
          <w:szCs w:val="18"/>
        </w:rPr>
        <w:t>Za dni robocze strony przyjmują dni od poniedziałku do piątku, za wyjątkiem dni ustawowo wolnych od pracy.</w:t>
      </w:r>
    </w:p>
    <w:p w14:paraId="2CBFA201" w14:textId="77777777" w:rsidR="00730882" w:rsidRPr="00D34881" w:rsidRDefault="00730882" w:rsidP="00CD3892">
      <w:pPr>
        <w:jc w:val="center"/>
        <w:rPr>
          <w:rFonts w:ascii="Tahoma" w:hAnsi="Tahoma" w:cs="Tahoma"/>
          <w:sz w:val="20"/>
          <w:szCs w:val="20"/>
        </w:rPr>
      </w:pPr>
    </w:p>
    <w:p w14:paraId="4EB6C094"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§6</w:t>
      </w:r>
    </w:p>
    <w:p w14:paraId="5406BACA" w14:textId="77777777" w:rsidR="00730882" w:rsidRPr="00D34881"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Zamawiający może naliczyć Wykonawcy kary umowne w razie zwłoki w dostarczeniu zamówionego towaru w wysokości 0,3% wartości netto niedostarczonego towaru za każdy dzień zwłoki.</w:t>
      </w:r>
    </w:p>
    <w:p w14:paraId="2138CD19" w14:textId="77777777" w:rsidR="00730882" w:rsidRPr="00D34881"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Zamawiający może naliczyć Wykonawcy kary umowne w razie zwłoki w dostarczeniu reklamowanego towaru w wysokości 0,3% wartości netto niedostarczonego  towaru za każdy dzień zwłoki.</w:t>
      </w:r>
    </w:p>
    <w:p w14:paraId="1B20F946" w14:textId="79D1D250" w:rsidR="00730882"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W razie rozwiązania umowy z przyczyn określonych w §7 ust. 2, Zamawiający może naliczyć Wykonawcy karę umowną w wysokości 10% wartości netto określonej w §</w:t>
      </w:r>
      <w:r w:rsidR="00E977D2">
        <w:rPr>
          <w:rFonts w:ascii="Tahoma" w:hAnsi="Tahoma" w:cs="Tahoma"/>
          <w:sz w:val="18"/>
          <w:szCs w:val="18"/>
        </w:rPr>
        <w:t xml:space="preserve"> </w:t>
      </w:r>
      <w:r w:rsidRPr="00D34881">
        <w:rPr>
          <w:rFonts w:ascii="Tahoma" w:hAnsi="Tahoma" w:cs="Tahoma"/>
          <w:sz w:val="18"/>
          <w:szCs w:val="18"/>
        </w:rPr>
        <w:t>2 ust. 1</w:t>
      </w:r>
      <w:r w:rsidR="00E977D2">
        <w:rPr>
          <w:rFonts w:ascii="Tahoma" w:hAnsi="Tahoma" w:cs="Tahoma"/>
          <w:sz w:val="18"/>
          <w:szCs w:val="18"/>
        </w:rPr>
        <w:t xml:space="preserve"> pkt 1.1</w:t>
      </w:r>
      <w:r w:rsidRPr="00D34881">
        <w:rPr>
          <w:rFonts w:ascii="Tahoma" w:hAnsi="Tahoma" w:cs="Tahoma"/>
          <w:sz w:val="18"/>
          <w:szCs w:val="18"/>
        </w:rPr>
        <w:t>.</w:t>
      </w:r>
    </w:p>
    <w:p w14:paraId="35F65AAA" w14:textId="54E7433E" w:rsidR="00AE6079" w:rsidRPr="00D34881" w:rsidRDefault="00AE6079" w:rsidP="00CD3892">
      <w:pPr>
        <w:numPr>
          <w:ilvl w:val="0"/>
          <w:numId w:val="55"/>
        </w:numPr>
        <w:tabs>
          <w:tab w:val="clear" w:pos="720"/>
          <w:tab w:val="num" w:pos="360"/>
        </w:tabs>
        <w:ind w:left="360"/>
        <w:jc w:val="both"/>
        <w:rPr>
          <w:rFonts w:ascii="Tahoma" w:hAnsi="Tahoma" w:cs="Tahoma"/>
          <w:sz w:val="18"/>
          <w:szCs w:val="18"/>
        </w:rPr>
      </w:pPr>
      <w:r w:rsidRPr="00077CFB">
        <w:rPr>
          <w:rFonts w:ascii="Tahoma" w:hAnsi="Tahoma" w:cs="Tahoma"/>
          <w:sz w:val="18"/>
          <w:szCs w:val="18"/>
        </w:rPr>
        <w:t xml:space="preserve">Wykonawca w przypadku braku zapłaty lub nieterminowej zapłaty wynagrodzenia należnego Podwykonawcy z tytułu zmiany wysokości wynagrodzenia Wykonawcy, o której mowa w § </w:t>
      </w:r>
      <w:r>
        <w:rPr>
          <w:rFonts w:ascii="Tahoma" w:hAnsi="Tahoma" w:cs="Tahoma"/>
          <w:sz w:val="18"/>
          <w:szCs w:val="18"/>
        </w:rPr>
        <w:t>11</w:t>
      </w:r>
      <w:r w:rsidRPr="00077CFB">
        <w:rPr>
          <w:rFonts w:ascii="Tahoma" w:hAnsi="Tahoma" w:cs="Tahoma"/>
          <w:sz w:val="18"/>
          <w:szCs w:val="18"/>
        </w:rPr>
        <w:t xml:space="preserve"> ust. </w:t>
      </w:r>
      <w:r>
        <w:rPr>
          <w:rFonts w:ascii="Tahoma" w:hAnsi="Tahoma" w:cs="Tahoma"/>
          <w:sz w:val="18"/>
          <w:szCs w:val="18"/>
        </w:rPr>
        <w:t>2</w:t>
      </w:r>
      <w:r w:rsidRPr="00077CFB">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5B07A6F4" w14:textId="77777777" w:rsidR="00730882" w:rsidRPr="00D34881"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Zamawiający może dochodzić na  zasadach ogólnych odszkodowania przewyższającego kary umowne.</w:t>
      </w:r>
    </w:p>
    <w:p w14:paraId="4F9CC524" w14:textId="40461A04" w:rsidR="00730882"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5C60E9B6" w14:textId="57336BC8" w:rsidR="00BC7D62" w:rsidRPr="00D34881" w:rsidRDefault="00BC7D62" w:rsidP="00CD3892">
      <w:pPr>
        <w:numPr>
          <w:ilvl w:val="0"/>
          <w:numId w:val="55"/>
        </w:numPr>
        <w:tabs>
          <w:tab w:val="clear" w:pos="720"/>
          <w:tab w:val="num" w:pos="360"/>
        </w:tabs>
        <w:ind w:left="360"/>
        <w:jc w:val="both"/>
        <w:rPr>
          <w:rFonts w:ascii="Tahoma" w:hAnsi="Tahoma" w:cs="Tahoma"/>
          <w:sz w:val="18"/>
          <w:szCs w:val="18"/>
        </w:rPr>
      </w:pPr>
      <w:r w:rsidRPr="00BC7D62">
        <w:rPr>
          <w:rFonts w:ascii="Tahoma" w:hAnsi="Tahoma" w:cs="Tahoma"/>
          <w:sz w:val="18"/>
          <w:szCs w:val="18"/>
        </w:rPr>
        <w:t xml:space="preserve">Wykonawca jest zobowiązany do zapłaty na rzecz Zamawiającego kary umownej z tytułu niewykonania obowiązku określonego w § 1 ust. </w:t>
      </w:r>
      <w:r>
        <w:rPr>
          <w:rFonts w:ascii="Tahoma" w:hAnsi="Tahoma" w:cs="Tahoma"/>
          <w:sz w:val="18"/>
          <w:szCs w:val="18"/>
        </w:rPr>
        <w:t>6</w:t>
      </w:r>
      <w:r w:rsidRPr="00BC7D62">
        <w:rPr>
          <w:rFonts w:ascii="Tahoma" w:hAnsi="Tahoma" w:cs="Tahoma"/>
          <w:sz w:val="18"/>
          <w:szCs w:val="18"/>
        </w:rPr>
        <w:t xml:space="preserve">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4C43E280" w14:textId="6630E7C4" w:rsidR="00730882" w:rsidRPr="00D34881"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Kary umowne w przypadku zaistnienia podstaw do ich naliczania zostaną potrącone z należnego Wykonawcy wynagrodzenia</w:t>
      </w:r>
      <w:r w:rsidR="007C7ACC">
        <w:rPr>
          <w:rFonts w:ascii="Tahoma" w:hAnsi="Tahoma" w:cs="Tahoma"/>
          <w:sz w:val="18"/>
          <w:szCs w:val="18"/>
        </w:rPr>
        <w:t>.</w:t>
      </w:r>
    </w:p>
    <w:p w14:paraId="63551BF8" w14:textId="35D0571C" w:rsidR="00730882" w:rsidRPr="00D34881" w:rsidRDefault="00730882" w:rsidP="00CD3892">
      <w:pPr>
        <w:numPr>
          <w:ilvl w:val="0"/>
          <w:numId w:val="55"/>
        </w:numPr>
        <w:tabs>
          <w:tab w:val="clear" w:pos="720"/>
          <w:tab w:val="num" w:pos="360"/>
        </w:tabs>
        <w:ind w:left="360"/>
        <w:jc w:val="both"/>
        <w:rPr>
          <w:rFonts w:ascii="Tahoma" w:hAnsi="Tahoma" w:cs="Tahoma"/>
          <w:sz w:val="18"/>
          <w:szCs w:val="18"/>
        </w:rPr>
      </w:pPr>
      <w:r w:rsidRPr="00D34881">
        <w:rPr>
          <w:rFonts w:ascii="Tahoma" w:hAnsi="Tahoma" w:cs="Tahoma"/>
          <w:sz w:val="18"/>
          <w:szCs w:val="18"/>
        </w:rPr>
        <w:t>Łączna wysokość kar umownych</w:t>
      </w:r>
      <w:r w:rsidRPr="00D34881">
        <w:rPr>
          <w:sz w:val="18"/>
          <w:szCs w:val="18"/>
        </w:rPr>
        <w:t xml:space="preserve"> </w:t>
      </w:r>
      <w:r w:rsidRPr="00D34881">
        <w:rPr>
          <w:rFonts w:ascii="Tahoma" w:hAnsi="Tahoma" w:cs="Tahoma"/>
          <w:sz w:val="18"/>
          <w:szCs w:val="18"/>
        </w:rPr>
        <w:t>nałożonych na Wykonawcę nie może przekroczyć 20% całkowitej ceny towaru netto, określonej w § 2 ust. 1</w:t>
      </w:r>
      <w:r w:rsidR="00EC46AF">
        <w:rPr>
          <w:rFonts w:ascii="Tahoma" w:hAnsi="Tahoma" w:cs="Tahoma"/>
          <w:sz w:val="18"/>
          <w:szCs w:val="18"/>
        </w:rPr>
        <w:t xml:space="preserve"> pkt. 1.1</w:t>
      </w:r>
      <w:r w:rsidRPr="00D34881">
        <w:rPr>
          <w:rFonts w:ascii="Tahoma" w:hAnsi="Tahoma" w:cs="Tahoma"/>
          <w:sz w:val="18"/>
          <w:szCs w:val="18"/>
        </w:rPr>
        <w:t xml:space="preserve"> umowy.</w:t>
      </w:r>
    </w:p>
    <w:p w14:paraId="531EE045" w14:textId="77777777" w:rsidR="00730882" w:rsidRPr="00D34881" w:rsidRDefault="00730882" w:rsidP="00CD3892">
      <w:pPr>
        <w:jc w:val="center"/>
        <w:rPr>
          <w:rFonts w:ascii="Tahoma" w:hAnsi="Tahoma" w:cs="Tahoma"/>
          <w:sz w:val="20"/>
          <w:szCs w:val="20"/>
        </w:rPr>
      </w:pPr>
    </w:p>
    <w:p w14:paraId="628E9579"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7</w:t>
      </w:r>
    </w:p>
    <w:p w14:paraId="13093E11" w14:textId="77777777" w:rsidR="00730882" w:rsidRPr="00D34881" w:rsidRDefault="00730882" w:rsidP="00CD3892">
      <w:pPr>
        <w:numPr>
          <w:ilvl w:val="0"/>
          <w:numId w:val="33"/>
        </w:numPr>
        <w:tabs>
          <w:tab w:val="clear" w:pos="720"/>
          <w:tab w:val="num" w:pos="284"/>
        </w:tabs>
        <w:ind w:left="284" w:hanging="284"/>
        <w:jc w:val="both"/>
        <w:rPr>
          <w:rFonts w:ascii="Tahoma" w:hAnsi="Tahoma" w:cs="Tahoma"/>
          <w:sz w:val="18"/>
          <w:szCs w:val="18"/>
        </w:rPr>
      </w:pPr>
      <w:r w:rsidRPr="00D34881">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49ED65C" w14:textId="77777777" w:rsidR="00730882" w:rsidRPr="00D34881" w:rsidRDefault="00730882" w:rsidP="00CD3892">
      <w:pPr>
        <w:numPr>
          <w:ilvl w:val="0"/>
          <w:numId w:val="33"/>
        </w:numPr>
        <w:tabs>
          <w:tab w:val="clear" w:pos="720"/>
          <w:tab w:val="num" w:pos="284"/>
        </w:tabs>
        <w:ind w:left="284" w:hanging="284"/>
        <w:jc w:val="both"/>
        <w:rPr>
          <w:rFonts w:ascii="Tahoma" w:hAnsi="Tahoma" w:cs="Tahoma"/>
          <w:iCs/>
          <w:kern w:val="16"/>
          <w:sz w:val="18"/>
          <w:szCs w:val="18"/>
        </w:rPr>
      </w:pPr>
      <w:r w:rsidRPr="00D34881">
        <w:rPr>
          <w:rFonts w:ascii="Tahoma" w:hAnsi="Tahoma" w:cs="Tahoma"/>
          <w:sz w:val="18"/>
          <w:szCs w:val="18"/>
        </w:rPr>
        <w:t>Zamawiający ma prawo rozwiązania umowy bez zachowania okresu wypowiedzenia:</w:t>
      </w:r>
    </w:p>
    <w:p w14:paraId="3C926C80" w14:textId="7178273F" w:rsidR="00730882" w:rsidRPr="00D34881" w:rsidRDefault="00730882" w:rsidP="00CD3892">
      <w:pPr>
        <w:numPr>
          <w:ilvl w:val="0"/>
          <w:numId w:val="62"/>
        </w:numPr>
        <w:ind w:left="709"/>
        <w:jc w:val="both"/>
        <w:rPr>
          <w:rFonts w:ascii="Tahoma" w:hAnsi="Tahoma" w:cs="Tahoma"/>
          <w:iCs/>
          <w:kern w:val="16"/>
          <w:sz w:val="18"/>
          <w:szCs w:val="18"/>
        </w:rPr>
      </w:pPr>
      <w:r w:rsidRPr="00D34881">
        <w:rPr>
          <w:rFonts w:ascii="Tahoma" w:hAnsi="Tahoma" w:cs="Tahoma"/>
          <w:sz w:val="18"/>
          <w:szCs w:val="18"/>
        </w:rPr>
        <w:t xml:space="preserve">jeśli Wykonawca w terminie 7 dni od pisemnego wezwania, nie przedłoży dokumentów, o których mowa w </w:t>
      </w:r>
      <w:r w:rsidRPr="00D34881">
        <w:rPr>
          <w:rFonts w:ascii="Tahoma" w:hAnsi="Tahoma" w:cs="Tahoma"/>
          <w:iCs/>
          <w:kern w:val="16"/>
          <w:sz w:val="18"/>
          <w:szCs w:val="18"/>
        </w:rPr>
        <w:t>§ 8 ust. 1 umowy lub jeśli dokumenty te będą błędne lub nieważne.</w:t>
      </w:r>
    </w:p>
    <w:p w14:paraId="5859459D" w14:textId="77777777" w:rsidR="00730882" w:rsidRPr="00D34881" w:rsidRDefault="00730882" w:rsidP="00CD3892">
      <w:pPr>
        <w:numPr>
          <w:ilvl w:val="0"/>
          <w:numId w:val="62"/>
        </w:numPr>
        <w:ind w:left="709"/>
        <w:jc w:val="both"/>
        <w:rPr>
          <w:rFonts w:ascii="Tahoma" w:hAnsi="Tahoma" w:cs="Tahoma"/>
          <w:iCs/>
          <w:kern w:val="16"/>
          <w:sz w:val="18"/>
          <w:szCs w:val="18"/>
        </w:rPr>
      </w:pPr>
      <w:r w:rsidRPr="00D34881">
        <w:rPr>
          <w:rFonts w:ascii="Tahoma" w:hAnsi="Tahoma" w:cs="Tahoma"/>
          <w:sz w:val="18"/>
          <w:szCs w:val="18"/>
          <w:lang w:eastAsia="ar-SA"/>
        </w:rPr>
        <w:t xml:space="preserve">w przypadku trzykrotnego dostarczenia przez Wykonawcę towaru wadliwego, bądź niezgodnego z umową lub </w:t>
      </w:r>
      <w:r w:rsidRPr="00D34881">
        <w:rPr>
          <w:rFonts w:ascii="Tahoma" w:hAnsi="Tahoma" w:cs="Tahoma"/>
          <w:sz w:val="18"/>
          <w:szCs w:val="18"/>
        </w:rPr>
        <w:t>trzykrotnej zwłoki w dostawie zamówionego lub reklamowanego towaru</w:t>
      </w:r>
      <w:r w:rsidRPr="00D34881">
        <w:rPr>
          <w:rFonts w:ascii="Tahoma" w:hAnsi="Tahoma" w:cs="Tahoma"/>
          <w:sz w:val="20"/>
          <w:szCs w:val="20"/>
        </w:rPr>
        <w:t>.</w:t>
      </w:r>
    </w:p>
    <w:p w14:paraId="73D06D13" w14:textId="77777777" w:rsidR="00730882" w:rsidRPr="00D34881" w:rsidRDefault="00730882" w:rsidP="00CD3892">
      <w:pPr>
        <w:jc w:val="center"/>
        <w:rPr>
          <w:rFonts w:ascii="Tahoma" w:hAnsi="Tahoma" w:cs="Tahoma"/>
          <w:sz w:val="20"/>
          <w:szCs w:val="20"/>
        </w:rPr>
      </w:pPr>
    </w:p>
    <w:p w14:paraId="1DF57853" w14:textId="77777777" w:rsidR="00730882" w:rsidRPr="00D34881" w:rsidRDefault="00730882" w:rsidP="00CD3892">
      <w:pPr>
        <w:jc w:val="center"/>
        <w:rPr>
          <w:rFonts w:ascii="Tahoma" w:hAnsi="Tahoma" w:cs="Tahoma"/>
          <w:sz w:val="20"/>
          <w:szCs w:val="20"/>
        </w:rPr>
      </w:pPr>
      <w:r w:rsidRPr="00D34881">
        <w:rPr>
          <w:rFonts w:ascii="Tahoma" w:hAnsi="Tahoma" w:cs="Tahoma"/>
          <w:sz w:val="20"/>
          <w:szCs w:val="20"/>
        </w:rPr>
        <w:t>§ 8</w:t>
      </w:r>
    </w:p>
    <w:p w14:paraId="6D15DCE5" w14:textId="77777777" w:rsidR="00730882" w:rsidRPr="00D34881" w:rsidRDefault="00730882" w:rsidP="00CD3892">
      <w:pPr>
        <w:numPr>
          <w:ilvl w:val="0"/>
          <w:numId w:val="56"/>
        </w:numPr>
        <w:tabs>
          <w:tab w:val="clear" w:pos="720"/>
        </w:tabs>
        <w:autoSpaceDE w:val="0"/>
        <w:autoSpaceDN w:val="0"/>
        <w:adjustRightInd w:val="0"/>
        <w:ind w:left="284" w:hanging="284"/>
        <w:jc w:val="both"/>
        <w:rPr>
          <w:rFonts w:ascii="Tahoma" w:hAnsi="Tahoma" w:cs="Tahoma"/>
          <w:sz w:val="18"/>
          <w:szCs w:val="18"/>
        </w:rPr>
      </w:pPr>
      <w:r w:rsidRPr="00D34881">
        <w:rPr>
          <w:rFonts w:ascii="Tahoma" w:hAnsi="Tahoma" w:cs="Tahoma"/>
          <w:sz w:val="18"/>
          <w:szCs w:val="18"/>
        </w:rPr>
        <w:t>Wykonawca zobowiązuje się dostarczać towar, który spe</w:t>
      </w:r>
      <w:r w:rsidRPr="00D34881">
        <w:rPr>
          <w:rFonts w:ascii="Tahoma" w:hAnsi="Tahoma" w:cs="Tahoma" w:hint="eastAsia"/>
          <w:sz w:val="18"/>
          <w:szCs w:val="18"/>
        </w:rPr>
        <w:t>ł</w:t>
      </w:r>
      <w:r w:rsidRPr="00D34881">
        <w:rPr>
          <w:rFonts w:ascii="Tahoma" w:hAnsi="Tahoma" w:cs="Tahoma"/>
          <w:sz w:val="18"/>
          <w:szCs w:val="18"/>
        </w:rPr>
        <w:t>nia wszystkie okre</w:t>
      </w:r>
      <w:r w:rsidRPr="00D34881">
        <w:rPr>
          <w:rFonts w:ascii="Tahoma" w:hAnsi="Tahoma" w:cs="Tahoma" w:hint="eastAsia"/>
          <w:sz w:val="18"/>
          <w:szCs w:val="18"/>
        </w:rPr>
        <w:t>ś</w:t>
      </w:r>
      <w:r w:rsidRPr="00D34881">
        <w:rPr>
          <w:rFonts w:ascii="Tahoma" w:hAnsi="Tahoma" w:cs="Tahoma"/>
          <w:sz w:val="18"/>
          <w:szCs w:val="18"/>
        </w:rPr>
        <w:t>lone przepisami prawa wymogi w zakresie dopuszczenia do obrotu i do używania na rynek polski, na co Wykonawca posiada wszystkie aktualne dokumenty, które w każdej chwili na ż</w:t>
      </w:r>
      <w:r w:rsidRPr="00D34881">
        <w:rPr>
          <w:rFonts w:ascii="Tahoma" w:hAnsi="Tahoma" w:cs="Tahoma" w:hint="eastAsia"/>
          <w:sz w:val="18"/>
          <w:szCs w:val="18"/>
        </w:rPr>
        <w:t>ą</w:t>
      </w:r>
      <w:r w:rsidRPr="00D34881">
        <w:rPr>
          <w:rFonts w:ascii="Tahoma" w:hAnsi="Tahoma" w:cs="Tahoma"/>
          <w:sz w:val="18"/>
          <w:szCs w:val="18"/>
        </w:rPr>
        <w:t>danie Zamawiaj</w:t>
      </w:r>
      <w:r w:rsidRPr="00D34881">
        <w:rPr>
          <w:rFonts w:ascii="Tahoma" w:hAnsi="Tahoma" w:cs="Tahoma" w:hint="eastAsia"/>
          <w:sz w:val="18"/>
          <w:szCs w:val="18"/>
        </w:rPr>
        <w:t>ą</w:t>
      </w:r>
      <w:r w:rsidRPr="00D34881">
        <w:rPr>
          <w:rFonts w:ascii="Tahoma" w:hAnsi="Tahoma" w:cs="Tahoma"/>
          <w:sz w:val="18"/>
          <w:szCs w:val="18"/>
        </w:rPr>
        <w:t>cego przed</w:t>
      </w:r>
      <w:r w:rsidRPr="00D34881">
        <w:rPr>
          <w:rFonts w:ascii="Tahoma" w:hAnsi="Tahoma" w:cs="Tahoma" w:hint="eastAsia"/>
          <w:sz w:val="18"/>
          <w:szCs w:val="18"/>
        </w:rPr>
        <w:t>ł</w:t>
      </w:r>
      <w:r w:rsidRPr="00D34881">
        <w:rPr>
          <w:rFonts w:ascii="Tahoma" w:hAnsi="Tahoma" w:cs="Tahoma"/>
          <w:sz w:val="18"/>
          <w:szCs w:val="18"/>
        </w:rPr>
        <w:t>oży do wgl</w:t>
      </w:r>
      <w:r w:rsidRPr="00D34881">
        <w:rPr>
          <w:rFonts w:ascii="Tahoma" w:hAnsi="Tahoma" w:cs="Tahoma" w:hint="eastAsia"/>
          <w:sz w:val="18"/>
          <w:szCs w:val="18"/>
        </w:rPr>
        <w:t>ą</w:t>
      </w:r>
      <w:r w:rsidRPr="00D34881">
        <w:rPr>
          <w:rFonts w:ascii="Tahoma" w:hAnsi="Tahoma" w:cs="Tahoma"/>
          <w:sz w:val="18"/>
          <w:szCs w:val="18"/>
        </w:rPr>
        <w:t>du.</w:t>
      </w:r>
    </w:p>
    <w:p w14:paraId="7AC827BC" w14:textId="77777777" w:rsidR="00730882" w:rsidRPr="00D34881" w:rsidRDefault="00730882" w:rsidP="00CD3892">
      <w:pPr>
        <w:numPr>
          <w:ilvl w:val="0"/>
          <w:numId w:val="56"/>
        </w:numPr>
        <w:tabs>
          <w:tab w:val="clear" w:pos="720"/>
        </w:tabs>
        <w:autoSpaceDE w:val="0"/>
        <w:autoSpaceDN w:val="0"/>
        <w:adjustRightInd w:val="0"/>
        <w:ind w:left="284" w:hanging="284"/>
        <w:jc w:val="both"/>
        <w:rPr>
          <w:rFonts w:ascii="Tahoma" w:hAnsi="Tahoma" w:cs="Tahoma"/>
          <w:sz w:val="18"/>
          <w:szCs w:val="18"/>
        </w:rPr>
      </w:pPr>
      <w:r w:rsidRPr="00D34881">
        <w:rPr>
          <w:rFonts w:ascii="Tahoma" w:hAnsi="Tahoma" w:cs="Tahoma"/>
          <w:sz w:val="18"/>
          <w:szCs w:val="18"/>
        </w:rPr>
        <w:t>Wykonawca ponosi pe</w:t>
      </w:r>
      <w:r w:rsidRPr="00D34881">
        <w:rPr>
          <w:rFonts w:ascii="Tahoma" w:hAnsi="Tahoma" w:cs="Tahoma" w:hint="eastAsia"/>
          <w:sz w:val="18"/>
          <w:szCs w:val="18"/>
        </w:rPr>
        <w:t>ł</w:t>
      </w:r>
      <w:r w:rsidRPr="00D34881">
        <w:rPr>
          <w:rFonts w:ascii="Tahoma" w:hAnsi="Tahoma" w:cs="Tahoma"/>
          <w:sz w:val="18"/>
          <w:szCs w:val="18"/>
        </w:rPr>
        <w:t>n</w:t>
      </w:r>
      <w:r w:rsidRPr="00D34881">
        <w:rPr>
          <w:rFonts w:ascii="Tahoma" w:hAnsi="Tahoma" w:cs="Tahoma" w:hint="eastAsia"/>
          <w:sz w:val="18"/>
          <w:szCs w:val="18"/>
        </w:rPr>
        <w:t>ą</w:t>
      </w:r>
      <w:r w:rsidRPr="00D34881">
        <w:rPr>
          <w:rFonts w:ascii="Tahoma" w:hAnsi="Tahoma" w:cs="Tahoma"/>
          <w:sz w:val="18"/>
          <w:szCs w:val="18"/>
        </w:rPr>
        <w:t xml:space="preserve"> odpowiedzialno</w:t>
      </w:r>
      <w:r w:rsidRPr="00D34881">
        <w:rPr>
          <w:rFonts w:ascii="Tahoma" w:hAnsi="Tahoma" w:cs="Tahoma" w:hint="eastAsia"/>
          <w:sz w:val="18"/>
          <w:szCs w:val="18"/>
        </w:rPr>
        <w:t>ść</w:t>
      </w:r>
      <w:r w:rsidRPr="00D34881">
        <w:rPr>
          <w:rFonts w:ascii="Tahoma" w:hAnsi="Tahoma" w:cs="Tahoma"/>
          <w:sz w:val="18"/>
          <w:szCs w:val="18"/>
        </w:rPr>
        <w:t xml:space="preserve"> za wszelkie ewentualne szkody powsta</w:t>
      </w:r>
      <w:r w:rsidRPr="00D34881">
        <w:rPr>
          <w:rFonts w:ascii="Tahoma" w:hAnsi="Tahoma" w:cs="Tahoma" w:hint="eastAsia"/>
          <w:sz w:val="18"/>
          <w:szCs w:val="18"/>
        </w:rPr>
        <w:t>ł</w:t>
      </w:r>
      <w:r w:rsidRPr="00D34881">
        <w:rPr>
          <w:rFonts w:ascii="Tahoma" w:hAnsi="Tahoma" w:cs="Tahoma"/>
          <w:sz w:val="18"/>
          <w:szCs w:val="18"/>
        </w:rPr>
        <w:t>e u Zamawiaj</w:t>
      </w:r>
      <w:r w:rsidRPr="00D34881">
        <w:rPr>
          <w:rFonts w:ascii="Tahoma" w:hAnsi="Tahoma" w:cs="Tahoma" w:hint="eastAsia"/>
          <w:sz w:val="18"/>
          <w:szCs w:val="18"/>
        </w:rPr>
        <w:t>ą</w:t>
      </w:r>
      <w:r w:rsidRPr="00D34881">
        <w:rPr>
          <w:rFonts w:ascii="Tahoma" w:hAnsi="Tahoma" w:cs="Tahoma"/>
          <w:sz w:val="18"/>
          <w:szCs w:val="18"/>
        </w:rPr>
        <w:t>cego lub osób trzecich  w zwi</w:t>
      </w:r>
      <w:r w:rsidRPr="00D34881">
        <w:rPr>
          <w:rFonts w:ascii="Tahoma" w:hAnsi="Tahoma" w:cs="Tahoma" w:hint="eastAsia"/>
          <w:sz w:val="18"/>
          <w:szCs w:val="18"/>
        </w:rPr>
        <w:t>ą</w:t>
      </w:r>
      <w:r w:rsidRPr="00D34881">
        <w:rPr>
          <w:rFonts w:ascii="Tahoma" w:hAnsi="Tahoma" w:cs="Tahoma"/>
          <w:sz w:val="18"/>
          <w:szCs w:val="18"/>
        </w:rPr>
        <w:t>zku z zastosowaniem dostarczonego przez Wykonawc</w:t>
      </w:r>
      <w:r w:rsidRPr="00D34881">
        <w:rPr>
          <w:rFonts w:ascii="Tahoma" w:hAnsi="Tahoma" w:cs="Tahoma" w:hint="eastAsia"/>
          <w:sz w:val="18"/>
          <w:szCs w:val="18"/>
        </w:rPr>
        <w:t>ę</w:t>
      </w:r>
      <w:r w:rsidRPr="00D34881">
        <w:rPr>
          <w:rFonts w:ascii="Tahoma" w:hAnsi="Tahoma" w:cs="Tahoma"/>
          <w:sz w:val="18"/>
          <w:szCs w:val="18"/>
        </w:rPr>
        <w:t xml:space="preserve"> towaru niespe</w:t>
      </w:r>
      <w:r w:rsidRPr="00D34881">
        <w:rPr>
          <w:rFonts w:ascii="Tahoma" w:hAnsi="Tahoma" w:cs="Tahoma" w:hint="eastAsia"/>
          <w:sz w:val="18"/>
          <w:szCs w:val="18"/>
        </w:rPr>
        <w:t>ł</w:t>
      </w:r>
      <w:r w:rsidRPr="00D34881">
        <w:rPr>
          <w:rFonts w:ascii="Tahoma" w:hAnsi="Tahoma" w:cs="Tahoma"/>
          <w:sz w:val="18"/>
          <w:szCs w:val="18"/>
        </w:rPr>
        <w:t>niaj</w:t>
      </w:r>
      <w:r w:rsidRPr="00D34881">
        <w:rPr>
          <w:rFonts w:ascii="Tahoma" w:hAnsi="Tahoma" w:cs="Tahoma" w:hint="eastAsia"/>
          <w:sz w:val="18"/>
          <w:szCs w:val="18"/>
        </w:rPr>
        <w:t>ą</w:t>
      </w:r>
      <w:r w:rsidRPr="00D34881">
        <w:rPr>
          <w:rFonts w:ascii="Tahoma" w:hAnsi="Tahoma" w:cs="Tahoma"/>
          <w:sz w:val="18"/>
          <w:szCs w:val="18"/>
        </w:rPr>
        <w:t>cego wymogów określonych w ust. 1.</w:t>
      </w:r>
    </w:p>
    <w:p w14:paraId="6BA962E3" w14:textId="77777777" w:rsidR="00730882" w:rsidRPr="00D34881" w:rsidRDefault="00730882" w:rsidP="00CD3892">
      <w:pPr>
        <w:numPr>
          <w:ilvl w:val="0"/>
          <w:numId w:val="56"/>
        </w:numPr>
        <w:tabs>
          <w:tab w:val="clear" w:pos="720"/>
        </w:tabs>
        <w:autoSpaceDE w:val="0"/>
        <w:autoSpaceDN w:val="0"/>
        <w:adjustRightInd w:val="0"/>
        <w:ind w:left="284" w:hanging="284"/>
        <w:jc w:val="both"/>
        <w:rPr>
          <w:rFonts w:ascii="Tahoma" w:hAnsi="Tahoma" w:cs="Tahoma"/>
          <w:sz w:val="18"/>
          <w:szCs w:val="18"/>
        </w:rPr>
      </w:pPr>
      <w:r w:rsidRPr="00D34881">
        <w:rPr>
          <w:rFonts w:ascii="Tahoma" w:hAnsi="Tahoma" w:cs="Tahoma"/>
          <w:sz w:val="18"/>
          <w:szCs w:val="18"/>
        </w:rPr>
        <w:t>Wykonawca oświadcza, iż dostarczany towar będzie transportowany i przechowywany zgodnie z wymaganiami  jakościowymi dla danego towaru.</w:t>
      </w:r>
    </w:p>
    <w:p w14:paraId="5C438796" w14:textId="77777777" w:rsidR="00730882" w:rsidRPr="00D34881" w:rsidRDefault="00730882" w:rsidP="00CD3892">
      <w:pPr>
        <w:jc w:val="center"/>
        <w:rPr>
          <w:rFonts w:ascii="Tahoma" w:hAnsi="Tahoma" w:cs="Tahoma"/>
          <w:sz w:val="20"/>
          <w:szCs w:val="20"/>
        </w:rPr>
      </w:pPr>
    </w:p>
    <w:p w14:paraId="25B57FB4" w14:textId="77777777" w:rsidR="00730882" w:rsidRPr="00D34881" w:rsidRDefault="00730882" w:rsidP="00CD3892">
      <w:pPr>
        <w:jc w:val="center"/>
        <w:rPr>
          <w:rFonts w:ascii="Tahoma" w:hAnsi="Tahoma" w:cs="Tahoma"/>
          <w:sz w:val="18"/>
          <w:szCs w:val="18"/>
        </w:rPr>
      </w:pPr>
      <w:r w:rsidRPr="00D34881">
        <w:rPr>
          <w:rFonts w:ascii="Tahoma" w:hAnsi="Tahoma" w:cs="Tahoma"/>
          <w:sz w:val="18"/>
          <w:szCs w:val="18"/>
        </w:rPr>
        <w:t>§ 9</w:t>
      </w:r>
    </w:p>
    <w:p w14:paraId="3EF0D9AF" w14:textId="0EC9346E" w:rsidR="00730882" w:rsidRPr="00166EE2" w:rsidRDefault="00730882" w:rsidP="00CD3892">
      <w:pPr>
        <w:pStyle w:val="Akapitzlist"/>
        <w:numPr>
          <w:ilvl w:val="3"/>
          <w:numId w:val="35"/>
        </w:numPr>
        <w:spacing w:after="0" w:line="240" w:lineRule="auto"/>
        <w:ind w:left="284" w:hanging="284"/>
        <w:jc w:val="both"/>
        <w:rPr>
          <w:rFonts w:ascii="Tahoma" w:hAnsi="Tahoma" w:cs="Tahoma"/>
          <w:sz w:val="18"/>
          <w:szCs w:val="18"/>
        </w:rPr>
      </w:pPr>
      <w:r w:rsidRPr="00166EE2">
        <w:rPr>
          <w:rFonts w:ascii="Tahoma" w:hAnsi="Tahoma" w:cs="Tahoma"/>
          <w:b/>
          <w:sz w:val="18"/>
          <w:szCs w:val="18"/>
        </w:rPr>
        <w:lastRenderedPageBreak/>
        <w:t xml:space="preserve">Umowa obowiązuje przez </w:t>
      </w:r>
      <w:r w:rsidR="00950321">
        <w:rPr>
          <w:rFonts w:ascii="Tahoma" w:hAnsi="Tahoma" w:cs="Tahoma"/>
          <w:b/>
          <w:sz w:val="18"/>
          <w:szCs w:val="18"/>
        </w:rPr>
        <w:t>24 miesiące</w:t>
      </w:r>
      <w:r w:rsidRPr="00166EE2">
        <w:rPr>
          <w:rFonts w:ascii="Tahoma" w:hAnsi="Tahoma" w:cs="Tahoma"/>
          <w:b/>
          <w:sz w:val="18"/>
          <w:szCs w:val="18"/>
        </w:rPr>
        <w:t xml:space="preserve"> od dnia jej zawarcia lub do wyczerpania </w:t>
      </w:r>
      <w:r w:rsidR="00166EE2" w:rsidRPr="00166EE2">
        <w:rPr>
          <w:rFonts w:ascii="Tahoma" w:hAnsi="Tahoma" w:cs="Tahoma"/>
          <w:b/>
          <w:sz w:val="18"/>
          <w:szCs w:val="18"/>
        </w:rPr>
        <w:t xml:space="preserve">jej </w:t>
      </w:r>
      <w:r w:rsidRPr="00166EE2">
        <w:rPr>
          <w:rFonts w:ascii="Tahoma" w:hAnsi="Tahoma" w:cs="Tahoma"/>
          <w:b/>
          <w:sz w:val="18"/>
          <w:szCs w:val="18"/>
        </w:rPr>
        <w:t>wartości (całkowitej ceny towaru), o której mowa w § 2 ust. 1 niniejszej umowy, w zależności od tego, które zdarzenie nastąpi wcześniej.</w:t>
      </w:r>
    </w:p>
    <w:p w14:paraId="2E2BAA46" w14:textId="77777777" w:rsidR="00730882" w:rsidRPr="00D34881" w:rsidRDefault="00730882" w:rsidP="00CD3892">
      <w:pPr>
        <w:jc w:val="both"/>
        <w:rPr>
          <w:rFonts w:ascii="Tahoma" w:hAnsi="Tahoma" w:cs="Tahoma"/>
          <w:sz w:val="20"/>
          <w:szCs w:val="20"/>
        </w:rPr>
      </w:pPr>
    </w:p>
    <w:p w14:paraId="26AEE719" w14:textId="43A56ECA" w:rsidR="00C82A27" w:rsidRPr="007D2D5F" w:rsidRDefault="00C82A27" w:rsidP="00CD3892">
      <w:pPr>
        <w:jc w:val="center"/>
        <w:rPr>
          <w:rFonts w:ascii="Tahoma" w:hAnsi="Tahoma" w:cs="Tahoma"/>
          <w:sz w:val="20"/>
          <w:szCs w:val="20"/>
        </w:rPr>
      </w:pPr>
      <w:r w:rsidRPr="007D2D5F">
        <w:rPr>
          <w:rFonts w:ascii="Tahoma" w:hAnsi="Tahoma" w:cs="Tahoma"/>
          <w:bCs/>
          <w:sz w:val="20"/>
          <w:szCs w:val="20"/>
        </w:rPr>
        <w:t>§ 1</w:t>
      </w:r>
      <w:r w:rsidR="00676662">
        <w:rPr>
          <w:rFonts w:ascii="Tahoma" w:hAnsi="Tahoma" w:cs="Tahoma"/>
          <w:bCs/>
          <w:sz w:val="20"/>
          <w:szCs w:val="20"/>
        </w:rPr>
        <w:t>0</w:t>
      </w:r>
      <w:r w:rsidRPr="007D2D5F">
        <w:rPr>
          <w:rFonts w:ascii="Tahoma" w:hAnsi="Tahoma" w:cs="Tahoma"/>
          <w:sz w:val="20"/>
          <w:szCs w:val="20"/>
        </w:rPr>
        <w:t xml:space="preserve"> </w:t>
      </w:r>
    </w:p>
    <w:p w14:paraId="1EE47490" w14:textId="77777777" w:rsidR="00C82A27" w:rsidRPr="007D2D5F" w:rsidRDefault="00C82A27" w:rsidP="00CD3892">
      <w:pPr>
        <w:numPr>
          <w:ilvl w:val="0"/>
          <w:numId w:val="72"/>
        </w:numPr>
        <w:tabs>
          <w:tab w:val="clear" w:pos="1080"/>
          <w:tab w:val="num" w:pos="284"/>
        </w:tabs>
        <w:ind w:left="284" w:hanging="284"/>
        <w:jc w:val="both"/>
        <w:rPr>
          <w:rFonts w:ascii="Tahoma" w:hAnsi="Tahoma" w:cs="Tahoma"/>
          <w:sz w:val="18"/>
          <w:szCs w:val="18"/>
        </w:rPr>
      </w:pPr>
      <w:r w:rsidRPr="007D2D5F">
        <w:rPr>
          <w:rFonts w:ascii="Tahoma" w:hAnsi="Tahoma" w:cs="Tahoma"/>
          <w:sz w:val="18"/>
          <w:szCs w:val="18"/>
        </w:rPr>
        <w:t xml:space="preserve">Wszelkie zmiany i uzupełnienia niniejszej umowy wymagają dla swej ważności pod rygorem nieważności formy pisemnej, z zastrzeżeniem postanowienia ust. </w:t>
      </w:r>
      <w:r>
        <w:rPr>
          <w:rFonts w:ascii="Tahoma" w:hAnsi="Tahoma" w:cs="Tahoma"/>
          <w:sz w:val="18"/>
          <w:szCs w:val="18"/>
        </w:rPr>
        <w:t>5</w:t>
      </w:r>
      <w:r w:rsidRPr="007D2D5F">
        <w:rPr>
          <w:rFonts w:ascii="Tahoma" w:hAnsi="Tahoma" w:cs="Tahoma"/>
          <w:sz w:val="18"/>
          <w:szCs w:val="18"/>
        </w:rPr>
        <w:t xml:space="preserve"> poniżej.</w:t>
      </w:r>
    </w:p>
    <w:p w14:paraId="3D5880EB" w14:textId="77777777" w:rsidR="00C82A27" w:rsidRPr="007D2D5F" w:rsidRDefault="00C82A27" w:rsidP="00CD3892">
      <w:pPr>
        <w:numPr>
          <w:ilvl w:val="0"/>
          <w:numId w:val="72"/>
        </w:numPr>
        <w:tabs>
          <w:tab w:val="clear" w:pos="1080"/>
          <w:tab w:val="num" w:pos="284"/>
        </w:tabs>
        <w:ind w:left="284" w:hanging="284"/>
        <w:jc w:val="both"/>
        <w:rPr>
          <w:rFonts w:ascii="Tahoma" w:hAnsi="Tahoma" w:cs="Tahoma"/>
          <w:sz w:val="18"/>
          <w:szCs w:val="18"/>
        </w:rPr>
      </w:pPr>
      <w:r w:rsidRPr="007D2D5F">
        <w:rPr>
          <w:rFonts w:ascii="Tahoma" w:hAnsi="Tahoma" w:cs="Tahoma"/>
          <w:sz w:val="18"/>
          <w:szCs w:val="18"/>
        </w:rPr>
        <w:t>Zmiana treści umowy, po uprzednich obustronnych uzgodnieniach, może nastąpić w przypadkach określonych w art. 454 ust. 1 pkt. 2 i ust. 2 oraz 455 oraz m.in. w następujących przypadkach:</w:t>
      </w:r>
    </w:p>
    <w:p w14:paraId="1F1BF5A5"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0EAB7FBB"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644FD2AB"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wycofania towaru wskazanego w Formularzu asortymentowo-cenowym i zastąpienia go towarem równoważnym w zaoferowanej w ofercie cenie;</w:t>
      </w:r>
    </w:p>
    <w:p w14:paraId="6551CAA0"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0DD75A88"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zmiany numeru katalogowego towaru b</w:t>
      </w:r>
      <w:r w:rsidRPr="007D2D5F">
        <w:rPr>
          <w:rFonts w:ascii="Tahoma" w:hAnsi="Tahoma" w:cs="Tahoma" w:hint="eastAsia"/>
          <w:sz w:val="18"/>
          <w:szCs w:val="18"/>
        </w:rPr>
        <w:t>ą</w:t>
      </w:r>
      <w:r w:rsidRPr="007D2D5F">
        <w:rPr>
          <w:rFonts w:ascii="Tahoma" w:hAnsi="Tahoma" w:cs="Tahoma"/>
          <w:sz w:val="18"/>
          <w:szCs w:val="18"/>
        </w:rPr>
        <w:t>d</w:t>
      </w:r>
      <w:r w:rsidRPr="007D2D5F">
        <w:rPr>
          <w:rFonts w:ascii="Tahoma" w:hAnsi="Tahoma" w:cs="Tahoma" w:hint="eastAsia"/>
          <w:sz w:val="18"/>
          <w:szCs w:val="18"/>
        </w:rPr>
        <w:t>ź</w:t>
      </w:r>
      <w:r w:rsidRPr="007D2D5F">
        <w:rPr>
          <w:rFonts w:ascii="Tahoma" w:hAnsi="Tahoma" w:cs="Tahoma"/>
          <w:sz w:val="18"/>
          <w:szCs w:val="18"/>
        </w:rPr>
        <w:t xml:space="preserve"> nazwy w</w:t>
      </w:r>
      <w:r w:rsidRPr="007D2D5F">
        <w:rPr>
          <w:rFonts w:ascii="Tahoma" w:hAnsi="Tahoma" w:cs="Tahoma" w:hint="eastAsia"/>
          <w:sz w:val="18"/>
          <w:szCs w:val="18"/>
        </w:rPr>
        <w:t>ł</w:t>
      </w:r>
      <w:r w:rsidRPr="007D2D5F">
        <w:rPr>
          <w:rFonts w:ascii="Tahoma" w:hAnsi="Tahoma" w:cs="Tahoma"/>
          <w:sz w:val="18"/>
          <w:szCs w:val="18"/>
        </w:rPr>
        <w:t>asnej towaru;</w:t>
      </w:r>
    </w:p>
    <w:p w14:paraId="19B8D74B"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63282173"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przej</w:t>
      </w:r>
      <w:r w:rsidRPr="007D2D5F">
        <w:rPr>
          <w:rFonts w:ascii="Tahoma" w:hAnsi="Tahoma" w:cs="Tahoma" w:hint="eastAsia"/>
          <w:sz w:val="18"/>
          <w:szCs w:val="18"/>
        </w:rPr>
        <w:t>ś</w:t>
      </w:r>
      <w:r w:rsidRPr="007D2D5F">
        <w:rPr>
          <w:rFonts w:ascii="Tahoma" w:hAnsi="Tahoma" w:cs="Tahoma"/>
          <w:sz w:val="18"/>
          <w:szCs w:val="18"/>
        </w:rPr>
        <w:t>ciowego braku towaru, zakończenia produkcji lub wycofania z rynku towaru będącego przedmiotem umowy. Towar zamienny musi posiada</w:t>
      </w:r>
      <w:r w:rsidRPr="007D2D5F">
        <w:rPr>
          <w:rFonts w:ascii="Tahoma" w:hAnsi="Tahoma" w:cs="Tahoma" w:hint="eastAsia"/>
          <w:sz w:val="18"/>
          <w:szCs w:val="18"/>
        </w:rPr>
        <w:t>ć</w:t>
      </w:r>
      <w:r w:rsidRPr="007D2D5F">
        <w:rPr>
          <w:rFonts w:ascii="Tahoma" w:hAnsi="Tahoma" w:cs="Tahoma"/>
          <w:sz w:val="18"/>
          <w:szCs w:val="18"/>
        </w:rPr>
        <w:t xml:space="preserve"> identyczne parametry jak towar obj</w:t>
      </w:r>
      <w:r w:rsidRPr="007D2D5F">
        <w:rPr>
          <w:rFonts w:ascii="Tahoma" w:hAnsi="Tahoma" w:cs="Tahoma" w:hint="eastAsia"/>
          <w:sz w:val="18"/>
          <w:szCs w:val="18"/>
        </w:rPr>
        <w:t>ę</w:t>
      </w:r>
      <w:r w:rsidRPr="007D2D5F">
        <w:rPr>
          <w:rFonts w:ascii="Tahoma" w:hAnsi="Tahoma" w:cs="Tahoma"/>
          <w:sz w:val="18"/>
          <w:szCs w:val="18"/>
        </w:rPr>
        <w:t>ty umow</w:t>
      </w:r>
      <w:r w:rsidRPr="007D2D5F">
        <w:rPr>
          <w:rFonts w:ascii="Tahoma" w:hAnsi="Tahoma" w:cs="Tahoma" w:hint="eastAsia"/>
          <w:sz w:val="18"/>
          <w:szCs w:val="18"/>
        </w:rPr>
        <w:t>ą</w:t>
      </w:r>
      <w:r w:rsidRPr="007D2D5F">
        <w:rPr>
          <w:rFonts w:ascii="Tahoma" w:hAnsi="Tahoma" w:cs="Tahoma"/>
          <w:sz w:val="18"/>
          <w:szCs w:val="18"/>
        </w:rPr>
        <w:t>;</w:t>
      </w:r>
    </w:p>
    <w:p w14:paraId="15982461" w14:textId="77777777" w:rsidR="00C82A27" w:rsidRPr="007D2D5F" w:rsidRDefault="00C82A27" w:rsidP="00CD3892">
      <w:pPr>
        <w:numPr>
          <w:ilvl w:val="0"/>
          <w:numId w:val="73"/>
        </w:numPr>
        <w:autoSpaceDE w:val="0"/>
        <w:autoSpaceDN w:val="0"/>
        <w:adjustRightInd w:val="0"/>
        <w:jc w:val="both"/>
        <w:rPr>
          <w:rFonts w:ascii="Tahoma" w:hAnsi="Tahoma" w:cs="Tahoma"/>
          <w:sz w:val="18"/>
          <w:szCs w:val="18"/>
        </w:rPr>
      </w:pPr>
      <w:r w:rsidRPr="007D2D5F">
        <w:rPr>
          <w:rFonts w:ascii="Tahoma" w:hAnsi="Tahoma" w:cs="Tahoma"/>
          <w:sz w:val="18"/>
          <w:szCs w:val="18"/>
        </w:rPr>
        <w:t>zmiany przepisów prawa;</w:t>
      </w:r>
    </w:p>
    <w:p w14:paraId="08B84A6C" w14:textId="77777777" w:rsidR="00C82A27" w:rsidRPr="007D2D5F" w:rsidRDefault="00C82A27" w:rsidP="00CD3892">
      <w:pPr>
        <w:numPr>
          <w:ilvl w:val="0"/>
          <w:numId w:val="73"/>
        </w:numPr>
        <w:autoSpaceDE w:val="0"/>
        <w:jc w:val="both"/>
        <w:rPr>
          <w:rFonts w:ascii="Tahoma" w:hAnsi="Tahoma" w:cs="Tahoma"/>
          <w:sz w:val="18"/>
          <w:szCs w:val="18"/>
        </w:rPr>
      </w:pPr>
      <w:r w:rsidRPr="007D2D5F">
        <w:rPr>
          <w:rFonts w:ascii="Tahoma" w:hAnsi="Tahoma" w:cs="Tahoma"/>
          <w:sz w:val="18"/>
          <w:szCs w:val="18"/>
        </w:rPr>
        <w:t>zmiany organizacyjnej po stronie Zamawiającego;</w:t>
      </w:r>
    </w:p>
    <w:p w14:paraId="210BD905" w14:textId="77777777" w:rsidR="00C82A27" w:rsidRPr="007D2D5F" w:rsidRDefault="00C82A27" w:rsidP="00CD3892">
      <w:pPr>
        <w:numPr>
          <w:ilvl w:val="0"/>
          <w:numId w:val="73"/>
        </w:numPr>
        <w:jc w:val="both"/>
        <w:rPr>
          <w:rFonts w:ascii="Tahoma" w:hAnsi="Tahoma" w:cs="Tahoma"/>
          <w:sz w:val="18"/>
          <w:szCs w:val="18"/>
        </w:rPr>
      </w:pPr>
      <w:r w:rsidRPr="007D2D5F">
        <w:rPr>
          <w:rFonts w:ascii="Tahoma" w:hAnsi="Tahoma" w:cs="Tahoma"/>
          <w:sz w:val="18"/>
          <w:szCs w:val="18"/>
        </w:rPr>
        <w:t>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5E9148BD" w14:textId="77777777" w:rsidR="00C82A27" w:rsidRPr="007D2D5F" w:rsidRDefault="00C82A27" w:rsidP="00CD3892">
      <w:pPr>
        <w:autoSpaceDE w:val="0"/>
        <w:autoSpaceDN w:val="0"/>
        <w:adjustRightInd w:val="0"/>
        <w:ind w:left="284"/>
        <w:jc w:val="both"/>
        <w:rPr>
          <w:rFonts w:ascii="Tahoma" w:hAnsi="Tahoma" w:cs="Tahoma"/>
          <w:sz w:val="20"/>
          <w:szCs w:val="20"/>
        </w:rPr>
      </w:pPr>
      <w:r w:rsidRPr="007D2D5F">
        <w:rPr>
          <w:rFonts w:ascii="Tahoma" w:hAnsi="Tahoma" w:cs="Tahoma"/>
          <w:sz w:val="20"/>
          <w:szCs w:val="20"/>
        </w:rPr>
        <w:t>Wyżej wymienione zmiany nie mogą skutkować podwyższeniem ceny jednostkowej netto wskazanej w ofercie.</w:t>
      </w:r>
    </w:p>
    <w:p w14:paraId="06A07625" w14:textId="77777777" w:rsidR="00C82A27" w:rsidRPr="007D2D5F" w:rsidRDefault="00C82A27" w:rsidP="00CD3892">
      <w:pPr>
        <w:numPr>
          <w:ilvl w:val="0"/>
          <w:numId w:val="74"/>
        </w:numPr>
        <w:tabs>
          <w:tab w:val="clear" w:pos="567"/>
          <w:tab w:val="num" w:pos="284"/>
        </w:tabs>
        <w:jc w:val="both"/>
        <w:rPr>
          <w:rFonts w:ascii="Tahoma" w:eastAsia="TimesNewRoman" w:hAnsi="Tahoma" w:cs="Tahoma"/>
          <w:iCs/>
          <w:kern w:val="16"/>
          <w:sz w:val="18"/>
          <w:szCs w:val="18"/>
        </w:rPr>
      </w:pPr>
      <w:r w:rsidRPr="007D2D5F">
        <w:rPr>
          <w:rFonts w:ascii="Tahoma" w:eastAsia="TimesNewRoman" w:hAnsi="Tahoma" w:cs="Tahoma"/>
          <w:iCs/>
          <w:kern w:val="16"/>
          <w:sz w:val="18"/>
          <w:szCs w:val="18"/>
        </w:rPr>
        <w:t>Strony ustalają, że ceny towaru mogą ulec zmianie w przypadku:</w:t>
      </w:r>
    </w:p>
    <w:p w14:paraId="54E12A1B" w14:textId="77777777" w:rsidR="00C82A27" w:rsidRPr="007D2D5F" w:rsidRDefault="00C82A27" w:rsidP="00CD3892">
      <w:pPr>
        <w:numPr>
          <w:ilvl w:val="0"/>
          <w:numId w:val="75"/>
        </w:numPr>
        <w:tabs>
          <w:tab w:val="clear" w:pos="1440"/>
          <w:tab w:val="num" w:pos="1134"/>
        </w:tabs>
        <w:ind w:left="709"/>
        <w:jc w:val="both"/>
        <w:rPr>
          <w:rFonts w:ascii="Tahoma" w:hAnsi="Tahoma" w:cs="Tahoma"/>
          <w:iCs/>
          <w:sz w:val="18"/>
          <w:szCs w:val="18"/>
        </w:rPr>
      </w:pPr>
      <w:r w:rsidRPr="007D2D5F">
        <w:rPr>
          <w:rFonts w:ascii="Tahoma" w:hAnsi="Tahoma" w:cs="Tahoma"/>
          <w:iCs/>
          <w:sz w:val="18"/>
          <w:szCs w:val="18"/>
        </w:rPr>
        <w:t>zmiany stawki podatku VAT. Zmiana następuje z dniem wejścia w życie aktu prawnego zmieniającego stawkę podatku VAT. Cena jednostkowa netto pozostaje bez zmian;</w:t>
      </w:r>
    </w:p>
    <w:p w14:paraId="5D191E48" w14:textId="77777777" w:rsidR="00C82A27" w:rsidRPr="007D2D5F" w:rsidRDefault="00C82A27" w:rsidP="00CD3892">
      <w:pPr>
        <w:numPr>
          <w:ilvl w:val="0"/>
          <w:numId w:val="75"/>
        </w:numPr>
        <w:tabs>
          <w:tab w:val="clear" w:pos="1440"/>
          <w:tab w:val="num" w:pos="1134"/>
        </w:tabs>
        <w:ind w:left="709"/>
        <w:jc w:val="both"/>
        <w:rPr>
          <w:rFonts w:ascii="Tahoma" w:hAnsi="Tahoma" w:cs="Tahoma"/>
          <w:iCs/>
          <w:sz w:val="18"/>
          <w:szCs w:val="18"/>
        </w:rPr>
      </w:pPr>
      <w:r w:rsidRPr="007D2D5F">
        <w:rPr>
          <w:rFonts w:ascii="Tahoma" w:hAnsi="Tahoma" w:cs="Tahoma"/>
          <w:iCs/>
          <w:sz w:val="18"/>
          <w:szCs w:val="18"/>
        </w:rPr>
        <w:t>zmiany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celem realizacji Umowy w związku ze wskazaną powyżej zmianą przepisów prawa.  Przedmiotowa zmiana obowiązywać będzie od miesiąca następującego po miesiącu, w którym obowiązywać zacznie zmieniona wysokość minimalnego wynagrodzenia za pracę;</w:t>
      </w:r>
    </w:p>
    <w:p w14:paraId="27AB8D25" w14:textId="77777777" w:rsidR="00C82A27" w:rsidRPr="007D2D5F" w:rsidRDefault="00C82A27" w:rsidP="00CD3892">
      <w:pPr>
        <w:numPr>
          <w:ilvl w:val="0"/>
          <w:numId w:val="75"/>
        </w:numPr>
        <w:tabs>
          <w:tab w:val="clear" w:pos="1440"/>
          <w:tab w:val="num" w:pos="1134"/>
        </w:tabs>
        <w:ind w:left="709"/>
        <w:jc w:val="both"/>
        <w:rPr>
          <w:rFonts w:ascii="Tahoma" w:hAnsi="Tahoma" w:cs="Tahoma"/>
          <w:iCs/>
          <w:sz w:val="18"/>
          <w:szCs w:val="18"/>
        </w:rPr>
      </w:pPr>
      <w:r w:rsidRPr="007D2D5F">
        <w:rPr>
          <w:rFonts w:ascii="Tahoma" w:hAnsi="Tahoma" w:cs="Tahoma"/>
          <w:iCs/>
          <w:sz w:val="18"/>
          <w:szCs w:val="18"/>
        </w:rPr>
        <w:t xml:space="preserve">zmiany zasad </w:t>
      </w:r>
      <w:r w:rsidRPr="007D2D5F">
        <w:rPr>
          <w:rFonts w:ascii="Tahoma" w:hAnsi="Tahoma" w:cs="Tahoma"/>
          <w:sz w:val="18"/>
          <w:szCs w:val="18"/>
          <w:shd w:val="clear" w:color="auto" w:fill="FFFFFF"/>
        </w:rPr>
        <w:t>podlegania ubezpieczeniom społecznym lub ubezpieczeniu zdrowotnemu lub wysokości stawki składki na ubezpieczenia społeczne lub ubezpieczenie zdrowotne</w:t>
      </w:r>
      <w:r w:rsidRPr="007D2D5F">
        <w:rPr>
          <w:rFonts w:ascii="Tahoma" w:hAnsi="Tahoma" w:cs="Tahoma"/>
          <w:iCs/>
          <w:sz w:val="18"/>
          <w:szCs w:val="18"/>
        </w:rPr>
        <w:t xml:space="preserve"> ,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 zmianą powyższych przepisów. </w:t>
      </w:r>
      <w:r w:rsidRPr="007D2D5F">
        <w:rPr>
          <w:rFonts w:ascii="Tahoma" w:hAnsi="Tahoma" w:cs="Tahoma"/>
          <w:sz w:val="18"/>
          <w:szCs w:val="18"/>
        </w:rPr>
        <w:t>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r w:rsidRPr="007D2D5F">
        <w:rPr>
          <w:rFonts w:ascii="Tahoma" w:hAnsi="Tahoma" w:cs="Tahoma"/>
          <w:iCs/>
          <w:sz w:val="18"/>
          <w:szCs w:val="18"/>
        </w:rPr>
        <w:t>;</w:t>
      </w:r>
    </w:p>
    <w:p w14:paraId="7B5287E0" w14:textId="49A25329" w:rsidR="00C82A27" w:rsidRPr="007D2D5F" w:rsidRDefault="00C82A27" w:rsidP="00CD3892">
      <w:pPr>
        <w:numPr>
          <w:ilvl w:val="0"/>
          <w:numId w:val="75"/>
        </w:numPr>
        <w:tabs>
          <w:tab w:val="clear" w:pos="1440"/>
          <w:tab w:val="num" w:pos="1134"/>
        </w:tabs>
        <w:ind w:left="709"/>
        <w:jc w:val="both"/>
        <w:rPr>
          <w:rFonts w:ascii="Tahoma" w:hAnsi="Tahoma" w:cs="Tahoma"/>
          <w:iCs/>
          <w:sz w:val="18"/>
          <w:szCs w:val="18"/>
        </w:rPr>
      </w:pPr>
      <w:r w:rsidRPr="007D2D5F">
        <w:rPr>
          <w:rFonts w:ascii="Tahoma" w:hAnsi="Tahoma" w:cs="Tahoma"/>
          <w:iCs/>
          <w:sz w:val="18"/>
          <w:szCs w:val="18"/>
        </w:rPr>
        <w:t>zmiany zasad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w:t>
      </w:r>
      <w:r w:rsidR="00654F22">
        <w:rPr>
          <w:rFonts w:ascii="Tahoma" w:hAnsi="Tahoma" w:cs="Tahoma"/>
          <w:iCs/>
          <w:sz w:val="18"/>
          <w:szCs w:val="18"/>
        </w:rPr>
        <w:t>acowniczych planów kapitałowych.</w:t>
      </w:r>
    </w:p>
    <w:p w14:paraId="28338880" w14:textId="77777777" w:rsidR="00C82A27" w:rsidRPr="007D2D5F" w:rsidRDefault="00C82A27" w:rsidP="00CD3892">
      <w:pPr>
        <w:numPr>
          <w:ilvl w:val="0"/>
          <w:numId w:val="74"/>
        </w:numPr>
        <w:tabs>
          <w:tab w:val="clear" w:pos="567"/>
        </w:tabs>
        <w:autoSpaceDE w:val="0"/>
        <w:autoSpaceDN w:val="0"/>
        <w:adjustRightInd w:val="0"/>
        <w:ind w:left="284" w:hanging="284"/>
        <w:jc w:val="both"/>
        <w:rPr>
          <w:rFonts w:ascii="Tahoma" w:eastAsia="TimesNewRoman" w:hAnsi="Tahoma" w:cs="Tahoma"/>
          <w:kern w:val="2"/>
          <w:sz w:val="18"/>
          <w:szCs w:val="18"/>
        </w:rPr>
      </w:pPr>
      <w:r w:rsidRPr="007D2D5F">
        <w:rPr>
          <w:rFonts w:ascii="Tahoma" w:eastAsia="TimesNewRoman" w:hAnsi="Tahoma" w:cs="Tahoma"/>
          <w:kern w:val="2"/>
          <w:sz w:val="18"/>
          <w:szCs w:val="18"/>
        </w:rPr>
        <w:t>W przypadku zmiany, o której mowa w ust. 3 lit. a Wykonawca jest zobowiązany do poinformowania Zamawiającego w formie pisemnej z 7 – dniowym wyprzedzeniem o tej zmianie.</w:t>
      </w:r>
    </w:p>
    <w:p w14:paraId="5C084E2C" w14:textId="6E69A8F2" w:rsidR="00C82A27" w:rsidRPr="007D2D5F" w:rsidRDefault="00C82A27" w:rsidP="00CD3892">
      <w:pPr>
        <w:numPr>
          <w:ilvl w:val="0"/>
          <w:numId w:val="74"/>
        </w:numPr>
        <w:tabs>
          <w:tab w:val="clear" w:pos="567"/>
        </w:tabs>
        <w:autoSpaceDE w:val="0"/>
        <w:autoSpaceDN w:val="0"/>
        <w:adjustRightInd w:val="0"/>
        <w:ind w:left="284" w:hanging="284"/>
        <w:jc w:val="both"/>
        <w:rPr>
          <w:rFonts w:ascii="Tahoma" w:eastAsia="TimesNewRoman" w:hAnsi="Tahoma" w:cs="Tahoma"/>
          <w:kern w:val="2"/>
          <w:sz w:val="18"/>
          <w:szCs w:val="18"/>
        </w:rPr>
      </w:pPr>
      <w:r w:rsidRPr="007D2D5F">
        <w:rPr>
          <w:rFonts w:ascii="Tahoma" w:eastAsia="TimesNewRoman" w:hAnsi="Tahoma" w:cs="Tahoma"/>
          <w:iCs/>
          <w:kern w:val="16"/>
          <w:sz w:val="18"/>
          <w:szCs w:val="18"/>
        </w:rPr>
        <w:t xml:space="preserve">W przypadku zmiany, o której mowa w ust. 2 lit. </w:t>
      </w:r>
      <w:r w:rsidR="00557819">
        <w:rPr>
          <w:rFonts w:ascii="Tahoma" w:eastAsia="TimesNewRoman" w:hAnsi="Tahoma" w:cs="Tahoma"/>
          <w:iCs/>
          <w:kern w:val="16"/>
          <w:sz w:val="18"/>
          <w:szCs w:val="18"/>
        </w:rPr>
        <w:t xml:space="preserve">a i </w:t>
      </w:r>
      <w:r w:rsidRPr="007D2D5F">
        <w:rPr>
          <w:rFonts w:ascii="Tahoma" w:eastAsia="TimesNewRoman" w:hAnsi="Tahoma" w:cs="Tahoma"/>
          <w:iCs/>
          <w:kern w:val="16"/>
          <w:sz w:val="18"/>
          <w:szCs w:val="18"/>
        </w:rPr>
        <w:t>b zmiana ceny nie wymaga zmiany umowy w formie pisemnego aneksu.</w:t>
      </w:r>
    </w:p>
    <w:p w14:paraId="45ABC640" w14:textId="77777777" w:rsidR="00C82A27" w:rsidRPr="007D2D5F" w:rsidRDefault="00C82A27" w:rsidP="00CD3892">
      <w:pPr>
        <w:numPr>
          <w:ilvl w:val="0"/>
          <w:numId w:val="74"/>
        </w:numPr>
        <w:tabs>
          <w:tab w:val="clear" w:pos="567"/>
        </w:tabs>
        <w:autoSpaceDE w:val="0"/>
        <w:autoSpaceDN w:val="0"/>
        <w:adjustRightInd w:val="0"/>
        <w:ind w:left="284" w:hanging="284"/>
        <w:jc w:val="both"/>
        <w:rPr>
          <w:rFonts w:ascii="Tahoma" w:eastAsia="TimesNewRoman" w:hAnsi="Tahoma" w:cs="Tahoma"/>
          <w:kern w:val="2"/>
          <w:sz w:val="18"/>
          <w:szCs w:val="18"/>
        </w:rPr>
      </w:pPr>
      <w:r w:rsidRPr="007D2D5F">
        <w:rPr>
          <w:rFonts w:ascii="Tahoma" w:hAnsi="Tahoma" w:cs="Tahoma"/>
          <w:sz w:val="18"/>
          <w:szCs w:val="18"/>
        </w:rPr>
        <w:t>Za towar równoważny Zamawiający uznaje towar spełniający co najmniej wymagania określone w SWZ.</w:t>
      </w:r>
    </w:p>
    <w:p w14:paraId="69E15E0A" w14:textId="3225D101" w:rsidR="00C82A27" w:rsidRPr="007D2D5F" w:rsidRDefault="00C82A27" w:rsidP="00CD3892">
      <w:pPr>
        <w:numPr>
          <w:ilvl w:val="0"/>
          <w:numId w:val="74"/>
        </w:numPr>
        <w:tabs>
          <w:tab w:val="clear" w:pos="567"/>
        </w:tabs>
        <w:autoSpaceDE w:val="0"/>
        <w:autoSpaceDN w:val="0"/>
        <w:adjustRightInd w:val="0"/>
        <w:ind w:left="284" w:hanging="284"/>
        <w:jc w:val="both"/>
        <w:rPr>
          <w:rFonts w:ascii="Tahoma" w:eastAsia="TimesNewRoman" w:hAnsi="Tahoma" w:cs="Tahoma"/>
          <w:kern w:val="2"/>
          <w:sz w:val="18"/>
          <w:szCs w:val="18"/>
        </w:rPr>
      </w:pPr>
      <w:r w:rsidRPr="007D2D5F">
        <w:rPr>
          <w:rFonts w:ascii="Tahoma" w:hAnsi="Tahoma" w:cs="Tahoma"/>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384B6677" w14:textId="77777777" w:rsidR="00C82A27" w:rsidRPr="007D2D5F" w:rsidRDefault="00C82A27" w:rsidP="00CD3892">
      <w:pPr>
        <w:ind w:left="1080"/>
        <w:jc w:val="both"/>
        <w:rPr>
          <w:rFonts w:ascii="Tahoma" w:hAnsi="Tahoma" w:cs="Tahoma"/>
          <w:iCs/>
          <w:sz w:val="20"/>
          <w:szCs w:val="20"/>
        </w:rPr>
      </w:pPr>
    </w:p>
    <w:p w14:paraId="3FA6AC36" w14:textId="71289679" w:rsidR="00C82A27" w:rsidRPr="007D2D5F" w:rsidRDefault="00C82A27" w:rsidP="00CD3892">
      <w:pPr>
        <w:jc w:val="center"/>
        <w:rPr>
          <w:rFonts w:ascii="Tahoma" w:hAnsi="Tahoma" w:cs="Tahoma"/>
          <w:bCs/>
          <w:sz w:val="20"/>
          <w:szCs w:val="20"/>
        </w:rPr>
      </w:pPr>
      <w:r w:rsidRPr="007D2D5F">
        <w:rPr>
          <w:rFonts w:ascii="Tahoma" w:hAnsi="Tahoma" w:cs="Tahoma"/>
          <w:bCs/>
          <w:sz w:val="20"/>
          <w:szCs w:val="20"/>
        </w:rPr>
        <w:t>§ 1</w:t>
      </w:r>
      <w:r w:rsidR="00D51B42">
        <w:rPr>
          <w:rFonts w:ascii="Tahoma" w:hAnsi="Tahoma" w:cs="Tahoma"/>
          <w:bCs/>
          <w:sz w:val="20"/>
          <w:szCs w:val="20"/>
        </w:rPr>
        <w:t>1</w:t>
      </w:r>
    </w:p>
    <w:p w14:paraId="78296A4E" w14:textId="77777777" w:rsidR="00C82A27" w:rsidRPr="007D2D5F" w:rsidRDefault="00C82A27" w:rsidP="00CD3892">
      <w:pPr>
        <w:numPr>
          <w:ilvl w:val="0"/>
          <w:numId w:val="70"/>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67E0389B" w14:textId="77777777"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z 2022 poz. 504) i przypadających na okres realizacji umowy przekroczy 8 %;</w:t>
      </w:r>
    </w:p>
    <w:p w14:paraId="1FE87F55" w14:textId="77777777"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lastRenderedPageBreak/>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35699E5F" w14:textId="77777777"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2FED68B9" w14:textId="77777777"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41D73C40" w14:textId="77777777"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792F422E" w14:textId="7E972D7C" w:rsidR="00C82A27" w:rsidRPr="007D2D5F" w:rsidRDefault="00C82A27" w:rsidP="00CD3892">
      <w:pPr>
        <w:numPr>
          <w:ilvl w:val="0"/>
          <w:numId w:val="71"/>
        </w:numPr>
        <w:contextualSpacing/>
        <w:jc w:val="both"/>
        <w:rPr>
          <w:rFonts w:ascii="Tahoma" w:eastAsia="TimesNewRoman" w:hAnsi="Tahoma" w:cs="Tahoma"/>
          <w:iCs/>
          <w:kern w:val="16"/>
          <w:sz w:val="18"/>
          <w:szCs w:val="18"/>
        </w:rPr>
      </w:pPr>
      <w:r w:rsidRPr="007D2D5F">
        <w:rPr>
          <w:rFonts w:ascii="Tahoma" w:eastAsia="TimesNewRoman" w:hAnsi="Tahoma" w:cs="Tahoma"/>
          <w:iCs/>
          <w:kern w:val="16"/>
          <w:sz w:val="18"/>
          <w:szCs w:val="18"/>
        </w:rPr>
        <w:t xml:space="preserve">Maksymalna wartość wszystkich zmian wynagrodzenia wprowadzonych na podstawie niniejszego ustępu w okresie obowiązywania umowy nie może przekroczyć 50 % całkowitej wartości brutto </w:t>
      </w:r>
      <w:r w:rsidR="00FE5F35">
        <w:rPr>
          <w:rFonts w:ascii="Tahoma" w:eastAsia="TimesNewRoman" w:hAnsi="Tahoma" w:cs="Tahoma"/>
          <w:iCs/>
          <w:kern w:val="16"/>
          <w:sz w:val="18"/>
          <w:szCs w:val="18"/>
        </w:rPr>
        <w:t xml:space="preserve">przedmiotu </w:t>
      </w:r>
      <w:r w:rsidRPr="007D2D5F">
        <w:rPr>
          <w:rFonts w:ascii="Tahoma" w:eastAsia="TimesNewRoman" w:hAnsi="Tahoma" w:cs="Tahoma"/>
          <w:iCs/>
          <w:kern w:val="16"/>
          <w:sz w:val="18"/>
          <w:szCs w:val="18"/>
        </w:rPr>
        <w:t>umowy</w:t>
      </w:r>
      <w:r w:rsidR="00FE5F35">
        <w:rPr>
          <w:rFonts w:ascii="Tahoma" w:eastAsia="TimesNewRoman" w:hAnsi="Tahoma" w:cs="Tahoma"/>
          <w:iCs/>
          <w:kern w:val="16"/>
          <w:sz w:val="18"/>
          <w:szCs w:val="18"/>
        </w:rPr>
        <w:t xml:space="preserve"> dla zamówienia podstawowego</w:t>
      </w:r>
      <w:r w:rsidRPr="007D2D5F">
        <w:rPr>
          <w:rFonts w:ascii="Tahoma" w:eastAsia="TimesNewRoman" w:hAnsi="Tahoma" w:cs="Tahoma"/>
          <w:iCs/>
          <w:kern w:val="16"/>
          <w:sz w:val="18"/>
          <w:szCs w:val="18"/>
        </w:rPr>
        <w:t>, o której mowa w § 2 ust. 1</w:t>
      </w:r>
      <w:r w:rsidR="00045436">
        <w:rPr>
          <w:rFonts w:ascii="Tahoma" w:eastAsia="TimesNewRoman" w:hAnsi="Tahoma" w:cs="Tahoma"/>
          <w:iCs/>
          <w:kern w:val="16"/>
          <w:sz w:val="18"/>
          <w:szCs w:val="18"/>
        </w:rPr>
        <w:t xml:space="preserve"> pkt 1.1</w:t>
      </w:r>
      <w:r w:rsidRPr="007D2D5F">
        <w:rPr>
          <w:rFonts w:ascii="Tahoma" w:eastAsia="TimesNewRoman" w:hAnsi="Tahoma" w:cs="Tahoma"/>
          <w:iCs/>
          <w:kern w:val="16"/>
          <w:sz w:val="18"/>
          <w:szCs w:val="18"/>
        </w:rPr>
        <w:t>.</w:t>
      </w:r>
    </w:p>
    <w:p w14:paraId="64407875" w14:textId="37933334" w:rsidR="00730882" w:rsidRPr="00EC2EC5" w:rsidRDefault="00C82A27" w:rsidP="00CD3892">
      <w:pPr>
        <w:pStyle w:val="Akapitzlist"/>
        <w:numPr>
          <w:ilvl w:val="0"/>
          <w:numId w:val="70"/>
        </w:numPr>
        <w:autoSpaceDE w:val="0"/>
        <w:autoSpaceDN w:val="0"/>
        <w:adjustRightInd w:val="0"/>
        <w:spacing w:after="0" w:line="240" w:lineRule="auto"/>
        <w:ind w:left="357" w:hanging="357"/>
        <w:jc w:val="both"/>
        <w:rPr>
          <w:rFonts w:ascii="Tahoma" w:eastAsia="TimesNewRoman" w:hAnsi="Tahoma" w:cs="Tahoma"/>
          <w:kern w:val="2"/>
          <w:sz w:val="18"/>
          <w:szCs w:val="18"/>
        </w:rPr>
      </w:pPr>
      <w:r w:rsidRPr="00EC2EC5">
        <w:rPr>
          <w:rFonts w:ascii="Tahoma" w:eastAsia="TimesNewRoman" w:hAnsi="Tahoma" w:cs="Tahoma"/>
          <w:iCs/>
          <w:kern w:val="16"/>
          <w:sz w:val="18"/>
          <w:szCs w:val="18"/>
        </w:rPr>
        <w:t xml:space="preserve">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EC2EC5">
        <w:rPr>
          <w:rFonts w:ascii="Tahoma" w:eastAsia="TimesNewRoman" w:hAnsi="Tahoma" w:cs="Tahoma"/>
          <w:iCs/>
          <w:kern w:val="16"/>
          <w:sz w:val="18"/>
          <w:szCs w:val="18"/>
        </w:rPr>
        <w:t>Pzp</w:t>
      </w:r>
      <w:proofErr w:type="spellEnd"/>
      <w:r w:rsidRPr="00EC2EC5">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185A06A2" w14:textId="77777777" w:rsidR="00730882" w:rsidRPr="00D34881" w:rsidRDefault="00730882" w:rsidP="00CD3892">
      <w:pPr>
        <w:ind w:left="1080"/>
        <w:jc w:val="both"/>
        <w:rPr>
          <w:rFonts w:ascii="Tahoma" w:hAnsi="Tahoma" w:cs="Tahoma"/>
          <w:iCs/>
          <w:sz w:val="20"/>
          <w:szCs w:val="20"/>
        </w:rPr>
      </w:pPr>
    </w:p>
    <w:p w14:paraId="5997D254" w14:textId="6F39A760" w:rsidR="00730882" w:rsidRPr="00D34881" w:rsidRDefault="00730882" w:rsidP="00CD3892">
      <w:pPr>
        <w:jc w:val="center"/>
        <w:rPr>
          <w:rFonts w:ascii="Tahoma" w:hAnsi="Tahoma" w:cs="Tahoma"/>
          <w:bCs/>
          <w:sz w:val="20"/>
          <w:szCs w:val="20"/>
        </w:rPr>
      </w:pPr>
      <w:r w:rsidRPr="00D34881">
        <w:rPr>
          <w:rFonts w:ascii="Tahoma" w:hAnsi="Tahoma" w:cs="Tahoma"/>
          <w:bCs/>
          <w:sz w:val="20"/>
          <w:szCs w:val="20"/>
        </w:rPr>
        <w:t>§ 1</w:t>
      </w:r>
      <w:r w:rsidR="00D51B42">
        <w:rPr>
          <w:rFonts w:ascii="Tahoma" w:hAnsi="Tahoma" w:cs="Tahoma"/>
          <w:bCs/>
          <w:sz w:val="20"/>
          <w:szCs w:val="20"/>
        </w:rPr>
        <w:t>2</w:t>
      </w:r>
    </w:p>
    <w:p w14:paraId="306CC093" w14:textId="77777777" w:rsidR="00730882" w:rsidRPr="00D34881" w:rsidRDefault="00730882" w:rsidP="00CD3892">
      <w:pPr>
        <w:pStyle w:val="Akapitzlist"/>
        <w:numPr>
          <w:ilvl w:val="0"/>
          <w:numId w:val="34"/>
        </w:numPr>
        <w:spacing w:after="0" w:line="240" w:lineRule="auto"/>
        <w:ind w:left="284" w:hanging="284"/>
        <w:jc w:val="both"/>
        <w:rPr>
          <w:rFonts w:ascii="Tahoma" w:hAnsi="Tahoma" w:cs="Tahoma"/>
          <w:sz w:val="18"/>
          <w:szCs w:val="18"/>
        </w:rPr>
      </w:pPr>
      <w:r w:rsidRPr="00D34881">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57249BFF" w14:textId="77777777" w:rsidR="00730882" w:rsidRPr="00D34881" w:rsidRDefault="00730882" w:rsidP="00CD3892">
      <w:pPr>
        <w:numPr>
          <w:ilvl w:val="1"/>
          <w:numId w:val="7"/>
        </w:numPr>
        <w:tabs>
          <w:tab w:val="left" w:pos="993"/>
        </w:tabs>
        <w:ind w:left="992" w:hanging="425"/>
        <w:jc w:val="both"/>
        <w:rPr>
          <w:rFonts w:ascii="Tahoma" w:eastAsia="Calibri" w:hAnsi="Tahoma" w:cs="Tahoma"/>
          <w:sz w:val="18"/>
          <w:szCs w:val="18"/>
        </w:rPr>
      </w:pPr>
      <w:r w:rsidRPr="00D34881">
        <w:rPr>
          <w:rFonts w:ascii="Tahoma" w:eastAsia="Calibri" w:hAnsi="Tahoma" w:cs="Tahoma"/>
          <w:sz w:val="18"/>
          <w:szCs w:val="18"/>
        </w:rPr>
        <w:t xml:space="preserve">informacji o danych dotyczących, podejmowania przez jedną ze stron czynności w toku realizacji niniejszej umowy, </w:t>
      </w:r>
    </w:p>
    <w:p w14:paraId="32816240" w14:textId="77777777" w:rsidR="00730882" w:rsidRPr="00D34881" w:rsidRDefault="00730882" w:rsidP="00CD3892">
      <w:pPr>
        <w:numPr>
          <w:ilvl w:val="1"/>
          <w:numId w:val="7"/>
        </w:numPr>
        <w:tabs>
          <w:tab w:val="left" w:pos="993"/>
        </w:tabs>
        <w:ind w:left="992" w:hanging="425"/>
        <w:jc w:val="both"/>
        <w:rPr>
          <w:rFonts w:ascii="Tahoma" w:eastAsia="Calibri" w:hAnsi="Tahoma" w:cs="Tahoma"/>
          <w:sz w:val="18"/>
          <w:szCs w:val="18"/>
        </w:rPr>
      </w:pPr>
      <w:r w:rsidRPr="00D34881">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28A2F835" w14:textId="77777777" w:rsidR="00730882" w:rsidRPr="00D34881" w:rsidRDefault="00730882" w:rsidP="00CD3892">
      <w:pPr>
        <w:numPr>
          <w:ilvl w:val="1"/>
          <w:numId w:val="7"/>
        </w:numPr>
        <w:tabs>
          <w:tab w:val="left" w:pos="993"/>
        </w:tabs>
        <w:ind w:left="992" w:hanging="425"/>
        <w:jc w:val="both"/>
        <w:rPr>
          <w:rFonts w:ascii="Tahoma" w:eastAsia="Calibri" w:hAnsi="Tahoma" w:cs="Tahoma"/>
          <w:sz w:val="18"/>
          <w:szCs w:val="18"/>
        </w:rPr>
      </w:pPr>
      <w:r w:rsidRPr="00D34881">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0F18E39F" w14:textId="77777777" w:rsidR="00730882" w:rsidRPr="00D34881" w:rsidRDefault="00730882" w:rsidP="00CD3892">
      <w:pPr>
        <w:pStyle w:val="Akapitzlist"/>
        <w:numPr>
          <w:ilvl w:val="0"/>
          <w:numId w:val="34"/>
        </w:numPr>
        <w:spacing w:after="0" w:line="240" w:lineRule="auto"/>
        <w:ind w:left="284" w:hanging="284"/>
        <w:jc w:val="both"/>
        <w:rPr>
          <w:rFonts w:ascii="Tahoma" w:hAnsi="Tahoma" w:cs="Tahoma"/>
          <w:sz w:val="18"/>
          <w:szCs w:val="18"/>
        </w:rPr>
      </w:pPr>
      <w:r w:rsidRPr="00D34881">
        <w:rPr>
          <w:rFonts w:ascii="Tahoma" w:hAnsi="Tahoma" w:cs="Tahoma"/>
          <w:sz w:val="18"/>
          <w:szCs w:val="18"/>
        </w:rPr>
        <w:t>Obowiązkiem zachowania poufności umowy nie jest objęty fakt jej zawarcia ani jej treść w zakresie określonym obowiązującymi przepisami prawa, a także inne informacje podlegające ujawnieniu w trybie ustawy o dostępie do informacji publicznej.</w:t>
      </w:r>
    </w:p>
    <w:p w14:paraId="48E1007C" w14:textId="77777777" w:rsidR="00730882" w:rsidRPr="00D34881" w:rsidRDefault="00730882" w:rsidP="00CD3892">
      <w:pPr>
        <w:numPr>
          <w:ilvl w:val="1"/>
          <w:numId w:val="7"/>
        </w:numPr>
        <w:tabs>
          <w:tab w:val="left" w:pos="993"/>
        </w:tabs>
        <w:ind w:left="992" w:hanging="425"/>
        <w:jc w:val="both"/>
        <w:rPr>
          <w:rFonts w:ascii="Tahoma" w:eastAsia="Calibri" w:hAnsi="Tahoma" w:cs="Tahoma"/>
          <w:sz w:val="18"/>
          <w:szCs w:val="18"/>
        </w:rPr>
      </w:pPr>
      <w:r w:rsidRPr="00D34881">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7ADC77F3" w14:textId="77777777" w:rsidR="00730882" w:rsidRPr="00D34881" w:rsidRDefault="00730882" w:rsidP="00CD3892">
      <w:pPr>
        <w:numPr>
          <w:ilvl w:val="1"/>
          <w:numId w:val="7"/>
        </w:numPr>
        <w:tabs>
          <w:tab w:val="left" w:pos="993"/>
        </w:tabs>
        <w:ind w:left="992" w:hanging="425"/>
        <w:jc w:val="both"/>
        <w:rPr>
          <w:rFonts w:ascii="Tahoma" w:eastAsia="Calibri" w:hAnsi="Tahoma" w:cs="Tahoma"/>
          <w:sz w:val="18"/>
          <w:szCs w:val="18"/>
        </w:rPr>
      </w:pPr>
      <w:r w:rsidRPr="00D34881">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76F29C7C" w14:textId="77777777" w:rsidR="00730882" w:rsidRPr="00D34881" w:rsidRDefault="00730882" w:rsidP="00CD3892">
      <w:pPr>
        <w:pStyle w:val="Akapitzlist"/>
        <w:numPr>
          <w:ilvl w:val="0"/>
          <w:numId w:val="34"/>
        </w:numPr>
        <w:spacing w:after="0" w:line="240" w:lineRule="auto"/>
        <w:ind w:left="284" w:hanging="284"/>
        <w:jc w:val="both"/>
        <w:rPr>
          <w:rFonts w:ascii="Tahoma" w:hAnsi="Tahoma" w:cs="Tahoma"/>
          <w:sz w:val="18"/>
          <w:szCs w:val="18"/>
        </w:rPr>
      </w:pPr>
      <w:r w:rsidRPr="00D34881">
        <w:rPr>
          <w:rFonts w:ascii="Tahoma" w:hAnsi="Tahoma" w:cs="Tahoma"/>
          <w:sz w:val="18"/>
          <w:szCs w:val="18"/>
        </w:rPr>
        <w:t>Wykonawca nie ma dostępu do danych osobowych.</w:t>
      </w:r>
    </w:p>
    <w:p w14:paraId="7C1D46AC" w14:textId="77777777" w:rsidR="00730882" w:rsidRPr="00D34881" w:rsidRDefault="00730882" w:rsidP="00CD3892">
      <w:pPr>
        <w:jc w:val="center"/>
        <w:rPr>
          <w:rFonts w:ascii="Tahoma" w:hAnsi="Tahoma" w:cs="Tahoma"/>
          <w:sz w:val="18"/>
          <w:szCs w:val="18"/>
        </w:rPr>
      </w:pPr>
    </w:p>
    <w:p w14:paraId="0A2D2900" w14:textId="5DCEC43A" w:rsidR="00730882" w:rsidRPr="00D34881" w:rsidRDefault="00730882" w:rsidP="00CD3892">
      <w:pPr>
        <w:jc w:val="center"/>
        <w:rPr>
          <w:rFonts w:ascii="Tahoma" w:hAnsi="Tahoma" w:cs="Tahoma"/>
          <w:sz w:val="18"/>
          <w:szCs w:val="18"/>
        </w:rPr>
      </w:pPr>
      <w:r w:rsidRPr="00D34881">
        <w:rPr>
          <w:rFonts w:ascii="Tahoma" w:hAnsi="Tahoma" w:cs="Tahoma"/>
          <w:sz w:val="18"/>
          <w:szCs w:val="18"/>
        </w:rPr>
        <w:t>§ 1</w:t>
      </w:r>
      <w:r w:rsidR="00D51B42">
        <w:rPr>
          <w:rFonts w:ascii="Tahoma" w:hAnsi="Tahoma" w:cs="Tahoma"/>
          <w:sz w:val="18"/>
          <w:szCs w:val="18"/>
        </w:rPr>
        <w:t>3</w:t>
      </w:r>
    </w:p>
    <w:p w14:paraId="018AA9DD" w14:textId="77777777" w:rsidR="00730882" w:rsidRPr="00D34881" w:rsidRDefault="00730882" w:rsidP="00CD3892">
      <w:pPr>
        <w:jc w:val="center"/>
        <w:rPr>
          <w:rFonts w:ascii="Tahoma" w:hAnsi="Tahoma" w:cs="Tahoma"/>
          <w:sz w:val="18"/>
          <w:szCs w:val="18"/>
        </w:rPr>
      </w:pPr>
      <w:r w:rsidRPr="00D34881">
        <w:rPr>
          <w:rFonts w:ascii="Tahoma" w:hAnsi="Tahoma" w:cs="Tahoma"/>
          <w:bCs/>
          <w:sz w:val="18"/>
          <w:szCs w:val="18"/>
        </w:rPr>
        <w:t>Podwykonawstwo – jeśli dotyczy</w:t>
      </w:r>
    </w:p>
    <w:p w14:paraId="3FA333FD"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Wykonawca może realizować przedmiot Umowy korzystając z podwykonawstwa na  zasadach określonych w niniejszym paragrafie oraz w zakresie wskazanym w ofercie.</w:t>
      </w:r>
    </w:p>
    <w:p w14:paraId="730E4D4C"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06B8407E"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58EDA31"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4558163"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w celu wykazania spełnienia warunków udziału w postępowaniu, o których mowa w art. 112 ust. 2 ustawy </w:t>
      </w:r>
      <w:proofErr w:type="spellStart"/>
      <w:r w:rsidRPr="00D34881">
        <w:rPr>
          <w:rFonts w:ascii="Tahoma" w:hAnsi="Tahoma" w:cs="Tahoma"/>
          <w:sz w:val="18"/>
          <w:szCs w:val="18"/>
        </w:rPr>
        <w:t>Pzp</w:t>
      </w:r>
      <w:proofErr w:type="spellEnd"/>
      <w:r w:rsidRPr="00D34881">
        <w:rPr>
          <w:rFonts w:ascii="Tahoma" w:hAnsi="Tahoma" w:cs="Tahoma"/>
          <w:sz w:val="18"/>
          <w:szCs w:val="18"/>
        </w:rPr>
        <w:t>, określony jest w ust. 10.</w:t>
      </w:r>
    </w:p>
    <w:p w14:paraId="4F5188E8"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 xml:space="preserve">Zgodnie z treścią art. 462 ust. 7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stosuje się odpowiednio.</w:t>
      </w:r>
    </w:p>
    <w:p w14:paraId="05FE133D"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Zmiana podwykonawcy umieszczonego w wykazie, o którym mowa w ust. 4, wymaga sporządzenia aneksu do Umowy.</w:t>
      </w:r>
    </w:p>
    <w:p w14:paraId="7F34AE4C"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230FA115"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29A365B1"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lastRenderedPageBreak/>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C810094" w14:textId="77777777" w:rsidR="00730882" w:rsidRPr="00D34881" w:rsidRDefault="00730882" w:rsidP="00CD3892">
      <w:pPr>
        <w:pStyle w:val="standard0"/>
        <w:numPr>
          <w:ilvl w:val="0"/>
          <w:numId w:val="64"/>
        </w:numPr>
        <w:tabs>
          <w:tab w:val="clear" w:pos="720"/>
        </w:tabs>
        <w:spacing w:before="0" w:beforeAutospacing="0" w:after="0" w:afterAutospacing="0"/>
        <w:ind w:left="284" w:hanging="284"/>
        <w:jc w:val="both"/>
        <w:rPr>
          <w:rFonts w:ascii="Tahoma" w:hAnsi="Tahoma" w:cs="Tahoma"/>
          <w:sz w:val="18"/>
          <w:szCs w:val="18"/>
        </w:rPr>
      </w:pPr>
      <w:r w:rsidRPr="00D34881">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C002054" w14:textId="77777777" w:rsidR="00730882" w:rsidRPr="00D34881" w:rsidRDefault="00730882" w:rsidP="00CD3892">
      <w:pPr>
        <w:pStyle w:val="standard0"/>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D34881" w:rsidRPr="00D34881" w14:paraId="25323B1B" w14:textId="77777777" w:rsidTr="00D22BE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2BE52C61" w14:textId="77777777" w:rsidR="00730882" w:rsidRPr="00D34881" w:rsidRDefault="00730882" w:rsidP="00CD3892">
            <w:pPr>
              <w:pStyle w:val="standard0"/>
              <w:spacing w:before="0" w:beforeAutospacing="0" w:after="0" w:afterAutospacing="0"/>
              <w:ind w:hanging="105"/>
              <w:jc w:val="center"/>
              <w:rPr>
                <w:sz w:val="18"/>
                <w:szCs w:val="18"/>
              </w:rPr>
            </w:pPr>
            <w:r w:rsidRPr="00D34881">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1E45471" w14:textId="77777777" w:rsidR="00730882" w:rsidRPr="00D34881" w:rsidRDefault="00730882" w:rsidP="00CD3892">
            <w:pPr>
              <w:pStyle w:val="standard0"/>
              <w:spacing w:before="0" w:beforeAutospacing="0" w:after="0" w:afterAutospacing="0"/>
              <w:jc w:val="center"/>
              <w:rPr>
                <w:sz w:val="18"/>
                <w:szCs w:val="18"/>
              </w:rPr>
            </w:pPr>
            <w:r w:rsidRPr="00D34881">
              <w:rPr>
                <w:rFonts w:ascii="Tahoma" w:hAnsi="Tahoma" w:cs="Tahoma"/>
                <w:sz w:val="18"/>
                <w:szCs w:val="18"/>
              </w:rPr>
              <w:t>Warunek udziału w postępowaniu spełniony poprzez zdolności innego podmiotu (</w:t>
            </w:r>
            <w:r w:rsidRPr="00D34881">
              <w:rPr>
                <w:rFonts w:ascii="Tahoma" w:hAnsi="Tahoma" w:cs="Tahoma"/>
                <w:i/>
                <w:iCs/>
                <w:sz w:val="18"/>
                <w:szCs w:val="18"/>
              </w:rPr>
              <w:t>doświadczenie</w:t>
            </w:r>
            <w:r w:rsidRPr="00D34881">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F88264C" w14:textId="77777777" w:rsidR="00730882" w:rsidRPr="00D34881" w:rsidRDefault="00730882" w:rsidP="00CD3892">
            <w:pPr>
              <w:pStyle w:val="standard0"/>
              <w:spacing w:before="0" w:beforeAutospacing="0" w:after="0" w:afterAutospacing="0"/>
              <w:jc w:val="center"/>
              <w:rPr>
                <w:sz w:val="18"/>
                <w:szCs w:val="18"/>
              </w:rPr>
            </w:pPr>
            <w:r w:rsidRPr="00D34881">
              <w:rPr>
                <w:rFonts w:ascii="Tahoma" w:hAnsi="Tahoma" w:cs="Tahoma"/>
                <w:sz w:val="18"/>
                <w:szCs w:val="18"/>
              </w:rPr>
              <w:t>Zakres przedmiotu Umowy podzlecony</w:t>
            </w:r>
          </w:p>
        </w:tc>
      </w:tr>
      <w:tr w:rsidR="00D34881" w:rsidRPr="00D34881" w14:paraId="0B8E4B79" w14:textId="77777777" w:rsidTr="00D22BE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3123A47"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D526380"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CBFF7B3"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r>
      <w:tr w:rsidR="004824E9" w:rsidRPr="00D34881" w14:paraId="460853D5" w14:textId="77777777" w:rsidTr="00D22BE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CF21255"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1DB63B9F"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319F63C" w14:textId="77777777" w:rsidR="00730882" w:rsidRPr="00D34881" w:rsidRDefault="00730882" w:rsidP="00CD3892">
            <w:pPr>
              <w:pStyle w:val="standard0"/>
              <w:spacing w:before="0" w:beforeAutospacing="0" w:after="0" w:afterAutospacing="0"/>
              <w:rPr>
                <w:sz w:val="18"/>
                <w:szCs w:val="18"/>
              </w:rPr>
            </w:pPr>
            <w:r w:rsidRPr="00D34881">
              <w:rPr>
                <w:rFonts w:ascii="Tahoma" w:hAnsi="Tahoma" w:cs="Tahoma"/>
                <w:sz w:val="18"/>
                <w:szCs w:val="18"/>
              </w:rPr>
              <w:t> </w:t>
            </w:r>
          </w:p>
        </w:tc>
      </w:tr>
    </w:tbl>
    <w:p w14:paraId="043673B0" w14:textId="77777777" w:rsidR="005753EC" w:rsidRDefault="005753EC" w:rsidP="00CD3892">
      <w:pPr>
        <w:jc w:val="center"/>
        <w:rPr>
          <w:rFonts w:ascii="Tahoma" w:hAnsi="Tahoma" w:cs="Tahoma"/>
          <w:sz w:val="18"/>
          <w:szCs w:val="18"/>
        </w:rPr>
      </w:pPr>
    </w:p>
    <w:p w14:paraId="2E5B7289" w14:textId="129BCA6D" w:rsidR="00730882" w:rsidRPr="00D34881" w:rsidRDefault="00730882" w:rsidP="00CD3892">
      <w:pPr>
        <w:jc w:val="center"/>
        <w:rPr>
          <w:rFonts w:ascii="Tahoma" w:hAnsi="Tahoma" w:cs="Tahoma"/>
          <w:sz w:val="18"/>
          <w:szCs w:val="18"/>
        </w:rPr>
      </w:pPr>
      <w:r w:rsidRPr="00D34881">
        <w:rPr>
          <w:rFonts w:ascii="Tahoma" w:hAnsi="Tahoma" w:cs="Tahoma"/>
          <w:sz w:val="18"/>
          <w:szCs w:val="18"/>
        </w:rPr>
        <w:t>§ 1</w:t>
      </w:r>
      <w:r w:rsidR="00D51B42">
        <w:rPr>
          <w:rFonts w:ascii="Tahoma" w:hAnsi="Tahoma" w:cs="Tahoma"/>
          <w:sz w:val="18"/>
          <w:szCs w:val="18"/>
        </w:rPr>
        <w:t>4</w:t>
      </w:r>
    </w:p>
    <w:p w14:paraId="0545B549" w14:textId="77777777" w:rsidR="00730882" w:rsidRPr="00D34881" w:rsidRDefault="00730882" w:rsidP="00CD3892">
      <w:pPr>
        <w:numPr>
          <w:ilvl w:val="0"/>
          <w:numId w:val="57"/>
        </w:numPr>
        <w:tabs>
          <w:tab w:val="clear" w:pos="720"/>
        </w:tabs>
        <w:ind w:left="284" w:hanging="284"/>
        <w:jc w:val="both"/>
        <w:rPr>
          <w:rFonts w:ascii="Tahoma" w:hAnsi="Tahoma" w:cs="Tahoma"/>
          <w:sz w:val="18"/>
          <w:szCs w:val="18"/>
        </w:rPr>
      </w:pPr>
      <w:r w:rsidRPr="00D34881">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5E4857E2" w14:textId="77777777" w:rsidR="00730882" w:rsidRPr="00D34881" w:rsidRDefault="00730882" w:rsidP="00CD3892">
      <w:pPr>
        <w:numPr>
          <w:ilvl w:val="0"/>
          <w:numId w:val="57"/>
        </w:numPr>
        <w:tabs>
          <w:tab w:val="clear" w:pos="720"/>
        </w:tabs>
        <w:ind w:left="284" w:hanging="284"/>
        <w:jc w:val="both"/>
        <w:rPr>
          <w:rFonts w:ascii="Tahoma" w:hAnsi="Tahoma" w:cs="Tahoma"/>
          <w:sz w:val="18"/>
          <w:szCs w:val="18"/>
        </w:rPr>
      </w:pPr>
      <w:r w:rsidRPr="00D34881">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186052F1" w14:textId="77777777" w:rsidR="00730882" w:rsidRPr="00D34881" w:rsidRDefault="00730882" w:rsidP="00CD3892">
      <w:pPr>
        <w:jc w:val="center"/>
        <w:rPr>
          <w:rFonts w:ascii="Tahoma" w:hAnsi="Tahoma" w:cs="Tahoma"/>
          <w:sz w:val="18"/>
          <w:szCs w:val="18"/>
        </w:rPr>
      </w:pPr>
    </w:p>
    <w:p w14:paraId="425AB939" w14:textId="0D4024BB" w:rsidR="00730882" w:rsidRPr="00D34881" w:rsidRDefault="00730882" w:rsidP="00CD3892">
      <w:pPr>
        <w:jc w:val="center"/>
        <w:rPr>
          <w:rFonts w:ascii="Tahoma" w:hAnsi="Tahoma" w:cs="Tahoma"/>
          <w:sz w:val="18"/>
          <w:szCs w:val="18"/>
        </w:rPr>
      </w:pPr>
      <w:r w:rsidRPr="00D34881">
        <w:rPr>
          <w:rFonts w:ascii="Tahoma" w:hAnsi="Tahoma" w:cs="Tahoma"/>
          <w:sz w:val="18"/>
          <w:szCs w:val="18"/>
        </w:rPr>
        <w:t>§ 1</w:t>
      </w:r>
      <w:r w:rsidR="00D51B42">
        <w:rPr>
          <w:rFonts w:ascii="Tahoma" w:hAnsi="Tahoma" w:cs="Tahoma"/>
          <w:sz w:val="18"/>
          <w:szCs w:val="18"/>
        </w:rPr>
        <w:t>5</w:t>
      </w:r>
    </w:p>
    <w:p w14:paraId="2D809919" w14:textId="220EB3D5" w:rsidR="00730882" w:rsidRPr="00D75E04" w:rsidRDefault="00730882" w:rsidP="00CD3892">
      <w:pPr>
        <w:pStyle w:val="Akapitzlist"/>
        <w:numPr>
          <w:ilvl w:val="1"/>
          <w:numId w:val="64"/>
        </w:numPr>
        <w:tabs>
          <w:tab w:val="clear" w:pos="1080"/>
        </w:tabs>
        <w:spacing w:after="0" w:line="240" w:lineRule="auto"/>
        <w:ind w:left="284" w:hanging="284"/>
        <w:rPr>
          <w:rFonts w:ascii="Tahoma" w:hAnsi="Tahoma" w:cs="Tahoma"/>
          <w:sz w:val="18"/>
          <w:szCs w:val="18"/>
        </w:rPr>
      </w:pPr>
      <w:r w:rsidRPr="00D75E04">
        <w:rPr>
          <w:rFonts w:ascii="Tahoma" w:hAnsi="Tahoma" w:cs="Tahoma"/>
          <w:sz w:val="18"/>
          <w:szCs w:val="18"/>
        </w:rPr>
        <w:t>W sprawach nieuregulowanych w Umowie stosuje się przepisy Kodeksu Cywilnego i Prawa zamówień publicznych</w:t>
      </w:r>
      <w:r w:rsidR="00082AFA">
        <w:rPr>
          <w:rFonts w:ascii="Tahoma" w:hAnsi="Tahoma" w:cs="Tahoma"/>
          <w:sz w:val="18"/>
          <w:szCs w:val="18"/>
        </w:rPr>
        <w:t xml:space="preserve"> </w:t>
      </w:r>
      <w:r w:rsidRPr="00D75E04">
        <w:rPr>
          <w:rFonts w:ascii="Tahoma" w:hAnsi="Tahoma" w:cs="Tahoma"/>
          <w:sz w:val="18"/>
          <w:szCs w:val="18"/>
        </w:rPr>
        <w:t>oraz postanowienia SWZ postępowania, w wyniku którego r</w:t>
      </w:r>
      <w:r w:rsidR="00082AFA">
        <w:rPr>
          <w:rFonts w:ascii="Tahoma" w:hAnsi="Tahoma" w:cs="Tahoma"/>
          <w:sz w:val="18"/>
          <w:szCs w:val="18"/>
        </w:rPr>
        <w:t xml:space="preserve">ozstrzygnięcia zawarta została </w:t>
      </w:r>
      <w:r w:rsidRPr="00D75E04">
        <w:rPr>
          <w:rFonts w:ascii="Tahoma" w:hAnsi="Tahoma" w:cs="Tahoma"/>
          <w:sz w:val="18"/>
          <w:szCs w:val="18"/>
        </w:rPr>
        <w:t xml:space="preserve">niniejsza umowa. </w:t>
      </w:r>
    </w:p>
    <w:p w14:paraId="397E224F" w14:textId="77777777" w:rsidR="00730882" w:rsidRPr="00D34881" w:rsidRDefault="00730882" w:rsidP="00CD3892">
      <w:pPr>
        <w:jc w:val="center"/>
        <w:rPr>
          <w:rFonts w:ascii="Tahoma" w:hAnsi="Tahoma" w:cs="Tahoma"/>
          <w:sz w:val="18"/>
          <w:szCs w:val="18"/>
        </w:rPr>
      </w:pPr>
    </w:p>
    <w:p w14:paraId="36F6FC74" w14:textId="14E9BB95" w:rsidR="00730882" w:rsidRPr="00D34881" w:rsidRDefault="00730882" w:rsidP="00CD3892">
      <w:pPr>
        <w:jc w:val="center"/>
        <w:rPr>
          <w:rFonts w:ascii="Tahoma" w:hAnsi="Tahoma" w:cs="Tahoma"/>
          <w:sz w:val="18"/>
          <w:szCs w:val="18"/>
        </w:rPr>
      </w:pPr>
      <w:r w:rsidRPr="00D34881">
        <w:rPr>
          <w:rFonts w:ascii="Tahoma" w:hAnsi="Tahoma" w:cs="Tahoma"/>
          <w:sz w:val="18"/>
          <w:szCs w:val="18"/>
        </w:rPr>
        <w:t>§ 1</w:t>
      </w:r>
      <w:r w:rsidR="00D51B42">
        <w:rPr>
          <w:rFonts w:ascii="Tahoma" w:hAnsi="Tahoma" w:cs="Tahoma"/>
          <w:sz w:val="18"/>
          <w:szCs w:val="18"/>
        </w:rPr>
        <w:t>6</w:t>
      </w:r>
    </w:p>
    <w:p w14:paraId="3C3FBA1E" w14:textId="77777777" w:rsidR="00730882" w:rsidRPr="00301C62" w:rsidRDefault="00730882" w:rsidP="00CD3892">
      <w:pPr>
        <w:numPr>
          <w:ilvl w:val="3"/>
          <w:numId w:val="69"/>
        </w:numPr>
        <w:ind w:left="284" w:hanging="284"/>
        <w:jc w:val="both"/>
        <w:rPr>
          <w:rFonts w:ascii="Tahoma" w:hAnsi="Tahoma" w:cs="Tahoma"/>
          <w:sz w:val="18"/>
          <w:szCs w:val="18"/>
          <w:lang w:eastAsia="zh-CN"/>
        </w:rPr>
      </w:pPr>
      <w:r w:rsidRPr="00301C62">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73D3F1C7" w14:textId="77777777" w:rsidR="00730882" w:rsidRPr="00D34881" w:rsidRDefault="00730882" w:rsidP="00CD3892">
      <w:pPr>
        <w:numPr>
          <w:ilvl w:val="3"/>
          <w:numId w:val="69"/>
        </w:numPr>
        <w:ind w:left="284" w:hanging="284"/>
        <w:jc w:val="both"/>
        <w:rPr>
          <w:rFonts w:ascii="Tahoma" w:hAnsi="Tahoma" w:cs="Tahoma"/>
          <w:sz w:val="18"/>
          <w:szCs w:val="18"/>
          <w:lang w:eastAsia="zh-CN"/>
        </w:rPr>
      </w:pPr>
      <w:r w:rsidRPr="00D34881">
        <w:rPr>
          <w:rFonts w:ascii="Tahoma" w:hAnsi="Tahoma" w:cs="Tahoma"/>
          <w:sz w:val="18"/>
          <w:szCs w:val="18"/>
          <w:lang w:eastAsia="zh-CN"/>
        </w:rPr>
        <w:t xml:space="preserve">Zmiana umowy wymaga formy pisemnej pod rygorem nieważności. </w:t>
      </w:r>
    </w:p>
    <w:p w14:paraId="24EF5A2D" w14:textId="77777777" w:rsidR="00730882" w:rsidRPr="00D34881" w:rsidRDefault="00730882" w:rsidP="00CD3892">
      <w:pPr>
        <w:numPr>
          <w:ilvl w:val="3"/>
          <w:numId w:val="69"/>
        </w:numPr>
        <w:ind w:left="284" w:hanging="284"/>
        <w:jc w:val="both"/>
        <w:rPr>
          <w:rFonts w:ascii="Tahoma" w:hAnsi="Tahoma" w:cs="Tahoma"/>
          <w:sz w:val="18"/>
          <w:szCs w:val="18"/>
          <w:lang w:eastAsia="zh-CN"/>
        </w:rPr>
      </w:pPr>
      <w:r w:rsidRPr="00D34881">
        <w:rPr>
          <w:rFonts w:ascii="Tahoma" w:hAnsi="Tahoma" w:cs="Tahoma"/>
          <w:sz w:val="18"/>
          <w:szCs w:val="18"/>
        </w:rPr>
        <w:t>Umowę sporządza się w dwóch jednobrzmiących egzemplarzach: 1 egzemplarz dla Zamawiającego i 1 egzemplarz dla Wykonawcy.</w:t>
      </w:r>
    </w:p>
    <w:p w14:paraId="0D6345FE" w14:textId="77777777" w:rsidR="00730882" w:rsidRPr="00D34881" w:rsidRDefault="00730882" w:rsidP="00CD3892">
      <w:pPr>
        <w:numPr>
          <w:ilvl w:val="3"/>
          <w:numId w:val="69"/>
        </w:numPr>
        <w:ind w:left="284" w:hanging="284"/>
        <w:jc w:val="both"/>
        <w:rPr>
          <w:rFonts w:ascii="Tahoma" w:hAnsi="Tahoma" w:cs="Tahoma"/>
          <w:sz w:val="18"/>
          <w:szCs w:val="18"/>
          <w:lang w:eastAsia="zh-CN"/>
        </w:rPr>
      </w:pPr>
      <w:r w:rsidRPr="00D34881">
        <w:rPr>
          <w:rFonts w:ascii="Tahoma" w:hAnsi="Tahoma" w:cs="Tahoma"/>
          <w:sz w:val="18"/>
          <w:szCs w:val="18"/>
        </w:rPr>
        <w:t>Załącznikami stanowiącymi integralną część umowy są:</w:t>
      </w:r>
    </w:p>
    <w:p w14:paraId="3480EC5A" w14:textId="77777777" w:rsidR="00730882" w:rsidRPr="00D34881" w:rsidRDefault="00730882" w:rsidP="00CD3892">
      <w:pPr>
        <w:numPr>
          <w:ilvl w:val="0"/>
          <w:numId w:val="58"/>
        </w:numPr>
        <w:ind w:left="709"/>
        <w:jc w:val="both"/>
        <w:rPr>
          <w:rFonts w:ascii="Tahoma" w:hAnsi="Tahoma" w:cs="Tahoma"/>
          <w:sz w:val="18"/>
          <w:szCs w:val="18"/>
        </w:rPr>
      </w:pPr>
      <w:r w:rsidRPr="00D34881">
        <w:rPr>
          <w:rFonts w:ascii="Tahoma" w:hAnsi="Tahoma" w:cs="Tahoma"/>
          <w:sz w:val="18"/>
          <w:szCs w:val="18"/>
        </w:rPr>
        <w:t>Załącznik nr 1 - Formularz oferty,</w:t>
      </w:r>
    </w:p>
    <w:p w14:paraId="50F812AF" w14:textId="64C000D2" w:rsidR="00730882" w:rsidRDefault="00730882" w:rsidP="00CD3892">
      <w:pPr>
        <w:numPr>
          <w:ilvl w:val="0"/>
          <w:numId w:val="58"/>
        </w:numPr>
        <w:ind w:left="709"/>
        <w:jc w:val="both"/>
        <w:rPr>
          <w:rFonts w:ascii="Tahoma" w:hAnsi="Tahoma" w:cs="Tahoma"/>
          <w:sz w:val="18"/>
          <w:szCs w:val="18"/>
        </w:rPr>
      </w:pPr>
      <w:r w:rsidRPr="00D34881">
        <w:rPr>
          <w:rFonts w:ascii="Tahoma" w:hAnsi="Tahoma" w:cs="Tahoma"/>
          <w:sz w:val="18"/>
          <w:szCs w:val="18"/>
        </w:rPr>
        <w:t>Załącznik nr 2 - Formularz asortymentowo-cenowy.</w:t>
      </w:r>
    </w:p>
    <w:p w14:paraId="34EC6084" w14:textId="2460239A" w:rsidR="00944C6C" w:rsidRPr="00D34881" w:rsidRDefault="00FC233C" w:rsidP="00CD3892">
      <w:pPr>
        <w:numPr>
          <w:ilvl w:val="0"/>
          <w:numId w:val="58"/>
        </w:numPr>
        <w:ind w:left="709"/>
        <w:jc w:val="both"/>
        <w:rPr>
          <w:rFonts w:ascii="Tahoma" w:hAnsi="Tahoma" w:cs="Tahoma"/>
          <w:sz w:val="18"/>
          <w:szCs w:val="18"/>
        </w:rPr>
      </w:pPr>
      <w:r w:rsidRPr="00FC233C">
        <w:rPr>
          <w:rFonts w:ascii="Tahoma" w:hAnsi="Tahoma" w:cs="Tahoma"/>
          <w:sz w:val="18"/>
          <w:szCs w:val="20"/>
        </w:rPr>
        <w:t>Załącznik nr 3 - Oświadczenie Zamawiającego o skorzystaniu z prawa opcji.</w:t>
      </w:r>
    </w:p>
    <w:p w14:paraId="57F1A32E" w14:textId="77777777" w:rsidR="00730882" w:rsidRPr="00D34881" w:rsidRDefault="00730882" w:rsidP="00730882">
      <w:pPr>
        <w:ind w:left="709"/>
        <w:jc w:val="both"/>
        <w:rPr>
          <w:rFonts w:ascii="Tahoma" w:hAnsi="Tahoma" w:cs="Tahoma"/>
          <w:sz w:val="20"/>
          <w:szCs w:val="20"/>
        </w:rPr>
      </w:pPr>
    </w:p>
    <w:p w14:paraId="6C0E1338" w14:textId="6B96A8E9" w:rsidR="00730882" w:rsidRPr="00D34881" w:rsidRDefault="00730882" w:rsidP="00141B5F">
      <w:pPr>
        <w:pStyle w:val="Tekstpodstawowy"/>
        <w:tabs>
          <w:tab w:val="left" w:pos="7938"/>
        </w:tabs>
        <w:ind w:left="426"/>
        <w:rPr>
          <w:rFonts w:ascii="Tahoma" w:hAnsi="Tahoma" w:cs="Tahoma"/>
          <w:b/>
          <w:sz w:val="20"/>
        </w:rPr>
      </w:pPr>
      <w:r w:rsidRPr="00D34881">
        <w:rPr>
          <w:rFonts w:ascii="Tahoma" w:hAnsi="Tahoma" w:cs="Tahoma"/>
          <w:b/>
          <w:sz w:val="20"/>
        </w:rPr>
        <w:t>Wykona</w:t>
      </w:r>
      <w:r w:rsidR="00141B5F">
        <w:rPr>
          <w:rFonts w:ascii="Tahoma" w:hAnsi="Tahoma" w:cs="Tahoma"/>
          <w:b/>
          <w:sz w:val="20"/>
        </w:rPr>
        <w:t xml:space="preserve">wca </w:t>
      </w:r>
      <w:r w:rsidR="00141B5F">
        <w:rPr>
          <w:rFonts w:ascii="Tahoma" w:hAnsi="Tahoma" w:cs="Tahoma"/>
          <w:b/>
          <w:sz w:val="20"/>
        </w:rPr>
        <w:tab/>
      </w:r>
      <w:r w:rsidRPr="00D34881">
        <w:rPr>
          <w:rFonts w:ascii="Tahoma" w:hAnsi="Tahoma" w:cs="Tahoma"/>
          <w:b/>
          <w:sz w:val="20"/>
        </w:rPr>
        <w:t>Zamawiający</w:t>
      </w:r>
    </w:p>
    <w:p w14:paraId="5E210C15" w14:textId="77777777" w:rsidR="00141B5F" w:rsidRDefault="00141B5F" w:rsidP="009C1845">
      <w:pPr>
        <w:jc w:val="right"/>
        <w:rPr>
          <w:rFonts w:ascii="Tahoma" w:hAnsi="Tahoma" w:cs="Tahoma"/>
          <w:b/>
          <w:sz w:val="18"/>
          <w:szCs w:val="20"/>
        </w:rPr>
        <w:sectPr w:rsidR="00141B5F" w:rsidSect="001B077E">
          <w:footnotePr>
            <w:numRestart w:val="eachSect"/>
          </w:footnotePr>
          <w:pgSz w:w="11906" w:h="16838"/>
          <w:pgMar w:top="851" w:right="851" w:bottom="709" w:left="851" w:header="284" w:footer="443" w:gutter="0"/>
          <w:cols w:space="708"/>
          <w:titlePg/>
          <w:docGrid w:linePitch="360"/>
        </w:sectPr>
      </w:pPr>
    </w:p>
    <w:p w14:paraId="7D773706" w14:textId="3DD3BF38" w:rsidR="00353A7A" w:rsidRPr="007D2D5F" w:rsidRDefault="00353A7A" w:rsidP="00353A7A">
      <w:pPr>
        <w:jc w:val="right"/>
        <w:rPr>
          <w:rFonts w:ascii="Tahoma" w:hAnsi="Tahoma" w:cs="Tahoma"/>
          <w:b/>
          <w:sz w:val="18"/>
          <w:szCs w:val="20"/>
        </w:rPr>
      </w:pPr>
      <w:r w:rsidRPr="007D2D5F">
        <w:rPr>
          <w:rFonts w:ascii="Tahoma" w:hAnsi="Tahoma" w:cs="Tahoma"/>
          <w:b/>
          <w:sz w:val="18"/>
          <w:szCs w:val="20"/>
        </w:rPr>
        <w:lastRenderedPageBreak/>
        <w:t>Załącznik nr 3 do umowy</w:t>
      </w:r>
    </w:p>
    <w:p w14:paraId="6186CC2D" w14:textId="77777777" w:rsidR="00353A7A" w:rsidRPr="007D2D5F" w:rsidRDefault="00353A7A" w:rsidP="00353A7A">
      <w:pPr>
        <w:autoSpaceDE w:val="0"/>
        <w:rPr>
          <w:rFonts w:ascii="Tahoma" w:hAnsi="Tahoma" w:cs="Tahoma"/>
          <w:sz w:val="18"/>
          <w:szCs w:val="20"/>
        </w:rPr>
      </w:pPr>
    </w:p>
    <w:p w14:paraId="0B53C2E0" w14:textId="1CF9032C" w:rsidR="00353A7A" w:rsidRPr="007D2D5F" w:rsidRDefault="00353A7A" w:rsidP="00353A7A">
      <w:pPr>
        <w:autoSpaceDE w:val="0"/>
        <w:jc w:val="right"/>
        <w:rPr>
          <w:rFonts w:ascii="Tahoma" w:hAnsi="Tahoma" w:cs="Tahoma"/>
          <w:sz w:val="18"/>
          <w:szCs w:val="20"/>
        </w:rPr>
      </w:pPr>
      <w:r w:rsidRPr="007D2D5F">
        <w:rPr>
          <w:rFonts w:ascii="Tahoma" w:hAnsi="Tahoma" w:cs="Tahoma"/>
          <w:sz w:val="18"/>
          <w:szCs w:val="20"/>
        </w:rPr>
        <w:t xml:space="preserve">Łódź, dnia </w:t>
      </w:r>
      <w:r w:rsidR="00284A4A">
        <w:rPr>
          <w:rFonts w:ascii="Tahoma" w:hAnsi="Tahoma" w:cs="Tahoma"/>
          <w:sz w:val="18"/>
          <w:szCs w:val="20"/>
        </w:rPr>
        <w:t>…</w:t>
      </w:r>
      <w:r w:rsidRPr="007D2D5F">
        <w:rPr>
          <w:rFonts w:ascii="Tahoma" w:hAnsi="Tahoma" w:cs="Tahoma"/>
          <w:sz w:val="18"/>
          <w:szCs w:val="20"/>
        </w:rPr>
        <w:t>………</w:t>
      </w:r>
      <w:r w:rsidR="00C71D91">
        <w:rPr>
          <w:rFonts w:ascii="Tahoma" w:hAnsi="Tahoma" w:cs="Tahoma"/>
          <w:sz w:val="18"/>
          <w:szCs w:val="20"/>
        </w:rPr>
        <w:t>…</w:t>
      </w:r>
      <w:r w:rsidRPr="007D2D5F">
        <w:rPr>
          <w:rFonts w:ascii="Tahoma" w:hAnsi="Tahoma" w:cs="Tahoma"/>
          <w:sz w:val="18"/>
          <w:szCs w:val="20"/>
        </w:rPr>
        <w:t xml:space="preserve"> r. </w:t>
      </w:r>
    </w:p>
    <w:p w14:paraId="2767CDC3" w14:textId="77777777" w:rsidR="00353A7A" w:rsidRPr="007D2D5F" w:rsidRDefault="00353A7A" w:rsidP="00353A7A">
      <w:pPr>
        <w:autoSpaceDE w:val="0"/>
        <w:rPr>
          <w:rFonts w:ascii="Tahoma" w:hAnsi="Tahoma" w:cs="Tahoma"/>
          <w:bCs/>
          <w:sz w:val="20"/>
          <w:szCs w:val="20"/>
        </w:rPr>
      </w:pPr>
    </w:p>
    <w:p w14:paraId="544D8921" w14:textId="77777777" w:rsidR="00353A7A" w:rsidRPr="007D2D5F" w:rsidRDefault="00353A7A" w:rsidP="00353A7A">
      <w:pPr>
        <w:autoSpaceDE w:val="0"/>
        <w:rPr>
          <w:rFonts w:ascii="Tahoma" w:hAnsi="Tahoma" w:cs="Tahoma"/>
          <w:b/>
          <w:sz w:val="18"/>
          <w:szCs w:val="20"/>
        </w:rPr>
      </w:pPr>
    </w:p>
    <w:p w14:paraId="3D92A848"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Samodzielny Publiczny Zakład Opieki Zdrowotnej</w:t>
      </w:r>
    </w:p>
    <w:p w14:paraId="3E4E9E35"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Uniwersytecki Szpital Kliniczny Nr 1</w:t>
      </w:r>
    </w:p>
    <w:p w14:paraId="69183F1A"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im. Norberta Barlickiego</w:t>
      </w:r>
    </w:p>
    <w:p w14:paraId="6239BF34"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Uniwersytetu Medycznego w Łodzi</w:t>
      </w:r>
    </w:p>
    <w:p w14:paraId="5C692A45" w14:textId="77777777" w:rsidR="00353A7A" w:rsidRPr="007D2D5F" w:rsidRDefault="00353A7A" w:rsidP="00353A7A">
      <w:pPr>
        <w:autoSpaceDE w:val="0"/>
        <w:rPr>
          <w:rFonts w:ascii="Tahoma" w:hAnsi="Tahoma" w:cs="Tahoma"/>
          <w:b/>
          <w:sz w:val="18"/>
          <w:szCs w:val="20"/>
        </w:rPr>
      </w:pPr>
    </w:p>
    <w:p w14:paraId="498786FC"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ul. Kopcińskiego 22</w:t>
      </w:r>
    </w:p>
    <w:p w14:paraId="6F525D4B" w14:textId="77777777" w:rsidR="00353A7A" w:rsidRPr="007D2D5F" w:rsidRDefault="00353A7A" w:rsidP="00353A7A">
      <w:pPr>
        <w:autoSpaceDE w:val="0"/>
        <w:rPr>
          <w:rFonts w:ascii="Tahoma" w:hAnsi="Tahoma" w:cs="Tahoma"/>
          <w:b/>
          <w:sz w:val="18"/>
          <w:szCs w:val="20"/>
        </w:rPr>
      </w:pPr>
      <w:r w:rsidRPr="007D2D5F">
        <w:rPr>
          <w:rFonts w:ascii="Tahoma" w:hAnsi="Tahoma" w:cs="Tahoma"/>
          <w:b/>
          <w:sz w:val="18"/>
          <w:szCs w:val="20"/>
        </w:rPr>
        <w:t>90-153 Łódź</w:t>
      </w:r>
    </w:p>
    <w:p w14:paraId="45D1E7BA" w14:textId="77777777" w:rsidR="00353A7A" w:rsidRPr="007D2D5F" w:rsidRDefault="00353A7A" w:rsidP="00353A7A">
      <w:pPr>
        <w:autoSpaceDE w:val="0"/>
        <w:jc w:val="right"/>
        <w:rPr>
          <w:rFonts w:ascii="Tahoma" w:hAnsi="Tahoma" w:cs="Tahoma"/>
          <w:sz w:val="18"/>
          <w:szCs w:val="20"/>
        </w:rPr>
      </w:pPr>
    </w:p>
    <w:p w14:paraId="20B3B08D" w14:textId="43583BC8" w:rsidR="00353A7A" w:rsidRPr="007D2D5F" w:rsidRDefault="008652A0" w:rsidP="00353A7A">
      <w:pPr>
        <w:autoSpaceDE w:val="0"/>
        <w:jc w:val="right"/>
        <w:rPr>
          <w:rFonts w:ascii="Tahoma" w:hAnsi="Tahoma" w:cs="Tahoma"/>
          <w:sz w:val="18"/>
          <w:szCs w:val="20"/>
        </w:rPr>
      </w:pPr>
      <w:r>
        <w:rPr>
          <w:rFonts w:ascii="Tahoma" w:hAnsi="Tahoma" w:cs="Tahoma"/>
          <w:sz w:val="18"/>
          <w:szCs w:val="20"/>
        </w:rPr>
        <w:t>(Nazwa i Adres Wykonawcy)</w:t>
      </w:r>
    </w:p>
    <w:p w14:paraId="2888CCDE" w14:textId="77777777" w:rsidR="00353A7A" w:rsidRPr="007D2D5F" w:rsidRDefault="00353A7A" w:rsidP="00353A7A">
      <w:pPr>
        <w:autoSpaceDE w:val="0"/>
        <w:jc w:val="right"/>
        <w:rPr>
          <w:rFonts w:ascii="Tahoma" w:hAnsi="Tahoma" w:cs="Tahoma"/>
          <w:sz w:val="18"/>
          <w:szCs w:val="20"/>
        </w:rPr>
      </w:pPr>
    </w:p>
    <w:p w14:paraId="23282A9B" w14:textId="77777777" w:rsidR="00353A7A" w:rsidRPr="007D2D5F" w:rsidRDefault="00353A7A" w:rsidP="00353A7A">
      <w:pPr>
        <w:autoSpaceDE w:val="0"/>
        <w:jc w:val="right"/>
        <w:rPr>
          <w:rFonts w:ascii="Tahoma" w:hAnsi="Tahoma" w:cs="Tahoma"/>
          <w:sz w:val="18"/>
          <w:szCs w:val="20"/>
        </w:rPr>
      </w:pPr>
    </w:p>
    <w:p w14:paraId="56F73A7F" w14:textId="77777777" w:rsidR="00353A7A" w:rsidRPr="007D2D5F" w:rsidRDefault="00353A7A" w:rsidP="00353A7A">
      <w:pPr>
        <w:autoSpaceDE w:val="0"/>
        <w:rPr>
          <w:rFonts w:ascii="Tahoma" w:hAnsi="Tahoma" w:cs="Tahoma"/>
          <w:sz w:val="18"/>
          <w:szCs w:val="20"/>
        </w:rPr>
      </w:pPr>
      <w:r w:rsidRPr="007D2D5F">
        <w:rPr>
          <w:rFonts w:ascii="Tahoma" w:hAnsi="Tahoma" w:cs="Tahoma"/>
          <w:sz w:val="18"/>
          <w:szCs w:val="20"/>
        </w:rPr>
        <w:t xml:space="preserve">Szanowni Państwo </w:t>
      </w:r>
    </w:p>
    <w:p w14:paraId="658C1132" w14:textId="77777777" w:rsidR="00353A7A" w:rsidRPr="007D2D5F" w:rsidRDefault="00353A7A" w:rsidP="00353A7A">
      <w:pPr>
        <w:autoSpaceDE w:val="0"/>
        <w:jc w:val="both"/>
        <w:rPr>
          <w:rFonts w:ascii="Tahoma" w:hAnsi="Tahoma" w:cs="Tahoma"/>
          <w:sz w:val="18"/>
          <w:szCs w:val="20"/>
        </w:rPr>
      </w:pPr>
    </w:p>
    <w:p w14:paraId="497C9D0E" w14:textId="337E9FF2" w:rsidR="00353A7A" w:rsidRPr="007D2D5F" w:rsidRDefault="00353A7A" w:rsidP="008652A0">
      <w:pPr>
        <w:autoSpaceDE w:val="0"/>
        <w:jc w:val="both"/>
        <w:rPr>
          <w:rFonts w:ascii="Tahoma" w:hAnsi="Tahoma" w:cs="Tahoma"/>
          <w:sz w:val="18"/>
          <w:szCs w:val="20"/>
        </w:rPr>
      </w:pPr>
      <w:r w:rsidRPr="007D2D5F">
        <w:rPr>
          <w:rFonts w:ascii="Tahoma" w:hAnsi="Tahoma" w:cs="Tahoma"/>
          <w:sz w:val="18"/>
          <w:szCs w:val="20"/>
        </w:rPr>
        <w:t xml:space="preserve">Zamawiający, którym jest </w:t>
      </w:r>
      <w:r w:rsidR="008652A0" w:rsidRPr="008652A0">
        <w:rPr>
          <w:rFonts w:ascii="Tahoma" w:hAnsi="Tahoma" w:cs="Tahoma"/>
          <w:sz w:val="18"/>
          <w:szCs w:val="20"/>
        </w:rPr>
        <w:t>Samodzielny Publiczny Zakład Opieki Zdrowotnej</w:t>
      </w:r>
      <w:r w:rsidR="008652A0">
        <w:rPr>
          <w:rFonts w:ascii="Tahoma" w:hAnsi="Tahoma" w:cs="Tahoma"/>
          <w:sz w:val="18"/>
          <w:szCs w:val="20"/>
        </w:rPr>
        <w:t xml:space="preserve"> </w:t>
      </w:r>
      <w:r w:rsidR="008652A0" w:rsidRPr="008652A0">
        <w:rPr>
          <w:rFonts w:ascii="Tahoma" w:hAnsi="Tahoma" w:cs="Tahoma"/>
          <w:sz w:val="18"/>
          <w:szCs w:val="20"/>
        </w:rPr>
        <w:t>Uniwersytecki Szpital Kliniczny Nr 1</w:t>
      </w:r>
      <w:r w:rsidR="008652A0">
        <w:rPr>
          <w:rFonts w:ascii="Tahoma" w:hAnsi="Tahoma" w:cs="Tahoma"/>
          <w:sz w:val="18"/>
          <w:szCs w:val="20"/>
        </w:rPr>
        <w:t xml:space="preserve"> </w:t>
      </w:r>
      <w:r w:rsidR="008652A0" w:rsidRPr="008652A0">
        <w:rPr>
          <w:rFonts w:ascii="Tahoma" w:hAnsi="Tahoma" w:cs="Tahoma"/>
          <w:sz w:val="18"/>
          <w:szCs w:val="20"/>
        </w:rPr>
        <w:t>im. Norberta Barlickiego</w:t>
      </w:r>
      <w:r w:rsidR="008652A0">
        <w:rPr>
          <w:rFonts w:ascii="Tahoma" w:hAnsi="Tahoma" w:cs="Tahoma"/>
          <w:sz w:val="18"/>
          <w:szCs w:val="20"/>
        </w:rPr>
        <w:t xml:space="preserve"> </w:t>
      </w:r>
      <w:r w:rsidR="008652A0" w:rsidRPr="008652A0">
        <w:rPr>
          <w:rFonts w:ascii="Tahoma" w:hAnsi="Tahoma" w:cs="Tahoma"/>
          <w:sz w:val="18"/>
          <w:szCs w:val="20"/>
        </w:rPr>
        <w:t>Uniwersytetu Medycznego w Łodzi</w:t>
      </w:r>
      <w:r w:rsidRPr="007D2D5F">
        <w:rPr>
          <w:rFonts w:ascii="Tahoma" w:hAnsi="Tahoma" w:cs="Tahoma"/>
          <w:sz w:val="18"/>
          <w:szCs w:val="20"/>
        </w:rPr>
        <w:t xml:space="preserve"> realizując swoje uprawnienia wynikające z zawartej umowy z dnia ……………… r. numer </w:t>
      </w:r>
      <w:r w:rsidR="00895D8F">
        <w:rPr>
          <w:rFonts w:ascii="Tahoma" w:hAnsi="Tahoma" w:cs="Tahoma"/>
          <w:sz w:val="18"/>
          <w:szCs w:val="20"/>
        </w:rPr>
        <w:t>74</w:t>
      </w:r>
      <w:r w:rsidRPr="007D2D5F">
        <w:rPr>
          <w:rFonts w:ascii="Tahoma" w:hAnsi="Tahoma" w:cs="Tahoma"/>
          <w:sz w:val="18"/>
          <w:szCs w:val="20"/>
        </w:rPr>
        <w:t>/</w:t>
      </w:r>
      <w:r w:rsidR="0030203E">
        <w:rPr>
          <w:rFonts w:ascii="Tahoma" w:hAnsi="Tahoma" w:cs="Tahoma"/>
          <w:sz w:val="18"/>
          <w:szCs w:val="20"/>
        </w:rPr>
        <w:t>TP</w:t>
      </w:r>
      <w:r w:rsidRPr="007D2D5F">
        <w:rPr>
          <w:rFonts w:ascii="Tahoma" w:hAnsi="Tahoma" w:cs="Tahoma"/>
          <w:sz w:val="18"/>
          <w:szCs w:val="20"/>
        </w:rPr>
        <w:t xml:space="preserve">/ZP/D/……/2023 (Dostawa </w:t>
      </w:r>
      <w:r w:rsidR="00895D8F" w:rsidRPr="00895D8F">
        <w:rPr>
          <w:rFonts w:ascii="Tahoma" w:hAnsi="Tahoma" w:cs="Tahoma"/>
          <w:sz w:val="18"/>
          <w:szCs w:val="20"/>
        </w:rPr>
        <w:t>obuwia, koców, kołder, poduszek medycznych</w:t>
      </w:r>
      <w:r w:rsidRPr="007D2D5F">
        <w:rPr>
          <w:rFonts w:ascii="Tahoma" w:hAnsi="Tahoma" w:cs="Tahoma"/>
          <w:sz w:val="18"/>
          <w:szCs w:val="20"/>
        </w:rPr>
        <w:t xml:space="preserve">) o zamówienie publiczne zawiadamia o skorzystaniu z </w:t>
      </w:r>
      <w:r w:rsidRPr="007D2D5F">
        <w:rPr>
          <w:rFonts w:ascii="Tahoma" w:hAnsi="Tahoma" w:cs="Tahoma"/>
          <w:b/>
          <w:sz w:val="18"/>
          <w:szCs w:val="20"/>
        </w:rPr>
        <w:t>prawa opcji,</w:t>
      </w:r>
      <w:r w:rsidRPr="007D2D5F">
        <w:rPr>
          <w:rFonts w:ascii="Tahoma" w:hAnsi="Tahoma" w:cs="Tahoma"/>
          <w:sz w:val="18"/>
          <w:szCs w:val="20"/>
        </w:rPr>
        <w:t xml:space="preserve"> o którym mowa w § 4A zawartej między stronami umowy.</w:t>
      </w:r>
      <w:r w:rsidR="00C109C1">
        <w:rPr>
          <w:rFonts w:ascii="Tahoma" w:hAnsi="Tahoma" w:cs="Tahoma"/>
          <w:sz w:val="18"/>
          <w:szCs w:val="20"/>
        </w:rPr>
        <w:t xml:space="preserve"> </w:t>
      </w:r>
      <w:r w:rsidR="00C109C1" w:rsidRPr="00C109C1">
        <w:rPr>
          <w:rFonts w:ascii="Tahoma" w:hAnsi="Tahoma" w:cs="Tahoma"/>
          <w:i/>
          <w:sz w:val="18"/>
          <w:szCs w:val="20"/>
        </w:rPr>
        <w:t>(o ile dotyczy)</w:t>
      </w:r>
    </w:p>
    <w:p w14:paraId="4CA1FF85" w14:textId="77777777" w:rsidR="00353A7A" w:rsidRPr="007D2D5F" w:rsidRDefault="00353A7A" w:rsidP="00353A7A">
      <w:pPr>
        <w:autoSpaceDE w:val="0"/>
        <w:jc w:val="both"/>
        <w:rPr>
          <w:rFonts w:ascii="Tahoma" w:hAnsi="Tahoma" w:cs="Tahoma"/>
          <w:sz w:val="18"/>
          <w:szCs w:val="20"/>
        </w:rPr>
      </w:pPr>
      <w:r w:rsidRPr="007D2D5F">
        <w:rPr>
          <w:rFonts w:ascii="Tahoma" w:hAnsi="Tahoma" w:cs="Tahoma"/>
          <w:sz w:val="18"/>
          <w:szCs w:val="20"/>
        </w:rPr>
        <w:t>Jednocześnie przypominamy że zgodnie z § 4A ust. 5 zawartej umowy Wykonawca po otrzymaniu powiadomienia zobowiązany jest przystąpić do realizacji przedmiotu zamówienia w ramach „prawa opcji”.</w:t>
      </w:r>
    </w:p>
    <w:p w14:paraId="7DD47E8F" w14:textId="77777777" w:rsidR="00353A7A" w:rsidRPr="007D2D5F" w:rsidRDefault="00353A7A" w:rsidP="00353A7A">
      <w:pPr>
        <w:ind w:left="567"/>
        <w:jc w:val="both"/>
        <w:rPr>
          <w:rFonts w:ascii="Tahoma" w:hAnsi="Tahoma" w:cs="Tahoma"/>
          <w:sz w:val="18"/>
          <w:szCs w:val="20"/>
        </w:rPr>
      </w:pPr>
    </w:p>
    <w:p w14:paraId="5C082DB5" w14:textId="77777777" w:rsidR="00353A7A" w:rsidRPr="007D2D5F" w:rsidRDefault="00353A7A" w:rsidP="00353A7A">
      <w:pPr>
        <w:ind w:left="567"/>
        <w:jc w:val="right"/>
        <w:rPr>
          <w:rFonts w:ascii="Tahoma" w:hAnsi="Tahoma" w:cs="Tahoma"/>
          <w:sz w:val="18"/>
          <w:szCs w:val="20"/>
        </w:rPr>
      </w:pPr>
    </w:p>
    <w:p w14:paraId="14C93AC5" w14:textId="40CE5909" w:rsidR="009C1845" w:rsidRPr="00D34881" w:rsidRDefault="00353A7A" w:rsidP="00353A7A">
      <w:pPr>
        <w:jc w:val="right"/>
        <w:rPr>
          <w:rFonts w:ascii="Tahoma" w:hAnsi="Tahoma" w:cs="Tahoma"/>
          <w:b/>
          <w:sz w:val="18"/>
          <w:szCs w:val="20"/>
        </w:rPr>
      </w:pPr>
      <w:r w:rsidRPr="007D2D5F">
        <w:rPr>
          <w:rFonts w:ascii="Tahoma" w:hAnsi="Tahoma" w:cs="Tahoma"/>
          <w:sz w:val="18"/>
          <w:szCs w:val="20"/>
        </w:rPr>
        <w:t xml:space="preserve">Z poważaniem </w:t>
      </w:r>
      <w:r>
        <w:rPr>
          <w:rFonts w:ascii="Tahoma" w:hAnsi="Tahoma" w:cs="Tahoma"/>
          <w:b/>
          <w:sz w:val="18"/>
          <w:szCs w:val="20"/>
        </w:rPr>
        <w:br w:type="column"/>
      </w:r>
      <w:r w:rsidR="009C1845" w:rsidRPr="00D34881">
        <w:rPr>
          <w:rFonts w:ascii="Tahoma" w:hAnsi="Tahoma" w:cs="Tahoma"/>
          <w:b/>
          <w:sz w:val="18"/>
          <w:szCs w:val="20"/>
        </w:rPr>
        <w:lastRenderedPageBreak/>
        <w:t>Załącznik nr 5</w:t>
      </w:r>
    </w:p>
    <w:p w14:paraId="06E059BB" w14:textId="77777777" w:rsidR="009C1845" w:rsidRPr="00D34881" w:rsidRDefault="009C1845" w:rsidP="009C1845">
      <w:pPr>
        <w:ind w:left="5246" w:firstLine="708"/>
        <w:jc w:val="right"/>
        <w:rPr>
          <w:rFonts w:ascii="Tahoma" w:hAnsi="Tahoma" w:cs="Tahoma"/>
          <w:b/>
          <w:sz w:val="18"/>
          <w:szCs w:val="20"/>
        </w:rPr>
      </w:pPr>
    </w:p>
    <w:p w14:paraId="67DF1D51" w14:textId="114FEF57" w:rsidR="009C1845" w:rsidRPr="00D34881" w:rsidRDefault="009C1845" w:rsidP="000B4790">
      <w:pPr>
        <w:rPr>
          <w:rFonts w:ascii="Tahoma" w:hAnsi="Tahoma" w:cs="Tahoma"/>
          <w:sz w:val="18"/>
          <w:szCs w:val="18"/>
        </w:rPr>
      </w:pPr>
      <w:r w:rsidRPr="00D34881">
        <w:rPr>
          <w:rFonts w:ascii="Tahoma" w:hAnsi="Tahoma" w:cs="Tahoma"/>
          <w:sz w:val="18"/>
          <w:szCs w:val="18"/>
        </w:rPr>
        <w:t xml:space="preserve">Numer sprawy </w:t>
      </w:r>
      <w:r w:rsidR="007D6941">
        <w:rPr>
          <w:rFonts w:ascii="Tahoma" w:hAnsi="Tahoma" w:cs="Tahoma"/>
          <w:b/>
          <w:bCs/>
          <w:kern w:val="1"/>
          <w:sz w:val="18"/>
          <w:szCs w:val="18"/>
        </w:rPr>
        <w:t>74</w:t>
      </w:r>
      <w:r w:rsidRPr="00D34881">
        <w:rPr>
          <w:rFonts w:ascii="Tahoma" w:hAnsi="Tahoma" w:cs="Tahoma"/>
          <w:b/>
          <w:bCs/>
          <w:kern w:val="1"/>
          <w:sz w:val="18"/>
          <w:szCs w:val="18"/>
        </w:rPr>
        <w:t>/TP/ZP/D/202</w:t>
      </w:r>
      <w:r w:rsidR="004F79C9" w:rsidRPr="00D34881">
        <w:rPr>
          <w:rFonts w:ascii="Tahoma" w:hAnsi="Tahoma" w:cs="Tahoma"/>
          <w:b/>
          <w:bCs/>
          <w:kern w:val="1"/>
          <w:sz w:val="18"/>
          <w:szCs w:val="18"/>
        </w:rPr>
        <w:t>3</w:t>
      </w:r>
    </w:p>
    <w:p w14:paraId="7574AA14" w14:textId="77777777" w:rsidR="009C1845" w:rsidRPr="00D34881" w:rsidRDefault="009C1845" w:rsidP="009C1845">
      <w:pPr>
        <w:rPr>
          <w:rFonts w:ascii="Tahoma" w:hAnsi="Tahoma" w:cs="Tahoma"/>
          <w:sz w:val="18"/>
          <w:szCs w:val="18"/>
        </w:rPr>
      </w:pPr>
    </w:p>
    <w:p w14:paraId="17ADB28F" w14:textId="77777777" w:rsidR="009C1845" w:rsidRPr="00D34881" w:rsidRDefault="009C1845" w:rsidP="009C1845">
      <w:pPr>
        <w:rPr>
          <w:rFonts w:ascii="Tahoma" w:hAnsi="Tahoma" w:cs="Tahoma"/>
          <w:sz w:val="18"/>
          <w:szCs w:val="18"/>
        </w:rPr>
      </w:pPr>
    </w:p>
    <w:p w14:paraId="7DA7E3FF" w14:textId="77777777" w:rsidR="009C1845" w:rsidRPr="00D34881" w:rsidRDefault="009C1845" w:rsidP="009C1845">
      <w:pPr>
        <w:rPr>
          <w:rFonts w:ascii="Tahoma" w:hAnsi="Tahoma" w:cs="Tahoma"/>
          <w:sz w:val="18"/>
          <w:szCs w:val="18"/>
        </w:rPr>
      </w:pPr>
    </w:p>
    <w:p w14:paraId="2CE2BBDA" w14:textId="77777777" w:rsidR="009C1845" w:rsidRPr="00D34881" w:rsidRDefault="009C1845" w:rsidP="009C1845">
      <w:pPr>
        <w:rPr>
          <w:rFonts w:ascii="Tahoma" w:hAnsi="Tahoma" w:cs="Tahoma"/>
          <w:sz w:val="18"/>
          <w:szCs w:val="18"/>
        </w:rPr>
      </w:pPr>
    </w:p>
    <w:p w14:paraId="114D6ABF" w14:textId="77777777" w:rsidR="009C1845" w:rsidRPr="00D34881" w:rsidRDefault="009C1845" w:rsidP="009C1845">
      <w:pPr>
        <w:rPr>
          <w:rFonts w:ascii="Tahoma" w:eastAsia="Tahoma" w:hAnsi="Tahoma" w:cs="Tahoma"/>
          <w:i/>
          <w:sz w:val="18"/>
          <w:szCs w:val="18"/>
        </w:rPr>
      </w:pPr>
      <w:r w:rsidRPr="00D34881">
        <w:rPr>
          <w:rFonts w:ascii="Tahoma" w:hAnsi="Tahoma" w:cs="Tahoma"/>
          <w:sz w:val="18"/>
          <w:szCs w:val="18"/>
        </w:rPr>
        <w:t>Nazwa, adres Wykonawcy ...............................................................</w:t>
      </w:r>
    </w:p>
    <w:p w14:paraId="6204DEFA" w14:textId="77777777" w:rsidR="009C1845" w:rsidRPr="00B21B34" w:rsidRDefault="009C1845" w:rsidP="009C1845">
      <w:pPr>
        <w:ind w:left="2832"/>
        <w:rPr>
          <w:rFonts w:ascii="Tahoma" w:hAnsi="Tahoma" w:cs="Tahoma"/>
          <w:sz w:val="18"/>
          <w:szCs w:val="18"/>
        </w:rPr>
      </w:pPr>
      <w:r w:rsidRPr="00B21B34">
        <w:rPr>
          <w:rFonts w:ascii="Tahoma" w:eastAsia="Tahoma" w:hAnsi="Tahoma" w:cs="Tahoma"/>
          <w:sz w:val="18"/>
          <w:szCs w:val="18"/>
        </w:rPr>
        <w:t xml:space="preserve"> </w:t>
      </w:r>
    </w:p>
    <w:p w14:paraId="6FEB027F" w14:textId="77777777" w:rsidR="009C1845" w:rsidRPr="00B21B34" w:rsidRDefault="009C1845" w:rsidP="009C1845">
      <w:pPr>
        <w:ind w:left="2832"/>
        <w:rPr>
          <w:rFonts w:ascii="Tahoma" w:hAnsi="Tahoma" w:cs="Tahoma"/>
          <w:sz w:val="18"/>
          <w:szCs w:val="18"/>
        </w:rPr>
      </w:pPr>
    </w:p>
    <w:p w14:paraId="25CBAEA3" w14:textId="77777777" w:rsidR="009C1845" w:rsidRPr="00B21B34" w:rsidRDefault="009C1845" w:rsidP="009C1845">
      <w:pPr>
        <w:ind w:left="2832"/>
        <w:rPr>
          <w:rFonts w:ascii="Tahoma" w:hAnsi="Tahoma" w:cs="Tahoma"/>
          <w:sz w:val="18"/>
          <w:szCs w:val="18"/>
        </w:rPr>
      </w:pPr>
    </w:p>
    <w:p w14:paraId="11F7574B" w14:textId="77777777" w:rsidR="009C1845" w:rsidRPr="00D34881" w:rsidRDefault="009C1845" w:rsidP="009C1845">
      <w:pPr>
        <w:ind w:firstLine="390"/>
        <w:jc w:val="center"/>
        <w:rPr>
          <w:rFonts w:ascii="Tahoma" w:hAnsi="Tahoma" w:cs="Tahoma"/>
          <w:b/>
          <w:sz w:val="18"/>
          <w:szCs w:val="18"/>
        </w:rPr>
      </w:pPr>
    </w:p>
    <w:p w14:paraId="58DC94F0" w14:textId="77777777" w:rsidR="009C1845" w:rsidRPr="00D34881" w:rsidRDefault="009C1845" w:rsidP="009C1845">
      <w:pPr>
        <w:ind w:firstLine="390"/>
        <w:jc w:val="center"/>
        <w:rPr>
          <w:rFonts w:ascii="Tahoma" w:hAnsi="Tahoma" w:cs="Tahoma"/>
          <w:b/>
          <w:sz w:val="18"/>
          <w:szCs w:val="18"/>
        </w:rPr>
      </w:pPr>
    </w:p>
    <w:p w14:paraId="214A99F9" w14:textId="77777777" w:rsidR="009C1845" w:rsidRPr="00D34881" w:rsidRDefault="009C1845" w:rsidP="009C1845">
      <w:pPr>
        <w:ind w:firstLine="390"/>
        <w:jc w:val="center"/>
        <w:rPr>
          <w:rFonts w:ascii="Tahoma" w:hAnsi="Tahoma" w:cs="Tahoma"/>
          <w:b/>
          <w:sz w:val="18"/>
          <w:szCs w:val="18"/>
        </w:rPr>
      </w:pPr>
    </w:p>
    <w:p w14:paraId="4601B6AE" w14:textId="77777777" w:rsidR="009C1845" w:rsidRPr="00D34881" w:rsidRDefault="009C1845" w:rsidP="009C1845">
      <w:pPr>
        <w:ind w:firstLine="390"/>
        <w:jc w:val="center"/>
        <w:rPr>
          <w:rFonts w:ascii="Tahoma" w:hAnsi="Tahoma" w:cs="Tahoma"/>
          <w:b/>
          <w:sz w:val="18"/>
          <w:szCs w:val="18"/>
        </w:rPr>
      </w:pPr>
      <w:r w:rsidRPr="00D34881">
        <w:rPr>
          <w:rFonts w:ascii="Tahoma" w:hAnsi="Tahoma" w:cs="Tahoma"/>
          <w:b/>
          <w:sz w:val="18"/>
          <w:szCs w:val="18"/>
        </w:rPr>
        <w:t>OŚWIADCZENIE O PRZYNALEŻNOŚCI DO GRUPY KAPITAŁOWEJ</w:t>
      </w:r>
    </w:p>
    <w:p w14:paraId="4ACA0727" w14:textId="77777777" w:rsidR="009C1845" w:rsidRPr="00D34881" w:rsidRDefault="009C1845" w:rsidP="009C1845">
      <w:pPr>
        <w:ind w:firstLine="390"/>
        <w:jc w:val="center"/>
        <w:rPr>
          <w:rFonts w:ascii="Tahoma" w:hAnsi="Tahoma" w:cs="Tahoma"/>
          <w:b/>
          <w:sz w:val="18"/>
          <w:szCs w:val="18"/>
        </w:rPr>
      </w:pPr>
    </w:p>
    <w:p w14:paraId="43814A1F" w14:textId="77777777" w:rsidR="009C1845" w:rsidRPr="00D34881" w:rsidRDefault="009C1845" w:rsidP="009C1845">
      <w:pPr>
        <w:ind w:firstLine="390"/>
        <w:jc w:val="both"/>
        <w:rPr>
          <w:rFonts w:ascii="Tahoma" w:hAnsi="Tahoma" w:cs="Tahoma"/>
          <w:b/>
          <w:sz w:val="18"/>
          <w:szCs w:val="18"/>
        </w:rPr>
      </w:pPr>
    </w:p>
    <w:p w14:paraId="520550C4" w14:textId="01A165F5" w:rsidR="009C1845" w:rsidRPr="00D34881" w:rsidRDefault="009C1845" w:rsidP="009C1845">
      <w:pPr>
        <w:spacing w:line="360" w:lineRule="auto"/>
        <w:ind w:firstLine="390"/>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nr sprawy </w:t>
      </w:r>
      <w:r w:rsidR="00BE50EC">
        <w:rPr>
          <w:rFonts w:ascii="Tahoma" w:hAnsi="Tahoma" w:cs="Tahoma"/>
          <w:b/>
          <w:sz w:val="18"/>
          <w:szCs w:val="18"/>
        </w:rPr>
        <w:t>74</w:t>
      </w:r>
      <w:r w:rsidRPr="00D34881">
        <w:rPr>
          <w:rFonts w:ascii="Tahoma" w:hAnsi="Tahoma" w:cs="Tahoma"/>
          <w:b/>
          <w:sz w:val="18"/>
          <w:szCs w:val="18"/>
        </w:rPr>
        <w:t>/TP/ZP/D/202</w:t>
      </w:r>
      <w:r w:rsidR="004F79C9" w:rsidRPr="00D34881">
        <w:rPr>
          <w:rFonts w:ascii="Tahoma" w:hAnsi="Tahoma" w:cs="Tahoma"/>
          <w:b/>
          <w:sz w:val="18"/>
          <w:szCs w:val="18"/>
        </w:rPr>
        <w:t>3</w:t>
      </w:r>
      <w:r w:rsidRPr="00D34881">
        <w:rPr>
          <w:rFonts w:ascii="Tahoma" w:hAnsi="Tahoma" w:cs="Tahoma"/>
          <w:sz w:val="18"/>
          <w:szCs w:val="18"/>
        </w:rPr>
        <w:t xml:space="preserve"> </w:t>
      </w:r>
      <w:r w:rsidRPr="00D34881">
        <w:rPr>
          <w:rFonts w:ascii="Tahoma" w:hAnsi="Tahoma" w:cs="Tahoma"/>
          <w:b/>
          <w:bCs/>
          <w:sz w:val="18"/>
          <w:szCs w:val="18"/>
        </w:rPr>
        <w:t xml:space="preserve">- </w:t>
      </w:r>
      <w:r w:rsidRPr="00D34881">
        <w:rPr>
          <w:rFonts w:ascii="Tahoma" w:hAnsi="Tahoma" w:cs="Tahoma"/>
          <w:bCs/>
          <w:sz w:val="18"/>
          <w:szCs w:val="18"/>
        </w:rPr>
        <w:t xml:space="preserve">po zapoznaniu się z zamieszczoną na stronie internetowej informacją, o której mowa w </w:t>
      </w:r>
      <w:r w:rsidRPr="00D34881">
        <w:rPr>
          <w:rFonts w:ascii="Tahoma" w:hAnsi="Tahoma" w:cs="Tahoma"/>
          <w:sz w:val="20"/>
          <w:szCs w:val="20"/>
        </w:rPr>
        <w:t xml:space="preserve">art. 108 ust. 1 pkt 5 </w:t>
      </w:r>
      <w:r w:rsidRPr="00D34881">
        <w:rPr>
          <w:rFonts w:ascii="Tahoma" w:hAnsi="Tahoma" w:cs="Tahoma"/>
          <w:bCs/>
          <w:sz w:val="18"/>
          <w:szCs w:val="18"/>
        </w:rPr>
        <w:t>ustawy PZP,</w:t>
      </w:r>
      <w:r w:rsidRPr="00D34881">
        <w:rPr>
          <w:rFonts w:ascii="Tahoma" w:hAnsi="Tahoma" w:cs="Tahoma"/>
          <w:b/>
          <w:bCs/>
          <w:sz w:val="18"/>
          <w:szCs w:val="18"/>
        </w:rPr>
        <w:t xml:space="preserve"> </w:t>
      </w:r>
      <w:r w:rsidRPr="00D34881">
        <w:rPr>
          <w:rFonts w:ascii="Tahoma" w:hAnsi="Tahoma" w:cs="Tahoma"/>
          <w:sz w:val="18"/>
          <w:szCs w:val="18"/>
        </w:rPr>
        <w:t>niniejszym oświadczamy , że:</w:t>
      </w:r>
    </w:p>
    <w:p w14:paraId="30F85050" w14:textId="56A7A593" w:rsidR="009C1845" w:rsidRPr="00D34881" w:rsidRDefault="009C1845" w:rsidP="009C1845">
      <w:pPr>
        <w:spacing w:line="360" w:lineRule="auto"/>
        <w:jc w:val="both"/>
        <w:rPr>
          <w:rFonts w:ascii="Tahoma" w:hAnsi="Tahoma" w:cs="Tahoma"/>
          <w:sz w:val="18"/>
          <w:szCs w:val="18"/>
        </w:rPr>
      </w:pPr>
      <w:r w:rsidRPr="00D34881">
        <w:rPr>
          <w:rFonts w:ascii="Tahoma" w:hAnsi="Tahoma" w:cs="Tahoma"/>
          <w:sz w:val="18"/>
          <w:szCs w:val="18"/>
        </w:rPr>
        <w:t xml:space="preserve">* 1) nie należymy do żadnej grupy kapitałowej, w rozumieniu ustawy z dnia 16 lutego 2007 r., o ochronie konkurencji i konsumentów </w:t>
      </w:r>
      <w:r w:rsidR="00153348" w:rsidRPr="00D34881">
        <w:rPr>
          <w:rFonts w:ascii="Tahoma" w:hAnsi="Tahoma" w:cs="Tahoma"/>
          <w:sz w:val="18"/>
          <w:szCs w:val="18"/>
        </w:rPr>
        <w:t xml:space="preserve">(Dz. U. z 2021 r., poz. 275, t.j. ze zm.) </w:t>
      </w:r>
      <w:r w:rsidRPr="00D34881">
        <w:rPr>
          <w:rFonts w:ascii="Tahoma" w:hAnsi="Tahoma" w:cs="Tahoma"/>
          <w:sz w:val="18"/>
          <w:szCs w:val="18"/>
        </w:rPr>
        <w:t xml:space="preserve"> z innym  Wykonawcą, który złożył odrębną  ofertę w przedmiotowym postępowaniu o udzielenie zamówienia. </w:t>
      </w:r>
    </w:p>
    <w:p w14:paraId="412DD020" w14:textId="6A1F0332" w:rsidR="009C1845" w:rsidRPr="00D34881" w:rsidRDefault="009C1845" w:rsidP="009C1845">
      <w:pPr>
        <w:spacing w:line="360" w:lineRule="auto"/>
        <w:jc w:val="both"/>
        <w:rPr>
          <w:rFonts w:ascii="Tahoma" w:eastAsia="Tahoma" w:hAnsi="Tahoma" w:cs="Tahoma"/>
          <w:sz w:val="18"/>
          <w:szCs w:val="18"/>
        </w:rPr>
      </w:pPr>
      <w:r w:rsidRPr="00D34881">
        <w:rPr>
          <w:rFonts w:ascii="Tahoma" w:hAnsi="Tahoma" w:cs="Tahoma"/>
          <w:sz w:val="18"/>
          <w:szCs w:val="18"/>
        </w:rPr>
        <w:t xml:space="preserve">* 2) należymy do tej samej grupy kapitałowej w rozumieniu z ustawy dnia 16 lutego 2007 r., o ochronie konkurencji i konsumentów </w:t>
      </w:r>
      <w:r w:rsidR="00153348" w:rsidRPr="00D34881">
        <w:rPr>
          <w:rFonts w:ascii="Tahoma" w:hAnsi="Tahoma" w:cs="Tahoma"/>
          <w:sz w:val="18"/>
          <w:szCs w:val="18"/>
        </w:rPr>
        <w:t xml:space="preserve">Dz. U. z 2021 r., poz. 275, t.j. ze zm.) </w:t>
      </w:r>
      <w:r w:rsidRPr="00D34881">
        <w:rPr>
          <w:rFonts w:ascii="Tahoma" w:hAnsi="Tahoma" w:cs="Tahoma"/>
          <w:sz w:val="18"/>
          <w:szCs w:val="18"/>
        </w:rPr>
        <w:t xml:space="preserve">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59624E8" w14:textId="77777777" w:rsidR="009C1845" w:rsidRPr="00D34881" w:rsidRDefault="009C1845" w:rsidP="00DF05E9">
      <w:pPr>
        <w:numPr>
          <w:ilvl w:val="0"/>
          <w:numId w:val="6"/>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3C12A47C" w14:textId="77777777" w:rsidR="009C1845" w:rsidRPr="00D34881" w:rsidRDefault="009C1845" w:rsidP="00DF05E9">
      <w:pPr>
        <w:numPr>
          <w:ilvl w:val="0"/>
          <w:numId w:val="6"/>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323CF879" w14:textId="77777777" w:rsidR="009C1845" w:rsidRPr="00D34881" w:rsidRDefault="009C1845" w:rsidP="00DF05E9">
      <w:pPr>
        <w:numPr>
          <w:ilvl w:val="0"/>
          <w:numId w:val="6"/>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6815021C" w14:textId="77777777" w:rsidR="009C1845" w:rsidRPr="00D34881" w:rsidRDefault="009C1845" w:rsidP="00DF05E9">
      <w:pPr>
        <w:numPr>
          <w:ilvl w:val="0"/>
          <w:numId w:val="6"/>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08FEE94E" w14:textId="77777777" w:rsidR="009C1845" w:rsidRPr="00D34881" w:rsidRDefault="009C1845" w:rsidP="00DF05E9">
      <w:pPr>
        <w:numPr>
          <w:ilvl w:val="0"/>
          <w:numId w:val="6"/>
        </w:numPr>
        <w:suppressAutoHyphens/>
        <w:spacing w:line="276" w:lineRule="auto"/>
        <w:ind w:left="720"/>
        <w:jc w:val="both"/>
        <w:rPr>
          <w:rFonts w:ascii="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364915DA" w14:textId="77777777" w:rsidR="009C1845" w:rsidRPr="00D34881" w:rsidRDefault="009C1845" w:rsidP="009C1845">
      <w:pPr>
        <w:spacing w:line="360" w:lineRule="auto"/>
        <w:ind w:firstLine="390"/>
        <w:jc w:val="both"/>
        <w:rPr>
          <w:rFonts w:ascii="Tahoma" w:hAnsi="Tahoma" w:cs="Tahoma"/>
          <w:sz w:val="18"/>
          <w:szCs w:val="18"/>
        </w:rPr>
      </w:pPr>
    </w:p>
    <w:p w14:paraId="2CD80EBC" w14:textId="77777777" w:rsidR="009C1845" w:rsidRPr="00D34881" w:rsidRDefault="009C1845" w:rsidP="009C1845">
      <w:pPr>
        <w:rPr>
          <w:rFonts w:ascii="Tahoma" w:hAnsi="Tahoma" w:cs="Tahoma"/>
          <w:sz w:val="18"/>
          <w:szCs w:val="18"/>
        </w:rPr>
      </w:pPr>
    </w:p>
    <w:p w14:paraId="77BA0129" w14:textId="77777777" w:rsidR="009C1845" w:rsidRPr="00D34881" w:rsidRDefault="009C1845" w:rsidP="009C1845">
      <w:pPr>
        <w:rPr>
          <w:rFonts w:ascii="Tahoma" w:hAnsi="Tahoma" w:cs="Tahoma"/>
          <w:sz w:val="18"/>
          <w:szCs w:val="18"/>
        </w:rPr>
      </w:pPr>
    </w:p>
    <w:p w14:paraId="7A855786" w14:textId="23339375" w:rsidR="009C1845" w:rsidRPr="00D34881" w:rsidRDefault="009C1845" w:rsidP="009C1845">
      <w:pPr>
        <w:rPr>
          <w:rFonts w:ascii="Tahoma" w:eastAsia="Tahoma" w:hAnsi="Tahoma" w:cs="Tahoma"/>
          <w:kern w:val="1"/>
          <w:sz w:val="18"/>
          <w:szCs w:val="18"/>
        </w:rPr>
      </w:pPr>
      <w:r w:rsidRPr="00D34881">
        <w:rPr>
          <w:rFonts w:ascii="Tahoma" w:eastAsia="Tahoma" w:hAnsi="Tahoma" w:cs="Tahoma"/>
          <w:kern w:val="1"/>
          <w:sz w:val="18"/>
          <w:szCs w:val="18"/>
        </w:rPr>
        <w:t xml:space="preserve">…………………………… </w:t>
      </w:r>
      <w:r w:rsidRPr="00D34881">
        <w:rPr>
          <w:rFonts w:ascii="Tahoma" w:hAnsi="Tahoma" w:cs="Tahoma"/>
          <w:kern w:val="1"/>
          <w:sz w:val="18"/>
          <w:szCs w:val="18"/>
        </w:rPr>
        <w:t>, dnia ……………………………………………</w:t>
      </w:r>
    </w:p>
    <w:p w14:paraId="687BA876" w14:textId="77777777" w:rsidR="009C1845" w:rsidRPr="00D34881" w:rsidRDefault="009C1845" w:rsidP="009C1845">
      <w:pPr>
        <w:tabs>
          <w:tab w:val="center" w:pos="900"/>
          <w:tab w:val="center" w:pos="3261"/>
        </w:tabs>
        <w:rPr>
          <w:rFonts w:ascii="Tahoma" w:hAnsi="Tahoma" w:cs="Tahoma"/>
          <w:sz w:val="18"/>
          <w:szCs w:val="18"/>
        </w:rPr>
      </w:pPr>
      <w:r w:rsidRPr="00D34881">
        <w:rPr>
          <w:rFonts w:ascii="Tahoma" w:hAnsi="Tahoma" w:cs="Tahoma"/>
          <w:kern w:val="1"/>
          <w:sz w:val="18"/>
          <w:szCs w:val="18"/>
        </w:rPr>
        <w:tab/>
        <w:t xml:space="preserve">/miejscowość/ </w:t>
      </w:r>
      <w:r w:rsidRPr="00D34881">
        <w:rPr>
          <w:rFonts w:ascii="Tahoma" w:hAnsi="Tahoma" w:cs="Tahoma"/>
          <w:kern w:val="1"/>
          <w:sz w:val="18"/>
          <w:szCs w:val="18"/>
        </w:rPr>
        <w:tab/>
        <w:t>/data/</w:t>
      </w:r>
    </w:p>
    <w:p w14:paraId="6AFAAF93" w14:textId="77777777" w:rsidR="009C1845" w:rsidRPr="00D34881" w:rsidRDefault="009C1845" w:rsidP="009C1845">
      <w:pPr>
        <w:rPr>
          <w:rFonts w:ascii="Tahoma" w:hAnsi="Tahoma" w:cs="Tahoma"/>
          <w:sz w:val="18"/>
          <w:szCs w:val="18"/>
        </w:rPr>
      </w:pPr>
    </w:p>
    <w:p w14:paraId="2E2E8C25" w14:textId="77777777" w:rsidR="009C1845" w:rsidRPr="00D34881" w:rsidRDefault="009C1845" w:rsidP="009C1845">
      <w:pPr>
        <w:rPr>
          <w:rFonts w:ascii="Tahoma" w:hAnsi="Tahoma" w:cs="Tahoma"/>
          <w:sz w:val="18"/>
          <w:szCs w:val="18"/>
        </w:rPr>
      </w:pPr>
    </w:p>
    <w:p w14:paraId="4AC33717" w14:textId="77777777" w:rsidR="009C1845" w:rsidRPr="00D34881" w:rsidRDefault="009C1845" w:rsidP="009C1845">
      <w:pPr>
        <w:rPr>
          <w:rFonts w:ascii="Tahoma" w:hAnsi="Tahoma" w:cs="Tahoma"/>
          <w:sz w:val="18"/>
          <w:szCs w:val="18"/>
        </w:rPr>
      </w:pPr>
    </w:p>
    <w:p w14:paraId="73D84C64" w14:textId="77777777" w:rsidR="000B4790" w:rsidRPr="00D34881" w:rsidRDefault="000B4790" w:rsidP="000B4790">
      <w:pPr>
        <w:rPr>
          <w:rFonts w:ascii="Tahoma" w:hAnsi="Tahoma" w:cs="Tahoma"/>
          <w:sz w:val="18"/>
          <w:szCs w:val="18"/>
          <w:u w:val="single"/>
        </w:rPr>
      </w:pPr>
      <w:r w:rsidRPr="00D34881">
        <w:rPr>
          <w:rFonts w:ascii="Tahoma" w:hAnsi="Tahoma" w:cs="Tahoma"/>
          <w:kern w:val="1"/>
          <w:sz w:val="18"/>
          <w:szCs w:val="18"/>
        </w:rPr>
        <w:t>*niepotrzebne skreślić</w:t>
      </w:r>
    </w:p>
    <w:p w14:paraId="4BF78858" w14:textId="77777777" w:rsidR="000B4790" w:rsidRPr="00D34881" w:rsidRDefault="000B4790" w:rsidP="000B4790">
      <w:pPr>
        <w:rPr>
          <w:rFonts w:ascii="Tahoma" w:hAnsi="Tahoma" w:cs="Tahoma"/>
          <w:bCs/>
          <w:iCs/>
          <w:sz w:val="18"/>
          <w:szCs w:val="18"/>
          <w:highlight w:val="cyan"/>
        </w:rPr>
      </w:pPr>
    </w:p>
    <w:p w14:paraId="72368716" w14:textId="77777777" w:rsidR="000B4790" w:rsidRPr="00D34881" w:rsidRDefault="000B4790" w:rsidP="000B4790">
      <w:pPr>
        <w:jc w:val="both"/>
        <w:rPr>
          <w:rFonts w:ascii="Tahoma" w:hAnsi="Tahoma" w:cs="Tahoma"/>
          <w:bCs/>
          <w:iCs/>
          <w:sz w:val="18"/>
          <w:szCs w:val="18"/>
        </w:rPr>
      </w:pPr>
      <w:r w:rsidRPr="00D34881">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30E93F25" w14:textId="77777777" w:rsidR="000B4790" w:rsidRPr="00D34881" w:rsidRDefault="000B4790" w:rsidP="000B4790">
      <w:pPr>
        <w:tabs>
          <w:tab w:val="left" w:pos="284"/>
          <w:tab w:val="left" w:pos="2268"/>
        </w:tabs>
        <w:rPr>
          <w:rFonts w:ascii="Tahoma" w:hAnsi="Tahoma" w:cs="Tahoma"/>
          <w:sz w:val="20"/>
          <w:szCs w:val="20"/>
        </w:rPr>
      </w:pPr>
    </w:p>
    <w:p w14:paraId="7F28347F" w14:textId="7964C7BA" w:rsidR="000B4790" w:rsidRPr="00D34881" w:rsidRDefault="000B4790" w:rsidP="000B4790">
      <w:pPr>
        <w:jc w:val="both"/>
        <w:rPr>
          <w:rFonts w:ascii="Tahoma" w:hAnsi="Tahoma" w:cs="Tahoma"/>
          <w:sz w:val="18"/>
          <w:szCs w:val="18"/>
        </w:rPr>
      </w:pPr>
      <w:r w:rsidRPr="00D34881">
        <w:rPr>
          <w:rFonts w:ascii="Tahoma" w:hAnsi="Tahoma" w:cs="Tahoma"/>
          <w:sz w:val="18"/>
          <w:szCs w:val="18"/>
        </w:rPr>
        <w:t xml:space="preserve">UWAGA. Niniejsze oświadczenie Wykonawca będzie zobowiązany </w:t>
      </w:r>
      <w:r w:rsidRPr="00D34881">
        <w:rPr>
          <w:rFonts w:ascii="Tahoma" w:hAnsi="Tahoma" w:cs="Tahoma"/>
          <w:b/>
          <w:sz w:val="18"/>
          <w:szCs w:val="18"/>
        </w:rPr>
        <w:t>do złożenia na wezwanie Zamawiającego</w:t>
      </w:r>
      <w:r w:rsidRPr="00D34881">
        <w:rPr>
          <w:rFonts w:ascii="Tahoma" w:hAnsi="Tahoma" w:cs="Tahoma"/>
          <w:sz w:val="18"/>
          <w:szCs w:val="18"/>
        </w:rPr>
        <w:t>,</w:t>
      </w:r>
      <w:r w:rsidRPr="002E6989">
        <w:rPr>
          <w:rFonts w:ascii="Tahoma" w:hAnsi="Tahoma" w:cs="Tahoma"/>
          <w:b/>
          <w:sz w:val="18"/>
          <w:szCs w:val="18"/>
        </w:rPr>
        <w:t xml:space="preserve"> a</w:t>
      </w:r>
      <w:r w:rsidRPr="00D34881">
        <w:rPr>
          <w:rFonts w:ascii="Tahoma" w:hAnsi="Tahoma" w:cs="Tahoma"/>
          <w:sz w:val="18"/>
          <w:szCs w:val="18"/>
        </w:rPr>
        <w:t xml:space="preserve"> </w:t>
      </w:r>
      <w:r w:rsidRPr="00D34881">
        <w:rPr>
          <w:rFonts w:ascii="Tahoma" w:hAnsi="Tahoma" w:cs="Tahoma"/>
          <w:b/>
          <w:sz w:val="18"/>
          <w:szCs w:val="18"/>
        </w:rPr>
        <w:t>nie wraz z ofertą</w:t>
      </w:r>
      <w:r w:rsidRPr="00D34881">
        <w:rPr>
          <w:rFonts w:ascii="Tahoma" w:hAnsi="Tahoma" w:cs="Tahoma"/>
          <w:sz w:val="18"/>
          <w:szCs w:val="18"/>
        </w:rPr>
        <w:t>.</w:t>
      </w:r>
    </w:p>
    <w:p w14:paraId="16A5FB0C" w14:textId="77777777" w:rsidR="00E27D2C" w:rsidRDefault="00E27D2C" w:rsidP="009C1845">
      <w:pPr>
        <w:jc w:val="right"/>
        <w:rPr>
          <w:rFonts w:ascii="Tahoma" w:hAnsi="Tahoma" w:cs="Tahoma"/>
          <w:sz w:val="20"/>
          <w:szCs w:val="20"/>
        </w:rPr>
        <w:sectPr w:rsidR="00E27D2C" w:rsidSect="001B077E">
          <w:footnotePr>
            <w:numRestart w:val="eachSect"/>
          </w:footnotePr>
          <w:pgSz w:w="11906" w:h="16838"/>
          <w:pgMar w:top="851" w:right="851" w:bottom="709" w:left="851" w:header="284" w:footer="443" w:gutter="0"/>
          <w:cols w:space="708"/>
          <w:titlePg/>
          <w:docGrid w:linePitch="360"/>
        </w:sectPr>
      </w:pPr>
    </w:p>
    <w:p w14:paraId="5F1B3FC6" w14:textId="10BD4584" w:rsidR="00E27D2C" w:rsidRDefault="00E27D2C" w:rsidP="00E27D2C">
      <w:pPr>
        <w:jc w:val="right"/>
        <w:rPr>
          <w:rFonts w:ascii="Tahoma" w:hAnsi="Tahoma" w:cs="Tahoma"/>
          <w:sz w:val="20"/>
          <w:szCs w:val="20"/>
        </w:rPr>
      </w:pPr>
      <w:r w:rsidRPr="00E27D2C">
        <w:rPr>
          <w:rFonts w:ascii="Tahoma" w:hAnsi="Tahoma" w:cs="Tahoma"/>
          <w:b/>
          <w:sz w:val="20"/>
          <w:szCs w:val="20"/>
        </w:rPr>
        <w:lastRenderedPageBreak/>
        <w:t>Załącznik nr 6</w:t>
      </w:r>
    </w:p>
    <w:p w14:paraId="3EA365E7" w14:textId="4F98A52B" w:rsidR="009C1845" w:rsidRPr="00D34881" w:rsidRDefault="009C1845" w:rsidP="00E27D2C">
      <w:pPr>
        <w:rPr>
          <w:rFonts w:ascii="Tahoma" w:hAnsi="Tahoma" w:cs="Tahoma"/>
          <w:sz w:val="20"/>
          <w:szCs w:val="20"/>
        </w:rPr>
      </w:pPr>
      <w:r w:rsidRPr="00D34881">
        <w:rPr>
          <w:rFonts w:ascii="Tahoma" w:hAnsi="Tahoma" w:cs="Tahoma"/>
          <w:sz w:val="20"/>
          <w:szCs w:val="20"/>
        </w:rPr>
        <w:t xml:space="preserve">Numer sprawy </w:t>
      </w:r>
      <w:r w:rsidR="00E115EC">
        <w:rPr>
          <w:rFonts w:ascii="Tahoma" w:hAnsi="Tahoma" w:cs="Tahoma"/>
          <w:b/>
          <w:sz w:val="20"/>
          <w:szCs w:val="20"/>
        </w:rPr>
        <w:t>74</w:t>
      </w:r>
      <w:r w:rsidRPr="00D34881">
        <w:rPr>
          <w:rFonts w:ascii="Tahoma" w:hAnsi="Tahoma" w:cs="Tahoma"/>
          <w:b/>
          <w:bCs/>
          <w:kern w:val="1"/>
          <w:sz w:val="20"/>
          <w:szCs w:val="20"/>
        </w:rPr>
        <w:t>/TP/ZP/D/202</w:t>
      </w:r>
      <w:r w:rsidR="004F79C9" w:rsidRPr="00D34881">
        <w:rPr>
          <w:rFonts w:ascii="Tahoma" w:hAnsi="Tahoma" w:cs="Tahoma"/>
          <w:b/>
          <w:bCs/>
          <w:kern w:val="1"/>
          <w:sz w:val="20"/>
          <w:szCs w:val="20"/>
        </w:rPr>
        <w:t>3</w:t>
      </w:r>
    </w:p>
    <w:p w14:paraId="1D891A60" w14:textId="77777777" w:rsidR="009C1845" w:rsidRPr="00D34881" w:rsidRDefault="009C1845" w:rsidP="009C1845">
      <w:pPr>
        <w:rPr>
          <w:rFonts w:ascii="Tahoma" w:hAnsi="Tahoma" w:cs="Tahoma"/>
          <w:sz w:val="20"/>
          <w:szCs w:val="20"/>
        </w:rPr>
      </w:pPr>
    </w:p>
    <w:p w14:paraId="478B5C30" w14:textId="77777777" w:rsidR="009C1845" w:rsidRPr="00D34881" w:rsidRDefault="009C1845" w:rsidP="009C1845">
      <w:pPr>
        <w:rPr>
          <w:rFonts w:ascii="Tahoma" w:hAnsi="Tahoma" w:cs="Tahoma"/>
          <w:sz w:val="20"/>
          <w:szCs w:val="20"/>
        </w:rPr>
      </w:pPr>
    </w:p>
    <w:p w14:paraId="485C7075" w14:textId="77777777" w:rsidR="009C1845" w:rsidRPr="00D34881" w:rsidRDefault="009C1845" w:rsidP="009C1845">
      <w:pPr>
        <w:rPr>
          <w:rFonts w:ascii="Tahoma" w:hAnsi="Tahoma" w:cs="Tahoma"/>
          <w:sz w:val="20"/>
          <w:szCs w:val="20"/>
        </w:rPr>
      </w:pPr>
    </w:p>
    <w:p w14:paraId="1D531C3C" w14:textId="77777777" w:rsidR="009C1845" w:rsidRPr="00D34881" w:rsidRDefault="009C1845" w:rsidP="009C1845">
      <w:pPr>
        <w:rPr>
          <w:rFonts w:ascii="Tahoma" w:hAnsi="Tahoma" w:cs="Tahoma"/>
          <w:sz w:val="20"/>
          <w:szCs w:val="20"/>
        </w:rPr>
      </w:pPr>
    </w:p>
    <w:p w14:paraId="186EFA93" w14:textId="77777777" w:rsidR="009C1845" w:rsidRPr="00D34881" w:rsidRDefault="009C1845" w:rsidP="009C1845">
      <w:pPr>
        <w:rPr>
          <w:rFonts w:ascii="Tahoma" w:hAnsi="Tahoma" w:cs="Tahoma"/>
          <w:sz w:val="20"/>
          <w:szCs w:val="20"/>
        </w:rPr>
      </w:pPr>
    </w:p>
    <w:p w14:paraId="748F8588" w14:textId="77777777" w:rsidR="009C1845" w:rsidRPr="00D34881" w:rsidRDefault="009C1845" w:rsidP="009C1845">
      <w:pPr>
        <w:rPr>
          <w:rFonts w:ascii="Tahoma" w:hAnsi="Tahoma" w:cs="Tahoma"/>
          <w:sz w:val="20"/>
          <w:szCs w:val="20"/>
        </w:rPr>
      </w:pPr>
    </w:p>
    <w:p w14:paraId="4C0384A1" w14:textId="77777777" w:rsidR="00744380" w:rsidRPr="00D34881" w:rsidRDefault="00744380" w:rsidP="00744380">
      <w:pPr>
        <w:spacing w:line="360" w:lineRule="auto"/>
        <w:rPr>
          <w:rFonts w:ascii="Tahoma" w:hAnsi="Tahoma" w:cs="Tahoma"/>
          <w:b/>
          <w:bCs/>
          <w:sz w:val="18"/>
          <w:szCs w:val="20"/>
        </w:rPr>
      </w:pPr>
      <w:r w:rsidRPr="00D34881">
        <w:rPr>
          <w:rFonts w:ascii="Tahoma" w:hAnsi="Tahoma" w:cs="Tahoma"/>
          <w:sz w:val="18"/>
          <w:szCs w:val="20"/>
        </w:rPr>
        <w:t>Data ..........................</w:t>
      </w:r>
    </w:p>
    <w:p w14:paraId="3E0402A2" w14:textId="77777777" w:rsidR="00744380" w:rsidRPr="00D34881" w:rsidRDefault="00744380" w:rsidP="00744380">
      <w:pPr>
        <w:tabs>
          <w:tab w:val="left" w:pos="284"/>
        </w:tabs>
        <w:spacing w:line="360" w:lineRule="auto"/>
        <w:rPr>
          <w:rFonts w:ascii="Tahoma" w:hAnsi="Tahoma" w:cs="Tahoma"/>
          <w:sz w:val="18"/>
          <w:szCs w:val="20"/>
        </w:rPr>
      </w:pPr>
      <w:r w:rsidRPr="00D34881">
        <w:rPr>
          <w:rFonts w:ascii="Tahoma" w:hAnsi="Tahoma" w:cs="Tahoma"/>
          <w:sz w:val="18"/>
          <w:szCs w:val="20"/>
        </w:rPr>
        <w:t>Nazwa Wykonawcy ................................................................</w:t>
      </w:r>
    </w:p>
    <w:p w14:paraId="3AE5DB24" w14:textId="77777777" w:rsidR="00744380" w:rsidRPr="00D34881" w:rsidRDefault="00744380" w:rsidP="00744380">
      <w:pPr>
        <w:rPr>
          <w:rFonts w:ascii="Tahoma" w:hAnsi="Tahoma" w:cs="Tahoma"/>
          <w:sz w:val="18"/>
          <w:szCs w:val="20"/>
        </w:rPr>
      </w:pPr>
      <w:r w:rsidRPr="00D34881">
        <w:rPr>
          <w:rFonts w:ascii="Tahoma" w:hAnsi="Tahoma" w:cs="Tahoma"/>
          <w:sz w:val="18"/>
          <w:szCs w:val="20"/>
        </w:rPr>
        <w:t>Adres Wykonawcy ...............................................................</w:t>
      </w:r>
    </w:p>
    <w:p w14:paraId="29471020" w14:textId="77777777" w:rsidR="009C1845" w:rsidRPr="00D34881" w:rsidRDefault="009C1845" w:rsidP="009C1845">
      <w:pPr>
        <w:ind w:firstLine="390"/>
        <w:jc w:val="center"/>
        <w:rPr>
          <w:rFonts w:ascii="Tahoma" w:hAnsi="Tahoma" w:cs="Tahoma"/>
          <w:b/>
          <w:sz w:val="20"/>
          <w:szCs w:val="20"/>
        </w:rPr>
      </w:pPr>
    </w:p>
    <w:p w14:paraId="2642673B" w14:textId="77777777" w:rsidR="009C1845" w:rsidRPr="00D34881" w:rsidRDefault="009C1845" w:rsidP="009C1845">
      <w:pPr>
        <w:ind w:firstLine="390"/>
        <w:jc w:val="center"/>
        <w:rPr>
          <w:rFonts w:ascii="Tahoma" w:hAnsi="Tahoma" w:cs="Tahoma"/>
          <w:b/>
          <w:sz w:val="20"/>
          <w:szCs w:val="20"/>
        </w:rPr>
      </w:pPr>
    </w:p>
    <w:p w14:paraId="5C7F0079" w14:textId="77777777" w:rsidR="009C1845" w:rsidRPr="00D34881" w:rsidRDefault="009C1845" w:rsidP="009C1845">
      <w:pPr>
        <w:ind w:firstLine="390"/>
        <w:jc w:val="center"/>
        <w:rPr>
          <w:rFonts w:ascii="Tahoma" w:hAnsi="Tahoma" w:cs="Tahoma"/>
          <w:b/>
          <w:sz w:val="20"/>
          <w:szCs w:val="20"/>
        </w:rPr>
      </w:pPr>
    </w:p>
    <w:p w14:paraId="0F420B16" w14:textId="77777777" w:rsidR="009C1845" w:rsidRPr="00D34881" w:rsidRDefault="009C1845" w:rsidP="009C1845">
      <w:pPr>
        <w:ind w:firstLine="390"/>
        <w:jc w:val="center"/>
        <w:rPr>
          <w:rFonts w:ascii="Tahoma" w:hAnsi="Tahoma" w:cs="Tahoma"/>
          <w:b/>
          <w:sz w:val="20"/>
          <w:szCs w:val="20"/>
        </w:rPr>
      </w:pPr>
      <w:r w:rsidRPr="00D34881">
        <w:rPr>
          <w:rFonts w:ascii="Tahoma" w:hAnsi="Tahoma" w:cs="Tahoma"/>
          <w:b/>
          <w:sz w:val="20"/>
          <w:szCs w:val="20"/>
        </w:rPr>
        <w:t>OŚWIADCZENIE WYKONAWCY O AKTUALNOŚCI ZŁOŻONEGO OŚWIADCZENIA O BRAKU PODSTAW DO WYKLUCZENIA</w:t>
      </w:r>
    </w:p>
    <w:p w14:paraId="73AFF865" w14:textId="77777777" w:rsidR="009C1845" w:rsidRPr="00D34881" w:rsidRDefault="009C1845" w:rsidP="009C1845">
      <w:pPr>
        <w:ind w:firstLine="390"/>
        <w:jc w:val="center"/>
        <w:rPr>
          <w:rFonts w:ascii="Tahoma" w:hAnsi="Tahoma" w:cs="Tahoma"/>
          <w:b/>
          <w:sz w:val="20"/>
          <w:szCs w:val="20"/>
        </w:rPr>
      </w:pPr>
    </w:p>
    <w:p w14:paraId="40D93DBE" w14:textId="77777777" w:rsidR="009C1845" w:rsidRPr="00D34881" w:rsidRDefault="009C1845" w:rsidP="009C1845">
      <w:pPr>
        <w:ind w:firstLine="390"/>
        <w:jc w:val="both"/>
        <w:rPr>
          <w:rFonts w:ascii="Tahoma" w:hAnsi="Tahoma" w:cs="Tahoma"/>
          <w:b/>
          <w:sz w:val="20"/>
          <w:szCs w:val="20"/>
        </w:rPr>
      </w:pPr>
    </w:p>
    <w:p w14:paraId="69227006" w14:textId="77777777" w:rsidR="009C1845" w:rsidRPr="00D34881" w:rsidRDefault="009C1845" w:rsidP="009C1845">
      <w:pPr>
        <w:spacing w:line="360" w:lineRule="auto"/>
        <w:ind w:firstLine="390"/>
        <w:jc w:val="both"/>
        <w:rPr>
          <w:rFonts w:ascii="Tahoma" w:hAnsi="Tahoma" w:cs="Tahoma"/>
          <w:sz w:val="20"/>
          <w:szCs w:val="20"/>
        </w:rPr>
      </w:pPr>
    </w:p>
    <w:p w14:paraId="69307363" w14:textId="77777777" w:rsidR="009C1845" w:rsidRPr="00D34881" w:rsidRDefault="009C1845" w:rsidP="009C1845">
      <w:pPr>
        <w:spacing w:line="360" w:lineRule="auto"/>
        <w:ind w:firstLine="390"/>
        <w:jc w:val="both"/>
        <w:rPr>
          <w:rFonts w:ascii="Tahoma" w:hAnsi="Tahoma" w:cs="Tahoma"/>
          <w:sz w:val="20"/>
          <w:szCs w:val="20"/>
        </w:rPr>
      </w:pPr>
    </w:p>
    <w:p w14:paraId="488557E4" w14:textId="646343BA" w:rsidR="009B2C80" w:rsidRPr="00D34881" w:rsidRDefault="009C1845" w:rsidP="000B4790">
      <w:pPr>
        <w:spacing w:line="360" w:lineRule="auto"/>
        <w:ind w:firstLine="390"/>
        <w:jc w:val="both"/>
        <w:rPr>
          <w:rFonts w:ascii="Tahoma" w:hAnsi="Tahoma" w:cs="Tahoma"/>
          <w:sz w:val="20"/>
          <w:szCs w:val="20"/>
        </w:rPr>
      </w:pPr>
      <w:r w:rsidRPr="00D34881">
        <w:rPr>
          <w:rFonts w:ascii="Tahoma" w:hAnsi="Tahoma" w:cs="Tahoma"/>
          <w:sz w:val="20"/>
          <w:szCs w:val="20"/>
        </w:rPr>
        <w:t>Oświadczam, że informacje</w:t>
      </w:r>
      <w:r w:rsidR="000B4790" w:rsidRPr="00D34881">
        <w:rPr>
          <w:rFonts w:ascii="Tahoma" w:hAnsi="Tahoma" w:cs="Tahoma"/>
          <w:sz w:val="20"/>
          <w:szCs w:val="20"/>
        </w:rPr>
        <w:t xml:space="preserve"> zawarte w załączonym do oferty </w:t>
      </w:r>
      <w:r w:rsidRPr="00D34881">
        <w:rPr>
          <w:rFonts w:ascii="Tahoma" w:hAnsi="Tahoma" w:cs="Tahoma"/>
          <w:sz w:val="20"/>
          <w:szCs w:val="20"/>
        </w:rPr>
        <w:t xml:space="preserve">oświadczeniu o braku podstaw do wykluczenia, w zakresie podstaw wykluczenia z postępowania wskazanych przez zamawiającego (oświadczenie złożone zgodnie z załącznikiem nr 3 do SWZ) </w:t>
      </w:r>
      <w:r w:rsidR="003B457A" w:rsidRPr="00D34881">
        <w:t xml:space="preserve"> </w:t>
      </w:r>
      <w:r w:rsidR="003B457A" w:rsidRPr="00D34881">
        <w:rPr>
          <w:rFonts w:ascii="Tahoma" w:hAnsi="Tahoma" w:cs="Tahoma"/>
          <w:sz w:val="20"/>
          <w:szCs w:val="20"/>
        </w:rPr>
        <w:t>są aktualne.</w:t>
      </w:r>
    </w:p>
    <w:p w14:paraId="389A1C15" w14:textId="120B6DA4" w:rsidR="009B2C80" w:rsidRPr="00D34881" w:rsidRDefault="009B2C80" w:rsidP="009C1845">
      <w:pPr>
        <w:spacing w:line="360" w:lineRule="auto"/>
        <w:ind w:left="284" w:hanging="284"/>
        <w:jc w:val="both"/>
        <w:rPr>
          <w:rFonts w:ascii="Tahoma" w:hAnsi="Tahoma" w:cs="Tahoma"/>
          <w:sz w:val="20"/>
          <w:szCs w:val="20"/>
        </w:rPr>
      </w:pPr>
    </w:p>
    <w:p w14:paraId="5B79E6A5" w14:textId="59A3866B" w:rsidR="009B2C80" w:rsidRPr="00D34881" w:rsidRDefault="009B2C80" w:rsidP="009C1845">
      <w:pPr>
        <w:spacing w:line="360" w:lineRule="auto"/>
        <w:ind w:left="284" w:hanging="284"/>
        <w:jc w:val="both"/>
        <w:rPr>
          <w:rFonts w:ascii="Tahoma" w:hAnsi="Tahoma" w:cs="Tahoma"/>
          <w:sz w:val="20"/>
          <w:szCs w:val="20"/>
        </w:rPr>
      </w:pPr>
    </w:p>
    <w:p w14:paraId="088FD403" w14:textId="77777777" w:rsidR="000B4790" w:rsidRPr="00D34881" w:rsidRDefault="000B4790" w:rsidP="000B4790">
      <w:pPr>
        <w:rPr>
          <w:rFonts w:ascii="Tahoma" w:hAnsi="Tahoma" w:cs="Tahoma"/>
          <w:sz w:val="18"/>
          <w:szCs w:val="18"/>
        </w:rPr>
      </w:pPr>
    </w:p>
    <w:p w14:paraId="10C51F2E" w14:textId="4DB4A30E" w:rsidR="000B4790" w:rsidRPr="00D34881" w:rsidRDefault="000B4790" w:rsidP="000B4790">
      <w:pPr>
        <w:jc w:val="both"/>
        <w:rPr>
          <w:rFonts w:ascii="Tahoma" w:hAnsi="Tahoma" w:cs="Tahoma"/>
          <w:sz w:val="18"/>
          <w:szCs w:val="18"/>
        </w:rPr>
      </w:pPr>
      <w:r w:rsidRPr="00D34881">
        <w:rPr>
          <w:rFonts w:ascii="Tahoma" w:hAnsi="Tahoma" w:cs="Tahoma"/>
          <w:sz w:val="18"/>
          <w:szCs w:val="18"/>
        </w:rPr>
        <w:t xml:space="preserve">UWAGA. Niniejsze oświadczenie Wykonawca będzie zobowiązany </w:t>
      </w:r>
      <w:r w:rsidRPr="00D34881">
        <w:rPr>
          <w:rFonts w:ascii="Tahoma" w:hAnsi="Tahoma" w:cs="Tahoma"/>
          <w:b/>
          <w:sz w:val="18"/>
          <w:szCs w:val="18"/>
        </w:rPr>
        <w:t>do złożenia na wezwanie Zamawiającego</w:t>
      </w:r>
      <w:r w:rsidR="00FF0D46" w:rsidRPr="00D34881">
        <w:rPr>
          <w:rFonts w:ascii="Tahoma" w:hAnsi="Tahoma" w:cs="Tahoma"/>
          <w:sz w:val="18"/>
          <w:szCs w:val="18"/>
        </w:rPr>
        <w:t>,</w:t>
      </w:r>
      <w:r w:rsidRPr="00D34881">
        <w:rPr>
          <w:rFonts w:ascii="Tahoma" w:hAnsi="Tahoma" w:cs="Tahoma"/>
          <w:sz w:val="18"/>
          <w:szCs w:val="18"/>
        </w:rPr>
        <w:t xml:space="preserve"> a </w:t>
      </w:r>
      <w:r w:rsidRPr="00D34881">
        <w:rPr>
          <w:rFonts w:ascii="Tahoma" w:hAnsi="Tahoma" w:cs="Tahoma"/>
          <w:b/>
          <w:sz w:val="18"/>
          <w:szCs w:val="18"/>
        </w:rPr>
        <w:t>nie wraz z ofertą</w:t>
      </w:r>
      <w:r w:rsidRPr="00D34881">
        <w:rPr>
          <w:rFonts w:ascii="Tahoma" w:hAnsi="Tahoma" w:cs="Tahoma"/>
          <w:sz w:val="18"/>
          <w:szCs w:val="18"/>
        </w:rPr>
        <w:t>.</w:t>
      </w:r>
    </w:p>
    <w:sectPr w:rsidR="000B4790" w:rsidRPr="00D34881" w:rsidSect="001B077E">
      <w:footnotePr>
        <w:numRestart w:val="eachSect"/>
      </w:footnotePr>
      <w:pgSz w:w="11906" w:h="16838"/>
      <w:pgMar w:top="851" w:right="851" w:bottom="709" w:left="851" w:header="284" w:footer="4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7A89B" w16cex:dateUtc="2023-07-11T08:08:00Z"/>
  <w16cex:commentExtensible w16cex:durableId="2857A8E8" w16cex:dateUtc="2023-07-11T08:09:00Z"/>
  <w16cex:commentExtensible w16cex:durableId="2857A8F2" w16cex:dateUtc="2023-07-11T08:09:00Z"/>
  <w16cex:commentExtensible w16cex:durableId="2857A8FA" w16cex:dateUtc="2023-07-11T08:10:00Z"/>
  <w16cex:commentExtensible w16cex:durableId="2857A9C1" w16cex:dateUtc="2023-07-11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4E01D4" w16cid:durableId="2857A89B"/>
  <w16cid:commentId w16cid:paraId="60DEC790" w16cid:durableId="2857A8E8"/>
  <w16cid:commentId w16cid:paraId="33BE824A" w16cid:durableId="2857A8F2"/>
  <w16cid:commentId w16cid:paraId="4D9A3DF4" w16cid:durableId="2857A8FA"/>
  <w16cid:commentId w16cid:paraId="0FCF887E" w16cid:durableId="2857A9C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C9C8F" w14:textId="77777777" w:rsidR="00E75D8A" w:rsidRDefault="00E75D8A">
      <w:r>
        <w:separator/>
      </w:r>
    </w:p>
  </w:endnote>
  <w:endnote w:type="continuationSeparator" w:id="0">
    <w:p w14:paraId="680A6FB3" w14:textId="77777777" w:rsidR="00E75D8A" w:rsidRDefault="00E7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3E8C" w14:textId="77777777" w:rsidR="00E75D8A" w:rsidRDefault="00E75D8A"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E75D8A" w:rsidRDefault="00E75D8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33CC" w14:textId="3725CA0F" w:rsidR="00E75D8A" w:rsidRPr="00822A5D" w:rsidRDefault="00E75D8A"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C42B46">
      <w:rPr>
        <w:rStyle w:val="Numerstrony"/>
        <w:rFonts w:ascii="Tahoma" w:hAnsi="Tahoma" w:cs="Tahoma"/>
        <w:noProof/>
        <w:sz w:val="16"/>
        <w:szCs w:val="16"/>
      </w:rPr>
      <w:t>24</w:t>
    </w:r>
    <w:r w:rsidRPr="00822A5D">
      <w:rPr>
        <w:rStyle w:val="Numerstrony"/>
        <w:rFonts w:ascii="Tahoma" w:hAnsi="Tahoma" w:cs="Tahoma"/>
        <w:sz w:val="16"/>
        <w:szCs w:val="16"/>
      </w:rPr>
      <w:fldChar w:fldCharType="end"/>
    </w:r>
  </w:p>
  <w:p w14:paraId="41D5EF0D" w14:textId="35B4C921" w:rsidR="00E75D8A" w:rsidRPr="009C75BD" w:rsidRDefault="00E75D8A" w:rsidP="004F79C9">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36E0C" w14:textId="77777777" w:rsidR="00E75D8A" w:rsidRDefault="00E75D8A">
      <w:r>
        <w:separator/>
      </w:r>
    </w:p>
  </w:footnote>
  <w:footnote w:type="continuationSeparator" w:id="0">
    <w:p w14:paraId="22BBBA92" w14:textId="77777777" w:rsidR="00E75D8A" w:rsidRDefault="00E75D8A">
      <w:r>
        <w:continuationSeparator/>
      </w:r>
    </w:p>
  </w:footnote>
  <w:footnote w:id="1">
    <w:p w14:paraId="6615E868" w14:textId="77777777" w:rsidR="00E75D8A" w:rsidRPr="00116474" w:rsidRDefault="00E75D8A"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436797B" w14:textId="77777777" w:rsidR="00E75D8A" w:rsidRPr="008A0E80" w:rsidRDefault="00E75D8A"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8DF59C5" w14:textId="77777777" w:rsidR="00E75D8A" w:rsidRPr="008A0E80" w:rsidRDefault="00E75D8A"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5B83CCFB" w14:textId="77777777" w:rsidR="00E75D8A" w:rsidRPr="008A0E80" w:rsidRDefault="00E75D8A"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E21083C" w14:textId="77777777" w:rsidR="00E75D8A" w:rsidRPr="008A6456" w:rsidRDefault="00E75D8A"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5445E420" w14:textId="77777777" w:rsidR="00E75D8A" w:rsidRPr="008A6456" w:rsidRDefault="00E75D8A"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49040" w14:textId="61281C73" w:rsidR="00E75D8A" w:rsidRPr="009C75BD" w:rsidRDefault="00E433B4" w:rsidP="0094203B">
    <w:pPr>
      <w:pStyle w:val="Stopka"/>
      <w:ind w:right="360"/>
      <w:jc w:val="center"/>
      <w:rPr>
        <w:rFonts w:ascii="Tahoma" w:hAnsi="Tahoma" w:cs="Tahoma"/>
        <w:i/>
        <w:sz w:val="16"/>
        <w:szCs w:val="16"/>
      </w:rPr>
    </w:pPr>
    <w:r>
      <w:rPr>
        <w:rFonts w:ascii="Tahoma" w:hAnsi="Tahoma" w:cs="Tahoma"/>
        <w:i/>
        <w:sz w:val="16"/>
        <w:szCs w:val="16"/>
      </w:rPr>
      <w:t>74</w:t>
    </w:r>
    <w:r w:rsidR="00E75D8A" w:rsidRPr="009C75BD">
      <w:rPr>
        <w:rFonts w:ascii="Tahoma" w:hAnsi="Tahoma" w:cs="Tahoma"/>
        <w:i/>
        <w:sz w:val="16"/>
        <w:szCs w:val="16"/>
      </w:rPr>
      <w:t>TP/ZP/D/202</w:t>
    </w:r>
    <w:r w:rsidR="00E75D8A">
      <w:rPr>
        <w:rFonts w:ascii="Tahoma" w:hAnsi="Tahoma" w:cs="Tahoma"/>
        <w:i/>
        <w:sz w:val="16"/>
        <w:szCs w:val="16"/>
      </w:rPr>
      <w:t xml:space="preserve">3 - „Dostawa </w:t>
    </w:r>
    <w:r w:rsidRPr="00E433B4">
      <w:rPr>
        <w:rFonts w:ascii="Tahoma" w:hAnsi="Tahoma" w:cs="Tahoma"/>
        <w:i/>
        <w:sz w:val="16"/>
        <w:szCs w:val="16"/>
      </w:rPr>
      <w:t>obuwia, koców, kołder, poduszek medycznych</w:t>
    </w:r>
    <w:r w:rsidR="00E75D8A">
      <w:rPr>
        <w:rFonts w:ascii="Tahoma" w:hAnsi="Tahoma" w:cs="Tahoma"/>
        <w:i/>
        <w:sz w:val="16"/>
        <w:szCs w:val="16"/>
      </w:rPr>
      <w:t>”</w:t>
    </w:r>
  </w:p>
  <w:p w14:paraId="4567EE98" w14:textId="77777777" w:rsidR="00E75D8A" w:rsidRPr="00692215" w:rsidRDefault="00E75D8A" w:rsidP="0069221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73598"/>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8" w15:restartNumberingAfterBreak="0">
    <w:nsid w:val="03F57357"/>
    <w:multiLevelType w:val="hybridMultilevel"/>
    <w:tmpl w:val="26087BB4"/>
    <w:lvl w:ilvl="0" w:tplc="22B00548">
      <w:start w:val="1"/>
      <w:numFmt w:val="decimal"/>
      <w:lvlText w:val="%1."/>
      <w:lvlJc w:val="left"/>
      <w:pPr>
        <w:ind w:left="720" w:hanging="360"/>
      </w:pPr>
      <w:rPr>
        <w:rFonts w:ascii="Tahoma" w:hAnsi="Tahoma" w:cs="Tahoma" w:hint="default"/>
        <w:b w:val="0"/>
        <w:i w:val="0"/>
        <w:color w:val="auto"/>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150B7AC7"/>
    <w:multiLevelType w:val="multilevel"/>
    <w:tmpl w:val="BC0A3B66"/>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val="0"/>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4" w15:restartNumberingAfterBreak="0">
    <w:nsid w:val="15EF250B"/>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16FF58A3"/>
    <w:multiLevelType w:val="multilevel"/>
    <w:tmpl w:val="6840EA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3443B3"/>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1"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4"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5" w15:restartNumberingAfterBreak="0">
    <w:nsid w:val="24E34089"/>
    <w:multiLevelType w:val="multilevel"/>
    <w:tmpl w:val="7742897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D6B1603"/>
    <w:multiLevelType w:val="multilevel"/>
    <w:tmpl w:val="AAFABD38"/>
    <w:lvl w:ilvl="0">
      <w:start w:val="1"/>
      <w:numFmt w:val="decimal"/>
      <w:lvlText w:val="%1."/>
      <w:lvlJc w:val="left"/>
      <w:pPr>
        <w:tabs>
          <w:tab w:val="num" w:pos="360"/>
        </w:tabs>
        <w:ind w:left="360" w:hanging="360"/>
      </w:pPr>
      <w:rPr>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1"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4"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7" w15:restartNumberingAfterBreak="0">
    <w:nsid w:val="3854248A"/>
    <w:multiLevelType w:val="hybridMultilevel"/>
    <w:tmpl w:val="D7FA1B80"/>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A8821D0"/>
    <w:multiLevelType w:val="multilevel"/>
    <w:tmpl w:val="A2309786"/>
    <w:lvl w:ilvl="0">
      <w:start w:val="1"/>
      <w:numFmt w:val="decimal"/>
      <w:lvlText w:val="%1."/>
      <w:lvlJc w:val="left"/>
      <w:pPr>
        <w:ind w:left="360" w:hanging="360"/>
      </w:pPr>
    </w:lvl>
    <w:lvl w:ilvl="1">
      <w:start w:val="1"/>
      <w:numFmt w:val="ordinal"/>
      <w:lvlText w:val="2.%2"/>
      <w:lvlJc w:val="left"/>
      <w:pPr>
        <w:ind w:left="720" w:hanging="360"/>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B29430E"/>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DB72DA"/>
    <w:multiLevelType w:val="hybridMultilevel"/>
    <w:tmpl w:val="BC242264"/>
    <w:lvl w:ilvl="0" w:tplc="D14A8656">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7"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0" w15:restartNumberingAfterBreak="0">
    <w:nsid w:val="507C7D05"/>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57A40495"/>
    <w:multiLevelType w:val="hybridMultilevel"/>
    <w:tmpl w:val="A0F2F27A"/>
    <w:lvl w:ilvl="0" w:tplc="B73C1052">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7CE37BD"/>
    <w:multiLevelType w:val="hybridMultilevel"/>
    <w:tmpl w:val="3888088A"/>
    <w:lvl w:ilvl="0" w:tplc="E1786EE4">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4" w15:restartNumberingAfterBreak="0">
    <w:nsid w:val="5AD433F6"/>
    <w:multiLevelType w:val="multilevel"/>
    <w:tmpl w:val="3148EB4C"/>
    <w:lvl w:ilvl="0">
      <w:start w:val="1"/>
      <w:numFmt w:val="decimal"/>
      <w:lvlText w:val="%1"/>
      <w:lvlJc w:val="left"/>
      <w:pPr>
        <w:ind w:left="360" w:hanging="360"/>
      </w:pPr>
      <w:rPr>
        <w:rFonts w:eastAsia="Times New Roman" w:hint="default"/>
        <w:b w:val="0"/>
      </w:rPr>
    </w:lvl>
    <w:lvl w:ilvl="1">
      <w:start w:val="1"/>
      <w:numFmt w:val="decimal"/>
      <w:lvlText w:val="%1.%2"/>
      <w:lvlJc w:val="left"/>
      <w:pPr>
        <w:ind w:left="786" w:hanging="360"/>
      </w:pPr>
      <w:rPr>
        <w:rFonts w:eastAsia="Times New Roman" w:hint="default"/>
        <w:b w:val="0"/>
      </w:rPr>
    </w:lvl>
    <w:lvl w:ilvl="2">
      <w:start w:val="1"/>
      <w:numFmt w:val="decimal"/>
      <w:lvlText w:val="%1.%2.%3"/>
      <w:lvlJc w:val="left"/>
      <w:pPr>
        <w:ind w:left="1572" w:hanging="720"/>
      </w:pPr>
      <w:rPr>
        <w:rFonts w:eastAsia="Times New Roman" w:hint="default"/>
        <w:b w:val="0"/>
      </w:rPr>
    </w:lvl>
    <w:lvl w:ilvl="3">
      <w:start w:val="1"/>
      <w:numFmt w:val="decimal"/>
      <w:lvlText w:val="%1.%2.%3.%4"/>
      <w:lvlJc w:val="left"/>
      <w:pPr>
        <w:ind w:left="2358" w:hanging="1080"/>
      </w:pPr>
      <w:rPr>
        <w:rFonts w:eastAsia="Times New Roman" w:hint="default"/>
        <w:b w:val="0"/>
      </w:rPr>
    </w:lvl>
    <w:lvl w:ilvl="4">
      <w:start w:val="1"/>
      <w:numFmt w:val="decimal"/>
      <w:lvlText w:val="%1.%2.%3.%4.%5"/>
      <w:lvlJc w:val="left"/>
      <w:pPr>
        <w:ind w:left="2784" w:hanging="1080"/>
      </w:pPr>
      <w:rPr>
        <w:rFonts w:eastAsia="Times New Roman" w:hint="default"/>
        <w:b w:val="0"/>
      </w:rPr>
    </w:lvl>
    <w:lvl w:ilvl="5">
      <w:start w:val="1"/>
      <w:numFmt w:val="decimal"/>
      <w:lvlText w:val="%1.%2.%3.%4.%5.%6"/>
      <w:lvlJc w:val="left"/>
      <w:pPr>
        <w:ind w:left="3570" w:hanging="1440"/>
      </w:pPr>
      <w:rPr>
        <w:rFonts w:eastAsia="Times New Roman" w:hint="default"/>
        <w:b w:val="0"/>
      </w:rPr>
    </w:lvl>
    <w:lvl w:ilvl="6">
      <w:start w:val="1"/>
      <w:numFmt w:val="decimal"/>
      <w:lvlText w:val="%1.%2.%3.%4.%5.%6.%7"/>
      <w:lvlJc w:val="left"/>
      <w:pPr>
        <w:ind w:left="3996" w:hanging="1440"/>
      </w:pPr>
      <w:rPr>
        <w:rFonts w:eastAsia="Times New Roman" w:hint="default"/>
        <w:b w:val="0"/>
      </w:rPr>
    </w:lvl>
    <w:lvl w:ilvl="7">
      <w:start w:val="1"/>
      <w:numFmt w:val="decimal"/>
      <w:lvlText w:val="%1.%2.%3.%4.%5.%6.%7.%8"/>
      <w:lvlJc w:val="left"/>
      <w:pPr>
        <w:ind w:left="4782" w:hanging="1800"/>
      </w:pPr>
      <w:rPr>
        <w:rFonts w:eastAsia="Times New Roman" w:hint="default"/>
        <w:b w:val="0"/>
      </w:rPr>
    </w:lvl>
    <w:lvl w:ilvl="8">
      <w:start w:val="1"/>
      <w:numFmt w:val="decimal"/>
      <w:lvlText w:val="%1.%2.%3.%4.%5.%6.%7.%8.%9"/>
      <w:lvlJc w:val="left"/>
      <w:pPr>
        <w:ind w:left="5208" w:hanging="1800"/>
      </w:pPr>
      <w:rPr>
        <w:rFonts w:eastAsia="Times New Roman" w:hint="default"/>
        <w:b w:val="0"/>
      </w:rPr>
    </w:lvl>
  </w:abstractNum>
  <w:abstractNum w:abstractNumId="6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6" w15:restartNumberingAfterBreak="0">
    <w:nsid w:val="5D4A3ACA"/>
    <w:multiLevelType w:val="hybridMultilevel"/>
    <w:tmpl w:val="058AFB34"/>
    <w:lvl w:ilvl="0" w:tplc="7F9E4474">
      <w:start w:val="6"/>
      <w:numFmt w:val="decimal"/>
      <w:lvlText w:val="%1."/>
      <w:lvlJc w:val="left"/>
      <w:pPr>
        <w:ind w:left="720"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68"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2EB1EEA"/>
    <w:multiLevelType w:val="hybridMultilevel"/>
    <w:tmpl w:val="57361372"/>
    <w:lvl w:ilvl="0" w:tplc="04150011">
      <w:start w:val="1"/>
      <w:numFmt w:val="decimal"/>
      <w:lvlText w:val="%1)"/>
      <w:lvlJc w:val="left"/>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1"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AFD3E56"/>
    <w:multiLevelType w:val="hybridMultilevel"/>
    <w:tmpl w:val="D2A235BA"/>
    <w:lvl w:ilvl="0" w:tplc="78A0252A">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5" w15:restartNumberingAfterBreak="0">
    <w:nsid w:val="6FDE68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7"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41A528B"/>
    <w:multiLevelType w:val="multilevel"/>
    <w:tmpl w:val="5B2AE1EA"/>
    <w:lvl w:ilvl="0">
      <w:start w:val="1"/>
      <w:numFmt w:val="decimal"/>
      <w:lvlText w:val="%1."/>
      <w:lvlJc w:val="left"/>
      <w:pPr>
        <w:ind w:left="360" w:hanging="360"/>
      </w:pPr>
    </w:lvl>
    <w:lvl w:ilvl="1">
      <w:start w:val="1"/>
      <w:numFmt w:val="ordinal"/>
      <w:lvlText w:val="2.%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0" w15:restartNumberingAfterBreak="0">
    <w:nsid w:val="7BEE3222"/>
    <w:multiLevelType w:val="hybridMultilevel"/>
    <w:tmpl w:val="FB38326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C547FD0"/>
    <w:multiLevelType w:val="hybridMultilevel"/>
    <w:tmpl w:val="5BFC499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4"/>
  </w:num>
  <w:num w:numId="2">
    <w:abstractNumId w:val="48"/>
  </w:num>
  <w:num w:numId="3">
    <w:abstractNumId w:val="72"/>
  </w:num>
  <w:num w:numId="4">
    <w:abstractNumId w:val="40"/>
  </w:num>
  <w:num w:numId="5">
    <w:abstractNumId w:val="12"/>
  </w:num>
  <w:num w:numId="6">
    <w:abstractNumId w:val="4"/>
  </w:num>
  <w:num w:numId="7">
    <w:abstractNumId w:val="45"/>
  </w:num>
  <w:num w:numId="8">
    <w:abstractNumId w:val="62"/>
  </w:num>
  <w:num w:numId="9">
    <w:abstractNumId w:val="22"/>
  </w:num>
  <w:num w:numId="10">
    <w:abstractNumId w:val="7"/>
  </w:num>
  <w:num w:numId="11">
    <w:abstractNumId w:val="55"/>
  </w:num>
  <w:num w:numId="12">
    <w:abstractNumId w:val="31"/>
  </w:num>
  <w:num w:numId="13">
    <w:abstractNumId w:val="54"/>
  </w:num>
  <w:num w:numId="14">
    <w:abstractNumId w:val="70"/>
  </w:num>
  <w:num w:numId="15">
    <w:abstractNumId w:val="38"/>
  </w:num>
  <w:num w:numId="16">
    <w:abstractNumId w:val="43"/>
  </w:num>
  <w:num w:numId="17">
    <w:abstractNumId w:val="16"/>
  </w:num>
  <w:num w:numId="18">
    <w:abstractNumId w:val="25"/>
  </w:num>
  <w:num w:numId="19">
    <w:abstractNumId w:val="10"/>
  </w:num>
  <w:num w:numId="20">
    <w:abstractNumId w:val="57"/>
  </w:num>
  <w:num w:numId="21">
    <w:abstractNumId w:val="28"/>
  </w:num>
  <w:num w:numId="22">
    <w:abstractNumId w:val="21"/>
  </w:num>
  <w:num w:numId="23">
    <w:abstractNumId w:val="35"/>
  </w:num>
  <w:num w:numId="24">
    <w:abstractNumId w:val="11"/>
  </w:num>
  <w:num w:numId="25">
    <w:abstractNumId w:val="46"/>
  </w:num>
  <w:num w:numId="26">
    <w:abstractNumId w:val="77"/>
  </w:num>
  <w:num w:numId="27">
    <w:abstractNumId w:val="84"/>
  </w:num>
  <w:num w:numId="28">
    <w:abstractNumId w:val="33"/>
  </w:num>
  <w:num w:numId="29">
    <w:abstractNumId w:val="9"/>
  </w:num>
  <w:num w:numId="30">
    <w:abstractNumId w:val="37"/>
  </w:num>
  <w:num w:numId="31">
    <w:abstractNumId w:val="47"/>
  </w:num>
  <w:num w:numId="32">
    <w:abstractNumId w:val="15"/>
  </w:num>
  <w:num w:numId="33">
    <w:abstractNumId w:val="41"/>
  </w:num>
  <w:num w:numId="34">
    <w:abstractNumId w:val="19"/>
  </w:num>
  <w:num w:numId="35">
    <w:abstractNumId w:val="26"/>
  </w:num>
  <w:num w:numId="36">
    <w:abstractNumId w:val="44"/>
  </w:num>
  <w:num w:numId="37">
    <w:abstractNumId w:val="59"/>
  </w:num>
  <w:num w:numId="38">
    <w:abstractNumId w:val="5"/>
  </w:num>
  <w:num w:numId="39">
    <w:abstractNumId w:val="61"/>
  </w:num>
  <w:num w:numId="40">
    <w:abstractNumId w:val="58"/>
  </w:num>
  <w:num w:numId="41">
    <w:abstractNumId w:val="32"/>
  </w:num>
  <w:num w:numId="42">
    <w:abstractNumId w:val="67"/>
  </w:num>
  <w:num w:numId="43">
    <w:abstractNumId w:val="34"/>
  </w:num>
  <w:num w:numId="44">
    <w:abstractNumId w:val="68"/>
  </w:num>
  <w:num w:numId="45">
    <w:abstractNumId w:val="17"/>
  </w:num>
  <w:num w:numId="46">
    <w:abstractNumId w:val="8"/>
  </w:num>
  <w:num w:numId="47">
    <w:abstractNumId w:val="78"/>
  </w:num>
  <w:num w:numId="48">
    <w:abstractNumId w:val="65"/>
  </w:num>
  <w:num w:numId="49">
    <w:abstractNumId w:val="30"/>
    <w:lvlOverride w:ilvl="0">
      <w:startOverride w:val="1"/>
    </w:lvlOverride>
  </w:num>
  <w:num w:numId="50">
    <w:abstractNumId w:val="23"/>
  </w:num>
  <w:num w:numId="51">
    <w:abstractNumId w:val="71"/>
  </w:num>
  <w:num w:numId="52">
    <w:abstractNumId w:val="81"/>
  </w:num>
  <w:num w:numId="53">
    <w:abstractNumId w:val="20"/>
  </w:num>
  <w:num w:numId="54">
    <w:abstractNumId w:val="39"/>
  </w:num>
  <w:num w:numId="55">
    <w:abstractNumId w:val="13"/>
  </w:num>
  <w:num w:numId="56">
    <w:abstractNumId w:val="51"/>
  </w:num>
  <w:num w:numId="57">
    <w:abstractNumId w:val="82"/>
  </w:num>
  <w:num w:numId="58">
    <w:abstractNumId w:val="53"/>
  </w:num>
  <w:num w:numId="59">
    <w:abstractNumId w:val="27"/>
  </w:num>
  <w:num w:numId="60">
    <w:abstractNumId w:val="56"/>
  </w:num>
  <w:num w:numId="61">
    <w:abstractNumId w:val="80"/>
  </w:num>
  <w:num w:numId="62">
    <w:abstractNumId w:val="42"/>
  </w:num>
  <w:num w:numId="63">
    <w:abstractNumId w:val="50"/>
  </w:num>
  <w:num w:numId="64">
    <w:abstractNumId w:val="18"/>
  </w:num>
  <w:num w:numId="65">
    <w:abstractNumId w:val="49"/>
  </w:num>
  <w:num w:numId="66">
    <w:abstractNumId w:val="69"/>
  </w:num>
  <w:num w:numId="67">
    <w:abstractNumId w:val="36"/>
  </w:num>
  <w:num w:numId="68">
    <w:abstractNumId w:val="83"/>
  </w:num>
  <w:num w:numId="69">
    <w:abstractNumId w:val="76"/>
  </w:num>
  <w:num w:numId="70">
    <w:abstractNumId w:val="79"/>
  </w:num>
  <w:num w:numId="71">
    <w:abstractNumId w:val="73"/>
  </w:num>
  <w:num w:numId="72">
    <w:abstractNumId w:val="14"/>
  </w:num>
  <w:num w:numId="73">
    <w:abstractNumId w:val="29"/>
  </w:num>
  <w:num w:numId="74">
    <w:abstractNumId w:val="6"/>
  </w:num>
  <w:num w:numId="75">
    <w:abstractNumId w:val="60"/>
  </w:num>
  <w:num w:numId="76">
    <w:abstractNumId w:val="24"/>
  </w:num>
  <w:num w:numId="77">
    <w:abstractNumId w:val="52"/>
  </w:num>
  <w:num w:numId="78">
    <w:abstractNumId w:val="64"/>
  </w:num>
  <w:num w:numId="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3"/>
  </w:num>
  <w:num w:numId="82">
    <w:abstractNumId w:val="6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0BE"/>
    <w:rsid w:val="0000057E"/>
    <w:rsid w:val="000015B1"/>
    <w:rsid w:val="00001835"/>
    <w:rsid w:val="00001A04"/>
    <w:rsid w:val="000023A1"/>
    <w:rsid w:val="000027EA"/>
    <w:rsid w:val="0000351B"/>
    <w:rsid w:val="00004499"/>
    <w:rsid w:val="00005642"/>
    <w:rsid w:val="0000566B"/>
    <w:rsid w:val="00005784"/>
    <w:rsid w:val="00005A3C"/>
    <w:rsid w:val="00006939"/>
    <w:rsid w:val="00006C29"/>
    <w:rsid w:val="00007299"/>
    <w:rsid w:val="00007754"/>
    <w:rsid w:val="00007876"/>
    <w:rsid w:val="00007C47"/>
    <w:rsid w:val="00007CEB"/>
    <w:rsid w:val="00007E9E"/>
    <w:rsid w:val="00010590"/>
    <w:rsid w:val="00011477"/>
    <w:rsid w:val="00011908"/>
    <w:rsid w:val="00011E1A"/>
    <w:rsid w:val="00012563"/>
    <w:rsid w:val="0001295F"/>
    <w:rsid w:val="00012E29"/>
    <w:rsid w:val="000130A2"/>
    <w:rsid w:val="000132D5"/>
    <w:rsid w:val="00013462"/>
    <w:rsid w:val="00013962"/>
    <w:rsid w:val="00014751"/>
    <w:rsid w:val="0001494B"/>
    <w:rsid w:val="00014E9E"/>
    <w:rsid w:val="000150F6"/>
    <w:rsid w:val="000152B3"/>
    <w:rsid w:val="0001677C"/>
    <w:rsid w:val="000177B5"/>
    <w:rsid w:val="00017A9C"/>
    <w:rsid w:val="00017AC2"/>
    <w:rsid w:val="00017B43"/>
    <w:rsid w:val="000205F7"/>
    <w:rsid w:val="00020904"/>
    <w:rsid w:val="00020B40"/>
    <w:rsid w:val="00020F60"/>
    <w:rsid w:val="00021338"/>
    <w:rsid w:val="000216D8"/>
    <w:rsid w:val="00021A8D"/>
    <w:rsid w:val="00023E96"/>
    <w:rsid w:val="0002459D"/>
    <w:rsid w:val="00024DD4"/>
    <w:rsid w:val="00025271"/>
    <w:rsid w:val="000252E7"/>
    <w:rsid w:val="00025564"/>
    <w:rsid w:val="00025789"/>
    <w:rsid w:val="000259B1"/>
    <w:rsid w:val="000261D6"/>
    <w:rsid w:val="000266A0"/>
    <w:rsid w:val="00026AC1"/>
    <w:rsid w:val="00026CF3"/>
    <w:rsid w:val="00026E85"/>
    <w:rsid w:val="00027C1C"/>
    <w:rsid w:val="00027E7C"/>
    <w:rsid w:val="000300D4"/>
    <w:rsid w:val="00030124"/>
    <w:rsid w:val="00030A57"/>
    <w:rsid w:val="00030CD3"/>
    <w:rsid w:val="00030F7F"/>
    <w:rsid w:val="000315DC"/>
    <w:rsid w:val="00031A6E"/>
    <w:rsid w:val="00031CA8"/>
    <w:rsid w:val="000320AE"/>
    <w:rsid w:val="00032144"/>
    <w:rsid w:val="000322EF"/>
    <w:rsid w:val="00032386"/>
    <w:rsid w:val="0003257B"/>
    <w:rsid w:val="00032750"/>
    <w:rsid w:val="0003277D"/>
    <w:rsid w:val="0003287D"/>
    <w:rsid w:val="000330B1"/>
    <w:rsid w:val="000333DE"/>
    <w:rsid w:val="000334A3"/>
    <w:rsid w:val="000343AA"/>
    <w:rsid w:val="0003516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34B"/>
    <w:rsid w:val="00042979"/>
    <w:rsid w:val="00042B7E"/>
    <w:rsid w:val="000446D9"/>
    <w:rsid w:val="000447EF"/>
    <w:rsid w:val="00044CCA"/>
    <w:rsid w:val="000450CE"/>
    <w:rsid w:val="00045406"/>
    <w:rsid w:val="0004543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AAC"/>
    <w:rsid w:val="00053EC4"/>
    <w:rsid w:val="0005428B"/>
    <w:rsid w:val="0005432E"/>
    <w:rsid w:val="00055ADA"/>
    <w:rsid w:val="00055F77"/>
    <w:rsid w:val="00056248"/>
    <w:rsid w:val="0005642D"/>
    <w:rsid w:val="000576BD"/>
    <w:rsid w:val="00057E30"/>
    <w:rsid w:val="000603A5"/>
    <w:rsid w:val="0006092D"/>
    <w:rsid w:val="00061514"/>
    <w:rsid w:val="00061A69"/>
    <w:rsid w:val="00061B87"/>
    <w:rsid w:val="00061F90"/>
    <w:rsid w:val="000632CF"/>
    <w:rsid w:val="00064626"/>
    <w:rsid w:val="00064F3A"/>
    <w:rsid w:val="000657F8"/>
    <w:rsid w:val="00065AE3"/>
    <w:rsid w:val="00065AF5"/>
    <w:rsid w:val="000661D7"/>
    <w:rsid w:val="000665EE"/>
    <w:rsid w:val="000667F6"/>
    <w:rsid w:val="000670A6"/>
    <w:rsid w:val="000671D9"/>
    <w:rsid w:val="00067B3D"/>
    <w:rsid w:val="00067C4B"/>
    <w:rsid w:val="00067D47"/>
    <w:rsid w:val="00070008"/>
    <w:rsid w:val="0007077B"/>
    <w:rsid w:val="0007150B"/>
    <w:rsid w:val="00071F67"/>
    <w:rsid w:val="0007234C"/>
    <w:rsid w:val="000732D4"/>
    <w:rsid w:val="00073408"/>
    <w:rsid w:val="00073A3C"/>
    <w:rsid w:val="00073A8F"/>
    <w:rsid w:val="00073B8C"/>
    <w:rsid w:val="0007441D"/>
    <w:rsid w:val="00074483"/>
    <w:rsid w:val="00074E4F"/>
    <w:rsid w:val="0007523B"/>
    <w:rsid w:val="000761CD"/>
    <w:rsid w:val="0007637B"/>
    <w:rsid w:val="00076EB8"/>
    <w:rsid w:val="00077A28"/>
    <w:rsid w:val="00077E45"/>
    <w:rsid w:val="0008016E"/>
    <w:rsid w:val="0008048C"/>
    <w:rsid w:val="000808F8"/>
    <w:rsid w:val="00080A80"/>
    <w:rsid w:val="00080AC5"/>
    <w:rsid w:val="0008118F"/>
    <w:rsid w:val="00081895"/>
    <w:rsid w:val="00081F68"/>
    <w:rsid w:val="00082136"/>
    <w:rsid w:val="00082298"/>
    <w:rsid w:val="000829A4"/>
    <w:rsid w:val="00082AFA"/>
    <w:rsid w:val="00082B71"/>
    <w:rsid w:val="00082D76"/>
    <w:rsid w:val="00082F14"/>
    <w:rsid w:val="00083387"/>
    <w:rsid w:val="0008368A"/>
    <w:rsid w:val="00083B0D"/>
    <w:rsid w:val="000851BB"/>
    <w:rsid w:val="00085BF0"/>
    <w:rsid w:val="00085CF7"/>
    <w:rsid w:val="00086880"/>
    <w:rsid w:val="00086C23"/>
    <w:rsid w:val="00087B5B"/>
    <w:rsid w:val="00087CCD"/>
    <w:rsid w:val="00090040"/>
    <w:rsid w:val="00090414"/>
    <w:rsid w:val="0009052F"/>
    <w:rsid w:val="0009077D"/>
    <w:rsid w:val="000911D2"/>
    <w:rsid w:val="00091708"/>
    <w:rsid w:val="00091BEF"/>
    <w:rsid w:val="00092188"/>
    <w:rsid w:val="00092555"/>
    <w:rsid w:val="0009257E"/>
    <w:rsid w:val="00092781"/>
    <w:rsid w:val="000936A4"/>
    <w:rsid w:val="0009403C"/>
    <w:rsid w:val="00094669"/>
    <w:rsid w:val="00095175"/>
    <w:rsid w:val="00095E6C"/>
    <w:rsid w:val="00095FD2"/>
    <w:rsid w:val="000968C3"/>
    <w:rsid w:val="00096E5C"/>
    <w:rsid w:val="00097057"/>
    <w:rsid w:val="000971F2"/>
    <w:rsid w:val="00097DCF"/>
    <w:rsid w:val="000A008C"/>
    <w:rsid w:val="000A08F0"/>
    <w:rsid w:val="000A0979"/>
    <w:rsid w:val="000A0A8D"/>
    <w:rsid w:val="000A10BA"/>
    <w:rsid w:val="000A157F"/>
    <w:rsid w:val="000A1677"/>
    <w:rsid w:val="000A1BBB"/>
    <w:rsid w:val="000A2676"/>
    <w:rsid w:val="000A290A"/>
    <w:rsid w:val="000A2EFC"/>
    <w:rsid w:val="000A2F1E"/>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830"/>
    <w:rsid w:val="000B0A50"/>
    <w:rsid w:val="000B0E6A"/>
    <w:rsid w:val="000B1965"/>
    <w:rsid w:val="000B1F42"/>
    <w:rsid w:val="000B2842"/>
    <w:rsid w:val="000B29D3"/>
    <w:rsid w:val="000B3E0F"/>
    <w:rsid w:val="000B41B6"/>
    <w:rsid w:val="000B41FE"/>
    <w:rsid w:val="000B4307"/>
    <w:rsid w:val="000B4586"/>
    <w:rsid w:val="000B4790"/>
    <w:rsid w:val="000B5650"/>
    <w:rsid w:val="000B5E2B"/>
    <w:rsid w:val="000B6CCB"/>
    <w:rsid w:val="000B6DD8"/>
    <w:rsid w:val="000B6DE7"/>
    <w:rsid w:val="000B6F2B"/>
    <w:rsid w:val="000B7082"/>
    <w:rsid w:val="000B76B3"/>
    <w:rsid w:val="000B786C"/>
    <w:rsid w:val="000C0814"/>
    <w:rsid w:val="000C0B6B"/>
    <w:rsid w:val="000C1250"/>
    <w:rsid w:val="000C1504"/>
    <w:rsid w:val="000C2616"/>
    <w:rsid w:val="000C265A"/>
    <w:rsid w:val="000C39B0"/>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215A"/>
    <w:rsid w:val="000D2A01"/>
    <w:rsid w:val="000D2DB0"/>
    <w:rsid w:val="000D302F"/>
    <w:rsid w:val="000D36AB"/>
    <w:rsid w:val="000D381B"/>
    <w:rsid w:val="000D40A1"/>
    <w:rsid w:val="000D4561"/>
    <w:rsid w:val="000D47A6"/>
    <w:rsid w:val="000D494F"/>
    <w:rsid w:val="000D5252"/>
    <w:rsid w:val="000D5B08"/>
    <w:rsid w:val="000D630E"/>
    <w:rsid w:val="000D65F6"/>
    <w:rsid w:val="000D6BF0"/>
    <w:rsid w:val="000D7677"/>
    <w:rsid w:val="000D7A20"/>
    <w:rsid w:val="000D7E81"/>
    <w:rsid w:val="000D7F4F"/>
    <w:rsid w:val="000E00CD"/>
    <w:rsid w:val="000E069D"/>
    <w:rsid w:val="000E0A7E"/>
    <w:rsid w:val="000E0B2C"/>
    <w:rsid w:val="000E0FF6"/>
    <w:rsid w:val="000E126A"/>
    <w:rsid w:val="000E19BA"/>
    <w:rsid w:val="000E1FE8"/>
    <w:rsid w:val="000E24C1"/>
    <w:rsid w:val="000E2C74"/>
    <w:rsid w:val="000E3A38"/>
    <w:rsid w:val="000E4463"/>
    <w:rsid w:val="000E4BB8"/>
    <w:rsid w:val="000E5380"/>
    <w:rsid w:val="000E5687"/>
    <w:rsid w:val="000E5D87"/>
    <w:rsid w:val="000E5DF5"/>
    <w:rsid w:val="000E6708"/>
    <w:rsid w:val="000E6C67"/>
    <w:rsid w:val="000E6FAB"/>
    <w:rsid w:val="000E70EB"/>
    <w:rsid w:val="000E7639"/>
    <w:rsid w:val="000F0010"/>
    <w:rsid w:val="000F04AA"/>
    <w:rsid w:val="000F0730"/>
    <w:rsid w:val="000F078E"/>
    <w:rsid w:val="000F0C7C"/>
    <w:rsid w:val="000F1232"/>
    <w:rsid w:val="000F1479"/>
    <w:rsid w:val="000F17BD"/>
    <w:rsid w:val="000F1960"/>
    <w:rsid w:val="000F1E62"/>
    <w:rsid w:val="000F2050"/>
    <w:rsid w:val="000F2221"/>
    <w:rsid w:val="000F2521"/>
    <w:rsid w:val="000F325B"/>
    <w:rsid w:val="000F351F"/>
    <w:rsid w:val="000F3E26"/>
    <w:rsid w:val="000F3E9D"/>
    <w:rsid w:val="000F3EEF"/>
    <w:rsid w:val="000F51E3"/>
    <w:rsid w:val="000F5F80"/>
    <w:rsid w:val="000F5FA3"/>
    <w:rsid w:val="000F68DC"/>
    <w:rsid w:val="000F6ECE"/>
    <w:rsid w:val="000F77BC"/>
    <w:rsid w:val="000F79A5"/>
    <w:rsid w:val="000F7EEF"/>
    <w:rsid w:val="00100092"/>
    <w:rsid w:val="00100562"/>
    <w:rsid w:val="0010117C"/>
    <w:rsid w:val="001011AA"/>
    <w:rsid w:val="00101356"/>
    <w:rsid w:val="00101847"/>
    <w:rsid w:val="00101A0A"/>
    <w:rsid w:val="001028C8"/>
    <w:rsid w:val="001034A4"/>
    <w:rsid w:val="00103FB4"/>
    <w:rsid w:val="001043D0"/>
    <w:rsid w:val="00104B92"/>
    <w:rsid w:val="001051C6"/>
    <w:rsid w:val="0010587B"/>
    <w:rsid w:val="00105901"/>
    <w:rsid w:val="0010653F"/>
    <w:rsid w:val="001065FF"/>
    <w:rsid w:val="00106608"/>
    <w:rsid w:val="0010670E"/>
    <w:rsid w:val="00106865"/>
    <w:rsid w:val="00106944"/>
    <w:rsid w:val="0010731D"/>
    <w:rsid w:val="00107E0B"/>
    <w:rsid w:val="0011000C"/>
    <w:rsid w:val="00110DF4"/>
    <w:rsid w:val="001114A7"/>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A5A"/>
    <w:rsid w:val="00121B81"/>
    <w:rsid w:val="00121F06"/>
    <w:rsid w:val="001224D6"/>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27EAA"/>
    <w:rsid w:val="00130554"/>
    <w:rsid w:val="00130C55"/>
    <w:rsid w:val="00131065"/>
    <w:rsid w:val="001312D3"/>
    <w:rsid w:val="001317A7"/>
    <w:rsid w:val="00131EA1"/>
    <w:rsid w:val="00132273"/>
    <w:rsid w:val="00132349"/>
    <w:rsid w:val="00132351"/>
    <w:rsid w:val="00132536"/>
    <w:rsid w:val="00132574"/>
    <w:rsid w:val="00132BE2"/>
    <w:rsid w:val="001333E6"/>
    <w:rsid w:val="00133855"/>
    <w:rsid w:val="00135003"/>
    <w:rsid w:val="001352C1"/>
    <w:rsid w:val="00135A5D"/>
    <w:rsid w:val="00136747"/>
    <w:rsid w:val="00136857"/>
    <w:rsid w:val="001371D2"/>
    <w:rsid w:val="00137343"/>
    <w:rsid w:val="00137E32"/>
    <w:rsid w:val="00140703"/>
    <w:rsid w:val="00140773"/>
    <w:rsid w:val="00140BEA"/>
    <w:rsid w:val="0014105B"/>
    <w:rsid w:val="00141353"/>
    <w:rsid w:val="00141707"/>
    <w:rsid w:val="0014175B"/>
    <w:rsid w:val="0014178C"/>
    <w:rsid w:val="00141936"/>
    <w:rsid w:val="00141AB0"/>
    <w:rsid w:val="00141B5F"/>
    <w:rsid w:val="001433A9"/>
    <w:rsid w:val="00143FA9"/>
    <w:rsid w:val="00144683"/>
    <w:rsid w:val="00144E11"/>
    <w:rsid w:val="00145097"/>
    <w:rsid w:val="001450FC"/>
    <w:rsid w:val="0014562E"/>
    <w:rsid w:val="001462AC"/>
    <w:rsid w:val="00146DAB"/>
    <w:rsid w:val="00146E65"/>
    <w:rsid w:val="0014763D"/>
    <w:rsid w:val="00147A1A"/>
    <w:rsid w:val="00147D23"/>
    <w:rsid w:val="00150549"/>
    <w:rsid w:val="00150B1E"/>
    <w:rsid w:val="00150D64"/>
    <w:rsid w:val="00151015"/>
    <w:rsid w:val="00151935"/>
    <w:rsid w:val="00151A5D"/>
    <w:rsid w:val="00151A80"/>
    <w:rsid w:val="00151E29"/>
    <w:rsid w:val="00151ED8"/>
    <w:rsid w:val="001525B7"/>
    <w:rsid w:val="00152783"/>
    <w:rsid w:val="00153048"/>
    <w:rsid w:val="00153227"/>
    <w:rsid w:val="00153348"/>
    <w:rsid w:val="0015346B"/>
    <w:rsid w:val="001535B3"/>
    <w:rsid w:val="00154485"/>
    <w:rsid w:val="00154A5E"/>
    <w:rsid w:val="00154D52"/>
    <w:rsid w:val="00154DFF"/>
    <w:rsid w:val="0015533E"/>
    <w:rsid w:val="0015633F"/>
    <w:rsid w:val="001564ED"/>
    <w:rsid w:val="0015664F"/>
    <w:rsid w:val="00156806"/>
    <w:rsid w:val="001573B7"/>
    <w:rsid w:val="00157F31"/>
    <w:rsid w:val="00157FA6"/>
    <w:rsid w:val="00160302"/>
    <w:rsid w:val="001605EA"/>
    <w:rsid w:val="00160622"/>
    <w:rsid w:val="0016083B"/>
    <w:rsid w:val="00160B8C"/>
    <w:rsid w:val="001616ED"/>
    <w:rsid w:val="00161C17"/>
    <w:rsid w:val="00162282"/>
    <w:rsid w:val="0016229E"/>
    <w:rsid w:val="00163173"/>
    <w:rsid w:val="0016375B"/>
    <w:rsid w:val="00163A22"/>
    <w:rsid w:val="001644C3"/>
    <w:rsid w:val="001649EA"/>
    <w:rsid w:val="00165318"/>
    <w:rsid w:val="00165514"/>
    <w:rsid w:val="0016579C"/>
    <w:rsid w:val="00165855"/>
    <w:rsid w:val="00165D6A"/>
    <w:rsid w:val="00165EB4"/>
    <w:rsid w:val="00166395"/>
    <w:rsid w:val="00166EE2"/>
    <w:rsid w:val="00167032"/>
    <w:rsid w:val="0016743D"/>
    <w:rsid w:val="0017076E"/>
    <w:rsid w:val="001715AC"/>
    <w:rsid w:val="001719BA"/>
    <w:rsid w:val="00171D6D"/>
    <w:rsid w:val="0017247A"/>
    <w:rsid w:val="00172A00"/>
    <w:rsid w:val="00172D30"/>
    <w:rsid w:val="00172F93"/>
    <w:rsid w:val="0017310C"/>
    <w:rsid w:val="001736B6"/>
    <w:rsid w:val="001742C7"/>
    <w:rsid w:val="00174906"/>
    <w:rsid w:val="00174A85"/>
    <w:rsid w:val="00174FC4"/>
    <w:rsid w:val="001759B3"/>
    <w:rsid w:val="00175B39"/>
    <w:rsid w:val="001761AC"/>
    <w:rsid w:val="00176D73"/>
    <w:rsid w:val="00176FBB"/>
    <w:rsid w:val="00177059"/>
    <w:rsid w:val="001777AB"/>
    <w:rsid w:val="00177AE4"/>
    <w:rsid w:val="00180DAD"/>
    <w:rsid w:val="00181345"/>
    <w:rsid w:val="00182316"/>
    <w:rsid w:val="0018268B"/>
    <w:rsid w:val="0018268D"/>
    <w:rsid w:val="00182CC4"/>
    <w:rsid w:val="001831C2"/>
    <w:rsid w:val="0018350C"/>
    <w:rsid w:val="00183594"/>
    <w:rsid w:val="0018423A"/>
    <w:rsid w:val="001842E5"/>
    <w:rsid w:val="001845C2"/>
    <w:rsid w:val="00184E10"/>
    <w:rsid w:val="00185864"/>
    <w:rsid w:val="00185EAB"/>
    <w:rsid w:val="0018677D"/>
    <w:rsid w:val="00186F3B"/>
    <w:rsid w:val="00187D01"/>
    <w:rsid w:val="001902C5"/>
    <w:rsid w:val="00190361"/>
    <w:rsid w:val="00190539"/>
    <w:rsid w:val="00190B5A"/>
    <w:rsid w:val="00190BE1"/>
    <w:rsid w:val="0019111F"/>
    <w:rsid w:val="0019306A"/>
    <w:rsid w:val="001930D9"/>
    <w:rsid w:val="00193A4F"/>
    <w:rsid w:val="00194483"/>
    <w:rsid w:val="0019493D"/>
    <w:rsid w:val="00195139"/>
    <w:rsid w:val="0019551C"/>
    <w:rsid w:val="00195829"/>
    <w:rsid w:val="00196EF9"/>
    <w:rsid w:val="0019746B"/>
    <w:rsid w:val="001977BE"/>
    <w:rsid w:val="00197883"/>
    <w:rsid w:val="001979F9"/>
    <w:rsid w:val="00197FC5"/>
    <w:rsid w:val="001A0715"/>
    <w:rsid w:val="001A0882"/>
    <w:rsid w:val="001A0D95"/>
    <w:rsid w:val="001A10BF"/>
    <w:rsid w:val="001A15CC"/>
    <w:rsid w:val="001A1661"/>
    <w:rsid w:val="001A3210"/>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A7FAD"/>
    <w:rsid w:val="001B077E"/>
    <w:rsid w:val="001B0A5E"/>
    <w:rsid w:val="001B1495"/>
    <w:rsid w:val="001B1A67"/>
    <w:rsid w:val="001B2639"/>
    <w:rsid w:val="001B273E"/>
    <w:rsid w:val="001B29AA"/>
    <w:rsid w:val="001B3015"/>
    <w:rsid w:val="001B31F0"/>
    <w:rsid w:val="001B4534"/>
    <w:rsid w:val="001B4565"/>
    <w:rsid w:val="001B4B84"/>
    <w:rsid w:val="001B4E95"/>
    <w:rsid w:val="001B5792"/>
    <w:rsid w:val="001B57E3"/>
    <w:rsid w:val="001B5882"/>
    <w:rsid w:val="001B5A97"/>
    <w:rsid w:val="001B66DB"/>
    <w:rsid w:val="001B6974"/>
    <w:rsid w:val="001C06FE"/>
    <w:rsid w:val="001C07DB"/>
    <w:rsid w:val="001C0822"/>
    <w:rsid w:val="001C119D"/>
    <w:rsid w:val="001C14BA"/>
    <w:rsid w:val="001C2EE7"/>
    <w:rsid w:val="001C2F60"/>
    <w:rsid w:val="001C3493"/>
    <w:rsid w:val="001C37FC"/>
    <w:rsid w:val="001C3869"/>
    <w:rsid w:val="001C3DCB"/>
    <w:rsid w:val="001C3F07"/>
    <w:rsid w:val="001C3F10"/>
    <w:rsid w:val="001C43D8"/>
    <w:rsid w:val="001C5438"/>
    <w:rsid w:val="001C5691"/>
    <w:rsid w:val="001C6115"/>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4FC7"/>
    <w:rsid w:val="001D5737"/>
    <w:rsid w:val="001D5E14"/>
    <w:rsid w:val="001D6016"/>
    <w:rsid w:val="001D620C"/>
    <w:rsid w:val="001D68BF"/>
    <w:rsid w:val="001D7D9B"/>
    <w:rsid w:val="001E07A6"/>
    <w:rsid w:val="001E0DA5"/>
    <w:rsid w:val="001E10AE"/>
    <w:rsid w:val="001E161C"/>
    <w:rsid w:val="001E1DD0"/>
    <w:rsid w:val="001E1E76"/>
    <w:rsid w:val="001E205E"/>
    <w:rsid w:val="001E2068"/>
    <w:rsid w:val="001E20C9"/>
    <w:rsid w:val="001E2A98"/>
    <w:rsid w:val="001E2D7E"/>
    <w:rsid w:val="001E2EB4"/>
    <w:rsid w:val="001E3026"/>
    <w:rsid w:val="001E3357"/>
    <w:rsid w:val="001E421D"/>
    <w:rsid w:val="001E42EC"/>
    <w:rsid w:val="001E4577"/>
    <w:rsid w:val="001E4893"/>
    <w:rsid w:val="001E4E6F"/>
    <w:rsid w:val="001E4FDE"/>
    <w:rsid w:val="001E5530"/>
    <w:rsid w:val="001E56CD"/>
    <w:rsid w:val="001E5770"/>
    <w:rsid w:val="001E5CE1"/>
    <w:rsid w:val="001E5D67"/>
    <w:rsid w:val="001E641F"/>
    <w:rsid w:val="001E72B3"/>
    <w:rsid w:val="001E7575"/>
    <w:rsid w:val="001E7C2F"/>
    <w:rsid w:val="001F089F"/>
    <w:rsid w:val="001F14A4"/>
    <w:rsid w:val="001F1A27"/>
    <w:rsid w:val="001F1AC4"/>
    <w:rsid w:val="001F24A4"/>
    <w:rsid w:val="001F2580"/>
    <w:rsid w:val="001F25C6"/>
    <w:rsid w:val="001F26B6"/>
    <w:rsid w:val="001F2869"/>
    <w:rsid w:val="001F28D3"/>
    <w:rsid w:val="001F340F"/>
    <w:rsid w:val="001F3BBE"/>
    <w:rsid w:val="001F4755"/>
    <w:rsid w:val="001F4ECF"/>
    <w:rsid w:val="001F5378"/>
    <w:rsid w:val="001F579C"/>
    <w:rsid w:val="001F5907"/>
    <w:rsid w:val="001F5BA0"/>
    <w:rsid w:val="001F5C79"/>
    <w:rsid w:val="001F5E2E"/>
    <w:rsid w:val="001F6D2C"/>
    <w:rsid w:val="001F7372"/>
    <w:rsid w:val="001F78EF"/>
    <w:rsid w:val="00200EE4"/>
    <w:rsid w:val="00202A15"/>
    <w:rsid w:val="00202B42"/>
    <w:rsid w:val="00202C26"/>
    <w:rsid w:val="00202E26"/>
    <w:rsid w:val="002037F2"/>
    <w:rsid w:val="00203A5D"/>
    <w:rsid w:val="00203C35"/>
    <w:rsid w:val="0020413C"/>
    <w:rsid w:val="00204620"/>
    <w:rsid w:val="002054A4"/>
    <w:rsid w:val="00205FBD"/>
    <w:rsid w:val="00206272"/>
    <w:rsid w:val="00206960"/>
    <w:rsid w:val="00206CCD"/>
    <w:rsid w:val="0020740F"/>
    <w:rsid w:val="00207D03"/>
    <w:rsid w:val="00210D32"/>
    <w:rsid w:val="00210F00"/>
    <w:rsid w:val="002118D2"/>
    <w:rsid w:val="00212093"/>
    <w:rsid w:val="00212449"/>
    <w:rsid w:val="002124FB"/>
    <w:rsid w:val="00212714"/>
    <w:rsid w:val="00212B87"/>
    <w:rsid w:val="00212F42"/>
    <w:rsid w:val="00213748"/>
    <w:rsid w:val="0021396B"/>
    <w:rsid w:val="00213DE2"/>
    <w:rsid w:val="00214319"/>
    <w:rsid w:val="00214649"/>
    <w:rsid w:val="00214A44"/>
    <w:rsid w:val="00214A90"/>
    <w:rsid w:val="00214CE4"/>
    <w:rsid w:val="002153C1"/>
    <w:rsid w:val="0021567C"/>
    <w:rsid w:val="0021572B"/>
    <w:rsid w:val="00215EEF"/>
    <w:rsid w:val="0021635B"/>
    <w:rsid w:val="002163E2"/>
    <w:rsid w:val="00216431"/>
    <w:rsid w:val="002166E7"/>
    <w:rsid w:val="00216BF8"/>
    <w:rsid w:val="00216C61"/>
    <w:rsid w:val="00216CCD"/>
    <w:rsid w:val="00217222"/>
    <w:rsid w:val="002175A8"/>
    <w:rsid w:val="002175AF"/>
    <w:rsid w:val="002175D3"/>
    <w:rsid w:val="00217B95"/>
    <w:rsid w:val="0022005C"/>
    <w:rsid w:val="00220610"/>
    <w:rsid w:val="00220DAC"/>
    <w:rsid w:val="00220FAF"/>
    <w:rsid w:val="002215A2"/>
    <w:rsid w:val="00222245"/>
    <w:rsid w:val="00222650"/>
    <w:rsid w:val="00222873"/>
    <w:rsid w:val="00222EE7"/>
    <w:rsid w:val="00224677"/>
    <w:rsid w:val="002254EE"/>
    <w:rsid w:val="00225597"/>
    <w:rsid w:val="002255A7"/>
    <w:rsid w:val="00225C63"/>
    <w:rsid w:val="00226A9A"/>
    <w:rsid w:val="00226EE5"/>
    <w:rsid w:val="0022713E"/>
    <w:rsid w:val="002273A2"/>
    <w:rsid w:val="002275C6"/>
    <w:rsid w:val="002303E2"/>
    <w:rsid w:val="0023070F"/>
    <w:rsid w:val="00231B10"/>
    <w:rsid w:val="00231EEF"/>
    <w:rsid w:val="00232891"/>
    <w:rsid w:val="00232B34"/>
    <w:rsid w:val="0023314E"/>
    <w:rsid w:val="002347DA"/>
    <w:rsid w:val="00234E8D"/>
    <w:rsid w:val="00235076"/>
    <w:rsid w:val="00236169"/>
    <w:rsid w:val="00237D9B"/>
    <w:rsid w:val="0024023D"/>
    <w:rsid w:val="002403CB"/>
    <w:rsid w:val="00240892"/>
    <w:rsid w:val="00240D0A"/>
    <w:rsid w:val="00240D8B"/>
    <w:rsid w:val="00241A83"/>
    <w:rsid w:val="00241AE5"/>
    <w:rsid w:val="002420B3"/>
    <w:rsid w:val="002420D0"/>
    <w:rsid w:val="00242272"/>
    <w:rsid w:val="00242416"/>
    <w:rsid w:val="00242650"/>
    <w:rsid w:val="00242ACB"/>
    <w:rsid w:val="00242DBF"/>
    <w:rsid w:val="00243160"/>
    <w:rsid w:val="00243587"/>
    <w:rsid w:val="00243B9A"/>
    <w:rsid w:val="00243C7A"/>
    <w:rsid w:val="00243DA6"/>
    <w:rsid w:val="00243F02"/>
    <w:rsid w:val="00244066"/>
    <w:rsid w:val="00244282"/>
    <w:rsid w:val="002446DE"/>
    <w:rsid w:val="00244973"/>
    <w:rsid w:val="0024499E"/>
    <w:rsid w:val="00245AC4"/>
    <w:rsid w:val="00245DB2"/>
    <w:rsid w:val="002465BD"/>
    <w:rsid w:val="00247610"/>
    <w:rsid w:val="00250AB4"/>
    <w:rsid w:val="00250EE8"/>
    <w:rsid w:val="00250F46"/>
    <w:rsid w:val="0025108C"/>
    <w:rsid w:val="00251634"/>
    <w:rsid w:val="00251791"/>
    <w:rsid w:val="0025204D"/>
    <w:rsid w:val="00252980"/>
    <w:rsid w:val="002533D2"/>
    <w:rsid w:val="00253AFE"/>
    <w:rsid w:val="00253B7A"/>
    <w:rsid w:val="00253F4D"/>
    <w:rsid w:val="0025494D"/>
    <w:rsid w:val="00254AF9"/>
    <w:rsid w:val="00254EBE"/>
    <w:rsid w:val="00255140"/>
    <w:rsid w:val="00255359"/>
    <w:rsid w:val="002554E0"/>
    <w:rsid w:val="002557CC"/>
    <w:rsid w:val="002561E1"/>
    <w:rsid w:val="00257059"/>
    <w:rsid w:val="002577E4"/>
    <w:rsid w:val="00261812"/>
    <w:rsid w:val="00262093"/>
    <w:rsid w:val="00262170"/>
    <w:rsid w:val="002636E0"/>
    <w:rsid w:val="00263791"/>
    <w:rsid w:val="0026406D"/>
    <w:rsid w:val="00264492"/>
    <w:rsid w:val="002645FB"/>
    <w:rsid w:val="0026528C"/>
    <w:rsid w:val="0026530C"/>
    <w:rsid w:val="0026546E"/>
    <w:rsid w:val="00265576"/>
    <w:rsid w:val="00265BF2"/>
    <w:rsid w:val="00265E2D"/>
    <w:rsid w:val="002667B0"/>
    <w:rsid w:val="00266FB4"/>
    <w:rsid w:val="0026725B"/>
    <w:rsid w:val="002702B0"/>
    <w:rsid w:val="002704D7"/>
    <w:rsid w:val="00271432"/>
    <w:rsid w:val="00271492"/>
    <w:rsid w:val="00271638"/>
    <w:rsid w:val="0027171C"/>
    <w:rsid w:val="00271AD7"/>
    <w:rsid w:val="00272D17"/>
    <w:rsid w:val="00272D1F"/>
    <w:rsid w:val="002732FC"/>
    <w:rsid w:val="0027408A"/>
    <w:rsid w:val="0027517D"/>
    <w:rsid w:val="002751CA"/>
    <w:rsid w:val="00275238"/>
    <w:rsid w:val="0027533E"/>
    <w:rsid w:val="002757F9"/>
    <w:rsid w:val="00275E21"/>
    <w:rsid w:val="00276034"/>
    <w:rsid w:val="00276303"/>
    <w:rsid w:val="00276698"/>
    <w:rsid w:val="0027707A"/>
    <w:rsid w:val="00277111"/>
    <w:rsid w:val="00277545"/>
    <w:rsid w:val="00277DD5"/>
    <w:rsid w:val="002809CA"/>
    <w:rsid w:val="002811F0"/>
    <w:rsid w:val="0028141C"/>
    <w:rsid w:val="00281621"/>
    <w:rsid w:val="00282D6F"/>
    <w:rsid w:val="00283141"/>
    <w:rsid w:val="0028422E"/>
    <w:rsid w:val="002843B8"/>
    <w:rsid w:val="00284577"/>
    <w:rsid w:val="00284A4A"/>
    <w:rsid w:val="0028618E"/>
    <w:rsid w:val="002864ED"/>
    <w:rsid w:val="00286D24"/>
    <w:rsid w:val="00287731"/>
    <w:rsid w:val="00290253"/>
    <w:rsid w:val="002905C0"/>
    <w:rsid w:val="0029106C"/>
    <w:rsid w:val="002910F9"/>
    <w:rsid w:val="002918A0"/>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7CA3"/>
    <w:rsid w:val="002A7D1D"/>
    <w:rsid w:val="002A7E59"/>
    <w:rsid w:val="002A7F40"/>
    <w:rsid w:val="002A7FC9"/>
    <w:rsid w:val="002B0408"/>
    <w:rsid w:val="002B10D6"/>
    <w:rsid w:val="002B1FE4"/>
    <w:rsid w:val="002B2B33"/>
    <w:rsid w:val="002B2BE6"/>
    <w:rsid w:val="002B2EDD"/>
    <w:rsid w:val="002B3432"/>
    <w:rsid w:val="002B34B0"/>
    <w:rsid w:val="002B4316"/>
    <w:rsid w:val="002B53DE"/>
    <w:rsid w:val="002B5639"/>
    <w:rsid w:val="002B57E8"/>
    <w:rsid w:val="002B6299"/>
    <w:rsid w:val="002B6425"/>
    <w:rsid w:val="002B6AFF"/>
    <w:rsid w:val="002B7079"/>
    <w:rsid w:val="002B749A"/>
    <w:rsid w:val="002B759F"/>
    <w:rsid w:val="002B7A12"/>
    <w:rsid w:val="002C016A"/>
    <w:rsid w:val="002C063A"/>
    <w:rsid w:val="002C06DA"/>
    <w:rsid w:val="002C0857"/>
    <w:rsid w:val="002C105A"/>
    <w:rsid w:val="002C10FB"/>
    <w:rsid w:val="002C1649"/>
    <w:rsid w:val="002C1A1E"/>
    <w:rsid w:val="002C1BDF"/>
    <w:rsid w:val="002C1DA7"/>
    <w:rsid w:val="002C3106"/>
    <w:rsid w:val="002C40E2"/>
    <w:rsid w:val="002C426A"/>
    <w:rsid w:val="002C54A8"/>
    <w:rsid w:val="002C59CF"/>
    <w:rsid w:val="002C6271"/>
    <w:rsid w:val="002C6DA6"/>
    <w:rsid w:val="002C7D11"/>
    <w:rsid w:val="002D0038"/>
    <w:rsid w:val="002D0A5B"/>
    <w:rsid w:val="002D0D93"/>
    <w:rsid w:val="002D15D9"/>
    <w:rsid w:val="002D246E"/>
    <w:rsid w:val="002D2566"/>
    <w:rsid w:val="002D258F"/>
    <w:rsid w:val="002D30D1"/>
    <w:rsid w:val="002D469F"/>
    <w:rsid w:val="002D4E8D"/>
    <w:rsid w:val="002D5583"/>
    <w:rsid w:val="002D5873"/>
    <w:rsid w:val="002D5D49"/>
    <w:rsid w:val="002D5DCE"/>
    <w:rsid w:val="002D5E5F"/>
    <w:rsid w:val="002D6245"/>
    <w:rsid w:val="002D662F"/>
    <w:rsid w:val="002D6832"/>
    <w:rsid w:val="002D6F31"/>
    <w:rsid w:val="002D6F50"/>
    <w:rsid w:val="002D77EB"/>
    <w:rsid w:val="002D78DC"/>
    <w:rsid w:val="002D7B63"/>
    <w:rsid w:val="002D7C09"/>
    <w:rsid w:val="002D7F1A"/>
    <w:rsid w:val="002E0386"/>
    <w:rsid w:val="002E0B03"/>
    <w:rsid w:val="002E0E4E"/>
    <w:rsid w:val="002E0F31"/>
    <w:rsid w:val="002E1388"/>
    <w:rsid w:val="002E18EE"/>
    <w:rsid w:val="002E26E1"/>
    <w:rsid w:val="002E2E90"/>
    <w:rsid w:val="002E2FD2"/>
    <w:rsid w:val="002E3100"/>
    <w:rsid w:val="002E315A"/>
    <w:rsid w:val="002E329F"/>
    <w:rsid w:val="002E39F3"/>
    <w:rsid w:val="002E4579"/>
    <w:rsid w:val="002E4653"/>
    <w:rsid w:val="002E479C"/>
    <w:rsid w:val="002E5B62"/>
    <w:rsid w:val="002E6027"/>
    <w:rsid w:val="002E6108"/>
    <w:rsid w:val="002E65FB"/>
    <w:rsid w:val="002E6989"/>
    <w:rsid w:val="002E726D"/>
    <w:rsid w:val="002E7840"/>
    <w:rsid w:val="002E7B71"/>
    <w:rsid w:val="002F0142"/>
    <w:rsid w:val="002F1287"/>
    <w:rsid w:val="002F16B8"/>
    <w:rsid w:val="002F199D"/>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1C62"/>
    <w:rsid w:val="0030203E"/>
    <w:rsid w:val="00302492"/>
    <w:rsid w:val="0030251F"/>
    <w:rsid w:val="003025D4"/>
    <w:rsid w:val="0030276E"/>
    <w:rsid w:val="00302A43"/>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5E0A"/>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2B5C"/>
    <w:rsid w:val="00313FB3"/>
    <w:rsid w:val="00314170"/>
    <w:rsid w:val="00314654"/>
    <w:rsid w:val="003147F7"/>
    <w:rsid w:val="00314ADC"/>
    <w:rsid w:val="00314B1C"/>
    <w:rsid w:val="00314C2C"/>
    <w:rsid w:val="00314DB2"/>
    <w:rsid w:val="00315028"/>
    <w:rsid w:val="00315222"/>
    <w:rsid w:val="00315BAB"/>
    <w:rsid w:val="00316271"/>
    <w:rsid w:val="0031680C"/>
    <w:rsid w:val="00317696"/>
    <w:rsid w:val="00317844"/>
    <w:rsid w:val="00320672"/>
    <w:rsid w:val="003209F8"/>
    <w:rsid w:val="00320A2D"/>
    <w:rsid w:val="0032164B"/>
    <w:rsid w:val="0032177B"/>
    <w:rsid w:val="0032183A"/>
    <w:rsid w:val="00322850"/>
    <w:rsid w:val="00322AEC"/>
    <w:rsid w:val="00322C8E"/>
    <w:rsid w:val="00322CA8"/>
    <w:rsid w:val="00323383"/>
    <w:rsid w:val="00323A95"/>
    <w:rsid w:val="00324A2D"/>
    <w:rsid w:val="00324AB2"/>
    <w:rsid w:val="00324F6F"/>
    <w:rsid w:val="00326141"/>
    <w:rsid w:val="00326511"/>
    <w:rsid w:val="003275DF"/>
    <w:rsid w:val="00327A6D"/>
    <w:rsid w:val="00327C50"/>
    <w:rsid w:val="0033054D"/>
    <w:rsid w:val="0033060F"/>
    <w:rsid w:val="00330699"/>
    <w:rsid w:val="00332264"/>
    <w:rsid w:val="003328FE"/>
    <w:rsid w:val="00332D5B"/>
    <w:rsid w:val="003336C9"/>
    <w:rsid w:val="0033436C"/>
    <w:rsid w:val="00334F94"/>
    <w:rsid w:val="003358F9"/>
    <w:rsid w:val="00335B5C"/>
    <w:rsid w:val="00335BF9"/>
    <w:rsid w:val="003360BB"/>
    <w:rsid w:val="0033661C"/>
    <w:rsid w:val="00336F26"/>
    <w:rsid w:val="0033719F"/>
    <w:rsid w:val="00340153"/>
    <w:rsid w:val="003401F9"/>
    <w:rsid w:val="0034022F"/>
    <w:rsid w:val="00341149"/>
    <w:rsid w:val="00341B15"/>
    <w:rsid w:val="00343A5B"/>
    <w:rsid w:val="00343D61"/>
    <w:rsid w:val="00343F11"/>
    <w:rsid w:val="0034461E"/>
    <w:rsid w:val="00344DB8"/>
    <w:rsid w:val="003453CF"/>
    <w:rsid w:val="003456D6"/>
    <w:rsid w:val="00345C5C"/>
    <w:rsid w:val="00345D2F"/>
    <w:rsid w:val="00346603"/>
    <w:rsid w:val="00346D29"/>
    <w:rsid w:val="00346FA3"/>
    <w:rsid w:val="00350084"/>
    <w:rsid w:val="0035084F"/>
    <w:rsid w:val="00351013"/>
    <w:rsid w:val="00351BAA"/>
    <w:rsid w:val="00351EE8"/>
    <w:rsid w:val="00351F31"/>
    <w:rsid w:val="00352749"/>
    <w:rsid w:val="00352CA9"/>
    <w:rsid w:val="00353235"/>
    <w:rsid w:val="00353A7A"/>
    <w:rsid w:val="00353EF9"/>
    <w:rsid w:val="00354DD2"/>
    <w:rsid w:val="00355103"/>
    <w:rsid w:val="00355915"/>
    <w:rsid w:val="003559B3"/>
    <w:rsid w:val="00355B59"/>
    <w:rsid w:val="00356121"/>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49"/>
    <w:rsid w:val="00364CE7"/>
    <w:rsid w:val="00365D1C"/>
    <w:rsid w:val="00365DB2"/>
    <w:rsid w:val="00365DCE"/>
    <w:rsid w:val="00365F83"/>
    <w:rsid w:val="0036628B"/>
    <w:rsid w:val="00367575"/>
    <w:rsid w:val="003705EA"/>
    <w:rsid w:val="00370CD7"/>
    <w:rsid w:val="00370DEF"/>
    <w:rsid w:val="00371836"/>
    <w:rsid w:val="00372283"/>
    <w:rsid w:val="00372EE8"/>
    <w:rsid w:val="00373A0A"/>
    <w:rsid w:val="00373AD7"/>
    <w:rsid w:val="00373B07"/>
    <w:rsid w:val="003740BE"/>
    <w:rsid w:val="003740E6"/>
    <w:rsid w:val="003753F5"/>
    <w:rsid w:val="0037571A"/>
    <w:rsid w:val="00376032"/>
    <w:rsid w:val="00376268"/>
    <w:rsid w:val="00376AFE"/>
    <w:rsid w:val="00376CB9"/>
    <w:rsid w:val="00376DE0"/>
    <w:rsid w:val="003801F0"/>
    <w:rsid w:val="003802F7"/>
    <w:rsid w:val="0038079A"/>
    <w:rsid w:val="003814DC"/>
    <w:rsid w:val="00381A92"/>
    <w:rsid w:val="003821D2"/>
    <w:rsid w:val="00383675"/>
    <w:rsid w:val="00383934"/>
    <w:rsid w:val="00383FA0"/>
    <w:rsid w:val="003843CC"/>
    <w:rsid w:val="00385666"/>
    <w:rsid w:val="00385DBA"/>
    <w:rsid w:val="00385EAC"/>
    <w:rsid w:val="003862A3"/>
    <w:rsid w:val="00386AB5"/>
    <w:rsid w:val="00386DE8"/>
    <w:rsid w:val="00386EB9"/>
    <w:rsid w:val="0038771A"/>
    <w:rsid w:val="00387B3C"/>
    <w:rsid w:val="00391036"/>
    <w:rsid w:val="0039128A"/>
    <w:rsid w:val="003913D0"/>
    <w:rsid w:val="00391549"/>
    <w:rsid w:val="00391C0B"/>
    <w:rsid w:val="00391D2A"/>
    <w:rsid w:val="00391F58"/>
    <w:rsid w:val="00392028"/>
    <w:rsid w:val="003922B2"/>
    <w:rsid w:val="00392426"/>
    <w:rsid w:val="00392503"/>
    <w:rsid w:val="00392716"/>
    <w:rsid w:val="00393292"/>
    <w:rsid w:val="0039457E"/>
    <w:rsid w:val="00395A34"/>
    <w:rsid w:val="00395F3E"/>
    <w:rsid w:val="00396A14"/>
    <w:rsid w:val="00396A77"/>
    <w:rsid w:val="00396D2F"/>
    <w:rsid w:val="00396DD3"/>
    <w:rsid w:val="003970E6"/>
    <w:rsid w:val="003A025C"/>
    <w:rsid w:val="003A0355"/>
    <w:rsid w:val="003A043B"/>
    <w:rsid w:val="003A0529"/>
    <w:rsid w:val="003A0BAE"/>
    <w:rsid w:val="003A0DB1"/>
    <w:rsid w:val="003A0DCE"/>
    <w:rsid w:val="003A1012"/>
    <w:rsid w:val="003A11B3"/>
    <w:rsid w:val="003A1A81"/>
    <w:rsid w:val="003A29B7"/>
    <w:rsid w:val="003A2B36"/>
    <w:rsid w:val="003A2C60"/>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457A"/>
    <w:rsid w:val="003B5845"/>
    <w:rsid w:val="003B5914"/>
    <w:rsid w:val="003B5A19"/>
    <w:rsid w:val="003B5B19"/>
    <w:rsid w:val="003B64B4"/>
    <w:rsid w:val="003B6AB2"/>
    <w:rsid w:val="003B6DE9"/>
    <w:rsid w:val="003B6FEC"/>
    <w:rsid w:val="003B7025"/>
    <w:rsid w:val="003B7E9A"/>
    <w:rsid w:val="003C01AF"/>
    <w:rsid w:val="003C057F"/>
    <w:rsid w:val="003C0DDD"/>
    <w:rsid w:val="003C1B1C"/>
    <w:rsid w:val="003C2A9A"/>
    <w:rsid w:val="003C2EDA"/>
    <w:rsid w:val="003C32B7"/>
    <w:rsid w:val="003C3DBB"/>
    <w:rsid w:val="003C3E25"/>
    <w:rsid w:val="003C3FD1"/>
    <w:rsid w:val="003C422F"/>
    <w:rsid w:val="003C4438"/>
    <w:rsid w:val="003C4688"/>
    <w:rsid w:val="003C4F3C"/>
    <w:rsid w:val="003D0AA7"/>
    <w:rsid w:val="003D1261"/>
    <w:rsid w:val="003D1ED5"/>
    <w:rsid w:val="003D254F"/>
    <w:rsid w:val="003D26A5"/>
    <w:rsid w:val="003D2907"/>
    <w:rsid w:val="003D29E9"/>
    <w:rsid w:val="003D2A22"/>
    <w:rsid w:val="003D32AC"/>
    <w:rsid w:val="003D350E"/>
    <w:rsid w:val="003D3622"/>
    <w:rsid w:val="003D58D6"/>
    <w:rsid w:val="003D5E9E"/>
    <w:rsid w:val="003D66E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45B"/>
    <w:rsid w:val="003E5BAD"/>
    <w:rsid w:val="003E5C9B"/>
    <w:rsid w:val="003E5DEA"/>
    <w:rsid w:val="003E60FA"/>
    <w:rsid w:val="003E62F7"/>
    <w:rsid w:val="003E71D1"/>
    <w:rsid w:val="003E7294"/>
    <w:rsid w:val="003E72AC"/>
    <w:rsid w:val="003E72B1"/>
    <w:rsid w:val="003E76BD"/>
    <w:rsid w:val="003E7720"/>
    <w:rsid w:val="003F0AE7"/>
    <w:rsid w:val="003F147A"/>
    <w:rsid w:val="003F1F76"/>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64C1"/>
    <w:rsid w:val="004078B0"/>
    <w:rsid w:val="004078F7"/>
    <w:rsid w:val="004112E6"/>
    <w:rsid w:val="00411A16"/>
    <w:rsid w:val="00411CD8"/>
    <w:rsid w:val="00412437"/>
    <w:rsid w:val="00413562"/>
    <w:rsid w:val="0041375E"/>
    <w:rsid w:val="004138AE"/>
    <w:rsid w:val="00413CF9"/>
    <w:rsid w:val="00413E63"/>
    <w:rsid w:val="00415745"/>
    <w:rsid w:val="00416237"/>
    <w:rsid w:val="00416D11"/>
    <w:rsid w:val="0041773F"/>
    <w:rsid w:val="00417DB2"/>
    <w:rsid w:val="004201B6"/>
    <w:rsid w:val="0042074C"/>
    <w:rsid w:val="00420AC3"/>
    <w:rsid w:val="00420DA4"/>
    <w:rsid w:val="00421885"/>
    <w:rsid w:val="00421E2A"/>
    <w:rsid w:val="00421E64"/>
    <w:rsid w:val="00421E8A"/>
    <w:rsid w:val="00422320"/>
    <w:rsid w:val="004228A6"/>
    <w:rsid w:val="00422E57"/>
    <w:rsid w:val="00423247"/>
    <w:rsid w:val="004239B2"/>
    <w:rsid w:val="00423E3B"/>
    <w:rsid w:val="004240DC"/>
    <w:rsid w:val="0042427A"/>
    <w:rsid w:val="0042484A"/>
    <w:rsid w:val="0042496A"/>
    <w:rsid w:val="00424BA1"/>
    <w:rsid w:val="00424F8F"/>
    <w:rsid w:val="00425B10"/>
    <w:rsid w:val="00425B62"/>
    <w:rsid w:val="00425F73"/>
    <w:rsid w:val="00425FC2"/>
    <w:rsid w:val="00426197"/>
    <w:rsid w:val="00426C98"/>
    <w:rsid w:val="00427350"/>
    <w:rsid w:val="004275D3"/>
    <w:rsid w:val="00427A52"/>
    <w:rsid w:val="00427BCA"/>
    <w:rsid w:val="00427D81"/>
    <w:rsid w:val="00430381"/>
    <w:rsid w:val="004303F6"/>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0CBE"/>
    <w:rsid w:val="0044142E"/>
    <w:rsid w:val="00441C7D"/>
    <w:rsid w:val="00441DA3"/>
    <w:rsid w:val="004420C9"/>
    <w:rsid w:val="00442D5F"/>
    <w:rsid w:val="00443B77"/>
    <w:rsid w:val="00443F22"/>
    <w:rsid w:val="0044435D"/>
    <w:rsid w:val="00444BEE"/>
    <w:rsid w:val="00444E69"/>
    <w:rsid w:val="00445154"/>
    <w:rsid w:val="0044599E"/>
    <w:rsid w:val="00445F9D"/>
    <w:rsid w:val="004466DA"/>
    <w:rsid w:val="004467BC"/>
    <w:rsid w:val="0044742C"/>
    <w:rsid w:val="004474F7"/>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B1B"/>
    <w:rsid w:val="00454D75"/>
    <w:rsid w:val="0045520B"/>
    <w:rsid w:val="00455D7B"/>
    <w:rsid w:val="00456337"/>
    <w:rsid w:val="00456D84"/>
    <w:rsid w:val="00456F29"/>
    <w:rsid w:val="00457810"/>
    <w:rsid w:val="00457911"/>
    <w:rsid w:val="00460065"/>
    <w:rsid w:val="00460B26"/>
    <w:rsid w:val="00460E0A"/>
    <w:rsid w:val="004629E4"/>
    <w:rsid w:val="00462F74"/>
    <w:rsid w:val="00462F87"/>
    <w:rsid w:val="004633E1"/>
    <w:rsid w:val="00463409"/>
    <w:rsid w:val="00463427"/>
    <w:rsid w:val="00463BAB"/>
    <w:rsid w:val="004648AA"/>
    <w:rsid w:val="00464C44"/>
    <w:rsid w:val="00464E1A"/>
    <w:rsid w:val="00464F7E"/>
    <w:rsid w:val="004650D9"/>
    <w:rsid w:val="004656E5"/>
    <w:rsid w:val="00465BDE"/>
    <w:rsid w:val="00465BEF"/>
    <w:rsid w:val="0047034B"/>
    <w:rsid w:val="0047062F"/>
    <w:rsid w:val="0047108A"/>
    <w:rsid w:val="00471542"/>
    <w:rsid w:val="004722F1"/>
    <w:rsid w:val="00474039"/>
    <w:rsid w:val="0047416A"/>
    <w:rsid w:val="004743BB"/>
    <w:rsid w:val="004744BE"/>
    <w:rsid w:val="00474850"/>
    <w:rsid w:val="00474D67"/>
    <w:rsid w:val="00475B57"/>
    <w:rsid w:val="00476DC7"/>
    <w:rsid w:val="00477B37"/>
    <w:rsid w:val="00477C9A"/>
    <w:rsid w:val="0048103E"/>
    <w:rsid w:val="004819F5"/>
    <w:rsid w:val="00481A51"/>
    <w:rsid w:val="00481F7B"/>
    <w:rsid w:val="00482447"/>
    <w:rsid w:val="004824E9"/>
    <w:rsid w:val="00482DD0"/>
    <w:rsid w:val="0048308E"/>
    <w:rsid w:val="004843E3"/>
    <w:rsid w:val="00484426"/>
    <w:rsid w:val="00484699"/>
    <w:rsid w:val="00484A63"/>
    <w:rsid w:val="00484D27"/>
    <w:rsid w:val="00484D87"/>
    <w:rsid w:val="004851F2"/>
    <w:rsid w:val="00485F63"/>
    <w:rsid w:val="004877CD"/>
    <w:rsid w:val="00487884"/>
    <w:rsid w:val="00487AED"/>
    <w:rsid w:val="00490992"/>
    <w:rsid w:val="004913C4"/>
    <w:rsid w:val="00491711"/>
    <w:rsid w:val="00491784"/>
    <w:rsid w:val="0049228B"/>
    <w:rsid w:val="00492487"/>
    <w:rsid w:val="004937DF"/>
    <w:rsid w:val="0049396A"/>
    <w:rsid w:val="00494192"/>
    <w:rsid w:val="00495503"/>
    <w:rsid w:val="004965F5"/>
    <w:rsid w:val="004966D0"/>
    <w:rsid w:val="0049719C"/>
    <w:rsid w:val="004978B3"/>
    <w:rsid w:val="00497F18"/>
    <w:rsid w:val="004A058B"/>
    <w:rsid w:val="004A07A0"/>
    <w:rsid w:val="004A0849"/>
    <w:rsid w:val="004A0EE4"/>
    <w:rsid w:val="004A14AD"/>
    <w:rsid w:val="004A163B"/>
    <w:rsid w:val="004A16EF"/>
    <w:rsid w:val="004A1B5F"/>
    <w:rsid w:val="004A1F1A"/>
    <w:rsid w:val="004A1FDB"/>
    <w:rsid w:val="004A2677"/>
    <w:rsid w:val="004A268C"/>
    <w:rsid w:val="004A2E42"/>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6ECB"/>
    <w:rsid w:val="004A7495"/>
    <w:rsid w:val="004B0282"/>
    <w:rsid w:val="004B0374"/>
    <w:rsid w:val="004B0E91"/>
    <w:rsid w:val="004B1136"/>
    <w:rsid w:val="004B1584"/>
    <w:rsid w:val="004B1C83"/>
    <w:rsid w:val="004B225D"/>
    <w:rsid w:val="004B29DE"/>
    <w:rsid w:val="004B2C95"/>
    <w:rsid w:val="004B35D8"/>
    <w:rsid w:val="004B38D0"/>
    <w:rsid w:val="004B443B"/>
    <w:rsid w:val="004B4446"/>
    <w:rsid w:val="004B4481"/>
    <w:rsid w:val="004B4811"/>
    <w:rsid w:val="004B4886"/>
    <w:rsid w:val="004B5226"/>
    <w:rsid w:val="004B5AB8"/>
    <w:rsid w:val="004B5B1F"/>
    <w:rsid w:val="004B5D13"/>
    <w:rsid w:val="004B6409"/>
    <w:rsid w:val="004B6F3D"/>
    <w:rsid w:val="004B7271"/>
    <w:rsid w:val="004B7640"/>
    <w:rsid w:val="004B76DC"/>
    <w:rsid w:val="004B7792"/>
    <w:rsid w:val="004B7C7A"/>
    <w:rsid w:val="004B7E0F"/>
    <w:rsid w:val="004C00B5"/>
    <w:rsid w:val="004C03D9"/>
    <w:rsid w:val="004C0C85"/>
    <w:rsid w:val="004C0C97"/>
    <w:rsid w:val="004C100A"/>
    <w:rsid w:val="004C221F"/>
    <w:rsid w:val="004C27AB"/>
    <w:rsid w:val="004C2B38"/>
    <w:rsid w:val="004C36CD"/>
    <w:rsid w:val="004C3D3A"/>
    <w:rsid w:val="004C49B7"/>
    <w:rsid w:val="004C4C59"/>
    <w:rsid w:val="004C5B39"/>
    <w:rsid w:val="004C693B"/>
    <w:rsid w:val="004C6955"/>
    <w:rsid w:val="004D0384"/>
    <w:rsid w:val="004D04DB"/>
    <w:rsid w:val="004D04F0"/>
    <w:rsid w:val="004D09DC"/>
    <w:rsid w:val="004D1485"/>
    <w:rsid w:val="004D179B"/>
    <w:rsid w:val="004D17B9"/>
    <w:rsid w:val="004D2570"/>
    <w:rsid w:val="004D2710"/>
    <w:rsid w:val="004D295D"/>
    <w:rsid w:val="004D2E47"/>
    <w:rsid w:val="004D351C"/>
    <w:rsid w:val="004D38E6"/>
    <w:rsid w:val="004D4360"/>
    <w:rsid w:val="004D43E0"/>
    <w:rsid w:val="004D46CC"/>
    <w:rsid w:val="004D4886"/>
    <w:rsid w:val="004D5997"/>
    <w:rsid w:val="004D5BA6"/>
    <w:rsid w:val="004D5FC9"/>
    <w:rsid w:val="004D6152"/>
    <w:rsid w:val="004D647B"/>
    <w:rsid w:val="004D65C8"/>
    <w:rsid w:val="004D707F"/>
    <w:rsid w:val="004D75CF"/>
    <w:rsid w:val="004D79B0"/>
    <w:rsid w:val="004E04D1"/>
    <w:rsid w:val="004E06B2"/>
    <w:rsid w:val="004E06CE"/>
    <w:rsid w:val="004E23DD"/>
    <w:rsid w:val="004E2552"/>
    <w:rsid w:val="004E2C5A"/>
    <w:rsid w:val="004E2EAE"/>
    <w:rsid w:val="004E3789"/>
    <w:rsid w:val="004E4DB9"/>
    <w:rsid w:val="004E52A5"/>
    <w:rsid w:val="004E5938"/>
    <w:rsid w:val="004E5D3B"/>
    <w:rsid w:val="004E63FE"/>
    <w:rsid w:val="004E6F41"/>
    <w:rsid w:val="004E724F"/>
    <w:rsid w:val="004E7970"/>
    <w:rsid w:val="004E7B4F"/>
    <w:rsid w:val="004F027D"/>
    <w:rsid w:val="004F0A66"/>
    <w:rsid w:val="004F0D94"/>
    <w:rsid w:val="004F15B7"/>
    <w:rsid w:val="004F26D8"/>
    <w:rsid w:val="004F31C5"/>
    <w:rsid w:val="004F3238"/>
    <w:rsid w:val="004F3287"/>
    <w:rsid w:val="004F32DF"/>
    <w:rsid w:val="004F3C31"/>
    <w:rsid w:val="004F43E2"/>
    <w:rsid w:val="004F4701"/>
    <w:rsid w:val="004F5B75"/>
    <w:rsid w:val="004F5EFB"/>
    <w:rsid w:val="004F5FBD"/>
    <w:rsid w:val="004F643E"/>
    <w:rsid w:val="004F653C"/>
    <w:rsid w:val="004F6D3B"/>
    <w:rsid w:val="004F77DE"/>
    <w:rsid w:val="004F78AC"/>
    <w:rsid w:val="004F79C9"/>
    <w:rsid w:val="004F7D29"/>
    <w:rsid w:val="004F7E75"/>
    <w:rsid w:val="00500E1A"/>
    <w:rsid w:val="00500F96"/>
    <w:rsid w:val="00501B40"/>
    <w:rsid w:val="00502CAC"/>
    <w:rsid w:val="00502FDE"/>
    <w:rsid w:val="00502FF7"/>
    <w:rsid w:val="005032A1"/>
    <w:rsid w:val="005032B0"/>
    <w:rsid w:val="00503C30"/>
    <w:rsid w:val="00503EBF"/>
    <w:rsid w:val="005040C7"/>
    <w:rsid w:val="00504373"/>
    <w:rsid w:val="0050452A"/>
    <w:rsid w:val="005049C2"/>
    <w:rsid w:val="00504E80"/>
    <w:rsid w:val="0050500B"/>
    <w:rsid w:val="00505346"/>
    <w:rsid w:val="00505567"/>
    <w:rsid w:val="00505D96"/>
    <w:rsid w:val="00505DF6"/>
    <w:rsid w:val="005075C4"/>
    <w:rsid w:val="00507602"/>
    <w:rsid w:val="00507857"/>
    <w:rsid w:val="00510004"/>
    <w:rsid w:val="00510771"/>
    <w:rsid w:val="0051173C"/>
    <w:rsid w:val="00512032"/>
    <w:rsid w:val="00512CDC"/>
    <w:rsid w:val="00512F24"/>
    <w:rsid w:val="00513FBD"/>
    <w:rsid w:val="00514390"/>
    <w:rsid w:val="005144E1"/>
    <w:rsid w:val="00514634"/>
    <w:rsid w:val="00514AFD"/>
    <w:rsid w:val="00514B43"/>
    <w:rsid w:val="00514C09"/>
    <w:rsid w:val="00514E28"/>
    <w:rsid w:val="00514E9D"/>
    <w:rsid w:val="005150C9"/>
    <w:rsid w:val="00515532"/>
    <w:rsid w:val="00515572"/>
    <w:rsid w:val="00515EB4"/>
    <w:rsid w:val="00516D40"/>
    <w:rsid w:val="00516FFA"/>
    <w:rsid w:val="005172BC"/>
    <w:rsid w:val="005174B7"/>
    <w:rsid w:val="00517BEF"/>
    <w:rsid w:val="00520640"/>
    <w:rsid w:val="00520753"/>
    <w:rsid w:val="00520A33"/>
    <w:rsid w:val="00521467"/>
    <w:rsid w:val="00521593"/>
    <w:rsid w:val="00522237"/>
    <w:rsid w:val="00522369"/>
    <w:rsid w:val="005224AD"/>
    <w:rsid w:val="005232D2"/>
    <w:rsid w:val="0052387E"/>
    <w:rsid w:val="00523E8A"/>
    <w:rsid w:val="00524624"/>
    <w:rsid w:val="00524A9E"/>
    <w:rsid w:val="005250FD"/>
    <w:rsid w:val="005253CF"/>
    <w:rsid w:val="00525C2B"/>
    <w:rsid w:val="005260B3"/>
    <w:rsid w:val="00526CE9"/>
    <w:rsid w:val="00526DD4"/>
    <w:rsid w:val="0052753E"/>
    <w:rsid w:val="00527D95"/>
    <w:rsid w:val="005300AA"/>
    <w:rsid w:val="00530618"/>
    <w:rsid w:val="00530802"/>
    <w:rsid w:val="00530CBF"/>
    <w:rsid w:val="00531180"/>
    <w:rsid w:val="00531F06"/>
    <w:rsid w:val="005322AB"/>
    <w:rsid w:val="00532A69"/>
    <w:rsid w:val="00532B0E"/>
    <w:rsid w:val="005330A8"/>
    <w:rsid w:val="0053318B"/>
    <w:rsid w:val="00533433"/>
    <w:rsid w:val="0053368E"/>
    <w:rsid w:val="00533B74"/>
    <w:rsid w:val="0053432C"/>
    <w:rsid w:val="00535980"/>
    <w:rsid w:val="00535E47"/>
    <w:rsid w:val="0053609D"/>
    <w:rsid w:val="00536260"/>
    <w:rsid w:val="005365FE"/>
    <w:rsid w:val="0053661A"/>
    <w:rsid w:val="00536C80"/>
    <w:rsid w:val="0053702F"/>
    <w:rsid w:val="005372BD"/>
    <w:rsid w:val="00537326"/>
    <w:rsid w:val="0053746B"/>
    <w:rsid w:val="0054004F"/>
    <w:rsid w:val="005409E3"/>
    <w:rsid w:val="00540D99"/>
    <w:rsid w:val="00541349"/>
    <w:rsid w:val="0054195B"/>
    <w:rsid w:val="0054223E"/>
    <w:rsid w:val="00542335"/>
    <w:rsid w:val="00542FED"/>
    <w:rsid w:val="00543A19"/>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0C0"/>
    <w:rsid w:val="005522F5"/>
    <w:rsid w:val="005528DA"/>
    <w:rsid w:val="00552C27"/>
    <w:rsid w:val="005532B4"/>
    <w:rsid w:val="0055337B"/>
    <w:rsid w:val="00553E5E"/>
    <w:rsid w:val="00554126"/>
    <w:rsid w:val="005541B7"/>
    <w:rsid w:val="00554245"/>
    <w:rsid w:val="005557AF"/>
    <w:rsid w:val="00555B47"/>
    <w:rsid w:val="00556556"/>
    <w:rsid w:val="00556BC1"/>
    <w:rsid w:val="00556C78"/>
    <w:rsid w:val="00556ED4"/>
    <w:rsid w:val="0055745B"/>
    <w:rsid w:val="00557819"/>
    <w:rsid w:val="00560921"/>
    <w:rsid w:val="00560CF1"/>
    <w:rsid w:val="00561268"/>
    <w:rsid w:val="00561690"/>
    <w:rsid w:val="00561E94"/>
    <w:rsid w:val="00562345"/>
    <w:rsid w:val="00562468"/>
    <w:rsid w:val="0056258F"/>
    <w:rsid w:val="00562AB0"/>
    <w:rsid w:val="00562D07"/>
    <w:rsid w:val="0056320C"/>
    <w:rsid w:val="005634A0"/>
    <w:rsid w:val="0056353D"/>
    <w:rsid w:val="00564215"/>
    <w:rsid w:val="005642F5"/>
    <w:rsid w:val="00564488"/>
    <w:rsid w:val="0056452A"/>
    <w:rsid w:val="00564695"/>
    <w:rsid w:val="00564BF6"/>
    <w:rsid w:val="00565577"/>
    <w:rsid w:val="00565D00"/>
    <w:rsid w:val="00565E2E"/>
    <w:rsid w:val="00566080"/>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3EC"/>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850"/>
    <w:rsid w:val="00592CAF"/>
    <w:rsid w:val="00592E3A"/>
    <w:rsid w:val="00593E34"/>
    <w:rsid w:val="00594166"/>
    <w:rsid w:val="005945EA"/>
    <w:rsid w:val="00594F82"/>
    <w:rsid w:val="0059519D"/>
    <w:rsid w:val="00595227"/>
    <w:rsid w:val="00595509"/>
    <w:rsid w:val="00595858"/>
    <w:rsid w:val="00595BA4"/>
    <w:rsid w:val="00595DBE"/>
    <w:rsid w:val="00596041"/>
    <w:rsid w:val="005966BE"/>
    <w:rsid w:val="00596765"/>
    <w:rsid w:val="00596D17"/>
    <w:rsid w:val="00596E4F"/>
    <w:rsid w:val="00597740"/>
    <w:rsid w:val="00597AE6"/>
    <w:rsid w:val="00597D3F"/>
    <w:rsid w:val="00597F71"/>
    <w:rsid w:val="005A0417"/>
    <w:rsid w:val="005A0545"/>
    <w:rsid w:val="005A0713"/>
    <w:rsid w:val="005A0A08"/>
    <w:rsid w:val="005A103D"/>
    <w:rsid w:val="005A1164"/>
    <w:rsid w:val="005A142D"/>
    <w:rsid w:val="005A21A5"/>
    <w:rsid w:val="005A2578"/>
    <w:rsid w:val="005A287A"/>
    <w:rsid w:val="005A3C26"/>
    <w:rsid w:val="005A4168"/>
    <w:rsid w:val="005A54A5"/>
    <w:rsid w:val="005A5521"/>
    <w:rsid w:val="005A56FF"/>
    <w:rsid w:val="005A5752"/>
    <w:rsid w:val="005A57E4"/>
    <w:rsid w:val="005A6084"/>
    <w:rsid w:val="005A65E9"/>
    <w:rsid w:val="005A6BE6"/>
    <w:rsid w:val="005A7D5A"/>
    <w:rsid w:val="005B00D1"/>
    <w:rsid w:val="005B037F"/>
    <w:rsid w:val="005B052F"/>
    <w:rsid w:val="005B0B25"/>
    <w:rsid w:val="005B27AF"/>
    <w:rsid w:val="005B29E7"/>
    <w:rsid w:val="005B2A30"/>
    <w:rsid w:val="005B2A96"/>
    <w:rsid w:val="005B2AD8"/>
    <w:rsid w:val="005B35F2"/>
    <w:rsid w:val="005B4668"/>
    <w:rsid w:val="005B48AB"/>
    <w:rsid w:val="005B50BC"/>
    <w:rsid w:val="005B578E"/>
    <w:rsid w:val="005B5C99"/>
    <w:rsid w:val="005B60E3"/>
    <w:rsid w:val="005B64B0"/>
    <w:rsid w:val="005B6DD2"/>
    <w:rsid w:val="005B6E2A"/>
    <w:rsid w:val="005B724D"/>
    <w:rsid w:val="005B7588"/>
    <w:rsid w:val="005C0043"/>
    <w:rsid w:val="005C0357"/>
    <w:rsid w:val="005C040D"/>
    <w:rsid w:val="005C09FC"/>
    <w:rsid w:val="005C0EE0"/>
    <w:rsid w:val="005C1040"/>
    <w:rsid w:val="005C1E99"/>
    <w:rsid w:val="005C2378"/>
    <w:rsid w:val="005C2586"/>
    <w:rsid w:val="005C2616"/>
    <w:rsid w:val="005C2888"/>
    <w:rsid w:val="005C2DC5"/>
    <w:rsid w:val="005C3848"/>
    <w:rsid w:val="005C3CB5"/>
    <w:rsid w:val="005C4FF5"/>
    <w:rsid w:val="005C55D6"/>
    <w:rsid w:val="005C6C7B"/>
    <w:rsid w:val="005C76AA"/>
    <w:rsid w:val="005C788A"/>
    <w:rsid w:val="005C7C8E"/>
    <w:rsid w:val="005D0ACF"/>
    <w:rsid w:val="005D1A81"/>
    <w:rsid w:val="005D1C1D"/>
    <w:rsid w:val="005D2BA7"/>
    <w:rsid w:val="005D2DF7"/>
    <w:rsid w:val="005D2FA4"/>
    <w:rsid w:val="005D3322"/>
    <w:rsid w:val="005D3998"/>
    <w:rsid w:val="005D3E92"/>
    <w:rsid w:val="005D3F2D"/>
    <w:rsid w:val="005D40F8"/>
    <w:rsid w:val="005D49A5"/>
    <w:rsid w:val="005D4A5B"/>
    <w:rsid w:val="005D5051"/>
    <w:rsid w:val="005D508E"/>
    <w:rsid w:val="005D5B09"/>
    <w:rsid w:val="005D6161"/>
    <w:rsid w:val="005D64A4"/>
    <w:rsid w:val="005D700F"/>
    <w:rsid w:val="005D7019"/>
    <w:rsid w:val="005D74D1"/>
    <w:rsid w:val="005D7709"/>
    <w:rsid w:val="005D7951"/>
    <w:rsid w:val="005D7B05"/>
    <w:rsid w:val="005D7E80"/>
    <w:rsid w:val="005E026D"/>
    <w:rsid w:val="005E0B52"/>
    <w:rsid w:val="005E10C8"/>
    <w:rsid w:val="005E1143"/>
    <w:rsid w:val="005E11FE"/>
    <w:rsid w:val="005E1E81"/>
    <w:rsid w:val="005E1EEA"/>
    <w:rsid w:val="005E21EC"/>
    <w:rsid w:val="005E3268"/>
    <w:rsid w:val="005E3759"/>
    <w:rsid w:val="005E37F5"/>
    <w:rsid w:val="005E3C39"/>
    <w:rsid w:val="005E3D11"/>
    <w:rsid w:val="005E4007"/>
    <w:rsid w:val="005E437C"/>
    <w:rsid w:val="005E499F"/>
    <w:rsid w:val="005E4A18"/>
    <w:rsid w:val="005E56AA"/>
    <w:rsid w:val="005E5CA4"/>
    <w:rsid w:val="005E5D1A"/>
    <w:rsid w:val="005E76DF"/>
    <w:rsid w:val="005E794B"/>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59CC"/>
    <w:rsid w:val="005F66EF"/>
    <w:rsid w:val="005F67CD"/>
    <w:rsid w:val="005F7015"/>
    <w:rsid w:val="005F77C3"/>
    <w:rsid w:val="005F7F55"/>
    <w:rsid w:val="006001F4"/>
    <w:rsid w:val="006003DD"/>
    <w:rsid w:val="00600F06"/>
    <w:rsid w:val="0060154A"/>
    <w:rsid w:val="00601F88"/>
    <w:rsid w:val="00602050"/>
    <w:rsid w:val="00602511"/>
    <w:rsid w:val="00602CCC"/>
    <w:rsid w:val="006030D6"/>
    <w:rsid w:val="00603382"/>
    <w:rsid w:val="0060381E"/>
    <w:rsid w:val="00603FEF"/>
    <w:rsid w:val="00604DC0"/>
    <w:rsid w:val="006050C8"/>
    <w:rsid w:val="0060575D"/>
    <w:rsid w:val="00605C32"/>
    <w:rsid w:val="006070A1"/>
    <w:rsid w:val="006076CF"/>
    <w:rsid w:val="00607900"/>
    <w:rsid w:val="00607B51"/>
    <w:rsid w:val="006101B7"/>
    <w:rsid w:val="00610775"/>
    <w:rsid w:val="006109CC"/>
    <w:rsid w:val="00610A4C"/>
    <w:rsid w:val="00610E98"/>
    <w:rsid w:val="00610EAC"/>
    <w:rsid w:val="00610F63"/>
    <w:rsid w:val="00611025"/>
    <w:rsid w:val="006120FA"/>
    <w:rsid w:val="00612721"/>
    <w:rsid w:val="006131B0"/>
    <w:rsid w:val="00613302"/>
    <w:rsid w:val="006133FD"/>
    <w:rsid w:val="0061369A"/>
    <w:rsid w:val="006137C0"/>
    <w:rsid w:val="00613BAA"/>
    <w:rsid w:val="00613CC1"/>
    <w:rsid w:val="00613F52"/>
    <w:rsid w:val="006143B5"/>
    <w:rsid w:val="0061444E"/>
    <w:rsid w:val="00614AC9"/>
    <w:rsid w:val="00614CE7"/>
    <w:rsid w:val="0061509B"/>
    <w:rsid w:val="0061533E"/>
    <w:rsid w:val="00615381"/>
    <w:rsid w:val="00615E3C"/>
    <w:rsid w:val="0061627C"/>
    <w:rsid w:val="00616682"/>
    <w:rsid w:val="00617AE9"/>
    <w:rsid w:val="00617BB6"/>
    <w:rsid w:val="00617F0D"/>
    <w:rsid w:val="00620063"/>
    <w:rsid w:val="006206D3"/>
    <w:rsid w:val="0062095B"/>
    <w:rsid w:val="00621DB9"/>
    <w:rsid w:val="0062292E"/>
    <w:rsid w:val="00622B24"/>
    <w:rsid w:val="006232C6"/>
    <w:rsid w:val="006232FD"/>
    <w:rsid w:val="00623388"/>
    <w:rsid w:val="00623768"/>
    <w:rsid w:val="0062379D"/>
    <w:rsid w:val="00624529"/>
    <w:rsid w:val="00624735"/>
    <w:rsid w:val="00625AB3"/>
    <w:rsid w:val="00625F15"/>
    <w:rsid w:val="0062605B"/>
    <w:rsid w:val="006268E5"/>
    <w:rsid w:val="00626A5F"/>
    <w:rsid w:val="00626DCE"/>
    <w:rsid w:val="00627293"/>
    <w:rsid w:val="00630115"/>
    <w:rsid w:val="00632EDA"/>
    <w:rsid w:val="006344A0"/>
    <w:rsid w:val="00634602"/>
    <w:rsid w:val="00634D8A"/>
    <w:rsid w:val="0063617C"/>
    <w:rsid w:val="006361A2"/>
    <w:rsid w:val="00636482"/>
    <w:rsid w:val="00637477"/>
    <w:rsid w:val="0063753B"/>
    <w:rsid w:val="006376AE"/>
    <w:rsid w:val="00637C97"/>
    <w:rsid w:val="00637D1C"/>
    <w:rsid w:val="00640155"/>
    <w:rsid w:val="00640568"/>
    <w:rsid w:val="00640671"/>
    <w:rsid w:val="00640BA5"/>
    <w:rsid w:val="00640C45"/>
    <w:rsid w:val="00641494"/>
    <w:rsid w:val="006416DA"/>
    <w:rsid w:val="0064192D"/>
    <w:rsid w:val="00641A7E"/>
    <w:rsid w:val="00641ACF"/>
    <w:rsid w:val="00642D60"/>
    <w:rsid w:val="00642ECC"/>
    <w:rsid w:val="00643780"/>
    <w:rsid w:val="0064395D"/>
    <w:rsid w:val="00643BB3"/>
    <w:rsid w:val="00643FBF"/>
    <w:rsid w:val="00644036"/>
    <w:rsid w:val="006441AC"/>
    <w:rsid w:val="006447D0"/>
    <w:rsid w:val="006448C9"/>
    <w:rsid w:val="00644AE6"/>
    <w:rsid w:val="00644F06"/>
    <w:rsid w:val="00645062"/>
    <w:rsid w:val="00645AAD"/>
    <w:rsid w:val="00645D4D"/>
    <w:rsid w:val="00646E9D"/>
    <w:rsid w:val="00647137"/>
    <w:rsid w:val="0064756A"/>
    <w:rsid w:val="006475F0"/>
    <w:rsid w:val="00647F58"/>
    <w:rsid w:val="00650020"/>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4F22"/>
    <w:rsid w:val="00655FC0"/>
    <w:rsid w:val="006564D0"/>
    <w:rsid w:val="00656518"/>
    <w:rsid w:val="0065653D"/>
    <w:rsid w:val="00656625"/>
    <w:rsid w:val="0065681A"/>
    <w:rsid w:val="006571EC"/>
    <w:rsid w:val="006576C3"/>
    <w:rsid w:val="006579DC"/>
    <w:rsid w:val="006600AF"/>
    <w:rsid w:val="00660988"/>
    <w:rsid w:val="00660AFC"/>
    <w:rsid w:val="0066174C"/>
    <w:rsid w:val="00661E04"/>
    <w:rsid w:val="00662FB9"/>
    <w:rsid w:val="006633C5"/>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662"/>
    <w:rsid w:val="00676B42"/>
    <w:rsid w:val="006779D6"/>
    <w:rsid w:val="00680935"/>
    <w:rsid w:val="00680B00"/>
    <w:rsid w:val="0068160C"/>
    <w:rsid w:val="00681638"/>
    <w:rsid w:val="0068169A"/>
    <w:rsid w:val="006821AB"/>
    <w:rsid w:val="006832B8"/>
    <w:rsid w:val="0068343C"/>
    <w:rsid w:val="006834A9"/>
    <w:rsid w:val="006835C0"/>
    <w:rsid w:val="00683A33"/>
    <w:rsid w:val="00683E74"/>
    <w:rsid w:val="00684AB0"/>
    <w:rsid w:val="00684B7B"/>
    <w:rsid w:val="0068527C"/>
    <w:rsid w:val="00685930"/>
    <w:rsid w:val="00686315"/>
    <w:rsid w:val="00686963"/>
    <w:rsid w:val="00686A39"/>
    <w:rsid w:val="00686E4A"/>
    <w:rsid w:val="006871DB"/>
    <w:rsid w:val="00687741"/>
    <w:rsid w:val="00687DAC"/>
    <w:rsid w:val="0069058D"/>
    <w:rsid w:val="00690603"/>
    <w:rsid w:val="00690B23"/>
    <w:rsid w:val="006913BD"/>
    <w:rsid w:val="0069143A"/>
    <w:rsid w:val="0069149F"/>
    <w:rsid w:val="00691B4C"/>
    <w:rsid w:val="00691C56"/>
    <w:rsid w:val="00692215"/>
    <w:rsid w:val="006922CD"/>
    <w:rsid w:val="0069263D"/>
    <w:rsid w:val="00692F7F"/>
    <w:rsid w:val="006932CC"/>
    <w:rsid w:val="00693BCD"/>
    <w:rsid w:val="00694505"/>
    <w:rsid w:val="006946D8"/>
    <w:rsid w:val="00694737"/>
    <w:rsid w:val="00694B56"/>
    <w:rsid w:val="00694C06"/>
    <w:rsid w:val="00694CA0"/>
    <w:rsid w:val="00695026"/>
    <w:rsid w:val="00695615"/>
    <w:rsid w:val="00695872"/>
    <w:rsid w:val="00695B4E"/>
    <w:rsid w:val="00696E85"/>
    <w:rsid w:val="006973CF"/>
    <w:rsid w:val="006978A5"/>
    <w:rsid w:val="006A073E"/>
    <w:rsid w:val="006A0AC0"/>
    <w:rsid w:val="006A11A4"/>
    <w:rsid w:val="006A19A8"/>
    <w:rsid w:val="006A225F"/>
    <w:rsid w:val="006A2A2D"/>
    <w:rsid w:val="006A3534"/>
    <w:rsid w:val="006A3594"/>
    <w:rsid w:val="006A4183"/>
    <w:rsid w:val="006A4309"/>
    <w:rsid w:val="006A43F3"/>
    <w:rsid w:val="006A546F"/>
    <w:rsid w:val="006A5FFD"/>
    <w:rsid w:val="006A6C25"/>
    <w:rsid w:val="006A70D1"/>
    <w:rsid w:val="006A7ACC"/>
    <w:rsid w:val="006A7CF8"/>
    <w:rsid w:val="006B04FB"/>
    <w:rsid w:val="006B0D07"/>
    <w:rsid w:val="006B137D"/>
    <w:rsid w:val="006B2105"/>
    <w:rsid w:val="006B219C"/>
    <w:rsid w:val="006B2F42"/>
    <w:rsid w:val="006B3442"/>
    <w:rsid w:val="006B396A"/>
    <w:rsid w:val="006B3C7E"/>
    <w:rsid w:val="006B4480"/>
    <w:rsid w:val="006B4BED"/>
    <w:rsid w:val="006B5357"/>
    <w:rsid w:val="006B60AA"/>
    <w:rsid w:val="006B619D"/>
    <w:rsid w:val="006B66F4"/>
    <w:rsid w:val="006B6874"/>
    <w:rsid w:val="006B6AE9"/>
    <w:rsid w:val="006B7080"/>
    <w:rsid w:val="006B7D63"/>
    <w:rsid w:val="006C12CD"/>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99F"/>
    <w:rsid w:val="006D16B1"/>
    <w:rsid w:val="006D1714"/>
    <w:rsid w:val="006D2412"/>
    <w:rsid w:val="006D2B16"/>
    <w:rsid w:val="006D2D17"/>
    <w:rsid w:val="006D32AA"/>
    <w:rsid w:val="006D32E2"/>
    <w:rsid w:val="006D3546"/>
    <w:rsid w:val="006D36A6"/>
    <w:rsid w:val="006D39DF"/>
    <w:rsid w:val="006D4FE8"/>
    <w:rsid w:val="006D55E9"/>
    <w:rsid w:val="006D61CC"/>
    <w:rsid w:val="006D64E6"/>
    <w:rsid w:val="006D7110"/>
    <w:rsid w:val="006D72E3"/>
    <w:rsid w:val="006D74D9"/>
    <w:rsid w:val="006D78FB"/>
    <w:rsid w:val="006E1AC1"/>
    <w:rsid w:val="006E29D1"/>
    <w:rsid w:val="006E2EF4"/>
    <w:rsid w:val="006E3279"/>
    <w:rsid w:val="006E38EC"/>
    <w:rsid w:val="006E4123"/>
    <w:rsid w:val="006E44AF"/>
    <w:rsid w:val="006E48F1"/>
    <w:rsid w:val="006E49E4"/>
    <w:rsid w:val="006E4A0A"/>
    <w:rsid w:val="006E6981"/>
    <w:rsid w:val="006E6BF1"/>
    <w:rsid w:val="006E7821"/>
    <w:rsid w:val="006E7833"/>
    <w:rsid w:val="006E7A41"/>
    <w:rsid w:val="006E7E36"/>
    <w:rsid w:val="006F0323"/>
    <w:rsid w:val="006F09DC"/>
    <w:rsid w:val="006F107E"/>
    <w:rsid w:val="006F1347"/>
    <w:rsid w:val="006F1475"/>
    <w:rsid w:val="006F1AD3"/>
    <w:rsid w:val="006F2682"/>
    <w:rsid w:val="006F3037"/>
    <w:rsid w:val="006F3AD8"/>
    <w:rsid w:val="006F3C72"/>
    <w:rsid w:val="006F40F6"/>
    <w:rsid w:val="006F44CD"/>
    <w:rsid w:val="006F44DA"/>
    <w:rsid w:val="006F4684"/>
    <w:rsid w:val="006F5473"/>
    <w:rsid w:val="006F56F2"/>
    <w:rsid w:val="006F5811"/>
    <w:rsid w:val="006F668C"/>
    <w:rsid w:val="006F684D"/>
    <w:rsid w:val="006F6A7E"/>
    <w:rsid w:val="006F6B09"/>
    <w:rsid w:val="006F6B93"/>
    <w:rsid w:val="006F6C01"/>
    <w:rsid w:val="006F7F82"/>
    <w:rsid w:val="00700F3D"/>
    <w:rsid w:val="00701979"/>
    <w:rsid w:val="007020DB"/>
    <w:rsid w:val="00702A0A"/>
    <w:rsid w:val="00703017"/>
    <w:rsid w:val="007032E2"/>
    <w:rsid w:val="00703B95"/>
    <w:rsid w:val="00704C29"/>
    <w:rsid w:val="007051D7"/>
    <w:rsid w:val="00705226"/>
    <w:rsid w:val="007059B3"/>
    <w:rsid w:val="00705D01"/>
    <w:rsid w:val="00705D02"/>
    <w:rsid w:val="00706024"/>
    <w:rsid w:val="007060F9"/>
    <w:rsid w:val="0070654E"/>
    <w:rsid w:val="00707620"/>
    <w:rsid w:val="007077A1"/>
    <w:rsid w:val="00707E51"/>
    <w:rsid w:val="00710801"/>
    <w:rsid w:val="0071085C"/>
    <w:rsid w:val="00711405"/>
    <w:rsid w:val="0071152B"/>
    <w:rsid w:val="00711741"/>
    <w:rsid w:val="00711769"/>
    <w:rsid w:val="0071227E"/>
    <w:rsid w:val="00712798"/>
    <w:rsid w:val="00713068"/>
    <w:rsid w:val="0071354F"/>
    <w:rsid w:val="00713853"/>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1EDD"/>
    <w:rsid w:val="007224D0"/>
    <w:rsid w:val="007235D6"/>
    <w:rsid w:val="00723C1C"/>
    <w:rsid w:val="00724193"/>
    <w:rsid w:val="007248E4"/>
    <w:rsid w:val="0072512D"/>
    <w:rsid w:val="00725FDF"/>
    <w:rsid w:val="00726104"/>
    <w:rsid w:val="00726BBF"/>
    <w:rsid w:val="00726F29"/>
    <w:rsid w:val="00727C73"/>
    <w:rsid w:val="00727E90"/>
    <w:rsid w:val="007301A5"/>
    <w:rsid w:val="007302F9"/>
    <w:rsid w:val="00730710"/>
    <w:rsid w:val="00730882"/>
    <w:rsid w:val="00730C15"/>
    <w:rsid w:val="00730F2C"/>
    <w:rsid w:val="00731614"/>
    <w:rsid w:val="007319F0"/>
    <w:rsid w:val="00732498"/>
    <w:rsid w:val="0073291B"/>
    <w:rsid w:val="007329CE"/>
    <w:rsid w:val="00732C40"/>
    <w:rsid w:val="00732F59"/>
    <w:rsid w:val="007330C6"/>
    <w:rsid w:val="0073351A"/>
    <w:rsid w:val="00733527"/>
    <w:rsid w:val="00733ADD"/>
    <w:rsid w:val="00733CDC"/>
    <w:rsid w:val="00733D49"/>
    <w:rsid w:val="00733E62"/>
    <w:rsid w:val="00734027"/>
    <w:rsid w:val="00734ADB"/>
    <w:rsid w:val="00734C67"/>
    <w:rsid w:val="00735353"/>
    <w:rsid w:val="0073650F"/>
    <w:rsid w:val="00736AB1"/>
    <w:rsid w:val="00737E57"/>
    <w:rsid w:val="00740068"/>
    <w:rsid w:val="00740209"/>
    <w:rsid w:val="00740230"/>
    <w:rsid w:val="00740B8B"/>
    <w:rsid w:val="00740DFB"/>
    <w:rsid w:val="007412F0"/>
    <w:rsid w:val="00741A80"/>
    <w:rsid w:val="00741FF5"/>
    <w:rsid w:val="007420BC"/>
    <w:rsid w:val="0074225A"/>
    <w:rsid w:val="007424BB"/>
    <w:rsid w:val="00742F84"/>
    <w:rsid w:val="0074344D"/>
    <w:rsid w:val="00743C8B"/>
    <w:rsid w:val="00744380"/>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0BF"/>
    <w:rsid w:val="0075368C"/>
    <w:rsid w:val="00753B30"/>
    <w:rsid w:val="00753F1F"/>
    <w:rsid w:val="00754320"/>
    <w:rsid w:val="00754646"/>
    <w:rsid w:val="00754F55"/>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703"/>
    <w:rsid w:val="00765637"/>
    <w:rsid w:val="00765B5A"/>
    <w:rsid w:val="00765EAA"/>
    <w:rsid w:val="007669D2"/>
    <w:rsid w:val="00766B77"/>
    <w:rsid w:val="00766E47"/>
    <w:rsid w:val="00770354"/>
    <w:rsid w:val="00770528"/>
    <w:rsid w:val="00770935"/>
    <w:rsid w:val="0077103A"/>
    <w:rsid w:val="00771067"/>
    <w:rsid w:val="00771778"/>
    <w:rsid w:val="00772759"/>
    <w:rsid w:val="007729F6"/>
    <w:rsid w:val="00773567"/>
    <w:rsid w:val="00773B51"/>
    <w:rsid w:val="00773DAC"/>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B5F"/>
    <w:rsid w:val="00776BD7"/>
    <w:rsid w:val="00776EC9"/>
    <w:rsid w:val="0077771E"/>
    <w:rsid w:val="00777934"/>
    <w:rsid w:val="00777EAB"/>
    <w:rsid w:val="007804A2"/>
    <w:rsid w:val="00780B5A"/>
    <w:rsid w:val="00780C27"/>
    <w:rsid w:val="0078117C"/>
    <w:rsid w:val="00781D83"/>
    <w:rsid w:val="007820D7"/>
    <w:rsid w:val="0078227E"/>
    <w:rsid w:val="00782F3A"/>
    <w:rsid w:val="007840A3"/>
    <w:rsid w:val="00784172"/>
    <w:rsid w:val="00784292"/>
    <w:rsid w:val="0078445D"/>
    <w:rsid w:val="0078477F"/>
    <w:rsid w:val="00785555"/>
    <w:rsid w:val="007857C0"/>
    <w:rsid w:val="007858AD"/>
    <w:rsid w:val="00787712"/>
    <w:rsid w:val="007878BF"/>
    <w:rsid w:val="00787E8B"/>
    <w:rsid w:val="00790ADC"/>
    <w:rsid w:val="007921DB"/>
    <w:rsid w:val="00793005"/>
    <w:rsid w:val="007931AC"/>
    <w:rsid w:val="007936B6"/>
    <w:rsid w:val="00793962"/>
    <w:rsid w:val="007939AA"/>
    <w:rsid w:val="007948DC"/>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A6D"/>
    <w:rsid w:val="007B2D80"/>
    <w:rsid w:val="007B2E38"/>
    <w:rsid w:val="007B374B"/>
    <w:rsid w:val="007B5501"/>
    <w:rsid w:val="007B6E31"/>
    <w:rsid w:val="007B709A"/>
    <w:rsid w:val="007B79B8"/>
    <w:rsid w:val="007B7C91"/>
    <w:rsid w:val="007C01C9"/>
    <w:rsid w:val="007C0770"/>
    <w:rsid w:val="007C0790"/>
    <w:rsid w:val="007C0856"/>
    <w:rsid w:val="007C0E04"/>
    <w:rsid w:val="007C1412"/>
    <w:rsid w:val="007C1414"/>
    <w:rsid w:val="007C1489"/>
    <w:rsid w:val="007C1667"/>
    <w:rsid w:val="007C16A6"/>
    <w:rsid w:val="007C18EB"/>
    <w:rsid w:val="007C1D99"/>
    <w:rsid w:val="007C2108"/>
    <w:rsid w:val="007C3158"/>
    <w:rsid w:val="007C3DD5"/>
    <w:rsid w:val="007C46C9"/>
    <w:rsid w:val="007C4860"/>
    <w:rsid w:val="007C4D42"/>
    <w:rsid w:val="007C5480"/>
    <w:rsid w:val="007C5791"/>
    <w:rsid w:val="007C5976"/>
    <w:rsid w:val="007C6058"/>
    <w:rsid w:val="007C6074"/>
    <w:rsid w:val="007C63EF"/>
    <w:rsid w:val="007C75D9"/>
    <w:rsid w:val="007C7820"/>
    <w:rsid w:val="007C7ACC"/>
    <w:rsid w:val="007D04CB"/>
    <w:rsid w:val="007D078F"/>
    <w:rsid w:val="007D15B5"/>
    <w:rsid w:val="007D2250"/>
    <w:rsid w:val="007D285C"/>
    <w:rsid w:val="007D2BE4"/>
    <w:rsid w:val="007D3FBD"/>
    <w:rsid w:val="007D41D9"/>
    <w:rsid w:val="007D4702"/>
    <w:rsid w:val="007D49A4"/>
    <w:rsid w:val="007D4C1E"/>
    <w:rsid w:val="007D4F41"/>
    <w:rsid w:val="007D5504"/>
    <w:rsid w:val="007D5D7C"/>
    <w:rsid w:val="007D5D96"/>
    <w:rsid w:val="007D6941"/>
    <w:rsid w:val="007D69F0"/>
    <w:rsid w:val="007D6FFB"/>
    <w:rsid w:val="007E0223"/>
    <w:rsid w:val="007E0455"/>
    <w:rsid w:val="007E0907"/>
    <w:rsid w:val="007E0A51"/>
    <w:rsid w:val="007E0CC6"/>
    <w:rsid w:val="007E0D7A"/>
    <w:rsid w:val="007E0EDB"/>
    <w:rsid w:val="007E17D1"/>
    <w:rsid w:val="007E19BD"/>
    <w:rsid w:val="007E1E12"/>
    <w:rsid w:val="007E1F4D"/>
    <w:rsid w:val="007E21E7"/>
    <w:rsid w:val="007E27B7"/>
    <w:rsid w:val="007E37D3"/>
    <w:rsid w:val="007E3945"/>
    <w:rsid w:val="007E39CB"/>
    <w:rsid w:val="007E3A02"/>
    <w:rsid w:val="007E3D17"/>
    <w:rsid w:val="007E41EB"/>
    <w:rsid w:val="007E426D"/>
    <w:rsid w:val="007E63BA"/>
    <w:rsid w:val="007E6E05"/>
    <w:rsid w:val="007E6F02"/>
    <w:rsid w:val="007E727D"/>
    <w:rsid w:val="007E7388"/>
    <w:rsid w:val="007E77EF"/>
    <w:rsid w:val="007E7B98"/>
    <w:rsid w:val="007F047B"/>
    <w:rsid w:val="007F0757"/>
    <w:rsid w:val="007F1991"/>
    <w:rsid w:val="007F1C4D"/>
    <w:rsid w:val="007F2192"/>
    <w:rsid w:val="007F22DB"/>
    <w:rsid w:val="007F2302"/>
    <w:rsid w:val="007F2708"/>
    <w:rsid w:val="007F2EE1"/>
    <w:rsid w:val="007F38F1"/>
    <w:rsid w:val="007F3935"/>
    <w:rsid w:val="007F3C91"/>
    <w:rsid w:val="007F4250"/>
    <w:rsid w:val="007F447E"/>
    <w:rsid w:val="007F4902"/>
    <w:rsid w:val="007F576A"/>
    <w:rsid w:val="007F57FB"/>
    <w:rsid w:val="007F6096"/>
    <w:rsid w:val="007F6508"/>
    <w:rsid w:val="007F6BE2"/>
    <w:rsid w:val="007F738C"/>
    <w:rsid w:val="007F7772"/>
    <w:rsid w:val="007F7AC9"/>
    <w:rsid w:val="0080087A"/>
    <w:rsid w:val="00801296"/>
    <w:rsid w:val="00801C81"/>
    <w:rsid w:val="00801FF5"/>
    <w:rsid w:val="008022BB"/>
    <w:rsid w:val="00802BD0"/>
    <w:rsid w:val="008047A7"/>
    <w:rsid w:val="00805409"/>
    <w:rsid w:val="0080596C"/>
    <w:rsid w:val="00805ACE"/>
    <w:rsid w:val="008061B1"/>
    <w:rsid w:val="00806980"/>
    <w:rsid w:val="00806BD4"/>
    <w:rsid w:val="00806EEB"/>
    <w:rsid w:val="00807248"/>
    <w:rsid w:val="008076B7"/>
    <w:rsid w:val="008077F1"/>
    <w:rsid w:val="00810136"/>
    <w:rsid w:val="00810619"/>
    <w:rsid w:val="008106A4"/>
    <w:rsid w:val="00810A9C"/>
    <w:rsid w:val="00811816"/>
    <w:rsid w:val="00811960"/>
    <w:rsid w:val="008120FE"/>
    <w:rsid w:val="0081214C"/>
    <w:rsid w:val="008121BC"/>
    <w:rsid w:val="00812C18"/>
    <w:rsid w:val="00812C38"/>
    <w:rsid w:val="00813D70"/>
    <w:rsid w:val="00813DD8"/>
    <w:rsid w:val="00814642"/>
    <w:rsid w:val="00814D00"/>
    <w:rsid w:val="00815181"/>
    <w:rsid w:val="00815E94"/>
    <w:rsid w:val="00816AF2"/>
    <w:rsid w:val="00816C46"/>
    <w:rsid w:val="00817752"/>
    <w:rsid w:val="00820AA5"/>
    <w:rsid w:val="00820B3E"/>
    <w:rsid w:val="00820CC9"/>
    <w:rsid w:val="0082193A"/>
    <w:rsid w:val="00825E3A"/>
    <w:rsid w:val="00826395"/>
    <w:rsid w:val="00827374"/>
    <w:rsid w:val="00827C57"/>
    <w:rsid w:val="00827C60"/>
    <w:rsid w:val="008308A8"/>
    <w:rsid w:val="00831C3E"/>
    <w:rsid w:val="00833318"/>
    <w:rsid w:val="008333CB"/>
    <w:rsid w:val="00833996"/>
    <w:rsid w:val="00833A0B"/>
    <w:rsid w:val="00833C7D"/>
    <w:rsid w:val="0083522C"/>
    <w:rsid w:val="00835760"/>
    <w:rsid w:val="00836B74"/>
    <w:rsid w:val="00837A00"/>
    <w:rsid w:val="0084190A"/>
    <w:rsid w:val="00841C76"/>
    <w:rsid w:val="00841D34"/>
    <w:rsid w:val="00841D8E"/>
    <w:rsid w:val="00841E40"/>
    <w:rsid w:val="008420C7"/>
    <w:rsid w:val="008425D5"/>
    <w:rsid w:val="008429E0"/>
    <w:rsid w:val="00843289"/>
    <w:rsid w:val="00843BA4"/>
    <w:rsid w:val="00843CA1"/>
    <w:rsid w:val="0084431A"/>
    <w:rsid w:val="00844750"/>
    <w:rsid w:val="00844881"/>
    <w:rsid w:val="00844B20"/>
    <w:rsid w:val="00844E70"/>
    <w:rsid w:val="00844EB6"/>
    <w:rsid w:val="00844FAE"/>
    <w:rsid w:val="00845AC0"/>
    <w:rsid w:val="00845F68"/>
    <w:rsid w:val="00846222"/>
    <w:rsid w:val="008463CE"/>
    <w:rsid w:val="00846558"/>
    <w:rsid w:val="00846CC9"/>
    <w:rsid w:val="00847086"/>
    <w:rsid w:val="00847BB6"/>
    <w:rsid w:val="00847D03"/>
    <w:rsid w:val="00850E50"/>
    <w:rsid w:val="00850F9B"/>
    <w:rsid w:val="008512D3"/>
    <w:rsid w:val="00851856"/>
    <w:rsid w:val="00852449"/>
    <w:rsid w:val="00852A74"/>
    <w:rsid w:val="00852E0C"/>
    <w:rsid w:val="00852ECE"/>
    <w:rsid w:val="00853B0F"/>
    <w:rsid w:val="00853CA5"/>
    <w:rsid w:val="00854117"/>
    <w:rsid w:val="00854213"/>
    <w:rsid w:val="00854381"/>
    <w:rsid w:val="00854794"/>
    <w:rsid w:val="00854B53"/>
    <w:rsid w:val="00854D1D"/>
    <w:rsid w:val="008552C9"/>
    <w:rsid w:val="00855709"/>
    <w:rsid w:val="008559FA"/>
    <w:rsid w:val="00855EEC"/>
    <w:rsid w:val="00856236"/>
    <w:rsid w:val="0085643A"/>
    <w:rsid w:val="00857818"/>
    <w:rsid w:val="0085782D"/>
    <w:rsid w:val="008578EE"/>
    <w:rsid w:val="00861652"/>
    <w:rsid w:val="00862413"/>
    <w:rsid w:val="00862678"/>
    <w:rsid w:val="00863545"/>
    <w:rsid w:val="00863821"/>
    <w:rsid w:val="0086384E"/>
    <w:rsid w:val="008652A0"/>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6B3"/>
    <w:rsid w:val="0087188B"/>
    <w:rsid w:val="0087217B"/>
    <w:rsid w:val="00872A42"/>
    <w:rsid w:val="008742E0"/>
    <w:rsid w:val="00874BDE"/>
    <w:rsid w:val="00875576"/>
    <w:rsid w:val="008757DF"/>
    <w:rsid w:val="008762BC"/>
    <w:rsid w:val="00877D3C"/>
    <w:rsid w:val="0088009C"/>
    <w:rsid w:val="00880FCB"/>
    <w:rsid w:val="0088150E"/>
    <w:rsid w:val="008820CB"/>
    <w:rsid w:val="00882431"/>
    <w:rsid w:val="00882B53"/>
    <w:rsid w:val="00883C22"/>
    <w:rsid w:val="00883D4E"/>
    <w:rsid w:val="00883DC4"/>
    <w:rsid w:val="00884A12"/>
    <w:rsid w:val="00885774"/>
    <w:rsid w:val="00885AE6"/>
    <w:rsid w:val="00885FE1"/>
    <w:rsid w:val="008863B3"/>
    <w:rsid w:val="0088655C"/>
    <w:rsid w:val="00886580"/>
    <w:rsid w:val="008873E2"/>
    <w:rsid w:val="008875FB"/>
    <w:rsid w:val="008904FE"/>
    <w:rsid w:val="0089058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5D8F"/>
    <w:rsid w:val="008960C3"/>
    <w:rsid w:val="0089661D"/>
    <w:rsid w:val="0089729B"/>
    <w:rsid w:val="0089790F"/>
    <w:rsid w:val="008A030D"/>
    <w:rsid w:val="008A0FE5"/>
    <w:rsid w:val="008A126F"/>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00B2"/>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1FFB"/>
    <w:rsid w:val="008C24E1"/>
    <w:rsid w:val="008C2BA0"/>
    <w:rsid w:val="008C31A8"/>
    <w:rsid w:val="008C38C5"/>
    <w:rsid w:val="008C4014"/>
    <w:rsid w:val="008C531F"/>
    <w:rsid w:val="008C55B6"/>
    <w:rsid w:val="008C5629"/>
    <w:rsid w:val="008C579D"/>
    <w:rsid w:val="008C5EE7"/>
    <w:rsid w:val="008C6060"/>
    <w:rsid w:val="008C6442"/>
    <w:rsid w:val="008C7891"/>
    <w:rsid w:val="008C7F4F"/>
    <w:rsid w:val="008D0286"/>
    <w:rsid w:val="008D0DB9"/>
    <w:rsid w:val="008D0DBA"/>
    <w:rsid w:val="008D1436"/>
    <w:rsid w:val="008D1CE3"/>
    <w:rsid w:val="008D24CC"/>
    <w:rsid w:val="008D310D"/>
    <w:rsid w:val="008D36CD"/>
    <w:rsid w:val="008D3B74"/>
    <w:rsid w:val="008D4486"/>
    <w:rsid w:val="008D4696"/>
    <w:rsid w:val="008D4B41"/>
    <w:rsid w:val="008D4D1D"/>
    <w:rsid w:val="008D4EEB"/>
    <w:rsid w:val="008D541B"/>
    <w:rsid w:val="008D61A5"/>
    <w:rsid w:val="008D67A2"/>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E8F"/>
    <w:rsid w:val="008E7121"/>
    <w:rsid w:val="008E728A"/>
    <w:rsid w:val="008E7BFF"/>
    <w:rsid w:val="008E7DBE"/>
    <w:rsid w:val="008E7FF6"/>
    <w:rsid w:val="008F0688"/>
    <w:rsid w:val="008F1478"/>
    <w:rsid w:val="008F17BB"/>
    <w:rsid w:val="008F1E31"/>
    <w:rsid w:val="008F261E"/>
    <w:rsid w:val="008F2E6B"/>
    <w:rsid w:val="008F3249"/>
    <w:rsid w:val="008F37C9"/>
    <w:rsid w:val="008F47B6"/>
    <w:rsid w:val="008F512A"/>
    <w:rsid w:val="008F5179"/>
    <w:rsid w:val="008F715E"/>
    <w:rsid w:val="008F775C"/>
    <w:rsid w:val="008F7D64"/>
    <w:rsid w:val="00900879"/>
    <w:rsid w:val="00900A01"/>
    <w:rsid w:val="00900EDE"/>
    <w:rsid w:val="009010A3"/>
    <w:rsid w:val="009012E8"/>
    <w:rsid w:val="00901433"/>
    <w:rsid w:val="00901DE8"/>
    <w:rsid w:val="009026D0"/>
    <w:rsid w:val="00902F89"/>
    <w:rsid w:val="00902FE8"/>
    <w:rsid w:val="009030F7"/>
    <w:rsid w:val="00903911"/>
    <w:rsid w:val="00903D28"/>
    <w:rsid w:val="00904910"/>
    <w:rsid w:val="00904E26"/>
    <w:rsid w:val="00904F98"/>
    <w:rsid w:val="0090520F"/>
    <w:rsid w:val="0090543D"/>
    <w:rsid w:val="00905ED9"/>
    <w:rsid w:val="00905FBD"/>
    <w:rsid w:val="009062E7"/>
    <w:rsid w:val="00906AC3"/>
    <w:rsid w:val="00907263"/>
    <w:rsid w:val="00907E34"/>
    <w:rsid w:val="009105D2"/>
    <w:rsid w:val="0091064B"/>
    <w:rsid w:val="00910ECA"/>
    <w:rsid w:val="00911064"/>
    <w:rsid w:val="0091112D"/>
    <w:rsid w:val="009116DD"/>
    <w:rsid w:val="00911710"/>
    <w:rsid w:val="00911754"/>
    <w:rsid w:val="0091292C"/>
    <w:rsid w:val="00912C74"/>
    <w:rsid w:val="0091376C"/>
    <w:rsid w:val="00913F5E"/>
    <w:rsid w:val="00914381"/>
    <w:rsid w:val="0091480E"/>
    <w:rsid w:val="0091525A"/>
    <w:rsid w:val="0091619A"/>
    <w:rsid w:val="00916D13"/>
    <w:rsid w:val="00916E57"/>
    <w:rsid w:val="00917ADE"/>
    <w:rsid w:val="00917FD5"/>
    <w:rsid w:val="009206B9"/>
    <w:rsid w:val="009211DA"/>
    <w:rsid w:val="00921411"/>
    <w:rsid w:val="009218A6"/>
    <w:rsid w:val="00921B9B"/>
    <w:rsid w:val="00921FF9"/>
    <w:rsid w:val="00922B46"/>
    <w:rsid w:val="00922DAE"/>
    <w:rsid w:val="00922E9A"/>
    <w:rsid w:val="00923846"/>
    <w:rsid w:val="0092395E"/>
    <w:rsid w:val="009249D7"/>
    <w:rsid w:val="00924DE2"/>
    <w:rsid w:val="00924EB5"/>
    <w:rsid w:val="00925821"/>
    <w:rsid w:val="00925965"/>
    <w:rsid w:val="00925CC7"/>
    <w:rsid w:val="009264A9"/>
    <w:rsid w:val="009267B9"/>
    <w:rsid w:val="00926BCC"/>
    <w:rsid w:val="009271CF"/>
    <w:rsid w:val="0092792A"/>
    <w:rsid w:val="00930165"/>
    <w:rsid w:val="0093124C"/>
    <w:rsid w:val="00931888"/>
    <w:rsid w:val="00931E79"/>
    <w:rsid w:val="00932C41"/>
    <w:rsid w:val="00932CB2"/>
    <w:rsid w:val="00933158"/>
    <w:rsid w:val="00933635"/>
    <w:rsid w:val="0093386F"/>
    <w:rsid w:val="00933A6F"/>
    <w:rsid w:val="00934098"/>
    <w:rsid w:val="009340DD"/>
    <w:rsid w:val="0093432B"/>
    <w:rsid w:val="009343B3"/>
    <w:rsid w:val="009345C6"/>
    <w:rsid w:val="009346A7"/>
    <w:rsid w:val="00934D12"/>
    <w:rsid w:val="00934F43"/>
    <w:rsid w:val="009362DC"/>
    <w:rsid w:val="009367AC"/>
    <w:rsid w:val="00936D55"/>
    <w:rsid w:val="009371B8"/>
    <w:rsid w:val="00937D8A"/>
    <w:rsid w:val="00937ED5"/>
    <w:rsid w:val="00940420"/>
    <w:rsid w:val="009409ED"/>
    <w:rsid w:val="00940AFA"/>
    <w:rsid w:val="00940F58"/>
    <w:rsid w:val="00941646"/>
    <w:rsid w:val="00941B35"/>
    <w:rsid w:val="00941DE3"/>
    <w:rsid w:val="0094203B"/>
    <w:rsid w:val="0094211E"/>
    <w:rsid w:val="00942315"/>
    <w:rsid w:val="00942AE9"/>
    <w:rsid w:val="0094304E"/>
    <w:rsid w:val="00943FD6"/>
    <w:rsid w:val="009442D4"/>
    <w:rsid w:val="00944667"/>
    <w:rsid w:val="00944C6C"/>
    <w:rsid w:val="0094543E"/>
    <w:rsid w:val="009457BE"/>
    <w:rsid w:val="00945C33"/>
    <w:rsid w:val="00945D8C"/>
    <w:rsid w:val="0094647C"/>
    <w:rsid w:val="00947A83"/>
    <w:rsid w:val="00947D44"/>
    <w:rsid w:val="00950321"/>
    <w:rsid w:val="00950658"/>
    <w:rsid w:val="00950772"/>
    <w:rsid w:val="00950E1D"/>
    <w:rsid w:val="00950F6B"/>
    <w:rsid w:val="0095164B"/>
    <w:rsid w:val="009516DC"/>
    <w:rsid w:val="00951A55"/>
    <w:rsid w:val="0095206E"/>
    <w:rsid w:val="0095211E"/>
    <w:rsid w:val="00952540"/>
    <w:rsid w:val="009525E2"/>
    <w:rsid w:val="00953670"/>
    <w:rsid w:val="00953B8A"/>
    <w:rsid w:val="00953BA9"/>
    <w:rsid w:val="00954676"/>
    <w:rsid w:val="00954FC1"/>
    <w:rsid w:val="00955228"/>
    <w:rsid w:val="009554ED"/>
    <w:rsid w:val="00956102"/>
    <w:rsid w:val="009561B2"/>
    <w:rsid w:val="0095631E"/>
    <w:rsid w:val="0095683C"/>
    <w:rsid w:val="00956AEA"/>
    <w:rsid w:val="00956B60"/>
    <w:rsid w:val="009602CC"/>
    <w:rsid w:val="00960A2F"/>
    <w:rsid w:val="00961164"/>
    <w:rsid w:val="0096133F"/>
    <w:rsid w:val="00961E62"/>
    <w:rsid w:val="00962AF5"/>
    <w:rsid w:val="00963430"/>
    <w:rsid w:val="009635C0"/>
    <w:rsid w:val="0096442C"/>
    <w:rsid w:val="00964484"/>
    <w:rsid w:val="00964892"/>
    <w:rsid w:val="00965529"/>
    <w:rsid w:val="009658D3"/>
    <w:rsid w:val="00967DDD"/>
    <w:rsid w:val="009701B4"/>
    <w:rsid w:val="00970459"/>
    <w:rsid w:val="00970504"/>
    <w:rsid w:val="009705A0"/>
    <w:rsid w:val="009708B6"/>
    <w:rsid w:val="009710CD"/>
    <w:rsid w:val="0097136C"/>
    <w:rsid w:val="00972266"/>
    <w:rsid w:val="009726E0"/>
    <w:rsid w:val="009729BF"/>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9C9"/>
    <w:rsid w:val="00976D83"/>
    <w:rsid w:val="0097767C"/>
    <w:rsid w:val="0097770C"/>
    <w:rsid w:val="00977A11"/>
    <w:rsid w:val="00980191"/>
    <w:rsid w:val="0098084C"/>
    <w:rsid w:val="0098084D"/>
    <w:rsid w:val="00980AC4"/>
    <w:rsid w:val="00982D96"/>
    <w:rsid w:val="00983373"/>
    <w:rsid w:val="009834DF"/>
    <w:rsid w:val="00983995"/>
    <w:rsid w:val="00983F41"/>
    <w:rsid w:val="009841DC"/>
    <w:rsid w:val="009849E4"/>
    <w:rsid w:val="00985645"/>
    <w:rsid w:val="009857EC"/>
    <w:rsid w:val="0098743F"/>
    <w:rsid w:val="0098770B"/>
    <w:rsid w:val="0099014F"/>
    <w:rsid w:val="009902A9"/>
    <w:rsid w:val="0099080B"/>
    <w:rsid w:val="0099086C"/>
    <w:rsid w:val="00990C68"/>
    <w:rsid w:val="00991029"/>
    <w:rsid w:val="009915BD"/>
    <w:rsid w:val="009918CB"/>
    <w:rsid w:val="00992653"/>
    <w:rsid w:val="0099289A"/>
    <w:rsid w:val="00992CBB"/>
    <w:rsid w:val="00993D15"/>
    <w:rsid w:val="00993E75"/>
    <w:rsid w:val="0099419F"/>
    <w:rsid w:val="009948BE"/>
    <w:rsid w:val="00994965"/>
    <w:rsid w:val="00995AB0"/>
    <w:rsid w:val="00995C57"/>
    <w:rsid w:val="00995E33"/>
    <w:rsid w:val="00995FD3"/>
    <w:rsid w:val="0099614E"/>
    <w:rsid w:val="00996B64"/>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6227"/>
    <w:rsid w:val="009A638A"/>
    <w:rsid w:val="009A64F5"/>
    <w:rsid w:val="009A65B5"/>
    <w:rsid w:val="009A6A0E"/>
    <w:rsid w:val="009A7016"/>
    <w:rsid w:val="009A72B3"/>
    <w:rsid w:val="009B0A33"/>
    <w:rsid w:val="009B0C8D"/>
    <w:rsid w:val="009B11D8"/>
    <w:rsid w:val="009B17A5"/>
    <w:rsid w:val="009B1AF6"/>
    <w:rsid w:val="009B1B18"/>
    <w:rsid w:val="009B2ACF"/>
    <w:rsid w:val="009B2C80"/>
    <w:rsid w:val="009B3009"/>
    <w:rsid w:val="009B3080"/>
    <w:rsid w:val="009B3905"/>
    <w:rsid w:val="009B390F"/>
    <w:rsid w:val="009B3B4A"/>
    <w:rsid w:val="009B4874"/>
    <w:rsid w:val="009B4A32"/>
    <w:rsid w:val="009B4E72"/>
    <w:rsid w:val="009B53C1"/>
    <w:rsid w:val="009B577C"/>
    <w:rsid w:val="009B59D9"/>
    <w:rsid w:val="009B6163"/>
    <w:rsid w:val="009B6238"/>
    <w:rsid w:val="009B6348"/>
    <w:rsid w:val="009B6D11"/>
    <w:rsid w:val="009B7406"/>
    <w:rsid w:val="009B76CE"/>
    <w:rsid w:val="009C0128"/>
    <w:rsid w:val="009C02A9"/>
    <w:rsid w:val="009C075D"/>
    <w:rsid w:val="009C0761"/>
    <w:rsid w:val="009C0CC4"/>
    <w:rsid w:val="009C1355"/>
    <w:rsid w:val="009C167C"/>
    <w:rsid w:val="009C1845"/>
    <w:rsid w:val="009C237D"/>
    <w:rsid w:val="009C2381"/>
    <w:rsid w:val="009C26F0"/>
    <w:rsid w:val="009C27E2"/>
    <w:rsid w:val="009C2CA1"/>
    <w:rsid w:val="009C2EE1"/>
    <w:rsid w:val="009C32DC"/>
    <w:rsid w:val="009C3ABF"/>
    <w:rsid w:val="009C48A3"/>
    <w:rsid w:val="009C4F29"/>
    <w:rsid w:val="009C603F"/>
    <w:rsid w:val="009C65E1"/>
    <w:rsid w:val="009C6C58"/>
    <w:rsid w:val="009C75BD"/>
    <w:rsid w:val="009C77A9"/>
    <w:rsid w:val="009C7AF2"/>
    <w:rsid w:val="009C7E67"/>
    <w:rsid w:val="009D00D2"/>
    <w:rsid w:val="009D0452"/>
    <w:rsid w:val="009D084D"/>
    <w:rsid w:val="009D08DD"/>
    <w:rsid w:val="009D0C28"/>
    <w:rsid w:val="009D112E"/>
    <w:rsid w:val="009D11F9"/>
    <w:rsid w:val="009D1759"/>
    <w:rsid w:val="009D1D3E"/>
    <w:rsid w:val="009D20FB"/>
    <w:rsid w:val="009D2499"/>
    <w:rsid w:val="009D2D20"/>
    <w:rsid w:val="009D3454"/>
    <w:rsid w:val="009D3B47"/>
    <w:rsid w:val="009D486E"/>
    <w:rsid w:val="009D4B84"/>
    <w:rsid w:val="009D4C9E"/>
    <w:rsid w:val="009D51D8"/>
    <w:rsid w:val="009D5661"/>
    <w:rsid w:val="009D5822"/>
    <w:rsid w:val="009D5B4C"/>
    <w:rsid w:val="009D6348"/>
    <w:rsid w:val="009D661E"/>
    <w:rsid w:val="009D6879"/>
    <w:rsid w:val="009D6D16"/>
    <w:rsid w:val="009D6E92"/>
    <w:rsid w:val="009D6F1B"/>
    <w:rsid w:val="009D6FC9"/>
    <w:rsid w:val="009D77AF"/>
    <w:rsid w:val="009E09F9"/>
    <w:rsid w:val="009E1803"/>
    <w:rsid w:val="009E1E7D"/>
    <w:rsid w:val="009E2926"/>
    <w:rsid w:val="009E39B1"/>
    <w:rsid w:val="009E3CB3"/>
    <w:rsid w:val="009E3D64"/>
    <w:rsid w:val="009E4007"/>
    <w:rsid w:val="009E4377"/>
    <w:rsid w:val="009E43FC"/>
    <w:rsid w:val="009E44E8"/>
    <w:rsid w:val="009E5B8A"/>
    <w:rsid w:val="009E5CED"/>
    <w:rsid w:val="009E63EE"/>
    <w:rsid w:val="009E65CF"/>
    <w:rsid w:val="009E6608"/>
    <w:rsid w:val="009E6B6F"/>
    <w:rsid w:val="009E6FC0"/>
    <w:rsid w:val="009F03CA"/>
    <w:rsid w:val="009F08D2"/>
    <w:rsid w:val="009F1310"/>
    <w:rsid w:val="009F17DB"/>
    <w:rsid w:val="009F1D65"/>
    <w:rsid w:val="009F1F03"/>
    <w:rsid w:val="009F24B5"/>
    <w:rsid w:val="009F275A"/>
    <w:rsid w:val="009F3E24"/>
    <w:rsid w:val="009F4D28"/>
    <w:rsid w:val="009F4D2C"/>
    <w:rsid w:val="009F5023"/>
    <w:rsid w:val="009F51EF"/>
    <w:rsid w:val="009F5719"/>
    <w:rsid w:val="009F6289"/>
    <w:rsid w:val="009F6858"/>
    <w:rsid w:val="009F69B2"/>
    <w:rsid w:val="009F6C53"/>
    <w:rsid w:val="009F7036"/>
    <w:rsid w:val="009F74F3"/>
    <w:rsid w:val="009F7A0A"/>
    <w:rsid w:val="009F7EAB"/>
    <w:rsid w:val="00A00337"/>
    <w:rsid w:val="00A005FA"/>
    <w:rsid w:val="00A011FC"/>
    <w:rsid w:val="00A0126A"/>
    <w:rsid w:val="00A0136D"/>
    <w:rsid w:val="00A0178B"/>
    <w:rsid w:val="00A035DF"/>
    <w:rsid w:val="00A03A9C"/>
    <w:rsid w:val="00A041AD"/>
    <w:rsid w:val="00A045F7"/>
    <w:rsid w:val="00A04B06"/>
    <w:rsid w:val="00A05183"/>
    <w:rsid w:val="00A052DE"/>
    <w:rsid w:val="00A05B60"/>
    <w:rsid w:val="00A05B85"/>
    <w:rsid w:val="00A05D1A"/>
    <w:rsid w:val="00A05E2E"/>
    <w:rsid w:val="00A07B22"/>
    <w:rsid w:val="00A1013F"/>
    <w:rsid w:val="00A1038D"/>
    <w:rsid w:val="00A10391"/>
    <w:rsid w:val="00A1046D"/>
    <w:rsid w:val="00A1125D"/>
    <w:rsid w:val="00A114BD"/>
    <w:rsid w:val="00A11AFC"/>
    <w:rsid w:val="00A11DBB"/>
    <w:rsid w:val="00A12A5A"/>
    <w:rsid w:val="00A13173"/>
    <w:rsid w:val="00A1414D"/>
    <w:rsid w:val="00A1470E"/>
    <w:rsid w:val="00A15493"/>
    <w:rsid w:val="00A156E7"/>
    <w:rsid w:val="00A15973"/>
    <w:rsid w:val="00A15F74"/>
    <w:rsid w:val="00A1610E"/>
    <w:rsid w:val="00A1675B"/>
    <w:rsid w:val="00A17041"/>
    <w:rsid w:val="00A171FB"/>
    <w:rsid w:val="00A17374"/>
    <w:rsid w:val="00A1748F"/>
    <w:rsid w:val="00A1779A"/>
    <w:rsid w:val="00A20231"/>
    <w:rsid w:val="00A20ACD"/>
    <w:rsid w:val="00A20B51"/>
    <w:rsid w:val="00A212E2"/>
    <w:rsid w:val="00A2138F"/>
    <w:rsid w:val="00A21E1C"/>
    <w:rsid w:val="00A220BC"/>
    <w:rsid w:val="00A22D7B"/>
    <w:rsid w:val="00A2365A"/>
    <w:rsid w:val="00A23AA0"/>
    <w:rsid w:val="00A24748"/>
    <w:rsid w:val="00A25D0E"/>
    <w:rsid w:val="00A26229"/>
    <w:rsid w:val="00A2661F"/>
    <w:rsid w:val="00A26ADF"/>
    <w:rsid w:val="00A272F7"/>
    <w:rsid w:val="00A272FD"/>
    <w:rsid w:val="00A2740F"/>
    <w:rsid w:val="00A27930"/>
    <w:rsid w:val="00A27FEC"/>
    <w:rsid w:val="00A303C1"/>
    <w:rsid w:val="00A30978"/>
    <w:rsid w:val="00A30A42"/>
    <w:rsid w:val="00A311E8"/>
    <w:rsid w:val="00A316C9"/>
    <w:rsid w:val="00A31F90"/>
    <w:rsid w:val="00A32088"/>
    <w:rsid w:val="00A32445"/>
    <w:rsid w:val="00A324C5"/>
    <w:rsid w:val="00A328A4"/>
    <w:rsid w:val="00A33394"/>
    <w:rsid w:val="00A333D8"/>
    <w:rsid w:val="00A3384B"/>
    <w:rsid w:val="00A33A82"/>
    <w:rsid w:val="00A34DE3"/>
    <w:rsid w:val="00A34EC5"/>
    <w:rsid w:val="00A366D0"/>
    <w:rsid w:val="00A37428"/>
    <w:rsid w:val="00A3778A"/>
    <w:rsid w:val="00A4069A"/>
    <w:rsid w:val="00A409D3"/>
    <w:rsid w:val="00A4121E"/>
    <w:rsid w:val="00A415BC"/>
    <w:rsid w:val="00A41C56"/>
    <w:rsid w:val="00A42042"/>
    <w:rsid w:val="00A43E50"/>
    <w:rsid w:val="00A44311"/>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DE6"/>
    <w:rsid w:val="00A51F00"/>
    <w:rsid w:val="00A520D6"/>
    <w:rsid w:val="00A52C7A"/>
    <w:rsid w:val="00A5469C"/>
    <w:rsid w:val="00A5480E"/>
    <w:rsid w:val="00A54F72"/>
    <w:rsid w:val="00A56D99"/>
    <w:rsid w:val="00A57170"/>
    <w:rsid w:val="00A572F8"/>
    <w:rsid w:val="00A5782E"/>
    <w:rsid w:val="00A57A8D"/>
    <w:rsid w:val="00A6060E"/>
    <w:rsid w:val="00A608AB"/>
    <w:rsid w:val="00A60F5B"/>
    <w:rsid w:val="00A61514"/>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1AD"/>
    <w:rsid w:val="00A7322C"/>
    <w:rsid w:val="00A734CB"/>
    <w:rsid w:val="00A737AD"/>
    <w:rsid w:val="00A741DC"/>
    <w:rsid w:val="00A74574"/>
    <w:rsid w:val="00A7483E"/>
    <w:rsid w:val="00A74D3A"/>
    <w:rsid w:val="00A75DB9"/>
    <w:rsid w:val="00A75F5B"/>
    <w:rsid w:val="00A76CEC"/>
    <w:rsid w:val="00A76FE6"/>
    <w:rsid w:val="00A77893"/>
    <w:rsid w:val="00A778B5"/>
    <w:rsid w:val="00A805E0"/>
    <w:rsid w:val="00A80B88"/>
    <w:rsid w:val="00A80FF6"/>
    <w:rsid w:val="00A814F6"/>
    <w:rsid w:val="00A81679"/>
    <w:rsid w:val="00A81DF8"/>
    <w:rsid w:val="00A82342"/>
    <w:rsid w:val="00A8364C"/>
    <w:rsid w:val="00A83A50"/>
    <w:rsid w:val="00A84055"/>
    <w:rsid w:val="00A84075"/>
    <w:rsid w:val="00A84626"/>
    <w:rsid w:val="00A8465D"/>
    <w:rsid w:val="00A851F3"/>
    <w:rsid w:val="00A86055"/>
    <w:rsid w:val="00A8620D"/>
    <w:rsid w:val="00A864E1"/>
    <w:rsid w:val="00A8651D"/>
    <w:rsid w:val="00A86B8B"/>
    <w:rsid w:val="00A86DBE"/>
    <w:rsid w:val="00A90052"/>
    <w:rsid w:val="00A90493"/>
    <w:rsid w:val="00A9060A"/>
    <w:rsid w:val="00A90992"/>
    <w:rsid w:val="00A90E64"/>
    <w:rsid w:val="00A9100B"/>
    <w:rsid w:val="00A910AD"/>
    <w:rsid w:val="00A91378"/>
    <w:rsid w:val="00A91607"/>
    <w:rsid w:val="00A91F58"/>
    <w:rsid w:val="00A92FFD"/>
    <w:rsid w:val="00A9334E"/>
    <w:rsid w:val="00A943FB"/>
    <w:rsid w:val="00A94483"/>
    <w:rsid w:val="00A94992"/>
    <w:rsid w:val="00A94E6E"/>
    <w:rsid w:val="00A9544D"/>
    <w:rsid w:val="00A95521"/>
    <w:rsid w:val="00A9593E"/>
    <w:rsid w:val="00A95AC5"/>
    <w:rsid w:val="00A95C71"/>
    <w:rsid w:val="00A96B45"/>
    <w:rsid w:val="00A9779A"/>
    <w:rsid w:val="00A9793A"/>
    <w:rsid w:val="00AA0603"/>
    <w:rsid w:val="00AA0892"/>
    <w:rsid w:val="00AA0DD6"/>
    <w:rsid w:val="00AA10BB"/>
    <w:rsid w:val="00AA1867"/>
    <w:rsid w:val="00AA227B"/>
    <w:rsid w:val="00AA22E5"/>
    <w:rsid w:val="00AA2474"/>
    <w:rsid w:val="00AA2A85"/>
    <w:rsid w:val="00AA3C8E"/>
    <w:rsid w:val="00AA3FC0"/>
    <w:rsid w:val="00AA4AFD"/>
    <w:rsid w:val="00AA4C4B"/>
    <w:rsid w:val="00AA4C9E"/>
    <w:rsid w:val="00AA5886"/>
    <w:rsid w:val="00AA6B51"/>
    <w:rsid w:val="00AA6D92"/>
    <w:rsid w:val="00AA710A"/>
    <w:rsid w:val="00AA71FA"/>
    <w:rsid w:val="00AA75C0"/>
    <w:rsid w:val="00AA76C8"/>
    <w:rsid w:val="00AA7762"/>
    <w:rsid w:val="00AA7B59"/>
    <w:rsid w:val="00AA7CC1"/>
    <w:rsid w:val="00AA7E05"/>
    <w:rsid w:val="00AB05A3"/>
    <w:rsid w:val="00AB0C52"/>
    <w:rsid w:val="00AB157E"/>
    <w:rsid w:val="00AB15BD"/>
    <w:rsid w:val="00AB1C92"/>
    <w:rsid w:val="00AB1E0E"/>
    <w:rsid w:val="00AB2722"/>
    <w:rsid w:val="00AB2868"/>
    <w:rsid w:val="00AB31E0"/>
    <w:rsid w:val="00AB3639"/>
    <w:rsid w:val="00AB3BB1"/>
    <w:rsid w:val="00AB5095"/>
    <w:rsid w:val="00AB543E"/>
    <w:rsid w:val="00AB5AE8"/>
    <w:rsid w:val="00AB5CE7"/>
    <w:rsid w:val="00AB5D3B"/>
    <w:rsid w:val="00AB6CEB"/>
    <w:rsid w:val="00AB6D96"/>
    <w:rsid w:val="00AC007E"/>
    <w:rsid w:val="00AC0133"/>
    <w:rsid w:val="00AC0194"/>
    <w:rsid w:val="00AC04EE"/>
    <w:rsid w:val="00AC0B33"/>
    <w:rsid w:val="00AC0EAD"/>
    <w:rsid w:val="00AC1A8A"/>
    <w:rsid w:val="00AC24D0"/>
    <w:rsid w:val="00AC29B7"/>
    <w:rsid w:val="00AC3173"/>
    <w:rsid w:val="00AC3258"/>
    <w:rsid w:val="00AC3432"/>
    <w:rsid w:val="00AC397B"/>
    <w:rsid w:val="00AC39FE"/>
    <w:rsid w:val="00AC4016"/>
    <w:rsid w:val="00AC4723"/>
    <w:rsid w:val="00AC4A72"/>
    <w:rsid w:val="00AC71C6"/>
    <w:rsid w:val="00AC71F9"/>
    <w:rsid w:val="00AC7676"/>
    <w:rsid w:val="00AD033B"/>
    <w:rsid w:val="00AD04E7"/>
    <w:rsid w:val="00AD1638"/>
    <w:rsid w:val="00AD284E"/>
    <w:rsid w:val="00AD299E"/>
    <w:rsid w:val="00AD2F8E"/>
    <w:rsid w:val="00AD33F4"/>
    <w:rsid w:val="00AD4199"/>
    <w:rsid w:val="00AD42F8"/>
    <w:rsid w:val="00AD48B8"/>
    <w:rsid w:val="00AD5B74"/>
    <w:rsid w:val="00AD6289"/>
    <w:rsid w:val="00AD69B8"/>
    <w:rsid w:val="00AD6A42"/>
    <w:rsid w:val="00AD6DC1"/>
    <w:rsid w:val="00AD6E72"/>
    <w:rsid w:val="00AD7E64"/>
    <w:rsid w:val="00AE1A87"/>
    <w:rsid w:val="00AE1F45"/>
    <w:rsid w:val="00AE2C4C"/>
    <w:rsid w:val="00AE2DD1"/>
    <w:rsid w:val="00AE3358"/>
    <w:rsid w:val="00AE3418"/>
    <w:rsid w:val="00AE3674"/>
    <w:rsid w:val="00AE4201"/>
    <w:rsid w:val="00AE4235"/>
    <w:rsid w:val="00AE48EF"/>
    <w:rsid w:val="00AE4EDA"/>
    <w:rsid w:val="00AE4F12"/>
    <w:rsid w:val="00AE5057"/>
    <w:rsid w:val="00AE5C0D"/>
    <w:rsid w:val="00AE6079"/>
    <w:rsid w:val="00AE6406"/>
    <w:rsid w:val="00AE6540"/>
    <w:rsid w:val="00AE6594"/>
    <w:rsid w:val="00AE6624"/>
    <w:rsid w:val="00AE7829"/>
    <w:rsid w:val="00AE79AE"/>
    <w:rsid w:val="00AE7ADF"/>
    <w:rsid w:val="00AF0BE3"/>
    <w:rsid w:val="00AF0D3D"/>
    <w:rsid w:val="00AF0EF4"/>
    <w:rsid w:val="00AF0FD7"/>
    <w:rsid w:val="00AF114F"/>
    <w:rsid w:val="00AF15B5"/>
    <w:rsid w:val="00AF223E"/>
    <w:rsid w:val="00AF2A02"/>
    <w:rsid w:val="00AF3307"/>
    <w:rsid w:val="00AF3CC7"/>
    <w:rsid w:val="00AF3CF2"/>
    <w:rsid w:val="00AF4077"/>
    <w:rsid w:val="00AF43B8"/>
    <w:rsid w:val="00AF457C"/>
    <w:rsid w:val="00AF52B4"/>
    <w:rsid w:val="00AF6A05"/>
    <w:rsid w:val="00AF6EBE"/>
    <w:rsid w:val="00AF7A7C"/>
    <w:rsid w:val="00B00676"/>
    <w:rsid w:val="00B00691"/>
    <w:rsid w:val="00B0087A"/>
    <w:rsid w:val="00B015EC"/>
    <w:rsid w:val="00B016BD"/>
    <w:rsid w:val="00B01F6E"/>
    <w:rsid w:val="00B02741"/>
    <w:rsid w:val="00B02890"/>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214E"/>
    <w:rsid w:val="00B127CA"/>
    <w:rsid w:val="00B12DE6"/>
    <w:rsid w:val="00B130F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1B34"/>
    <w:rsid w:val="00B21E27"/>
    <w:rsid w:val="00B2218B"/>
    <w:rsid w:val="00B22B99"/>
    <w:rsid w:val="00B22F3A"/>
    <w:rsid w:val="00B241B0"/>
    <w:rsid w:val="00B2423A"/>
    <w:rsid w:val="00B24327"/>
    <w:rsid w:val="00B243D8"/>
    <w:rsid w:val="00B24D6C"/>
    <w:rsid w:val="00B24F6F"/>
    <w:rsid w:val="00B2501C"/>
    <w:rsid w:val="00B26030"/>
    <w:rsid w:val="00B26486"/>
    <w:rsid w:val="00B27CAC"/>
    <w:rsid w:val="00B27D91"/>
    <w:rsid w:val="00B27E64"/>
    <w:rsid w:val="00B30158"/>
    <w:rsid w:val="00B307A3"/>
    <w:rsid w:val="00B30A0C"/>
    <w:rsid w:val="00B30FDB"/>
    <w:rsid w:val="00B3105F"/>
    <w:rsid w:val="00B3193F"/>
    <w:rsid w:val="00B31C32"/>
    <w:rsid w:val="00B32EFF"/>
    <w:rsid w:val="00B34A6C"/>
    <w:rsid w:val="00B3533C"/>
    <w:rsid w:val="00B35550"/>
    <w:rsid w:val="00B355F0"/>
    <w:rsid w:val="00B369AC"/>
    <w:rsid w:val="00B36A2A"/>
    <w:rsid w:val="00B37152"/>
    <w:rsid w:val="00B37B32"/>
    <w:rsid w:val="00B37CD4"/>
    <w:rsid w:val="00B40901"/>
    <w:rsid w:val="00B40C73"/>
    <w:rsid w:val="00B411ED"/>
    <w:rsid w:val="00B41450"/>
    <w:rsid w:val="00B41E5B"/>
    <w:rsid w:val="00B41E5C"/>
    <w:rsid w:val="00B42253"/>
    <w:rsid w:val="00B42373"/>
    <w:rsid w:val="00B423E0"/>
    <w:rsid w:val="00B42501"/>
    <w:rsid w:val="00B42AC0"/>
    <w:rsid w:val="00B42C9E"/>
    <w:rsid w:val="00B430F3"/>
    <w:rsid w:val="00B44538"/>
    <w:rsid w:val="00B459C4"/>
    <w:rsid w:val="00B45E5C"/>
    <w:rsid w:val="00B46E65"/>
    <w:rsid w:val="00B46F48"/>
    <w:rsid w:val="00B4722B"/>
    <w:rsid w:val="00B47DFA"/>
    <w:rsid w:val="00B50025"/>
    <w:rsid w:val="00B5017B"/>
    <w:rsid w:val="00B5043D"/>
    <w:rsid w:val="00B52A1E"/>
    <w:rsid w:val="00B52DB1"/>
    <w:rsid w:val="00B537FB"/>
    <w:rsid w:val="00B53EE5"/>
    <w:rsid w:val="00B53F51"/>
    <w:rsid w:val="00B55CC0"/>
    <w:rsid w:val="00B55EFB"/>
    <w:rsid w:val="00B55F39"/>
    <w:rsid w:val="00B56239"/>
    <w:rsid w:val="00B57578"/>
    <w:rsid w:val="00B576C2"/>
    <w:rsid w:val="00B57934"/>
    <w:rsid w:val="00B57F2B"/>
    <w:rsid w:val="00B60424"/>
    <w:rsid w:val="00B60788"/>
    <w:rsid w:val="00B6094F"/>
    <w:rsid w:val="00B60F4C"/>
    <w:rsid w:val="00B615BF"/>
    <w:rsid w:val="00B61A2A"/>
    <w:rsid w:val="00B61F4F"/>
    <w:rsid w:val="00B61F70"/>
    <w:rsid w:val="00B6248B"/>
    <w:rsid w:val="00B626D2"/>
    <w:rsid w:val="00B62E90"/>
    <w:rsid w:val="00B6314C"/>
    <w:rsid w:val="00B6376A"/>
    <w:rsid w:val="00B637BB"/>
    <w:rsid w:val="00B6382C"/>
    <w:rsid w:val="00B639D1"/>
    <w:rsid w:val="00B63ED5"/>
    <w:rsid w:val="00B649C9"/>
    <w:rsid w:val="00B64BF8"/>
    <w:rsid w:val="00B652A9"/>
    <w:rsid w:val="00B6583E"/>
    <w:rsid w:val="00B66982"/>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2EC"/>
    <w:rsid w:val="00B73436"/>
    <w:rsid w:val="00B73B44"/>
    <w:rsid w:val="00B73CCA"/>
    <w:rsid w:val="00B74EE7"/>
    <w:rsid w:val="00B750D7"/>
    <w:rsid w:val="00B75891"/>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6B9"/>
    <w:rsid w:val="00B82DC1"/>
    <w:rsid w:val="00B831C0"/>
    <w:rsid w:val="00B8338C"/>
    <w:rsid w:val="00B834C4"/>
    <w:rsid w:val="00B841D5"/>
    <w:rsid w:val="00B85B53"/>
    <w:rsid w:val="00B85B6C"/>
    <w:rsid w:val="00B85D69"/>
    <w:rsid w:val="00B86432"/>
    <w:rsid w:val="00B86C90"/>
    <w:rsid w:val="00B875FE"/>
    <w:rsid w:val="00B876AD"/>
    <w:rsid w:val="00B87881"/>
    <w:rsid w:val="00B9044B"/>
    <w:rsid w:val="00B90B9F"/>
    <w:rsid w:val="00B918A9"/>
    <w:rsid w:val="00B92245"/>
    <w:rsid w:val="00B927B8"/>
    <w:rsid w:val="00B92A52"/>
    <w:rsid w:val="00B93145"/>
    <w:rsid w:val="00B93FD5"/>
    <w:rsid w:val="00B9455E"/>
    <w:rsid w:val="00B94BA9"/>
    <w:rsid w:val="00B94D20"/>
    <w:rsid w:val="00B95030"/>
    <w:rsid w:val="00B955F4"/>
    <w:rsid w:val="00B95710"/>
    <w:rsid w:val="00B957F7"/>
    <w:rsid w:val="00B95EBC"/>
    <w:rsid w:val="00B95F79"/>
    <w:rsid w:val="00B96261"/>
    <w:rsid w:val="00B964FC"/>
    <w:rsid w:val="00B9653D"/>
    <w:rsid w:val="00B97F36"/>
    <w:rsid w:val="00B97F3D"/>
    <w:rsid w:val="00BA00CC"/>
    <w:rsid w:val="00BA0340"/>
    <w:rsid w:val="00BA0500"/>
    <w:rsid w:val="00BA148D"/>
    <w:rsid w:val="00BA14E9"/>
    <w:rsid w:val="00BA16AD"/>
    <w:rsid w:val="00BA2174"/>
    <w:rsid w:val="00BA3DEC"/>
    <w:rsid w:val="00BA4206"/>
    <w:rsid w:val="00BA4431"/>
    <w:rsid w:val="00BA48DF"/>
    <w:rsid w:val="00BA4F62"/>
    <w:rsid w:val="00BA5780"/>
    <w:rsid w:val="00BA5968"/>
    <w:rsid w:val="00BA59CB"/>
    <w:rsid w:val="00BA62B5"/>
    <w:rsid w:val="00BA678A"/>
    <w:rsid w:val="00BA6A32"/>
    <w:rsid w:val="00BA736F"/>
    <w:rsid w:val="00BA745D"/>
    <w:rsid w:val="00BA7739"/>
    <w:rsid w:val="00BB0003"/>
    <w:rsid w:val="00BB0080"/>
    <w:rsid w:val="00BB0119"/>
    <w:rsid w:val="00BB04E7"/>
    <w:rsid w:val="00BB074A"/>
    <w:rsid w:val="00BB11F8"/>
    <w:rsid w:val="00BB12EF"/>
    <w:rsid w:val="00BB1805"/>
    <w:rsid w:val="00BB1C61"/>
    <w:rsid w:val="00BB2561"/>
    <w:rsid w:val="00BB304F"/>
    <w:rsid w:val="00BB341D"/>
    <w:rsid w:val="00BB41CF"/>
    <w:rsid w:val="00BB4649"/>
    <w:rsid w:val="00BB55C2"/>
    <w:rsid w:val="00BB5995"/>
    <w:rsid w:val="00BB5C4B"/>
    <w:rsid w:val="00BB60A4"/>
    <w:rsid w:val="00BB6662"/>
    <w:rsid w:val="00BB6E43"/>
    <w:rsid w:val="00BB704C"/>
    <w:rsid w:val="00BB74C0"/>
    <w:rsid w:val="00BB7B50"/>
    <w:rsid w:val="00BB7B97"/>
    <w:rsid w:val="00BC05EC"/>
    <w:rsid w:val="00BC1418"/>
    <w:rsid w:val="00BC185C"/>
    <w:rsid w:val="00BC1AA4"/>
    <w:rsid w:val="00BC1CBF"/>
    <w:rsid w:val="00BC1E0C"/>
    <w:rsid w:val="00BC23A0"/>
    <w:rsid w:val="00BC279E"/>
    <w:rsid w:val="00BC2D1A"/>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D62"/>
    <w:rsid w:val="00BC7E06"/>
    <w:rsid w:val="00BD0316"/>
    <w:rsid w:val="00BD157A"/>
    <w:rsid w:val="00BD21C6"/>
    <w:rsid w:val="00BD22EE"/>
    <w:rsid w:val="00BD2357"/>
    <w:rsid w:val="00BD258E"/>
    <w:rsid w:val="00BD2A94"/>
    <w:rsid w:val="00BD4CF2"/>
    <w:rsid w:val="00BD4F84"/>
    <w:rsid w:val="00BD53BD"/>
    <w:rsid w:val="00BD54CB"/>
    <w:rsid w:val="00BD5529"/>
    <w:rsid w:val="00BD564F"/>
    <w:rsid w:val="00BD6471"/>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0EC"/>
    <w:rsid w:val="00BE5217"/>
    <w:rsid w:val="00BE523A"/>
    <w:rsid w:val="00BE55AB"/>
    <w:rsid w:val="00BE5655"/>
    <w:rsid w:val="00BE685B"/>
    <w:rsid w:val="00BE74A2"/>
    <w:rsid w:val="00BE7BA8"/>
    <w:rsid w:val="00BE7C70"/>
    <w:rsid w:val="00BF08E8"/>
    <w:rsid w:val="00BF09B9"/>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54E6"/>
    <w:rsid w:val="00BF6522"/>
    <w:rsid w:val="00BF68DE"/>
    <w:rsid w:val="00BF6BC6"/>
    <w:rsid w:val="00BF6F61"/>
    <w:rsid w:val="00BF705B"/>
    <w:rsid w:val="00BF7786"/>
    <w:rsid w:val="00BF785B"/>
    <w:rsid w:val="00C00252"/>
    <w:rsid w:val="00C006A4"/>
    <w:rsid w:val="00C00B01"/>
    <w:rsid w:val="00C01239"/>
    <w:rsid w:val="00C0191E"/>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105E3"/>
    <w:rsid w:val="00C109C1"/>
    <w:rsid w:val="00C10F80"/>
    <w:rsid w:val="00C11702"/>
    <w:rsid w:val="00C11AA2"/>
    <w:rsid w:val="00C12FAD"/>
    <w:rsid w:val="00C13286"/>
    <w:rsid w:val="00C13765"/>
    <w:rsid w:val="00C13BC3"/>
    <w:rsid w:val="00C13E17"/>
    <w:rsid w:val="00C14506"/>
    <w:rsid w:val="00C15343"/>
    <w:rsid w:val="00C15ADE"/>
    <w:rsid w:val="00C161DB"/>
    <w:rsid w:val="00C16FAB"/>
    <w:rsid w:val="00C17544"/>
    <w:rsid w:val="00C17757"/>
    <w:rsid w:val="00C1789B"/>
    <w:rsid w:val="00C17BBE"/>
    <w:rsid w:val="00C17BE7"/>
    <w:rsid w:val="00C17C5A"/>
    <w:rsid w:val="00C17DBA"/>
    <w:rsid w:val="00C17F78"/>
    <w:rsid w:val="00C21101"/>
    <w:rsid w:val="00C214B7"/>
    <w:rsid w:val="00C215EC"/>
    <w:rsid w:val="00C2207B"/>
    <w:rsid w:val="00C220EB"/>
    <w:rsid w:val="00C22679"/>
    <w:rsid w:val="00C2291D"/>
    <w:rsid w:val="00C22DD0"/>
    <w:rsid w:val="00C2372D"/>
    <w:rsid w:val="00C2375D"/>
    <w:rsid w:val="00C24208"/>
    <w:rsid w:val="00C24344"/>
    <w:rsid w:val="00C24907"/>
    <w:rsid w:val="00C24D38"/>
    <w:rsid w:val="00C2675A"/>
    <w:rsid w:val="00C26C17"/>
    <w:rsid w:val="00C26F79"/>
    <w:rsid w:val="00C27023"/>
    <w:rsid w:val="00C27DE6"/>
    <w:rsid w:val="00C31463"/>
    <w:rsid w:val="00C31F99"/>
    <w:rsid w:val="00C323F5"/>
    <w:rsid w:val="00C32440"/>
    <w:rsid w:val="00C324C4"/>
    <w:rsid w:val="00C32805"/>
    <w:rsid w:val="00C32AE8"/>
    <w:rsid w:val="00C32CF7"/>
    <w:rsid w:val="00C3331E"/>
    <w:rsid w:val="00C3333A"/>
    <w:rsid w:val="00C335F1"/>
    <w:rsid w:val="00C338AA"/>
    <w:rsid w:val="00C33DB2"/>
    <w:rsid w:val="00C33E5C"/>
    <w:rsid w:val="00C340DF"/>
    <w:rsid w:val="00C341C0"/>
    <w:rsid w:val="00C349E0"/>
    <w:rsid w:val="00C34AD1"/>
    <w:rsid w:val="00C34F6A"/>
    <w:rsid w:val="00C35523"/>
    <w:rsid w:val="00C35EC0"/>
    <w:rsid w:val="00C3617A"/>
    <w:rsid w:val="00C365E3"/>
    <w:rsid w:val="00C369E9"/>
    <w:rsid w:val="00C36D98"/>
    <w:rsid w:val="00C377C2"/>
    <w:rsid w:val="00C379BD"/>
    <w:rsid w:val="00C40866"/>
    <w:rsid w:val="00C40956"/>
    <w:rsid w:val="00C409FF"/>
    <w:rsid w:val="00C40C2C"/>
    <w:rsid w:val="00C40C50"/>
    <w:rsid w:val="00C40C9D"/>
    <w:rsid w:val="00C40F57"/>
    <w:rsid w:val="00C41312"/>
    <w:rsid w:val="00C41742"/>
    <w:rsid w:val="00C41D08"/>
    <w:rsid w:val="00C41D7E"/>
    <w:rsid w:val="00C42079"/>
    <w:rsid w:val="00C42B46"/>
    <w:rsid w:val="00C435B9"/>
    <w:rsid w:val="00C4371E"/>
    <w:rsid w:val="00C44C17"/>
    <w:rsid w:val="00C44D6A"/>
    <w:rsid w:val="00C45022"/>
    <w:rsid w:val="00C4540B"/>
    <w:rsid w:val="00C45A3A"/>
    <w:rsid w:val="00C466F4"/>
    <w:rsid w:val="00C468A2"/>
    <w:rsid w:val="00C47200"/>
    <w:rsid w:val="00C478A0"/>
    <w:rsid w:val="00C47E37"/>
    <w:rsid w:val="00C5094B"/>
    <w:rsid w:val="00C50D16"/>
    <w:rsid w:val="00C50F88"/>
    <w:rsid w:val="00C51988"/>
    <w:rsid w:val="00C51DBC"/>
    <w:rsid w:val="00C52027"/>
    <w:rsid w:val="00C520F0"/>
    <w:rsid w:val="00C52E43"/>
    <w:rsid w:val="00C5313F"/>
    <w:rsid w:val="00C53638"/>
    <w:rsid w:val="00C543AF"/>
    <w:rsid w:val="00C551B4"/>
    <w:rsid w:val="00C555B7"/>
    <w:rsid w:val="00C55CDA"/>
    <w:rsid w:val="00C55D2C"/>
    <w:rsid w:val="00C55D50"/>
    <w:rsid w:val="00C56471"/>
    <w:rsid w:val="00C56BD5"/>
    <w:rsid w:val="00C56D77"/>
    <w:rsid w:val="00C61A41"/>
    <w:rsid w:val="00C61E67"/>
    <w:rsid w:val="00C62193"/>
    <w:rsid w:val="00C6273A"/>
    <w:rsid w:val="00C6408B"/>
    <w:rsid w:val="00C64137"/>
    <w:rsid w:val="00C64883"/>
    <w:rsid w:val="00C64C3A"/>
    <w:rsid w:val="00C64D99"/>
    <w:rsid w:val="00C65BE1"/>
    <w:rsid w:val="00C65CC6"/>
    <w:rsid w:val="00C66244"/>
    <w:rsid w:val="00C667F8"/>
    <w:rsid w:val="00C66962"/>
    <w:rsid w:val="00C67A92"/>
    <w:rsid w:val="00C67D13"/>
    <w:rsid w:val="00C706BC"/>
    <w:rsid w:val="00C71CD8"/>
    <w:rsid w:val="00C71D3A"/>
    <w:rsid w:val="00C71D91"/>
    <w:rsid w:val="00C722D1"/>
    <w:rsid w:val="00C72877"/>
    <w:rsid w:val="00C72CCD"/>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E3C"/>
    <w:rsid w:val="00C77F2C"/>
    <w:rsid w:val="00C8015D"/>
    <w:rsid w:val="00C809D5"/>
    <w:rsid w:val="00C80E59"/>
    <w:rsid w:val="00C81298"/>
    <w:rsid w:val="00C8153C"/>
    <w:rsid w:val="00C82A27"/>
    <w:rsid w:val="00C835D5"/>
    <w:rsid w:val="00C839CC"/>
    <w:rsid w:val="00C83ADE"/>
    <w:rsid w:val="00C83F07"/>
    <w:rsid w:val="00C8449C"/>
    <w:rsid w:val="00C84DF9"/>
    <w:rsid w:val="00C84F83"/>
    <w:rsid w:val="00C85639"/>
    <w:rsid w:val="00C8585B"/>
    <w:rsid w:val="00C860A0"/>
    <w:rsid w:val="00C8633E"/>
    <w:rsid w:val="00C8641F"/>
    <w:rsid w:val="00C86ADA"/>
    <w:rsid w:val="00C877B3"/>
    <w:rsid w:val="00C87CF6"/>
    <w:rsid w:val="00C87F1E"/>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8"/>
    <w:rsid w:val="00CA53DE"/>
    <w:rsid w:val="00CA6AFC"/>
    <w:rsid w:val="00CA6EEA"/>
    <w:rsid w:val="00CA6F4D"/>
    <w:rsid w:val="00CA7BCA"/>
    <w:rsid w:val="00CB058F"/>
    <w:rsid w:val="00CB0A6B"/>
    <w:rsid w:val="00CB0EEE"/>
    <w:rsid w:val="00CB1BE4"/>
    <w:rsid w:val="00CB1C5D"/>
    <w:rsid w:val="00CB1F00"/>
    <w:rsid w:val="00CB34AB"/>
    <w:rsid w:val="00CB3769"/>
    <w:rsid w:val="00CB4B09"/>
    <w:rsid w:val="00CB534D"/>
    <w:rsid w:val="00CB59CC"/>
    <w:rsid w:val="00CB5DA5"/>
    <w:rsid w:val="00CB5F0D"/>
    <w:rsid w:val="00CB626B"/>
    <w:rsid w:val="00CB6D55"/>
    <w:rsid w:val="00CB74EE"/>
    <w:rsid w:val="00CB760E"/>
    <w:rsid w:val="00CB763C"/>
    <w:rsid w:val="00CB79A7"/>
    <w:rsid w:val="00CB7A2F"/>
    <w:rsid w:val="00CB7BAE"/>
    <w:rsid w:val="00CB7C7E"/>
    <w:rsid w:val="00CC064F"/>
    <w:rsid w:val="00CC08FA"/>
    <w:rsid w:val="00CC0997"/>
    <w:rsid w:val="00CC0A9E"/>
    <w:rsid w:val="00CC12C0"/>
    <w:rsid w:val="00CC1C2B"/>
    <w:rsid w:val="00CC2A2E"/>
    <w:rsid w:val="00CC2D20"/>
    <w:rsid w:val="00CC3FC1"/>
    <w:rsid w:val="00CC4029"/>
    <w:rsid w:val="00CC4374"/>
    <w:rsid w:val="00CC43DA"/>
    <w:rsid w:val="00CC4DED"/>
    <w:rsid w:val="00CC530D"/>
    <w:rsid w:val="00CC7038"/>
    <w:rsid w:val="00CC7138"/>
    <w:rsid w:val="00CC7A73"/>
    <w:rsid w:val="00CC7C4D"/>
    <w:rsid w:val="00CC7F8B"/>
    <w:rsid w:val="00CD1516"/>
    <w:rsid w:val="00CD2016"/>
    <w:rsid w:val="00CD2893"/>
    <w:rsid w:val="00CD2D56"/>
    <w:rsid w:val="00CD2F70"/>
    <w:rsid w:val="00CD3892"/>
    <w:rsid w:val="00CD3AB7"/>
    <w:rsid w:val="00CD3C4C"/>
    <w:rsid w:val="00CD419E"/>
    <w:rsid w:val="00CD5141"/>
    <w:rsid w:val="00CD5233"/>
    <w:rsid w:val="00CD52E2"/>
    <w:rsid w:val="00CD5413"/>
    <w:rsid w:val="00CD5A71"/>
    <w:rsid w:val="00CD682C"/>
    <w:rsid w:val="00CD6C9E"/>
    <w:rsid w:val="00CD7553"/>
    <w:rsid w:val="00CD78AE"/>
    <w:rsid w:val="00CD7DF2"/>
    <w:rsid w:val="00CE097B"/>
    <w:rsid w:val="00CE18A4"/>
    <w:rsid w:val="00CE18AA"/>
    <w:rsid w:val="00CE1DEF"/>
    <w:rsid w:val="00CE1F9E"/>
    <w:rsid w:val="00CE246B"/>
    <w:rsid w:val="00CE2888"/>
    <w:rsid w:val="00CE30DF"/>
    <w:rsid w:val="00CE370C"/>
    <w:rsid w:val="00CE3F2C"/>
    <w:rsid w:val="00CE4513"/>
    <w:rsid w:val="00CE476F"/>
    <w:rsid w:val="00CE4FB4"/>
    <w:rsid w:val="00CE60E9"/>
    <w:rsid w:val="00CE6256"/>
    <w:rsid w:val="00CE6425"/>
    <w:rsid w:val="00CE68BB"/>
    <w:rsid w:val="00CE7D31"/>
    <w:rsid w:val="00CF016F"/>
    <w:rsid w:val="00CF0957"/>
    <w:rsid w:val="00CF0E8C"/>
    <w:rsid w:val="00CF10FC"/>
    <w:rsid w:val="00CF3E6B"/>
    <w:rsid w:val="00CF41AD"/>
    <w:rsid w:val="00CF481F"/>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AC4"/>
    <w:rsid w:val="00D03C36"/>
    <w:rsid w:val="00D043A8"/>
    <w:rsid w:val="00D0472F"/>
    <w:rsid w:val="00D04CBC"/>
    <w:rsid w:val="00D04DBC"/>
    <w:rsid w:val="00D04FA6"/>
    <w:rsid w:val="00D0529B"/>
    <w:rsid w:val="00D0579D"/>
    <w:rsid w:val="00D05EF9"/>
    <w:rsid w:val="00D06A14"/>
    <w:rsid w:val="00D070BB"/>
    <w:rsid w:val="00D07561"/>
    <w:rsid w:val="00D10C64"/>
    <w:rsid w:val="00D10D1E"/>
    <w:rsid w:val="00D111EF"/>
    <w:rsid w:val="00D119A1"/>
    <w:rsid w:val="00D11E11"/>
    <w:rsid w:val="00D128F1"/>
    <w:rsid w:val="00D12DDA"/>
    <w:rsid w:val="00D134EB"/>
    <w:rsid w:val="00D13E0A"/>
    <w:rsid w:val="00D14571"/>
    <w:rsid w:val="00D14A76"/>
    <w:rsid w:val="00D15745"/>
    <w:rsid w:val="00D157F2"/>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2BEF"/>
    <w:rsid w:val="00D236A7"/>
    <w:rsid w:val="00D23946"/>
    <w:rsid w:val="00D25293"/>
    <w:rsid w:val="00D253A5"/>
    <w:rsid w:val="00D2545A"/>
    <w:rsid w:val="00D25571"/>
    <w:rsid w:val="00D25809"/>
    <w:rsid w:val="00D25A0D"/>
    <w:rsid w:val="00D274BD"/>
    <w:rsid w:val="00D274E8"/>
    <w:rsid w:val="00D27532"/>
    <w:rsid w:val="00D27DC4"/>
    <w:rsid w:val="00D310A5"/>
    <w:rsid w:val="00D314A6"/>
    <w:rsid w:val="00D3174E"/>
    <w:rsid w:val="00D31DE8"/>
    <w:rsid w:val="00D320BE"/>
    <w:rsid w:val="00D32167"/>
    <w:rsid w:val="00D325D2"/>
    <w:rsid w:val="00D329C6"/>
    <w:rsid w:val="00D32B7E"/>
    <w:rsid w:val="00D33AF9"/>
    <w:rsid w:val="00D33CAD"/>
    <w:rsid w:val="00D340C5"/>
    <w:rsid w:val="00D34228"/>
    <w:rsid w:val="00D342C2"/>
    <w:rsid w:val="00D345F0"/>
    <w:rsid w:val="00D34881"/>
    <w:rsid w:val="00D3495F"/>
    <w:rsid w:val="00D34A20"/>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07"/>
    <w:rsid w:val="00D43A6A"/>
    <w:rsid w:val="00D43C93"/>
    <w:rsid w:val="00D43D7D"/>
    <w:rsid w:val="00D449BE"/>
    <w:rsid w:val="00D44BA0"/>
    <w:rsid w:val="00D45546"/>
    <w:rsid w:val="00D45CA1"/>
    <w:rsid w:val="00D45CBB"/>
    <w:rsid w:val="00D45D78"/>
    <w:rsid w:val="00D45E9E"/>
    <w:rsid w:val="00D45F1F"/>
    <w:rsid w:val="00D45FBC"/>
    <w:rsid w:val="00D46054"/>
    <w:rsid w:val="00D4614B"/>
    <w:rsid w:val="00D464A1"/>
    <w:rsid w:val="00D46565"/>
    <w:rsid w:val="00D46729"/>
    <w:rsid w:val="00D467FA"/>
    <w:rsid w:val="00D47109"/>
    <w:rsid w:val="00D47246"/>
    <w:rsid w:val="00D478D1"/>
    <w:rsid w:val="00D47A40"/>
    <w:rsid w:val="00D5009E"/>
    <w:rsid w:val="00D5057C"/>
    <w:rsid w:val="00D505EE"/>
    <w:rsid w:val="00D50613"/>
    <w:rsid w:val="00D517B2"/>
    <w:rsid w:val="00D51B42"/>
    <w:rsid w:val="00D51E2F"/>
    <w:rsid w:val="00D52059"/>
    <w:rsid w:val="00D52C9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1469"/>
    <w:rsid w:val="00D61488"/>
    <w:rsid w:val="00D6268C"/>
    <w:rsid w:val="00D62BA5"/>
    <w:rsid w:val="00D631FD"/>
    <w:rsid w:val="00D636B3"/>
    <w:rsid w:val="00D64120"/>
    <w:rsid w:val="00D642D0"/>
    <w:rsid w:val="00D64683"/>
    <w:rsid w:val="00D646CA"/>
    <w:rsid w:val="00D65257"/>
    <w:rsid w:val="00D6526A"/>
    <w:rsid w:val="00D65EC2"/>
    <w:rsid w:val="00D671FA"/>
    <w:rsid w:val="00D67240"/>
    <w:rsid w:val="00D677B6"/>
    <w:rsid w:val="00D67B66"/>
    <w:rsid w:val="00D67CA4"/>
    <w:rsid w:val="00D70AAF"/>
    <w:rsid w:val="00D719D1"/>
    <w:rsid w:val="00D71A17"/>
    <w:rsid w:val="00D71B24"/>
    <w:rsid w:val="00D7243F"/>
    <w:rsid w:val="00D72654"/>
    <w:rsid w:val="00D72721"/>
    <w:rsid w:val="00D72EB0"/>
    <w:rsid w:val="00D739A9"/>
    <w:rsid w:val="00D74B43"/>
    <w:rsid w:val="00D74E90"/>
    <w:rsid w:val="00D75113"/>
    <w:rsid w:val="00D754D6"/>
    <w:rsid w:val="00D757EA"/>
    <w:rsid w:val="00D75E04"/>
    <w:rsid w:val="00D75EC2"/>
    <w:rsid w:val="00D76556"/>
    <w:rsid w:val="00D7655B"/>
    <w:rsid w:val="00D768F6"/>
    <w:rsid w:val="00D773E7"/>
    <w:rsid w:val="00D773ED"/>
    <w:rsid w:val="00D7753E"/>
    <w:rsid w:val="00D77B20"/>
    <w:rsid w:val="00D77B7F"/>
    <w:rsid w:val="00D77EB3"/>
    <w:rsid w:val="00D802E3"/>
    <w:rsid w:val="00D80781"/>
    <w:rsid w:val="00D80F61"/>
    <w:rsid w:val="00D81D43"/>
    <w:rsid w:val="00D8276E"/>
    <w:rsid w:val="00D832D8"/>
    <w:rsid w:val="00D83611"/>
    <w:rsid w:val="00D839C4"/>
    <w:rsid w:val="00D83EFE"/>
    <w:rsid w:val="00D83FEA"/>
    <w:rsid w:val="00D84509"/>
    <w:rsid w:val="00D84A24"/>
    <w:rsid w:val="00D84A88"/>
    <w:rsid w:val="00D85240"/>
    <w:rsid w:val="00D854BB"/>
    <w:rsid w:val="00D85826"/>
    <w:rsid w:val="00D868DE"/>
    <w:rsid w:val="00D86AB8"/>
    <w:rsid w:val="00D86E30"/>
    <w:rsid w:val="00D87315"/>
    <w:rsid w:val="00D8736A"/>
    <w:rsid w:val="00D87D8F"/>
    <w:rsid w:val="00D90265"/>
    <w:rsid w:val="00D9043F"/>
    <w:rsid w:val="00D909FF"/>
    <w:rsid w:val="00D90AE0"/>
    <w:rsid w:val="00D90FED"/>
    <w:rsid w:val="00D91A13"/>
    <w:rsid w:val="00D923CB"/>
    <w:rsid w:val="00D92B10"/>
    <w:rsid w:val="00D932E5"/>
    <w:rsid w:val="00D934CE"/>
    <w:rsid w:val="00D9372D"/>
    <w:rsid w:val="00D93897"/>
    <w:rsid w:val="00D93C76"/>
    <w:rsid w:val="00D94265"/>
    <w:rsid w:val="00D9488C"/>
    <w:rsid w:val="00D94A6B"/>
    <w:rsid w:val="00D94C37"/>
    <w:rsid w:val="00D94EC1"/>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6C2B"/>
    <w:rsid w:val="00DA7D63"/>
    <w:rsid w:val="00DB00C7"/>
    <w:rsid w:val="00DB0194"/>
    <w:rsid w:val="00DB0906"/>
    <w:rsid w:val="00DB0B4E"/>
    <w:rsid w:val="00DB0DA3"/>
    <w:rsid w:val="00DB0E50"/>
    <w:rsid w:val="00DB1346"/>
    <w:rsid w:val="00DB1DE6"/>
    <w:rsid w:val="00DB2927"/>
    <w:rsid w:val="00DB2E4C"/>
    <w:rsid w:val="00DB39AE"/>
    <w:rsid w:val="00DB3E38"/>
    <w:rsid w:val="00DB3E8A"/>
    <w:rsid w:val="00DB481E"/>
    <w:rsid w:val="00DB4D48"/>
    <w:rsid w:val="00DB4DE1"/>
    <w:rsid w:val="00DB50DE"/>
    <w:rsid w:val="00DB522F"/>
    <w:rsid w:val="00DB6197"/>
    <w:rsid w:val="00DB651F"/>
    <w:rsid w:val="00DB670F"/>
    <w:rsid w:val="00DB6763"/>
    <w:rsid w:val="00DB6A91"/>
    <w:rsid w:val="00DB6C8D"/>
    <w:rsid w:val="00DB6F02"/>
    <w:rsid w:val="00DB7340"/>
    <w:rsid w:val="00DB761C"/>
    <w:rsid w:val="00DC0EAF"/>
    <w:rsid w:val="00DC1074"/>
    <w:rsid w:val="00DC12B6"/>
    <w:rsid w:val="00DC202B"/>
    <w:rsid w:val="00DC29C8"/>
    <w:rsid w:val="00DC2A88"/>
    <w:rsid w:val="00DC2B89"/>
    <w:rsid w:val="00DC2C48"/>
    <w:rsid w:val="00DC37B9"/>
    <w:rsid w:val="00DC453B"/>
    <w:rsid w:val="00DC4BA4"/>
    <w:rsid w:val="00DC56F2"/>
    <w:rsid w:val="00DC615D"/>
    <w:rsid w:val="00DC7A01"/>
    <w:rsid w:val="00DC7EE5"/>
    <w:rsid w:val="00DD0229"/>
    <w:rsid w:val="00DD0372"/>
    <w:rsid w:val="00DD141D"/>
    <w:rsid w:val="00DD2A5B"/>
    <w:rsid w:val="00DD2B90"/>
    <w:rsid w:val="00DD323E"/>
    <w:rsid w:val="00DD3B80"/>
    <w:rsid w:val="00DD45AB"/>
    <w:rsid w:val="00DD46E2"/>
    <w:rsid w:val="00DD494B"/>
    <w:rsid w:val="00DD562D"/>
    <w:rsid w:val="00DD596A"/>
    <w:rsid w:val="00DD5B3A"/>
    <w:rsid w:val="00DD5DE1"/>
    <w:rsid w:val="00DD5F1B"/>
    <w:rsid w:val="00DD65F1"/>
    <w:rsid w:val="00DD7281"/>
    <w:rsid w:val="00DD7CCC"/>
    <w:rsid w:val="00DE0305"/>
    <w:rsid w:val="00DE03A2"/>
    <w:rsid w:val="00DE0455"/>
    <w:rsid w:val="00DE0A4A"/>
    <w:rsid w:val="00DE0BEC"/>
    <w:rsid w:val="00DE0D21"/>
    <w:rsid w:val="00DE0F2B"/>
    <w:rsid w:val="00DE1BF6"/>
    <w:rsid w:val="00DE241E"/>
    <w:rsid w:val="00DE25AA"/>
    <w:rsid w:val="00DE2610"/>
    <w:rsid w:val="00DE278B"/>
    <w:rsid w:val="00DE2C02"/>
    <w:rsid w:val="00DE2DB8"/>
    <w:rsid w:val="00DE2F6F"/>
    <w:rsid w:val="00DE3E2E"/>
    <w:rsid w:val="00DE3FA4"/>
    <w:rsid w:val="00DE426F"/>
    <w:rsid w:val="00DE4939"/>
    <w:rsid w:val="00DE4D0F"/>
    <w:rsid w:val="00DE505F"/>
    <w:rsid w:val="00DE52B7"/>
    <w:rsid w:val="00DE6889"/>
    <w:rsid w:val="00DE7828"/>
    <w:rsid w:val="00DF004A"/>
    <w:rsid w:val="00DF0064"/>
    <w:rsid w:val="00DF0076"/>
    <w:rsid w:val="00DF023F"/>
    <w:rsid w:val="00DF05E9"/>
    <w:rsid w:val="00DF07FE"/>
    <w:rsid w:val="00DF118C"/>
    <w:rsid w:val="00DF162A"/>
    <w:rsid w:val="00DF1913"/>
    <w:rsid w:val="00DF19CB"/>
    <w:rsid w:val="00DF2782"/>
    <w:rsid w:val="00DF2A10"/>
    <w:rsid w:val="00DF2C63"/>
    <w:rsid w:val="00DF327A"/>
    <w:rsid w:val="00DF3AD5"/>
    <w:rsid w:val="00DF3EE7"/>
    <w:rsid w:val="00DF4094"/>
    <w:rsid w:val="00DF41A8"/>
    <w:rsid w:val="00DF45AA"/>
    <w:rsid w:val="00DF4F9A"/>
    <w:rsid w:val="00DF54D4"/>
    <w:rsid w:val="00DF5C24"/>
    <w:rsid w:val="00DF5CEC"/>
    <w:rsid w:val="00DF5F45"/>
    <w:rsid w:val="00DF5F93"/>
    <w:rsid w:val="00DF65DD"/>
    <w:rsid w:val="00DF68E7"/>
    <w:rsid w:val="00DF6CEA"/>
    <w:rsid w:val="00DF6F5B"/>
    <w:rsid w:val="00DF7813"/>
    <w:rsid w:val="00E004DD"/>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72A7"/>
    <w:rsid w:val="00E0763E"/>
    <w:rsid w:val="00E07A99"/>
    <w:rsid w:val="00E115B7"/>
    <w:rsid w:val="00E115EC"/>
    <w:rsid w:val="00E11773"/>
    <w:rsid w:val="00E124E7"/>
    <w:rsid w:val="00E126A0"/>
    <w:rsid w:val="00E128BC"/>
    <w:rsid w:val="00E1312B"/>
    <w:rsid w:val="00E13C32"/>
    <w:rsid w:val="00E13DBF"/>
    <w:rsid w:val="00E14385"/>
    <w:rsid w:val="00E14B25"/>
    <w:rsid w:val="00E14BED"/>
    <w:rsid w:val="00E14E6A"/>
    <w:rsid w:val="00E157E0"/>
    <w:rsid w:val="00E15B8E"/>
    <w:rsid w:val="00E164ED"/>
    <w:rsid w:val="00E166CA"/>
    <w:rsid w:val="00E1698B"/>
    <w:rsid w:val="00E17905"/>
    <w:rsid w:val="00E20991"/>
    <w:rsid w:val="00E213F8"/>
    <w:rsid w:val="00E21E26"/>
    <w:rsid w:val="00E22117"/>
    <w:rsid w:val="00E22DBE"/>
    <w:rsid w:val="00E23019"/>
    <w:rsid w:val="00E2365A"/>
    <w:rsid w:val="00E23E77"/>
    <w:rsid w:val="00E23F77"/>
    <w:rsid w:val="00E2442A"/>
    <w:rsid w:val="00E24B6E"/>
    <w:rsid w:val="00E24BEB"/>
    <w:rsid w:val="00E24E2B"/>
    <w:rsid w:val="00E24E38"/>
    <w:rsid w:val="00E2569C"/>
    <w:rsid w:val="00E25826"/>
    <w:rsid w:val="00E25A97"/>
    <w:rsid w:val="00E25DC0"/>
    <w:rsid w:val="00E2654B"/>
    <w:rsid w:val="00E26640"/>
    <w:rsid w:val="00E26FAA"/>
    <w:rsid w:val="00E270AF"/>
    <w:rsid w:val="00E27A4F"/>
    <w:rsid w:val="00E27C4A"/>
    <w:rsid w:val="00E27D2C"/>
    <w:rsid w:val="00E27F41"/>
    <w:rsid w:val="00E31135"/>
    <w:rsid w:val="00E314D9"/>
    <w:rsid w:val="00E31AA4"/>
    <w:rsid w:val="00E31BD6"/>
    <w:rsid w:val="00E31C2E"/>
    <w:rsid w:val="00E33E35"/>
    <w:rsid w:val="00E34573"/>
    <w:rsid w:val="00E34D56"/>
    <w:rsid w:val="00E35833"/>
    <w:rsid w:val="00E35E7E"/>
    <w:rsid w:val="00E36187"/>
    <w:rsid w:val="00E3692C"/>
    <w:rsid w:val="00E369CA"/>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3B4"/>
    <w:rsid w:val="00E43479"/>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05E"/>
    <w:rsid w:val="00E519A5"/>
    <w:rsid w:val="00E51F15"/>
    <w:rsid w:val="00E520DE"/>
    <w:rsid w:val="00E52106"/>
    <w:rsid w:val="00E52466"/>
    <w:rsid w:val="00E52A93"/>
    <w:rsid w:val="00E535A3"/>
    <w:rsid w:val="00E53FA1"/>
    <w:rsid w:val="00E54F3C"/>
    <w:rsid w:val="00E5515C"/>
    <w:rsid w:val="00E570C8"/>
    <w:rsid w:val="00E57F30"/>
    <w:rsid w:val="00E60055"/>
    <w:rsid w:val="00E603AA"/>
    <w:rsid w:val="00E605EF"/>
    <w:rsid w:val="00E60E2F"/>
    <w:rsid w:val="00E6167A"/>
    <w:rsid w:val="00E62126"/>
    <w:rsid w:val="00E628FB"/>
    <w:rsid w:val="00E62AFE"/>
    <w:rsid w:val="00E62BC8"/>
    <w:rsid w:val="00E62C1B"/>
    <w:rsid w:val="00E63451"/>
    <w:rsid w:val="00E634EB"/>
    <w:rsid w:val="00E642DD"/>
    <w:rsid w:val="00E642FC"/>
    <w:rsid w:val="00E64358"/>
    <w:rsid w:val="00E64681"/>
    <w:rsid w:val="00E65343"/>
    <w:rsid w:val="00E65477"/>
    <w:rsid w:val="00E65982"/>
    <w:rsid w:val="00E65A10"/>
    <w:rsid w:val="00E65F31"/>
    <w:rsid w:val="00E667D7"/>
    <w:rsid w:val="00E6681F"/>
    <w:rsid w:val="00E66F0F"/>
    <w:rsid w:val="00E67260"/>
    <w:rsid w:val="00E675BE"/>
    <w:rsid w:val="00E70F92"/>
    <w:rsid w:val="00E715FC"/>
    <w:rsid w:val="00E7183B"/>
    <w:rsid w:val="00E71E17"/>
    <w:rsid w:val="00E71F49"/>
    <w:rsid w:val="00E72085"/>
    <w:rsid w:val="00E720AF"/>
    <w:rsid w:val="00E72AE8"/>
    <w:rsid w:val="00E72B62"/>
    <w:rsid w:val="00E730D4"/>
    <w:rsid w:val="00E73CB5"/>
    <w:rsid w:val="00E73CDE"/>
    <w:rsid w:val="00E742E5"/>
    <w:rsid w:val="00E74CA0"/>
    <w:rsid w:val="00E74D12"/>
    <w:rsid w:val="00E75243"/>
    <w:rsid w:val="00E75A37"/>
    <w:rsid w:val="00E75D8A"/>
    <w:rsid w:val="00E76306"/>
    <w:rsid w:val="00E76E0D"/>
    <w:rsid w:val="00E77776"/>
    <w:rsid w:val="00E7786B"/>
    <w:rsid w:val="00E77CC5"/>
    <w:rsid w:val="00E77D50"/>
    <w:rsid w:val="00E77E06"/>
    <w:rsid w:val="00E801B5"/>
    <w:rsid w:val="00E81677"/>
    <w:rsid w:val="00E81B3F"/>
    <w:rsid w:val="00E81BF9"/>
    <w:rsid w:val="00E82334"/>
    <w:rsid w:val="00E82677"/>
    <w:rsid w:val="00E82963"/>
    <w:rsid w:val="00E82D42"/>
    <w:rsid w:val="00E82D6A"/>
    <w:rsid w:val="00E82E01"/>
    <w:rsid w:val="00E839BB"/>
    <w:rsid w:val="00E83DCD"/>
    <w:rsid w:val="00E83DFB"/>
    <w:rsid w:val="00E842CD"/>
    <w:rsid w:val="00E84318"/>
    <w:rsid w:val="00E84421"/>
    <w:rsid w:val="00E84905"/>
    <w:rsid w:val="00E84BF4"/>
    <w:rsid w:val="00E84DAD"/>
    <w:rsid w:val="00E84E31"/>
    <w:rsid w:val="00E85611"/>
    <w:rsid w:val="00E85C10"/>
    <w:rsid w:val="00E85CFA"/>
    <w:rsid w:val="00E85D4F"/>
    <w:rsid w:val="00E8679B"/>
    <w:rsid w:val="00E872AD"/>
    <w:rsid w:val="00E87634"/>
    <w:rsid w:val="00E87E53"/>
    <w:rsid w:val="00E90065"/>
    <w:rsid w:val="00E907D1"/>
    <w:rsid w:val="00E929D2"/>
    <w:rsid w:val="00E92C58"/>
    <w:rsid w:val="00E92F6C"/>
    <w:rsid w:val="00E93172"/>
    <w:rsid w:val="00E932EB"/>
    <w:rsid w:val="00E93368"/>
    <w:rsid w:val="00E93BA2"/>
    <w:rsid w:val="00E945DC"/>
    <w:rsid w:val="00E947A6"/>
    <w:rsid w:val="00E94D03"/>
    <w:rsid w:val="00E950FC"/>
    <w:rsid w:val="00E95CBE"/>
    <w:rsid w:val="00E966D6"/>
    <w:rsid w:val="00E977D2"/>
    <w:rsid w:val="00E97995"/>
    <w:rsid w:val="00E97EF2"/>
    <w:rsid w:val="00EA070D"/>
    <w:rsid w:val="00EA0F35"/>
    <w:rsid w:val="00EA1051"/>
    <w:rsid w:val="00EA1327"/>
    <w:rsid w:val="00EA1B78"/>
    <w:rsid w:val="00EA25FC"/>
    <w:rsid w:val="00EA29A5"/>
    <w:rsid w:val="00EA318F"/>
    <w:rsid w:val="00EA329F"/>
    <w:rsid w:val="00EA32AF"/>
    <w:rsid w:val="00EA41D5"/>
    <w:rsid w:val="00EA4D6F"/>
    <w:rsid w:val="00EA57A9"/>
    <w:rsid w:val="00EA5B98"/>
    <w:rsid w:val="00EA6022"/>
    <w:rsid w:val="00EA6854"/>
    <w:rsid w:val="00EA753A"/>
    <w:rsid w:val="00EA7E4B"/>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8FA"/>
    <w:rsid w:val="00EC29BC"/>
    <w:rsid w:val="00EC2EC5"/>
    <w:rsid w:val="00EC309F"/>
    <w:rsid w:val="00EC3653"/>
    <w:rsid w:val="00EC401C"/>
    <w:rsid w:val="00EC40B4"/>
    <w:rsid w:val="00EC4553"/>
    <w:rsid w:val="00EC4583"/>
    <w:rsid w:val="00EC46AF"/>
    <w:rsid w:val="00EC48CF"/>
    <w:rsid w:val="00EC49C9"/>
    <w:rsid w:val="00EC4A76"/>
    <w:rsid w:val="00EC4E54"/>
    <w:rsid w:val="00EC4EC9"/>
    <w:rsid w:val="00EC51A5"/>
    <w:rsid w:val="00EC5A5C"/>
    <w:rsid w:val="00EC6614"/>
    <w:rsid w:val="00EC6A1F"/>
    <w:rsid w:val="00EC719C"/>
    <w:rsid w:val="00EC72EF"/>
    <w:rsid w:val="00EC7876"/>
    <w:rsid w:val="00ED0A2C"/>
    <w:rsid w:val="00ED0CE7"/>
    <w:rsid w:val="00ED131A"/>
    <w:rsid w:val="00ED17DE"/>
    <w:rsid w:val="00ED1813"/>
    <w:rsid w:val="00ED20C5"/>
    <w:rsid w:val="00ED2185"/>
    <w:rsid w:val="00ED2559"/>
    <w:rsid w:val="00ED275A"/>
    <w:rsid w:val="00ED2DB8"/>
    <w:rsid w:val="00ED347B"/>
    <w:rsid w:val="00ED35D1"/>
    <w:rsid w:val="00ED3E03"/>
    <w:rsid w:val="00ED3EF6"/>
    <w:rsid w:val="00ED3F83"/>
    <w:rsid w:val="00ED4746"/>
    <w:rsid w:val="00ED4FD2"/>
    <w:rsid w:val="00ED50E2"/>
    <w:rsid w:val="00ED721E"/>
    <w:rsid w:val="00EE027B"/>
    <w:rsid w:val="00EE19F6"/>
    <w:rsid w:val="00EE2353"/>
    <w:rsid w:val="00EE31DB"/>
    <w:rsid w:val="00EE3C11"/>
    <w:rsid w:val="00EE4389"/>
    <w:rsid w:val="00EE43CE"/>
    <w:rsid w:val="00EE47BD"/>
    <w:rsid w:val="00EE57DD"/>
    <w:rsid w:val="00EE65D1"/>
    <w:rsid w:val="00EE6A0F"/>
    <w:rsid w:val="00EE6D68"/>
    <w:rsid w:val="00EE766E"/>
    <w:rsid w:val="00EE767A"/>
    <w:rsid w:val="00EE7FD0"/>
    <w:rsid w:val="00EF002E"/>
    <w:rsid w:val="00EF1492"/>
    <w:rsid w:val="00EF1527"/>
    <w:rsid w:val="00EF19DD"/>
    <w:rsid w:val="00EF2422"/>
    <w:rsid w:val="00EF27FD"/>
    <w:rsid w:val="00EF2831"/>
    <w:rsid w:val="00EF2C24"/>
    <w:rsid w:val="00EF2C6D"/>
    <w:rsid w:val="00EF315E"/>
    <w:rsid w:val="00EF349B"/>
    <w:rsid w:val="00EF382F"/>
    <w:rsid w:val="00EF3FD9"/>
    <w:rsid w:val="00EF4ACA"/>
    <w:rsid w:val="00EF4AFF"/>
    <w:rsid w:val="00EF4E7E"/>
    <w:rsid w:val="00EF686E"/>
    <w:rsid w:val="00F00464"/>
    <w:rsid w:val="00F01192"/>
    <w:rsid w:val="00F0237E"/>
    <w:rsid w:val="00F0259A"/>
    <w:rsid w:val="00F02BB2"/>
    <w:rsid w:val="00F03026"/>
    <w:rsid w:val="00F03EB7"/>
    <w:rsid w:val="00F0428A"/>
    <w:rsid w:val="00F0464D"/>
    <w:rsid w:val="00F046C9"/>
    <w:rsid w:val="00F05084"/>
    <w:rsid w:val="00F0537B"/>
    <w:rsid w:val="00F05695"/>
    <w:rsid w:val="00F06890"/>
    <w:rsid w:val="00F068E5"/>
    <w:rsid w:val="00F10348"/>
    <w:rsid w:val="00F10540"/>
    <w:rsid w:val="00F106D2"/>
    <w:rsid w:val="00F1107A"/>
    <w:rsid w:val="00F118D5"/>
    <w:rsid w:val="00F11B7C"/>
    <w:rsid w:val="00F11F57"/>
    <w:rsid w:val="00F12965"/>
    <w:rsid w:val="00F12D2A"/>
    <w:rsid w:val="00F13C34"/>
    <w:rsid w:val="00F1421E"/>
    <w:rsid w:val="00F143FC"/>
    <w:rsid w:val="00F1468E"/>
    <w:rsid w:val="00F14A7A"/>
    <w:rsid w:val="00F154C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571"/>
    <w:rsid w:val="00F22A7A"/>
    <w:rsid w:val="00F23224"/>
    <w:rsid w:val="00F2339E"/>
    <w:rsid w:val="00F23DB4"/>
    <w:rsid w:val="00F246D1"/>
    <w:rsid w:val="00F246EF"/>
    <w:rsid w:val="00F24B23"/>
    <w:rsid w:val="00F24B34"/>
    <w:rsid w:val="00F24D4B"/>
    <w:rsid w:val="00F25D04"/>
    <w:rsid w:val="00F26C7A"/>
    <w:rsid w:val="00F26ED4"/>
    <w:rsid w:val="00F27FD5"/>
    <w:rsid w:val="00F301B7"/>
    <w:rsid w:val="00F3045E"/>
    <w:rsid w:val="00F30B30"/>
    <w:rsid w:val="00F30C4B"/>
    <w:rsid w:val="00F30D3B"/>
    <w:rsid w:val="00F30FE7"/>
    <w:rsid w:val="00F31104"/>
    <w:rsid w:val="00F311A4"/>
    <w:rsid w:val="00F32E2F"/>
    <w:rsid w:val="00F332BA"/>
    <w:rsid w:val="00F339D3"/>
    <w:rsid w:val="00F351D9"/>
    <w:rsid w:val="00F36997"/>
    <w:rsid w:val="00F36AF1"/>
    <w:rsid w:val="00F3728C"/>
    <w:rsid w:val="00F372B4"/>
    <w:rsid w:val="00F37C01"/>
    <w:rsid w:val="00F40322"/>
    <w:rsid w:val="00F406D0"/>
    <w:rsid w:val="00F41542"/>
    <w:rsid w:val="00F41C2B"/>
    <w:rsid w:val="00F43039"/>
    <w:rsid w:val="00F43131"/>
    <w:rsid w:val="00F434B6"/>
    <w:rsid w:val="00F43DAF"/>
    <w:rsid w:val="00F43EC5"/>
    <w:rsid w:val="00F44033"/>
    <w:rsid w:val="00F447E3"/>
    <w:rsid w:val="00F457E3"/>
    <w:rsid w:val="00F46403"/>
    <w:rsid w:val="00F46F87"/>
    <w:rsid w:val="00F4729A"/>
    <w:rsid w:val="00F479E4"/>
    <w:rsid w:val="00F47DE1"/>
    <w:rsid w:val="00F50208"/>
    <w:rsid w:val="00F50F42"/>
    <w:rsid w:val="00F51080"/>
    <w:rsid w:val="00F517A4"/>
    <w:rsid w:val="00F5233B"/>
    <w:rsid w:val="00F52455"/>
    <w:rsid w:val="00F52FCE"/>
    <w:rsid w:val="00F53056"/>
    <w:rsid w:val="00F53386"/>
    <w:rsid w:val="00F53429"/>
    <w:rsid w:val="00F54084"/>
    <w:rsid w:val="00F542FD"/>
    <w:rsid w:val="00F54B1B"/>
    <w:rsid w:val="00F54ED6"/>
    <w:rsid w:val="00F55A05"/>
    <w:rsid w:val="00F570CA"/>
    <w:rsid w:val="00F57F34"/>
    <w:rsid w:val="00F60882"/>
    <w:rsid w:val="00F6137D"/>
    <w:rsid w:val="00F61A64"/>
    <w:rsid w:val="00F61FE0"/>
    <w:rsid w:val="00F62799"/>
    <w:rsid w:val="00F62C1F"/>
    <w:rsid w:val="00F6385E"/>
    <w:rsid w:val="00F63D88"/>
    <w:rsid w:val="00F643C3"/>
    <w:rsid w:val="00F64623"/>
    <w:rsid w:val="00F64AB7"/>
    <w:rsid w:val="00F64D05"/>
    <w:rsid w:val="00F657CA"/>
    <w:rsid w:val="00F66554"/>
    <w:rsid w:val="00F6725B"/>
    <w:rsid w:val="00F67673"/>
    <w:rsid w:val="00F67705"/>
    <w:rsid w:val="00F7022F"/>
    <w:rsid w:val="00F70A8E"/>
    <w:rsid w:val="00F71356"/>
    <w:rsid w:val="00F71513"/>
    <w:rsid w:val="00F72092"/>
    <w:rsid w:val="00F72F7A"/>
    <w:rsid w:val="00F74081"/>
    <w:rsid w:val="00F74543"/>
    <w:rsid w:val="00F74665"/>
    <w:rsid w:val="00F746A9"/>
    <w:rsid w:val="00F748EF"/>
    <w:rsid w:val="00F74949"/>
    <w:rsid w:val="00F74E5C"/>
    <w:rsid w:val="00F74ED8"/>
    <w:rsid w:val="00F74FE1"/>
    <w:rsid w:val="00F75131"/>
    <w:rsid w:val="00F752D1"/>
    <w:rsid w:val="00F7574B"/>
    <w:rsid w:val="00F75BEB"/>
    <w:rsid w:val="00F7634D"/>
    <w:rsid w:val="00F76847"/>
    <w:rsid w:val="00F77133"/>
    <w:rsid w:val="00F772B7"/>
    <w:rsid w:val="00F77A2E"/>
    <w:rsid w:val="00F77E35"/>
    <w:rsid w:val="00F80EF4"/>
    <w:rsid w:val="00F81360"/>
    <w:rsid w:val="00F818F3"/>
    <w:rsid w:val="00F81A55"/>
    <w:rsid w:val="00F8216F"/>
    <w:rsid w:val="00F821B1"/>
    <w:rsid w:val="00F8248C"/>
    <w:rsid w:val="00F82E6A"/>
    <w:rsid w:val="00F8342D"/>
    <w:rsid w:val="00F83CA1"/>
    <w:rsid w:val="00F8434E"/>
    <w:rsid w:val="00F8457B"/>
    <w:rsid w:val="00F8468E"/>
    <w:rsid w:val="00F84851"/>
    <w:rsid w:val="00F852BC"/>
    <w:rsid w:val="00F853E1"/>
    <w:rsid w:val="00F856C4"/>
    <w:rsid w:val="00F8679E"/>
    <w:rsid w:val="00F86A1A"/>
    <w:rsid w:val="00F86BD3"/>
    <w:rsid w:val="00F8740E"/>
    <w:rsid w:val="00F87479"/>
    <w:rsid w:val="00F902B5"/>
    <w:rsid w:val="00F90513"/>
    <w:rsid w:val="00F91BC7"/>
    <w:rsid w:val="00F92052"/>
    <w:rsid w:val="00F921C3"/>
    <w:rsid w:val="00F92528"/>
    <w:rsid w:val="00F929C3"/>
    <w:rsid w:val="00F92F43"/>
    <w:rsid w:val="00F92F8C"/>
    <w:rsid w:val="00F93D41"/>
    <w:rsid w:val="00F9464A"/>
    <w:rsid w:val="00F9545A"/>
    <w:rsid w:val="00F968F1"/>
    <w:rsid w:val="00F96F18"/>
    <w:rsid w:val="00F970D0"/>
    <w:rsid w:val="00F971EC"/>
    <w:rsid w:val="00F9743A"/>
    <w:rsid w:val="00FA075F"/>
    <w:rsid w:val="00FA082D"/>
    <w:rsid w:val="00FA0889"/>
    <w:rsid w:val="00FA08E4"/>
    <w:rsid w:val="00FA1BBF"/>
    <w:rsid w:val="00FA2694"/>
    <w:rsid w:val="00FA2E81"/>
    <w:rsid w:val="00FA335C"/>
    <w:rsid w:val="00FA3A9E"/>
    <w:rsid w:val="00FA3B01"/>
    <w:rsid w:val="00FA3E87"/>
    <w:rsid w:val="00FA4481"/>
    <w:rsid w:val="00FA4501"/>
    <w:rsid w:val="00FA50FC"/>
    <w:rsid w:val="00FA5BB4"/>
    <w:rsid w:val="00FA60EF"/>
    <w:rsid w:val="00FA6333"/>
    <w:rsid w:val="00FA701C"/>
    <w:rsid w:val="00FA7AC9"/>
    <w:rsid w:val="00FB0C69"/>
    <w:rsid w:val="00FB0F0D"/>
    <w:rsid w:val="00FB110E"/>
    <w:rsid w:val="00FB2159"/>
    <w:rsid w:val="00FB2CF7"/>
    <w:rsid w:val="00FB2E88"/>
    <w:rsid w:val="00FB3748"/>
    <w:rsid w:val="00FB38EE"/>
    <w:rsid w:val="00FB3AD4"/>
    <w:rsid w:val="00FB4652"/>
    <w:rsid w:val="00FB518E"/>
    <w:rsid w:val="00FB537E"/>
    <w:rsid w:val="00FB55D2"/>
    <w:rsid w:val="00FB62F4"/>
    <w:rsid w:val="00FB6824"/>
    <w:rsid w:val="00FB7379"/>
    <w:rsid w:val="00FB795A"/>
    <w:rsid w:val="00FC005C"/>
    <w:rsid w:val="00FC021A"/>
    <w:rsid w:val="00FC036F"/>
    <w:rsid w:val="00FC05C5"/>
    <w:rsid w:val="00FC0D3B"/>
    <w:rsid w:val="00FC0D4E"/>
    <w:rsid w:val="00FC12B2"/>
    <w:rsid w:val="00FC158D"/>
    <w:rsid w:val="00FC233C"/>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8FC"/>
    <w:rsid w:val="00FD0F55"/>
    <w:rsid w:val="00FD13CD"/>
    <w:rsid w:val="00FD1951"/>
    <w:rsid w:val="00FD2198"/>
    <w:rsid w:val="00FD3254"/>
    <w:rsid w:val="00FD33FF"/>
    <w:rsid w:val="00FD46F3"/>
    <w:rsid w:val="00FD4A41"/>
    <w:rsid w:val="00FD4B2C"/>
    <w:rsid w:val="00FD56C9"/>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5F35"/>
    <w:rsid w:val="00FE633F"/>
    <w:rsid w:val="00FE63D0"/>
    <w:rsid w:val="00FE6BDE"/>
    <w:rsid w:val="00FE6FA6"/>
    <w:rsid w:val="00FE7201"/>
    <w:rsid w:val="00FE7381"/>
    <w:rsid w:val="00FF02BE"/>
    <w:rsid w:val="00FF0D46"/>
    <w:rsid w:val="00FF19B6"/>
    <w:rsid w:val="00FF19E0"/>
    <w:rsid w:val="00FF1A96"/>
    <w:rsid w:val="00FF2558"/>
    <w:rsid w:val="00FF25EA"/>
    <w:rsid w:val="00FF33E8"/>
    <w:rsid w:val="00FF3ABB"/>
    <w:rsid w:val="00FF47DF"/>
    <w:rsid w:val="00FF4D14"/>
    <w:rsid w:val="00FF5102"/>
    <w:rsid w:val="00FF576E"/>
    <w:rsid w:val="00FF593A"/>
    <w:rsid w:val="00FF619C"/>
    <w:rsid w:val="00FF62BD"/>
    <w:rsid w:val="00FF692B"/>
    <w:rsid w:val="00FF6A98"/>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6857"/>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1"/>
      </w:numPr>
    </w:pPr>
  </w:style>
  <w:style w:type="numbering" w:customStyle="1" w:styleId="WWNum274">
    <w:name w:val="WWNum274"/>
    <w:basedOn w:val="Bezlisty"/>
    <w:rsid w:val="00892649"/>
    <w:pPr>
      <w:numPr>
        <w:numId w:val="12"/>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character" w:customStyle="1" w:styleId="Nierozpoznanawzmianka1">
    <w:name w:val="Nierozpoznana wzmianka1"/>
    <w:basedOn w:val="Domylnaczcionkaakapitu"/>
    <w:uiPriority w:val="99"/>
    <w:semiHidden/>
    <w:unhideWhenUsed/>
    <w:rsid w:val="005F59CC"/>
    <w:rPr>
      <w:color w:val="605E5C"/>
      <w:shd w:val="clear" w:color="auto" w:fill="E1DFDD"/>
    </w:rPr>
  </w:style>
  <w:style w:type="paragraph" w:customStyle="1" w:styleId="Standardowy2">
    <w:name w:val="Standardowy2"/>
    <w:rsid w:val="00AA4AFD"/>
    <w:pPr>
      <w:overflowPunct w:val="0"/>
      <w:autoSpaceDE w:val="0"/>
      <w:autoSpaceDN w:val="0"/>
      <w:adjustRightInd w:val="0"/>
      <w:textAlignment w:val="baseline"/>
    </w:pPr>
  </w:style>
  <w:style w:type="paragraph" w:customStyle="1" w:styleId="standard0">
    <w:name w:val="standard"/>
    <w:basedOn w:val="Normalny"/>
    <w:rsid w:val="000E00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283316324">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572041510">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1972009367">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mailto:iod@barlicki.pl" TargetMode="Externa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50"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ip.lex.pl/" TargetMode="External"/><Relationship Id="rId29" Type="http://schemas.openxmlformats.org/officeDocument/2006/relationships/hyperlink" Target="https://platformazakupowa.pl/strona/1-regulam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p.lex.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strona/1-regulam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platformazakupowa.pl" TargetMode="Externa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www.nccert.pl/" TargetMode="External"/><Relationship Id="rId44"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barlicki" TargetMode="External"/><Relationship Id="rId43" Type="http://schemas.openxmlformats.org/officeDocument/2006/relationships/hyperlink" Target="mailto:dzial.zaopatrzenia@barlicki.pl" TargetMode="External"/><Relationship Id="rId8" Type="http://schemas.openxmlformats.org/officeDocument/2006/relationships/webSettings" Target="webSetting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hyperlink" Target="mailto:faktury.vat@barlicki.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6" ma:contentTypeDescription="Utwórz nowy dokument." ma:contentTypeScope="" ma:versionID="54a1df2138fa5974d7a9e0574e83b3f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7aae37df3bccc590d3f2d6363041e816"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A56D2-5002-44FE-86A1-2B05F863FA3A}">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2.xml><?xml version="1.0" encoding="utf-8"?>
<ds:datastoreItem xmlns:ds="http://schemas.openxmlformats.org/officeDocument/2006/customXml" ds:itemID="{D25F3CA4-E223-420E-A23F-2D84C5121E89}">
  <ds:schemaRefs>
    <ds:schemaRef ds:uri="http://schemas.microsoft.com/sharepoint/v3/contenttype/forms"/>
  </ds:schemaRefs>
</ds:datastoreItem>
</file>

<file path=customXml/itemProps3.xml><?xml version="1.0" encoding="utf-8"?>
<ds:datastoreItem xmlns:ds="http://schemas.openxmlformats.org/officeDocument/2006/customXml" ds:itemID="{782C3807-A15F-468D-AF41-638921FAD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4675B4-1B60-493E-86DE-545989EF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27</Pages>
  <Words>14568</Words>
  <Characters>97751</Characters>
  <Application>Microsoft Office Word</Application>
  <DocSecurity>0</DocSecurity>
  <Lines>814</Lines>
  <Paragraphs>224</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112095</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Aleksandra Kulbat</cp:lastModifiedBy>
  <cp:revision>156</cp:revision>
  <cp:lastPrinted>2022-06-09T07:49:00Z</cp:lastPrinted>
  <dcterms:created xsi:type="dcterms:W3CDTF">2023-07-11T07:56:00Z</dcterms:created>
  <dcterms:modified xsi:type="dcterms:W3CDTF">2023-08-17T10:03:00Z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