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D9BE2E" w14:textId="06C5F8B2" w:rsidR="0036676D" w:rsidRPr="005065E9" w:rsidRDefault="00F059FC" w:rsidP="0036676D">
      <w:pPr>
        <w:spacing w:line="280" w:lineRule="atLeast"/>
        <w:jc w:val="right"/>
        <w:rPr>
          <w:bCs/>
          <w:i/>
          <w:iCs/>
          <w:sz w:val="20"/>
          <w:szCs w:val="20"/>
          <w:lang w:eastAsia="zh-CN"/>
        </w:rPr>
      </w:pPr>
      <w:r w:rsidRPr="005065E9">
        <w:rPr>
          <w:rFonts w:asciiTheme="minorHAnsi" w:eastAsiaTheme="minorHAnsi" w:hAnsiTheme="minorHAnsi"/>
          <w:sz w:val="22"/>
          <w:szCs w:val="22"/>
        </w:rPr>
        <w:t xml:space="preserve"> </w:t>
      </w:r>
      <w:r w:rsidR="0036676D" w:rsidRPr="005065E9">
        <w:rPr>
          <w:bCs/>
          <w:i/>
          <w:iCs/>
          <w:sz w:val="20"/>
          <w:szCs w:val="20"/>
        </w:rPr>
        <w:t xml:space="preserve">Załącznik nr </w:t>
      </w:r>
      <w:r w:rsidR="005065E9" w:rsidRPr="005065E9">
        <w:rPr>
          <w:bCs/>
          <w:i/>
          <w:iCs/>
          <w:sz w:val="20"/>
          <w:szCs w:val="20"/>
        </w:rPr>
        <w:t>7</w:t>
      </w:r>
      <w:r w:rsidR="0036676D" w:rsidRPr="005065E9">
        <w:rPr>
          <w:bCs/>
          <w:i/>
          <w:iCs/>
          <w:sz w:val="20"/>
          <w:szCs w:val="20"/>
        </w:rPr>
        <w:t xml:space="preserve"> do SWZ</w:t>
      </w:r>
    </w:p>
    <w:p w14:paraId="6E61DC86" w14:textId="77777777" w:rsidR="0036676D" w:rsidRPr="005065E9" w:rsidRDefault="0036676D" w:rsidP="0036676D">
      <w:pPr>
        <w:spacing w:line="280" w:lineRule="atLeast"/>
        <w:rPr>
          <w:b/>
          <w:sz w:val="22"/>
          <w:szCs w:val="22"/>
        </w:rPr>
      </w:pPr>
    </w:p>
    <w:p w14:paraId="6E096D2F" w14:textId="77777777" w:rsidR="005065E9" w:rsidRDefault="005065E9" w:rsidP="0036676D">
      <w:pPr>
        <w:spacing w:line="280" w:lineRule="atLeast"/>
        <w:jc w:val="center"/>
        <w:rPr>
          <w:b/>
          <w:sz w:val="22"/>
          <w:szCs w:val="22"/>
        </w:rPr>
      </w:pPr>
    </w:p>
    <w:p w14:paraId="18656F07" w14:textId="06612A66" w:rsidR="005065E9" w:rsidRPr="005065E9" w:rsidRDefault="0036676D" w:rsidP="005065E9">
      <w:pPr>
        <w:spacing w:line="280" w:lineRule="atLeast"/>
        <w:jc w:val="center"/>
        <w:rPr>
          <w:b/>
          <w:sz w:val="22"/>
          <w:szCs w:val="22"/>
        </w:rPr>
      </w:pPr>
      <w:r w:rsidRPr="005065E9">
        <w:rPr>
          <w:b/>
          <w:sz w:val="22"/>
          <w:szCs w:val="22"/>
        </w:rPr>
        <w:t>OŚWIADCZENIE PODMIOTU UDOSTĘPNIAJĄCEGO ZASOBY</w:t>
      </w:r>
    </w:p>
    <w:p w14:paraId="6CEB55BE" w14:textId="77777777" w:rsidR="0036676D" w:rsidRPr="005065E9" w:rsidRDefault="0036676D" w:rsidP="0036676D">
      <w:pPr>
        <w:spacing w:line="276" w:lineRule="auto"/>
        <w:jc w:val="center"/>
        <w:rPr>
          <w:sz w:val="22"/>
          <w:szCs w:val="22"/>
        </w:rPr>
      </w:pPr>
      <w:r w:rsidRPr="005065E9">
        <w:rPr>
          <w:b/>
          <w:bCs/>
          <w:sz w:val="22"/>
          <w:szCs w:val="22"/>
        </w:rPr>
        <w:t xml:space="preserve">o którym mowa w art. 118 ust.1 ustawy </w:t>
      </w:r>
      <w:proofErr w:type="spellStart"/>
      <w:r w:rsidRPr="005065E9">
        <w:rPr>
          <w:b/>
          <w:bCs/>
          <w:sz w:val="22"/>
          <w:szCs w:val="22"/>
        </w:rPr>
        <w:t>Pzp</w:t>
      </w:r>
      <w:proofErr w:type="spellEnd"/>
      <w:r w:rsidRPr="005065E9">
        <w:rPr>
          <w:b/>
          <w:bCs/>
          <w:sz w:val="22"/>
          <w:szCs w:val="22"/>
        </w:rPr>
        <w:t>, składane w trybie</w:t>
      </w:r>
    </w:p>
    <w:p w14:paraId="1B453AFC" w14:textId="77777777" w:rsidR="0036676D" w:rsidRPr="005065E9" w:rsidRDefault="0036676D" w:rsidP="0036676D">
      <w:pPr>
        <w:spacing w:line="280" w:lineRule="atLeast"/>
        <w:jc w:val="center"/>
        <w:rPr>
          <w:sz w:val="22"/>
          <w:szCs w:val="22"/>
        </w:rPr>
      </w:pPr>
      <w:r w:rsidRPr="005065E9">
        <w:rPr>
          <w:b/>
          <w:sz w:val="22"/>
          <w:szCs w:val="22"/>
        </w:rPr>
        <w:t xml:space="preserve">art. 125 ust. 5 ustawy z dnia 11 września 2019r. Prawo zamówień publicznych </w:t>
      </w:r>
    </w:p>
    <w:p w14:paraId="49F48AD2" w14:textId="357304D7" w:rsidR="0036676D" w:rsidRPr="005065E9" w:rsidRDefault="0036676D" w:rsidP="0036676D">
      <w:pPr>
        <w:spacing w:line="280" w:lineRule="atLeast"/>
        <w:jc w:val="center"/>
        <w:rPr>
          <w:sz w:val="22"/>
          <w:szCs w:val="22"/>
        </w:rPr>
      </w:pPr>
      <w:r w:rsidRPr="005065E9">
        <w:rPr>
          <w:b/>
          <w:sz w:val="22"/>
          <w:szCs w:val="22"/>
        </w:rPr>
        <w:t xml:space="preserve">/dalej ustawa </w:t>
      </w:r>
      <w:proofErr w:type="spellStart"/>
      <w:r w:rsidRPr="005065E9">
        <w:rPr>
          <w:b/>
          <w:sz w:val="22"/>
          <w:szCs w:val="22"/>
        </w:rPr>
        <w:t>Pzp</w:t>
      </w:r>
      <w:proofErr w:type="spellEnd"/>
      <w:r w:rsidRPr="005065E9">
        <w:rPr>
          <w:b/>
          <w:sz w:val="22"/>
          <w:szCs w:val="22"/>
        </w:rPr>
        <w:t>/</w:t>
      </w:r>
      <w:r w:rsidRPr="005065E9">
        <w:rPr>
          <w:bCs/>
          <w:i/>
          <w:iCs/>
          <w:sz w:val="22"/>
          <w:szCs w:val="22"/>
        </w:rPr>
        <w:t xml:space="preserve"> </w:t>
      </w:r>
      <w:r w:rsidR="005065E9" w:rsidRPr="005065E9">
        <w:rPr>
          <w:bCs/>
          <w:i/>
          <w:iCs/>
          <w:sz w:val="22"/>
          <w:szCs w:val="22"/>
        </w:rPr>
        <w:t xml:space="preserve"> </w:t>
      </w:r>
      <w:r w:rsidR="005065E9" w:rsidRPr="005065E9">
        <w:rPr>
          <w:b/>
          <w:color w:val="FF0000"/>
          <w:sz w:val="22"/>
          <w:szCs w:val="22"/>
        </w:rPr>
        <w:t>(JEŻELI DOTYCZY)</w:t>
      </w:r>
    </w:p>
    <w:p w14:paraId="457E79BF" w14:textId="77777777" w:rsidR="0036676D" w:rsidRPr="005065E9" w:rsidRDefault="0036676D" w:rsidP="0036676D">
      <w:pPr>
        <w:spacing w:line="280" w:lineRule="atLeast"/>
        <w:jc w:val="center"/>
        <w:rPr>
          <w:b/>
          <w:sz w:val="22"/>
          <w:szCs w:val="22"/>
        </w:rPr>
      </w:pPr>
    </w:p>
    <w:p w14:paraId="5A1A1D95" w14:textId="77777777" w:rsidR="0036676D" w:rsidRPr="005065E9" w:rsidRDefault="0036676D" w:rsidP="0036676D">
      <w:pPr>
        <w:rPr>
          <w:bCs/>
          <w:i/>
          <w:iCs/>
          <w:sz w:val="22"/>
          <w:szCs w:val="22"/>
        </w:rPr>
      </w:pPr>
    </w:p>
    <w:p w14:paraId="36EDC774" w14:textId="77777777" w:rsidR="0036676D" w:rsidRPr="005065E9" w:rsidRDefault="0036676D" w:rsidP="0036676D">
      <w:pPr>
        <w:spacing w:line="280" w:lineRule="atLeast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</w:rPr>
        <w:t>Dane podmiotu udostępniającego zasoby</w:t>
      </w:r>
    </w:p>
    <w:p w14:paraId="5B097D50" w14:textId="77777777" w:rsidR="0036676D" w:rsidRPr="005065E9" w:rsidRDefault="0036676D" w:rsidP="0036676D">
      <w:pPr>
        <w:spacing w:line="280" w:lineRule="atLeast"/>
        <w:rPr>
          <w:sz w:val="22"/>
          <w:szCs w:val="22"/>
        </w:rPr>
      </w:pPr>
      <w:r w:rsidRPr="005065E9">
        <w:rPr>
          <w:sz w:val="22"/>
          <w:szCs w:val="22"/>
        </w:rPr>
        <w:t>__________________________________</w:t>
      </w:r>
    </w:p>
    <w:p w14:paraId="16194D8B" w14:textId="77777777" w:rsidR="0036676D" w:rsidRPr="005065E9" w:rsidRDefault="0036676D" w:rsidP="0036676D">
      <w:pPr>
        <w:rPr>
          <w:sz w:val="22"/>
          <w:szCs w:val="22"/>
        </w:rPr>
      </w:pPr>
      <w:r w:rsidRPr="005065E9">
        <w:rPr>
          <w:sz w:val="22"/>
          <w:szCs w:val="22"/>
        </w:rPr>
        <w:t>Pełna nazwa / numer NIP</w:t>
      </w:r>
    </w:p>
    <w:p w14:paraId="63C07B0D" w14:textId="77777777" w:rsidR="0036676D" w:rsidRPr="005065E9" w:rsidRDefault="0036676D" w:rsidP="0036676D">
      <w:pPr>
        <w:spacing w:line="280" w:lineRule="atLeast"/>
        <w:rPr>
          <w:sz w:val="22"/>
          <w:szCs w:val="22"/>
        </w:rPr>
      </w:pPr>
      <w:r w:rsidRPr="005065E9">
        <w:rPr>
          <w:sz w:val="22"/>
          <w:szCs w:val="22"/>
        </w:rPr>
        <w:t>__________________________________</w:t>
      </w:r>
    </w:p>
    <w:p w14:paraId="6A3D8C58" w14:textId="77777777" w:rsidR="0036676D" w:rsidRPr="005065E9" w:rsidRDefault="0036676D" w:rsidP="0036676D">
      <w:pPr>
        <w:rPr>
          <w:sz w:val="22"/>
          <w:szCs w:val="22"/>
        </w:rPr>
      </w:pPr>
      <w:r w:rsidRPr="005065E9">
        <w:rPr>
          <w:sz w:val="22"/>
          <w:szCs w:val="22"/>
        </w:rPr>
        <w:t>Adres (ulica, kod pocztowy, miejscowość)</w:t>
      </w:r>
    </w:p>
    <w:p w14:paraId="563DF804" w14:textId="77777777" w:rsidR="0036676D" w:rsidRPr="005065E9" w:rsidRDefault="0036676D" w:rsidP="0036676D">
      <w:pPr>
        <w:spacing w:line="276" w:lineRule="auto"/>
        <w:rPr>
          <w:sz w:val="22"/>
          <w:szCs w:val="22"/>
        </w:rPr>
      </w:pPr>
    </w:p>
    <w:p w14:paraId="22608872" w14:textId="77777777" w:rsidR="0036676D" w:rsidRPr="005065E9" w:rsidRDefault="0036676D" w:rsidP="0036676D">
      <w:pPr>
        <w:spacing w:line="276" w:lineRule="auto"/>
        <w:rPr>
          <w:sz w:val="22"/>
          <w:szCs w:val="22"/>
        </w:rPr>
      </w:pPr>
    </w:p>
    <w:p w14:paraId="6C5F52D4" w14:textId="5375A98A" w:rsidR="0036676D" w:rsidRPr="005065E9" w:rsidRDefault="0036676D" w:rsidP="0036676D">
      <w:pPr>
        <w:spacing w:line="276" w:lineRule="auto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</w:rPr>
        <w:t xml:space="preserve">Na potrzeby postępowania o udzielenie zamówienia publicznego </w:t>
      </w:r>
      <w:r w:rsidRPr="005065E9">
        <w:rPr>
          <w:sz w:val="22"/>
          <w:szCs w:val="22"/>
          <w:lang w:val="de-DE"/>
        </w:rPr>
        <w:t xml:space="preserve">na </w:t>
      </w:r>
      <w:proofErr w:type="spellStart"/>
      <w:r w:rsidRPr="005065E9">
        <w:rPr>
          <w:sz w:val="22"/>
          <w:szCs w:val="22"/>
          <w:lang w:val="de-DE"/>
        </w:rPr>
        <w:t>zadanie</w:t>
      </w:r>
      <w:proofErr w:type="spellEnd"/>
      <w:r w:rsidRPr="005065E9">
        <w:rPr>
          <w:sz w:val="22"/>
          <w:szCs w:val="22"/>
        </w:rPr>
        <w:t xml:space="preserve"> pn. </w:t>
      </w:r>
      <w:r w:rsidR="005065E9" w:rsidRPr="005065E9">
        <w:rPr>
          <w:bCs/>
          <w:i/>
          <w:sz w:val="22"/>
          <w:szCs w:val="22"/>
        </w:rPr>
        <w:t>„</w:t>
      </w:r>
      <w:r w:rsidR="005065E9" w:rsidRPr="005065E9">
        <w:rPr>
          <w:b/>
          <w:bCs/>
          <w:i/>
          <w:sz w:val="22"/>
          <w:szCs w:val="22"/>
        </w:rPr>
        <w:t>Odbiór i odzysk odpadów o kodzie 19 12 12 tj. inne odpady (w tym zmieszane substancje i przedmioty) z mechanicznej obróbki odpadów inne niż wymienione w 19 12 11, pochodzących z Zakładu  Zagospodarowania Odpadów Nowy Dwór Sp. z o. o.</w:t>
      </w:r>
      <w:r w:rsidR="005065E9" w:rsidRPr="005065E9">
        <w:rPr>
          <w:bCs/>
          <w:i/>
          <w:sz w:val="22"/>
          <w:szCs w:val="22"/>
        </w:rPr>
        <w:t>”</w:t>
      </w:r>
    </w:p>
    <w:p w14:paraId="1FF991EB" w14:textId="77777777" w:rsidR="0036676D" w:rsidRPr="005065E9" w:rsidRDefault="0036676D" w:rsidP="0036676D">
      <w:pPr>
        <w:spacing w:line="276" w:lineRule="auto"/>
        <w:jc w:val="both"/>
        <w:rPr>
          <w:b/>
          <w:bCs/>
          <w:sz w:val="22"/>
          <w:szCs w:val="22"/>
        </w:rPr>
      </w:pPr>
    </w:p>
    <w:p w14:paraId="445FA46F" w14:textId="53BF7CBF" w:rsidR="0036676D" w:rsidRPr="005065E9" w:rsidRDefault="0036676D" w:rsidP="0036676D">
      <w:pPr>
        <w:spacing w:line="276" w:lineRule="auto"/>
        <w:jc w:val="both"/>
        <w:rPr>
          <w:rFonts w:eastAsia="Courier New"/>
          <w:sz w:val="22"/>
          <w:szCs w:val="22"/>
          <w:lang w:eastAsia="zh-CN"/>
        </w:rPr>
      </w:pPr>
      <w:r w:rsidRPr="005065E9">
        <w:rPr>
          <w:sz w:val="22"/>
          <w:szCs w:val="22"/>
        </w:rPr>
        <w:t>1.</w:t>
      </w:r>
      <w:r w:rsidRPr="005065E9">
        <w:rPr>
          <w:b/>
          <w:sz w:val="22"/>
          <w:szCs w:val="22"/>
        </w:rPr>
        <w:t xml:space="preserve"> </w:t>
      </w:r>
      <w:r w:rsidRPr="005065E9">
        <w:rPr>
          <w:sz w:val="22"/>
          <w:szCs w:val="22"/>
        </w:rPr>
        <w:t xml:space="preserve">Oświadczam, że spełniam/y warunki udziału w postępowaniu określone przez Zamawiającego </w:t>
      </w:r>
      <w:r w:rsidRPr="005065E9">
        <w:rPr>
          <w:sz w:val="22"/>
          <w:szCs w:val="22"/>
        </w:rPr>
        <w:br/>
        <w:t>w rozdziale V</w:t>
      </w:r>
      <w:r w:rsidR="005065E9">
        <w:rPr>
          <w:sz w:val="22"/>
          <w:szCs w:val="22"/>
        </w:rPr>
        <w:t>I</w:t>
      </w:r>
      <w:r w:rsidRPr="005065E9">
        <w:rPr>
          <w:sz w:val="22"/>
          <w:szCs w:val="22"/>
        </w:rPr>
        <w:t xml:space="preserve"> Specyfikacji Warunków Zamówienia w zakresie _______________________________</w:t>
      </w:r>
    </w:p>
    <w:p w14:paraId="24341BC7" w14:textId="1FDC5C42" w:rsidR="0036676D" w:rsidRPr="005065E9" w:rsidRDefault="0036676D" w:rsidP="0036676D">
      <w:pPr>
        <w:tabs>
          <w:tab w:val="left" w:pos="284"/>
        </w:tabs>
        <w:spacing w:line="276" w:lineRule="auto"/>
        <w:ind w:left="284" w:hanging="284"/>
        <w:jc w:val="center"/>
        <w:rPr>
          <w:sz w:val="22"/>
          <w:szCs w:val="22"/>
        </w:rPr>
      </w:pPr>
      <w:r w:rsidRPr="005065E9">
        <w:rPr>
          <w:i/>
          <w:iCs/>
          <w:sz w:val="22"/>
          <w:szCs w:val="22"/>
        </w:rPr>
        <w:t>(należy wskazać warunki udziału w postępowaniu, w zakresie, w jakim Wykonawca powołuje się na</w:t>
      </w:r>
      <w:r w:rsidR="00EA6540">
        <w:rPr>
          <w:i/>
          <w:iCs/>
          <w:sz w:val="22"/>
          <w:szCs w:val="22"/>
        </w:rPr>
        <w:t xml:space="preserve"> </w:t>
      </w:r>
      <w:r w:rsidRPr="005065E9">
        <w:rPr>
          <w:i/>
          <w:iCs/>
          <w:sz w:val="22"/>
          <w:szCs w:val="22"/>
        </w:rPr>
        <w:t>zasoby podmiotu trzeciego udostępniającego swoje zasoby)</w:t>
      </w:r>
    </w:p>
    <w:p w14:paraId="7E1A78E1" w14:textId="77777777" w:rsidR="0036676D" w:rsidRPr="005065E9" w:rsidRDefault="0036676D" w:rsidP="0036676D">
      <w:pPr>
        <w:tabs>
          <w:tab w:val="left" w:pos="284"/>
        </w:tabs>
        <w:spacing w:line="276" w:lineRule="auto"/>
        <w:ind w:left="284"/>
        <w:rPr>
          <w:b/>
          <w:bCs/>
          <w:i/>
          <w:iCs/>
          <w:sz w:val="22"/>
          <w:szCs w:val="22"/>
        </w:rPr>
      </w:pPr>
    </w:p>
    <w:p w14:paraId="589C5CE7" w14:textId="74C757C9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bCs/>
          <w:sz w:val="22"/>
          <w:szCs w:val="22"/>
        </w:rPr>
        <w:t xml:space="preserve">Oświadczam, że nie podlegam/y wykluczeniu z postępowania na podstawie art. 108 ust. 1 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>.</w:t>
      </w:r>
    </w:p>
    <w:p w14:paraId="01A4EBDA" w14:textId="77777777" w:rsidR="0036676D" w:rsidRPr="005065E9" w:rsidRDefault="0036676D" w:rsidP="0036676D">
      <w:pPr>
        <w:tabs>
          <w:tab w:val="left" w:pos="284"/>
        </w:tabs>
        <w:spacing w:line="276" w:lineRule="auto"/>
        <w:rPr>
          <w:bCs/>
          <w:sz w:val="22"/>
          <w:szCs w:val="22"/>
        </w:rPr>
      </w:pPr>
    </w:p>
    <w:p w14:paraId="2EF8CD2F" w14:textId="77777777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bCs/>
          <w:sz w:val="22"/>
          <w:szCs w:val="22"/>
        </w:rPr>
        <w:t xml:space="preserve">Oświadczam, że zachodzą w stosunku do mnie/nas podstawy wykluczenia z postępowania na podstawie art. ______________________________________ustawy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>.</w:t>
      </w:r>
    </w:p>
    <w:p w14:paraId="19E44664" w14:textId="4B7D487E" w:rsidR="0036676D" w:rsidRPr="005065E9" w:rsidRDefault="0036676D" w:rsidP="0036676D">
      <w:pPr>
        <w:tabs>
          <w:tab w:val="left" w:pos="284"/>
        </w:tabs>
        <w:spacing w:line="276" w:lineRule="auto"/>
        <w:ind w:left="284" w:hanging="284"/>
        <w:jc w:val="center"/>
        <w:rPr>
          <w:sz w:val="22"/>
          <w:szCs w:val="22"/>
        </w:rPr>
      </w:pPr>
      <w:r w:rsidRPr="005065E9">
        <w:rPr>
          <w:bCs/>
          <w:i/>
          <w:iCs/>
          <w:sz w:val="22"/>
          <w:szCs w:val="22"/>
        </w:rPr>
        <w:t>(należy podać mającą zastosowanie podstawę wykluczenia spośród wymienionych w art. 108  ust. 1)</w:t>
      </w:r>
    </w:p>
    <w:p w14:paraId="656D1FCA" w14:textId="77777777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5065E9">
        <w:rPr>
          <w:bCs/>
          <w:sz w:val="22"/>
          <w:szCs w:val="22"/>
        </w:rPr>
        <w:t xml:space="preserve">Jednocześnie oświadczam/y, że w związku z ww. okolicznością na podstawie art. 110 ust. 2 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 xml:space="preserve"> podjąłem/podjęliśmy następujące czynności __________________________________</w:t>
      </w:r>
    </w:p>
    <w:p w14:paraId="26696615" w14:textId="77777777" w:rsidR="0036676D" w:rsidRPr="005065E9" w:rsidRDefault="0036676D" w:rsidP="0036676D">
      <w:pPr>
        <w:tabs>
          <w:tab w:val="left" w:pos="709"/>
        </w:tabs>
        <w:spacing w:line="276" w:lineRule="auto"/>
        <w:jc w:val="center"/>
        <w:rPr>
          <w:sz w:val="22"/>
          <w:szCs w:val="22"/>
        </w:rPr>
      </w:pPr>
      <w:r w:rsidRPr="005065E9">
        <w:rPr>
          <w:bCs/>
          <w:i/>
          <w:iCs/>
          <w:sz w:val="22"/>
          <w:szCs w:val="22"/>
        </w:rPr>
        <w:t>(należy wymienić wszystkie podjęte przez podmiot udostępniający czynności)</w:t>
      </w:r>
    </w:p>
    <w:p w14:paraId="347DFFC2" w14:textId="77777777" w:rsidR="0036676D" w:rsidRPr="005065E9" w:rsidRDefault="0036676D" w:rsidP="0036676D">
      <w:pPr>
        <w:tabs>
          <w:tab w:val="left" w:pos="709"/>
        </w:tabs>
        <w:spacing w:line="276" w:lineRule="auto"/>
        <w:ind w:left="720"/>
        <w:rPr>
          <w:bCs/>
          <w:i/>
          <w:iCs/>
          <w:sz w:val="22"/>
          <w:szCs w:val="22"/>
        </w:rPr>
      </w:pPr>
    </w:p>
    <w:p w14:paraId="60C97DEE" w14:textId="77777777" w:rsidR="0036676D" w:rsidRPr="005065E9" w:rsidRDefault="0036676D" w:rsidP="0036676D">
      <w:pPr>
        <w:tabs>
          <w:tab w:val="left" w:pos="5103"/>
        </w:tabs>
        <w:rPr>
          <w:bCs/>
          <w:i/>
          <w:sz w:val="22"/>
          <w:szCs w:val="22"/>
          <w:highlight w:val="lightGray"/>
        </w:rPr>
      </w:pPr>
    </w:p>
    <w:p w14:paraId="2CF1061A" w14:textId="77777777" w:rsidR="0036676D" w:rsidRPr="005065E9" w:rsidRDefault="0036676D" w:rsidP="0036676D">
      <w:pPr>
        <w:tabs>
          <w:tab w:val="left" w:pos="5103"/>
        </w:tabs>
        <w:rPr>
          <w:i/>
          <w:color w:val="000000"/>
          <w:sz w:val="22"/>
          <w:szCs w:val="22"/>
          <w:highlight w:val="lightGray"/>
        </w:rPr>
      </w:pPr>
    </w:p>
    <w:p w14:paraId="3583E9D7" w14:textId="77777777" w:rsidR="0036676D" w:rsidRPr="005065E9" w:rsidRDefault="0036676D" w:rsidP="0036676D">
      <w:pPr>
        <w:tabs>
          <w:tab w:val="left" w:pos="5103"/>
        </w:tabs>
        <w:rPr>
          <w:i/>
          <w:sz w:val="22"/>
          <w:szCs w:val="22"/>
          <w:highlight w:val="lightGray"/>
        </w:rPr>
      </w:pPr>
    </w:p>
    <w:p w14:paraId="20AEA125" w14:textId="77777777" w:rsidR="0036676D" w:rsidRPr="005065E9" w:rsidRDefault="0036676D" w:rsidP="0036676D">
      <w:pPr>
        <w:tabs>
          <w:tab w:val="left" w:pos="5103"/>
        </w:tabs>
        <w:ind w:firstLine="4536"/>
        <w:rPr>
          <w:i/>
          <w:sz w:val="22"/>
          <w:szCs w:val="22"/>
          <w:highlight w:val="lightGray"/>
        </w:rPr>
      </w:pPr>
    </w:p>
    <w:p w14:paraId="6668B938" w14:textId="77777777" w:rsidR="0036676D" w:rsidRPr="005065E9" w:rsidRDefault="0036676D" w:rsidP="0036676D">
      <w:pPr>
        <w:tabs>
          <w:tab w:val="left" w:pos="5103"/>
        </w:tabs>
        <w:ind w:firstLine="4536"/>
        <w:rPr>
          <w:rFonts w:eastAsia="Courier New"/>
          <w:sz w:val="22"/>
          <w:szCs w:val="22"/>
          <w:lang w:eastAsia="zh-CN"/>
        </w:rPr>
      </w:pPr>
      <w:r w:rsidRPr="005065E9">
        <w:rPr>
          <w:i/>
          <w:sz w:val="22"/>
          <w:szCs w:val="22"/>
          <w:highlight w:val="lightGray"/>
        </w:rPr>
        <w:t>Podmiot udostępniający zasoby/właściwie umocowany przedstawiciel</w:t>
      </w:r>
    </w:p>
    <w:p w14:paraId="6D1DC515" w14:textId="2A1E963D" w:rsidR="00FE1017" w:rsidRPr="005065E9" w:rsidRDefault="0036676D" w:rsidP="00FE1017">
      <w:pPr>
        <w:tabs>
          <w:tab w:val="left" w:pos="5387"/>
        </w:tabs>
        <w:ind w:left="4536"/>
        <w:rPr>
          <w:sz w:val="22"/>
          <w:szCs w:val="22"/>
        </w:rPr>
      </w:pPr>
      <w:r w:rsidRPr="005065E9">
        <w:rPr>
          <w:i/>
          <w:sz w:val="22"/>
          <w:szCs w:val="22"/>
          <w:highlight w:val="lightGray"/>
        </w:rPr>
        <w:t xml:space="preserve">podpisuje dokument w formie elektronicznej kwalifikowanym podpisem elektronicznym lub w </w:t>
      </w:r>
      <w:r w:rsidRPr="005065E9">
        <w:rPr>
          <w:i/>
          <w:sz w:val="22"/>
          <w:szCs w:val="22"/>
          <w:highlight w:val="lightGray"/>
        </w:rPr>
        <w:lastRenderedPageBreak/>
        <w:t>postaci elektronicznej opatrzonej podpisem zaufanym lub podpisem osobistym</w:t>
      </w:r>
    </w:p>
    <w:p w14:paraId="4CAB18EE" w14:textId="77777777" w:rsidR="0036676D" w:rsidRPr="005065E9" w:rsidRDefault="0036676D" w:rsidP="0036676D">
      <w:pPr>
        <w:rPr>
          <w:sz w:val="22"/>
          <w:szCs w:val="22"/>
          <w:u w:val="single"/>
        </w:rPr>
      </w:pPr>
    </w:p>
    <w:p w14:paraId="5AE84CC8" w14:textId="77777777" w:rsidR="0036676D" w:rsidRPr="005065E9" w:rsidRDefault="0036676D" w:rsidP="0036676D">
      <w:pPr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  <w:u w:val="single"/>
        </w:rPr>
        <w:t>Uwaga:</w:t>
      </w:r>
    </w:p>
    <w:p w14:paraId="1CD68B32" w14:textId="77777777" w:rsidR="0036676D" w:rsidRPr="005065E9" w:rsidRDefault="0036676D" w:rsidP="0036676D">
      <w:pPr>
        <w:numPr>
          <w:ilvl w:val="0"/>
          <w:numId w:val="73"/>
        </w:numPr>
        <w:tabs>
          <w:tab w:val="clear" w:pos="360"/>
          <w:tab w:val="num" w:pos="0"/>
        </w:tabs>
        <w:suppressAutoHyphens w:val="0"/>
        <w:ind w:left="720"/>
        <w:jc w:val="both"/>
        <w:rPr>
          <w:sz w:val="22"/>
          <w:szCs w:val="22"/>
        </w:rPr>
      </w:pPr>
      <w:r w:rsidRPr="005065E9">
        <w:rPr>
          <w:sz w:val="22"/>
          <w:szCs w:val="22"/>
        </w:rPr>
        <w:t xml:space="preserve">Zgodnie z treścią art. 125 ust. 5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: Wykonawca, w przypadku polegania na zdolnościach lub sytuacji podmiotów udostępniających zasoby, </w:t>
      </w:r>
      <w:r w:rsidRPr="005065E9">
        <w:rPr>
          <w:b/>
          <w:bCs/>
          <w:sz w:val="22"/>
          <w:szCs w:val="22"/>
          <w:u w:val="single"/>
        </w:rPr>
        <w:t>przedstawia oświadczenie podmiotu udostępniającego zasoby</w:t>
      </w:r>
      <w:r w:rsidRPr="005065E9">
        <w:rPr>
          <w:sz w:val="22"/>
          <w:szCs w:val="22"/>
        </w:rPr>
        <w:t>, potwierdzające brak podstaw wykluczenia tego podmiotu oraz odpowiednio spełnianie warunków udziału w postępowaniu, w zakresie, w jakim Wykonawca powołuje się na jego zasoby.</w:t>
      </w:r>
    </w:p>
    <w:p w14:paraId="1E46749D" w14:textId="1A3F7927" w:rsidR="00F059FC" w:rsidRPr="005065E9" w:rsidRDefault="0036676D" w:rsidP="00FE1017">
      <w:pPr>
        <w:numPr>
          <w:ilvl w:val="0"/>
          <w:numId w:val="73"/>
        </w:numPr>
        <w:tabs>
          <w:tab w:val="clear" w:pos="360"/>
          <w:tab w:val="num" w:pos="0"/>
        </w:tabs>
        <w:suppressAutoHyphens w:val="0"/>
        <w:ind w:left="720"/>
        <w:jc w:val="both"/>
        <w:rPr>
          <w:sz w:val="22"/>
          <w:szCs w:val="22"/>
        </w:rPr>
      </w:pPr>
      <w:r w:rsidRPr="005065E9">
        <w:rPr>
          <w:sz w:val="22"/>
          <w:szCs w:val="22"/>
        </w:rPr>
        <w:t xml:space="preserve">Wykonawca nie podlega wykluczeniu w okolicznościach określonych w art. 108 ust. 1 pkt 1, 2 i 5 lub art. 109 ust. 4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, jeżeli udowodni Zamawiającemu, że spełnił łącznie przesłanki, o których mowa art. 110 ust. 2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. </w:t>
      </w:r>
    </w:p>
    <w:sectPr w:rsidR="00F059FC" w:rsidRPr="005065E9" w:rsidSect="0024025C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D032" w14:textId="77777777" w:rsidR="008E5F69" w:rsidRDefault="008E5F69">
      <w:r>
        <w:separator/>
      </w:r>
    </w:p>
  </w:endnote>
  <w:endnote w:type="continuationSeparator" w:id="0">
    <w:p w14:paraId="6422CAD7" w14:textId="77777777" w:rsidR="008E5F69" w:rsidRDefault="008E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2F413C3E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5D731C11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30E7F4E7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70629" w14:textId="77777777" w:rsidR="008E5F69" w:rsidRDefault="008E5F69">
      <w:r>
        <w:separator/>
      </w:r>
    </w:p>
  </w:footnote>
  <w:footnote w:type="continuationSeparator" w:id="0">
    <w:p w14:paraId="11242879" w14:textId="77777777" w:rsidR="008E5F69" w:rsidRDefault="008E5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000000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="00140C4C"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="00140C4C"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="00140C4C"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5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2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554321">
    <w:abstractNumId w:val="0"/>
  </w:num>
  <w:num w:numId="2" w16cid:durableId="802231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307396">
    <w:abstractNumId w:val="46"/>
  </w:num>
  <w:num w:numId="4" w16cid:durableId="2063169494">
    <w:abstractNumId w:val="5"/>
  </w:num>
  <w:num w:numId="5" w16cid:durableId="1764258955">
    <w:abstractNumId w:val="50"/>
  </w:num>
  <w:num w:numId="6" w16cid:durableId="1394306215">
    <w:abstractNumId w:val="39"/>
  </w:num>
  <w:num w:numId="7" w16cid:durableId="1742631087">
    <w:abstractNumId w:val="7"/>
  </w:num>
  <w:num w:numId="8" w16cid:durableId="200673970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5960314">
    <w:abstractNumId w:val="72"/>
  </w:num>
  <w:num w:numId="10" w16cid:durableId="1494492076">
    <w:abstractNumId w:val="9"/>
  </w:num>
  <w:num w:numId="11" w16cid:durableId="984116653">
    <w:abstractNumId w:val="48"/>
  </w:num>
  <w:num w:numId="12" w16cid:durableId="798037422">
    <w:abstractNumId w:val="51"/>
  </w:num>
  <w:num w:numId="13" w16cid:durableId="1544050504">
    <w:abstractNumId w:val="21"/>
  </w:num>
  <w:num w:numId="14" w16cid:durableId="289477542">
    <w:abstractNumId w:val="41"/>
  </w:num>
  <w:num w:numId="15" w16cid:durableId="1923754071">
    <w:abstractNumId w:val="36"/>
  </w:num>
  <w:num w:numId="16" w16cid:durableId="400711842">
    <w:abstractNumId w:val="8"/>
  </w:num>
  <w:num w:numId="17" w16cid:durableId="463620386">
    <w:abstractNumId w:val="74"/>
  </w:num>
  <w:num w:numId="18" w16cid:durableId="650409134">
    <w:abstractNumId w:val="24"/>
  </w:num>
  <w:num w:numId="19" w16cid:durableId="463231982">
    <w:abstractNumId w:val="45"/>
  </w:num>
  <w:num w:numId="20" w16cid:durableId="465700328">
    <w:abstractNumId w:val="22"/>
  </w:num>
  <w:num w:numId="21" w16cid:durableId="1994337379">
    <w:abstractNumId w:val="43"/>
  </w:num>
  <w:num w:numId="22" w16cid:durableId="1482388366">
    <w:abstractNumId w:val="33"/>
  </w:num>
  <w:num w:numId="23" w16cid:durableId="575550216">
    <w:abstractNumId w:val="66"/>
  </w:num>
  <w:num w:numId="24" w16cid:durableId="677852963">
    <w:abstractNumId w:val="58"/>
  </w:num>
  <w:num w:numId="25" w16cid:durableId="584920517">
    <w:abstractNumId w:val="70"/>
  </w:num>
  <w:num w:numId="26" w16cid:durableId="1716008795">
    <w:abstractNumId w:val="47"/>
  </w:num>
  <w:num w:numId="27" w16cid:durableId="1254972118">
    <w:abstractNumId w:val="40"/>
  </w:num>
  <w:num w:numId="28" w16cid:durableId="1121145623">
    <w:abstractNumId w:val="44"/>
  </w:num>
  <w:num w:numId="29" w16cid:durableId="1091048753">
    <w:abstractNumId w:val="37"/>
  </w:num>
  <w:num w:numId="30" w16cid:durableId="722867391">
    <w:abstractNumId w:val="32"/>
  </w:num>
  <w:num w:numId="31" w16cid:durableId="1091704088">
    <w:abstractNumId w:val="28"/>
  </w:num>
  <w:num w:numId="32" w16cid:durableId="1193883139">
    <w:abstractNumId w:val="63"/>
  </w:num>
  <w:num w:numId="33" w16cid:durableId="328992803">
    <w:abstractNumId w:val="73"/>
  </w:num>
  <w:num w:numId="34" w16cid:durableId="386997587">
    <w:abstractNumId w:val="67"/>
  </w:num>
  <w:num w:numId="35" w16cid:durableId="1423795255">
    <w:abstractNumId w:val="16"/>
  </w:num>
  <w:num w:numId="36" w16cid:durableId="286548221">
    <w:abstractNumId w:val="53"/>
  </w:num>
  <w:num w:numId="37" w16cid:durableId="1948387142">
    <w:abstractNumId w:val="49"/>
  </w:num>
  <w:num w:numId="38" w16cid:durableId="399013350">
    <w:abstractNumId w:val="59"/>
  </w:num>
  <w:num w:numId="39" w16cid:durableId="1128671713">
    <w:abstractNumId w:val="27"/>
  </w:num>
  <w:num w:numId="40" w16cid:durableId="1966277081">
    <w:abstractNumId w:val="19"/>
  </w:num>
  <w:num w:numId="41" w16cid:durableId="1301375394">
    <w:abstractNumId w:val="71"/>
  </w:num>
  <w:num w:numId="42" w16cid:durableId="1454790335">
    <w:abstractNumId w:val="62"/>
  </w:num>
  <w:num w:numId="43" w16cid:durableId="1705865047">
    <w:abstractNumId w:val="18"/>
  </w:num>
  <w:num w:numId="44" w16cid:durableId="1811440866">
    <w:abstractNumId w:val="13"/>
  </w:num>
  <w:num w:numId="45" w16cid:durableId="1515613244">
    <w:abstractNumId w:val="57"/>
  </w:num>
  <w:num w:numId="46" w16cid:durableId="1738547326">
    <w:abstractNumId w:val="55"/>
  </w:num>
  <w:num w:numId="47" w16cid:durableId="1995136545">
    <w:abstractNumId w:val="34"/>
  </w:num>
  <w:num w:numId="48" w16cid:durableId="1224291439">
    <w:abstractNumId w:val="11"/>
  </w:num>
  <w:num w:numId="49" w16cid:durableId="504636115">
    <w:abstractNumId w:val="64"/>
  </w:num>
  <w:num w:numId="50" w16cid:durableId="2093621628">
    <w:abstractNumId w:val="65"/>
  </w:num>
  <w:num w:numId="51" w16cid:durableId="1639068813">
    <w:abstractNumId w:val="31"/>
  </w:num>
  <w:num w:numId="52" w16cid:durableId="1165633423">
    <w:abstractNumId w:val="42"/>
  </w:num>
  <w:num w:numId="53" w16cid:durableId="561868409">
    <w:abstractNumId w:val="25"/>
  </w:num>
  <w:num w:numId="54" w16cid:durableId="1648782022">
    <w:abstractNumId w:val="10"/>
  </w:num>
  <w:num w:numId="55" w16cid:durableId="1313098711">
    <w:abstractNumId w:val="54"/>
  </w:num>
  <w:num w:numId="56" w16cid:durableId="2139520272">
    <w:abstractNumId w:val="23"/>
  </w:num>
  <w:num w:numId="57" w16cid:durableId="1100181349">
    <w:abstractNumId w:val="56"/>
  </w:num>
  <w:num w:numId="58" w16cid:durableId="1296452036">
    <w:abstractNumId w:val="12"/>
  </w:num>
  <w:num w:numId="59" w16cid:durableId="199822400">
    <w:abstractNumId w:val="60"/>
  </w:num>
  <w:num w:numId="60" w16cid:durableId="1273703775">
    <w:abstractNumId w:val="38"/>
  </w:num>
  <w:num w:numId="61" w16cid:durableId="431046780">
    <w:abstractNumId w:val="26"/>
  </w:num>
  <w:num w:numId="62" w16cid:durableId="494422625">
    <w:abstractNumId w:val="14"/>
  </w:num>
  <w:num w:numId="63" w16cid:durableId="2142990290">
    <w:abstractNumId w:val="35"/>
  </w:num>
  <w:num w:numId="64" w16cid:durableId="1660235291">
    <w:abstractNumId w:val="15"/>
  </w:num>
  <w:num w:numId="65" w16cid:durableId="1075858861">
    <w:abstractNumId w:val="30"/>
  </w:num>
  <w:num w:numId="66" w16cid:durableId="236551235">
    <w:abstractNumId w:val="29"/>
  </w:num>
  <w:num w:numId="67" w16cid:durableId="227962322">
    <w:abstractNumId w:val="52"/>
  </w:num>
  <w:num w:numId="68" w16cid:durableId="1701004681">
    <w:abstractNumId w:val="68"/>
  </w:num>
  <w:num w:numId="69" w16cid:durableId="663315445">
    <w:abstractNumId w:val="17"/>
  </w:num>
  <w:num w:numId="70" w16cid:durableId="754715645">
    <w:abstractNumId w:val="20"/>
  </w:num>
  <w:num w:numId="71" w16cid:durableId="35503976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57551054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123766292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65F4"/>
    <w:rsid w:val="00036A04"/>
    <w:rsid w:val="00041547"/>
    <w:rsid w:val="00041F05"/>
    <w:rsid w:val="00044984"/>
    <w:rsid w:val="000529F4"/>
    <w:rsid w:val="00057289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B08EB"/>
    <w:rsid w:val="001B1347"/>
    <w:rsid w:val="001B1463"/>
    <w:rsid w:val="001B4250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5997"/>
    <w:rsid w:val="0032007E"/>
    <w:rsid w:val="00321251"/>
    <w:rsid w:val="00321372"/>
    <w:rsid w:val="003229F8"/>
    <w:rsid w:val="00324C58"/>
    <w:rsid w:val="00326523"/>
    <w:rsid w:val="003331A9"/>
    <w:rsid w:val="003344F3"/>
    <w:rsid w:val="00344A43"/>
    <w:rsid w:val="00346BF3"/>
    <w:rsid w:val="003502CB"/>
    <w:rsid w:val="003538F3"/>
    <w:rsid w:val="0036676D"/>
    <w:rsid w:val="003809C2"/>
    <w:rsid w:val="00382F6E"/>
    <w:rsid w:val="00394EB3"/>
    <w:rsid w:val="003961F1"/>
    <w:rsid w:val="003A20EC"/>
    <w:rsid w:val="003A4D38"/>
    <w:rsid w:val="003B4D64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065E9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45472"/>
    <w:rsid w:val="00650B1E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5F69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4EFE"/>
    <w:rsid w:val="0095691A"/>
    <w:rsid w:val="00957C55"/>
    <w:rsid w:val="00965440"/>
    <w:rsid w:val="00965BDC"/>
    <w:rsid w:val="00981344"/>
    <w:rsid w:val="00990AB2"/>
    <w:rsid w:val="009935E7"/>
    <w:rsid w:val="00995C5F"/>
    <w:rsid w:val="009977C7"/>
    <w:rsid w:val="009A6E74"/>
    <w:rsid w:val="009A7598"/>
    <w:rsid w:val="009A7AF0"/>
    <w:rsid w:val="009B3C33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731ED"/>
    <w:rsid w:val="00B74B56"/>
    <w:rsid w:val="00B835BB"/>
    <w:rsid w:val="00B9391D"/>
    <w:rsid w:val="00BB49C9"/>
    <w:rsid w:val="00BD1319"/>
    <w:rsid w:val="00BD356D"/>
    <w:rsid w:val="00BE29F9"/>
    <w:rsid w:val="00BF2D95"/>
    <w:rsid w:val="00C05FCE"/>
    <w:rsid w:val="00C10810"/>
    <w:rsid w:val="00C20591"/>
    <w:rsid w:val="00C22526"/>
    <w:rsid w:val="00C262F6"/>
    <w:rsid w:val="00C26813"/>
    <w:rsid w:val="00C33C23"/>
    <w:rsid w:val="00C3628B"/>
    <w:rsid w:val="00C373C9"/>
    <w:rsid w:val="00C435BE"/>
    <w:rsid w:val="00C4361B"/>
    <w:rsid w:val="00C44C7D"/>
    <w:rsid w:val="00C525F9"/>
    <w:rsid w:val="00C52B6E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C7520"/>
    <w:rsid w:val="00CC7E11"/>
    <w:rsid w:val="00CD258D"/>
    <w:rsid w:val="00CD43CB"/>
    <w:rsid w:val="00CF045E"/>
    <w:rsid w:val="00CF133E"/>
    <w:rsid w:val="00CF29A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B4345"/>
    <w:rsid w:val="00DC55AD"/>
    <w:rsid w:val="00DD312F"/>
    <w:rsid w:val="00DD4316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9E6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C6C"/>
    <w:rsid w:val="00EA5295"/>
    <w:rsid w:val="00EA6540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1017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94DA-02D3-4021-B520-24471D0A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7</cp:revision>
  <cp:lastPrinted>2021-10-05T09:05:00Z</cp:lastPrinted>
  <dcterms:created xsi:type="dcterms:W3CDTF">2021-10-07T10:54:00Z</dcterms:created>
  <dcterms:modified xsi:type="dcterms:W3CDTF">2023-09-13T07:40:00Z</dcterms:modified>
</cp:coreProperties>
</file>