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93BD9" w14:textId="77777777" w:rsidR="00E54E1C" w:rsidRDefault="00E54E1C">
      <w:pPr>
        <w:spacing w:before="57" w:after="57" w:line="200" w:lineRule="atLeast"/>
        <w:jc w:val="right"/>
        <w:rPr>
          <w:b/>
          <w:bCs/>
          <w:sz w:val="22"/>
          <w:szCs w:val="22"/>
        </w:rPr>
      </w:pPr>
      <w:r>
        <w:rPr>
          <w:szCs w:val="24"/>
        </w:rPr>
        <w:t xml:space="preserve"> </w:t>
      </w:r>
      <w:r>
        <w:rPr>
          <w:b/>
          <w:bCs/>
          <w:sz w:val="22"/>
          <w:szCs w:val="22"/>
        </w:rPr>
        <w:t>Załącznik nr 1</w:t>
      </w:r>
    </w:p>
    <w:p w14:paraId="7BC9A43B" w14:textId="77777777" w:rsidR="00E54E1C" w:rsidRPr="00677491" w:rsidRDefault="00E54E1C">
      <w:pPr>
        <w:pStyle w:val="Nagwek1"/>
        <w:tabs>
          <w:tab w:val="left" w:pos="0"/>
        </w:tabs>
        <w:spacing w:before="57" w:after="57" w:line="200" w:lineRule="atLeast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FORMULARZ OFERTOWY</w:t>
      </w:r>
    </w:p>
    <w:p w14:paraId="01AE78AD" w14:textId="77777777" w:rsidR="00E54E1C" w:rsidRPr="00677491" w:rsidRDefault="00E54E1C">
      <w:pPr>
        <w:spacing w:line="200" w:lineRule="atLeast"/>
        <w:jc w:val="both"/>
        <w:rPr>
          <w:b/>
          <w:bCs/>
          <w:sz w:val="22"/>
          <w:szCs w:val="22"/>
        </w:rPr>
      </w:pPr>
      <w:r w:rsidRPr="00677491">
        <w:rPr>
          <w:b/>
          <w:bCs/>
          <w:sz w:val="22"/>
          <w:szCs w:val="22"/>
        </w:rPr>
        <w:t>Wykonawca</w:t>
      </w:r>
    </w:p>
    <w:p w14:paraId="1D58477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EBA3FB3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 siedzibą:              ...................................................................................................................</w:t>
      </w:r>
    </w:p>
    <w:p w14:paraId="2A2AB1F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KRS/Wpis do Ewid. Dział. Gosp.</w:t>
      </w:r>
      <w:r w:rsidR="00F60E43" w:rsidRPr="00677491">
        <w:rPr>
          <w:rStyle w:val="Odwoanieprzypisudolnego"/>
          <w:sz w:val="22"/>
          <w:szCs w:val="22"/>
        </w:rPr>
        <w:footnoteReference w:id="1"/>
      </w:r>
      <w:r w:rsidRPr="00677491">
        <w:rPr>
          <w:sz w:val="22"/>
          <w:szCs w:val="22"/>
        </w:rPr>
        <w:t>:  .......................................................................................</w:t>
      </w:r>
    </w:p>
    <w:p w14:paraId="42F9EE7A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wysokość kapitału zakładowego </w:t>
      </w:r>
      <w:r w:rsidRPr="00677491">
        <w:rPr>
          <w:i/>
          <w:iCs/>
          <w:sz w:val="22"/>
          <w:szCs w:val="22"/>
        </w:rPr>
        <w:t>(o ile dotyczy)</w:t>
      </w:r>
      <w:r w:rsidRPr="00677491">
        <w:rPr>
          <w:sz w:val="22"/>
          <w:szCs w:val="22"/>
        </w:rPr>
        <w:t>:……………......……………..........……………</w:t>
      </w:r>
    </w:p>
    <w:p w14:paraId="093E9C6F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NIP:                         .……………………………………………………………..........……….</w:t>
      </w:r>
    </w:p>
    <w:p w14:paraId="42040732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Tel………………………, e-mail: ...................................................</w:t>
      </w:r>
    </w:p>
    <w:p w14:paraId="2F94DDD6" w14:textId="2985834C" w:rsidR="00E54E1C" w:rsidRPr="00677491" w:rsidRDefault="00E54E1C">
      <w:pPr>
        <w:spacing w:line="360" w:lineRule="auto"/>
        <w:jc w:val="both"/>
        <w:rPr>
          <w:b/>
          <w:bCs/>
          <w:sz w:val="22"/>
          <w:szCs w:val="22"/>
        </w:rPr>
      </w:pPr>
      <w:r w:rsidRPr="00677491">
        <w:rPr>
          <w:sz w:val="22"/>
          <w:szCs w:val="22"/>
        </w:rPr>
        <w:t xml:space="preserve">Numer sprawy: </w:t>
      </w:r>
      <w:r w:rsidRPr="00677491">
        <w:rPr>
          <w:b/>
          <w:bCs/>
          <w:sz w:val="22"/>
          <w:szCs w:val="22"/>
        </w:rPr>
        <w:t>ZP/</w:t>
      </w:r>
      <w:r w:rsidR="0042547E">
        <w:rPr>
          <w:b/>
          <w:bCs/>
          <w:sz w:val="22"/>
          <w:szCs w:val="22"/>
        </w:rPr>
        <w:t>3</w:t>
      </w:r>
      <w:r w:rsidR="00B27A3E">
        <w:rPr>
          <w:b/>
          <w:bCs/>
          <w:sz w:val="22"/>
          <w:szCs w:val="22"/>
        </w:rPr>
        <w:t>4</w:t>
      </w:r>
      <w:r w:rsidR="0042547E">
        <w:rPr>
          <w:b/>
          <w:bCs/>
          <w:sz w:val="22"/>
          <w:szCs w:val="22"/>
        </w:rPr>
        <w:t>/2024</w:t>
      </w:r>
    </w:p>
    <w:p w14:paraId="7D0F17F5" w14:textId="7DBCBC87" w:rsidR="00D3789D" w:rsidRPr="007A6088" w:rsidRDefault="00E54E1C" w:rsidP="007A6088">
      <w:pPr>
        <w:spacing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 związku z postępowaniem </w:t>
      </w:r>
      <w:r w:rsidR="008F6445">
        <w:rPr>
          <w:sz w:val="22"/>
          <w:szCs w:val="22"/>
        </w:rPr>
        <w:t>o</w:t>
      </w:r>
      <w:r w:rsidRPr="00677491">
        <w:rPr>
          <w:sz w:val="22"/>
          <w:szCs w:val="22"/>
        </w:rPr>
        <w:t xml:space="preserve"> udzielenie zamówienia prowadzonego</w:t>
      </w:r>
      <w:r w:rsidR="008F6445">
        <w:rPr>
          <w:sz w:val="22"/>
          <w:szCs w:val="22"/>
        </w:rPr>
        <w:t xml:space="preserve"> </w:t>
      </w:r>
      <w:r w:rsidR="008F6445" w:rsidRPr="00677491">
        <w:rPr>
          <w:sz w:val="22"/>
          <w:szCs w:val="22"/>
        </w:rPr>
        <w:t xml:space="preserve">w </w:t>
      </w:r>
      <w:r w:rsidR="0042547E">
        <w:rPr>
          <w:sz w:val="22"/>
          <w:szCs w:val="22"/>
        </w:rPr>
        <w:t xml:space="preserve">zapytania ofertowego </w:t>
      </w:r>
      <w:r w:rsidRPr="00677491">
        <w:rPr>
          <w:sz w:val="22"/>
          <w:szCs w:val="22"/>
        </w:rPr>
        <w:t>zgodnie z Regulaminem udzielania zamówień prz</w:t>
      </w:r>
      <w:r w:rsidR="002C6AEA">
        <w:rPr>
          <w:sz w:val="22"/>
          <w:szCs w:val="22"/>
        </w:rPr>
        <w:t xml:space="preserve">ez PEWIK GDYNIA Sp. z o.o. na: </w:t>
      </w:r>
    </w:p>
    <w:p w14:paraId="4716FB34" w14:textId="77777777" w:rsidR="007A6088" w:rsidRDefault="007A6088" w:rsidP="007A6088">
      <w:pPr>
        <w:suppressAutoHyphens w:val="0"/>
        <w:spacing w:before="60"/>
        <w:jc w:val="both"/>
        <w:rPr>
          <w:b/>
          <w:kern w:val="0"/>
          <w:sz w:val="20"/>
          <w:lang w:eastAsia="pl-PL"/>
        </w:rPr>
      </w:pPr>
    </w:p>
    <w:p w14:paraId="0F7CFD0F" w14:textId="089A9AE8" w:rsidR="007A6088" w:rsidRDefault="00D050DE" w:rsidP="0042547E">
      <w:pPr>
        <w:suppressAutoHyphens w:val="0"/>
        <w:spacing w:before="60"/>
        <w:jc w:val="center"/>
        <w:rPr>
          <w:sz w:val="22"/>
          <w:szCs w:val="22"/>
        </w:rPr>
      </w:pPr>
      <w:r>
        <w:rPr>
          <w:b/>
          <w:kern w:val="0"/>
          <w:szCs w:val="24"/>
          <w:lang w:eastAsia="pl-PL"/>
        </w:rPr>
        <w:t xml:space="preserve">Budowę </w:t>
      </w:r>
      <w:r w:rsidR="0042547E">
        <w:rPr>
          <w:b/>
          <w:kern w:val="0"/>
          <w:szCs w:val="24"/>
          <w:lang w:eastAsia="pl-PL"/>
        </w:rPr>
        <w:t xml:space="preserve">sieci wodociągowej w </w:t>
      </w:r>
      <w:r w:rsidR="00B27A3E">
        <w:rPr>
          <w:b/>
          <w:kern w:val="0"/>
          <w:szCs w:val="24"/>
          <w:lang w:eastAsia="pl-PL"/>
        </w:rPr>
        <w:t>ulicach</w:t>
      </w:r>
      <w:r w:rsidR="00D733EE">
        <w:rPr>
          <w:b/>
          <w:kern w:val="0"/>
          <w:szCs w:val="24"/>
          <w:lang w:eastAsia="pl-PL"/>
        </w:rPr>
        <w:t>:</w:t>
      </w:r>
      <w:bookmarkStart w:id="0" w:name="_GoBack"/>
      <w:bookmarkEnd w:id="0"/>
      <w:r w:rsidR="00B27A3E">
        <w:rPr>
          <w:b/>
          <w:kern w:val="0"/>
          <w:szCs w:val="24"/>
          <w:lang w:eastAsia="pl-PL"/>
        </w:rPr>
        <w:t xml:space="preserve"> Lęborskiej i Kołobrzeskiej w Gdyni</w:t>
      </w:r>
    </w:p>
    <w:p w14:paraId="4904D063" w14:textId="4471CB31" w:rsidR="00957024" w:rsidRPr="00677491" w:rsidRDefault="00957024" w:rsidP="00C46F1B">
      <w:pPr>
        <w:pStyle w:val="Tekstpodstawowy"/>
        <w:spacing w:after="0"/>
        <w:rPr>
          <w:b/>
          <w:color w:val="FF0000"/>
          <w:sz w:val="22"/>
          <w:szCs w:val="22"/>
        </w:rPr>
      </w:pPr>
      <w:r w:rsidRPr="00677491">
        <w:rPr>
          <w:sz w:val="22"/>
          <w:szCs w:val="22"/>
        </w:rPr>
        <w:t>oferujemy wykonanie prze</w:t>
      </w:r>
      <w:r w:rsidR="00217276">
        <w:rPr>
          <w:sz w:val="22"/>
          <w:szCs w:val="22"/>
        </w:rPr>
        <w:t>dmiotu zamówienia opisanego w S</w:t>
      </w:r>
      <w:r w:rsidRPr="00677491">
        <w:rPr>
          <w:sz w:val="22"/>
          <w:szCs w:val="22"/>
        </w:rPr>
        <w:t>WZ ZP/</w:t>
      </w:r>
      <w:r w:rsidR="0042547E">
        <w:rPr>
          <w:sz w:val="22"/>
          <w:szCs w:val="22"/>
        </w:rPr>
        <w:t>3</w:t>
      </w:r>
      <w:r w:rsidR="00B27A3E">
        <w:rPr>
          <w:sz w:val="22"/>
          <w:szCs w:val="22"/>
        </w:rPr>
        <w:t>4</w:t>
      </w:r>
      <w:r w:rsidR="0042547E">
        <w:rPr>
          <w:sz w:val="22"/>
          <w:szCs w:val="22"/>
        </w:rPr>
        <w:t>/2024</w:t>
      </w:r>
      <w:r w:rsidRPr="00677491">
        <w:rPr>
          <w:sz w:val="22"/>
          <w:szCs w:val="22"/>
        </w:rPr>
        <w:t xml:space="preserve"> w cenie:</w:t>
      </w:r>
      <w:r w:rsidRPr="00677491">
        <w:rPr>
          <w:b/>
          <w:color w:val="FF0000"/>
          <w:sz w:val="22"/>
          <w:szCs w:val="22"/>
        </w:rPr>
        <w:tab/>
      </w:r>
    </w:p>
    <w:p w14:paraId="58BB38AF" w14:textId="77777777" w:rsidR="00031E27" w:rsidRPr="00677491" w:rsidRDefault="00957024" w:rsidP="00957024">
      <w:pPr>
        <w:tabs>
          <w:tab w:val="left" w:pos="360"/>
        </w:tabs>
        <w:spacing w:before="57" w:after="57" w:line="200" w:lineRule="atLeast"/>
        <w:rPr>
          <w:b/>
          <w:sz w:val="22"/>
          <w:szCs w:val="22"/>
        </w:rPr>
      </w:pPr>
      <w:r w:rsidRPr="00677491">
        <w:rPr>
          <w:b/>
          <w:sz w:val="22"/>
          <w:szCs w:val="22"/>
        </w:rPr>
        <w:tab/>
      </w:r>
    </w:p>
    <w:p w14:paraId="217A7FCC" w14:textId="77777777" w:rsidR="00957024" w:rsidRPr="00677491" w:rsidRDefault="00031E27" w:rsidP="00957024">
      <w:pPr>
        <w:tabs>
          <w:tab w:val="left" w:pos="360"/>
        </w:tabs>
        <w:spacing w:before="57" w:after="57" w:line="200" w:lineRule="atLeast"/>
        <w:rPr>
          <w:sz w:val="22"/>
          <w:szCs w:val="22"/>
        </w:rPr>
      </w:pPr>
      <w:r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 xml:space="preserve">netto: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  <w:t xml:space="preserve">  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sz w:val="22"/>
          <w:szCs w:val="22"/>
        </w:rPr>
        <w:t xml:space="preserve">................................... </w:t>
      </w:r>
    </w:p>
    <w:p w14:paraId="73857000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kwota podatku VAT</w:t>
      </w:r>
      <w:r w:rsidRPr="00677491">
        <w:rPr>
          <w:sz w:val="22"/>
          <w:szCs w:val="22"/>
        </w:rPr>
        <w:t>: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...................................</w:t>
      </w:r>
    </w:p>
    <w:p w14:paraId="6126A75C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brutto</w:t>
      </w:r>
      <w:r w:rsidRPr="00677491">
        <w:rPr>
          <w:sz w:val="22"/>
          <w:szCs w:val="22"/>
        </w:rPr>
        <w:t xml:space="preserve">: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</w:t>
      </w:r>
      <w:r w:rsidRPr="00677491">
        <w:rPr>
          <w:sz w:val="22"/>
          <w:szCs w:val="22"/>
        </w:rPr>
        <w:tab/>
        <w:t xml:space="preserve">................................... </w:t>
      </w:r>
    </w:p>
    <w:p w14:paraId="098CBE95" w14:textId="77777777" w:rsidR="007B0A44" w:rsidRDefault="007B0A44" w:rsidP="00CE4E5C">
      <w:pPr>
        <w:tabs>
          <w:tab w:val="left" w:pos="360"/>
        </w:tabs>
        <w:spacing w:before="113" w:after="113" w:line="200" w:lineRule="atLeast"/>
        <w:jc w:val="both"/>
        <w:rPr>
          <w:sz w:val="22"/>
          <w:szCs w:val="22"/>
        </w:rPr>
      </w:pPr>
    </w:p>
    <w:p w14:paraId="6E506D3A" w14:textId="77777777" w:rsidR="0042547E" w:rsidRPr="007B0A44" w:rsidRDefault="0042547E" w:rsidP="0042547E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7B0A44">
        <w:rPr>
          <w:sz w:val="22"/>
          <w:szCs w:val="22"/>
        </w:rPr>
        <w:t xml:space="preserve">Udzielamy </w:t>
      </w:r>
      <w:r w:rsidRPr="007B0A44">
        <w:rPr>
          <w:b/>
          <w:bCs/>
          <w:sz w:val="22"/>
          <w:szCs w:val="22"/>
        </w:rPr>
        <w:t>gwarancji jakości</w:t>
      </w:r>
      <w:r w:rsidRPr="007B0A44">
        <w:rPr>
          <w:sz w:val="22"/>
          <w:szCs w:val="22"/>
        </w:rPr>
        <w:t xml:space="preserve">  na wykonany przez nas kompletny przedmiot zamówienia</w:t>
      </w:r>
      <w:r>
        <w:rPr>
          <w:sz w:val="22"/>
          <w:szCs w:val="22"/>
        </w:rPr>
        <w:t>:</w:t>
      </w:r>
      <w:r w:rsidRPr="007B0A44">
        <w:rPr>
          <w:sz w:val="22"/>
          <w:szCs w:val="22"/>
        </w:rPr>
        <w:t xml:space="preserve"> ………. (</w:t>
      </w:r>
      <w:r w:rsidRPr="007B0A44">
        <w:rPr>
          <w:i/>
          <w:sz w:val="22"/>
          <w:szCs w:val="22"/>
        </w:rPr>
        <w:t>wymagany okres gwarancji wynosi min. 60 miesięcy licząc od daty protokolarnego odbioru końcowego przedmiotu zamówienia).</w:t>
      </w:r>
      <w:r w:rsidRPr="007B0A44">
        <w:rPr>
          <w:sz w:val="22"/>
          <w:szCs w:val="22"/>
        </w:rPr>
        <w:t xml:space="preserve"> </w:t>
      </w:r>
    </w:p>
    <w:p w14:paraId="5669458E" w14:textId="77777777" w:rsidR="00E54E1C" w:rsidRPr="00677491" w:rsidRDefault="00E54E1C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uważamy się </w:t>
      </w:r>
      <w:r w:rsidR="00F12CAD" w:rsidRPr="00677491">
        <w:rPr>
          <w:sz w:val="22"/>
          <w:szCs w:val="22"/>
        </w:rPr>
        <w:t>za związanych</w:t>
      </w:r>
      <w:r w:rsidRPr="00677491">
        <w:rPr>
          <w:sz w:val="22"/>
          <w:szCs w:val="22"/>
        </w:rPr>
        <w:t xml:space="preserve"> ofertą przez </w:t>
      </w:r>
      <w:r w:rsidR="001F0AA0">
        <w:rPr>
          <w:sz w:val="22"/>
          <w:szCs w:val="22"/>
        </w:rPr>
        <w:t>45</w:t>
      </w:r>
      <w:r w:rsidRPr="00677491">
        <w:rPr>
          <w:sz w:val="22"/>
          <w:szCs w:val="22"/>
        </w:rPr>
        <w:t xml:space="preserve"> dni od </w:t>
      </w:r>
      <w:r w:rsidR="00F12CAD" w:rsidRPr="00677491">
        <w:rPr>
          <w:sz w:val="22"/>
          <w:szCs w:val="22"/>
        </w:rPr>
        <w:t xml:space="preserve">daty </w:t>
      </w:r>
      <w:r w:rsidRPr="00677491">
        <w:rPr>
          <w:sz w:val="22"/>
          <w:szCs w:val="22"/>
        </w:rPr>
        <w:t>wyznaczonej na składanie ofert w postępowaniu.</w:t>
      </w:r>
    </w:p>
    <w:p w14:paraId="1F9E2E15" w14:textId="77777777" w:rsidR="00031E27" w:rsidRPr="00677491" w:rsidRDefault="00B63C14" w:rsidP="00031E27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Roboty budowlane</w:t>
      </w:r>
      <w:r w:rsidR="00031E27" w:rsidRPr="00677491">
        <w:rPr>
          <w:sz w:val="22"/>
          <w:szCs w:val="22"/>
        </w:rPr>
        <w:t xml:space="preserve"> będące przedmiotem zamówienia wykonamy</w:t>
      </w:r>
      <w:r w:rsidR="00031E27" w:rsidRPr="00677491">
        <w:rPr>
          <w:rStyle w:val="Odwoanieprzypisudolnego"/>
          <w:sz w:val="22"/>
          <w:szCs w:val="22"/>
        </w:rPr>
        <w:footnoteReference w:id="2"/>
      </w:r>
      <w:r w:rsidR="00031E27" w:rsidRPr="00677491">
        <w:rPr>
          <w:sz w:val="22"/>
          <w:szCs w:val="22"/>
        </w:rPr>
        <w:t>:</w:t>
      </w:r>
    </w:p>
    <w:p w14:paraId="125A98C6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w 100% siłami własnymi,</w:t>
      </w:r>
    </w:p>
    <w:p w14:paraId="38A39FCC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przy pomocy podwykonawcy/-ów: </w:t>
      </w:r>
    </w:p>
    <w:p w14:paraId="783633F7" w14:textId="77777777" w:rsidR="00031E27" w:rsidRDefault="00031E27" w:rsidP="00031E27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2748949" w14:textId="77777777" w:rsidR="001D74DE" w:rsidRDefault="009C6190" w:rsidP="0024024F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BC3876A" w14:textId="77777777" w:rsidR="00031E27" w:rsidRDefault="00031E27" w:rsidP="00A5734E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264436">
        <w:rPr>
          <w:sz w:val="22"/>
          <w:szCs w:val="22"/>
        </w:rPr>
        <w:t>Akceptujemy płatność</w:t>
      </w:r>
      <w:r w:rsidR="00E32040" w:rsidRPr="00264436">
        <w:rPr>
          <w:sz w:val="22"/>
          <w:szCs w:val="22"/>
        </w:rPr>
        <w:t xml:space="preserve"> </w:t>
      </w:r>
      <w:r w:rsidRPr="00264436">
        <w:rPr>
          <w:sz w:val="22"/>
          <w:szCs w:val="22"/>
        </w:rPr>
        <w:t>bezpośrednio na nasze konto za roboty wykonane przez podwykonawcę/-ów, po przedłożeniu przez nas dowodu zapłaty wynagrodzenia podwykonawcy za ich wykonanie wraz z oświadczeniem podwykonawcy o pełnym uregulowaniu należności za wykonane</w:t>
      </w:r>
      <w:r w:rsidR="003B41FD">
        <w:rPr>
          <w:sz w:val="22"/>
          <w:szCs w:val="22"/>
        </w:rPr>
        <w:t xml:space="preserve"> roboty budowlane</w:t>
      </w:r>
      <w:r w:rsidRPr="00264436">
        <w:rPr>
          <w:sz w:val="22"/>
          <w:szCs w:val="22"/>
        </w:rPr>
        <w:t xml:space="preserve"> na danym etapie. </w:t>
      </w:r>
    </w:p>
    <w:p w14:paraId="772EDBCD" w14:textId="77777777" w:rsidR="003E7FCA" w:rsidRPr="003E7FCA" w:rsidRDefault="003E7FCA" w:rsidP="003E7FC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3E7FCA">
        <w:rPr>
          <w:sz w:val="22"/>
          <w:szCs w:val="22"/>
        </w:rPr>
        <w:t>Akceptujemy wynagrodzenie ryczałtowe za realizację przedmiotu umowy</w:t>
      </w:r>
      <w:r>
        <w:rPr>
          <w:sz w:val="22"/>
          <w:szCs w:val="22"/>
        </w:rPr>
        <w:t>.</w:t>
      </w:r>
    </w:p>
    <w:p w14:paraId="5BB32FB2" w14:textId="6029F8A7" w:rsidR="00E54E1C" w:rsidRPr="00677491" w:rsidRDefault="00E54E1C" w:rsidP="003E7FCA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iż nasza oferta spełn</w:t>
      </w:r>
      <w:r w:rsidR="00217276">
        <w:rPr>
          <w:sz w:val="22"/>
          <w:szCs w:val="22"/>
        </w:rPr>
        <w:t>ia wszystkie wymogi zawarte w S</w:t>
      </w:r>
      <w:r w:rsidRPr="00677491">
        <w:rPr>
          <w:sz w:val="22"/>
          <w:szCs w:val="22"/>
        </w:rPr>
        <w:t>WZ ZP/</w:t>
      </w:r>
      <w:r w:rsidR="0042547E">
        <w:rPr>
          <w:sz w:val="22"/>
          <w:szCs w:val="22"/>
        </w:rPr>
        <w:t>3</w:t>
      </w:r>
      <w:r w:rsidR="00B27A3E">
        <w:rPr>
          <w:sz w:val="22"/>
          <w:szCs w:val="22"/>
        </w:rPr>
        <w:t>4</w:t>
      </w:r>
      <w:r w:rsidR="000F0BAF">
        <w:rPr>
          <w:sz w:val="22"/>
          <w:szCs w:val="22"/>
        </w:rPr>
        <w:t>/2024</w:t>
      </w:r>
      <w:r w:rsidR="0016216C" w:rsidRPr="00677491">
        <w:rPr>
          <w:sz w:val="22"/>
          <w:szCs w:val="22"/>
        </w:rPr>
        <w:t xml:space="preserve"> </w:t>
      </w:r>
      <w:r w:rsidRPr="00677491">
        <w:rPr>
          <w:sz w:val="22"/>
          <w:szCs w:val="22"/>
        </w:rPr>
        <w:t>i zdobyliśmy wszystkie informacje ni</w:t>
      </w:r>
      <w:r w:rsidR="00F913A8">
        <w:rPr>
          <w:sz w:val="22"/>
          <w:szCs w:val="22"/>
        </w:rPr>
        <w:t>ezbędne do przygotowania oferty.</w:t>
      </w:r>
    </w:p>
    <w:p w14:paraId="0439B2FC" w14:textId="604CF7EA" w:rsidR="00957024" w:rsidRDefault="00957024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</w:t>
      </w:r>
      <w:r w:rsidRPr="00677491">
        <w:rPr>
          <w:color w:val="000000"/>
          <w:sz w:val="22"/>
          <w:szCs w:val="22"/>
        </w:rPr>
        <w:t xml:space="preserve">zawarte w </w:t>
      </w:r>
      <w:r w:rsidRPr="00677491">
        <w:rPr>
          <w:sz w:val="22"/>
          <w:szCs w:val="22"/>
        </w:rPr>
        <w:t>Załącznik</w:t>
      </w:r>
      <w:r w:rsidR="00361D1F" w:rsidRPr="00677491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 nr</w:t>
      </w:r>
      <w:r w:rsidR="00361D1F" w:rsidRPr="00677491">
        <w:rPr>
          <w:sz w:val="22"/>
          <w:szCs w:val="22"/>
        </w:rPr>
        <w:t xml:space="preserve"> </w:t>
      </w:r>
      <w:r w:rsidR="004809EC">
        <w:rPr>
          <w:sz w:val="22"/>
          <w:szCs w:val="22"/>
        </w:rPr>
        <w:t>6</w:t>
      </w:r>
      <w:r w:rsidRPr="00677491">
        <w:rPr>
          <w:sz w:val="22"/>
          <w:szCs w:val="22"/>
        </w:rPr>
        <w:t xml:space="preserve"> d</w:t>
      </w:r>
      <w:r w:rsidR="00520EE5">
        <w:rPr>
          <w:color w:val="000000"/>
          <w:sz w:val="22"/>
          <w:szCs w:val="22"/>
        </w:rPr>
        <w:t>o S</w:t>
      </w:r>
      <w:r w:rsidRPr="00677491">
        <w:rPr>
          <w:color w:val="000000"/>
          <w:sz w:val="22"/>
          <w:szCs w:val="22"/>
        </w:rPr>
        <w:t>WZ ZP/</w:t>
      </w:r>
      <w:r w:rsidR="0042547E">
        <w:rPr>
          <w:color w:val="000000"/>
          <w:sz w:val="22"/>
          <w:szCs w:val="22"/>
        </w:rPr>
        <w:t>3</w:t>
      </w:r>
      <w:r w:rsidR="00B27A3E">
        <w:rPr>
          <w:color w:val="000000"/>
          <w:sz w:val="22"/>
          <w:szCs w:val="22"/>
        </w:rPr>
        <w:t>4</w:t>
      </w:r>
      <w:r w:rsidR="000F0BAF">
        <w:rPr>
          <w:color w:val="000000"/>
          <w:sz w:val="22"/>
          <w:szCs w:val="22"/>
        </w:rPr>
        <w:t>/2024</w:t>
      </w:r>
      <w:r w:rsidR="00F73AA2">
        <w:rPr>
          <w:color w:val="000000"/>
          <w:sz w:val="22"/>
          <w:szCs w:val="22"/>
        </w:rPr>
        <w:t xml:space="preserve"> </w:t>
      </w:r>
      <w:r w:rsidRPr="00677491">
        <w:rPr>
          <w:sz w:val="22"/>
          <w:szCs w:val="22"/>
        </w:rPr>
        <w:t xml:space="preserve">Istotne warunki umowy zostały przez nas zaakceptowane i zobowiązujemy się - w przypadku wyboru naszej oferty – do </w:t>
      </w:r>
      <w:r w:rsidR="009D58B8" w:rsidRPr="00677491">
        <w:rPr>
          <w:sz w:val="22"/>
          <w:szCs w:val="22"/>
        </w:rPr>
        <w:t xml:space="preserve">niezwłocznego </w:t>
      </w:r>
      <w:r w:rsidRPr="00677491">
        <w:rPr>
          <w:sz w:val="22"/>
          <w:szCs w:val="22"/>
        </w:rPr>
        <w:t>zawarcia Umowy na warunkach uwzględniających zapisy zawarte w ty</w:t>
      </w:r>
      <w:r w:rsidR="00305739" w:rsidRPr="00677491">
        <w:rPr>
          <w:sz w:val="22"/>
          <w:szCs w:val="22"/>
        </w:rPr>
        <w:t xml:space="preserve">m </w:t>
      </w:r>
      <w:r w:rsidRPr="00677491">
        <w:rPr>
          <w:sz w:val="22"/>
          <w:szCs w:val="22"/>
        </w:rPr>
        <w:t>Załącznik</w:t>
      </w:r>
      <w:r w:rsidR="00305739" w:rsidRPr="00677491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 w terminie wskazanym przez Zamawiającego.</w:t>
      </w:r>
    </w:p>
    <w:p w14:paraId="4D0F9584" w14:textId="5ED77989" w:rsidR="002E2125" w:rsidRPr="005276B9" w:rsidRDefault="002E2125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Oświadczamy, że wypełniliśmy obowiązki informacyjne przewidziane w art. 13 lub art. 14 RODO</w:t>
      </w:r>
      <w:r>
        <w:rPr>
          <w:rStyle w:val="Odwoanieprzypisudolnego"/>
          <w:color w:val="000000"/>
          <w:sz w:val="22"/>
          <w:szCs w:val="22"/>
        </w:rPr>
        <w:footnoteReference w:id="3"/>
      </w:r>
      <w:r>
        <w:rPr>
          <w:color w:val="000000"/>
          <w:sz w:val="22"/>
          <w:szCs w:val="22"/>
        </w:rPr>
        <w:t xml:space="preserve"> wobec osób fizycznych, </w:t>
      </w:r>
      <w:r>
        <w:rPr>
          <w:sz w:val="22"/>
          <w:szCs w:val="22"/>
        </w:rPr>
        <w:t>od których dane osobowe bezpośrednio lub pośrednio pozyskaliśmy</w:t>
      </w:r>
      <w:r>
        <w:rPr>
          <w:color w:val="000000"/>
          <w:sz w:val="22"/>
          <w:szCs w:val="22"/>
        </w:rPr>
        <w:t xml:space="preserve"> w celu ubiegania się o udzielenie zamówienia w niniejszym postępowaniu</w:t>
      </w:r>
      <w:r>
        <w:rPr>
          <w:rStyle w:val="Odwoanieprzypisudolnego"/>
          <w:color w:val="000000"/>
          <w:sz w:val="22"/>
          <w:szCs w:val="22"/>
        </w:rPr>
        <w:footnoteReference w:id="4"/>
      </w:r>
      <w:r>
        <w:rPr>
          <w:color w:val="000000"/>
          <w:sz w:val="22"/>
          <w:szCs w:val="22"/>
        </w:rPr>
        <w:t>.</w:t>
      </w:r>
    </w:p>
    <w:p w14:paraId="7C54FB66" w14:textId="656085C0" w:rsidR="005276B9" w:rsidRPr="005276B9" w:rsidRDefault="005276B9" w:rsidP="005276B9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5276B9">
        <w:rPr>
          <w:color w:val="000000"/>
          <w:sz w:val="22"/>
          <w:szCs w:val="22"/>
        </w:rPr>
        <w:t xml:space="preserve">Oświadczamy, że </w:t>
      </w:r>
      <w:r w:rsidRPr="005276B9">
        <w:rPr>
          <w:bCs/>
          <w:sz w:val="22"/>
          <w:szCs w:val="22"/>
        </w:rPr>
        <w:t>posiadamy rachunek rozliczeniowy, który jest zgodny z numerem rachunku widniejącym w wykazie podmiotów zarejestrowanych jako podatnicy VAT, niezarejestrowanych oraz wykreślonych i przywróconych do rejestru VAT, prowadzonym przez Szefa Krajowej Administracji Skarbowej (tzw. „biała lista podatników VAT” dostępna na stronie internetowej Ministerstwa Finansów oraz CEiDG)</w:t>
      </w:r>
      <w:r>
        <w:rPr>
          <w:rStyle w:val="Odwoanieprzypisudolnego"/>
          <w:bCs/>
          <w:sz w:val="22"/>
          <w:szCs w:val="22"/>
        </w:rPr>
        <w:footnoteReference w:id="5"/>
      </w:r>
      <w:r w:rsidRPr="005276B9">
        <w:rPr>
          <w:bCs/>
          <w:sz w:val="22"/>
          <w:szCs w:val="22"/>
        </w:rPr>
        <w:t>.</w:t>
      </w:r>
    </w:p>
    <w:p w14:paraId="34940F91" w14:textId="77777777" w:rsidR="00E54E1C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że wszystkie informacje zamieszczone w ofercie są prawdziwe.</w:t>
      </w:r>
    </w:p>
    <w:p w14:paraId="2F25F2FC" w14:textId="77777777" w:rsidR="00E54E1C" w:rsidRPr="00677491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Załącznikami do niniejszej oferty są</w:t>
      </w:r>
      <w:r w:rsidR="00C84C84">
        <w:rPr>
          <w:rStyle w:val="Odwoanieprzypisudolnego"/>
          <w:sz w:val="22"/>
          <w:szCs w:val="22"/>
        </w:rPr>
        <w:footnoteReference w:id="6"/>
      </w:r>
      <w:r w:rsidRPr="00677491">
        <w:rPr>
          <w:sz w:val="22"/>
          <w:szCs w:val="22"/>
        </w:rPr>
        <w:t>:</w:t>
      </w:r>
    </w:p>
    <w:p w14:paraId="5DE7880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</w:t>
      </w:r>
    </w:p>
    <w:p w14:paraId="165B917A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</w:p>
    <w:p w14:paraId="51E8A99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</w:p>
    <w:p w14:paraId="65C00A5B" w14:textId="77777777" w:rsidR="00E54E1C" w:rsidRPr="00677491" w:rsidRDefault="00E54E1C">
      <w:pPr>
        <w:tabs>
          <w:tab w:val="left" w:pos="900"/>
          <w:tab w:val="left" w:pos="10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ab/>
        <w:t xml:space="preserve">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</w:t>
      </w:r>
      <w:r w:rsidR="00314739" w:rsidRPr="00677491">
        <w:rPr>
          <w:sz w:val="22"/>
          <w:szCs w:val="22"/>
        </w:rPr>
        <w:t xml:space="preserve">       </w:t>
      </w:r>
      <w:r w:rsidRPr="00677491">
        <w:rPr>
          <w:sz w:val="22"/>
          <w:szCs w:val="22"/>
        </w:rPr>
        <w:t>.........................................................</w:t>
      </w:r>
    </w:p>
    <w:p w14:paraId="135A3DD9" w14:textId="77777777" w:rsidR="00E54E1C" w:rsidRPr="00677491" w:rsidRDefault="00E54E1C">
      <w:pPr>
        <w:ind w:left="5220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(podpis upoważnionego przedstawiciela Wykonawcy wraz z pieczątką imienną)</w:t>
      </w:r>
    </w:p>
    <w:p w14:paraId="080359D2" w14:textId="77777777" w:rsidR="00E54E1C" w:rsidRPr="00677491" w:rsidRDefault="00E54E1C">
      <w:pPr>
        <w:ind w:left="5220"/>
        <w:jc w:val="center"/>
        <w:rPr>
          <w:sz w:val="22"/>
          <w:szCs w:val="22"/>
        </w:rPr>
      </w:pPr>
    </w:p>
    <w:p w14:paraId="0399724F" w14:textId="77777777" w:rsidR="00E54E1C" w:rsidRPr="00677491" w:rsidRDefault="00E54E1C">
      <w:pPr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                   ...............................................</w:t>
      </w:r>
    </w:p>
    <w:p w14:paraId="30C2E9D6" w14:textId="77777777" w:rsidR="00C84C84" w:rsidRPr="00C84C84" w:rsidRDefault="00E54E1C" w:rsidP="00D8568C">
      <w:pPr>
        <w:jc w:val="both"/>
        <w:rPr>
          <w:i/>
          <w:sz w:val="18"/>
          <w:szCs w:val="18"/>
        </w:rPr>
      </w:pPr>
      <w:r w:rsidRPr="00677491">
        <w:rPr>
          <w:sz w:val="22"/>
          <w:szCs w:val="22"/>
        </w:rPr>
        <w:t xml:space="preserve">  (miejscowość, data)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(pieczęć firmowa Wykonawcy)</w:t>
      </w:r>
    </w:p>
    <w:sectPr w:rsidR="00C84C84" w:rsidRPr="00C84C84" w:rsidSect="002B4272">
      <w:headerReference w:type="default" r:id="rId8"/>
      <w:footerReference w:type="default" r:id="rId9"/>
      <w:pgSz w:w="11905" w:h="16837"/>
      <w:pgMar w:top="993" w:right="1417" w:bottom="1276" w:left="1417" w:header="720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4E0B5" w14:textId="77777777" w:rsidR="00D442DE" w:rsidRDefault="00D442DE" w:rsidP="00E54E1C">
      <w:r>
        <w:separator/>
      </w:r>
    </w:p>
  </w:endnote>
  <w:endnote w:type="continuationSeparator" w:id="0">
    <w:p w14:paraId="0E7D0D0C" w14:textId="77777777" w:rsidR="00D442DE" w:rsidRDefault="00D442DE" w:rsidP="00E5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AA2FA" w14:textId="0BBFCB7B" w:rsidR="00BF72C5" w:rsidRPr="00957024" w:rsidRDefault="00BF72C5">
    <w:pPr>
      <w:pStyle w:val="Stopka"/>
    </w:pPr>
    <w:r>
      <w:rPr>
        <w:b/>
        <w:bCs/>
        <w:sz w:val="20"/>
      </w:rPr>
      <w:t>ZP/</w:t>
    </w:r>
    <w:r w:rsidR="0042547E">
      <w:rPr>
        <w:b/>
        <w:bCs/>
        <w:sz w:val="20"/>
      </w:rPr>
      <w:t>3</w:t>
    </w:r>
    <w:r w:rsidR="00B27A3E">
      <w:rPr>
        <w:b/>
        <w:bCs/>
        <w:sz w:val="20"/>
      </w:rPr>
      <w:t>4</w:t>
    </w:r>
    <w:r w:rsidR="000F0BAF">
      <w:rPr>
        <w:b/>
        <w:bCs/>
        <w:sz w:val="20"/>
      </w:rPr>
      <w:t>/2024</w:t>
    </w:r>
    <w:r>
      <w:rPr>
        <w:b/>
        <w:bCs/>
        <w:sz w:val="20"/>
      </w:rPr>
      <w:tab/>
    </w:r>
    <w:r>
      <w:rPr>
        <w:b/>
        <w:bCs/>
        <w:sz w:val="20"/>
      </w:rPr>
      <w:tab/>
      <w:t xml:space="preserve">Strona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</w:instrText>
    </w:r>
    <w:r>
      <w:rPr>
        <w:b/>
        <w:bCs/>
        <w:sz w:val="20"/>
      </w:rPr>
      <w:fldChar w:fldCharType="separate"/>
    </w:r>
    <w:r w:rsidR="00D733EE">
      <w:rPr>
        <w:b/>
        <w:bCs/>
        <w:noProof/>
        <w:sz w:val="20"/>
      </w:rPr>
      <w:t>1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z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NUMPAGES \*Arabic </w:instrText>
    </w:r>
    <w:r>
      <w:rPr>
        <w:b/>
        <w:bCs/>
        <w:sz w:val="20"/>
      </w:rPr>
      <w:fldChar w:fldCharType="separate"/>
    </w:r>
    <w:r w:rsidR="00D733EE">
      <w:rPr>
        <w:b/>
        <w:bCs/>
        <w:noProof/>
        <w:sz w:val="20"/>
      </w:rPr>
      <w:t>2</w:t>
    </w:r>
    <w:r>
      <w:rPr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2EC80" w14:textId="77777777" w:rsidR="00D442DE" w:rsidRDefault="00D442DE" w:rsidP="00E54E1C">
      <w:r>
        <w:separator/>
      </w:r>
    </w:p>
  </w:footnote>
  <w:footnote w:type="continuationSeparator" w:id="0">
    <w:p w14:paraId="099EFD94" w14:textId="77777777" w:rsidR="00D442DE" w:rsidRDefault="00D442DE" w:rsidP="00E54E1C">
      <w:r>
        <w:continuationSeparator/>
      </w:r>
    </w:p>
  </w:footnote>
  <w:footnote w:id="1">
    <w:p w14:paraId="674F91D4" w14:textId="77777777" w:rsidR="00BF72C5" w:rsidRPr="005276B9" w:rsidRDefault="00BF72C5">
      <w:pPr>
        <w:pStyle w:val="Tekstprzypisudolnego"/>
        <w:rPr>
          <w:i/>
        </w:rPr>
      </w:pPr>
      <w:r>
        <w:rPr>
          <w:rStyle w:val="Odwoanieprzypisudolnego"/>
        </w:rPr>
        <w:footnoteRef/>
      </w:r>
      <w:r w:rsidRPr="00A83B8D">
        <w:t xml:space="preserve"> </w:t>
      </w:r>
      <w:r w:rsidRPr="005276B9">
        <w:rPr>
          <w:i/>
        </w:rPr>
        <w:t>Skreślić niewłaściwe</w:t>
      </w:r>
    </w:p>
  </w:footnote>
  <w:footnote w:id="2">
    <w:p w14:paraId="729A64F4" w14:textId="77777777" w:rsidR="00BF72C5" w:rsidRPr="005276B9" w:rsidRDefault="00BF72C5" w:rsidP="00031E27">
      <w:pPr>
        <w:pStyle w:val="Tekstprzypisudolnego"/>
        <w:rPr>
          <w:i/>
          <w:iCs/>
        </w:rPr>
      </w:pPr>
      <w:r w:rsidRPr="005276B9">
        <w:rPr>
          <w:rStyle w:val="Znakiprzypiswdolnych"/>
          <w:i/>
        </w:rPr>
        <w:footnoteRef/>
      </w:r>
      <w:r w:rsidRPr="005276B9">
        <w:rPr>
          <w:i/>
          <w:iCs/>
        </w:rPr>
        <w:t xml:space="preserve"> Skreślić niewłaściwe; uzupełnić w przypadku podwykonawstwa.</w:t>
      </w:r>
    </w:p>
  </w:footnote>
  <w:footnote w:id="3">
    <w:p w14:paraId="02FC6B83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4">
    <w:p w14:paraId="28B53F3B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</w:t>
      </w:r>
      <w:r w:rsidRPr="004F143B">
        <w:rPr>
          <w:i/>
          <w:color w:val="000000"/>
        </w:rPr>
        <w:t xml:space="preserve">W przypadku gdy Wykonawca </w:t>
      </w:r>
      <w:r w:rsidRPr="004F143B">
        <w:rPr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  <w:footnote w:id="5">
    <w:p w14:paraId="42A4F650" w14:textId="2C3C7BC4" w:rsidR="005276B9" w:rsidRPr="004F143B" w:rsidRDefault="005276B9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Niepotrzebne usunąć lub wykreślić</w:t>
      </w:r>
    </w:p>
  </w:footnote>
  <w:footnote w:id="6">
    <w:p w14:paraId="281FD6E8" w14:textId="77777777" w:rsidR="00C84C84" w:rsidRPr="005276B9" w:rsidRDefault="00C84C84">
      <w:pPr>
        <w:pStyle w:val="Tekstprzypisudolnego"/>
        <w:rPr>
          <w:i/>
          <w:sz w:val="18"/>
          <w:szCs w:val="18"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Należy wymienić wszystkie dołączone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E4F11" w14:textId="77777777" w:rsidR="00BF72C5" w:rsidRDefault="00BF72C5">
    <w:pPr>
      <w:pStyle w:val="Nagwek"/>
      <w:pBdr>
        <w:bottom w:val="single" w:sz="8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84FE72F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A8450C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CF6C02D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9004D89"/>
    <w:multiLevelType w:val="multilevel"/>
    <w:tmpl w:val="79E2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1300"/>
    <w:multiLevelType w:val="multilevel"/>
    <w:tmpl w:val="126AC014"/>
    <w:name w:val="WW8Num52"/>
    <w:lvl w:ilvl="0">
      <w:start w:val="6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FE629CE"/>
    <w:multiLevelType w:val="multilevel"/>
    <w:tmpl w:val="EC8C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0655A7"/>
    <w:multiLevelType w:val="singleLevel"/>
    <w:tmpl w:val="107A856E"/>
    <w:lvl w:ilvl="0">
      <w:start w:val="1"/>
      <w:numFmt w:val="decimal"/>
      <w:lvlText w:val="%1."/>
      <w:legacy w:legacy="1" w:legacySpace="0" w:legacyIndent="0"/>
      <w:lvlJc w:val="left"/>
      <w:pPr>
        <w:ind w:left="23" w:firstLine="0"/>
      </w:pPr>
    </w:lvl>
  </w:abstractNum>
  <w:abstractNum w:abstractNumId="12" w15:restartNumberingAfterBreak="0">
    <w:nsid w:val="5DC51C8F"/>
    <w:multiLevelType w:val="multilevel"/>
    <w:tmpl w:val="8EA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16A35"/>
    <w:multiLevelType w:val="hybridMultilevel"/>
    <w:tmpl w:val="889E7E9A"/>
    <w:lvl w:ilvl="0" w:tplc="A442E534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60990D0F"/>
    <w:multiLevelType w:val="multilevel"/>
    <w:tmpl w:val="5036A31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15" w15:restartNumberingAfterBreak="0">
    <w:nsid w:val="61E26EB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8EA1C78"/>
    <w:multiLevelType w:val="hybridMultilevel"/>
    <w:tmpl w:val="8646AF36"/>
    <w:lvl w:ilvl="0" w:tplc="FDFA069A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32D5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04F5E4E"/>
    <w:multiLevelType w:val="multilevel"/>
    <w:tmpl w:val="3C74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8"/>
  </w:num>
  <w:num w:numId="8">
    <w:abstractNumId w:val="12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6"/>
  </w:num>
  <w:num w:numId="12">
    <w:abstractNumId w:val="9"/>
  </w:num>
  <w:num w:numId="13">
    <w:abstractNumId w:val="7"/>
  </w:num>
  <w:num w:numId="14">
    <w:abstractNumId w:val="13"/>
  </w:num>
  <w:num w:numId="15">
    <w:abstractNumId w:val="17"/>
  </w:num>
  <w:num w:numId="16">
    <w:abstractNumId w:val="15"/>
  </w:num>
  <w:num w:numId="17">
    <w:abstractNumId w:val="14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024"/>
    <w:rsid w:val="00012DDD"/>
    <w:rsid w:val="00016CDB"/>
    <w:rsid w:val="00024CCE"/>
    <w:rsid w:val="00026AD0"/>
    <w:rsid w:val="00027130"/>
    <w:rsid w:val="000277D4"/>
    <w:rsid w:val="00031E27"/>
    <w:rsid w:val="00043CB5"/>
    <w:rsid w:val="0005663F"/>
    <w:rsid w:val="000578B2"/>
    <w:rsid w:val="000669CF"/>
    <w:rsid w:val="00072DFB"/>
    <w:rsid w:val="00076DCA"/>
    <w:rsid w:val="00077CDD"/>
    <w:rsid w:val="0008238E"/>
    <w:rsid w:val="000829A9"/>
    <w:rsid w:val="00085BA5"/>
    <w:rsid w:val="000933BC"/>
    <w:rsid w:val="000A13DD"/>
    <w:rsid w:val="000A1733"/>
    <w:rsid w:val="000A7684"/>
    <w:rsid w:val="000B5FC1"/>
    <w:rsid w:val="000D0C16"/>
    <w:rsid w:val="000D5977"/>
    <w:rsid w:val="000E629D"/>
    <w:rsid w:val="000F03CF"/>
    <w:rsid w:val="000F0BAF"/>
    <w:rsid w:val="000F5FF6"/>
    <w:rsid w:val="000F6A31"/>
    <w:rsid w:val="000F6CEF"/>
    <w:rsid w:val="000F7CF6"/>
    <w:rsid w:val="0011530E"/>
    <w:rsid w:val="00122546"/>
    <w:rsid w:val="001246E0"/>
    <w:rsid w:val="00126E2C"/>
    <w:rsid w:val="001442E0"/>
    <w:rsid w:val="0014661C"/>
    <w:rsid w:val="00161A96"/>
    <w:rsid w:val="0016216C"/>
    <w:rsid w:val="00173300"/>
    <w:rsid w:val="0018027C"/>
    <w:rsid w:val="001B3ABA"/>
    <w:rsid w:val="001B6DDE"/>
    <w:rsid w:val="001D74DE"/>
    <w:rsid w:val="001F0AA0"/>
    <w:rsid w:val="001F6036"/>
    <w:rsid w:val="001F738B"/>
    <w:rsid w:val="001F7DD3"/>
    <w:rsid w:val="00217276"/>
    <w:rsid w:val="00227F69"/>
    <w:rsid w:val="0023274C"/>
    <w:rsid w:val="0024024F"/>
    <w:rsid w:val="0024479A"/>
    <w:rsid w:val="00245C2F"/>
    <w:rsid w:val="002613B9"/>
    <w:rsid w:val="0026149E"/>
    <w:rsid w:val="00264436"/>
    <w:rsid w:val="00266A72"/>
    <w:rsid w:val="00272F7F"/>
    <w:rsid w:val="00273931"/>
    <w:rsid w:val="002764F7"/>
    <w:rsid w:val="002A382C"/>
    <w:rsid w:val="002B4272"/>
    <w:rsid w:val="002C19CF"/>
    <w:rsid w:val="002C2E88"/>
    <w:rsid w:val="002C414F"/>
    <w:rsid w:val="002C6AEA"/>
    <w:rsid w:val="002C7661"/>
    <w:rsid w:val="002E2125"/>
    <w:rsid w:val="002F11DD"/>
    <w:rsid w:val="002F235B"/>
    <w:rsid w:val="002F532A"/>
    <w:rsid w:val="00305049"/>
    <w:rsid w:val="00305739"/>
    <w:rsid w:val="003139E4"/>
    <w:rsid w:val="00314739"/>
    <w:rsid w:val="0032366F"/>
    <w:rsid w:val="0034655E"/>
    <w:rsid w:val="00361D1F"/>
    <w:rsid w:val="00371DA9"/>
    <w:rsid w:val="00376369"/>
    <w:rsid w:val="003A1616"/>
    <w:rsid w:val="003A2B2A"/>
    <w:rsid w:val="003A68A5"/>
    <w:rsid w:val="003B40D7"/>
    <w:rsid w:val="003B41FD"/>
    <w:rsid w:val="003C2BAE"/>
    <w:rsid w:val="003D0E97"/>
    <w:rsid w:val="003D6622"/>
    <w:rsid w:val="003E1F8B"/>
    <w:rsid w:val="003E7FCA"/>
    <w:rsid w:val="003F1A0F"/>
    <w:rsid w:val="003F7F66"/>
    <w:rsid w:val="004102E3"/>
    <w:rsid w:val="00410766"/>
    <w:rsid w:val="00417453"/>
    <w:rsid w:val="004174CD"/>
    <w:rsid w:val="0042547E"/>
    <w:rsid w:val="00431D2D"/>
    <w:rsid w:val="00444F9D"/>
    <w:rsid w:val="0045375D"/>
    <w:rsid w:val="00456189"/>
    <w:rsid w:val="00465ED8"/>
    <w:rsid w:val="00477C7B"/>
    <w:rsid w:val="004809EC"/>
    <w:rsid w:val="004824C6"/>
    <w:rsid w:val="004A69C9"/>
    <w:rsid w:val="004B16C3"/>
    <w:rsid w:val="004B73EB"/>
    <w:rsid w:val="004C07ED"/>
    <w:rsid w:val="004D174D"/>
    <w:rsid w:val="004D64C6"/>
    <w:rsid w:val="004F1200"/>
    <w:rsid w:val="004F143B"/>
    <w:rsid w:val="00520EE5"/>
    <w:rsid w:val="00521148"/>
    <w:rsid w:val="0052532A"/>
    <w:rsid w:val="005276B9"/>
    <w:rsid w:val="0057433D"/>
    <w:rsid w:val="00577D26"/>
    <w:rsid w:val="005817D0"/>
    <w:rsid w:val="00583230"/>
    <w:rsid w:val="00590378"/>
    <w:rsid w:val="005A1E12"/>
    <w:rsid w:val="005C5852"/>
    <w:rsid w:val="005D2072"/>
    <w:rsid w:val="005D5240"/>
    <w:rsid w:val="005F057C"/>
    <w:rsid w:val="00634E39"/>
    <w:rsid w:val="00645301"/>
    <w:rsid w:val="00664C00"/>
    <w:rsid w:val="006662F5"/>
    <w:rsid w:val="00667622"/>
    <w:rsid w:val="00667BCE"/>
    <w:rsid w:val="00674232"/>
    <w:rsid w:val="00677491"/>
    <w:rsid w:val="00677A8E"/>
    <w:rsid w:val="00677D79"/>
    <w:rsid w:val="00694DF4"/>
    <w:rsid w:val="006B4391"/>
    <w:rsid w:val="006C2E77"/>
    <w:rsid w:val="006D6C09"/>
    <w:rsid w:val="006F773F"/>
    <w:rsid w:val="00700BD9"/>
    <w:rsid w:val="00720332"/>
    <w:rsid w:val="007249E2"/>
    <w:rsid w:val="007254A4"/>
    <w:rsid w:val="007350FC"/>
    <w:rsid w:val="00742A15"/>
    <w:rsid w:val="00742FBB"/>
    <w:rsid w:val="00744153"/>
    <w:rsid w:val="007450DE"/>
    <w:rsid w:val="007570CB"/>
    <w:rsid w:val="00771538"/>
    <w:rsid w:val="007942B6"/>
    <w:rsid w:val="007A1B09"/>
    <w:rsid w:val="007A6088"/>
    <w:rsid w:val="007A61F3"/>
    <w:rsid w:val="007A7526"/>
    <w:rsid w:val="007B0A44"/>
    <w:rsid w:val="007B5417"/>
    <w:rsid w:val="007B714B"/>
    <w:rsid w:val="007B7E19"/>
    <w:rsid w:val="007C4AE3"/>
    <w:rsid w:val="007C5CA7"/>
    <w:rsid w:val="007D1EEE"/>
    <w:rsid w:val="007E4DF7"/>
    <w:rsid w:val="007E5FEB"/>
    <w:rsid w:val="007F07B2"/>
    <w:rsid w:val="007F18AD"/>
    <w:rsid w:val="007F591F"/>
    <w:rsid w:val="007F6E3D"/>
    <w:rsid w:val="00805EAB"/>
    <w:rsid w:val="008433CA"/>
    <w:rsid w:val="0089477A"/>
    <w:rsid w:val="008A2F18"/>
    <w:rsid w:val="008B3DCE"/>
    <w:rsid w:val="008E3CD1"/>
    <w:rsid w:val="008E495D"/>
    <w:rsid w:val="008F013A"/>
    <w:rsid w:val="008F2036"/>
    <w:rsid w:val="008F6202"/>
    <w:rsid w:val="008F6445"/>
    <w:rsid w:val="009062F9"/>
    <w:rsid w:val="00906AD0"/>
    <w:rsid w:val="00906DD7"/>
    <w:rsid w:val="0091692F"/>
    <w:rsid w:val="009453CE"/>
    <w:rsid w:val="00957024"/>
    <w:rsid w:val="009715A8"/>
    <w:rsid w:val="009726B3"/>
    <w:rsid w:val="009743A6"/>
    <w:rsid w:val="00976202"/>
    <w:rsid w:val="00977456"/>
    <w:rsid w:val="00982C87"/>
    <w:rsid w:val="00992CB7"/>
    <w:rsid w:val="00993828"/>
    <w:rsid w:val="009954AB"/>
    <w:rsid w:val="00996DAF"/>
    <w:rsid w:val="009A24E8"/>
    <w:rsid w:val="009B2B45"/>
    <w:rsid w:val="009B6CE1"/>
    <w:rsid w:val="009C0595"/>
    <w:rsid w:val="009C22A0"/>
    <w:rsid w:val="009C6190"/>
    <w:rsid w:val="009D09ED"/>
    <w:rsid w:val="009D58B8"/>
    <w:rsid w:val="009E11B3"/>
    <w:rsid w:val="009F46D0"/>
    <w:rsid w:val="009F6661"/>
    <w:rsid w:val="009F6DDF"/>
    <w:rsid w:val="00A10DCC"/>
    <w:rsid w:val="00A16D47"/>
    <w:rsid w:val="00A21E93"/>
    <w:rsid w:val="00A37192"/>
    <w:rsid w:val="00A466D8"/>
    <w:rsid w:val="00A504B2"/>
    <w:rsid w:val="00A52BCE"/>
    <w:rsid w:val="00A5734E"/>
    <w:rsid w:val="00A57B32"/>
    <w:rsid w:val="00A60814"/>
    <w:rsid w:val="00A637F3"/>
    <w:rsid w:val="00A65664"/>
    <w:rsid w:val="00A75EC9"/>
    <w:rsid w:val="00A77849"/>
    <w:rsid w:val="00A83B8D"/>
    <w:rsid w:val="00A86354"/>
    <w:rsid w:val="00A9305A"/>
    <w:rsid w:val="00AB287B"/>
    <w:rsid w:val="00AC6E78"/>
    <w:rsid w:val="00AD2B46"/>
    <w:rsid w:val="00AD668A"/>
    <w:rsid w:val="00AE3ADD"/>
    <w:rsid w:val="00AF2006"/>
    <w:rsid w:val="00B01F19"/>
    <w:rsid w:val="00B15032"/>
    <w:rsid w:val="00B20D5A"/>
    <w:rsid w:val="00B242F0"/>
    <w:rsid w:val="00B27A3E"/>
    <w:rsid w:val="00B31163"/>
    <w:rsid w:val="00B36FC7"/>
    <w:rsid w:val="00B4203F"/>
    <w:rsid w:val="00B604A8"/>
    <w:rsid w:val="00B61193"/>
    <w:rsid w:val="00B62C61"/>
    <w:rsid w:val="00B63C14"/>
    <w:rsid w:val="00B82BAA"/>
    <w:rsid w:val="00B87B65"/>
    <w:rsid w:val="00BB3874"/>
    <w:rsid w:val="00BC46B9"/>
    <w:rsid w:val="00BD4D0D"/>
    <w:rsid w:val="00BF1C6F"/>
    <w:rsid w:val="00BF2440"/>
    <w:rsid w:val="00BF72C5"/>
    <w:rsid w:val="00BF768F"/>
    <w:rsid w:val="00BF7A81"/>
    <w:rsid w:val="00C0627E"/>
    <w:rsid w:val="00C07547"/>
    <w:rsid w:val="00C11604"/>
    <w:rsid w:val="00C1642E"/>
    <w:rsid w:val="00C33B61"/>
    <w:rsid w:val="00C46F1B"/>
    <w:rsid w:val="00C70B49"/>
    <w:rsid w:val="00C74A55"/>
    <w:rsid w:val="00C848E9"/>
    <w:rsid w:val="00C84C84"/>
    <w:rsid w:val="00C95697"/>
    <w:rsid w:val="00C95E98"/>
    <w:rsid w:val="00CA1802"/>
    <w:rsid w:val="00CA2B76"/>
    <w:rsid w:val="00CA2DE9"/>
    <w:rsid w:val="00CA3722"/>
    <w:rsid w:val="00CB0930"/>
    <w:rsid w:val="00CC0831"/>
    <w:rsid w:val="00CE1D2C"/>
    <w:rsid w:val="00CE4083"/>
    <w:rsid w:val="00CE438A"/>
    <w:rsid w:val="00CE4E5C"/>
    <w:rsid w:val="00CE5504"/>
    <w:rsid w:val="00CF1598"/>
    <w:rsid w:val="00CF477A"/>
    <w:rsid w:val="00D050DE"/>
    <w:rsid w:val="00D06A4D"/>
    <w:rsid w:val="00D07341"/>
    <w:rsid w:val="00D17425"/>
    <w:rsid w:val="00D2374E"/>
    <w:rsid w:val="00D34C01"/>
    <w:rsid w:val="00D3789D"/>
    <w:rsid w:val="00D37B04"/>
    <w:rsid w:val="00D400C1"/>
    <w:rsid w:val="00D401AF"/>
    <w:rsid w:val="00D40894"/>
    <w:rsid w:val="00D43D86"/>
    <w:rsid w:val="00D442DE"/>
    <w:rsid w:val="00D6397C"/>
    <w:rsid w:val="00D63D00"/>
    <w:rsid w:val="00D711C4"/>
    <w:rsid w:val="00D733EE"/>
    <w:rsid w:val="00D7548A"/>
    <w:rsid w:val="00D8568C"/>
    <w:rsid w:val="00D85A43"/>
    <w:rsid w:val="00D90F62"/>
    <w:rsid w:val="00DA186B"/>
    <w:rsid w:val="00DB2730"/>
    <w:rsid w:val="00DC305B"/>
    <w:rsid w:val="00DD3925"/>
    <w:rsid w:val="00DD48C2"/>
    <w:rsid w:val="00DE14AB"/>
    <w:rsid w:val="00DE1610"/>
    <w:rsid w:val="00DE6E3C"/>
    <w:rsid w:val="00DF240F"/>
    <w:rsid w:val="00DF6E38"/>
    <w:rsid w:val="00E02760"/>
    <w:rsid w:val="00E105F9"/>
    <w:rsid w:val="00E20C25"/>
    <w:rsid w:val="00E23EE2"/>
    <w:rsid w:val="00E32040"/>
    <w:rsid w:val="00E45E78"/>
    <w:rsid w:val="00E50E0A"/>
    <w:rsid w:val="00E54E1C"/>
    <w:rsid w:val="00E570D7"/>
    <w:rsid w:val="00E61A97"/>
    <w:rsid w:val="00E70146"/>
    <w:rsid w:val="00E720DC"/>
    <w:rsid w:val="00E77649"/>
    <w:rsid w:val="00E8506B"/>
    <w:rsid w:val="00E8547B"/>
    <w:rsid w:val="00E862EF"/>
    <w:rsid w:val="00E92001"/>
    <w:rsid w:val="00E923BD"/>
    <w:rsid w:val="00E92F40"/>
    <w:rsid w:val="00EA4243"/>
    <w:rsid w:val="00ED274D"/>
    <w:rsid w:val="00EF06C8"/>
    <w:rsid w:val="00EF23D3"/>
    <w:rsid w:val="00F04854"/>
    <w:rsid w:val="00F117AF"/>
    <w:rsid w:val="00F12CAD"/>
    <w:rsid w:val="00F13E91"/>
    <w:rsid w:val="00F26BFE"/>
    <w:rsid w:val="00F403EF"/>
    <w:rsid w:val="00F441B9"/>
    <w:rsid w:val="00F448F8"/>
    <w:rsid w:val="00F60E43"/>
    <w:rsid w:val="00F62B0B"/>
    <w:rsid w:val="00F664DB"/>
    <w:rsid w:val="00F73699"/>
    <w:rsid w:val="00F73AA2"/>
    <w:rsid w:val="00F754EC"/>
    <w:rsid w:val="00F83CE7"/>
    <w:rsid w:val="00F85C5B"/>
    <w:rsid w:val="00F913A8"/>
    <w:rsid w:val="00F93DCB"/>
    <w:rsid w:val="00FB173C"/>
    <w:rsid w:val="00FB2BA4"/>
    <w:rsid w:val="00FC6C14"/>
    <w:rsid w:val="00F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97FF"/>
  <w15:chartTrackingRefBased/>
  <w15:docId w15:val="{DFAB7FB1-95D9-4D5C-AB6F-9475F6E3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DD7"/>
    <w:pPr>
      <w:suppressAutoHyphens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b w:val="0"/>
      <w:i w:val="0"/>
      <w:sz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rFonts w:ascii="Times New Roman" w:hAnsi="Times New Roman"/>
      <w:b w:val="0"/>
      <w:i w:val="0"/>
      <w:sz w:val="21"/>
      <w:szCs w:val="21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</w:rPr>
  </w:style>
  <w:style w:type="character" w:customStyle="1" w:styleId="WW8Num4z1">
    <w:name w:val="WW8Num4z1"/>
    <w:rPr>
      <w:b w:val="0"/>
      <w:i w:val="0"/>
      <w:sz w:val="24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</w:rPr>
  </w:style>
  <w:style w:type="character" w:customStyle="1" w:styleId="WW8Num5z1">
    <w:name w:val="WW8Num5z1"/>
    <w:rPr>
      <w:b w:val="0"/>
      <w:i w:val="0"/>
      <w:sz w:val="24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6z1">
    <w:name w:val="WW8Num6z1"/>
    <w:rPr>
      <w:b w:val="0"/>
      <w:i w:val="0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</w:rPr>
  </w:style>
  <w:style w:type="character" w:customStyle="1" w:styleId="WW8Num7z1">
    <w:name w:val="WW8Num7z1"/>
    <w:rPr>
      <w:b w:val="0"/>
      <w:i w:val="0"/>
      <w:sz w:val="24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8z1">
    <w:name w:val="WW8Num8z1"/>
    <w:rPr>
      <w:b w:val="0"/>
      <w:i w:val="0"/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9z1">
    <w:name w:val="WW8Num9z1"/>
    <w:rPr>
      <w:b w:val="0"/>
      <w:i w:val="0"/>
      <w:sz w:val="24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</w:rPr>
  </w:style>
  <w:style w:type="character" w:customStyle="1" w:styleId="WW8Num11z1">
    <w:name w:val="WW8Num11z1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semiHidden/>
    <w:pPr>
      <w:tabs>
        <w:tab w:val="center" w:pos="4703"/>
        <w:tab w:val="right" w:pos="9406"/>
      </w:tabs>
      <w:jc w:val="both"/>
    </w:pPr>
  </w:style>
  <w:style w:type="paragraph" w:styleId="Tekstpodstawowywcity">
    <w:name w:val="Body Text Indent"/>
    <w:basedOn w:val="Normalny"/>
    <w:semiHidden/>
    <w:pPr>
      <w:ind w:left="1080"/>
    </w:p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11530E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1530E"/>
    <w:pPr>
      <w:suppressAutoHyphens w:val="0"/>
      <w:spacing w:before="100" w:beforeAutospacing="1" w:after="119"/>
      <w:jc w:val="both"/>
    </w:pPr>
    <w:rPr>
      <w:kern w:val="0"/>
      <w:szCs w:val="24"/>
      <w:lang w:eastAsia="pl-PL"/>
    </w:rPr>
  </w:style>
  <w:style w:type="paragraph" w:customStyle="1" w:styleId="sdfootnote">
    <w:name w:val="sdfootnote"/>
    <w:basedOn w:val="Normalny"/>
    <w:rsid w:val="0011530E"/>
    <w:pPr>
      <w:suppressAutoHyphens w:val="0"/>
      <w:spacing w:before="100" w:beforeAutospacing="1"/>
      <w:ind w:left="284" w:hanging="284"/>
    </w:pPr>
    <w:rPr>
      <w:kern w:val="0"/>
      <w:sz w:val="20"/>
      <w:lang w:eastAsia="pl-PL"/>
    </w:rPr>
  </w:style>
  <w:style w:type="character" w:customStyle="1" w:styleId="TekstpodstawowyZnak">
    <w:name w:val="Tekst podstawowy Znak"/>
    <w:link w:val="Tekstpodstawowy"/>
    <w:semiHidden/>
    <w:rsid w:val="00444F9D"/>
    <w:rPr>
      <w:kern w:val="1"/>
      <w:sz w:val="24"/>
      <w:lang w:val="en-GB" w:eastAsia="ar-SA"/>
    </w:rPr>
  </w:style>
  <w:style w:type="character" w:customStyle="1" w:styleId="WW8Num34z0">
    <w:name w:val="WW8Num34z0"/>
    <w:rsid w:val="00720332"/>
    <w:rPr>
      <w:rFonts w:ascii="Wingdings" w:hAnsi="Wingdings" w:cs="StarSymbo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C8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4C84"/>
    <w:rPr>
      <w:kern w:val="1"/>
      <w:lang w:val="en-GB" w:eastAsia="ar-SA"/>
    </w:rPr>
  </w:style>
  <w:style w:type="character" w:styleId="Odwoaniedokomentarza">
    <w:name w:val="annotation reference"/>
    <w:uiPriority w:val="99"/>
    <w:semiHidden/>
    <w:unhideWhenUsed/>
    <w:rsid w:val="000F0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BAF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F0BAF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0BAF"/>
    <w:rPr>
      <w:b/>
      <w:bCs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F200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F2006"/>
    <w:rPr>
      <w:kern w:val="1"/>
      <w:sz w:val="24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E2125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EE3B3-053B-46D1-9CA8-E24800E95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ZP/42/2005</vt:lpstr>
    </vt:vector>
  </TitlesOfParts>
  <Company>PEWIK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ZP/42/2005</dc:title>
  <dc:subject/>
  <dc:creator>Kamil</dc:creator>
  <cp:keywords/>
  <cp:lastModifiedBy>[ZZ] Anna Ellwart-Socha</cp:lastModifiedBy>
  <cp:revision>29</cp:revision>
  <cp:lastPrinted>2021-09-15T05:28:00Z</cp:lastPrinted>
  <dcterms:created xsi:type="dcterms:W3CDTF">2024-01-02T13:32:00Z</dcterms:created>
  <dcterms:modified xsi:type="dcterms:W3CDTF">2024-09-05T12:06:00Z</dcterms:modified>
</cp:coreProperties>
</file>