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C313CC" w:rsidRPr="00FA37D5" w14:paraId="08219B68" w14:textId="77777777" w:rsidTr="00042B67">
        <w:tc>
          <w:tcPr>
            <w:tcW w:w="2500" w:type="pct"/>
            <w:shd w:val="clear" w:color="auto" w:fill="auto"/>
          </w:tcPr>
          <w:p w14:paraId="084D512C" w14:textId="7ECF410B" w:rsidR="00C313CC" w:rsidRPr="00930C45" w:rsidRDefault="00C313CC" w:rsidP="00C313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</w:rPr>
            </w:pPr>
            <w:r w:rsidRPr="00930C45">
              <w:rPr>
                <w:rFonts w:ascii="Calibri" w:hAnsi="Calibri" w:cs="Calibri"/>
                <w:color w:val="000000"/>
                <w:sz w:val="20"/>
              </w:rPr>
              <w:t>SRZP261-00</w:t>
            </w:r>
            <w:r w:rsidR="00207EB0">
              <w:rPr>
                <w:rFonts w:ascii="Calibri" w:hAnsi="Calibri" w:cs="Calibri"/>
                <w:color w:val="000000"/>
                <w:sz w:val="20"/>
              </w:rPr>
              <w:t>49</w:t>
            </w:r>
            <w:r w:rsidRPr="00930C45">
              <w:rPr>
                <w:rFonts w:ascii="Calibri" w:hAnsi="Calibri" w:cs="Calibri"/>
                <w:color w:val="000000"/>
                <w:sz w:val="20"/>
              </w:rPr>
              <w:t xml:space="preserve">/24 </w:t>
            </w:r>
          </w:p>
          <w:p w14:paraId="192FC640" w14:textId="77777777" w:rsidR="00C313CC" w:rsidRPr="00930C45" w:rsidRDefault="00C313CC" w:rsidP="00C313CC">
            <w:pPr>
              <w:spacing w:line="240" w:lineRule="auto"/>
              <w:rPr>
                <w:rFonts w:ascii="Calibri" w:eastAsia="Calibri" w:hAnsi="Calibri" w:cs="Calibri"/>
                <w:color w:val="434343"/>
                <w:sz w:val="20"/>
                <w:szCs w:val="20"/>
              </w:rPr>
            </w:pPr>
            <w:r w:rsidRPr="00930C45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930C45">
              <w:rPr>
                <w:rFonts w:ascii="Calibri" w:eastAsia="Calibri" w:hAnsi="Calibri" w:cs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58D540BE" w14:textId="0ECB7C73" w:rsidR="00C313CC" w:rsidRPr="00930C45" w:rsidRDefault="00C313CC" w:rsidP="00C313CC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 xml:space="preserve">Załącznik nr </w:t>
            </w:r>
            <w:r w:rsidR="00EE57E3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>6</w:t>
            </w: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930C45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</w:rPr>
              <w:br/>
            </w:r>
            <w:r w:rsidRPr="00930C45"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1AE2AD67" w14:textId="7CFEC1A3" w:rsidR="00FE144C" w:rsidRPr="00487069" w:rsidRDefault="00FE144C" w:rsidP="003B69E0">
      <w:pPr>
        <w:jc w:val="center"/>
        <w:rPr>
          <w:b/>
          <w:bCs/>
          <w:sz w:val="24"/>
          <w:szCs w:val="24"/>
        </w:rPr>
      </w:pPr>
      <w:r w:rsidRPr="003B69E0">
        <w:rPr>
          <w:b/>
          <w:bCs/>
        </w:rPr>
        <w:t>ZOBOWIĄZANIE PODMIOTU UDOSTĘPNIAJĄCEGO ZASOBY</w:t>
      </w:r>
    </w:p>
    <w:p w14:paraId="2B885930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28D261C7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6"/>
          <w:szCs w:val="16"/>
        </w:rPr>
      </w:pPr>
      <w:r w:rsidRPr="003B69E0">
        <w:rPr>
          <w:rFonts w:cstheme="minorHAnsi"/>
          <w:sz w:val="16"/>
          <w:szCs w:val="16"/>
        </w:rPr>
        <w:t>(imię i nazwisko lub nazwa podmiotu)</w:t>
      </w:r>
    </w:p>
    <w:p w14:paraId="098FD570" w14:textId="77777777" w:rsidR="003B69E0" w:rsidRPr="003B69E0" w:rsidRDefault="003B69E0" w:rsidP="002B5D39">
      <w:pPr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6DFBD90A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71C24D0A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6"/>
          <w:szCs w:val="16"/>
        </w:rPr>
      </w:pPr>
      <w:r w:rsidRPr="003B69E0">
        <w:rPr>
          <w:rFonts w:cstheme="minorHAnsi"/>
          <w:sz w:val="16"/>
          <w:szCs w:val="16"/>
        </w:rPr>
        <w:t>(adres podmiotu)</w:t>
      </w:r>
    </w:p>
    <w:p w14:paraId="461274F0" w14:textId="77777777" w:rsidR="003B69E0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8"/>
          <w:szCs w:val="18"/>
        </w:rPr>
        <w:t>______________________________________________________________</w:t>
      </w:r>
    </w:p>
    <w:p w14:paraId="4C2BCAF0" w14:textId="4D1D0237" w:rsidR="00FE144C" w:rsidRPr="003B69E0" w:rsidRDefault="003B69E0" w:rsidP="003B69E0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3B69E0">
        <w:rPr>
          <w:rFonts w:cstheme="minorHAnsi"/>
          <w:sz w:val="16"/>
          <w:szCs w:val="16"/>
        </w:rPr>
        <w:t>NIP/REGON</w:t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8"/>
          <w:szCs w:val="18"/>
        </w:rPr>
        <w:tab/>
      </w:r>
      <w:r w:rsidRPr="003B69E0">
        <w:rPr>
          <w:rFonts w:cstheme="minorHAnsi"/>
          <w:sz w:val="16"/>
          <w:szCs w:val="16"/>
        </w:rPr>
        <w:t>KRS/CEIDG</w:t>
      </w:r>
    </w:p>
    <w:p w14:paraId="47154994" w14:textId="77777777" w:rsidR="00487069" w:rsidRPr="003236FF" w:rsidRDefault="00487069" w:rsidP="00487069">
      <w:pPr>
        <w:spacing w:after="0" w:line="240" w:lineRule="auto"/>
        <w:jc w:val="center"/>
        <w:rPr>
          <w:sz w:val="10"/>
          <w:szCs w:val="10"/>
        </w:rPr>
      </w:pPr>
    </w:p>
    <w:p w14:paraId="16B49E4A" w14:textId="77777777" w:rsidR="00487069" w:rsidRDefault="00487069" w:rsidP="00487069">
      <w:pPr>
        <w:spacing w:after="0" w:line="240" w:lineRule="auto"/>
        <w:jc w:val="center"/>
        <w:rPr>
          <w:sz w:val="18"/>
          <w:szCs w:val="18"/>
        </w:rPr>
      </w:pPr>
    </w:p>
    <w:p w14:paraId="0CF3FFC6" w14:textId="3BC52F72" w:rsidR="00FE144C" w:rsidRDefault="00FE144C" w:rsidP="00B5750D">
      <w:pPr>
        <w:spacing w:after="0"/>
        <w:jc w:val="both"/>
      </w:pPr>
      <w:r w:rsidRPr="00C313CC">
        <w:rPr>
          <w:sz w:val="20"/>
          <w:szCs w:val="20"/>
        </w:rPr>
        <w:t xml:space="preserve">Stosownie do art. 118 ust. 1 ustawy z dnia 11 września 2019 r. – Prawo zamówień publicznych, </w:t>
      </w:r>
      <w:r w:rsidRPr="00C313CC">
        <w:rPr>
          <w:b/>
          <w:bCs/>
          <w:sz w:val="20"/>
          <w:szCs w:val="20"/>
        </w:rPr>
        <w:t>zobowiązuję się</w:t>
      </w:r>
      <w:r w:rsidR="00487069" w:rsidRPr="00C313CC">
        <w:rPr>
          <w:b/>
          <w:bCs/>
          <w:sz w:val="20"/>
          <w:szCs w:val="20"/>
        </w:rPr>
        <w:t xml:space="preserve"> </w:t>
      </w:r>
      <w:r w:rsidRPr="00C313CC">
        <w:rPr>
          <w:b/>
          <w:bCs/>
          <w:sz w:val="20"/>
          <w:szCs w:val="20"/>
        </w:rPr>
        <w:t xml:space="preserve">do oddania do dyspozycji na rzecz </w:t>
      </w:r>
      <w:r w:rsidR="002A474E" w:rsidRPr="00C313CC">
        <w:rPr>
          <w:b/>
          <w:bCs/>
          <w:sz w:val="20"/>
          <w:szCs w:val="20"/>
        </w:rPr>
        <w:t>W</w:t>
      </w:r>
      <w:r w:rsidRPr="00C313CC">
        <w:rPr>
          <w:b/>
          <w:bCs/>
          <w:sz w:val="20"/>
          <w:szCs w:val="20"/>
        </w:rPr>
        <w:t>ykonawcy tj.:</w:t>
      </w:r>
    </w:p>
    <w:p w14:paraId="59B0D3A3" w14:textId="4CA9BF58" w:rsidR="002A474E" w:rsidRDefault="00877B35" w:rsidP="00487069">
      <w:pPr>
        <w:spacing w:after="0" w:line="240" w:lineRule="auto"/>
        <w:jc w:val="center"/>
      </w:pPr>
      <w:r>
        <w:t>___________________________________________________________________________</w:t>
      </w:r>
    </w:p>
    <w:p w14:paraId="53740153" w14:textId="77777777" w:rsidR="00FE144C" w:rsidRDefault="00FE144C" w:rsidP="00487069">
      <w:pPr>
        <w:spacing w:after="0" w:line="240" w:lineRule="auto"/>
        <w:jc w:val="center"/>
        <w:rPr>
          <w:sz w:val="18"/>
          <w:szCs w:val="18"/>
        </w:rPr>
      </w:pPr>
      <w:r w:rsidRPr="00487069">
        <w:rPr>
          <w:sz w:val="18"/>
          <w:szCs w:val="18"/>
        </w:rPr>
        <w:t>(nazwa i adres wykonawcy, któremu zostanie udostępniony potencjał)</w:t>
      </w:r>
    </w:p>
    <w:p w14:paraId="3E4593B8" w14:textId="77777777" w:rsidR="00C313CC" w:rsidRPr="003428B7" w:rsidRDefault="00C313CC" w:rsidP="00152939">
      <w:pPr>
        <w:pStyle w:val="Standard"/>
        <w:spacing w:line="240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0A147F3C" w14:textId="21B88150" w:rsidR="00152939" w:rsidRPr="00C313CC" w:rsidRDefault="00152939" w:rsidP="00152939">
      <w:pPr>
        <w:pStyle w:val="Standard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313CC">
        <w:rPr>
          <w:rFonts w:asciiTheme="minorHAnsi" w:hAnsiTheme="minorHAnsi" w:cstheme="minorHAnsi"/>
          <w:sz w:val="20"/>
          <w:szCs w:val="20"/>
        </w:rPr>
        <w:t>na potrzeby realizacji zamówienia, pod nazwą:</w:t>
      </w:r>
    </w:p>
    <w:p w14:paraId="7CA3F196" w14:textId="77777777" w:rsidR="00207EB0" w:rsidRPr="00207EB0" w:rsidRDefault="00207EB0" w:rsidP="00207EB0">
      <w:pPr>
        <w:spacing w:after="0"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207EB0">
        <w:rPr>
          <w:rFonts w:ascii="Calibri" w:hAnsi="Calibri" w:cs="Calibri"/>
          <w:b/>
          <w:bCs/>
          <w:sz w:val="20"/>
          <w:szCs w:val="20"/>
        </w:rPr>
        <w:t xml:space="preserve">Pełnienie funkcji inspektora nadzoru inwestorskiego nad realizacją </w:t>
      </w:r>
    </w:p>
    <w:p w14:paraId="387808AB" w14:textId="77777777" w:rsidR="00207EB0" w:rsidRPr="00207EB0" w:rsidRDefault="00207EB0" w:rsidP="00207EB0">
      <w:pPr>
        <w:spacing w:after="0"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207EB0">
        <w:rPr>
          <w:rFonts w:ascii="Calibri" w:hAnsi="Calibri" w:cs="Calibri"/>
          <w:b/>
          <w:bCs/>
          <w:sz w:val="20"/>
          <w:szCs w:val="20"/>
        </w:rPr>
        <w:t xml:space="preserve">budowy drogi nr 4b - odc. 1 i odc. 2, w ramach prac </w:t>
      </w:r>
      <w:proofErr w:type="spellStart"/>
      <w:r w:rsidRPr="00207EB0">
        <w:rPr>
          <w:rFonts w:ascii="Calibri" w:hAnsi="Calibri" w:cs="Calibri"/>
          <w:b/>
          <w:bCs/>
          <w:sz w:val="20"/>
          <w:szCs w:val="20"/>
        </w:rPr>
        <w:t>poscaleniowych</w:t>
      </w:r>
      <w:proofErr w:type="spellEnd"/>
      <w:r w:rsidRPr="00207EB0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7805087E" w14:textId="6FF167A7" w:rsidR="00152939" w:rsidRDefault="00207EB0" w:rsidP="00207EB0">
      <w:pPr>
        <w:spacing w:after="0" w:line="24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207EB0">
        <w:rPr>
          <w:rFonts w:ascii="Calibri" w:hAnsi="Calibri" w:cs="Calibri"/>
          <w:b/>
          <w:bCs/>
          <w:sz w:val="20"/>
          <w:szCs w:val="20"/>
        </w:rPr>
        <w:t>w obrębie Rudniki gmina Włodowice</w:t>
      </w:r>
    </w:p>
    <w:p w14:paraId="7562F873" w14:textId="77777777" w:rsidR="00207EB0" w:rsidRDefault="00207EB0" w:rsidP="006251E5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D5AD7D6" w14:textId="78DA9A6B" w:rsidR="00FE144C" w:rsidRDefault="00FE144C" w:rsidP="006251E5">
      <w:pPr>
        <w:spacing w:after="0" w:line="276" w:lineRule="auto"/>
        <w:jc w:val="both"/>
        <w:rPr>
          <w:rFonts w:cstheme="minorHAnsi"/>
        </w:rPr>
      </w:pPr>
      <w:r w:rsidRPr="00C313CC">
        <w:rPr>
          <w:rFonts w:cstheme="minorHAnsi"/>
          <w:sz w:val="20"/>
          <w:szCs w:val="20"/>
        </w:rPr>
        <w:t>niezbędnych zasobów w zakresie:</w:t>
      </w:r>
    </w:p>
    <w:p w14:paraId="12921166" w14:textId="67663538" w:rsidR="00A110A8" w:rsidRPr="00A110A8" w:rsidRDefault="00A110A8" w:rsidP="002B5D39">
      <w:pPr>
        <w:shd w:val="clear" w:color="auto" w:fill="F2F2F2" w:themeFill="background1" w:themeFillShade="F2"/>
        <w:spacing w:after="0"/>
        <w:jc w:val="center"/>
        <w:rPr>
          <w:rFonts w:cstheme="minorHAnsi"/>
          <w:b/>
          <w:bCs/>
        </w:rPr>
      </w:pPr>
      <w:r w:rsidRPr="00A110A8">
        <w:rPr>
          <w:rFonts w:cstheme="minorHAnsi"/>
          <w:b/>
          <w:bCs/>
        </w:rPr>
        <w:t>ZDOLNOŚCI ZAWODOWYCH - DYSPONOWANIA OSOBAMI ZDOLNYMI DO WYKONANIA ZAMÓWIENIA</w:t>
      </w:r>
    </w:p>
    <w:p w14:paraId="08B2250A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zakres dostępnych wykonawcy zasobów innego podmiotu:</w:t>
      </w:r>
    </w:p>
    <w:p w14:paraId="35439FD7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7E57BF36" w14:textId="7F18DFBD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imię i nazwisko osób oddanych do dyspozycji wykonawcy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074F7F18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sposób wykorzystania zasobów podmiotu udostępniającego zasoby, przez wykonawcę, przy wykonywaniu zamówienia:</w:t>
      </w:r>
    </w:p>
    <w:p w14:paraId="0FCB7498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0B449987" w14:textId="3717405E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w jaki sposób ww. osoby będą realizować zamówienie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61C28D42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charakter stosunku, jaki będzie łączył wykonawcę z innym podmiotem:</w:t>
      </w:r>
    </w:p>
    <w:p w14:paraId="7FB2062C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6BA3C715" w14:textId="31BC73BF" w:rsidR="00A110A8" w:rsidRPr="00FE65C8" w:rsidRDefault="00A110A8" w:rsidP="00A110A8">
      <w:pPr>
        <w:jc w:val="both"/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na jakiej podstawie będą udostępniane osoby, np. porozumienie pomiędzy pracodawcami, podwykonawstwo</w:t>
      </w:r>
      <w:r w:rsidRPr="00FE65C8">
        <w:rPr>
          <w:rFonts w:cstheme="minorHAnsi"/>
          <w:i/>
          <w:iCs/>
          <w:sz w:val="18"/>
          <w:szCs w:val="18"/>
        </w:rPr>
        <w:t xml:space="preserve">) </w:t>
      </w:r>
    </w:p>
    <w:p w14:paraId="05196FA3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zakres udziału innego podmiotu przy wykonywaniu zamówienia:</w:t>
      </w:r>
    </w:p>
    <w:p w14:paraId="3BDC6F32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12A2A6BC" w14:textId="28FBE064" w:rsidR="00A110A8" w:rsidRPr="00FE65C8" w:rsidRDefault="00A110A8" w:rsidP="00A110A8">
      <w:pPr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czy podmiot trzeci będzie brał udział w realizacji zamówienia oraz jaki będzie zakres udziału osób w realizacji zamówienia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04E33E69" w14:textId="77777777" w:rsidR="00A110A8" w:rsidRPr="00FE65C8" w:rsidRDefault="00A110A8" w:rsidP="00B5750D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contextualSpacing w:val="0"/>
        <w:rPr>
          <w:rFonts w:cstheme="minorHAnsi"/>
          <w:b/>
          <w:bCs/>
          <w:sz w:val="20"/>
          <w:szCs w:val="20"/>
        </w:rPr>
      </w:pPr>
      <w:r w:rsidRPr="00FE65C8">
        <w:rPr>
          <w:rFonts w:cstheme="minorHAnsi"/>
          <w:b/>
          <w:bCs/>
          <w:sz w:val="20"/>
          <w:szCs w:val="20"/>
        </w:rPr>
        <w:t>okres udziału innego podmiotu przy wykonywaniu zamówienia:</w:t>
      </w:r>
    </w:p>
    <w:p w14:paraId="1CDDF9E5" w14:textId="77777777" w:rsidR="00A110A8" w:rsidRPr="0008351A" w:rsidRDefault="00A110A8" w:rsidP="00A110A8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</w:t>
      </w:r>
    </w:p>
    <w:p w14:paraId="7C48DEA3" w14:textId="334D7FCA" w:rsidR="00A110A8" w:rsidRDefault="00A110A8" w:rsidP="00582DBF">
      <w:pPr>
        <w:spacing w:after="0"/>
        <w:rPr>
          <w:rFonts w:cstheme="minorHAnsi"/>
          <w:i/>
          <w:iCs/>
          <w:sz w:val="18"/>
          <w:szCs w:val="18"/>
        </w:rPr>
      </w:pPr>
      <w:r w:rsidRPr="00FE65C8">
        <w:rPr>
          <w:rFonts w:cstheme="minorHAnsi"/>
          <w:i/>
          <w:iCs/>
          <w:sz w:val="18"/>
          <w:szCs w:val="18"/>
        </w:rPr>
        <w:t>(</w:t>
      </w:r>
      <w:r w:rsidRPr="00A110A8">
        <w:rPr>
          <w:rFonts w:cstheme="minorHAnsi"/>
          <w:i/>
          <w:iCs/>
          <w:sz w:val="18"/>
          <w:szCs w:val="18"/>
        </w:rPr>
        <w:t>należy wpisać w jakim okresie będą udostępnione ww. osoby</w:t>
      </w:r>
      <w:r w:rsidRPr="00FE65C8">
        <w:rPr>
          <w:rFonts w:cstheme="minorHAnsi"/>
          <w:i/>
          <w:iCs/>
          <w:sz w:val="18"/>
          <w:szCs w:val="18"/>
        </w:rPr>
        <w:t>)</w:t>
      </w:r>
    </w:p>
    <w:p w14:paraId="77A4EFF3" w14:textId="77777777" w:rsidR="002B5D39" w:rsidRPr="002B5D39" w:rsidRDefault="002B5D39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Cs/>
          <w:iCs/>
          <w:color w:val="0070C0"/>
          <w:kern w:val="1"/>
          <w:sz w:val="10"/>
          <w:szCs w:val="10"/>
          <w:lang w:eastAsia="hi-IN" w:bidi="hi-IN"/>
        </w:rPr>
      </w:pPr>
    </w:p>
    <w:p w14:paraId="32753BB2" w14:textId="77777777" w:rsidR="00207EB0" w:rsidRDefault="00207EB0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0353C60F" w14:textId="77777777" w:rsidR="00207EB0" w:rsidRDefault="00207EB0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5972DF45" w14:textId="77777777" w:rsidR="00207EB0" w:rsidRDefault="00207EB0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4DF7C3CF" w14:textId="77777777" w:rsidR="00207EB0" w:rsidRDefault="00207EB0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1276559D" w14:textId="26EC2FF0" w:rsidR="00173921" w:rsidRPr="002B5D39" w:rsidRDefault="000811DA" w:rsidP="002B5D39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Dokument należy wypełnić i podpisać kwalifikowanym podpisem elektronicznym lub podpisem zaufanym lub podpisem osobistym.</w:t>
      </w:r>
      <w:r w:rsidR="002B5D39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 xml:space="preserve"> </w:t>
      </w: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14F39F3B" w14:textId="77777777" w:rsidR="00173921" w:rsidRPr="002B5D39" w:rsidRDefault="00173921" w:rsidP="002B5D39">
      <w:pPr>
        <w:pStyle w:val="Standard"/>
        <w:spacing w:line="240" w:lineRule="auto"/>
        <w:rPr>
          <w:rFonts w:cstheme="minorHAnsi"/>
          <w:sz w:val="10"/>
          <w:szCs w:val="10"/>
        </w:rPr>
      </w:pPr>
    </w:p>
    <w:sectPr w:rsidR="00173921" w:rsidRPr="002B5D39" w:rsidSect="0017392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09" w:right="1134" w:bottom="426" w:left="1134" w:header="425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40D9F" w14:textId="77777777" w:rsidR="004C5C8C" w:rsidRDefault="004C5C8C" w:rsidP="003264D6">
      <w:pPr>
        <w:spacing w:after="0" w:line="240" w:lineRule="auto"/>
      </w:pPr>
      <w:r>
        <w:separator/>
      </w:r>
    </w:p>
  </w:endnote>
  <w:endnote w:type="continuationSeparator" w:id="0">
    <w:p w14:paraId="1BF669CA" w14:textId="77777777" w:rsidR="004C5C8C" w:rsidRDefault="004C5C8C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0C0EE" w14:textId="2F9CE394" w:rsidR="003428B7" w:rsidRDefault="003428B7" w:rsidP="003428B7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9E9D8" w14:textId="43C2C0BE" w:rsidR="003428B7" w:rsidRPr="003B69E0" w:rsidRDefault="003428B7" w:rsidP="003B69E0">
    <w:pPr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  <w:r w:rsidRPr="003B69E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 wp14:anchorId="0CA45387" wp14:editId="2B67AF74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681956610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20A307" id="Łącznik prosty 8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3B69E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172522EF" wp14:editId="62DB77DF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745192033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BA6FF" id="Łącznik prosty 7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3B69E0">
      <w:rPr>
        <w:rFonts w:ascii="Arial" w:hAnsi="Arial" w:cs="Arial"/>
        <w:i/>
        <w:iCs/>
        <w:sz w:val="18"/>
        <w:szCs w:val="18"/>
      </w:rPr>
      <w:t>„Scalenie gruntów rolnych we wsi Rudniki, gmina Włodowice, Powiat Zawierciański"</w:t>
    </w:r>
  </w:p>
  <w:p w14:paraId="254CADBB" w14:textId="77777777" w:rsidR="003428B7" w:rsidRPr="003B69E0" w:rsidRDefault="003428B7" w:rsidP="003B69E0">
    <w:pPr>
      <w:pStyle w:val="Stopka"/>
      <w:jc w:val="center"/>
      <w:rPr>
        <w:rFonts w:ascii="Arial" w:hAnsi="Arial" w:cs="Arial"/>
        <w:sz w:val="18"/>
        <w:szCs w:val="18"/>
      </w:rPr>
    </w:pPr>
    <w:r w:rsidRPr="003B69E0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3B69E0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39A88F2F" w14:textId="21691D6E" w:rsidR="003428B7" w:rsidRPr="003428B7" w:rsidRDefault="003428B7" w:rsidP="003428B7">
    <w:pPr>
      <w:pStyle w:val="Stopka"/>
      <w:jc w:val="right"/>
      <w:rPr>
        <w:rFonts w:ascii="Arial" w:hAnsi="Arial" w:cs="Arial"/>
        <w:sz w:val="16"/>
        <w:szCs w:val="16"/>
      </w:rPr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46810" w14:textId="77777777" w:rsidR="004C5C8C" w:rsidRDefault="004C5C8C" w:rsidP="003264D6">
      <w:pPr>
        <w:spacing w:after="0" w:line="240" w:lineRule="auto"/>
      </w:pPr>
      <w:r>
        <w:separator/>
      </w:r>
    </w:p>
  </w:footnote>
  <w:footnote w:type="continuationSeparator" w:id="0">
    <w:p w14:paraId="208E93F8" w14:textId="77777777" w:rsidR="004C5C8C" w:rsidRDefault="004C5C8C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EE2F0" w14:textId="7E0613DA" w:rsidR="003428B7" w:rsidRPr="0062496A" w:rsidRDefault="003428B7" w:rsidP="006C3B8B">
    <w:pPr>
      <w:autoSpaceDE w:val="0"/>
      <w:autoSpaceDN w:val="0"/>
      <w:adjustRightInd w:val="0"/>
      <w:spacing w:after="0" w:line="240" w:lineRule="auto"/>
      <w:rPr>
        <w:rFonts w:ascii="Calibri" w:hAnsi="Calibri" w:cs="Calibri"/>
        <w:color w:val="000000"/>
        <w:sz w:val="20"/>
        <w:szCs w:val="20"/>
      </w:rPr>
    </w:pPr>
    <w:bookmarkStart w:id="0" w:name="_Hlk164670923"/>
    <w:bookmarkStart w:id="1" w:name="_Hlk164670924"/>
    <w:r w:rsidRPr="0062496A">
      <w:rPr>
        <w:rFonts w:ascii="Calibri" w:hAnsi="Calibri" w:cs="Calibri"/>
        <w:color w:val="000000"/>
        <w:sz w:val="20"/>
        <w:szCs w:val="20"/>
      </w:rPr>
      <w:t>SRZP261-00</w:t>
    </w:r>
    <w:r w:rsidR="00EE57E3">
      <w:rPr>
        <w:rFonts w:ascii="Calibri" w:hAnsi="Calibri" w:cs="Calibri"/>
        <w:color w:val="000000"/>
        <w:sz w:val="20"/>
        <w:szCs w:val="20"/>
      </w:rPr>
      <w:t>32</w:t>
    </w:r>
    <w:r w:rsidRPr="0062496A">
      <w:rPr>
        <w:rFonts w:ascii="Calibri" w:hAnsi="Calibri" w:cs="Calibri"/>
        <w:color w:val="000000"/>
        <w:sz w:val="20"/>
        <w:szCs w:val="20"/>
      </w:rPr>
      <w:t>/24</w:t>
    </w:r>
  </w:p>
  <w:p w14:paraId="25645B6F" w14:textId="54350D1E" w:rsidR="003428B7" w:rsidRDefault="003428B7" w:rsidP="006C3B8B">
    <w:pPr>
      <w:pStyle w:val="Nagwek"/>
    </w:pPr>
    <w:r w:rsidRPr="0062496A">
      <w:rPr>
        <w:rFonts w:ascii="Calibri" w:hAnsi="Calibri" w:cs="Calibri"/>
        <w:color w:val="000000"/>
        <w:sz w:val="18"/>
        <w:szCs w:val="18"/>
      </w:rPr>
      <w:t>(numer referencyjny postępowania)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EB4A2" w14:textId="2D9CD5A3" w:rsidR="003A3E06" w:rsidRPr="0083473F" w:rsidRDefault="003428B7" w:rsidP="003428B7">
    <w:pPr>
      <w:pStyle w:val="Standard"/>
      <w:ind w:right="61"/>
    </w:pPr>
    <w:bookmarkStart w:id="2" w:name="_Hlk69387589"/>
    <w:bookmarkStart w:id="3" w:name="_Hlk58230260"/>
    <w:bookmarkStart w:id="4" w:name="_Hlk92793590"/>
    <w:bookmarkStart w:id="5" w:name="_Hlk92793591"/>
    <w:r w:rsidRPr="00053E40">
      <w:rPr>
        <w:noProof/>
      </w:rPr>
      <w:drawing>
        <wp:inline distT="0" distB="0" distL="0" distR="0" wp14:anchorId="1289D8E4" wp14:editId="340D3DFB">
          <wp:extent cx="1266825" cy="847725"/>
          <wp:effectExtent l="0" t="0" r="9525" b="9525"/>
          <wp:docPr id="66387342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rPr>
        <w:b/>
        <w:i/>
      </w:rPr>
      <w:t xml:space="preserve">                                                                                  </w:t>
    </w:r>
    <w:bookmarkEnd w:id="3"/>
    <w:r>
      <w:tab/>
    </w:r>
    <w:r w:rsidRPr="00053E40">
      <w:rPr>
        <w:noProof/>
      </w:rPr>
      <w:drawing>
        <wp:inline distT="0" distB="0" distL="0" distR="0" wp14:anchorId="4D525BFF" wp14:editId="2245D7E8">
          <wp:extent cx="1304925" cy="904875"/>
          <wp:effectExtent l="0" t="0" r="9525" b="9525"/>
          <wp:docPr id="198096198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3FFF"/>
    <w:multiLevelType w:val="hybridMultilevel"/>
    <w:tmpl w:val="1EC0FC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F0D8C"/>
    <w:multiLevelType w:val="hybridMultilevel"/>
    <w:tmpl w:val="B5C00E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556A5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8703B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091108">
    <w:abstractNumId w:val="3"/>
  </w:num>
  <w:num w:numId="2" w16cid:durableId="196239124">
    <w:abstractNumId w:val="0"/>
  </w:num>
  <w:num w:numId="3" w16cid:durableId="1432437033">
    <w:abstractNumId w:val="4"/>
  </w:num>
  <w:num w:numId="4" w16cid:durableId="4403860">
    <w:abstractNumId w:val="1"/>
  </w:num>
  <w:num w:numId="5" w16cid:durableId="983773598">
    <w:abstractNumId w:val="2"/>
  </w:num>
  <w:num w:numId="6" w16cid:durableId="1719236118">
    <w:abstractNumId w:val="6"/>
  </w:num>
  <w:num w:numId="7" w16cid:durableId="15644397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591"/>
    <w:rsid w:val="0008030B"/>
    <w:rsid w:val="000811DA"/>
    <w:rsid w:val="000C6545"/>
    <w:rsid w:val="00142C61"/>
    <w:rsid w:val="00152939"/>
    <w:rsid w:val="00173921"/>
    <w:rsid w:val="00193E79"/>
    <w:rsid w:val="00207EB0"/>
    <w:rsid w:val="00256FC0"/>
    <w:rsid w:val="00274B2E"/>
    <w:rsid w:val="002A474E"/>
    <w:rsid w:val="002B5897"/>
    <w:rsid w:val="002B5D39"/>
    <w:rsid w:val="002C781C"/>
    <w:rsid w:val="002C7ACC"/>
    <w:rsid w:val="002F42F7"/>
    <w:rsid w:val="00315128"/>
    <w:rsid w:val="00317923"/>
    <w:rsid w:val="003236FF"/>
    <w:rsid w:val="003264D6"/>
    <w:rsid w:val="003428B7"/>
    <w:rsid w:val="00370AEA"/>
    <w:rsid w:val="003A3E06"/>
    <w:rsid w:val="003B69E0"/>
    <w:rsid w:val="00417B3C"/>
    <w:rsid w:val="00437A96"/>
    <w:rsid w:val="00487069"/>
    <w:rsid w:val="004C2D0C"/>
    <w:rsid w:val="004C5C8C"/>
    <w:rsid w:val="00503AFA"/>
    <w:rsid w:val="00512FAF"/>
    <w:rsid w:val="0053245C"/>
    <w:rsid w:val="00541C1A"/>
    <w:rsid w:val="0057617A"/>
    <w:rsid w:val="00582DBF"/>
    <w:rsid w:val="005B4D3D"/>
    <w:rsid w:val="005E0CE2"/>
    <w:rsid w:val="006251E5"/>
    <w:rsid w:val="00663B5E"/>
    <w:rsid w:val="00663E4D"/>
    <w:rsid w:val="006C3B8B"/>
    <w:rsid w:val="006C7943"/>
    <w:rsid w:val="006D03BF"/>
    <w:rsid w:val="006F131F"/>
    <w:rsid w:val="006F39EA"/>
    <w:rsid w:val="00740DF2"/>
    <w:rsid w:val="007B17FA"/>
    <w:rsid w:val="007E0E8A"/>
    <w:rsid w:val="007F58CF"/>
    <w:rsid w:val="0083473F"/>
    <w:rsid w:val="00846CDF"/>
    <w:rsid w:val="0085063A"/>
    <w:rsid w:val="008554C3"/>
    <w:rsid w:val="00872330"/>
    <w:rsid w:val="00877B35"/>
    <w:rsid w:val="008A6437"/>
    <w:rsid w:val="008E57E5"/>
    <w:rsid w:val="008E5C8B"/>
    <w:rsid w:val="00954BEB"/>
    <w:rsid w:val="009C1F2F"/>
    <w:rsid w:val="009D3F89"/>
    <w:rsid w:val="009E5899"/>
    <w:rsid w:val="00A04FE0"/>
    <w:rsid w:val="00A110A8"/>
    <w:rsid w:val="00A71ACC"/>
    <w:rsid w:val="00AD3B3B"/>
    <w:rsid w:val="00AE400B"/>
    <w:rsid w:val="00AF6250"/>
    <w:rsid w:val="00B0147A"/>
    <w:rsid w:val="00B03584"/>
    <w:rsid w:val="00B5750D"/>
    <w:rsid w:val="00B64AB6"/>
    <w:rsid w:val="00BB6450"/>
    <w:rsid w:val="00BC7606"/>
    <w:rsid w:val="00BF2995"/>
    <w:rsid w:val="00C16B25"/>
    <w:rsid w:val="00C313CC"/>
    <w:rsid w:val="00C53AC3"/>
    <w:rsid w:val="00C85851"/>
    <w:rsid w:val="00CB23DA"/>
    <w:rsid w:val="00CD1194"/>
    <w:rsid w:val="00E069CD"/>
    <w:rsid w:val="00E46612"/>
    <w:rsid w:val="00ED10B4"/>
    <w:rsid w:val="00EE57E3"/>
    <w:rsid w:val="00F64253"/>
    <w:rsid w:val="00F72905"/>
    <w:rsid w:val="00FE144C"/>
    <w:rsid w:val="00FE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74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877B3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3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3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13CC"/>
    <w:rPr>
      <w:vertAlign w:val="superscript"/>
    </w:rPr>
  </w:style>
  <w:style w:type="character" w:customStyle="1" w:styleId="WW8Num1z1">
    <w:name w:val="WW8Num1z1"/>
    <w:rsid w:val="0034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8E1F-4A8A-4D5E-BDF6-641FE1E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Iza</cp:lastModifiedBy>
  <cp:revision>48</cp:revision>
  <cp:lastPrinted>2024-07-18T08:20:00Z</cp:lastPrinted>
  <dcterms:created xsi:type="dcterms:W3CDTF">2021-03-03T06:18:00Z</dcterms:created>
  <dcterms:modified xsi:type="dcterms:W3CDTF">2024-09-11T12:09:00Z</dcterms:modified>
</cp:coreProperties>
</file>