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3CB9E" w14:textId="77777777" w:rsidR="00071F7E" w:rsidRPr="00241F35" w:rsidRDefault="00B76F24" w:rsidP="00DB1503">
      <w:pPr>
        <w:spacing w:after="120"/>
        <w:jc w:val="both"/>
        <w:rPr>
          <w:rFonts w:cs="Times New Roman"/>
          <w:b/>
          <w:bCs/>
        </w:rPr>
      </w:pPr>
      <w:r w:rsidRPr="00241F35">
        <w:rPr>
          <w:rFonts w:cs="Times New Roman"/>
          <w:noProof/>
        </w:rPr>
        <w:drawing>
          <wp:inline distT="0" distB="0" distL="0" distR="0" wp14:anchorId="6FC02E04" wp14:editId="3AB23C40">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648743FD" w14:textId="77777777" w:rsidR="00071F7E" w:rsidRPr="00241F35" w:rsidRDefault="00071F7E" w:rsidP="00DB1503">
      <w:pPr>
        <w:spacing w:after="120"/>
        <w:jc w:val="both"/>
        <w:rPr>
          <w:rFonts w:ascii="Tahoma" w:hAnsi="Tahoma" w:cs="Tahoma"/>
          <w:b/>
          <w:bCs/>
          <w:spacing w:val="80"/>
          <w:sz w:val="32"/>
          <w:szCs w:val="32"/>
          <w:u w:val="single"/>
        </w:rPr>
      </w:pPr>
    </w:p>
    <w:p w14:paraId="344827B6" w14:textId="77777777" w:rsidR="00071F7E" w:rsidRPr="00241F35" w:rsidRDefault="00071F7E" w:rsidP="00DB1503">
      <w:pPr>
        <w:spacing w:after="120"/>
        <w:jc w:val="both"/>
        <w:rPr>
          <w:rFonts w:ascii="Tahoma" w:hAnsi="Tahoma" w:cs="Tahoma"/>
          <w:b/>
          <w:bCs/>
          <w:spacing w:val="80"/>
          <w:sz w:val="32"/>
          <w:szCs w:val="32"/>
          <w:u w:val="single"/>
        </w:rPr>
      </w:pPr>
    </w:p>
    <w:p w14:paraId="4F28530C" w14:textId="77777777" w:rsidR="00071F7E" w:rsidRPr="00241F35" w:rsidRDefault="00071F7E" w:rsidP="00DB1503">
      <w:pPr>
        <w:spacing w:after="120"/>
        <w:jc w:val="both"/>
        <w:rPr>
          <w:rFonts w:ascii="Tahoma" w:hAnsi="Tahoma" w:cs="Tahoma"/>
          <w:b/>
          <w:bCs/>
          <w:spacing w:val="80"/>
          <w:sz w:val="32"/>
          <w:szCs w:val="32"/>
          <w:u w:val="single"/>
        </w:rPr>
      </w:pPr>
    </w:p>
    <w:p w14:paraId="5906DCB5" w14:textId="108C7ECC" w:rsidR="00071F7E" w:rsidRPr="00EE5602" w:rsidRDefault="00E06EDA" w:rsidP="00DB1503">
      <w:pPr>
        <w:spacing w:after="120" w:line="276" w:lineRule="auto"/>
        <w:jc w:val="both"/>
        <w:rPr>
          <w:rFonts w:cs="Times New Roman"/>
          <w:b/>
          <w:bCs/>
          <w:spacing w:val="80"/>
          <w:sz w:val="28"/>
          <w:szCs w:val="28"/>
          <w:u w:val="single"/>
        </w:rPr>
      </w:pPr>
      <w:r w:rsidRPr="00F46683">
        <w:rPr>
          <w:rFonts w:asciiTheme="majorHAnsi" w:hAnsiTheme="majorHAnsi" w:cs="Times New Roman"/>
          <w:b/>
          <w:bCs/>
          <w:spacing w:val="80"/>
          <w:sz w:val="28"/>
          <w:szCs w:val="28"/>
        </w:rPr>
        <w:t xml:space="preserve">                </w:t>
      </w:r>
      <w:r w:rsidR="00A27D92">
        <w:rPr>
          <w:rFonts w:asciiTheme="majorHAnsi" w:hAnsiTheme="majorHAnsi" w:cs="Times New Roman"/>
          <w:b/>
          <w:bCs/>
          <w:spacing w:val="80"/>
          <w:sz w:val="28"/>
          <w:szCs w:val="28"/>
        </w:rPr>
        <w:t xml:space="preserve"> </w:t>
      </w:r>
      <w:r w:rsidRPr="00F46683">
        <w:rPr>
          <w:rFonts w:asciiTheme="majorHAnsi" w:hAnsiTheme="majorHAnsi" w:cs="Times New Roman"/>
          <w:b/>
          <w:bCs/>
          <w:spacing w:val="80"/>
          <w:sz w:val="28"/>
          <w:szCs w:val="28"/>
        </w:rPr>
        <w:t xml:space="preserve"> </w:t>
      </w:r>
      <w:r w:rsidR="00071F7E" w:rsidRPr="00EE5602">
        <w:rPr>
          <w:rFonts w:cs="Times New Roman"/>
          <w:b/>
          <w:bCs/>
          <w:spacing w:val="80"/>
          <w:sz w:val="28"/>
          <w:szCs w:val="28"/>
        </w:rPr>
        <w:t>SPECYFIKACJA</w:t>
      </w:r>
      <w:r w:rsidR="00071F7E" w:rsidRPr="00EE5602">
        <w:rPr>
          <w:rFonts w:cs="Times New Roman"/>
          <w:b/>
          <w:bCs/>
          <w:spacing w:val="80"/>
          <w:sz w:val="28"/>
          <w:szCs w:val="28"/>
          <w:u w:val="single"/>
        </w:rPr>
        <w:t xml:space="preserve">  </w:t>
      </w:r>
      <w:r w:rsidR="00071F7E" w:rsidRPr="00EE5602">
        <w:rPr>
          <w:rFonts w:cs="Times New Roman"/>
          <w:b/>
          <w:bCs/>
          <w:spacing w:val="80"/>
          <w:sz w:val="28"/>
          <w:szCs w:val="28"/>
          <w:u w:val="single"/>
        </w:rPr>
        <w:br/>
      </w:r>
      <w:r w:rsidRPr="00EE5602">
        <w:rPr>
          <w:rFonts w:cs="Times New Roman"/>
          <w:b/>
          <w:bCs/>
          <w:spacing w:val="80"/>
          <w:sz w:val="28"/>
          <w:szCs w:val="28"/>
        </w:rPr>
        <w:t xml:space="preserve">           </w:t>
      </w:r>
      <w:r w:rsidR="00071F7E" w:rsidRPr="00EE5602">
        <w:rPr>
          <w:rFonts w:cs="Times New Roman"/>
          <w:b/>
          <w:bCs/>
          <w:spacing w:val="80"/>
          <w:sz w:val="28"/>
          <w:szCs w:val="28"/>
        </w:rPr>
        <w:t>WARUNKÓW ZAMÓWIENIA</w:t>
      </w:r>
    </w:p>
    <w:p w14:paraId="774DF46D" w14:textId="77777777" w:rsidR="00071F7E" w:rsidRPr="00EE5602" w:rsidRDefault="00071F7E" w:rsidP="00DB1503">
      <w:pPr>
        <w:spacing w:after="120" w:line="276" w:lineRule="auto"/>
        <w:jc w:val="both"/>
        <w:rPr>
          <w:rFonts w:cs="Times New Roman"/>
        </w:rPr>
      </w:pPr>
    </w:p>
    <w:p w14:paraId="04A6F04A" w14:textId="6E0B41AD" w:rsidR="008B2E76" w:rsidRPr="00EE5602" w:rsidRDefault="008B2E76" w:rsidP="00DB1503">
      <w:pPr>
        <w:spacing w:line="276" w:lineRule="auto"/>
        <w:jc w:val="both"/>
        <w:rPr>
          <w:rFonts w:cs="Times New Roman"/>
        </w:rPr>
      </w:pPr>
      <w:r w:rsidRPr="00EE5602">
        <w:rPr>
          <w:rFonts w:cs="Times New Roman"/>
        </w:rPr>
        <w:t>Postępowanie prowadzone w trybie przetargu nieograniczonego zgodnie z art. 13</w:t>
      </w:r>
      <w:r w:rsidR="0095491F" w:rsidRPr="00EE5602">
        <w:rPr>
          <w:rFonts w:cs="Times New Roman"/>
        </w:rPr>
        <w:t>2</w:t>
      </w:r>
      <w:r w:rsidRPr="00EE5602">
        <w:rPr>
          <w:rFonts w:cs="Times New Roman"/>
        </w:rPr>
        <w:t xml:space="preserve"> i następnych  w oparciu o ustawę z dnia 11.09.2019 r. Prawo zamówień publicznych </w:t>
      </w:r>
      <w:r w:rsidRPr="00EE5602">
        <w:rPr>
          <w:rFonts w:cs="Times New Roman"/>
          <w:lang w:eastAsia="ar-SA"/>
        </w:rPr>
        <w:t>(</w:t>
      </w:r>
      <w:proofErr w:type="spellStart"/>
      <w:r w:rsidR="006D0715" w:rsidRPr="00EE5602">
        <w:rPr>
          <w:rFonts w:cs="Times New Roman"/>
          <w:sz w:val="22"/>
          <w:szCs w:val="22"/>
        </w:rPr>
        <w:t>t.j</w:t>
      </w:r>
      <w:proofErr w:type="spellEnd"/>
      <w:r w:rsidR="006D0715" w:rsidRPr="00EE5602">
        <w:rPr>
          <w:rFonts w:cs="Times New Roman"/>
          <w:sz w:val="22"/>
          <w:szCs w:val="22"/>
        </w:rPr>
        <w:t xml:space="preserve">. Dz. U. z 2022r., poz. 1710 z </w:t>
      </w:r>
      <w:proofErr w:type="spellStart"/>
      <w:r w:rsidR="006D0715" w:rsidRPr="00EE5602">
        <w:rPr>
          <w:rFonts w:cs="Times New Roman"/>
          <w:sz w:val="22"/>
          <w:szCs w:val="22"/>
        </w:rPr>
        <w:t>późn</w:t>
      </w:r>
      <w:proofErr w:type="spellEnd"/>
      <w:r w:rsidR="006D0715" w:rsidRPr="00EE5602">
        <w:rPr>
          <w:rFonts w:cs="Times New Roman"/>
          <w:sz w:val="22"/>
          <w:szCs w:val="22"/>
        </w:rPr>
        <w:t>. zm.</w:t>
      </w:r>
      <w:r w:rsidRPr="00EE5602">
        <w:rPr>
          <w:rFonts w:cs="Times New Roman"/>
          <w:lang w:eastAsia="ar-SA"/>
        </w:rPr>
        <w:t>)</w:t>
      </w:r>
    </w:p>
    <w:p w14:paraId="135CEF92" w14:textId="77777777" w:rsidR="008B2E76" w:rsidRPr="00EE5602" w:rsidRDefault="008B2E76" w:rsidP="00DB1503">
      <w:pPr>
        <w:spacing w:line="276" w:lineRule="auto"/>
        <w:jc w:val="both"/>
        <w:rPr>
          <w:rFonts w:cs="Times New Roman"/>
        </w:rPr>
      </w:pPr>
    </w:p>
    <w:p w14:paraId="6F5F7FB7" w14:textId="5BDD2890" w:rsidR="00071F7E" w:rsidRPr="00EE5602" w:rsidRDefault="008B2E76" w:rsidP="00DB1503">
      <w:pPr>
        <w:spacing w:line="276" w:lineRule="auto"/>
        <w:jc w:val="both"/>
        <w:rPr>
          <w:rFonts w:cs="Times New Roman"/>
        </w:rPr>
      </w:pPr>
      <w:r w:rsidRPr="00EE5602">
        <w:rPr>
          <w:rFonts w:cs="Times New Roman"/>
        </w:rPr>
        <w:t xml:space="preserve">Dotyczy postępowania o wartości </w:t>
      </w:r>
      <w:r w:rsidRPr="00EE5602">
        <w:rPr>
          <w:rFonts w:cs="Times New Roman"/>
          <w:b/>
        </w:rPr>
        <w:t>powyżej 1</w:t>
      </w:r>
      <w:r w:rsidR="006D0715" w:rsidRPr="00EE5602">
        <w:rPr>
          <w:rFonts w:cs="Times New Roman"/>
          <w:b/>
        </w:rPr>
        <w:t>40</w:t>
      </w:r>
      <w:r w:rsidRPr="00EE5602">
        <w:rPr>
          <w:rFonts w:cs="Times New Roman"/>
          <w:b/>
        </w:rPr>
        <w:t xml:space="preserve"> 000 euro</w:t>
      </w:r>
      <w:r w:rsidRPr="00EE5602">
        <w:rPr>
          <w:rFonts w:cs="Times New Roman"/>
        </w:rPr>
        <w:t xml:space="preserve"> na:</w:t>
      </w:r>
    </w:p>
    <w:p w14:paraId="18681423" w14:textId="77777777" w:rsidR="00236BE7" w:rsidRPr="00EE5602" w:rsidRDefault="00236BE7" w:rsidP="00DB1503">
      <w:pPr>
        <w:spacing w:line="276" w:lineRule="auto"/>
        <w:jc w:val="both"/>
        <w:rPr>
          <w:rFonts w:cs="Times New Roman"/>
          <w:sz w:val="20"/>
          <w:szCs w:val="20"/>
        </w:rPr>
      </w:pPr>
    </w:p>
    <w:p w14:paraId="1D1D514E" w14:textId="77777777" w:rsidR="00236BE7" w:rsidRPr="00EE5602" w:rsidRDefault="00236BE7" w:rsidP="00DB1503">
      <w:pPr>
        <w:spacing w:line="276" w:lineRule="auto"/>
        <w:jc w:val="both"/>
        <w:rPr>
          <w:rFonts w:cs="Times New Roman"/>
          <w:sz w:val="20"/>
          <w:szCs w:val="20"/>
        </w:rPr>
      </w:pPr>
    </w:p>
    <w:p w14:paraId="063D172E" w14:textId="77777777" w:rsidR="00236BE7" w:rsidRPr="00EE5602" w:rsidRDefault="00236BE7" w:rsidP="00DB1503">
      <w:pPr>
        <w:spacing w:line="276" w:lineRule="auto"/>
        <w:jc w:val="both"/>
        <w:rPr>
          <w:rFonts w:cs="Times New Roman"/>
          <w:sz w:val="20"/>
          <w:szCs w:val="20"/>
        </w:rPr>
      </w:pPr>
    </w:p>
    <w:p w14:paraId="136F1F79" w14:textId="77777777" w:rsidR="00705F00" w:rsidRPr="00EE5602" w:rsidRDefault="00705F00" w:rsidP="00DB1503">
      <w:pPr>
        <w:spacing w:line="276" w:lineRule="auto"/>
        <w:jc w:val="both"/>
        <w:rPr>
          <w:rFonts w:cs="Times New Roman"/>
          <w:b/>
          <w:bCs/>
          <w:i/>
          <w:lang w:eastAsia="ar-SA"/>
        </w:rPr>
      </w:pPr>
      <w:bookmarkStart w:id="0" w:name="_Hlk139960371"/>
      <w:bookmarkStart w:id="1" w:name="_Hlk139959517"/>
      <w:r w:rsidRPr="00EE5602">
        <w:rPr>
          <w:rFonts w:cs="Times New Roman"/>
          <w:b/>
          <w:bCs/>
          <w:i/>
          <w:lang w:eastAsia="ar-SA"/>
        </w:rPr>
        <w:t xml:space="preserve">Dostawa specjalistycznych, jednorazowych </w:t>
      </w:r>
      <w:proofErr w:type="spellStart"/>
      <w:r w:rsidRPr="00EE5602">
        <w:rPr>
          <w:rFonts w:cs="Times New Roman"/>
          <w:b/>
          <w:bCs/>
          <w:i/>
          <w:lang w:eastAsia="ar-SA"/>
        </w:rPr>
        <w:t>obłożeń</w:t>
      </w:r>
      <w:proofErr w:type="spellEnd"/>
      <w:r w:rsidRPr="00EE5602">
        <w:rPr>
          <w:rFonts w:cs="Times New Roman"/>
          <w:b/>
          <w:bCs/>
          <w:i/>
          <w:lang w:eastAsia="ar-SA"/>
        </w:rPr>
        <w:t xml:space="preserve"> operacyjnych, fartuchów oraz bielizny na potrzeby Centralnego Szpitala Klinicznego UM w Łodzi</w:t>
      </w:r>
      <w:bookmarkEnd w:id="0"/>
    </w:p>
    <w:bookmarkEnd w:id="1"/>
    <w:p w14:paraId="17AD7B62" w14:textId="3A5614F7" w:rsidR="00E52E88" w:rsidRPr="00EE5602" w:rsidRDefault="00236BE7" w:rsidP="00DB1503">
      <w:pPr>
        <w:spacing w:line="276" w:lineRule="auto"/>
        <w:jc w:val="both"/>
        <w:rPr>
          <w:rFonts w:cs="Times New Roman"/>
          <w:b/>
          <w:sz w:val="22"/>
          <w:szCs w:val="22"/>
        </w:rPr>
      </w:pPr>
      <w:r w:rsidRPr="00EE5602">
        <w:rPr>
          <w:rFonts w:cs="Times New Roman"/>
          <w:b/>
          <w:sz w:val="22"/>
          <w:szCs w:val="22"/>
        </w:rPr>
        <w:t xml:space="preserve">                         </w:t>
      </w:r>
    </w:p>
    <w:p w14:paraId="26283997" w14:textId="77777777" w:rsidR="00481B78" w:rsidRPr="00EE5602" w:rsidRDefault="00135CAF" w:rsidP="00135CAF">
      <w:pPr>
        <w:pStyle w:val="Akapitzlist"/>
        <w:spacing w:line="276" w:lineRule="auto"/>
        <w:ind w:left="720"/>
        <w:jc w:val="both"/>
        <w:rPr>
          <w:rFonts w:eastAsia="SimSun"/>
          <w:b/>
        </w:rPr>
      </w:pPr>
      <w:r w:rsidRPr="00EE5602">
        <w:rPr>
          <w:rFonts w:eastAsia="SimSun"/>
          <w:b/>
        </w:rPr>
        <w:t>CPV-</w:t>
      </w:r>
      <w:r w:rsidR="00481B78" w:rsidRPr="00EE5602">
        <w:rPr>
          <w:rFonts w:eastAsia="SimSun"/>
          <w:b/>
        </w:rPr>
        <w:t xml:space="preserve">33140000-3, 33141000-0, 33141420-0, 33141120-7, 33141121-4, 33141122-1,  </w:t>
      </w:r>
    </w:p>
    <w:p w14:paraId="5DA28468" w14:textId="386C2072" w:rsidR="00135CAF" w:rsidRPr="00EE5602" w:rsidRDefault="00481B78" w:rsidP="00135CAF">
      <w:pPr>
        <w:pStyle w:val="Akapitzlist"/>
        <w:spacing w:line="276" w:lineRule="auto"/>
        <w:ind w:left="720"/>
        <w:jc w:val="both"/>
        <w:rPr>
          <w:rFonts w:eastAsia="SimSun"/>
          <w:b/>
          <w:sz w:val="22"/>
          <w:szCs w:val="22"/>
        </w:rPr>
      </w:pPr>
      <w:r w:rsidRPr="00EE5602">
        <w:rPr>
          <w:rFonts w:eastAsia="SimSun"/>
          <w:b/>
        </w:rPr>
        <w:t xml:space="preserve">         33141126-9, 39518000-6, 33198000-4</w:t>
      </w:r>
      <w:r w:rsidR="00135CAF" w:rsidRPr="00EE5602">
        <w:rPr>
          <w:rFonts w:eastAsia="SimSun"/>
          <w:b/>
          <w:sz w:val="22"/>
          <w:szCs w:val="22"/>
        </w:rPr>
        <w:t xml:space="preserve"> </w:t>
      </w:r>
      <w:r w:rsidR="00135CAF" w:rsidRPr="00EE5602">
        <w:rPr>
          <w:rFonts w:eastAsia="SimSun"/>
          <w:b/>
          <w:sz w:val="22"/>
          <w:szCs w:val="22"/>
        </w:rPr>
        <w:tab/>
      </w:r>
    </w:p>
    <w:p w14:paraId="1116BA6C" w14:textId="2FFA7C0E" w:rsidR="00C426A8" w:rsidRPr="00EE5602" w:rsidRDefault="00C426A8" w:rsidP="00DB1503">
      <w:pPr>
        <w:spacing w:line="276" w:lineRule="auto"/>
        <w:jc w:val="both"/>
        <w:rPr>
          <w:rFonts w:cs="Times New Roman"/>
          <w:b/>
          <w:sz w:val="22"/>
          <w:szCs w:val="22"/>
        </w:rPr>
      </w:pPr>
    </w:p>
    <w:p w14:paraId="3775EF1E" w14:textId="77777777" w:rsidR="00C426A8" w:rsidRPr="00EE5602" w:rsidRDefault="00C426A8" w:rsidP="00DB1503">
      <w:pPr>
        <w:spacing w:line="276" w:lineRule="auto"/>
        <w:jc w:val="both"/>
        <w:rPr>
          <w:rFonts w:cs="Times New Roman"/>
          <w:b/>
          <w:sz w:val="22"/>
          <w:szCs w:val="22"/>
        </w:rPr>
      </w:pPr>
    </w:p>
    <w:p w14:paraId="75632F72" w14:textId="77777777" w:rsidR="00071F7E" w:rsidRPr="00EE5602" w:rsidRDefault="00071F7E" w:rsidP="00DB1503">
      <w:pPr>
        <w:spacing w:line="276" w:lineRule="auto"/>
        <w:jc w:val="both"/>
        <w:rPr>
          <w:rFonts w:cs="Times New Roman"/>
        </w:rPr>
      </w:pPr>
    </w:p>
    <w:p w14:paraId="7920283D" w14:textId="6412EAF5" w:rsidR="00071F7E" w:rsidRPr="00EE5602" w:rsidRDefault="00AE14F8" w:rsidP="00DB1503">
      <w:pPr>
        <w:spacing w:line="276" w:lineRule="auto"/>
        <w:jc w:val="both"/>
        <w:rPr>
          <w:rFonts w:cs="Times New Roman"/>
          <w:b/>
          <w:bCs/>
          <w:sz w:val="22"/>
          <w:szCs w:val="22"/>
        </w:rPr>
      </w:pPr>
      <w:r w:rsidRPr="00EE5602">
        <w:rPr>
          <w:rFonts w:cs="Times New Roman"/>
          <w:b/>
          <w:bCs/>
          <w:sz w:val="22"/>
          <w:szCs w:val="22"/>
        </w:rPr>
        <w:t>Sprawa nr  ZP /</w:t>
      </w:r>
      <w:r w:rsidR="006D0715" w:rsidRPr="00EE5602">
        <w:rPr>
          <w:rFonts w:cs="Times New Roman"/>
          <w:b/>
          <w:bCs/>
          <w:sz w:val="22"/>
          <w:szCs w:val="22"/>
        </w:rPr>
        <w:t>72</w:t>
      </w:r>
      <w:r w:rsidR="006C6271" w:rsidRPr="00EE5602">
        <w:rPr>
          <w:rFonts w:cs="Times New Roman"/>
          <w:b/>
          <w:bCs/>
          <w:sz w:val="22"/>
          <w:szCs w:val="22"/>
        </w:rPr>
        <w:t>/202</w:t>
      </w:r>
      <w:r w:rsidR="006D0715" w:rsidRPr="00EE5602">
        <w:rPr>
          <w:rFonts w:cs="Times New Roman"/>
          <w:b/>
          <w:bCs/>
          <w:sz w:val="22"/>
          <w:szCs w:val="22"/>
        </w:rPr>
        <w:t>3</w:t>
      </w:r>
    </w:p>
    <w:p w14:paraId="61B4A7DD" w14:textId="77777777" w:rsidR="00071F7E" w:rsidRPr="00402D66" w:rsidRDefault="00071F7E" w:rsidP="00DB1503">
      <w:pPr>
        <w:spacing w:line="276" w:lineRule="auto"/>
        <w:jc w:val="both"/>
        <w:rPr>
          <w:rFonts w:asciiTheme="majorHAnsi" w:hAnsiTheme="majorHAnsi" w:cs="Times New Roman"/>
          <w:b/>
          <w:bCs/>
          <w:sz w:val="22"/>
          <w:szCs w:val="22"/>
          <w:u w:val="single"/>
        </w:rPr>
      </w:pPr>
    </w:p>
    <w:p w14:paraId="6A98C54A" w14:textId="257E775F" w:rsidR="00071F7E" w:rsidRPr="00402D66" w:rsidRDefault="00071F7E" w:rsidP="00DB1503">
      <w:pPr>
        <w:spacing w:line="276" w:lineRule="auto"/>
        <w:jc w:val="both"/>
        <w:rPr>
          <w:rFonts w:asciiTheme="majorHAnsi" w:hAnsiTheme="majorHAnsi" w:cs="Times New Roman"/>
          <w:b/>
          <w:bCs/>
          <w:sz w:val="22"/>
          <w:szCs w:val="22"/>
          <w:u w:val="single"/>
        </w:rPr>
      </w:pPr>
    </w:p>
    <w:p w14:paraId="38593EE5" w14:textId="391B305C" w:rsidR="004E62AB" w:rsidRPr="00EE5602" w:rsidRDefault="004E62AB" w:rsidP="004E62AB">
      <w:pPr>
        <w:pStyle w:val="Tekstpodstawowy2"/>
        <w:spacing w:line="360" w:lineRule="auto"/>
        <w:jc w:val="right"/>
        <w:rPr>
          <w:sz w:val="22"/>
          <w:szCs w:val="22"/>
        </w:rPr>
      </w:pPr>
      <w:r w:rsidRPr="00402D66">
        <w:rPr>
          <w:rFonts w:asciiTheme="majorHAnsi" w:hAnsiTheme="majorHAnsi"/>
          <w:bCs/>
          <w:sz w:val="22"/>
          <w:szCs w:val="22"/>
        </w:rPr>
        <w:tab/>
      </w:r>
      <w:r w:rsidRPr="00402D66">
        <w:rPr>
          <w:rFonts w:asciiTheme="majorHAnsi" w:hAnsiTheme="majorHAnsi"/>
          <w:bCs/>
          <w:sz w:val="22"/>
          <w:szCs w:val="22"/>
        </w:rPr>
        <w:tab/>
      </w:r>
      <w:r w:rsidRPr="00402D66">
        <w:rPr>
          <w:rFonts w:asciiTheme="majorHAnsi" w:hAnsiTheme="majorHAnsi"/>
          <w:bCs/>
          <w:sz w:val="22"/>
          <w:szCs w:val="22"/>
        </w:rPr>
        <w:tab/>
      </w:r>
      <w:r w:rsidRPr="00402D66">
        <w:rPr>
          <w:rFonts w:asciiTheme="majorHAnsi" w:hAnsiTheme="majorHAnsi"/>
          <w:bCs/>
          <w:sz w:val="22"/>
          <w:szCs w:val="22"/>
        </w:rPr>
        <w:tab/>
      </w:r>
      <w:r w:rsidRPr="00402D66">
        <w:rPr>
          <w:rFonts w:asciiTheme="majorHAnsi" w:hAnsiTheme="majorHAnsi"/>
          <w:bCs/>
          <w:sz w:val="22"/>
          <w:szCs w:val="22"/>
        </w:rPr>
        <w:tab/>
      </w:r>
      <w:r w:rsidRPr="00402D66">
        <w:rPr>
          <w:rFonts w:asciiTheme="majorHAnsi" w:hAnsiTheme="majorHAnsi"/>
          <w:bCs/>
          <w:sz w:val="22"/>
          <w:szCs w:val="22"/>
        </w:rPr>
        <w:tab/>
      </w:r>
      <w:r w:rsidRPr="00402D66">
        <w:rPr>
          <w:rFonts w:asciiTheme="majorHAnsi" w:hAnsiTheme="majorHAnsi"/>
          <w:bCs/>
          <w:sz w:val="22"/>
          <w:szCs w:val="22"/>
        </w:rPr>
        <w:tab/>
      </w:r>
      <w:r w:rsidRPr="00402D66">
        <w:rPr>
          <w:rFonts w:asciiTheme="majorHAnsi" w:hAnsiTheme="majorHAnsi"/>
          <w:bCs/>
          <w:sz w:val="22"/>
          <w:szCs w:val="22"/>
        </w:rPr>
        <w:tab/>
      </w:r>
      <w:r w:rsidRPr="00EE5602">
        <w:rPr>
          <w:b/>
          <w:bCs/>
          <w:sz w:val="22"/>
          <w:szCs w:val="22"/>
        </w:rPr>
        <w:t xml:space="preserve">Specyfikację zatwierdziła: </w:t>
      </w:r>
    </w:p>
    <w:p w14:paraId="52CEB8F9" w14:textId="77777777" w:rsidR="004E62AB" w:rsidRPr="00EE5602" w:rsidRDefault="004E62AB" w:rsidP="004E62AB">
      <w:pPr>
        <w:spacing w:after="120"/>
        <w:jc w:val="right"/>
        <w:rPr>
          <w:rFonts w:cs="Times New Roman"/>
          <w:b/>
          <w:bCs/>
          <w:sz w:val="22"/>
          <w:szCs w:val="22"/>
        </w:rPr>
      </w:pPr>
      <w:r w:rsidRPr="00EE5602">
        <w:rPr>
          <w:rFonts w:cs="Times New Roman"/>
          <w:b/>
          <w:bCs/>
          <w:sz w:val="22"/>
          <w:szCs w:val="22"/>
        </w:rPr>
        <w:t>dr n. med. Monika Domarecka</w:t>
      </w:r>
    </w:p>
    <w:p w14:paraId="5F9B03DE" w14:textId="77777777" w:rsidR="004E62AB" w:rsidRPr="00EE5602" w:rsidRDefault="004E62AB" w:rsidP="004E62AB">
      <w:pPr>
        <w:spacing w:after="120"/>
        <w:jc w:val="right"/>
        <w:rPr>
          <w:rFonts w:cs="Times New Roman"/>
          <w:b/>
          <w:bCs/>
          <w:sz w:val="22"/>
          <w:szCs w:val="22"/>
        </w:rPr>
      </w:pPr>
      <w:r w:rsidRPr="00EE5602">
        <w:rPr>
          <w:rFonts w:cs="Times New Roman"/>
          <w:b/>
          <w:bCs/>
          <w:sz w:val="22"/>
          <w:szCs w:val="22"/>
        </w:rPr>
        <w:t>Dyrektor Centralnego Szpitala Klinicznego</w:t>
      </w:r>
    </w:p>
    <w:p w14:paraId="58F04C90" w14:textId="77777777" w:rsidR="004E62AB" w:rsidRPr="00EE5602" w:rsidRDefault="004E62AB" w:rsidP="004E62AB">
      <w:pPr>
        <w:spacing w:after="120"/>
        <w:jc w:val="right"/>
        <w:rPr>
          <w:rFonts w:cs="Times New Roman"/>
          <w:b/>
          <w:bCs/>
          <w:sz w:val="22"/>
          <w:szCs w:val="22"/>
        </w:rPr>
      </w:pPr>
      <w:r w:rsidRPr="00EE5602">
        <w:rPr>
          <w:rFonts w:cs="Times New Roman"/>
          <w:b/>
          <w:bCs/>
          <w:sz w:val="22"/>
          <w:szCs w:val="22"/>
        </w:rPr>
        <w:t>Uniwersytetu Medycznego w Łodzi</w:t>
      </w:r>
    </w:p>
    <w:p w14:paraId="7A67DF23" w14:textId="3C8715A4" w:rsidR="00071F7E" w:rsidRPr="00EE5602" w:rsidRDefault="00071F7E" w:rsidP="00DB1503">
      <w:pPr>
        <w:spacing w:line="276" w:lineRule="auto"/>
        <w:jc w:val="both"/>
        <w:rPr>
          <w:rFonts w:cs="Times New Roman"/>
          <w:bCs/>
          <w:sz w:val="22"/>
          <w:szCs w:val="22"/>
        </w:rPr>
      </w:pPr>
    </w:p>
    <w:p w14:paraId="3FA3E3B5" w14:textId="77777777" w:rsidR="002B059B" w:rsidRDefault="00135CAF" w:rsidP="00DB1503">
      <w:pPr>
        <w:spacing w:line="276" w:lineRule="auto"/>
        <w:jc w:val="both"/>
        <w:rPr>
          <w:rFonts w:cs="Times New Roman"/>
          <w:sz w:val="22"/>
          <w:szCs w:val="22"/>
        </w:rPr>
      </w:pPr>
      <w:r w:rsidRPr="00EE5602">
        <w:rPr>
          <w:rFonts w:cs="Times New Roman"/>
          <w:sz w:val="22"/>
          <w:szCs w:val="22"/>
        </w:rPr>
        <w:tab/>
      </w:r>
      <w:r w:rsidRPr="00EE5602">
        <w:rPr>
          <w:rFonts w:cs="Times New Roman"/>
          <w:sz w:val="22"/>
          <w:szCs w:val="22"/>
        </w:rPr>
        <w:tab/>
      </w:r>
      <w:r w:rsidRPr="00EE5602">
        <w:rPr>
          <w:rFonts w:cs="Times New Roman"/>
          <w:sz w:val="22"/>
          <w:szCs w:val="22"/>
        </w:rPr>
        <w:tab/>
      </w:r>
      <w:r w:rsidRPr="00EE5602">
        <w:rPr>
          <w:rFonts w:cs="Times New Roman"/>
          <w:sz w:val="22"/>
          <w:szCs w:val="22"/>
        </w:rPr>
        <w:tab/>
      </w:r>
    </w:p>
    <w:p w14:paraId="3B000799" w14:textId="77777777" w:rsidR="002B059B" w:rsidRDefault="002B059B" w:rsidP="00DB1503">
      <w:pPr>
        <w:spacing w:line="276" w:lineRule="auto"/>
        <w:jc w:val="both"/>
        <w:rPr>
          <w:rFonts w:cs="Times New Roman"/>
          <w:sz w:val="22"/>
          <w:szCs w:val="22"/>
        </w:rPr>
      </w:pPr>
    </w:p>
    <w:p w14:paraId="0F29D35E" w14:textId="0D637158" w:rsidR="004E62AB" w:rsidRPr="00EE5602" w:rsidRDefault="00135CAF" w:rsidP="002B059B">
      <w:pPr>
        <w:spacing w:line="276" w:lineRule="auto"/>
        <w:ind w:left="2832" w:firstLine="708"/>
        <w:jc w:val="both"/>
        <w:rPr>
          <w:rFonts w:cs="Times New Roman"/>
          <w:sz w:val="22"/>
          <w:szCs w:val="22"/>
        </w:rPr>
      </w:pPr>
      <w:r w:rsidRPr="002B059B">
        <w:rPr>
          <w:rFonts w:cs="Times New Roman"/>
          <w:sz w:val="22"/>
          <w:szCs w:val="22"/>
        </w:rPr>
        <w:t xml:space="preserve">Łódź, dnia </w:t>
      </w:r>
      <w:r w:rsidR="006D0715" w:rsidRPr="002B059B">
        <w:rPr>
          <w:rFonts w:cs="Times New Roman"/>
          <w:sz w:val="22"/>
          <w:szCs w:val="22"/>
        </w:rPr>
        <w:t xml:space="preserve">    </w:t>
      </w:r>
      <w:r w:rsidR="002B059B" w:rsidRPr="002B059B">
        <w:rPr>
          <w:rFonts w:cs="Times New Roman"/>
          <w:sz w:val="22"/>
          <w:szCs w:val="22"/>
        </w:rPr>
        <w:t>24</w:t>
      </w:r>
      <w:r w:rsidR="00380A84" w:rsidRPr="002B059B">
        <w:rPr>
          <w:rFonts w:cs="Times New Roman"/>
          <w:sz w:val="22"/>
          <w:szCs w:val="22"/>
        </w:rPr>
        <w:t>.07.202</w:t>
      </w:r>
      <w:r w:rsidR="006D0715" w:rsidRPr="002B059B">
        <w:rPr>
          <w:rFonts w:cs="Times New Roman"/>
          <w:sz w:val="22"/>
          <w:szCs w:val="22"/>
        </w:rPr>
        <w:t>3</w:t>
      </w:r>
      <w:r w:rsidR="00380A84" w:rsidRPr="002B059B">
        <w:rPr>
          <w:rFonts w:cs="Times New Roman"/>
          <w:sz w:val="22"/>
          <w:szCs w:val="22"/>
        </w:rPr>
        <w:t xml:space="preserve"> r.</w:t>
      </w:r>
    </w:p>
    <w:p w14:paraId="61E24E48" w14:textId="77777777" w:rsidR="004E62AB" w:rsidRPr="00402D66" w:rsidRDefault="004E62AB" w:rsidP="00DB1503">
      <w:pPr>
        <w:spacing w:line="276" w:lineRule="auto"/>
        <w:jc w:val="both"/>
        <w:rPr>
          <w:rFonts w:asciiTheme="majorHAnsi" w:hAnsiTheme="majorHAnsi" w:cs="Times New Roman"/>
          <w:sz w:val="22"/>
          <w:szCs w:val="22"/>
        </w:rPr>
      </w:pPr>
    </w:p>
    <w:p w14:paraId="124F6C20" w14:textId="246C1805" w:rsidR="00071F7E" w:rsidRPr="00402D66" w:rsidRDefault="00135CAF" w:rsidP="00DB1503">
      <w:pPr>
        <w:spacing w:line="276" w:lineRule="auto"/>
        <w:jc w:val="both"/>
        <w:rPr>
          <w:rFonts w:asciiTheme="majorHAnsi" w:hAnsiTheme="majorHAnsi" w:cs="Times New Roman"/>
          <w:sz w:val="22"/>
          <w:szCs w:val="22"/>
        </w:rPr>
      </w:pPr>
      <w:r w:rsidRPr="00402D66">
        <w:rPr>
          <w:rFonts w:asciiTheme="majorHAnsi" w:hAnsiTheme="majorHAnsi" w:cs="Times New Roman"/>
          <w:sz w:val="22"/>
          <w:szCs w:val="22"/>
        </w:rPr>
        <w:tab/>
      </w:r>
      <w:r w:rsidRPr="00402D66">
        <w:rPr>
          <w:rFonts w:asciiTheme="majorHAnsi" w:hAnsiTheme="majorHAnsi" w:cs="Times New Roman"/>
          <w:sz w:val="22"/>
          <w:szCs w:val="22"/>
        </w:rPr>
        <w:tab/>
      </w:r>
      <w:r w:rsidRPr="00402D66">
        <w:rPr>
          <w:rFonts w:asciiTheme="majorHAnsi" w:hAnsiTheme="majorHAnsi" w:cs="Times New Roman"/>
          <w:sz w:val="22"/>
          <w:szCs w:val="22"/>
        </w:rPr>
        <w:tab/>
      </w:r>
      <w:r w:rsidRPr="00402D66">
        <w:rPr>
          <w:rFonts w:asciiTheme="majorHAnsi" w:hAnsiTheme="majorHAnsi" w:cs="Times New Roman"/>
          <w:sz w:val="22"/>
          <w:szCs w:val="22"/>
        </w:rPr>
        <w:tab/>
      </w:r>
    </w:p>
    <w:p w14:paraId="3D0081C4" w14:textId="77777777" w:rsidR="006D0715" w:rsidRDefault="006D0715" w:rsidP="00DB1503">
      <w:pPr>
        <w:spacing w:after="120" w:line="276" w:lineRule="auto"/>
        <w:jc w:val="both"/>
        <w:rPr>
          <w:rFonts w:asciiTheme="majorHAnsi" w:hAnsiTheme="majorHAnsi" w:cs="Times New Roman"/>
          <w:b/>
          <w:bCs/>
          <w:spacing w:val="80"/>
          <w:sz w:val="28"/>
          <w:szCs w:val="28"/>
        </w:rPr>
      </w:pPr>
    </w:p>
    <w:p w14:paraId="0D4D9744" w14:textId="2EDB4941" w:rsidR="0062326F" w:rsidRPr="00EE5602" w:rsidRDefault="0062326F" w:rsidP="00DB1503">
      <w:pPr>
        <w:spacing w:after="120" w:line="276" w:lineRule="auto"/>
        <w:jc w:val="both"/>
        <w:rPr>
          <w:rFonts w:cs="Times New Roman"/>
          <w:b/>
          <w:bCs/>
          <w:spacing w:val="80"/>
          <w:sz w:val="28"/>
          <w:szCs w:val="28"/>
        </w:rPr>
      </w:pPr>
      <w:r w:rsidRPr="00EE5602">
        <w:rPr>
          <w:rFonts w:cs="Times New Roman"/>
          <w:b/>
          <w:bCs/>
          <w:spacing w:val="80"/>
          <w:sz w:val="28"/>
          <w:szCs w:val="28"/>
        </w:rPr>
        <w:t>SPECYFIKACJA WARUNKÓW ZAMÓWIENIA</w:t>
      </w:r>
    </w:p>
    <w:p w14:paraId="74B0C3E5" w14:textId="671F4ECE" w:rsidR="0062326F" w:rsidRPr="00EE5602" w:rsidRDefault="0062326F" w:rsidP="00E05EA8">
      <w:pPr>
        <w:spacing w:line="276" w:lineRule="auto"/>
        <w:jc w:val="both"/>
        <w:rPr>
          <w:rFonts w:cs="Times New Roman"/>
          <w:b/>
          <w:bCs/>
          <w:sz w:val="22"/>
          <w:szCs w:val="22"/>
        </w:rPr>
      </w:pPr>
      <w:r w:rsidRPr="00EE5602">
        <w:rPr>
          <w:rFonts w:cs="Times New Roman"/>
        </w:rPr>
        <w:t xml:space="preserve">Dotyczy:  </w:t>
      </w:r>
      <w:r w:rsidR="006D0715" w:rsidRPr="00EE5602">
        <w:rPr>
          <w:rFonts w:cs="Times New Roman"/>
          <w:b/>
          <w:bCs/>
          <w:i/>
          <w:sz w:val="22"/>
          <w:szCs w:val="22"/>
          <w:lang w:eastAsia="ar-SA"/>
        </w:rPr>
        <w:t xml:space="preserve">Dostawa specjalistycznych, jednorazowych </w:t>
      </w:r>
      <w:proofErr w:type="spellStart"/>
      <w:r w:rsidR="006D0715" w:rsidRPr="00EE5602">
        <w:rPr>
          <w:rFonts w:cs="Times New Roman"/>
          <w:b/>
          <w:bCs/>
          <w:i/>
          <w:sz w:val="22"/>
          <w:szCs w:val="22"/>
          <w:lang w:eastAsia="ar-SA"/>
        </w:rPr>
        <w:t>obłożeń</w:t>
      </w:r>
      <w:proofErr w:type="spellEnd"/>
      <w:r w:rsidR="006D0715" w:rsidRPr="00EE5602">
        <w:rPr>
          <w:rFonts w:cs="Times New Roman"/>
          <w:b/>
          <w:bCs/>
          <w:i/>
          <w:sz w:val="22"/>
          <w:szCs w:val="22"/>
          <w:lang w:eastAsia="ar-SA"/>
        </w:rPr>
        <w:t xml:space="preserve"> operacyjnych, fartuchów oraz bielizny na potrzeby Centralnego Szpitala Klinicznego UM w Łodzi</w:t>
      </w:r>
    </w:p>
    <w:p w14:paraId="3C58313C" w14:textId="77777777" w:rsidR="0062326F" w:rsidRPr="00EE5602" w:rsidRDefault="0062326F" w:rsidP="00DB1503">
      <w:pPr>
        <w:spacing w:line="276" w:lineRule="auto"/>
        <w:jc w:val="both"/>
        <w:rPr>
          <w:rFonts w:cs="Times New Roman"/>
          <w:sz w:val="22"/>
          <w:szCs w:val="22"/>
        </w:rPr>
      </w:pPr>
    </w:p>
    <w:p w14:paraId="2C6D3960" w14:textId="7CD6CE90" w:rsidR="002B7A0C" w:rsidRPr="00EE5602" w:rsidRDefault="0062326F" w:rsidP="00DB1503">
      <w:pPr>
        <w:spacing w:line="276" w:lineRule="auto"/>
        <w:jc w:val="both"/>
        <w:rPr>
          <w:rFonts w:cs="Times New Roman"/>
          <w:b/>
          <w:bCs/>
          <w:sz w:val="22"/>
          <w:szCs w:val="22"/>
        </w:rPr>
      </w:pPr>
      <w:r w:rsidRPr="00EE5602">
        <w:rPr>
          <w:rFonts w:cs="Times New Roman"/>
          <w:b/>
          <w:bCs/>
          <w:sz w:val="22"/>
          <w:szCs w:val="22"/>
        </w:rPr>
        <w:t>Sprawa nr  ZP/</w:t>
      </w:r>
      <w:r w:rsidR="006D0715" w:rsidRPr="00EE5602">
        <w:rPr>
          <w:rFonts w:cs="Times New Roman"/>
          <w:b/>
          <w:bCs/>
          <w:sz w:val="22"/>
          <w:szCs w:val="22"/>
        </w:rPr>
        <w:t>72</w:t>
      </w:r>
      <w:r w:rsidRPr="00EE5602">
        <w:rPr>
          <w:rFonts w:cs="Times New Roman"/>
          <w:b/>
          <w:bCs/>
          <w:sz w:val="22"/>
          <w:szCs w:val="22"/>
        </w:rPr>
        <w:t>/202</w:t>
      </w:r>
      <w:r w:rsidR="006D0715" w:rsidRPr="00EE5602">
        <w:rPr>
          <w:rFonts w:cs="Times New Roman"/>
          <w:b/>
          <w:bCs/>
          <w:sz w:val="22"/>
          <w:szCs w:val="22"/>
        </w:rPr>
        <w:t>3</w:t>
      </w:r>
    </w:p>
    <w:p w14:paraId="599B9951" w14:textId="77777777" w:rsidR="004B7D58" w:rsidRPr="00EE5602" w:rsidRDefault="004B7D58" w:rsidP="00DB1503">
      <w:pPr>
        <w:spacing w:line="276" w:lineRule="auto"/>
        <w:jc w:val="both"/>
        <w:rPr>
          <w:rFonts w:cs="Times New Roman"/>
          <w:b/>
          <w:bCs/>
          <w:sz w:val="22"/>
          <w:szCs w:val="22"/>
        </w:rPr>
      </w:pPr>
    </w:p>
    <w:p w14:paraId="3B5685D4" w14:textId="45B72777" w:rsidR="0062326F" w:rsidRPr="00EE5602" w:rsidRDefault="0062326F" w:rsidP="00DB1503">
      <w:pPr>
        <w:spacing w:line="276" w:lineRule="auto"/>
        <w:jc w:val="both"/>
        <w:rPr>
          <w:rFonts w:cs="Times New Roman"/>
          <w:b/>
          <w:bCs/>
          <w:sz w:val="20"/>
          <w:szCs w:val="20"/>
          <w:u w:val="single"/>
        </w:rPr>
      </w:pPr>
      <w:r w:rsidRPr="00EE5602">
        <w:rPr>
          <w:rFonts w:cs="Times New Roman"/>
          <w:sz w:val="22"/>
          <w:szCs w:val="22"/>
        </w:rPr>
        <w:t xml:space="preserve">                                                           Spis treści </w:t>
      </w:r>
    </w:p>
    <w:p w14:paraId="719548B1"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NAZWA ORAZ ADRES ZAMAWIAJĄCEGO NUMER TELEFONU, ADRES POCZTY ELEKTRONICZNEJ ORAZ STRONY INTERNETOWEJ PROWADZONEGO POSTĘPOWANIA</w:t>
      </w:r>
    </w:p>
    <w:p w14:paraId="0712ADD5" w14:textId="77777777" w:rsidR="00663D11" w:rsidRPr="00EE5602" w:rsidRDefault="00663D11" w:rsidP="00663D11">
      <w:pPr>
        <w:numPr>
          <w:ilvl w:val="0"/>
          <w:numId w:val="7"/>
        </w:numPr>
        <w:jc w:val="both"/>
        <w:rPr>
          <w:rFonts w:eastAsia="Calibri" w:cs="Times New Roman"/>
          <w:b/>
          <w:sz w:val="20"/>
          <w:szCs w:val="20"/>
          <w:lang w:eastAsia="en-US"/>
        </w:rPr>
      </w:pPr>
      <w:bookmarkStart w:id="2" w:name="_Hlk68168794"/>
      <w:r w:rsidRPr="00EE5602">
        <w:rPr>
          <w:rFonts w:eastAsia="Calibri" w:cs="Times New Roman"/>
          <w:b/>
          <w:sz w:val="20"/>
          <w:szCs w:val="20"/>
          <w:lang w:eastAsia="en-US"/>
        </w:rPr>
        <w:t>ADRES STRONY INTERNETOWEJ NA KTÓREJ UDOSTĘPNIANE BĘDĄ ZMIANY I WYJAŚNIENIA TREŚCI SWZ ORAZ INNE DOKUMENTY ZAMÓWIENIA BEZPOŚREDNIO ZWIĄZANE Z POSTĘPOWANIEM O UDZIELENIE ZAMÓWIENIA</w:t>
      </w:r>
    </w:p>
    <w:bookmarkEnd w:id="2"/>
    <w:p w14:paraId="72A37DD9" w14:textId="77777777" w:rsidR="00663D11" w:rsidRPr="00EE5602" w:rsidRDefault="00663D11" w:rsidP="00663D11">
      <w:pPr>
        <w:numPr>
          <w:ilvl w:val="0"/>
          <w:numId w:val="7"/>
        </w:numPr>
        <w:ind w:left="567" w:hanging="141"/>
        <w:jc w:val="both"/>
        <w:rPr>
          <w:rFonts w:eastAsia="Calibri" w:cs="Times New Roman"/>
          <w:b/>
          <w:sz w:val="20"/>
          <w:szCs w:val="20"/>
          <w:lang w:eastAsia="en-US"/>
        </w:rPr>
      </w:pPr>
      <w:r w:rsidRPr="00EE5602">
        <w:rPr>
          <w:rFonts w:eastAsia="Calibri" w:cs="Times New Roman"/>
          <w:b/>
          <w:sz w:val="20"/>
          <w:szCs w:val="20"/>
          <w:lang w:eastAsia="en-US"/>
        </w:rPr>
        <w:t xml:space="preserve">   TRYB UDZIELENIA ZAMÓWIENIA </w:t>
      </w:r>
    </w:p>
    <w:p w14:paraId="051FD3E3" w14:textId="77777777" w:rsidR="00663D11" w:rsidRPr="00EE5602" w:rsidRDefault="00663D11" w:rsidP="00663D11">
      <w:pPr>
        <w:keepNext/>
        <w:numPr>
          <w:ilvl w:val="0"/>
          <w:numId w:val="7"/>
        </w:numPr>
        <w:suppressAutoHyphens/>
        <w:ind w:left="567" w:hanging="141"/>
        <w:jc w:val="both"/>
        <w:outlineLvl w:val="8"/>
        <w:rPr>
          <w:rFonts w:eastAsia="Calibri" w:cs="Times New Roman"/>
          <w:b/>
          <w:sz w:val="20"/>
          <w:szCs w:val="20"/>
          <w:lang w:eastAsia="en-US"/>
        </w:rPr>
      </w:pPr>
      <w:r w:rsidRPr="00EE5602">
        <w:rPr>
          <w:rFonts w:eastAsia="Calibri" w:cs="Times New Roman"/>
          <w:b/>
          <w:sz w:val="20"/>
          <w:szCs w:val="20"/>
          <w:lang w:eastAsia="en-US"/>
        </w:rPr>
        <w:t xml:space="preserve">   OPIS PRZEDMIOTU ZAMÓWIENIA</w:t>
      </w:r>
    </w:p>
    <w:p w14:paraId="31106E3A" w14:textId="77777777" w:rsidR="00663D11" w:rsidRPr="00EE5602" w:rsidRDefault="00663D11" w:rsidP="00663D11">
      <w:pPr>
        <w:numPr>
          <w:ilvl w:val="0"/>
          <w:numId w:val="7"/>
        </w:numPr>
        <w:ind w:left="567" w:hanging="141"/>
        <w:jc w:val="both"/>
        <w:rPr>
          <w:rFonts w:eastAsia="Calibri" w:cs="Times New Roman"/>
          <w:b/>
          <w:sz w:val="20"/>
          <w:szCs w:val="20"/>
          <w:lang w:eastAsia="en-US"/>
        </w:rPr>
      </w:pPr>
      <w:r w:rsidRPr="00EE5602">
        <w:rPr>
          <w:rFonts w:eastAsia="Calibri" w:cs="Times New Roman"/>
          <w:b/>
          <w:sz w:val="20"/>
          <w:szCs w:val="20"/>
          <w:lang w:eastAsia="en-US"/>
        </w:rPr>
        <w:t xml:space="preserve">   TERMIN WYKONANIA ZAMÓWIENIA </w:t>
      </w:r>
    </w:p>
    <w:p w14:paraId="5E617AD7"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 xml:space="preserve">INFORMACJA O PRZEDMIOTOWYCH ŚRODKACH DOWODOWYCH </w:t>
      </w:r>
    </w:p>
    <w:p w14:paraId="5CB266CA"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 xml:space="preserve">PODSTAWY WYKLUCZENIA O KTÓRYCH MOWA W ART. 108 i 109. </w:t>
      </w:r>
    </w:p>
    <w:p w14:paraId="431E47AC"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 xml:space="preserve">INFORMACJA O WARUNKACH UDZIAŁU W POSTĘPOWANIU </w:t>
      </w:r>
    </w:p>
    <w:p w14:paraId="7BB067B9"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 xml:space="preserve">WYKAZ OŚWIADCZEŃ I DOKUMENTÓW SKŁADANYCH PRZEZ WYKONAWCĘ WRAZ Z OFERTĄ       WYKAZ PODMIOTOWYCH ŚRODKÓW DOWODOWYCH </w:t>
      </w:r>
    </w:p>
    <w:p w14:paraId="39882708"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374E3D71"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INFORMACJE O SPOSOBIE KOMUNIKOWANIA SIĘ ZAMAWIAJĄCEGO Z WYKONAWCAMI WINNY SPOSÓB NIŻ PRZY UŻYCIU ŚRODKÓW KOMUNIKACJI ELEKTRONICZNEJ, W TYM W PRZYPADKU ZAISTNIENIA JEDNEJ Z SYTUACJI OKREŚLONYCH WART.65 UST.1, ART.66 I ART.69;</w:t>
      </w:r>
    </w:p>
    <w:p w14:paraId="4F97E23B"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WSKAZANIE OSÓB UPRAWNIONYCH DO KOMUNIKOWANIA SIĘ Z WYKONAWCAMI;</w:t>
      </w:r>
    </w:p>
    <w:p w14:paraId="10CEC488"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TERMIN ZWIĄZANIA OFERTĄ</w:t>
      </w:r>
    </w:p>
    <w:p w14:paraId="675659BD"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OPIS SPOSOBU PRZYGOTOWANIA OFERTY</w:t>
      </w:r>
    </w:p>
    <w:p w14:paraId="76BD9AAC"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SPOSÓB ORAZ TERMIN SKŁADANIA OFERT</w:t>
      </w:r>
    </w:p>
    <w:p w14:paraId="62E3B1B7"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TERMIN OTWARCIA OFERT</w:t>
      </w:r>
    </w:p>
    <w:p w14:paraId="5425B5C9"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 xml:space="preserve">SPOSÓB OBLICZENIA CENY </w:t>
      </w:r>
    </w:p>
    <w:p w14:paraId="45BBC6F9"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OPIS KRYTERIÓW OCENY OFERT WRAZ Z PODANIEM WAG TYCH KRYTERIÓW I SPOSOBU OCENY OFERT.</w:t>
      </w:r>
    </w:p>
    <w:p w14:paraId="4FCD07F6"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INFORMACJE O FORMALNOŚCIACH, JAKIE POWINNY ZOSTAĆ DOPEŁNIONE W CELU ZAWARCIA UMOWY W SPRAWIE ZAMÓWIENIA PUBLICZNEGO</w:t>
      </w:r>
    </w:p>
    <w:p w14:paraId="07B7497A"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PROJEKTOWANE POSTANOWIENIA UMOWY W SPRAWIE ZAMOWENIA PUBLICZNEGO, KTÓRE ZOSTANĄ WPROWADZONE UMOWY W SPRAWIE ZAMÓWIENIA PUBLICZNEGO</w:t>
      </w:r>
    </w:p>
    <w:p w14:paraId="1D8A9062"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 xml:space="preserve">POUCZENIE O ŚRODKACH OCHRONY PRAWNEJ PRZYSŁUGUJĄCYCH WYKONAWCY </w:t>
      </w:r>
    </w:p>
    <w:p w14:paraId="67D1C8E1"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WYMAGANIA DOTYCZĄCE WADIUM</w:t>
      </w:r>
    </w:p>
    <w:p w14:paraId="7614524D"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INFORMACJE DOTYCZĄCE ZABEZPIECZENIA NALEŻYTEGO WYKONANIA UMOWY</w:t>
      </w:r>
    </w:p>
    <w:p w14:paraId="04A649C4"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INFORMACJE DOTYCZĄCE OFERT WARIANTOWYCH</w:t>
      </w:r>
    </w:p>
    <w:p w14:paraId="7A6885FE"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INFORMACJE DOTYCZĄCE ZWARCIA UMOWY RAMOWEJ</w:t>
      </w:r>
    </w:p>
    <w:p w14:paraId="16E95E68"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 xml:space="preserve">INFORMACJE O PRZEWIDYWANYCH ZAMÓWIENIACH, O KTÓRYCH MOWA W ART. 214 UST. 1 PKT. 7 I 8, JEŻELI ZAMWIAJĄCY PRZEWIDUJE UDZIELENIE TAKICH ZAMÓWIEŃ. </w:t>
      </w:r>
    </w:p>
    <w:p w14:paraId="11D77C73"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INFORMACJE DOTYCZĄCE WIZJI LOAKLNEJ</w:t>
      </w:r>
    </w:p>
    <w:p w14:paraId="12CDF1E4"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INFORMACJE DOTYCZĄCE WALUT OBCYCH</w:t>
      </w:r>
    </w:p>
    <w:p w14:paraId="01C56E74"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 xml:space="preserve">INFORMACJE DOTYCZĄCE ZASTOSOWANIA AUKCJI ELEKTRONICZNEJ </w:t>
      </w:r>
    </w:p>
    <w:p w14:paraId="0E2B1B94"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INFORMACJE DOTYCZĄCE ZWRTOU KOSZTÓW UDZIAŁU W POSTĘPOWANIU</w:t>
      </w:r>
    </w:p>
    <w:p w14:paraId="26CDC287"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WYMAGANIA W ZAKRESIE ZATRUDNIENIA ART. 95 I 96 USTAWY</w:t>
      </w:r>
    </w:p>
    <w:p w14:paraId="3EAC83A5"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lastRenderedPageBreak/>
        <w:t>INFORMACJE DOTYCZĄCE ZASTRZEŻENIA MOŻLIWOŚCI UBIEGANIA SIĘ O UDZIELENIE ZAMÓWIENIA ART. 94 USTAWY</w:t>
      </w:r>
    </w:p>
    <w:p w14:paraId="7B43192B"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 xml:space="preserve">INFORMACJE DOTYCZĄCE OSOBISTEGO WYKONANIA KLUCZOWYCH ZADAŃ ART. 60 I ART. 121 USTAWY. </w:t>
      </w:r>
    </w:p>
    <w:p w14:paraId="58298AB8"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INFORMACJE DOTYCZĄCE MOŻLIWOŚCI ZŁOŻENIA OFERT W POSTACJI KATALOGÓW ELEKTRONICZNYCH ART. 93 USTAWY.</w:t>
      </w:r>
    </w:p>
    <w:p w14:paraId="4CBB97AC"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OBOWIĄZEK INFORMACYJNY WYNIKAJĄCY Z ART. 13 RODO W PRZYPADKU ZBIERANIA DANYCH OSOBOWYCH BEZPOŚREDNIO OD OSOBY FIZYCZNEJ, KTÓREJ DANE DOTYCZĄ, W CELU ZWIĄZANYM Z POSTĘPOWANIEM O UDZIELENIE ZAMÓWIENIA PUBLICZNEGO.</w:t>
      </w:r>
    </w:p>
    <w:p w14:paraId="53B691BA"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USTALENIA KOŃCOWE</w:t>
      </w:r>
    </w:p>
    <w:p w14:paraId="1E016A28" w14:textId="77777777" w:rsidR="00663D11" w:rsidRPr="00EE5602" w:rsidRDefault="00663D11" w:rsidP="00663D11">
      <w:pPr>
        <w:numPr>
          <w:ilvl w:val="0"/>
          <w:numId w:val="7"/>
        </w:numPr>
        <w:jc w:val="both"/>
        <w:rPr>
          <w:rFonts w:eastAsia="Calibri" w:cs="Times New Roman"/>
          <w:b/>
          <w:sz w:val="20"/>
          <w:szCs w:val="20"/>
          <w:lang w:eastAsia="en-US"/>
        </w:rPr>
      </w:pPr>
      <w:r w:rsidRPr="00EE5602">
        <w:rPr>
          <w:rFonts w:eastAsia="Calibri" w:cs="Times New Roman"/>
          <w:b/>
          <w:sz w:val="20"/>
          <w:szCs w:val="20"/>
          <w:lang w:eastAsia="en-US"/>
        </w:rPr>
        <w:t>ZAŁĄCZNIKI DO SWZ</w:t>
      </w:r>
    </w:p>
    <w:p w14:paraId="267B4D9D" w14:textId="784E052E" w:rsidR="0062326F" w:rsidRPr="00402D66" w:rsidRDefault="0062326F" w:rsidP="00DB1503">
      <w:pPr>
        <w:pStyle w:val="Akapitzlist"/>
        <w:spacing w:line="276" w:lineRule="auto"/>
        <w:ind w:left="360"/>
        <w:jc w:val="both"/>
        <w:rPr>
          <w:rFonts w:asciiTheme="majorHAnsi" w:hAnsiTheme="majorHAnsi"/>
        </w:rPr>
      </w:pPr>
    </w:p>
    <w:p w14:paraId="51128E4A" w14:textId="66DE5B64" w:rsidR="00681007" w:rsidRPr="00402D66" w:rsidRDefault="00681007" w:rsidP="00681007">
      <w:pPr>
        <w:rPr>
          <w:rFonts w:asciiTheme="majorHAnsi" w:hAnsiTheme="majorHAnsi"/>
        </w:rPr>
      </w:pPr>
    </w:p>
    <w:p w14:paraId="7B64F32D" w14:textId="5A49648B" w:rsidR="00681007" w:rsidRPr="00402D66" w:rsidRDefault="00681007" w:rsidP="00681007">
      <w:pPr>
        <w:rPr>
          <w:rFonts w:asciiTheme="majorHAnsi" w:hAnsiTheme="majorHAnsi"/>
        </w:rPr>
      </w:pPr>
    </w:p>
    <w:p w14:paraId="4CA31A03" w14:textId="21BDB5D8" w:rsidR="00681007" w:rsidRPr="00402D66" w:rsidRDefault="00681007" w:rsidP="00681007">
      <w:pPr>
        <w:rPr>
          <w:rFonts w:asciiTheme="majorHAnsi" w:hAnsiTheme="majorHAnsi"/>
        </w:rPr>
      </w:pPr>
    </w:p>
    <w:p w14:paraId="05F5EE26" w14:textId="555D3852" w:rsidR="00681007" w:rsidRPr="00402D66" w:rsidRDefault="00681007" w:rsidP="00681007">
      <w:pPr>
        <w:rPr>
          <w:rFonts w:asciiTheme="majorHAnsi" w:hAnsiTheme="majorHAnsi"/>
        </w:rPr>
      </w:pPr>
    </w:p>
    <w:p w14:paraId="74467B7A" w14:textId="67E3B156" w:rsidR="00681007" w:rsidRPr="00402D66" w:rsidRDefault="00681007" w:rsidP="00681007">
      <w:pPr>
        <w:rPr>
          <w:rFonts w:asciiTheme="majorHAnsi" w:hAnsiTheme="majorHAnsi"/>
        </w:rPr>
      </w:pPr>
    </w:p>
    <w:p w14:paraId="251720DD" w14:textId="093C014A" w:rsidR="00681007" w:rsidRPr="00402D66" w:rsidRDefault="00681007" w:rsidP="00681007">
      <w:pPr>
        <w:rPr>
          <w:rFonts w:asciiTheme="majorHAnsi" w:hAnsiTheme="majorHAnsi"/>
        </w:rPr>
      </w:pPr>
    </w:p>
    <w:p w14:paraId="5E0A1AFE" w14:textId="5448D59D" w:rsidR="00681007" w:rsidRPr="00402D66" w:rsidRDefault="00681007" w:rsidP="00681007">
      <w:pPr>
        <w:rPr>
          <w:rFonts w:asciiTheme="majorHAnsi" w:hAnsiTheme="majorHAnsi"/>
        </w:rPr>
      </w:pPr>
    </w:p>
    <w:p w14:paraId="0937C6D3" w14:textId="24BFB681" w:rsidR="00681007" w:rsidRDefault="00681007" w:rsidP="00681007">
      <w:pPr>
        <w:rPr>
          <w:rFonts w:asciiTheme="majorHAnsi" w:hAnsiTheme="majorHAnsi"/>
        </w:rPr>
      </w:pPr>
    </w:p>
    <w:p w14:paraId="69C941FC" w14:textId="39E87095" w:rsidR="00681007" w:rsidRDefault="00681007" w:rsidP="00681007">
      <w:pPr>
        <w:rPr>
          <w:rFonts w:asciiTheme="majorHAnsi" w:hAnsiTheme="majorHAnsi"/>
        </w:rPr>
      </w:pPr>
    </w:p>
    <w:p w14:paraId="2533E4CA" w14:textId="784F3BF4" w:rsidR="00681007" w:rsidRDefault="00681007" w:rsidP="00681007">
      <w:pPr>
        <w:rPr>
          <w:rFonts w:asciiTheme="majorHAnsi" w:hAnsiTheme="majorHAnsi"/>
        </w:rPr>
      </w:pPr>
    </w:p>
    <w:p w14:paraId="12BBED6A" w14:textId="45ED96CA" w:rsidR="00681007" w:rsidRDefault="00681007" w:rsidP="00681007">
      <w:pPr>
        <w:rPr>
          <w:rFonts w:asciiTheme="majorHAnsi" w:hAnsiTheme="majorHAnsi"/>
        </w:rPr>
      </w:pPr>
    </w:p>
    <w:p w14:paraId="46BE97C1" w14:textId="1755316A" w:rsidR="00681007" w:rsidRDefault="00681007" w:rsidP="00681007">
      <w:pPr>
        <w:rPr>
          <w:rFonts w:asciiTheme="majorHAnsi" w:hAnsiTheme="majorHAnsi"/>
        </w:rPr>
      </w:pPr>
    </w:p>
    <w:p w14:paraId="3A557079" w14:textId="7075D219" w:rsidR="00681007" w:rsidRDefault="00681007" w:rsidP="00681007">
      <w:pPr>
        <w:rPr>
          <w:rFonts w:asciiTheme="majorHAnsi" w:hAnsiTheme="majorHAnsi"/>
        </w:rPr>
      </w:pPr>
    </w:p>
    <w:p w14:paraId="7309EE28" w14:textId="3E68B507" w:rsidR="00681007" w:rsidRDefault="00681007" w:rsidP="00681007">
      <w:pPr>
        <w:rPr>
          <w:rFonts w:asciiTheme="majorHAnsi" w:hAnsiTheme="majorHAnsi"/>
        </w:rPr>
      </w:pPr>
    </w:p>
    <w:p w14:paraId="51F5A2BC" w14:textId="21475C51" w:rsidR="00681007" w:rsidRDefault="00681007" w:rsidP="00681007">
      <w:pPr>
        <w:rPr>
          <w:rFonts w:asciiTheme="majorHAnsi" w:hAnsiTheme="majorHAnsi"/>
        </w:rPr>
      </w:pPr>
    </w:p>
    <w:p w14:paraId="49AD4513" w14:textId="566C939C" w:rsidR="00681007" w:rsidRDefault="00681007" w:rsidP="00681007">
      <w:pPr>
        <w:rPr>
          <w:rFonts w:asciiTheme="majorHAnsi" w:hAnsiTheme="majorHAnsi"/>
        </w:rPr>
      </w:pPr>
    </w:p>
    <w:p w14:paraId="1E67B3CC" w14:textId="79FDDDA3" w:rsidR="00681007" w:rsidRDefault="00681007" w:rsidP="00681007">
      <w:pPr>
        <w:rPr>
          <w:rFonts w:asciiTheme="majorHAnsi" w:hAnsiTheme="majorHAnsi"/>
        </w:rPr>
      </w:pPr>
    </w:p>
    <w:p w14:paraId="1B2CB811" w14:textId="501F5C67" w:rsidR="00681007" w:rsidRDefault="00681007" w:rsidP="00681007">
      <w:pPr>
        <w:rPr>
          <w:rFonts w:asciiTheme="majorHAnsi" w:hAnsiTheme="majorHAnsi"/>
        </w:rPr>
      </w:pPr>
    </w:p>
    <w:p w14:paraId="5E28CE48" w14:textId="0C5C9466" w:rsidR="00681007" w:rsidRDefault="00681007" w:rsidP="00681007">
      <w:pPr>
        <w:rPr>
          <w:rFonts w:asciiTheme="majorHAnsi" w:hAnsiTheme="majorHAnsi"/>
        </w:rPr>
      </w:pPr>
    </w:p>
    <w:p w14:paraId="56B5C5A0" w14:textId="70093EC7" w:rsidR="00681007" w:rsidRDefault="00681007" w:rsidP="00681007">
      <w:pPr>
        <w:rPr>
          <w:rFonts w:asciiTheme="majorHAnsi" w:hAnsiTheme="majorHAnsi"/>
        </w:rPr>
      </w:pPr>
    </w:p>
    <w:p w14:paraId="2DBA41F1" w14:textId="7339A597" w:rsidR="00681007" w:rsidRDefault="00681007" w:rsidP="00681007">
      <w:pPr>
        <w:rPr>
          <w:rFonts w:asciiTheme="majorHAnsi" w:hAnsiTheme="majorHAnsi"/>
        </w:rPr>
      </w:pPr>
    </w:p>
    <w:p w14:paraId="059299A1" w14:textId="42EAC787" w:rsidR="00681007" w:rsidRDefault="00681007" w:rsidP="00681007">
      <w:pPr>
        <w:rPr>
          <w:rFonts w:asciiTheme="majorHAnsi" w:hAnsiTheme="majorHAnsi"/>
        </w:rPr>
      </w:pPr>
    </w:p>
    <w:p w14:paraId="43F56979" w14:textId="55F892E1" w:rsidR="00681007" w:rsidRDefault="00681007" w:rsidP="00681007">
      <w:pPr>
        <w:rPr>
          <w:rFonts w:asciiTheme="majorHAnsi" w:hAnsiTheme="majorHAnsi"/>
        </w:rPr>
      </w:pPr>
    </w:p>
    <w:p w14:paraId="3C27A552" w14:textId="1DA51C02" w:rsidR="00681007" w:rsidRDefault="00681007" w:rsidP="00681007">
      <w:pPr>
        <w:rPr>
          <w:rFonts w:asciiTheme="majorHAnsi" w:hAnsiTheme="majorHAnsi"/>
        </w:rPr>
      </w:pPr>
    </w:p>
    <w:p w14:paraId="6230405B" w14:textId="45D7A779" w:rsidR="00A27D92" w:rsidRDefault="00A27D92" w:rsidP="00681007">
      <w:pPr>
        <w:rPr>
          <w:rFonts w:asciiTheme="majorHAnsi" w:hAnsiTheme="majorHAnsi"/>
        </w:rPr>
      </w:pPr>
    </w:p>
    <w:p w14:paraId="7D40ABAA" w14:textId="35068960" w:rsidR="006D0715" w:rsidRDefault="006D0715" w:rsidP="00681007">
      <w:pPr>
        <w:rPr>
          <w:rFonts w:asciiTheme="majorHAnsi" w:hAnsiTheme="majorHAnsi"/>
        </w:rPr>
      </w:pPr>
    </w:p>
    <w:p w14:paraId="56D10203" w14:textId="2B471AA3" w:rsidR="006D0715" w:rsidRDefault="006D0715" w:rsidP="00681007">
      <w:pPr>
        <w:rPr>
          <w:rFonts w:asciiTheme="majorHAnsi" w:hAnsiTheme="majorHAnsi"/>
        </w:rPr>
      </w:pPr>
    </w:p>
    <w:p w14:paraId="61D5A81E" w14:textId="5C9F7CFC" w:rsidR="006D0715" w:rsidRDefault="006D0715" w:rsidP="00681007">
      <w:pPr>
        <w:rPr>
          <w:rFonts w:asciiTheme="majorHAnsi" w:hAnsiTheme="majorHAnsi"/>
        </w:rPr>
      </w:pPr>
    </w:p>
    <w:p w14:paraId="6D8AB393" w14:textId="7D17FB0C" w:rsidR="006D0715" w:rsidRDefault="006D0715" w:rsidP="00681007">
      <w:pPr>
        <w:rPr>
          <w:rFonts w:asciiTheme="majorHAnsi" w:hAnsiTheme="majorHAnsi"/>
        </w:rPr>
      </w:pPr>
    </w:p>
    <w:p w14:paraId="1C06E3E3" w14:textId="4F613DED" w:rsidR="006D0715" w:rsidRDefault="006D0715" w:rsidP="00681007">
      <w:pPr>
        <w:rPr>
          <w:rFonts w:asciiTheme="majorHAnsi" w:hAnsiTheme="majorHAnsi"/>
        </w:rPr>
      </w:pPr>
    </w:p>
    <w:p w14:paraId="600116DC" w14:textId="77777777" w:rsidR="006D0715" w:rsidRDefault="006D0715" w:rsidP="00681007">
      <w:pPr>
        <w:rPr>
          <w:rFonts w:asciiTheme="majorHAnsi" w:hAnsiTheme="majorHAnsi"/>
        </w:rPr>
      </w:pPr>
    </w:p>
    <w:p w14:paraId="06654B84" w14:textId="77777777" w:rsidR="00A27D92" w:rsidRDefault="00A27D92" w:rsidP="00681007">
      <w:pPr>
        <w:rPr>
          <w:rFonts w:asciiTheme="majorHAnsi" w:hAnsiTheme="majorHAnsi"/>
        </w:rPr>
      </w:pPr>
    </w:p>
    <w:p w14:paraId="7E870DC6" w14:textId="31EBB088" w:rsidR="00681007" w:rsidRDefault="00681007" w:rsidP="00681007">
      <w:pPr>
        <w:rPr>
          <w:rFonts w:asciiTheme="majorHAnsi" w:hAnsiTheme="majorHAnsi"/>
        </w:rPr>
      </w:pPr>
    </w:p>
    <w:p w14:paraId="39E01524" w14:textId="7DA8EDC9" w:rsidR="00681007" w:rsidRDefault="00681007" w:rsidP="00681007">
      <w:pPr>
        <w:rPr>
          <w:rFonts w:asciiTheme="majorHAnsi" w:hAnsiTheme="majorHAnsi"/>
        </w:rPr>
      </w:pPr>
    </w:p>
    <w:p w14:paraId="54B73A05" w14:textId="1439B15A" w:rsidR="00663D11" w:rsidRDefault="00663D11" w:rsidP="00681007">
      <w:pPr>
        <w:rPr>
          <w:rFonts w:asciiTheme="majorHAnsi" w:hAnsiTheme="majorHAnsi"/>
        </w:rPr>
      </w:pPr>
    </w:p>
    <w:p w14:paraId="045593E1" w14:textId="6216CB78" w:rsidR="00663D11" w:rsidRDefault="00663D11" w:rsidP="00681007">
      <w:pPr>
        <w:rPr>
          <w:rFonts w:asciiTheme="majorHAnsi" w:hAnsiTheme="majorHAnsi"/>
        </w:rPr>
      </w:pPr>
    </w:p>
    <w:p w14:paraId="1F88A54B" w14:textId="77777777" w:rsidR="00663D11" w:rsidRDefault="00663D11" w:rsidP="00681007">
      <w:pPr>
        <w:rPr>
          <w:rFonts w:asciiTheme="majorHAnsi" w:hAnsiTheme="majorHAnsi"/>
        </w:rPr>
      </w:pPr>
    </w:p>
    <w:p w14:paraId="2A1F7BEB" w14:textId="4D8F4BFB" w:rsidR="00681007" w:rsidRDefault="00681007" w:rsidP="00681007">
      <w:pPr>
        <w:rPr>
          <w:rFonts w:asciiTheme="majorHAnsi" w:hAnsiTheme="majorHAnsi"/>
        </w:rPr>
      </w:pPr>
    </w:p>
    <w:p w14:paraId="1021B1B8" w14:textId="0D399737" w:rsidR="00663D11" w:rsidRPr="00EE5602" w:rsidRDefault="0062326F" w:rsidP="00663D11">
      <w:pPr>
        <w:pStyle w:val="Nagwek9"/>
        <w:suppressAutoHyphens w:val="0"/>
        <w:jc w:val="both"/>
        <w:rPr>
          <w:rFonts w:eastAsia="Calibri" w:cs="Times New Roman"/>
          <w:bCs w:val="0"/>
          <w:sz w:val="22"/>
          <w:szCs w:val="22"/>
          <w:u w:val="none"/>
          <w:lang w:eastAsia="en-US"/>
        </w:rPr>
      </w:pPr>
      <w:r w:rsidRPr="00EE5602">
        <w:rPr>
          <w:rFonts w:cs="Times New Roman"/>
          <w:sz w:val="22"/>
          <w:szCs w:val="22"/>
          <w:u w:val="none"/>
          <w:lang w:eastAsia="pl-PL"/>
        </w:rPr>
        <w:lastRenderedPageBreak/>
        <w:t>I</w:t>
      </w:r>
      <w:r w:rsidR="00663D11" w:rsidRPr="00EE5602">
        <w:rPr>
          <w:rFonts w:eastAsia="Calibri" w:cs="Times New Roman"/>
          <w:bCs w:val="0"/>
          <w:sz w:val="22"/>
          <w:szCs w:val="22"/>
          <w:u w:val="none"/>
          <w:lang w:eastAsia="en-US"/>
        </w:rPr>
        <w:t xml:space="preserve"> NAZWA ORAZ ADRES ZAMAWIAJĄCEGO, NUMER TELEFONU, ADRES POCZTY ELEKTRONICZNEJ ORAZ STRONY INTERNETOWEJ PROWADZONEGO POSTĘPOWANIA</w:t>
      </w:r>
    </w:p>
    <w:p w14:paraId="59468892" w14:textId="534B7058" w:rsidR="0062326F" w:rsidRPr="00EE5602" w:rsidRDefault="0062326F" w:rsidP="00DB1503">
      <w:pPr>
        <w:pStyle w:val="Nagwek9"/>
        <w:suppressAutoHyphens w:val="0"/>
        <w:spacing w:line="276" w:lineRule="auto"/>
        <w:jc w:val="both"/>
        <w:rPr>
          <w:rFonts w:cs="Times New Roman"/>
          <w:sz w:val="22"/>
          <w:szCs w:val="22"/>
        </w:rPr>
      </w:pPr>
    </w:p>
    <w:p w14:paraId="233DDEAC" w14:textId="44E77F2C" w:rsidR="004456FA" w:rsidRPr="00EE5602" w:rsidRDefault="004456FA" w:rsidP="00DB1503">
      <w:pPr>
        <w:pStyle w:val="Nagwek9"/>
        <w:suppressAutoHyphens w:val="0"/>
        <w:spacing w:line="276" w:lineRule="auto"/>
        <w:ind w:left="360"/>
        <w:jc w:val="both"/>
        <w:rPr>
          <w:rFonts w:cs="Times New Roman"/>
          <w:sz w:val="22"/>
          <w:szCs w:val="22"/>
        </w:rPr>
      </w:pPr>
      <w:r w:rsidRPr="00EE5602">
        <w:rPr>
          <w:rFonts w:cs="Times New Roman"/>
          <w:b w:val="0"/>
          <w:sz w:val="22"/>
          <w:szCs w:val="22"/>
          <w:u w:val="none"/>
        </w:rPr>
        <w:t>Zamawiający:</w:t>
      </w:r>
      <w:r w:rsidR="00E76836" w:rsidRPr="00EE5602">
        <w:rPr>
          <w:rFonts w:cs="Times New Roman"/>
          <w:b w:val="0"/>
          <w:sz w:val="22"/>
          <w:szCs w:val="22"/>
          <w:u w:val="none"/>
        </w:rPr>
        <w:t xml:space="preserve">         </w:t>
      </w:r>
      <w:r w:rsidRPr="00EE5602">
        <w:rPr>
          <w:rFonts w:cs="Times New Roman"/>
          <w:b w:val="0"/>
          <w:sz w:val="22"/>
          <w:szCs w:val="22"/>
          <w:u w:val="none"/>
        </w:rPr>
        <w:tab/>
        <w:t>Samodzielny Publiczny Zakład Opieki Zdrowotnej</w:t>
      </w:r>
    </w:p>
    <w:p w14:paraId="43511900" w14:textId="77777777" w:rsidR="00E76836" w:rsidRPr="00EE5602" w:rsidRDefault="00E76836" w:rsidP="00DB1503">
      <w:pPr>
        <w:pStyle w:val="Akapitzlist"/>
        <w:spacing w:line="276" w:lineRule="auto"/>
        <w:ind w:left="1080"/>
        <w:jc w:val="both"/>
        <w:rPr>
          <w:sz w:val="22"/>
          <w:szCs w:val="22"/>
        </w:rPr>
      </w:pPr>
      <w:r w:rsidRPr="00EE5602">
        <w:rPr>
          <w:sz w:val="22"/>
          <w:szCs w:val="22"/>
        </w:rPr>
        <w:t xml:space="preserve">                     </w:t>
      </w:r>
      <w:r w:rsidR="004456FA" w:rsidRPr="00EE5602">
        <w:rPr>
          <w:sz w:val="22"/>
          <w:szCs w:val="22"/>
        </w:rPr>
        <w:t xml:space="preserve">Centralny Szpital Kliniczny </w:t>
      </w:r>
    </w:p>
    <w:p w14:paraId="17942356" w14:textId="07C985AF" w:rsidR="00392D38" w:rsidRPr="00EE5602" w:rsidRDefault="00E76836" w:rsidP="00DB1503">
      <w:pPr>
        <w:pStyle w:val="Akapitzlist"/>
        <w:spacing w:line="276" w:lineRule="auto"/>
        <w:ind w:left="1080"/>
        <w:jc w:val="both"/>
        <w:rPr>
          <w:sz w:val="22"/>
          <w:szCs w:val="22"/>
        </w:rPr>
      </w:pPr>
      <w:r w:rsidRPr="00EE5602">
        <w:rPr>
          <w:sz w:val="22"/>
          <w:szCs w:val="22"/>
        </w:rPr>
        <w:t xml:space="preserve">                     </w:t>
      </w:r>
      <w:r w:rsidR="004456FA" w:rsidRPr="00EE5602">
        <w:rPr>
          <w:sz w:val="22"/>
          <w:szCs w:val="22"/>
        </w:rPr>
        <w:t>Uniwersytetu Medycznego w Łodzi</w:t>
      </w:r>
    </w:p>
    <w:p w14:paraId="291C4C39" w14:textId="4CFAC8E7" w:rsidR="004456FA" w:rsidRPr="00EE5602" w:rsidRDefault="00E76836" w:rsidP="00DB1503">
      <w:pPr>
        <w:pStyle w:val="Akapitzlist"/>
        <w:spacing w:line="276" w:lineRule="auto"/>
        <w:ind w:left="1080"/>
        <w:jc w:val="both"/>
        <w:rPr>
          <w:sz w:val="22"/>
          <w:szCs w:val="22"/>
        </w:rPr>
      </w:pPr>
      <w:r w:rsidRPr="00EE5602">
        <w:rPr>
          <w:sz w:val="22"/>
          <w:szCs w:val="22"/>
        </w:rPr>
        <w:t xml:space="preserve">                     </w:t>
      </w:r>
      <w:r w:rsidR="004456FA" w:rsidRPr="00EE5602">
        <w:rPr>
          <w:sz w:val="22"/>
          <w:szCs w:val="22"/>
        </w:rPr>
        <w:t>92-213 Łódź, ul. Pomorska 251</w:t>
      </w:r>
    </w:p>
    <w:p w14:paraId="3DA4E01A" w14:textId="1AC4A945" w:rsidR="004456FA" w:rsidRPr="00EE5602" w:rsidRDefault="00392D38" w:rsidP="00DB1503">
      <w:pPr>
        <w:spacing w:line="276" w:lineRule="auto"/>
        <w:jc w:val="both"/>
        <w:rPr>
          <w:rFonts w:cs="Times New Roman"/>
          <w:sz w:val="22"/>
          <w:szCs w:val="22"/>
        </w:rPr>
      </w:pPr>
      <w:r w:rsidRPr="00EE5602">
        <w:rPr>
          <w:rFonts w:cs="Times New Roman"/>
          <w:sz w:val="22"/>
          <w:szCs w:val="22"/>
        </w:rPr>
        <w:t xml:space="preserve">                              </w:t>
      </w:r>
      <w:r w:rsidR="00E76836" w:rsidRPr="00EE5602">
        <w:rPr>
          <w:rFonts w:cs="Times New Roman"/>
          <w:sz w:val="22"/>
          <w:szCs w:val="22"/>
        </w:rPr>
        <w:t xml:space="preserve">             </w:t>
      </w:r>
      <w:r w:rsidR="004456FA" w:rsidRPr="00EE5602">
        <w:rPr>
          <w:rFonts w:cs="Times New Roman"/>
          <w:sz w:val="22"/>
          <w:szCs w:val="22"/>
        </w:rPr>
        <w:t>tel. (42) 675 75 00</w:t>
      </w:r>
    </w:p>
    <w:p w14:paraId="79362487" w14:textId="77777777" w:rsidR="004456FA" w:rsidRPr="00EE5602" w:rsidRDefault="004456FA" w:rsidP="00DB1503">
      <w:pPr>
        <w:pStyle w:val="Akapitzlist"/>
        <w:spacing w:line="276" w:lineRule="auto"/>
        <w:ind w:left="1080"/>
        <w:jc w:val="both"/>
        <w:rPr>
          <w:sz w:val="22"/>
          <w:szCs w:val="22"/>
        </w:rPr>
      </w:pPr>
    </w:p>
    <w:p w14:paraId="50590D42" w14:textId="69019C90" w:rsidR="00E76836" w:rsidRPr="00EE5602" w:rsidRDefault="004456FA" w:rsidP="00DB1503">
      <w:pPr>
        <w:pStyle w:val="Nagwek9"/>
        <w:suppressAutoHyphens w:val="0"/>
        <w:spacing w:line="276" w:lineRule="auto"/>
        <w:jc w:val="both"/>
        <w:rPr>
          <w:rFonts w:eastAsia="Calibri" w:cs="Times New Roman"/>
          <w:bCs w:val="0"/>
          <w:sz w:val="22"/>
          <w:szCs w:val="22"/>
          <w:lang w:eastAsia="en-US"/>
        </w:rPr>
      </w:pPr>
      <w:r w:rsidRPr="00EE5602">
        <w:rPr>
          <w:rFonts w:cs="Times New Roman"/>
          <w:sz w:val="22"/>
          <w:szCs w:val="22"/>
          <w:u w:val="none"/>
          <w:lang w:eastAsia="pl-PL"/>
        </w:rPr>
        <w:t xml:space="preserve">II.  </w:t>
      </w:r>
      <w:r w:rsidR="00663D11" w:rsidRPr="00EE5602">
        <w:rPr>
          <w:rFonts w:eastAsia="Calibri" w:cs="Times New Roman"/>
          <w:bCs w:val="0"/>
          <w:sz w:val="22"/>
          <w:szCs w:val="22"/>
          <w:u w:val="none"/>
          <w:lang w:eastAsia="en-US"/>
        </w:rPr>
        <w:t>ADRES STRONY INTERNETOWEJ NA KTÓREJ UDOSTĘPNIANE BĘDĄ ZMIANY I WYJAŚNIENIA TREŚCI SWZ ORAZ INNE DOKUMENTY ZAMÓWIENIA BEZPOŚREDNIO ZWIĄZANE Z POSTĘPOWANIEM O UDZIELENIE ZAMÓWIENIA</w:t>
      </w:r>
    </w:p>
    <w:p w14:paraId="1D59AFF1" w14:textId="77777777" w:rsidR="00663D11" w:rsidRPr="00EE5602" w:rsidRDefault="00663D11" w:rsidP="00663D11">
      <w:pPr>
        <w:pStyle w:val="Tabelapozycja"/>
        <w:spacing w:line="276" w:lineRule="auto"/>
        <w:jc w:val="both"/>
        <w:rPr>
          <w:rFonts w:ascii="Times New Roman" w:hAnsi="Times New Roman" w:cs="Times New Roman"/>
          <w:lang w:val="de-DE"/>
        </w:rPr>
      </w:pPr>
      <w:r w:rsidRPr="00EE5602">
        <w:rPr>
          <w:rFonts w:ascii="Times New Roman" w:hAnsi="Times New Roman" w:cs="Times New Roman"/>
          <w:lang w:val="de-DE"/>
        </w:rPr>
        <w:t xml:space="preserve">1. </w:t>
      </w:r>
      <w:proofErr w:type="spellStart"/>
      <w:r w:rsidRPr="00EE5602">
        <w:rPr>
          <w:rFonts w:ascii="Times New Roman" w:hAnsi="Times New Roman" w:cs="Times New Roman"/>
          <w:lang w:val="de-DE"/>
        </w:rPr>
        <w:t>strona</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Zamawiającego</w:t>
      </w:r>
      <w:proofErr w:type="spellEnd"/>
      <w:r w:rsidRPr="00EE5602">
        <w:rPr>
          <w:rFonts w:ascii="Times New Roman" w:hAnsi="Times New Roman" w:cs="Times New Roman"/>
          <w:lang w:val="de-DE"/>
        </w:rPr>
        <w:t xml:space="preserve">: </w:t>
      </w:r>
      <w:r w:rsidRPr="00EE5602">
        <w:rPr>
          <w:rFonts w:ascii="Times New Roman" w:hAnsi="Times New Roman" w:cs="Times New Roman"/>
          <w:color w:val="0000FF"/>
          <w:u w:val="single"/>
          <w:lang w:val="de-DE"/>
        </w:rPr>
        <w:t>www.csk.umed.pl, http://www.csk.umed.pl/zamowienia-publiczne/</w:t>
      </w:r>
    </w:p>
    <w:p w14:paraId="14BF6B86" w14:textId="77777777" w:rsidR="00663D11" w:rsidRPr="00EE5602" w:rsidRDefault="00663D11" w:rsidP="00663D11">
      <w:pPr>
        <w:pStyle w:val="Tabelapozycja"/>
        <w:spacing w:line="276" w:lineRule="auto"/>
        <w:jc w:val="both"/>
        <w:rPr>
          <w:rFonts w:ascii="Times New Roman" w:hAnsi="Times New Roman" w:cs="Times New Roman"/>
          <w:lang w:val="de-DE"/>
        </w:rPr>
      </w:pPr>
      <w:r w:rsidRPr="00EE5602">
        <w:rPr>
          <w:rFonts w:ascii="Times New Roman" w:hAnsi="Times New Roman" w:cs="Times New Roman"/>
          <w:lang w:val="de-DE"/>
        </w:rPr>
        <w:t xml:space="preserve">2. </w:t>
      </w:r>
      <w:proofErr w:type="spellStart"/>
      <w:r w:rsidRPr="00EE5602">
        <w:rPr>
          <w:rFonts w:ascii="Times New Roman" w:hAnsi="Times New Roman" w:cs="Times New Roman"/>
          <w:lang w:val="de-DE"/>
        </w:rPr>
        <w:t>e-mail</w:t>
      </w:r>
      <w:proofErr w:type="spellEnd"/>
      <w:r w:rsidRPr="00EE5602">
        <w:rPr>
          <w:rFonts w:ascii="Times New Roman" w:hAnsi="Times New Roman" w:cs="Times New Roman"/>
          <w:lang w:val="de-DE"/>
        </w:rPr>
        <w:t>:   zam.publ@csk.umed.pl</w:t>
      </w:r>
    </w:p>
    <w:p w14:paraId="0E8CA549" w14:textId="77777777" w:rsidR="00663D11" w:rsidRPr="00EE5602" w:rsidRDefault="00663D11" w:rsidP="00663D11">
      <w:pPr>
        <w:pStyle w:val="Tabelapozycja"/>
        <w:spacing w:line="276" w:lineRule="auto"/>
        <w:jc w:val="both"/>
        <w:rPr>
          <w:rFonts w:ascii="Times New Roman" w:hAnsi="Times New Roman" w:cs="Times New Roman"/>
          <w:lang w:val="de-DE"/>
        </w:rPr>
      </w:pPr>
      <w:r w:rsidRPr="00EE5602">
        <w:rPr>
          <w:rFonts w:ascii="Times New Roman" w:hAnsi="Times New Roman" w:cs="Times New Roman"/>
          <w:lang w:val="de-DE"/>
        </w:rPr>
        <w:t xml:space="preserve">3. </w:t>
      </w:r>
      <w:proofErr w:type="spellStart"/>
      <w:r w:rsidRPr="00EE5602">
        <w:rPr>
          <w:rFonts w:ascii="Times New Roman" w:hAnsi="Times New Roman" w:cs="Times New Roman"/>
          <w:lang w:val="de-DE"/>
        </w:rPr>
        <w:t>Adres</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skrzynki</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ePUAP</w:t>
      </w:r>
      <w:proofErr w:type="spellEnd"/>
      <w:r w:rsidRPr="00EE5602">
        <w:rPr>
          <w:rFonts w:ascii="Times New Roman" w:hAnsi="Times New Roman" w:cs="Times New Roman"/>
          <w:lang w:val="de-DE"/>
        </w:rPr>
        <w:t>:   /</w:t>
      </w:r>
      <w:proofErr w:type="spellStart"/>
      <w:r w:rsidRPr="00EE5602">
        <w:rPr>
          <w:rFonts w:ascii="Times New Roman" w:hAnsi="Times New Roman" w:cs="Times New Roman"/>
          <w:lang w:val="de-DE"/>
        </w:rPr>
        <w:t>cskumedlodz</w:t>
      </w:r>
      <w:proofErr w:type="spellEnd"/>
      <w:r w:rsidRPr="00EE5602">
        <w:rPr>
          <w:rFonts w:ascii="Times New Roman" w:hAnsi="Times New Roman" w:cs="Times New Roman"/>
          <w:lang w:val="de-DE"/>
        </w:rPr>
        <w:t>/</w:t>
      </w:r>
      <w:proofErr w:type="spellStart"/>
      <w:r w:rsidRPr="00EE5602">
        <w:rPr>
          <w:rFonts w:ascii="Times New Roman" w:hAnsi="Times New Roman" w:cs="Times New Roman"/>
          <w:lang w:val="de-DE"/>
        </w:rPr>
        <w:t>SkrytkaESP</w:t>
      </w:r>
      <w:proofErr w:type="spellEnd"/>
    </w:p>
    <w:p w14:paraId="44AD9E70" w14:textId="77777777" w:rsidR="00663D11" w:rsidRPr="00EE5602" w:rsidRDefault="00663D11" w:rsidP="00663D11">
      <w:pPr>
        <w:pStyle w:val="Tabelapozycja"/>
        <w:spacing w:line="276" w:lineRule="auto"/>
        <w:jc w:val="both"/>
        <w:rPr>
          <w:rFonts w:ascii="Times New Roman" w:hAnsi="Times New Roman" w:cs="Times New Roman"/>
          <w:b/>
          <w:lang w:val="de-DE"/>
        </w:rPr>
      </w:pPr>
      <w:r w:rsidRPr="00EE5602">
        <w:rPr>
          <w:rFonts w:ascii="Times New Roman" w:hAnsi="Times New Roman" w:cs="Times New Roman"/>
          <w:lang w:val="de-DE"/>
        </w:rPr>
        <w:t>4</w:t>
      </w:r>
      <w:r w:rsidRPr="00EE5602">
        <w:rPr>
          <w:rFonts w:ascii="Times New Roman" w:hAnsi="Times New Roman" w:cs="Times New Roman"/>
          <w:b/>
          <w:lang w:val="de-DE"/>
        </w:rPr>
        <w:t xml:space="preserve">. </w:t>
      </w:r>
      <w:proofErr w:type="spellStart"/>
      <w:r w:rsidRPr="00EE5602">
        <w:rPr>
          <w:rFonts w:ascii="Times New Roman" w:hAnsi="Times New Roman" w:cs="Times New Roman"/>
          <w:b/>
          <w:lang w:val="de-DE"/>
        </w:rPr>
        <w:t>strona</w:t>
      </w:r>
      <w:proofErr w:type="spellEnd"/>
      <w:r w:rsidRPr="00EE5602">
        <w:rPr>
          <w:rFonts w:ascii="Times New Roman" w:hAnsi="Times New Roman" w:cs="Times New Roman"/>
          <w:b/>
          <w:lang w:val="de-DE"/>
        </w:rPr>
        <w:t xml:space="preserve"> </w:t>
      </w:r>
      <w:proofErr w:type="spellStart"/>
      <w:r w:rsidRPr="00EE5602">
        <w:rPr>
          <w:rFonts w:ascii="Times New Roman" w:hAnsi="Times New Roman" w:cs="Times New Roman"/>
          <w:b/>
          <w:lang w:val="de-DE"/>
        </w:rPr>
        <w:t>prowadzonego</w:t>
      </w:r>
      <w:proofErr w:type="spellEnd"/>
      <w:r w:rsidRPr="00EE5602">
        <w:rPr>
          <w:rFonts w:ascii="Times New Roman" w:hAnsi="Times New Roman" w:cs="Times New Roman"/>
          <w:b/>
          <w:lang w:val="de-DE"/>
        </w:rPr>
        <w:t xml:space="preserve"> </w:t>
      </w:r>
      <w:proofErr w:type="spellStart"/>
      <w:r w:rsidRPr="00EE5602">
        <w:rPr>
          <w:rFonts w:ascii="Times New Roman" w:hAnsi="Times New Roman" w:cs="Times New Roman"/>
          <w:b/>
          <w:lang w:val="de-DE"/>
        </w:rPr>
        <w:t>postępowania</w:t>
      </w:r>
      <w:proofErr w:type="spellEnd"/>
      <w:r w:rsidRPr="00EE5602">
        <w:rPr>
          <w:rFonts w:ascii="Times New Roman" w:hAnsi="Times New Roman" w:cs="Times New Roman"/>
          <w:b/>
          <w:lang w:val="de-DE"/>
        </w:rPr>
        <w:t xml:space="preserve">: </w:t>
      </w:r>
      <w:r w:rsidRPr="00EE5602">
        <w:rPr>
          <w:rFonts w:ascii="Times New Roman" w:hAnsi="Times New Roman" w:cs="Times New Roman"/>
          <w:b/>
          <w:color w:val="0000FF"/>
          <w:u w:val="single"/>
          <w:lang w:val="de-DE"/>
        </w:rPr>
        <w:t>https://platformazakupowa.pl/pn/csk_umed</w:t>
      </w:r>
    </w:p>
    <w:p w14:paraId="53A3FC03" w14:textId="77777777" w:rsidR="00663D11" w:rsidRPr="00EE5602" w:rsidRDefault="00663D11" w:rsidP="00663D11">
      <w:pPr>
        <w:pStyle w:val="Tabelapozycja"/>
        <w:spacing w:line="276" w:lineRule="auto"/>
        <w:jc w:val="both"/>
        <w:rPr>
          <w:rFonts w:ascii="Times New Roman" w:hAnsi="Times New Roman" w:cs="Times New Roman"/>
          <w:lang w:val="de-DE"/>
        </w:rPr>
      </w:pPr>
      <w:r w:rsidRPr="00EE5602">
        <w:rPr>
          <w:rFonts w:ascii="Times New Roman" w:hAnsi="Times New Roman" w:cs="Times New Roman"/>
          <w:lang w:val="de-DE"/>
        </w:rPr>
        <w:t xml:space="preserve">5. </w:t>
      </w:r>
      <w:proofErr w:type="spellStart"/>
      <w:r w:rsidRPr="00EE5602">
        <w:rPr>
          <w:rFonts w:ascii="Times New Roman" w:hAnsi="Times New Roman" w:cs="Times New Roman"/>
          <w:lang w:val="de-DE"/>
        </w:rPr>
        <w:t>korespondencja</w:t>
      </w:r>
      <w:proofErr w:type="spellEnd"/>
      <w:r w:rsidRPr="00EE5602">
        <w:rPr>
          <w:rFonts w:ascii="Times New Roman" w:hAnsi="Times New Roman" w:cs="Times New Roman"/>
          <w:lang w:val="de-DE"/>
        </w:rPr>
        <w:t xml:space="preserve"> w </w:t>
      </w:r>
      <w:proofErr w:type="spellStart"/>
      <w:r w:rsidRPr="00EE5602">
        <w:rPr>
          <w:rFonts w:ascii="Times New Roman" w:hAnsi="Times New Roman" w:cs="Times New Roman"/>
          <w:lang w:val="de-DE"/>
        </w:rPr>
        <w:t>sprawie</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zamówienia</w:t>
      </w:r>
      <w:proofErr w:type="spellEnd"/>
      <w:r w:rsidRPr="00EE5602">
        <w:rPr>
          <w:rFonts w:ascii="Times New Roman" w:hAnsi="Times New Roman" w:cs="Times New Roman"/>
          <w:color w:val="0000FF"/>
          <w:u w:val="single"/>
          <w:lang w:val="de-DE"/>
        </w:rPr>
        <w:t>: https://platformazakupowa.pl</w:t>
      </w:r>
    </w:p>
    <w:p w14:paraId="5507EA50" w14:textId="77777777" w:rsidR="00663D11" w:rsidRPr="00EE5602" w:rsidRDefault="00663D11" w:rsidP="00663D11">
      <w:pPr>
        <w:pStyle w:val="Tabelapozycja"/>
        <w:spacing w:line="276" w:lineRule="auto"/>
        <w:jc w:val="both"/>
        <w:rPr>
          <w:rFonts w:ascii="Times New Roman" w:hAnsi="Times New Roman" w:cs="Times New Roman"/>
          <w:lang w:val="de-DE"/>
        </w:rPr>
      </w:pPr>
      <w:r w:rsidRPr="00EE5602">
        <w:rPr>
          <w:rFonts w:ascii="Times New Roman" w:hAnsi="Times New Roman" w:cs="Times New Roman"/>
          <w:lang w:val="de-DE"/>
        </w:rPr>
        <w:t xml:space="preserve">6.W </w:t>
      </w:r>
      <w:proofErr w:type="spellStart"/>
      <w:r w:rsidRPr="00EE5602">
        <w:rPr>
          <w:rFonts w:ascii="Times New Roman" w:hAnsi="Times New Roman" w:cs="Times New Roman"/>
          <w:lang w:val="de-DE"/>
        </w:rPr>
        <w:t>postępowaniu</w:t>
      </w:r>
      <w:proofErr w:type="spellEnd"/>
      <w:r w:rsidRPr="00EE5602">
        <w:rPr>
          <w:rFonts w:ascii="Times New Roman" w:hAnsi="Times New Roman" w:cs="Times New Roman"/>
          <w:lang w:val="de-DE"/>
        </w:rPr>
        <w:t xml:space="preserve"> o </w:t>
      </w:r>
      <w:proofErr w:type="spellStart"/>
      <w:r w:rsidRPr="00EE5602">
        <w:rPr>
          <w:rFonts w:ascii="Times New Roman" w:hAnsi="Times New Roman" w:cs="Times New Roman"/>
          <w:lang w:val="de-DE"/>
        </w:rPr>
        <w:t>udzielenie</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zamówienia</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komunikacja</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między</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Zamawiającym</w:t>
      </w:r>
      <w:proofErr w:type="spellEnd"/>
      <w:r w:rsidRPr="00EE5602">
        <w:rPr>
          <w:rFonts w:ascii="Times New Roman" w:hAnsi="Times New Roman" w:cs="Times New Roman"/>
          <w:lang w:val="de-DE"/>
        </w:rPr>
        <w:t xml:space="preserve"> a </w:t>
      </w:r>
      <w:proofErr w:type="spellStart"/>
      <w:r w:rsidRPr="00EE5602">
        <w:rPr>
          <w:rFonts w:ascii="Times New Roman" w:hAnsi="Times New Roman" w:cs="Times New Roman"/>
          <w:lang w:val="de-DE"/>
        </w:rPr>
        <w:t>Wykonawcami</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odbywa</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się</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za</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pośrednictwem</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platformy</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zakupowej</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OpenNexus</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dostępnej</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pod</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adresem</w:t>
      </w:r>
      <w:proofErr w:type="spellEnd"/>
      <w:r w:rsidRPr="00EE5602">
        <w:rPr>
          <w:rFonts w:ascii="Times New Roman" w:hAnsi="Times New Roman" w:cs="Times New Roman"/>
          <w:lang w:val="de-DE"/>
        </w:rPr>
        <w:t xml:space="preserve">: </w:t>
      </w:r>
      <w:r w:rsidRPr="00EE5602">
        <w:rPr>
          <w:rFonts w:ascii="Times New Roman" w:hAnsi="Times New Roman" w:cs="Times New Roman"/>
          <w:color w:val="0000FF"/>
          <w:u w:val="single"/>
          <w:lang w:val="de-DE"/>
        </w:rPr>
        <w:t>https://platformazakupowa.pl</w:t>
      </w:r>
    </w:p>
    <w:p w14:paraId="2BB4D621" w14:textId="77777777" w:rsidR="00663D11" w:rsidRPr="00EE5602" w:rsidRDefault="00663D11" w:rsidP="00663D11">
      <w:pPr>
        <w:pStyle w:val="Tabelapozycja"/>
        <w:spacing w:line="276" w:lineRule="auto"/>
        <w:jc w:val="both"/>
        <w:rPr>
          <w:rFonts w:ascii="Times New Roman" w:hAnsi="Times New Roman" w:cs="Times New Roman"/>
          <w:color w:val="0000FF"/>
          <w:u w:val="single"/>
          <w:lang w:val="de-DE"/>
        </w:rPr>
      </w:pPr>
      <w:r w:rsidRPr="00EE5602">
        <w:rPr>
          <w:rFonts w:ascii="Times New Roman" w:hAnsi="Times New Roman" w:cs="Times New Roman"/>
          <w:lang w:val="de-DE"/>
        </w:rPr>
        <w:t xml:space="preserve">7.Wymagania </w:t>
      </w:r>
      <w:proofErr w:type="spellStart"/>
      <w:r w:rsidRPr="00EE5602">
        <w:rPr>
          <w:rFonts w:ascii="Times New Roman" w:hAnsi="Times New Roman" w:cs="Times New Roman"/>
          <w:lang w:val="de-DE"/>
        </w:rPr>
        <w:t>techniczne</w:t>
      </w:r>
      <w:proofErr w:type="spellEnd"/>
      <w:r w:rsidRPr="00EE5602">
        <w:rPr>
          <w:rFonts w:ascii="Times New Roman" w:hAnsi="Times New Roman" w:cs="Times New Roman"/>
          <w:lang w:val="de-DE"/>
        </w:rPr>
        <w:t xml:space="preserve"> i </w:t>
      </w:r>
      <w:proofErr w:type="spellStart"/>
      <w:r w:rsidRPr="00EE5602">
        <w:rPr>
          <w:rFonts w:ascii="Times New Roman" w:hAnsi="Times New Roman" w:cs="Times New Roman"/>
          <w:lang w:val="de-DE"/>
        </w:rPr>
        <w:t>organizacyjne</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wysyłania</w:t>
      </w:r>
      <w:proofErr w:type="spellEnd"/>
      <w:r w:rsidRPr="00EE5602">
        <w:rPr>
          <w:rFonts w:ascii="Times New Roman" w:hAnsi="Times New Roman" w:cs="Times New Roman"/>
          <w:lang w:val="de-DE"/>
        </w:rPr>
        <w:t xml:space="preserve"> i </w:t>
      </w:r>
      <w:proofErr w:type="spellStart"/>
      <w:r w:rsidRPr="00EE5602">
        <w:rPr>
          <w:rFonts w:ascii="Times New Roman" w:hAnsi="Times New Roman" w:cs="Times New Roman"/>
          <w:lang w:val="de-DE"/>
        </w:rPr>
        <w:t>odbierania</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dokumentów</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elektronicznych</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elektronicznych</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kopii</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dokumentów</w:t>
      </w:r>
      <w:proofErr w:type="spellEnd"/>
      <w:r w:rsidRPr="00EE5602">
        <w:rPr>
          <w:rFonts w:ascii="Times New Roman" w:hAnsi="Times New Roman" w:cs="Times New Roman"/>
          <w:lang w:val="de-DE"/>
        </w:rPr>
        <w:t xml:space="preserve"> i </w:t>
      </w:r>
      <w:proofErr w:type="spellStart"/>
      <w:r w:rsidRPr="00EE5602">
        <w:rPr>
          <w:rFonts w:ascii="Times New Roman" w:hAnsi="Times New Roman" w:cs="Times New Roman"/>
          <w:lang w:val="de-DE"/>
        </w:rPr>
        <w:t>oświadczeń</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oraz</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informacji</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przekazywanych</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przy</w:t>
      </w:r>
      <w:proofErr w:type="spellEnd"/>
      <w:r w:rsidRPr="00EE5602">
        <w:rPr>
          <w:rFonts w:ascii="Times New Roman" w:hAnsi="Times New Roman" w:cs="Times New Roman"/>
          <w:lang w:val="de-DE"/>
        </w:rPr>
        <w:t xml:space="preserve"> ich </w:t>
      </w:r>
      <w:proofErr w:type="spellStart"/>
      <w:r w:rsidRPr="00EE5602">
        <w:rPr>
          <w:rFonts w:ascii="Times New Roman" w:hAnsi="Times New Roman" w:cs="Times New Roman"/>
          <w:lang w:val="de-DE"/>
        </w:rPr>
        <w:t>użyciu</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opisane</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zostały</w:t>
      </w:r>
      <w:proofErr w:type="spellEnd"/>
      <w:r w:rsidRPr="00EE5602">
        <w:rPr>
          <w:rFonts w:ascii="Times New Roman" w:hAnsi="Times New Roman" w:cs="Times New Roman"/>
          <w:lang w:val="de-DE"/>
        </w:rPr>
        <w:t xml:space="preserve"> w </w:t>
      </w:r>
      <w:proofErr w:type="spellStart"/>
      <w:r w:rsidRPr="00EE5602">
        <w:rPr>
          <w:rFonts w:ascii="Times New Roman" w:hAnsi="Times New Roman" w:cs="Times New Roman"/>
          <w:lang w:val="de-DE"/>
        </w:rPr>
        <w:t>Regulaminie</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Internetowej</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Platformy</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zakupowej</w:t>
      </w:r>
      <w:proofErr w:type="spellEnd"/>
      <w:r w:rsidRPr="00EE5602">
        <w:rPr>
          <w:rFonts w:ascii="Times New Roman" w:hAnsi="Times New Roman" w:cs="Times New Roman"/>
          <w:lang w:val="de-DE"/>
        </w:rPr>
        <w:t xml:space="preserve"> platformazakupowa.pl Open Nexus </w:t>
      </w:r>
      <w:proofErr w:type="spellStart"/>
      <w:r w:rsidRPr="00EE5602">
        <w:rPr>
          <w:rFonts w:ascii="Times New Roman" w:hAnsi="Times New Roman" w:cs="Times New Roman"/>
          <w:lang w:val="de-DE"/>
        </w:rPr>
        <w:t>Sp</w:t>
      </w:r>
      <w:proofErr w:type="spellEnd"/>
      <w:r w:rsidRPr="00EE5602">
        <w:rPr>
          <w:rFonts w:ascii="Times New Roman" w:hAnsi="Times New Roman" w:cs="Times New Roman"/>
          <w:lang w:val="de-DE"/>
        </w:rPr>
        <w:t xml:space="preserve">. z o. o. </w:t>
      </w:r>
      <w:r w:rsidRPr="00EE5602">
        <w:rPr>
          <w:rFonts w:ascii="Times New Roman" w:hAnsi="Times New Roman" w:cs="Times New Roman"/>
          <w:color w:val="0000FF"/>
          <w:u w:val="single"/>
          <w:lang w:val="de-DE"/>
        </w:rPr>
        <w:t>https://platformazakupowa.pl/strona/1-regulamin</w:t>
      </w:r>
    </w:p>
    <w:p w14:paraId="6C04D309" w14:textId="555F33A2" w:rsidR="004456FA" w:rsidRPr="00EE5602" w:rsidRDefault="00663D11" w:rsidP="00663D11">
      <w:pPr>
        <w:pStyle w:val="Tabelapozycja"/>
        <w:spacing w:line="276" w:lineRule="auto"/>
        <w:jc w:val="both"/>
        <w:rPr>
          <w:rFonts w:ascii="Times New Roman" w:hAnsi="Times New Roman" w:cs="Times New Roman"/>
          <w:lang w:val="de-DE"/>
        </w:rPr>
      </w:pPr>
      <w:r w:rsidRPr="00EE5602">
        <w:rPr>
          <w:rFonts w:ascii="Times New Roman" w:hAnsi="Times New Roman" w:cs="Times New Roman"/>
          <w:lang w:val="de-DE"/>
        </w:rPr>
        <w:t xml:space="preserve">8.Wykonawca </w:t>
      </w:r>
      <w:proofErr w:type="spellStart"/>
      <w:r w:rsidRPr="00EE5602">
        <w:rPr>
          <w:rFonts w:ascii="Times New Roman" w:hAnsi="Times New Roman" w:cs="Times New Roman"/>
          <w:lang w:val="de-DE"/>
        </w:rPr>
        <w:t>winien</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zapoznać</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się</w:t>
      </w:r>
      <w:proofErr w:type="spellEnd"/>
      <w:r w:rsidRPr="00EE5602">
        <w:rPr>
          <w:rFonts w:ascii="Times New Roman" w:hAnsi="Times New Roman" w:cs="Times New Roman"/>
          <w:lang w:val="de-DE"/>
        </w:rPr>
        <w:t xml:space="preserve"> z </w:t>
      </w:r>
      <w:proofErr w:type="spellStart"/>
      <w:r w:rsidRPr="00EE5602">
        <w:rPr>
          <w:rFonts w:ascii="Times New Roman" w:hAnsi="Times New Roman" w:cs="Times New Roman"/>
          <w:lang w:val="de-DE"/>
        </w:rPr>
        <w:t>treścią</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niniejszej</w:t>
      </w:r>
      <w:proofErr w:type="spellEnd"/>
      <w:r w:rsidRPr="00EE5602">
        <w:rPr>
          <w:rFonts w:ascii="Times New Roman" w:hAnsi="Times New Roman" w:cs="Times New Roman"/>
          <w:lang w:val="de-DE"/>
        </w:rPr>
        <w:t xml:space="preserve"> SWZ. </w:t>
      </w:r>
      <w:proofErr w:type="spellStart"/>
      <w:r w:rsidRPr="00EE5602">
        <w:rPr>
          <w:rFonts w:ascii="Times New Roman" w:hAnsi="Times New Roman" w:cs="Times New Roman"/>
          <w:lang w:val="de-DE"/>
        </w:rPr>
        <w:t>Wszelkie</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ewentualne</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uzupełnienia</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zmiany</w:t>
      </w:r>
      <w:proofErr w:type="spellEnd"/>
      <w:r w:rsidRPr="00EE5602">
        <w:rPr>
          <w:rFonts w:ascii="Times New Roman" w:hAnsi="Times New Roman" w:cs="Times New Roman"/>
          <w:lang w:val="de-DE"/>
        </w:rPr>
        <w:t xml:space="preserve"> i </w:t>
      </w:r>
      <w:proofErr w:type="spellStart"/>
      <w:r w:rsidRPr="00EE5602">
        <w:rPr>
          <w:rFonts w:ascii="Times New Roman" w:hAnsi="Times New Roman" w:cs="Times New Roman"/>
          <w:lang w:val="de-DE"/>
        </w:rPr>
        <w:t>wyjaśnienia</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treści</w:t>
      </w:r>
      <w:proofErr w:type="spellEnd"/>
      <w:r w:rsidRPr="00EE5602">
        <w:rPr>
          <w:rFonts w:ascii="Times New Roman" w:hAnsi="Times New Roman" w:cs="Times New Roman"/>
          <w:lang w:val="de-DE"/>
        </w:rPr>
        <w:t xml:space="preserve"> SWZ </w:t>
      </w:r>
      <w:proofErr w:type="spellStart"/>
      <w:r w:rsidRPr="00EE5602">
        <w:rPr>
          <w:rFonts w:ascii="Times New Roman" w:hAnsi="Times New Roman" w:cs="Times New Roman"/>
          <w:lang w:val="de-DE"/>
        </w:rPr>
        <w:t>będą</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zamieszczane</w:t>
      </w:r>
      <w:proofErr w:type="spellEnd"/>
      <w:r w:rsidRPr="00EE5602">
        <w:rPr>
          <w:rFonts w:ascii="Times New Roman" w:hAnsi="Times New Roman" w:cs="Times New Roman"/>
          <w:lang w:val="de-DE"/>
        </w:rPr>
        <w:t xml:space="preserve"> na </w:t>
      </w:r>
      <w:proofErr w:type="spellStart"/>
      <w:r w:rsidRPr="00EE5602">
        <w:rPr>
          <w:rFonts w:ascii="Times New Roman" w:hAnsi="Times New Roman" w:cs="Times New Roman"/>
          <w:lang w:val="de-DE"/>
        </w:rPr>
        <w:t>stronie</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internetowej</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prowadzonego</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postępowania</w:t>
      </w:r>
      <w:proofErr w:type="spellEnd"/>
      <w:r w:rsidRPr="00EE5602">
        <w:rPr>
          <w:rFonts w:ascii="Times New Roman" w:hAnsi="Times New Roman" w:cs="Times New Roman"/>
          <w:lang w:val="de-DE"/>
        </w:rPr>
        <w:t xml:space="preserve">: </w:t>
      </w:r>
      <w:r w:rsidRPr="00EE5602">
        <w:rPr>
          <w:rFonts w:ascii="Times New Roman" w:hAnsi="Times New Roman" w:cs="Times New Roman"/>
          <w:color w:val="0000FF"/>
          <w:u w:val="single"/>
          <w:lang w:val="de-DE"/>
        </w:rPr>
        <w:t>https://platformazakupowa.pl/pn/csk_umed</w:t>
      </w:r>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Wykonawcy</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winni</w:t>
      </w:r>
      <w:proofErr w:type="spellEnd"/>
      <w:r w:rsidRPr="00EE5602">
        <w:rPr>
          <w:rFonts w:ascii="Times New Roman" w:hAnsi="Times New Roman" w:cs="Times New Roman"/>
          <w:lang w:val="de-DE"/>
        </w:rPr>
        <w:t xml:space="preserve"> na </w:t>
      </w:r>
      <w:proofErr w:type="spellStart"/>
      <w:r w:rsidRPr="00EE5602">
        <w:rPr>
          <w:rFonts w:ascii="Times New Roman" w:hAnsi="Times New Roman" w:cs="Times New Roman"/>
          <w:lang w:val="de-DE"/>
        </w:rPr>
        <w:t>bieżąco</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sprawdzać</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zawartość</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strony</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internetowej</w:t>
      </w:r>
      <w:proofErr w:type="spellEnd"/>
      <w:r w:rsidRPr="00EE5602">
        <w:rPr>
          <w:rFonts w:ascii="Times New Roman" w:hAnsi="Times New Roman" w:cs="Times New Roman"/>
          <w:lang w:val="de-DE"/>
        </w:rPr>
        <w:t xml:space="preserve"> w </w:t>
      </w:r>
      <w:proofErr w:type="spellStart"/>
      <w:r w:rsidRPr="00EE5602">
        <w:rPr>
          <w:rFonts w:ascii="Times New Roman" w:hAnsi="Times New Roman" w:cs="Times New Roman"/>
          <w:lang w:val="de-DE"/>
        </w:rPr>
        <w:t>celu</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sprawdzenia</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czy</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zawiera</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ona</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ewentualne</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czynności</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dokonane</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przez</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Zamawiającego</w:t>
      </w:r>
      <w:proofErr w:type="spellEnd"/>
      <w:r w:rsidRPr="00EE5602">
        <w:rPr>
          <w:rFonts w:ascii="Times New Roman" w:hAnsi="Times New Roman" w:cs="Times New Roman"/>
          <w:lang w:val="de-DE"/>
        </w:rPr>
        <w:t xml:space="preserve">, o </w:t>
      </w:r>
      <w:proofErr w:type="spellStart"/>
      <w:r w:rsidRPr="00EE5602">
        <w:rPr>
          <w:rFonts w:ascii="Times New Roman" w:hAnsi="Times New Roman" w:cs="Times New Roman"/>
          <w:lang w:val="de-DE"/>
        </w:rPr>
        <w:t>których</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mowa</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powyżej</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Za</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zapoznanie</w:t>
      </w:r>
      <w:proofErr w:type="spellEnd"/>
      <w:r w:rsidRPr="00EE5602">
        <w:rPr>
          <w:rFonts w:ascii="Times New Roman" w:hAnsi="Times New Roman" w:cs="Times New Roman"/>
          <w:lang w:val="de-DE"/>
        </w:rPr>
        <w:t xml:space="preserve"> z </w:t>
      </w:r>
      <w:proofErr w:type="spellStart"/>
      <w:r w:rsidRPr="00EE5602">
        <w:rPr>
          <w:rFonts w:ascii="Times New Roman" w:hAnsi="Times New Roman" w:cs="Times New Roman"/>
          <w:lang w:val="de-DE"/>
        </w:rPr>
        <w:t>całością</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udostępnionych</w:t>
      </w:r>
      <w:proofErr w:type="spellEnd"/>
      <w:r w:rsidRPr="00EE5602">
        <w:rPr>
          <w:rFonts w:ascii="Times New Roman" w:hAnsi="Times New Roman" w:cs="Times New Roman"/>
          <w:lang w:val="de-DE"/>
        </w:rPr>
        <w:t xml:space="preserve"> na </w:t>
      </w:r>
      <w:proofErr w:type="spellStart"/>
      <w:r w:rsidRPr="00EE5602">
        <w:rPr>
          <w:rFonts w:ascii="Times New Roman" w:hAnsi="Times New Roman" w:cs="Times New Roman"/>
          <w:lang w:val="de-DE"/>
        </w:rPr>
        <w:t>stronie</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internetowej</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dokumentów</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odpowiada</w:t>
      </w:r>
      <w:proofErr w:type="spellEnd"/>
      <w:r w:rsidRPr="00EE5602">
        <w:rPr>
          <w:rFonts w:ascii="Times New Roman" w:hAnsi="Times New Roman" w:cs="Times New Roman"/>
          <w:lang w:val="de-DE"/>
        </w:rPr>
        <w:t xml:space="preserve"> </w:t>
      </w:r>
      <w:proofErr w:type="spellStart"/>
      <w:r w:rsidRPr="00EE5602">
        <w:rPr>
          <w:rFonts w:ascii="Times New Roman" w:hAnsi="Times New Roman" w:cs="Times New Roman"/>
          <w:lang w:val="de-DE"/>
        </w:rPr>
        <w:t>Wykonawca</w:t>
      </w:r>
      <w:proofErr w:type="spellEnd"/>
      <w:r w:rsidRPr="00EE5602">
        <w:rPr>
          <w:rFonts w:ascii="Times New Roman" w:hAnsi="Times New Roman" w:cs="Times New Roman"/>
          <w:lang w:val="de-DE"/>
        </w:rPr>
        <w:t>.</w:t>
      </w:r>
    </w:p>
    <w:p w14:paraId="404CBB52" w14:textId="77777777" w:rsidR="00663D11" w:rsidRPr="00402D66" w:rsidRDefault="00663D11" w:rsidP="00663D11">
      <w:pPr>
        <w:pStyle w:val="Tabelapozycja"/>
        <w:spacing w:line="276" w:lineRule="auto"/>
        <w:jc w:val="both"/>
        <w:rPr>
          <w:rFonts w:asciiTheme="majorHAnsi" w:hAnsiTheme="majorHAnsi" w:cs="Times New Roman"/>
          <w:b/>
        </w:rPr>
      </w:pPr>
    </w:p>
    <w:p w14:paraId="1020F131" w14:textId="4D86A5CD" w:rsidR="004456FA" w:rsidRPr="00EE5602" w:rsidRDefault="004456FA" w:rsidP="00DB1503">
      <w:pPr>
        <w:pStyle w:val="Tabelapozycja"/>
        <w:spacing w:line="276" w:lineRule="auto"/>
        <w:jc w:val="both"/>
        <w:rPr>
          <w:rFonts w:ascii="Times New Roman" w:hAnsi="Times New Roman" w:cs="Times New Roman"/>
          <w:b/>
        </w:rPr>
      </w:pPr>
      <w:r w:rsidRPr="00EE5602">
        <w:rPr>
          <w:rFonts w:ascii="Times New Roman" w:hAnsi="Times New Roman" w:cs="Times New Roman"/>
          <w:b/>
        </w:rPr>
        <w:t>III.  TRYB UDZIELENIA ZAMÓWIENIA</w:t>
      </w:r>
    </w:p>
    <w:p w14:paraId="41938915" w14:textId="77777777" w:rsidR="003F45F7" w:rsidRPr="00EE5602" w:rsidRDefault="003F45F7" w:rsidP="00DB1503">
      <w:pPr>
        <w:pStyle w:val="Tabelapozycja"/>
        <w:spacing w:line="276" w:lineRule="auto"/>
        <w:jc w:val="both"/>
        <w:rPr>
          <w:rFonts w:ascii="Times New Roman" w:hAnsi="Times New Roman" w:cs="Times New Roman"/>
          <w:b/>
        </w:rPr>
      </w:pPr>
    </w:p>
    <w:p w14:paraId="62A5D89A" w14:textId="77777777" w:rsidR="00663D11" w:rsidRPr="00EE5602" w:rsidRDefault="00663D11" w:rsidP="00663D11">
      <w:pPr>
        <w:pStyle w:val="tyt"/>
        <w:spacing w:line="276" w:lineRule="auto"/>
        <w:jc w:val="both"/>
        <w:rPr>
          <w:b w:val="0"/>
          <w:bCs w:val="0"/>
          <w:sz w:val="22"/>
          <w:szCs w:val="22"/>
        </w:rPr>
      </w:pPr>
      <w:r w:rsidRPr="00EE5602">
        <w:rPr>
          <w:b w:val="0"/>
          <w:bCs w:val="0"/>
          <w:sz w:val="22"/>
          <w:szCs w:val="22"/>
        </w:rPr>
        <w:t>1. Działając w oparciu o ustawę z dnia 11.09.2019 r. Prawo zamówień publicznych (</w:t>
      </w:r>
      <w:proofErr w:type="spellStart"/>
      <w:r w:rsidRPr="00EE5602">
        <w:rPr>
          <w:b w:val="0"/>
          <w:bCs w:val="0"/>
          <w:sz w:val="22"/>
          <w:szCs w:val="22"/>
        </w:rPr>
        <w:t>t.j</w:t>
      </w:r>
      <w:proofErr w:type="spellEnd"/>
      <w:r w:rsidRPr="00EE5602">
        <w:rPr>
          <w:b w:val="0"/>
          <w:bCs w:val="0"/>
          <w:sz w:val="22"/>
          <w:szCs w:val="22"/>
        </w:rPr>
        <w:t xml:space="preserve">. Dz. U. z 2022r., poz. 1710 z </w:t>
      </w:r>
      <w:proofErr w:type="spellStart"/>
      <w:r w:rsidRPr="00EE5602">
        <w:rPr>
          <w:b w:val="0"/>
          <w:bCs w:val="0"/>
          <w:sz w:val="22"/>
          <w:szCs w:val="22"/>
        </w:rPr>
        <w:t>późn</w:t>
      </w:r>
      <w:proofErr w:type="spellEnd"/>
      <w:r w:rsidRPr="00EE5602">
        <w:rPr>
          <w:b w:val="0"/>
          <w:bCs w:val="0"/>
          <w:sz w:val="22"/>
          <w:szCs w:val="22"/>
        </w:rPr>
        <w:t xml:space="preserve">. zm.) zwanej dalej ustawą </w:t>
      </w:r>
      <w:proofErr w:type="spellStart"/>
      <w:r w:rsidRPr="00EE5602">
        <w:rPr>
          <w:b w:val="0"/>
          <w:bCs w:val="0"/>
          <w:sz w:val="22"/>
          <w:szCs w:val="22"/>
        </w:rPr>
        <w:t>Pzp</w:t>
      </w:r>
      <w:proofErr w:type="spellEnd"/>
      <w:r w:rsidRPr="00EE5602">
        <w:rPr>
          <w:b w:val="0"/>
          <w:bCs w:val="0"/>
          <w:sz w:val="22"/>
          <w:szCs w:val="22"/>
        </w:rPr>
        <w:t xml:space="preserve">, </w:t>
      </w:r>
      <w:proofErr w:type="spellStart"/>
      <w:r w:rsidRPr="00EE5602">
        <w:rPr>
          <w:b w:val="0"/>
          <w:bCs w:val="0"/>
          <w:sz w:val="22"/>
          <w:szCs w:val="22"/>
        </w:rPr>
        <w:t>Pzp</w:t>
      </w:r>
      <w:proofErr w:type="spellEnd"/>
      <w:r w:rsidRPr="00EE5602">
        <w:rPr>
          <w:b w:val="0"/>
          <w:bCs w:val="0"/>
          <w:sz w:val="22"/>
          <w:szCs w:val="22"/>
        </w:rPr>
        <w:t xml:space="preserve"> lub Ustawą, postępowanie prowadzone jest w trybie przetargu nieograniczonego zgodnie z art. 132 w/w Ustawy.</w:t>
      </w:r>
    </w:p>
    <w:p w14:paraId="0F737513" w14:textId="77777777" w:rsidR="00663D11" w:rsidRPr="00EE5602" w:rsidRDefault="00663D11" w:rsidP="00663D11">
      <w:pPr>
        <w:pStyle w:val="tyt"/>
        <w:spacing w:line="276" w:lineRule="auto"/>
        <w:jc w:val="both"/>
        <w:rPr>
          <w:b w:val="0"/>
          <w:bCs w:val="0"/>
          <w:sz w:val="22"/>
          <w:szCs w:val="22"/>
        </w:rPr>
      </w:pPr>
      <w:r w:rsidRPr="00EE5602">
        <w:rPr>
          <w:b w:val="0"/>
          <w:bCs w:val="0"/>
          <w:sz w:val="22"/>
          <w:szCs w:val="22"/>
        </w:rPr>
        <w:t xml:space="preserve">Zamawiający zastosuje w niniejszym postępowaniu postanowienia art. 139 </w:t>
      </w:r>
      <w:proofErr w:type="spellStart"/>
      <w:r w:rsidRPr="00EE5602">
        <w:rPr>
          <w:b w:val="0"/>
          <w:bCs w:val="0"/>
          <w:sz w:val="22"/>
          <w:szCs w:val="22"/>
        </w:rPr>
        <w:t>pzp</w:t>
      </w:r>
      <w:proofErr w:type="spellEnd"/>
      <w:r w:rsidRPr="00EE5602">
        <w:rPr>
          <w:b w:val="0"/>
          <w:bCs w:val="0"/>
          <w:sz w:val="22"/>
          <w:szCs w:val="22"/>
        </w:rPr>
        <w:t>. Zamawiający najpierw  dokona w pierwszej kolejności badania i oceny ofert, a następnie dokona kwalifikacji podmiotowej Wykonawcy, którego oferta została najwyżej oceniona, w zakresie braku podstaw wykluczenia oraz spełnienie warunków udziału w postępowaniu.</w:t>
      </w:r>
    </w:p>
    <w:p w14:paraId="5B5F074F" w14:textId="77777777" w:rsidR="00663D11" w:rsidRPr="00EE5602" w:rsidRDefault="00663D11" w:rsidP="00663D11">
      <w:pPr>
        <w:pStyle w:val="tyt"/>
        <w:spacing w:line="276" w:lineRule="auto"/>
        <w:jc w:val="both"/>
        <w:rPr>
          <w:b w:val="0"/>
          <w:bCs w:val="0"/>
          <w:sz w:val="22"/>
          <w:szCs w:val="22"/>
        </w:rPr>
      </w:pPr>
      <w:r w:rsidRPr="00EE5602">
        <w:rPr>
          <w:b w:val="0"/>
          <w:bCs w:val="0"/>
          <w:sz w:val="22"/>
          <w:szCs w:val="22"/>
        </w:rPr>
        <w:t xml:space="preserve">3. Podstawa prawna opracowania Specyfikacji Warunków Zamówienia: </w:t>
      </w:r>
    </w:p>
    <w:p w14:paraId="67A83E62" w14:textId="77777777" w:rsidR="00663D11" w:rsidRPr="00EE5602" w:rsidRDefault="00663D11" w:rsidP="00663D11">
      <w:pPr>
        <w:pStyle w:val="tyt"/>
        <w:spacing w:line="276" w:lineRule="auto"/>
        <w:jc w:val="both"/>
        <w:rPr>
          <w:b w:val="0"/>
          <w:bCs w:val="0"/>
          <w:sz w:val="22"/>
          <w:szCs w:val="22"/>
        </w:rPr>
      </w:pPr>
      <w:r w:rsidRPr="00EE5602">
        <w:rPr>
          <w:b w:val="0"/>
          <w:bCs w:val="0"/>
          <w:sz w:val="22"/>
          <w:szCs w:val="22"/>
        </w:rPr>
        <w:t>3.1. Ustawa z dnia 11 września 2019 r. - Prawo zamówień publicznych (</w:t>
      </w:r>
      <w:proofErr w:type="spellStart"/>
      <w:r w:rsidRPr="00EE5602">
        <w:rPr>
          <w:b w:val="0"/>
          <w:bCs w:val="0"/>
          <w:sz w:val="22"/>
          <w:szCs w:val="22"/>
        </w:rPr>
        <w:t>t.j.Dz</w:t>
      </w:r>
      <w:proofErr w:type="spellEnd"/>
      <w:r w:rsidRPr="00EE5602">
        <w:rPr>
          <w:b w:val="0"/>
          <w:bCs w:val="0"/>
          <w:sz w:val="22"/>
          <w:szCs w:val="22"/>
        </w:rPr>
        <w:t xml:space="preserve">. U. z 2022r., poz. 1710 z </w:t>
      </w:r>
      <w:proofErr w:type="spellStart"/>
      <w:r w:rsidRPr="00EE5602">
        <w:rPr>
          <w:b w:val="0"/>
          <w:bCs w:val="0"/>
          <w:sz w:val="22"/>
          <w:szCs w:val="22"/>
        </w:rPr>
        <w:t>późn</w:t>
      </w:r>
      <w:proofErr w:type="spellEnd"/>
      <w:r w:rsidRPr="00EE5602">
        <w:rPr>
          <w:b w:val="0"/>
          <w:bCs w:val="0"/>
          <w:sz w:val="22"/>
          <w:szCs w:val="22"/>
        </w:rPr>
        <w:t xml:space="preserve">. </w:t>
      </w:r>
      <w:proofErr w:type="spellStart"/>
      <w:r w:rsidRPr="00EE5602">
        <w:rPr>
          <w:b w:val="0"/>
          <w:bCs w:val="0"/>
          <w:sz w:val="22"/>
          <w:szCs w:val="22"/>
        </w:rPr>
        <w:t>zm</w:t>
      </w:r>
      <w:proofErr w:type="spellEnd"/>
      <w:r w:rsidRPr="00EE5602">
        <w:rPr>
          <w:b w:val="0"/>
          <w:bCs w:val="0"/>
          <w:sz w:val="22"/>
          <w:szCs w:val="22"/>
        </w:rPr>
        <w:t>).</w:t>
      </w:r>
    </w:p>
    <w:p w14:paraId="3C6E29E4" w14:textId="77777777" w:rsidR="00663D11" w:rsidRPr="00EE5602" w:rsidRDefault="00663D11" w:rsidP="00663D11">
      <w:pPr>
        <w:pStyle w:val="tyt"/>
        <w:spacing w:line="276" w:lineRule="auto"/>
        <w:jc w:val="both"/>
        <w:rPr>
          <w:b w:val="0"/>
          <w:bCs w:val="0"/>
          <w:sz w:val="22"/>
          <w:szCs w:val="22"/>
        </w:rPr>
      </w:pPr>
      <w:r w:rsidRPr="00EE5602">
        <w:rPr>
          <w:b w:val="0"/>
          <w:bCs w:val="0"/>
          <w:sz w:val="22"/>
          <w:szCs w:val="22"/>
        </w:rPr>
        <w:t>3.2. Rozporządzenie Prezesa Rady Ministrów w sprawie sposobu sporządzania i przekazywania informacji oraz wymagań technicznych dla dokumentów elektronicznych oraz środków</w:t>
      </w:r>
      <w:r w:rsidRPr="00663D11">
        <w:rPr>
          <w:rFonts w:asciiTheme="majorHAnsi" w:hAnsiTheme="majorHAnsi"/>
          <w:b w:val="0"/>
          <w:bCs w:val="0"/>
          <w:sz w:val="22"/>
          <w:szCs w:val="22"/>
        </w:rPr>
        <w:t xml:space="preserve"> komunikacji </w:t>
      </w:r>
      <w:r w:rsidRPr="00EE5602">
        <w:rPr>
          <w:b w:val="0"/>
          <w:bCs w:val="0"/>
          <w:sz w:val="22"/>
          <w:szCs w:val="22"/>
        </w:rPr>
        <w:lastRenderedPageBreak/>
        <w:t xml:space="preserve">elektronicznej w postępowaniu o udzielenie zamówienia publicznego lub konkursie z dnia 30 grudnia 2020 r. (Dz.U. z 2020 r. poz. 2452) </w:t>
      </w:r>
    </w:p>
    <w:p w14:paraId="6949E612" w14:textId="77777777" w:rsidR="00663D11" w:rsidRPr="00EE5602" w:rsidRDefault="00663D11" w:rsidP="00663D11">
      <w:pPr>
        <w:pStyle w:val="tyt"/>
        <w:spacing w:line="276" w:lineRule="auto"/>
        <w:jc w:val="both"/>
        <w:rPr>
          <w:b w:val="0"/>
          <w:bCs w:val="0"/>
          <w:sz w:val="22"/>
          <w:szCs w:val="22"/>
        </w:rPr>
      </w:pPr>
      <w:r w:rsidRPr="00EE5602">
        <w:rPr>
          <w:b w:val="0"/>
          <w:bCs w:val="0"/>
          <w:sz w:val="22"/>
          <w:szCs w:val="22"/>
        </w:rPr>
        <w:t xml:space="preserve">3.3. Rozporządzenie Ministra Rozwoju, Pracy i Technologii w sprawie podmiotowych środków dowodowych oraz innych dokumentów lub oświadczeń, jakich może żądać Zamawiający od Wykonawcy z dnia 23 grudnia 2020 r. (Dz.U. z 2020 r. poz. 2415) </w:t>
      </w:r>
    </w:p>
    <w:p w14:paraId="530C1D00" w14:textId="77777777" w:rsidR="00663D11" w:rsidRPr="00EE5602" w:rsidRDefault="00663D11" w:rsidP="00663D11">
      <w:pPr>
        <w:pStyle w:val="tyt"/>
        <w:spacing w:line="276" w:lineRule="auto"/>
        <w:jc w:val="both"/>
        <w:rPr>
          <w:b w:val="0"/>
          <w:bCs w:val="0"/>
          <w:sz w:val="22"/>
          <w:szCs w:val="22"/>
        </w:rPr>
      </w:pPr>
      <w:r w:rsidRPr="00EE5602">
        <w:rPr>
          <w:b w:val="0"/>
          <w:bCs w:val="0"/>
          <w:sz w:val="22"/>
          <w:szCs w:val="22"/>
        </w:rPr>
        <w:t xml:space="preserve">3.4. Obwieszczenie Prezesa Urzędu Zamówień Publicznych z dnia 3 grudnia 2021  r. w sprawie aktualnych progów unijnych, ich równowartości w złotych, równowartości w złotych kwot wyrażonych w euro oraz średniego kursu złotego w stosunku do euro stanowiącego podstawę przeliczania wartości zamówień publicznych lub konkursów, </w:t>
      </w:r>
    </w:p>
    <w:p w14:paraId="12C16863" w14:textId="77777777" w:rsidR="00663D11" w:rsidRPr="00EE5602" w:rsidRDefault="00663D11" w:rsidP="00663D11">
      <w:pPr>
        <w:pStyle w:val="tyt"/>
        <w:spacing w:line="276" w:lineRule="auto"/>
        <w:jc w:val="both"/>
        <w:rPr>
          <w:b w:val="0"/>
          <w:bCs w:val="0"/>
          <w:sz w:val="22"/>
          <w:szCs w:val="22"/>
        </w:rPr>
      </w:pPr>
      <w:r w:rsidRPr="00EE5602">
        <w:rPr>
          <w:b w:val="0"/>
          <w:bCs w:val="0"/>
          <w:sz w:val="22"/>
          <w:szCs w:val="22"/>
        </w:rPr>
        <w:t>3.5. ustawa z dnia 16 kwietnia 1993 roku o zwalczaniu nieuczciwej konkurencji (</w:t>
      </w:r>
      <w:proofErr w:type="spellStart"/>
      <w:r w:rsidRPr="00EE5602">
        <w:rPr>
          <w:b w:val="0"/>
          <w:bCs w:val="0"/>
          <w:sz w:val="22"/>
          <w:szCs w:val="22"/>
        </w:rPr>
        <w:t>t.j.Dz.U</w:t>
      </w:r>
      <w:proofErr w:type="spellEnd"/>
      <w:r w:rsidRPr="00EE5602">
        <w:rPr>
          <w:b w:val="0"/>
          <w:bCs w:val="0"/>
          <w:sz w:val="22"/>
          <w:szCs w:val="22"/>
        </w:rPr>
        <w:t xml:space="preserve">. z 2022 r. poz. 1233) </w:t>
      </w:r>
    </w:p>
    <w:p w14:paraId="20CE5A36" w14:textId="77777777" w:rsidR="00663D11" w:rsidRPr="00EE5602" w:rsidRDefault="00663D11" w:rsidP="00663D11">
      <w:pPr>
        <w:pStyle w:val="tyt"/>
        <w:spacing w:line="276" w:lineRule="auto"/>
        <w:jc w:val="both"/>
        <w:rPr>
          <w:b w:val="0"/>
          <w:bCs w:val="0"/>
          <w:sz w:val="22"/>
          <w:szCs w:val="22"/>
        </w:rPr>
      </w:pPr>
      <w:r w:rsidRPr="00EE5602">
        <w:rPr>
          <w:b w:val="0"/>
          <w:bCs w:val="0"/>
          <w:sz w:val="22"/>
          <w:szCs w:val="22"/>
        </w:rPr>
        <w:t>3.6. ustawa o dostępie do informacji publicznej (</w:t>
      </w:r>
      <w:proofErr w:type="spellStart"/>
      <w:r w:rsidRPr="00EE5602">
        <w:rPr>
          <w:b w:val="0"/>
          <w:bCs w:val="0"/>
          <w:sz w:val="22"/>
          <w:szCs w:val="22"/>
        </w:rPr>
        <w:t>t.j</w:t>
      </w:r>
      <w:proofErr w:type="spellEnd"/>
      <w:r w:rsidRPr="00EE5602">
        <w:rPr>
          <w:b w:val="0"/>
          <w:bCs w:val="0"/>
          <w:sz w:val="22"/>
          <w:szCs w:val="22"/>
        </w:rPr>
        <w:t xml:space="preserve">. Dz.U. z 2022 r. poz. 902), </w:t>
      </w:r>
    </w:p>
    <w:p w14:paraId="37117D68" w14:textId="487050CE" w:rsidR="0074177C" w:rsidRPr="00EE5602" w:rsidRDefault="00663D11" w:rsidP="00663D11">
      <w:pPr>
        <w:pStyle w:val="tyt"/>
        <w:spacing w:before="0" w:after="0" w:line="276" w:lineRule="auto"/>
        <w:jc w:val="both"/>
        <w:rPr>
          <w:b w:val="0"/>
          <w:bCs w:val="0"/>
          <w:sz w:val="22"/>
          <w:szCs w:val="22"/>
        </w:rPr>
      </w:pPr>
      <w:r w:rsidRPr="00EE5602">
        <w:rPr>
          <w:b w:val="0"/>
          <w:bCs w:val="0"/>
          <w:sz w:val="22"/>
          <w:szCs w:val="22"/>
        </w:rPr>
        <w:t>3.7. ustawa z dnia 23 kwietnia 1964 r. Kodeks cywilny (</w:t>
      </w:r>
      <w:proofErr w:type="spellStart"/>
      <w:r w:rsidRPr="00EE5602">
        <w:rPr>
          <w:b w:val="0"/>
          <w:bCs w:val="0"/>
          <w:sz w:val="22"/>
          <w:szCs w:val="22"/>
        </w:rPr>
        <w:t>t.j.Dz.U</w:t>
      </w:r>
      <w:proofErr w:type="spellEnd"/>
      <w:r w:rsidRPr="00EE5602">
        <w:rPr>
          <w:b w:val="0"/>
          <w:bCs w:val="0"/>
          <w:sz w:val="22"/>
          <w:szCs w:val="22"/>
        </w:rPr>
        <w:t>. z 2022 r. poz. 1360 ze zm.)</w:t>
      </w:r>
    </w:p>
    <w:p w14:paraId="17D8C289" w14:textId="77777777" w:rsidR="00663D11" w:rsidRPr="00BF4F8A" w:rsidRDefault="00663D11" w:rsidP="00663D11">
      <w:pPr>
        <w:pStyle w:val="tyt"/>
        <w:spacing w:before="0" w:after="0" w:line="276" w:lineRule="auto"/>
        <w:jc w:val="both"/>
        <w:rPr>
          <w:rFonts w:asciiTheme="majorHAnsi" w:hAnsiTheme="majorHAnsi"/>
          <w:color w:val="FF0000"/>
          <w:sz w:val="22"/>
          <w:szCs w:val="22"/>
        </w:rPr>
      </w:pPr>
    </w:p>
    <w:p w14:paraId="3504CCA2" w14:textId="77777777" w:rsidR="0074177C" w:rsidRPr="00EE5602" w:rsidRDefault="000066C1" w:rsidP="00DB1503">
      <w:pPr>
        <w:pStyle w:val="Nagwek9"/>
        <w:spacing w:line="276" w:lineRule="auto"/>
        <w:jc w:val="both"/>
        <w:rPr>
          <w:rFonts w:cs="Times New Roman"/>
          <w:sz w:val="22"/>
          <w:szCs w:val="22"/>
          <w:u w:val="none"/>
        </w:rPr>
      </w:pPr>
      <w:r w:rsidRPr="00EE5602">
        <w:rPr>
          <w:rFonts w:cs="Times New Roman"/>
          <w:sz w:val="22"/>
          <w:szCs w:val="22"/>
          <w:u w:val="none"/>
        </w:rPr>
        <w:t>IV</w:t>
      </w:r>
      <w:r w:rsidR="00286AEA" w:rsidRPr="00EE5602">
        <w:rPr>
          <w:rFonts w:cs="Times New Roman"/>
          <w:sz w:val="22"/>
          <w:szCs w:val="22"/>
          <w:u w:val="none"/>
        </w:rPr>
        <w:t>.  OPIS PRZEDMIOTU ZAMÓWIENIA</w:t>
      </w:r>
    </w:p>
    <w:p w14:paraId="2EFB4A52" w14:textId="77777777" w:rsidR="00663D11" w:rsidRPr="00EE5602" w:rsidRDefault="00785A57" w:rsidP="00E05EA8">
      <w:pPr>
        <w:pStyle w:val="Nagwek9"/>
        <w:spacing w:line="276" w:lineRule="auto"/>
        <w:jc w:val="both"/>
        <w:rPr>
          <w:rFonts w:cs="Times New Roman"/>
          <w:bCs w:val="0"/>
          <w:i/>
        </w:rPr>
      </w:pPr>
      <w:r w:rsidRPr="00EE5602">
        <w:rPr>
          <w:rFonts w:cs="Times New Roman"/>
          <w:b w:val="0"/>
          <w:sz w:val="22"/>
          <w:szCs w:val="22"/>
          <w:u w:val="none"/>
        </w:rPr>
        <w:t>1. Przedmiotem zamówienia niniejszego postępowania przetargowego jest</w:t>
      </w:r>
      <w:r w:rsidRPr="00EE5602">
        <w:rPr>
          <w:rFonts w:cs="Times New Roman"/>
          <w:sz w:val="22"/>
          <w:szCs w:val="22"/>
          <w:u w:val="none"/>
        </w:rPr>
        <w:t xml:space="preserve"> </w:t>
      </w:r>
      <w:r w:rsidR="00663D11" w:rsidRPr="00EE5602">
        <w:rPr>
          <w:rFonts w:cs="Times New Roman"/>
          <w:bCs w:val="0"/>
          <w:i/>
        </w:rPr>
        <w:t xml:space="preserve">Dostawa specjalistycznych, jednorazowych </w:t>
      </w:r>
      <w:proofErr w:type="spellStart"/>
      <w:r w:rsidR="00663D11" w:rsidRPr="00EE5602">
        <w:rPr>
          <w:rFonts w:cs="Times New Roman"/>
          <w:bCs w:val="0"/>
          <w:i/>
        </w:rPr>
        <w:t>obłożeń</w:t>
      </w:r>
      <w:proofErr w:type="spellEnd"/>
      <w:r w:rsidR="00663D11" w:rsidRPr="00EE5602">
        <w:rPr>
          <w:rFonts w:cs="Times New Roman"/>
          <w:bCs w:val="0"/>
          <w:i/>
        </w:rPr>
        <w:t xml:space="preserve"> operacyjnych, fartuchów oraz bielizny na potrzeby Centralnego Szpitala Klinicznego UM w Łodzi</w:t>
      </w:r>
    </w:p>
    <w:p w14:paraId="4BD83523" w14:textId="77777777" w:rsidR="00663D11" w:rsidRPr="00EE5602" w:rsidRDefault="00663D11" w:rsidP="00E05EA8">
      <w:pPr>
        <w:pStyle w:val="Nagwek9"/>
        <w:spacing w:line="276" w:lineRule="auto"/>
        <w:jc w:val="both"/>
        <w:rPr>
          <w:rFonts w:cs="Times New Roman"/>
          <w:sz w:val="22"/>
          <w:szCs w:val="22"/>
        </w:rPr>
      </w:pPr>
    </w:p>
    <w:p w14:paraId="48DC76CA" w14:textId="795EFB36" w:rsidR="00DF133D" w:rsidRPr="00EE5602" w:rsidRDefault="00DF133D" w:rsidP="00E05EA8">
      <w:pPr>
        <w:pStyle w:val="Nagwek9"/>
        <w:spacing w:line="276" w:lineRule="auto"/>
        <w:jc w:val="both"/>
        <w:rPr>
          <w:rFonts w:eastAsia="SimSun" w:cs="Times New Roman"/>
          <w:sz w:val="22"/>
          <w:szCs w:val="22"/>
        </w:rPr>
      </w:pPr>
      <w:r w:rsidRPr="00EE5602">
        <w:rPr>
          <w:rFonts w:cs="Times New Roman"/>
          <w:sz w:val="22"/>
          <w:szCs w:val="22"/>
        </w:rPr>
        <w:t xml:space="preserve"> 2.  Nomenklatura- Wspólny słownik zamówień CPV:                                                       </w:t>
      </w:r>
    </w:p>
    <w:p w14:paraId="4CC6071D" w14:textId="77777777" w:rsidR="00DF133D" w:rsidRPr="00EE5602" w:rsidRDefault="00DF133D" w:rsidP="006A6A43">
      <w:pPr>
        <w:numPr>
          <w:ilvl w:val="0"/>
          <w:numId w:val="16"/>
        </w:numPr>
        <w:jc w:val="both"/>
        <w:rPr>
          <w:rFonts w:eastAsia="SimSun" w:cs="Times New Roman"/>
          <w:b/>
          <w:bCs/>
          <w:sz w:val="22"/>
          <w:szCs w:val="22"/>
        </w:rPr>
      </w:pPr>
      <w:r w:rsidRPr="00EE5602">
        <w:rPr>
          <w:rFonts w:eastAsia="SimSun" w:cs="Times New Roman"/>
          <w:b/>
          <w:bCs/>
          <w:sz w:val="22"/>
          <w:szCs w:val="22"/>
        </w:rPr>
        <w:t>33.14.00.00-3 Materiały medyczne</w:t>
      </w:r>
    </w:p>
    <w:p w14:paraId="640BB44E" w14:textId="77777777" w:rsidR="00DF133D" w:rsidRPr="00EE5602" w:rsidRDefault="00DF133D" w:rsidP="006A6A43">
      <w:pPr>
        <w:numPr>
          <w:ilvl w:val="0"/>
          <w:numId w:val="16"/>
        </w:numPr>
        <w:jc w:val="both"/>
        <w:rPr>
          <w:rFonts w:eastAsia="SimSun" w:cs="Times New Roman"/>
          <w:b/>
          <w:bCs/>
          <w:sz w:val="22"/>
          <w:szCs w:val="22"/>
        </w:rPr>
      </w:pPr>
      <w:r w:rsidRPr="00EE5602">
        <w:rPr>
          <w:rFonts w:eastAsia="SimSun" w:cs="Times New Roman"/>
          <w:b/>
          <w:bCs/>
          <w:sz w:val="22"/>
          <w:szCs w:val="22"/>
        </w:rPr>
        <w:t xml:space="preserve">33.14.10.00-0 Jednorazowe, </w:t>
      </w:r>
      <w:proofErr w:type="spellStart"/>
      <w:r w:rsidRPr="00EE5602">
        <w:rPr>
          <w:rFonts w:eastAsia="SimSun" w:cs="Times New Roman"/>
          <w:b/>
          <w:bCs/>
          <w:sz w:val="22"/>
          <w:szCs w:val="22"/>
        </w:rPr>
        <w:t>niechemiczne</w:t>
      </w:r>
      <w:proofErr w:type="spellEnd"/>
      <w:r w:rsidRPr="00EE5602">
        <w:rPr>
          <w:rFonts w:eastAsia="SimSun" w:cs="Times New Roman"/>
          <w:b/>
          <w:bCs/>
          <w:sz w:val="22"/>
          <w:szCs w:val="22"/>
        </w:rPr>
        <w:t xml:space="preserve"> artykuły medyczne i hematologiczne</w:t>
      </w:r>
    </w:p>
    <w:p w14:paraId="30110D32" w14:textId="77777777" w:rsidR="00DF133D" w:rsidRPr="00EE5602" w:rsidRDefault="00DF133D" w:rsidP="006A6A43">
      <w:pPr>
        <w:numPr>
          <w:ilvl w:val="0"/>
          <w:numId w:val="16"/>
        </w:numPr>
        <w:jc w:val="both"/>
        <w:rPr>
          <w:rFonts w:eastAsia="SimSun" w:cs="Times New Roman"/>
          <w:b/>
          <w:bCs/>
          <w:sz w:val="22"/>
          <w:szCs w:val="22"/>
        </w:rPr>
      </w:pPr>
      <w:r w:rsidRPr="00EE5602">
        <w:rPr>
          <w:rFonts w:eastAsia="SimSun" w:cs="Times New Roman"/>
          <w:b/>
          <w:bCs/>
          <w:sz w:val="22"/>
          <w:szCs w:val="22"/>
        </w:rPr>
        <w:t>33.14.14.20-0 Rękawice chirurgiczne</w:t>
      </w:r>
    </w:p>
    <w:p w14:paraId="1934107B" w14:textId="77777777" w:rsidR="00DF133D" w:rsidRPr="00EE5602" w:rsidRDefault="00DF133D" w:rsidP="006A6A43">
      <w:pPr>
        <w:numPr>
          <w:ilvl w:val="0"/>
          <w:numId w:val="16"/>
        </w:numPr>
        <w:jc w:val="both"/>
        <w:rPr>
          <w:rFonts w:eastAsia="SimSun" w:cs="Times New Roman"/>
          <w:b/>
          <w:bCs/>
          <w:sz w:val="22"/>
          <w:szCs w:val="22"/>
        </w:rPr>
      </w:pPr>
      <w:r w:rsidRPr="00EE5602">
        <w:rPr>
          <w:rFonts w:eastAsia="SimSun" w:cs="Times New Roman"/>
          <w:b/>
          <w:bCs/>
          <w:sz w:val="22"/>
          <w:szCs w:val="22"/>
        </w:rPr>
        <w:t>33.14.11.20-7 Zaciski, szwy, podwiązki naczyniowe</w:t>
      </w:r>
    </w:p>
    <w:p w14:paraId="7D6905F0" w14:textId="77777777" w:rsidR="00DF133D" w:rsidRPr="00EE5602" w:rsidRDefault="00DF133D" w:rsidP="006A6A43">
      <w:pPr>
        <w:numPr>
          <w:ilvl w:val="0"/>
          <w:numId w:val="16"/>
        </w:numPr>
        <w:jc w:val="both"/>
        <w:rPr>
          <w:rFonts w:eastAsia="SimSun" w:cs="Times New Roman"/>
          <w:b/>
          <w:bCs/>
          <w:sz w:val="22"/>
          <w:szCs w:val="22"/>
        </w:rPr>
      </w:pPr>
      <w:r w:rsidRPr="00EE5602">
        <w:rPr>
          <w:rFonts w:eastAsia="SimSun" w:cs="Times New Roman"/>
          <w:b/>
          <w:bCs/>
          <w:sz w:val="22"/>
          <w:szCs w:val="22"/>
        </w:rPr>
        <w:t>33.14.11.21-4 Szwy chirurgiczne</w:t>
      </w:r>
    </w:p>
    <w:p w14:paraId="4115BE6D" w14:textId="77777777" w:rsidR="00DF133D" w:rsidRPr="00EE5602" w:rsidRDefault="00DF133D" w:rsidP="006A6A43">
      <w:pPr>
        <w:numPr>
          <w:ilvl w:val="0"/>
          <w:numId w:val="16"/>
        </w:numPr>
        <w:jc w:val="both"/>
        <w:rPr>
          <w:rFonts w:eastAsia="SimSun" w:cs="Times New Roman"/>
          <w:b/>
          <w:bCs/>
          <w:sz w:val="22"/>
          <w:szCs w:val="22"/>
        </w:rPr>
      </w:pPr>
      <w:r w:rsidRPr="00EE5602">
        <w:rPr>
          <w:rFonts w:eastAsia="SimSun" w:cs="Times New Roman"/>
          <w:b/>
          <w:bCs/>
          <w:sz w:val="22"/>
          <w:szCs w:val="22"/>
        </w:rPr>
        <w:t>33.14.11.22-1 Klamry chirurgiczne</w:t>
      </w:r>
    </w:p>
    <w:p w14:paraId="7A372759" w14:textId="77777777" w:rsidR="00DF133D" w:rsidRPr="00EE5602" w:rsidRDefault="00DF133D" w:rsidP="006A6A43">
      <w:pPr>
        <w:numPr>
          <w:ilvl w:val="0"/>
          <w:numId w:val="16"/>
        </w:numPr>
        <w:jc w:val="both"/>
        <w:rPr>
          <w:rFonts w:eastAsia="SimSun" w:cs="Times New Roman"/>
          <w:b/>
          <w:bCs/>
          <w:sz w:val="22"/>
          <w:szCs w:val="22"/>
        </w:rPr>
      </w:pPr>
      <w:r w:rsidRPr="00EE5602">
        <w:rPr>
          <w:rFonts w:eastAsia="SimSun" w:cs="Times New Roman"/>
          <w:b/>
          <w:bCs/>
          <w:sz w:val="22"/>
          <w:szCs w:val="22"/>
        </w:rPr>
        <w:t>33.14.11.26-9 Podwiązki naczyniowe</w:t>
      </w:r>
    </w:p>
    <w:p w14:paraId="30ED73AD" w14:textId="0629BC28" w:rsidR="00DF133D" w:rsidRPr="00EE5602" w:rsidRDefault="00DF133D" w:rsidP="006A6A43">
      <w:pPr>
        <w:numPr>
          <w:ilvl w:val="0"/>
          <w:numId w:val="16"/>
        </w:numPr>
        <w:jc w:val="both"/>
        <w:rPr>
          <w:rFonts w:eastAsia="SimSun" w:cs="Times New Roman"/>
          <w:b/>
          <w:bCs/>
          <w:sz w:val="22"/>
          <w:szCs w:val="22"/>
        </w:rPr>
      </w:pPr>
      <w:r w:rsidRPr="00EE5602">
        <w:rPr>
          <w:rFonts w:eastAsia="SimSun" w:cs="Times New Roman"/>
          <w:b/>
          <w:bCs/>
          <w:sz w:val="22"/>
          <w:szCs w:val="22"/>
        </w:rPr>
        <w:t>39.51.80.00-6 Bielizna szpitalna</w:t>
      </w:r>
    </w:p>
    <w:p w14:paraId="2615EFB8" w14:textId="4300EBE9" w:rsidR="00DF133D" w:rsidRPr="00EE5602" w:rsidRDefault="00DF133D" w:rsidP="002B059B">
      <w:pPr>
        <w:ind w:left="360"/>
        <w:jc w:val="both"/>
        <w:rPr>
          <w:rFonts w:eastAsia="SimSun" w:cs="Times New Roman"/>
          <w:b/>
          <w:bCs/>
          <w:sz w:val="22"/>
          <w:szCs w:val="22"/>
          <w:highlight w:val="yellow"/>
        </w:rPr>
      </w:pPr>
    </w:p>
    <w:p w14:paraId="15AACD7E" w14:textId="77777777" w:rsidR="00785A57" w:rsidRPr="00EE5602" w:rsidRDefault="00785A57" w:rsidP="00785A57">
      <w:pPr>
        <w:pStyle w:val="Akapitzlist"/>
        <w:ind w:left="720"/>
        <w:rPr>
          <w:lang w:eastAsia="ar-SA"/>
        </w:rPr>
      </w:pPr>
    </w:p>
    <w:p w14:paraId="06C084C1" w14:textId="0B7A0809" w:rsidR="002C552E" w:rsidRPr="00EE5602" w:rsidRDefault="00785A57" w:rsidP="002C552E">
      <w:pPr>
        <w:pStyle w:val="Tekstpodstawowy"/>
        <w:rPr>
          <w:bCs/>
          <w:sz w:val="22"/>
          <w:szCs w:val="22"/>
        </w:rPr>
      </w:pPr>
      <w:r w:rsidRPr="00EE5602">
        <w:rPr>
          <w:bCs/>
          <w:sz w:val="22"/>
          <w:szCs w:val="22"/>
        </w:rPr>
        <w:t xml:space="preserve">3. </w:t>
      </w:r>
      <w:r w:rsidR="002C552E" w:rsidRPr="00EE5602">
        <w:rPr>
          <w:bCs/>
          <w:sz w:val="22"/>
          <w:szCs w:val="22"/>
        </w:rPr>
        <w:t xml:space="preserve">Szczegółowy opis i zakres przedmiotu zamówienia określa Załącznik nr 2  do Specyfikacji Warunków Zamówienia (SWZ), tj. „Formularz asortymentowo –ilościowo -cenowy” </w:t>
      </w:r>
    </w:p>
    <w:p w14:paraId="6C8CAA8C" w14:textId="6AAA6343" w:rsidR="002C552E" w:rsidRPr="00EE5602" w:rsidRDefault="00785A57" w:rsidP="002C552E">
      <w:pPr>
        <w:pStyle w:val="Tekstpodstawowy"/>
        <w:rPr>
          <w:bCs/>
          <w:sz w:val="22"/>
          <w:szCs w:val="22"/>
        </w:rPr>
      </w:pPr>
      <w:r w:rsidRPr="00EE5602">
        <w:rPr>
          <w:sz w:val="22"/>
          <w:szCs w:val="22"/>
        </w:rPr>
        <w:t>4.</w:t>
      </w:r>
      <w:r w:rsidR="002C552E" w:rsidRPr="00EE5602">
        <w:rPr>
          <w:sz w:val="22"/>
          <w:szCs w:val="22"/>
        </w:rPr>
        <w:t xml:space="preserve"> </w:t>
      </w:r>
      <w:r w:rsidR="002C552E" w:rsidRPr="00EE5602">
        <w:rPr>
          <w:bCs/>
          <w:sz w:val="22"/>
          <w:szCs w:val="22"/>
        </w:rPr>
        <w:t xml:space="preserve">Przedmiot zamówienia składa się z </w:t>
      </w:r>
      <w:r w:rsidR="00663D11" w:rsidRPr="00EE5602">
        <w:rPr>
          <w:b/>
          <w:bCs/>
          <w:sz w:val="22"/>
          <w:szCs w:val="22"/>
        </w:rPr>
        <w:t>30</w:t>
      </w:r>
      <w:r w:rsidR="002C552E" w:rsidRPr="00EE5602">
        <w:rPr>
          <w:b/>
          <w:bCs/>
          <w:sz w:val="22"/>
          <w:szCs w:val="22"/>
        </w:rPr>
        <w:t xml:space="preserve"> Pakietów</w:t>
      </w:r>
      <w:r w:rsidR="002C552E" w:rsidRPr="00EE5602">
        <w:rPr>
          <w:bCs/>
          <w:sz w:val="22"/>
          <w:szCs w:val="22"/>
        </w:rPr>
        <w:t xml:space="preserve"> i Zamawiający dopuszcza możliwość składania ofert częściowych  na poszczególne Pakiety.</w:t>
      </w:r>
    </w:p>
    <w:p w14:paraId="446DA0DA" w14:textId="3CC0A256" w:rsidR="00402D66" w:rsidRPr="00EE5602" w:rsidRDefault="00927A80" w:rsidP="00402D66">
      <w:pPr>
        <w:pStyle w:val="Tekstpodstawowy"/>
        <w:rPr>
          <w:bCs/>
          <w:sz w:val="22"/>
          <w:szCs w:val="22"/>
          <w:u w:val="single"/>
        </w:rPr>
      </w:pPr>
      <w:r w:rsidRPr="00EE5602">
        <w:rPr>
          <w:rFonts w:eastAsia="Calibri"/>
          <w:sz w:val="22"/>
          <w:szCs w:val="22"/>
          <w:lang w:eastAsia="en-US"/>
        </w:rPr>
        <w:t>Każdy Wykonawca może przystąpić do postępowania na dowolnie wybrany pakiet lub pakiety pod warunkiem wypełnienia wszystkich pozycji w załączniku nr 2 (w wybranym pakiecie lub pakietach) i podaniu kwoty ostatecznej za cały przedmiot zamówienia – pakiet.</w:t>
      </w:r>
      <w:r w:rsidR="00402D66" w:rsidRPr="00EE5602">
        <w:rPr>
          <w:rFonts w:eastAsia="Calibri"/>
          <w:sz w:val="22"/>
          <w:szCs w:val="22"/>
          <w:u w:val="single"/>
          <w:lang w:eastAsia="en-US"/>
        </w:rPr>
        <w:t xml:space="preserve"> Brak wyceny na daną pozycję pakietu spowoduje odrzucenie oferty.</w:t>
      </w:r>
    </w:p>
    <w:p w14:paraId="0BB5D1F1" w14:textId="40520999" w:rsidR="00927A80" w:rsidRPr="00BF4F8A" w:rsidRDefault="00402D66" w:rsidP="002C552E">
      <w:pPr>
        <w:pStyle w:val="Tekstpodstawowy"/>
        <w:rPr>
          <w:rFonts w:asciiTheme="majorHAnsi" w:hAnsiTheme="majorHAnsi"/>
          <w:bCs/>
          <w:sz w:val="22"/>
          <w:szCs w:val="22"/>
        </w:rPr>
      </w:pPr>
      <w:r>
        <w:rPr>
          <w:rFonts w:asciiTheme="majorHAnsi" w:eastAsia="Calibri" w:hAnsiTheme="majorHAnsi"/>
          <w:sz w:val="22"/>
          <w:szCs w:val="22"/>
          <w:lang w:eastAsia="en-US"/>
        </w:rPr>
        <w:t xml:space="preserve"> </w:t>
      </w:r>
    </w:p>
    <w:tbl>
      <w:tblPr>
        <w:tblpPr w:leftFromText="141" w:rightFromText="141" w:vertAnchor="text" w:tblpY="1"/>
        <w:tblOverlap w:val="never"/>
        <w:tblW w:w="8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88"/>
      </w:tblGrid>
      <w:tr w:rsidR="00C26866" w:rsidRPr="00D23DEC" w14:paraId="5785E600" w14:textId="77777777" w:rsidTr="0034038D">
        <w:trPr>
          <w:trHeight w:val="499"/>
        </w:trPr>
        <w:tc>
          <w:tcPr>
            <w:tcW w:w="8588" w:type="dxa"/>
            <w:shd w:val="clear" w:color="auto" w:fill="FFFFFF" w:themeFill="background1"/>
            <w:tcMar>
              <w:top w:w="15" w:type="dxa"/>
              <w:left w:w="15" w:type="dxa"/>
              <w:bottom w:w="0" w:type="dxa"/>
              <w:right w:w="15" w:type="dxa"/>
            </w:tcMar>
            <w:vAlign w:val="center"/>
            <w:hideMark/>
          </w:tcPr>
          <w:p w14:paraId="0F70053E" w14:textId="77777777" w:rsidR="00C26866" w:rsidRPr="00D23DEC" w:rsidRDefault="00C26866" w:rsidP="0034038D">
            <w:pPr>
              <w:spacing w:line="276" w:lineRule="auto"/>
              <w:jc w:val="both"/>
              <w:rPr>
                <w:rFonts w:ascii="Cambria" w:hAnsi="Cambria" w:cs="Times New Roman"/>
                <w:sz w:val="22"/>
                <w:szCs w:val="22"/>
              </w:rPr>
            </w:pPr>
            <w:r w:rsidRPr="00D23DEC">
              <w:rPr>
                <w:rFonts w:ascii="Cambria" w:hAnsi="Cambria" w:cs="Times New Roman"/>
                <w:sz w:val="22"/>
                <w:szCs w:val="22"/>
              </w:rPr>
              <w:t xml:space="preserve">Pakiet Nr 1  - dostawa fartuchów jałowych dla Uniwersyteckiego Centrum Pediatrii  </w:t>
            </w:r>
          </w:p>
        </w:tc>
      </w:tr>
      <w:tr w:rsidR="00C26866" w:rsidRPr="00D23DEC" w14:paraId="07281050" w14:textId="77777777" w:rsidTr="0034038D">
        <w:trPr>
          <w:trHeight w:val="499"/>
        </w:trPr>
        <w:tc>
          <w:tcPr>
            <w:tcW w:w="8588" w:type="dxa"/>
            <w:shd w:val="clear" w:color="auto" w:fill="FFFFFF" w:themeFill="background1"/>
            <w:tcMar>
              <w:top w:w="15" w:type="dxa"/>
              <w:left w:w="15" w:type="dxa"/>
              <w:bottom w:w="0" w:type="dxa"/>
              <w:right w:w="15" w:type="dxa"/>
            </w:tcMar>
            <w:vAlign w:val="center"/>
            <w:hideMark/>
          </w:tcPr>
          <w:p w14:paraId="46D57CF8" w14:textId="77777777" w:rsidR="00C26866" w:rsidRPr="00D23DEC" w:rsidRDefault="00C26866" w:rsidP="0034038D">
            <w:pPr>
              <w:spacing w:line="276" w:lineRule="auto"/>
              <w:jc w:val="both"/>
              <w:rPr>
                <w:rFonts w:ascii="Cambria" w:hAnsi="Cambria" w:cs="Times New Roman"/>
                <w:sz w:val="22"/>
                <w:szCs w:val="22"/>
              </w:rPr>
            </w:pPr>
            <w:r w:rsidRPr="00D23DEC">
              <w:rPr>
                <w:rFonts w:ascii="Cambria" w:hAnsi="Cambria" w:cs="Times New Roman"/>
                <w:sz w:val="22"/>
                <w:szCs w:val="22"/>
              </w:rPr>
              <w:t xml:space="preserve"> Pakiet Nr 2  - serwety chłonne dla Uniwersyteckiego Centrum Pediatrii </w:t>
            </w:r>
          </w:p>
        </w:tc>
      </w:tr>
      <w:tr w:rsidR="00C26866" w:rsidRPr="00D23DEC" w14:paraId="3DBD93FB" w14:textId="77777777" w:rsidTr="0034038D">
        <w:trPr>
          <w:trHeight w:val="499"/>
        </w:trPr>
        <w:tc>
          <w:tcPr>
            <w:tcW w:w="8588" w:type="dxa"/>
            <w:shd w:val="clear" w:color="auto" w:fill="FFFFFF" w:themeFill="background1"/>
            <w:tcMar>
              <w:top w:w="15" w:type="dxa"/>
              <w:left w:w="15" w:type="dxa"/>
              <w:bottom w:w="0" w:type="dxa"/>
              <w:right w:w="15" w:type="dxa"/>
            </w:tcMar>
            <w:vAlign w:val="center"/>
            <w:hideMark/>
          </w:tcPr>
          <w:p w14:paraId="270674DA" w14:textId="77777777" w:rsidR="00C26866" w:rsidRPr="00D23DEC" w:rsidRDefault="00C26866" w:rsidP="0034038D">
            <w:pPr>
              <w:spacing w:line="276" w:lineRule="auto"/>
              <w:jc w:val="both"/>
              <w:rPr>
                <w:rFonts w:ascii="Cambria" w:hAnsi="Cambria" w:cs="Times New Roman"/>
                <w:sz w:val="22"/>
                <w:szCs w:val="22"/>
              </w:rPr>
            </w:pPr>
            <w:r w:rsidRPr="00D23DEC">
              <w:rPr>
                <w:rFonts w:ascii="Cambria" w:hAnsi="Cambria" w:cs="Times New Roman"/>
                <w:sz w:val="22"/>
                <w:szCs w:val="22"/>
              </w:rPr>
              <w:t xml:space="preserve"> Pakiet Nr 3  - dostawa zestawów do mycia pola operacyjnego dla Uniwersyteckiego Centrum Pediatrii </w:t>
            </w:r>
          </w:p>
        </w:tc>
      </w:tr>
      <w:tr w:rsidR="00C26866" w:rsidRPr="00D23DEC" w14:paraId="14F6AEAB" w14:textId="77777777" w:rsidTr="0034038D">
        <w:trPr>
          <w:trHeight w:val="499"/>
        </w:trPr>
        <w:tc>
          <w:tcPr>
            <w:tcW w:w="8588" w:type="dxa"/>
            <w:shd w:val="clear" w:color="auto" w:fill="FFFFFF" w:themeFill="background1"/>
            <w:tcMar>
              <w:top w:w="15" w:type="dxa"/>
              <w:left w:w="15" w:type="dxa"/>
              <w:bottom w:w="0" w:type="dxa"/>
              <w:right w:w="15" w:type="dxa"/>
            </w:tcMar>
            <w:vAlign w:val="center"/>
            <w:hideMark/>
          </w:tcPr>
          <w:p w14:paraId="2CE2D449" w14:textId="77777777" w:rsidR="00C26866" w:rsidRPr="00D23DEC" w:rsidRDefault="00C26866" w:rsidP="0034038D">
            <w:pPr>
              <w:spacing w:line="276" w:lineRule="auto"/>
              <w:jc w:val="both"/>
              <w:rPr>
                <w:rFonts w:ascii="Cambria" w:hAnsi="Cambria" w:cs="Times New Roman"/>
                <w:sz w:val="22"/>
                <w:szCs w:val="22"/>
              </w:rPr>
            </w:pPr>
            <w:r w:rsidRPr="00D23DEC">
              <w:rPr>
                <w:rFonts w:ascii="Cambria" w:hAnsi="Cambria" w:cs="Times New Roman"/>
                <w:sz w:val="22"/>
                <w:szCs w:val="22"/>
              </w:rPr>
              <w:t xml:space="preserve"> Pakiet Nr 4  - dostawa podkładów jałowych dla Uniwersyteckiego Centrum Pediatrii</w:t>
            </w:r>
          </w:p>
        </w:tc>
      </w:tr>
      <w:tr w:rsidR="00C26866" w:rsidRPr="00D23DEC" w14:paraId="0E41875C" w14:textId="77777777" w:rsidTr="0034038D">
        <w:trPr>
          <w:trHeight w:val="499"/>
        </w:trPr>
        <w:tc>
          <w:tcPr>
            <w:tcW w:w="8588" w:type="dxa"/>
            <w:shd w:val="clear" w:color="auto" w:fill="FFFFFF" w:themeFill="background1"/>
            <w:tcMar>
              <w:top w:w="15" w:type="dxa"/>
              <w:left w:w="15" w:type="dxa"/>
              <w:bottom w:w="0" w:type="dxa"/>
              <w:right w:w="15" w:type="dxa"/>
            </w:tcMar>
            <w:vAlign w:val="center"/>
            <w:hideMark/>
          </w:tcPr>
          <w:p w14:paraId="569787CC" w14:textId="77777777" w:rsidR="00C26866" w:rsidRPr="00D23DEC" w:rsidRDefault="00C26866" w:rsidP="0034038D">
            <w:pPr>
              <w:spacing w:line="276" w:lineRule="auto"/>
              <w:jc w:val="both"/>
              <w:rPr>
                <w:rFonts w:ascii="Cambria" w:hAnsi="Cambria" w:cs="Times New Roman"/>
                <w:sz w:val="22"/>
                <w:szCs w:val="22"/>
              </w:rPr>
            </w:pPr>
            <w:r w:rsidRPr="00D23DEC">
              <w:rPr>
                <w:rFonts w:ascii="Cambria" w:hAnsi="Cambria" w:cs="Times New Roman"/>
                <w:sz w:val="22"/>
                <w:szCs w:val="22"/>
              </w:rPr>
              <w:t xml:space="preserve"> Pakiet Nr 5  -  dostawa </w:t>
            </w:r>
            <w:proofErr w:type="spellStart"/>
            <w:r w:rsidRPr="00D23DEC">
              <w:rPr>
                <w:rFonts w:ascii="Cambria" w:hAnsi="Cambria" w:cs="Times New Roman"/>
                <w:sz w:val="22"/>
                <w:szCs w:val="22"/>
              </w:rPr>
              <w:t>obłożeń</w:t>
            </w:r>
            <w:proofErr w:type="spellEnd"/>
            <w:r w:rsidRPr="00D23DEC">
              <w:rPr>
                <w:rFonts w:ascii="Cambria" w:hAnsi="Cambria" w:cs="Times New Roman"/>
                <w:sz w:val="22"/>
                <w:szCs w:val="22"/>
              </w:rPr>
              <w:t xml:space="preserve"> operacyjnych – na potrzeby bloku operacyjnego laryngologii</w:t>
            </w:r>
            <w:r>
              <w:rPr>
                <w:rFonts w:ascii="Cambria" w:hAnsi="Cambria" w:cs="Times New Roman"/>
                <w:sz w:val="22"/>
                <w:szCs w:val="22"/>
              </w:rPr>
              <w:t xml:space="preserve"> Uniwersyteckiego Centrum Pediatrii</w:t>
            </w:r>
          </w:p>
        </w:tc>
      </w:tr>
      <w:tr w:rsidR="00C26866" w:rsidRPr="00D23DEC" w14:paraId="3095EEB9" w14:textId="77777777" w:rsidTr="0034038D">
        <w:trPr>
          <w:trHeight w:val="499"/>
        </w:trPr>
        <w:tc>
          <w:tcPr>
            <w:tcW w:w="8588" w:type="dxa"/>
            <w:shd w:val="clear" w:color="auto" w:fill="FFFFFF" w:themeFill="background1"/>
            <w:tcMar>
              <w:top w:w="15" w:type="dxa"/>
              <w:left w:w="15" w:type="dxa"/>
              <w:bottom w:w="0" w:type="dxa"/>
              <w:right w:w="15" w:type="dxa"/>
            </w:tcMar>
            <w:vAlign w:val="center"/>
            <w:hideMark/>
          </w:tcPr>
          <w:p w14:paraId="02F29DA2" w14:textId="77777777" w:rsidR="00C26866" w:rsidRPr="00D23DEC" w:rsidRDefault="00C26866" w:rsidP="0034038D">
            <w:pPr>
              <w:spacing w:line="276" w:lineRule="auto"/>
              <w:jc w:val="both"/>
              <w:rPr>
                <w:rFonts w:ascii="Cambria" w:hAnsi="Cambria" w:cs="Times New Roman"/>
                <w:sz w:val="22"/>
                <w:szCs w:val="22"/>
              </w:rPr>
            </w:pPr>
            <w:r w:rsidRPr="00D23DEC">
              <w:rPr>
                <w:rFonts w:ascii="Cambria" w:hAnsi="Cambria" w:cs="Times New Roman"/>
                <w:sz w:val="22"/>
                <w:szCs w:val="22"/>
              </w:rPr>
              <w:lastRenderedPageBreak/>
              <w:t xml:space="preserve"> Pakiet Nr 6  - dostawa serwet chirurgicznych – na potrzeby bloku operacyjnego laryngologii</w:t>
            </w:r>
            <w:r>
              <w:rPr>
                <w:rFonts w:ascii="Cambria" w:hAnsi="Cambria" w:cs="Times New Roman"/>
                <w:sz w:val="22"/>
                <w:szCs w:val="22"/>
              </w:rPr>
              <w:t xml:space="preserve"> Uniwersyteckiego Centrum Pediatrii</w:t>
            </w:r>
            <w:r w:rsidRPr="00D23DEC">
              <w:rPr>
                <w:rFonts w:ascii="Cambria" w:hAnsi="Cambria" w:cs="Times New Roman"/>
                <w:sz w:val="22"/>
                <w:szCs w:val="22"/>
              </w:rPr>
              <w:t xml:space="preserve">  </w:t>
            </w:r>
          </w:p>
        </w:tc>
      </w:tr>
      <w:tr w:rsidR="00C26866" w:rsidRPr="00D23DEC" w14:paraId="661A84E5" w14:textId="77777777" w:rsidTr="0034038D">
        <w:trPr>
          <w:trHeight w:val="499"/>
        </w:trPr>
        <w:tc>
          <w:tcPr>
            <w:tcW w:w="8588" w:type="dxa"/>
            <w:shd w:val="clear" w:color="auto" w:fill="FFFFFF" w:themeFill="background1"/>
            <w:tcMar>
              <w:top w:w="15" w:type="dxa"/>
              <w:left w:w="15" w:type="dxa"/>
              <w:bottom w:w="0" w:type="dxa"/>
              <w:right w:w="15" w:type="dxa"/>
            </w:tcMar>
            <w:vAlign w:val="center"/>
            <w:hideMark/>
          </w:tcPr>
          <w:p w14:paraId="02F402C2" w14:textId="77777777" w:rsidR="00C26866" w:rsidRPr="00D23DEC" w:rsidRDefault="00C26866" w:rsidP="0034038D">
            <w:pPr>
              <w:spacing w:line="276" w:lineRule="auto"/>
              <w:jc w:val="both"/>
              <w:rPr>
                <w:rFonts w:ascii="Cambria" w:hAnsi="Cambria" w:cs="Times New Roman"/>
                <w:sz w:val="22"/>
                <w:szCs w:val="22"/>
              </w:rPr>
            </w:pPr>
            <w:r w:rsidRPr="00D23DEC">
              <w:rPr>
                <w:rFonts w:ascii="Cambria" w:hAnsi="Cambria" w:cs="Times New Roman"/>
                <w:sz w:val="22"/>
                <w:szCs w:val="22"/>
              </w:rPr>
              <w:t xml:space="preserve"> Pakiet Nr 7  - zestawy do mycia pola operacyjnego dla Uniwersyteckiego Centrum Pediatrii </w:t>
            </w:r>
          </w:p>
        </w:tc>
      </w:tr>
      <w:tr w:rsidR="00C26866" w:rsidRPr="00D23DEC" w14:paraId="3A4D8B3D" w14:textId="77777777" w:rsidTr="0034038D">
        <w:trPr>
          <w:trHeight w:val="499"/>
        </w:trPr>
        <w:tc>
          <w:tcPr>
            <w:tcW w:w="8588" w:type="dxa"/>
            <w:shd w:val="clear" w:color="auto" w:fill="FFFFFF" w:themeFill="background1"/>
            <w:tcMar>
              <w:top w:w="15" w:type="dxa"/>
              <w:left w:w="15" w:type="dxa"/>
              <w:bottom w:w="0" w:type="dxa"/>
              <w:right w:w="15" w:type="dxa"/>
            </w:tcMar>
            <w:vAlign w:val="center"/>
            <w:hideMark/>
          </w:tcPr>
          <w:p w14:paraId="22693CC8" w14:textId="77777777"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 xml:space="preserve"> Pakiet Nr 8  - dostawa serwet do zakładania dróg centralnych – na potrzeby bloku anestezjologicznego, SORU  Uniwersyteckiego Centrum Pediatrii</w:t>
            </w:r>
          </w:p>
        </w:tc>
      </w:tr>
      <w:tr w:rsidR="00C26866" w:rsidRPr="00D23DEC" w14:paraId="71DA73AF" w14:textId="77777777" w:rsidTr="0034038D">
        <w:trPr>
          <w:trHeight w:val="499"/>
        </w:trPr>
        <w:tc>
          <w:tcPr>
            <w:tcW w:w="8588" w:type="dxa"/>
            <w:shd w:val="clear" w:color="auto" w:fill="FFFFFF" w:themeFill="background1"/>
            <w:tcMar>
              <w:top w:w="15" w:type="dxa"/>
              <w:left w:w="15" w:type="dxa"/>
              <w:bottom w:w="0" w:type="dxa"/>
              <w:right w:w="15" w:type="dxa"/>
            </w:tcMar>
            <w:vAlign w:val="center"/>
            <w:hideMark/>
          </w:tcPr>
          <w:p w14:paraId="4BE3810B" w14:textId="77777777"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 xml:space="preserve"> Pakiet Nr 9  - dostawa osłon na sondy na blok operacyjny Uniwersyteckie Centrum Pediatrii</w:t>
            </w:r>
          </w:p>
        </w:tc>
      </w:tr>
      <w:tr w:rsidR="00C26866" w:rsidRPr="00D23DEC" w14:paraId="445F97A0" w14:textId="77777777" w:rsidTr="0034038D">
        <w:trPr>
          <w:trHeight w:val="499"/>
        </w:trPr>
        <w:tc>
          <w:tcPr>
            <w:tcW w:w="8588" w:type="dxa"/>
            <w:shd w:val="clear" w:color="auto" w:fill="FFFFFF" w:themeFill="background1"/>
            <w:tcMar>
              <w:top w:w="15" w:type="dxa"/>
              <w:left w:w="15" w:type="dxa"/>
              <w:bottom w:w="0" w:type="dxa"/>
              <w:right w:w="15" w:type="dxa"/>
            </w:tcMar>
            <w:vAlign w:val="center"/>
            <w:hideMark/>
          </w:tcPr>
          <w:p w14:paraId="649507F8" w14:textId="77777777"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 xml:space="preserve"> Pakiet Nr 10  - dostawa </w:t>
            </w:r>
            <w:proofErr w:type="spellStart"/>
            <w:r w:rsidRPr="00D23DEC">
              <w:rPr>
                <w:rFonts w:ascii="Cambria" w:hAnsi="Cambria" w:cs="Times New Roman"/>
                <w:sz w:val="22"/>
                <w:szCs w:val="22"/>
              </w:rPr>
              <w:t>obłożeń</w:t>
            </w:r>
            <w:proofErr w:type="spellEnd"/>
            <w:r w:rsidRPr="00D23DEC">
              <w:rPr>
                <w:rFonts w:ascii="Cambria" w:hAnsi="Cambria" w:cs="Times New Roman"/>
                <w:sz w:val="22"/>
                <w:szCs w:val="22"/>
              </w:rPr>
              <w:t xml:space="preserve">  jałowych do zabiegów okulistycznych dla Uniwersyteckiego Centrum Pediatrii</w:t>
            </w:r>
          </w:p>
        </w:tc>
      </w:tr>
      <w:tr w:rsidR="00C26866" w:rsidRPr="00D23DEC" w14:paraId="589B34D8" w14:textId="77777777" w:rsidTr="0034038D">
        <w:trPr>
          <w:trHeight w:val="499"/>
        </w:trPr>
        <w:tc>
          <w:tcPr>
            <w:tcW w:w="8588" w:type="dxa"/>
            <w:shd w:val="clear" w:color="auto" w:fill="FFFFFF" w:themeFill="background1"/>
            <w:tcMar>
              <w:top w:w="15" w:type="dxa"/>
              <w:left w:w="15" w:type="dxa"/>
              <w:bottom w:w="0" w:type="dxa"/>
              <w:right w:w="15" w:type="dxa"/>
            </w:tcMar>
            <w:vAlign w:val="center"/>
            <w:hideMark/>
          </w:tcPr>
          <w:p w14:paraId="2248A97F" w14:textId="77777777"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 xml:space="preserve"> Pakiet Nr 11 – obłożenia dla kardiochirurgii</w:t>
            </w:r>
          </w:p>
        </w:tc>
      </w:tr>
      <w:tr w:rsidR="00C26866" w:rsidRPr="00D23DEC" w14:paraId="231BBFA0"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554715CA" w14:textId="19F41FCA"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Pakiet nr 12 – małe zestawy zabiegowe</w:t>
            </w:r>
            <w:r w:rsidR="0095776B">
              <w:rPr>
                <w:rFonts w:ascii="Cambria" w:hAnsi="Cambria" w:cs="Times New Roman"/>
                <w:sz w:val="22"/>
                <w:szCs w:val="22"/>
              </w:rPr>
              <w:t xml:space="preserve"> </w:t>
            </w:r>
            <w:r w:rsidR="0089325B">
              <w:rPr>
                <w:rFonts w:ascii="Cambria" w:hAnsi="Cambria" w:cs="Times New Roman"/>
                <w:sz w:val="22"/>
                <w:szCs w:val="22"/>
              </w:rPr>
              <w:t>CSK-CKD</w:t>
            </w:r>
          </w:p>
        </w:tc>
      </w:tr>
      <w:tr w:rsidR="00C26866" w:rsidRPr="00D23DEC" w14:paraId="78DC3F80"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7A931D69" w14:textId="7A60DF56" w:rsidR="00C26866" w:rsidRPr="00D23DEC" w:rsidRDefault="00C26866" w:rsidP="0034038D">
            <w:pPr>
              <w:spacing w:line="276" w:lineRule="auto"/>
              <w:rPr>
                <w:rFonts w:ascii="Cambria" w:hAnsi="Cambria" w:cs="Times New Roman"/>
                <w:sz w:val="22"/>
                <w:szCs w:val="22"/>
              </w:rPr>
            </w:pPr>
            <w:r w:rsidRPr="007E327D">
              <w:rPr>
                <w:rFonts w:ascii="Cambria" w:hAnsi="Cambria" w:cs="Times New Roman"/>
                <w:sz w:val="22"/>
                <w:szCs w:val="22"/>
              </w:rPr>
              <w:t>Pakiet nr 13 – obłożenie stołu operacyjnego</w:t>
            </w:r>
            <w:r w:rsidR="0089325B">
              <w:rPr>
                <w:rFonts w:ascii="Cambria" w:hAnsi="Cambria" w:cs="Times New Roman"/>
                <w:sz w:val="22"/>
                <w:szCs w:val="22"/>
              </w:rPr>
              <w:t xml:space="preserve"> CSK-CKD</w:t>
            </w:r>
          </w:p>
        </w:tc>
      </w:tr>
      <w:tr w:rsidR="00C26866" w:rsidRPr="00D23DEC" w14:paraId="3AEF513A"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347D032B" w14:textId="55E0550C"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 xml:space="preserve">Pakiet nr 14 – obłożenia </w:t>
            </w:r>
            <w:r>
              <w:rPr>
                <w:rFonts w:ascii="Cambria" w:hAnsi="Cambria" w:cs="Times New Roman"/>
                <w:sz w:val="22"/>
                <w:szCs w:val="22"/>
              </w:rPr>
              <w:t>do ortopedii</w:t>
            </w:r>
            <w:r w:rsidR="0089325B">
              <w:rPr>
                <w:rFonts w:ascii="Cambria" w:hAnsi="Cambria" w:cs="Times New Roman"/>
                <w:sz w:val="22"/>
                <w:szCs w:val="22"/>
              </w:rPr>
              <w:t xml:space="preserve"> CSK - CKD</w:t>
            </w:r>
          </w:p>
        </w:tc>
      </w:tr>
      <w:tr w:rsidR="00C26866" w:rsidRPr="00D23DEC" w14:paraId="0840D6AC"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0A0BF84A" w14:textId="154E10FD"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 xml:space="preserve">Pakiet nr -15 – </w:t>
            </w:r>
            <w:r>
              <w:rPr>
                <w:rFonts w:ascii="Cambria" w:hAnsi="Cambria" w:cs="Times New Roman"/>
                <w:sz w:val="22"/>
                <w:szCs w:val="22"/>
              </w:rPr>
              <w:t xml:space="preserve"> zestaw do zabiegów dla ortopedii i chirurgii</w:t>
            </w:r>
            <w:r w:rsidR="0089325B">
              <w:rPr>
                <w:rFonts w:ascii="Cambria" w:hAnsi="Cambria" w:cs="Times New Roman"/>
                <w:sz w:val="22"/>
                <w:szCs w:val="22"/>
              </w:rPr>
              <w:t xml:space="preserve"> CSK-CKD</w:t>
            </w:r>
          </w:p>
        </w:tc>
      </w:tr>
      <w:tr w:rsidR="00C26866" w:rsidRPr="00D23DEC" w14:paraId="339FAC2A"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3A784945" w14:textId="444DD401"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 xml:space="preserve">Pakiet nr 16 – </w:t>
            </w:r>
            <w:r>
              <w:rPr>
                <w:rFonts w:ascii="Cambria" w:hAnsi="Cambria" w:cs="Times New Roman"/>
                <w:sz w:val="22"/>
                <w:szCs w:val="22"/>
              </w:rPr>
              <w:t xml:space="preserve"> obłożenia dla chirurgii</w:t>
            </w:r>
            <w:r w:rsidR="0089325B">
              <w:rPr>
                <w:rFonts w:ascii="Cambria" w:hAnsi="Cambria" w:cs="Times New Roman"/>
                <w:sz w:val="22"/>
                <w:szCs w:val="22"/>
              </w:rPr>
              <w:t xml:space="preserve"> CSK - CKD</w:t>
            </w:r>
          </w:p>
        </w:tc>
      </w:tr>
      <w:tr w:rsidR="00C26866" w:rsidRPr="00D23DEC" w14:paraId="07DCE23F"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0F9CA7C5" w14:textId="2025B88D"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 xml:space="preserve">Pakiet nr 17 – </w:t>
            </w:r>
            <w:r>
              <w:rPr>
                <w:rFonts w:ascii="Cambria" w:hAnsi="Cambria" w:cs="Times New Roman"/>
                <w:sz w:val="22"/>
                <w:szCs w:val="22"/>
              </w:rPr>
              <w:t xml:space="preserve"> fartuch chirurgiczny</w:t>
            </w:r>
            <w:r w:rsidR="0089325B">
              <w:rPr>
                <w:rFonts w:ascii="Cambria" w:hAnsi="Cambria" w:cs="Times New Roman"/>
                <w:sz w:val="22"/>
                <w:szCs w:val="22"/>
              </w:rPr>
              <w:t xml:space="preserve"> wzmocniony CSK - CKD</w:t>
            </w:r>
          </w:p>
        </w:tc>
      </w:tr>
      <w:tr w:rsidR="00C26866" w:rsidRPr="00D23DEC" w14:paraId="1B3ACB23"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3FE04EC6" w14:textId="3AAA8A3E"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 xml:space="preserve">Pakiet nr 18 – </w:t>
            </w:r>
            <w:r>
              <w:rPr>
                <w:rFonts w:ascii="Cambria" w:hAnsi="Cambria" w:cs="Times New Roman"/>
                <w:sz w:val="22"/>
                <w:szCs w:val="22"/>
              </w:rPr>
              <w:t xml:space="preserve"> serwety operacyjne</w:t>
            </w:r>
            <w:r w:rsidR="0089325B">
              <w:rPr>
                <w:rFonts w:ascii="Cambria" w:hAnsi="Cambria" w:cs="Times New Roman"/>
                <w:sz w:val="22"/>
                <w:szCs w:val="22"/>
              </w:rPr>
              <w:t xml:space="preserve"> CSK - CKD</w:t>
            </w:r>
          </w:p>
        </w:tc>
      </w:tr>
      <w:tr w:rsidR="00C26866" w:rsidRPr="00D23DEC" w14:paraId="5B36B7D2"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398FC2F3" w14:textId="5AD05C0A"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 xml:space="preserve">Pakiet nr 19 </w:t>
            </w:r>
            <w:r>
              <w:rPr>
                <w:rFonts w:ascii="Cambria" w:hAnsi="Cambria" w:cs="Times New Roman"/>
                <w:sz w:val="22"/>
                <w:szCs w:val="22"/>
              </w:rPr>
              <w:t>–</w:t>
            </w:r>
            <w:r w:rsidRPr="00D23DEC">
              <w:rPr>
                <w:rFonts w:ascii="Cambria" w:hAnsi="Cambria" w:cs="Times New Roman"/>
                <w:sz w:val="22"/>
                <w:szCs w:val="22"/>
              </w:rPr>
              <w:t xml:space="preserve"> </w:t>
            </w:r>
            <w:r>
              <w:rPr>
                <w:rFonts w:ascii="Cambria" w:hAnsi="Cambria" w:cs="Times New Roman"/>
                <w:sz w:val="22"/>
                <w:szCs w:val="22"/>
              </w:rPr>
              <w:t xml:space="preserve"> pokrowce</w:t>
            </w:r>
            <w:r w:rsidR="0089325B">
              <w:rPr>
                <w:rFonts w:ascii="Cambria" w:hAnsi="Cambria" w:cs="Times New Roman"/>
                <w:sz w:val="22"/>
                <w:szCs w:val="22"/>
              </w:rPr>
              <w:t xml:space="preserve"> CSK - CKD</w:t>
            </w:r>
          </w:p>
        </w:tc>
      </w:tr>
      <w:tr w:rsidR="00C26866" w:rsidRPr="00D23DEC" w14:paraId="1D73399E"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5D36E16F" w14:textId="57ACF845"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 xml:space="preserve">Pakiet nr 20 – </w:t>
            </w:r>
            <w:r>
              <w:rPr>
                <w:rFonts w:ascii="Cambria" w:hAnsi="Cambria" w:cs="Times New Roman"/>
                <w:sz w:val="22"/>
                <w:szCs w:val="22"/>
              </w:rPr>
              <w:t xml:space="preserve"> fartuchy chirurgiczne</w:t>
            </w:r>
            <w:r w:rsidR="00355A30">
              <w:rPr>
                <w:rFonts w:ascii="Cambria" w:hAnsi="Cambria" w:cs="Times New Roman"/>
                <w:sz w:val="22"/>
                <w:szCs w:val="22"/>
              </w:rPr>
              <w:t xml:space="preserve"> CSK - CKD</w:t>
            </w:r>
          </w:p>
        </w:tc>
      </w:tr>
      <w:tr w:rsidR="00C26866" w:rsidRPr="00D23DEC" w14:paraId="147CEC33"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68761127" w14:textId="77777777"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Pakiet nr 21 –  zestaw bielizny</w:t>
            </w:r>
            <w:r>
              <w:rPr>
                <w:rFonts w:ascii="Cambria" w:hAnsi="Cambria" w:cs="Times New Roman"/>
                <w:sz w:val="22"/>
                <w:szCs w:val="22"/>
              </w:rPr>
              <w:t xml:space="preserve"> operacyjnej</w:t>
            </w:r>
            <w:r w:rsidRPr="00D23DEC">
              <w:rPr>
                <w:rFonts w:ascii="Cambria" w:hAnsi="Cambria" w:cs="Times New Roman"/>
                <w:sz w:val="22"/>
                <w:szCs w:val="22"/>
              </w:rPr>
              <w:t xml:space="preserve"> do procedur Bloku </w:t>
            </w:r>
            <w:r>
              <w:rPr>
                <w:rFonts w:ascii="Cambria" w:hAnsi="Cambria" w:cs="Times New Roman"/>
                <w:sz w:val="22"/>
                <w:szCs w:val="22"/>
              </w:rPr>
              <w:t>Elektrofizjologii</w:t>
            </w:r>
          </w:p>
        </w:tc>
      </w:tr>
      <w:tr w:rsidR="00C26866" w:rsidRPr="00D23DEC" w14:paraId="596AEC33"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177E0AA4" w14:textId="77777777"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Pakiet nr 22 –  zestaw bielizny</w:t>
            </w:r>
            <w:r>
              <w:rPr>
                <w:rFonts w:ascii="Cambria" w:hAnsi="Cambria" w:cs="Times New Roman"/>
                <w:sz w:val="22"/>
                <w:szCs w:val="22"/>
              </w:rPr>
              <w:t xml:space="preserve"> operacyjnej</w:t>
            </w:r>
            <w:r w:rsidRPr="00D23DEC">
              <w:rPr>
                <w:rFonts w:ascii="Cambria" w:hAnsi="Cambria" w:cs="Times New Roman"/>
                <w:sz w:val="22"/>
                <w:szCs w:val="22"/>
              </w:rPr>
              <w:t xml:space="preserve"> do procedur Bloku </w:t>
            </w:r>
            <w:r>
              <w:rPr>
                <w:rFonts w:ascii="Cambria" w:hAnsi="Cambria" w:cs="Times New Roman"/>
                <w:sz w:val="22"/>
                <w:szCs w:val="22"/>
              </w:rPr>
              <w:t>Hemodynamiki</w:t>
            </w:r>
          </w:p>
        </w:tc>
      </w:tr>
      <w:tr w:rsidR="00C26866" w:rsidRPr="00D23DEC" w14:paraId="37D43E46"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75F44A53" w14:textId="70A06F24"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 xml:space="preserve">Pakiet nr 23 </w:t>
            </w:r>
            <w:r>
              <w:rPr>
                <w:rFonts w:ascii="Cambria" w:hAnsi="Cambria" w:cs="Times New Roman"/>
                <w:sz w:val="22"/>
                <w:szCs w:val="22"/>
              </w:rPr>
              <w:t>- obłożenia do Laparoskopii</w:t>
            </w:r>
            <w:r w:rsidR="008B60C3">
              <w:rPr>
                <w:rFonts w:ascii="Cambria" w:hAnsi="Cambria" w:cs="Times New Roman"/>
                <w:sz w:val="22"/>
                <w:szCs w:val="22"/>
              </w:rPr>
              <w:t xml:space="preserve"> i zabiegów brzuszno-kroczowych CSK-CKD</w:t>
            </w:r>
          </w:p>
        </w:tc>
      </w:tr>
      <w:tr w:rsidR="00C26866" w:rsidRPr="00D23DEC" w14:paraId="33876A7F"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6465E176" w14:textId="7C113A45"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 xml:space="preserve">Pakiet nr 24 – </w:t>
            </w:r>
            <w:r>
              <w:rPr>
                <w:rFonts w:ascii="Cambria" w:hAnsi="Cambria" w:cs="Times New Roman"/>
                <w:sz w:val="22"/>
                <w:szCs w:val="22"/>
              </w:rPr>
              <w:t xml:space="preserve"> </w:t>
            </w:r>
            <w:r w:rsidR="008B60C3">
              <w:rPr>
                <w:rFonts w:ascii="Cambria" w:hAnsi="Cambria" w:cs="Times New Roman"/>
                <w:sz w:val="22"/>
                <w:szCs w:val="22"/>
              </w:rPr>
              <w:t>fartuchy dla IS</w:t>
            </w:r>
          </w:p>
        </w:tc>
      </w:tr>
      <w:tr w:rsidR="008B60C3" w:rsidRPr="00D23DEC" w14:paraId="179BA352"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2FDEF64D" w14:textId="3B053EAE" w:rsidR="008B60C3" w:rsidRPr="00D23DEC" w:rsidRDefault="008B60C3" w:rsidP="0034038D">
            <w:pPr>
              <w:spacing w:line="276" w:lineRule="auto"/>
              <w:rPr>
                <w:rFonts w:ascii="Cambria" w:hAnsi="Cambria" w:cs="Times New Roman"/>
                <w:sz w:val="22"/>
                <w:szCs w:val="22"/>
              </w:rPr>
            </w:pPr>
            <w:r>
              <w:rPr>
                <w:rFonts w:ascii="Cambria" w:hAnsi="Cambria" w:cs="Times New Roman"/>
                <w:sz w:val="22"/>
                <w:szCs w:val="22"/>
              </w:rPr>
              <w:t>Pakiet nr 25 – serwety dla IS i Genetyki</w:t>
            </w:r>
          </w:p>
        </w:tc>
      </w:tr>
      <w:tr w:rsidR="00C26866" w:rsidRPr="00D23DEC" w14:paraId="3599014E"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6D0D62ED" w14:textId="28A135F2"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Pakiet nr 2</w:t>
            </w:r>
            <w:r w:rsidR="008B60C3">
              <w:rPr>
                <w:rFonts w:ascii="Cambria" w:hAnsi="Cambria" w:cs="Times New Roman"/>
                <w:sz w:val="22"/>
                <w:szCs w:val="22"/>
              </w:rPr>
              <w:t>6</w:t>
            </w:r>
            <w:r w:rsidRPr="00D23DEC">
              <w:rPr>
                <w:rFonts w:ascii="Cambria" w:hAnsi="Cambria" w:cs="Times New Roman"/>
                <w:sz w:val="22"/>
                <w:szCs w:val="22"/>
              </w:rPr>
              <w:t xml:space="preserve"> –  </w:t>
            </w:r>
            <w:r>
              <w:rPr>
                <w:rFonts w:ascii="Cambria" w:hAnsi="Cambria" w:cs="Times New Roman"/>
                <w:sz w:val="22"/>
                <w:szCs w:val="22"/>
              </w:rPr>
              <w:t>obłożenia i zestawy</w:t>
            </w:r>
            <w:r w:rsidR="008B60C3">
              <w:rPr>
                <w:rFonts w:ascii="Cambria" w:hAnsi="Cambria" w:cs="Times New Roman"/>
                <w:sz w:val="22"/>
                <w:szCs w:val="22"/>
              </w:rPr>
              <w:t xml:space="preserve"> UCPG</w:t>
            </w:r>
          </w:p>
        </w:tc>
      </w:tr>
      <w:tr w:rsidR="00C26866" w:rsidRPr="00D23DEC" w14:paraId="5E6D1CA5"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49D3D3B1" w14:textId="33AE7A70" w:rsidR="00C26866" w:rsidRPr="00D23DEC" w:rsidRDefault="00C26866" w:rsidP="0034038D">
            <w:pPr>
              <w:spacing w:line="276" w:lineRule="auto"/>
              <w:rPr>
                <w:rFonts w:ascii="Cambria" w:hAnsi="Cambria" w:cs="Times New Roman"/>
                <w:sz w:val="22"/>
                <w:szCs w:val="22"/>
              </w:rPr>
            </w:pPr>
            <w:r w:rsidRPr="00D23DEC">
              <w:rPr>
                <w:rFonts w:ascii="Cambria" w:hAnsi="Cambria" w:cs="Times New Roman"/>
                <w:sz w:val="22"/>
                <w:szCs w:val="22"/>
              </w:rPr>
              <w:t>Pakiet nr 2</w:t>
            </w:r>
            <w:r w:rsidR="008B60C3">
              <w:rPr>
                <w:rFonts w:ascii="Cambria" w:hAnsi="Cambria" w:cs="Times New Roman"/>
                <w:sz w:val="22"/>
                <w:szCs w:val="22"/>
              </w:rPr>
              <w:t>7</w:t>
            </w:r>
            <w:r w:rsidRPr="00D23DEC">
              <w:rPr>
                <w:rFonts w:ascii="Cambria" w:hAnsi="Cambria" w:cs="Times New Roman"/>
                <w:sz w:val="22"/>
                <w:szCs w:val="22"/>
              </w:rPr>
              <w:t xml:space="preserve"> –</w:t>
            </w:r>
            <w:r>
              <w:rPr>
                <w:rFonts w:ascii="Cambria" w:hAnsi="Cambria" w:cs="Times New Roman"/>
                <w:sz w:val="22"/>
                <w:szCs w:val="22"/>
              </w:rPr>
              <w:t xml:space="preserve"> serwety, zestawy do dezynfekcji, fartuchy- </w:t>
            </w:r>
            <w:r w:rsidR="008B60C3">
              <w:rPr>
                <w:rFonts w:ascii="Cambria" w:hAnsi="Cambria" w:cs="Times New Roman"/>
                <w:sz w:val="22"/>
                <w:szCs w:val="22"/>
              </w:rPr>
              <w:t>UCGP</w:t>
            </w:r>
          </w:p>
        </w:tc>
      </w:tr>
      <w:tr w:rsidR="008B60C3" w:rsidRPr="00D23DEC" w14:paraId="0169A465"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462E8323" w14:textId="7EB5FC9D" w:rsidR="008B60C3" w:rsidRPr="00D23DEC" w:rsidRDefault="008B60C3" w:rsidP="0034038D">
            <w:pPr>
              <w:spacing w:line="276" w:lineRule="auto"/>
              <w:rPr>
                <w:rFonts w:ascii="Cambria" w:hAnsi="Cambria" w:cs="Times New Roman"/>
                <w:sz w:val="22"/>
                <w:szCs w:val="22"/>
              </w:rPr>
            </w:pPr>
            <w:r>
              <w:rPr>
                <w:rFonts w:ascii="Cambria" w:hAnsi="Cambria" w:cs="Times New Roman"/>
                <w:sz w:val="22"/>
                <w:szCs w:val="22"/>
              </w:rPr>
              <w:t xml:space="preserve">Pakiet nr 28 </w:t>
            </w:r>
            <w:r w:rsidR="00831B81">
              <w:rPr>
                <w:rFonts w:ascii="Cambria" w:hAnsi="Cambria" w:cs="Times New Roman"/>
                <w:sz w:val="22"/>
                <w:szCs w:val="22"/>
              </w:rPr>
              <w:t>–</w:t>
            </w:r>
            <w:r>
              <w:rPr>
                <w:rFonts w:ascii="Cambria" w:hAnsi="Cambria" w:cs="Times New Roman"/>
                <w:sz w:val="22"/>
                <w:szCs w:val="22"/>
              </w:rPr>
              <w:t xml:space="preserve"> </w:t>
            </w:r>
            <w:r w:rsidR="005E0363">
              <w:rPr>
                <w:rFonts w:ascii="Cambria" w:hAnsi="Cambria" w:cs="Times New Roman"/>
                <w:sz w:val="22"/>
                <w:szCs w:val="22"/>
              </w:rPr>
              <w:t>zestawy</w:t>
            </w:r>
            <w:r w:rsidR="00831B81">
              <w:rPr>
                <w:rFonts w:ascii="Cambria" w:hAnsi="Cambria" w:cs="Times New Roman"/>
                <w:sz w:val="22"/>
                <w:szCs w:val="22"/>
              </w:rPr>
              <w:t xml:space="preserve"> specjalistyczne na Blok porodowy i ginekologię  - </w:t>
            </w:r>
            <w:r w:rsidR="0034372D">
              <w:rPr>
                <w:rFonts w:ascii="Cambria" w:hAnsi="Cambria" w:cs="Times New Roman"/>
                <w:sz w:val="22"/>
                <w:szCs w:val="22"/>
              </w:rPr>
              <w:t>UCPG</w:t>
            </w:r>
          </w:p>
        </w:tc>
      </w:tr>
      <w:tr w:rsidR="008B60C3" w:rsidRPr="00D23DEC" w14:paraId="5D03F6A0"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0A6197A9" w14:textId="7EA19864" w:rsidR="008B60C3" w:rsidRPr="00D23DEC" w:rsidRDefault="0034372D" w:rsidP="0034038D">
            <w:pPr>
              <w:spacing w:line="276" w:lineRule="auto"/>
              <w:rPr>
                <w:rFonts w:ascii="Cambria" w:hAnsi="Cambria" w:cs="Times New Roman"/>
                <w:sz w:val="22"/>
                <w:szCs w:val="22"/>
              </w:rPr>
            </w:pPr>
            <w:r>
              <w:rPr>
                <w:rFonts w:ascii="Cambria" w:hAnsi="Cambria" w:cs="Times New Roman"/>
                <w:sz w:val="22"/>
                <w:szCs w:val="22"/>
              </w:rPr>
              <w:t>Pakiet nr 29 – Fartuchy i osłony - UCPG</w:t>
            </w:r>
          </w:p>
        </w:tc>
      </w:tr>
      <w:tr w:rsidR="008B60C3" w:rsidRPr="00D23DEC" w14:paraId="6016A545" w14:textId="77777777" w:rsidTr="0034038D">
        <w:trPr>
          <w:trHeight w:val="499"/>
        </w:trPr>
        <w:tc>
          <w:tcPr>
            <w:tcW w:w="8588" w:type="dxa"/>
            <w:shd w:val="clear" w:color="auto" w:fill="FFFFFF" w:themeFill="background1"/>
            <w:tcMar>
              <w:top w:w="15" w:type="dxa"/>
              <w:left w:w="15" w:type="dxa"/>
              <w:bottom w:w="0" w:type="dxa"/>
              <w:right w:w="15" w:type="dxa"/>
            </w:tcMar>
            <w:vAlign w:val="center"/>
          </w:tcPr>
          <w:p w14:paraId="6E341BAD" w14:textId="41AE71B9" w:rsidR="008B60C3" w:rsidRPr="00D23DEC" w:rsidRDefault="0034372D" w:rsidP="0034038D">
            <w:pPr>
              <w:spacing w:line="276" w:lineRule="auto"/>
              <w:rPr>
                <w:rFonts w:ascii="Cambria" w:hAnsi="Cambria" w:cs="Times New Roman"/>
                <w:sz w:val="22"/>
                <w:szCs w:val="22"/>
              </w:rPr>
            </w:pPr>
            <w:r>
              <w:rPr>
                <w:rFonts w:ascii="Cambria" w:hAnsi="Cambria" w:cs="Times New Roman"/>
                <w:sz w:val="22"/>
                <w:szCs w:val="22"/>
              </w:rPr>
              <w:t xml:space="preserve">Pakiet nr 30 - </w:t>
            </w:r>
            <w:r>
              <w:t xml:space="preserve"> </w:t>
            </w:r>
            <w:r w:rsidRPr="0034372D">
              <w:rPr>
                <w:rFonts w:ascii="Cambria" w:hAnsi="Cambria" w:cs="Times New Roman"/>
                <w:sz w:val="22"/>
                <w:szCs w:val="22"/>
              </w:rPr>
              <w:t>Pokrowiec na ramię C do zabiegów ortopedycznych CSK-CKD</w:t>
            </w:r>
          </w:p>
        </w:tc>
      </w:tr>
    </w:tbl>
    <w:p w14:paraId="54FC9832" w14:textId="77777777" w:rsidR="00E7115E" w:rsidRPr="00BF4F8A" w:rsidRDefault="00E7115E" w:rsidP="002C552E">
      <w:pPr>
        <w:pStyle w:val="Tekstpodstawowy"/>
        <w:rPr>
          <w:rFonts w:asciiTheme="majorHAnsi" w:hAnsiTheme="majorHAnsi"/>
          <w:bCs/>
          <w:sz w:val="22"/>
          <w:szCs w:val="22"/>
        </w:rPr>
      </w:pPr>
    </w:p>
    <w:p w14:paraId="103968B7" w14:textId="77777777" w:rsidR="00402D66" w:rsidRDefault="00402D66" w:rsidP="00402D66">
      <w:pPr>
        <w:pStyle w:val="Tekstpodstawowy"/>
        <w:rPr>
          <w:rFonts w:ascii="Cambria" w:hAnsi="Cambria"/>
          <w:b/>
          <w:sz w:val="22"/>
          <w:szCs w:val="22"/>
        </w:rPr>
      </w:pPr>
    </w:p>
    <w:p w14:paraId="7719B2D0" w14:textId="2C6A9741" w:rsidR="00DF133D" w:rsidRPr="00EE5602" w:rsidRDefault="00402D66" w:rsidP="00402D66">
      <w:pPr>
        <w:pStyle w:val="Tekstpodstawowy"/>
        <w:rPr>
          <w:bCs/>
          <w:sz w:val="22"/>
          <w:szCs w:val="22"/>
        </w:rPr>
      </w:pPr>
      <w:r w:rsidRPr="00EE5602">
        <w:rPr>
          <w:b/>
          <w:sz w:val="22"/>
          <w:szCs w:val="22"/>
        </w:rPr>
        <w:lastRenderedPageBreak/>
        <w:t>4.1.</w:t>
      </w:r>
      <w:r w:rsidRPr="00EE5602">
        <w:rPr>
          <w:sz w:val="22"/>
          <w:szCs w:val="22"/>
        </w:rPr>
        <w:t xml:space="preserve"> </w:t>
      </w:r>
      <w:r w:rsidR="00DF133D" w:rsidRPr="00EE5602">
        <w:rPr>
          <w:sz w:val="22"/>
          <w:szCs w:val="22"/>
        </w:rPr>
        <w:t xml:space="preserve">Dla </w:t>
      </w:r>
      <w:r w:rsidR="00DF133D" w:rsidRPr="00EE5602">
        <w:rPr>
          <w:b/>
          <w:sz w:val="22"/>
          <w:szCs w:val="22"/>
        </w:rPr>
        <w:t>pakietu nr 13</w:t>
      </w:r>
      <w:r w:rsidR="00DF133D" w:rsidRPr="00EE5602">
        <w:rPr>
          <w:sz w:val="22"/>
          <w:szCs w:val="22"/>
        </w:rPr>
        <w:t xml:space="preserve"> wymaga się wdrożenia w czasie 1  m-ca od podpisania umowy   specjalistycznego programu do monitorowania jakości sprzątania  </w:t>
      </w:r>
      <w:r w:rsidR="0073526F" w:rsidRPr="00EE5602">
        <w:rPr>
          <w:sz w:val="22"/>
          <w:szCs w:val="22"/>
        </w:rPr>
        <w:t>S</w:t>
      </w:r>
      <w:r w:rsidR="00DF133D" w:rsidRPr="00EE5602">
        <w:rPr>
          <w:sz w:val="22"/>
          <w:szCs w:val="22"/>
        </w:rPr>
        <w:t>al</w:t>
      </w:r>
      <w:r w:rsidR="0073526F" w:rsidRPr="00EE5602">
        <w:rPr>
          <w:sz w:val="22"/>
          <w:szCs w:val="22"/>
        </w:rPr>
        <w:t>i</w:t>
      </w:r>
      <w:r w:rsidR="00DF133D" w:rsidRPr="00EE5602">
        <w:rPr>
          <w:sz w:val="22"/>
          <w:szCs w:val="22"/>
        </w:rPr>
        <w:t xml:space="preserve"> </w:t>
      </w:r>
      <w:r w:rsidR="0073526F" w:rsidRPr="00EE5602">
        <w:rPr>
          <w:sz w:val="22"/>
          <w:szCs w:val="22"/>
        </w:rPr>
        <w:t>O</w:t>
      </w:r>
      <w:r w:rsidR="00DF133D" w:rsidRPr="00EE5602">
        <w:rPr>
          <w:sz w:val="22"/>
          <w:szCs w:val="22"/>
        </w:rPr>
        <w:t>peracyjn</w:t>
      </w:r>
      <w:r w:rsidR="0073526F" w:rsidRPr="00EE5602">
        <w:rPr>
          <w:sz w:val="22"/>
          <w:szCs w:val="22"/>
        </w:rPr>
        <w:t>ej</w:t>
      </w:r>
      <w:r w:rsidR="00DF133D" w:rsidRPr="00EE5602">
        <w:rPr>
          <w:sz w:val="22"/>
          <w:szCs w:val="22"/>
        </w:rPr>
        <w:t xml:space="preserve"> z uwzględnieniem stołu operacyjnego i urządzeń peryferyjnych. W skład programu wchodzą następujące wymagania:</w:t>
      </w:r>
    </w:p>
    <w:p w14:paraId="2FEDD3BE" w14:textId="5D609929" w:rsidR="00DF133D" w:rsidRPr="00EE5602" w:rsidRDefault="00DF133D" w:rsidP="006A6A43">
      <w:pPr>
        <w:pStyle w:val="Tekstpodstawowy"/>
        <w:numPr>
          <w:ilvl w:val="0"/>
          <w:numId w:val="39"/>
        </w:numPr>
        <w:spacing w:line="276" w:lineRule="auto"/>
        <w:rPr>
          <w:sz w:val="22"/>
          <w:szCs w:val="22"/>
        </w:rPr>
      </w:pPr>
      <w:r w:rsidRPr="00EE5602">
        <w:rPr>
          <w:sz w:val="22"/>
          <w:szCs w:val="22"/>
        </w:rPr>
        <w:t>żel fluorescencyjny,</w:t>
      </w:r>
    </w:p>
    <w:p w14:paraId="51E0F55E" w14:textId="1F9169D5" w:rsidR="00DF133D" w:rsidRPr="00EE5602" w:rsidRDefault="00DF133D" w:rsidP="006A6A43">
      <w:pPr>
        <w:pStyle w:val="Tekstpodstawowy"/>
        <w:numPr>
          <w:ilvl w:val="0"/>
          <w:numId w:val="39"/>
        </w:numPr>
        <w:spacing w:line="276" w:lineRule="auto"/>
        <w:rPr>
          <w:rFonts w:eastAsia="Calibri"/>
          <w:sz w:val="22"/>
          <w:szCs w:val="22"/>
          <w:lang w:eastAsia="en-US"/>
        </w:rPr>
      </w:pPr>
      <w:r w:rsidRPr="00EE5602">
        <w:rPr>
          <w:sz w:val="22"/>
          <w:szCs w:val="22"/>
        </w:rPr>
        <w:t>elektroniczne urządzenie do rejestracji danych,</w:t>
      </w:r>
    </w:p>
    <w:p w14:paraId="3E31ECB8" w14:textId="77777777" w:rsidR="00DF133D" w:rsidRPr="00EE5602" w:rsidRDefault="00DF133D" w:rsidP="006A6A43">
      <w:pPr>
        <w:pStyle w:val="Tekstpodstawowy"/>
        <w:numPr>
          <w:ilvl w:val="0"/>
          <w:numId w:val="39"/>
        </w:numPr>
        <w:spacing w:line="276" w:lineRule="auto"/>
        <w:rPr>
          <w:rFonts w:eastAsia="Calibri"/>
          <w:sz w:val="22"/>
          <w:szCs w:val="22"/>
          <w:lang w:eastAsia="en-US"/>
        </w:rPr>
      </w:pPr>
      <w:r w:rsidRPr="00EE5602">
        <w:rPr>
          <w:sz w:val="22"/>
          <w:szCs w:val="22"/>
        </w:rPr>
        <w:t>comiesięczne porównawcze raporty monitorujące poziom higieny szpitalnej.</w:t>
      </w:r>
    </w:p>
    <w:p w14:paraId="08276FCC" w14:textId="2D67D9AA" w:rsidR="00785A57" w:rsidRPr="00EE5602" w:rsidRDefault="00785A57" w:rsidP="001155E9">
      <w:pPr>
        <w:jc w:val="both"/>
        <w:rPr>
          <w:rFonts w:cs="Times New Roman"/>
          <w:sz w:val="22"/>
          <w:szCs w:val="22"/>
        </w:rPr>
      </w:pPr>
      <w:r w:rsidRPr="00EE5602">
        <w:rPr>
          <w:rFonts w:cs="Times New Roman"/>
          <w:b/>
          <w:sz w:val="22"/>
          <w:szCs w:val="22"/>
        </w:rPr>
        <w:t>4.2.</w:t>
      </w:r>
      <w:r w:rsidRPr="00EE5602">
        <w:rPr>
          <w:rFonts w:cs="Times New Roman"/>
          <w:sz w:val="22"/>
          <w:szCs w:val="22"/>
        </w:rPr>
        <w:t xml:space="preserve"> Zaoferowany przedmiot zamówienia musi:</w:t>
      </w:r>
    </w:p>
    <w:p w14:paraId="3D019FA0" w14:textId="77777777" w:rsidR="00FD1ECB" w:rsidRPr="00EE5602" w:rsidRDefault="00FD1ECB" w:rsidP="006A6A43">
      <w:pPr>
        <w:numPr>
          <w:ilvl w:val="0"/>
          <w:numId w:val="40"/>
        </w:numPr>
        <w:jc w:val="both"/>
        <w:rPr>
          <w:rFonts w:cs="Times New Roman"/>
          <w:sz w:val="22"/>
          <w:szCs w:val="22"/>
        </w:rPr>
      </w:pPr>
      <w:r w:rsidRPr="00EE5602">
        <w:rPr>
          <w:rFonts w:cs="Times New Roman"/>
          <w:sz w:val="22"/>
          <w:szCs w:val="22"/>
        </w:rPr>
        <w:t xml:space="preserve">być fabrycznie nowy, w pełni sprawny, </w:t>
      </w:r>
    </w:p>
    <w:p w14:paraId="025593E5" w14:textId="77777777" w:rsidR="00FD1ECB" w:rsidRPr="00EE5602" w:rsidRDefault="00FD1ECB" w:rsidP="006A6A43">
      <w:pPr>
        <w:numPr>
          <w:ilvl w:val="0"/>
          <w:numId w:val="40"/>
        </w:numPr>
        <w:jc w:val="both"/>
        <w:rPr>
          <w:rFonts w:cs="Times New Roman"/>
          <w:sz w:val="22"/>
          <w:szCs w:val="22"/>
        </w:rPr>
      </w:pPr>
      <w:r w:rsidRPr="00EE5602">
        <w:rPr>
          <w:rFonts w:cs="Times New Roman"/>
          <w:sz w:val="22"/>
          <w:szCs w:val="22"/>
        </w:rPr>
        <w:t xml:space="preserve">odpowiadać standardom jakościowym i technicznym, wynikającym z funkcji i przeznaczenia, </w:t>
      </w:r>
    </w:p>
    <w:p w14:paraId="281778B5" w14:textId="77777777" w:rsidR="00FD1ECB" w:rsidRPr="00EE5602" w:rsidRDefault="00FD1ECB" w:rsidP="006A6A43">
      <w:pPr>
        <w:numPr>
          <w:ilvl w:val="0"/>
          <w:numId w:val="40"/>
        </w:numPr>
        <w:jc w:val="both"/>
        <w:rPr>
          <w:rFonts w:cs="Times New Roman"/>
          <w:sz w:val="22"/>
          <w:szCs w:val="22"/>
        </w:rPr>
      </w:pPr>
      <w:r w:rsidRPr="00EE5602">
        <w:rPr>
          <w:rFonts w:cs="Times New Roman"/>
          <w:sz w:val="22"/>
          <w:szCs w:val="22"/>
        </w:rPr>
        <w:t xml:space="preserve">być wolny od wad materiałowych, konstrukcyjnych, fizycznych i prawnych, </w:t>
      </w:r>
    </w:p>
    <w:p w14:paraId="277E7A4B" w14:textId="77777777" w:rsidR="00FD1ECB" w:rsidRPr="00EE5602" w:rsidRDefault="00FD1ECB" w:rsidP="006A6A43">
      <w:pPr>
        <w:numPr>
          <w:ilvl w:val="0"/>
          <w:numId w:val="40"/>
        </w:numPr>
        <w:jc w:val="both"/>
        <w:rPr>
          <w:rFonts w:cs="Times New Roman"/>
          <w:sz w:val="22"/>
          <w:szCs w:val="22"/>
        </w:rPr>
      </w:pPr>
      <w:r w:rsidRPr="00EE5602">
        <w:rPr>
          <w:rFonts w:cs="Times New Roman"/>
          <w:sz w:val="22"/>
          <w:szCs w:val="22"/>
        </w:rPr>
        <w:t xml:space="preserve">posiadać minimum </w:t>
      </w:r>
      <w:r w:rsidRPr="00EE5602">
        <w:rPr>
          <w:rFonts w:cs="Times New Roman"/>
          <w:b/>
          <w:sz w:val="22"/>
          <w:szCs w:val="22"/>
        </w:rPr>
        <w:t>12-miesięczny</w:t>
      </w:r>
      <w:r w:rsidRPr="00EE5602">
        <w:rPr>
          <w:rFonts w:cs="Times New Roman"/>
          <w:sz w:val="22"/>
          <w:szCs w:val="22"/>
        </w:rPr>
        <w:t xml:space="preserve"> termin przydatności do użycia – licząc od dnia dostawy towaru do Zamawiającego o ile Zamawiający nie określił inaczej w Załączniku nr 2 do SWZ,</w:t>
      </w:r>
    </w:p>
    <w:p w14:paraId="041609E1" w14:textId="50A9D391" w:rsidR="00FD1ECB" w:rsidRPr="00EE5602" w:rsidRDefault="00FD1ECB" w:rsidP="006A6A43">
      <w:pPr>
        <w:numPr>
          <w:ilvl w:val="0"/>
          <w:numId w:val="40"/>
        </w:numPr>
        <w:jc w:val="both"/>
        <w:rPr>
          <w:rFonts w:cs="Times New Roman"/>
          <w:sz w:val="22"/>
          <w:szCs w:val="22"/>
        </w:rPr>
      </w:pPr>
      <w:r w:rsidRPr="00EE5602">
        <w:rPr>
          <w:rFonts w:cs="Times New Roman"/>
          <w:sz w:val="22"/>
          <w:szCs w:val="22"/>
        </w:rPr>
        <w:t>nie może być obciążony żadnymi</w:t>
      </w:r>
      <w:r w:rsidR="00927A80" w:rsidRPr="00EE5602">
        <w:rPr>
          <w:rFonts w:cs="Times New Roman"/>
          <w:sz w:val="22"/>
          <w:szCs w:val="22"/>
        </w:rPr>
        <w:t xml:space="preserve"> prawami na rzecz osób trzecich,</w:t>
      </w:r>
    </w:p>
    <w:p w14:paraId="30C01E72" w14:textId="77777777" w:rsidR="00927A80" w:rsidRPr="00EE5602" w:rsidRDefault="00927A80" w:rsidP="006A6A43">
      <w:pPr>
        <w:pStyle w:val="Akapitzlist"/>
        <w:numPr>
          <w:ilvl w:val="0"/>
          <w:numId w:val="40"/>
        </w:numPr>
        <w:jc w:val="both"/>
        <w:rPr>
          <w:rFonts w:eastAsia="Calibri"/>
          <w:sz w:val="22"/>
          <w:szCs w:val="22"/>
          <w:lang w:eastAsia="en-US"/>
        </w:rPr>
      </w:pPr>
      <w:r w:rsidRPr="00EE5602">
        <w:rPr>
          <w:rFonts w:eastAsia="Calibri"/>
          <w:sz w:val="22"/>
          <w:szCs w:val="22"/>
          <w:lang w:eastAsia="en-US"/>
        </w:rPr>
        <w:t xml:space="preserve">Spełniać wymagania określone przez Zamawiającego w Specyfikacji Warunków </w:t>
      </w:r>
    </w:p>
    <w:p w14:paraId="555CCDAF" w14:textId="6B5C9691" w:rsidR="00927A80" w:rsidRPr="00EE5602" w:rsidRDefault="00927A80" w:rsidP="00927A80">
      <w:pPr>
        <w:pStyle w:val="Akapitzlist"/>
        <w:ind w:left="1125"/>
        <w:jc w:val="both"/>
        <w:rPr>
          <w:rFonts w:eastAsia="Calibri"/>
          <w:b/>
          <w:sz w:val="22"/>
          <w:szCs w:val="22"/>
          <w:lang w:eastAsia="en-US"/>
        </w:rPr>
      </w:pPr>
      <w:r w:rsidRPr="00EE5602">
        <w:rPr>
          <w:rFonts w:eastAsia="Calibri"/>
          <w:sz w:val="22"/>
          <w:szCs w:val="22"/>
          <w:lang w:eastAsia="en-US"/>
        </w:rPr>
        <w:t>Zamówienia, w szczególności warunki określone w opisie przedmiotu zamówienia zawartym w Zestawieniu asortymentowo-ilościowo-cenowym – Załącznik nr 2 SWZ</w:t>
      </w:r>
    </w:p>
    <w:p w14:paraId="1B1ED48B" w14:textId="5C039DC9" w:rsidR="00B90FBC" w:rsidRPr="00EE5602" w:rsidRDefault="00785A57" w:rsidP="001155E9">
      <w:pPr>
        <w:pStyle w:val="Tekstpodstawowy"/>
        <w:spacing w:line="276" w:lineRule="auto"/>
        <w:rPr>
          <w:sz w:val="22"/>
          <w:szCs w:val="22"/>
          <w:lang w:eastAsia="pl-PL"/>
        </w:rPr>
      </w:pPr>
      <w:r w:rsidRPr="00EE5602">
        <w:rPr>
          <w:b/>
          <w:sz w:val="22"/>
          <w:szCs w:val="22"/>
        </w:rPr>
        <w:t>4.</w:t>
      </w:r>
      <w:r w:rsidR="00FD1ECB" w:rsidRPr="00EE5602">
        <w:rPr>
          <w:b/>
          <w:sz w:val="22"/>
          <w:szCs w:val="22"/>
        </w:rPr>
        <w:t>3</w:t>
      </w:r>
      <w:r w:rsidR="00B90FBC" w:rsidRPr="00EE5602">
        <w:rPr>
          <w:b/>
          <w:sz w:val="22"/>
          <w:szCs w:val="22"/>
        </w:rPr>
        <w:t>.</w:t>
      </w:r>
      <w:r w:rsidRPr="00EE5602">
        <w:rPr>
          <w:sz w:val="22"/>
          <w:szCs w:val="22"/>
        </w:rPr>
        <w:t xml:space="preserve"> </w:t>
      </w:r>
      <w:r w:rsidR="00FD1ECB" w:rsidRPr="00EE5602">
        <w:rPr>
          <w:b/>
          <w:sz w:val="22"/>
          <w:szCs w:val="22"/>
          <w:u w:val="single"/>
        </w:rPr>
        <w:t>Brak wyceny na daną pozycję pakietu spowoduje odrzucenie oferty</w:t>
      </w:r>
      <w:r w:rsidR="00FD1ECB" w:rsidRPr="00EE5602">
        <w:rPr>
          <w:sz w:val="22"/>
          <w:szCs w:val="22"/>
          <w:u w:val="single"/>
        </w:rPr>
        <w:t>,</w:t>
      </w:r>
      <w:r w:rsidR="00FD1ECB" w:rsidRPr="00EE5602">
        <w:rPr>
          <w:sz w:val="22"/>
          <w:szCs w:val="22"/>
          <w:lang w:eastAsia="pl-PL"/>
        </w:rPr>
        <w:t xml:space="preserve"> chyba że dany </w:t>
      </w:r>
    </w:p>
    <w:p w14:paraId="26177C3A" w14:textId="5AA697C3" w:rsidR="00FD1ECB" w:rsidRPr="00EE5602" w:rsidRDefault="00FD1ECB" w:rsidP="001155E9">
      <w:pPr>
        <w:pStyle w:val="Tekstpodstawowy"/>
        <w:spacing w:line="276" w:lineRule="auto"/>
        <w:rPr>
          <w:sz w:val="22"/>
          <w:szCs w:val="22"/>
          <w:lang w:eastAsia="pl-PL"/>
        </w:rPr>
      </w:pPr>
      <w:r w:rsidRPr="00EE5602">
        <w:rPr>
          <w:sz w:val="22"/>
          <w:szCs w:val="22"/>
          <w:lang w:eastAsia="pl-PL"/>
        </w:rPr>
        <w:t>produkt wycofany jest z produkcji (dane na dzień składania ofert, określony w pkt. X</w:t>
      </w:r>
      <w:r w:rsidRPr="00EE5602">
        <w:rPr>
          <w:sz w:val="22"/>
          <w:szCs w:val="22"/>
        </w:rPr>
        <w:t xml:space="preserve">V </w:t>
      </w:r>
      <w:r w:rsidRPr="00EE5602">
        <w:rPr>
          <w:sz w:val="22"/>
          <w:szCs w:val="22"/>
          <w:lang w:eastAsia="pl-PL"/>
        </w:rPr>
        <w:t>SWZ). W przypadku wycofania produktu określonego przez Zamawiającego z produkcji przed terminem złożenia oferty, Wykonawca zaznacza w załączniku 2 SWZ pod tabelą danego pakietu informację, iż produkt z pozycji nr ……….….</w:t>
      </w:r>
      <w:r w:rsidR="00B90FBC" w:rsidRPr="00EE5602">
        <w:rPr>
          <w:sz w:val="22"/>
          <w:szCs w:val="22"/>
          <w:lang w:eastAsia="pl-PL"/>
        </w:rPr>
        <w:t>.. jest wycofany z produkcji. W </w:t>
      </w:r>
      <w:r w:rsidRPr="00EE5602">
        <w:rPr>
          <w:sz w:val="22"/>
          <w:szCs w:val="22"/>
          <w:lang w:eastAsia="pl-PL"/>
        </w:rPr>
        <w:t>takim przypadku nie podlega wycenie – należy w tabeli wpisać wartość 0,00, chyba że</w:t>
      </w:r>
      <w:r w:rsidR="00B90FBC" w:rsidRPr="00EE5602">
        <w:rPr>
          <w:sz w:val="22"/>
          <w:szCs w:val="22"/>
          <w:lang w:eastAsia="pl-PL"/>
        </w:rPr>
        <w:t> </w:t>
      </w:r>
      <w:r w:rsidRPr="00EE5602">
        <w:rPr>
          <w:sz w:val="22"/>
          <w:szCs w:val="22"/>
          <w:lang w:eastAsia="pl-PL"/>
        </w:rPr>
        <w:t xml:space="preserve">Zamawiający w drodze wyjaśnień do treści SWZ określi inaczej. Zamawiający zaleca zadawanie pytań. </w:t>
      </w:r>
    </w:p>
    <w:p w14:paraId="7BDEC2BA" w14:textId="7D5F65CC" w:rsidR="00B90FBC" w:rsidRPr="00EE5602" w:rsidRDefault="00B90FBC" w:rsidP="001155E9">
      <w:pPr>
        <w:pStyle w:val="Tekstpodstawowy"/>
        <w:spacing w:line="276" w:lineRule="auto"/>
        <w:rPr>
          <w:bCs/>
          <w:sz w:val="22"/>
          <w:szCs w:val="22"/>
        </w:rPr>
      </w:pPr>
      <w:r w:rsidRPr="00EE5602">
        <w:rPr>
          <w:b/>
          <w:sz w:val="22"/>
          <w:szCs w:val="22"/>
          <w:lang w:eastAsia="pl-PL"/>
        </w:rPr>
        <w:t>4.4.</w:t>
      </w:r>
      <w:r w:rsidR="001155E9" w:rsidRPr="00EE5602">
        <w:rPr>
          <w:sz w:val="22"/>
          <w:szCs w:val="22"/>
          <w:lang w:eastAsia="pl-PL"/>
        </w:rPr>
        <w:t xml:space="preserve"> </w:t>
      </w:r>
      <w:r w:rsidRPr="00EE5602">
        <w:rPr>
          <w:sz w:val="22"/>
          <w:szCs w:val="22"/>
        </w:rPr>
        <w:t xml:space="preserve">Podanie nazw handlowych / katalogowych oferowanych produktów w załączniku nr 2 </w:t>
      </w:r>
      <w:r w:rsidRPr="00EE5602">
        <w:rPr>
          <w:bCs/>
          <w:sz w:val="22"/>
          <w:szCs w:val="22"/>
        </w:rPr>
        <w:t xml:space="preserve">jest </w:t>
      </w:r>
    </w:p>
    <w:p w14:paraId="4418F59F" w14:textId="2BB3E768" w:rsidR="00B90FBC" w:rsidRPr="00EE5602" w:rsidRDefault="00B90FBC" w:rsidP="001155E9">
      <w:pPr>
        <w:pStyle w:val="Tekstpodstawowy"/>
        <w:spacing w:line="276" w:lineRule="auto"/>
        <w:rPr>
          <w:sz w:val="22"/>
          <w:szCs w:val="22"/>
          <w:lang w:eastAsia="pl-PL"/>
        </w:rPr>
      </w:pPr>
      <w:r w:rsidRPr="00EE5602">
        <w:rPr>
          <w:bCs/>
          <w:sz w:val="22"/>
          <w:szCs w:val="22"/>
        </w:rPr>
        <w:t>obowiązkowe</w:t>
      </w:r>
      <w:r w:rsidRPr="00EE5602">
        <w:rPr>
          <w:sz w:val="22"/>
          <w:szCs w:val="22"/>
        </w:rPr>
        <w:t xml:space="preserve">. </w:t>
      </w:r>
      <w:r w:rsidRPr="00EE5602">
        <w:rPr>
          <w:bCs/>
          <w:sz w:val="22"/>
          <w:szCs w:val="22"/>
        </w:rPr>
        <w:t>Wykonawca nie może zmienić treści ani kolejności pozycji w wymienionym spisie.</w:t>
      </w:r>
    </w:p>
    <w:p w14:paraId="1DA5E90E" w14:textId="2A0B5CBC" w:rsidR="00B90FBC" w:rsidRPr="00EE5602" w:rsidRDefault="00B90FBC" w:rsidP="001155E9">
      <w:pPr>
        <w:pStyle w:val="Tekstpodstawowy"/>
        <w:spacing w:line="276" w:lineRule="auto"/>
        <w:rPr>
          <w:sz w:val="22"/>
          <w:szCs w:val="22"/>
          <w:lang w:eastAsia="pl-PL"/>
        </w:rPr>
      </w:pPr>
      <w:r w:rsidRPr="00EE5602">
        <w:rPr>
          <w:b/>
          <w:sz w:val="22"/>
          <w:szCs w:val="22"/>
          <w:lang w:eastAsia="pl-PL"/>
        </w:rPr>
        <w:t>4.5</w:t>
      </w:r>
      <w:r w:rsidRPr="00EE5602">
        <w:rPr>
          <w:sz w:val="22"/>
          <w:szCs w:val="22"/>
          <w:lang w:eastAsia="pl-PL"/>
        </w:rPr>
        <w:t xml:space="preserve">. W przypadku wątpliwości i zastrzeżeń wykonawca może zwrócić się do Zamawiającego o wyjaśnienie przed terminem składania ofert. </w:t>
      </w:r>
    </w:p>
    <w:p w14:paraId="00642C69" w14:textId="00B10172" w:rsidR="00B90FBC" w:rsidRPr="00EE5602" w:rsidRDefault="00B90FBC" w:rsidP="001155E9">
      <w:pPr>
        <w:pStyle w:val="Tekstpodstawowy"/>
        <w:spacing w:line="276" w:lineRule="auto"/>
        <w:rPr>
          <w:sz w:val="22"/>
          <w:szCs w:val="22"/>
        </w:rPr>
      </w:pPr>
      <w:r w:rsidRPr="00EE5602">
        <w:rPr>
          <w:b/>
          <w:sz w:val="22"/>
          <w:szCs w:val="22"/>
          <w:lang w:eastAsia="pl-PL"/>
        </w:rPr>
        <w:t>4.6.</w:t>
      </w:r>
      <w:r w:rsidRPr="00EE5602">
        <w:rPr>
          <w:sz w:val="22"/>
          <w:szCs w:val="22"/>
          <w:lang w:eastAsia="pl-PL"/>
        </w:rPr>
        <w:t xml:space="preserve"> </w:t>
      </w:r>
      <w:r w:rsidRPr="00EE5602">
        <w:rPr>
          <w:sz w:val="22"/>
          <w:szCs w:val="22"/>
        </w:rPr>
        <w:t xml:space="preserve">Przedstawione w załączniku nr 2 ilości produktów (w okresie obowiązywania umowy) są </w:t>
      </w:r>
    </w:p>
    <w:p w14:paraId="0EE5AD81" w14:textId="026E7C39" w:rsidR="00B90FBC" w:rsidRPr="00EE5602" w:rsidRDefault="00B90FBC" w:rsidP="001155E9">
      <w:pPr>
        <w:pStyle w:val="Tekstpodstawowy"/>
        <w:spacing w:line="276" w:lineRule="auto"/>
        <w:rPr>
          <w:sz w:val="22"/>
          <w:szCs w:val="22"/>
        </w:rPr>
      </w:pPr>
      <w:r w:rsidRPr="00EE5602">
        <w:rPr>
          <w:sz w:val="22"/>
          <w:szCs w:val="22"/>
        </w:rPr>
        <w:t xml:space="preserve">szacunkowe i nie mogą stanowić podstawy do żądania przez </w:t>
      </w:r>
      <w:r w:rsidR="00AB5429" w:rsidRPr="00EE5602">
        <w:rPr>
          <w:sz w:val="22"/>
          <w:szCs w:val="22"/>
        </w:rPr>
        <w:t xml:space="preserve">Wykonawcę ich pełnej realizacji. </w:t>
      </w:r>
      <w:r w:rsidRPr="00EE5602">
        <w:rPr>
          <w:sz w:val="22"/>
          <w:szCs w:val="22"/>
        </w:rPr>
        <w:t xml:space="preserve">Zamawiający zobowiązuje się do zrealizowania przedmiotu umowy w wysokości minimalnej 50% wartości brutto umowy. W przypadku przekroczenia ilości określonego produktu podanego w SWZ i konieczności dodatkowego zamówienia Wykonawca nie będzie podwyższał ceny. </w:t>
      </w:r>
    </w:p>
    <w:p w14:paraId="3F39156E" w14:textId="1C8DC80F" w:rsidR="00AB5429" w:rsidRPr="00EE5602" w:rsidRDefault="001155E9" w:rsidP="00AB5429">
      <w:pPr>
        <w:pStyle w:val="Tekstpodstawowy"/>
        <w:spacing w:line="276" w:lineRule="auto"/>
        <w:rPr>
          <w:sz w:val="22"/>
          <w:szCs w:val="22"/>
        </w:rPr>
      </w:pPr>
      <w:r w:rsidRPr="00EE5602">
        <w:rPr>
          <w:b/>
          <w:sz w:val="22"/>
          <w:szCs w:val="22"/>
        </w:rPr>
        <w:t>4.7.</w:t>
      </w:r>
      <w:r w:rsidRPr="00EE5602">
        <w:rPr>
          <w:sz w:val="22"/>
          <w:szCs w:val="22"/>
        </w:rPr>
        <w:t xml:space="preserve"> </w:t>
      </w:r>
      <w:r w:rsidR="00B90FBC" w:rsidRPr="00EE5602">
        <w:rPr>
          <w:sz w:val="22"/>
          <w:szCs w:val="22"/>
        </w:rPr>
        <w:t xml:space="preserve">Zamówienia będą realizowane na podstawie częściowych </w:t>
      </w:r>
      <w:proofErr w:type="spellStart"/>
      <w:r w:rsidR="00B90FBC" w:rsidRPr="00EE5602">
        <w:rPr>
          <w:sz w:val="22"/>
          <w:szCs w:val="22"/>
        </w:rPr>
        <w:t>zapotrzebowań</w:t>
      </w:r>
      <w:proofErr w:type="spellEnd"/>
      <w:r w:rsidR="00B90FBC" w:rsidRPr="00EE5602">
        <w:rPr>
          <w:sz w:val="22"/>
          <w:szCs w:val="22"/>
        </w:rPr>
        <w:t xml:space="preserve"> zgłaszanych w miarę</w:t>
      </w:r>
      <w:r w:rsidR="00C26866" w:rsidRPr="00EE5602">
        <w:rPr>
          <w:sz w:val="22"/>
          <w:szCs w:val="22"/>
        </w:rPr>
        <w:t xml:space="preserve"> </w:t>
      </w:r>
      <w:r w:rsidR="00B90FBC" w:rsidRPr="00EE5602">
        <w:rPr>
          <w:sz w:val="22"/>
          <w:szCs w:val="22"/>
        </w:rPr>
        <w:t>bieżących potrzeb w okresie obowiązywania umowy.</w:t>
      </w:r>
      <w:r w:rsidR="00AB5429" w:rsidRPr="00EE5602">
        <w:rPr>
          <w:sz w:val="22"/>
          <w:szCs w:val="22"/>
        </w:rPr>
        <w:t xml:space="preserve"> Wykonawca będzie wystawiał i załączał fakturę do każdorazowej dostawy.</w:t>
      </w:r>
    </w:p>
    <w:p w14:paraId="0265A734" w14:textId="10CC16B6" w:rsidR="0034372D" w:rsidRPr="00EE5602" w:rsidRDefault="0034372D" w:rsidP="006A6A43">
      <w:pPr>
        <w:pStyle w:val="Tekstpodstawowy"/>
        <w:numPr>
          <w:ilvl w:val="1"/>
          <w:numId w:val="41"/>
        </w:numPr>
        <w:spacing w:line="276" w:lineRule="auto"/>
        <w:rPr>
          <w:sz w:val="22"/>
          <w:szCs w:val="22"/>
        </w:rPr>
      </w:pPr>
      <w:r w:rsidRPr="00EE5602">
        <w:rPr>
          <w:bCs/>
          <w:sz w:val="22"/>
          <w:szCs w:val="22"/>
        </w:rPr>
        <w:t xml:space="preserve">Termin płatności za otrzymany towar  </w:t>
      </w:r>
      <w:r w:rsidRPr="00EE5602">
        <w:rPr>
          <w:b/>
          <w:bCs/>
          <w:sz w:val="22"/>
          <w:szCs w:val="22"/>
        </w:rPr>
        <w:t>wynosi</w:t>
      </w:r>
      <w:r w:rsidRPr="00EE5602">
        <w:rPr>
          <w:bCs/>
          <w:sz w:val="22"/>
          <w:szCs w:val="22"/>
        </w:rPr>
        <w:t xml:space="preserve"> </w:t>
      </w:r>
      <w:r w:rsidRPr="00EE5602">
        <w:rPr>
          <w:b/>
          <w:bCs/>
          <w:sz w:val="22"/>
          <w:szCs w:val="22"/>
        </w:rPr>
        <w:t>60 dni</w:t>
      </w:r>
      <w:r w:rsidRPr="00EE5602">
        <w:rPr>
          <w:bCs/>
          <w:sz w:val="22"/>
          <w:szCs w:val="22"/>
        </w:rPr>
        <w:t>, licząc od daty otrzymania przez Zamawiającego faktury VAT.</w:t>
      </w:r>
    </w:p>
    <w:p w14:paraId="6BF89164" w14:textId="2831325B" w:rsidR="00785A57" w:rsidRPr="00EE5602" w:rsidRDefault="00B90FBC" w:rsidP="006A6A43">
      <w:pPr>
        <w:pStyle w:val="Tekstpodstawowy"/>
        <w:numPr>
          <w:ilvl w:val="1"/>
          <w:numId w:val="41"/>
        </w:numPr>
        <w:spacing w:line="276" w:lineRule="auto"/>
        <w:rPr>
          <w:sz w:val="22"/>
          <w:szCs w:val="22"/>
        </w:rPr>
      </w:pPr>
      <w:r w:rsidRPr="00EE5602">
        <w:rPr>
          <w:sz w:val="22"/>
          <w:szCs w:val="22"/>
        </w:rPr>
        <w:t xml:space="preserve">Zaoferowany przedmiot zamówienia musi </w:t>
      </w:r>
      <w:r w:rsidR="00785A57" w:rsidRPr="00EE5602">
        <w:rPr>
          <w:sz w:val="22"/>
          <w:szCs w:val="22"/>
        </w:rPr>
        <w:t>posiadać ważne dokumenty pozwalające na dopuszczenie do obrotu na terytorium</w:t>
      </w:r>
      <w:r w:rsidR="00AB5429" w:rsidRPr="00EE5602">
        <w:rPr>
          <w:sz w:val="22"/>
          <w:szCs w:val="22"/>
        </w:rPr>
        <w:t xml:space="preserve"> </w:t>
      </w:r>
      <w:r w:rsidR="00785A57" w:rsidRPr="00EE5602">
        <w:rPr>
          <w:sz w:val="22"/>
          <w:szCs w:val="22"/>
        </w:rPr>
        <w:t>Rzeczypospolitej Polskiej zgodnie z przepisami:</w:t>
      </w:r>
    </w:p>
    <w:p w14:paraId="1C969B9B" w14:textId="77777777" w:rsidR="003150D2" w:rsidRPr="00EE5602" w:rsidRDefault="00785A57" w:rsidP="003150D2">
      <w:pPr>
        <w:pStyle w:val="Akapitzlist"/>
        <w:numPr>
          <w:ilvl w:val="0"/>
          <w:numId w:val="18"/>
        </w:numPr>
        <w:jc w:val="both"/>
        <w:rPr>
          <w:sz w:val="22"/>
          <w:szCs w:val="22"/>
        </w:rPr>
      </w:pPr>
      <w:r w:rsidRPr="00EE5602">
        <w:rPr>
          <w:sz w:val="22"/>
          <w:szCs w:val="22"/>
        </w:rPr>
        <w:t xml:space="preserve"> </w:t>
      </w:r>
      <w:bookmarkStart w:id="3" w:name="_Hlk139975019"/>
      <w:r w:rsidR="003150D2" w:rsidRPr="00EE5602">
        <w:rPr>
          <w:sz w:val="22"/>
          <w:szCs w:val="22"/>
        </w:rPr>
        <w:t>Ustawy z dnia 7 kwietnia 2022 r. o wyrobach medycznych (Dz. U. z 2022 r. poz. 974) i sposobem klasyfikowania na podstawie Rozporządzenia Ministra Zdrowia z dnia 5 listopada 2010 r. w sprawie sposobu klasyfikowania wyrobów medycznych (Dz. U. 2010 Nr 215 poz. 1416), * (jeżeli dotyczy),</w:t>
      </w:r>
    </w:p>
    <w:bookmarkEnd w:id="3"/>
    <w:p w14:paraId="30F9DD8E" w14:textId="4EB9CA2A" w:rsidR="003150D2" w:rsidRPr="00EE5602" w:rsidRDefault="003150D2" w:rsidP="003150D2">
      <w:pPr>
        <w:pStyle w:val="Akapitzlist"/>
        <w:ind w:left="720"/>
        <w:jc w:val="both"/>
        <w:rPr>
          <w:sz w:val="22"/>
          <w:szCs w:val="22"/>
        </w:rPr>
      </w:pPr>
      <w:r w:rsidRPr="00EE5602">
        <w:rPr>
          <w:sz w:val="22"/>
          <w:szCs w:val="22"/>
        </w:rPr>
        <w:t xml:space="preserve">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Pr="00EE5602">
        <w:rPr>
          <w:sz w:val="22"/>
          <w:szCs w:val="22"/>
        </w:rPr>
        <w:t>ww</w:t>
      </w:r>
      <w:proofErr w:type="spellEnd"/>
      <w:r w:rsidRPr="00EE5602">
        <w:rPr>
          <w:sz w:val="22"/>
          <w:szCs w:val="22"/>
        </w:rPr>
        <w:t xml:space="preserve"> ustawą</w:t>
      </w:r>
      <w:r w:rsidR="009C120A">
        <w:rPr>
          <w:sz w:val="22"/>
          <w:szCs w:val="22"/>
        </w:rPr>
        <w:t>.</w:t>
      </w:r>
    </w:p>
    <w:p w14:paraId="74765FD7" w14:textId="77777777" w:rsidR="003150D2" w:rsidRPr="00EE5602" w:rsidRDefault="003150D2" w:rsidP="006A6A43">
      <w:pPr>
        <w:pStyle w:val="Akapitzlist"/>
        <w:numPr>
          <w:ilvl w:val="0"/>
          <w:numId w:val="18"/>
        </w:numPr>
        <w:rPr>
          <w:sz w:val="22"/>
          <w:szCs w:val="22"/>
        </w:rPr>
      </w:pPr>
      <w:r w:rsidRPr="00EE5602">
        <w:rPr>
          <w:sz w:val="22"/>
          <w:szCs w:val="22"/>
        </w:rPr>
        <w:lastRenderedPageBreak/>
        <w:t>Ustawy z dnia 06.09.2001r. Prawo Farmaceutyczne (</w:t>
      </w:r>
      <w:proofErr w:type="spellStart"/>
      <w:r w:rsidRPr="00EE5602">
        <w:rPr>
          <w:sz w:val="22"/>
          <w:szCs w:val="22"/>
        </w:rPr>
        <w:t>t.j</w:t>
      </w:r>
      <w:proofErr w:type="spellEnd"/>
      <w:r w:rsidRPr="00EE5602">
        <w:rPr>
          <w:sz w:val="22"/>
          <w:szCs w:val="22"/>
        </w:rPr>
        <w:t>. Dz. U. z 2022 r. poz. 2301) * (jeżeli dotyczy) .</w:t>
      </w:r>
    </w:p>
    <w:p w14:paraId="3531CDF7" w14:textId="3EACA5E4" w:rsidR="003150D2" w:rsidRPr="00EE5602" w:rsidRDefault="003150D2" w:rsidP="003150D2">
      <w:pPr>
        <w:pStyle w:val="Akapitzlist"/>
        <w:ind w:left="720"/>
        <w:rPr>
          <w:sz w:val="22"/>
          <w:szCs w:val="22"/>
        </w:rPr>
      </w:pPr>
      <w:r w:rsidRPr="00EE5602">
        <w:rPr>
          <w:sz w:val="22"/>
          <w:szCs w:val="22"/>
        </w:rPr>
        <w:t>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(jeśli dotyczy)</w:t>
      </w:r>
      <w:r w:rsidR="00942FB7" w:rsidRPr="00EE5602">
        <w:rPr>
          <w:sz w:val="22"/>
          <w:szCs w:val="22"/>
        </w:rPr>
        <w:t xml:space="preserve"> - nie dotyczy produktów leczniczych sprowadzanych w trybie importu docelowego /jeżeli dotyczy/.</w:t>
      </w:r>
    </w:p>
    <w:p w14:paraId="384712CE" w14:textId="448ECBEB" w:rsidR="00785A57" w:rsidRPr="00EE5602" w:rsidRDefault="00785A57" w:rsidP="006A6A43">
      <w:pPr>
        <w:pStyle w:val="Akapitzlist"/>
        <w:numPr>
          <w:ilvl w:val="0"/>
          <w:numId w:val="18"/>
        </w:numPr>
        <w:rPr>
          <w:sz w:val="22"/>
          <w:szCs w:val="22"/>
        </w:rPr>
      </w:pPr>
      <w:r w:rsidRPr="00EE5602">
        <w:rPr>
          <w:sz w:val="22"/>
          <w:szCs w:val="22"/>
        </w:rPr>
        <w:t>ustawy z dnia 4 października 2018 r. o produktach kosmetycznych (Dz.U. 20</w:t>
      </w:r>
      <w:r w:rsidR="00FD1ECB" w:rsidRPr="00EE5602">
        <w:rPr>
          <w:sz w:val="22"/>
          <w:szCs w:val="22"/>
        </w:rPr>
        <w:t>18 poz. 2227) / jeżeli dotyczy/</w:t>
      </w:r>
    </w:p>
    <w:p w14:paraId="14B74DAF" w14:textId="3DDDCAFB" w:rsidR="00FD1ECB" w:rsidRPr="00EE5602" w:rsidRDefault="00FD1ECB" w:rsidP="00FD1ECB">
      <w:pPr>
        <w:pStyle w:val="Tekstpodstawowy"/>
        <w:spacing w:line="276" w:lineRule="auto"/>
        <w:ind w:left="720"/>
        <w:rPr>
          <w:sz w:val="22"/>
          <w:szCs w:val="22"/>
        </w:rPr>
      </w:pPr>
      <w:r w:rsidRPr="00EE5602">
        <w:rPr>
          <w:sz w:val="22"/>
          <w:szCs w:val="22"/>
          <w:lang w:eastAsia="pl-PL"/>
        </w:rPr>
        <w:t xml:space="preserve">także musi </w:t>
      </w:r>
      <w:r w:rsidRPr="00EE5602">
        <w:rPr>
          <w:sz w:val="22"/>
          <w:szCs w:val="22"/>
        </w:rPr>
        <w:t>spełniać wymagania określone przez Zamawiającego w Specyfikacji Warunków Zamówienia, w szczególności warunki określone w opisie przedmiotu zamówienia.</w:t>
      </w:r>
    </w:p>
    <w:p w14:paraId="31071CA3" w14:textId="09A28087" w:rsidR="00025487" w:rsidRPr="00EE5602" w:rsidRDefault="0019163A" w:rsidP="00025487">
      <w:pPr>
        <w:pStyle w:val="Tekstpodstawowy"/>
        <w:numPr>
          <w:ilvl w:val="0"/>
          <w:numId w:val="41"/>
        </w:numPr>
        <w:spacing w:line="276" w:lineRule="auto"/>
        <w:rPr>
          <w:b/>
          <w:sz w:val="22"/>
          <w:szCs w:val="22"/>
          <w:highlight w:val="yellow"/>
        </w:rPr>
      </w:pPr>
      <w:r w:rsidRPr="00EE5602">
        <w:rPr>
          <w:b/>
          <w:sz w:val="22"/>
          <w:szCs w:val="22"/>
          <w:highlight w:val="yellow"/>
        </w:rPr>
        <w:t xml:space="preserve">Zgodnie z zapisami w Załączniku nr 2 </w:t>
      </w:r>
      <w:r w:rsidR="00210CA7">
        <w:rPr>
          <w:b/>
          <w:sz w:val="22"/>
          <w:szCs w:val="22"/>
          <w:highlight w:val="yellow"/>
        </w:rPr>
        <w:t>SWZ</w:t>
      </w:r>
      <w:r w:rsidRPr="00EE5602">
        <w:rPr>
          <w:b/>
          <w:sz w:val="22"/>
          <w:szCs w:val="22"/>
          <w:highlight w:val="yellow"/>
        </w:rPr>
        <w:t xml:space="preserve">, </w:t>
      </w:r>
      <w:r w:rsidR="00025487" w:rsidRPr="00EE5602">
        <w:rPr>
          <w:b/>
          <w:sz w:val="22"/>
          <w:szCs w:val="22"/>
          <w:highlight w:val="yellow"/>
        </w:rPr>
        <w:t xml:space="preserve">Zamawiający wymaga na wezwanie </w:t>
      </w:r>
      <w:r w:rsidRPr="00EE5602">
        <w:rPr>
          <w:b/>
          <w:sz w:val="22"/>
          <w:szCs w:val="22"/>
          <w:highlight w:val="yellow"/>
        </w:rPr>
        <w:t xml:space="preserve">od Wykonawców, którego oferty zostaną najwyżej ocenione, </w:t>
      </w:r>
      <w:r w:rsidR="00025487" w:rsidRPr="00EE5602">
        <w:rPr>
          <w:b/>
          <w:sz w:val="22"/>
          <w:szCs w:val="22"/>
          <w:highlight w:val="yellow"/>
        </w:rPr>
        <w:t xml:space="preserve"> sterylnych próbek gotowych do użycia - po 2 szt</w:t>
      </w:r>
      <w:r w:rsidR="001F1AC0" w:rsidRPr="00EE5602">
        <w:rPr>
          <w:b/>
          <w:sz w:val="22"/>
          <w:szCs w:val="22"/>
          <w:highlight w:val="yellow"/>
        </w:rPr>
        <w:t>.</w:t>
      </w:r>
      <w:r w:rsidR="00417A01" w:rsidRPr="00EE5602">
        <w:rPr>
          <w:b/>
          <w:sz w:val="22"/>
          <w:szCs w:val="22"/>
          <w:highlight w:val="yellow"/>
        </w:rPr>
        <w:t xml:space="preserve"> ze wskazanej pozycji</w:t>
      </w:r>
      <w:r w:rsidR="001F1AC0" w:rsidRPr="00EE5602">
        <w:rPr>
          <w:b/>
          <w:sz w:val="22"/>
          <w:szCs w:val="22"/>
          <w:highlight w:val="yellow"/>
        </w:rPr>
        <w:t>.</w:t>
      </w:r>
    </w:p>
    <w:p w14:paraId="6418CC1C" w14:textId="77777777" w:rsidR="00190DD4" w:rsidRPr="00EE5602" w:rsidRDefault="00190DD4" w:rsidP="006A6A43">
      <w:pPr>
        <w:pStyle w:val="Akapitzlist"/>
        <w:numPr>
          <w:ilvl w:val="0"/>
          <w:numId w:val="41"/>
        </w:numPr>
        <w:spacing w:line="276" w:lineRule="auto"/>
        <w:jc w:val="both"/>
        <w:rPr>
          <w:sz w:val="22"/>
          <w:szCs w:val="22"/>
        </w:rPr>
      </w:pPr>
      <w:r w:rsidRPr="00EE5602">
        <w:rPr>
          <w:sz w:val="22"/>
          <w:szCs w:val="22"/>
        </w:rPr>
        <w:t xml:space="preserve">Podane ilości produktów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 </w:t>
      </w:r>
    </w:p>
    <w:p w14:paraId="58AA7F00" w14:textId="4B039931" w:rsidR="00190DD4" w:rsidRPr="00EE5602" w:rsidRDefault="00190DD4" w:rsidP="006A6A43">
      <w:pPr>
        <w:pStyle w:val="Akapitzlist"/>
        <w:numPr>
          <w:ilvl w:val="0"/>
          <w:numId w:val="41"/>
        </w:numPr>
        <w:spacing w:line="276" w:lineRule="auto"/>
        <w:jc w:val="both"/>
        <w:rPr>
          <w:sz w:val="22"/>
          <w:szCs w:val="22"/>
        </w:rPr>
      </w:pPr>
      <w:r w:rsidRPr="00EE5602">
        <w:rPr>
          <w:sz w:val="22"/>
          <w:szCs w:val="22"/>
        </w:rPr>
        <w:t xml:space="preserve">Zamawiający zgodnie z art. 441 ust. 1 korzysta z prawa opcji, w związku z czym precyzuje: </w:t>
      </w:r>
    </w:p>
    <w:p w14:paraId="15626275" w14:textId="77777777" w:rsidR="00190DD4" w:rsidRPr="00EE5602" w:rsidRDefault="00190DD4" w:rsidP="006A6A43">
      <w:pPr>
        <w:pStyle w:val="Akapitzlist"/>
        <w:numPr>
          <w:ilvl w:val="0"/>
          <w:numId w:val="42"/>
        </w:numPr>
        <w:spacing w:line="276" w:lineRule="auto"/>
        <w:ind w:left="709" w:hanging="283"/>
        <w:jc w:val="both"/>
        <w:rPr>
          <w:sz w:val="22"/>
          <w:szCs w:val="22"/>
        </w:rPr>
      </w:pPr>
      <w:r w:rsidRPr="00EE5602">
        <w:rPr>
          <w:sz w:val="22"/>
          <w:szCs w:val="22"/>
        </w:rPr>
        <w:t xml:space="preserve">określenie rodzaju i maksymalnej wartości: zamówienie o dodatkowe 80% ilości produktów (wielkości świadczenia) przedstawionych w SWZ. W takim przypadku warunki realizacji pozostają bez zmian. </w:t>
      </w:r>
    </w:p>
    <w:p w14:paraId="3E0EE77D" w14:textId="77777777" w:rsidR="00190DD4" w:rsidRPr="00EE5602" w:rsidRDefault="00190DD4" w:rsidP="006A6A43">
      <w:pPr>
        <w:pStyle w:val="Akapitzlist"/>
        <w:numPr>
          <w:ilvl w:val="0"/>
          <w:numId w:val="42"/>
        </w:numPr>
        <w:spacing w:line="276" w:lineRule="auto"/>
        <w:ind w:left="709" w:hanging="283"/>
        <w:jc w:val="both"/>
        <w:rPr>
          <w:sz w:val="22"/>
          <w:szCs w:val="22"/>
        </w:rPr>
      </w:pPr>
      <w:r w:rsidRPr="00EE5602">
        <w:rPr>
          <w:sz w:val="22"/>
          <w:szCs w:val="22"/>
        </w:rPr>
        <w:t>określenie okoliczności skorzystania z opcji: w związku z ewentualną koniecznością zakupu dodatkowych produktów wynikających z niemożności przewidzenia liczby planowanych zabiegów czy hospitalizowanych pacjentów</w:t>
      </w:r>
    </w:p>
    <w:p w14:paraId="1E711CED" w14:textId="03AA79CA" w:rsidR="00190DD4" w:rsidRPr="00EE5602" w:rsidRDefault="00190DD4" w:rsidP="006A6A43">
      <w:pPr>
        <w:pStyle w:val="Akapitzlist"/>
        <w:numPr>
          <w:ilvl w:val="0"/>
          <w:numId w:val="42"/>
        </w:numPr>
        <w:spacing w:line="276" w:lineRule="auto"/>
        <w:ind w:left="709" w:hanging="283"/>
        <w:jc w:val="both"/>
        <w:rPr>
          <w:sz w:val="22"/>
          <w:szCs w:val="22"/>
        </w:rPr>
      </w:pPr>
      <w:r w:rsidRPr="00EE5602">
        <w:rPr>
          <w:sz w:val="22"/>
          <w:szCs w:val="22"/>
        </w:rPr>
        <w:t xml:space="preserve">powyższe nie modyfikuje ogólnego charakteru umowy. </w:t>
      </w:r>
    </w:p>
    <w:p w14:paraId="3F516951" w14:textId="77777777" w:rsidR="00190DD4" w:rsidRPr="00EE5602" w:rsidRDefault="00190DD4" w:rsidP="006A6A43">
      <w:pPr>
        <w:pStyle w:val="Akapitzlist"/>
        <w:numPr>
          <w:ilvl w:val="0"/>
          <w:numId w:val="41"/>
        </w:numPr>
        <w:jc w:val="both"/>
        <w:rPr>
          <w:sz w:val="22"/>
          <w:szCs w:val="22"/>
        </w:rPr>
      </w:pPr>
      <w:r w:rsidRPr="00EE5602">
        <w:rPr>
          <w:sz w:val="22"/>
          <w:szCs w:val="22"/>
        </w:rPr>
        <w:t>W okresie obowiązywania umowy dodatkowe rabaty oraz promocje producenckie skutkujące obniżeniem cen towarów, stanowiących przedmiot umowy, w odniesieniu do cen zaproponowanych w ofercie przetargowej będą honorowane przez Wykonawcę.</w:t>
      </w:r>
    </w:p>
    <w:p w14:paraId="4DD5733E" w14:textId="3E46DD7A" w:rsidR="00190DD4" w:rsidRPr="00EE5602" w:rsidRDefault="00190DD4" w:rsidP="006A6A43">
      <w:pPr>
        <w:pStyle w:val="Akapitzlist"/>
        <w:numPr>
          <w:ilvl w:val="0"/>
          <w:numId w:val="41"/>
        </w:numPr>
        <w:jc w:val="both"/>
        <w:rPr>
          <w:bCs/>
          <w:sz w:val="22"/>
          <w:szCs w:val="22"/>
        </w:rPr>
      </w:pPr>
      <w:r w:rsidRPr="00EE5602">
        <w:rPr>
          <w:sz w:val="22"/>
          <w:szCs w:val="22"/>
        </w:rPr>
        <w:t xml:space="preserve">Na przedmiot zamówienia składa się następujący zakres rzeczowy: sprzedaż i dostawa produktów. </w:t>
      </w:r>
      <w:r w:rsidRPr="00EE5602">
        <w:rPr>
          <w:bCs/>
          <w:sz w:val="22"/>
          <w:szCs w:val="22"/>
        </w:rPr>
        <w:t>Wykonawca zobowiązany jest do dostarczania produktów do Zamawiającego transportem Wykonawcy lub za pośrednictwem firmy kurierskiej odpowiadającym rygorom sanitarnym i zapewniającym wymaganą jakość przewożonego t</w:t>
      </w:r>
      <w:r w:rsidR="00AD6BAA" w:rsidRPr="00EE5602">
        <w:rPr>
          <w:bCs/>
          <w:sz w:val="22"/>
          <w:szCs w:val="22"/>
        </w:rPr>
        <w:t>owaru na własny koszt i </w:t>
      </w:r>
      <w:r w:rsidRPr="00EE5602">
        <w:rPr>
          <w:bCs/>
          <w:sz w:val="22"/>
          <w:szCs w:val="22"/>
        </w:rPr>
        <w:t>ryzyko.</w:t>
      </w:r>
    </w:p>
    <w:p w14:paraId="3155548D" w14:textId="535B2BDA" w:rsidR="00E7115E" w:rsidRPr="00EE5602" w:rsidRDefault="00E7115E" w:rsidP="006A6A43">
      <w:pPr>
        <w:pStyle w:val="Akapitzlist"/>
        <w:numPr>
          <w:ilvl w:val="0"/>
          <w:numId w:val="41"/>
        </w:numPr>
        <w:jc w:val="both"/>
        <w:rPr>
          <w:bCs/>
          <w:sz w:val="22"/>
          <w:szCs w:val="22"/>
        </w:rPr>
      </w:pPr>
      <w:r w:rsidRPr="00EE5602">
        <w:rPr>
          <w:sz w:val="22"/>
          <w:szCs w:val="22"/>
        </w:rPr>
        <w:t xml:space="preserve">Przedmiot zamówienia został opisany zgodnie z art. 101 ust. 1 pkt. 1 ustawy </w:t>
      </w:r>
      <w:proofErr w:type="spellStart"/>
      <w:r w:rsidRPr="00EE5602">
        <w:rPr>
          <w:sz w:val="22"/>
          <w:szCs w:val="22"/>
        </w:rPr>
        <w:t>Pzp</w:t>
      </w:r>
      <w:proofErr w:type="spellEnd"/>
      <w:r w:rsidRPr="00EE5602">
        <w:rPr>
          <w:sz w:val="22"/>
          <w:szCs w:val="22"/>
        </w:rPr>
        <w:t>. przez określenie wymagań dotyczących wydajności lub funkcjonalności, w tym wymagań środowiskowych, podane parametry są dostatecznie precyzyjne, aby umożliwić wykonawcom ustalenie przedmiotu zamówienia, a zamawiającemu udzielenie zamówienia.</w:t>
      </w:r>
    </w:p>
    <w:p w14:paraId="319964C3" w14:textId="594F16A9" w:rsidR="00E7115E" w:rsidRPr="00EE5602" w:rsidRDefault="00E7115E" w:rsidP="006A6A43">
      <w:pPr>
        <w:pStyle w:val="Akapitzlist"/>
        <w:numPr>
          <w:ilvl w:val="0"/>
          <w:numId w:val="41"/>
        </w:numPr>
        <w:jc w:val="both"/>
        <w:rPr>
          <w:bCs/>
          <w:sz w:val="22"/>
          <w:szCs w:val="22"/>
        </w:rPr>
      </w:pPr>
      <w:r w:rsidRPr="00EE5602">
        <w:rPr>
          <w:sz w:val="22"/>
          <w:szCs w:val="22"/>
        </w:rPr>
        <w:t>Opisując natomiast przedmiot zamówienia przez odniesienie do norm, ocen technicznych, specyfikacji technicznych i systemów referencji technicznych, o których mowa w art. 101 ust.1 pkt 2 oraz ust. 3, zamawiający wskazuje, że dopuszcza rozwiązania równoważne opisywanym, a odniesieniu takiemu towarzyszą wyrazy „lub równoważne”.</w:t>
      </w:r>
    </w:p>
    <w:p w14:paraId="64BB67E0" w14:textId="0F2E8EC5" w:rsidR="00E7115E" w:rsidRPr="00EE5602" w:rsidRDefault="00E7115E" w:rsidP="006A6A43">
      <w:pPr>
        <w:pStyle w:val="Akapitzlist"/>
        <w:numPr>
          <w:ilvl w:val="0"/>
          <w:numId w:val="41"/>
        </w:numPr>
        <w:jc w:val="both"/>
        <w:rPr>
          <w:bCs/>
          <w:sz w:val="22"/>
          <w:szCs w:val="22"/>
        </w:rPr>
      </w:pPr>
      <w:r w:rsidRPr="00EE5602">
        <w:rPr>
          <w:sz w:val="22"/>
          <w:szCs w:val="22"/>
        </w:rPr>
        <w:t xml:space="preserve">W związku z powyższym Zamawiający dopuszcza zaoferowanie w/w produktu lub równoważnego. Niespełnienie choćby jednego z wymogów norm, ocen technicznych, specyfikacji technicznych i systemów referencji technicznych określających minimalne wymagane parametry przedmiotu zamówienia spowoduje odrzucenie oferty. </w:t>
      </w:r>
    </w:p>
    <w:p w14:paraId="048CF0D1" w14:textId="0AC72C82" w:rsidR="00E7115E" w:rsidRPr="00EE5602" w:rsidRDefault="00E7115E" w:rsidP="006A6A43">
      <w:pPr>
        <w:pStyle w:val="Akapitzlist"/>
        <w:numPr>
          <w:ilvl w:val="0"/>
          <w:numId w:val="41"/>
        </w:numPr>
        <w:jc w:val="both"/>
        <w:rPr>
          <w:bCs/>
          <w:sz w:val="22"/>
          <w:szCs w:val="22"/>
        </w:rPr>
      </w:pPr>
      <w:r w:rsidRPr="00EE5602">
        <w:rPr>
          <w:sz w:val="22"/>
          <w:szCs w:val="22"/>
        </w:rPr>
        <w:t xml:space="preserve">.Zamawiający nie odrzuci oferty tylko dlatego, że oferowane </w:t>
      </w:r>
      <w:r w:rsidRPr="00EE5602">
        <w:rPr>
          <w:strike/>
          <w:sz w:val="22"/>
          <w:szCs w:val="22"/>
        </w:rPr>
        <w:t>roboty budowlane,</w:t>
      </w:r>
      <w:r w:rsidRPr="00EE5602">
        <w:rPr>
          <w:sz w:val="22"/>
          <w:szCs w:val="22"/>
        </w:rPr>
        <w:t xml:space="preserve"> dostawy </w:t>
      </w:r>
      <w:r w:rsidRPr="00EE5602">
        <w:rPr>
          <w:strike/>
          <w:sz w:val="22"/>
          <w:szCs w:val="22"/>
        </w:rPr>
        <w:t>lub usługi</w:t>
      </w:r>
      <w:r w:rsidRPr="00EE5602">
        <w:rPr>
          <w:sz w:val="22"/>
          <w:szCs w:val="22"/>
        </w:rPr>
        <w:t xml:space="preserve">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 </w:t>
      </w:r>
      <w:proofErr w:type="spellStart"/>
      <w:r w:rsidRPr="00EE5602">
        <w:rPr>
          <w:sz w:val="22"/>
          <w:szCs w:val="22"/>
        </w:rPr>
        <w:t>Pzp</w:t>
      </w:r>
      <w:proofErr w:type="spellEnd"/>
      <w:r w:rsidRPr="00EE5602">
        <w:rPr>
          <w:sz w:val="22"/>
          <w:szCs w:val="22"/>
        </w:rPr>
        <w:t>, że proponowane rozwiązania w równoważnym stopniu spełniają wymagania określone w opisie przedmiotu zamówienia.</w:t>
      </w:r>
    </w:p>
    <w:p w14:paraId="2DFF3FBE" w14:textId="22CF621B" w:rsidR="00E7115E" w:rsidRPr="00EE5602" w:rsidRDefault="00E7115E" w:rsidP="006A6A43">
      <w:pPr>
        <w:pStyle w:val="Akapitzlist"/>
        <w:numPr>
          <w:ilvl w:val="0"/>
          <w:numId w:val="41"/>
        </w:numPr>
        <w:jc w:val="both"/>
        <w:rPr>
          <w:bCs/>
          <w:sz w:val="22"/>
          <w:szCs w:val="22"/>
        </w:rPr>
      </w:pPr>
      <w:r w:rsidRPr="00EE5602">
        <w:rPr>
          <w:sz w:val="22"/>
          <w:szCs w:val="22"/>
        </w:rPr>
        <w:lastRenderedPageBreak/>
        <w:t xml:space="preserve"> Wykazanie równoważności zaoferowanego przedmiotu spoczywa na Wykonawcy.  </w:t>
      </w:r>
    </w:p>
    <w:p w14:paraId="0A4D8F3F" w14:textId="5B7105B3" w:rsidR="00E7115E" w:rsidRPr="00EE5602" w:rsidRDefault="00E7115E" w:rsidP="006A6A43">
      <w:pPr>
        <w:pStyle w:val="Akapitzlist"/>
        <w:numPr>
          <w:ilvl w:val="0"/>
          <w:numId w:val="41"/>
        </w:numPr>
        <w:jc w:val="both"/>
        <w:rPr>
          <w:bCs/>
          <w:sz w:val="22"/>
          <w:szCs w:val="22"/>
        </w:rPr>
      </w:pPr>
      <w:r w:rsidRPr="00EE5602">
        <w:rPr>
          <w:rFonts w:eastAsia="Calibri"/>
          <w:sz w:val="22"/>
          <w:szCs w:val="22"/>
          <w:lang w:eastAsia="en-US"/>
        </w:rPr>
        <w:t>Zamawiający zobowiązuje się do zrealizowania przedmiotu umowy w wysokości minimalnej 50% wartości brutto umowy.</w:t>
      </w:r>
    </w:p>
    <w:p w14:paraId="5C7D224D" w14:textId="4C4BDB62" w:rsidR="00E7115E" w:rsidRPr="00EE5602" w:rsidRDefault="00E7115E" w:rsidP="006A6A43">
      <w:pPr>
        <w:pStyle w:val="Akapitzlist"/>
        <w:numPr>
          <w:ilvl w:val="0"/>
          <w:numId w:val="41"/>
        </w:numPr>
        <w:jc w:val="both"/>
        <w:rPr>
          <w:bCs/>
          <w:sz w:val="22"/>
          <w:szCs w:val="22"/>
        </w:rPr>
      </w:pPr>
      <w:r w:rsidRPr="00EE5602">
        <w:rPr>
          <w:rFonts w:eastAsia="Calibri"/>
          <w:sz w:val="22"/>
          <w:szCs w:val="22"/>
          <w:lang w:eastAsia="en-US"/>
        </w:rPr>
        <w:t>Wymagania stawiane Wykonawcy:</w:t>
      </w:r>
    </w:p>
    <w:p w14:paraId="4799C993" w14:textId="77777777" w:rsidR="00E7115E" w:rsidRPr="00EE5602" w:rsidRDefault="00E7115E" w:rsidP="00154086">
      <w:pPr>
        <w:ind w:firstLine="360"/>
        <w:jc w:val="both"/>
        <w:rPr>
          <w:rFonts w:eastAsia="Calibri" w:cs="Times New Roman"/>
          <w:sz w:val="22"/>
          <w:szCs w:val="22"/>
          <w:lang w:eastAsia="en-US"/>
        </w:rPr>
      </w:pPr>
      <w:r w:rsidRPr="00EE5602">
        <w:rPr>
          <w:rFonts w:eastAsia="Calibri" w:cs="Times New Roman"/>
          <w:sz w:val="22"/>
          <w:szCs w:val="22"/>
          <w:lang w:eastAsia="en-US"/>
        </w:rPr>
        <w:t>a) wymagana jest należyta staranność przy realizacji zobowiązań umowy,</w:t>
      </w:r>
    </w:p>
    <w:p w14:paraId="71D6F1ED" w14:textId="7A756991" w:rsidR="00E7115E" w:rsidRPr="00EE5602" w:rsidRDefault="00E7115E" w:rsidP="00154086">
      <w:pPr>
        <w:ind w:left="360"/>
        <w:jc w:val="both"/>
        <w:rPr>
          <w:rFonts w:eastAsia="Calibri" w:cs="Times New Roman"/>
          <w:sz w:val="22"/>
          <w:szCs w:val="22"/>
          <w:lang w:eastAsia="en-US"/>
        </w:rPr>
      </w:pPr>
      <w:r w:rsidRPr="00EE5602">
        <w:rPr>
          <w:rFonts w:eastAsia="Calibri" w:cs="Times New Roman"/>
          <w:sz w:val="22"/>
          <w:szCs w:val="22"/>
          <w:lang w:eastAsia="en-US"/>
        </w:rPr>
        <w:t>b) Wykonawca dostarczy przedmiot zamówienia kompletny i gotowy do użytkowania bez żadnych dodatkowych zakupów.</w:t>
      </w:r>
    </w:p>
    <w:p w14:paraId="14E70C9F" w14:textId="77777777" w:rsidR="00E87590" w:rsidRPr="00EE5602" w:rsidRDefault="00043FDF" w:rsidP="00E87590">
      <w:pPr>
        <w:tabs>
          <w:tab w:val="left" w:pos="993"/>
        </w:tabs>
        <w:jc w:val="both"/>
        <w:rPr>
          <w:rFonts w:cs="Times New Roman"/>
          <w:b/>
          <w:sz w:val="22"/>
          <w:szCs w:val="22"/>
        </w:rPr>
      </w:pPr>
      <w:r w:rsidRPr="00EE5602">
        <w:rPr>
          <w:rFonts w:eastAsia="Calibri" w:cs="Times New Roman"/>
          <w:sz w:val="22"/>
          <w:szCs w:val="22"/>
          <w:lang w:eastAsia="en-US"/>
        </w:rPr>
        <w:t xml:space="preserve">16. </w:t>
      </w:r>
      <w:r w:rsidR="00E87590" w:rsidRPr="00EE5602">
        <w:rPr>
          <w:rFonts w:cs="Times New Roman"/>
          <w:b/>
          <w:sz w:val="22"/>
          <w:szCs w:val="22"/>
        </w:rPr>
        <w:t>Informacje dodatkowe:</w:t>
      </w:r>
    </w:p>
    <w:p w14:paraId="7EDBDB4B" w14:textId="77777777" w:rsidR="00E87590" w:rsidRPr="00EE5602" w:rsidRDefault="00E87590" w:rsidP="00E87590">
      <w:pPr>
        <w:numPr>
          <w:ilvl w:val="0"/>
          <w:numId w:val="69"/>
        </w:numPr>
        <w:rPr>
          <w:rFonts w:cs="Times New Roman"/>
          <w:sz w:val="22"/>
          <w:szCs w:val="22"/>
        </w:rPr>
      </w:pPr>
      <w:r w:rsidRPr="00EE5602">
        <w:rPr>
          <w:rFonts w:cs="Times New Roman"/>
          <w:sz w:val="22"/>
          <w:szCs w:val="22"/>
        </w:rPr>
        <w:t>Zamawiający nie przewiduje aukcji elektronicznej.</w:t>
      </w:r>
    </w:p>
    <w:p w14:paraId="5378BA8A" w14:textId="23C9C7FE" w:rsidR="00E87590" w:rsidRPr="00EE5602" w:rsidRDefault="00E87590" w:rsidP="00E87590">
      <w:pPr>
        <w:numPr>
          <w:ilvl w:val="0"/>
          <w:numId w:val="69"/>
        </w:numPr>
        <w:jc w:val="both"/>
        <w:rPr>
          <w:rFonts w:cs="Times New Roman"/>
          <w:sz w:val="22"/>
          <w:szCs w:val="22"/>
        </w:rPr>
      </w:pPr>
      <w:r w:rsidRPr="00EE5602">
        <w:rPr>
          <w:rFonts w:cs="Times New Roman"/>
          <w:sz w:val="22"/>
          <w:szCs w:val="22"/>
        </w:rPr>
        <w:t xml:space="preserve">Zamawiający żąda wskazania przez Wykonawcę części zamówienia, której wykonanie powierzy podwykonawcom </w:t>
      </w:r>
      <w:r w:rsidRPr="00EE5602">
        <w:rPr>
          <w:rFonts w:cs="Times New Roman"/>
          <w:i/>
          <w:iCs/>
          <w:sz w:val="22"/>
          <w:szCs w:val="22"/>
        </w:rPr>
        <w:t xml:space="preserve">(w </w:t>
      </w:r>
      <w:r w:rsidRPr="00EE5602">
        <w:rPr>
          <w:rFonts w:cs="Times New Roman"/>
          <w:bCs/>
          <w:i/>
          <w:iCs/>
          <w:sz w:val="22"/>
          <w:szCs w:val="22"/>
        </w:rPr>
        <w:t>załączniku nr 1 do SWZ-Formularz ofertowy oraz w załączniku nr 3 do SWZ - JEDZ)</w:t>
      </w:r>
      <w:r w:rsidRPr="00EE5602">
        <w:rPr>
          <w:rFonts w:cs="Times New Roman"/>
          <w:bCs/>
          <w:sz w:val="22"/>
          <w:szCs w:val="22"/>
        </w:rPr>
        <w:t>.</w:t>
      </w:r>
    </w:p>
    <w:p w14:paraId="510522E9" w14:textId="098DD3FE" w:rsidR="00E87590" w:rsidRPr="00E87590" w:rsidRDefault="00E87590" w:rsidP="00E87590">
      <w:pPr>
        <w:ind w:left="720"/>
        <w:jc w:val="both"/>
        <w:rPr>
          <w:rFonts w:asciiTheme="majorHAnsi" w:hAnsiTheme="majorHAnsi" w:cs="Times New Roman"/>
          <w:bCs/>
          <w:sz w:val="22"/>
          <w:szCs w:val="22"/>
        </w:rPr>
      </w:pPr>
    </w:p>
    <w:p w14:paraId="1B648478" w14:textId="77777777" w:rsidR="00E87590" w:rsidRPr="00EE5602" w:rsidRDefault="00E87590" w:rsidP="00E87590">
      <w:pPr>
        <w:spacing w:line="276" w:lineRule="auto"/>
        <w:rPr>
          <w:rFonts w:cs="Times New Roman"/>
          <w:b/>
          <w:bCs/>
          <w:sz w:val="22"/>
          <w:szCs w:val="22"/>
          <w:u w:val="single"/>
        </w:rPr>
      </w:pPr>
      <w:r w:rsidRPr="00EE5602">
        <w:rPr>
          <w:rFonts w:cs="Times New Roman"/>
          <w:b/>
          <w:bCs/>
          <w:sz w:val="22"/>
          <w:szCs w:val="22"/>
          <w:u w:val="single"/>
        </w:rPr>
        <w:t>Opis części zamówienia:</w:t>
      </w:r>
    </w:p>
    <w:p w14:paraId="7A3AA191" w14:textId="77777777" w:rsidR="00E87590" w:rsidRPr="00EE5602" w:rsidRDefault="00E87590" w:rsidP="00E87590">
      <w:pPr>
        <w:spacing w:line="276" w:lineRule="auto"/>
        <w:jc w:val="both"/>
        <w:rPr>
          <w:rFonts w:cs="Times New Roman"/>
          <w:b/>
          <w:bCs/>
          <w:sz w:val="22"/>
          <w:szCs w:val="22"/>
        </w:rPr>
      </w:pPr>
      <w:r w:rsidRPr="00EE5602">
        <w:rPr>
          <w:rFonts w:cs="Times New Roman"/>
          <w:sz w:val="22"/>
          <w:szCs w:val="22"/>
        </w:rPr>
        <w:t xml:space="preserve">Zamawiający </w:t>
      </w:r>
      <w:r w:rsidRPr="00EE5602">
        <w:rPr>
          <w:rFonts w:cs="Times New Roman"/>
          <w:b/>
          <w:bCs/>
          <w:sz w:val="22"/>
          <w:szCs w:val="22"/>
        </w:rPr>
        <w:t>dopuszcza</w:t>
      </w:r>
      <w:r w:rsidRPr="00EE5602">
        <w:rPr>
          <w:rFonts w:cs="Times New Roman"/>
          <w:sz w:val="22"/>
          <w:szCs w:val="22"/>
        </w:rPr>
        <w:t xml:space="preserve"> możliwość składania </w:t>
      </w:r>
      <w:r w:rsidRPr="00EE5602">
        <w:rPr>
          <w:rFonts w:cs="Times New Roman"/>
          <w:b/>
          <w:bCs/>
          <w:sz w:val="22"/>
          <w:szCs w:val="22"/>
        </w:rPr>
        <w:t>ofert częściowych na poszczególne pakiety. W ramach pakietu Zamawiający wymaga złożenia oferty pełnej.</w:t>
      </w:r>
      <w:r w:rsidRPr="00EE5602">
        <w:rPr>
          <w:rFonts w:cs="Times New Roman"/>
          <w:sz w:val="22"/>
          <w:szCs w:val="22"/>
        </w:rPr>
        <w:t xml:space="preserve"> </w:t>
      </w:r>
      <w:r w:rsidRPr="00EE5602">
        <w:rPr>
          <w:rFonts w:cs="Times New Roman"/>
          <w:b/>
          <w:bCs/>
          <w:sz w:val="22"/>
          <w:szCs w:val="22"/>
        </w:rPr>
        <w:t xml:space="preserve">Wykonawca może złożyć ofertę na wszystkie części zamówienia. </w:t>
      </w:r>
    </w:p>
    <w:p w14:paraId="35359A65" w14:textId="0B0D3641" w:rsidR="00C02397" w:rsidRPr="00E87590" w:rsidRDefault="00C02397" w:rsidP="00E87590">
      <w:pPr>
        <w:jc w:val="both"/>
        <w:rPr>
          <w:rFonts w:asciiTheme="majorHAnsi" w:hAnsiTheme="majorHAnsi" w:cs="Times New Roman"/>
          <w:sz w:val="22"/>
          <w:szCs w:val="22"/>
        </w:rPr>
      </w:pPr>
    </w:p>
    <w:p w14:paraId="3733CDBB" w14:textId="77777777" w:rsidR="003A10CC" w:rsidRPr="00EE5602" w:rsidRDefault="003A10CC" w:rsidP="003A10CC">
      <w:pPr>
        <w:pStyle w:val="Nagwek9"/>
        <w:suppressAutoHyphens w:val="0"/>
        <w:rPr>
          <w:rFonts w:cs="Times New Roman"/>
          <w:sz w:val="22"/>
          <w:szCs w:val="22"/>
          <w:lang w:eastAsia="pl-PL"/>
        </w:rPr>
      </w:pPr>
      <w:r w:rsidRPr="00EE5602">
        <w:rPr>
          <w:rFonts w:cs="Times New Roman"/>
          <w:sz w:val="22"/>
          <w:szCs w:val="22"/>
          <w:lang w:eastAsia="pl-PL"/>
        </w:rPr>
        <w:t xml:space="preserve">V.  TERMIN WYKONANIA ZAMÓWIENIA </w:t>
      </w:r>
    </w:p>
    <w:p w14:paraId="59684BE2" w14:textId="77777777" w:rsidR="003A10CC" w:rsidRPr="00EE5602" w:rsidRDefault="003A10CC" w:rsidP="003A10CC">
      <w:pPr>
        <w:jc w:val="both"/>
        <w:rPr>
          <w:rFonts w:cs="Times New Roman"/>
          <w:b/>
          <w:sz w:val="22"/>
          <w:szCs w:val="22"/>
        </w:rPr>
      </w:pPr>
      <w:r w:rsidRPr="00EE5602">
        <w:rPr>
          <w:rFonts w:cs="Times New Roman"/>
          <w:b/>
          <w:sz w:val="22"/>
          <w:szCs w:val="22"/>
        </w:rPr>
        <w:t>1.</w:t>
      </w:r>
      <w:r w:rsidRPr="00EE5602">
        <w:rPr>
          <w:rFonts w:cs="Times New Roman"/>
          <w:sz w:val="22"/>
          <w:szCs w:val="22"/>
        </w:rPr>
        <w:t> </w:t>
      </w:r>
      <w:r w:rsidRPr="00EE5602">
        <w:rPr>
          <w:rFonts w:cs="Times New Roman"/>
          <w:b/>
          <w:sz w:val="22"/>
          <w:szCs w:val="22"/>
        </w:rPr>
        <w:t>Termin realizacji zamówienia</w:t>
      </w:r>
    </w:p>
    <w:p w14:paraId="11340BD9" w14:textId="77777777" w:rsidR="003A10CC" w:rsidRPr="00EE5602" w:rsidRDefault="003A10CC" w:rsidP="003A10CC">
      <w:pPr>
        <w:jc w:val="both"/>
        <w:rPr>
          <w:rFonts w:cs="Times New Roman"/>
          <w:sz w:val="22"/>
          <w:szCs w:val="22"/>
        </w:rPr>
      </w:pPr>
      <w:r w:rsidRPr="00EE5602">
        <w:rPr>
          <w:rFonts w:cs="Times New Roman"/>
          <w:sz w:val="22"/>
          <w:szCs w:val="22"/>
        </w:rPr>
        <w:t xml:space="preserve">Dostawy zamówień cząstkowych będą realizowane zgodnie z bieżącym zapotrzebowaniem Zamawiającego, w okresie: </w:t>
      </w:r>
    </w:p>
    <w:p w14:paraId="14B74925" w14:textId="74E93351" w:rsidR="003A10CC" w:rsidRPr="002B059B" w:rsidRDefault="003A10CC" w:rsidP="003A10CC">
      <w:pPr>
        <w:numPr>
          <w:ilvl w:val="0"/>
          <w:numId w:val="5"/>
        </w:numPr>
        <w:jc w:val="both"/>
        <w:rPr>
          <w:rFonts w:cs="Times New Roman"/>
          <w:b/>
          <w:sz w:val="22"/>
          <w:szCs w:val="22"/>
          <w:u w:val="single"/>
        </w:rPr>
      </w:pPr>
      <w:r w:rsidRPr="002B059B">
        <w:rPr>
          <w:rFonts w:cs="Times New Roman"/>
          <w:b/>
          <w:sz w:val="22"/>
          <w:szCs w:val="22"/>
        </w:rPr>
        <w:t>24 miesiące od dnia zawarcia umowy.</w:t>
      </w:r>
    </w:p>
    <w:p w14:paraId="3162A2C3" w14:textId="56B37D64" w:rsidR="0073526F" w:rsidRPr="002B059B" w:rsidRDefault="0073526F" w:rsidP="003A10CC">
      <w:pPr>
        <w:numPr>
          <w:ilvl w:val="0"/>
          <w:numId w:val="5"/>
        </w:numPr>
        <w:jc w:val="both"/>
        <w:rPr>
          <w:rFonts w:cs="Times New Roman"/>
          <w:b/>
          <w:sz w:val="22"/>
          <w:szCs w:val="22"/>
          <w:u w:val="single"/>
        </w:rPr>
      </w:pPr>
      <w:r w:rsidRPr="002B059B">
        <w:rPr>
          <w:rFonts w:cs="Times New Roman"/>
          <w:b/>
          <w:sz w:val="22"/>
          <w:szCs w:val="22"/>
        </w:rPr>
        <w:t>Termin wdrożenia programu (dotyczy Pakietu nr 13) w czasie 1 m-ca od dnia podp</w:t>
      </w:r>
      <w:r w:rsidR="009C51D0" w:rsidRPr="002B059B">
        <w:rPr>
          <w:rFonts w:cs="Times New Roman"/>
          <w:b/>
          <w:sz w:val="22"/>
          <w:szCs w:val="22"/>
        </w:rPr>
        <w:t>i</w:t>
      </w:r>
      <w:r w:rsidRPr="002B059B">
        <w:rPr>
          <w:rFonts w:cs="Times New Roman"/>
          <w:b/>
          <w:sz w:val="22"/>
          <w:szCs w:val="22"/>
        </w:rPr>
        <w:t>sa</w:t>
      </w:r>
      <w:r w:rsidR="009C51D0" w:rsidRPr="002B059B">
        <w:rPr>
          <w:rFonts w:cs="Times New Roman"/>
          <w:b/>
          <w:sz w:val="22"/>
          <w:szCs w:val="22"/>
        </w:rPr>
        <w:t>n</w:t>
      </w:r>
      <w:r w:rsidRPr="002B059B">
        <w:rPr>
          <w:rFonts w:cs="Times New Roman"/>
          <w:b/>
          <w:sz w:val="22"/>
          <w:szCs w:val="22"/>
        </w:rPr>
        <w:t>ia umowy</w:t>
      </w:r>
      <w:r w:rsidR="009C51D0" w:rsidRPr="002B059B">
        <w:rPr>
          <w:rFonts w:cs="Times New Roman"/>
          <w:b/>
          <w:sz w:val="22"/>
          <w:szCs w:val="22"/>
        </w:rPr>
        <w:t>.</w:t>
      </w:r>
    </w:p>
    <w:p w14:paraId="567DC497" w14:textId="77777777" w:rsidR="003A10CC" w:rsidRPr="002B059B" w:rsidRDefault="003A10CC" w:rsidP="003A10CC">
      <w:pPr>
        <w:numPr>
          <w:ilvl w:val="0"/>
          <w:numId w:val="4"/>
        </w:numPr>
        <w:jc w:val="both"/>
        <w:rPr>
          <w:rFonts w:cs="Times New Roman"/>
          <w:sz w:val="22"/>
          <w:szCs w:val="22"/>
        </w:rPr>
      </w:pPr>
      <w:r w:rsidRPr="002B059B">
        <w:rPr>
          <w:rFonts w:cs="Times New Roman"/>
          <w:b/>
          <w:sz w:val="22"/>
          <w:szCs w:val="22"/>
        </w:rPr>
        <w:t>2.</w:t>
      </w:r>
      <w:r w:rsidRPr="002B059B">
        <w:rPr>
          <w:rFonts w:cs="Times New Roman"/>
          <w:sz w:val="22"/>
          <w:szCs w:val="22"/>
        </w:rPr>
        <w:t>  </w:t>
      </w:r>
      <w:r w:rsidRPr="002B059B">
        <w:rPr>
          <w:rFonts w:cs="Times New Roman"/>
          <w:b/>
          <w:sz w:val="22"/>
          <w:szCs w:val="22"/>
        </w:rPr>
        <w:t>Wymagany przez Zamawiającego termin dostawy zamówień cząstkowych</w:t>
      </w:r>
      <w:r w:rsidRPr="002B059B">
        <w:rPr>
          <w:rFonts w:cs="Times New Roman"/>
          <w:sz w:val="22"/>
          <w:szCs w:val="22"/>
        </w:rPr>
        <w:t>:</w:t>
      </w:r>
    </w:p>
    <w:p w14:paraId="31EBBEE1" w14:textId="593A5915" w:rsidR="003A10CC" w:rsidRPr="002B059B" w:rsidRDefault="003A10CC" w:rsidP="003A10CC">
      <w:pPr>
        <w:numPr>
          <w:ilvl w:val="0"/>
          <w:numId w:val="6"/>
        </w:numPr>
        <w:jc w:val="both"/>
        <w:rPr>
          <w:rFonts w:cs="Times New Roman"/>
          <w:b/>
          <w:sz w:val="22"/>
          <w:szCs w:val="22"/>
        </w:rPr>
      </w:pPr>
      <w:r w:rsidRPr="002B059B">
        <w:rPr>
          <w:rFonts w:cs="Times New Roman"/>
          <w:sz w:val="22"/>
          <w:szCs w:val="22"/>
        </w:rPr>
        <w:t xml:space="preserve">Termin realizacji zamówień– </w:t>
      </w:r>
      <w:r w:rsidRPr="002B059B">
        <w:rPr>
          <w:rFonts w:cs="Times New Roman"/>
          <w:b/>
          <w:sz w:val="22"/>
          <w:szCs w:val="22"/>
        </w:rPr>
        <w:t xml:space="preserve">(w ciągu - max. </w:t>
      </w:r>
      <w:r w:rsidR="0015318E" w:rsidRPr="002B059B">
        <w:rPr>
          <w:rFonts w:cs="Times New Roman"/>
          <w:b/>
          <w:sz w:val="22"/>
          <w:szCs w:val="22"/>
        </w:rPr>
        <w:t>5</w:t>
      </w:r>
      <w:r w:rsidRPr="002B059B">
        <w:rPr>
          <w:rFonts w:cs="Times New Roman"/>
          <w:b/>
          <w:sz w:val="22"/>
          <w:szCs w:val="22"/>
        </w:rPr>
        <w:t xml:space="preserve"> dni) </w:t>
      </w:r>
      <w:r w:rsidRPr="002B059B">
        <w:rPr>
          <w:rFonts w:cs="Times New Roman"/>
          <w:sz w:val="22"/>
          <w:szCs w:val="22"/>
        </w:rPr>
        <w:t xml:space="preserve">dni robocze </w:t>
      </w:r>
      <w:proofErr w:type="spellStart"/>
      <w:r w:rsidRPr="002B059B">
        <w:rPr>
          <w:rFonts w:cs="Times New Roman"/>
          <w:sz w:val="22"/>
          <w:szCs w:val="22"/>
        </w:rPr>
        <w:t>pn</w:t>
      </w:r>
      <w:proofErr w:type="spellEnd"/>
      <w:r w:rsidRPr="002B059B">
        <w:rPr>
          <w:rFonts w:cs="Times New Roman"/>
          <w:sz w:val="22"/>
          <w:szCs w:val="22"/>
        </w:rPr>
        <w:t>-pt.</w:t>
      </w:r>
    </w:p>
    <w:p w14:paraId="3C069867" w14:textId="66C19E03" w:rsidR="003A10CC" w:rsidRPr="002B059B" w:rsidRDefault="003A10CC" w:rsidP="003A10CC">
      <w:pPr>
        <w:numPr>
          <w:ilvl w:val="0"/>
          <w:numId w:val="4"/>
        </w:numPr>
        <w:jc w:val="both"/>
        <w:rPr>
          <w:rFonts w:cs="Times New Roman"/>
          <w:bCs/>
          <w:sz w:val="22"/>
          <w:szCs w:val="22"/>
          <w:u w:val="single"/>
        </w:rPr>
      </w:pPr>
      <w:r w:rsidRPr="002B059B">
        <w:rPr>
          <w:rFonts w:cs="Times New Roman"/>
          <w:bCs/>
          <w:sz w:val="22"/>
          <w:szCs w:val="22"/>
          <w:u w:val="single"/>
        </w:rPr>
        <w:t xml:space="preserve">Termin dostawy zamówień </w:t>
      </w:r>
      <w:r w:rsidR="0015318E" w:rsidRPr="002B059B">
        <w:rPr>
          <w:rFonts w:cs="Times New Roman"/>
          <w:bCs/>
          <w:sz w:val="22"/>
          <w:szCs w:val="22"/>
          <w:u w:val="single"/>
        </w:rPr>
        <w:t>cząstkowych</w:t>
      </w:r>
      <w:r w:rsidRPr="002B059B">
        <w:rPr>
          <w:rFonts w:cs="Times New Roman"/>
          <w:bCs/>
          <w:sz w:val="22"/>
          <w:szCs w:val="22"/>
          <w:u w:val="single"/>
        </w:rPr>
        <w:t xml:space="preserve"> określony powyżej stanowi kryteria oceny ofert, opisany szczegółowo w rozdziale XV</w:t>
      </w:r>
      <w:r w:rsidR="008517BE" w:rsidRPr="002B059B">
        <w:rPr>
          <w:rFonts w:cs="Times New Roman"/>
          <w:bCs/>
          <w:sz w:val="22"/>
          <w:szCs w:val="22"/>
          <w:u w:val="single"/>
        </w:rPr>
        <w:t>II</w:t>
      </w:r>
    </w:p>
    <w:p w14:paraId="64117903" w14:textId="77777777" w:rsidR="003A10CC" w:rsidRPr="002B059B" w:rsidRDefault="003A10CC" w:rsidP="003A10CC">
      <w:pPr>
        <w:jc w:val="both"/>
        <w:rPr>
          <w:rFonts w:cs="Times New Roman"/>
          <w:sz w:val="22"/>
          <w:szCs w:val="22"/>
        </w:rPr>
      </w:pPr>
    </w:p>
    <w:p w14:paraId="4F306A4D" w14:textId="77777777" w:rsidR="0073526F" w:rsidRPr="002B059B" w:rsidRDefault="003A10CC" w:rsidP="003A10CC">
      <w:pPr>
        <w:numPr>
          <w:ilvl w:val="0"/>
          <w:numId w:val="4"/>
        </w:numPr>
        <w:tabs>
          <w:tab w:val="left" w:pos="426"/>
        </w:tabs>
        <w:jc w:val="both"/>
        <w:rPr>
          <w:rFonts w:cs="Times New Roman"/>
          <w:sz w:val="22"/>
          <w:szCs w:val="22"/>
        </w:rPr>
      </w:pPr>
      <w:r w:rsidRPr="002B059B">
        <w:rPr>
          <w:rFonts w:cs="Times New Roman"/>
          <w:b/>
          <w:sz w:val="22"/>
          <w:szCs w:val="22"/>
        </w:rPr>
        <w:t>3. Miejsce</w:t>
      </w:r>
    </w:p>
    <w:p w14:paraId="0D5C60E1" w14:textId="1DAB4986" w:rsidR="003A10CC" w:rsidRPr="002B059B" w:rsidRDefault="003A10CC" w:rsidP="003A10CC">
      <w:pPr>
        <w:numPr>
          <w:ilvl w:val="0"/>
          <w:numId w:val="4"/>
        </w:numPr>
        <w:tabs>
          <w:tab w:val="left" w:pos="426"/>
        </w:tabs>
        <w:jc w:val="both"/>
        <w:rPr>
          <w:rFonts w:cs="Times New Roman"/>
          <w:sz w:val="22"/>
          <w:szCs w:val="22"/>
        </w:rPr>
      </w:pPr>
      <w:r w:rsidRPr="002B059B">
        <w:rPr>
          <w:rFonts w:cs="Times New Roman"/>
          <w:b/>
          <w:sz w:val="22"/>
          <w:szCs w:val="22"/>
        </w:rPr>
        <w:t xml:space="preserve"> wykonania zamówienia:</w:t>
      </w:r>
    </w:p>
    <w:p w14:paraId="2BFD43B9" w14:textId="52E3BA14" w:rsidR="003A10CC" w:rsidRPr="002B059B" w:rsidRDefault="008517BE" w:rsidP="003A10CC">
      <w:pPr>
        <w:autoSpaceDE w:val="0"/>
        <w:autoSpaceDN w:val="0"/>
        <w:adjustRightInd w:val="0"/>
        <w:jc w:val="both"/>
        <w:rPr>
          <w:rFonts w:cs="Times New Roman"/>
          <w:sz w:val="22"/>
          <w:szCs w:val="22"/>
        </w:rPr>
      </w:pPr>
      <w:r w:rsidRPr="002B059B">
        <w:rPr>
          <w:rFonts w:cs="Times New Roman"/>
          <w:sz w:val="22"/>
          <w:szCs w:val="22"/>
        </w:rPr>
        <w:t>3.1.</w:t>
      </w:r>
      <w:r w:rsidR="003A10CC" w:rsidRPr="002B059B">
        <w:rPr>
          <w:rFonts w:cs="Times New Roman"/>
          <w:sz w:val="22"/>
          <w:szCs w:val="22"/>
        </w:rPr>
        <w:t>Wykonawca zobowiązany jest do dostarczania produktów do Zamawiającego w Łodzi:</w:t>
      </w:r>
    </w:p>
    <w:p w14:paraId="2E1BDB96" w14:textId="77777777" w:rsidR="003A10CC" w:rsidRPr="002B059B" w:rsidRDefault="003A10CC" w:rsidP="006A6A43">
      <w:pPr>
        <w:numPr>
          <w:ilvl w:val="0"/>
          <w:numId w:val="19"/>
        </w:numPr>
        <w:autoSpaceDE w:val="0"/>
        <w:autoSpaceDN w:val="0"/>
        <w:adjustRightInd w:val="0"/>
        <w:jc w:val="both"/>
        <w:rPr>
          <w:rFonts w:cs="Times New Roman"/>
          <w:sz w:val="22"/>
          <w:szCs w:val="22"/>
        </w:rPr>
      </w:pPr>
      <w:r w:rsidRPr="002B059B">
        <w:rPr>
          <w:rFonts w:cs="Times New Roman"/>
          <w:sz w:val="22"/>
          <w:szCs w:val="22"/>
        </w:rPr>
        <w:t>przy ul. Pomorskiej 251,</w:t>
      </w:r>
    </w:p>
    <w:p w14:paraId="7DC3D8FD" w14:textId="5FB9C234" w:rsidR="003A10CC" w:rsidRPr="002B059B" w:rsidRDefault="00673943" w:rsidP="006A6A43">
      <w:pPr>
        <w:pStyle w:val="Akapitzlist"/>
        <w:numPr>
          <w:ilvl w:val="0"/>
          <w:numId w:val="19"/>
        </w:numPr>
        <w:rPr>
          <w:sz w:val="22"/>
          <w:szCs w:val="22"/>
        </w:rPr>
      </w:pPr>
      <w:r w:rsidRPr="002B059B">
        <w:rPr>
          <w:sz w:val="22"/>
          <w:szCs w:val="22"/>
        </w:rPr>
        <w:t>Przy ul. Czechosłowackiej 8/10,</w:t>
      </w:r>
    </w:p>
    <w:p w14:paraId="5D685765" w14:textId="17F42F78" w:rsidR="003A10CC" w:rsidRPr="002B059B" w:rsidRDefault="003A10CC" w:rsidP="006A6A43">
      <w:pPr>
        <w:numPr>
          <w:ilvl w:val="0"/>
          <w:numId w:val="19"/>
        </w:numPr>
        <w:autoSpaceDE w:val="0"/>
        <w:autoSpaceDN w:val="0"/>
        <w:adjustRightInd w:val="0"/>
        <w:jc w:val="both"/>
        <w:rPr>
          <w:rFonts w:cs="Times New Roman"/>
          <w:sz w:val="22"/>
          <w:szCs w:val="22"/>
        </w:rPr>
      </w:pPr>
      <w:r w:rsidRPr="002B059B">
        <w:rPr>
          <w:rFonts w:cs="Times New Roman"/>
          <w:sz w:val="22"/>
          <w:szCs w:val="22"/>
        </w:rPr>
        <w:t>przy ul. Pankiewicza 16 (dawniej Sporna 36/50),</w:t>
      </w:r>
    </w:p>
    <w:p w14:paraId="6872F150" w14:textId="3B2EF101" w:rsidR="008517BE" w:rsidRPr="00EE5602" w:rsidRDefault="008517BE" w:rsidP="008517BE">
      <w:pPr>
        <w:autoSpaceDE w:val="0"/>
        <w:autoSpaceDN w:val="0"/>
        <w:adjustRightInd w:val="0"/>
        <w:jc w:val="both"/>
        <w:rPr>
          <w:rFonts w:cs="Times New Roman"/>
          <w:sz w:val="22"/>
          <w:szCs w:val="22"/>
        </w:rPr>
      </w:pPr>
      <w:r w:rsidRPr="002B059B">
        <w:rPr>
          <w:rFonts w:cs="Times New Roman"/>
          <w:sz w:val="22"/>
          <w:szCs w:val="22"/>
        </w:rPr>
        <w:t>3.2. Na Wykonawcy spoczywa obowiązek udokumentowania, że</w:t>
      </w:r>
      <w:r w:rsidRPr="00EE5602">
        <w:rPr>
          <w:rFonts w:cs="Times New Roman"/>
          <w:sz w:val="22"/>
          <w:szCs w:val="22"/>
        </w:rPr>
        <w:t xml:space="preserve"> transport produktów leczniczych przebiegał w wymaganej temperaturze. Pomiar temperatury winien być dokonywany przy użyciu urządzeń poddanych kalibracji. /jeśli dotyczy/</w:t>
      </w:r>
    </w:p>
    <w:p w14:paraId="1CA086D2" w14:textId="76BA4332" w:rsidR="008517BE" w:rsidRPr="00EE5602" w:rsidRDefault="008517BE" w:rsidP="008517BE">
      <w:pPr>
        <w:autoSpaceDE w:val="0"/>
        <w:autoSpaceDN w:val="0"/>
        <w:adjustRightInd w:val="0"/>
        <w:jc w:val="both"/>
        <w:rPr>
          <w:rFonts w:cs="Times New Roman"/>
          <w:sz w:val="22"/>
          <w:szCs w:val="22"/>
        </w:rPr>
      </w:pPr>
      <w:r w:rsidRPr="00EE5602">
        <w:rPr>
          <w:rFonts w:cs="Times New Roman"/>
          <w:sz w:val="22"/>
          <w:szCs w:val="22"/>
        </w:rPr>
        <w:t>3.3.Zamawiający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Zamawiający uzna wskazania urządzenia za prawidłowe, jeżeli urządzenie służące do monitorowania temperatury będzie posiadać dokument potwierdzający poprawność jego wskazań (dokument potwierdzający jego kalibrację). /jeśli dotyczy/</w:t>
      </w:r>
    </w:p>
    <w:p w14:paraId="5560EA53" w14:textId="4909FE29" w:rsidR="008517BE" w:rsidRPr="00EE5602" w:rsidRDefault="008517BE" w:rsidP="008517BE">
      <w:pPr>
        <w:autoSpaceDE w:val="0"/>
        <w:autoSpaceDN w:val="0"/>
        <w:adjustRightInd w:val="0"/>
        <w:jc w:val="both"/>
        <w:rPr>
          <w:rFonts w:cs="Times New Roman"/>
          <w:sz w:val="22"/>
          <w:szCs w:val="22"/>
        </w:rPr>
      </w:pPr>
      <w:r w:rsidRPr="00EE5602">
        <w:rPr>
          <w:rFonts w:cs="Times New Roman"/>
          <w:sz w:val="22"/>
          <w:szCs w:val="22"/>
        </w:rPr>
        <w:t>3.4.Transport i rozładowanie przedmiotu zamówienia do magazynu Szpitala zlokalizowanego we wskazanej powyżej lokalizacji będzie się odbywało na koszt i ryzyko Wykonawcy.</w:t>
      </w:r>
    </w:p>
    <w:p w14:paraId="1F684064" w14:textId="7B448910" w:rsidR="008517BE" w:rsidRPr="00EE5602" w:rsidRDefault="008517BE" w:rsidP="008517BE">
      <w:pPr>
        <w:autoSpaceDE w:val="0"/>
        <w:autoSpaceDN w:val="0"/>
        <w:adjustRightInd w:val="0"/>
        <w:jc w:val="both"/>
        <w:rPr>
          <w:rFonts w:cs="Times New Roman"/>
          <w:sz w:val="22"/>
          <w:szCs w:val="22"/>
        </w:rPr>
      </w:pPr>
      <w:r w:rsidRPr="00EE5602">
        <w:rPr>
          <w:rFonts w:cs="Times New Roman"/>
          <w:sz w:val="22"/>
          <w:szCs w:val="22"/>
        </w:rPr>
        <w:t>3.5. Zamawiający każdorazowo określi w zamówieniu do której lokalizacji ma być dostarczony zamówiony towar.</w:t>
      </w:r>
    </w:p>
    <w:p w14:paraId="0DCDD8ED" w14:textId="4FD5602F" w:rsidR="008517BE" w:rsidRPr="00EE5602" w:rsidRDefault="008517BE" w:rsidP="008517BE">
      <w:pPr>
        <w:autoSpaceDE w:val="0"/>
        <w:autoSpaceDN w:val="0"/>
        <w:adjustRightInd w:val="0"/>
        <w:jc w:val="both"/>
        <w:rPr>
          <w:rFonts w:cs="Times New Roman"/>
          <w:sz w:val="22"/>
          <w:szCs w:val="22"/>
        </w:rPr>
      </w:pPr>
      <w:r w:rsidRPr="00EE5602">
        <w:rPr>
          <w:rFonts w:cs="Times New Roman"/>
          <w:sz w:val="22"/>
          <w:szCs w:val="22"/>
        </w:rPr>
        <w:t xml:space="preserve">3.6.W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w:t>
      </w:r>
      <w:r w:rsidRPr="00EE5602">
        <w:rPr>
          <w:rFonts w:cs="Times New Roman"/>
          <w:sz w:val="22"/>
          <w:szCs w:val="22"/>
        </w:rPr>
        <w:lastRenderedPageBreak/>
        <w:t>lub braków ilościowych w dostawie (Zamawiający dopuszcza złożenie jednego zobowiązania, podpisanego przez przedstawiciela Wykonawcy na okres obowiązywania umowy).</w:t>
      </w:r>
    </w:p>
    <w:p w14:paraId="384DC59C" w14:textId="52D02449" w:rsidR="003A10CC" w:rsidRPr="00EE5602" w:rsidRDefault="008517BE" w:rsidP="003A10CC">
      <w:pPr>
        <w:jc w:val="both"/>
        <w:rPr>
          <w:rFonts w:cs="Times New Roman"/>
          <w:sz w:val="22"/>
          <w:szCs w:val="22"/>
        </w:rPr>
      </w:pPr>
      <w:r w:rsidRPr="00EE5602">
        <w:rPr>
          <w:rFonts w:cs="Times New Roman"/>
          <w:sz w:val="22"/>
          <w:szCs w:val="22"/>
        </w:rPr>
        <w:t xml:space="preserve">3.7. </w:t>
      </w:r>
      <w:r w:rsidR="003A10CC" w:rsidRPr="00EE5602">
        <w:rPr>
          <w:rFonts w:cs="Times New Roman"/>
          <w:sz w:val="22"/>
          <w:szCs w:val="22"/>
        </w:rPr>
        <w:t>Dostawy towaru mogą odbywać się w godzinach: 8:00 – 14:00</w:t>
      </w:r>
      <w:r w:rsidR="002365FF" w:rsidRPr="00EE5602">
        <w:rPr>
          <w:rFonts w:cs="Times New Roman"/>
          <w:sz w:val="22"/>
          <w:szCs w:val="22"/>
        </w:rPr>
        <w:t xml:space="preserve"> w dni robocze </w:t>
      </w:r>
      <w:proofErr w:type="spellStart"/>
      <w:r w:rsidR="002365FF" w:rsidRPr="00EE5602">
        <w:rPr>
          <w:rFonts w:cs="Times New Roman"/>
          <w:sz w:val="22"/>
          <w:szCs w:val="22"/>
        </w:rPr>
        <w:t>pn</w:t>
      </w:r>
      <w:proofErr w:type="spellEnd"/>
      <w:r w:rsidR="002365FF" w:rsidRPr="00EE5602">
        <w:rPr>
          <w:rFonts w:cs="Times New Roman"/>
          <w:sz w:val="22"/>
          <w:szCs w:val="22"/>
        </w:rPr>
        <w:t>-pt.</w:t>
      </w:r>
    </w:p>
    <w:p w14:paraId="62955681" w14:textId="0435D812" w:rsidR="005202A4" w:rsidRPr="00EE5602" w:rsidRDefault="005202A4" w:rsidP="003A10CC">
      <w:pPr>
        <w:jc w:val="both"/>
        <w:rPr>
          <w:rFonts w:cs="Times New Roman"/>
          <w:sz w:val="22"/>
          <w:szCs w:val="22"/>
        </w:rPr>
      </w:pPr>
    </w:p>
    <w:p w14:paraId="1999C028" w14:textId="77777777" w:rsidR="005202A4" w:rsidRPr="00EE5602" w:rsidRDefault="005202A4" w:rsidP="005202A4">
      <w:pPr>
        <w:pStyle w:val="Nagwek9"/>
        <w:rPr>
          <w:rFonts w:eastAsia="Calibri" w:cs="Times New Roman"/>
          <w:bCs w:val="0"/>
          <w:sz w:val="22"/>
          <w:szCs w:val="22"/>
          <w:u w:val="none"/>
          <w:lang w:eastAsia="en-US"/>
        </w:rPr>
      </w:pPr>
      <w:r w:rsidRPr="00EE5602">
        <w:rPr>
          <w:rFonts w:eastAsia="Calibri" w:cs="Times New Roman"/>
          <w:bCs w:val="0"/>
          <w:sz w:val="22"/>
          <w:szCs w:val="22"/>
          <w:u w:val="none"/>
          <w:lang w:eastAsia="en-US"/>
        </w:rPr>
        <w:t xml:space="preserve">VI.  INFORMACJA O PRZEDMIOTOWYCH ŚRODKACH DOWODOWYCH  </w:t>
      </w:r>
    </w:p>
    <w:p w14:paraId="3A6D729B" w14:textId="77777777" w:rsidR="005202A4" w:rsidRPr="00EE5602" w:rsidRDefault="005202A4" w:rsidP="005202A4">
      <w:pPr>
        <w:jc w:val="both"/>
        <w:rPr>
          <w:rFonts w:cs="Times New Roman"/>
          <w:sz w:val="22"/>
          <w:szCs w:val="22"/>
        </w:rPr>
      </w:pPr>
      <w:r w:rsidRPr="00EE5602">
        <w:rPr>
          <w:rFonts w:cs="Times New Roman"/>
          <w:sz w:val="22"/>
          <w:szCs w:val="22"/>
        </w:rPr>
        <w:t xml:space="preserve">1.W  celu potwierdzenia, że oferowane świadczenie jest zgodne z wymaganymi cechami zgodnie  z art. 104-106 Ustawy, </w:t>
      </w:r>
      <w:r w:rsidRPr="00EE5602">
        <w:rPr>
          <w:rFonts w:cs="Times New Roman"/>
          <w:b/>
          <w:sz w:val="22"/>
          <w:szCs w:val="22"/>
        </w:rPr>
        <w:t>Zamawiający wymaga złożenia wraz z ofertą</w:t>
      </w:r>
      <w:r w:rsidRPr="00EE5602">
        <w:rPr>
          <w:rFonts w:cs="Times New Roman"/>
          <w:sz w:val="22"/>
          <w:szCs w:val="22"/>
        </w:rPr>
        <w:t xml:space="preserve"> następujących przedmiotowych środków dowodowych:</w:t>
      </w:r>
    </w:p>
    <w:p w14:paraId="036137C5" w14:textId="77777777" w:rsidR="005275FC" w:rsidRPr="00EE5602" w:rsidRDefault="005202A4" w:rsidP="005202A4">
      <w:pPr>
        <w:jc w:val="both"/>
        <w:rPr>
          <w:rFonts w:cs="Times New Roman"/>
          <w:sz w:val="22"/>
          <w:szCs w:val="22"/>
        </w:rPr>
      </w:pPr>
      <w:r w:rsidRPr="00EE5602">
        <w:rPr>
          <w:rFonts w:cs="Times New Roman"/>
          <w:sz w:val="22"/>
          <w:szCs w:val="22"/>
        </w:rPr>
        <w:t xml:space="preserve">1.2. Zgodnie </w:t>
      </w:r>
    </w:p>
    <w:p w14:paraId="13D2875E" w14:textId="59B8033E" w:rsidR="005202A4" w:rsidRPr="00EE5602" w:rsidRDefault="005202A4" w:rsidP="005202A4">
      <w:pPr>
        <w:jc w:val="both"/>
        <w:rPr>
          <w:rFonts w:cs="Times New Roman"/>
          <w:sz w:val="22"/>
          <w:szCs w:val="22"/>
        </w:rPr>
      </w:pPr>
      <w:r w:rsidRPr="00EE5602">
        <w:rPr>
          <w:rFonts w:cs="Times New Roman"/>
          <w:sz w:val="22"/>
          <w:szCs w:val="22"/>
        </w:rPr>
        <w:t xml:space="preserve">art. 106 </w:t>
      </w:r>
      <w:proofErr w:type="spellStart"/>
      <w:r w:rsidRPr="00EE5602">
        <w:rPr>
          <w:rFonts w:cs="Times New Roman"/>
          <w:sz w:val="22"/>
          <w:szCs w:val="22"/>
        </w:rPr>
        <w:t>Pzp</w:t>
      </w:r>
      <w:proofErr w:type="spellEnd"/>
      <w:r w:rsidRPr="00EE5602">
        <w:rPr>
          <w:rFonts w:cs="Times New Roman"/>
          <w:sz w:val="22"/>
          <w:szCs w:val="22"/>
        </w:rPr>
        <w:t xml:space="preserve">  innych przedmiotowych środków dowodowych opisujących specyfikę wyrobu:</w:t>
      </w:r>
    </w:p>
    <w:p w14:paraId="0E9FD993" w14:textId="15326655" w:rsidR="005202A4" w:rsidRPr="00EE5602" w:rsidRDefault="005202A4" w:rsidP="005202A4">
      <w:pPr>
        <w:suppressAutoHyphens/>
        <w:rPr>
          <w:rFonts w:eastAsia="Times New Roman" w:cs="Times New Roman"/>
          <w:sz w:val="22"/>
          <w:szCs w:val="22"/>
          <w:lang w:eastAsia="ar-SA"/>
        </w:rPr>
      </w:pPr>
      <w:r w:rsidRPr="00EE5602">
        <w:rPr>
          <w:rFonts w:eastAsia="Times New Roman" w:cs="Times New Roman"/>
          <w:b/>
          <w:sz w:val="22"/>
          <w:szCs w:val="22"/>
          <w:lang w:eastAsia="ar-SA"/>
        </w:rPr>
        <w:t>a)</w:t>
      </w:r>
      <w:r w:rsidRPr="00EE5602">
        <w:rPr>
          <w:rFonts w:eastAsia="Times New Roman" w:cs="Times New Roman"/>
          <w:sz w:val="22"/>
          <w:szCs w:val="22"/>
          <w:lang w:eastAsia="ar-SA"/>
        </w:rPr>
        <w:t xml:space="preserve"> </w:t>
      </w:r>
      <w:r w:rsidR="00942FB7" w:rsidRPr="00EE5602">
        <w:rPr>
          <w:rFonts w:eastAsia="Times New Roman" w:cs="Times New Roman"/>
          <w:sz w:val="22"/>
          <w:szCs w:val="22"/>
          <w:lang w:eastAsia="ar-SA"/>
        </w:rPr>
        <w:t xml:space="preserve">Oświadczenie Wykonawcy </w:t>
      </w:r>
      <w:r w:rsidR="00942FB7" w:rsidRPr="007B2507">
        <w:rPr>
          <w:rFonts w:eastAsia="Times New Roman" w:cs="Times New Roman"/>
          <w:b/>
          <w:sz w:val="22"/>
          <w:szCs w:val="22"/>
          <w:lang w:eastAsia="ar-SA"/>
        </w:rPr>
        <w:t>(Załącznik nr 6 do SWZ)</w:t>
      </w:r>
      <w:r w:rsidR="00942FB7" w:rsidRPr="00EE5602">
        <w:rPr>
          <w:rFonts w:eastAsia="Times New Roman" w:cs="Times New Roman"/>
          <w:sz w:val="22"/>
          <w:szCs w:val="22"/>
          <w:lang w:eastAsia="ar-SA"/>
        </w:rPr>
        <w:t xml:space="preserve"> potwierdzające, że zaoferowane wyroby spełniają wymagane warunki określone w SWZ, i posiadają wszystkie dokumenty wymienione w opisie przedmiotu zamówienia w Załączniku nr 2 do SWZ  oraz posiadają dokumenty potwierdzające dopuszczenie do obrotu na rynek polski oferowanych produktów </w:t>
      </w:r>
      <w:r w:rsidRPr="00EE5602">
        <w:rPr>
          <w:rFonts w:eastAsia="Times New Roman" w:cs="Times New Roman"/>
          <w:sz w:val="22"/>
          <w:szCs w:val="22"/>
          <w:lang w:eastAsia="ar-SA"/>
        </w:rPr>
        <w:t>odpowiednio zgodnie z:</w:t>
      </w:r>
    </w:p>
    <w:p w14:paraId="256A8743" w14:textId="4538D8B1" w:rsidR="005202A4" w:rsidRPr="00EE5602" w:rsidRDefault="004B321A" w:rsidP="006A6A43">
      <w:pPr>
        <w:numPr>
          <w:ilvl w:val="0"/>
          <w:numId w:val="20"/>
        </w:numPr>
        <w:suppressAutoHyphens/>
        <w:rPr>
          <w:rFonts w:eastAsia="Times New Roman" w:cs="Times New Roman"/>
          <w:sz w:val="22"/>
          <w:szCs w:val="22"/>
          <w:lang w:eastAsia="ar-SA"/>
        </w:rPr>
      </w:pPr>
      <w:r w:rsidRPr="00EE5602">
        <w:rPr>
          <w:rFonts w:eastAsia="Times New Roman" w:cs="Times New Roman"/>
          <w:sz w:val="22"/>
          <w:szCs w:val="22"/>
          <w:lang w:eastAsia="ar-SA"/>
        </w:rPr>
        <w:t>-Ustawy z dnia 06.09.2001r. Prawo Farmaceutyczne (</w:t>
      </w:r>
      <w:proofErr w:type="spellStart"/>
      <w:r w:rsidRPr="00EE5602">
        <w:rPr>
          <w:rFonts w:eastAsia="Times New Roman" w:cs="Times New Roman"/>
          <w:sz w:val="22"/>
          <w:szCs w:val="22"/>
          <w:lang w:eastAsia="ar-SA"/>
        </w:rPr>
        <w:t>t.j</w:t>
      </w:r>
      <w:proofErr w:type="spellEnd"/>
      <w:r w:rsidRPr="00EE5602">
        <w:rPr>
          <w:rFonts w:eastAsia="Times New Roman" w:cs="Times New Roman"/>
          <w:sz w:val="22"/>
          <w:szCs w:val="22"/>
          <w:lang w:eastAsia="ar-SA"/>
        </w:rPr>
        <w:t xml:space="preserve">. Dz. U. z 2022 r. poz. 2301) * (jeżeli dotyczy) </w:t>
      </w:r>
      <w:r w:rsidR="005202A4" w:rsidRPr="00EE5602">
        <w:rPr>
          <w:rFonts w:eastAsia="Times New Roman" w:cs="Times New Roman"/>
          <w:sz w:val="22"/>
          <w:szCs w:val="22"/>
          <w:lang w:eastAsia="ar-SA"/>
        </w:rPr>
        <w:t>– nie dotyczy produktów leczniczych sprowadzanych w trybie importu docelowego /jeżeli dotyczy/.</w:t>
      </w:r>
    </w:p>
    <w:p w14:paraId="7A03E352" w14:textId="77777777" w:rsidR="00D86C2E" w:rsidRPr="00EE5602" w:rsidRDefault="00D86C2E" w:rsidP="00D86C2E">
      <w:pPr>
        <w:pStyle w:val="Akapitzlist"/>
        <w:numPr>
          <w:ilvl w:val="0"/>
          <w:numId w:val="20"/>
        </w:numPr>
        <w:rPr>
          <w:rFonts w:eastAsia="Times New Roman"/>
          <w:sz w:val="22"/>
          <w:szCs w:val="22"/>
          <w:lang w:eastAsia="ar-SA"/>
        </w:rPr>
      </w:pPr>
      <w:r w:rsidRPr="00EE5602">
        <w:rPr>
          <w:rFonts w:eastAsia="Times New Roman"/>
          <w:sz w:val="22"/>
          <w:szCs w:val="22"/>
          <w:lang w:eastAsia="ar-SA"/>
        </w:rPr>
        <w:t>Ustawy z dnia 7 kwietnia 2022 r. o wyrobach medycznych (Dz. U. z 2022 r. poz. 974) i sposobem klasyfikowania na podstawie Rozporządzenia Ministra Zdrowia z dnia 5 listopada 2010 r. w sprawie sposobu klasyfikowania wyrobów medycznych (Dz. U. 2010 Nr 215 poz. 1416), * (jeżeli dotyczy),</w:t>
      </w:r>
    </w:p>
    <w:p w14:paraId="16F6101C" w14:textId="3BF0F984" w:rsidR="005202A4" w:rsidRPr="00EE5602" w:rsidRDefault="005202A4" w:rsidP="006A6A43">
      <w:pPr>
        <w:pStyle w:val="Akapitzlist"/>
        <w:numPr>
          <w:ilvl w:val="0"/>
          <w:numId w:val="20"/>
        </w:numPr>
        <w:rPr>
          <w:rFonts w:eastAsia="Times New Roman"/>
          <w:sz w:val="22"/>
          <w:szCs w:val="22"/>
          <w:lang w:eastAsia="ar-SA"/>
        </w:rPr>
      </w:pPr>
      <w:r w:rsidRPr="00EE5602">
        <w:rPr>
          <w:rFonts w:eastAsia="Times New Roman"/>
          <w:sz w:val="22"/>
          <w:szCs w:val="22"/>
          <w:lang w:eastAsia="ar-SA"/>
        </w:rPr>
        <w:t>ustawy z dnia 4 października 2018 r. o produktach kosmetycznych (Dz.U. 2018 poz. 2227) / jeżeli dotyczy/.</w:t>
      </w:r>
    </w:p>
    <w:p w14:paraId="13B13C26" w14:textId="4182CE72" w:rsidR="00D86C2E" w:rsidRPr="00EE5602" w:rsidRDefault="00D86C2E" w:rsidP="00D86C2E">
      <w:pPr>
        <w:rPr>
          <w:rFonts w:eastAsia="Times New Roman" w:cs="Times New Roman"/>
          <w:sz w:val="22"/>
          <w:szCs w:val="22"/>
          <w:lang w:eastAsia="ar-SA"/>
        </w:rPr>
      </w:pPr>
      <w:r w:rsidRPr="00EE5602">
        <w:rPr>
          <w:rFonts w:eastAsia="Times New Roman" w:cs="Times New Roman"/>
          <w:b/>
          <w:sz w:val="22"/>
          <w:szCs w:val="22"/>
          <w:lang w:eastAsia="ar-SA"/>
        </w:rPr>
        <w:t>b)</w:t>
      </w:r>
      <w:r w:rsidRPr="00EE5602">
        <w:rPr>
          <w:rFonts w:eastAsia="Times New Roman" w:cs="Times New Roman"/>
          <w:sz w:val="22"/>
          <w:szCs w:val="22"/>
          <w:lang w:eastAsia="ar-SA"/>
        </w:rPr>
        <w:t xml:space="preserve"> 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SWZ wraz z podaniem nr Pakietu i nr pozycji, którego dotyczy.</w:t>
      </w:r>
    </w:p>
    <w:p w14:paraId="08804C95" w14:textId="2814A69B" w:rsidR="00D86C2E" w:rsidRPr="00EE5602" w:rsidRDefault="00D86C2E" w:rsidP="00D86C2E">
      <w:pPr>
        <w:rPr>
          <w:rFonts w:eastAsia="Times New Roman" w:cs="Times New Roman"/>
          <w:sz w:val="22"/>
          <w:szCs w:val="22"/>
          <w:lang w:eastAsia="ar-SA"/>
        </w:rPr>
      </w:pPr>
      <w:r w:rsidRPr="00EE5602">
        <w:rPr>
          <w:rFonts w:eastAsia="Times New Roman" w:cs="Times New Roman"/>
          <w:b/>
          <w:sz w:val="22"/>
          <w:szCs w:val="22"/>
          <w:lang w:eastAsia="ar-SA"/>
        </w:rPr>
        <w:t>c)</w:t>
      </w:r>
      <w:r w:rsidRPr="00EE5602">
        <w:rPr>
          <w:rFonts w:eastAsia="Times New Roman" w:cs="Times New Roman"/>
          <w:sz w:val="22"/>
          <w:szCs w:val="22"/>
          <w:lang w:eastAsia="ar-SA"/>
        </w:rPr>
        <w:t xml:space="preserve">  Certyfikaty i Deklaracje, oświadczenia, badania kliniczne dla zaoferow</w:t>
      </w:r>
      <w:r w:rsidR="00673943">
        <w:rPr>
          <w:rFonts w:eastAsia="Times New Roman" w:cs="Times New Roman"/>
          <w:sz w:val="22"/>
          <w:szCs w:val="22"/>
          <w:lang w:eastAsia="ar-SA"/>
        </w:rPr>
        <w:t>an</w:t>
      </w:r>
      <w:r w:rsidRPr="00EE5602">
        <w:rPr>
          <w:rFonts w:eastAsia="Times New Roman" w:cs="Times New Roman"/>
          <w:sz w:val="22"/>
          <w:szCs w:val="22"/>
          <w:lang w:eastAsia="ar-SA"/>
        </w:rPr>
        <w:t>ego asortymentu - zgodnie z zapisami w Załącznik nr 2  do SWZ (jeśli dotyczy)</w:t>
      </w:r>
    </w:p>
    <w:p w14:paraId="73A83CDC" w14:textId="77777777" w:rsidR="009C51D0" w:rsidRPr="00EE5602" w:rsidRDefault="009C51D0" w:rsidP="009C51D0">
      <w:pPr>
        <w:pStyle w:val="StandardowyArial11"/>
        <w:numPr>
          <w:ilvl w:val="0"/>
          <w:numId w:val="0"/>
        </w:numPr>
        <w:suppressAutoHyphens w:val="0"/>
        <w:autoSpaceDE/>
        <w:autoSpaceDN/>
        <w:spacing w:before="0" w:after="0"/>
        <w:rPr>
          <w:rFonts w:ascii="Times New Roman" w:hAnsi="Times New Roman" w:cs="Times New Roman"/>
          <w:b/>
          <w:bCs/>
        </w:rPr>
      </w:pPr>
      <w:r w:rsidRPr="00EE5602">
        <w:rPr>
          <w:rFonts w:ascii="Times New Roman" w:hAnsi="Times New Roman" w:cs="Times New Roman"/>
          <w:bCs/>
        </w:rPr>
        <w:t>2.</w:t>
      </w:r>
      <w:r w:rsidRPr="00EE5602">
        <w:rPr>
          <w:rFonts w:ascii="Times New Roman" w:hAnsi="Times New Roman" w:cs="Times New Roman"/>
          <w:b/>
          <w:bCs/>
        </w:rPr>
        <w:t xml:space="preserve"> Jeżeli wykonawca nie złoży przedmiotowych środków dowodowych lub złożone przedmiotowe środki dowodowe okażą się niekompletne, Zamawiający wezwie do ich złożenia lub uzupełnienia w wyznaczonym terminie.</w:t>
      </w:r>
    </w:p>
    <w:p w14:paraId="1833BEBC" w14:textId="77777777" w:rsidR="009C51D0" w:rsidRPr="00EE5602" w:rsidRDefault="009C51D0" w:rsidP="009C51D0">
      <w:pPr>
        <w:pStyle w:val="StandardowyArial11"/>
        <w:numPr>
          <w:ilvl w:val="0"/>
          <w:numId w:val="0"/>
        </w:numPr>
        <w:suppressAutoHyphens w:val="0"/>
        <w:autoSpaceDE/>
        <w:autoSpaceDN/>
        <w:spacing w:before="0" w:after="0"/>
        <w:rPr>
          <w:rFonts w:ascii="Times New Roman" w:hAnsi="Times New Roman" w:cs="Times New Roman"/>
        </w:rPr>
      </w:pPr>
      <w:r w:rsidRPr="00EE5602">
        <w:rPr>
          <w:rFonts w:ascii="Times New Roman" w:hAnsi="Times New Roman" w:cs="Times New Roman"/>
        </w:rPr>
        <w:t>3. 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1428E63A" w14:textId="35715E39" w:rsidR="009C51D0" w:rsidRPr="00EE5602" w:rsidRDefault="009C51D0" w:rsidP="009C51D0">
      <w:pPr>
        <w:pStyle w:val="StandardowyArial11"/>
        <w:numPr>
          <w:ilvl w:val="0"/>
          <w:numId w:val="0"/>
        </w:numPr>
        <w:suppressAutoHyphens w:val="0"/>
        <w:autoSpaceDE/>
        <w:autoSpaceDN/>
        <w:spacing w:before="0" w:after="0"/>
        <w:rPr>
          <w:rFonts w:ascii="Times New Roman" w:hAnsi="Times New Roman" w:cs="Times New Roman"/>
        </w:rPr>
      </w:pPr>
      <w:r w:rsidRPr="00EE5602">
        <w:rPr>
          <w:rFonts w:ascii="Times New Roman" w:hAnsi="Times New Roman" w:cs="Times New Roman"/>
        </w:rPr>
        <w:t>4.  Zamawiający może żądać od wykonawców wyjaśnień dotyczących treści przedmiotowych środków dowodowych.</w:t>
      </w:r>
    </w:p>
    <w:p w14:paraId="60887870" w14:textId="7B3EE51D" w:rsidR="00BE7E22" w:rsidRPr="00EE5602" w:rsidRDefault="00BE7E22" w:rsidP="00527EA6">
      <w:pPr>
        <w:suppressAutoHyphens/>
        <w:jc w:val="both"/>
        <w:rPr>
          <w:rFonts w:cs="Times New Roman"/>
          <w:sz w:val="22"/>
          <w:szCs w:val="22"/>
        </w:rPr>
      </w:pPr>
    </w:p>
    <w:p w14:paraId="21FEDA4F" w14:textId="216921C2" w:rsidR="00BE7E22" w:rsidRPr="00EE5602" w:rsidRDefault="00BE7E22" w:rsidP="00BE7E22">
      <w:pPr>
        <w:jc w:val="both"/>
        <w:rPr>
          <w:rFonts w:cs="Times New Roman"/>
          <w:b/>
          <w:bCs/>
          <w:sz w:val="22"/>
          <w:szCs w:val="22"/>
        </w:rPr>
      </w:pPr>
      <w:r w:rsidRPr="00EE5602">
        <w:rPr>
          <w:rFonts w:cs="Times New Roman"/>
          <w:b/>
          <w:bCs/>
          <w:sz w:val="22"/>
          <w:szCs w:val="22"/>
        </w:rPr>
        <w:t>VII.</w:t>
      </w:r>
      <w:r w:rsidR="00D86C2E" w:rsidRPr="00EE5602">
        <w:rPr>
          <w:rFonts w:cs="Times New Roman"/>
          <w:b/>
          <w:bCs/>
          <w:sz w:val="22"/>
          <w:szCs w:val="22"/>
        </w:rPr>
        <w:t xml:space="preserve"> A</w:t>
      </w:r>
      <w:r w:rsidRPr="00EE5602">
        <w:rPr>
          <w:rFonts w:cs="Times New Roman"/>
          <w:b/>
          <w:bCs/>
          <w:sz w:val="22"/>
          <w:szCs w:val="22"/>
        </w:rPr>
        <w:t xml:space="preserve">  PODSTAWY WYKLUCZENIA O KTÓRYCH MOWA W ART. 108 - Przesłanki obligatoryjnego wykluczenia wykonawców z postępowania. </w:t>
      </w:r>
    </w:p>
    <w:p w14:paraId="68DB7856" w14:textId="77777777" w:rsidR="00D86C2E" w:rsidRPr="00EE5602" w:rsidRDefault="00D86C2E" w:rsidP="00D86C2E">
      <w:pPr>
        <w:jc w:val="both"/>
        <w:rPr>
          <w:rFonts w:cs="Times New Roman"/>
          <w:color w:val="000000"/>
          <w:sz w:val="22"/>
          <w:szCs w:val="22"/>
        </w:rPr>
      </w:pPr>
      <w:r w:rsidRPr="00EE5602">
        <w:rPr>
          <w:rFonts w:cs="Times New Roman"/>
          <w:color w:val="000000"/>
          <w:sz w:val="22"/>
          <w:szCs w:val="22"/>
        </w:rPr>
        <w:t xml:space="preserve">1. Z postępowania o udzielenie zamówienia wyklucza się Wykonawcę: </w:t>
      </w:r>
    </w:p>
    <w:p w14:paraId="46A45754" w14:textId="77777777" w:rsidR="00D86C2E" w:rsidRPr="00EE5602" w:rsidRDefault="00D86C2E" w:rsidP="00D86C2E">
      <w:pPr>
        <w:jc w:val="both"/>
        <w:rPr>
          <w:rFonts w:cs="Times New Roman"/>
          <w:color w:val="000000"/>
          <w:sz w:val="22"/>
          <w:szCs w:val="22"/>
        </w:rPr>
      </w:pPr>
      <w:r w:rsidRPr="00EE5602">
        <w:rPr>
          <w:rFonts w:cs="Times New Roman"/>
          <w:color w:val="000000"/>
          <w:sz w:val="22"/>
          <w:szCs w:val="22"/>
        </w:rPr>
        <w:t xml:space="preserve">1) będącego osobą fizyczną, którego prawomocnie skazano za przestępstwo: </w:t>
      </w:r>
    </w:p>
    <w:p w14:paraId="29B7146C" w14:textId="77777777" w:rsidR="00D86C2E" w:rsidRPr="00EE5602" w:rsidRDefault="00D86C2E" w:rsidP="00D86C2E">
      <w:pPr>
        <w:jc w:val="both"/>
        <w:rPr>
          <w:rFonts w:cs="Times New Roman"/>
          <w:color w:val="000000"/>
          <w:sz w:val="22"/>
          <w:szCs w:val="22"/>
        </w:rPr>
      </w:pPr>
      <w:r w:rsidRPr="00EE5602">
        <w:rPr>
          <w:rFonts w:cs="Times New Roman"/>
          <w:color w:val="000000"/>
          <w:sz w:val="22"/>
          <w:szCs w:val="22"/>
        </w:rPr>
        <w:t xml:space="preserve">a) udziału w zorganizowanej grupie przestępczej albo związku mającym na celu popełnienie przestępstwa lub przestępstwa skarbowego, o którym mowa w art. 258 Kodeksu karnego </w:t>
      </w:r>
    </w:p>
    <w:p w14:paraId="6F974414" w14:textId="77777777" w:rsidR="00D86C2E" w:rsidRPr="00EE5602" w:rsidRDefault="00D86C2E" w:rsidP="00D86C2E">
      <w:pPr>
        <w:jc w:val="both"/>
        <w:rPr>
          <w:rFonts w:cs="Times New Roman"/>
          <w:color w:val="000000"/>
          <w:sz w:val="22"/>
          <w:szCs w:val="22"/>
        </w:rPr>
      </w:pPr>
      <w:r w:rsidRPr="00EE5602">
        <w:rPr>
          <w:rFonts w:cs="Times New Roman"/>
          <w:color w:val="000000"/>
          <w:sz w:val="22"/>
          <w:szCs w:val="22"/>
        </w:rPr>
        <w:t xml:space="preserve">b) handlu ludźmi, o którym mowa w art. 189a Kodeksu karnego, </w:t>
      </w:r>
    </w:p>
    <w:p w14:paraId="4FE4BFB6" w14:textId="0AC7A183" w:rsidR="00D86C2E" w:rsidRPr="00EE5602" w:rsidRDefault="00D86C2E" w:rsidP="00D86C2E">
      <w:pPr>
        <w:jc w:val="both"/>
        <w:rPr>
          <w:rFonts w:cs="Times New Roman"/>
          <w:color w:val="000000"/>
          <w:sz w:val="22"/>
          <w:szCs w:val="22"/>
        </w:rPr>
      </w:pPr>
      <w:r w:rsidRPr="00EE5602">
        <w:rPr>
          <w:rFonts w:cs="Times New Roman"/>
          <w:color w:val="000000"/>
          <w:sz w:val="22"/>
          <w:szCs w:val="22"/>
        </w:rPr>
        <w:t xml:space="preserve">c) o którym mowa w art. 228–230a, art. 250a Kodeksu karnego, w art. 46–48 ustawy z dnia 25 czerwca 2010 </w:t>
      </w:r>
      <w:proofErr w:type="spellStart"/>
      <w:r w:rsidRPr="00EE5602">
        <w:rPr>
          <w:rFonts w:cs="Times New Roman"/>
          <w:color w:val="000000"/>
          <w:sz w:val="22"/>
          <w:szCs w:val="22"/>
        </w:rPr>
        <w:t>r.o</w:t>
      </w:r>
      <w:proofErr w:type="spellEnd"/>
      <w:r w:rsidRPr="00EE5602">
        <w:rPr>
          <w:rFonts w:cs="Times New Roman"/>
          <w:color w:val="000000"/>
          <w:sz w:val="22"/>
          <w:szCs w:val="22"/>
        </w:rPr>
        <w:t xml:space="preserve"> sporcie (Dz. U. z 2020 r. poz. 1133 oraz z 2021 r. poz. 2054 i 2142) lub w art. 54 ust. 1–4 ustawy z dnia 12 maja</w:t>
      </w:r>
      <w:r w:rsidR="007B2507">
        <w:rPr>
          <w:rFonts w:cs="Times New Roman"/>
          <w:color w:val="000000"/>
          <w:sz w:val="22"/>
          <w:szCs w:val="22"/>
        </w:rPr>
        <w:t xml:space="preserve"> </w:t>
      </w:r>
      <w:r w:rsidRPr="00EE5602">
        <w:rPr>
          <w:rFonts w:cs="Times New Roman"/>
          <w:color w:val="000000"/>
          <w:sz w:val="22"/>
          <w:szCs w:val="22"/>
        </w:rPr>
        <w:t>2011 r. o refundacji leków, środków spożywczych specjalnego przeznaczenia żywieniowego oraz wyrobów</w:t>
      </w:r>
      <w:r w:rsidR="007B2507">
        <w:rPr>
          <w:rFonts w:cs="Times New Roman"/>
          <w:color w:val="000000"/>
          <w:sz w:val="22"/>
          <w:szCs w:val="22"/>
        </w:rPr>
        <w:t xml:space="preserve"> </w:t>
      </w:r>
      <w:r w:rsidRPr="00EE5602">
        <w:rPr>
          <w:rFonts w:cs="Times New Roman"/>
          <w:color w:val="000000"/>
          <w:sz w:val="22"/>
          <w:szCs w:val="22"/>
        </w:rPr>
        <w:t>medycznych (Dz. U. z 2022 r. poz. 463, 583 i 974),</w:t>
      </w:r>
    </w:p>
    <w:p w14:paraId="159B873B" w14:textId="77777777" w:rsidR="00D86C2E" w:rsidRPr="00EE5602" w:rsidRDefault="00D86C2E" w:rsidP="00D86C2E">
      <w:pPr>
        <w:jc w:val="both"/>
        <w:rPr>
          <w:rFonts w:cs="Times New Roman"/>
          <w:color w:val="000000"/>
          <w:sz w:val="22"/>
          <w:szCs w:val="22"/>
        </w:rPr>
      </w:pPr>
      <w:r w:rsidRPr="00EE5602">
        <w:rPr>
          <w:rFonts w:cs="Times New Roman"/>
          <w:color w:val="000000"/>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A9F9B4F" w14:textId="77777777" w:rsidR="00D86C2E" w:rsidRPr="00EE5602" w:rsidRDefault="00D86C2E" w:rsidP="00D86C2E">
      <w:pPr>
        <w:jc w:val="both"/>
        <w:rPr>
          <w:rFonts w:cs="Times New Roman"/>
          <w:color w:val="000000"/>
          <w:sz w:val="22"/>
          <w:szCs w:val="22"/>
        </w:rPr>
      </w:pPr>
      <w:r w:rsidRPr="00EE5602">
        <w:rPr>
          <w:rFonts w:cs="Times New Roman"/>
          <w:color w:val="000000"/>
          <w:sz w:val="22"/>
          <w:szCs w:val="22"/>
        </w:rPr>
        <w:lastRenderedPageBreak/>
        <w:t xml:space="preserve">e) o charakterze terrorystycznym, o którym mowa w art. 115 § 20 Kodeksu karnego, lub mające na celu popełnienie tego przestępstwa, </w:t>
      </w:r>
    </w:p>
    <w:p w14:paraId="2815D402" w14:textId="77777777" w:rsidR="00D86C2E" w:rsidRPr="00EE5602" w:rsidRDefault="00D86C2E" w:rsidP="00D86C2E">
      <w:pPr>
        <w:jc w:val="both"/>
        <w:rPr>
          <w:rFonts w:cs="Times New Roman"/>
          <w:color w:val="000000"/>
          <w:sz w:val="22"/>
          <w:szCs w:val="22"/>
        </w:rPr>
      </w:pPr>
      <w:r w:rsidRPr="00EE5602">
        <w:rPr>
          <w:rFonts w:cs="Times New Roman"/>
          <w:color w:val="000000"/>
          <w:sz w:val="22"/>
          <w:szCs w:val="22"/>
        </w:rPr>
        <w:t xml:space="preserve">f) powierzenia wykonywania pracy małoletniemu cudzoziemcowi, o którym mowa w art. 9 ust. 2 ustawy z dnia 15 czerwca 2012 r. o skutkach powierzania wykonywania pracy cudzoziemcom przebywającym wbrew przepisom na terytorium Rzeczypospolitej Polskiej (Dz. U. 2021 poz. 1745), </w:t>
      </w:r>
    </w:p>
    <w:p w14:paraId="68730DF1" w14:textId="77777777" w:rsidR="00D86C2E" w:rsidRPr="00EE5602" w:rsidRDefault="00D86C2E" w:rsidP="00D86C2E">
      <w:pPr>
        <w:jc w:val="both"/>
        <w:rPr>
          <w:rFonts w:cs="Times New Roman"/>
          <w:color w:val="000000"/>
          <w:sz w:val="22"/>
          <w:szCs w:val="22"/>
        </w:rPr>
      </w:pPr>
      <w:r w:rsidRPr="00EE5602">
        <w:rPr>
          <w:rFonts w:cs="Times New Roman"/>
          <w:color w:val="000000"/>
          <w:sz w:val="22"/>
          <w:szCs w:val="22"/>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0EABFC1" w14:textId="77777777" w:rsidR="00D86C2E" w:rsidRPr="00EE5602" w:rsidRDefault="00D86C2E" w:rsidP="00D86C2E">
      <w:pPr>
        <w:jc w:val="both"/>
        <w:rPr>
          <w:rFonts w:cs="Times New Roman"/>
          <w:color w:val="000000"/>
          <w:sz w:val="22"/>
          <w:szCs w:val="22"/>
        </w:rPr>
      </w:pPr>
      <w:r w:rsidRPr="00EE5602">
        <w:rPr>
          <w:rFonts w:cs="Times New Roman"/>
          <w:color w:val="000000"/>
          <w:sz w:val="22"/>
          <w:szCs w:val="22"/>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68CB037C" w14:textId="77777777" w:rsidR="00D86C2E" w:rsidRPr="00EE5602" w:rsidRDefault="00D86C2E" w:rsidP="00D86C2E">
      <w:pPr>
        <w:jc w:val="both"/>
        <w:rPr>
          <w:rFonts w:cs="Times New Roman"/>
          <w:color w:val="000000"/>
          <w:sz w:val="22"/>
          <w:szCs w:val="22"/>
        </w:rPr>
      </w:pPr>
      <w:r w:rsidRPr="00EE5602">
        <w:rPr>
          <w:rFonts w:cs="Times New Roman"/>
          <w:color w:val="000000"/>
          <w:sz w:val="22"/>
          <w:szCs w:val="22"/>
        </w:rPr>
        <w:t xml:space="preserve">2)jeżeli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roofErr w:type="spellStart"/>
      <w:r w:rsidRPr="00EE5602">
        <w:rPr>
          <w:rFonts w:cs="Times New Roman"/>
          <w:color w:val="000000"/>
          <w:sz w:val="22"/>
          <w:szCs w:val="22"/>
        </w:rPr>
        <w:t>ppkt</w:t>
      </w:r>
      <w:proofErr w:type="spellEnd"/>
      <w:r w:rsidRPr="00EE5602">
        <w:rPr>
          <w:rFonts w:cs="Times New Roman"/>
          <w:color w:val="000000"/>
          <w:sz w:val="22"/>
          <w:szCs w:val="22"/>
        </w:rPr>
        <w:t xml:space="preserve"> 1; </w:t>
      </w:r>
    </w:p>
    <w:p w14:paraId="4F51AAFA" w14:textId="77777777" w:rsidR="00D86C2E" w:rsidRPr="00EE5602" w:rsidRDefault="00D86C2E" w:rsidP="00D86C2E">
      <w:pPr>
        <w:jc w:val="both"/>
        <w:rPr>
          <w:rFonts w:cs="Times New Roman"/>
          <w:color w:val="000000"/>
          <w:sz w:val="22"/>
          <w:szCs w:val="22"/>
        </w:rPr>
      </w:pPr>
      <w:r w:rsidRPr="00EE5602">
        <w:rPr>
          <w:rFonts w:cs="Times New Roman"/>
          <w:color w:val="000000"/>
          <w:sz w:val="22"/>
          <w:szCs w:val="22"/>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B190720" w14:textId="77777777" w:rsidR="00D86C2E" w:rsidRPr="00EE5602" w:rsidRDefault="00D86C2E" w:rsidP="00D86C2E">
      <w:pPr>
        <w:jc w:val="both"/>
        <w:rPr>
          <w:rFonts w:cs="Times New Roman"/>
          <w:color w:val="000000"/>
          <w:sz w:val="22"/>
          <w:szCs w:val="22"/>
        </w:rPr>
      </w:pPr>
      <w:r w:rsidRPr="00EE5602">
        <w:rPr>
          <w:rFonts w:cs="Times New Roman"/>
          <w:color w:val="000000"/>
          <w:sz w:val="22"/>
          <w:szCs w:val="22"/>
        </w:rPr>
        <w:t xml:space="preserve">4) wobec którego prawomocnie orzeczono zakaz ubiegania się o zamówienia publiczne; </w:t>
      </w:r>
    </w:p>
    <w:p w14:paraId="5A3302FB" w14:textId="77777777" w:rsidR="00D86C2E" w:rsidRPr="00EE5602" w:rsidRDefault="00D86C2E" w:rsidP="00D86C2E">
      <w:pPr>
        <w:jc w:val="both"/>
        <w:rPr>
          <w:rFonts w:cs="Times New Roman"/>
          <w:color w:val="000000"/>
          <w:sz w:val="22"/>
          <w:szCs w:val="22"/>
        </w:rPr>
      </w:pPr>
      <w:r w:rsidRPr="00EE5602">
        <w:rPr>
          <w:rFonts w:cs="Times New Roman"/>
          <w:color w:val="000000"/>
          <w:sz w:val="22"/>
          <w:szCs w:val="22"/>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2064566" w14:textId="77777777" w:rsidR="00D86C2E" w:rsidRPr="00EE5602" w:rsidRDefault="00D86C2E" w:rsidP="00D86C2E">
      <w:pPr>
        <w:jc w:val="both"/>
        <w:rPr>
          <w:rFonts w:cs="Times New Roman"/>
          <w:color w:val="000000"/>
          <w:sz w:val="22"/>
          <w:szCs w:val="22"/>
        </w:rPr>
      </w:pPr>
      <w:r w:rsidRPr="00EE5602">
        <w:rPr>
          <w:rFonts w:cs="Times New Roman"/>
          <w:color w:val="000000"/>
          <w:sz w:val="22"/>
          <w:szCs w:val="22"/>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10A94AD2" w14:textId="4B2CFAFF" w:rsidR="00937B12" w:rsidRPr="00EE5602" w:rsidRDefault="00D86C2E" w:rsidP="00D86C2E">
      <w:pPr>
        <w:jc w:val="both"/>
        <w:rPr>
          <w:rFonts w:cs="Times New Roman"/>
          <w:color w:val="000000"/>
          <w:sz w:val="22"/>
          <w:szCs w:val="22"/>
        </w:rPr>
      </w:pPr>
      <w:r w:rsidRPr="00EE5602">
        <w:rPr>
          <w:rFonts w:cs="Times New Roman"/>
          <w:color w:val="000000"/>
          <w:sz w:val="22"/>
          <w:szCs w:val="22"/>
        </w:rPr>
        <w:t xml:space="preserve">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2022 r. poz. 593, 655 i 835).  – </w:t>
      </w:r>
      <w:r w:rsidRPr="00EE5602">
        <w:rPr>
          <w:rFonts w:cs="Times New Roman"/>
          <w:i/>
          <w:color w:val="000000"/>
          <w:sz w:val="22"/>
          <w:szCs w:val="22"/>
        </w:rPr>
        <w:t>nie dotyczy przedmiotowego postępowania</w:t>
      </w:r>
    </w:p>
    <w:p w14:paraId="17A5D7B0" w14:textId="5050469D" w:rsidR="00D86C2E" w:rsidRPr="00EE5602" w:rsidRDefault="00D86C2E" w:rsidP="00D86C2E">
      <w:pPr>
        <w:jc w:val="both"/>
        <w:rPr>
          <w:rFonts w:cs="Times New Roman"/>
          <w:i/>
          <w:iCs/>
          <w:sz w:val="22"/>
          <w:szCs w:val="22"/>
        </w:rPr>
      </w:pPr>
    </w:p>
    <w:p w14:paraId="03D3D5C7" w14:textId="18E9A237" w:rsidR="00937B12" w:rsidRPr="00EE5602" w:rsidRDefault="00D86C2E" w:rsidP="00937B12">
      <w:pPr>
        <w:jc w:val="both"/>
        <w:rPr>
          <w:rFonts w:cs="Times New Roman"/>
          <w:b/>
          <w:bCs/>
          <w:sz w:val="22"/>
          <w:szCs w:val="22"/>
        </w:rPr>
      </w:pPr>
      <w:r w:rsidRPr="00EE5602">
        <w:rPr>
          <w:rFonts w:cs="Times New Roman"/>
          <w:b/>
          <w:bCs/>
          <w:sz w:val="22"/>
          <w:szCs w:val="22"/>
        </w:rPr>
        <w:t xml:space="preserve">VII B </w:t>
      </w:r>
      <w:r w:rsidR="00937B12" w:rsidRPr="00EE5602">
        <w:rPr>
          <w:rFonts w:cs="Times New Roman"/>
          <w:b/>
          <w:bCs/>
          <w:sz w:val="22"/>
          <w:szCs w:val="22"/>
        </w:rPr>
        <w:t xml:space="preserve">PODSTAWY WYKLUCZENIA O KTÓRYCH MOWA W ART. 109 ust. 1 </w:t>
      </w:r>
      <w:r w:rsidRPr="00EE5602">
        <w:rPr>
          <w:rFonts w:cs="Times New Roman"/>
          <w:b/>
          <w:bCs/>
          <w:sz w:val="22"/>
          <w:szCs w:val="22"/>
        </w:rPr>
        <w:t xml:space="preserve">PZP: </w:t>
      </w:r>
      <w:r w:rsidR="00937B12" w:rsidRPr="00EE5602">
        <w:rPr>
          <w:rFonts w:cs="Times New Roman"/>
          <w:b/>
          <w:bCs/>
          <w:sz w:val="22"/>
          <w:szCs w:val="22"/>
        </w:rPr>
        <w:t xml:space="preserve"> </w:t>
      </w:r>
    </w:p>
    <w:p w14:paraId="78771A81" w14:textId="77777777" w:rsidR="00800CFA" w:rsidRPr="00EE5602" w:rsidRDefault="00800CFA" w:rsidP="00800CFA">
      <w:pPr>
        <w:pStyle w:val="Default"/>
        <w:jc w:val="both"/>
        <w:rPr>
          <w:rFonts w:ascii="Times New Roman" w:hAnsi="Times New Roman" w:cs="Times New Roman"/>
          <w:sz w:val="22"/>
          <w:szCs w:val="22"/>
        </w:rPr>
      </w:pPr>
      <w:r w:rsidRPr="00EE5602">
        <w:rPr>
          <w:rFonts w:ascii="Times New Roman" w:hAnsi="Times New Roman" w:cs="Times New Roman"/>
          <w:sz w:val="22"/>
          <w:szCs w:val="22"/>
        </w:rPr>
        <w:t xml:space="preserve">1. Z postępowania o udzielenie zamówienia Zamawiający wykluczy Wykonawcę: </w:t>
      </w:r>
    </w:p>
    <w:p w14:paraId="0C40D18F" w14:textId="77777777" w:rsidR="00800CFA" w:rsidRPr="00EE5602" w:rsidRDefault="00800CFA" w:rsidP="00800CFA">
      <w:pPr>
        <w:pStyle w:val="Default"/>
        <w:numPr>
          <w:ilvl w:val="0"/>
          <w:numId w:val="70"/>
        </w:numPr>
        <w:ind w:left="426" w:hanging="426"/>
        <w:jc w:val="both"/>
        <w:rPr>
          <w:rFonts w:ascii="Times New Roman" w:hAnsi="Times New Roman" w:cs="Times New Roman"/>
          <w:sz w:val="22"/>
          <w:szCs w:val="22"/>
        </w:rPr>
      </w:pPr>
      <w:r w:rsidRPr="00EE5602">
        <w:rPr>
          <w:rFonts w:ascii="Times New Roman" w:hAnsi="Times New Roman" w:cs="Times New Roman"/>
          <w:sz w:val="22"/>
          <w:szCs w:val="22"/>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2DB416D2" w14:textId="77777777" w:rsidR="00800CFA" w:rsidRPr="00EE5602" w:rsidRDefault="00800CFA" w:rsidP="00800CFA">
      <w:pPr>
        <w:pStyle w:val="Default"/>
        <w:numPr>
          <w:ilvl w:val="0"/>
          <w:numId w:val="70"/>
        </w:numPr>
        <w:ind w:left="426" w:hanging="426"/>
        <w:jc w:val="both"/>
        <w:rPr>
          <w:rFonts w:ascii="Times New Roman" w:hAnsi="Times New Roman" w:cs="Times New Roman"/>
          <w:sz w:val="22"/>
          <w:szCs w:val="22"/>
        </w:rPr>
      </w:pPr>
      <w:r w:rsidRPr="00EE5602">
        <w:rPr>
          <w:rFonts w:ascii="Times New Roman" w:hAnsi="Times New Roman" w:cs="Times New Roman"/>
          <w:sz w:val="22"/>
          <w:szCs w:val="22"/>
        </w:rPr>
        <w:t xml:space="preserve">który naruszył obowiązki w dziedzinie ochrony środowiska, prawa socjalnego lub prawa pracy: </w:t>
      </w:r>
    </w:p>
    <w:p w14:paraId="70DC2EC8" w14:textId="77777777" w:rsidR="00800CFA" w:rsidRPr="00EE5602" w:rsidRDefault="00800CFA" w:rsidP="00800CFA">
      <w:pPr>
        <w:pStyle w:val="Default"/>
        <w:numPr>
          <w:ilvl w:val="1"/>
          <w:numId w:val="70"/>
        </w:numPr>
        <w:ind w:left="709" w:hanging="426"/>
        <w:jc w:val="both"/>
        <w:rPr>
          <w:rFonts w:ascii="Times New Roman" w:hAnsi="Times New Roman" w:cs="Times New Roman"/>
          <w:sz w:val="22"/>
          <w:szCs w:val="22"/>
        </w:rPr>
      </w:pPr>
      <w:r w:rsidRPr="00EE5602">
        <w:rPr>
          <w:rFonts w:ascii="Times New Roman" w:hAnsi="Times New Roman" w:cs="Times New Roman"/>
          <w:sz w:val="22"/>
          <w:szCs w:val="22"/>
        </w:rPr>
        <w:t xml:space="preserve">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14:paraId="49FBAD36" w14:textId="77777777" w:rsidR="00800CFA" w:rsidRPr="00EE5602" w:rsidRDefault="00800CFA" w:rsidP="00800CFA">
      <w:pPr>
        <w:pStyle w:val="Default"/>
        <w:numPr>
          <w:ilvl w:val="1"/>
          <w:numId w:val="70"/>
        </w:numPr>
        <w:ind w:left="709" w:hanging="426"/>
        <w:jc w:val="both"/>
        <w:rPr>
          <w:rFonts w:ascii="Times New Roman" w:hAnsi="Times New Roman" w:cs="Times New Roman"/>
          <w:sz w:val="22"/>
          <w:szCs w:val="22"/>
        </w:rPr>
      </w:pPr>
      <w:r w:rsidRPr="00EE5602">
        <w:rPr>
          <w:rFonts w:ascii="Times New Roman" w:hAnsi="Times New Roman" w:cs="Times New Roman"/>
          <w:sz w:val="22"/>
          <w:szCs w:val="22"/>
        </w:rPr>
        <w:lastRenderedPageBreak/>
        <w:t xml:space="preserve">będącego osobą fizyczną prawomocnie </w:t>
      </w:r>
      <w:r w:rsidRPr="00EE5602">
        <w:rPr>
          <w:rFonts w:ascii="Times New Roman" w:hAnsi="Times New Roman" w:cs="Times New Roman"/>
          <w:bCs/>
          <w:sz w:val="22"/>
          <w:szCs w:val="22"/>
        </w:rPr>
        <w:t xml:space="preserve">ukaranego </w:t>
      </w:r>
      <w:r w:rsidRPr="00EE5602">
        <w:rPr>
          <w:rFonts w:ascii="Times New Roman" w:hAnsi="Times New Roman" w:cs="Times New Roman"/>
          <w:sz w:val="22"/>
          <w:szCs w:val="22"/>
        </w:rPr>
        <w:t xml:space="preserve">za wykroczenie przeciwko prawom pracownika lub wykroczenie przeciwko środowisku, jeżeli za jego popełnienie wymierzono karę aresztu, ograniczenia wolności lub karę grzywny, </w:t>
      </w:r>
    </w:p>
    <w:p w14:paraId="5730C283" w14:textId="77777777" w:rsidR="00800CFA" w:rsidRPr="00EE5602" w:rsidRDefault="00800CFA" w:rsidP="00800CFA">
      <w:pPr>
        <w:pStyle w:val="Default"/>
        <w:numPr>
          <w:ilvl w:val="1"/>
          <w:numId w:val="70"/>
        </w:numPr>
        <w:ind w:left="709" w:hanging="426"/>
        <w:jc w:val="both"/>
        <w:rPr>
          <w:rFonts w:ascii="Times New Roman" w:hAnsi="Times New Roman" w:cs="Times New Roman"/>
          <w:sz w:val="22"/>
          <w:szCs w:val="22"/>
        </w:rPr>
      </w:pPr>
      <w:r w:rsidRPr="00EE5602">
        <w:rPr>
          <w:rFonts w:ascii="Times New Roman" w:hAnsi="Times New Roman" w:cs="Times New Roman"/>
          <w:sz w:val="22"/>
          <w:szCs w:val="22"/>
        </w:rPr>
        <w:t xml:space="preserve">wobec którego wydano ostateczną decyzję administracyjną o naruszeniu obowiązków wynikających z prawa ochrony środowiska, prawa pracy lub przepisów o zabezpieczeniu społecznym, jeżeli wymierzono tą decyzją karę pieniężną; </w:t>
      </w:r>
    </w:p>
    <w:p w14:paraId="04A309E3" w14:textId="77777777" w:rsidR="00800CFA" w:rsidRPr="00EE5602" w:rsidRDefault="00800CFA" w:rsidP="00800CFA">
      <w:pPr>
        <w:pStyle w:val="Default"/>
        <w:numPr>
          <w:ilvl w:val="0"/>
          <w:numId w:val="70"/>
        </w:numPr>
        <w:ind w:left="426" w:hanging="426"/>
        <w:jc w:val="both"/>
        <w:rPr>
          <w:rFonts w:ascii="Times New Roman" w:hAnsi="Times New Roman" w:cs="Times New Roman"/>
          <w:sz w:val="22"/>
          <w:szCs w:val="22"/>
        </w:rPr>
      </w:pPr>
      <w:r w:rsidRPr="00EE5602">
        <w:rPr>
          <w:rFonts w:ascii="Times New Roman" w:hAnsi="Times New Roman" w:cs="Times New Roman"/>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w:t>
      </w:r>
      <w:r w:rsidRPr="00EE5602">
        <w:rPr>
          <w:rFonts w:ascii="Times New Roman" w:hAnsi="Times New Roman" w:cs="Times New Roman"/>
          <w:bCs/>
          <w:sz w:val="22"/>
          <w:szCs w:val="22"/>
        </w:rPr>
        <w:t xml:space="preserve">ukarano za </w:t>
      </w:r>
      <w:r w:rsidRPr="00EE5602">
        <w:rPr>
          <w:rFonts w:ascii="Times New Roman" w:hAnsi="Times New Roman" w:cs="Times New Roman"/>
          <w:sz w:val="22"/>
          <w:szCs w:val="22"/>
        </w:rPr>
        <w:t xml:space="preserve">wykroczenie, o którym mowa w pkt 2 lit. a lub b; </w:t>
      </w:r>
    </w:p>
    <w:p w14:paraId="7DBF0B53" w14:textId="77777777" w:rsidR="00800CFA" w:rsidRPr="00EE5602" w:rsidRDefault="00800CFA" w:rsidP="00800CFA">
      <w:pPr>
        <w:pStyle w:val="Default"/>
        <w:numPr>
          <w:ilvl w:val="0"/>
          <w:numId w:val="70"/>
        </w:numPr>
        <w:ind w:left="426" w:hanging="426"/>
        <w:jc w:val="both"/>
        <w:rPr>
          <w:rFonts w:ascii="Times New Roman" w:hAnsi="Times New Roman" w:cs="Times New Roman"/>
          <w:sz w:val="22"/>
          <w:szCs w:val="22"/>
        </w:rPr>
      </w:pPr>
      <w:r w:rsidRPr="00EE5602">
        <w:rPr>
          <w:rFonts w:ascii="Times New Roman" w:hAnsi="Times New Roman" w:cs="Times New Roman"/>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5226265" w14:textId="77777777" w:rsidR="00800CFA" w:rsidRPr="00EE5602" w:rsidRDefault="00800CFA" w:rsidP="00800CFA">
      <w:pPr>
        <w:pStyle w:val="Default"/>
        <w:numPr>
          <w:ilvl w:val="0"/>
          <w:numId w:val="70"/>
        </w:numPr>
        <w:ind w:left="426" w:hanging="426"/>
        <w:jc w:val="both"/>
        <w:rPr>
          <w:rFonts w:ascii="Times New Roman" w:hAnsi="Times New Roman" w:cs="Times New Roman"/>
          <w:sz w:val="22"/>
          <w:szCs w:val="22"/>
        </w:rPr>
      </w:pPr>
      <w:r w:rsidRPr="00EE5602">
        <w:rPr>
          <w:rFonts w:ascii="Times New Roman" w:hAnsi="Times New Roman" w:cs="Times New Roman"/>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33257E41" w14:textId="77777777" w:rsidR="00800CFA" w:rsidRPr="00EE5602" w:rsidRDefault="00800CFA" w:rsidP="00800CFA">
      <w:pPr>
        <w:pStyle w:val="Default"/>
        <w:numPr>
          <w:ilvl w:val="0"/>
          <w:numId w:val="70"/>
        </w:numPr>
        <w:ind w:left="426" w:hanging="426"/>
        <w:jc w:val="both"/>
        <w:rPr>
          <w:rFonts w:ascii="Times New Roman" w:hAnsi="Times New Roman" w:cs="Times New Roman"/>
          <w:sz w:val="22"/>
          <w:szCs w:val="22"/>
        </w:rPr>
      </w:pPr>
      <w:r w:rsidRPr="00EE5602">
        <w:rPr>
          <w:rFonts w:ascii="Times New Roman" w:hAnsi="Times New Roman" w:cs="Times New Roman"/>
          <w:sz w:val="22"/>
          <w:szCs w:val="22"/>
        </w:rPr>
        <w:t xml:space="preserve">jeżeli występuje konflikt interesów w rozumieniu art. 56 ust. 2, którego nie można skutecznie wy-eliminować w inny sposób niż przez wykluczenie Wykonawcy; </w:t>
      </w:r>
    </w:p>
    <w:p w14:paraId="40695AFB" w14:textId="77777777" w:rsidR="00800CFA" w:rsidRPr="00EE5602" w:rsidRDefault="00800CFA" w:rsidP="00800CFA">
      <w:pPr>
        <w:pStyle w:val="Default"/>
        <w:numPr>
          <w:ilvl w:val="0"/>
          <w:numId w:val="70"/>
        </w:numPr>
        <w:ind w:left="426" w:hanging="426"/>
        <w:jc w:val="both"/>
        <w:rPr>
          <w:rFonts w:ascii="Times New Roman" w:hAnsi="Times New Roman" w:cs="Times New Roman"/>
          <w:sz w:val="22"/>
          <w:szCs w:val="22"/>
        </w:rPr>
      </w:pPr>
      <w:r w:rsidRPr="00EE5602">
        <w:rPr>
          <w:rFonts w:ascii="Times New Roman" w:hAnsi="Times New Roman" w:cs="Times New Roman"/>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24D42115" w14:textId="77777777" w:rsidR="00800CFA" w:rsidRPr="00EE5602" w:rsidRDefault="00800CFA" w:rsidP="00800CFA">
      <w:pPr>
        <w:pStyle w:val="Default"/>
        <w:numPr>
          <w:ilvl w:val="0"/>
          <w:numId w:val="70"/>
        </w:numPr>
        <w:ind w:left="426" w:hanging="426"/>
        <w:jc w:val="both"/>
        <w:rPr>
          <w:rFonts w:ascii="Times New Roman" w:hAnsi="Times New Roman" w:cs="Times New Roman"/>
          <w:sz w:val="22"/>
          <w:szCs w:val="22"/>
        </w:rPr>
      </w:pPr>
      <w:r w:rsidRPr="00EE5602">
        <w:rPr>
          <w:rFonts w:ascii="Times New Roman" w:hAnsi="Times New Roman" w:cs="Times New Roman"/>
          <w:sz w:val="22"/>
          <w:szCs w:val="22"/>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7905EA8F" w14:textId="77777777" w:rsidR="00800CFA" w:rsidRPr="00EE5602" w:rsidRDefault="00800CFA" w:rsidP="00800CFA">
      <w:pPr>
        <w:pStyle w:val="Default"/>
        <w:numPr>
          <w:ilvl w:val="0"/>
          <w:numId w:val="70"/>
        </w:numPr>
        <w:ind w:left="426" w:hanging="426"/>
        <w:jc w:val="both"/>
        <w:rPr>
          <w:rFonts w:ascii="Times New Roman" w:hAnsi="Times New Roman" w:cs="Times New Roman"/>
          <w:sz w:val="22"/>
          <w:szCs w:val="22"/>
        </w:rPr>
      </w:pPr>
      <w:r w:rsidRPr="00EE5602">
        <w:rPr>
          <w:rFonts w:ascii="Times New Roman" w:hAnsi="Times New Roman" w:cs="Times New Roman"/>
          <w:sz w:val="22"/>
          <w:szCs w:val="22"/>
        </w:rPr>
        <w:t xml:space="preserve">który bezprawnie wpływał lub próbował wpływać na czynności Zamawiającego lub próbował pozyskać lub pozyskał informacje poufne, mogące dać mu przewagę w postępowaniu o udzielenie zamówienia; </w:t>
      </w:r>
    </w:p>
    <w:p w14:paraId="7304582C" w14:textId="77777777" w:rsidR="00800CFA" w:rsidRPr="00EE5602" w:rsidRDefault="00800CFA" w:rsidP="00800CFA">
      <w:pPr>
        <w:pStyle w:val="Akapitzlist"/>
        <w:numPr>
          <w:ilvl w:val="0"/>
          <w:numId w:val="70"/>
        </w:numPr>
        <w:spacing w:after="160" w:line="259" w:lineRule="auto"/>
        <w:ind w:left="426" w:hanging="426"/>
        <w:contextualSpacing/>
        <w:jc w:val="both"/>
        <w:rPr>
          <w:sz w:val="22"/>
          <w:szCs w:val="22"/>
        </w:rPr>
      </w:pPr>
      <w:r w:rsidRPr="00EE5602">
        <w:rPr>
          <w:sz w:val="22"/>
          <w:szCs w:val="22"/>
        </w:rPr>
        <w:t>który w wyniku lekkomyślności lub niedbalstwa przedstawił informacje wprowadzające w błąd, co mogło mieć istotny wpływ na decyzje podejmowane przez Zamawiającego w postępowaniu o udzielenie zamówienia.</w:t>
      </w:r>
    </w:p>
    <w:p w14:paraId="1936CF23" w14:textId="77777777" w:rsidR="00632B55" w:rsidRPr="00EE5602" w:rsidRDefault="00632B55" w:rsidP="00937B12">
      <w:pPr>
        <w:spacing w:line="260" w:lineRule="atLeast"/>
        <w:jc w:val="both"/>
        <w:rPr>
          <w:rFonts w:cs="Times New Roman"/>
        </w:rPr>
      </w:pPr>
    </w:p>
    <w:p w14:paraId="775FDCDC" w14:textId="77777777" w:rsidR="00800CFA" w:rsidRPr="00EE5602" w:rsidRDefault="00800CFA" w:rsidP="00800CFA">
      <w:pPr>
        <w:spacing w:after="160" w:line="259" w:lineRule="auto"/>
        <w:contextualSpacing/>
        <w:jc w:val="both"/>
        <w:rPr>
          <w:rFonts w:cs="Times New Roman"/>
          <w:sz w:val="22"/>
          <w:szCs w:val="22"/>
        </w:rPr>
      </w:pPr>
      <w:r w:rsidRPr="00EE5602">
        <w:rPr>
          <w:rFonts w:eastAsia="Calibri" w:cs="Times New Roman"/>
          <w:b/>
          <w:sz w:val="22"/>
          <w:szCs w:val="22"/>
          <w:lang w:eastAsia="en-US"/>
        </w:rPr>
        <w:t xml:space="preserve">VII.  </w:t>
      </w:r>
      <w:r w:rsidRPr="00EE5602">
        <w:rPr>
          <w:rFonts w:eastAsia="Calibri" w:cs="Times New Roman"/>
          <w:b/>
          <w:bCs/>
          <w:sz w:val="22"/>
          <w:szCs w:val="22"/>
          <w:lang w:eastAsia="en-US"/>
        </w:rPr>
        <w:t>C.</w:t>
      </w:r>
      <w:r w:rsidRPr="00EE5602">
        <w:rPr>
          <w:rFonts w:eastAsia="Calibri" w:cs="Times New Roman"/>
          <w:bCs/>
          <w:sz w:val="22"/>
          <w:szCs w:val="22"/>
          <w:lang w:eastAsia="en-US"/>
        </w:rPr>
        <w:t xml:space="preserve"> </w:t>
      </w:r>
      <w:r w:rsidRPr="00EE5602">
        <w:rPr>
          <w:rFonts w:cs="Times New Roman"/>
          <w:b/>
          <w:sz w:val="22"/>
          <w:szCs w:val="22"/>
        </w:rPr>
        <w:t>PODSTAWY WYKLUCZENIA O KTÓRYCH MOWA W ART.7 UST. 1</w:t>
      </w:r>
      <w:r w:rsidRPr="00EE5602">
        <w:rPr>
          <w:rFonts w:cs="Times New Roman"/>
          <w:sz w:val="22"/>
          <w:szCs w:val="22"/>
        </w:rPr>
        <w:t xml:space="preserve"> ustawy o szczególnych rozwiązaniach w zakresie przeciwdziałaniu wspierania agresji na Ukrainę oraz służących ochronie bezpieczeństwa narodowego (Dz.U. 2022 poz. 835, dalej: specustawa)</w:t>
      </w:r>
    </w:p>
    <w:p w14:paraId="33A8DCA2" w14:textId="77777777" w:rsidR="00800CFA" w:rsidRPr="00EE5602" w:rsidRDefault="00800CFA" w:rsidP="00800CFA">
      <w:pPr>
        <w:spacing w:after="160" w:line="259" w:lineRule="auto"/>
        <w:contextualSpacing/>
        <w:jc w:val="both"/>
        <w:rPr>
          <w:rFonts w:cs="Times New Roman"/>
          <w:sz w:val="22"/>
          <w:szCs w:val="22"/>
        </w:rPr>
      </w:pPr>
      <w:r w:rsidRPr="00EE5602">
        <w:rPr>
          <w:rFonts w:cs="Times New Roman"/>
          <w:sz w:val="22"/>
          <w:szCs w:val="22"/>
        </w:rPr>
        <w:t>Z postępowania o udzielenie zamówienia Zamawiający wykluczy Wykonawcę:</w:t>
      </w:r>
    </w:p>
    <w:p w14:paraId="7024FE4D" w14:textId="77777777" w:rsidR="00800CFA" w:rsidRPr="00EE5602" w:rsidRDefault="00800CFA" w:rsidP="00800CFA">
      <w:pPr>
        <w:spacing w:after="160" w:line="259" w:lineRule="auto"/>
        <w:contextualSpacing/>
        <w:jc w:val="both"/>
        <w:rPr>
          <w:rFonts w:cs="Times New Roman"/>
          <w:sz w:val="22"/>
          <w:szCs w:val="22"/>
        </w:rPr>
      </w:pPr>
      <w:r w:rsidRPr="00EE5602">
        <w:rPr>
          <w:rFonts w:cs="Times New Roman"/>
          <w:sz w:val="22"/>
          <w:szCs w:val="22"/>
        </w:rPr>
        <w:t>1) wymienionego w wykazach określonych w rozporządzeniu 765/2006 i rozporządzeniu 269/2014 albo wpisanego na listę na podstawie decyzji w sprawie wpisu na listę rozstrzygającej o zastosowaniu środka, o którym mowa w art. 1 pkt 3 specustawy;</w:t>
      </w:r>
    </w:p>
    <w:p w14:paraId="563CCCCD" w14:textId="77777777" w:rsidR="00800CFA" w:rsidRPr="00EE5602" w:rsidRDefault="00800CFA" w:rsidP="00800CFA">
      <w:pPr>
        <w:spacing w:after="160" w:line="259" w:lineRule="auto"/>
        <w:contextualSpacing/>
        <w:jc w:val="both"/>
        <w:rPr>
          <w:rFonts w:cs="Times New Roman"/>
          <w:sz w:val="22"/>
          <w:szCs w:val="22"/>
        </w:rPr>
      </w:pPr>
      <w:r w:rsidRPr="00EE5602">
        <w:rPr>
          <w:rFonts w:cs="Times New Roman"/>
          <w:sz w:val="22"/>
          <w:szCs w:val="22"/>
        </w:rPr>
        <w:t>2)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589C5FC" w14:textId="77777777" w:rsidR="00800CFA" w:rsidRPr="00EE5602" w:rsidRDefault="00800CFA" w:rsidP="00800CFA">
      <w:pPr>
        <w:spacing w:after="160" w:line="259" w:lineRule="auto"/>
        <w:contextualSpacing/>
        <w:jc w:val="both"/>
        <w:rPr>
          <w:rFonts w:cs="Times New Roman"/>
          <w:sz w:val="22"/>
          <w:szCs w:val="22"/>
        </w:rPr>
      </w:pPr>
      <w:r w:rsidRPr="00EE5602">
        <w:rPr>
          <w:rFonts w:cs="Times New Roman"/>
          <w:sz w:val="22"/>
          <w:szCs w:val="22"/>
        </w:rPr>
        <w:t xml:space="preserve">3) którego jednostką dominującą w rozumieniu art. 3 ust. 1 pkt 37 ustawy z dnia 29 września 1994 r. </w:t>
      </w:r>
    </w:p>
    <w:p w14:paraId="417D5BDE" w14:textId="77777777" w:rsidR="00800CFA" w:rsidRPr="00EE5602" w:rsidRDefault="00800CFA" w:rsidP="00800CFA">
      <w:pPr>
        <w:spacing w:after="160" w:line="259" w:lineRule="auto"/>
        <w:contextualSpacing/>
        <w:jc w:val="both"/>
        <w:rPr>
          <w:rFonts w:cs="Times New Roman"/>
          <w:sz w:val="22"/>
          <w:szCs w:val="22"/>
        </w:rPr>
      </w:pPr>
      <w:r w:rsidRPr="00EE5602">
        <w:rPr>
          <w:rFonts w:cs="Times New Roman"/>
          <w:sz w:val="22"/>
          <w:szCs w:val="22"/>
        </w:rPr>
        <w:t xml:space="preserve">o rachunkowości (Dz. U. z 2021 r. poz. 217, 2105 i 2106) jest podmiot wymieniony w wykazach określonych </w:t>
      </w:r>
    </w:p>
    <w:p w14:paraId="013A2F4A" w14:textId="77777777" w:rsidR="00800CFA" w:rsidRPr="00EE5602" w:rsidRDefault="00800CFA" w:rsidP="00800CFA">
      <w:pPr>
        <w:spacing w:after="160" w:line="259" w:lineRule="auto"/>
        <w:contextualSpacing/>
        <w:jc w:val="both"/>
        <w:rPr>
          <w:rFonts w:cs="Times New Roman"/>
          <w:sz w:val="22"/>
          <w:szCs w:val="22"/>
        </w:rPr>
      </w:pPr>
      <w:r w:rsidRPr="00EE5602">
        <w:rPr>
          <w:rFonts w:cs="Times New Roman"/>
          <w:sz w:val="22"/>
          <w:szCs w:val="22"/>
        </w:rPr>
        <w:lastRenderedPageBreak/>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3034E2FB" w14:textId="77777777" w:rsidR="00800CFA" w:rsidRPr="00EE5602" w:rsidRDefault="00800CFA" w:rsidP="00800CFA">
      <w:pPr>
        <w:spacing w:after="160" w:line="259" w:lineRule="auto"/>
        <w:contextualSpacing/>
        <w:jc w:val="both"/>
        <w:rPr>
          <w:rFonts w:cs="Times New Roman"/>
          <w:sz w:val="22"/>
          <w:szCs w:val="22"/>
        </w:rPr>
      </w:pPr>
    </w:p>
    <w:p w14:paraId="77F47A64" w14:textId="77777777" w:rsidR="00800CFA" w:rsidRPr="00EE5602" w:rsidRDefault="00800CFA" w:rsidP="00800CFA">
      <w:pPr>
        <w:spacing w:after="160" w:line="259" w:lineRule="auto"/>
        <w:contextualSpacing/>
        <w:jc w:val="both"/>
        <w:rPr>
          <w:rFonts w:cs="Times New Roman"/>
          <w:sz w:val="22"/>
          <w:szCs w:val="22"/>
        </w:rPr>
      </w:pPr>
      <w:r w:rsidRPr="00EE5602">
        <w:rPr>
          <w:rFonts w:cs="Times New Roman"/>
          <w:b/>
          <w:sz w:val="22"/>
          <w:szCs w:val="22"/>
        </w:rPr>
        <w:t>PODSTAWY WYKLUCZENIA O KTÓRYCH MOWA W ART. 5k</w:t>
      </w:r>
      <w:r w:rsidRPr="00EE5602">
        <w:rPr>
          <w:rFonts w:cs="Times New Roman"/>
          <w:sz w:val="22"/>
          <w:szCs w:val="22"/>
        </w:rPr>
        <w:t xml:space="preserve"> rozporządzenia 833/2014 z dnia 31 lipca 2014 r. dotyczącego środków ograniczających w związku z działaniami Rosji destabilizującymi sytuację na Ukrainie (Dz. Urz. UE nr L 229 z 31.7.2014, str. 1) w brzmieniu nadanym rozporządzeniem 2022/576</w:t>
      </w:r>
    </w:p>
    <w:p w14:paraId="79085768" w14:textId="77777777" w:rsidR="00800CFA" w:rsidRPr="00EE5602" w:rsidRDefault="00800CFA" w:rsidP="00800CFA">
      <w:pPr>
        <w:spacing w:after="160" w:line="259" w:lineRule="auto"/>
        <w:contextualSpacing/>
        <w:jc w:val="both"/>
        <w:rPr>
          <w:rFonts w:cs="Times New Roman"/>
          <w:sz w:val="22"/>
          <w:szCs w:val="22"/>
        </w:rPr>
      </w:pPr>
      <w:r w:rsidRPr="00EE5602">
        <w:rPr>
          <w:rFonts w:cs="Times New Roman"/>
          <w:sz w:val="22"/>
          <w:szCs w:val="22"/>
        </w:rPr>
        <w:t>Z postępowania o udzielenie zamówienia Zamawiający wykluczy Wykonawcę:</w:t>
      </w:r>
    </w:p>
    <w:p w14:paraId="500E29CA" w14:textId="77777777" w:rsidR="00800CFA" w:rsidRPr="00EE5602" w:rsidRDefault="00800CFA" w:rsidP="00800CFA">
      <w:pPr>
        <w:spacing w:after="160" w:line="259" w:lineRule="auto"/>
        <w:contextualSpacing/>
        <w:jc w:val="both"/>
        <w:rPr>
          <w:rFonts w:cs="Times New Roman"/>
          <w:sz w:val="22"/>
          <w:szCs w:val="22"/>
        </w:rPr>
      </w:pPr>
      <w:r w:rsidRPr="00EE5602">
        <w:rPr>
          <w:rFonts w:cs="Times New Roman"/>
          <w:sz w:val="22"/>
          <w:szCs w:val="22"/>
        </w:rPr>
        <w:t>1) będącego obywatelem rosyjskim lub osobą fizyczną lub prawną, podmiotem lub organem z siedzibą w Rosji;</w:t>
      </w:r>
    </w:p>
    <w:p w14:paraId="4A6611B5" w14:textId="77777777" w:rsidR="00800CFA" w:rsidRPr="00EE5602" w:rsidRDefault="00800CFA" w:rsidP="00800CFA">
      <w:pPr>
        <w:spacing w:after="160" w:line="259" w:lineRule="auto"/>
        <w:contextualSpacing/>
        <w:jc w:val="both"/>
        <w:rPr>
          <w:rFonts w:cs="Times New Roman"/>
          <w:sz w:val="22"/>
          <w:szCs w:val="22"/>
        </w:rPr>
      </w:pPr>
      <w:r w:rsidRPr="00EE5602">
        <w:rPr>
          <w:rFonts w:cs="Times New Roman"/>
          <w:sz w:val="22"/>
          <w:szCs w:val="22"/>
        </w:rPr>
        <w:t>2) będącego osobą prawną, podmiotem lub organem, do których prawa własności bezpośrednio lub pośrednio w ponad 50 % należą do podmiotu, o którym mowa w pkt 1;</w:t>
      </w:r>
    </w:p>
    <w:p w14:paraId="48C2391A" w14:textId="77777777" w:rsidR="00800CFA" w:rsidRPr="00EE5602" w:rsidRDefault="00800CFA" w:rsidP="00800CFA">
      <w:pPr>
        <w:spacing w:after="160" w:line="259" w:lineRule="auto"/>
        <w:contextualSpacing/>
        <w:jc w:val="both"/>
        <w:rPr>
          <w:rFonts w:cs="Times New Roman"/>
          <w:sz w:val="22"/>
          <w:szCs w:val="22"/>
        </w:rPr>
      </w:pPr>
      <w:r w:rsidRPr="00EE5602">
        <w:rPr>
          <w:rFonts w:cs="Times New Roman"/>
          <w:sz w:val="22"/>
          <w:szCs w:val="22"/>
        </w:rPr>
        <w:t>c) będącego osobą fizyczną lub prawną, podmiotem lub organem działającym w imieniu lub pod kierunkiem podmiotu, o którym mowa w pkt 1 lub 2,</w:t>
      </w:r>
    </w:p>
    <w:p w14:paraId="5E1566F2" w14:textId="77777777" w:rsidR="00800CFA" w:rsidRPr="00EE5602" w:rsidRDefault="00800CFA" w:rsidP="00800CFA">
      <w:pPr>
        <w:spacing w:after="160" w:line="259" w:lineRule="auto"/>
        <w:contextualSpacing/>
        <w:jc w:val="both"/>
        <w:rPr>
          <w:rFonts w:cs="Times New Roman"/>
          <w:sz w:val="22"/>
          <w:szCs w:val="22"/>
        </w:rPr>
      </w:pPr>
      <w:r w:rsidRPr="00EE5602">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761B3D35" w14:textId="77777777" w:rsidR="00800CFA" w:rsidRPr="00EE5602" w:rsidRDefault="00800CFA" w:rsidP="00800CFA">
      <w:pPr>
        <w:spacing w:after="160" w:line="259" w:lineRule="auto"/>
        <w:contextualSpacing/>
        <w:jc w:val="both"/>
        <w:rPr>
          <w:rFonts w:eastAsia="Times New Roman" w:cs="Times New Roman"/>
          <w:sz w:val="22"/>
          <w:szCs w:val="22"/>
        </w:rPr>
      </w:pPr>
    </w:p>
    <w:p w14:paraId="0E081EA8" w14:textId="5BD2B952" w:rsidR="00800CFA" w:rsidRPr="00EE5602" w:rsidRDefault="00800CFA" w:rsidP="00800CFA">
      <w:pPr>
        <w:spacing w:after="160" w:line="259" w:lineRule="auto"/>
        <w:contextualSpacing/>
        <w:jc w:val="both"/>
        <w:rPr>
          <w:rFonts w:eastAsia="Times New Roman" w:cs="Times New Roman"/>
          <w:sz w:val="22"/>
          <w:szCs w:val="22"/>
        </w:rPr>
      </w:pPr>
      <w:r w:rsidRPr="00EE5602">
        <w:rPr>
          <w:rFonts w:eastAsia="Times New Roman" w:cs="Times New Roman"/>
          <w:sz w:val="22"/>
          <w:szCs w:val="22"/>
        </w:rPr>
        <w:t>Zamawiający będzie  weryfikował przesłankę wykluczenia, o której mowa w pkt. VII.  C. SWZ na podstawie:</w:t>
      </w:r>
    </w:p>
    <w:p w14:paraId="688CC502" w14:textId="3E1C631E" w:rsidR="00800CFA" w:rsidRPr="00EE5602" w:rsidRDefault="00800CFA" w:rsidP="00800CFA">
      <w:pPr>
        <w:pStyle w:val="Akapitzlist"/>
        <w:numPr>
          <w:ilvl w:val="0"/>
          <w:numId w:val="71"/>
        </w:numPr>
        <w:spacing w:after="160" w:line="259" w:lineRule="auto"/>
        <w:contextualSpacing/>
        <w:jc w:val="both"/>
        <w:rPr>
          <w:rFonts w:eastAsia="Times New Roman"/>
          <w:sz w:val="22"/>
          <w:szCs w:val="22"/>
        </w:rPr>
      </w:pPr>
      <w:r w:rsidRPr="00EE5602">
        <w:rPr>
          <w:rFonts w:eastAsia="Times New Roman"/>
          <w:sz w:val="22"/>
          <w:szCs w:val="22"/>
        </w:rPr>
        <w:t>Wykazów określonych  w rozporządzeniu 765/2006 i rozporządzeniu 269/2014;</w:t>
      </w:r>
    </w:p>
    <w:p w14:paraId="7B6EBD7B" w14:textId="77777777" w:rsidR="00800CFA" w:rsidRPr="00EE5602" w:rsidRDefault="00800CFA" w:rsidP="00800CFA">
      <w:pPr>
        <w:pStyle w:val="Akapitzlist"/>
        <w:numPr>
          <w:ilvl w:val="0"/>
          <w:numId w:val="71"/>
        </w:numPr>
        <w:spacing w:after="160" w:line="259" w:lineRule="auto"/>
        <w:contextualSpacing/>
        <w:jc w:val="both"/>
        <w:rPr>
          <w:rFonts w:eastAsia="Times New Roman"/>
          <w:sz w:val="22"/>
          <w:szCs w:val="22"/>
        </w:rPr>
      </w:pPr>
      <w:r w:rsidRPr="00EE5602">
        <w:rPr>
          <w:rFonts w:eastAsia="Times New Roman"/>
          <w:sz w:val="22"/>
          <w:szCs w:val="22"/>
        </w:rPr>
        <w:t>Listy osób i podmiotów objętych sankcjami – utworzonej przez Ministra właściwego do spraw wewnętrznych.</w:t>
      </w:r>
    </w:p>
    <w:p w14:paraId="62681D21" w14:textId="77777777" w:rsidR="00800CFA" w:rsidRPr="00EE5602" w:rsidRDefault="00800CFA" w:rsidP="00800CFA">
      <w:pPr>
        <w:spacing w:after="160" w:line="259" w:lineRule="auto"/>
        <w:contextualSpacing/>
        <w:jc w:val="both"/>
        <w:rPr>
          <w:rFonts w:cs="Times New Roman"/>
          <w:sz w:val="22"/>
          <w:szCs w:val="22"/>
        </w:rPr>
      </w:pPr>
      <w:r w:rsidRPr="00EE5602">
        <w:rPr>
          <w:rFonts w:eastAsia="Times New Roman" w:cs="Times New Roman"/>
          <w:sz w:val="22"/>
          <w:szCs w:val="22"/>
        </w:rPr>
        <w:t xml:space="preserve">2.W przypadkach, o których mowa w art. 109 ust. 1 pkt 1-5 lub 7 ustawy </w:t>
      </w:r>
      <w:proofErr w:type="spellStart"/>
      <w:r w:rsidRPr="00EE5602">
        <w:rPr>
          <w:rFonts w:eastAsia="Times New Roman" w:cs="Times New Roman"/>
          <w:sz w:val="22"/>
          <w:szCs w:val="22"/>
        </w:rPr>
        <w:t>Pzp</w:t>
      </w:r>
      <w:proofErr w:type="spellEnd"/>
      <w:r w:rsidRPr="00EE5602">
        <w:rPr>
          <w:rFonts w:eastAsia="Times New Roman" w:cs="Times New Roman"/>
          <w:sz w:val="22"/>
          <w:szCs w:val="22"/>
        </w:rPr>
        <w:t>,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ust. 1 pkt 4, jest wystarczająca do wykonania zamówienia.</w:t>
      </w:r>
    </w:p>
    <w:p w14:paraId="6D1290D9" w14:textId="7C4BC2C0" w:rsidR="00D86C2E" w:rsidRPr="00EE5602" w:rsidRDefault="00D86C2E" w:rsidP="00937B12">
      <w:pPr>
        <w:spacing w:line="260" w:lineRule="atLeast"/>
        <w:jc w:val="both"/>
        <w:rPr>
          <w:rFonts w:cs="Times New Roman"/>
        </w:rPr>
      </w:pPr>
    </w:p>
    <w:p w14:paraId="45C4603E" w14:textId="77777777" w:rsidR="00937B12" w:rsidRPr="00EE5602" w:rsidRDefault="00937B12" w:rsidP="00937B12">
      <w:pPr>
        <w:spacing w:line="260" w:lineRule="atLeast"/>
        <w:jc w:val="both"/>
        <w:rPr>
          <w:rFonts w:cs="Times New Roman"/>
        </w:rPr>
      </w:pPr>
      <w:r w:rsidRPr="00EE5602">
        <w:rPr>
          <w:rFonts w:cs="Times New Roman"/>
        </w:rPr>
        <w:t xml:space="preserve">3. </w:t>
      </w:r>
      <w:r w:rsidRPr="00EE5602">
        <w:rPr>
          <w:rFonts w:cs="Times New Roman"/>
          <w:b/>
        </w:rPr>
        <w:t xml:space="preserve">Zgodnie z art. 110 ust. 2 Wykonawca nie podlega wykluczeniu w okolicznościach określonych w art. 108 ust. 1 pkt 1, 2 i 5 lub art. 109 ust. 1 pkt 2-5 i 7-10 </w:t>
      </w:r>
      <w:proofErr w:type="spellStart"/>
      <w:r w:rsidRPr="00EE5602">
        <w:rPr>
          <w:rFonts w:cs="Times New Roman"/>
          <w:b/>
        </w:rPr>
        <w:t>Pzp</w:t>
      </w:r>
      <w:proofErr w:type="spellEnd"/>
      <w:r w:rsidRPr="00EE5602">
        <w:rPr>
          <w:rFonts w:cs="Times New Roman"/>
          <w:b/>
        </w:rPr>
        <w:t>, jeżeli udowodni zamawiającemu, że spełnił łącznie następujące przesłanki:</w:t>
      </w:r>
    </w:p>
    <w:p w14:paraId="34273B45" w14:textId="77777777" w:rsidR="00800CFA" w:rsidRPr="00EE5602" w:rsidRDefault="00800CFA" w:rsidP="00800CFA">
      <w:pPr>
        <w:numPr>
          <w:ilvl w:val="1"/>
          <w:numId w:val="8"/>
        </w:numPr>
        <w:spacing w:line="276" w:lineRule="auto"/>
        <w:ind w:left="567" w:hanging="283"/>
        <w:jc w:val="both"/>
        <w:rPr>
          <w:rFonts w:eastAsia="Times New Roman" w:cs="Times New Roman"/>
          <w:sz w:val="22"/>
          <w:szCs w:val="22"/>
        </w:rPr>
      </w:pPr>
      <w:r w:rsidRPr="00EE5602">
        <w:rPr>
          <w:rFonts w:eastAsia="Times New Roman" w:cs="Times New Roman"/>
          <w:sz w:val="22"/>
          <w:szCs w:val="22"/>
        </w:rPr>
        <w:t xml:space="preserve">naprawił lub zobowiązał się do naprawienia szkody wyrządzonej przestępstwem, wykroczeniem lub swoim nieprawidłowym postępowaniem, w tym poprzez zadośćuczynienie pieniężne; </w:t>
      </w:r>
    </w:p>
    <w:p w14:paraId="60199B2D" w14:textId="77777777" w:rsidR="00800CFA" w:rsidRPr="00EE5602" w:rsidRDefault="00800CFA" w:rsidP="00800CFA">
      <w:pPr>
        <w:numPr>
          <w:ilvl w:val="1"/>
          <w:numId w:val="8"/>
        </w:numPr>
        <w:spacing w:line="276" w:lineRule="auto"/>
        <w:ind w:left="567" w:hanging="283"/>
        <w:jc w:val="both"/>
        <w:rPr>
          <w:rFonts w:eastAsia="Times New Roman" w:cs="Times New Roman"/>
          <w:sz w:val="22"/>
          <w:szCs w:val="22"/>
        </w:rPr>
      </w:pPr>
      <w:r w:rsidRPr="00EE5602">
        <w:rPr>
          <w:rFonts w:eastAsia="Times New Roman" w:cs="Times New Roman"/>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162E520" w14:textId="77777777" w:rsidR="00800CFA" w:rsidRPr="00EE5602" w:rsidRDefault="00800CFA" w:rsidP="00800CFA">
      <w:pPr>
        <w:numPr>
          <w:ilvl w:val="1"/>
          <w:numId w:val="8"/>
        </w:numPr>
        <w:spacing w:line="276" w:lineRule="auto"/>
        <w:ind w:left="567" w:hanging="283"/>
        <w:jc w:val="both"/>
        <w:rPr>
          <w:rFonts w:eastAsia="Times New Roman" w:cs="Times New Roman"/>
          <w:sz w:val="22"/>
          <w:szCs w:val="22"/>
        </w:rPr>
      </w:pPr>
      <w:r w:rsidRPr="00EE5602">
        <w:rPr>
          <w:rFonts w:eastAsia="Times New Roman" w:cs="Times New Roman"/>
          <w:sz w:val="22"/>
          <w:szCs w:val="22"/>
        </w:rPr>
        <w:t xml:space="preserve">podjął konkretne środki techniczne, organizacyjne i kadrowe, odpowiednie dla zapobiegania dalszym przestępstwom, wykroczeniom lub nieprawidłowemu postępowaniu, w szczególności: </w:t>
      </w:r>
    </w:p>
    <w:p w14:paraId="59FCE1A1" w14:textId="77777777" w:rsidR="00800CFA" w:rsidRPr="00EE5602" w:rsidRDefault="00800CFA" w:rsidP="00800CFA">
      <w:pPr>
        <w:pStyle w:val="Akapitzlist"/>
        <w:numPr>
          <w:ilvl w:val="0"/>
          <w:numId w:val="72"/>
        </w:numPr>
        <w:spacing w:line="276" w:lineRule="auto"/>
        <w:jc w:val="both"/>
        <w:rPr>
          <w:rFonts w:eastAsia="Times New Roman"/>
          <w:sz w:val="22"/>
          <w:szCs w:val="22"/>
        </w:rPr>
      </w:pPr>
      <w:r w:rsidRPr="00EE5602">
        <w:rPr>
          <w:rFonts w:eastAsia="Times New Roman"/>
          <w:sz w:val="22"/>
          <w:szCs w:val="22"/>
        </w:rPr>
        <w:t xml:space="preserve">zerwał wszelkie powiązania z osobami lub podmiotami odpowiedzialnymi za nieprawidłowe postępowanie Wykonawcy, </w:t>
      </w:r>
    </w:p>
    <w:p w14:paraId="5568B1A2" w14:textId="77777777" w:rsidR="00800CFA" w:rsidRPr="00EE5602" w:rsidRDefault="00800CFA" w:rsidP="00800CFA">
      <w:pPr>
        <w:pStyle w:val="Akapitzlist"/>
        <w:numPr>
          <w:ilvl w:val="0"/>
          <w:numId w:val="72"/>
        </w:numPr>
        <w:spacing w:line="276" w:lineRule="auto"/>
        <w:jc w:val="both"/>
        <w:rPr>
          <w:rFonts w:eastAsia="Times New Roman"/>
          <w:sz w:val="22"/>
          <w:szCs w:val="22"/>
        </w:rPr>
      </w:pPr>
      <w:r w:rsidRPr="00EE5602">
        <w:rPr>
          <w:rFonts w:eastAsia="Times New Roman"/>
          <w:sz w:val="22"/>
          <w:szCs w:val="22"/>
        </w:rPr>
        <w:t xml:space="preserve">zreorganizował personel, </w:t>
      </w:r>
    </w:p>
    <w:p w14:paraId="2C736D05" w14:textId="77777777" w:rsidR="00800CFA" w:rsidRPr="00EE5602" w:rsidRDefault="00800CFA" w:rsidP="00800CFA">
      <w:pPr>
        <w:pStyle w:val="Akapitzlist"/>
        <w:numPr>
          <w:ilvl w:val="0"/>
          <w:numId w:val="72"/>
        </w:numPr>
        <w:spacing w:line="276" w:lineRule="auto"/>
        <w:jc w:val="both"/>
        <w:rPr>
          <w:rFonts w:eastAsia="Times New Roman"/>
          <w:sz w:val="22"/>
          <w:szCs w:val="22"/>
        </w:rPr>
      </w:pPr>
      <w:r w:rsidRPr="00EE5602">
        <w:rPr>
          <w:rFonts w:eastAsia="Times New Roman"/>
          <w:sz w:val="22"/>
          <w:szCs w:val="22"/>
        </w:rPr>
        <w:t xml:space="preserve">wdrożył system sprawozdawczości i kontroli, </w:t>
      </w:r>
    </w:p>
    <w:p w14:paraId="632A1222" w14:textId="77777777" w:rsidR="00800CFA" w:rsidRPr="00EE5602" w:rsidRDefault="00800CFA" w:rsidP="00800CFA">
      <w:pPr>
        <w:pStyle w:val="Akapitzlist"/>
        <w:numPr>
          <w:ilvl w:val="0"/>
          <w:numId w:val="72"/>
        </w:numPr>
        <w:spacing w:line="276" w:lineRule="auto"/>
        <w:jc w:val="both"/>
        <w:rPr>
          <w:rFonts w:eastAsia="Times New Roman"/>
          <w:sz w:val="22"/>
          <w:szCs w:val="22"/>
        </w:rPr>
      </w:pPr>
      <w:r w:rsidRPr="00EE5602">
        <w:rPr>
          <w:rFonts w:eastAsia="Times New Roman"/>
          <w:sz w:val="22"/>
          <w:szCs w:val="22"/>
        </w:rPr>
        <w:t xml:space="preserve">utworzył struktury audytu wewnętrznego do monitorowania przestrzegania przepisów, wewnętrznych regulacji lub standardów, </w:t>
      </w:r>
    </w:p>
    <w:p w14:paraId="6006A0D4" w14:textId="77777777" w:rsidR="00800CFA" w:rsidRPr="00EE5602" w:rsidRDefault="00800CFA" w:rsidP="00800CFA">
      <w:pPr>
        <w:pStyle w:val="Akapitzlist"/>
        <w:numPr>
          <w:ilvl w:val="0"/>
          <w:numId w:val="72"/>
        </w:numPr>
        <w:spacing w:line="276" w:lineRule="auto"/>
        <w:jc w:val="both"/>
        <w:rPr>
          <w:rFonts w:eastAsia="Times New Roman"/>
          <w:sz w:val="22"/>
          <w:szCs w:val="22"/>
        </w:rPr>
      </w:pPr>
      <w:r w:rsidRPr="00EE5602">
        <w:rPr>
          <w:rFonts w:eastAsia="Times New Roman"/>
          <w:sz w:val="22"/>
          <w:szCs w:val="22"/>
        </w:rPr>
        <w:t>wprowadził wewnętrzne regulacje dotyczące odpowiedzialności i odszkodowań za nieprzestrzeganie przepisów, wewnętrznych regulacji lub standardów.</w:t>
      </w:r>
    </w:p>
    <w:p w14:paraId="7954D63B" w14:textId="77777777" w:rsidR="00800CFA" w:rsidRPr="00EE5602" w:rsidRDefault="00800CFA" w:rsidP="00800CFA">
      <w:pPr>
        <w:pStyle w:val="Akapitzlist"/>
        <w:numPr>
          <w:ilvl w:val="1"/>
          <w:numId w:val="8"/>
        </w:numPr>
        <w:spacing w:line="276" w:lineRule="auto"/>
        <w:ind w:left="567" w:hanging="283"/>
        <w:jc w:val="both"/>
        <w:rPr>
          <w:rFonts w:eastAsia="Times New Roman"/>
          <w:sz w:val="22"/>
          <w:szCs w:val="22"/>
        </w:rPr>
      </w:pPr>
      <w:r w:rsidRPr="00EE5602">
        <w:rPr>
          <w:rFonts w:eastAsia="Times New Roman"/>
          <w:sz w:val="22"/>
          <w:szCs w:val="22"/>
        </w:rPr>
        <w:lastRenderedPageBreak/>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46AB80E1" w14:textId="77777777" w:rsidR="00800CFA" w:rsidRPr="00EE5602" w:rsidRDefault="00800CFA" w:rsidP="00800CFA">
      <w:pPr>
        <w:pStyle w:val="Akapitzlist"/>
        <w:numPr>
          <w:ilvl w:val="1"/>
          <w:numId w:val="8"/>
        </w:numPr>
        <w:spacing w:line="276" w:lineRule="auto"/>
        <w:ind w:left="567" w:hanging="283"/>
        <w:jc w:val="both"/>
        <w:rPr>
          <w:rFonts w:eastAsia="Times New Roman"/>
          <w:sz w:val="22"/>
          <w:szCs w:val="22"/>
        </w:rPr>
      </w:pPr>
      <w:r w:rsidRPr="00EE5602">
        <w:rPr>
          <w:sz w:val="22"/>
          <w:szCs w:val="22"/>
        </w:rPr>
        <w:t xml:space="preserve">Wykonawca może zostać wykluczony przez Zamawiającego na każdym etapie postępowania o udzielenie zamówienia </w:t>
      </w:r>
    </w:p>
    <w:p w14:paraId="3C7C23DC" w14:textId="77777777" w:rsidR="00800CFA" w:rsidRPr="00EE5602" w:rsidRDefault="00800CFA" w:rsidP="00800CFA">
      <w:pPr>
        <w:pStyle w:val="Akapitzlist"/>
        <w:numPr>
          <w:ilvl w:val="1"/>
          <w:numId w:val="8"/>
        </w:numPr>
        <w:spacing w:line="276" w:lineRule="auto"/>
        <w:ind w:left="567" w:hanging="283"/>
        <w:jc w:val="both"/>
        <w:rPr>
          <w:rFonts w:eastAsia="Times New Roman"/>
          <w:sz w:val="22"/>
          <w:szCs w:val="22"/>
        </w:rPr>
      </w:pPr>
      <w:r w:rsidRPr="00EE5602">
        <w:rPr>
          <w:bCs/>
          <w:sz w:val="22"/>
          <w:szCs w:val="22"/>
        </w:rPr>
        <w:t xml:space="preserve">Wykluczenie Wykonawcy następuje zgodnie z art. 111 ustawy </w:t>
      </w:r>
      <w:proofErr w:type="spellStart"/>
      <w:r w:rsidRPr="00EE5602">
        <w:rPr>
          <w:bCs/>
          <w:sz w:val="22"/>
          <w:szCs w:val="22"/>
        </w:rPr>
        <w:t>Pzp</w:t>
      </w:r>
      <w:proofErr w:type="spellEnd"/>
      <w:r w:rsidRPr="00EE5602">
        <w:rPr>
          <w:bCs/>
          <w:sz w:val="22"/>
          <w:szCs w:val="22"/>
        </w:rPr>
        <w:t xml:space="preserve">. </w:t>
      </w:r>
    </w:p>
    <w:p w14:paraId="01788CE3" w14:textId="4C7F2F2F" w:rsidR="00800CFA" w:rsidRPr="00EE5602" w:rsidRDefault="00800CFA" w:rsidP="00800CFA">
      <w:pPr>
        <w:tabs>
          <w:tab w:val="left" w:pos="2127"/>
        </w:tabs>
        <w:spacing w:line="360" w:lineRule="auto"/>
        <w:jc w:val="both"/>
        <w:rPr>
          <w:rFonts w:eastAsia="Times New Roman" w:cs="Times New Roman"/>
          <w:sz w:val="22"/>
          <w:szCs w:val="22"/>
        </w:rPr>
      </w:pPr>
      <w:r w:rsidRPr="00EE5602">
        <w:rPr>
          <w:rFonts w:eastAsia="Times New Roman" w:cs="Times New Roman"/>
          <w:sz w:val="22"/>
          <w:szCs w:val="22"/>
        </w:rPr>
        <w:t>4.Zamawiający ocenia, czy podjęte przez Wykonawcę czynności, o których mowa w art. 110 ust. 2, są wystarczające do wykazania jego rzetelności, uwzględniając wagę i szczególne okoliczności czynu Wykonawcy. Jeżeli podjęte przez Wykonawcę czynności, o których mowa w art. 110 ust. 2, nie są wystarczające do wykazania jego rzetelności, Zamawiający wyklucza Wykonawcę.</w:t>
      </w:r>
    </w:p>
    <w:p w14:paraId="08C18B67" w14:textId="77777777" w:rsidR="00800CFA" w:rsidRPr="00EE5602" w:rsidRDefault="00800CFA" w:rsidP="00800CFA">
      <w:pPr>
        <w:spacing w:line="360" w:lineRule="auto"/>
        <w:jc w:val="both"/>
        <w:rPr>
          <w:rFonts w:cs="Times New Roman"/>
          <w:bCs/>
          <w:sz w:val="22"/>
          <w:szCs w:val="22"/>
        </w:rPr>
      </w:pPr>
      <w:r w:rsidRPr="00EE5602">
        <w:rPr>
          <w:rFonts w:cs="Times New Roman"/>
          <w:b/>
          <w:bCs/>
          <w:sz w:val="22"/>
          <w:szCs w:val="22"/>
        </w:rPr>
        <w:t xml:space="preserve">5.  </w:t>
      </w:r>
      <w:r w:rsidRPr="00EE5602">
        <w:rPr>
          <w:rFonts w:cs="Times New Roman"/>
          <w:bCs/>
          <w:sz w:val="22"/>
          <w:szCs w:val="22"/>
        </w:rPr>
        <w:t xml:space="preserve">Wykluczenie Wykonawcy następuje zgodnie z art. 111 ustawy </w:t>
      </w:r>
      <w:proofErr w:type="spellStart"/>
      <w:r w:rsidRPr="00EE5602">
        <w:rPr>
          <w:rFonts w:cs="Times New Roman"/>
          <w:bCs/>
          <w:sz w:val="22"/>
          <w:szCs w:val="22"/>
        </w:rPr>
        <w:t>Pzp</w:t>
      </w:r>
      <w:proofErr w:type="spellEnd"/>
      <w:r w:rsidRPr="00EE5602">
        <w:rPr>
          <w:rFonts w:cs="Times New Roman"/>
          <w:bCs/>
          <w:sz w:val="22"/>
          <w:szCs w:val="22"/>
        </w:rPr>
        <w:t>.</w:t>
      </w:r>
    </w:p>
    <w:p w14:paraId="040DA4F9" w14:textId="77777777" w:rsidR="00800CFA" w:rsidRPr="00EE5602" w:rsidRDefault="00800CFA" w:rsidP="00800CFA">
      <w:pPr>
        <w:spacing w:line="360" w:lineRule="auto"/>
        <w:jc w:val="both"/>
        <w:rPr>
          <w:rFonts w:cs="Times New Roman"/>
          <w:bCs/>
          <w:sz w:val="22"/>
          <w:szCs w:val="22"/>
        </w:rPr>
      </w:pPr>
      <w:r w:rsidRPr="00EE5602">
        <w:rPr>
          <w:rFonts w:cs="Times New Roman"/>
          <w:bCs/>
          <w:sz w:val="22"/>
          <w:szCs w:val="22"/>
        </w:rPr>
        <w:t>6. Wykonawca może zostać wykluczony przez Zamawiającego na każdym etapie postępowania o udzielenie zamówienia</w:t>
      </w:r>
    </w:p>
    <w:p w14:paraId="1A7E8611" w14:textId="77777777" w:rsidR="00800CFA" w:rsidRPr="00EE5602" w:rsidRDefault="00800CFA" w:rsidP="00800CFA">
      <w:pPr>
        <w:tabs>
          <w:tab w:val="left" w:pos="1276"/>
        </w:tabs>
        <w:spacing w:after="120" w:line="312" w:lineRule="auto"/>
        <w:jc w:val="both"/>
        <w:rPr>
          <w:rFonts w:eastAsia="Times New Roman" w:cs="Times New Roman"/>
          <w:sz w:val="22"/>
          <w:szCs w:val="22"/>
        </w:rPr>
      </w:pPr>
      <w:r w:rsidRPr="00EE5602">
        <w:rPr>
          <w:rFonts w:cs="Times New Roman"/>
          <w:sz w:val="22"/>
          <w:szCs w:val="22"/>
        </w:rPr>
        <w:t>Jeżeli Zamawiający przewiduje wykluczenie Wykonawcy na podstawie ust. 1, wskazuje podstawy wykluczenia w ogłoszeniu o zamówieniu lub dokumentach zamówienia.</w:t>
      </w:r>
    </w:p>
    <w:p w14:paraId="6C2CDA25" w14:textId="36B6B78F" w:rsidR="00937B12" w:rsidRPr="00EE5602" w:rsidRDefault="00937B12" w:rsidP="00937B12">
      <w:pPr>
        <w:spacing w:line="260" w:lineRule="atLeast"/>
        <w:jc w:val="both"/>
        <w:rPr>
          <w:rFonts w:cs="Times New Roman"/>
        </w:rPr>
      </w:pPr>
    </w:p>
    <w:p w14:paraId="6558B3F2" w14:textId="77777777" w:rsidR="00937B12" w:rsidRPr="00EE5602" w:rsidRDefault="00937B12" w:rsidP="00937B12">
      <w:pPr>
        <w:spacing w:line="260" w:lineRule="atLeast"/>
        <w:jc w:val="both"/>
        <w:rPr>
          <w:rFonts w:cs="Times New Roman"/>
          <w:b/>
          <w:bCs/>
        </w:rPr>
      </w:pPr>
      <w:r w:rsidRPr="00EE5602">
        <w:rPr>
          <w:rFonts w:cs="Times New Roman"/>
          <w:b/>
          <w:bCs/>
        </w:rPr>
        <w:t>VIII.</w:t>
      </w:r>
      <w:r w:rsidRPr="00EE5602">
        <w:rPr>
          <w:rFonts w:cs="Times New Roman"/>
          <w:b/>
          <w:bCs/>
        </w:rPr>
        <w:tab/>
        <w:t>INFORMACJA O WARUNKACH UDZIAŁU W POSTĘPOWANIU</w:t>
      </w:r>
    </w:p>
    <w:p w14:paraId="364CF3F1" w14:textId="77777777" w:rsidR="002D394F" w:rsidRPr="00EE5602" w:rsidRDefault="002D394F" w:rsidP="002D394F">
      <w:pPr>
        <w:spacing w:line="276" w:lineRule="auto"/>
        <w:jc w:val="both"/>
        <w:rPr>
          <w:rFonts w:cs="Times New Roman"/>
          <w:sz w:val="22"/>
          <w:szCs w:val="22"/>
        </w:rPr>
      </w:pPr>
      <w:r w:rsidRPr="00EE5602">
        <w:rPr>
          <w:rFonts w:cs="Times New Roman"/>
          <w:sz w:val="22"/>
          <w:szCs w:val="22"/>
        </w:rPr>
        <w:t>1. Warunki udziału w postępowaniu mogą dotyczyć:</w:t>
      </w:r>
    </w:p>
    <w:p w14:paraId="41374775" w14:textId="77777777" w:rsidR="002D394F" w:rsidRPr="00EE5602" w:rsidRDefault="002D394F" w:rsidP="002D394F">
      <w:pPr>
        <w:spacing w:line="276" w:lineRule="auto"/>
        <w:jc w:val="both"/>
        <w:rPr>
          <w:rFonts w:cs="Times New Roman"/>
          <w:sz w:val="22"/>
          <w:szCs w:val="22"/>
        </w:rPr>
      </w:pPr>
      <w:r w:rsidRPr="00EE5602">
        <w:rPr>
          <w:rFonts w:cs="Times New Roman"/>
          <w:sz w:val="22"/>
          <w:szCs w:val="22"/>
        </w:rPr>
        <w:t>1) zdolności do występowania w obrocie gospodarczym;</w:t>
      </w:r>
    </w:p>
    <w:p w14:paraId="00BD245B" w14:textId="77777777" w:rsidR="002D394F" w:rsidRPr="00EE5602" w:rsidRDefault="002D394F" w:rsidP="002D394F">
      <w:pPr>
        <w:spacing w:line="276" w:lineRule="auto"/>
        <w:jc w:val="both"/>
        <w:rPr>
          <w:rFonts w:cs="Times New Roman"/>
          <w:sz w:val="22"/>
          <w:szCs w:val="22"/>
        </w:rPr>
      </w:pPr>
      <w:r w:rsidRPr="00EE5602">
        <w:rPr>
          <w:rFonts w:cs="Times New Roman"/>
          <w:sz w:val="22"/>
          <w:szCs w:val="22"/>
        </w:rPr>
        <w:t>2) uprawnień do prowadzenia określonej działalności gospodarczej lub zawodowej, o ile wynika to</w:t>
      </w:r>
    </w:p>
    <w:p w14:paraId="73286A28" w14:textId="77777777" w:rsidR="002D394F" w:rsidRPr="00EE5602" w:rsidRDefault="002D394F" w:rsidP="002D394F">
      <w:pPr>
        <w:spacing w:line="276" w:lineRule="auto"/>
        <w:jc w:val="both"/>
        <w:rPr>
          <w:rFonts w:cs="Times New Roman"/>
          <w:sz w:val="22"/>
          <w:szCs w:val="22"/>
        </w:rPr>
      </w:pPr>
      <w:r w:rsidRPr="00EE5602">
        <w:rPr>
          <w:rFonts w:cs="Times New Roman"/>
          <w:sz w:val="22"/>
          <w:szCs w:val="22"/>
        </w:rPr>
        <w:t>z odrębnych przepisów;</w:t>
      </w:r>
    </w:p>
    <w:p w14:paraId="707D7C16" w14:textId="77777777" w:rsidR="002D394F" w:rsidRPr="00EE5602" w:rsidRDefault="002D394F" w:rsidP="002D394F">
      <w:pPr>
        <w:spacing w:line="276" w:lineRule="auto"/>
        <w:jc w:val="both"/>
        <w:rPr>
          <w:rFonts w:cs="Times New Roman"/>
          <w:sz w:val="22"/>
          <w:szCs w:val="22"/>
        </w:rPr>
      </w:pPr>
      <w:r w:rsidRPr="00EE5602">
        <w:rPr>
          <w:rFonts w:cs="Times New Roman"/>
          <w:sz w:val="22"/>
          <w:szCs w:val="22"/>
        </w:rPr>
        <w:t>3) sytuacji ekonomicznej lub finansowej;</w:t>
      </w:r>
    </w:p>
    <w:p w14:paraId="190E519A" w14:textId="77777777" w:rsidR="002D394F" w:rsidRPr="00EE5602" w:rsidRDefault="002D394F" w:rsidP="002D394F">
      <w:pPr>
        <w:spacing w:line="276" w:lineRule="auto"/>
        <w:jc w:val="both"/>
        <w:rPr>
          <w:rFonts w:cs="Times New Roman"/>
          <w:sz w:val="22"/>
          <w:szCs w:val="22"/>
        </w:rPr>
      </w:pPr>
      <w:r w:rsidRPr="00EE5602">
        <w:rPr>
          <w:rFonts w:cs="Times New Roman"/>
          <w:sz w:val="22"/>
          <w:szCs w:val="22"/>
        </w:rPr>
        <w:t>4) zdolności technicznej lub zawodowej.</w:t>
      </w:r>
    </w:p>
    <w:p w14:paraId="555D534A" w14:textId="77777777" w:rsidR="002D394F" w:rsidRPr="00EE5602" w:rsidRDefault="002D394F" w:rsidP="002D394F">
      <w:pPr>
        <w:spacing w:line="276" w:lineRule="auto"/>
        <w:jc w:val="both"/>
        <w:rPr>
          <w:rFonts w:cs="Times New Roman"/>
          <w:sz w:val="22"/>
          <w:szCs w:val="22"/>
        </w:rPr>
      </w:pPr>
      <w:r w:rsidRPr="00EE5602">
        <w:rPr>
          <w:rFonts w:cs="Times New Roman"/>
          <w:sz w:val="22"/>
          <w:szCs w:val="22"/>
        </w:rPr>
        <w:t xml:space="preserve">1.1.Zamawiający nie określa szczegółowych warunków udziału w przedmiotowym postępowaniu. </w:t>
      </w:r>
    </w:p>
    <w:p w14:paraId="78512F9F" w14:textId="77777777" w:rsidR="002D394F" w:rsidRPr="00EE5602" w:rsidRDefault="002D394F" w:rsidP="002D394F">
      <w:pPr>
        <w:tabs>
          <w:tab w:val="left" w:pos="8908"/>
        </w:tabs>
        <w:spacing w:line="276" w:lineRule="auto"/>
        <w:jc w:val="both"/>
        <w:rPr>
          <w:rFonts w:cs="Times New Roman"/>
          <w:sz w:val="22"/>
          <w:szCs w:val="22"/>
          <w:lang w:eastAsia="ar-SA"/>
        </w:rPr>
      </w:pPr>
      <w:r w:rsidRPr="00EE5602">
        <w:rPr>
          <w:rFonts w:cs="Times New Roman"/>
          <w:sz w:val="22"/>
          <w:szCs w:val="22"/>
          <w:lang w:eastAsia="ar-SA"/>
        </w:rPr>
        <w:t xml:space="preserve">2.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5D9CDC9F" w14:textId="77777777" w:rsidR="002D394F" w:rsidRPr="00EE5602" w:rsidRDefault="002D394F" w:rsidP="002D394F">
      <w:pPr>
        <w:tabs>
          <w:tab w:val="left" w:pos="8908"/>
        </w:tabs>
        <w:spacing w:line="276" w:lineRule="auto"/>
        <w:jc w:val="both"/>
        <w:rPr>
          <w:rFonts w:cs="Times New Roman"/>
          <w:sz w:val="22"/>
          <w:szCs w:val="22"/>
          <w:lang w:eastAsia="ar-SA"/>
        </w:rPr>
      </w:pPr>
      <w:r w:rsidRPr="00EE5602">
        <w:rPr>
          <w:rFonts w:cs="Times New Roman"/>
          <w:sz w:val="22"/>
          <w:szCs w:val="22"/>
          <w:lang w:eastAsia="ar-SA"/>
        </w:rPr>
        <w:t xml:space="preserve">3.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65C8B552" w14:textId="77777777" w:rsidR="002D394F" w:rsidRPr="00EE5602" w:rsidRDefault="002D394F" w:rsidP="002D394F">
      <w:pPr>
        <w:tabs>
          <w:tab w:val="left" w:pos="8908"/>
        </w:tabs>
        <w:spacing w:line="276" w:lineRule="auto"/>
        <w:jc w:val="both"/>
        <w:rPr>
          <w:rFonts w:cs="Times New Roman"/>
          <w:sz w:val="22"/>
          <w:szCs w:val="22"/>
          <w:lang w:eastAsia="ar-SA"/>
        </w:rPr>
      </w:pPr>
      <w:r w:rsidRPr="00EE5602">
        <w:rPr>
          <w:rFonts w:cs="Times New Roman"/>
          <w:sz w:val="22"/>
          <w:szCs w:val="22"/>
          <w:lang w:eastAsia="ar-SA"/>
        </w:rPr>
        <w:t xml:space="preserve">4.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5FE10AC4" w14:textId="77777777" w:rsidR="002D394F" w:rsidRPr="00EE5602" w:rsidRDefault="002D394F" w:rsidP="002D394F">
      <w:pPr>
        <w:tabs>
          <w:tab w:val="left" w:pos="8908"/>
        </w:tabs>
        <w:spacing w:line="276" w:lineRule="auto"/>
        <w:jc w:val="both"/>
        <w:rPr>
          <w:rFonts w:cs="Times New Roman"/>
          <w:sz w:val="22"/>
          <w:szCs w:val="22"/>
          <w:lang w:eastAsia="ar-SA"/>
        </w:rPr>
      </w:pPr>
      <w:r w:rsidRPr="00EE5602">
        <w:rPr>
          <w:rFonts w:cs="Times New Roman"/>
          <w:sz w:val="22"/>
          <w:szCs w:val="22"/>
          <w:lang w:eastAsia="ar-SA"/>
        </w:rPr>
        <w:t xml:space="preserve">5. Zobowiązanie podmiotu udostępniającego zasoby, o którym mowa w ust. 4, potwierdza, że stosunek łączący wykonawcę z podmiotami udostępniającymi zasoby gwarantuje rzeczywisty dostęp do tych zasobów oraz określa w szczególności: </w:t>
      </w:r>
    </w:p>
    <w:p w14:paraId="5766E455" w14:textId="77777777" w:rsidR="002D394F" w:rsidRPr="00EE5602" w:rsidRDefault="002D394F" w:rsidP="002D394F">
      <w:pPr>
        <w:tabs>
          <w:tab w:val="left" w:pos="8908"/>
        </w:tabs>
        <w:spacing w:line="276" w:lineRule="auto"/>
        <w:jc w:val="both"/>
        <w:rPr>
          <w:rFonts w:cs="Times New Roman"/>
          <w:sz w:val="22"/>
          <w:szCs w:val="22"/>
          <w:lang w:eastAsia="ar-SA"/>
        </w:rPr>
      </w:pPr>
      <w:r w:rsidRPr="00EE5602">
        <w:rPr>
          <w:rFonts w:cs="Times New Roman"/>
          <w:sz w:val="22"/>
          <w:szCs w:val="22"/>
          <w:lang w:eastAsia="ar-SA"/>
        </w:rPr>
        <w:t xml:space="preserve">1) zakres dostępnych Wykonawcy zasobów podmiotu udostępniającego zasoby; </w:t>
      </w:r>
    </w:p>
    <w:p w14:paraId="215276A2" w14:textId="77777777" w:rsidR="002D394F" w:rsidRPr="00EE5602" w:rsidRDefault="002D394F" w:rsidP="002D394F">
      <w:pPr>
        <w:tabs>
          <w:tab w:val="left" w:pos="8908"/>
        </w:tabs>
        <w:spacing w:line="276" w:lineRule="auto"/>
        <w:jc w:val="both"/>
        <w:rPr>
          <w:rFonts w:cs="Times New Roman"/>
          <w:sz w:val="22"/>
          <w:szCs w:val="22"/>
          <w:lang w:eastAsia="ar-SA"/>
        </w:rPr>
      </w:pPr>
      <w:r w:rsidRPr="00EE5602">
        <w:rPr>
          <w:rFonts w:cs="Times New Roman"/>
          <w:sz w:val="22"/>
          <w:szCs w:val="22"/>
          <w:lang w:eastAsia="ar-SA"/>
        </w:rPr>
        <w:t xml:space="preserve">2) sposób i okres udostępnienia Wykonawcy i wykorzystania przez niego zasobów podmiotu udostępniającego te zasoby przy wykonywaniu zamówienia; </w:t>
      </w:r>
    </w:p>
    <w:p w14:paraId="739DF1F3" w14:textId="77777777" w:rsidR="002D394F" w:rsidRPr="00EE5602" w:rsidRDefault="002D394F" w:rsidP="002D394F">
      <w:pPr>
        <w:tabs>
          <w:tab w:val="left" w:pos="8908"/>
        </w:tabs>
        <w:spacing w:line="276" w:lineRule="auto"/>
        <w:jc w:val="both"/>
        <w:rPr>
          <w:rFonts w:cs="Times New Roman"/>
          <w:sz w:val="22"/>
          <w:szCs w:val="22"/>
          <w:lang w:eastAsia="ar-SA"/>
        </w:rPr>
      </w:pPr>
      <w:r w:rsidRPr="00EE5602">
        <w:rPr>
          <w:rFonts w:cs="Times New Roman"/>
          <w:sz w:val="22"/>
          <w:szCs w:val="22"/>
          <w:lang w:eastAsia="ar-SA"/>
        </w:rPr>
        <w:lastRenderedPageBreak/>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D57F3F6" w14:textId="77777777" w:rsidR="002D394F" w:rsidRPr="00EE5602" w:rsidRDefault="002D394F" w:rsidP="002D394F">
      <w:pPr>
        <w:tabs>
          <w:tab w:val="left" w:pos="8908"/>
        </w:tabs>
        <w:spacing w:line="276" w:lineRule="auto"/>
        <w:jc w:val="both"/>
        <w:rPr>
          <w:rFonts w:cs="Times New Roman"/>
          <w:sz w:val="22"/>
          <w:szCs w:val="22"/>
          <w:lang w:eastAsia="ar-SA"/>
        </w:rPr>
      </w:pPr>
      <w:r w:rsidRPr="00EE5602">
        <w:rPr>
          <w:rFonts w:cs="Times New Roman"/>
          <w:sz w:val="22"/>
          <w:szCs w:val="22"/>
          <w:lang w:eastAsia="ar-SA"/>
        </w:rPr>
        <w:t xml:space="preserve">6.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oraz, jeżeli to dotyczy, kryteriów selekcji, a także bada, czy nie zachodzą wobec tego podmiotu podstawy wykluczenia, które zostały przewidziane względem Wykonawcy. </w:t>
      </w:r>
    </w:p>
    <w:p w14:paraId="0236E170" w14:textId="05FBDEB5" w:rsidR="002D394F" w:rsidRPr="00EE5602" w:rsidRDefault="002D394F" w:rsidP="002D394F">
      <w:pPr>
        <w:autoSpaceDE w:val="0"/>
        <w:autoSpaceDN w:val="0"/>
        <w:adjustRightInd w:val="0"/>
        <w:spacing w:line="276" w:lineRule="auto"/>
        <w:jc w:val="both"/>
        <w:rPr>
          <w:rFonts w:eastAsia="Univers-PL" w:cs="Times New Roman"/>
          <w:b/>
          <w:bCs/>
          <w:color w:val="FF0000"/>
          <w:sz w:val="22"/>
          <w:szCs w:val="22"/>
        </w:rPr>
      </w:pPr>
      <w:r w:rsidRPr="00EE5602">
        <w:rPr>
          <w:rFonts w:eastAsia="Univers-PL" w:cs="Times New Roman"/>
          <w:b/>
          <w:bCs/>
          <w:sz w:val="22"/>
          <w:szCs w:val="22"/>
        </w:rPr>
        <w:t xml:space="preserve">Zamawiający żąda od Wykonawcy, który polega na zdolnościach lub sytuacji innych podmiotów na zasadach określonych w art. 118 ustawy </w:t>
      </w:r>
      <w:proofErr w:type="spellStart"/>
      <w:r w:rsidRPr="00EE5602">
        <w:rPr>
          <w:rFonts w:eastAsia="Univers-PL" w:cs="Times New Roman"/>
          <w:b/>
          <w:bCs/>
          <w:sz w:val="22"/>
          <w:szCs w:val="22"/>
        </w:rPr>
        <w:t>pzp</w:t>
      </w:r>
      <w:proofErr w:type="spellEnd"/>
      <w:r w:rsidRPr="00EE5602">
        <w:rPr>
          <w:rFonts w:eastAsia="Univers-PL" w:cs="Times New Roman"/>
          <w:b/>
          <w:bCs/>
          <w:sz w:val="22"/>
          <w:szCs w:val="22"/>
        </w:rPr>
        <w:t>, przedstawienia w odniesieniu do tych podmiotów dokumentów wymienionych</w:t>
      </w:r>
      <w:r w:rsidR="00E6367C" w:rsidRPr="00EE5602">
        <w:rPr>
          <w:rFonts w:eastAsia="Univers-PL" w:cs="Times New Roman"/>
          <w:b/>
          <w:bCs/>
          <w:sz w:val="22"/>
          <w:szCs w:val="22"/>
        </w:rPr>
        <w:t xml:space="preserve"> w rozdziale IX. B6.</w:t>
      </w:r>
    </w:p>
    <w:p w14:paraId="0E733A97" w14:textId="77777777" w:rsidR="002D394F" w:rsidRPr="00EE5602" w:rsidRDefault="002D394F" w:rsidP="002D394F">
      <w:pPr>
        <w:tabs>
          <w:tab w:val="left" w:pos="8908"/>
        </w:tabs>
        <w:spacing w:line="276" w:lineRule="auto"/>
        <w:jc w:val="both"/>
        <w:rPr>
          <w:rFonts w:cs="Times New Roman"/>
          <w:sz w:val="22"/>
          <w:szCs w:val="22"/>
          <w:lang w:eastAsia="ar-SA"/>
        </w:rPr>
      </w:pPr>
      <w:r w:rsidRPr="00EE5602">
        <w:rPr>
          <w:rFonts w:cs="Times New Roman"/>
          <w:sz w:val="22"/>
          <w:szCs w:val="22"/>
          <w:lang w:eastAsia="ar-SA"/>
        </w:rPr>
        <w:t xml:space="preserve">7.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759B6F79" w14:textId="77777777" w:rsidR="002D394F" w:rsidRPr="00EE5602" w:rsidRDefault="002D394F" w:rsidP="002D394F">
      <w:pPr>
        <w:tabs>
          <w:tab w:val="left" w:pos="8908"/>
        </w:tabs>
        <w:spacing w:line="276" w:lineRule="auto"/>
        <w:jc w:val="both"/>
        <w:rPr>
          <w:rFonts w:cs="Times New Roman"/>
          <w:sz w:val="22"/>
          <w:szCs w:val="22"/>
          <w:lang w:eastAsia="ar-SA"/>
        </w:rPr>
      </w:pPr>
      <w:r w:rsidRPr="00EE5602">
        <w:rPr>
          <w:rFonts w:cs="Times New Roman"/>
          <w:sz w:val="22"/>
          <w:szCs w:val="22"/>
          <w:lang w:eastAsia="ar-SA"/>
        </w:rPr>
        <w:t xml:space="preserve">8. Zamawiający może zastrzec obowiązek osobistego wykonania przez Wykonawcę kluczowych zadań dotyczących: </w:t>
      </w:r>
    </w:p>
    <w:p w14:paraId="671063C6" w14:textId="77777777" w:rsidR="002D394F" w:rsidRPr="00EE5602" w:rsidRDefault="002D394F" w:rsidP="002D394F">
      <w:pPr>
        <w:tabs>
          <w:tab w:val="left" w:pos="8908"/>
        </w:tabs>
        <w:spacing w:line="276" w:lineRule="auto"/>
        <w:jc w:val="both"/>
        <w:rPr>
          <w:rFonts w:cs="Times New Roman"/>
          <w:sz w:val="22"/>
          <w:szCs w:val="22"/>
          <w:lang w:eastAsia="ar-SA"/>
        </w:rPr>
      </w:pPr>
      <w:r w:rsidRPr="00EE5602">
        <w:rPr>
          <w:rFonts w:cs="Times New Roman"/>
          <w:sz w:val="22"/>
          <w:szCs w:val="22"/>
          <w:lang w:eastAsia="ar-SA"/>
        </w:rPr>
        <w:t xml:space="preserve">1) zamówień na roboty budowlane lub usługi lub </w:t>
      </w:r>
    </w:p>
    <w:p w14:paraId="7AD095A4" w14:textId="77777777" w:rsidR="002D394F" w:rsidRPr="00EE5602" w:rsidRDefault="002D394F" w:rsidP="002D394F">
      <w:pPr>
        <w:tabs>
          <w:tab w:val="left" w:pos="8908"/>
        </w:tabs>
        <w:spacing w:line="276" w:lineRule="auto"/>
        <w:jc w:val="both"/>
        <w:rPr>
          <w:rFonts w:cs="Times New Roman"/>
          <w:color w:val="FF0000"/>
          <w:sz w:val="22"/>
          <w:szCs w:val="22"/>
          <w:lang w:eastAsia="ar-SA"/>
        </w:rPr>
      </w:pPr>
      <w:r w:rsidRPr="00EE5602">
        <w:rPr>
          <w:rFonts w:cs="Times New Roman"/>
          <w:sz w:val="22"/>
          <w:szCs w:val="22"/>
          <w:lang w:eastAsia="ar-SA"/>
        </w:rPr>
        <w:t xml:space="preserve">2) prac związanych z rozmieszczeniem i instalacją, w ramach zamówienia na dostawy. </w:t>
      </w:r>
    </w:p>
    <w:p w14:paraId="2F09B84E" w14:textId="77777777" w:rsidR="002D394F" w:rsidRPr="00EE5602" w:rsidRDefault="002D394F" w:rsidP="002D394F">
      <w:pPr>
        <w:tabs>
          <w:tab w:val="left" w:pos="8908"/>
        </w:tabs>
        <w:spacing w:line="276" w:lineRule="auto"/>
        <w:jc w:val="both"/>
        <w:rPr>
          <w:rFonts w:cs="Times New Roman"/>
          <w:sz w:val="22"/>
          <w:szCs w:val="22"/>
          <w:lang w:eastAsia="ar-SA"/>
        </w:rPr>
      </w:pPr>
      <w:r w:rsidRPr="00EE5602">
        <w:rPr>
          <w:rFonts w:cs="Times New Roman"/>
          <w:sz w:val="22"/>
          <w:szCs w:val="22"/>
          <w:lang w:eastAsia="ar-SA"/>
        </w:rPr>
        <w:t xml:space="preserve">9.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22F04867" w14:textId="77777777" w:rsidR="002D394F" w:rsidRPr="00EE5602" w:rsidRDefault="002D394F" w:rsidP="002D394F">
      <w:pPr>
        <w:autoSpaceDE w:val="0"/>
        <w:autoSpaceDN w:val="0"/>
        <w:adjustRightInd w:val="0"/>
        <w:spacing w:line="276" w:lineRule="auto"/>
        <w:jc w:val="both"/>
        <w:rPr>
          <w:rFonts w:eastAsia="Univers-PL" w:cs="Times New Roman"/>
          <w:b/>
          <w:bCs/>
          <w:sz w:val="22"/>
          <w:szCs w:val="22"/>
        </w:rPr>
      </w:pPr>
      <w:r w:rsidRPr="00EE5602">
        <w:rPr>
          <w:rFonts w:eastAsia="Univers-PL" w:cs="Times New Roman"/>
          <w:b/>
          <w:bCs/>
          <w:sz w:val="22"/>
          <w:szCs w:val="22"/>
        </w:rPr>
        <w:t xml:space="preserve">10. Zamawiający nie wymaga, aby Wykonawca, który zamierza powierzyć wykonanie części zamówienia Podwykonawcom, którzy nie są podmiotami udostępniającymi zasoby na zasadach określonych w art. 118 ustawy </w:t>
      </w:r>
      <w:proofErr w:type="spellStart"/>
      <w:r w:rsidRPr="00EE5602">
        <w:rPr>
          <w:rFonts w:eastAsia="Univers-PL" w:cs="Times New Roman"/>
          <w:b/>
          <w:bCs/>
          <w:sz w:val="22"/>
          <w:szCs w:val="22"/>
        </w:rPr>
        <w:t>pzp</w:t>
      </w:r>
      <w:proofErr w:type="spellEnd"/>
      <w:r w:rsidRPr="00EE5602">
        <w:rPr>
          <w:rFonts w:eastAsia="Univers-PL" w:cs="Times New Roman"/>
          <w:b/>
          <w:bCs/>
          <w:sz w:val="22"/>
          <w:szCs w:val="22"/>
        </w:rPr>
        <w:t xml:space="preserve">, składali podmiotowe środki dowodowe. </w:t>
      </w:r>
    </w:p>
    <w:p w14:paraId="77165681" w14:textId="77777777" w:rsidR="002D394F" w:rsidRPr="00EE5602" w:rsidRDefault="002D394F" w:rsidP="002D394F">
      <w:pPr>
        <w:autoSpaceDE w:val="0"/>
        <w:autoSpaceDN w:val="0"/>
        <w:adjustRightInd w:val="0"/>
        <w:spacing w:line="276" w:lineRule="auto"/>
        <w:jc w:val="both"/>
        <w:rPr>
          <w:rFonts w:eastAsia="Univers-PL" w:cs="Times New Roman"/>
          <w:bCs/>
          <w:sz w:val="22"/>
          <w:szCs w:val="22"/>
        </w:rPr>
      </w:pPr>
      <w:r w:rsidRPr="00EE5602">
        <w:rPr>
          <w:rFonts w:eastAsia="Univers-PL" w:cs="Times New Roman"/>
          <w:bCs/>
          <w:sz w:val="22"/>
          <w:szCs w:val="22"/>
        </w:rPr>
        <w:t xml:space="preserve">11. Wskazanie firm Podwykonawców (o ile są znane) następuje w części II „informacje dotyczące Wykonawcy”, sekcji D: „Informacje dotyczące Podwykonawców, na których zdolności Wykonawca nie polega” w formularzu JEDZ. </w:t>
      </w:r>
    </w:p>
    <w:p w14:paraId="2F0190D2" w14:textId="77777777" w:rsidR="002D394F" w:rsidRPr="00EE5602" w:rsidRDefault="002D394F" w:rsidP="002D394F">
      <w:pPr>
        <w:autoSpaceDE w:val="0"/>
        <w:autoSpaceDN w:val="0"/>
        <w:adjustRightInd w:val="0"/>
        <w:spacing w:line="276" w:lineRule="auto"/>
        <w:jc w:val="both"/>
        <w:rPr>
          <w:rFonts w:eastAsia="Univers-PL" w:cs="Times New Roman"/>
          <w:bCs/>
          <w:sz w:val="22"/>
          <w:szCs w:val="22"/>
        </w:rPr>
      </w:pPr>
      <w:r w:rsidRPr="00EE5602">
        <w:rPr>
          <w:rFonts w:eastAsia="Univers-PL" w:cs="Times New Roman"/>
          <w:bCs/>
          <w:sz w:val="22"/>
          <w:szCs w:val="22"/>
        </w:rPr>
        <w:t xml:space="preserve">Wykonawca może wykorzystać w JEDZ nadal aktualne informacje zawarte w innym jednolitym dokumencie złożonym w odrębnym postępowaniu o udzielenie zamówienia. </w:t>
      </w:r>
    </w:p>
    <w:p w14:paraId="6A1D88CD" w14:textId="77777777" w:rsidR="002D394F" w:rsidRPr="00EE5602" w:rsidRDefault="002D394F" w:rsidP="002D394F">
      <w:pPr>
        <w:spacing w:line="276" w:lineRule="auto"/>
        <w:jc w:val="both"/>
        <w:rPr>
          <w:rFonts w:cs="Times New Roman"/>
          <w:sz w:val="22"/>
          <w:szCs w:val="22"/>
          <w:lang w:eastAsia="ar-SA"/>
        </w:rPr>
      </w:pPr>
      <w:r w:rsidRPr="00EE5602">
        <w:rPr>
          <w:rFonts w:cs="Times New Roman"/>
          <w:sz w:val="22"/>
          <w:szCs w:val="22"/>
          <w:lang w:eastAsia="ar-SA"/>
        </w:rPr>
        <w:t xml:space="preserve">12.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 </w:t>
      </w:r>
    </w:p>
    <w:p w14:paraId="477F1DA7" w14:textId="77777777" w:rsidR="00F90A98" w:rsidRPr="00EE5602" w:rsidRDefault="00F90A98" w:rsidP="00937B12">
      <w:pPr>
        <w:spacing w:line="260" w:lineRule="atLeast"/>
        <w:jc w:val="both"/>
        <w:rPr>
          <w:rFonts w:eastAsia="Calibri" w:cs="Times New Roman"/>
          <w:b/>
          <w:sz w:val="22"/>
          <w:szCs w:val="22"/>
          <w:lang w:eastAsia="en-US"/>
        </w:rPr>
      </w:pPr>
    </w:p>
    <w:p w14:paraId="3805931F" w14:textId="77777777" w:rsidR="00F90A98" w:rsidRPr="00EE5602" w:rsidRDefault="00F90A98" w:rsidP="00937B12">
      <w:pPr>
        <w:spacing w:line="260" w:lineRule="atLeast"/>
        <w:jc w:val="both"/>
        <w:rPr>
          <w:rFonts w:eastAsia="Calibri" w:cs="Times New Roman"/>
          <w:b/>
          <w:sz w:val="22"/>
          <w:szCs w:val="22"/>
          <w:lang w:eastAsia="en-US"/>
        </w:rPr>
      </w:pPr>
    </w:p>
    <w:p w14:paraId="1F7B4E88" w14:textId="77777777" w:rsidR="00E6367C" w:rsidRPr="00EE5602" w:rsidRDefault="00E6367C" w:rsidP="00FD3B12">
      <w:pPr>
        <w:spacing w:line="276" w:lineRule="auto"/>
        <w:jc w:val="both"/>
        <w:rPr>
          <w:rFonts w:eastAsia="Calibri" w:cs="Times New Roman"/>
          <w:b/>
          <w:sz w:val="22"/>
          <w:szCs w:val="22"/>
          <w:lang w:eastAsia="en-US"/>
        </w:rPr>
      </w:pPr>
      <w:r w:rsidRPr="00EE5602">
        <w:rPr>
          <w:rFonts w:eastAsia="Calibri" w:cs="Times New Roman"/>
          <w:b/>
          <w:sz w:val="22"/>
          <w:szCs w:val="22"/>
          <w:lang w:eastAsia="en-US"/>
        </w:rPr>
        <w:t xml:space="preserve">IX. A. WYKAZ OŚWIADCZEŃ I DOKUMENTÓW SKŁADANYCH PRZEZ WYKONAWCĘ WRAZ Z OFERTĄ       </w:t>
      </w:r>
    </w:p>
    <w:p w14:paraId="4D6215B8" w14:textId="77777777" w:rsidR="00E6367C" w:rsidRPr="00EE5602" w:rsidRDefault="00E6367C" w:rsidP="00E6367C">
      <w:pPr>
        <w:spacing w:line="276" w:lineRule="auto"/>
        <w:jc w:val="both"/>
        <w:rPr>
          <w:rFonts w:cs="Times New Roman"/>
          <w:sz w:val="22"/>
          <w:szCs w:val="22"/>
        </w:rPr>
      </w:pPr>
      <w:r w:rsidRPr="00EE5602">
        <w:rPr>
          <w:rFonts w:cs="Times New Roman"/>
          <w:sz w:val="22"/>
          <w:szCs w:val="22"/>
        </w:rPr>
        <w:t xml:space="preserve">1.„Formularz Ofertowy” – </w:t>
      </w:r>
      <w:r w:rsidRPr="00EE5602">
        <w:rPr>
          <w:rFonts w:cs="Times New Roman"/>
          <w:b/>
          <w:sz w:val="22"/>
          <w:szCs w:val="22"/>
        </w:rPr>
        <w:t>Załącznik nr 1 do SWZ</w:t>
      </w:r>
      <w:r w:rsidRPr="00EE5602">
        <w:rPr>
          <w:rFonts w:cs="Times New Roman"/>
          <w:sz w:val="22"/>
          <w:szCs w:val="22"/>
        </w:rPr>
        <w:t>;</w:t>
      </w:r>
    </w:p>
    <w:p w14:paraId="05E137A7" w14:textId="429FCC5B" w:rsidR="00E6367C" w:rsidRDefault="00E6367C" w:rsidP="00E6367C">
      <w:pPr>
        <w:spacing w:line="276" w:lineRule="auto"/>
        <w:jc w:val="both"/>
        <w:rPr>
          <w:rFonts w:cs="Times New Roman"/>
          <w:sz w:val="22"/>
          <w:szCs w:val="22"/>
        </w:rPr>
      </w:pPr>
      <w:r w:rsidRPr="00EE5602">
        <w:rPr>
          <w:rFonts w:cs="Times New Roman"/>
          <w:sz w:val="22"/>
          <w:szCs w:val="22"/>
        </w:rPr>
        <w:t xml:space="preserve">2. „Formularz asortymentowo-cenowy </w:t>
      </w:r>
      <w:r w:rsidRPr="00EE5602">
        <w:rPr>
          <w:rFonts w:cs="Times New Roman"/>
          <w:b/>
          <w:sz w:val="22"/>
          <w:szCs w:val="22"/>
        </w:rPr>
        <w:t>– Załącznik nr 2 do SWZ</w:t>
      </w:r>
      <w:r w:rsidRPr="00EE5602">
        <w:rPr>
          <w:rFonts w:cs="Times New Roman"/>
          <w:sz w:val="22"/>
          <w:szCs w:val="22"/>
        </w:rPr>
        <w:t>;</w:t>
      </w:r>
    </w:p>
    <w:p w14:paraId="076F989A" w14:textId="2C4B42F4" w:rsidR="00B72A5A" w:rsidRDefault="00B72A5A" w:rsidP="00E6367C">
      <w:pPr>
        <w:spacing w:line="276" w:lineRule="auto"/>
        <w:jc w:val="both"/>
        <w:rPr>
          <w:rFonts w:cs="Times New Roman"/>
          <w:sz w:val="22"/>
          <w:szCs w:val="22"/>
        </w:rPr>
      </w:pPr>
      <w:r>
        <w:rPr>
          <w:rFonts w:cs="Times New Roman"/>
          <w:sz w:val="22"/>
          <w:szCs w:val="22"/>
        </w:rPr>
        <w:t>3.</w:t>
      </w:r>
      <w:r w:rsidRPr="00B72A5A">
        <w:t xml:space="preserve"> </w:t>
      </w:r>
      <w:r w:rsidRPr="00B72A5A">
        <w:rPr>
          <w:rFonts w:cs="Times New Roman"/>
          <w:sz w:val="22"/>
          <w:szCs w:val="22"/>
        </w:rPr>
        <w:t xml:space="preserve">„Zobowiązanie innych podmiotów do oddania do dyspozycji Wykonawcy niezbędnych zasobów na potrzeby realizacji zamówienia” (o ile dotyczy) - </w:t>
      </w:r>
      <w:r w:rsidRPr="00B72A5A">
        <w:rPr>
          <w:rFonts w:cs="Times New Roman"/>
          <w:b/>
          <w:sz w:val="22"/>
          <w:szCs w:val="22"/>
        </w:rPr>
        <w:t>Załącznik nr 4 do SWZ</w:t>
      </w:r>
      <w:r w:rsidRPr="00B72A5A">
        <w:rPr>
          <w:rFonts w:cs="Times New Roman"/>
          <w:sz w:val="22"/>
          <w:szCs w:val="22"/>
        </w:rPr>
        <w:t>;</w:t>
      </w:r>
    </w:p>
    <w:p w14:paraId="5E544888" w14:textId="1EC1A611" w:rsidR="00B72A5A" w:rsidRDefault="00B72A5A" w:rsidP="00E6367C">
      <w:pPr>
        <w:spacing w:line="276" w:lineRule="auto"/>
        <w:jc w:val="both"/>
        <w:rPr>
          <w:rFonts w:cs="Times New Roman"/>
          <w:sz w:val="22"/>
          <w:szCs w:val="22"/>
        </w:rPr>
      </w:pPr>
      <w:r>
        <w:rPr>
          <w:rFonts w:cs="Times New Roman"/>
          <w:sz w:val="22"/>
          <w:szCs w:val="22"/>
        </w:rPr>
        <w:t>4</w:t>
      </w:r>
      <w:r w:rsidRPr="00B72A5A">
        <w:rPr>
          <w:rFonts w:cs="Times New Roman"/>
          <w:sz w:val="22"/>
          <w:szCs w:val="22"/>
        </w:rPr>
        <w:t xml:space="preserve">. W  celu potwierdzenia zgodności oferowanych robót budowlanych, dostaw lub usług z wymaganymi cechami zgodnie  z art. 104-106 Ustawy, Zamawiający określa następujące przedmiotowe środki </w:t>
      </w:r>
      <w:r w:rsidRPr="00B72A5A">
        <w:rPr>
          <w:rFonts w:cs="Times New Roman"/>
          <w:sz w:val="22"/>
          <w:szCs w:val="22"/>
        </w:rPr>
        <w:lastRenderedPageBreak/>
        <w:t>dowodowe, jakie mają dostarczyć Wykonawcy wraz z ofertą:  wskazane w Rozdziale VI, pkt.1.3. SWZ - (o ile dotyczy).</w:t>
      </w:r>
    </w:p>
    <w:p w14:paraId="4C699B4D" w14:textId="7F7FCD5A" w:rsidR="00D67A40" w:rsidRPr="00EE5602" w:rsidRDefault="00B72A5A" w:rsidP="00D67A40">
      <w:pPr>
        <w:spacing w:line="276" w:lineRule="auto"/>
        <w:jc w:val="both"/>
        <w:rPr>
          <w:rFonts w:cs="Times New Roman"/>
          <w:sz w:val="22"/>
          <w:szCs w:val="22"/>
        </w:rPr>
      </w:pPr>
      <w:r>
        <w:rPr>
          <w:rFonts w:cs="Times New Roman"/>
          <w:b/>
          <w:sz w:val="22"/>
          <w:szCs w:val="22"/>
        </w:rPr>
        <w:t>5</w:t>
      </w:r>
      <w:r w:rsidRPr="000706C4">
        <w:rPr>
          <w:rFonts w:cs="Times New Roman"/>
          <w:b/>
          <w:sz w:val="22"/>
          <w:szCs w:val="22"/>
          <w:u w:val="single"/>
        </w:rPr>
        <w:t>.</w:t>
      </w:r>
      <w:r w:rsidR="000706C4">
        <w:rPr>
          <w:rFonts w:cs="Times New Roman"/>
          <w:b/>
          <w:sz w:val="22"/>
          <w:szCs w:val="22"/>
          <w:u w:val="single"/>
        </w:rPr>
        <w:t>”</w:t>
      </w:r>
      <w:r w:rsidR="00D67A40" w:rsidRPr="000706C4">
        <w:rPr>
          <w:rFonts w:cs="Times New Roman"/>
          <w:b/>
          <w:sz w:val="22"/>
          <w:szCs w:val="22"/>
          <w:u w:val="single"/>
        </w:rPr>
        <w:t>PEŁNOMOCNICTWO</w:t>
      </w:r>
      <w:r w:rsidR="000706C4">
        <w:rPr>
          <w:rFonts w:cs="Times New Roman"/>
          <w:sz w:val="22"/>
          <w:szCs w:val="22"/>
          <w:u w:val="single"/>
        </w:rPr>
        <w:t>”</w:t>
      </w:r>
      <w:r w:rsidR="00D67A40" w:rsidRPr="000706C4">
        <w:rPr>
          <w:rFonts w:cs="Times New Roman"/>
          <w:sz w:val="22"/>
          <w:szCs w:val="22"/>
          <w:u w:val="single"/>
        </w:rPr>
        <w:t xml:space="preserve"> do reprezentowania Wykonawcy osoby /osób, podpisującej/ podpisujących ofertę, dokumenty lub oświadczenia załączone do oferty (o ile dotyczy).</w:t>
      </w:r>
      <w:r w:rsidR="00D67A40" w:rsidRPr="00EE5602">
        <w:rPr>
          <w:rFonts w:cs="Times New Roman"/>
          <w:sz w:val="22"/>
          <w:szCs w:val="22"/>
        </w:rPr>
        <w:t xml:space="preserve"> </w:t>
      </w:r>
    </w:p>
    <w:p w14:paraId="2CE5A94E" w14:textId="77777777" w:rsidR="00D67A40" w:rsidRPr="00EE5602" w:rsidRDefault="00D67A40" w:rsidP="00D67A40">
      <w:pPr>
        <w:spacing w:line="276" w:lineRule="auto"/>
        <w:jc w:val="both"/>
        <w:rPr>
          <w:rFonts w:cs="Times New Roman"/>
          <w:sz w:val="22"/>
          <w:szCs w:val="22"/>
        </w:rPr>
      </w:pPr>
    </w:p>
    <w:p w14:paraId="019CE3F1" w14:textId="77777777" w:rsidR="00D67A40" w:rsidRPr="00EE5602" w:rsidRDefault="00D67A40" w:rsidP="00D67A40">
      <w:pPr>
        <w:spacing w:line="276" w:lineRule="auto"/>
        <w:jc w:val="both"/>
        <w:rPr>
          <w:rFonts w:cs="Times New Roman"/>
          <w:sz w:val="22"/>
          <w:szCs w:val="22"/>
        </w:rPr>
      </w:pPr>
      <w:r w:rsidRPr="00EE5602">
        <w:rPr>
          <w:rFonts w:cs="Times New Roman"/>
          <w:sz w:val="22"/>
          <w:szCs w:val="22"/>
        </w:rPr>
        <w:t>Jeżeli Wykonawca, w celu potwierdzenia spełniania warunków udziału w postępowaniu lub kryteriów selekcji, w stosownych sytuacjach oraz w odniesieniu do konkretnego zamówienia, lub jego części, polega na zdolnościach technicznych lub zawodowych lub sytuacji finansowej lub ekonomicznej podmiotów udostępniających zasoby, niezależnie od charakteru prawnego łączących go z nimi stosunków prawnych, zobowiązany jest udowodnić Zamawiającemu, że będzie dysponował niezbędnymi zasobami podmiotów w szczególności przedstawiając w tym celu pisemne zobowiązanie tych podmiotów do oddania mu do dyspozycji niezbędnych zasobów na potrzeby realizacji zamówienia.</w:t>
      </w:r>
    </w:p>
    <w:p w14:paraId="7AE1366A" w14:textId="77777777" w:rsidR="00D67A40" w:rsidRPr="00EE5602" w:rsidRDefault="00D67A40" w:rsidP="00D67A40">
      <w:pPr>
        <w:spacing w:line="276" w:lineRule="auto"/>
        <w:jc w:val="both"/>
        <w:rPr>
          <w:rFonts w:cs="Times New Roman"/>
          <w:sz w:val="22"/>
          <w:szCs w:val="22"/>
        </w:rPr>
      </w:pPr>
    </w:p>
    <w:p w14:paraId="2CF1849C" w14:textId="77777777" w:rsidR="00D67A40" w:rsidRPr="00EE5602" w:rsidRDefault="00D67A40" w:rsidP="00D67A40">
      <w:pPr>
        <w:spacing w:line="276" w:lineRule="auto"/>
        <w:jc w:val="both"/>
        <w:rPr>
          <w:rFonts w:cs="Times New Roman"/>
          <w:sz w:val="22"/>
          <w:szCs w:val="22"/>
        </w:rPr>
      </w:pPr>
      <w:r w:rsidRPr="00EE5602">
        <w:rPr>
          <w:rFonts w:cs="Times New Roman"/>
          <w:sz w:val="22"/>
          <w:szCs w:val="22"/>
        </w:rPr>
        <w:t>Uwaga:</w:t>
      </w:r>
    </w:p>
    <w:p w14:paraId="48791CAE" w14:textId="77777777" w:rsidR="00D67A40" w:rsidRPr="00EE5602" w:rsidRDefault="00D67A40" w:rsidP="00D67A40">
      <w:pPr>
        <w:spacing w:line="276" w:lineRule="auto"/>
        <w:jc w:val="both"/>
        <w:rPr>
          <w:rFonts w:cs="Times New Roman"/>
          <w:sz w:val="22"/>
          <w:szCs w:val="22"/>
        </w:rPr>
      </w:pPr>
      <w:r w:rsidRPr="00EE5602">
        <w:rPr>
          <w:rFonts w:cs="Times New Roman"/>
          <w:sz w:val="22"/>
          <w:szCs w:val="22"/>
        </w:rPr>
        <w:t>a)Uprawnienie musi bezpośrednio wynikać z dokumentu stwierdzającego status prawny Wykonawcy (odpisu z właściwego rejestru lub z centralnej ewidencji i informacji o działalności gospodarczej). Jeżeli pełnomocnictwo takie nie wynika wprost z dokumentu stwierdzającego status prawny Wykonawcy to do oferty należy dołączyć pełnomocnictwo w postaci elektronicznej opatrzone kwalifikowanym podpisem elektronicznym osób wskazanych w dokumencie stwierdzającym status prawny Wykonawcy (odpisie z właściwego rejestru lub z centralnej ewidencji i informacji o działalności gospodarczej) lub notarialnie poświadczoną kwalifikowanym podpisem elektronicznym kopię pełnomocnictwa tj. podpisaną kwalifikowanym podpisem elektronicznym przez notariusza.</w:t>
      </w:r>
    </w:p>
    <w:p w14:paraId="694E080A" w14:textId="77777777" w:rsidR="00D67A40" w:rsidRPr="00EE5602" w:rsidRDefault="00D67A40" w:rsidP="00D67A40">
      <w:pPr>
        <w:spacing w:line="276" w:lineRule="auto"/>
        <w:jc w:val="both"/>
        <w:rPr>
          <w:rFonts w:cs="Times New Roman"/>
          <w:sz w:val="22"/>
          <w:szCs w:val="22"/>
        </w:rPr>
      </w:pPr>
      <w:r w:rsidRPr="00EE5602">
        <w:rPr>
          <w:rFonts w:cs="Times New Roman"/>
          <w:sz w:val="22"/>
          <w:szCs w:val="22"/>
        </w:rPr>
        <w:t>b) Jeżeli z dokumentu określającego status prawny Wykonawcy lub pełnomocnictwa wynika, iż do reprezentowania Wykonawcy upoważnionych jest łącznie kilka osób, ofertę wraz z załącznikami podpisują wszystkie te osoby.</w:t>
      </w:r>
    </w:p>
    <w:p w14:paraId="719756C0" w14:textId="77777777" w:rsidR="00D67A40" w:rsidRPr="00EE5602" w:rsidRDefault="00D67A40" w:rsidP="00D67A40">
      <w:pPr>
        <w:spacing w:line="276" w:lineRule="auto"/>
        <w:jc w:val="both"/>
        <w:rPr>
          <w:rFonts w:cs="Times New Roman"/>
          <w:sz w:val="22"/>
          <w:szCs w:val="22"/>
        </w:rPr>
      </w:pPr>
      <w:r w:rsidRPr="00EE5602">
        <w:rPr>
          <w:rFonts w:cs="Times New Roman"/>
          <w:sz w:val="22"/>
          <w:szCs w:val="22"/>
        </w:rPr>
        <w:t>c) Wykonawcy mogą wspólnie ubiegać się o udzielenie zamówienia. W takim przypadku, Wykonawcy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Pełnomocnictwo winno być podpisane przez wszystkich tych Wykonawców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 Dokument pełnomocnictwa należy przedstawić w postaci elektronicznej opatrzony kwalifikowanym podpisem elektronicznym - oryginału lub notarialnie poświadczonej kopii. Oferta winna być podpisana przez każdego z Wykonawców wspólnie ubiegających się o udzielenie zamówienia lub upoważnionego pełnomocnika.</w:t>
      </w:r>
    </w:p>
    <w:p w14:paraId="55E7EBE6" w14:textId="77777777" w:rsidR="00D67A40" w:rsidRPr="00EE5602" w:rsidRDefault="00D67A40" w:rsidP="00D67A40">
      <w:pPr>
        <w:spacing w:line="276" w:lineRule="auto"/>
        <w:jc w:val="both"/>
        <w:rPr>
          <w:rFonts w:cs="Times New Roman"/>
          <w:sz w:val="22"/>
          <w:szCs w:val="22"/>
        </w:rPr>
      </w:pPr>
      <w:r w:rsidRPr="00EE5602">
        <w:rPr>
          <w:rFonts w:cs="Times New Roman"/>
          <w:sz w:val="22"/>
          <w:szCs w:val="22"/>
        </w:rPr>
        <w:t>d)Jeżeli oferta Wykonawców wspólnie ubiegających się o zamówienie zostanie wybrana, Zamawiający może żądać przed zawarciem umowy w sprawie zamówienia publicznego umowy regulującej współpracę tych podmiotów.</w:t>
      </w:r>
    </w:p>
    <w:p w14:paraId="028638C2" w14:textId="3D51C2FA" w:rsidR="00E6367C" w:rsidRPr="00EE5602" w:rsidRDefault="00D67A40" w:rsidP="00D67A40">
      <w:pPr>
        <w:spacing w:line="276" w:lineRule="auto"/>
        <w:jc w:val="both"/>
        <w:rPr>
          <w:rFonts w:cs="Times New Roman"/>
          <w:sz w:val="22"/>
          <w:szCs w:val="22"/>
        </w:rPr>
      </w:pPr>
      <w:r w:rsidRPr="00EE5602">
        <w:rPr>
          <w:rFonts w:cs="Times New Roman"/>
          <w:sz w:val="22"/>
          <w:szCs w:val="22"/>
        </w:rPr>
        <w:t>Zamawiający najpierw dokona badania i oceny ofert, a następnie dokona kwalifikacji podmiotowej Wykonawcy, którego oferta została najwyżej oceniona, w zakresie braku podstaw wykluczenia oraz spełniania warunków udziału w postępowaniu.</w:t>
      </w:r>
    </w:p>
    <w:p w14:paraId="23EFE750" w14:textId="45899EFC" w:rsidR="00D67A40" w:rsidRPr="00EE5602" w:rsidRDefault="00D67A40" w:rsidP="00FD3B12">
      <w:pPr>
        <w:spacing w:line="276" w:lineRule="auto"/>
        <w:jc w:val="both"/>
        <w:rPr>
          <w:rFonts w:cs="Times New Roman"/>
          <w:sz w:val="22"/>
          <w:szCs w:val="22"/>
        </w:rPr>
      </w:pPr>
    </w:p>
    <w:p w14:paraId="193CA748" w14:textId="3D0D0100" w:rsidR="009C6CF2" w:rsidRPr="00EE5602" w:rsidRDefault="00937B12" w:rsidP="00D67A40">
      <w:pPr>
        <w:spacing w:line="260" w:lineRule="atLeast"/>
        <w:jc w:val="both"/>
        <w:rPr>
          <w:rFonts w:eastAsia="Calibri" w:cs="Times New Roman"/>
          <w:b/>
          <w:sz w:val="22"/>
          <w:szCs w:val="22"/>
          <w:lang w:eastAsia="en-US"/>
        </w:rPr>
      </w:pPr>
      <w:r w:rsidRPr="00EE5602">
        <w:rPr>
          <w:rFonts w:eastAsia="Calibri" w:cs="Times New Roman"/>
          <w:b/>
          <w:sz w:val="22"/>
          <w:szCs w:val="22"/>
          <w:lang w:eastAsia="en-US"/>
        </w:rPr>
        <w:t xml:space="preserve">IX.B. </w:t>
      </w:r>
      <w:r w:rsidR="00D67A40" w:rsidRPr="00EE5602">
        <w:rPr>
          <w:rFonts w:eastAsia="Calibri" w:cs="Times New Roman"/>
          <w:b/>
          <w:sz w:val="22"/>
          <w:szCs w:val="22"/>
          <w:lang w:eastAsia="en-US"/>
        </w:rPr>
        <w:t>WYKAZ PODMIOTOWYCH ŚRODKACH DOWODOWYCH - składanych na wezwanie Zamawiającego</w:t>
      </w:r>
    </w:p>
    <w:p w14:paraId="36EC218F" w14:textId="1BD04C82" w:rsidR="00D67A40" w:rsidRPr="00EE5602" w:rsidRDefault="00D67A40" w:rsidP="00D67A40">
      <w:pPr>
        <w:spacing w:line="260" w:lineRule="atLeast"/>
        <w:jc w:val="both"/>
        <w:rPr>
          <w:rFonts w:eastAsia="Calibri" w:cs="Times New Roman"/>
          <w:b/>
          <w:sz w:val="22"/>
          <w:szCs w:val="22"/>
          <w:lang w:eastAsia="en-US"/>
        </w:rPr>
      </w:pPr>
    </w:p>
    <w:p w14:paraId="3A00649E"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lastRenderedPageBreak/>
        <w:t xml:space="preserve">1.Zamawiający, zgodnie z art. 139 ustawy </w:t>
      </w:r>
      <w:proofErr w:type="spellStart"/>
      <w:r w:rsidRPr="00EE5602">
        <w:rPr>
          <w:rFonts w:cs="Times New Roman"/>
          <w:bCs/>
          <w:sz w:val="22"/>
          <w:szCs w:val="22"/>
        </w:rPr>
        <w:t>Pzp</w:t>
      </w:r>
      <w:proofErr w:type="spellEnd"/>
      <w:r w:rsidRPr="00EE5602">
        <w:rPr>
          <w:rFonts w:cs="Times New Roman"/>
          <w:bCs/>
          <w:sz w:val="22"/>
          <w:szCs w:val="22"/>
        </w:rPr>
        <w:t xml:space="preserve">, najpierw dokona badania i oceny ofert, a następnie dokona kwalifikacji podmiotowej Wykonawcy, którego oferta została najwyżej oceniona, w zakresie braku podstaw wykluczenia oraz spełniania warunków udziału w postępowaniu. </w:t>
      </w:r>
    </w:p>
    <w:p w14:paraId="3C20E760" w14:textId="77777777" w:rsidR="00D67A40" w:rsidRPr="00EE5602" w:rsidRDefault="00D67A40" w:rsidP="00D67A40">
      <w:pPr>
        <w:spacing w:line="260" w:lineRule="atLeast"/>
        <w:jc w:val="both"/>
        <w:rPr>
          <w:rFonts w:cs="Times New Roman"/>
          <w:b/>
          <w:bCs/>
          <w:sz w:val="22"/>
          <w:szCs w:val="22"/>
        </w:rPr>
      </w:pPr>
      <w:r w:rsidRPr="00EE5602">
        <w:rPr>
          <w:rFonts w:cs="Times New Roman"/>
          <w:b/>
          <w:bCs/>
          <w:sz w:val="22"/>
          <w:szCs w:val="22"/>
        </w:rPr>
        <w:t>2.Wykonawca nie jest obowiązany do złożenia wraz z ofertą oświadczenia o niepodleganiu wykluczeniu, spełnieniu warunków udziału w postępowaniu , o którym mowa w art. 125 ust. 1 ustawy.</w:t>
      </w:r>
    </w:p>
    <w:p w14:paraId="55592FE1"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 xml:space="preserve">3.Zamawiający przed wyborem najkorzystniejszej oferty wzywa Wykonawcę, którego oferta została najwyżej oceniona, do złożenia w wyznaczonym terminie, </w:t>
      </w:r>
      <w:r w:rsidRPr="00EE5602">
        <w:rPr>
          <w:rFonts w:cs="Times New Roman"/>
          <w:b/>
          <w:bCs/>
          <w:sz w:val="22"/>
          <w:szCs w:val="22"/>
        </w:rPr>
        <w:t>nie krótszym niż 10 dni</w:t>
      </w:r>
      <w:r w:rsidRPr="00EE5602">
        <w:rPr>
          <w:rFonts w:cs="Times New Roman"/>
          <w:bCs/>
          <w:sz w:val="22"/>
          <w:szCs w:val="22"/>
        </w:rPr>
        <w:t>, aktualnych na dzień złożenia podmiotowych środków dowodowych.</w:t>
      </w:r>
    </w:p>
    <w:p w14:paraId="598EBB0E"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4. 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Wykonawców do złożenia wszystkich lub niektórych podmiotowych środków dowodowych aktualnych na dzień ich złożenia.</w:t>
      </w:r>
    </w:p>
    <w:p w14:paraId="53AAECA4" w14:textId="77777777" w:rsidR="00D67A40" w:rsidRPr="00EE5602" w:rsidRDefault="00D67A40" w:rsidP="00D67A40">
      <w:pPr>
        <w:spacing w:line="260" w:lineRule="atLeast"/>
        <w:jc w:val="both"/>
        <w:rPr>
          <w:rFonts w:cs="Times New Roman"/>
          <w:b/>
          <w:bCs/>
          <w:sz w:val="22"/>
          <w:szCs w:val="22"/>
          <w:u w:val="single"/>
        </w:rPr>
      </w:pPr>
      <w:r w:rsidRPr="00EE5602">
        <w:rPr>
          <w:rFonts w:cs="Times New Roman"/>
          <w:bCs/>
          <w:sz w:val="22"/>
          <w:szCs w:val="22"/>
        </w:rPr>
        <w:t xml:space="preserve">5. Zgodnie z Rozporządzeniem Ministra Rozwoju, Pracy i Technologii w sprawie podmiotowych środków dowodowych oraz innych dokumentów lub oświadczeń, jakich może żądać Zamawiający od Wykonawcy z dnia 23 grudnia 2020 r. (Dz.U. z 2020 r. poz. 2415), </w:t>
      </w:r>
      <w:r w:rsidRPr="00EE5602">
        <w:rPr>
          <w:rFonts w:cs="Times New Roman"/>
          <w:b/>
          <w:bCs/>
          <w:sz w:val="22"/>
          <w:szCs w:val="22"/>
          <w:u w:val="single"/>
        </w:rPr>
        <w:t>w celu wykazania braku podstaw do wykluczenia z postępowania o udzielenie zamówienia Wykonawcy w okolicznościach, o których mowa w art. 108 i 109 Ustawy oraz w związku z art. 139 Ustawy, Zamawiający żąda następujących dokumentów:</w:t>
      </w:r>
    </w:p>
    <w:p w14:paraId="5F452046" w14:textId="77777777" w:rsidR="00D67A40" w:rsidRPr="00EE5602" w:rsidRDefault="00D67A40" w:rsidP="00D67A40">
      <w:pPr>
        <w:spacing w:line="260" w:lineRule="atLeast"/>
        <w:jc w:val="both"/>
        <w:rPr>
          <w:rFonts w:cs="Times New Roman"/>
          <w:bCs/>
          <w:sz w:val="22"/>
          <w:szCs w:val="22"/>
        </w:rPr>
      </w:pPr>
      <w:r w:rsidRPr="00EE5602">
        <w:rPr>
          <w:rFonts w:cs="Times New Roman"/>
          <w:b/>
          <w:bCs/>
          <w:sz w:val="22"/>
          <w:szCs w:val="22"/>
        </w:rPr>
        <w:t>5.1.OŚWIADCZENIE (JEDZ)</w:t>
      </w:r>
      <w:r w:rsidRPr="00EE5602">
        <w:rPr>
          <w:rFonts w:cs="Times New Roman"/>
          <w:bCs/>
          <w:sz w:val="22"/>
          <w:szCs w:val="22"/>
        </w:rPr>
        <w:t xml:space="preserve"> - oświadczenie o niepodleganiu wykluczeniu, spełnianiu warunków udziału w postępowaniu, w zakresie wskazanym przez Zamawiającego – </w:t>
      </w:r>
      <w:r w:rsidRPr="00EE5602">
        <w:rPr>
          <w:rFonts w:cs="Times New Roman"/>
          <w:b/>
          <w:bCs/>
          <w:sz w:val="22"/>
          <w:szCs w:val="22"/>
        </w:rPr>
        <w:t>Załącznik nr 3,</w:t>
      </w:r>
    </w:p>
    <w:p w14:paraId="79F40F51"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Oświadczenie,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14:paraId="22FC9A3A"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 xml:space="preserve">5.1.1.JEDZ składa Wykonawca pod rygorem nieważności w formie elektronicznej. Powyższe oznacza, że JEDZ powinien mieć postać elektroniczną oraz zostać opatrzony kwalifikowanym podpisem elektronicznym przez osoby należycie umocowane do złożenia tego oświadczenia; </w:t>
      </w:r>
    </w:p>
    <w:p w14:paraId="4FB56A07"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 xml:space="preserve">5.1.2.W przypadku wspólnego ubiegania się o zamówienie przez Wykonawców, oświadczenie, o którym mowa w pkt 1.1,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 </w:t>
      </w:r>
    </w:p>
    <w:p w14:paraId="7DB168E7" w14:textId="77777777" w:rsidR="00D67A40" w:rsidRPr="00EE5602" w:rsidRDefault="00D67A40" w:rsidP="00D67A40">
      <w:pPr>
        <w:spacing w:line="260" w:lineRule="atLeast"/>
        <w:jc w:val="both"/>
        <w:rPr>
          <w:rFonts w:cs="Times New Roman"/>
          <w:b/>
          <w:bCs/>
          <w:sz w:val="22"/>
          <w:szCs w:val="22"/>
        </w:rPr>
      </w:pPr>
      <w:r w:rsidRPr="00EE5602">
        <w:rPr>
          <w:rFonts w:cs="Times New Roman"/>
          <w:b/>
          <w:bCs/>
          <w:sz w:val="22"/>
          <w:szCs w:val="22"/>
        </w:rPr>
        <w:t>FORMA JEDZ</w:t>
      </w:r>
    </w:p>
    <w:p w14:paraId="1A12685F"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1.Zamawiający dopuszcza w szczególności następujący format przesyłanych danych: .pdf, .</w:t>
      </w:r>
      <w:proofErr w:type="spellStart"/>
      <w:r w:rsidRPr="00EE5602">
        <w:rPr>
          <w:rFonts w:cs="Times New Roman"/>
          <w:bCs/>
          <w:sz w:val="22"/>
          <w:szCs w:val="22"/>
        </w:rPr>
        <w:t>doc</w:t>
      </w:r>
      <w:proofErr w:type="spellEnd"/>
      <w:r w:rsidRPr="00EE5602">
        <w:rPr>
          <w:rFonts w:cs="Times New Roman"/>
          <w:bCs/>
          <w:sz w:val="22"/>
          <w:szCs w:val="22"/>
        </w:rPr>
        <w:t>, .</w:t>
      </w:r>
      <w:proofErr w:type="spellStart"/>
      <w:r w:rsidRPr="00EE5602">
        <w:rPr>
          <w:rFonts w:cs="Times New Roman"/>
          <w:bCs/>
          <w:sz w:val="22"/>
          <w:szCs w:val="22"/>
        </w:rPr>
        <w:t>docx</w:t>
      </w:r>
      <w:proofErr w:type="spellEnd"/>
      <w:r w:rsidRPr="00EE5602">
        <w:rPr>
          <w:rFonts w:cs="Times New Roman"/>
          <w:bCs/>
          <w:sz w:val="22"/>
          <w:szCs w:val="22"/>
        </w:rPr>
        <w:t>, .rtf, .odt.1.</w:t>
      </w:r>
    </w:p>
    <w:p w14:paraId="4F3AC121"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 xml:space="preserve">2.Wykonawca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1C0FE6CF"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3.Po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2020 r. poz. 1173).</w:t>
      </w:r>
    </w:p>
    <w:p w14:paraId="2916422E" w14:textId="77777777" w:rsidR="00D67A40" w:rsidRPr="00EE5602" w:rsidRDefault="00D67A40" w:rsidP="00D67A40">
      <w:pPr>
        <w:spacing w:line="260" w:lineRule="atLeast"/>
        <w:jc w:val="both"/>
        <w:rPr>
          <w:rFonts w:cs="Times New Roman"/>
          <w:b/>
          <w:bCs/>
          <w:sz w:val="22"/>
          <w:szCs w:val="22"/>
        </w:rPr>
      </w:pPr>
      <w:r w:rsidRPr="00EE5602">
        <w:rPr>
          <w:rFonts w:cs="Times New Roman"/>
          <w:b/>
          <w:bCs/>
          <w:sz w:val="22"/>
          <w:szCs w:val="22"/>
        </w:rPr>
        <w:t xml:space="preserve"> SPOSÓB WYPEŁNIANIA JEDZ </w:t>
      </w:r>
    </w:p>
    <w:p w14:paraId="55F5B447" w14:textId="77777777" w:rsidR="00D67A40" w:rsidRPr="00EE5602" w:rsidRDefault="00D67A40" w:rsidP="00D67A40">
      <w:pPr>
        <w:spacing w:line="260" w:lineRule="atLeast"/>
        <w:jc w:val="both"/>
        <w:rPr>
          <w:rFonts w:cs="Times New Roman"/>
          <w:bCs/>
          <w:i/>
          <w:sz w:val="22"/>
          <w:szCs w:val="22"/>
          <w:u w:val="single"/>
        </w:rPr>
      </w:pPr>
      <w:r w:rsidRPr="00EE5602">
        <w:rPr>
          <w:rFonts w:cs="Times New Roman"/>
          <w:bCs/>
          <w:i/>
          <w:sz w:val="22"/>
          <w:szCs w:val="22"/>
        </w:rPr>
        <w:t xml:space="preserve">1.Wykonawca może złożyć JEDZ korzystając z zamieszczonego na stronie internetowej Zamawiającego formularza JEDZ (ESPD) w formacie XML który należy wypełnić przy wykorzystaniu systemu dostępowego zamieszczonego na stronie internetowej: </w:t>
      </w:r>
      <w:r w:rsidRPr="00EE5602">
        <w:rPr>
          <w:rFonts w:cs="Times New Roman"/>
          <w:bCs/>
          <w:i/>
          <w:sz w:val="22"/>
          <w:szCs w:val="22"/>
          <w:u w:val="single"/>
        </w:rPr>
        <w:t>https://www.uzp.gov.pl/__data/assets/pdf_file/0026/45557/Jednolity-Europejski-Dokument-Zamowienia-instrukcja-2021.01.20.pdf.</w:t>
      </w:r>
    </w:p>
    <w:p w14:paraId="4E11F244" w14:textId="77777777" w:rsidR="00D67A40" w:rsidRPr="00EE5602" w:rsidRDefault="00D67A40" w:rsidP="00D67A40">
      <w:pPr>
        <w:spacing w:line="260" w:lineRule="atLeast"/>
        <w:jc w:val="both"/>
        <w:rPr>
          <w:rFonts w:cs="Times New Roman"/>
          <w:bCs/>
          <w:i/>
          <w:sz w:val="22"/>
          <w:szCs w:val="22"/>
        </w:rPr>
      </w:pPr>
      <w:r w:rsidRPr="00EE5602">
        <w:rPr>
          <w:rFonts w:cs="Times New Roman"/>
          <w:bCs/>
          <w:i/>
          <w:sz w:val="22"/>
          <w:szCs w:val="22"/>
        </w:rPr>
        <w:t xml:space="preserve">2.Czynności jakie muszą zostać wykonane w celu wypełnienia JEDZ (ESPD) </w:t>
      </w:r>
    </w:p>
    <w:p w14:paraId="2187F8D1" w14:textId="77777777" w:rsidR="00D67A40" w:rsidRPr="00EE5602" w:rsidRDefault="00D67A40" w:rsidP="00D67A40">
      <w:pPr>
        <w:spacing w:line="260" w:lineRule="atLeast"/>
        <w:jc w:val="both"/>
        <w:rPr>
          <w:rFonts w:cs="Times New Roman"/>
          <w:bCs/>
          <w:i/>
          <w:sz w:val="22"/>
          <w:szCs w:val="22"/>
        </w:rPr>
      </w:pPr>
      <w:r w:rsidRPr="00EE5602">
        <w:rPr>
          <w:rFonts w:cs="Times New Roman"/>
          <w:bCs/>
          <w:i/>
          <w:sz w:val="22"/>
          <w:szCs w:val="22"/>
        </w:rPr>
        <w:lastRenderedPageBreak/>
        <w:t xml:space="preserve">2.1ze strony internetowej na której został udostępniony dokument SWZ wraz załącznikami do przedmiotowego postępowania należy pobrać plik w formacie XML, o nazwie „Jednolity Europejski Dokument Zamówień (ESPD)” - plik musi być zapisany na dysku Wykonawcy. </w:t>
      </w:r>
    </w:p>
    <w:p w14:paraId="786122CB" w14:textId="77777777" w:rsidR="00D67A40" w:rsidRPr="00EE5602" w:rsidRDefault="00D67A40" w:rsidP="00D67A40">
      <w:pPr>
        <w:spacing w:line="260" w:lineRule="atLeast"/>
        <w:jc w:val="both"/>
        <w:rPr>
          <w:rFonts w:cs="Times New Roman"/>
          <w:bCs/>
          <w:i/>
          <w:sz w:val="22"/>
          <w:szCs w:val="22"/>
          <w:u w:val="single"/>
        </w:rPr>
      </w:pPr>
      <w:r w:rsidRPr="00EE5602">
        <w:rPr>
          <w:rFonts w:cs="Times New Roman"/>
          <w:bCs/>
          <w:i/>
          <w:sz w:val="22"/>
          <w:szCs w:val="22"/>
        </w:rPr>
        <w:t>2.2.korzystając z serwisu JEDZ tj. wchodząc na stronę UZP</w:t>
      </w:r>
      <w:r w:rsidRPr="00EE5602">
        <w:rPr>
          <w:rFonts w:cs="Times New Roman"/>
          <w:bCs/>
          <w:i/>
          <w:sz w:val="22"/>
          <w:szCs w:val="22"/>
          <w:u w:val="single"/>
        </w:rPr>
        <w:t>: http://espd.uzp.gov.pl</w:t>
      </w:r>
    </w:p>
    <w:p w14:paraId="4180C0C7" w14:textId="77777777" w:rsidR="00D67A40" w:rsidRPr="00EE5602" w:rsidRDefault="00D67A40" w:rsidP="00D67A40">
      <w:pPr>
        <w:spacing w:line="260" w:lineRule="atLeast"/>
        <w:jc w:val="both"/>
        <w:rPr>
          <w:rFonts w:cs="Times New Roman"/>
          <w:bCs/>
          <w:i/>
          <w:sz w:val="22"/>
          <w:szCs w:val="22"/>
        </w:rPr>
      </w:pPr>
      <w:r w:rsidRPr="00EE5602">
        <w:rPr>
          <w:rFonts w:cs="Times New Roman"/>
          <w:bCs/>
          <w:i/>
          <w:sz w:val="22"/>
          <w:szCs w:val="22"/>
        </w:rPr>
        <w:t>2.3.należy dokonać załadowania pliku i można rozpocząć wypełnianie dokumentu w wersji elektronicznej.</w:t>
      </w:r>
    </w:p>
    <w:p w14:paraId="03707607" w14:textId="77777777" w:rsidR="00D67A40" w:rsidRPr="00EE5602" w:rsidRDefault="00D67A40" w:rsidP="00D67A40">
      <w:pPr>
        <w:spacing w:line="260" w:lineRule="atLeast"/>
        <w:jc w:val="both"/>
        <w:rPr>
          <w:rFonts w:cs="Times New Roman"/>
          <w:bCs/>
          <w:i/>
          <w:sz w:val="22"/>
          <w:szCs w:val="22"/>
        </w:rPr>
      </w:pPr>
      <w:r w:rsidRPr="00EE5602">
        <w:rPr>
          <w:rFonts w:cs="Times New Roman"/>
          <w:bCs/>
          <w:i/>
          <w:sz w:val="22"/>
          <w:szCs w:val="22"/>
        </w:rPr>
        <w:t>2.4.wybrać odpowiednią wersję językową (</w:t>
      </w:r>
      <w:proofErr w:type="spellStart"/>
      <w:r w:rsidRPr="00EE5602">
        <w:rPr>
          <w:rFonts w:cs="Times New Roman"/>
          <w:bCs/>
          <w:i/>
          <w:sz w:val="22"/>
          <w:szCs w:val="22"/>
        </w:rPr>
        <w:t>pl</w:t>
      </w:r>
      <w:proofErr w:type="spellEnd"/>
      <w:r w:rsidRPr="00EE5602">
        <w:rPr>
          <w:rFonts w:cs="Times New Roman"/>
          <w:bCs/>
          <w:i/>
          <w:sz w:val="22"/>
          <w:szCs w:val="22"/>
        </w:rPr>
        <w:t xml:space="preserve"> - Polski). </w:t>
      </w:r>
    </w:p>
    <w:p w14:paraId="0C6C94F5" w14:textId="77777777" w:rsidR="00D67A40" w:rsidRPr="00EE5602" w:rsidRDefault="00D67A40" w:rsidP="00D67A40">
      <w:pPr>
        <w:spacing w:line="260" w:lineRule="atLeast"/>
        <w:jc w:val="both"/>
        <w:rPr>
          <w:rFonts w:cs="Times New Roman"/>
          <w:bCs/>
          <w:i/>
          <w:sz w:val="22"/>
          <w:szCs w:val="22"/>
        </w:rPr>
      </w:pPr>
      <w:r w:rsidRPr="00EE5602">
        <w:rPr>
          <w:rFonts w:cs="Times New Roman"/>
          <w:bCs/>
          <w:i/>
          <w:sz w:val="22"/>
          <w:szCs w:val="22"/>
        </w:rPr>
        <w:t xml:space="preserve">2.5.wybrać opcję „JESTEM WYKONAWCĄ” . </w:t>
      </w:r>
    </w:p>
    <w:p w14:paraId="3C9B2723" w14:textId="77777777" w:rsidR="00D67A40" w:rsidRPr="00EE5602" w:rsidRDefault="00D67A40" w:rsidP="00D67A40">
      <w:pPr>
        <w:spacing w:line="260" w:lineRule="atLeast"/>
        <w:jc w:val="both"/>
        <w:rPr>
          <w:rFonts w:cs="Times New Roman"/>
          <w:bCs/>
          <w:i/>
          <w:sz w:val="22"/>
          <w:szCs w:val="22"/>
        </w:rPr>
      </w:pPr>
      <w:r w:rsidRPr="00EE5602">
        <w:rPr>
          <w:rFonts w:cs="Times New Roman"/>
          <w:bCs/>
          <w:i/>
          <w:sz w:val="22"/>
          <w:szCs w:val="22"/>
        </w:rPr>
        <w:t xml:space="preserve">2.6.następnie Wykonawca musi zaznaczyć pole „Zaimportować ESPD”. </w:t>
      </w:r>
    </w:p>
    <w:p w14:paraId="27394308" w14:textId="77777777" w:rsidR="00D67A40" w:rsidRPr="00EE5602" w:rsidRDefault="00D67A40" w:rsidP="00D67A40">
      <w:pPr>
        <w:spacing w:line="260" w:lineRule="atLeast"/>
        <w:jc w:val="both"/>
        <w:rPr>
          <w:rFonts w:cs="Times New Roman"/>
          <w:bCs/>
          <w:i/>
          <w:sz w:val="22"/>
          <w:szCs w:val="22"/>
        </w:rPr>
      </w:pPr>
      <w:r w:rsidRPr="00EE5602">
        <w:rPr>
          <w:rFonts w:cs="Times New Roman"/>
          <w:bCs/>
          <w:i/>
          <w:sz w:val="22"/>
          <w:szCs w:val="22"/>
        </w:rPr>
        <w:t xml:space="preserve">2.7.Wykonawca musi „załadować dokument” poprzez wybór dokumentu zapisanego na dysku, o którym mowa powyżej. </w:t>
      </w:r>
    </w:p>
    <w:p w14:paraId="5ACD5129" w14:textId="77777777" w:rsidR="00D67A40" w:rsidRPr="00EE5602" w:rsidRDefault="00D67A40" w:rsidP="00D67A40">
      <w:pPr>
        <w:spacing w:line="260" w:lineRule="atLeast"/>
        <w:jc w:val="both"/>
        <w:rPr>
          <w:rFonts w:cs="Times New Roman"/>
          <w:bCs/>
          <w:i/>
          <w:sz w:val="22"/>
          <w:szCs w:val="22"/>
        </w:rPr>
      </w:pPr>
      <w:r w:rsidRPr="00EE5602">
        <w:rPr>
          <w:rFonts w:cs="Times New Roman"/>
          <w:bCs/>
          <w:i/>
          <w:sz w:val="22"/>
          <w:szCs w:val="22"/>
        </w:rPr>
        <w:t xml:space="preserve">2.8.po dokonaniu powyższych czynności należy wcisnąć przycisk „DALEJ”. </w:t>
      </w:r>
    </w:p>
    <w:p w14:paraId="11AF8822" w14:textId="77777777" w:rsidR="00D67A40" w:rsidRPr="00EE5602" w:rsidRDefault="00D67A40" w:rsidP="00D67A40">
      <w:pPr>
        <w:spacing w:line="260" w:lineRule="atLeast"/>
        <w:jc w:val="both"/>
        <w:rPr>
          <w:rFonts w:cs="Times New Roman"/>
          <w:bCs/>
          <w:i/>
          <w:sz w:val="22"/>
          <w:szCs w:val="22"/>
        </w:rPr>
      </w:pPr>
      <w:r w:rsidRPr="00EE5602">
        <w:rPr>
          <w:rFonts w:cs="Times New Roman"/>
          <w:bCs/>
          <w:i/>
          <w:sz w:val="22"/>
          <w:szCs w:val="22"/>
        </w:rPr>
        <w:t>2.9.wypełnić formularz, zapisać na dysku wypełniony formularz, dalej postępować zgodnie z wytycznymi zawartymi w instrukcji.</w:t>
      </w:r>
    </w:p>
    <w:p w14:paraId="16064BF5" w14:textId="77777777" w:rsidR="00D67A40" w:rsidRPr="00EE5602" w:rsidRDefault="00D67A40" w:rsidP="00D67A40">
      <w:pPr>
        <w:spacing w:line="260" w:lineRule="atLeast"/>
        <w:jc w:val="both"/>
        <w:rPr>
          <w:rFonts w:cs="Times New Roman"/>
          <w:bCs/>
          <w:i/>
          <w:sz w:val="22"/>
          <w:szCs w:val="22"/>
        </w:rPr>
      </w:pPr>
      <w:r w:rsidRPr="00EE5602">
        <w:rPr>
          <w:rFonts w:cs="Times New Roman"/>
          <w:bCs/>
          <w:i/>
          <w:sz w:val="22"/>
          <w:szCs w:val="22"/>
        </w:rPr>
        <w:t xml:space="preserve">2.10.Przy wypełnianiu formularza JEDZ (ESPD) Wykonawcy mogą skorzystać z instrukcji jego wypełniania zamieszczonej na stronie internetowej Urzędu Zamówień Publicznych pod adresem: </w:t>
      </w:r>
    </w:p>
    <w:p w14:paraId="0A9CB40C" w14:textId="77777777" w:rsidR="00D67A40" w:rsidRPr="00EE5602" w:rsidRDefault="00D67A40" w:rsidP="00D67A40">
      <w:pPr>
        <w:spacing w:line="260" w:lineRule="atLeast"/>
        <w:jc w:val="both"/>
        <w:rPr>
          <w:rFonts w:cs="Times New Roman"/>
          <w:bCs/>
          <w:i/>
          <w:sz w:val="22"/>
          <w:szCs w:val="22"/>
          <w:u w:val="single"/>
        </w:rPr>
      </w:pPr>
      <w:r w:rsidRPr="00EE5602">
        <w:rPr>
          <w:rFonts w:cs="Times New Roman"/>
          <w:bCs/>
          <w:i/>
          <w:sz w:val="22"/>
          <w:szCs w:val="22"/>
          <w:u w:val="single"/>
        </w:rPr>
        <w:t>https://www.uzp.gov.pl/baza-wiedzy/prawo-zamowien-publicznych-regulacje/prawo-krajowe/jednolity-europejski-dokument-zamowienia</w:t>
      </w:r>
    </w:p>
    <w:p w14:paraId="38B3F31F" w14:textId="77777777" w:rsidR="00D67A40" w:rsidRPr="00EE5602" w:rsidRDefault="00D67A40" w:rsidP="00D67A40">
      <w:pPr>
        <w:spacing w:line="260" w:lineRule="atLeast"/>
        <w:jc w:val="both"/>
        <w:rPr>
          <w:rFonts w:cs="Times New Roman"/>
          <w:b/>
          <w:bCs/>
          <w:sz w:val="22"/>
          <w:szCs w:val="22"/>
          <w:u w:val="single"/>
        </w:rPr>
      </w:pPr>
    </w:p>
    <w:p w14:paraId="6A82C007" w14:textId="77777777" w:rsidR="00D67A40" w:rsidRPr="00EE5602" w:rsidRDefault="00D67A40" w:rsidP="00D67A40">
      <w:pPr>
        <w:spacing w:line="260" w:lineRule="atLeast"/>
        <w:jc w:val="both"/>
        <w:rPr>
          <w:rFonts w:cs="Times New Roman"/>
          <w:bCs/>
          <w:sz w:val="22"/>
          <w:szCs w:val="22"/>
          <w:u w:val="single"/>
        </w:rPr>
      </w:pPr>
      <w:r w:rsidRPr="00EE5602">
        <w:rPr>
          <w:rFonts w:cs="Times New Roman"/>
          <w:b/>
          <w:bCs/>
          <w:sz w:val="22"/>
          <w:szCs w:val="22"/>
        </w:rPr>
        <w:t>5.2.Informacja z krajowego rejestru karnego</w:t>
      </w:r>
      <w:r w:rsidRPr="00EE5602">
        <w:rPr>
          <w:rFonts w:cs="Times New Roman"/>
          <w:bCs/>
          <w:sz w:val="22"/>
          <w:szCs w:val="22"/>
        </w:rPr>
        <w:t xml:space="preserve">, </w:t>
      </w:r>
      <w:r w:rsidRPr="00EE5602">
        <w:rPr>
          <w:rFonts w:cs="Times New Roman"/>
          <w:bCs/>
          <w:sz w:val="22"/>
          <w:szCs w:val="22"/>
          <w:u w:val="single"/>
        </w:rPr>
        <w:t xml:space="preserve">sporządzonej nie wcześniej niż 6 miesięcy przed jej złożeniem, w zakresie: </w:t>
      </w:r>
    </w:p>
    <w:p w14:paraId="350DCF98"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a)</w:t>
      </w:r>
      <w:r w:rsidRPr="00EE5602">
        <w:rPr>
          <w:rFonts w:cs="Times New Roman"/>
          <w:bCs/>
          <w:sz w:val="22"/>
          <w:szCs w:val="22"/>
        </w:rPr>
        <w:tab/>
        <w:t xml:space="preserve">art. 108 ust. 1 pkt 1 i 2 ustawy z dnia 11 września 2019 r. –  ustawy Prawo zamówień publicznych, </w:t>
      </w:r>
    </w:p>
    <w:p w14:paraId="6DE1C824"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b)</w:t>
      </w:r>
      <w:r w:rsidRPr="00EE5602">
        <w:rPr>
          <w:rFonts w:cs="Times New Roman"/>
          <w:bCs/>
          <w:sz w:val="22"/>
          <w:szCs w:val="22"/>
        </w:rPr>
        <w:tab/>
        <w:t xml:space="preserve">art. 108 ust. 1 pkt 4 ustawy </w:t>
      </w:r>
      <w:proofErr w:type="spellStart"/>
      <w:r w:rsidRPr="00EE5602">
        <w:rPr>
          <w:rFonts w:cs="Times New Roman"/>
          <w:bCs/>
          <w:sz w:val="22"/>
          <w:szCs w:val="22"/>
        </w:rPr>
        <w:t>Pzp</w:t>
      </w:r>
      <w:proofErr w:type="spellEnd"/>
      <w:r w:rsidRPr="00EE5602">
        <w:rPr>
          <w:rFonts w:cs="Times New Roman"/>
          <w:bCs/>
          <w:sz w:val="22"/>
          <w:szCs w:val="22"/>
        </w:rPr>
        <w:t>, dotyczącej orzeczenia zakazu ubiegania się o zamówienie publiczne tytułem środka karnego,</w:t>
      </w:r>
    </w:p>
    <w:p w14:paraId="09C809B0"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c)</w:t>
      </w:r>
      <w:r w:rsidRPr="00EE5602">
        <w:rPr>
          <w:rFonts w:cs="Times New Roman"/>
          <w:bCs/>
          <w:sz w:val="22"/>
          <w:szCs w:val="22"/>
        </w:rPr>
        <w:tab/>
        <w:t xml:space="preserve">art. 109 ust. 1 pkt. 2 litera a) ustawy </w:t>
      </w:r>
      <w:proofErr w:type="spellStart"/>
      <w:r w:rsidRPr="00EE5602">
        <w:rPr>
          <w:rFonts w:cs="Times New Roman"/>
          <w:bCs/>
          <w:sz w:val="22"/>
          <w:szCs w:val="22"/>
        </w:rPr>
        <w:t>Pzp</w:t>
      </w:r>
      <w:proofErr w:type="spellEnd"/>
      <w:r w:rsidRPr="00EE5602">
        <w:rPr>
          <w:rFonts w:cs="Times New Roman"/>
          <w:bCs/>
          <w:sz w:val="22"/>
          <w:szCs w:val="22"/>
        </w:rPr>
        <w:t>,</w:t>
      </w:r>
    </w:p>
    <w:p w14:paraId="5A285B1C"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d)</w:t>
      </w:r>
      <w:r w:rsidRPr="00EE5602">
        <w:rPr>
          <w:rFonts w:cs="Times New Roman"/>
          <w:bCs/>
          <w:sz w:val="22"/>
          <w:szCs w:val="22"/>
        </w:rPr>
        <w:tab/>
        <w:t xml:space="preserve">art. 109 ust. 1 pkt. 2 litera b) ustawy </w:t>
      </w:r>
      <w:proofErr w:type="spellStart"/>
      <w:r w:rsidRPr="00EE5602">
        <w:rPr>
          <w:rFonts w:cs="Times New Roman"/>
          <w:bCs/>
          <w:sz w:val="22"/>
          <w:szCs w:val="22"/>
        </w:rPr>
        <w:t>Pzp</w:t>
      </w:r>
      <w:proofErr w:type="spellEnd"/>
      <w:r w:rsidRPr="00EE5602">
        <w:rPr>
          <w:rFonts w:cs="Times New Roman"/>
          <w:bCs/>
          <w:sz w:val="22"/>
          <w:szCs w:val="22"/>
        </w:rPr>
        <w:t xml:space="preserve"> – dotyczy ukarania za wykroczenie, za które wymierzono karę aresztu,</w:t>
      </w:r>
    </w:p>
    <w:p w14:paraId="593C2786"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e)</w:t>
      </w:r>
      <w:r w:rsidRPr="00EE5602">
        <w:rPr>
          <w:rFonts w:cs="Times New Roman"/>
          <w:bCs/>
          <w:sz w:val="22"/>
          <w:szCs w:val="22"/>
        </w:rPr>
        <w:tab/>
        <w:t xml:space="preserve">art. 109 ust. 1 pkt 3 ustawy </w:t>
      </w:r>
      <w:proofErr w:type="spellStart"/>
      <w:r w:rsidRPr="00EE5602">
        <w:rPr>
          <w:rFonts w:cs="Times New Roman"/>
          <w:bCs/>
          <w:sz w:val="22"/>
          <w:szCs w:val="22"/>
        </w:rPr>
        <w:t>Pzp</w:t>
      </w:r>
      <w:proofErr w:type="spellEnd"/>
      <w:r w:rsidRPr="00EE5602">
        <w:rPr>
          <w:rFonts w:cs="Times New Roman"/>
          <w:bCs/>
          <w:sz w:val="22"/>
          <w:szCs w:val="22"/>
        </w:rPr>
        <w:t xml:space="preserve"> – dotyczy ukarania za wykroczenie, za które wymierzono karę ograniczenia wolności lub karę grzywny</w:t>
      </w:r>
    </w:p>
    <w:p w14:paraId="73C51E29" w14:textId="77777777" w:rsidR="00D67A40" w:rsidRPr="00EE5602" w:rsidRDefault="00D67A40" w:rsidP="00D67A40">
      <w:pPr>
        <w:spacing w:line="260" w:lineRule="atLeast"/>
        <w:jc w:val="both"/>
        <w:rPr>
          <w:rFonts w:cs="Times New Roman"/>
          <w:b/>
          <w:bCs/>
          <w:sz w:val="22"/>
          <w:szCs w:val="22"/>
          <w:u w:val="single"/>
        </w:rPr>
      </w:pPr>
    </w:p>
    <w:p w14:paraId="6C230CF8" w14:textId="77777777" w:rsidR="00D67A40" w:rsidRPr="00EE5602" w:rsidRDefault="00D67A40" w:rsidP="00D67A40">
      <w:pPr>
        <w:spacing w:line="260" w:lineRule="atLeast"/>
        <w:jc w:val="both"/>
        <w:rPr>
          <w:rFonts w:cs="Times New Roman"/>
          <w:bCs/>
          <w:sz w:val="22"/>
          <w:szCs w:val="22"/>
        </w:rPr>
      </w:pPr>
      <w:r w:rsidRPr="00EE5602">
        <w:rPr>
          <w:rFonts w:cs="Times New Roman"/>
          <w:b/>
          <w:bCs/>
          <w:sz w:val="22"/>
          <w:szCs w:val="22"/>
        </w:rPr>
        <w:t xml:space="preserve">5.3.Oświadczenie Wykonawcy, w zakresie art. 108 ust. 1 pkt 5 ustawy </w:t>
      </w:r>
      <w:proofErr w:type="spellStart"/>
      <w:r w:rsidRPr="00EE5602">
        <w:rPr>
          <w:rFonts w:cs="Times New Roman"/>
          <w:b/>
          <w:bCs/>
          <w:sz w:val="22"/>
          <w:szCs w:val="22"/>
        </w:rPr>
        <w:t>Pzp</w:t>
      </w:r>
      <w:proofErr w:type="spellEnd"/>
      <w:r w:rsidRPr="00EE5602">
        <w:rPr>
          <w:rFonts w:cs="Times New Roman"/>
          <w:bCs/>
          <w:sz w:val="22"/>
          <w:szCs w:val="22"/>
        </w:rPr>
        <w:t xml:space="preserve">, o braku przynależności do tej samej grupy kapitałowej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EE5602">
        <w:rPr>
          <w:rFonts w:cs="Times New Roman"/>
          <w:b/>
          <w:bCs/>
          <w:sz w:val="22"/>
          <w:szCs w:val="22"/>
        </w:rPr>
        <w:t>– Załącznik nr 5 do SWZ;</w:t>
      </w:r>
      <w:r w:rsidRPr="00EE5602">
        <w:rPr>
          <w:rFonts w:cs="Times New Roman"/>
          <w:bCs/>
          <w:sz w:val="22"/>
          <w:szCs w:val="22"/>
        </w:rPr>
        <w:t xml:space="preserve"> </w:t>
      </w:r>
    </w:p>
    <w:p w14:paraId="17B56C86" w14:textId="77777777" w:rsidR="00D67A40" w:rsidRPr="00EE5602" w:rsidRDefault="00D67A40" w:rsidP="00D67A40">
      <w:pPr>
        <w:spacing w:line="260" w:lineRule="atLeast"/>
        <w:jc w:val="both"/>
        <w:rPr>
          <w:rFonts w:cs="Times New Roman"/>
          <w:bCs/>
          <w:sz w:val="22"/>
          <w:szCs w:val="22"/>
        </w:rPr>
      </w:pPr>
      <w:r w:rsidRPr="00EE5602">
        <w:rPr>
          <w:rFonts w:cs="Times New Roman"/>
          <w:b/>
          <w:bCs/>
          <w:sz w:val="22"/>
          <w:szCs w:val="22"/>
        </w:rPr>
        <w:t>5.4.Zaświadczenie</w:t>
      </w:r>
      <w:r w:rsidRPr="00EE5602">
        <w:rPr>
          <w:rFonts w:cs="Times New Roman"/>
          <w:bCs/>
          <w:sz w:val="22"/>
          <w:szCs w:val="22"/>
        </w:rPr>
        <w:t xml:space="preserve">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26110FD9" w14:textId="4A99ADB8" w:rsidR="00D67A40" w:rsidRPr="00EE5602" w:rsidRDefault="00D67A40" w:rsidP="00D67A40">
      <w:pPr>
        <w:spacing w:line="260" w:lineRule="atLeast"/>
        <w:jc w:val="both"/>
        <w:rPr>
          <w:rFonts w:cs="Times New Roman"/>
          <w:bCs/>
          <w:sz w:val="22"/>
          <w:szCs w:val="22"/>
        </w:rPr>
      </w:pPr>
      <w:r w:rsidRPr="00EE5602">
        <w:rPr>
          <w:rFonts w:cs="Times New Roman"/>
          <w:b/>
          <w:bCs/>
          <w:sz w:val="22"/>
          <w:szCs w:val="22"/>
        </w:rPr>
        <w:t>5.</w:t>
      </w:r>
      <w:r w:rsidR="000706C4">
        <w:rPr>
          <w:rFonts w:cs="Times New Roman"/>
          <w:b/>
          <w:bCs/>
          <w:sz w:val="22"/>
          <w:szCs w:val="22"/>
        </w:rPr>
        <w:t>5</w:t>
      </w:r>
      <w:r w:rsidRPr="00EE5602">
        <w:rPr>
          <w:rFonts w:cs="Times New Roman"/>
          <w:b/>
          <w:bCs/>
          <w:sz w:val="22"/>
          <w:szCs w:val="22"/>
        </w:rPr>
        <w:t>.Zaświadczenie</w:t>
      </w:r>
      <w:r w:rsidRPr="00EE5602">
        <w:rPr>
          <w:rFonts w:cs="Times New Roman"/>
          <w:bCs/>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t>
      </w:r>
      <w:r w:rsidRPr="00EE5602">
        <w:rPr>
          <w:rFonts w:cs="Times New Roman"/>
          <w:bCs/>
          <w:sz w:val="22"/>
          <w:szCs w:val="22"/>
        </w:rPr>
        <w:lastRenderedPageBreak/>
        <w:t xml:space="preserve">Wykonawca dokonał płatności należnych składek na ubezpieczenia społeczne lub zdrowotne wraz odsetkami lub grzywnami lub zawarł wiążące porozumienie w sprawie spłat tych należności; </w:t>
      </w:r>
    </w:p>
    <w:p w14:paraId="7799B006" w14:textId="129C439F" w:rsidR="00D67A40" w:rsidRPr="00EE5602" w:rsidRDefault="00D67A40" w:rsidP="00D67A40">
      <w:pPr>
        <w:spacing w:line="260" w:lineRule="atLeast"/>
        <w:jc w:val="both"/>
        <w:rPr>
          <w:rFonts w:cs="Times New Roman"/>
          <w:bCs/>
          <w:sz w:val="22"/>
          <w:szCs w:val="22"/>
        </w:rPr>
      </w:pPr>
      <w:r w:rsidRPr="00EE5602">
        <w:rPr>
          <w:rFonts w:cs="Times New Roman"/>
          <w:b/>
          <w:bCs/>
          <w:sz w:val="22"/>
          <w:szCs w:val="22"/>
        </w:rPr>
        <w:t>5.</w:t>
      </w:r>
      <w:r w:rsidR="000706C4">
        <w:rPr>
          <w:rFonts w:cs="Times New Roman"/>
          <w:b/>
          <w:bCs/>
          <w:sz w:val="22"/>
          <w:szCs w:val="22"/>
        </w:rPr>
        <w:t>6</w:t>
      </w:r>
      <w:r w:rsidRPr="00EE5602">
        <w:rPr>
          <w:rFonts w:cs="Times New Roman"/>
          <w:b/>
          <w:bCs/>
          <w:sz w:val="22"/>
          <w:szCs w:val="22"/>
        </w:rPr>
        <w:t>.Odpis lub informacja</w:t>
      </w:r>
      <w:r w:rsidRPr="00EE5602">
        <w:rPr>
          <w:rFonts w:cs="Times New Roman"/>
          <w:bCs/>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5E02DF39"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 xml:space="preserve">6. Zgodnie z Rozporządzeniem Ministra Rozwoju, Pracy i Technologii w sprawie podmiotowych środków dowodowych oraz innych dokumentów lub oświadczeń, jakich może żądać Zamawiający od Wykonawcy z dnia 23 grudnia 2020 r. (Dz.U. z 2020 r. poz. 2415), </w:t>
      </w:r>
      <w:r w:rsidRPr="00EE5602">
        <w:rPr>
          <w:rFonts w:cs="Times New Roman"/>
          <w:b/>
          <w:bCs/>
          <w:sz w:val="22"/>
          <w:szCs w:val="22"/>
          <w:u w:val="single"/>
        </w:rPr>
        <w:t>w celu potwierdzenia spełniania przez Wykonawcę warunków udziału w postępowaniu dotyczących:</w:t>
      </w:r>
    </w:p>
    <w:p w14:paraId="2F3A7017"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6. 1. zdolności do występowania w obrocie gospodarczym – Zamawiający nie określa szczegółowych warunków udziału w postępowaniu, jakie mają spełnić Wykonawcy ubiegający się o udzielenie przedmiotowego zamówienia.</w:t>
      </w:r>
    </w:p>
    <w:p w14:paraId="6FEAE8C9"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6.2. uprawnień do prowadzenia określonej działalności gospodarczej lub zawodowej  - Zamawiający nie określa szczegółowych warunków udziału w postępowaniu, jakie mają spełnić Wykonawcy ubiegający się o udzielenie przedmiotowego zamówienia.</w:t>
      </w:r>
    </w:p>
    <w:p w14:paraId="21F15D55"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6.3. sytuacji ekonomicznej lub finansowej - Zamawiający nie określa szczegółowych warunków udziału w postępowaniu, jakie mają spełnić Wykonawcy ubiegający się o udzielenie przedmiotowego zamówienia.</w:t>
      </w:r>
    </w:p>
    <w:p w14:paraId="43965886"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6.4. zdolności technicznej lub zawodowej - Zamawiający nie określa szczegółowych warunków udziału w postępowaniu, jakie mają spełnić Wykonawcy ubiegający się o udzielenie przedmiotowego zamówienia.</w:t>
      </w:r>
    </w:p>
    <w:p w14:paraId="79CEF3ED" w14:textId="77777777" w:rsidR="00D67A40" w:rsidRPr="00EE5602" w:rsidRDefault="00D67A40" w:rsidP="00D67A40">
      <w:pPr>
        <w:spacing w:line="260" w:lineRule="atLeast"/>
        <w:jc w:val="both"/>
        <w:rPr>
          <w:rFonts w:cs="Times New Roman"/>
          <w:bCs/>
        </w:rPr>
      </w:pPr>
    </w:p>
    <w:p w14:paraId="1370D6D8"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 xml:space="preserve">7. </w:t>
      </w:r>
      <w:r w:rsidRPr="00EE5602">
        <w:rPr>
          <w:rFonts w:cs="Times New Roman"/>
          <w:b/>
          <w:bCs/>
          <w:sz w:val="22"/>
          <w:szCs w:val="22"/>
        </w:rPr>
        <w:t>Dokumenty od Wykonawców zagranicznych</w:t>
      </w:r>
      <w:r w:rsidRPr="00EE5602">
        <w:rPr>
          <w:rFonts w:cs="Times New Roman"/>
          <w:bCs/>
          <w:sz w:val="22"/>
          <w:szCs w:val="22"/>
        </w:rPr>
        <w:t>.  Jeżeli Wykonawca ma siedzibę lub miejsce zamieszkania poza granicami Rzeczypospolitej Polskiej, zamiast:</w:t>
      </w:r>
    </w:p>
    <w:p w14:paraId="6AEEC6CD"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a)</w:t>
      </w:r>
      <w:r w:rsidRPr="00EE5602">
        <w:rPr>
          <w:rFonts w:cs="Times New Roman"/>
          <w:bCs/>
          <w:sz w:val="22"/>
          <w:szCs w:val="22"/>
        </w:rPr>
        <w:tab/>
        <w:t xml:space="preserve">informacji z Krajowego Rejestru Karnego, o której mowa w rozdz. IX.B.  pkt. 5.2 -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w:t>
      </w:r>
      <w:proofErr w:type="spellStart"/>
      <w:r w:rsidRPr="00EE5602">
        <w:rPr>
          <w:rFonts w:cs="Times New Roman"/>
          <w:bCs/>
          <w:sz w:val="22"/>
          <w:szCs w:val="22"/>
        </w:rPr>
        <w:t>ppkt</w:t>
      </w:r>
      <w:proofErr w:type="spellEnd"/>
      <w:r w:rsidRPr="00EE5602">
        <w:rPr>
          <w:rFonts w:cs="Times New Roman"/>
          <w:bCs/>
          <w:sz w:val="22"/>
          <w:szCs w:val="22"/>
        </w:rPr>
        <w:t xml:space="preserve">. 5.2.; </w:t>
      </w:r>
    </w:p>
    <w:p w14:paraId="654D985D"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b)</w:t>
      </w:r>
      <w:r w:rsidRPr="00EE5602">
        <w:rPr>
          <w:rFonts w:cs="Times New Roman"/>
          <w:bCs/>
          <w:sz w:val="22"/>
          <w:szCs w:val="22"/>
        </w:rPr>
        <w:tab/>
        <w:t xml:space="preserve">zaświadczenia, o którym mowa w rozdz. IX.B.  pkt. 5.4, zaświadczenia albo innego dokumentu potwierdzającego, że Wykonawca nie zalega z opłacaniem składek na ubezpieczenia społeczne lub zdrowotne, o których mowa w pkt. 5.5., lub odpisu albo informacji z Krajowego Rejestru Sądowego lub z Centralnej Ewidencji i Informacji o Działalności Gospodarczej, o których mowa w pkt. 5.7 - składa dokument lub dokumenty wystawione w kraju, w którym Wykonawca ma siedzibę lub miejsce zamieszkania, potwierdzające odpowiednio, że: </w:t>
      </w:r>
    </w:p>
    <w:p w14:paraId="6CDB0538"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w:t>
      </w:r>
      <w:r w:rsidRPr="00EE5602">
        <w:rPr>
          <w:rFonts w:cs="Times New Roman"/>
          <w:bCs/>
          <w:sz w:val="22"/>
          <w:szCs w:val="22"/>
        </w:rPr>
        <w:tab/>
        <w:t xml:space="preserve">nie naruszył obowiązków dotyczących płatności podatków, opłat lub składek na ubezpieczenie społeczne lub zdrowotne, </w:t>
      </w:r>
    </w:p>
    <w:p w14:paraId="29642297"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w:t>
      </w:r>
      <w:r w:rsidRPr="00EE5602">
        <w:rPr>
          <w:rFonts w:cs="Times New Roman"/>
          <w:bCs/>
          <w:sz w:val="22"/>
          <w:szCs w:val="22"/>
        </w:rPr>
        <w:tab/>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18FCE68"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c)</w:t>
      </w:r>
      <w:r w:rsidRPr="00EE5602">
        <w:rPr>
          <w:rFonts w:cs="Times New Roman"/>
          <w:bCs/>
          <w:sz w:val="22"/>
          <w:szCs w:val="22"/>
        </w:rPr>
        <w:tab/>
        <w:t>Dokument, o którym mowa w a), powinien być wystawiony nie wcześniej niż 6 miesięcy przed jego złożeniem.  Dokumenty, o których mowa w b), powinny być wystawione nie wcześniej niż 3 miesiące przed ich złożeniem.</w:t>
      </w:r>
    </w:p>
    <w:p w14:paraId="04EE0D34"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t>1)</w:t>
      </w:r>
      <w:r w:rsidRPr="00EE5602">
        <w:rPr>
          <w:rFonts w:cs="Times New Roman"/>
          <w:bCs/>
          <w:sz w:val="22"/>
          <w:szCs w:val="22"/>
        </w:rPr>
        <w:tab/>
      </w:r>
      <w:r w:rsidRPr="00EE5602">
        <w:rPr>
          <w:rFonts w:cs="Times New Roman"/>
          <w:b/>
          <w:bCs/>
          <w:sz w:val="22"/>
          <w:szCs w:val="22"/>
        </w:rPr>
        <w:t>Jeżeli w kraju</w:t>
      </w:r>
      <w:r w:rsidRPr="00EE5602">
        <w:rPr>
          <w:rFonts w:cs="Times New Roman"/>
          <w:bCs/>
          <w:sz w:val="22"/>
          <w:szCs w:val="22"/>
        </w:rPr>
        <w:t xml:space="preserve">, w którym Wykonawca ma siedzibę lub miejsce zamieszkania, nie wydaje się dokumentów, o których mowa w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w:t>
      </w:r>
      <w:proofErr w:type="spellStart"/>
      <w:r w:rsidRPr="00EE5602">
        <w:rPr>
          <w:rFonts w:cs="Times New Roman"/>
          <w:bCs/>
          <w:sz w:val="22"/>
          <w:szCs w:val="22"/>
        </w:rPr>
        <w:t>ppkt</w:t>
      </w:r>
      <w:proofErr w:type="spellEnd"/>
      <w:r w:rsidRPr="00EE5602">
        <w:rPr>
          <w:rFonts w:cs="Times New Roman"/>
          <w:bCs/>
          <w:sz w:val="22"/>
          <w:szCs w:val="22"/>
        </w:rPr>
        <w:t>. c) stosuje się.</w:t>
      </w:r>
    </w:p>
    <w:p w14:paraId="3B7D37D1" w14:textId="77777777" w:rsidR="00D67A40" w:rsidRPr="00EE5602" w:rsidRDefault="00D67A40" w:rsidP="00D67A40">
      <w:pPr>
        <w:spacing w:line="260" w:lineRule="atLeast"/>
        <w:jc w:val="both"/>
        <w:rPr>
          <w:rFonts w:cs="Times New Roman"/>
          <w:bCs/>
          <w:sz w:val="22"/>
          <w:szCs w:val="22"/>
        </w:rPr>
      </w:pPr>
      <w:r w:rsidRPr="00EE5602">
        <w:rPr>
          <w:rFonts w:cs="Times New Roman"/>
          <w:bCs/>
          <w:sz w:val="22"/>
          <w:szCs w:val="22"/>
        </w:rPr>
        <w:lastRenderedPageBreak/>
        <w:t>2)</w:t>
      </w:r>
      <w:r w:rsidRPr="00EE5602">
        <w:rPr>
          <w:rFonts w:cs="Times New Roman"/>
          <w:bCs/>
          <w:sz w:val="22"/>
          <w:szCs w:val="22"/>
        </w:rPr>
        <w:tab/>
        <w:t xml:space="preserve">Do podmiotów udostępniających zasoby na zasadach określonych w art. 118 ustawy </w:t>
      </w:r>
      <w:proofErr w:type="spellStart"/>
      <w:r w:rsidRPr="00EE5602">
        <w:rPr>
          <w:rFonts w:cs="Times New Roman"/>
          <w:bCs/>
          <w:sz w:val="22"/>
          <w:szCs w:val="22"/>
        </w:rPr>
        <w:t>Pzp</w:t>
      </w:r>
      <w:proofErr w:type="spellEnd"/>
      <w:r w:rsidRPr="00EE5602">
        <w:rPr>
          <w:rFonts w:cs="Times New Roman"/>
          <w:bCs/>
          <w:sz w:val="22"/>
          <w:szCs w:val="22"/>
        </w:rPr>
        <w:t xml:space="preserve"> oraz Podwykonawców niebędących podmiotami udostępniającymi zasoby na tych zasadach, mających siedzibę lub miejsce zamieszkania poza terytorium Rzeczypospolitej Polskiej, przepis pkt. 7 stosuje się odpowiednio.</w:t>
      </w:r>
    </w:p>
    <w:p w14:paraId="2113DDBC" w14:textId="77777777" w:rsidR="00D67A40" w:rsidRPr="00EE5602" w:rsidRDefault="00D67A40" w:rsidP="00D67A40">
      <w:pPr>
        <w:spacing w:line="260" w:lineRule="atLeast"/>
        <w:jc w:val="both"/>
        <w:rPr>
          <w:rFonts w:eastAsia="Calibri" w:cs="Times New Roman"/>
          <w:b/>
          <w:sz w:val="22"/>
          <w:szCs w:val="22"/>
          <w:lang w:eastAsia="en-US"/>
        </w:rPr>
      </w:pPr>
    </w:p>
    <w:p w14:paraId="2187309E" w14:textId="5A60EE9F" w:rsidR="009C6CF2" w:rsidRPr="00EE5602" w:rsidRDefault="009C6CF2" w:rsidP="00937B12">
      <w:pPr>
        <w:spacing w:line="260" w:lineRule="atLeast"/>
        <w:jc w:val="both"/>
        <w:rPr>
          <w:rFonts w:eastAsia="Calibri" w:cs="Times New Roman"/>
          <w:b/>
          <w:sz w:val="22"/>
          <w:szCs w:val="22"/>
          <w:lang w:eastAsia="en-US"/>
        </w:rPr>
      </w:pPr>
    </w:p>
    <w:p w14:paraId="456AB5AC" w14:textId="26213AF4" w:rsidR="00BD021A" w:rsidRPr="00EE5602" w:rsidRDefault="008517BE" w:rsidP="008517BE">
      <w:pPr>
        <w:autoSpaceDE w:val="0"/>
        <w:autoSpaceDN w:val="0"/>
        <w:adjustRightInd w:val="0"/>
        <w:spacing w:line="276" w:lineRule="auto"/>
        <w:ind w:left="284"/>
        <w:jc w:val="both"/>
        <w:rPr>
          <w:rFonts w:cs="Times New Roman"/>
          <w:b/>
          <w:snapToGrid w:val="0"/>
          <w:sz w:val="22"/>
          <w:szCs w:val="22"/>
        </w:rPr>
      </w:pPr>
      <w:r w:rsidRPr="00EE5602">
        <w:rPr>
          <w:rFonts w:cs="Times New Roman"/>
          <w:b/>
          <w:snapToGrid w:val="0"/>
          <w:sz w:val="22"/>
          <w:szCs w:val="22"/>
        </w:rPr>
        <w:t xml:space="preserve">XI C </w:t>
      </w:r>
      <w:r w:rsidR="00BD021A" w:rsidRPr="00EE5602">
        <w:rPr>
          <w:rFonts w:cs="Times New Roman"/>
          <w:b/>
          <w:snapToGrid w:val="0"/>
          <w:sz w:val="22"/>
          <w:szCs w:val="22"/>
        </w:rPr>
        <w:t xml:space="preserve">INFORMACJE OGÓLNE DOTYCZĄCE ZŁOŻENIA PODMIOTOWYCH ŚRODKÓW DOWODOWYCH </w:t>
      </w:r>
    </w:p>
    <w:p w14:paraId="091E2EB4" w14:textId="77777777" w:rsidR="00D67A40" w:rsidRPr="00EE5602" w:rsidRDefault="00D67A40" w:rsidP="00D67A40">
      <w:pPr>
        <w:spacing w:line="260" w:lineRule="atLeast"/>
        <w:jc w:val="both"/>
        <w:rPr>
          <w:rFonts w:cs="Times New Roman"/>
          <w:sz w:val="22"/>
          <w:szCs w:val="22"/>
        </w:rPr>
      </w:pPr>
      <w:r w:rsidRPr="00EE5602">
        <w:rPr>
          <w:rFonts w:cs="Times New Roman"/>
          <w:sz w:val="22"/>
          <w:szCs w:val="22"/>
        </w:rPr>
        <w:t>1.Jeżeli z uzasadnionej przyczyny Wykonawca nie może złożyć podmiotowych środków dowodowych wymaganych przez Zamawiającego, w celu potwierdzenia spełniania przez Wykonawcę warunków udziału w postępowaniu lub kryteriów selekcji dotyczących zdolności technicznej lub zawodowej, Wykonawca składa inne podmiotowe środki dowodowe, które w wystarczający sposób potwierdzają spełnianie opisanego przez Zamawiającego warunku udziału w postępowaniu lub kryterium selekcji dotyczącego zdolności technicznej lub zawodowej.</w:t>
      </w:r>
    </w:p>
    <w:p w14:paraId="65F2650A" w14:textId="77777777" w:rsidR="00D67A40" w:rsidRPr="00EE5602" w:rsidRDefault="00D67A40" w:rsidP="00D67A40">
      <w:pPr>
        <w:spacing w:line="260" w:lineRule="atLeast"/>
        <w:jc w:val="both"/>
        <w:rPr>
          <w:rFonts w:cs="Times New Roman"/>
          <w:sz w:val="22"/>
          <w:szCs w:val="22"/>
        </w:rPr>
      </w:pPr>
      <w:r w:rsidRPr="00EE5602">
        <w:rPr>
          <w:rFonts w:cs="Times New Roman"/>
          <w:sz w:val="22"/>
          <w:szCs w:val="22"/>
        </w:rPr>
        <w:t xml:space="preserve">2.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1F1B0C92" w14:textId="77777777" w:rsidR="00D67A40" w:rsidRPr="00EE5602" w:rsidRDefault="00D67A40" w:rsidP="00D67A40">
      <w:pPr>
        <w:spacing w:line="260" w:lineRule="atLeast"/>
        <w:jc w:val="both"/>
        <w:rPr>
          <w:rFonts w:cs="Times New Roman"/>
          <w:sz w:val="22"/>
          <w:szCs w:val="22"/>
        </w:rPr>
      </w:pPr>
      <w:r w:rsidRPr="00EE5602">
        <w:rPr>
          <w:rFonts w:cs="Times New Roman"/>
          <w:sz w:val="22"/>
          <w:szCs w:val="22"/>
        </w:rPr>
        <w:t xml:space="preserve">3. W celu potwierdzenia braku podstawy wykluczenia z postępowania, o której mowa w art. 109 ust. 1 pkt 1 ustawy </w:t>
      </w:r>
      <w:proofErr w:type="spellStart"/>
      <w:r w:rsidRPr="00EE5602">
        <w:rPr>
          <w:rFonts w:cs="Times New Roman"/>
          <w:sz w:val="22"/>
          <w:szCs w:val="22"/>
        </w:rPr>
        <w:t>Pzp</w:t>
      </w:r>
      <w:proofErr w:type="spellEnd"/>
      <w:r w:rsidRPr="00EE5602">
        <w:rPr>
          <w:rFonts w:cs="Times New Roman"/>
          <w:sz w:val="22"/>
          <w:szCs w:val="22"/>
        </w:rPr>
        <w:t xml:space="preserve">,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 pkt. 2) stosuje się. </w:t>
      </w:r>
    </w:p>
    <w:p w14:paraId="6BBE1201" w14:textId="77777777" w:rsidR="00D67A40" w:rsidRPr="00EE5602" w:rsidRDefault="00D67A40" w:rsidP="00D67A40">
      <w:pPr>
        <w:spacing w:line="260" w:lineRule="atLeast"/>
        <w:jc w:val="both"/>
        <w:rPr>
          <w:rFonts w:cs="Times New Roman"/>
          <w:sz w:val="22"/>
          <w:szCs w:val="22"/>
        </w:rPr>
      </w:pPr>
      <w:r w:rsidRPr="00EE5602">
        <w:rPr>
          <w:rFonts w:cs="Times New Roman"/>
          <w:sz w:val="22"/>
          <w:szCs w:val="22"/>
        </w:rPr>
        <w:t xml:space="preserve">4. Przepisy pkt. 2 i 3 stosuje się odpowiednio do podmiotowych środków dowodowych dotyczących podmiotu udostępniającego zasoby na zasadach określonych w art. 118 ustawy </w:t>
      </w:r>
      <w:proofErr w:type="spellStart"/>
      <w:r w:rsidRPr="00EE5602">
        <w:rPr>
          <w:rFonts w:cs="Times New Roman"/>
          <w:sz w:val="22"/>
          <w:szCs w:val="22"/>
        </w:rPr>
        <w:t>Pzp</w:t>
      </w:r>
      <w:proofErr w:type="spellEnd"/>
      <w:r w:rsidRPr="00EE5602">
        <w:rPr>
          <w:rFonts w:cs="Times New Roman"/>
          <w:sz w:val="22"/>
          <w:szCs w:val="22"/>
        </w:rPr>
        <w:t xml:space="preserve"> oraz Podwykonawcy niebędącego podmiotem udostępniającym zasoby na takich zasadach.</w:t>
      </w:r>
    </w:p>
    <w:p w14:paraId="75C5AFD0" w14:textId="77777777" w:rsidR="00D67A40" w:rsidRPr="00EE5602" w:rsidRDefault="00D67A40" w:rsidP="00D67A40">
      <w:pPr>
        <w:spacing w:line="260" w:lineRule="atLeast"/>
        <w:jc w:val="both"/>
        <w:rPr>
          <w:rFonts w:cs="Times New Roman"/>
          <w:sz w:val="22"/>
          <w:szCs w:val="22"/>
        </w:rPr>
      </w:pPr>
      <w:r w:rsidRPr="00EE5602">
        <w:rPr>
          <w:rFonts w:cs="Times New Roman"/>
          <w:sz w:val="22"/>
          <w:szCs w:val="22"/>
        </w:rPr>
        <w:t xml:space="preserve">5.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3BF6BDB7" w14:textId="77777777" w:rsidR="00D67A40" w:rsidRPr="00EE5602" w:rsidRDefault="00D67A40" w:rsidP="00D67A40">
      <w:pPr>
        <w:spacing w:line="260" w:lineRule="atLeast"/>
        <w:jc w:val="both"/>
        <w:rPr>
          <w:rFonts w:cs="Times New Roman"/>
          <w:sz w:val="22"/>
          <w:szCs w:val="22"/>
        </w:rPr>
      </w:pPr>
      <w:r w:rsidRPr="00EE5602">
        <w:rPr>
          <w:rFonts w:cs="Times New Roman"/>
          <w:sz w:val="22"/>
          <w:szCs w:val="22"/>
        </w:rPr>
        <w:t xml:space="preserve">6.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03D8F8C4" w14:textId="77777777" w:rsidR="00D67A40" w:rsidRPr="00EE5602" w:rsidRDefault="00D67A40" w:rsidP="00D67A40">
      <w:pPr>
        <w:spacing w:line="260" w:lineRule="atLeast"/>
        <w:jc w:val="both"/>
        <w:rPr>
          <w:rFonts w:cs="Times New Roman"/>
          <w:sz w:val="22"/>
          <w:szCs w:val="22"/>
        </w:rPr>
      </w:pPr>
      <w:r w:rsidRPr="00EE5602">
        <w:rPr>
          <w:rFonts w:cs="Times New Roman"/>
          <w:sz w:val="22"/>
          <w:szCs w:val="22"/>
        </w:rPr>
        <w:t xml:space="preserve">7. Jeżeli Wykonawca nie złożył oświadczenia (JEDZ), o którym mowa w art. 125 ust. 1 </w:t>
      </w:r>
      <w:proofErr w:type="spellStart"/>
      <w:r w:rsidRPr="00EE5602">
        <w:rPr>
          <w:rFonts w:cs="Times New Roman"/>
          <w:sz w:val="22"/>
          <w:szCs w:val="22"/>
        </w:rPr>
        <w:t>Pzp</w:t>
      </w:r>
      <w:proofErr w:type="spellEnd"/>
      <w:r w:rsidRPr="00EE5602">
        <w:rPr>
          <w:rFonts w:cs="Times New Roman"/>
          <w:sz w:val="22"/>
          <w:szCs w:val="22"/>
        </w:rPr>
        <w:t xml:space="preserve">, podmiotowych środków dowodowych, innych dokumentów lub oświadczeń składanych w niniejszym postępowaniu lub są one niekompletne lub zawierają błędy, Zamawiający wezwie Wykonawcę odpowiednio do ich złożenia, poprawienia lub uzupełnienia w wyznaczonym terminie. </w:t>
      </w:r>
    </w:p>
    <w:p w14:paraId="35CC1E2B" w14:textId="77777777" w:rsidR="00D67A40" w:rsidRPr="00EE5602" w:rsidRDefault="00D67A40" w:rsidP="00D67A40">
      <w:pPr>
        <w:spacing w:line="260" w:lineRule="atLeast"/>
        <w:jc w:val="both"/>
        <w:rPr>
          <w:rFonts w:cs="Times New Roman"/>
          <w:sz w:val="22"/>
          <w:szCs w:val="22"/>
        </w:rPr>
      </w:pPr>
      <w:r w:rsidRPr="00EE5602">
        <w:rPr>
          <w:rFonts w:cs="Times New Roman"/>
          <w:sz w:val="22"/>
          <w:szCs w:val="22"/>
        </w:rPr>
        <w:t xml:space="preserve">8. 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72AE1C7A" w14:textId="77777777" w:rsidR="00D67A40" w:rsidRPr="00EE5602" w:rsidRDefault="00D67A40" w:rsidP="00D67A40">
      <w:pPr>
        <w:spacing w:line="260" w:lineRule="atLeast"/>
        <w:jc w:val="both"/>
        <w:rPr>
          <w:rFonts w:cs="Times New Roman"/>
          <w:sz w:val="22"/>
          <w:szCs w:val="22"/>
        </w:rPr>
      </w:pPr>
      <w:r w:rsidRPr="00EE5602">
        <w:rPr>
          <w:rFonts w:cs="Times New Roman"/>
          <w:sz w:val="22"/>
          <w:szCs w:val="22"/>
        </w:rPr>
        <w:t xml:space="preserve">9. Wykonawca nie jest zobowiązany do złożenia podmiotowych środków dowodowych, które Zamawiający posiada, jeżeli Wykonawca wskaże te środki oraz potwierdzi ich prawidłowość i aktualność. W takiej sytuacji Wykonawca zobligowany jest do wskazania Zamawiającemu sygnatury postępowania, w którym wymagane środki dowodowe się znajdują. </w:t>
      </w:r>
    </w:p>
    <w:p w14:paraId="1C8771C1" w14:textId="77777777" w:rsidR="00D67A40" w:rsidRPr="00EE5602" w:rsidRDefault="00D67A40" w:rsidP="00D67A40">
      <w:pPr>
        <w:spacing w:line="260" w:lineRule="atLeast"/>
        <w:jc w:val="both"/>
        <w:rPr>
          <w:rFonts w:cs="Times New Roman"/>
          <w:sz w:val="22"/>
          <w:szCs w:val="22"/>
        </w:rPr>
      </w:pPr>
      <w:r w:rsidRPr="00EE5602">
        <w:rPr>
          <w:rFonts w:cs="Times New Roman"/>
          <w:sz w:val="22"/>
          <w:szCs w:val="22"/>
        </w:rPr>
        <w:t>10. Dokumenty sporządzone w języku obcym są składane wraz z tłumaczeniem na język polski.</w:t>
      </w:r>
    </w:p>
    <w:p w14:paraId="5B0869DF" w14:textId="77777777" w:rsidR="00D67A40" w:rsidRPr="00EE5602" w:rsidRDefault="00D67A40" w:rsidP="00937B12">
      <w:pPr>
        <w:spacing w:line="260" w:lineRule="atLeast"/>
        <w:jc w:val="both"/>
        <w:rPr>
          <w:rFonts w:cs="Times New Roman"/>
          <w:b/>
          <w:bCs/>
        </w:rPr>
      </w:pPr>
    </w:p>
    <w:p w14:paraId="695008C7" w14:textId="77777777" w:rsidR="00D67A40" w:rsidRPr="00EE5602" w:rsidRDefault="00D67A40" w:rsidP="00D67A40">
      <w:pPr>
        <w:jc w:val="both"/>
        <w:rPr>
          <w:rFonts w:cs="Times New Roman"/>
          <w:b/>
          <w:bCs/>
        </w:rPr>
      </w:pPr>
      <w:r w:rsidRPr="00EE5602">
        <w:rPr>
          <w:rFonts w:cs="Times New Roman"/>
          <w:b/>
          <w:bCs/>
        </w:rPr>
        <w:lastRenderedPageBreak/>
        <w:t>X. INFORMACJE O ŚRODKACH KOMUNIKACJI ELEKTRONICZNEJ, PRZY UŻYCIU KTÓRYCH ZAMAWIAJĄCY BĘDZIE KOMUNIKOWAŁ SIĘ Z WYKONAWCAMI, ORAZ INFORMACJE O WYMAGANIACH TECHNICZNYCH I ORGANIZACYJNYCH SPORZĄDZANIA, WYSYŁANIA I ODBIERANIA KORESPONDENCJI ELEKTRONICZNEJ</w:t>
      </w:r>
    </w:p>
    <w:p w14:paraId="3E6DA9F0" w14:textId="77777777" w:rsidR="00D67A40" w:rsidRPr="00EE5602" w:rsidRDefault="00D67A40" w:rsidP="00D67A40">
      <w:pPr>
        <w:jc w:val="both"/>
        <w:rPr>
          <w:rFonts w:cs="Times New Roman"/>
          <w:bCs/>
        </w:rPr>
      </w:pPr>
      <w:r w:rsidRPr="00EE5602">
        <w:rPr>
          <w:rFonts w:cs="Times New Roman"/>
          <w:bCs/>
        </w:rPr>
        <w:t>1. W postępowaniu o udzielenie zamówienia publicznego komunikacja między Zamawiającym a Wykonawcami odbywa się elektronicznie przy użyciu Platformy Zakupowej dostępnej pod adresem: https://platformazakupowa.pl/pn/csk_umed</w:t>
      </w:r>
    </w:p>
    <w:p w14:paraId="101D2865" w14:textId="77777777" w:rsidR="00D67A40" w:rsidRPr="00EE5602" w:rsidRDefault="00D67A40" w:rsidP="00D67A40">
      <w:pPr>
        <w:jc w:val="both"/>
        <w:rPr>
          <w:rFonts w:cs="Times New Roman"/>
          <w:bCs/>
        </w:rPr>
      </w:pPr>
      <w:r w:rsidRPr="00EE5602">
        <w:rPr>
          <w:rFonts w:cs="Times New Roman"/>
          <w:bCs/>
        </w:rPr>
        <w:t>2. Wymagania techniczne i organizacyjne wysyłania i odbierania dokumentów elektronicznych, elektronicznych kopii dokumentów i oświadczeń oraz informacji przekazywanych przy ich użyciu opisane zostały w Regulaminie korzystania z: https://platformazakupowa.pl/strona/1-regulamin</w:t>
      </w:r>
    </w:p>
    <w:p w14:paraId="49A353C0" w14:textId="77777777" w:rsidR="00D67A40" w:rsidRPr="00EE5602" w:rsidRDefault="00D67A40" w:rsidP="00D67A40">
      <w:pPr>
        <w:jc w:val="both"/>
        <w:rPr>
          <w:rFonts w:cs="Times New Roman"/>
          <w:bCs/>
        </w:rPr>
      </w:pPr>
      <w:r w:rsidRPr="00EE5602">
        <w:rPr>
          <w:rFonts w:cs="Times New Roman"/>
          <w:bCs/>
        </w:rPr>
        <w:t>3. Minimalne wymagania techniczne i informacje na temat kodowania i czasu odbioru danych są opisane na Stronie platformazakupowa.pl.</w:t>
      </w:r>
    </w:p>
    <w:p w14:paraId="19D0DB46" w14:textId="77777777" w:rsidR="00D67A40" w:rsidRPr="00EE5602" w:rsidRDefault="00D67A40" w:rsidP="00D67A40">
      <w:pPr>
        <w:jc w:val="both"/>
        <w:rPr>
          <w:rFonts w:cs="Times New Roman"/>
          <w:bCs/>
        </w:rPr>
      </w:pPr>
      <w:r w:rsidRPr="00EE5602">
        <w:rPr>
          <w:rFonts w:cs="Times New Roman"/>
          <w:bCs/>
        </w:rPr>
        <w:t>4. Szczegółowa instrukcja dla Wykonawców dotycząca złożenia, zmiany i wycofania oferty znajduje się na stronie internetowej pod adresem:  https://platformazakupowa.pl/strona/45-instrukcje</w:t>
      </w:r>
    </w:p>
    <w:p w14:paraId="7C78BCD4" w14:textId="77777777" w:rsidR="00D67A40" w:rsidRPr="00EE5602" w:rsidRDefault="00D67A40" w:rsidP="00D67A40">
      <w:pPr>
        <w:jc w:val="both"/>
        <w:rPr>
          <w:rFonts w:cs="Times New Roman"/>
          <w:bCs/>
        </w:rPr>
      </w:pPr>
      <w:r w:rsidRPr="00EE5602">
        <w:rPr>
          <w:rFonts w:cs="Times New Roman"/>
          <w:bCs/>
        </w:rPr>
        <w:t xml:space="preserve">5. 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3EF11E41" w14:textId="77777777" w:rsidR="00D67A40" w:rsidRPr="00EE5602" w:rsidRDefault="00D67A40" w:rsidP="00D67A40">
      <w:pPr>
        <w:jc w:val="both"/>
        <w:rPr>
          <w:rFonts w:cs="Times New Roman"/>
          <w:bCs/>
        </w:rPr>
      </w:pPr>
      <w:r w:rsidRPr="00EE5602">
        <w:rPr>
          <w:rFonts w:cs="Times New Roman"/>
          <w:bCs/>
        </w:rPr>
        <w:t>6. Wykonawca na każde żądanie Zamawiającego niezwłocznie potwierdza fakt otrzymania zawiadomienia, wniosku lub informacji. Potwierdzenia należy przesłać również za pośrednictwem platformy zakupowej.</w:t>
      </w:r>
    </w:p>
    <w:p w14:paraId="43228C97" w14:textId="77777777" w:rsidR="00D67A40" w:rsidRPr="00EE5602" w:rsidRDefault="00D67A40" w:rsidP="00D67A40">
      <w:pPr>
        <w:jc w:val="both"/>
        <w:rPr>
          <w:rFonts w:cs="Times New Roman"/>
          <w:bCs/>
        </w:rPr>
      </w:pPr>
      <w:r w:rsidRPr="00EE5602">
        <w:rPr>
          <w:rFonts w:cs="Times New Roman"/>
          <w:bCs/>
        </w:rPr>
        <w:t xml:space="preserve">7. W kwestiach budzących wątpliwości odnośnie zapisów SWZ Wykonawcom przysługuje prawo do wnoszenia wniosków o wyjaśnienie jej treści. </w:t>
      </w:r>
    </w:p>
    <w:p w14:paraId="1F7842B1" w14:textId="77777777" w:rsidR="00D67A40" w:rsidRPr="00EE5602" w:rsidRDefault="00D67A40" w:rsidP="00D67A40">
      <w:pPr>
        <w:jc w:val="both"/>
        <w:rPr>
          <w:rFonts w:cs="Times New Roman"/>
          <w:bCs/>
        </w:rPr>
      </w:pPr>
      <w:r w:rsidRPr="00EE5602">
        <w:rPr>
          <w:rFonts w:cs="Times New Roman"/>
          <w:bCs/>
        </w:rPr>
        <w:t>8. Składanie wniosków o wyjaśnienie treści SWZ, o których mowa powyżej odbywa się za pośrednictwem platformy zakupowej, poprzez polecenie „WYŚLIJ WIADOMOŚĆ” jako załącznik, dostępne przy zamieszczonym postępowaniu.</w:t>
      </w:r>
    </w:p>
    <w:p w14:paraId="63A33EDD" w14:textId="77777777" w:rsidR="00D67A40" w:rsidRPr="00EE5602" w:rsidRDefault="00D67A40" w:rsidP="00D67A40">
      <w:pPr>
        <w:jc w:val="both"/>
        <w:rPr>
          <w:rFonts w:cs="Times New Roman"/>
          <w:bCs/>
        </w:rPr>
      </w:pPr>
      <w:r w:rsidRPr="00EE5602">
        <w:rPr>
          <w:rFonts w:cs="Times New Roman"/>
          <w:bCs/>
        </w:rPr>
        <w:t xml:space="preserve">9. Zamawiający zwraca się z prośbą, aby ewentualne zapytania Wykonawca przesyłał również drogą elektroniczną w dokumencie edytowalnym (np. </w:t>
      </w:r>
      <w:proofErr w:type="spellStart"/>
      <w:r w:rsidRPr="00EE5602">
        <w:rPr>
          <w:rFonts w:cs="Times New Roman"/>
          <w:bCs/>
        </w:rPr>
        <w:t>word</w:t>
      </w:r>
      <w:proofErr w:type="spellEnd"/>
      <w:r w:rsidRPr="00EE5602">
        <w:rPr>
          <w:rFonts w:cs="Times New Roman"/>
          <w:bCs/>
        </w:rPr>
        <w:t>).</w:t>
      </w:r>
    </w:p>
    <w:p w14:paraId="08AF97D4" w14:textId="77777777" w:rsidR="00D67A40" w:rsidRPr="00EE5602" w:rsidRDefault="00D67A40" w:rsidP="00D67A40">
      <w:pPr>
        <w:jc w:val="both"/>
        <w:rPr>
          <w:rFonts w:cs="Times New Roman"/>
          <w:bCs/>
        </w:rPr>
      </w:pPr>
      <w:r w:rsidRPr="00EE5602">
        <w:rPr>
          <w:rFonts w:cs="Times New Roman"/>
          <w:bCs/>
        </w:rPr>
        <w:t>10.Wyjaśnienia SWZ udzielane są w szczególności z zachowaniem zasad określonych w ustawie Prawo zamówień publicznych.</w:t>
      </w:r>
    </w:p>
    <w:p w14:paraId="536056F0" w14:textId="77777777" w:rsidR="00D67A40" w:rsidRPr="00EE5602" w:rsidRDefault="00D67A40" w:rsidP="00D67A40">
      <w:pPr>
        <w:jc w:val="both"/>
        <w:rPr>
          <w:rFonts w:cs="Times New Roman"/>
          <w:bCs/>
        </w:rPr>
      </w:pPr>
      <w:r w:rsidRPr="00EE5602">
        <w:rPr>
          <w:rFonts w:cs="Times New Roman"/>
          <w:bCs/>
        </w:rPr>
        <w:t>11. 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B16DF8B" w14:textId="31F4147F" w:rsidR="00937B12" w:rsidRPr="00EE5602" w:rsidRDefault="00D67A40" w:rsidP="00D67A40">
      <w:pPr>
        <w:jc w:val="both"/>
        <w:rPr>
          <w:rFonts w:cs="Times New Roman"/>
          <w:snapToGrid w:val="0"/>
          <w:color w:val="FF00FF"/>
          <w:sz w:val="22"/>
          <w:szCs w:val="22"/>
        </w:rPr>
      </w:pPr>
      <w:r w:rsidRPr="00EE5602">
        <w:rPr>
          <w:rFonts w:cs="Times New Roman"/>
          <w:bCs/>
        </w:rPr>
        <w:t>12. Jednocześnie Zamawiający informuje, iż kontakt – zarówno z Zamawiającym  jak i osobami uprawnionymi do porozumiewania się z Wykonawcami – inny niż wskazany w niniejszym rozdziale SWZ jest niedopuszczalny.</w:t>
      </w:r>
    </w:p>
    <w:p w14:paraId="285BA02B" w14:textId="77777777" w:rsidR="00937B12" w:rsidRPr="00EE5602" w:rsidRDefault="00937B12" w:rsidP="00937B12">
      <w:pPr>
        <w:jc w:val="both"/>
        <w:rPr>
          <w:rFonts w:cs="Times New Roman"/>
          <w:snapToGrid w:val="0"/>
          <w:color w:val="FF00FF"/>
          <w:sz w:val="22"/>
          <w:szCs w:val="22"/>
        </w:rPr>
      </w:pPr>
    </w:p>
    <w:p w14:paraId="7CB4501E" w14:textId="77777777" w:rsidR="00D67A40" w:rsidRPr="00EE5602" w:rsidRDefault="00D67A40" w:rsidP="00D67A40">
      <w:pPr>
        <w:autoSpaceDE w:val="0"/>
        <w:autoSpaceDN w:val="0"/>
        <w:adjustRightInd w:val="0"/>
        <w:spacing w:line="276" w:lineRule="auto"/>
        <w:rPr>
          <w:rFonts w:cs="Times New Roman"/>
          <w:color w:val="000000"/>
          <w:sz w:val="22"/>
          <w:szCs w:val="22"/>
        </w:rPr>
      </w:pPr>
      <w:r w:rsidRPr="00EE5602">
        <w:rPr>
          <w:rFonts w:cs="Times New Roman"/>
          <w:b/>
          <w:bCs/>
          <w:sz w:val="22"/>
          <w:szCs w:val="22"/>
        </w:rPr>
        <w:t xml:space="preserve">XI. INFORMACJE O SPOSOBIE KOMUNIKOWANIA SIĘ ZAMAWIAJĄCEGO Z WYKONAWCAMI W INNY SPOSÓB NIŻ PRZY UŻYCIU ŚRODKÓW KOMUNIKACJI </w:t>
      </w:r>
      <w:r w:rsidRPr="00EE5602">
        <w:rPr>
          <w:rFonts w:cs="Times New Roman"/>
          <w:b/>
          <w:bCs/>
          <w:sz w:val="22"/>
          <w:szCs w:val="22"/>
        </w:rPr>
        <w:lastRenderedPageBreak/>
        <w:t>ELEKTRONICZNEJ, W TYM W PRZYPADKU ZAISTNIENIA JEDNEJ Z SYTUACJI OKREŚLONYCH W ART. 65 UST.1, ART. 66 I ART.69;</w:t>
      </w:r>
    </w:p>
    <w:p w14:paraId="1CF2EAC7" w14:textId="77777777" w:rsidR="00D67A40" w:rsidRPr="00EE5602" w:rsidRDefault="00D67A40" w:rsidP="00D67A40">
      <w:pPr>
        <w:suppressAutoHyphens/>
        <w:spacing w:before="120" w:after="120"/>
        <w:contextualSpacing/>
        <w:jc w:val="both"/>
        <w:rPr>
          <w:rFonts w:cs="Times New Roman"/>
          <w:color w:val="000000"/>
          <w:sz w:val="22"/>
          <w:szCs w:val="22"/>
        </w:rPr>
      </w:pPr>
      <w:r w:rsidRPr="00EE5602">
        <w:rPr>
          <w:rFonts w:cs="Times New Roman"/>
          <w:color w:val="000000"/>
          <w:sz w:val="22"/>
          <w:szCs w:val="22"/>
        </w:rPr>
        <w:t>1. 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https://platformazakupowa.pl/pn/csk_umed</w:t>
      </w:r>
    </w:p>
    <w:p w14:paraId="2E258992" w14:textId="77777777" w:rsidR="00D67A40" w:rsidRPr="00EE5602" w:rsidRDefault="00D67A40" w:rsidP="00D67A40">
      <w:pPr>
        <w:suppressAutoHyphens/>
        <w:spacing w:before="120" w:after="120"/>
        <w:contextualSpacing/>
        <w:jc w:val="both"/>
        <w:rPr>
          <w:rFonts w:cs="Times New Roman"/>
          <w:color w:val="000000"/>
          <w:sz w:val="22"/>
          <w:szCs w:val="22"/>
        </w:rPr>
      </w:pPr>
      <w:r w:rsidRPr="00EE5602">
        <w:rPr>
          <w:rFonts w:cs="Times New Roman"/>
          <w:color w:val="000000"/>
          <w:sz w:val="22"/>
          <w:szCs w:val="22"/>
        </w:rPr>
        <w:t>2. Za datę przekazania (wpływu) w szczególności składanie ofert,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11B5F22" w14:textId="77777777" w:rsidR="00D67A40" w:rsidRPr="00EE5602" w:rsidRDefault="00D67A40" w:rsidP="00D67A40">
      <w:pPr>
        <w:suppressAutoHyphens/>
        <w:spacing w:before="120" w:after="120"/>
        <w:contextualSpacing/>
        <w:jc w:val="both"/>
        <w:rPr>
          <w:rFonts w:cs="Times New Roman"/>
          <w:color w:val="000000"/>
          <w:sz w:val="22"/>
          <w:szCs w:val="22"/>
        </w:rPr>
      </w:pPr>
      <w:r w:rsidRPr="00EE5602">
        <w:rPr>
          <w:rFonts w:cs="Times New Roman"/>
          <w:color w:val="000000"/>
          <w:sz w:val="22"/>
          <w:szCs w:val="22"/>
        </w:rPr>
        <w:t>3. W celu dokonania oceny złożonej oferty w ramach Kryterium Parametry  Jakościowe, zgodnie z art. 65 ust. 1 pkt. 4) Ustawy, Zamawiający odstępuje od wymagania użycia środków komunikacji elektronicznej w zakresie przedstawienia próbki asortymentu – Pakiet 19 poz. 5. Poza wymienionym przypadkiem Zamawiający nie przewiduje innego sposobu komunikowania się niż przy użyciu środków komunikacji elektronicznej.</w:t>
      </w:r>
    </w:p>
    <w:p w14:paraId="421D84ED" w14:textId="77777777" w:rsidR="00D67A40" w:rsidRPr="00EE5602" w:rsidRDefault="00D67A40" w:rsidP="00D67A40">
      <w:pPr>
        <w:suppressAutoHyphens/>
        <w:spacing w:before="120" w:after="120"/>
        <w:contextualSpacing/>
        <w:jc w:val="both"/>
        <w:rPr>
          <w:rFonts w:cs="Times New Roman"/>
          <w:color w:val="000000"/>
          <w:sz w:val="22"/>
          <w:szCs w:val="22"/>
        </w:rPr>
      </w:pPr>
      <w:r w:rsidRPr="00EE5602">
        <w:rPr>
          <w:rFonts w:cs="Times New Roman"/>
          <w:color w:val="000000"/>
          <w:sz w:val="22"/>
          <w:szCs w:val="22"/>
        </w:rPr>
        <w:t xml:space="preserve">4. W korespondencji kierowanej do Zamawiającego Wykonawca winien posługiwać się numerem sprawy określonym w SWZ. </w:t>
      </w:r>
    </w:p>
    <w:p w14:paraId="01814F65" w14:textId="77777777" w:rsidR="00D67A40" w:rsidRPr="00EE5602" w:rsidRDefault="00D67A40" w:rsidP="00D67A40">
      <w:pPr>
        <w:suppressAutoHyphens/>
        <w:spacing w:before="120" w:after="120"/>
        <w:contextualSpacing/>
        <w:jc w:val="both"/>
        <w:rPr>
          <w:rFonts w:cs="Times New Roman"/>
          <w:color w:val="000000"/>
          <w:sz w:val="22"/>
          <w:szCs w:val="22"/>
        </w:rPr>
      </w:pPr>
      <w:r w:rsidRPr="00EE5602">
        <w:rPr>
          <w:rFonts w:cs="Times New Roman"/>
          <w:color w:val="000000"/>
          <w:sz w:val="22"/>
          <w:szCs w:val="22"/>
        </w:rPr>
        <w:t>5. Wykonawca jako podmiot profesjonalny ma obowiązek sprawdzania komunikatów i wiadomości bezpośrednio na platformazakupowa.pl przesłanych przez zamawiającego, gdyż system powiadomień może ulec awarii lub powiadomienie może trafić do folderu SPAM.</w:t>
      </w:r>
    </w:p>
    <w:p w14:paraId="58CF7A41" w14:textId="77777777" w:rsidR="00D67A40" w:rsidRPr="00EE5602" w:rsidRDefault="00D67A40" w:rsidP="00D67A40">
      <w:pPr>
        <w:suppressAutoHyphens/>
        <w:spacing w:before="120" w:after="120"/>
        <w:contextualSpacing/>
        <w:jc w:val="both"/>
        <w:rPr>
          <w:rFonts w:cs="Times New Roman"/>
          <w:color w:val="000000"/>
          <w:sz w:val="22"/>
          <w:szCs w:val="22"/>
        </w:rPr>
      </w:pPr>
      <w:r w:rsidRPr="00EE5602">
        <w:rPr>
          <w:rFonts w:cs="Times New Roman"/>
          <w:color w:val="000000"/>
          <w:sz w:val="22"/>
          <w:szCs w:val="22"/>
        </w:rPr>
        <w:t>6.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A920208" w14:textId="77777777" w:rsidR="00D67A40" w:rsidRPr="00EE5602" w:rsidRDefault="00D67A40" w:rsidP="00D67A40">
      <w:pPr>
        <w:suppressAutoHyphens/>
        <w:spacing w:before="120" w:after="120"/>
        <w:contextualSpacing/>
        <w:jc w:val="both"/>
        <w:rPr>
          <w:rFonts w:cs="Times New Roman"/>
          <w:color w:val="000000"/>
          <w:sz w:val="22"/>
          <w:szCs w:val="22"/>
        </w:rPr>
      </w:pPr>
      <w:r w:rsidRPr="00EE5602">
        <w:rPr>
          <w:rFonts w:cs="Times New Roman"/>
          <w:color w:val="000000"/>
          <w:sz w:val="22"/>
          <w:szCs w:val="22"/>
        </w:rPr>
        <w:t>a)</w:t>
      </w:r>
      <w:r w:rsidRPr="00EE5602">
        <w:rPr>
          <w:rFonts w:cs="Times New Roman"/>
          <w:color w:val="000000"/>
          <w:sz w:val="22"/>
          <w:szCs w:val="22"/>
        </w:rPr>
        <w:tab/>
        <w:t xml:space="preserve">stały dostęp do sieci Internet o gwarantowanej przepustowości nie mniejszej niż 512 </w:t>
      </w:r>
      <w:proofErr w:type="spellStart"/>
      <w:r w:rsidRPr="00EE5602">
        <w:rPr>
          <w:rFonts w:cs="Times New Roman"/>
          <w:color w:val="000000"/>
          <w:sz w:val="22"/>
          <w:szCs w:val="22"/>
        </w:rPr>
        <w:t>kb</w:t>
      </w:r>
      <w:proofErr w:type="spellEnd"/>
      <w:r w:rsidRPr="00EE5602">
        <w:rPr>
          <w:rFonts w:cs="Times New Roman"/>
          <w:color w:val="000000"/>
          <w:sz w:val="22"/>
          <w:szCs w:val="22"/>
        </w:rPr>
        <w:t>/s,</w:t>
      </w:r>
    </w:p>
    <w:p w14:paraId="3E64B9DC" w14:textId="77777777" w:rsidR="00D67A40" w:rsidRPr="00EE5602" w:rsidRDefault="00D67A40" w:rsidP="00D67A40">
      <w:pPr>
        <w:suppressAutoHyphens/>
        <w:spacing w:before="120" w:after="120"/>
        <w:contextualSpacing/>
        <w:jc w:val="both"/>
        <w:rPr>
          <w:rFonts w:cs="Times New Roman"/>
          <w:color w:val="000000"/>
          <w:sz w:val="22"/>
          <w:szCs w:val="22"/>
        </w:rPr>
      </w:pPr>
      <w:r w:rsidRPr="00EE5602">
        <w:rPr>
          <w:rFonts w:cs="Times New Roman"/>
          <w:color w:val="000000"/>
          <w:sz w:val="22"/>
          <w:szCs w:val="22"/>
        </w:rPr>
        <w:t>b)</w:t>
      </w:r>
      <w:r w:rsidRPr="00EE5602">
        <w:rPr>
          <w:rFonts w:cs="Times New Roman"/>
          <w:color w:val="000000"/>
          <w:sz w:val="22"/>
          <w:szCs w:val="22"/>
        </w:rPr>
        <w:tab/>
        <w:t>komputer klasy PC lub MAC o następującej konfiguracji: pamięć min. 2 GB Ram, procesor Intel IV 2 GHZ lub jego nowsza wersja, jeden z systemów operacyjnych - MS Windows 7, Mac Os x 10 4, Linux, lub ich nowsze wersje,</w:t>
      </w:r>
    </w:p>
    <w:p w14:paraId="393AF54E" w14:textId="77777777" w:rsidR="00D67A40" w:rsidRPr="00EE5602" w:rsidRDefault="00D67A40" w:rsidP="00D67A40">
      <w:pPr>
        <w:suppressAutoHyphens/>
        <w:spacing w:before="120" w:after="120"/>
        <w:contextualSpacing/>
        <w:jc w:val="both"/>
        <w:rPr>
          <w:rFonts w:cs="Times New Roman"/>
          <w:color w:val="000000"/>
          <w:sz w:val="22"/>
          <w:szCs w:val="22"/>
        </w:rPr>
      </w:pPr>
      <w:r w:rsidRPr="00EE5602">
        <w:rPr>
          <w:rFonts w:cs="Times New Roman"/>
          <w:color w:val="000000"/>
          <w:sz w:val="22"/>
          <w:szCs w:val="22"/>
        </w:rPr>
        <w:t>c)</w:t>
      </w:r>
      <w:r w:rsidRPr="00EE5602">
        <w:rPr>
          <w:rFonts w:cs="Times New Roman"/>
          <w:color w:val="000000"/>
          <w:sz w:val="22"/>
          <w:szCs w:val="22"/>
        </w:rPr>
        <w:tab/>
        <w:t>zainstalowana dowolna, inna przeglądarka internetowa niż Internet Explorer,</w:t>
      </w:r>
    </w:p>
    <w:p w14:paraId="25E176A6" w14:textId="77777777" w:rsidR="00D67A40" w:rsidRPr="00EE5602" w:rsidRDefault="00D67A40" w:rsidP="00D67A40">
      <w:pPr>
        <w:suppressAutoHyphens/>
        <w:spacing w:before="120" w:after="120"/>
        <w:contextualSpacing/>
        <w:jc w:val="both"/>
        <w:rPr>
          <w:rFonts w:cs="Times New Roman"/>
          <w:color w:val="000000"/>
          <w:sz w:val="22"/>
          <w:szCs w:val="22"/>
        </w:rPr>
      </w:pPr>
      <w:r w:rsidRPr="00EE5602">
        <w:rPr>
          <w:rFonts w:cs="Times New Roman"/>
          <w:color w:val="000000"/>
          <w:sz w:val="22"/>
          <w:szCs w:val="22"/>
        </w:rPr>
        <w:t>d)</w:t>
      </w:r>
      <w:r w:rsidRPr="00EE5602">
        <w:rPr>
          <w:rFonts w:cs="Times New Roman"/>
          <w:color w:val="000000"/>
          <w:sz w:val="22"/>
          <w:szCs w:val="22"/>
        </w:rPr>
        <w:tab/>
        <w:t>włączona obsługa JavaScript,</w:t>
      </w:r>
    </w:p>
    <w:p w14:paraId="55917274" w14:textId="77777777" w:rsidR="00D67A40" w:rsidRPr="00EE5602" w:rsidRDefault="00D67A40" w:rsidP="00D67A40">
      <w:pPr>
        <w:suppressAutoHyphens/>
        <w:spacing w:before="120" w:after="120"/>
        <w:contextualSpacing/>
        <w:jc w:val="both"/>
        <w:rPr>
          <w:rFonts w:cs="Times New Roman"/>
          <w:color w:val="000000"/>
          <w:sz w:val="22"/>
          <w:szCs w:val="22"/>
        </w:rPr>
      </w:pPr>
      <w:r w:rsidRPr="00EE5602">
        <w:rPr>
          <w:rFonts w:cs="Times New Roman"/>
          <w:color w:val="000000"/>
          <w:sz w:val="22"/>
          <w:szCs w:val="22"/>
        </w:rPr>
        <w:t>e)</w:t>
      </w:r>
      <w:r w:rsidRPr="00EE5602">
        <w:rPr>
          <w:rFonts w:cs="Times New Roman"/>
          <w:color w:val="000000"/>
          <w:sz w:val="22"/>
          <w:szCs w:val="22"/>
        </w:rPr>
        <w:tab/>
        <w:t xml:space="preserve">zainstalowany program Adobe </w:t>
      </w:r>
      <w:proofErr w:type="spellStart"/>
      <w:r w:rsidRPr="00EE5602">
        <w:rPr>
          <w:rFonts w:cs="Times New Roman"/>
          <w:color w:val="000000"/>
          <w:sz w:val="22"/>
          <w:szCs w:val="22"/>
        </w:rPr>
        <w:t>Acrobat</w:t>
      </w:r>
      <w:proofErr w:type="spellEnd"/>
      <w:r w:rsidRPr="00EE5602">
        <w:rPr>
          <w:rFonts w:cs="Times New Roman"/>
          <w:color w:val="000000"/>
          <w:sz w:val="22"/>
          <w:szCs w:val="22"/>
        </w:rPr>
        <w:t xml:space="preserve"> Reader lub inny obsługujący format plików .pdf,</w:t>
      </w:r>
    </w:p>
    <w:p w14:paraId="47E0B62A" w14:textId="77777777" w:rsidR="00D67A40" w:rsidRPr="00EE5602" w:rsidRDefault="00D67A40" w:rsidP="00D67A40">
      <w:pPr>
        <w:suppressAutoHyphens/>
        <w:spacing w:before="120" w:after="120"/>
        <w:contextualSpacing/>
        <w:jc w:val="both"/>
        <w:rPr>
          <w:rFonts w:cs="Times New Roman"/>
          <w:color w:val="000000"/>
          <w:sz w:val="22"/>
          <w:szCs w:val="22"/>
        </w:rPr>
      </w:pPr>
      <w:r w:rsidRPr="00EE5602">
        <w:rPr>
          <w:rFonts w:cs="Times New Roman"/>
          <w:color w:val="000000"/>
          <w:sz w:val="22"/>
          <w:szCs w:val="22"/>
        </w:rPr>
        <w:t>f)</w:t>
      </w:r>
      <w:r w:rsidRPr="00EE5602">
        <w:rPr>
          <w:rFonts w:cs="Times New Roman"/>
          <w:color w:val="000000"/>
          <w:sz w:val="22"/>
          <w:szCs w:val="22"/>
        </w:rPr>
        <w:tab/>
        <w:t>Szyfrowanie na platformazakupowa.pl odbywa się za pomocą protokołu TLS 1.3.</w:t>
      </w:r>
    </w:p>
    <w:p w14:paraId="75DF0577" w14:textId="686F8654" w:rsidR="00937B12" w:rsidRPr="00EE5602" w:rsidRDefault="00D67A40" w:rsidP="00D67A40">
      <w:pPr>
        <w:suppressAutoHyphens/>
        <w:spacing w:before="120" w:after="120"/>
        <w:contextualSpacing/>
        <w:jc w:val="both"/>
        <w:rPr>
          <w:rFonts w:cs="Times New Roman"/>
          <w:color w:val="000000"/>
          <w:sz w:val="22"/>
          <w:szCs w:val="22"/>
        </w:rPr>
      </w:pPr>
      <w:r w:rsidRPr="00EE5602">
        <w:rPr>
          <w:rFonts w:cs="Times New Roman"/>
          <w:color w:val="000000"/>
          <w:sz w:val="22"/>
          <w:szCs w:val="22"/>
        </w:rPr>
        <w:t>g)</w:t>
      </w:r>
      <w:r w:rsidRPr="00EE5602">
        <w:rPr>
          <w:rFonts w:cs="Times New Roman"/>
          <w:color w:val="000000"/>
          <w:sz w:val="22"/>
          <w:szCs w:val="22"/>
        </w:rPr>
        <w:tab/>
        <w:t>Oznaczenie czasu odbioru danych przez platformę zakupową stanowi datę oraz dokładny czas (</w:t>
      </w:r>
      <w:proofErr w:type="spellStart"/>
      <w:r w:rsidRPr="00EE5602">
        <w:rPr>
          <w:rFonts w:cs="Times New Roman"/>
          <w:color w:val="000000"/>
          <w:sz w:val="22"/>
          <w:szCs w:val="22"/>
        </w:rPr>
        <w:t>hh:mm:ss</w:t>
      </w:r>
      <w:proofErr w:type="spellEnd"/>
      <w:r w:rsidRPr="00EE5602">
        <w:rPr>
          <w:rFonts w:cs="Times New Roman"/>
          <w:color w:val="000000"/>
          <w:sz w:val="22"/>
          <w:szCs w:val="22"/>
        </w:rPr>
        <w:t>) generowany wg. czasu lokalnego serwera synchronizowanego z zegarem Głównego Urzędu Miar.</w:t>
      </w:r>
    </w:p>
    <w:p w14:paraId="19813D4D" w14:textId="77777777" w:rsidR="00D67A40" w:rsidRPr="00EE5602" w:rsidRDefault="00D67A40" w:rsidP="00D67A40">
      <w:pPr>
        <w:suppressAutoHyphens/>
        <w:spacing w:before="120" w:after="120"/>
        <w:contextualSpacing/>
        <w:jc w:val="both"/>
        <w:rPr>
          <w:rFonts w:eastAsia="Times New Roman" w:cs="Times New Roman"/>
        </w:rPr>
      </w:pPr>
    </w:p>
    <w:p w14:paraId="32BDA052" w14:textId="02ED200A" w:rsidR="0086434D" w:rsidRPr="00EE5602" w:rsidRDefault="00D67A40" w:rsidP="00D67A40">
      <w:pPr>
        <w:suppressAutoHyphens/>
        <w:autoSpaceDE w:val="0"/>
        <w:autoSpaceDN w:val="0"/>
        <w:adjustRightInd w:val="0"/>
        <w:rPr>
          <w:rFonts w:eastAsia="Times New Roman" w:cs="Times New Roman"/>
          <w:b/>
          <w:sz w:val="22"/>
          <w:szCs w:val="22"/>
          <w:lang w:eastAsia="ar-SA"/>
        </w:rPr>
      </w:pPr>
      <w:r w:rsidRPr="00EE5602">
        <w:rPr>
          <w:rFonts w:eastAsia="Times New Roman" w:cs="Times New Roman"/>
          <w:b/>
          <w:sz w:val="22"/>
          <w:szCs w:val="22"/>
          <w:lang w:eastAsia="ar-SA"/>
        </w:rPr>
        <w:t>XII.WSKAZANIE OSÓB UPRAWNIONYCH DO KOMUNIKOWANIA SIĘ Z WYKONAWCAMI</w:t>
      </w:r>
    </w:p>
    <w:p w14:paraId="1876F478" w14:textId="77777777" w:rsidR="00D67A40" w:rsidRPr="00EE5602" w:rsidRDefault="00D67A40" w:rsidP="00D67A40">
      <w:pPr>
        <w:pStyle w:val="Nagwek9"/>
        <w:rPr>
          <w:rFonts w:eastAsia="Times New Roman" w:cs="Times New Roman"/>
          <w:b w:val="0"/>
          <w:sz w:val="22"/>
          <w:szCs w:val="22"/>
          <w:u w:val="none"/>
          <w:lang w:eastAsia="pl-PL"/>
        </w:rPr>
      </w:pPr>
      <w:r w:rsidRPr="00EE5602">
        <w:rPr>
          <w:rFonts w:eastAsia="Times New Roman" w:cs="Times New Roman"/>
          <w:b w:val="0"/>
          <w:sz w:val="22"/>
          <w:szCs w:val="22"/>
          <w:u w:val="none"/>
          <w:lang w:eastAsia="pl-PL"/>
        </w:rPr>
        <w:t xml:space="preserve">1.Zamawiający wyznacza następujące osoby do kontaktu z Wykonawcami:  </w:t>
      </w:r>
    </w:p>
    <w:p w14:paraId="268D63B5" w14:textId="77777777" w:rsidR="00D67A40" w:rsidRPr="00EE5602" w:rsidRDefault="00D67A40" w:rsidP="00D67A40">
      <w:pPr>
        <w:pStyle w:val="Nagwek9"/>
        <w:rPr>
          <w:rFonts w:eastAsia="Times New Roman" w:cs="Times New Roman"/>
          <w:b w:val="0"/>
          <w:sz w:val="22"/>
          <w:szCs w:val="22"/>
          <w:u w:val="none"/>
          <w:lang w:eastAsia="pl-PL"/>
        </w:rPr>
      </w:pPr>
      <w:r w:rsidRPr="00EE5602">
        <w:rPr>
          <w:rFonts w:eastAsia="Times New Roman" w:cs="Times New Roman"/>
          <w:b w:val="0"/>
          <w:sz w:val="22"/>
          <w:szCs w:val="22"/>
          <w:u w:val="none"/>
          <w:lang w:eastAsia="pl-PL"/>
        </w:rPr>
        <w:t>Agnieszka Bartczak – sprawy proceduralne.</w:t>
      </w:r>
    </w:p>
    <w:p w14:paraId="1936CE81" w14:textId="77777777" w:rsidR="00D67A40" w:rsidRPr="00EE5602" w:rsidRDefault="00D67A40" w:rsidP="00D67A40">
      <w:pPr>
        <w:pStyle w:val="Nagwek9"/>
        <w:rPr>
          <w:rFonts w:eastAsia="Times New Roman" w:cs="Times New Roman"/>
          <w:b w:val="0"/>
          <w:sz w:val="22"/>
          <w:szCs w:val="22"/>
          <w:u w:val="none"/>
          <w:lang w:eastAsia="pl-PL"/>
        </w:rPr>
      </w:pPr>
      <w:r w:rsidRPr="00EE5602">
        <w:rPr>
          <w:rFonts w:eastAsia="Times New Roman" w:cs="Times New Roman"/>
          <w:b w:val="0"/>
          <w:sz w:val="22"/>
          <w:szCs w:val="22"/>
          <w:u w:val="none"/>
          <w:lang w:eastAsia="pl-PL"/>
        </w:rPr>
        <w:t xml:space="preserve">2.Zgodnie z art. 20 ust. 1 </w:t>
      </w:r>
      <w:proofErr w:type="spellStart"/>
      <w:r w:rsidRPr="00EE5602">
        <w:rPr>
          <w:rFonts w:eastAsia="Times New Roman" w:cs="Times New Roman"/>
          <w:b w:val="0"/>
          <w:sz w:val="22"/>
          <w:szCs w:val="22"/>
          <w:u w:val="none"/>
          <w:lang w:eastAsia="pl-PL"/>
        </w:rPr>
        <w:t>Pzp</w:t>
      </w:r>
      <w:proofErr w:type="spellEnd"/>
      <w:r w:rsidRPr="00EE5602">
        <w:rPr>
          <w:rFonts w:eastAsia="Times New Roman" w:cs="Times New Roman"/>
          <w:b w:val="0"/>
          <w:sz w:val="22"/>
          <w:szCs w:val="22"/>
          <w:u w:val="none"/>
          <w:lang w:eastAsia="pl-PL"/>
        </w:rPr>
        <w:t xml:space="preserve"> postępowanie o udzielenie zamówienia, z zastrzeżeniem wyjątków przewidzianych w </w:t>
      </w:r>
      <w:proofErr w:type="spellStart"/>
      <w:r w:rsidRPr="00EE5602">
        <w:rPr>
          <w:rFonts w:eastAsia="Times New Roman" w:cs="Times New Roman"/>
          <w:b w:val="0"/>
          <w:sz w:val="22"/>
          <w:szCs w:val="22"/>
          <w:u w:val="none"/>
          <w:lang w:eastAsia="pl-PL"/>
        </w:rPr>
        <w:t>Pzp</w:t>
      </w:r>
      <w:proofErr w:type="spellEnd"/>
      <w:r w:rsidRPr="00EE5602">
        <w:rPr>
          <w:rFonts w:eastAsia="Times New Roman" w:cs="Times New Roman"/>
          <w:b w:val="0"/>
          <w:sz w:val="22"/>
          <w:szCs w:val="22"/>
          <w:u w:val="none"/>
          <w:lang w:eastAsia="pl-PL"/>
        </w:rPr>
        <w:t xml:space="preserve">, prowadzi się pisemnie. </w:t>
      </w:r>
    </w:p>
    <w:p w14:paraId="669CE3BB" w14:textId="77777777" w:rsidR="00D67A40" w:rsidRPr="00EE5602" w:rsidRDefault="00D67A40" w:rsidP="00D67A40">
      <w:pPr>
        <w:pStyle w:val="Nagwek9"/>
        <w:rPr>
          <w:rFonts w:eastAsia="Times New Roman" w:cs="Times New Roman"/>
          <w:b w:val="0"/>
          <w:sz w:val="22"/>
          <w:szCs w:val="22"/>
          <w:u w:val="none"/>
          <w:lang w:eastAsia="pl-PL"/>
        </w:rPr>
      </w:pPr>
      <w:r w:rsidRPr="00EE5602">
        <w:rPr>
          <w:rFonts w:eastAsia="Times New Roman" w:cs="Times New Roman"/>
          <w:b w:val="0"/>
          <w:sz w:val="22"/>
          <w:szCs w:val="22"/>
          <w:u w:val="none"/>
          <w:lang w:eastAsia="pl-PL"/>
        </w:rPr>
        <w:t xml:space="preserve">3.Komunikacja, w tym składanie ofert, wymiana informacji oraz przekazywanie dokumentów lub  </w:t>
      </w:r>
    </w:p>
    <w:p w14:paraId="2BD977F8" w14:textId="77777777" w:rsidR="00D67A40" w:rsidRPr="00EE5602" w:rsidRDefault="00D67A40" w:rsidP="00D67A40">
      <w:pPr>
        <w:pStyle w:val="Nagwek9"/>
        <w:rPr>
          <w:rFonts w:eastAsia="Times New Roman" w:cs="Times New Roman"/>
          <w:b w:val="0"/>
          <w:sz w:val="22"/>
          <w:szCs w:val="22"/>
          <w:u w:val="none"/>
          <w:lang w:eastAsia="pl-PL"/>
        </w:rPr>
      </w:pPr>
      <w:r w:rsidRPr="00EE5602">
        <w:rPr>
          <w:rFonts w:eastAsia="Times New Roman" w:cs="Times New Roman"/>
          <w:b w:val="0"/>
          <w:sz w:val="22"/>
          <w:szCs w:val="22"/>
          <w:u w:val="none"/>
          <w:lang w:eastAsia="pl-PL"/>
        </w:rPr>
        <w:t xml:space="preserve"> oświadczeń między Zamawiającym a Wykonawcą, z uwzględnieniem wyjątków określonych w </w:t>
      </w:r>
    </w:p>
    <w:p w14:paraId="50DC224F" w14:textId="77777777" w:rsidR="00D67A40" w:rsidRPr="00EE5602" w:rsidRDefault="00D67A40" w:rsidP="00D67A40">
      <w:pPr>
        <w:pStyle w:val="Nagwek9"/>
        <w:rPr>
          <w:rFonts w:eastAsia="Times New Roman" w:cs="Times New Roman"/>
          <w:b w:val="0"/>
          <w:sz w:val="22"/>
          <w:szCs w:val="22"/>
          <w:u w:val="none"/>
          <w:lang w:eastAsia="pl-PL"/>
        </w:rPr>
      </w:pPr>
      <w:r w:rsidRPr="00EE5602">
        <w:rPr>
          <w:rFonts w:eastAsia="Times New Roman" w:cs="Times New Roman"/>
          <w:b w:val="0"/>
          <w:sz w:val="22"/>
          <w:szCs w:val="22"/>
          <w:u w:val="none"/>
          <w:lang w:eastAsia="pl-PL"/>
        </w:rPr>
        <w:t xml:space="preserve"> </w:t>
      </w:r>
      <w:proofErr w:type="spellStart"/>
      <w:r w:rsidRPr="00EE5602">
        <w:rPr>
          <w:rFonts w:eastAsia="Times New Roman" w:cs="Times New Roman"/>
          <w:b w:val="0"/>
          <w:sz w:val="22"/>
          <w:szCs w:val="22"/>
          <w:u w:val="none"/>
          <w:lang w:eastAsia="pl-PL"/>
        </w:rPr>
        <w:t>Pzp</w:t>
      </w:r>
      <w:proofErr w:type="spellEnd"/>
      <w:r w:rsidRPr="00EE5602">
        <w:rPr>
          <w:rFonts w:eastAsia="Times New Roman" w:cs="Times New Roman"/>
          <w:b w:val="0"/>
          <w:sz w:val="22"/>
          <w:szCs w:val="22"/>
          <w:u w:val="none"/>
          <w:lang w:eastAsia="pl-PL"/>
        </w:rPr>
        <w:t xml:space="preserve">, odbywa się przy użyciu środków komunikacji elektronicznej. </w:t>
      </w:r>
    </w:p>
    <w:p w14:paraId="22C280D0" w14:textId="77777777" w:rsidR="00D67A40" w:rsidRPr="00EE5602" w:rsidRDefault="00D67A40" w:rsidP="00D67A40">
      <w:pPr>
        <w:pStyle w:val="Nagwek9"/>
        <w:suppressAutoHyphens w:val="0"/>
        <w:rPr>
          <w:rFonts w:eastAsia="Times New Roman" w:cs="Times New Roman"/>
          <w:b w:val="0"/>
          <w:sz w:val="22"/>
          <w:szCs w:val="22"/>
          <w:u w:val="none"/>
          <w:lang w:eastAsia="pl-PL"/>
        </w:rPr>
      </w:pPr>
      <w:r w:rsidRPr="00EE5602">
        <w:rPr>
          <w:rFonts w:eastAsia="Times New Roman" w:cs="Times New Roman"/>
          <w:b w:val="0"/>
          <w:sz w:val="22"/>
          <w:szCs w:val="22"/>
          <w:u w:val="none"/>
          <w:lang w:eastAsia="pl-PL"/>
        </w:rPr>
        <w:t xml:space="preserve">4.Komunikacja ustna </w:t>
      </w:r>
      <w:proofErr w:type="spellStart"/>
      <w:r w:rsidRPr="00EE5602">
        <w:rPr>
          <w:rFonts w:eastAsia="Times New Roman" w:cs="Times New Roman"/>
          <w:b w:val="0"/>
          <w:sz w:val="22"/>
          <w:szCs w:val="22"/>
          <w:u w:val="none"/>
          <w:lang w:eastAsia="pl-PL"/>
        </w:rPr>
        <w:t>zg</w:t>
      </w:r>
      <w:proofErr w:type="spellEnd"/>
      <w:r w:rsidRPr="00EE5602">
        <w:rPr>
          <w:rFonts w:eastAsia="Times New Roman" w:cs="Times New Roman"/>
          <w:b w:val="0"/>
          <w:sz w:val="22"/>
          <w:szCs w:val="22"/>
          <w:u w:val="none"/>
          <w:lang w:eastAsia="pl-PL"/>
        </w:rPr>
        <w:t xml:space="preserve">. z art. 61 ust. 2. Ustawy </w:t>
      </w:r>
      <w:proofErr w:type="spellStart"/>
      <w:r w:rsidRPr="00EE5602">
        <w:rPr>
          <w:rFonts w:eastAsia="Times New Roman" w:cs="Times New Roman"/>
          <w:b w:val="0"/>
          <w:sz w:val="22"/>
          <w:szCs w:val="22"/>
          <w:u w:val="none"/>
          <w:lang w:eastAsia="pl-PL"/>
        </w:rPr>
        <w:t>Pzp</w:t>
      </w:r>
      <w:proofErr w:type="spellEnd"/>
      <w:r w:rsidRPr="00EE5602">
        <w:rPr>
          <w:rFonts w:eastAsia="Times New Roman" w:cs="Times New Roman"/>
          <w:b w:val="0"/>
          <w:sz w:val="22"/>
          <w:szCs w:val="22"/>
          <w:u w:val="none"/>
          <w:lang w:eastAsia="pl-PL"/>
        </w:rPr>
        <w:t>. dopuszczalna jest w odniesieniu do informacji, które nie są istotne, w szczególności nie dotyczą ogłoszenia o zamówieniu lub SWZ, a także ofert.</w:t>
      </w:r>
    </w:p>
    <w:p w14:paraId="65801145" w14:textId="7F77674A" w:rsidR="00937B12" w:rsidRPr="002B059B" w:rsidRDefault="00937B12" w:rsidP="00D67A40">
      <w:pPr>
        <w:pStyle w:val="Nagwek9"/>
        <w:suppressAutoHyphens w:val="0"/>
        <w:rPr>
          <w:rFonts w:cs="Times New Roman"/>
          <w:sz w:val="22"/>
          <w:szCs w:val="22"/>
          <w:u w:val="none"/>
          <w:lang w:eastAsia="pl-PL"/>
        </w:rPr>
      </w:pPr>
      <w:r w:rsidRPr="00EE5602">
        <w:rPr>
          <w:rFonts w:cs="Times New Roman"/>
          <w:lang w:eastAsia="pl-PL"/>
        </w:rPr>
        <w:br/>
      </w:r>
      <w:r w:rsidRPr="002B059B">
        <w:rPr>
          <w:rFonts w:cs="Times New Roman"/>
          <w:sz w:val="22"/>
          <w:szCs w:val="22"/>
          <w:u w:val="none"/>
          <w:lang w:eastAsia="pl-PL"/>
        </w:rPr>
        <w:t>XIII.  TERMIN ZWIĄZANIA OFERTĄ</w:t>
      </w:r>
    </w:p>
    <w:p w14:paraId="7375D1C1" w14:textId="163F978D" w:rsidR="00D67A40" w:rsidRPr="00EE5602" w:rsidRDefault="00D67A40" w:rsidP="00D67A40">
      <w:pPr>
        <w:suppressAutoHyphens/>
        <w:autoSpaceDE w:val="0"/>
        <w:autoSpaceDN w:val="0"/>
        <w:adjustRightInd w:val="0"/>
        <w:spacing w:after="60"/>
        <w:jc w:val="both"/>
        <w:rPr>
          <w:rFonts w:eastAsia="Times New Roman" w:cs="Times New Roman"/>
          <w:bCs/>
          <w:sz w:val="22"/>
          <w:szCs w:val="22"/>
        </w:rPr>
      </w:pPr>
      <w:r w:rsidRPr="002B059B">
        <w:rPr>
          <w:rFonts w:eastAsia="Times New Roman" w:cs="Times New Roman"/>
          <w:bCs/>
          <w:sz w:val="22"/>
          <w:szCs w:val="22"/>
        </w:rPr>
        <w:t>1.Wykonawca związany jest złożoną ofertą zgodnie z art. 220 ust. pkt. 1 przez okres 90 dni. tj. do dnia</w:t>
      </w:r>
      <w:r w:rsidR="002B059B" w:rsidRPr="002B059B">
        <w:rPr>
          <w:rFonts w:eastAsia="Times New Roman" w:cs="Times New Roman"/>
          <w:bCs/>
          <w:sz w:val="22"/>
          <w:szCs w:val="22"/>
        </w:rPr>
        <w:t xml:space="preserve"> 21.11.</w:t>
      </w:r>
      <w:r w:rsidRPr="002B059B">
        <w:rPr>
          <w:rFonts w:eastAsia="Times New Roman" w:cs="Times New Roman"/>
          <w:bCs/>
          <w:sz w:val="22"/>
          <w:szCs w:val="22"/>
        </w:rPr>
        <w:t>2023r.</w:t>
      </w:r>
      <w:r w:rsidRPr="00EE5602">
        <w:rPr>
          <w:rFonts w:eastAsia="Times New Roman" w:cs="Times New Roman"/>
          <w:bCs/>
          <w:sz w:val="22"/>
          <w:szCs w:val="22"/>
        </w:rPr>
        <w:t xml:space="preserve"> Bieg terminu rozpoczyna się wraz z upływem terminu składania ofert,.  </w:t>
      </w:r>
    </w:p>
    <w:p w14:paraId="09FCD9C5" w14:textId="77777777" w:rsidR="00D67A40" w:rsidRPr="00EE5602" w:rsidRDefault="00D67A40" w:rsidP="00D67A40">
      <w:pPr>
        <w:suppressAutoHyphens/>
        <w:autoSpaceDE w:val="0"/>
        <w:autoSpaceDN w:val="0"/>
        <w:adjustRightInd w:val="0"/>
        <w:spacing w:after="60"/>
        <w:jc w:val="both"/>
        <w:rPr>
          <w:rFonts w:eastAsia="Times New Roman" w:cs="Times New Roman"/>
          <w:bCs/>
          <w:sz w:val="22"/>
          <w:szCs w:val="22"/>
        </w:rPr>
      </w:pPr>
      <w:r w:rsidRPr="00EE5602">
        <w:rPr>
          <w:rFonts w:eastAsia="Times New Roman" w:cs="Times New Roman"/>
          <w:bCs/>
          <w:sz w:val="22"/>
          <w:szCs w:val="22"/>
        </w:rPr>
        <w:lastRenderedPageBreak/>
        <w:t>2.W przypadku gdy wybór najkorzystniejszej oferty nie nastąpi przed upływem terminu związania ofertą, o którym mowa w ust.2, Zamawiający przed upływem terminu związania ofertą, zwraca się jednokrotnie do Wykonawców o wyrażenie zgody na przedłużenie tego terminu o wskazywany przez niego okres, nie dłuższy niż 60 dni.</w:t>
      </w:r>
    </w:p>
    <w:p w14:paraId="443B0966" w14:textId="77777777" w:rsidR="00D67A40" w:rsidRPr="00EE5602" w:rsidRDefault="00D67A40" w:rsidP="00D67A40">
      <w:pPr>
        <w:suppressAutoHyphens/>
        <w:autoSpaceDE w:val="0"/>
        <w:autoSpaceDN w:val="0"/>
        <w:adjustRightInd w:val="0"/>
        <w:spacing w:after="60"/>
        <w:jc w:val="both"/>
        <w:rPr>
          <w:rFonts w:eastAsia="Times New Roman" w:cs="Times New Roman"/>
          <w:bCs/>
          <w:sz w:val="22"/>
          <w:szCs w:val="22"/>
        </w:rPr>
      </w:pPr>
      <w:r w:rsidRPr="00EE5602">
        <w:rPr>
          <w:rFonts w:eastAsia="Times New Roman" w:cs="Times New Roman"/>
          <w:bCs/>
          <w:sz w:val="22"/>
          <w:szCs w:val="22"/>
        </w:rPr>
        <w:t>3.Przedłużenie terminu związania ofertą, o którym mowa w ust. 2, wymaga złożenia przez Wykonawcę pisemnego oświadczenia o wyrażeniu zgody na przedłużenie terminu związania ofertą.</w:t>
      </w:r>
    </w:p>
    <w:p w14:paraId="27E455B0" w14:textId="77777777" w:rsidR="00D67A40" w:rsidRPr="00EE5602" w:rsidRDefault="00D67A40" w:rsidP="00D67A40">
      <w:pPr>
        <w:suppressAutoHyphens/>
        <w:autoSpaceDE w:val="0"/>
        <w:autoSpaceDN w:val="0"/>
        <w:adjustRightInd w:val="0"/>
        <w:spacing w:after="60"/>
        <w:jc w:val="both"/>
        <w:rPr>
          <w:rFonts w:eastAsia="Times New Roman" w:cs="Times New Roman"/>
          <w:bCs/>
          <w:sz w:val="22"/>
          <w:szCs w:val="22"/>
        </w:rPr>
      </w:pPr>
      <w:r w:rsidRPr="00EE5602">
        <w:rPr>
          <w:rFonts w:eastAsia="Times New Roman" w:cs="Times New Roman"/>
          <w:bCs/>
          <w:sz w:val="22"/>
          <w:szCs w:val="22"/>
        </w:rPr>
        <w:t xml:space="preserve">4.W przypadku gdy Zamawiający żąda wniesienia wadium, przedłużenie terminu związania ofertą, </w:t>
      </w:r>
    </w:p>
    <w:p w14:paraId="7DB80D49" w14:textId="77777777" w:rsidR="00D67A40" w:rsidRPr="00EE5602" w:rsidRDefault="00D67A40" w:rsidP="00D67A40">
      <w:pPr>
        <w:suppressAutoHyphens/>
        <w:autoSpaceDE w:val="0"/>
        <w:autoSpaceDN w:val="0"/>
        <w:adjustRightInd w:val="0"/>
        <w:spacing w:after="60"/>
        <w:jc w:val="both"/>
        <w:rPr>
          <w:rFonts w:eastAsia="Times New Roman" w:cs="Times New Roman"/>
          <w:bCs/>
          <w:sz w:val="22"/>
          <w:szCs w:val="22"/>
        </w:rPr>
      </w:pPr>
      <w:r w:rsidRPr="00EE5602">
        <w:rPr>
          <w:rFonts w:eastAsia="Times New Roman" w:cs="Times New Roman"/>
          <w:bCs/>
          <w:sz w:val="22"/>
          <w:szCs w:val="22"/>
        </w:rPr>
        <w:t>o którym mowa w ust.2, następuje wraz z przedłużeniem okresu ważności wadium albo, jeżeli nie jest to możliwe, z wniesieniem nowego wadium na przedłużony okres związania ofertą.</w:t>
      </w:r>
    </w:p>
    <w:p w14:paraId="434A0921" w14:textId="7FFA4EC2" w:rsidR="003768CD" w:rsidRPr="00EE5602" w:rsidRDefault="003768CD" w:rsidP="00937B12">
      <w:pPr>
        <w:suppressAutoHyphens/>
        <w:autoSpaceDE w:val="0"/>
        <w:autoSpaceDN w:val="0"/>
        <w:adjustRightInd w:val="0"/>
        <w:spacing w:after="60"/>
        <w:jc w:val="both"/>
        <w:rPr>
          <w:rFonts w:eastAsia="Times New Roman" w:cs="Times New Roman"/>
          <w:bCs/>
          <w:sz w:val="22"/>
          <w:szCs w:val="22"/>
        </w:rPr>
      </w:pPr>
    </w:p>
    <w:p w14:paraId="3C6FC87F" w14:textId="77777777" w:rsidR="003768CD" w:rsidRPr="00EE5602" w:rsidRDefault="003768CD" w:rsidP="003768CD">
      <w:pPr>
        <w:pStyle w:val="Nagwek9"/>
        <w:suppressAutoHyphens w:val="0"/>
        <w:spacing w:line="260" w:lineRule="atLeast"/>
        <w:rPr>
          <w:rFonts w:cs="Times New Roman"/>
          <w:sz w:val="22"/>
          <w:szCs w:val="22"/>
          <w:u w:val="none"/>
          <w:lang w:eastAsia="pl-PL"/>
        </w:rPr>
      </w:pPr>
      <w:r w:rsidRPr="00EE5602">
        <w:rPr>
          <w:rFonts w:cs="Times New Roman"/>
          <w:sz w:val="22"/>
          <w:szCs w:val="22"/>
          <w:u w:val="none"/>
          <w:lang w:eastAsia="pl-PL"/>
        </w:rPr>
        <w:t>XIV.  OPIS SPOSOBU PRZYGOTOWANIA OFERT</w:t>
      </w:r>
    </w:p>
    <w:p w14:paraId="41EDF294"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 xml:space="preserve">1. Każdy Wykonawca może przedłożyć w niniejszym postępowaniu tylko jedną ofertę, z wyjątkiem przypadków określonych w Ustawie (jeden komplet dokumentów, składający się na ofertę, zgodnie z SWZ) sam lub jako upoważniony reprezentant firmy. </w:t>
      </w:r>
    </w:p>
    <w:p w14:paraId="607FE072"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2. Treść oferty musi być zgodna z wymaganiami Zamawiającego określonymi w dokumentach zamówienia.</w:t>
      </w:r>
    </w:p>
    <w:p w14:paraId="24D25699"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3. Dokumenty i oświadczenia składane przez wykonawcę powinny być w języku polskim. W przypadku  załączenia dokumentów sporządzonych w innym języku niż dopuszczony, Wykonawca zobowiązany jest załączyć tłumaczenie na język polski. Ofertę sporządza się w języku polskim, w postaci elektronicznej i opatruje kwalifikowanym podpisem elektronicznym pod rygorem nieważności</w:t>
      </w:r>
    </w:p>
    <w:p w14:paraId="3450F59D"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 xml:space="preserve">4.Zaleca się , aby każdy elektroniczny dokument (plik) był podpisany osobno. Zaleca się aby załączone pliki zawierały nr postępowania, oznaczenie Wykonawcy oraz nazwę identyfikującą dany dokument. </w:t>
      </w:r>
    </w:p>
    <w:p w14:paraId="20EB4D32"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5. Dokumenty sporządzone w języku obcym są składane wraz z tłumaczeniem na język polski.</w:t>
      </w:r>
    </w:p>
    <w:p w14:paraId="7DFD43BD"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 xml:space="preserve">6. 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14:paraId="781C9BEC"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7. Jeśli jakiś z dokumentów wymaganych nie dotyczy Wykonawcy, do oferty należy załączyć oświadczenie z informacją na ten temat.</w:t>
      </w:r>
    </w:p>
    <w:p w14:paraId="7C96AD15"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8. Wykonawca musi zapoznać się i zaakceptować wszystkie warunki przedmiotowej SWZ.</w:t>
      </w:r>
    </w:p>
    <w:p w14:paraId="3B7B04AD"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9. Wykonawca zaproponuje cenę, w której zawierać się będą wszystkie koszty, jakie musi ponieść, aby wykonać dostawę, zgodnie z wymaganiami Zamawiającego oraz z najwyższą starannością. Zaproponowane ceny mogą zawierać ewentualne rabaty.</w:t>
      </w:r>
    </w:p>
    <w:p w14:paraId="796F3909"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10.Wykonawcy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3AEC0675"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11. Oferta oraz przedmiotowe środki dowodowe (jeżeli były wymagane) muszą być składane elektronicznie i muszą zostać</w:t>
      </w:r>
      <w:r w:rsidRPr="000706C4">
        <w:rPr>
          <w:rFonts w:cs="Times New Roman"/>
          <w:sz w:val="22"/>
          <w:szCs w:val="22"/>
        </w:rPr>
        <w:t xml:space="preserve"> podpisane</w:t>
      </w:r>
      <w:r w:rsidRPr="000706C4">
        <w:rPr>
          <w:rFonts w:cs="Times New Roman"/>
          <w:b/>
          <w:sz w:val="22"/>
          <w:szCs w:val="22"/>
        </w:rPr>
        <w:t xml:space="preserve"> elektronicznym kwalifikowanym podpisem</w:t>
      </w:r>
      <w:r w:rsidRPr="00EE5602">
        <w:rPr>
          <w:rFonts w:cs="Times New Roman"/>
          <w:sz w:val="22"/>
          <w:szCs w:val="22"/>
        </w:rPr>
        <w:t xml:space="preserve">. W procesie składania oferty w tym przedmiotowych środków dowodowych na platformie, </w:t>
      </w:r>
      <w:r w:rsidRPr="000706C4">
        <w:rPr>
          <w:rFonts w:cs="Times New Roman"/>
          <w:b/>
          <w:sz w:val="22"/>
          <w:szCs w:val="22"/>
        </w:rPr>
        <w:t>kwalifikowany podpis elektroniczny</w:t>
      </w:r>
      <w:r w:rsidRPr="00EE5602">
        <w:rPr>
          <w:rFonts w:cs="Times New Roman"/>
          <w:sz w:val="22"/>
          <w:szCs w:val="22"/>
        </w:rPr>
        <w:t xml:space="preserve"> Wykonawca składa bezpośrednio na dokumencie, który następnie przesyła do systemu.</w:t>
      </w:r>
    </w:p>
    <w:p w14:paraId="0BC07778"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12.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w:t>
      </w:r>
    </w:p>
    <w:p w14:paraId="71B3FC93"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13.Zamawiajacy wymaga,  aby oferta była:</w:t>
      </w:r>
    </w:p>
    <w:p w14:paraId="20ED8645"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13.1.sporządzona na podstawie załączników niniejszej SWZ w języku polskim,</w:t>
      </w:r>
    </w:p>
    <w:p w14:paraId="5344CA13"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lastRenderedPageBreak/>
        <w:t>13.2.złożona przy użyciu środków komunikacji elektronicznej tzn. za pośrednictwem platformazakupowa.pl,</w:t>
      </w:r>
    </w:p>
    <w:p w14:paraId="11091FE9"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13.3.podpisana kwalifikowanym podpisem elektronicznym przez osobę/osoby upoważnioną / upoważnione.</w:t>
      </w:r>
    </w:p>
    <w:p w14:paraId="2619DB6D"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14.Podpisy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EE5602">
        <w:rPr>
          <w:rFonts w:cs="Times New Roman"/>
          <w:sz w:val="22"/>
          <w:szCs w:val="22"/>
        </w:rPr>
        <w:t>eIDAS</w:t>
      </w:r>
      <w:proofErr w:type="spellEnd"/>
      <w:r w:rsidRPr="00EE5602">
        <w:rPr>
          <w:rFonts w:cs="Times New Roman"/>
          <w:sz w:val="22"/>
          <w:szCs w:val="22"/>
        </w:rPr>
        <w:t>) (UE) nr 910/2014 - od 1 lipca 2016 roku”.</w:t>
      </w:r>
    </w:p>
    <w:p w14:paraId="4903BDC3"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 xml:space="preserve">15.W przypadku wykorzystania formatu podpisu </w:t>
      </w:r>
      <w:proofErr w:type="spellStart"/>
      <w:r w:rsidRPr="00EE5602">
        <w:rPr>
          <w:rFonts w:cs="Times New Roman"/>
          <w:sz w:val="22"/>
          <w:szCs w:val="22"/>
        </w:rPr>
        <w:t>XAdES</w:t>
      </w:r>
      <w:proofErr w:type="spellEnd"/>
      <w:r w:rsidRPr="00EE5602">
        <w:rPr>
          <w:rFonts w:cs="Times New Roman"/>
          <w:sz w:val="22"/>
          <w:szCs w:val="22"/>
        </w:rPr>
        <w:t xml:space="preserve"> zewnętrzny Zamawiający wymaga dołączenia odpowiedniej ilości plików tj. podpisywanych plików z danymi oraz plików </w:t>
      </w:r>
      <w:proofErr w:type="spellStart"/>
      <w:r w:rsidRPr="00EE5602">
        <w:rPr>
          <w:rFonts w:cs="Times New Roman"/>
          <w:sz w:val="22"/>
          <w:szCs w:val="22"/>
        </w:rPr>
        <w:t>XAdES</w:t>
      </w:r>
      <w:proofErr w:type="spellEnd"/>
      <w:r w:rsidRPr="00EE5602">
        <w:rPr>
          <w:rFonts w:cs="Times New Roman"/>
          <w:sz w:val="22"/>
          <w:szCs w:val="22"/>
        </w:rPr>
        <w:t>.</w:t>
      </w:r>
    </w:p>
    <w:p w14:paraId="2F93C186"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 xml:space="preserve">16.Zgodnie z art. 18 ust. 3 ustawy </w:t>
      </w:r>
      <w:proofErr w:type="spellStart"/>
      <w:r w:rsidRPr="00EE5602">
        <w:rPr>
          <w:rFonts w:cs="Times New Roman"/>
          <w:sz w:val="22"/>
          <w:szCs w:val="22"/>
        </w:rPr>
        <w:t>Pzp</w:t>
      </w:r>
      <w:proofErr w:type="spellEnd"/>
      <w:r w:rsidRPr="00EE5602">
        <w:rPr>
          <w:rFonts w:cs="Times New Roman"/>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527409CB"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17. 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8A8A1F6"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18. Maksymalny rozmiar jednego pliku przesyłanego za pośrednictwem dedykowanych formularzy do: złożenia, zmiany, wycofania oferty wynosi 150 MB natomiast przy komunikacji wielkość pliku to maksymalnie 500 MB.</w:t>
      </w:r>
    </w:p>
    <w:p w14:paraId="085A45D1"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19. 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A35288A" w14:textId="77777777" w:rsidR="009F5EC0" w:rsidRPr="000706C4" w:rsidRDefault="009F5EC0" w:rsidP="009F5EC0">
      <w:pPr>
        <w:spacing w:line="260" w:lineRule="atLeast"/>
        <w:jc w:val="both"/>
        <w:rPr>
          <w:rFonts w:cs="Times New Roman"/>
          <w:b/>
          <w:sz w:val="22"/>
          <w:szCs w:val="22"/>
        </w:rPr>
      </w:pPr>
      <w:r w:rsidRPr="00EE5602">
        <w:rPr>
          <w:rFonts w:cs="Times New Roman"/>
          <w:sz w:val="22"/>
          <w:szCs w:val="22"/>
        </w:rPr>
        <w:t>20. Zamawiający rekomenduje wykorzystanie formatów: .pdf .</w:t>
      </w:r>
      <w:proofErr w:type="spellStart"/>
      <w:r w:rsidRPr="00EE5602">
        <w:rPr>
          <w:rFonts w:cs="Times New Roman"/>
          <w:sz w:val="22"/>
          <w:szCs w:val="22"/>
        </w:rPr>
        <w:t>doc</w:t>
      </w:r>
      <w:proofErr w:type="spellEnd"/>
      <w:r w:rsidRPr="00EE5602">
        <w:rPr>
          <w:rFonts w:cs="Times New Roman"/>
          <w:sz w:val="22"/>
          <w:szCs w:val="22"/>
        </w:rPr>
        <w:t xml:space="preserve"> .</w:t>
      </w:r>
      <w:proofErr w:type="spellStart"/>
      <w:r w:rsidRPr="00EE5602">
        <w:rPr>
          <w:rFonts w:cs="Times New Roman"/>
          <w:sz w:val="22"/>
          <w:szCs w:val="22"/>
        </w:rPr>
        <w:t>docx</w:t>
      </w:r>
      <w:proofErr w:type="spellEnd"/>
      <w:r w:rsidRPr="00EE5602">
        <w:rPr>
          <w:rFonts w:cs="Times New Roman"/>
          <w:sz w:val="22"/>
          <w:szCs w:val="22"/>
        </w:rPr>
        <w:t xml:space="preserve"> .xls .</w:t>
      </w:r>
      <w:proofErr w:type="spellStart"/>
      <w:r w:rsidRPr="00EE5602">
        <w:rPr>
          <w:rFonts w:cs="Times New Roman"/>
          <w:sz w:val="22"/>
          <w:szCs w:val="22"/>
        </w:rPr>
        <w:t>xlsx</w:t>
      </w:r>
      <w:proofErr w:type="spellEnd"/>
      <w:r w:rsidRPr="00EE5602">
        <w:rPr>
          <w:rFonts w:cs="Times New Roman"/>
          <w:sz w:val="22"/>
          <w:szCs w:val="22"/>
        </w:rPr>
        <w:t xml:space="preserve"> .jpg (.</w:t>
      </w:r>
      <w:proofErr w:type="spellStart"/>
      <w:r w:rsidRPr="00EE5602">
        <w:rPr>
          <w:rFonts w:cs="Times New Roman"/>
          <w:sz w:val="22"/>
          <w:szCs w:val="22"/>
        </w:rPr>
        <w:t>jpeg</w:t>
      </w:r>
      <w:proofErr w:type="spellEnd"/>
      <w:r w:rsidRPr="00EE5602">
        <w:rPr>
          <w:rFonts w:cs="Times New Roman"/>
          <w:sz w:val="22"/>
          <w:szCs w:val="22"/>
        </w:rPr>
        <w:t xml:space="preserve">) </w:t>
      </w:r>
      <w:r w:rsidRPr="000706C4">
        <w:rPr>
          <w:rFonts w:cs="Times New Roman"/>
          <w:b/>
          <w:sz w:val="22"/>
          <w:szCs w:val="22"/>
        </w:rPr>
        <w:t>ze szczególnym wskazaniem na .pdf</w:t>
      </w:r>
    </w:p>
    <w:p w14:paraId="3460DFCB"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21. W celu ewentualnej kompresji danych Zamawiający rekomenduje wykorzystanie jednego z rozszerzeń: .zip; .7Z</w:t>
      </w:r>
    </w:p>
    <w:p w14:paraId="0376484A" w14:textId="77777777" w:rsidR="009F5EC0" w:rsidRPr="000706C4" w:rsidRDefault="009F5EC0" w:rsidP="009F5EC0">
      <w:pPr>
        <w:spacing w:line="260" w:lineRule="atLeast"/>
        <w:jc w:val="both"/>
        <w:rPr>
          <w:rFonts w:cs="Times New Roman"/>
          <w:b/>
          <w:sz w:val="22"/>
          <w:szCs w:val="22"/>
        </w:rPr>
      </w:pPr>
      <w:r w:rsidRPr="00EE5602">
        <w:rPr>
          <w:rFonts w:cs="Times New Roman"/>
          <w:sz w:val="22"/>
          <w:szCs w:val="22"/>
        </w:rPr>
        <w:t>22. Wśród rozszerzeń powszechnych a niewystępujących w Rozporządzeniu KRI występują: .</w:t>
      </w:r>
      <w:proofErr w:type="spellStart"/>
      <w:r w:rsidRPr="00EE5602">
        <w:rPr>
          <w:rFonts w:cs="Times New Roman"/>
          <w:sz w:val="22"/>
          <w:szCs w:val="22"/>
        </w:rPr>
        <w:t>rar</w:t>
      </w:r>
      <w:proofErr w:type="spellEnd"/>
      <w:r w:rsidRPr="00EE5602">
        <w:rPr>
          <w:rFonts w:cs="Times New Roman"/>
          <w:sz w:val="22"/>
          <w:szCs w:val="22"/>
        </w:rPr>
        <w:t xml:space="preserve"> .gif .</w:t>
      </w:r>
      <w:proofErr w:type="spellStart"/>
      <w:r w:rsidRPr="00EE5602">
        <w:rPr>
          <w:rFonts w:cs="Times New Roman"/>
          <w:sz w:val="22"/>
          <w:szCs w:val="22"/>
        </w:rPr>
        <w:t>bmp</w:t>
      </w:r>
      <w:proofErr w:type="spellEnd"/>
      <w:r w:rsidRPr="00EE5602">
        <w:rPr>
          <w:rFonts w:cs="Times New Roman"/>
          <w:sz w:val="22"/>
          <w:szCs w:val="22"/>
        </w:rPr>
        <w:t xml:space="preserve"> .</w:t>
      </w:r>
      <w:proofErr w:type="spellStart"/>
      <w:r w:rsidRPr="00EE5602">
        <w:rPr>
          <w:rFonts w:cs="Times New Roman"/>
          <w:sz w:val="22"/>
          <w:szCs w:val="22"/>
        </w:rPr>
        <w:t>numbers</w:t>
      </w:r>
      <w:proofErr w:type="spellEnd"/>
      <w:r w:rsidRPr="00EE5602">
        <w:rPr>
          <w:rFonts w:cs="Times New Roman"/>
          <w:sz w:val="22"/>
          <w:szCs w:val="22"/>
        </w:rPr>
        <w:t xml:space="preserve"> .</w:t>
      </w:r>
      <w:proofErr w:type="spellStart"/>
      <w:r w:rsidRPr="00EE5602">
        <w:rPr>
          <w:rFonts w:cs="Times New Roman"/>
          <w:sz w:val="22"/>
          <w:szCs w:val="22"/>
        </w:rPr>
        <w:t>pages</w:t>
      </w:r>
      <w:proofErr w:type="spellEnd"/>
      <w:r w:rsidRPr="00EE5602">
        <w:rPr>
          <w:rFonts w:cs="Times New Roman"/>
          <w:sz w:val="22"/>
          <w:szCs w:val="22"/>
        </w:rPr>
        <w:t xml:space="preserve">. </w:t>
      </w:r>
      <w:r w:rsidRPr="000706C4">
        <w:rPr>
          <w:rFonts w:cs="Times New Roman"/>
          <w:b/>
          <w:sz w:val="22"/>
          <w:szCs w:val="22"/>
        </w:rPr>
        <w:t>Dokumenty złożone w takich plikach zostaną uznane za złożone nieskutecznie.</w:t>
      </w:r>
    </w:p>
    <w:p w14:paraId="6BBFF4AE"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23.W przypadku stosowania przez Wykonawcę kwalifikowanego podpisu elektronicznego:</w:t>
      </w:r>
    </w:p>
    <w:p w14:paraId="3E1AA116"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 xml:space="preserve">a) Ze względu na niskie ryzyko naruszenia integralności pliku oraz łatwiejszą weryfikację podpisu Zamawiający zaleca, w miarę możliwości, </w:t>
      </w:r>
      <w:r w:rsidRPr="000706C4">
        <w:rPr>
          <w:rFonts w:cs="Times New Roman"/>
          <w:b/>
          <w:sz w:val="22"/>
          <w:szCs w:val="22"/>
        </w:rPr>
        <w:t xml:space="preserve">przekonwertowanie plików składających się na ofertę na rozszerzenie .pdf  i opatrzenie ich podpisem kwalifikowanym w formacie </w:t>
      </w:r>
      <w:proofErr w:type="spellStart"/>
      <w:r w:rsidRPr="000706C4">
        <w:rPr>
          <w:rFonts w:cs="Times New Roman"/>
          <w:b/>
          <w:sz w:val="22"/>
          <w:szCs w:val="22"/>
        </w:rPr>
        <w:t>PAdES</w:t>
      </w:r>
      <w:proofErr w:type="spellEnd"/>
      <w:r w:rsidRPr="00EE5602">
        <w:rPr>
          <w:rFonts w:cs="Times New Roman"/>
          <w:sz w:val="22"/>
          <w:szCs w:val="22"/>
        </w:rPr>
        <w:t xml:space="preserve">. </w:t>
      </w:r>
    </w:p>
    <w:p w14:paraId="1EA295CC"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 xml:space="preserve">b) Pliki w innych formatach niż PDF </w:t>
      </w:r>
      <w:r w:rsidRPr="000706C4">
        <w:rPr>
          <w:rFonts w:cs="Times New Roman"/>
          <w:b/>
          <w:sz w:val="22"/>
          <w:szCs w:val="22"/>
        </w:rPr>
        <w:t xml:space="preserve">zaleca się opatrzyć podpisem w formacie </w:t>
      </w:r>
      <w:proofErr w:type="spellStart"/>
      <w:r w:rsidRPr="000706C4">
        <w:rPr>
          <w:rFonts w:cs="Times New Roman"/>
          <w:b/>
          <w:sz w:val="22"/>
          <w:szCs w:val="22"/>
        </w:rPr>
        <w:t>XAdES</w:t>
      </w:r>
      <w:proofErr w:type="spellEnd"/>
      <w:r w:rsidRPr="000706C4">
        <w:rPr>
          <w:rFonts w:cs="Times New Roman"/>
          <w:b/>
          <w:sz w:val="22"/>
          <w:szCs w:val="22"/>
        </w:rPr>
        <w:t xml:space="preserve"> o typie zewnętrznym</w:t>
      </w:r>
      <w:r w:rsidRPr="00EE5602">
        <w:rPr>
          <w:rFonts w:cs="Times New Roman"/>
          <w:sz w:val="22"/>
          <w:szCs w:val="22"/>
        </w:rPr>
        <w:t>. Wykonawca powinien pamiętać, aby plik z podpisem przekazywać łącznie z dokumentem podpisywanym.</w:t>
      </w:r>
    </w:p>
    <w:p w14:paraId="5E596D8D"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c) Zamawiający rekomenduje wykorzystanie podpisu z kwalifikowanym znacznikiem czasu.</w:t>
      </w:r>
    </w:p>
    <w:p w14:paraId="27CCAE23"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 xml:space="preserve">24.Zamawiający zaleca aby w przypadku podpisywania pliku przez kilka osób, stosować podpisy tego samego rodzaju. Podpisywanie różnymi rodzajami podpisów może doprowadzić do problemów w weryfikacji plików. </w:t>
      </w:r>
    </w:p>
    <w:p w14:paraId="72414E7A"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25.Zamawiający zaleca, aby Wykonawca z odpowiednim wyprzedzeniem przetestował możliwość prawidłowego wykorzystania wybranej metody podpisania plików oferty. Podczas podpisywania plików zaleca się stosowanie algorytmu skrótu SHA2 zamiast SHA1.</w:t>
      </w:r>
    </w:p>
    <w:p w14:paraId="4E6C8F63" w14:textId="77777777" w:rsidR="009F5EC0" w:rsidRPr="00EE5602" w:rsidRDefault="009F5EC0" w:rsidP="009F5EC0">
      <w:pPr>
        <w:spacing w:line="260" w:lineRule="atLeast"/>
        <w:jc w:val="both"/>
        <w:rPr>
          <w:rFonts w:cs="Times New Roman"/>
          <w:sz w:val="22"/>
          <w:szCs w:val="22"/>
        </w:rPr>
      </w:pPr>
      <w:r w:rsidRPr="00EE5602">
        <w:rPr>
          <w:rFonts w:cs="Times New Roman"/>
          <w:sz w:val="22"/>
          <w:szCs w:val="22"/>
        </w:rPr>
        <w:t xml:space="preserve">26. Podmiotowe środki dowodowe oraz inne dokumenty lub oświadczenia, o których mowa w SWZ, składa się w formie elektronicznej,  w zakresie i w sposób określony w przepisach wydanych na podstawie art. 70 ustawy PZP, tj. rozporządzenia Prezesa Rady Ministrów z dnia  30 grudnia 2020 r. w </w:t>
      </w:r>
      <w:r w:rsidRPr="00EE5602">
        <w:rPr>
          <w:rFonts w:cs="Times New Roman"/>
          <w:sz w:val="22"/>
          <w:szCs w:val="22"/>
        </w:rPr>
        <w:lastRenderedPageBreak/>
        <w:t>sprawie sposobu sporządzania i przekazywania informacji oraz wymagań technicznych dla dokumentów elektronicznych oraz środków komunikacji elektronicznej w postępowaniu o udzielenie zamówienia publicznego lub konkursie (Dz.U. z 2020 poz. 2452).</w:t>
      </w:r>
    </w:p>
    <w:p w14:paraId="312441FD" w14:textId="7A93440A" w:rsidR="003768CD" w:rsidRPr="00EE5602" w:rsidRDefault="009F5EC0" w:rsidP="009F5EC0">
      <w:pPr>
        <w:spacing w:line="260" w:lineRule="atLeast"/>
        <w:jc w:val="both"/>
        <w:rPr>
          <w:rFonts w:cs="Times New Roman"/>
          <w:sz w:val="22"/>
          <w:szCs w:val="22"/>
        </w:rPr>
      </w:pPr>
      <w:r w:rsidRPr="00EE5602">
        <w:rPr>
          <w:rFonts w:cs="Times New Roman"/>
          <w:sz w:val="22"/>
          <w:szCs w:val="22"/>
        </w:rPr>
        <w:t>27. 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7EA62525" w14:textId="77777777" w:rsidR="009F5EC0" w:rsidRPr="00EE5602" w:rsidRDefault="009F5EC0" w:rsidP="009F5EC0">
      <w:pPr>
        <w:spacing w:line="260" w:lineRule="atLeast"/>
        <w:jc w:val="both"/>
        <w:rPr>
          <w:rFonts w:cs="Times New Roman"/>
          <w:sz w:val="22"/>
          <w:szCs w:val="22"/>
        </w:rPr>
      </w:pPr>
    </w:p>
    <w:p w14:paraId="19E7881D" w14:textId="77777777" w:rsidR="003768CD" w:rsidRPr="00EE5602" w:rsidRDefault="003768CD" w:rsidP="003768CD">
      <w:pPr>
        <w:spacing w:line="260" w:lineRule="atLeast"/>
        <w:ind w:left="426" w:hanging="426"/>
        <w:rPr>
          <w:rFonts w:cs="Times New Roman"/>
          <w:b/>
          <w:bCs/>
        </w:rPr>
      </w:pPr>
      <w:r w:rsidRPr="00EE5602">
        <w:rPr>
          <w:rFonts w:cs="Times New Roman"/>
          <w:b/>
          <w:bCs/>
        </w:rPr>
        <w:t xml:space="preserve">XV.  </w:t>
      </w:r>
      <w:bookmarkStart w:id="4" w:name="_Hlk66032022"/>
      <w:r w:rsidRPr="00EE5602">
        <w:rPr>
          <w:rFonts w:cs="Times New Roman"/>
          <w:b/>
          <w:bCs/>
        </w:rPr>
        <w:t>SPOSÓB ORAZ TERMIN SKŁADANIA  OFERT</w:t>
      </w:r>
      <w:bookmarkEnd w:id="4"/>
    </w:p>
    <w:p w14:paraId="625D8564" w14:textId="77777777" w:rsidR="003768CD" w:rsidRPr="00EE5602" w:rsidRDefault="003768CD" w:rsidP="003768CD">
      <w:pPr>
        <w:spacing w:line="260" w:lineRule="atLeast"/>
        <w:rPr>
          <w:rFonts w:cs="Times New Roman"/>
          <w:b/>
          <w:bCs/>
          <w:sz w:val="22"/>
          <w:szCs w:val="22"/>
        </w:rPr>
      </w:pPr>
      <w:bookmarkStart w:id="5" w:name="_Hlk66032074"/>
      <w:r w:rsidRPr="00EE5602">
        <w:rPr>
          <w:rFonts w:cs="Times New Roman"/>
          <w:b/>
          <w:bCs/>
          <w:sz w:val="22"/>
          <w:szCs w:val="22"/>
        </w:rPr>
        <w:t>A.  Sposób składania  ofert</w:t>
      </w:r>
    </w:p>
    <w:p w14:paraId="4E72A1E9" w14:textId="77777777" w:rsidR="009F5EC0" w:rsidRPr="00EE5602" w:rsidRDefault="009F5EC0" w:rsidP="009F5EC0">
      <w:pPr>
        <w:suppressAutoHyphens/>
        <w:autoSpaceDE w:val="0"/>
        <w:autoSpaceDN w:val="0"/>
        <w:adjustRightInd w:val="0"/>
        <w:spacing w:after="60"/>
        <w:jc w:val="both"/>
        <w:rPr>
          <w:rFonts w:eastAsia="Times New Roman" w:cs="Times New Roman"/>
          <w:bCs/>
          <w:sz w:val="22"/>
          <w:szCs w:val="22"/>
        </w:rPr>
      </w:pPr>
      <w:r w:rsidRPr="00EE5602">
        <w:rPr>
          <w:rFonts w:eastAsia="Times New Roman" w:cs="Times New Roman"/>
          <w:bCs/>
          <w:sz w:val="22"/>
          <w:szCs w:val="22"/>
        </w:rPr>
        <w:t>1. Ofertę należy przygotować z należytą starannością dla podmiotu ubiegającego się o udzielenie zamówienia publicznego i zachowaniem odpowiedniego odstępu czasu do zakończenia przyjmowania ofert. Sugerujemy złożenie oferty na 24 godziny przed terminem składania ofert/wniosków.</w:t>
      </w:r>
    </w:p>
    <w:p w14:paraId="1EBA3473" w14:textId="77777777" w:rsidR="009F5EC0" w:rsidRPr="00EE5602" w:rsidRDefault="009F5EC0" w:rsidP="009F5EC0">
      <w:pPr>
        <w:suppressAutoHyphens/>
        <w:autoSpaceDE w:val="0"/>
        <w:autoSpaceDN w:val="0"/>
        <w:adjustRightInd w:val="0"/>
        <w:spacing w:after="60"/>
        <w:jc w:val="both"/>
        <w:rPr>
          <w:rFonts w:eastAsia="Times New Roman" w:cs="Times New Roman"/>
          <w:bCs/>
          <w:sz w:val="22"/>
          <w:szCs w:val="22"/>
        </w:rPr>
      </w:pPr>
      <w:r w:rsidRPr="00EE5602">
        <w:rPr>
          <w:rFonts w:eastAsia="Times New Roman" w:cs="Times New Roman"/>
          <w:bCs/>
          <w:sz w:val="22"/>
          <w:szCs w:val="22"/>
        </w:rPr>
        <w:t xml:space="preserve">2. Jeśli Wykonawca pakuje dokumenty np. w plik o rozszerzeniu .zip, zaleca się wcześniejsze podpisanie każdego ze skompresowanych plików. </w:t>
      </w:r>
    </w:p>
    <w:p w14:paraId="687ADA38" w14:textId="77777777" w:rsidR="009F5EC0" w:rsidRPr="00EE5602" w:rsidRDefault="009F5EC0" w:rsidP="009F5EC0">
      <w:pPr>
        <w:suppressAutoHyphens/>
        <w:autoSpaceDE w:val="0"/>
        <w:autoSpaceDN w:val="0"/>
        <w:adjustRightInd w:val="0"/>
        <w:spacing w:after="60"/>
        <w:jc w:val="both"/>
        <w:rPr>
          <w:rFonts w:eastAsia="Times New Roman" w:cs="Times New Roman"/>
          <w:bCs/>
          <w:sz w:val="22"/>
          <w:szCs w:val="22"/>
        </w:rPr>
      </w:pPr>
      <w:r w:rsidRPr="00EE5602">
        <w:rPr>
          <w:rFonts w:eastAsia="Times New Roman" w:cs="Times New Roman"/>
          <w:bCs/>
          <w:sz w:val="22"/>
          <w:szCs w:val="22"/>
        </w:rPr>
        <w:t>3. Zamawiający zaleca aby nie wprowadzać jakichkolwiek zmian w plikach po podpisaniu ich podpisem kwalifikowanym. Może to skutkować naruszeniem integralności plików co równoważne będzie z koniecznością odrzucenia oferty.</w:t>
      </w:r>
    </w:p>
    <w:p w14:paraId="4C128A42" w14:textId="77777777" w:rsidR="009F5EC0" w:rsidRPr="00EE5602" w:rsidRDefault="009F5EC0" w:rsidP="009F5EC0">
      <w:pPr>
        <w:suppressAutoHyphens/>
        <w:autoSpaceDE w:val="0"/>
        <w:autoSpaceDN w:val="0"/>
        <w:adjustRightInd w:val="0"/>
        <w:spacing w:after="60"/>
        <w:jc w:val="both"/>
        <w:rPr>
          <w:rFonts w:eastAsia="Times New Roman" w:cs="Times New Roman"/>
          <w:bCs/>
          <w:sz w:val="22"/>
          <w:szCs w:val="22"/>
        </w:rPr>
      </w:pPr>
      <w:r w:rsidRPr="00EE5602">
        <w:rPr>
          <w:rFonts w:eastAsia="Times New Roman" w:cs="Times New Roman"/>
          <w:bCs/>
          <w:sz w:val="22"/>
          <w:szCs w:val="22"/>
        </w:rPr>
        <w:t>4. Brak jednoznacznego wskazania, które informacje stanowią tajemnicę przedsiębiorstwa oznaczać będzie, że wszelkie oświadczenia, zaświadczenia oraz inne dokumenty składane w trakcie niniejszego postępowania są jawne bez zastrzeżeń.</w:t>
      </w:r>
    </w:p>
    <w:p w14:paraId="7E4EDFBD" w14:textId="77777777" w:rsidR="009F5EC0" w:rsidRPr="00EE5602" w:rsidRDefault="009F5EC0" w:rsidP="009F5EC0">
      <w:pPr>
        <w:suppressAutoHyphens/>
        <w:autoSpaceDE w:val="0"/>
        <w:autoSpaceDN w:val="0"/>
        <w:adjustRightInd w:val="0"/>
        <w:spacing w:after="60"/>
        <w:jc w:val="both"/>
        <w:rPr>
          <w:rFonts w:eastAsia="Times New Roman" w:cs="Times New Roman"/>
          <w:bCs/>
          <w:sz w:val="22"/>
          <w:szCs w:val="22"/>
        </w:rPr>
      </w:pPr>
      <w:r w:rsidRPr="00EE5602">
        <w:rPr>
          <w:rFonts w:eastAsia="Times New Roman" w:cs="Times New Roman"/>
          <w:bCs/>
          <w:sz w:val="22"/>
          <w:szCs w:val="22"/>
        </w:rPr>
        <w:t>6. Wykonawca, za pośrednictwem platformazakupowa.pl może przed upływem terminu do składania ofert zmienić lub wycofać ofertę. Sposób dokonywania zmiany lub wycofania oferty zamieszczono w instrukcji zamieszczonej na stronie internetowej pod adresem: https://platformazakupowa.pl/strona/45-instrukcje</w:t>
      </w:r>
    </w:p>
    <w:p w14:paraId="32EA46BA" w14:textId="77777777" w:rsidR="009F5EC0" w:rsidRPr="00EE5602" w:rsidRDefault="009F5EC0" w:rsidP="009F5EC0">
      <w:pPr>
        <w:suppressAutoHyphens/>
        <w:autoSpaceDE w:val="0"/>
        <w:autoSpaceDN w:val="0"/>
        <w:adjustRightInd w:val="0"/>
        <w:spacing w:after="60"/>
        <w:jc w:val="both"/>
        <w:rPr>
          <w:rFonts w:eastAsia="Times New Roman" w:cs="Times New Roman"/>
          <w:bCs/>
          <w:sz w:val="22"/>
          <w:szCs w:val="22"/>
        </w:rPr>
      </w:pPr>
      <w:r w:rsidRPr="00EE5602">
        <w:rPr>
          <w:rFonts w:eastAsia="Times New Roman" w:cs="Times New Roman"/>
          <w:bCs/>
          <w:sz w:val="22"/>
          <w:szCs w:val="22"/>
        </w:rPr>
        <w:t>7. Za datę złożenia oferty przyjmuje się datę jej przekazania w systemie (platformie) w drugim kroku składania oferty poprzez kliknięcie przycisku “Złóż ofertę” i wyświetlenie się komunikatu, że oferta została zaszyfrowana i złożona.</w:t>
      </w:r>
    </w:p>
    <w:p w14:paraId="60A82B27" w14:textId="77777777" w:rsidR="009F5EC0" w:rsidRPr="00EE5602" w:rsidRDefault="009F5EC0" w:rsidP="009F5EC0">
      <w:pPr>
        <w:suppressAutoHyphens/>
        <w:autoSpaceDE w:val="0"/>
        <w:autoSpaceDN w:val="0"/>
        <w:adjustRightInd w:val="0"/>
        <w:spacing w:after="60"/>
        <w:jc w:val="both"/>
        <w:rPr>
          <w:rFonts w:eastAsia="Times New Roman" w:cs="Times New Roman"/>
          <w:bCs/>
          <w:sz w:val="22"/>
          <w:szCs w:val="22"/>
        </w:rPr>
      </w:pPr>
      <w:r w:rsidRPr="00EE5602">
        <w:rPr>
          <w:rFonts w:eastAsia="Times New Roman" w:cs="Times New Roman"/>
          <w:bCs/>
          <w:sz w:val="22"/>
          <w:szCs w:val="22"/>
        </w:rPr>
        <w:t>8. Wykonawca po upływie terminu do składania ofert nie może skutecznie dokonać zmiany ani wycofać złożonej oferty.</w:t>
      </w:r>
    </w:p>
    <w:p w14:paraId="2E8C725A" w14:textId="77777777" w:rsidR="009F5EC0" w:rsidRPr="00EE5602" w:rsidRDefault="009F5EC0" w:rsidP="009F5EC0">
      <w:pPr>
        <w:suppressAutoHyphens/>
        <w:autoSpaceDE w:val="0"/>
        <w:autoSpaceDN w:val="0"/>
        <w:adjustRightInd w:val="0"/>
        <w:spacing w:after="60"/>
        <w:jc w:val="both"/>
        <w:rPr>
          <w:rFonts w:eastAsia="Times New Roman" w:cs="Times New Roman"/>
          <w:bCs/>
          <w:sz w:val="22"/>
          <w:szCs w:val="22"/>
        </w:rPr>
      </w:pPr>
      <w:r w:rsidRPr="00EE5602">
        <w:rPr>
          <w:rFonts w:eastAsia="Times New Roman" w:cs="Times New Roman"/>
          <w:bCs/>
          <w:sz w:val="22"/>
          <w:szCs w:val="22"/>
        </w:rPr>
        <w:t>9. Wykonawcy zobowiązani są zapoznać się dokładnie z informacjami zawartymi w SWZ i przygotować ofertę zgodnie z wymaganiami określonymi w tym dokumencie.</w:t>
      </w:r>
    </w:p>
    <w:p w14:paraId="5D0BB1D9" w14:textId="77777777" w:rsidR="009F5EC0" w:rsidRPr="00EE5602" w:rsidRDefault="009F5EC0" w:rsidP="009F5EC0">
      <w:pPr>
        <w:suppressAutoHyphens/>
        <w:autoSpaceDE w:val="0"/>
        <w:autoSpaceDN w:val="0"/>
        <w:adjustRightInd w:val="0"/>
        <w:spacing w:after="60"/>
        <w:jc w:val="both"/>
        <w:rPr>
          <w:rFonts w:eastAsia="Times New Roman" w:cs="Times New Roman"/>
          <w:bCs/>
          <w:sz w:val="22"/>
          <w:szCs w:val="22"/>
        </w:rPr>
      </w:pPr>
      <w:r w:rsidRPr="00EE5602">
        <w:rPr>
          <w:rFonts w:eastAsia="Times New Roman" w:cs="Times New Roman"/>
          <w:bCs/>
          <w:sz w:val="22"/>
          <w:szCs w:val="22"/>
        </w:rPr>
        <w:t xml:space="preserve">10.Wykonawcy ponoszą wszelkie koszty własne związane z przygotowaniem i złożeniem oferty, niezależnie od wyniku Postępowania. Zamawiający w żadnym przypadku nie odpowiada za koszty poniesione przez Wykonawców w związku z przygotowaniem i złożeniem oferty. </w:t>
      </w:r>
    </w:p>
    <w:p w14:paraId="24B2B2CB" w14:textId="77777777" w:rsidR="009F5EC0" w:rsidRPr="00EE5602" w:rsidRDefault="009F5EC0" w:rsidP="009F5EC0">
      <w:pPr>
        <w:suppressAutoHyphens/>
        <w:autoSpaceDE w:val="0"/>
        <w:autoSpaceDN w:val="0"/>
        <w:adjustRightInd w:val="0"/>
        <w:spacing w:after="60"/>
        <w:jc w:val="both"/>
        <w:rPr>
          <w:rFonts w:eastAsia="Times New Roman" w:cs="Times New Roman"/>
          <w:bCs/>
          <w:sz w:val="22"/>
          <w:szCs w:val="22"/>
        </w:rPr>
      </w:pPr>
      <w:r w:rsidRPr="00EE5602">
        <w:rPr>
          <w:rFonts w:eastAsia="Times New Roman" w:cs="Times New Roman"/>
          <w:bCs/>
          <w:sz w:val="22"/>
          <w:szCs w:val="22"/>
        </w:rPr>
        <w:t>11.Jeden Wykonawca może złożyć tylko jedną ofertę. Złożenie większej liczby ofert lub złożenie ofert wariantowych / alternatywnych spowoduje odrzucenie wszystkich ofert złożonych przez Wykonawcę.</w:t>
      </w:r>
    </w:p>
    <w:p w14:paraId="776762A3" w14:textId="7681CADE" w:rsidR="003768CD" w:rsidRPr="00EE5602" w:rsidRDefault="009F5EC0" w:rsidP="009F5EC0">
      <w:pPr>
        <w:suppressAutoHyphens/>
        <w:autoSpaceDE w:val="0"/>
        <w:autoSpaceDN w:val="0"/>
        <w:adjustRightInd w:val="0"/>
        <w:spacing w:after="60"/>
        <w:jc w:val="both"/>
        <w:rPr>
          <w:rFonts w:eastAsia="Times New Roman" w:cs="Times New Roman"/>
          <w:bCs/>
          <w:sz w:val="22"/>
          <w:szCs w:val="22"/>
        </w:rPr>
      </w:pPr>
      <w:r w:rsidRPr="00EE5602">
        <w:rPr>
          <w:rFonts w:eastAsia="Times New Roman" w:cs="Times New Roman"/>
          <w:bCs/>
          <w:sz w:val="22"/>
          <w:szCs w:val="22"/>
        </w:rPr>
        <w:t xml:space="preserve">12. Ofertę wraz z wymaganymi dokumentami należy umieścić na platformazakupowa.pl pod adresem: https://platformazakupowa.pl/pn/csk_umed w myśl Ustawy na stronie internetowej prowadzonego postępowania.  </w:t>
      </w:r>
    </w:p>
    <w:p w14:paraId="54401222" w14:textId="77777777" w:rsidR="003768CD" w:rsidRPr="00EE5602" w:rsidRDefault="003768CD" w:rsidP="003768CD">
      <w:pPr>
        <w:spacing w:line="260" w:lineRule="atLeast"/>
        <w:ind w:left="426" w:hanging="426"/>
        <w:rPr>
          <w:rFonts w:cs="Times New Roman"/>
          <w:b/>
          <w:bCs/>
          <w:sz w:val="22"/>
          <w:szCs w:val="22"/>
          <w:u w:val="single"/>
        </w:rPr>
      </w:pPr>
    </w:p>
    <w:p w14:paraId="39047333" w14:textId="1AFF414C" w:rsidR="003768CD" w:rsidRPr="00EE5602" w:rsidRDefault="003768CD" w:rsidP="003768CD">
      <w:pPr>
        <w:suppressAutoHyphens/>
        <w:jc w:val="both"/>
        <w:rPr>
          <w:rFonts w:eastAsia="Times New Roman" w:cs="Times New Roman"/>
          <w:b/>
          <w:color w:val="000000" w:themeColor="text1"/>
          <w:sz w:val="22"/>
          <w:szCs w:val="22"/>
          <w:lang w:eastAsia="ar-SA"/>
        </w:rPr>
      </w:pPr>
      <w:r w:rsidRPr="002B059B">
        <w:rPr>
          <w:rFonts w:eastAsia="Times New Roman" w:cs="Times New Roman"/>
          <w:b/>
          <w:bCs/>
          <w:color w:val="000000" w:themeColor="text1"/>
          <w:sz w:val="22"/>
          <w:szCs w:val="22"/>
          <w:lang w:eastAsia="ar-SA"/>
        </w:rPr>
        <w:t xml:space="preserve">B. Termin składania ofert upływa dnia </w:t>
      </w:r>
      <w:r w:rsidR="002B059B" w:rsidRPr="002B059B">
        <w:rPr>
          <w:rFonts w:eastAsia="Times New Roman" w:cs="Times New Roman"/>
          <w:b/>
          <w:bCs/>
          <w:color w:val="000000" w:themeColor="text1"/>
          <w:sz w:val="22"/>
          <w:szCs w:val="22"/>
          <w:lang w:eastAsia="ar-SA"/>
        </w:rPr>
        <w:t>24.08</w:t>
      </w:r>
      <w:r w:rsidR="00094812" w:rsidRPr="002B059B">
        <w:rPr>
          <w:rFonts w:eastAsia="Times New Roman" w:cs="Times New Roman"/>
          <w:b/>
          <w:bCs/>
          <w:color w:val="000000" w:themeColor="text1"/>
          <w:sz w:val="22"/>
          <w:szCs w:val="22"/>
          <w:lang w:eastAsia="ar-SA"/>
        </w:rPr>
        <w:t>.</w:t>
      </w:r>
      <w:r w:rsidRPr="002B059B">
        <w:rPr>
          <w:rFonts w:eastAsia="Times New Roman" w:cs="Times New Roman"/>
          <w:b/>
          <w:bCs/>
          <w:color w:val="000000" w:themeColor="text1"/>
          <w:sz w:val="22"/>
          <w:szCs w:val="22"/>
          <w:lang w:eastAsia="ar-SA"/>
        </w:rPr>
        <w:t>202</w:t>
      </w:r>
      <w:r w:rsidR="009F5EC0" w:rsidRPr="002B059B">
        <w:rPr>
          <w:rFonts w:eastAsia="Times New Roman" w:cs="Times New Roman"/>
          <w:b/>
          <w:bCs/>
          <w:color w:val="000000" w:themeColor="text1"/>
          <w:sz w:val="22"/>
          <w:szCs w:val="22"/>
          <w:lang w:eastAsia="ar-SA"/>
        </w:rPr>
        <w:t>3</w:t>
      </w:r>
      <w:r w:rsidRPr="002B059B">
        <w:rPr>
          <w:rFonts w:eastAsia="Times New Roman" w:cs="Times New Roman"/>
          <w:b/>
          <w:bCs/>
          <w:color w:val="000000" w:themeColor="text1"/>
          <w:sz w:val="22"/>
          <w:szCs w:val="22"/>
          <w:lang w:eastAsia="ar-SA"/>
        </w:rPr>
        <w:t xml:space="preserve"> r. o godz.</w:t>
      </w:r>
      <w:r w:rsidR="00094812" w:rsidRPr="002B059B">
        <w:rPr>
          <w:rFonts w:eastAsia="Times New Roman" w:cs="Times New Roman"/>
          <w:b/>
          <w:bCs/>
          <w:color w:val="000000" w:themeColor="text1"/>
          <w:sz w:val="22"/>
          <w:szCs w:val="22"/>
          <w:lang w:eastAsia="ar-SA"/>
        </w:rPr>
        <w:t xml:space="preserve"> </w:t>
      </w:r>
      <w:r w:rsidR="004326E6" w:rsidRPr="002B059B">
        <w:rPr>
          <w:rFonts w:eastAsia="Times New Roman" w:cs="Times New Roman"/>
          <w:b/>
          <w:bCs/>
          <w:color w:val="000000" w:themeColor="text1"/>
          <w:sz w:val="22"/>
          <w:szCs w:val="22"/>
          <w:lang w:eastAsia="ar-SA"/>
        </w:rPr>
        <w:t>09</w:t>
      </w:r>
      <w:r w:rsidRPr="002B059B">
        <w:rPr>
          <w:rFonts w:eastAsia="Times New Roman" w:cs="Times New Roman"/>
          <w:b/>
          <w:bCs/>
          <w:color w:val="000000" w:themeColor="text1"/>
          <w:sz w:val="22"/>
          <w:szCs w:val="22"/>
          <w:lang w:eastAsia="ar-SA"/>
        </w:rPr>
        <w:t>:00.</w:t>
      </w:r>
      <w:r w:rsidRPr="00EE5602">
        <w:rPr>
          <w:rFonts w:eastAsia="Times New Roman" w:cs="Times New Roman"/>
          <w:b/>
          <w:bCs/>
          <w:color w:val="000000" w:themeColor="text1"/>
          <w:sz w:val="22"/>
          <w:szCs w:val="22"/>
          <w:lang w:eastAsia="ar-SA"/>
        </w:rPr>
        <w:t xml:space="preserve"> </w:t>
      </w:r>
    </w:p>
    <w:bookmarkEnd w:id="5"/>
    <w:p w14:paraId="7AC444FD" w14:textId="77777777" w:rsidR="003768CD" w:rsidRPr="00EE5602" w:rsidRDefault="003768CD" w:rsidP="003768CD">
      <w:pPr>
        <w:jc w:val="both"/>
        <w:rPr>
          <w:rFonts w:cs="Times New Roman"/>
          <w:bCs/>
          <w:sz w:val="22"/>
          <w:szCs w:val="22"/>
        </w:rPr>
      </w:pPr>
      <w:r w:rsidRPr="00EE5602">
        <w:rPr>
          <w:rFonts w:cs="Times New Roman"/>
          <w:bCs/>
          <w:sz w:val="22"/>
          <w:szCs w:val="22"/>
        </w:rPr>
        <w:t xml:space="preserve">Zmawiający na podstawie z art. 138 ust. 4  Ustawy, skraca termin składania ofert do 30 dni od dnia przekazania ogłoszenia o zamówieniu Urzędowi Publikacji Unii Europejskiej, gdyż składanie ofert odbywa się w całości przy użyciu środków komunikacji elektronicznej, w sposób określony w art. 63 ust. 1 </w:t>
      </w:r>
      <w:proofErr w:type="spellStart"/>
      <w:r w:rsidRPr="00EE5602">
        <w:rPr>
          <w:rFonts w:cs="Times New Roman"/>
          <w:bCs/>
          <w:sz w:val="22"/>
          <w:szCs w:val="22"/>
        </w:rPr>
        <w:t>Pzp</w:t>
      </w:r>
      <w:proofErr w:type="spellEnd"/>
      <w:r w:rsidRPr="00EE5602">
        <w:rPr>
          <w:rFonts w:cs="Times New Roman"/>
          <w:bCs/>
          <w:sz w:val="22"/>
          <w:szCs w:val="22"/>
        </w:rPr>
        <w:t>.</w:t>
      </w:r>
    </w:p>
    <w:p w14:paraId="56979977" w14:textId="77777777" w:rsidR="003768CD" w:rsidRPr="00EE5602" w:rsidRDefault="003768CD" w:rsidP="003768CD">
      <w:pPr>
        <w:spacing w:line="260" w:lineRule="atLeast"/>
        <w:ind w:left="426" w:hanging="426"/>
        <w:rPr>
          <w:rFonts w:cs="Times New Roman"/>
          <w:b/>
          <w:bCs/>
          <w:u w:val="single"/>
        </w:rPr>
      </w:pPr>
    </w:p>
    <w:p w14:paraId="10E7584E" w14:textId="03AE1E0A" w:rsidR="003768CD" w:rsidRPr="00EE5602" w:rsidRDefault="003768CD" w:rsidP="003768CD">
      <w:pPr>
        <w:spacing w:line="260" w:lineRule="atLeast"/>
        <w:ind w:left="426" w:hanging="426"/>
        <w:rPr>
          <w:rFonts w:cs="Times New Roman"/>
          <w:b/>
          <w:bCs/>
        </w:rPr>
      </w:pPr>
      <w:r w:rsidRPr="00EE5602">
        <w:rPr>
          <w:rFonts w:cs="Times New Roman"/>
          <w:b/>
          <w:bCs/>
        </w:rPr>
        <w:t>XVI.  TERMIN  OTWARCIA OFERT</w:t>
      </w:r>
    </w:p>
    <w:p w14:paraId="1C8C1320" w14:textId="414EF738" w:rsidR="009F5EC0" w:rsidRPr="00EE5602" w:rsidRDefault="009F5EC0" w:rsidP="009F5EC0">
      <w:pPr>
        <w:rPr>
          <w:rFonts w:eastAsia="Times New Roman" w:cs="Times New Roman"/>
          <w:b/>
          <w:bCs/>
          <w:sz w:val="22"/>
          <w:szCs w:val="22"/>
          <w:lang w:eastAsia="ar-SA"/>
        </w:rPr>
      </w:pPr>
      <w:r w:rsidRPr="00EE5602">
        <w:rPr>
          <w:rFonts w:eastAsia="Times New Roman" w:cs="Times New Roman"/>
          <w:bCs/>
          <w:sz w:val="22"/>
          <w:szCs w:val="22"/>
          <w:lang w:eastAsia="ar-SA"/>
        </w:rPr>
        <w:t xml:space="preserve">1.     Otwarcie ofert </w:t>
      </w:r>
      <w:r w:rsidRPr="002B059B">
        <w:rPr>
          <w:rFonts w:eastAsia="Times New Roman" w:cs="Times New Roman"/>
          <w:bCs/>
          <w:sz w:val="22"/>
          <w:szCs w:val="22"/>
          <w:lang w:eastAsia="ar-SA"/>
        </w:rPr>
        <w:t xml:space="preserve">nastąpi </w:t>
      </w:r>
      <w:r w:rsidRPr="002B059B">
        <w:rPr>
          <w:rFonts w:eastAsia="Times New Roman" w:cs="Times New Roman"/>
          <w:b/>
          <w:bCs/>
          <w:sz w:val="22"/>
          <w:szCs w:val="22"/>
          <w:lang w:eastAsia="ar-SA"/>
        </w:rPr>
        <w:t xml:space="preserve">w dniu </w:t>
      </w:r>
      <w:r w:rsidR="002B059B" w:rsidRPr="002B059B">
        <w:rPr>
          <w:rFonts w:eastAsia="Times New Roman" w:cs="Times New Roman"/>
          <w:b/>
          <w:bCs/>
          <w:sz w:val="22"/>
          <w:szCs w:val="22"/>
          <w:lang w:eastAsia="ar-SA"/>
        </w:rPr>
        <w:t>24.08.</w:t>
      </w:r>
      <w:r w:rsidRPr="002B059B">
        <w:rPr>
          <w:rFonts w:eastAsia="Times New Roman" w:cs="Times New Roman"/>
          <w:b/>
          <w:bCs/>
          <w:sz w:val="22"/>
          <w:szCs w:val="22"/>
          <w:lang w:eastAsia="ar-SA"/>
        </w:rPr>
        <w:t>2023 r. o godz. 09:30</w:t>
      </w:r>
    </w:p>
    <w:p w14:paraId="44C6839F" w14:textId="77777777" w:rsidR="009F5EC0" w:rsidRPr="00EE5602" w:rsidRDefault="009F5EC0" w:rsidP="009F5EC0">
      <w:pPr>
        <w:rPr>
          <w:rFonts w:eastAsia="Times New Roman" w:cs="Times New Roman"/>
          <w:bCs/>
          <w:sz w:val="22"/>
          <w:szCs w:val="22"/>
          <w:lang w:eastAsia="ar-SA"/>
        </w:rPr>
      </w:pPr>
      <w:r w:rsidRPr="00EE5602">
        <w:rPr>
          <w:rFonts w:eastAsia="Times New Roman" w:cs="Times New Roman"/>
          <w:bCs/>
          <w:sz w:val="22"/>
          <w:szCs w:val="22"/>
          <w:lang w:eastAsia="ar-SA"/>
        </w:rPr>
        <w:lastRenderedPageBreak/>
        <w:t>Otwarcie ofert odbędzie się w siedzibie Zamawiającego – w Łodzi, ul. Pomorska 251 – Dział Zamówień Publicznych i Zaopatrzenia Medycznego pok. 254 (parter, budynek A-3).</w:t>
      </w:r>
    </w:p>
    <w:p w14:paraId="0EB4522B" w14:textId="77777777" w:rsidR="009F5EC0" w:rsidRPr="00EE5602" w:rsidRDefault="009F5EC0" w:rsidP="009F5EC0">
      <w:pPr>
        <w:rPr>
          <w:rFonts w:eastAsia="Times New Roman" w:cs="Times New Roman"/>
          <w:bCs/>
          <w:sz w:val="22"/>
          <w:szCs w:val="22"/>
          <w:lang w:eastAsia="ar-SA"/>
        </w:rPr>
      </w:pPr>
      <w:r w:rsidRPr="00EE5602">
        <w:rPr>
          <w:rFonts w:eastAsia="Times New Roman" w:cs="Times New Roman"/>
          <w:bCs/>
          <w:sz w:val="22"/>
          <w:szCs w:val="22"/>
          <w:lang w:eastAsia="ar-SA"/>
        </w:rPr>
        <w:t>2. Otwarcie ofert następuje przy użyciu systemu teleinformatycznego. W przypadku awarii tego systemu, która powoduje brak możliwości otwarcia ofert w terminie określonym przez Zamawiającego, otwarcie ofert następuje niezwłocznie po usunięciu awarii.</w:t>
      </w:r>
    </w:p>
    <w:p w14:paraId="36C0E236" w14:textId="77777777" w:rsidR="009F5EC0" w:rsidRPr="00EE5602" w:rsidRDefault="009F5EC0" w:rsidP="009F5EC0">
      <w:pPr>
        <w:rPr>
          <w:rFonts w:eastAsia="Times New Roman" w:cs="Times New Roman"/>
          <w:bCs/>
          <w:sz w:val="22"/>
          <w:szCs w:val="22"/>
          <w:lang w:eastAsia="ar-SA"/>
        </w:rPr>
      </w:pPr>
      <w:r w:rsidRPr="00EE5602">
        <w:rPr>
          <w:rFonts w:eastAsia="Times New Roman" w:cs="Times New Roman"/>
          <w:bCs/>
          <w:sz w:val="22"/>
          <w:szCs w:val="22"/>
          <w:lang w:eastAsia="ar-SA"/>
        </w:rPr>
        <w:t>3.Zamawiający poinformuje o zmianie terminu otwarcia ofert na stronie internetowej prowadzonego postępowania.</w:t>
      </w:r>
    </w:p>
    <w:p w14:paraId="20B2FA00" w14:textId="77777777" w:rsidR="009F5EC0" w:rsidRPr="00EE5602" w:rsidRDefault="009F5EC0" w:rsidP="009F5EC0">
      <w:pPr>
        <w:rPr>
          <w:rFonts w:eastAsia="Times New Roman" w:cs="Times New Roman"/>
          <w:bCs/>
          <w:sz w:val="22"/>
          <w:szCs w:val="22"/>
          <w:lang w:eastAsia="ar-SA"/>
        </w:rPr>
      </w:pPr>
      <w:r w:rsidRPr="00EE5602">
        <w:rPr>
          <w:rFonts w:eastAsia="Times New Roman" w:cs="Times New Roman"/>
          <w:bCs/>
          <w:sz w:val="22"/>
          <w:szCs w:val="22"/>
          <w:lang w:eastAsia="ar-SA"/>
        </w:rPr>
        <w:t>4.Zamawiający, najpóźniej przed otwarciem ofert, udostępnia na stronie internetowej prowadzonego postępowania informację o kwocie, jaką zamierza przeznaczyć na sfinansowanie zamówienia.</w:t>
      </w:r>
    </w:p>
    <w:p w14:paraId="0D2D9750" w14:textId="77777777" w:rsidR="009F5EC0" w:rsidRPr="00EE5602" w:rsidRDefault="009F5EC0" w:rsidP="009F5EC0">
      <w:pPr>
        <w:rPr>
          <w:rFonts w:eastAsia="Times New Roman" w:cs="Times New Roman"/>
          <w:bCs/>
          <w:sz w:val="22"/>
          <w:szCs w:val="22"/>
          <w:lang w:eastAsia="ar-SA"/>
        </w:rPr>
      </w:pPr>
      <w:r w:rsidRPr="00EE5602">
        <w:rPr>
          <w:rFonts w:eastAsia="Times New Roman" w:cs="Times New Roman"/>
          <w:bCs/>
          <w:sz w:val="22"/>
          <w:szCs w:val="22"/>
          <w:lang w:eastAsia="ar-SA"/>
        </w:rPr>
        <w:t>5.Zamawiający, niezwłocznie po otwarciu ofert, udostępnia na stronie internetowej prowadzonego postępowania informacje o:</w:t>
      </w:r>
    </w:p>
    <w:p w14:paraId="29128C37" w14:textId="77777777" w:rsidR="009F5EC0" w:rsidRPr="00EE5602" w:rsidRDefault="009F5EC0" w:rsidP="009F5EC0">
      <w:pPr>
        <w:rPr>
          <w:rFonts w:eastAsia="Times New Roman" w:cs="Times New Roman"/>
          <w:bCs/>
          <w:sz w:val="22"/>
          <w:szCs w:val="22"/>
          <w:lang w:eastAsia="ar-SA"/>
        </w:rPr>
      </w:pPr>
      <w:r w:rsidRPr="00EE5602">
        <w:rPr>
          <w:rFonts w:eastAsia="Times New Roman" w:cs="Times New Roman"/>
          <w:bCs/>
          <w:sz w:val="22"/>
          <w:szCs w:val="22"/>
          <w:lang w:eastAsia="ar-SA"/>
        </w:rPr>
        <w:t xml:space="preserve">5.1.nazwach albo imionach i nazwiskach oraz siedzibach lub miejscach prowadzonej działalności gospodarczej albo miejscach zamieszkania Wykonawców, których oferty zostały otwarte, </w:t>
      </w:r>
    </w:p>
    <w:p w14:paraId="4799DDA4" w14:textId="77777777" w:rsidR="009F5EC0" w:rsidRPr="00EE5602" w:rsidRDefault="009F5EC0" w:rsidP="009F5EC0">
      <w:pPr>
        <w:rPr>
          <w:rFonts w:eastAsia="Times New Roman" w:cs="Times New Roman"/>
          <w:bCs/>
          <w:sz w:val="22"/>
          <w:szCs w:val="22"/>
          <w:lang w:eastAsia="ar-SA"/>
        </w:rPr>
      </w:pPr>
      <w:r w:rsidRPr="00EE5602">
        <w:rPr>
          <w:rFonts w:eastAsia="Times New Roman" w:cs="Times New Roman"/>
          <w:bCs/>
          <w:sz w:val="22"/>
          <w:szCs w:val="22"/>
          <w:lang w:eastAsia="ar-SA"/>
        </w:rPr>
        <w:t xml:space="preserve">5.2.cenach lub kosztach zawartych w ofertach. </w:t>
      </w:r>
    </w:p>
    <w:p w14:paraId="49C321F3" w14:textId="74D8B73D" w:rsidR="00F07A5E" w:rsidRPr="00EE5602" w:rsidRDefault="009F5EC0" w:rsidP="009F5EC0">
      <w:pPr>
        <w:spacing w:line="260" w:lineRule="atLeast"/>
        <w:ind w:left="426" w:hanging="426"/>
        <w:rPr>
          <w:rFonts w:cs="Times New Roman"/>
          <w:b/>
          <w:bCs/>
        </w:rPr>
      </w:pPr>
      <w:r w:rsidRPr="00EE5602">
        <w:rPr>
          <w:rFonts w:eastAsia="Times New Roman" w:cs="Times New Roman"/>
          <w:bCs/>
          <w:sz w:val="22"/>
          <w:szCs w:val="22"/>
          <w:lang w:eastAsia="ar-SA"/>
        </w:rPr>
        <w:t xml:space="preserve">6. Powyższe informacje zostaną niezwłocznie opublikowane na stronie prowadzonego postępowania na </w:t>
      </w:r>
      <w:r w:rsidRPr="00EE5602">
        <w:rPr>
          <w:rFonts w:eastAsia="Times New Roman" w:cs="Times New Roman"/>
          <w:bCs/>
          <w:color w:val="0000FF"/>
          <w:sz w:val="22"/>
          <w:szCs w:val="22"/>
          <w:lang w:eastAsia="ar-SA"/>
        </w:rPr>
        <w:t xml:space="preserve">platformazakupowa.pl </w:t>
      </w:r>
      <w:r w:rsidRPr="00EE5602">
        <w:rPr>
          <w:rFonts w:eastAsia="Times New Roman" w:cs="Times New Roman"/>
          <w:bCs/>
          <w:sz w:val="22"/>
          <w:szCs w:val="22"/>
          <w:lang w:eastAsia="ar-SA"/>
        </w:rPr>
        <w:t>w sekcji ,,Komunikaty”.</w:t>
      </w:r>
    </w:p>
    <w:p w14:paraId="5044CC40" w14:textId="77777777" w:rsidR="00F07A5E" w:rsidRPr="00EE5602" w:rsidRDefault="00F07A5E" w:rsidP="003768CD">
      <w:pPr>
        <w:pStyle w:val="Nagwek9"/>
        <w:suppressAutoHyphens w:val="0"/>
        <w:spacing w:line="260" w:lineRule="atLeast"/>
        <w:rPr>
          <w:rFonts w:cs="Times New Roman"/>
          <w:u w:val="none"/>
          <w:lang w:eastAsia="pl-PL"/>
        </w:rPr>
      </w:pPr>
    </w:p>
    <w:p w14:paraId="54F0FB5F" w14:textId="7C09EBE3" w:rsidR="003768CD" w:rsidRPr="00EE5602" w:rsidRDefault="00F07A5E" w:rsidP="003768CD">
      <w:pPr>
        <w:pStyle w:val="Nagwek9"/>
        <w:suppressAutoHyphens w:val="0"/>
        <w:spacing w:line="260" w:lineRule="atLeast"/>
        <w:rPr>
          <w:rFonts w:cs="Times New Roman"/>
          <w:u w:val="none"/>
          <w:lang w:eastAsia="pl-PL"/>
        </w:rPr>
      </w:pPr>
      <w:r w:rsidRPr="00EE5602">
        <w:rPr>
          <w:rFonts w:cs="Times New Roman"/>
          <w:u w:val="none"/>
          <w:lang w:eastAsia="pl-PL"/>
        </w:rPr>
        <w:t>X</w:t>
      </w:r>
      <w:r w:rsidR="003768CD" w:rsidRPr="00EE5602">
        <w:rPr>
          <w:rFonts w:cs="Times New Roman"/>
          <w:u w:val="none"/>
          <w:lang w:eastAsia="pl-PL"/>
        </w:rPr>
        <w:t>VII. SPOSÓB OBLICZENIA CENY</w:t>
      </w:r>
    </w:p>
    <w:p w14:paraId="3EF3B416"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1. Zamawiający oceni i porówna jedynie te oferty, które odpowiadają wymaganiom zawartym w SWZ.</w:t>
      </w:r>
    </w:p>
    <w:p w14:paraId="26507899"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2.Oceniając oferty Zamawiający określi cenę ofertową dokonując korekty błędów.</w:t>
      </w:r>
    </w:p>
    <w:p w14:paraId="782F5FCB"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b/>
          <w:sz w:val="22"/>
          <w:szCs w:val="22"/>
        </w:rPr>
        <w:t>Cena ofertowa</w:t>
      </w:r>
      <w:r w:rsidRPr="00EE5602">
        <w:rPr>
          <w:rFonts w:cs="Times New Roman"/>
          <w:sz w:val="22"/>
          <w:szCs w:val="22"/>
        </w:rPr>
        <w:t xml:space="preserve"> (wartość brutto wpisana w „</w:t>
      </w:r>
      <w:r w:rsidRPr="00EE5602">
        <w:rPr>
          <w:rFonts w:cs="Times New Roman"/>
          <w:b/>
          <w:sz w:val="22"/>
          <w:szCs w:val="22"/>
        </w:rPr>
        <w:t xml:space="preserve">FORMULARZU ASORTYMENTOWO - CENOWYM” – Załącznik nr 2 do SWZ) </w:t>
      </w:r>
      <w:r w:rsidRPr="00EE5602">
        <w:rPr>
          <w:rFonts w:cs="Times New Roman"/>
          <w:sz w:val="22"/>
          <w:szCs w:val="22"/>
        </w:rPr>
        <w:t>winna być wpisana cyframi w złotych polskich.</w:t>
      </w:r>
    </w:p>
    <w:p w14:paraId="4C7AE342"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3.Wykonawca określa cenę za realizację zamówienia podstawowego oraz określenie maksymalnej wartość przy uwzględnieniu prawa opcji poprzez wskazanie w FORMULARZU ASORTYMNETOWO – CENOWYM sporządzonym wg wzoru Załącznika Nr 2 do SWZ.</w:t>
      </w:r>
    </w:p>
    <w:p w14:paraId="216D4633"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4.Cena podana przez Wykonawcę winna obejmować:</w:t>
      </w:r>
    </w:p>
    <w:p w14:paraId="782AE997"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 xml:space="preserve">-  wszystkie koszty i składniki związane z wykonaniem zamówienia, </w:t>
      </w:r>
    </w:p>
    <w:p w14:paraId="2150489C"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 xml:space="preserve">-  oraz warunki realizacji zamówienia stawiane przez Zamawiającego.  </w:t>
      </w:r>
    </w:p>
    <w:p w14:paraId="1FFE3ACD"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5.Cena ofertowa to cena w rozumieniu art. 3 ust. 1 pkt. 1 i ust. 2 ustawy z dnia 9 maja 2014r. o informowaniu o cenach towarów i usług (</w:t>
      </w:r>
      <w:proofErr w:type="spellStart"/>
      <w:r w:rsidRPr="00EE5602">
        <w:rPr>
          <w:rFonts w:cs="Times New Roman"/>
          <w:sz w:val="22"/>
          <w:szCs w:val="22"/>
        </w:rPr>
        <w:t>t.j.Dz.U</w:t>
      </w:r>
      <w:proofErr w:type="spellEnd"/>
      <w:r w:rsidRPr="00EE5602">
        <w:rPr>
          <w:rFonts w:cs="Times New Roman"/>
          <w:sz w:val="22"/>
          <w:szCs w:val="22"/>
        </w:rPr>
        <w:t>. z 2023 r. poz. 168).</w:t>
      </w:r>
    </w:p>
    <w:p w14:paraId="772291CD"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 xml:space="preserve">6.Rozliczenia między Zamawiającym a Wykonawcą będą prowadzone w złotych polskich (PLN). </w:t>
      </w:r>
    </w:p>
    <w:p w14:paraId="044062AF"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 xml:space="preserve">7.Ceny muszą być podane i wyliczone w zaokrągleniu do dwóch miejsc po przecinku (zasady zaokrąglania- końcówki poniżej 0,5 grosza pomija się, a końcówki 0,5 grosza i wyższe zaokrągla się do 1 grosza). </w:t>
      </w:r>
    </w:p>
    <w:p w14:paraId="351674C5"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 xml:space="preserve">8. Sposób zapłaty i rozliczeń za realizację przedmiotu zamówienia został określony we wzorze umowy. </w:t>
      </w:r>
    </w:p>
    <w:p w14:paraId="398A6EF3"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9. Jeżeli została złożona oferta, której wybór prowadziłby do powstania u Zamawiającego obowiązku podatkowego zgodnie z ustawą z dnia 11 marca 2004 r. o podatku od towarów i usług (</w:t>
      </w:r>
      <w:proofErr w:type="spellStart"/>
      <w:r w:rsidRPr="00EE5602">
        <w:rPr>
          <w:rFonts w:cs="Times New Roman"/>
          <w:sz w:val="22"/>
          <w:szCs w:val="22"/>
        </w:rPr>
        <w:t>t.j.Dz.U</w:t>
      </w:r>
      <w:proofErr w:type="spellEnd"/>
      <w:r w:rsidRPr="00EE5602">
        <w:rPr>
          <w:rFonts w:cs="Times New Roman"/>
          <w:sz w:val="22"/>
          <w:szCs w:val="22"/>
        </w:rPr>
        <w:t xml:space="preserve">. z 2022 r. poz. 931 ze </w:t>
      </w:r>
      <w:proofErr w:type="spellStart"/>
      <w:r w:rsidRPr="00EE5602">
        <w:rPr>
          <w:rFonts w:cs="Times New Roman"/>
          <w:sz w:val="22"/>
          <w:szCs w:val="22"/>
        </w:rPr>
        <w:t>zm</w:t>
      </w:r>
      <w:proofErr w:type="spellEnd"/>
      <w:r w:rsidRPr="00EE5602">
        <w:rPr>
          <w:rFonts w:cs="Times New Roman"/>
          <w:sz w:val="22"/>
          <w:szCs w:val="22"/>
        </w:rPr>
        <w:t xml:space="preserve">), dla celów zastosowania kryterium ceny lub kosztu Zamawiający dolicza do przedstawionej w tej ofercie ceny kwotę podatku od towarów i usług, którą miałby obowiązek rozliczyć. </w:t>
      </w:r>
    </w:p>
    <w:p w14:paraId="0ECF41C3"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 xml:space="preserve">10. W ofercie, Wykonawca ma obowiązek: </w:t>
      </w:r>
    </w:p>
    <w:p w14:paraId="401A9561"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 xml:space="preserve">1) poinformowania Zamawiającego, że wybór jego oferty będzie prowadził do powstania u Zamawiającego obowiązku podatkowego; </w:t>
      </w:r>
    </w:p>
    <w:p w14:paraId="56E18546"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 xml:space="preserve">2) wskazania nazwy (rodzaju) towaru lub usługi, których dostawa lub świadczenie będą prowadziły do powstania obowiązku podatkowego; </w:t>
      </w:r>
    </w:p>
    <w:p w14:paraId="24C2C2DF"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 xml:space="preserve">3) wskazania wartości towaru lub usługi objętego obowiązkiem podatkowym Zamawiającego, bez kwoty podatku; </w:t>
      </w:r>
    </w:p>
    <w:p w14:paraId="5EBAA2D3"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4) wskazania stawki podatku od towarów i usług, która zgodnie z wiedzą wykonawcy, będzie miała zastosowanie.</w:t>
      </w:r>
    </w:p>
    <w:p w14:paraId="3905733C"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 xml:space="preserve">Stawka podatku VAT musi być określona zgodnie z ustawą z dnia 11 marca 2004 r. o podatku od towarów i usług (tj. Dz. U. z 2022 r., poz. 931 ze zm.). </w:t>
      </w:r>
    </w:p>
    <w:p w14:paraId="2122A4EF"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 xml:space="preserve">Wykonawca poda w formularzu asortymentowo - cenowym stawkę podatku VAT właściwą dla przedmiotu zamówienia, obowiązującą według stanu prawnego na dzień składania ofert. 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Pr="00EE5602">
        <w:rPr>
          <w:rFonts w:cs="Times New Roman"/>
          <w:sz w:val="22"/>
          <w:szCs w:val="22"/>
        </w:rPr>
        <w:t>pzp</w:t>
      </w:r>
      <w:proofErr w:type="spellEnd"/>
      <w:r w:rsidRPr="00EE5602">
        <w:rPr>
          <w:rFonts w:cs="Times New Roman"/>
          <w:sz w:val="22"/>
          <w:szCs w:val="22"/>
        </w:rPr>
        <w:t xml:space="preserve"> w związku z art. 223 ust. 2 pkt 3 </w:t>
      </w:r>
      <w:proofErr w:type="spellStart"/>
      <w:r w:rsidRPr="00EE5602">
        <w:rPr>
          <w:rFonts w:cs="Times New Roman"/>
          <w:sz w:val="22"/>
          <w:szCs w:val="22"/>
        </w:rPr>
        <w:t>pzp</w:t>
      </w:r>
      <w:proofErr w:type="spellEnd"/>
      <w:r w:rsidRPr="00EE5602">
        <w:rPr>
          <w:rFonts w:cs="Times New Roman"/>
          <w:sz w:val="22"/>
          <w:szCs w:val="22"/>
        </w:rPr>
        <w:t xml:space="preserve">). </w:t>
      </w:r>
    </w:p>
    <w:p w14:paraId="491E1A06"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lastRenderedPageBreak/>
        <w:t xml:space="preserve">11. Wykonawca określając cenę zobowiązany jest uwzględnić wszystkie wymagania Zamawiającego określone w SWZ oraz wszelkie koszty, cła, podatki i inne należności, jakie poniesie Wykonawca </w:t>
      </w:r>
    </w:p>
    <w:p w14:paraId="22D930AC"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 xml:space="preserve">z tytułu zaoferowanej realizacji przedmiotu zamówienia, zgodnej z wymaganiami Zamawiającego </w:t>
      </w:r>
    </w:p>
    <w:p w14:paraId="012CFDD2"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oraz obowiązującymi przepisami prawa.</w:t>
      </w:r>
    </w:p>
    <w:p w14:paraId="361211C5"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14:paraId="6E407A0C" w14:textId="77777777" w:rsidR="009F5EC0" w:rsidRPr="00EE5602" w:rsidRDefault="009F5EC0" w:rsidP="009F5EC0">
      <w:pPr>
        <w:numPr>
          <w:ilvl w:val="12"/>
          <w:numId w:val="0"/>
        </w:numPr>
        <w:tabs>
          <w:tab w:val="left" w:pos="1140"/>
        </w:tabs>
        <w:jc w:val="both"/>
        <w:rPr>
          <w:rFonts w:cs="Times New Roman"/>
          <w:sz w:val="22"/>
          <w:szCs w:val="22"/>
        </w:rPr>
      </w:pPr>
      <w:r w:rsidRPr="00EE5602">
        <w:rPr>
          <w:rFonts w:cs="Times New Roman"/>
          <w:sz w:val="22"/>
          <w:szCs w:val="22"/>
        </w:rPr>
        <w:t>Określenie właściwej stawki VAT należy do Wykonawcy. Wykonawca odpowiada za prawidłowe przeliczenie kwot w  pakiecie.</w:t>
      </w:r>
    </w:p>
    <w:p w14:paraId="23AB5908" w14:textId="77777777" w:rsidR="00F07A5E" w:rsidRPr="00EE5602" w:rsidRDefault="00F07A5E" w:rsidP="00F07A5E">
      <w:pPr>
        <w:rPr>
          <w:rFonts w:cs="Times New Roman"/>
        </w:rPr>
      </w:pPr>
    </w:p>
    <w:p w14:paraId="49218851" w14:textId="22FFD227" w:rsidR="00F07A5E" w:rsidRPr="00EE5602" w:rsidRDefault="003768CD" w:rsidP="00F07A5E">
      <w:pPr>
        <w:spacing w:line="260" w:lineRule="atLeast"/>
        <w:jc w:val="both"/>
        <w:rPr>
          <w:rFonts w:cs="Times New Roman"/>
          <w:b/>
          <w:bCs/>
          <w:sz w:val="22"/>
          <w:szCs w:val="22"/>
        </w:rPr>
      </w:pPr>
      <w:r w:rsidRPr="00EE5602">
        <w:rPr>
          <w:rFonts w:cs="Times New Roman"/>
          <w:b/>
          <w:bCs/>
          <w:sz w:val="22"/>
          <w:szCs w:val="22"/>
        </w:rPr>
        <w:t xml:space="preserve">XVIII. OPIS KRYTERIÓW OCENY OFERT WRAZ Z PODANIEM ZNACZENIA TYCH KRYTERIÓW I SPOSOBU OCENY OFERT </w:t>
      </w:r>
    </w:p>
    <w:p w14:paraId="4B2DEC6C" w14:textId="3A970E9A" w:rsidR="00F07A5E" w:rsidRPr="00EE5602" w:rsidRDefault="00F07A5E" w:rsidP="00F07A5E">
      <w:pPr>
        <w:spacing w:line="260" w:lineRule="atLeast"/>
        <w:jc w:val="both"/>
        <w:rPr>
          <w:rFonts w:cs="Times New Roman"/>
          <w:b/>
          <w:bCs/>
          <w:sz w:val="22"/>
          <w:szCs w:val="22"/>
        </w:rPr>
      </w:pPr>
    </w:p>
    <w:p w14:paraId="63CDED2A" w14:textId="77777777" w:rsidR="009F5EC0" w:rsidRPr="00EE5602" w:rsidRDefault="009F5EC0" w:rsidP="009F5EC0">
      <w:pPr>
        <w:jc w:val="both"/>
        <w:rPr>
          <w:rFonts w:cs="Times New Roman"/>
          <w:sz w:val="22"/>
          <w:szCs w:val="22"/>
        </w:rPr>
      </w:pPr>
      <w:r w:rsidRPr="00EE5602">
        <w:rPr>
          <w:rFonts w:cs="Times New Roman"/>
          <w:sz w:val="22"/>
          <w:szCs w:val="22"/>
        </w:rPr>
        <w:t>1.Wybór najkorzystniejszej oferty dokonany zostanie na podstawie kryteriów wyboru określonych zgodnie z art. 239 Ustawy.</w:t>
      </w:r>
    </w:p>
    <w:p w14:paraId="6E10461D" w14:textId="77777777" w:rsidR="009F5EC0" w:rsidRPr="00EE5602" w:rsidRDefault="009F5EC0" w:rsidP="009F5EC0">
      <w:pPr>
        <w:jc w:val="both"/>
        <w:rPr>
          <w:rFonts w:cs="Times New Roman"/>
          <w:sz w:val="22"/>
          <w:szCs w:val="22"/>
        </w:rPr>
      </w:pPr>
      <w:r w:rsidRPr="00EE5602">
        <w:rPr>
          <w:rFonts w:cs="Times New Roman"/>
          <w:sz w:val="22"/>
          <w:szCs w:val="22"/>
        </w:rPr>
        <w:t>Łączna ilość punktów przyznana ofercie jest sumą punktów uzyskanych w kryterium wymienionym poniżej.</w:t>
      </w:r>
    </w:p>
    <w:p w14:paraId="015EA8EC" w14:textId="77777777" w:rsidR="009F5EC0" w:rsidRPr="00EE5602" w:rsidRDefault="009F5EC0" w:rsidP="009F5EC0">
      <w:pPr>
        <w:jc w:val="both"/>
        <w:rPr>
          <w:rFonts w:cs="Times New Roman"/>
          <w:sz w:val="22"/>
          <w:szCs w:val="22"/>
        </w:rPr>
      </w:pPr>
      <w:r w:rsidRPr="00EE5602">
        <w:rPr>
          <w:rFonts w:cs="Times New Roman"/>
          <w:sz w:val="22"/>
          <w:szCs w:val="22"/>
        </w:rPr>
        <w:t>Każda oferta otrzymuje punkty wg wzorów:</w:t>
      </w:r>
    </w:p>
    <w:p w14:paraId="278305E1" w14:textId="77777777" w:rsidR="009F5EC0" w:rsidRPr="00EE5602" w:rsidRDefault="009F5EC0" w:rsidP="009F5EC0">
      <w:pPr>
        <w:jc w:val="both"/>
        <w:rPr>
          <w:rFonts w:cs="Times New Roman"/>
        </w:rPr>
      </w:pPr>
    </w:p>
    <w:p w14:paraId="68855FA7" w14:textId="77777777" w:rsidR="009F5EC0" w:rsidRPr="00EE5602" w:rsidRDefault="009F5EC0" w:rsidP="009F5EC0">
      <w:pPr>
        <w:jc w:val="both"/>
        <w:rPr>
          <w:rFonts w:cs="Times New Roman"/>
          <w:b/>
          <w:sz w:val="22"/>
          <w:szCs w:val="22"/>
        </w:rPr>
      </w:pPr>
      <w:r w:rsidRPr="00EE5602">
        <w:rPr>
          <w:rFonts w:cs="Times New Roman"/>
          <w:b/>
          <w:sz w:val="22"/>
          <w:szCs w:val="22"/>
        </w:rPr>
        <w:t>1.</w:t>
      </w:r>
      <w:r w:rsidRPr="00EE5602">
        <w:rPr>
          <w:rFonts w:cs="Times New Roman"/>
          <w:b/>
          <w:sz w:val="22"/>
          <w:szCs w:val="22"/>
        </w:rPr>
        <w:tab/>
        <w:t>Cena  (</w:t>
      </w:r>
      <w:proofErr w:type="spellStart"/>
      <w:r w:rsidRPr="00EE5602">
        <w:rPr>
          <w:rFonts w:cs="Times New Roman"/>
          <w:b/>
          <w:sz w:val="22"/>
          <w:szCs w:val="22"/>
        </w:rPr>
        <w:t>Xc</w:t>
      </w:r>
      <w:proofErr w:type="spellEnd"/>
      <w:r w:rsidRPr="00EE5602">
        <w:rPr>
          <w:rFonts w:cs="Times New Roman"/>
          <w:b/>
          <w:sz w:val="22"/>
          <w:szCs w:val="22"/>
        </w:rPr>
        <w:t>) - waga 60 %</w:t>
      </w:r>
    </w:p>
    <w:p w14:paraId="5FB389FB" w14:textId="77777777" w:rsidR="009F5EC0" w:rsidRPr="00EE5602" w:rsidRDefault="009F5EC0" w:rsidP="009F5EC0">
      <w:pPr>
        <w:jc w:val="both"/>
        <w:rPr>
          <w:rFonts w:cs="Times New Roman"/>
          <w:sz w:val="22"/>
          <w:szCs w:val="22"/>
        </w:rPr>
      </w:pPr>
      <w:r w:rsidRPr="00EE5602">
        <w:rPr>
          <w:rFonts w:cs="Times New Roman"/>
          <w:sz w:val="22"/>
          <w:szCs w:val="22"/>
        </w:rPr>
        <w:tab/>
        <w:t xml:space="preserve">Wartość punktowa ceny C =  C min / </w:t>
      </w:r>
      <w:proofErr w:type="spellStart"/>
      <w:r w:rsidRPr="00EE5602">
        <w:rPr>
          <w:rFonts w:cs="Times New Roman"/>
          <w:sz w:val="22"/>
          <w:szCs w:val="22"/>
        </w:rPr>
        <w:t>Cn</w:t>
      </w:r>
      <w:proofErr w:type="spellEnd"/>
      <w:r w:rsidRPr="00EE5602">
        <w:rPr>
          <w:rFonts w:cs="Times New Roman"/>
          <w:sz w:val="22"/>
          <w:szCs w:val="22"/>
        </w:rPr>
        <w:t xml:space="preserve">  x 100 pkt x 60%</w:t>
      </w:r>
    </w:p>
    <w:p w14:paraId="05C15188" w14:textId="77777777" w:rsidR="009F5EC0" w:rsidRPr="00EE5602" w:rsidRDefault="009F5EC0" w:rsidP="009F5EC0">
      <w:pPr>
        <w:jc w:val="both"/>
        <w:rPr>
          <w:rFonts w:cs="Times New Roman"/>
          <w:sz w:val="22"/>
          <w:szCs w:val="22"/>
        </w:rPr>
      </w:pPr>
      <w:r w:rsidRPr="00EE5602">
        <w:rPr>
          <w:rFonts w:cs="Times New Roman"/>
          <w:sz w:val="22"/>
          <w:szCs w:val="22"/>
        </w:rPr>
        <w:tab/>
        <w:t>gdzie:     C min - cena minimalna,          C n   - cena badanej oferty.</w:t>
      </w:r>
    </w:p>
    <w:p w14:paraId="64617EBC" w14:textId="77777777" w:rsidR="009F5EC0" w:rsidRPr="00EE5602" w:rsidRDefault="009F5EC0" w:rsidP="009F5EC0">
      <w:pPr>
        <w:jc w:val="both"/>
        <w:rPr>
          <w:rFonts w:cs="Times New Roman"/>
          <w:sz w:val="22"/>
          <w:szCs w:val="22"/>
        </w:rPr>
      </w:pPr>
      <w:r w:rsidRPr="00EE5602">
        <w:rPr>
          <w:rFonts w:cs="Times New Roman"/>
          <w:sz w:val="22"/>
          <w:szCs w:val="22"/>
        </w:rPr>
        <w:t xml:space="preserve">Zamawiający będzie liczył cenę wg. n/w zasad: </w:t>
      </w:r>
    </w:p>
    <w:p w14:paraId="0B47D235" w14:textId="77777777" w:rsidR="009F5EC0" w:rsidRPr="00EE5602" w:rsidRDefault="009F5EC0" w:rsidP="009F5EC0">
      <w:pPr>
        <w:jc w:val="both"/>
        <w:rPr>
          <w:rFonts w:cs="Times New Roman"/>
          <w:sz w:val="22"/>
          <w:szCs w:val="22"/>
        </w:rPr>
      </w:pPr>
      <w:r w:rsidRPr="00EE5602">
        <w:rPr>
          <w:rFonts w:cs="Times New Roman"/>
          <w:sz w:val="22"/>
          <w:szCs w:val="22"/>
        </w:rPr>
        <w:t xml:space="preserve">Zamawiający przyjmie do oceny podane przez wykonawców ceny brutto. </w:t>
      </w:r>
    </w:p>
    <w:p w14:paraId="5D5801E9" w14:textId="77777777" w:rsidR="009F5EC0" w:rsidRPr="00EE5602" w:rsidRDefault="009F5EC0" w:rsidP="009F5EC0">
      <w:pPr>
        <w:jc w:val="both"/>
        <w:rPr>
          <w:rFonts w:cs="Times New Roman"/>
          <w:sz w:val="22"/>
          <w:szCs w:val="22"/>
        </w:rPr>
      </w:pPr>
      <w:r w:rsidRPr="00EE5602">
        <w:rPr>
          <w:rFonts w:cs="Times New Roman"/>
          <w:sz w:val="22"/>
          <w:szCs w:val="22"/>
        </w:rPr>
        <w:t xml:space="preserve">          Maksymalną ilość punktów otrzymuje Wykonawca proponujący najniższą cenę przedmiotu zamówienia.</w:t>
      </w:r>
    </w:p>
    <w:p w14:paraId="144E2C80" w14:textId="77777777" w:rsidR="009F5EC0" w:rsidRPr="00EE5602" w:rsidRDefault="009F5EC0" w:rsidP="009F5EC0">
      <w:pPr>
        <w:jc w:val="both"/>
        <w:rPr>
          <w:rFonts w:cs="Times New Roman"/>
          <w:sz w:val="22"/>
          <w:szCs w:val="22"/>
        </w:rPr>
      </w:pPr>
    </w:p>
    <w:p w14:paraId="160DF0B6" w14:textId="77777777" w:rsidR="009F5EC0" w:rsidRPr="00EE5602" w:rsidRDefault="009F5EC0" w:rsidP="009F5EC0">
      <w:pPr>
        <w:jc w:val="both"/>
        <w:rPr>
          <w:rFonts w:cs="Times New Roman"/>
          <w:b/>
          <w:sz w:val="22"/>
          <w:szCs w:val="22"/>
        </w:rPr>
      </w:pPr>
      <w:r w:rsidRPr="00EE5602">
        <w:rPr>
          <w:rFonts w:cs="Times New Roman"/>
          <w:b/>
          <w:sz w:val="22"/>
          <w:szCs w:val="22"/>
        </w:rPr>
        <w:t>2.</w:t>
      </w:r>
      <w:r w:rsidRPr="00EE5602">
        <w:rPr>
          <w:rFonts w:cs="Times New Roman"/>
          <w:b/>
          <w:sz w:val="22"/>
          <w:szCs w:val="22"/>
        </w:rPr>
        <w:tab/>
        <w:t>Termin dostawy zamówień cząstkowych –  waga 40%</w:t>
      </w:r>
    </w:p>
    <w:p w14:paraId="2FD83129" w14:textId="77777777" w:rsidR="009F5EC0" w:rsidRPr="00EE5602" w:rsidRDefault="009F5EC0" w:rsidP="009F5EC0">
      <w:pPr>
        <w:jc w:val="both"/>
        <w:rPr>
          <w:rFonts w:cs="Times New Roman"/>
          <w:sz w:val="22"/>
          <w:szCs w:val="22"/>
        </w:rPr>
      </w:pPr>
      <w:r w:rsidRPr="00EE5602">
        <w:rPr>
          <w:rFonts w:cs="Times New Roman"/>
          <w:sz w:val="22"/>
          <w:szCs w:val="22"/>
        </w:rPr>
        <w:t>Wartość punktowa termin TD =  TD n/ TD min  x 100 pkt x 40%</w:t>
      </w:r>
    </w:p>
    <w:p w14:paraId="13E2D0D5" w14:textId="77777777" w:rsidR="009F5EC0" w:rsidRPr="00EE5602" w:rsidRDefault="009F5EC0" w:rsidP="009F5EC0">
      <w:pPr>
        <w:jc w:val="both"/>
        <w:rPr>
          <w:rFonts w:cs="Times New Roman"/>
          <w:sz w:val="22"/>
          <w:szCs w:val="22"/>
        </w:rPr>
      </w:pPr>
      <w:r w:rsidRPr="00EE5602">
        <w:rPr>
          <w:rFonts w:cs="Times New Roman"/>
          <w:sz w:val="22"/>
          <w:szCs w:val="22"/>
        </w:rPr>
        <w:t xml:space="preserve">gdzie:  TD min - wartość pkt. za minimalny termin  dostawy zamówień cząstkowych,  </w:t>
      </w:r>
    </w:p>
    <w:p w14:paraId="7F72342C" w14:textId="77777777" w:rsidR="009F5EC0" w:rsidRPr="00EE5602" w:rsidRDefault="009F5EC0" w:rsidP="009F5EC0">
      <w:pPr>
        <w:jc w:val="both"/>
        <w:rPr>
          <w:rFonts w:cs="Times New Roman"/>
          <w:sz w:val="22"/>
          <w:szCs w:val="22"/>
        </w:rPr>
      </w:pPr>
      <w:r w:rsidRPr="00EE5602">
        <w:rPr>
          <w:rFonts w:cs="Times New Roman"/>
          <w:sz w:val="22"/>
          <w:szCs w:val="22"/>
        </w:rPr>
        <w:t xml:space="preserve">           TD n - wartość pkt. za termin dostawy zamówień cząstkowych oferty badanej.</w:t>
      </w:r>
    </w:p>
    <w:p w14:paraId="5B48700C" w14:textId="77777777" w:rsidR="009F5EC0" w:rsidRPr="00EE5602" w:rsidRDefault="009F5EC0" w:rsidP="009F5EC0">
      <w:pPr>
        <w:jc w:val="both"/>
        <w:rPr>
          <w:rFonts w:cs="Times New Roman"/>
          <w:sz w:val="22"/>
          <w:szCs w:val="22"/>
        </w:rPr>
      </w:pPr>
    </w:p>
    <w:p w14:paraId="04FF6424" w14:textId="77777777" w:rsidR="009F5EC0" w:rsidRPr="00EE5602" w:rsidRDefault="009F5EC0" w:rsidP="009F5EC0">
      <w:pPr>
        <w:jc w:val="both"/>
        <w:rPr>
          <w:rFonts w:cs="Times New Roman"/>
          <w:sz w:val="22"/>
          <w:szCs w:val="22"/>
        </w:rPr>
      </w:pPr>
      <w:r w:rsidRPr="00EE5602">
        <w:rPr>
          <w:rFonts w:cs="Times New Roman"/>
          <w:sz w:val="22"/>
          <w:szCs w:val="22"/>
        </w:rPr>
        <w:t xml:space="preserve">Zamawiający będzie liczył termin dostawy zamówień cząstkowych wg. n/w zasad: </w:t>
      </w:r>
    </w:p>
    <w:p w14:paraId="54B15C25" w14:textId="79B99014" w:rsidR="009F5EC0" w:rsidRPr="00EE5602" w:rsidRDefault="009F5EC0" w:rsidP="009F5EC0">
      <w:pPr>
        <w:jc w:val="both"/>
        <w:rPr>
          <w:rFonts w:cs="Times New Roman"/>
          <w:sz w:val="22"/>
          <w:szCs w:val="22"/>
        </w:rPr>
      </w:pPr>
      <w:r w:rsidRPr="00EE5602">
        <w:rPr>
          <w:rFonts w:cs="Times New Roman"/>
          <w:sz w:val="22"/>
          <w:szCs w:val="22"/>
        </w:rPr>
        <w:t xml:space="preserve">a)  </w:t>
      </w:r>
      <w:bookmarkStart w:id="6" w:name="_Hlk140134495"/>
      <w:r w:rsidRPr="00EE5602">
        <w:rPr>
          <w:rFonts w:cs="Times New Roman"/>
          <w:sz w:val="22"/>
          <w:szCs w:val="22"/>
        </w:rPr>
        <w:t>Za termin dostaw max 2 dni robocze  - Zamawiający przyzna 40 punktów</w:t>
      </w:r>
    </w:p>
    <w:p w14:paraId="3328D195" w14:textId="16242D16" w:rsidR="009F5EC0" w:rsidRPr="00EE5602" w:rsidRDefault="009F5EC0" w:rsidP="009F5EC0">
      <w:pPr>
        <w:jc w:val="both"/>
        <w:rPr>
          <w:rFonts w:cs="Times New Roman"/>
          <w:sz w:val="22"/>
          <w:szCs w:val="22"/>
        </w:rPr>
      </w:pPr>
      <w:r w:rsidRPr="00EE5602">
        <w:rPr>
          <w:rFonts w:cs="Times New Roman"/>
          <w:sz w:val="22"/>
          <w:szCs w:val="22"/>
        </w:rPr>
        <w:t>b) Za termin dostaw 3 dni robocze  - Zamawiający przyzna 30 punktów</w:t>
      </w:r>
    </w:p>
    <w:p w14:paraId="3FFD0850" w14:textId="7BAD96A6" w:rsidR="009F5EC0" w:rsidRPr="00EE5602" w:rsidRDefault="009F5EC0" w:rsidP="009F5EC0">
      <w:pPr>
        <w:jc w:val="both"/>
        <w:rPr>
          <w:rFonts w:cs="Times New Roman"/>
          <w:sz w:val="22"/>
          <w:szCs w:val="22"/>
        </w:rPr>
      </w:pPr>
      <w:r w:rsidRPr="00EE5602">
        <w:rPr>
          <w:rFonts w:cs="Times New Roman"/>
          <w:sz w:val="22"/>
          <w:szCs w:val="22"/>
        </w:rPr>
        <w:t>c)  Za termin dostaw 4 dni robocze  – Zamawiający przyzna 20 punktów</w:t>
      </w:r>
    </w:p>
    <w:p w14:paraId="6934ADF7" w14:textId="3CFB7A4C" w:rsidR="009F5EC0" w:rsidRPr="00EE5602" w:rsidRDefault="009F5EC0" w:rsidP="009F5EC0">
      <w:pPr>
        <w:jc w:val="both"/>
        <w:rPr>
          <w:rFonts w:cs="Times New Roman"/>
          <w:sz w:val="22"/>
          <w:szCs w:val="22"/>
        </w:rPr>
      </w:pPr>
      <w:r w:rsidRPr="00EE5602">
        <w:rPr>
          <w:rFonts w:cs="Times New Roman"/>
          <w:sz w:val="22"/>
          <w:szCs w:val="22"/>
        </w:rPr>
        <w:t>d) Za termin dostaw 5 dni roboczych  – Zamawiający przyzna 10  punktów</w:t>
      </w:r>
    </w:p>
    <w:bookmarkEnd w:id="6"/>
    <w:p w14:paraId="2502D2D2" w14:textId="77777777" w:rsidR="009F5EC0" w:rsidRPr="00EE5602" w:rsidRDefault="009F5EC0" w:rsidP="009F5EC0">
      <w:pPr>
        <w:jc w:val="both"/>
        <w:rPr>
          <w:rFonts w:cs="Times New Roman"/>
          <w:sz w:val="22"/>
          <w:szCs w:val="22"/>
        </w:rPr>
      </w:pPr>
      <w:r w:rsidRPr="00EE5602">
        <w:rPr>
          <w:rFonts w:cs="Times New Roman"/>
          <w:sz w:val="22"/>
          <w:szCs w:val="22"/>
        </w:rPr>
        <w:t xml:space="preserve"> (brak możliwości przyznania punktów pośrednich)</w:t>
      </w:r>
    </w:p>
    <w:p w14:paraId="785E7FF4" w14:textId="77777777" w:rsidR="009F5EC0" w:rsidRPr="00EE5602" w:rsidRDefault="009F5EC0" w:rsidP="009F5EC0">
      <w:pPr>
        <w:jc w:val="both"/>
        <w:rPr>
          <w:rFonts w:cs="Times New Roman"/>
          <w:sz w:val="22"/>
          <w:szCs w:val="22"/>
        </w:rPr>
      </w:pPr>
      <w:r w:rsidRPr="00EE5602">
        <w:rPr>
          <w:rFonts w:cs="Times New Roman"/>
          <w:sz w:val="22"/>
          <w:szCs w:val="22"/>
        </w:rPr>
        <w:t>W tym kryterium oferta może uzyskać maksymalnie 40 pkt</w:t>
      </w:r>
    </w:p>
    <w:p w14:paraId="5C5FA049" w14:textId="77777777" w:rsidR="009F5EC0" w:rsidRPr="00EE5602" w:rsidRDefault="009F5EC0" w:rsidP="009F5EC0">
      <w:pPr>
        <w:jc w:val="both"/>
        <w:rPr>
          <w:rFonts w:cs="Times New Roman"/>
          <w:i/>
          <w:sz w:val="22"/>
          <w:szCs w:val="22"/>
        </w:rPr>
      </w:pPr>
    </w:p>
    <w:p w14:paraId="5B94F90B" w14:textId="77777777" w:rsidR="009F5EC0" w:rsidRPr="00EE5602" w:rsidRDefault="009F5EC0" w:rsidP="009F5EC0">
      <w:pPr>
        <w:jc w:val="both"/>
        <w:rPr>
          <w:rFonts w:cs="Times New Roman"/>
          <w:i/>
          <w:sz w:val="22"/>
          <w:szCs w:val="22"/>
        </w:rPr>
      </w:pPr>
      <w:r w:rsidRPr="00EE5602">
        <w:rPr>
          <w:rFonts w:cs="Times New Roman"/>
          <w:i/>
          <w:sz w:val="22"/>
          <w:szCs w:val="22"/>
        </w:rPr>
        <w:t xml:space="preserve">Za dni robocze strony przyjmują dni od poniedziałku do piątku, za wyjątkiem dni ustawowo wolnych od pracy. </w:t>
      </w:r>
    </w:p>
    <w:p w14:paraId="7D2303BE" w14:textId="77777777" w:rsidR="009F5EC0" w:rsidRPr="00EE5602" w:rsidRDefault="009F5EC0" w:rsidP="009F5EC0">
      <w:pPr>
        <w:jc w:val="both"/>
        <w:rPr>
          <w:rFonts w:cs="Times New Roman"/>
          <w:i/>
          <w:sz w:val="22"/>
          <w:szCs w:val="22"/>
        </w:rPr>
      </w:pPr>
      <w:r w:rsidRPr="00EE5602">
        <w:rPr>
          <w:rFonts w:cs="Times New Roman"/>
          <w:i/>
          <w:sz w:val="22"/>
          <w:szCs w:val="22"/>
        </w:rPr>
        <w:t xml:space="preserve">Podanie terminu poza określonym zakresem, będzie skutkować odrzuceniem oferty na podstawie art. 226 ust. 5  </w:t>
      </w:r>
      <w:proofErr w:type="spellStart"/>
      <w:r w:rsidRPr="00EE5602">
        <w:rPr>
          <w:rFonts w:cs="Times New Roman"/>
          <w:i/>
          <w:sz w:val="22"/>
          <w:szCs w:val="22"/>
        </w:rPr>
        <w:t>Pzp</w:t>
      </w:r>
      <w:proofErr w:type="spellEnd"/>
    </w:p>
    <w:p w14:paraId="43538DAE" w14:textId="77777777" w:rsidR="009F5EC0" w:rsidRPr="00EE5602" w:rsidRDefault="009F5EC0" w:rsidP="009F5EC0">
      <w:pPr>
        <w:jc w:val="both"/>
        <w:rPr>
          <w:rFonts w:cs="Times New Roman"/>
        </w:rPr>
      </w:pPr>
    </w:p>
    <w:p w14:paraId="776F1736" w14:textId="77777777" w:rsidR="009F5EC0" w:rsidRPr="00EE5602" w:rsidRDefault="009F5EC0" w:rsidP="009F5EC0">
      <w:pPr>
        <w:jc w:val="both"/>
        <w:rPr>
          <w:rFonts w:cs="Times New Roman"/>
          <w:sz w:val="22"/>
          <w:szCs w:val="22"/>
        </w:rPr>
      </w:pPr>
      <w:r w:rsidRPr="00EE5602">
        <w:rPr>
          <w:rFonts w:cs="Times New Roman"/>
          <w:sz w:val="22"/>
          <w:szCs w:val="22"/>
        </w:rPr>
        <w:t>Zamawiający za najkorzystniejszą uzna ofertę, która uzyska największą ilość punktów wagowych (X), według formuły:</w:t>
      </w:r>
    </w:p>
    <w:p w14:paraId="7BDA6BFF" w14:textId="77777777" w:rsidR="009F5EC0" w:rsidRPr="00EE5602" w:rsidRDefault="009F5EC0" w:rsidP="009F5EC0">
      <w:pPr>
        <w:jc w:val="both"/>
        <w:rPr>
          <w:rFonts w:cs="Times New Roman"/>
          <w:sz w:val="22"/>
          <w:szCs w:val="22"/>
        </w:rPr>
      </w:pPr>
      <w:r w:rsidRPr="00EE5602">
        <w:rPr>
          <w:rFonts w:cs="Times New Roman"/>
          <w:sz w:val="22"/>
          <w:szCs w:val="22"/>
        </w:rPr>
        <w:t xml:space="preserve">X =  XC + XD  </w:t>
      </w:r>
    </w:p>
    <w:p w14:paraId="056E1FBC" w14:textId="77777777" w:rsidR="009F5EC0" w:rsidRPr="00EE5602" w:rsidRDefault="009F5EC0" w:rsidP="009F5EC0">
      <w:pPr>
        <w:jc w:val="both"/>
        <w:rPr>
          <w:rFonts w:cs="Times New Roman"/>
          <w:sz w:val="22"/>
          <w:szCs w:val="22"/>
        </w:rPr>
      </w:pPr>
      <w:r w:rsidRPr="00EE5602">
        <w:rPr>
          <w:rFonts w:cs="Times New Roman"/>
          <w:sz w:val="22"/>
          <w:szCs w:val="22"/>
        </w:rPr>
        <w:t>(gdzie: XC - punkty wagowe w kryterium cena, XD – punkty wagowe w kryterium termin dostawy zamówień cząstkowych,)</w:t>
      </w:r>
    </w:p>
    <w:p w14:paraId="6CC419C7" w14:textId="77777777" w:rsidR="009F5EC0" w:rsidRPr="00EE5602" w:rsidRDefault="009F5EC0" w:rsidP="009F5EC0">
      <w:pPr>
        <w:jc w:val="both"/>
        <w:rPr>
          <w:rFonts w:cs="Times New Roman"/>
          <w:sz w:val="22"/>
          <w:szCs w:val="22"/>
        </w:rPr>
      </w:pPr>
      <w:r w:rsidRPr="00EE5602">
        <w:rPr>
          <w:rFonts w:cs="Times New Roman"/>
          <w:sz w:val="22"/>
          <w:szCs w:val="22"/>
        </w:rPr>
        <w:t>Maksymalna łączna liczba punktów jaką może uzyskać Wykonawca wynosi – 100 pkt.</w:t>
      </w:r>
    </w:p>
    <w:p w14:paraId="3A1DE71F" w14:textId="77777777" w:rsidR="009F5EC0" w:rsidRPr="00EE5602" w:rsidRDefault="009F5EC0" w:rsidP="009F5EC0">
      <w:pPr>
        <w:autoSpaceDE w:val="0"/>
        <w:autoSpaceDN w:val="0"/>
        <w:adjustRightInd w:val="0"/>
        <w:spacing w:before="120"/>
        <w:jc w:val="both"/>
        <w:rPr>
          <w:rFonts w:cs="Times New Roman"/>
          <w:sz w:val="22"/>
          <w:szCs w:val="22"/>
        </w:rPr>
      </w:pPr>
      <w:r w:rsidRPr="00EE5602">
        <w:rPr>
          <w:rFonts w:cs="Times New Roman"/>
          <w:sz w:val="22"/>
          <w:szCs w:val="22"/>
        </w:rPr>
        <w:t xml:space="preserve">3 .W oparciu o powyższe kryterium zostanie sporządzony ranking złożonych ofert. </w:t>
      </w:r>
    </w:p>
    <w:p w14:paraId="2838659B" w14:textId="77777777" w:rsidR="009F5EC0" w:rsidRPr="00EE5602" w:rsidRDefault="009F5EC0" w:rsidP="009F5EC0">
      <w:pPr>
        <w:autoSpaceDE w:val="0"/>
        <w:autoSpaceDN w:val="0"/>
        <w:adjustRightInd w:val="0"/>
        <w:spacing w:before="120"/>
        <w:jc w:val="both"/>
        <w:rPr>
          <w:rFonts w:cs="Times New Roman"/>
          <w:sz w:val="22"/>
          <w:szCs w:val="22"/>
        </w:rPr>
      </w:pPr>
      <w:r w:rsidRPr="00EE5602">
        <w:rPr>
          <w:rFonts w:cs="Times New Roman"/>
          <w:sz w:val="22"/>
          <w:szCs w:val="22"/>
        </w:rPr>
        <w:lastRenderedPageBreak/>
        <w:t>4.Zamawiający w zakresie każdej części udzieli zamówienia Wykonawcy, którego oferta odpowiadać będzie wszystkim wymaganiom przedstawionym w SWZ i zostanie oceniona jako najkorzystniejsza w oparciu o podane kryterium wyboru.</w:t>
      </w:r>
    </w:p>
    <w:p w14:paraId="169EC0E1" w14:textId="77777777" w:rsidR="009F5EC0" w:rsidRPr="00EE5602" w:rsidRDefault="009F5EC0" w:rsidP="009F5EC0">
      <w:pPr>
        <w:autoSpaceDE w:val="0"/>
        <w:autoSpaceDN w:val="0"/>
        <w:adjustRightInd w:val="0"/>
        <w:spacing w:before="120"/>
        <w:jc w:val="both"/>
        <w:rPr>
          <w:rFonts w:cs="Times New Roman"/>
          <w:sz w:val="22"/>
          <w:szCs w:val="22"/>
        </w:rPr>
      </w:pPr>
      <w:r w:rsidRPr="00EE5602">
        <w:rPr>
          <w:rFonts w:cs="Times New Roman"/>
          <w:sz w:val="22"/>
          <w:szCs w:val="22"/>
        </w:rPr>
        <w:t xml:space="preserve">5.Zamówienie zostanie udzielone Wykonawcy, który uzyska najwyższą liczbę punktów. </w:t>
      </w:r>
    </w:p>
    <w:p w14:paraId="635A3BD9" w14:textId="77777777" w:rsidR="009F5EC0" w:rsidRPr="00EE5602" w:rsidRDefault="009F5EC0" w:rsidP="009F5EC0">
      <w:pPr>
        <w:autoSpaceDE w:val="0"/>
        <w:autoSpaceDN w:val="0"/>
        <w:adjustRightInd w:val="0"/>
        <w:spacing w:before="120"/>
        <w:jc w:val="both"/>
        <w:rPr>
          <w:rFonts w:cs="Times New Roman"/>
          <w:sz w:val="22"/>
          <w:szCs w:val="22"/>
        </w:rPr>
      </w:pPr>
      <w:r w:rsidRPr="00EE5602">
        <w:rPr>
          <w:rFonts w:cs="Times New Roman"/>
          <w:sz w:val="22"/>
          <w:szCs w:val="22"/>
        </w:rPr>
        <w:t>6.Jeżeli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17B6D1F2" w14:textId="77777777" w:rsidR="009F5EC0" w:rsidRPr="00EE5602" w:rsidRDefault="009F5EC0" w:rsidP="009F5EC0">
      <w:pPr>
        <w:autoSpaceDE w:val="0"/>
        <w:autoSpaceDN w:val="0"/>
        <w:adjustRightInd w:val="0"/>
        <w:spacing w:before="120"/>
        <w:jc w:val="both"/>
        <w:rPr>
          <w:rFonts w:cs="Times New Roman"/>
          <w:sz w:val="22"/>
          <w:szCs w:val="22"/>
        </w:rPr>
      </w:pPr>
      <w:r w:rsidRPr="00EE5602">
        <w:rPr>
          <w:rFonts w:cs="Times New Roman"/>
          <w:sz w:val="22"/>
          <w:szCs w:val="22"/>
        </w:rPr>
        <w:t>7. Zamawiający najpierw dokona badania i oceny ofert, a następnie dokona kwalifikacji podmiotowej Wykonawcy, którego oferta została najwyżej oceniona, w zakresie braku podstaw wykluczenia oraz spełniania warunków udziału w postępowaniu.</w:t>
      </w:r>
    </w:p>
    <w:p w14:paraId="5BA0E9C9" w14:textId="77777777" w:rsidR="009F5EC0" w:rsidRPr="00EE5602" w:rsidRDefault="009F5EC0" w:rsidP="009F5EC0">
      <w:pPr>
        <w:autoSpaceDE w:val="0"/>
        <w:autoSpaceDN w:val="0"/>
        <w:adjustRightInd w:val="0"/>
        <w:spacing w:before="120"/>
        <w:jc w:val="both"/>
        <w:rPr>
          <w:rFonts w:cs="Times New Roman"/>
          <w:sz w:val="22"/>
          <w:szCs w:val="22"/>
        </w:rPr>
      </w:pPr>
      <w:r w:rsidRPr="00EE5602">
        <w:rPr>
          <w:rFonts w:cs="Times New Roman"/>
          <w:sz w:val="22"/>
          <w:szCs w:val="22"/>
        </w:rPr>
        <w:t xml:space="preserve">6. Jeżeli wobec Wykonawcy, o którym mowa w pkt 3, zachodzą podstawy wykluczenia, Wykonawca ten nie spełnia warunków udziału w postępowaniu, nie składa podmiotowych środków dowodowych lub oświadczenia, o którym mowa w art. 125 ust. 1 </w:t>
      </w:r>
      <w:proofErr w:type="spellStart"/>
      <w:r w:rsidRPr="00EE5602">
        <w:rPr>
          <w:rFonts w:cs="Times New Roman"/>
          <w:sz w:val="22"/>
          <w:szCs w:val="22"/>
        </w:rPr>
        <w:t>Pzp</w:t>
      </w:r>
      <w:proofErr w:type="spellEnd"/>
      <w:r w:rsidRPr="00EE5602">
        <w:rPr>
          <w:rFonts w:cs="Times New Roman"/>
          <w:sz w:val="22"/>
          <w:szCs w:val="22"/>
        </w:rPr>
        <w:t xml:space="preserve">,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 </w:t>
      </w:r>
    </w:p>
    <w:p w14:paraId="473598B0" w14:textId="77777777" w:rsidR="009F5EC0" w:rsidRPr="00EE5602" w:rsidRDefault="009F5EC0" w:rsidP="009F5EC0">
      <w:pPr>
        <w:autoSpaceDE w:val="0"/>
        <w:autoSpaceDN w:val="0"/>
        <w:adjustRightInd w:val="0"/>
        <w:spacing w:before="120"/>
        <w:jc w:val="both"/>
        <w:rPr>
          <w:rFonts w:cs="Times New Roman"/>
          <w:sz w:val="22"/>
          <w:szCs w:val="22"/>
        </w:rPr>
      </w:pPr>
      <w:r w:rsidRPr="00EE5602">
        <w:rPr>
          <w:rFonts w:cs="Times New Roman"/>
          <w:sz w:val="22"/>
          <w:szCs w:val="22"/>
        </w:rPr>
        <w:t xml:space="preserve">7. Zamawiający kontynuuje procedurę ponownego badania i oceny ofert, o której mowa w pkt 4, w odniesieniu do ofert Wykonawców pozostałych w postępowaniu, a następnie dokonuje kwalifikacji podmiotowej Wykonawcy, którego oferta została najwyżej oceniona, w zakresie braku podstaw wykluczenia oraz spełniania warunków udziału w postępowaniu, do momentu wyboru najkorzystniejszej oferty albo unieważnienia postępowania o udzielenie zamówienia. </w:t>
      </w:r>
    </w:p>
    <w:p w14:paraId="6E2F7B84" w14:textId="77777777" w:rsidR="009F5EC0" w:rsidRPr="00EE5602" w:rsidRDefault="009F5EC0" w:rsidP="009F5EC0">
      <w:pPr>
        <w:autoSpaceDE w:val="0"/>
        <w:autoSpaceDN w:val="0"/>
        <w:adjustRightInd w:val="0"/>
        <w:spacing w:before="120"/>
        <w:jc w:val="both"/>
        <w:rPr>
          <w:rFonts w:cs="Times New Roman"/>
          <w:sz w:val="22"/>
          <w:szCs w:val="22"/>
        </w:rPr>
      </w:pPr>
      <w:r w:rsidRPr="00EE5602">
        <w:rPr>
          <w:rFonts w:cs="Times New Roman"/>
          <w:sz w:val="22"/>
          <w:szCs w:val="22"/>
        </w:rPr>
        <w:t xml:space="preserve">8.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2EA26027" w14:textId="77777777" w:rsidR="009F5EC0" w:rsidRPr="00EE5602" w:rsidRDefault="009F5EC0" w:rsidP="009F5EC0">
      <w:pPr>
        <w:autoSpaceDE w:val="0"/>
        <w:autoSpaceDN w:val="0"/>
        <w:adjustRightInd w:val="0"/>
        <w:spacing w:before="120"/>
        <w:jc w:val="both"/>
        <w:rPr>
          <w:rFonts w:cs="Times New Roman"/>
          <w:sz w:val="22"/>
          <w:szCs w:val="22"/>
        </w:rPr>
      </w:pPr>
      <w:r w:rsidRPr="00EE5602">
        <w:rPr>
          <w:rFonts w:cs="Times New Roman"/>
          <w:sz w:val="22"/>
          <w:szCs w:val="22"/>
        </w:rPr>
        <w:t xml:space="preserve">9. Jeżeli oferty otrzymały taką samą ocenę w kryterium o najwyższej wadze, Zamawiający wybiera ofertę z najniższą ceną lub najniższym kosztem. </w:t>
      </w:r>
    </w:p>
    <w:p w14:paraId="264F92E8" w14:textId="77777777" w:rsidR="009F5EC0" w:rsidRPr="00EE5602" w:rsidRDefault="009F5EC0" w:rsidP="009F5EC0">
      <w:pPr>
        <w:autoSpaceDE w:val="0"/>
        <w:autoSpaceDN w:val="0"/>
        <w:adjustRightInd w:val="0"/>
        <w:spacing w:before="120"/>
        <w:jc w:val="both"/>
        <w:rPr>
          <w:rFonts w:cs="Times New Roman"/>
          <w:sz w:val="22"/>
          <w:szCs w:val="22"/>
        </w:rPr>
      </w:pPr>
      <w:r w:rsidRPr="00EE5602">
        <w:rPr>
          <w:rFonts w:cs="Times New Roman"/>
          <w:sz w:val="22"/>
          <w:szCs w:val="22"/>
        </w:rPr>
        <w:t xml:space="preserve">10. Jeżeli nie można dokonać wyboru oferty w sposób, wskazany powyżej, Zamawiający wzywa Wykonawców, którzy złożyli te oferty, do złożenia w terminie określonym przez Zamawiającego ofert dodatkowych zawierających nową cenę lub koszt. </w:t>
      </w:r>
    </w:p>
    <w:p w14:paraId="55C3A6D8" w14:textId="77777777" w:rsidR="009F5EC0" w:rsidRPr="00EE5602" w:rsidRDefault="009F5EC0" w:rsidP="009F5EC0">
      <w:pPr>
        <w:autoSpaceDE w:val="0"/>
        <w:autoSpaceDN w:val="0"/>
        <w:adjustRightInd w:val="0"/>
        <w:spacing w:before="120"/>
        <w:jc w:val="both"/>
        <w:rPr>
          <w:rFonts w:cs="Times New Roman"/>
          <w:sz w:val="22"/>
          <w:szCs w:val="22"/>
        </w:rPr>
      </w:pPr>
      <w:r w:rsidRPr="00EE5602">
        <w:rPr>
          <w:rFonts w:cs="Times New Roman"/>
          <w:sz w:val="22"/>
          <w:szCs w:val="22"/>
        </w:rPr>
        <w:t xml:space="preserve">10. Wykonawcy, składając oferty dodatkowe, nie mogą zaoferować cen wyższych niż zaoferowane w złożonych ofertach. </w:t>
      </w:r>
    </w:p>
    <w:p w14:paraId="4DE4A122" w14:textId="77777777" w:rsidR="009F5EC0" w:rsidRPr="00EE5602" w:rsidRDefault="009F5EC0" w:rsidP="009F5EC0">
      <w:pPr>
        <w:autoSpaceDE w:val="0"/>
        <w:autoSpaceDN w:val="0"/>
        <w:adjustRightInd w:val="0"/>
        <w:spacing w:before="120"/>
        <w:jc w:val="both"/>
        <w:rPr>
          <w:rFonts w:cs="Times New Roman"/>
          <w:sz w:val="22"/>
          <w:szCs w:val="22"/>
        </w:rPr>
      </w:pPr>
      <w:r w:rsidRPr="00EE5602">
        <w:rPr>
          <w:rFonts w:cs="Times New Roman"/>
          <w:sz w:val="22"/>
          <w:szCs w:val="22"/>
        </w:rPr>
        <w:t>11 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14:paraId="57066812" w14:textId="77777777" w:rsidR="009F5EC0" w:rsidRPr="00EE5602" w:rsidRDefault="009F5EC0" w:rsidP="009F5EC0">
      <w:pPr>
        <w:autoSpaceDE w:val="0"/>
        <w:autoSpaceDN w:val="0"/>
        <w:adjustRightInd w:val="0"/>
        <w:spacing w:before="120"/>
        <w:jc w:val="both"/>
        <w:rPr>
          <w:rFonts w:cs="Times New Roman"/>
          <w:sz w:val="22"/>
          <w:szCs w:val="22"/>
        </w:rPr>
      </w:pPr>
      <w:r w:rsidRPr="00EE5602">
        <w:rPr>
          <w:rFonts w:cs="Times New Roman"/>
          <w:sz w:val="22"/>
          <w:szCs w:val="22"/>
        </w:rPr>
        <w:t xml:space="preserve">12. Ocena ofert </w:t>
      </w:r>
    </w:p>
    <w:p w14:paraId="2BD368C3" w14:textId="77777777" w:rsidR="009F5EC0" w:rsidRPr="00EE5602" w:rsidRDefault="009F5EC0" w:rsidP="009F5EC0">
      <w:pPr>
        <w:autoSpaceDE w:val="0"/>
        <w:autoSpaceDN w:val="0"/>
        <w:adjustRightInd w:val="0"/>
        <w:spacing w:before="120"/>
        <w:jc w:val="both"/>
        <w:rPr>
          <w:rFonts w:cs="Times New Roman"/>
          <w:sz w:val="22"/>
          <w:szCs w:val="22"/>
        </w:rPr>
      </w:pPr>
      <w:r w:rsidRPr="00EE5602">
        <w:rPr>
          <w:rFonts w:cs="Times New Roman"/>
          <w:sz w:val="22"/>
          <w:szCs w:val="22"/>
        </w:rPr>
        <w:t xml:space="preserve">12.1 Zamawiający wybiera najkorzystniejszą ofertę na podstawie kryteriów oceny ofert określonych w dokumentach zamówienia. </w:t>
      </w:r>
    </w:p>
    <w:p w14:paraId="6866BBBB" w14:textId="77777777" w:rsidR="009F5EC0" w:rsidRPr="00EE5602" w:rsidRDefault="009F5EC0" w:rsidP="009F5EC0">
      <w:pPr>
        <w:autoSpaceDE w:val="0"/>
        <w:autoSpaceDN w:val="0"/>
        <w:adjustRightInd w:val="0"/>
        <w:spacing w:before="120"/>
        <w:jc w:val="both"/>
        <w:rPr>
          <w:rFonts w:cs="Times New Roman"/>
          <w:sz w:val="22"/>
          <w:szCs w:val="22"/>
        </w:rPr>
      </w:pPr>
      <w:r w:rsidRPr="00EE5602">
        <w:rPr>
          <w:rFonts w:cs="Times New Roman"/>
          <w:sz w:val="22"/>
          <w:szCs w:val="22"/>
        </w:rPr>
        <w:t>12.2 Najkorzystniejsza oferta to oferta przedstawiająca najkorzystniejszy stosunek jakości do ceny lub kosztu lub oferta z najniższą ceną lub kosztem.</w:t>
      </w:r>
    </w:p>
    <w:p w14:paraId="501807AE" w14:textId="44EB80F7" w:rsidR="009F5EC0" w:rsidRPr="00EE5602" w:rsidRDefault="009F5EC0" w:rsidP="00F07A5E">
      <w:pPr>
        <w:spacing w:line="260" w:lineRule="atLeast"/>
        <w:jc w:val="both"/>
        <w:rPr>
          <w:rFonts w:cs="Times New Roman"/>
          <w:b/>
          <w:bCs/>
          <w:sz w:val="22"/>
          <w:szCs w:val="22"/>
        </w:rPr>
      </w:pPr>
    </w:p>
    <w:p w14:paraId="19BF6D02" w14:textId="5FC5A111" w:rsidR="009F5EC0" w:rsidRPr="00EE5602" w:rsidRDefault="009F5EC0" w:rsidP="00F07A5E">
      <w:pPr>
        <w:spacing w:line="260" w:lineRule="atLeast"/>
        <w:jc w:val="both"/>
        <w:rPr>
          <w:rFonts w:cs="Times New Roman"/>
          <w:b/>
          <w:bCs/>
          <w:sz w:val="22"/>
          <w:szCs w:val="22"/>
        </w:rPr>
      </w:pPr>
    </w:p>
    <w:p w14:paraId="3110787B" w14:textId="51A15739" w:rsidR="00492A4D" w:rsidRPr="00EE5602" w:rsidRDefault="00492A4D" w:rsidP="00492A4D">
      <w:pPr>
        <w:spacing w:line="260" w:lineRule="atLeast"/>
        <w:jc w:val="both"/>
        <w:rPr>
          <w:rFonts w:cs="Times New Roman"/>
          <w:b/>
          <w:bCs/>
          <w:sz w:val="22"/>
          <w:szCs w:val="22"/>
        </w:rPr>
      </w:pPr>
      <w:r w:rsidRPr="00EE5602">
        <w:rPr>
          <w:rFonts w:cs="Times New Roman"/>
          <w:b/>
          <w:bCs/>
          <w:sz w:val="22"/>
          <w:szCs w:val="22"/>
        </w:rPr>
        <w:t>XIX.  INFORMACJE O FORMALNOŚCIACH, JAKIE POWINNY ZOSTAĆ DOPEŁNIONE W CELU ZAWARCIA UMOWY W SPRAWIE ZAMÓWIENIA PUBLICZNEGO</w:t>
      </w:r>
    </w:p>
    <w:p w14:paraId="47BB94BC" w14:textId="0219FBFB" w:rsidR="003B7447" w:rsidRPr="00EE5602" w:rsidRDefault="003B7447" w:rsidP="003B7447">
      <w:pPr>
        <w:spacing w:line="260" w:lineRule="atLeast"/>
        <w:rPr>
          <w:rFonts w:cs="Times New Roman"/>
          <w:sz w:val="22"/>
          <w:szCs w:val="22"/>
        </w:rPr>
      </w:pPr>
      <w:r w:rsidRPr="00EE5602">
        <w:rPr>
          <w:rFonts w:cs="Times New Roman"/>
          <w:sz w:val="22"/>
          <w:szCs w:val="22"/>
        </w:rPr>
        <w:lastRenderedPageBreak/>
        <w:t xml:space="preserve">1. 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4BD861D5" w14:textId="0ECE5EE4" w:rsidR="003B7447" w:rsidRPr="00EE5602" w:rsidRDefault="003B7447" w:rsidP="003B7447">
      <w:pPr>
        <w:spacing w:line="260" w:lineRule="atLeast"/>
        <w:rPr>
          <w:rFonts w:cs="Times New Roman"/>
          <w:sz w:val="22"/>
          <w:szCs w:val="22"/>
        </w:rPr>
      </w:pPr>
      <w:r w:rsidRPr="00EE5602">
        <w:rPr>
          <w:rFonts w:cs="Times New Roman"/>
          <w:sz w:val="22"/>
          <w:szCs w:val="22"/>
        </w:rPr>
        <w:t xml:space="preserve">2. W przypadku wniesienia odwołania, Zamawiający nie może zawrzeć umowy do czasu ogłoszenia przez Krajową Izbę Odwoławczą wyroku lub postanowienia kończącego postępowanie. </w:t>
      </w:r>
    </w:p>
    <w:p w14:paraId="472E0B5D" w14:textId="77777777" w:rsidR="003B7447" w:rsidRPr="00EE5602" w:rsidRDefault="003B7447" w:rsidP="003B7447">
      <w:pPr>
        <w:spacing w:line="260" w:lineRule="atLeast"/>
        <w:rPr>
          <w:rFonts w:cs="Times New Roman"/>
          <w:sz w:val="22"/>
          <w:szCs w:val="22"/>
        </w:rPr>
      </w:pPr>
      <w:r w:rsidRPr="00EE5602">
        <w:rPr>
          <w:rFonts w:cs="Times New Roman"/>
          <w:sz w:val="22"/>
          <w:szCs w:val="22"/>
        </w:rPr>
        <w:t>3. Umowa w sprawie zamówienia publicznego może zostać zawarta przed upływem terminów</w:t>
      </w:r>
    </w:p>
    <w:p w14:paraId="016091CE" w14:textId="0D477899" w:rsidR="003B7447" w:rsidRPr="00EE5602" w:rsidRDefault="003B7447" w:rsidP="003B7447">
      <w:pPr>
        <w:spacing w:line="260" w:lineRule="atLeast"/>
        <w:rPr>
          <w:rFonts w:cs="Times New Roman"/>
          <w:sz w:val="22"/>
          <w:szCs w:val="22"/>
        </w:rPr>
      </w:pPr>
      <w:r w:rsidRPr="00EE5602">
        <w:rPr>
          <w:rFonts w:cs="Times New Roman"/>
          <w:sz w:val="22"/>
          <w:szCs w:val="22"/>
        </w:rPr>
        <w:t xml:space="preserve">wskazanych w pkt 1 w okolicznościach, gdy w postępowaniu o udzielenie zamówienia prowadzonym w trybie przetargu nieograniczonego złożono tylko jedną ofertę. </w:t>
      </w:r>
    </w:p>
    <w:p w14:paraId="3A435741" w14:textId="268EFF2A" w:rsidR="003B7447" w:rsidRPr="00EE5602" w:rsidRDefault="003B7447" w:rsidP="003B7447">
      <w:pPr>
        <w:spacing w:line="260" w:lineRule="atLeast"/>
        <w:rPr>
          <w:rFonts w:cs="Times New Roman"/>
          <w:sz w:val="22"/>
          <w:szCs w:val="22"/>
        </w:rPr>
      </w:pPr>
      <w:r w:rsidRPr="00EE5602">
        <w:rPr>
          <w:rFonts w:cs="Times New Roman"/>
          <w:sz w:val="22"/>
          <w:szCs w:val="22"/>
        </w:rPr>
        <w:t xml:space="preserve">4. Osoby reprezentujące Wykonawcę przy podpisywaniu umowy powinny posiadać ze sobą dokumenty potwierdzające ich umocowanie do podpisania umowy, o ile umocowanie to nie będzie wynikać z dokumentów załączonych do oferty. </w:t>
      </w:r>
    </w:p>
    <w:p w14:paraId="44773AFF" w14:textId="77777777" w:rsidR="003B7447" w:rsidRPr="00EE5602" w:rsidRDefault="003B7447" w:rsidP="003B7447">
      <w:pPr>
        <w:spacing w:line="260" w:lineRule="atLeast"/>
        <w:rPr>
          <w:rFonts w:cs="Times New Roman"/>
          <w:sz w:val="22"/>
          <w:szCs w:val="22"/>
        </w:rPr>
      </w:pPr>
      <w:r w:rsidRPr="00EE5602">
        <w:rPr>
          <w:rFonts w:cs="Times New Roman"/>
          <w:sz w:val="22"/>
          <w:szCs w:val="22"/>
        </w:rPr>
        <w:t>5. W przypadku wyboru oferty złożonej przez Wykonawców wspólnie ubiegających się o udzielenie</w:t>
      </w:r>
    </w:p>
    <w:p w14:paraId="2D1F0F12" w14:textId="77777777" w:rsidR="003B7447" w:rsidRPr="00EE5602" w:rsidRDefault="003B7447" w:rsidP="003B7447">
      <w:pPr>
        <w:spacing w:line="260" w:lineRule="atLeast"/>
        <w:rPr>
          <w:rFonts w:cs="Times New Roman"/>
          <w:sz w:val="22"/>
          <w:szCs w:val="22"/>
        </w:rPr>
      </w:pPr>
      <w:r w:rsidRPr="00EE5602">
        <w:rPr>
          <w:rFonts w:cs="Times New Roman"/>
          <w:sz w:val="22"/>
          <w:szCs w:val="22"/>
        </w:rPr>
        <w:t>zamówienia Zamawiający może żądać przed zawarciem umowy przedstawienia umowy regulującej</w:t>
      </w:r>
    </w:p>
    <w:p w14:paraId="1B91F57D" w14:textId="77777777" w:rsidR="003B7447" w:rsidRPr="00EE5602" w:rsidRDefault="003B7447" w:rsidP="003B7447">
      <w:pPr>
        <w:spacing w:line="260" w:lineRule="atLeast"/>
        <w:rPr>
          <w:rFonts w:cs="Times New Roman"/>
          <w:sz w:val="22"/>
          <w:szCs w:val="22"/>
        </w:rPr>
      </w:pPr>
      <w:r w:rsidRPr="00EE5602">
        <w:rPr>
          <w:rFonts w:cs="Times New Roman"/>
          <w:sz w:val="22"/>
          <w:szCs w:val="22"/>
        </w:rPr>
        <w:t>współpracę tych Wykonawców. Umowa taka winna określać strony umowy, cel działania, sposób</w:t>
      </w:r>
    </w:p>
    <w:p w14:paraId="29F6C72F" w14:textId="7670C294" w:rsidR="003B7447" w:rsidRPr="00EE5602" w:rsidRDefault="003B7447" w:rsidP="003B7447">
      <w:pPr>
        <w:spacing w:line="260" w:lineRule="atLeast"/>
        <w:rPr>
          <w:rFonts w:cs="Times New Roman"/>
          <w:sz w:val="22"/>
          <w:szCs w:val="22"/>
        </w:rPr>
      </w:pPr>
      <w:r w:rsidRPr="00EE5602">
        <w:rPr>
          <w:rFonts w:cs="Times New Roman"/>
          <w:sz w:val="22"/>
          <w:szCs w:val="22"/>
        </w:rPr>
        <w:t xml:space="preserve">współdziałania, zakres prac przewidzianych do wykonania każdego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7B441E27" w14:textId="77777777" w:rsidR="003B7447" w:rsidRPr="00EE5602" w:rsidRDefault="003B7447" w:rsidP="003B7447">
      <w:pPr>
        <w:spacing w:line="260" w:lineRule="atLeast"/>
        <w:rPr>
          <w:rFonts w:cs="Times New Roman"/>
          <w:sz w:val="22"/>
          <w:szCs w:val="22"/>
        </w:rPr>
      </w:pPr>
      <w:r w:rsidRPr="00EE5602">
        <w:rPr>
          <w:rFonts w:cs="Times New Roman"/>
          <w:sz w:val="22"/>
          <w:szCs w:val="22"/>
        </w:rPr>
        <w:t xml:space="preserve">6. Zawarcie umowy nastąpi wg wzoru Zamawiającego. </w:t>
      </w:r>
    </w:p>
    <w:p w14:paraId="7F45B454" w14:textId="77777777" w:rsidR="003B7447" w:rsidRPr="00EE5602" w:rsidRDefault="003B7447" w:rsidP="003B7447">
      <w:pPr>
        <w:spacing w:line="260" w:lineRule="atLeast"/>
        <w:rPr>
          <w:rFonts w:cs="Times New Roman"/>
          <w:sz w:val="22"/>
          <w:szCs w:val="22"/>
        </w:rPr>
      </w:pPr>
      <w:r w:rsidRPr="00EE5602">
        <w:rPr>
          <w:rFonts w:cs="Times New Roman"/>
          <w:sz w:val="22"/>
          <w:szCs w:val="22"/>
        </w:rPr>
        <w:t xml:space="preserve">7. Postanowienia ustalone we wzorze umowy nie podlegają negocjacjom. </w:t>
      </w:r>
    </w:p>
    <w:p w14:paraId="3023E597" w14:textId="77777777" w:rsidR="003B7447" w:rsidRPr="00EE5602" w:rsidRDefault="003B7447" w:rsidP="003B7447">
      <w:pPr>
        <w:spacing w:line="260" w:lineRule="atLeast"/>
        <w:rPr>
          <w:rFonts w:cs="Times New Roman"/>
          <w:sz w:val="22"/>
          <w:szCs w:val="22"/>
        </w:rPr>
      </w:pPr>
      <w:r w:rsidRPr="00EE5602">
        <w:rPr>
          <w:rFonts w:cs="Times New Roman"/>
          <w:sz w:val="22"/>
          <w:szCs w:val="22"/>
        </w:rPr>
        <w:t>8. Jeżeli Wykonawca, którego oferta została wybrana jako najkorzystniejsza, uchyla się od zawarcia</w:t>
      </w:r>
    </w:p>
    <w:p w14:paraId="6C2B9B0F" w14:textId="77777777" w:rsidR="003B7447" w:rsidRPr="00EE5602" w:rsidRDefault="003B7447" w:rsidP="003B7447">
      <w:pPr>
        <w:spacing w:line="260" w:lineRule="atLeast"/>
        <w:rPr>
          <w:rFonts w:cs="Times New Roman"/>
          <w:sz w:val="22"/>
          <w:szCs w:val="22"/>
        </w:rPr>
      </w:pPr>
      <w:r w:rsidRPr="00EE5602">
        <w:rPr>
          <w:rFonts w:cs="Times New Roman"/>
          <w:sz w:val="22"/>
          <w:szCs w:val="22"/>
        </w:rPr>
        <w:t>umowy w sprawie zamówienia publicznego lub nie wnosi wymaganego zabezpieczenia należytego</w:t>
      </w:r>
    </w:p>
    <w:p w14:paraId="5FE87A0B" w14:textId="77777777" w:rsidR="003B7447" w:rsidRPr="00EE5602" w:rsidRDefault="003B7447" w:rsidP="003B7447">
      <w:pPr>
        <w:spacing w:line="260" w:lineRule="atLeast"/>
        <w:rPr>
          <w:rFonts w:cs="Times New Roman"/>
          <w:sz w:val="22"/>
          <w:szCs w:val="22"/>
        </w:rPr>
      </w:pPr>
      <w:r w:rsidRPr="00EE5602">
        <w:rPr>
          <w:rFonts w:cs="Times New Roman"/>
          <w:sz w:val="22"/>
          <w:szCs w:val="22"/>
        </w:rPr>
        <w:t>wykonania umowy, Zamawiający może dokonać ponownego badania i oceny ofert spośród ofert</w:t>
      </w:r>
    </w:p>
    <w:p w14:paraId="749EF1E7" w14:textId="77777777" w:rsidR="003B7447" w:rsidRPr="00EE5602" w:rsidRDefault="003B7447" w:rsidP="003B7447">
      <w:pPr>
        <w:spacing w:line="260" w:lineRule="atLeast"/>
        <w:rPr>
          <w:rFonts w:cs="Times New Roman"/>
          <w:sz w:val="22"/>
          <w:szCs w:val="22"/>
        </w:rPr>
      </w:pPr>
      <w:r w:rsidRPr="00EE5602">
        <w:rPr>
          <w:rFonts w:cs="Times New Roman"/>
          <w:sz w:val="22"/>
          <w:szCs w:val="22"/>
        </w:rPr>
        <w:t>pozostałych w postępowaniu Wykonawców oraz wybrać najkorzystniejszą ofertę albo unieważnić</w:t>
      </w:r>
    </w:p>
    <w:p w14:paraId="10B31911" w14:textId="77777777" w:rsidR="003B7447" w:rsidRPr="00EE5602" w:rsidRDefault="003B7447" w:rsidP="003B7447">
      <w:pPr>
        <w:spacing w:line="260" w:lineRule="atLeast"/>
        <w:rPr>
          <w:rFonts w:cs="Times New Roman"/>
          <w:sz w:val="22"/>
          <w:szCs w:val="22"/>
        </w:rPr>
      </w:pPr>
      <w:r w:rsidRPr="00EE5602">
        <w:rPr>
          <w:rFonts w:cs="Times New Roman"/>
          <w:sz w:val="22"/>
          <w:szCs w:val="22"/>
        </w:rPr>
        <w:t xml:space="preserve">postępowanie </w:t>
      </w:r>
    </w:p>
    <w:p w14:paraId="639F9E1E" w14:textId="47166299" w:rsidR="003B7447" w:rsidRPr="00EE5602" w:rsidRDefault="003B7447" w:rsidP="003B7447">
      <w:pPr>
        <w:spacing w:line="260" w:lineRule="atLeast"/>
        <w:rPr>
          <w:rFonts w:cs="Times New Roman"/>
          <w:sz w:val="22"/>
          <w:szCs w:val="22"/>
        </w:rPr>
      </w:pPr>
      <w:r w:rsidRPr="00EE5602">
        <w:rPr>
          <w:rFonts w:cs="Times New Roman"/>
          <w:sz w:val="22"/>
          <w:szCs w:val="22"/>
        </w:rPr>
        <w:t xml:space="preserve">9. Wykonawca najpóźniej w dniu zawarcia umowy zapozna się z wymaganiami w zakresie bezpieczeństwa i higieny pracy oraz bezpieczeństwa i ochrony zdrowia, obowiązującymi w CSK UM dotyczącymi wszystkich dostawców towarów i materiałów , które zostały zawarte w załączniku nr 2 do umowy. </w:t>
      </w:r>
    </w:p>
    <w:p w14:paraId="359C0278" w14:textId="410A2DAD" w:rsidR="003B7447" w:rsidRPr="00EE5602" w:rsidRDefault="003B7447" w:rsidP="003B7447">
      <w:pPr>
        <w:spacing w:line="260" w:lineRule="atLeast"/>
        <w:rPr>
          <w:rFonts w:cs="Times New Roman"/>
          <w:sz w:val="22"/>
          <w:szCs w:val="22"/>
        </w:rPr>
      </w:pPr>
      <w:r w:rsidRPr="00EE5602">
        <w:rPr>
          <w:rFonts w:cs="Times New Roman"/>
          <w:sz w:val="22"/>
          <w:szCs w:val="22"/>
        </w:rPr>
        <w:t>10. Zgodnie z art. 13 ogólnego rozporządzenia o ochronie danych informuję, że: ADMINISTRAOREM jest Dyrektor Szpitala. Administrator wyznaczył Inspektora Ochrony Danych Osobowych- mgr Bartłomiej Jabłoński. Dane kontaktowe 92-213 Łódź, ul. Pomorska 251, pok. 328,  email: inspektor.odo@csk.umed.pl;</w:t>
      </w:r>
    </w:p>
    <w:p w14:paraId="4B28AF88" w14:textId="72E2D13D" w:rsidR="003B7447" w:rsidRPr="00EE5602" w:rsidRDefault="003B7447" w:rsidP="00492A4D">
      <w:pPr>
        <w:spacing w:line="260" w:lineRule="atLeast"/>
        <w:jc w:val="both"/>
        <w:rPr>
          <w:rFonts w:cs="Times New Roman"/>
          <w:sz w:val="22"/>
          <w:szCs w:val="22"/>
        </w:rPr>
      </w:pPr>
    </w:p>
    <w:p w14:paraId="225E6866" w14:textId="77777777" w:rsidR="00492A4D" w:rsidRPr="00EE5602" w:rsidRDefault="00492A4D" w:rsidP="00492A4D">
      <w:pPr>
        <w:spacing w:line="260" w:lineRule="atLeast"/>
        <w:ind w:left="567" w:hanging="567"/>
        <w:rPr>
          <w:rFonts w:cs="Times New Roman"/>
          <w:b/>
          <w:bCs/>
          <w:sz w:val="22"/>
          <w:szCs w:val="22"/>
        </w:rPr>
      </w:pPr>
      <w:r w:rsidRPr="00EE5602">
        <w:rPr>
          <w:rFonts w:cs="Times New Roman"/>
          <w:b/>
          <w:bCs/>
          <w:sz w:val="22"/>
          <w:szCs w:val="22"/>
        </w:rPr>
        <w:t>XX.</w:t>
      </w:r>
      <w:r w:rsidRPr="00EE5602">
        <w:rPr>
          <w:rFonts w:cs="Times New Roman"/>
          <w:b/>
          <w:bCs/>
          <w:sz w:val="22"/>
          <w:szCs w:val="22"/>
        </w:rPr>
        <w:tab/>
        <w:t>PROJEKTOWANE POSTANOWIENIA UMOWY W SPRAWIE ZAMOWENIA PUBLICZNEGO</w:t>
      </w:r>
    </w:p>
    <w:p w14:paraId="76BB8C74" w14:textId="77777777" w:rsidR="003B7447" w:rsidRPr="00EE5602" w:rsidRDefault="003B7447" w:rsidP="003B7447">
      <w:pPr>
        <w:jc w:val="both"/>
        <w:rPr>
          <w:rFonts w:cs="Times New Roman"/>
          <w:color w:val="000000"/>
          <w:sz w:val="22"/>
          <w:szCs w:val="22"/>
        </w:rPr>
      </w:pPr>
      <w:r w:rsidRPr="00EE5602">
        <w:rPr>
          <w:rFonts w:cs="Times New Roman"/>
          <w:color w:val="000000"/>
          <w:sz w:val="22"/>
          <w:szCs w:val="22"/>
        </w:rPr>
        <w:t xml:space="preserve">Wykonawca, którego oferta została wybrana zobowiązany jest do pisemnego zawarcia umowy z Zamawiającym na realizację zamówienia na warunkach określonych w SWZ. </w:t>
      </w:r>
    </w:p>
    <w:p w14:paraId="140841A5" w14:textId="77777777" w:rsidR="003B7447" w:rsidRPr="00EE5602" w:rsidRDefault="003B7447" w:rsidP="003B7447">
      <w:pPr>
        <w:jc w:val="both"/>
        <w:rPr>
          <w:rFonts w:cs="Times New Roman"/>
          <w:sz w:val="22"/>
          <w:szCs w:val="22"/>
        </w:rPr>
      </w:pPr>
      <w:r w:rsidRPr="00EE5602">
        <w:rPr>
          <w:rFonts w:cs="Times New Roman"/>
          <w:color w:val="000000"/>
          <w:sz w:val="22"/>
          <w:szCs w:val="22"/>
        </w:rPr>
        <w:t xml:space="preserve">Warunki umowy wymagane od Wykonawców stanowi „ Wzór umowy” – </w:t>
      </w:r>
      <w:r w:rsidRPr="00EE5602">
        <w:rPr>
          <w:rFonts w:cs="Times New Roman"/>
          <w:b/>
          <w:color w:val="000000"/>
          <w:sz w:val="22"/>
          <w:szCs w:val="22"/>
        </w:rPr>
        <w:t>Załącznik nr 7 do SWZ.</w:t>
      </w:r>
    </w:p>
    <w:p w14:paraId="245F0F9E" w14:textId="77777777" w:rsidR="006A6A43" w:rsidRPr="00EE5602" w:rsidRDefault="006A6A43" w:rsidP="006A6A43">
      <w:pPr>
        <w:pStyle w:val="Tekstpodstawowy"/>
        <w:suppressAutoHyphens w:val="0"/>
        <w:rPr>
          <w:sz w:val="22"/>
          <w:szCs w:val="22"/>
        </w:rPr>
      </w:pPr>
    </w:p>
    <w:p w14:paraId="65A943B1" w14:textId="77777777" w:rsidR="00492A4D" w:rsidRPr="00EE5602" w:rsidRDefault="00492A4D" w:rsidP="00492A4D">
      <w:pPr>
        <w:suppressAutoHyphens/>
        <w:spacing w:line="260" w:lineRule="atLeast"/>
        <w:jc w:val="both"/>
        <w:rPr>
          <w:rFonts w:cs="Times New Roman"/>
          <w:b/>
          <w:bCs/>
          <w:sz w:val="22"/>
          <w:szCs w:val="22"/>
          <w:lang w:eastAsia="ar-SA"/>
        </w:rPr>
      </w:pPr>
      <w:r w:rsidRPr="00EE5602">
        <w:rPr>
          <w:rFonts w:cs="Times New Roman"/>
          <w:b/>
          <w:bCs/>
          <w:sz w:val="22"/>
          <w:szCs w:val="22"/>
          <w:lang w:eastAsia="ar-SA"/>
        </w:rPr>
        <w:t>XXI.</w:t>
      </w:r>
      <w:r w:rsidRPr="00EE5602">
        <w:rPr>
          <w:rFonts w:cs="Times New Roman"/>
          <w:b/>
          <w:bCs/>
          <w:sz w:val="22"/>
          <w:szCs w:val="22"/>
          <w:lang w:eastAsia="ar-SA"/>
        </w:rPr>
        <w:tab/>
        <w:t xml:space="preserve">POUCZENIE O ŚRODKACH OCHRONY PRAWNEJ PRZYSŁUGUJĄCYCH WYKONAWCY W TOKU POSTĘPOWANIA O UDZIELENIE ZAMÓWIENIA </w:t>
      </w:r>
    </w:p>
    <w:p w14:paraId="21FD143F"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EE5602">
        <w:rPr>
          <w:rFonts w:cs="Times New Roman"/>
          <w:sz w:val="22"/>
          <w:szCs w:val="22"/>
          <w:lang w:eastAsia="ar-SA"/>
        </w:rPr>
        <w:t>Pzp</w:t>
      </w:r>
      <w:proofErr w:type="spellEnd"/>
      <w:r w:rsidRPr="00EE5602">
        <w:rPr>
          <w:rFonts w:cs="Times New Roman"/>
          <w:sz w:val="22"/>
          <w:szCs w:val="22"/>
          <w:lang w:eastAsia="ar-SA"/>
        </w:rPr>
        <w:t>.</w:t>
      </w:r>
    </w:p>
    <w:p w14:paraId="04FE7A6D"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EE5602">
        <w:rPr>
          <w:rFonts w:cs="Times New Roman"/>
          <w:sz w:val="22"/>
          <w:szCs w:val="22"/>
          <w:lang w:eastAsia="ar-SA"/>
        </w:rPr>
        <w:t>Pzp</w:t>
      </w:r>
      <w:proofErr w:type="spellEnd"/>
      <w:r w:rsidRPr="00EE5602">
        <w:rPr>
          <w:rFonts w:cs="Times New Roman"/>
          <w:sz w:val="22"/>
          <w:szCs w:val="22"/>
          <w:lang w:eastAsia="ar-SA"/>
        </w:rPr>
        <w:t xml:space="preserve"> oraz Rzecznikowi Małych i Średnich Przedsiębiorców</w:t>
      </w:r>
    </w:p>
    <w:p w14:paraId="31AB4A4A"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1. Odwołanie przysługuje na: </w:t>
      </w:r>
    </w:p>
    <w:p w14:paraId="134DD68C"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lastRenderedPageBreak/>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14:paraId="2C2C6E49"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2) zaniechanie czynności w postępowaniu o udzielenie zamówienia, o zawarcie umowy ramowej, dynamicznym systemie zakupów, systemie kwalifikowania Wykonawców lub konkursie, do której Zamawiający był obowiązany na podstawie ustawy; </w:t>
      </w:r>
    </w:p>
    <w:p w14:paraId="3F8FAD8D"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3) zaniechanie przeprowadzenia postępowania o udzielenie zamówienia lub zorganizowania konkursu na podstawie ustawy, mimo że Zamawiający był do tego obowiązany. </w:t>
      </w:r>
    </w:p>
    <w:p w14:paraId="0601DB8F"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2. Odwołanie wnosi się do Prezesa Izby. </w:t>
      </w:r>
    </w:p>
    <w:p w14:paraId="1050AE8E"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3.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02453A82"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4.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E23431"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5. Odwołanie wnosi się: </w:t>
      </w:r>
    </w:p>
    <w:p w14:paraId="64F900A9"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1) w przypadku zamówień, których wartość jest równa albo przekracza progi unijne, w terminie: </w:t>
      </w:r>
    </w:p>
    <w:p w14:paraId="3F9B4177"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a) 10 dni od dnia przekazania informacji o czynności Zamawiającego stanowiącej podstawę jego wniesienia, jeżeli informacja została przekazana przy użyciu środków komunikacji elektronicznej, </w:t>
      </w:r>
    </w:p>
    <w:p w14:paraId="422B458D"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b) 15 dni od dnia przekazania informacji o czynności Zamawiającego stanowiącej podstawę jego wniesienia, jeżeli informacja została przekazana w sposób inny niż określony w lit. a; </w:t>
      </w:r>
    </w:p>
    <w:p w14:paraId="11180B77"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2) w przypadku zamówień, których wartość jest mniejsza niż progi unijne, w terminie: </w:t>
      </w:r>
    </w:p>
    <w:p w14:paraId="627C9484"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a) 5 dni od dnia przekazania informacji o czynności Zamawiającego stanowiącej podstawę jego wniesienia, jeżeli informacja została przekazana przy użyciu środków komunikacji elektronicznej,</w:t>
      </w:r>
    </w:p>
    <w:p w14:paraId="605A864F"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b) 10 dni od dnia przekazania informacji o czynności Zamawiającego stanowiącej podstawę jego wniesienia, jeżeli informacja została przekazana w sposób inny niż określony w lit. a. </w:t>
      </w:r>
    </w:p>
    <w:p w14:paraId="0BDF764B"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6. Odwołanie wobec treści ogłoszenia wszczynającego postępowanie o udzielenie zamówienia lub konkurs lub wobec treści dokumentów zamówienia wnosi się w terminie: </w:t>
      </w:r>
    </w:p>
    <w:p w14:paraId="16C9DCD0"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1) 10 dni od dnia publikacji ogłoszenia w Dzienniku Urzędowym Unii Europejskiej lub zamieszczenia dokumentów zamówienia na stronie internetowej, w przypadku zamówień, których wartość jest równa albo przekracza progi unijne; </w:t>
      </w:r>
    </w:p>
    <w:p w14:paraId="5928C890"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2) 5 dni od dnia zamieszczenia ogłoszenia w Biuletynie Zamówień Publicznych lub dokumentów zamówienia na stronie internetowej, w przypadku zamówień, których wartość jest mniejsza niż progi unijne. </w:t>
      </w:r>
    </w:p>
    <w:p w14:paraId="0CA33493"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7. Odwołanie w przypadkach innych niż określone w ust. 1 i 2 wnosi się w terminie: </w:t>
      </w:r>
    </w:p>
    <w:p w14:paraId="6C24B355"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1) 10 dni od dnia, w którym powzięto lub przy zachowaniu należytej staranności można było powziąć wiadomość o okolicznościach stanowiących podstawę jego wniesienia, w przypadku zamówień, których wartość jest równa albo przekracza progi unijne; </w:t>
      </w:r>
    </w:p>
    <w:p w14:paraId="5700AC1A"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2) 5 dni od dnia, w którym powzięto lub przy zachowaniu należytej staranności można było powziąć wiadomość o okolicznościach stanowiących podstawę jego wniesienia, w przypadku zamówień, których wartość jest mniejsza niż progi unijne. </w:t>
      </w:r>
    </w:p>
    <w:p w14:paraId="4FD754C2"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8.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14:paraId="12DB8539"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A92A105"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2) 6 miesięcy od dnia zawarcia umowy, jeżeli Zamawiający: </w:t>
      </w:r>
    </w:p>
    <w:p w14:paraId="3637F0F8"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lastRenderedPageBreak/>
        <w:t xml:space="preserve">a) nie opublikował w Dzienniku Urzędowym Unii Europejskiej ogłoszenia o udzieleniu zamówienia albo </w:t>
      </w:r>
    </w:p>
    <w:p w14:paraId="1B241DC2"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b) opublikował w Dzienniku Urzędowym Unii Europejskiej ogłoszenie o udzieleniu zamówienia, które nie zawiera uzasadnienia udzielenia zamówienia w trybie negocjacji bez ogłoszenia albo zamówienia z wolnej ręki; </w:t>
      </w:r>
    </w:p>
    <w:p w14:paraId="53964FC7"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3) miesiąca od dnia zawarcia umowy, jeżeli Zamawiający: </w:t>
      </w:r>
    </w:p>
    <w:p w14:paraId="487F56E4"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 xml:space="preserve">a) nie zamieścił w Biuletynie Zamówień Publicznych ogłoszenia o wyniku postępowania albo </w:t>
      </w:r>
    </w:p>
    <w:p w14:paraId="58353B40" w14:textId="77777777" w:rsidR="003B7447" w:rsidRPr="00EE5602" w:rsidRDefault="003B7447" w:rsidP="003B7447">
      <w:pPr>
        <w:tabs>
          <w:tab w:val="num" w:pos="0"/>
        </w:tabs>
        <w:suppressAutoHyphens/>
        <w:spacing w:line="260" w:lineRule="atLeast"/>
        <w:ind w:hanging="11"/>
        <w:jc w:val="both"/>
        <w:rPr>
          <w:rFonts w:cs="Times New Roman"/>
          <w:sz w:val="22"/>
          <w:szCs w:val="22"/>
          <w:lang w:eastAsia="ar-SA"/>
        </w:rPr>
      </w:pPr>
      <w:r w:rsidRPr="00EE5602">
        <w:rPr>
          <w:rFonts w:cs="Times New Roman"/>
          <w:sz w:val="22"/>
          <w:szCs w:val="22"/>
          <w:lang w:eastAsia="ar-SA"/>
        </w:rPr>
        <w:t>b) zamieścił w Biuletynie Zamówień Publicznych ogłoszenie o wyniku postępowania, które nie zawiera uzasadnienia udzielenia zamówienia w trybie negocjacji bez ogłoszenia albo zamówienia z wolnej ręki.</w:t>
      </w:r>
    </w:p>
    <w:p w14:paraId="0D2ED89A" w14:textId="77777777" w:rsidR="003B7447" w:rsidRPr="00EE5602" w:rsidRDefault="003B7447" w:rsidP="003B7447">
      <w:pPr>
        <w:tabs>
          <w:tab w:val="num" w:pos="0"/>
        </w:tabs>
        <w:suppressAutoHyphens/>
        <w:spacing w:line="260" w:lineRule="atLeast"/>
        <w:ind w:hanging="11"/>
        <w:jc w:val="both"/>
        <w:rPr>
          <w:rFonts w:cs="Times New Roman"/>
          <w:b/>
          <w:bCs/>
          <w:sz w:val="22"/>
          <w:szCs w:val="22"/>
          <w:u w:val="single"/>
        </w:rPr>
      </w:pPr>
      <w:r w:rsidRPr="00EE5602">
        <w:rPr>
          <w:rFonts w:cs="Times New Roman"/>
          <w:sz w:val="22"/>
          <w:szCs w:val="22"/>
          <w:lang w:eastAsia="ar-SA"/>
        </w:rPr>
        <w:t>9. Zgodnie z art. 579 ust. 1 na orzeczenie Izby oraz postanowienie Prezesa Izby, o którym mowa wart. 519 ust.1, stronom oraz uczestnikom postępowania odwoławczego przysługuje skarga do sądu.</w:t>
      </w:r>
    </w:p>
    <w:p w14:paraId="30CFFCA1" w14:textId="77777777" w:rsidR="00492A4D" w:rsidRPr="00EE5602" w:rsidRDefault="00492A4D" w:rsidP="00492A4D">
      <w:pPr>
        <w:suppressAutoHyphens/>
        <w:jc w:val="both"/>
        <w:rPr>
          <w:rFonts w:eastAsia="Times New Roman" w:cs="Times New Roman"/>
          <w:sz w:val="22"/>
          <w:szCs w:val="22"/>
        </w:rPr>
      </w:pPr>
    </w:p>
    <w:p w14:paraId="088A4F12" w14:textId="481010A7" w:rsidR="00492A4D" w:rsidRPr="00EE5602" w:rsidRDefault="00492A4D" w:rsidP="00492A4D">
      <w:pPr>
        <w:pStyle w:val="Nagwek9"/>
        <w:suppressAutoHyphens w:val="0"/>
        <w:rPr>
          <w:rFonts w:cs="Times New Roman"/>
          <w:sz w:val="22"/>
          <w:szCs w:val="22"/>
          <w:u w:val="none"/>
          <w:lang w:eastAsia="pl-PL"/>
        </w:rPr>
      </w:pPr>
      <w:r w:rsidRPr="00EE5602">
        <w:rPr>
          <w:rFonts w:cs="Times New Roman"/>
          <w:sz w:val="22"/>
          <w:szCs w:val="22"/>
          <w:u w:val="none"/>
          <w:lang w:eastAsia="pl-PL"/>
        </w:rPr>
        <w:t>XXII.  WYMAGANIA DOTYCZĄCE WADIUM</w:t>
      </w:r>
    </w:p>
    <w:p w14:paraId="09471A64" w14:textId="722C44CE" w:rsidR="00492A4D" w:rsidRPr="00EE5602" w:rsidRDefault="006A6A43" w:rsidP="00492A4D">
      <w:pPr>
        <w:spacing w:line="260" w:lineRule="atLeast"/>
        <w:jc w:val="both"/>
        <w:rPr>
          <w:rFonts w:cs="Times New Roman"/>
          <w:bCs/>
          <w:sz w:val="22"/>
          <w:szCs w:val="22"/>
        </w:rPr>
      </w:pPr>
      <w:r w:rsidRPr="00EE5602">
        <w:rPr>
          <w:rFonts w:cs="Times New Roman"/>
          <w:bCs/>
          <w:sz w:val="22"/>
          <w:szCs w:val="22"/>
        </w:rPr>
        <w:t xml:space="preserve">Zamawiający </w:t>
      </w:r>
      <w:r w:rsidRPr="00EE5602">
        <w:rPr>
          <w:rFonts w:cs="Times New Roman"/>
          <w:b/>
          <w:bCs/>
          <w:sz w:val="22"/>
          <w:szCs w:val="22"/>
        </w:rPr>
        <w:t xml:space="preserve">nie  </w:t>
      </w:r>
      <w:r w:rsidR="003B7447" w:rsidRPr="00EE5602">
        <w:rPr>
          <w:rFonts w:cs="Times New Roman"/>
          <w:b/>
          <w:bCs/>
          <w:sz w:val="22"/>
          <w:szCs w:val="22"/>
        </w:rPr>
        <w:t>wymaga</w:t>
      </w:r>
      <w:r w:rsidRPr="00EE5602">
        <w:rPr>
          <w:rFonts w:cs="Times New Roman"/>
          <w:bCs/>
          <w:sz w:val="22"/>
          <w:szCs w:val="22"/>
        </w:rPr>
        <w:t xml:space="preserve"> wniesienia wadium w niniejszym postępowaniu.</w:t>
      </w:r>
    </w:p>
    <w:p w14:paraId="2989CD5B" w14:textId="77777777" w:rsidR="00492A4D" w:rsidRPr="00EE5602" w:rsidRDefault="00492A4D" w:rsidP="00492A4D">
      <w:pPr>
        <w:spacing w:line="260" w:lineRule="atLeast"/>
        <w:jc w:val="both"/>
        <w:rPr>
          <w:rFonts w:cs="Times New Roman"/>
          <w:b/>
          <w:bCs/>
          <w:sz w:val="22"/>
          <w:szCs w:val="22"/>
        </w:rPr>
      </w:pPr>
    </w:p>
    <w:p w14:paraId="0957B9F5" w14:textId="3E8C5AF2" w:rsidR="00492A4D" w:rsidRPr="00EE5602" w:rsidRDefault="00492A4D" w:rsidP="00094812">
      <w:pPr>
        <w:spacing w:line="260" w:lineRule="atLeast"/>
        <w:rPr>
          <w:rFonts w:cs="Times New Roman"/>
        </w:rPr>
      </w:pPr>
      <w:r w:rsidRPr="00EE5602">
        <w:rPr>
          <w:rFonts w:cs="Times New Roman"/>
          <w:b/>
          <w:bCs/>
          <w:sz w:val="22"/>
          <w:szCs w:val="22"/>
        </w:rPr>
        <w:t>XXIII.</w:t>
      </w:r>
      <w:r w:rsidRPr="00EE5602">
        <w:rPr>
          <w:rFonts w:cs="Times New Roman"/>
          <w:b/>
          <w:bCs/>
          <w:sz w:val="22"/>
          <w:szCs w:val="22"/>
        </w:rPr>
        <w:tab/>
        <w:t>INFORMACJE DOTYCZĄCE ZABEZPIECZENIA NALEŻYTEGO WYKONANIA UMOWY</w:t>
      </w:r>
      <w:r w:rsidRPr="00EE5602">
        <w:rPr>
          <w:rFonts w:cs="Times New Roman"/>
          <w:color w:val="FF0000"/>
          <w:sz w:val="22"/>
          <w:szCs w:val="22"/>
        </w:rPr>
        <w:br/>
      </w:r>
      <w:r w:rsidRPr="00EE5602">
        <w:rPr>
          <w:rFonts w:cs="Times New Roman"/>
          <w:sz w:val="22"/>
          <w:szCs w:val="22"/>
        </w:rPr>
        <w:t xml:space="preserve">Zamawiający nie </w:t>
      </w:r>
      <w:r w:rsidRPr="00EE5602">
        <w:rPr>
          <w:rFonts w:cs="Times New Roman"/>
          <w:bCs/>
          <w:sz w:val="22"/>
          <w:szCs w:val="22"/>
        </w:rPr>
        <w:t>wymaga</w:t>
      </w:r>
      <w:r w:rsidRPr="00EE5602">
        <w:rPr>
          <w:rFonts w:cs="Times New Roman"/>
          <w:sz w:val="22"/>
          <w:szCs w:val="22"/>
        </w:rPr>
        <w:t xml:space="preserve"> od wybranego Wykonawcy wniesienia zabezpieczenia należytego wykonania umowy.</w:t>
      </w:r>
    </w:p>
    <w:p w14:paraId="05859E6F" w14:textId="77777777" w:rsidR="00492A4D" w:rsidRPr="00EE5602" w:rsidRDefault="00492A4D" w:rsidP="00492A4D">
      <w:pPr>
        <w:pStyle w:val="Tekstpodstawowy3"/>
        <w:spacing w:line="260" w:lineRule="atLeast"/>
        <w:jc w:val="both"/>
        <w:rPr>
          <w:sz w:val="22"/>
          <w:szCs w:val="22"/>
        </w:rPr>
      </w:pPr>
    </w:p>
    <w:p w14:paraId="721BC52A" w14:textId="77777777" w:rsidR="00492A4D" w:rsidRPr="00EE5602" w:rsidRDefault="00492A4D" w:rsidP="00492A4D">
      <w:pPr>
        <w:pStyle w:val="Nagwek9"/>
        <w:suppressAutoHyphens w:val="0"/>
        <w:rPr>
          <w:rFonts w:cs="Times New Roman"/>
          <w:sz w:val="22"/>
          <w:szCs w:val="22"/>
          <w:u w:val="none"/>
          <w:lang w:eastAsia="pl-PL"/>
        </w:rPr>
      </w:pPr>
      <w:r w:rsidRPr="00EE5602">
        <w:rPr>
          <w:rFonts w:cs="Times New Roman"/>
          <w:sz w:val="22"/>
          <w:szCs w:val="22"/>
          <w:u w:val="none"/>
          <w:lang w:eastAsia="pl-PL"/>
        </w:rPr>
        <w:t xml:space="preserve">XXIV.INFORMACJE DOTYCZĄCE OFERT WARIANTOWYCH </w:t>
      </w:r>
    </w:p>
    <w:p w14:paraId="7889DA9C" w14:textId="4FE66809" w:rsidR="00FE7A26" w:rsidRPr="00EE5602" w:rsidRDefault="00FE7A26" w:rsidP="00FE7A26">
      <w:pPr>
        <w:spacing w:line="276" w:lineRule="auto"/>
        <w:jc w:val="both"/>
        <w:rPr>
          <w:rFonts w:cs="Times New Roman"/>
          <w:color w:val="000000"/>
          <w:sz w:val="22"/>
          <w:szCs w:val="22"/>
        </w:rPr>
      </w:pPr>
      <w:r w:rsidRPr="00EE5602">
        <w:rPr>
          <w:rFonts w:cs="Times New Roman"/>
          <w:color w:val="000000"/>
          <w:sz w:val="22"/>
          <w:szCs w:val="22"/>
        </w:rPr>
        <w:t>Zamawiający nie dopuszcza składania ofert wariantowych.</w:t>
      </w:r>
    </w:p>
    <w:p w14:paraId="55320692" w14:textId="77777777" w:rsidR="00FE7A26" w:rsidRPr="00EE5602" w:rsidRDefault="00FE7A26" w:rsidP="00FE7A26">
      <w:pPr>
        <w:spacing w:line="276" w:lineRule="auto"/>
        <w:jc w:val="both"/>
        <w:rPr>
          <w:rFonts w:cs="Times New Roman"/>
          <w:color w:val="000000"/>
          <w:sz w:val="22"/>
          <w:szCs w:val="22"/>
        </w:rPr>
      </w:pPr>
    </w:p>
    <w:p w14:paraId="3DAD17D2" w14:textId="77777777" w:rsidR="00492A4D" w:rsidRPr="00EE5602" w:rsidRDefault="00492A4D" w:rsidP="00492A4D">
      <w:pPr>
        <w:pStyle w:val="Nagwek9"/>
        <w:suppressAutoHyphens w:val="0"/>
        <w:rPr>
          <w:rFonts w:cs="Times New Roman"/>
          <w:sz w:val="22"/>
          <w:szCs w:val="22"/>
          <w:u w:val="none"/>
          <w:lang w:eastAsia="pl-PL"/>
        </w:rPr>
      </w:pPr>
      <w:r w:rsidRPr="00EE5602">
        <w:rPr>
          <w:rFonts w:cs="Times New Roman"/>
          <w:sz w:val="22"/>
          <w:szCs w:val="22"/>
          <w:u w:val="none"/>
          <w:lang w:eastAsia="pl-PL"/>
        </w:rPr>
        <w:t>XXV. INFORMACJE DOTYCZĄCE ZWARCIA UMOWY RAMOWEJ</w:t>
      </w:r>
    </w:p>
    <w:p w14:paraId="3477AF14" w14:textId="77777777" w:rsidR="00492A4D" w:rsidRPr="00EE5602" w:rsidRDefault="00492A4D" w:rsidP="00492A4D">
      <w:pPr>
        <w:pStyle w:val="Nagwek9"/>
        <w:suppressAutoHyphens w:val="0"/>
        <w:rPr>
          <w:rFonts w:cs="Times New Roman"/>
          <w:b w:val="0"/>
          <w:sz w:val="22"/>
          <w:szCs w:val="22"/>
          <w:u w:val="none"/>
          <w:lang w:eastAsia="pl-PL"/>
        </w:rPr>
      </w:pPr>
      <w:r w:rsidRPr="00EE5602">
        <w:rPr>
          <w:rFonts w:cs="Times New Roman"/>
          <w:b w:val="0"/>
          <w:sz w:val="22"/>
          <w:szCs w:val="22"/>
          <w:u w:val="none"/>
          <w:lang w:eastAsia="pl-PL"/>
        </w:rPr>
        <w:t xml:space="preserve">Zamawiający nie przewiduje zawarcia umowy ramowej. </w:t>
      </w:r>
    </w:p>
    <w:p w14:paraId="6E84594C" w14:textId="77777777" w:rsidR="00492A4D" w:rsidRPr="00EE5602" w:rsidRDefault="00492A4D" w:rsidP="00492A4D">
      <w:pPr>
        <w:pStyle w:val="Nagwek9"/>
        <w:suppressAutoHyphens w:val="0"/>
        <w:rPr>
          <w:rFonts w:cs="Times New Roman"/>
          <w:sz w:val="22"/>
          <w:szCs w:val="22"/>
          <w:u w:val="none"/>
          <w:lang w:eastAsia="pl-PL"/>
        </w:rPr>
      </w:pPr>
    </w:p>
    <w:p w14:paraId="666299F0" w14:textId="77777777" w:rsidR="00492A4D" w:rsidRPr="00EE5602" w:rsidRDefault="00492A4D" w:rsidP="00492A4D">
      <w:pPr>
        <w:pStyle w:val="Nagwek9"/>
        <w:suppressAutoHyphens w:val="0"/>
        <w:rPr>
          <w:rFonts w:cs="Times New Roman"/>
          <w:sz w:val="22"/>
          <w:szCs w:val="22"/>
          <w:u w:val="none"/>
          <w:lang w:eastAsia="pl-PL"/>
        </w:rPr>
      </w:pPr>
      <w:r w:rsidRPr="00EE5602">
        <w:rPr>
          <w:rFonts w:cs="Times New Roman"/>
          <w:sz w:val="22"/>
          <w:szCs w:val="22"/>
          <w:u w:val="none"/>
          <w:lang w:eastAsia="pl-PL"/>
        </w:rPr>
        <w:t xml:space="preserve">XXVI. INFORMACJE O PRZEWIDYWANYCH ZAMÓWIENIACH, O KTÓRYCH MOWA W ART. 214 UST. 1 PKT. 7 I 8, JEŻELI ZAMWIAJĄCY PRZEWIDUJE UDZIELENIE TAKICH ZAMÓWIEŃ. </w:t>
      </w:r>
    </w:p>
    <w:p w14:paraId="6FB88A97" w14:textId="77777777" w:rsidR="00492A4D" w:rsidRPr="00EE5602" w:rsidRDefault="00492A4D" w:rsidP="00492A4D">
      <w:pPr>
        <w:pStyle w:val="Nagwek9"/>
        <w:suppressAutoHyphens w:val="0"/>
        <w:rPr>
          <w:rFonts w:cs="Times New Roman"/>
          <w:b w:val="0"/>
          <w:sz w:val="22"/>
          <w:szCs w:val="22"/>
          <w:u w:val="none"/>
          <w:lang w:eastAsia="pl-PL"/>
        </w:rPr>
      </w:pPr>
      <w:r w:rsidRPr="00EE5602">
        <w:rPr>
          <w:rFonts w:cs="Times New Roman"/>
          <w:b w:val="0"/>
          <w:sz w:val="22"/>
          <w:szCs w:val="22"/>
          <w:u w:val="none"/>
          <w:lang w:eastAsia="pl-PL"/>
        </w:rPr>
        <w:t>Zamawiający nie przewiduje zamówień, o których mowa w art. 214 ust. 1 pkt 8.</w:t>
      </w:r>
    </w:p>
    <w:p w14:paraId="15A9AD1B" w14:textId="77777777" w:rsidR="00492A4D" w:rsidRPr="00EE5602" w:rsidRDefault="00492A4D" w:rsidP="00492A4D">
      <w:pPr>
        <w:spacing w:before="60"/>
        <w:jc w:val="both"/>
        <w:rPr>
          <w:rFonts w:cs="Times New Roman"/>
          <w:sz w:val="22"/>
        </w:rPr>
      </w:pPr>
    </w:p>
    <w:p w14:paraId="2962AE2A" w14:textId="77777777" w:rsidR="00492A4D" w:rsidRPr="00EE5602" w:rsidRDefault="00492A4D" w:rsidP="00492A4D">
      <w:pPr>
        <w:pStyle w:val="Nagwek9"/>
        <w:suppressAutoHyphens w:val="0"/>
        <w:rPr>
          <w:rFonts w:cs="Times New Roman"/>
          <w:sz w:val="22"/>
          <w:szCs w:val="22"/>
          <w:u w:val="none"/>
          <w:lang w:eastAsia="pl-PL"/>
        </w:rPr>
      </w:pPr>
      <w:r w:rsidRPr="00EE5602">
        <w:rPr>
          <w:rFonts w:cs="Times New Roman"/>
          <w:sz w:val="22"/>
          <w:szCs w:val="22"/>
          <w:u w:val="none"/>
          <w:lang w:eastAsia="pl-PL"/>
        </w:rPr>
        <w:t>XXVII. INFORMACJE DOTYCZĄCE WIZJI LOAKLNEJ</w:t>
      </w:r>
    </w:p>
    <w:p w14:paraId="49C0546E" w14:textId="77777777" w:rsidR="00492A4D" w:rsidRPr="00EE5602" w:rsidRDefault="00492A4D" w:rsidP="00492A4D">
      <w:pPr>
        <w:pStyle w:val="Nagwek9"/>
        <w:suppressAutoHyphens w:val="0"/>
        <w:rPr>
          <w:rFonts w:cs="Times New Roman"/>
          <w:b w:val="0"/>
          <w:sz w:val="22"/>
          <w:szCs w:val="22"/>
          <w:u w:val="none"/>
          <w:lang w:eastAsia="pl-PL"/>
        </w:rPr>
      </w:pPr>
      <w:r w:rsidRPr="00EE5602">
        <w:rPr>
          <w:rFonts w:cs="Times New Roman"/>
          <w:b w:val="0"/>
          <w:sz w:val="22"/>
          <w:szCs w:val="22"/>
          <w:u w:val="none"/>
          <w:lang w:eastAsia="pl-PL"/>
        </w:rPr>
        <w:t xml:space="preserve">Zamawiający nie przewiduje przeprowadzenia wizji lokalnej. </w:t>
      </w:r>
    </w:p>
    <w:p w14:paraId="7273CB43" w14:textId="77777777" w:rsidR="00492A4D" w:rsidRPr="00EE5602" w:rsidRDefault="00492A4D" w:rsidP="00492A4D">
      <w:pPr>
        <w:jc w:val="both"/>
        <w:rPr>
          <w:rFonts w:cs="Times New Roman"/>
          <w:color w:val="000000"/>
          <w:sz w:val="22"/>
          <w:szCs w:val="22"/>
        </w:rPr>
      </w:pPr>
    </w:p>
    <w:p w14:paraId="5F49B83B" w14:textId="77777777" w:rsidR="00492A4D" w:rsidRPr="00EE5602" w:rsidRDefault="00492A4D" w:rsidP="00492A4D">
      <w:pPr>
        <w:pStyle w:val="Nagwek9"/>
        <w:suppressAutoHyphens w:val="0"/>
        <w:rPr>
          <w:rFonts w:cs="Times New Roman"/>
          <w:sz w:val="22"/>
          <w:szCs w:val="22"/>
          <w:u w:val="none"/>
          <w:lang w:eastAsia="pl-PL"/>
        </w:rPr>
      </w:pPr>
      <w:r w:rsidRPr="00EE5602">
        <w:rPr>
          <w:rFonts w:cs="Times New Roman"/>
          <w:sz w:val="22"/>
          <w:szCs w:val="22"/>
          <w:u w:val="none"/>
          <w:lang w:eastAsia="pl-PL"/>
        </w:rPr>
        <w:t>XXVIII. INFORMACJE DOTYCZĄCE WALUT OBCYCH</w:t>
      </w:r>
    </w:p>
    <w:p w14:paraId="43062EDB" w14:textId="77777777" w:rsidR="003B7447" w:rsidRPr="00EE5602" w:rsidRDefault="003B7447" w:rsidP="003B7447">
      <w:pPr>
        <w:jc w:val="both"/>
        <w:rPr>
          <w:rFonts w:cs="Times New Roman"/>
          <w:bCs/>
          <w:sz w:val="22"/>
          <w:szCs w:val="22"/>
        </w:rPr>
      </w:pPr>
      <w:r w:rsidRPr="00EE5602">
        <w:rPr>
          <w:rFonts w:cs="Times New Roman"/>
          <w:bCs/>
          <w:sz w:val="22"/>
          <w:szCs w:val="22"/>
        </w:rPr>
        <w:t>Zamawiający nie wyraża zgody na prowadzenie rozliczeń między stronami w walutach obcych. Wszelkie rozliczenia między Zamawiającym, a Wykonawcą związane z realizacją zamówienia dokonywane będą w złotych polskich (PLN).</w:t>
      </w:r>
    </w:p>
    <w:p w14:paraId="50C7A55C" w14:textId="4430145D" w:rsidR="00FE7A26" w:rsidRPr="00EE5602" w:rsidRDefault="003B7447" w:rsidP="003B7447">
      <w:pPr>
        <w:pStyle w:val="Tekstpodstawowy"/>
        <w:suppressAutoHyphens w:val="0"/>
        <w:spacing w:line="276" w:lineRule="auto"/>
        <w:rPr>
          <w:bCs/>
          <w:sz w:val="22"/>
          <w:szCs w:val="22"/>
          <w:lang w:eastAsia="pl-PL"/>
        </w:rPr>
      </w:pPr>
      <w:r w:rsidRPr="00EE5602">
        <w:rPr>
          <w:bCs/>
          <w:sz w:val="22"/>
          <w:szCs w:val="22"/>
          <w:lang w:eastAsia="pl-PL"/>
        </w:rPr>
        <w:t>Dla potrzeb oceny spełniania warunku określonego powyżej, jeśli wartości zostaną podane w walutach innych niż PLN, Zamawiający przyjmie średni kurs PLN do tej waluty publikowany przez Narodowy Bank Polski na dzień opublikowania ogłoszenia w Dzienniku Urzędowym Unii Europejskiej. 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038A151F" w14:textId="77777777" w:rsidR="003B7447" w:rsidRPr="00EE5602" w:rsidRDefault="003B7447" w:rsidP="003B7447">
      <w:pPr>
        <w:pStyle w:val="Tekstpodstawowy"/>
        <w:suppressAutoHyphens w:val="0"/>
        <w:spacing w:line="276" w:lineRule="auto"/>
        <w:rPr>
          <w:sz w:val="22"/>
          <w:szCs w:val="22"/>
          <w:lang w:eastAsia="pl-PL"/>
        </w:rPr>
      </w:pPr>
    </w:p>
    <w:p w14:paraId="1F666FF1" w14:textId="42B16036" w:rsidR="00492A4D" w:rsidRPr="00EE5602" w:rsidRDefault="00492A4D" w:rsidP="00FE7A26">
      <w:pPr>
        <w:jc w:val="both"/>
        <w:rPr>
          <w:rFonts w:cs="Times New Roman"/>
          <w:b/>
          <w:bCs/>
          <w:sz w:val="22"/>
          <w:szCs w:val="22"/>
        </w:rPr>
      </w:pPr>
      <w:r w:rsidRPr="00EE5602">
        <w:rPr>
          <w:rFonts w:cs="Times New Roman"/>
          <w:b/>
          <w:bCs/>
          <w:sz w:val="22"/>
          <w:szCs w:val="22"/>
        </w:rPr>
        <w:t xml:space="preserve">XXIX. INFORMACJE DOTYCZĄCE ZASTOSOWANIA AUKCJI ELEKTRONICZNEJ </w:t>
      </w:r>
    </w:p>
    <w:p w14:paraId="37E13F4D" w14:textId="77777777" w:rsidR="00492A4D" w:rsidRPr="00EE5602" w:rsidRDefault="00492A4D" w:rsidP="00492A4D">
      <w:pPr>
        <w:jc w:val="both"/>
        <w:rPr>
          <w:rFonts w:cs="Times New Roman"/>
          <w:color w:val="000000"/>
          <w:sz w:val="22"/>
          <w:szCs w:val="22"/>
        </w:rPr>
      </w:pPr>
      <w:r w:rsidRPr="00EE5602">
        <w:rPr>
          <w:rFonts w:cs="Times New Roman"/>
          <w:color w:val="000000"/>
          <w:sz w:val="22"/>
          <w:szCs w:val="22"/>
        </w:rPr>
        <w:t xml:space="preserve">Zamawiający nie przewiduje zastosowania aukcji elektronicznej. </w:t>
      </w:r>
    </w:p>
    <w:p w14:paraId="57464324" w14:textId="77777777" w:rsidR="00492A4D" w:rsidRPr="00EE5602" w:rsidRDefault="00492A4D" w:rsidP="00492A4D">
      <w:pPr>
        <w:pStyle w:val="Akapitzlist"/>
        <w:ind w:left="1080"/>
        <w:jc w:val="both"/>
        <w:rPr>
          <w:b/>
          <w:bCs/>
          <w:sz w:val="22"/>
          <w:szCs w:val="22"/>
          <w:u w:val="single"/>
        </w:rPr>
      </w:pPr>
    </w:p>
    <w:p w14:paraId="3D8A9192" w14:textId="77777777" w:rsidR="00492A4D" w:rsidRPr="00EE5602" w:rsidRDefault="00492A4D" w:rsidP="00492A4D">
      <w:pPr>
        <w:jc w:val="both"/>
        <w:rPr>
          <w:rFonts w:cs="Times New Roman"/>
          <w:b/>
          <w:bCs/>
          <w:sz w:val="22"/>
          <w:szCs w:val="22"/>
        </w:rPr>
      </w:pPr>
      <w:r w:rsidRPr="00EE5602">
        <w:rPr>
          <w:rFonts w:cs="Times New Roman"/>
          <w:b/>
          <w:bCs/>
          <w:sz w:val="22"/>
          <w:szCs w:val="22"/>
        </w:rPr>
        <w:t>XXX. INFORMACJE DOTYCZĄCE ZWRTOU KOSZTÓW UDZIAŁU W POSTĘPOWANIU</w:t>
      </w:r>
    </w:p>
    <w:p w14:paraId="07FF718C" w14:textId="77777777" w:rsidR="00492A4D" w:rsidRPr="00EE5602" w:rsidRDefault="00492A4D" w:rsidP="00492A4D">
      <w:pPr>
        <w:jc w:val="both"/>
        <w:rPr>
          <w:rFonts w:cs="Times New Roman"/>
          <w:bCs/>
          <w:sz w:val="22"/>
          <w:szCs w:val="22"/>
        </w:rPr>
      </w:pPr>
      <w:r w:rsidRPr="00EE5602">
        <w:rPr>
          <w:rFonts w:cs="Times New Roman"/>
          <w:bCs/>
          <w:sz w:val="22"/>
          <w:szCs w:val="22"/>
        </w:rPr>
        <w:t>Zamawiający nie przewiduje zwrotu kosztów udziału w postępowaniu.</w:t>
      </w:r>
    </w:p>
    <w:p w14:paraId="6DB3C3BA" w14:textId="77777777" w:rsidR="00492A4D" w:rsidRPr="00EE5602" w:rsidRDefault="00492A4D" w:rsidP="00492A4D">
      <w:pPr>
        <w:pStyle w:val="Akapitzlist"/>
        <w:ind w:left="1080"/>
        <w:jc w:val="both"/>
        <w:rPr>
          <w:b/>
          <w:bCs/>
          <w:sz w:val="22"/>
          <w:szCs w:val="22"/>
          <w:u w:val="single"/>
        </w:rPr>
      </w:pPr>
    </w:p>
    <w:p w14:paraId="2468956E" w14:textId="77777777" w:rsidR="00492A4D" w:rsidRPr="00EE5602" w:rsidRDefault="00492A4D" w:rsidP="00492A4D">
      <w:pPr>
        <w:jc w:val="both"/>
        <w:rPr>
          <w:rFonts w:cs="Times New Roman"/>
          <w:b/>
          <w:bCs/>
          <w:sz w:val="22"/>
          <w:szCs w:val="22"/>
        </w:rPr>
      </w:pPr>
      <w:r w:rsidRPr="00EE5602">
        <w:rPr>
          <w:rFonts w:cs="Times New Roman"/>
          <w:b/>
          <w:bCs/>
          <w:sz w:val="22"/>
          <w:szCs w:val="22"/>
        </w:rPr>
        <w:lastRenderedPageBreak/>
        <w:t>XXXI. WYMAGANIA W ZAKRESIE ZATRUDNIENIA ART. 95  I 96 USTAWY</w:t>
      </w:r>
    </w:p>
    <w:p w14:paraId="5B39754D" w14:textId="77777777" w:rsidR="00492A4D" w:rsidRPr="00EE5602" w:rsidRDefault="00492A4D" w:rsidP="00492A4D">
      <w:pPr>
        <w:spacing w:line="276" w:lineRule="auto"/>
        <w:jc w:val="both"/>
        <w:rPr>
          <w:rFonts w:eastAsia="Times New Roman" w:cs="Times New Roman"/>
          <w:sz w:val="22"/>
          <w:szCs w:val="22"/>
        </w:rPr>
      </w:pPr>
      <w:r w:rsidRPr="00EE5602">
        <w:rPr>
          <w:rFonts w:eastAsia="Times New Roman" w:cs="Times New Roman"/>
          <w:sz w:val="22"/>
          <w:szCs w:val="22"/>
        </w:rPr>
        <w:t>Zamawiający nie przewiduje wymagań w zakresie zatrudnienia osób.</w:t>
      </w:r>
    </w:p>
    <w:p w14:paraId="4655EABB" w14:textId="77777777" w:rsidR="00492A4D" w:rsidRPr="00EE5602" w:rsidRDefault="00492A4D" w:rsidP="00492A4D">
      <w:pPr>
        <w:pStyle w:val="Akapitzlist"/>
        <w:ind w:left="1080"/>
        <w:jc w:val="both"/>
        <w:rPr>
          <w:b/>
          <w:bCs/>
          <w:sz w:val="22"/>
          <w:szCs w:val="22"/>
          <w:u w:val="single"/>
        </w:rPr>
      </w:pPr>
    </w:p>
    <w:p w14:paraId="691AE704" w14:textId="77777777" w:rsidR="00492A4D" w:rsidRPr="00EE5602" w:rsidRDefault="00492A4D" w:rsidP="00492A4D">
      <w:pPr>
        <w:jc w:val="both"/>
        <w:rPr>
          <w:rFonts w:cs="Times New Roman"/>
          <w:b/>
          <w:bCs/>
          <w:sz w:val="22"/>
          <w:szCs w:val="22"/>
        </w:rPr>
      </w:pPr>
      <w:r w:rsidRPr="00EE5602">
        <w:rPr>
          <w:rFonts w:cs="Times New Roman"/>
          <w:b/>
          <w:bCs/>
          <w:sz w:val="22"/>
          <w:szCs w:val="22"/>
        </w:rPr>
        <w:t>XXXII. INFORMACJE DOTYCZĄCE ZASTRZEŻENIA MOŻLIWOŚCI UBIEGANIA SIĘ O UDZIELENIE ZAMÓWIENIA ART. 94 USTAWY</w:t>
      </w:r>
    </w:p>
    <w:p w14:paraId="481D718C" w14:textId="77777777" w:rsidR="00492A4D" w:rsidRPr="00EE5602" w:rsidRDefault="00492A4D" w:rsidP="00492A4D">
      <w:pPr>
        <w:tabs>
          <w:tab w:val="left" w:pos="1276"/>
        </w:tabs>
        <w:spacing w:after="120"/>
        <w:jc w:val="both"/>
        <w:rPr>
          <w:rFonts w:eastAsia="Times New Roman" w:cs="Times New Roman"/>
          <w:sz w:val="22"/>
          <w:szCs w:val="22"/>
        </w:rPr>
      </w:pPr>
      <w:r w:rsidRPr="00EE5602">
        <w:rPr>
          <w:rFonts w:eastAsia="Times New Roman" w:cs="Times New Roman"/>
          <w:sz w:val="22"/>
          <w:szCs w:val="22"/>
        </w:rPr>
        <w:t xml:space="preserve">Zamawiający nie zastrzega możliwości ubiegania się o udzielenie zamówienia wyłącznie przez wykonawców, o których mowa w art. 94 </w:t>
      </w:r>
      <w:proofErr w:type="spellStart"/>
      <w:r w:rsidRPr="00EE5602">
        <w:rPr>
          <w:rFonts w:eastAsia="Times New Roman" w:cs="Times New Roman"/>
          <w:sz w:val="22"/>
          <w:szCs w:val="22"/>
        </w:rPr>
        <w:t>Pzp</w:t>
      </w:r>
      <w:proofErr w:type="spellEnd"/>
      <w:r w:rsidRPr="00EE5602">
        <w:rPr>
          <w:rFonts w:eastAsia="Times New Roman" w:cs="Times New Roman"/>
          <w:sz w:val="22"/>
          <w:szCs w:val="22"/>
        </w:rPr>
        <w:t>.</w:t>
      </w:r>
    </w:p>
    <w:p w14:paraId="2C99F3AF" w14:textId="77777777" w:rsidR="00492A4D" w:rsidRPr="00EE5602" w:rsidRDefault="00492A4D" w:rsidP="00492A4D">
      <w:pPr>
        <w:jc w:val="both"/>
        <w:rPr>
          <w:rFonts w:cs="Times New Roman"/>
          <w:b/>
          <w:bCs/>
          <w:sz w:val="22"/>
          <w:szCs w:val="22"/>
        </w:rPr>
      </w:pPr>
      <w:r w:rsidRPr="00EE5602">
        <w:rPr>
          <w:rFonts w:cs="Times New Roman"/>
          <w:b/>
          <w:bCs/>
          <w:sz w:val="22"/>
          <w:szCs w:val="22"/>
        </w:rPr>
        <w:t xml:space="preserve">XXXIII. INFORMACJE DOTYCZĄCE OSOBISTEGO WYKONANIA KLUCZOWYCH ZADAŃ ART. 60 i ART. 121 USTAWY. </w:t>
      </w:r>
    </w:p>
    <w:p w14:paraId="292642AA" w14:textId="77777777" w:rsidR="00492A4D" w:rsidRPr="00EE5602" w:rsidRDefault="00492A4D" w:rsidP="00492A4D">
      <w:pPr>
        <w:spacing w:line="276" w:lineRule="auto"/>
        <w:jc w:val="both"/>
        <w:rPr>
          <w:rFonts w:eastAsia="Times New Roman" w:cs="Times New Roman"/>
          <w:sz w:val="22"/>
          <w:szCs w:val="22"/>
        </w:rPr>
      </w:pPr>
      <w:r w:rsidRPr="00EE5602">
        <w:rPr>
          <w:rFonts w:eastAsia="Times New Roman" w:cs="Times New Roman"/>
          <w:sz w:val="22"/>
          <w:szCs w:val="22"/>
        </w:rPr>
        <w:t>Zamawiający nie stawia wymagań w przedmiotowym zakresie.</w:t>
      </w:r>
    </w:p>
    <w:p w14:paraId="3BD82F2D" w14:textId="77777777" w:rsidR="00492A4D" w:rsidRPr="00EE5602" w:rsidRDefault="00492A4D" w:rsidP="00492A4D">
      <w:pPr>
        <w:jc w:val="both"/>
        <w:rPr>
          <w:rFonts w:cs="Times New Roman"/>
          <w:b/>
          <w:bCs/>
          <w:sz w:val="22"/>
          <w:szCs w:val="22"/>
          <w:u w:val="single"/>
        </w:rPr>
      </w:pPr>
    </w:p>
    <w:p w14:paraId="6F96ACC2" w14:textId="77777777" w:rsidR="00492A4D" w:rsidRPr="00EE5602" w:rsidRDefault="00492A4D" w:rsidP="00492A4D">
      <w:pPr>
        <w:jc w:val="both"/>
        <w:rPr>
          <w:rFonts w:cs="Times New Roman"/>
          <w:b/>
          <w:bCs/>
          <w:sz w:val="22"/>
          <w:szCs w:val="22"/>
        </w:rPr>
      </w:pPr>
      <w:r w:rsidRPr="00EE5602">
        <w:rPr>
          <w:rFonts w:cs="Times New Roman"/>
          <w:b/>
          <w:bCs/>
          <w:sz w:val="22"/>
          <w:szCs w:val="22"/>
        </w:rPr>
        <w:t>XXXIV. INFORMACJE DOTYCZĄCE ZMOŻLIWOŚCI ZŁOŻENIA OFERT W POSTACJI KATALOGÓW ELEKTRONICZNYCH ART. 93 USTAWY.</w:t>
      </w:r>
    </w:p>
    <w:p w14:paraId="026E7F66" w14:textId="77777777" w:rsidR="00492A4D" w:rsidRPr="00EE5602" w:rsidRDefault="00492A4D" w:rsidP="00492A4D">
      <w:pPr>
        <w:spacing w:line="276" w:lineRule="auto"/>
        <w:jc w:val="both"/>
        <w:rPr>
          <w:rFonts w:eastAsia="Times New Roman" w:cs="Times New Roman"/>
          <w:sz w:val="22"/>
          <w:szCs w:val="22"/>
        </w:rPr>
      </w:pPr>
      <w:r w:rsidRPr="00EE5602">
        <w:rPr>
          <w:rFonts w:eastAsia="Times New Roman" w:cs="Times New Roman"/>
          <w:sz w:val="22"/>
          <w:szCs w:val="22"/>
        </w:rPr>
        <w:t xml:space="preserve">Zamawiający nie przewiduje możliwości złożenia ofert w postaci katalogów elektronicznych. </w:t>
      </w:r>
    </w:p>
    <w:p w14:paraId="641A1557" w14:textId="77777777" w:rsidR="00492A4D" w:rsidRPr="00EE5602" w:rsidRDefault="00492A4D" w:rsidP="00492A4D">
      <w:pPr>
        <w:pStyle w:val="Akapitzlist"/>
        <w:rPr>
          <w:b/>
          <w:bCs/>
          <w:sz w:val="22"/>
          <w:szCs w:val="22"/>
          <w:u w:val="single"/>
        </w:rPr>
      </w:pPr>
    </w:p>
    <w:p w14:paraId="57B187AB" w14:textId="77777777" w:rsidR="00492A4D" w:rsidRPr="00EE5602" w:rsidRDefault="00492A4D" w:rsidP="00492A4D">
      <w:pPr>
        <w:suppressAutoHyphens/>
        <w:spacing w:line="260" w:lineRule="atLeast"/>
        <w:jc w:val="both"/>
        <w:rPr>
          <w:rFonts w:cs="Times New Roman"/>
          <w:b/>
          <w:sz w:val="22"/>
        </w:rPr>
      </w:pPr>
      <w:r w:rsidRPr="00EE5602">
        <w:rPr>
          <w:rFonts w:cs="Times New Roman"/>
          <w:b/>
          <w:sz w:val="22"/>
        </w:rPr>
        <w:t>XXXV.</w:t>
      </w:r>
      <w:r w:rsidRPr="00EE5602">
        <w:rPr>
          <w:rFonts w:cs="Times New Roman"/>
          <w:sz w:val="22"/>
        </w:rPr>
        <w:t xml:space="preserve"> </w:t>
      </w:r>
      <w:r w:rsidRPr="00EE5602">
        <w:rPr>
          <w:rFonts w:cs="Times New Roman"/>
          <w:b/>
          <w:sz w:val="22"/>
        </w:rPr>
        <w:t xml:space="preserve">OBOWIĄZEK INFORMACYJNY WYNIKAJĄCY Z ART. 13 RODO W PRZYPADKU ZBIERANIA DANYCH OSOBOWYCH BEZPOŚREDNIO OD OSOBY FIZYCZNEJ, KTÓREJ DANE DOTYCZĄ, W CELU ZWIĄZANYM Z POSTĘPOWANIEM O UDZIELENIE ZAMÓWIENIA PUBLICZNEGO.   </w:t>
      </w:r>
    </w:p>
    <w:p w14:paraId="50AE8C87" w14:textId="3B6A9369" w:rsidR="00492A4D" w:rsidRPr="00EE5602" w:rsidRDefault="00492A4D" w:rsidP="00492A4D">
      <w:pPr>
        <w:suppressAutoHyphens/>
        <w:spacing w:line="260" w:lineRule="atLeast"/>
        <w:jc w:val="both"/>
        <w:rPr>
          <w:rFonts w:cs="Times New Roman"/>
          <w:b/>
          <w:sz w:val="22"/>
          <w:u w:val="single"/>
        </w:rPr>
      </w:pPr>
    </w:p>
    <w:p w14:paraId="045C986F"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1. 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6F507E83"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2. Administratorem Pani/Pana danych osobowych jest Samodzielny Publiczny Zakład Opieki Zdrowotnej Centralny Szpital Kliniczny Uniwersytetu Medycznego w Łodzi (92-213 Łódź, ul. Pomorska 251, KRS: 0000149790, NIP: 728-22-46-128).</w:t>
      </w:r>
    </w:p>
    <w:p w14:paraId="7E125D86"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3. Administrator wyznaczył Inspektora Ochrony Danych Osobowych. Dane kontaktowe 92-213 Łódź, ul. Pomorska 251, pok. 328,  email: inspektor.odo@csk.umed.pl; tel. 42 675 76 22.</w:t>
      </w:r>
    </w:p>
    <w:p w14:paraId="219ADA4A" w14:textId="3D064E63" w:rsidR="003B7447" w:rsidRPr="00EE5602" w:rsidRDefault="003B7447" w:rsidP="003B7447">
      <w:pPr>
        <w:spacing w:after="60"/>
        <w:contextualSpacing/>
        <w:jc w:val="both"/>
        <w:rPr>
          <w:rFonts w:cs="Times New Roman"/>
          <w:sz w:val="22"/>
          <w:szCs w:val="22"/>
        </w:rPr>
      </w:pPr>
      <w:r w:rsidRPr="00EE5602">
        <w:rPr>
          <w:rFonts w:cs="Times New Roman"/>
          <w:sz w:val="22"/>
          <w:szCs w:val="22"/>
        </w:rPr>
        <w:t xml:space="preserve">4. Administrator przetwarza Pani/Pana dane osobowe w celu związanym z postępowaniem o udzielenie zamówienia publicznego pod nazwą: </w:t>
      </w:r>
      <w:r w:rsidR="00A11D55" w:rsidRPr="00EE5602">
        <w:rPr>
          <w:rFonts w:cs="Times New Roman"/>
          <w:b/>
          <w:sz w:val="22"/>
          <w:szCs w:val="22"/>
        </w:rPr>
        <w:t xml:space="preserve">Dostawa specjalistycznych, jednorazowych </w:t>
      </w:r>
      <w:proofErr w:type="spellStart"/>
      <w:r w:rsidR="00A11D55" w:rsidRPr="00EE5602">
        <w:rPr>
          <w:rFonts w:cs="Times New Roman"/>
          <w:b/>
          <w:sz w:val="22"/>
          <w:szCs w:val="22"/>
        </w:rPr>
        <w:t>obłożeń</w:t>
      </w:r>
      <w:proofErr w:type="spellEnd"/>
      <w:r w:rsidR="00A11D55" w:rsidRPr="00EE5602">
        <w:rPr>
          <w:rFonts w:cs="Times New Roman"/>
          <w:b/>
          <w:sz w:val="22"/>
          <w:szCs w:val="22"/>
        </w:rPr>
        <w:t xml:space="preserve"> operacyjnych, fartuchów oraz bielizny na potrzeby Centralnego Szpitala Klinicznego UM w Łodzi </w:t>
      </w:r>
      <w:r w:rsidRPr="00EE5602">
        <w:rPr>
          <w:rFonts w:cs="Times New Roman"/>
          <w:sz w:val="22"/>
          <w:szCs w:val="22"/>
        </w:rPr>
        <w:t>– na podstawie art. 6 ust. 1 lit. c RODO.</w:t>
      </w:r>
    </w:p>
    <w:p w14:paraId="4CB4FF0E"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5. 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EE5602">
        <w:rPr>
          <w:rFonts w:cs="Times New Roman"/>
          <w:sz w:val="22"/>
          <w:szCs w:val="22"/>
        </w:rPr>
        <w:t>Pzp</w:t>
      </w:r>
      <w:proofErr w:type="spellEnd"/>
      <w:r w:rsidRPr="00EE5602">
        <w:rPr>
          <w:rFonts w:cs="Times New Roman"/>
          <w:sz w:val="22"/>
          <w:szCs w:val="22"/>
        </w:rPr>
        <w:t>”, a także podmiotom uprawnionym – na podstawie umów o powierzenie przetwarzania danych osobowych (w szczególności podmiotom wspierających administratora w organizacji postępowania o udzielenie zamówienia publicznego).</w:t>
      </w:r>
    </w:p>
    <w:p w14:paraId="56A9A270"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 xml:space="preserve">6. Pani/Pana dane osobowe będą przechowywane, zgodnie z art. 78 ustawy </w:t>
      </w:r>
      <w:proofErr w:type="spellStart"/>
      <w:r w:rsidRPr="00EE5602">
        <w:rPr>
          <w:rFonts w:cs="Times New Roman"/>
          <w:sz w:val="22"/>
          <w:szCs w:val="22"/>
        </w:rPr>
        <w:t>Pzp</w:t>
      </w:r>
      <w:proofErr w:type="spellEnd"/>
      <w:r w:rsidRPr="00EE5602">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44C9812C"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 xml:space="preserve">7. Obowiązek podania przez Panią/Pana danych osobowych bezpośrednio Pani/Pana dotyczących jest wymogiem ustawowym określonym w przepisach ustawy </w:t>
      </w:r>
      <w:proofErr w:type="spellStart"/>
      <w:r w:rsidRPr="00EE5602">
        <w:rPr>
          <w:rFonts w:cs="Times New Roman"/>
          <w:sz w:val="22"/>
          <w:szCs w:val="22"/>
        </w:rPr>
        <w:t>Pzp</w:t>
      </w:r>
      <w:proofErr w:type="spellEnd"/>
      <w:r w:rsidRPr="00EE5602">
        <w:rPr>
          <w:rFonts w:cs="Times New Roman"/>
          <w:sz w:val="22"/>
          <w:szCs w:val="22"/>
        </w:rPr>
        <w:t xml:space="preserve">, związanym z udziałem w postępowaniu o udzielenie zamówienia publicznego – konsekwencje niepodania określonych danych wynikają z ustawy </w:t>
      </w:r>
      <w:proofErr w:type="spellStart"/>
      <w:r w:rsidRPr="00EE5602">
        <w:rPr>
          <w:rFonts w:cs="Times New Roman"/>
          <w:sz w:val="22"/>
          <w:szCs w:val="22"/>
        </w:rPr>
        <w:t>Pzp</w:t>
      </w:r>
      <w:proofErr w:type="spellEnd"/>
      <w:r w:rsidRPr="00EE5602">
        <w:rPr>
          <w:rFonts w:cs="Times New Roman"/>
          <w:sz w:val="22"/>
          <w:szCs w:val="22"/>
        </w:rPr>
        <w:t>.</w:t>
      </w:r>
    </w:p>
    <w:p w14:paraId="016D50B3"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8. Posiada Pani/Pan:</w:t>
      </w:r>
    </w:p>
    <w:p w14:paraId="59BDA317"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8.1. prawo dostępu do danych osobowych Pani/Pana dotyczących (art. 15 RODO);</w:t>
      </w:r>
    </w:p>
    <w:p w14:paraId="5B268ECF"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 xml:space="preserve">8.2. 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EE5602">
        <w:rPr>
          <w:rFonts w:cs="Times New Roman"/>
          <w:sz w:val="22"/>
          <w:szCs w:val="22"/>
        </w:rPr>
        <w:t>Pzp</w:t>
      </w:r>
      <w:proofErr w:type="spellEnd"/>
      <w:r w:rsidRPr="00EE5602">
        <w:rPr>
          <w:rFonts w:cs="Times New Roman"/>
          <w:sz w:val="22"/>
          <w:szCs w:val="22"/>
        </w:rPr>
        <w:t xml:space="preserve"> oraz nie może naruszać integralności protokołu oraz jego załączników;</w:t>
      </w:r>
    </w:p>
    <w:p w14:paraId="71417E40"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lastRenderedPageBreak/>
        <w:t>8.3. 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8956265"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8.4. prawo do wniesienia skargi do Prezesa Urzędu Ochrony Danych Osobowych, gdy uzna Pani/Pan, że przetwarzanie danych osobowych Pani/Pana dotyczących narusza przepisy RODO.</w:t>
      </w:r>
    </w:p>
    <w:p w14:paraId="15ECB45B"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9. Nie przysługuje Pani/Panu:</w:t>
      </w:r>
    </w:p>
    <w:p w14:paraId="34CFBDAF"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9.1. prawo do usunięcia danych osobowych (w związku z art. 17 ust. 3 lit. b, d lub e RODO);</w:t>
      </w:r>
    </w:p>
    <w:p w14:paraId="20ACA603"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9.2. prawo do przenoszenia danych osobowych (o którym mowa w art. 20 RODO);</w:t>
      </w:r>
    </w:p>
    <w:p w14:paraId="1A6986DA"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9.3. prawo sprzeciwu, wobec przetwarzania danych osobowych (na podstawie art. 21 RODO), gdyż podstawą prawną przetwarzania Pani/Pana danych osobowych jest art. 6 ust. 1 lit. c RODO.</w:t>
      </w:r>
    </w:p>
    <w:p w14:paraId="5D6710CA"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10. W przypadku gdy osoba, której dane dotyczą wnosi do Administratora o:</w:t>
      </w:r>
    </w:p>
    <w:p w14:paraId="55FC0D0B"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10.1. potwierdzenie, czy przetwarzane są dane jej dotyczące;</w:t>
      </w:r>
    </w:p>
    <w:p w14:paraId="418D3BE8"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10.2. uzyskanie dostępu do danych jej dotyczących oraz informacji o:</w:t>
      </w:r>
    </w:p>
    <w:p w14:paraId="6240161C"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 xml:space="preserve"> - celach przetwarzania;</w:t>
      </w:r>
    </w:p>
    <w:p w14:paraId="4F9D206A"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 xml:space="preserve"> - kategoriach odnośnych danych osobowych;</w:t>
      </w:r>
    </w:p>
    <w:p w14:paraId="59F16018"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 xml:space="preserve"> - informacji o odbiorcach lub kategoriach odbiorców, którym dane osobowe zostały lub zostaną ujawnione (w szczególności o odbiorcach w państwach trzecich lub organizacjach międzynarodowych);</w:t>
      </w:r>
    </w:p>
    <w:p w14:paraId="1C004D8A"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 xml:space="preserve"> - planowanym okresie przechowywania danych lub kryteriach ustalania tego okresu;</w:t>
      </w:r>
    </w:p>
    <w:p w14:paraId="52AB7249"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 xml:space="preserve"> - prawie do </w:t>
      </w:r>
      <w:proofErr w:type="spellStart"/>
      <w:r w:rsidRPr="00EE5602">
        <w:rPr>
          <w:rFonts w:cs="Times New Roman"/>
          <w:sz w:val="22"/>
          <w:szCs w:val="22"/>
        </w:rPr>
        <w:t>żądania</w:t>
      </w:r>
      <w:proofErr w:type="spellEnd"/>
      <w:r w:rsidRPr="00EE5602">
        <w:rPr>
          <w:rFonts w:cs="Times New Roman"/>
          <w:sz w:val="22"/>
          <w:szCs w:val="22"/>
        </w:rPr>
        <w:t xml:space="preserve"> od Administratora sprostowania, </w:t>
      </w:r>
      <w:proofErr w:type="spellStart"/>
      <w:r w:rsidRPr="00EE5602">
        <w:rPr>
          <w:rFonts w:cs="Times New Roman"/>
          <w:sz w:val="22"/>
          <w:szCs w:val="22"/>
        </w:rPr>
        <w:t>usunięcia</w:t>
      </w:r>
      <w:proofErr w:type="spellEnd"/>
      <w:r w:rsidRPr="00EE5602">
        <w:rPr>
          <w:rFonts w:cs="Times New Roman"/>
          <w:sz w:val="22"/>
          <w:szCs w:val="22"/>
        </w:rPr>
        <w:t xml:space="preserve"> lub ograniczenia przetwarzania danych osobowych </w:t>
      </w:r>
      <w:proofErr w:type="spellStart"/>
      <w:r w:rsidRPr="00EE5602">
        <w:rPr>
          <w:rFonts w:cs="Times New Roman"/>
          <w:sz w:val="22"/>
          <w:szCs w:val="22"/>
        </w:rPr>
        <w:t>dotyczącego</w:t>
      </w:r>
      <w:proofErr w:type="spellEnd"/>
      <w:r w:rsidRPr="00EE5602">
        <w:rPr>
          <w:rFonts w:cs="Times New Roman"/>
          <w:sz w:val="22"/>
          <w:szCs w:val="22"/>
        </w:rPr>
        <w:t xml:space="preserve"> osoby, której dane </w:t>
      </w:r>
      <w:proofErr w:type="spellStart"/>
      <w:r w:rsidRPr="00EE5602">
        <w:rPr>
          <w:rFonts w:cs="Times New Roman"/>
          <w:sz w:val="22"/>
          <w:szCs w:val="22"/>
        </w:rPr>
        <w:t>dotycza</w:t>
      </w:r>
      <w:proofErr w:type="spellEnd"/>
      <w:r w:rsidRPr="00EE5602">
        <w:rPr>
          <w:rFonts w:cs="Times New Roman"/>
          <w:sz w:val="22"/>
          <w:szCs w:val="22"/>
        </w:rPr>
        <w:t>̨, oraz do wniesienia sprzeciwu wobec takiego przetwarzania;</w:t>
      </w:r>
    </w:p>
    <w:p w14:paraId="164C3B7B"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 xml:space="preserve"> - prawie wniesienia skargi do organu nadzorczego;</w:t>
      </w:r>
    </w:p>
    <w:p w14:paraId="059292D0"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 xml:space="preserve"> - źródle danych osobowych jeżeli nie zostały one zebrane od osoby, której dane dotyczą;</w:t>
      </w:r>
    </w:p>
    <w:p w14:paraId="6316E0B8"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 xml:space="preserve"> - zautomatyzowanym podejmowaniu decyzji, w tym o profilowaniu oraz istotnych zasadach ich podejmowania;</w:t>
      </w:r>
    </w:p>
    <w:p w14:paraId="7FB7E4A8"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 xml:space="preserve">10.3. uzyskanie informacji o odpowiednich zabezpieczeniach (o których mowa w art. 46 ogólnego rozporządzenia o ochronie danych), związanych z przekazaniem </w:t>
      </w:r>
      <w:proofErr w:type="spellStart"/>
      <w:r w:rsidRPr="00EE5602">
        <w:rPr>
          <w:rFonts w:cs="Times New Roman"/>
          <w:sz w:val="22"/>
          <w:szCs w:val="22"/>
        </w:rPr>
        <w:t>jeżeli</w:t>
      </w:r>
      <w:proofErr w:type="spellEnd"/>
      <w:r w:rsidRPr="00EE5602">
        <w:rPr>
          <w:rFonts w:cs="Times New Roman"/>
          <w:sz w:val="22"/>
          <w:szCs w:val="22"/>
        </w:rPr>
        <w:t xml:space="preserve"> dane osobowe </w:t>
      </w:r>
      <w:proofErr w:type="spellStart"/>
      <w:r w:rsidRPr="00EE5602">
        <w:rPr>
          <w:rFonts w:cs="Times New Roman"/>
          <w:sz w:val="22"/>
          <w:szCs w:val="22"/>
        </w:rPr>
        <w:t>sa</w:t>
      </w:r>
      <w:proofErr w:type="spellEnd"/>
      <w:r w:rsidRPr="00EE5602">
        <w:rPr>
          <w:rFonts w:cs="Times New Roman"/>
          <w:sz w:val="22"/>
          <w:szCs w:val="22"/>
        </w:rPr>
        <w:t xml:space="preserve">̨ przekazywane do </w:t>
      </w:r>
      <w:proofErr w:type="spellStart"/>
      <w:r w:rsidRPr="00EE5602">
        <w:rPr>
          <w:rFonts w:cs="Times New Roman"/>
          <w:sz w:val="22"/>
          <w:szCs w:val="22"/>
        </w:rPr>
        <w:t>państwa</w:t>
      </w:r>
      <w:proofErr w:type="spellEnd"/>
      <w:r w:rsidRPr="00EE5602">
        <w:rPr>
          <w:rFonts w:cs="Times New Roman"/>
          <w:sz w:val="22"/>
          <w:szCs w:val="22"/>
        </w:rPr>
        <w:t xml:space="preserve"> trzeciego lub organizacji </w:t>
      </w:r>
      <w:proofErr w:type="spellStart"/>
      <w:r w:rsidRPr="00EE5602">
        <w:rPr>
          <w:rFonts w:cs="Times New Roman"/>
          <w:sz w:val="22"/>
          <w:szCs w:val="22"/>
        </w:rPr>
        <w:t>międzynarodowej</w:t>
      </w:r>
      <w:proofErr w:type="spellEnd"/>
      <w:r w:rsidRPr="00EE5602">
        <w:rPr>
          <w:rFonts w:cs="Times New Roman"/>
          <w:sz w:val="22"/>
          <w:szCs w:val="22"/>
        </w:rPr>
        <w:t xml:space="preserve">, </w:t>
      </w:r>
    </w:p>
    <w:p w14:paraId="4CCBFDDD"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10.4. 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48D6D270"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11. 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7453F3A4" w14:textId="77777777" w:rsidR="003B7447" w:rsidRPr="00EE5602" w:rsidRDefault="003B7447" w:rsidP="003B7447">
      <w:pPr>
        <w:spacing w:after="60"/>
        <w:contextualSpacing/>
        <w:jc w:val="both"/>
        <w:rPr>
          <w:rFonts w:cs="Times New Roman"/>
          <w:sz w:val="22"/>
          <w:szCs w:val="22"/>
        </w:rPr>
      </w:pPr>
    </w:p>
    <w:p w14:paraId="53B6DC6E" w14:textId="77777777" w:rsidR="003B7447" w:rsidRPr="00EE5602" w:rsidRDefault="003B7447" w:rsidP="003B7447">
      <w:pPr>
        <w:spacing w:after="60"/>
        <w:contextualSpacing/>
        <w:jc w:val="both"/>
        <w:rPr>
          <w:rFonts w:cs="Times New Roman"/>
          <w:b/>
          <w:sz w:val="22"/>
          <w:szCs w:val="22"/>
          <w:u w:val="single"/>
        </w:rPr>
      </w:pPr>
      <w:r w:rsidRPr="00EE5602">
        <w:rPr>
          <w:rFonts w:cs="Times New Roman"/>
          <w:b/>
          <w:sz w:val="22"/>
          <w:szCs w:val="22"/>
          <w:u w:val="single"/>
        </w:rPr>
        <w:t>Wymóg złożenia oświadczenia:</w:t>
      </w:r>
    </w:p>
    <w:p w14:paraId="2933398F"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1. Wykonawca ubiegając się o udzielenie zamówienia publicznego jest zobowiązany do wypełnienia wszystkich obowiązków formalno-prawnych związanych z udziałem w postępowaniu.</w:t>
      </w:r>
    </w:p>
    <w:p w14:paraId="2D33F55F"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2. 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3D590FDC"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3. 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1CC2364D" w14:textId="77777777" w:rsidR="003B7447" w:rsidRPr="00EE5602" w:rsidRDefault="003B7447" w:rsidP="003B7447">
      <w:pPr>
        <w:spacing w:after="60"/>
        <w:contextualSpacing/>
        <w:jc w:val="both"/>
        <w:rPr>
          <w:rFonts w:cs="Times New Roman"/>
          <w:sz w:val="22"/>
          <w:szCs w:val="22"/>
        </w:rPr>
      </w:pPr>
      <w:r w:rsidRPr="00EE5602">
        <w:rPr>
          <w:rFonts w:cs="Times New Roman"/>
          <w:sz w:val="22"/>
          <w:szCs w:val="22"/>
        </w:rPr>
        <w:t xml:space="preserve">4. 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EE5602">
        <w:rPr>
          <w:rFonts w:cs="Times New Roman"/>
          <w:b/>
          <w:sz w:val="22"/>
          <w:szCs w:val="22"/>
        </w:rPr>
        <w:t>(Załącznik nr 1 do SWZ)</w:t>
      </w:r>
      <w:r w:rsidRPr="00EE5602">
        <w:rPr>
          <w:rFonts w:cs="Times New Roman"/>
          <w:sz w:val="22"/>
          <w:szCs w:val="22"/>
        </w:rPr>
        <w:t xml:space="preserve"> o wypełnieniu przez niego obowiązków informacyjnych przewidzianych w art. 13 lub art. 14 RODO.</w:t>
      </w:r>
    </w:p>
    <w:p w14:paraId="02A5F2CC" w14:textId="336032CF" w:rsidR="003B7447" w:rsidRPr="00EE5602" w:rsidRDefault="003B7447" w:rsidP="00492A4D">
      <w:pPr>
        <w:suppressAutoHyphens/>
        <w:spacing w:line="260" w:lineRule="atLeast"/>
        <w:jc w:val="both"/>
        <w:rPr>
          <w:rFonts w:cs="Times New Roman"/>
          <w:b/>
          <w:sz w:val="22"/>
          <w:u w:val="single"/>
        </w:rPr>
      </w:pPr>
    </w:p>
    <w:p w14:paraId="0C89F99C" w14:textId="243987F3" w:rsidR="003B7447" w:rsidRPr="00EE5602" w:rsidRDefault="003B7447" w:rsidP="00492A4D">
      <w:pPr>
        <w:suppressAutoHyphens/>
        <w:spacing w:line="260" w:lineRule="atLeast"/>
        <w:jc w:val="both"/>
        <w:rPr>
          <w:rFonts w:cs="Times New Roman"/>
          <w:b/>
          <w:sz w:val="22"/>
          <w:u w:val="single"/>
        </w:rPr>
      </w:pPr>
    </w:p>
    <w:p w14:paraId="6CE5AD4B" w14:textId="77777777" w:rsidR="00492A4D" w:rsidRPr="00EE5602" w:rsidRDefault="00492A4D" w:rsidP="00492A4D">
      <w:pPr>
        <w:jc w:val="both"/>
        <w:rPr>
          <w:rFonts w:cs="Times New Roman"/>
          <w:b/>
          <w:bCs/>
          <w:sz w:val="22"/>
          <w:szCs w:val="22"/>
        </w:rPr>
      </w:pPr>
      <w:r w:rsidRPr="00EE5602">
        <w:rPr>
          <w:rFonts w:cs="Times New Roman"/>
          <w:b/>
          <w:bCs/>
          <w:sz w:val="22"/>
          <w:szCs w:val="22"/>
        </w:rPr>
        <w:t>XXXVI.  USTALENIA KOŃCOWE</w:t>
      </w:r>
    </w:p>
    <w:p w14:paraId="69CB9AA5" w14:textId="399C8BA4" w:rsidR="00193A18" w:rsidRPr="00EE5602" w:rsidRDefault="00193A18" w:rsidP="00193A18">
      <w:pPr>
        <w:rPr>
          <w:rFonts w:cs="Times New Roman"/>
          <w:bCs/>
          <w:sz w:val="22"/>
          <w:szCs w:val="22"/>
        </w:rPr>
      </w:pPr>
      <w:r w:rsidRPr="00EE5602">
        <w:rPr>
          <w:rFonts w:cs="Times New Roman"/>
          <w:bCs/>
          <w:sz w:val="22"/>
          <w:szCs w:val="22"/>
        </w:rPr>
        <w:t xml:space="preserve">W sprawach nie uregulowanych  niniejszą  specyfikacją warunków zamówienia zastosowanie  będą  miały właściwe  przepisy  prawa  polskiego,  w  szczególności przepisy  Kodeksu  cywilnego  oraz  ustawy  z  dnia   11 września 2019 r.  -  Prawo zamówień  publicznych  ( </w:t>
      </w:r>
      <w:proofErr w:type="spellStart"/>
      <w:r w:rsidRPr="00EE5602">
        <w:rPr>
          <w:rFonts w:cs="Times New Roman"/>
          <w:bCs/>
          <w:sz w:val="22"/>
          <w:szCs w:val="22"/>
        </w:rPr>
        <w:t>t.j</w:t>
      </w:r>
      <w:proofErr w:type="spellEnd"/>
      <w:r w:rsidRPr="00EE5602">
        <w:rPr>
          <w:rFonts w:cs="Times New Roman"/>
          <w:bCs/>
          <w:sz w:val="22"/>
          <w:szCs w:val="22"/>
        </w:rPr>
        <w:t>. Dz. U z 2022 poz. 1710 ze zm.).</w:t>
      </w:r>
    </w:p>
    <w:p w14:paraId="0965D6CE" w14:textId="77777777" w:rsidR="00193A18" w:rsidRPr="00EE5602" w:rsidRDefault="00193A18" w:rsidP="00492A4D">
      <w:pPr>
        <w:jc w:val="both"/>
        <w:rPr>
          <w:rFonts w:cs="Times New Roman"/>
          <w:b/>
          <w:bCs/>
          <w:sz w:val="22"/>
          <w:szCs w:val="22"/>
        </w:rPr>
      </w:pPr>
    </w:p>
    <w:p w14:paraId="0F4BC291" w14:textId="45A5EC44" w:rsidR="00492A4D" w:rsidRPr="00EE5602" w:rsidRDefault="00492A4D" w:rsidP="00492A4D">
      <w:pPr>
        <w:jc w:val="both"/>
        <w:rPr>
          <w:rFonts w:cs="Times New Roman"/>
          <w:b/>
          <w:bCs/>
          <w:sz w:val="22"/>
          <w:szCs w:val="22"/>
        </w:rPr>
      </w:pPr>
      <w:r w:rsidRPr="00EE5602">
        <w:rPr>
          <w:rFonts w:cs="Times New Roman"/>
          <w:b/>
          <w:bCs/>
          <w:sz w:val="22"/>
          <w:szCs w:val="22"/>
        </w:rPr>
        <w:t>XXXVII. ZAŁĄCZNIKI DO SWZ</w:t>
      </w:r>
    </w:p>
    <w:p w14:paraId="6873ED65" w14:textId="5C2D692B" w:rsidR="00492A4D" w:rsidRPr="00EE5602" w:rsidRDefault="00492A4D" w:rsidP="00492A4D">
      <w:pPr>
        <w:jc w:val="both"/>
        <w:rPr>
          <w:rFonts w:cs="Times New Roman"/>
          <w:bCs/>
          <w:sz w:val="22"/>
          <w:szCs w:val="22"/>
        </w:rPr>
      </w:pPr>
      <w:r w:rsidRPr="00EE5602">
        <w:rPr>
          <w:rFonts w:cs="Times New Roman"/>
          <w:bCs/>
          <w:sz w:val="22"/>
          <w:szCs w:val="22"/>
        </w:rPr>
        <w:t>1.</w:t>
      </w:r>
      <w:r w:rsidR="006A6A43" w:rsidRPr="00EE5602">
        <w:rPr>
          <w:rFonts w:cs="Times New Roman"/>
          <w:bCs/>
          <w:sz w:val="22"/>
          <w:szCs w:val="22"/>
        </w:rPr>
        <w:t xml:space="preserve"> </w:t>
      </w:r>
      <w:r w:rsidRPr="00EE5602">
        <w:rPr>
          <w:rFonts w:cs="Times New Roman"/>
          <w:bCs/>
          <w:sz w:val="22"/>
          <w:szCs w:val="22"/>
        </w:rPr>
        <w:t>Formularz ofertowy</w:t>
      </w:r>
    </w:p>
    <w:p w14:paraId="426728CA" w14:textId="37779C7D" w:rsidR="00492A4D" w:rsidRPr="00EE5602" w:rsidRDefault="00492A4D" w:rsidP="00492A4D">
      <w:pPr>
        <w:jc w:val="both"/>
        <w:rPr>
          <w:rFonts w:cs="Times New Roman"/>
          <w:bCs/>
          <w:sz w:val="22"/>
          <w:szCs w:val="22"/>
        </w:rPr>
      </w:pPr>
      <w:r w:rsidRPr="00EE5602">
        <w:rPr>
          <w:rFonts w:cs="Times New Roman"/>
          <w:bCs/>
          <w:sz w:val="22"/>
          <w:szCs w:val="22"/>
        </w:rPr>
        <w:t>2</w:t>
      </w:r>
      <w:r w:rsidR="006A6A43" w:rsidRPr="00EE5602">
        <w:rPr>
          <w:rFonts w:cs="Times New Roman"/>
          <w:bCs/>
          <w:sz w:val="22"/>
          <w:szCs w:val="22"/>
        </w:rPr>
        <w:t xml:space="preserve">. </w:t>
      </w:r>
      <w:r w:rsidRPr="00EE5602">
        <w:rPr>
          <w:rFonts w:cs="Times New Roman"/>
          <w:bCs/>
          <w:sz w:val="22"/>
          <w:szCs w:val="22"/>
        </w:rPr>
        <w:t xml:space="preserve">Formularz asortymentowo-cenowy </w:t>
      </w:r>
    </w:p>
    <w:p w14:paraId="0A9492D8" w14:textId="50464E9F" w:rsidR="00492A4D" w:rsidRPr="00EE5602" w:rsidRDefault="00492A4D" w:rsidP="00492A4D">
      <w:pPr>
        <w:jc w:val="both"/>
        <w:rPr>
          <w:rFonts w:cs="Times New Roman"/>
          <w:bCs/>
          <w:sz w:val="22"/>
          <w:szCs w:val="22"/>
        </w:rPr>
      </w:pPr>
      <w:r w:rsidRPr="00EE5602">
        <w:rPr>
          <w:rFonts w:cs="Times New Roman"/>
          <w:bCs/>
          <w:sz w:val="22"/>
          <w:szCs w:val="22"/>
        </w:rPr>
        <w:t>3.</w:t>
      </w:r>
      <w:r w:rsidR="00A7305F" w:rsidRPr="00EE5602">
        <w:rPr>
          <w:rFonts w:cs="Times New Roman"/>
          <w:bCs/>
          <w:sz w:val="22"/>
          <w:szCs w:val="22"/>
        </w:rPr>
        <w:t xml:space="preserve"> </w:t>
      </w:r>
      <w:r w:rsidRPr="00EE5602">
        <w:rPr>
          <w:rFonts w:cs="Times New Roman"/>
          <w:bCs/>
          <w:sz w:val="22"/>
          <w:szCs w:val="22"/>
        </w:rPr>
        <w:t>JEDZ (zamieszczony na stronie Zamawiającego)</w:t>
      </w:r>
    </w:p>
    <w:p w14:paraId="00D22A8F" w14:textId="08606129" w:rsidR="00492A4D" w:rsidRPr="00EE5602" w:rsidRDefault="006A6A43" w:rsidP="00492A4D">
      <w:pPr>
        <w:jc w:val="both"/>
        <w:rPr>
          <w:rFonts w:cs="Times New Roman"/>
          <w:bCs/>
          <w:sz w:val="22"/>
          <w:szCs w:val="22"/>
        </w:rPr>
      </w:pPr>
      <w:r w:rsidRPr="00EE5602">
        <w:rPr>
          <w:rFonts w:cs="Times New Roman"/>
          <w:bCs/>
          <w:sz w:val="22"/>
          <w:szCs w:val="22"/>
        </w:rPr>
        <w:t>4</w:t>
      </w:r>
      <w:r w:rsidR="00492A4D" w:rsidRPr="00EE5602">
        <w:rPr>
          <w:rFonts w:cs="Times New Roman"/>
          <w:bCs/>
          <w:sz w:val="22"/>
          <w:szCs w:val="22"/>
        </w:rPr>
        <w:t>.</w:t>
      </w:r>
      <w:r w:rsidRPr="00EE5602">
        <w:rPr>
          <w:rFonts w:cs="Times New Roman"/>
          <w:bCs/>
          <w:sz w:val="22"/>
          <w:szCs w:val="22"/>
        </w:rPr>
        <w:t xml:space="preserve"> </w:t>
      </w:r>
      <w:r w:rsidR="00A7305F" w:rsidRPr="00EE5602">
        <w:rPr>
          <w:rFonts w:cs="Times New Roman"/>
          <w:bCs/>
          <w:sz w:val="22"/>
          <w:szCs w:val="22"/>
        </w:rPr>
        <w:t>Zobowiązanie na podstawie art. 118 ustawy Prawo zamówień publicznych.</w:t>
      </w:r>
    </w:p>
    <w:p w14:paraId="747C2660" w14:textId="6E57E580" w:rsidR="00A7305F" w:rsidRPr="00EE5602" w:rsidRDefault="00A7305F" w:rsidP="00492A4D">
      <w:pPr>
        <w:jc w:val="both"/>
        <w:rPr>
          <w:rFonts w:cs="Times New Roman"/>
          <w:bCs/>
          <w:sz w:val="22"/>
          <w:szCs w:val="22"/>
        </w:rPr>
      </w:pPr>
      <w:r w:rsidRPr="00EE5602">
        <w:rPr>
          <w:rFonts w:cs="Times New Roman"/>
          <w:bCs/>
          <w:sz w:val="22"/>
          <w:szCs w:val="22"/>
        </w:rPr>
        <w:t>5. Oświadczenie o przynależności do grupy kapitałowej</w:t>
      </w:r>
    </w:p>
    <w:p w14:paraId="2C9ED090" w14:textId="7A4FF5C6" w:rsidR="00492A4D" w:rsidRPr="00EE5602" w:rsidRDefault="006873DC" w:rsidP="00492A4D">
      <w:pPr>
        <w:jc w:val="both"/>
        <w:rPr>
          <w:rFonts w:cs="Times New Roman"/>
          <w:bCs/>
          <w:sz w:val="22"/>
          <w:szCs w:val="22"/>
        </w:rPr>
      </w:pPr>
      <w:r w:rsidRPr="00EE5602">
        <w:rPr>
          <w:rFonts w:cs="Times New Roman"/>
          <w:bCs/>
          <w:sz w:val="22"/>
          <w:szCs w:val="22"/>
        </w:rPr>
        <w:t>6</w:t>
      </w:r>
      <w:r w:rsidR="00492A4D" w:rsidRPr="00EE5602">
        <w:rPr>
          <w:rFonts w:cs="Times New Roman"/>
          <w:bCs/>
          <w:sz w:val="22"/>
          <w:szCs w:val="22"/>
        </w:rPr>
        <w:t>.</w:t>
      </w:r>
      <w:r w:rsidR="006A6A43" w:rsidRPr="00EE5602">
        <w:rPr>
          <w:rFonts w:cs="Times New Roman"/>
          <w:bCs/>
          <w:sz w:val="22"/>
          <w:szCs w:val="22"/>
        </w:rPr>
        <w:t xml:space="preserve"> </w:t>
      </w:r>
      <w:r w:rsidR="00492A4D" w:rsidRPr="00EE5602">
        <w:rPr>
          <w:rFonts w:cs="Times New Roman"/>
          <w:bCs/>
          <w:sz w:val="22"/>
          <w:szCs w:val="22"/>
        </w:rPr>
        <w:t xml:space="preserve">Oświadczenie Wykonawcy potwierdzające dopuszczenie do obrotu </w:t>
      </w:r>
    </w:p>
    <w:p w14:paraId="60728618" w14:textId="21E0E71A" w:rsidR="00682ABA" w:rsidRPr="002B059B" w:rsidRDefault="00A7305F" w:rsidP="00682ABA">
      <w:pPr>
        <w:jc w:val="both"/>
        <w:rPr>
          <w:rFonts w:cs="Times New Roman"/>
          <w:bCs/>
          <w:sz w:val="22"/>
          <w:szCs w:val="22"/>
        </w:rPr>
      </w:pPr>
      <w:r w:rsidRPr="00EE5602">
        <w:rPr>
          <w:rFonts w:cs="Times New Roman"/>
          <w:bCs/>
          <w:sz w:val="22"/>
          <w:szCs w:val="22"/>
        </w:rPr>
        <w:t>7</w:t>
      </w:r>
      <w:r w:rsidR="00492A4D" w:rsidRPr="00EE5602">
        <w:rPr>
          <w:rFonts w:cs="Times New Roman"/>
          <w:bCs/>
          <w:sz w:val="22"/>
          <w:szCs w:val="22"/>
        </w:rPr>
        <w:t>.</w:t>
      </w:r>
      <w:r w:rsidR="006A6A43" w:rsidRPr="00EE5602">
        <w:rPr>
          <w:rFonts w:cs="Times New Roman"/>
          <w:bCs/>
          <w:sz w:val="22"/>
          <w:szCs w:val="22"/>
        </w:rPr>
        <w:t xml:space="preserve"> </w:t>
      </w:r>
      <w:r w:rsidR="00492A4D" w:rsidRPr="00EE5602">
        <w:rPr>
          <w:rFonts w:cs="Times New Roman"/>
          <w:bCs/>
          <w:sz w:val="22"/>
          <w:szCs w:val="22"/>
        </w:rPr>
        <w:t>Wzór umowy</w:t>
      </w:r>
    </w:p>
    <w:p w14:paraId="0A98C660" w14:textId="096926AB" w:rsidR="00492A4D" w:rsidRPr="00EE5602" w:rsidRDefault="002B059B" w:rsidP="00492A4D">
      <w:pPr>
        <w:jc w:val="both"/>
        <w:rPr>
          <w:rFonts w:cs="Times New Roman"/>
          <w:bCs/>
          <w:sz w:val="22"/>
          <w:szCs w:val="22"/>
        </w:rPr>
      </w:pPr>
      <w:r>
        <w:rPr>
          <w:rFonts w:cs="Times New Roman"/>
          <w:bCs/>
          <w:sz w:val="22"/>
          <w:szCs w:val="22"/>
        </w:rPr>
        <w:t>8</w:t>
      </w:r>
      <w:r w:rsidR="00492A4D" w:rsidRPr="00EE5602">
        <w:rPr>
          <w:rFonts w:cs="Times New Roman"/>
          <w:bCs/>
          <w:sz w:val="22"/>
          <w:szCs w:val="22"/>
        </w:rPr>
        <w:t>.</w:t>
      </w:r>
      <w:r w:rsidR="006A6A43" w:rsidRPr="00EE5602">
        <w:rPr>
          <w:rFonts w:cs="Times New Roman"/>
          <w:bCs/>
          <w:sz w:val="22"/>
          <w:szCs w:val="22"/>
        </w:rPr>
        <w:t xml:space="preserve"> </w:t>
      </w:r>
      <w:r w:rsidR="00492A4D" w:rsidRPr="00EE5602">
        <w:rPr>
          <w:rFonts w:cs="Times New Roman"/>
          <w:bCs/>
          <w:sz w:val="22"/>
          <w:szCs w:val="22"/>
        </w:rPr>
        <w:t>Identyfikator postępowania</w:t>
      </w:r>
    </w:p>
    <w:p w14:paraId="21FF00FB" w14:textId="77777777" w:rsidR="00492A4D" w:rsidRPr="00EE5602" w:rsidRDefault="00492A4D" w:rsidP="00492A4D">
      <w:pPr>
        <w:ind w:left="426" w:hanging="426"/>
        <w:rPr>
          <w:rFonts w:cs="Times New Roman"/>
          <w:b/>
          <w:bCs/>
          <w:color w:val="FF00FF"/>
          <w:u w:val="single"/>
        </w:rPr>
      </w:pPr>
    </w:p>
    <w:p w14:paraId="4ED56830" w14:textId="77777777" w:rsidR="00492A4D" w:rsidRPr="00EE5602" w:rsidRDefault="00492A4D" w:rsidP="00492A4D">
      <w:pPr>
        <w:pStyle w:val="Tekstdymka"/>
        <w:rPr>
          <w:rFonts w:ascii="Times New Roman" w:hAnsi="Times New Roman" w:cs="Times New Roman"/>
          <w:sz w:val="18"/>
          <w:szCs w:val="18"/>
        </w:rPr>
      </w:pPr>
    </w:p>
    <w:p w14:paraId="6C0ACC75" w14:textId="77777777" w:rsidR="00492A4D" w:rsidRPr="00EE5602" w:rsidRDefault="00492A4D" w:rsidP="00492A4D">
      <w:pPr>
        <w:pStyle w:val="Tekstdymka"/>
        <w:rPr>
          <w:rFonts w:ascii="Times New Roman" w:hAnsi="Times New Roman" w:cs="Times New Roman"/>
          <w:sz w:val="18"/>
          <w:szCs w:val="18"/>
        </w:rPr>
      </w:pPr>
    </w:p>
    <w:p w14:paraId="60C7CD6B" w14:textId="77777777" w:rsidR="00A11D55" w:rsidRPr="00EE5602" w:rsidRDefault="00A11D55" w:rsidP="00492A4D">
      <w:pPr>
        <w:jc w:val="both"/>
        <w:rPr>
          <w:rFonts w:cs="Times New Roman"/>
          <w:bCs/>
        </w:rPr>
      </w:pPr>
    </w:p>
    <w:p w14:paraId="3038D904" w14:textId="77777777" w:rsidR="00A11D55" w:rsidRPr="00EE5602" w:rsidRDefault="00A11D55" w:rsidP="00492A4D">
      <w:pPr>
        <w:jc w:val="both"/>
        <w:rPr>
          <w:rFonts w:cs="Times New Roman"/>
          <w:bCs/>
        </w:rPr>
      </w:pPr>
    </w:p>
    <w:p w14:paraId="7552883B" w14:textId="6C205A66" w:rsidR="00492A4D" w:rsidRPr="00EE5602" w:rsidRDefault="00492A4D" w:rsidP="00492A4D">
      <w:pPr>
        <w:jc w:val="both"/>
        <w:rPr>
          <w:rFonts w:cs="Times New Roman"/>
          <w:bCs/>
        </w:rPr>
      </w:pPr>
      <w:r w:rsidRPr="00EE5602">
        <w:rPr>
          <w:rFonts w:cs="Times New Roman"/>
          <w:bCs/>
        </w:rPr>
        <w:t xml:space="preserve">Akceptacja prawna SWZ </w:t>
      </w:r>
      <w:r w:rsidRPr="00EE5602">
        <w:rPr>
          <w:rFonts w:cs="Times New Roman"/>
          <w:bCs/>
        </w:rPr>
        <w:tab/>
      </w:r>
      <w:r w:rsidRPr="00EE5602">
        <w:rPr>
          <w:rFonts w:cs="Times New Roman"/>
          <w:bCs/>
        </w:rPr>
        <w:tab/>
      </w:r>
      <w:r w:rsidRPr="00EE5602">
        <w:rPr>
          <w:rFonts w:cs="Times New Roman"/>
          <w:bCs/>
        </w:rPr>
        <w:tab/>
      </w:r>
      <w:r w:rsidRPr="00EE5602">
        <w:rPr>
          <w:rFonts w:cs="Times New Roman"/>
          <w:bCs/>
        </w:rPr>
        <w:tab/>
        <w:t xml:space="preserve">        Pracownik przygotowujący SWZ, </w:t>
      </w:r>
    </w:p>
    <w:p w14:paraId="7A4136A4" w14:textId="77777777" w:rsidR="00492A4D" w:rsidRPr="00EE5602" w:rsidRDefault="00492A4D" w:rsidP="00492A4D">
      <w:pPr>
        <w:jc w:val="both"/>
        <w:rPr>
          <w:rFonts w:cs="Times New Roman"/>
          <w:bCs/>
        </w:rPr>
      </w:pPr>
      <w:r w:rsidRPr="00EE5602">
        <w:rPr>
          <w:rFonts w:cs="Times New Roman"/>
          <w:bCs/>
        </w:rPr>
        <w:t xml:space="preserve">   przez Radcę Prawnego                                                            prowadzący postępowanie </w:t>
      </w:r>
    </w:p>
    <w:p w14:paraId="32DA317B" w14:textId="77777777" w:rsidR="00492A4D" w:rsidRPr="00EE5602" w:rsidRDefault="00492A4D" w:rsidP="00492A4D">
      <w:pPr>
        <w:jc w:val="both"/>
        <w:rPr>
          <w:rFonts w:cs="Times New Roman"/>
          <w:bCs/>
        </w:rPr>
      </w:pPr>
    </w:p>
    <w:p w14:paraId="77A917EB" w14:textId="77777777" w:rsidR="00492A4D" w:rsidRPr="00EE5602" w:rsidRDefault="00492A4D" w:rsidP="00492A4D">
      <w:pPr>
        <w:jc w:val="both"/>
        <w:rPr>
          <w:rFonts w:cs="Times New Roman"/>
          <w:bCs/>
        </w:rPr>
      </w:pPr>
    </w:p>
    <w:p w14:paraId="2D078337" w14:textId="77777777" w:rsidR="00492A4D" w:rsidRPr="00EE5602" w:rsidRDefault="00492A4D" w:rsidP="00492A4D">
      <w:pPr>
        <w:jc w:val="both"/>
        <w:rPr>
          <w:rFonts w:cs="Times New Roman"/>
          <w:bCs/>
        </w:rPr>
      </w:pPr>
    </w:p>
    <w:p w14:paraId="14419DBD" w14:textId="16525EA3" w:rsidR="00492A4D" w:rsidRPr="00EE5602" w:rsidRDefault="00492A4D" w:rsidP="00492A4D">
      <w:pPr>
        <w:rPr>
          <w:rFonts w:cs="Times New Roman"/>
          <w:bCs/>
          <w:i/>
          <w:sz w:val="22"/>
          <w:szCs w:val="22"/>
        </w:rPr>
      </w:pPr>
      <w:r w:rsidRPr="00EE5602">
        <w:rPr>
          <w:rFonts w:cs="Times New Roman"/>
          <w:bCs/>
          <w:i/>
          <w:sz w:val="22"/>
          <w:szCs w:val="22"/>
        </w:rPr>
        <w:t>………………………………………..</w:t>
      </w:r>
      <w:r w:rsidRPr="00EE5602">
        <w:rPr>
          <w:rFonts w:cs="Times New Roman"/>
          <w:bCs/>
          <w:i/>
          <w:sz w:val="22"/>
          <w:szCs w:val="22"/>
        </w:rPr>
        <w:tab/>
        <w:t xml:space="preserve">             </w:t>
      </w:r>
      <w:r w:rsidRPr="00EE5602">
        <w:rPr>
          <w:rFonts w:cs="Times New Roman"/>
          <w:bCs/>
          <w:i/>
          <w:sz w:val="22"/>
          <w:szCs w:val="22"/>
        </w:rPr>
        <w:tab/>
        <w:t>………………………………………………….</w:t>
      </w:r>
    </w:p>
    <w:p w14:paraId="344D1D73" w14:textId="77777777" w:rsidR="00492A4D" w:rsidRPr="00EE5602" w:rsidRDefault="00492A4D" w:rsidP="00492A4D">
      <w:pPr>
        <w:jc w:val="both"/>
        <w:rPr>
          <w:rFonts w:cs="Times New Roman"/>
          <w:bCs/>
          <w:i/>
          <w:sz w:val="22"/>
          <w:szCs w:val="22"/>
        </w:rPr>
      </w:pPr>
      <w:r w:rsidRPr="00EE5602">
        <w:rPr>
          <w:rFonts w:cs="Times New Roman"/>
          <w:bCs/>
          <w:i/>
          <w:sz w:val="22"/>
          <w:szCs w:val="22"/>
        </w:rPr>
        <w:t xml:space="preserve">                   podpis </w:t>
      </w:r>
      <w:r w:rsidRPr="00EE5602">
        <w:rPr>
          <w:rFonts w:cs="Times New Roman"/>
          <w:bCs/>
          <w:i/>
          <w:sz w:val="22"/>
          <w:szCs w:val="22"/>
        </w:rPr>
        <w:tab/>
      </w:r>
      <w:r w:rsidRPr="00EE5602">
        <w:rPr>
          <w:rFonts w:cs="Times New Roman"/>
          <w:bCs/>
          <w:i/>
          <w:sz w:val="22"/>
          <w:szCs w:val="22"/>
        </w:rPr>
        <w:tab/>
      </w:r>
      <w:r w:rsidRPr="00EE5602">
        <w:rPr>
          <w:rFonts w:cs="Times New Roman"/>
          <w:bCs/>
          <w:i/>
          <w:sz w:val="22"/>
          <w:szCs w:val="22"/>
        </w:rPr>
        <w:tab/>
      </w:r>
      <w:r w:rsidRPr="00EE5602">
        <w:rPr>
          <w:rFonts w:cs="Times New Roman"/>
          <w:bCs/>
          <w:i/>
          <w:sz w:val="22"/>
          <w:szCs w:val="22"/>
        </w:rPr>
        <w:tab/>
      </w:r>
      <w:r w:rsidRPr="00EE5602">
        <w:rPr>
          <w:rFonts w:cs="Times New Roman"/>
          <w:bCs/>
          <w:i/>
          <w:sz w:val="22"/>
          <w:szCs w:val="22"/>
        </w:rPr>
        <w:tab/>
      </w:r>
      <w:r w:rsidRPr="00EE5602">
        <w:rPr>
          <w:rFonts w:cs="Times New Roman"/>
          <w:bCs/>
          <w:i/>
          <w:sz w:val="22"/>
          <w:szCs w:val="22"/>
        </w:rPr>
        <w:tab/>
      </w:r>
      <w:r w:rsidRPr="00EE5602">
        <w:rPr>
          <w:rFonts w:cs="Times New Roman"/>
          <w:bCs/>
          <w:i/>
          <w:sz w:val="22"/>
          <w:szCs w:val="22"/>
        </w:rPr>
        <w:tab/>
        <w:t xml:space="preserve">       </w:t>
      </w:r>
      <w:proofErr w:type="spellStart"/>
      <w:r w:rsidRPr="00EE5602">
        <w:rPr>
          <w:rFonts w:cs="Times New Roman"/>
          <w:bCs/>
          <w:i/>
          <w:sz w:val="22"/>
          <w:szCs w:val="22"/>
        </w:rPr>
        <w:t>podpis</w:t>
      </w:r>
      <w:proofErr w:type="spellEnd"/>
      <w:r w:rsidRPr="00EE5602">
        <w:rPr>
          <w:rFonts w:cs="Times New Roman"/>
          <w:bCs/>
          <w:i/>
          <w:sz w:val="22"/>
          <w:szCs w:val="22"/>
        </w:rPr>
        <w:t xml:space="preserve"> </w:t>
      </w:r>
    </w:p>
    <w:p w14:paraId="0D6F8AB0" w14:textId="77777777" w:rsidR="00492A4D" w:rsidRPr="00EE5602" w:rsidRDefault="00492A4D" w:rsidP="00492A4D">
      <w:pPr>
        <w:pStyle w:val="Tekstdymka"/>
        <w:rPr>
          <w:rFonts w:ascii="Times New Roman" w:hAnsi="Times New Roman" w:cs="Times New Roman"/>
          <w:sz w:val="18"/>
          <w:szCs w:val="18"/>
        </w:rPr>
      </w:pPr>
    </w:p>
    <w:p w14:paraId="0B284779" w14:textId="77777777" w:rsidR="00492A4D" w:rsidRPr="00EE5602" w:rsidRDefault="00492A4D" w:rsidP="00492A4D">
      <w:pPr>
        <w:pStyle w:val="Tekstdymka"/>
        <w:rPr>
          <w:rFonts w:ascii="Times New Roman" w:hAnsi="Times New Roman" w:cs="Times New Roman"/>
          <w:sz w:val="18"/>
          <w:szCs w:val="18"/>
        </w:rPr>
      </w:pPr>
    </w:p>
    <w:p w14:paraId="570D1886" w14:textId="0D778C0E" w:rsidR="00692978" w:rsidRPr="00692978" w:rsidRDefault="00692978" w:rsidP="00692978">
      <w:pPr>
        <w:suppressAutoHyphens/>
        <w:spacing w:line="260" w:lineRule="atLeast"/>
        <w:jc w:val="both"/>
        <w:rPr>
          <w:rFonts w:ascii="Tahoma" w:eastAsia="Times New Roman" w:hAnsi="Tahoma" w:cs="Tahoma"/>
          <w:sz w:val="20"/>
          <w:szCs w:val="20"/>
          <w:lang w:eastAsia="ar-SA"/>
        </w:rPr>
      </w:pPr>
    </w:p>
    <w:p w14:paraId="33A993BD" w14:textId="77777777" w:rsidR="00692978" w:rsidRPr="002457D8" w:rsidRDefault="00692978" w:rsidP="00692978">
      <w:pPr>
        <w:pStyle w:val="Tekstpodstawowywcity3"/>
        <w:tabs>
          <w:tab w:val="left" w:pos="2460"/>
        </w:tabs>
        <w:spacing w:after="0"/>
        <w:ind w:left="0"/>
        <w:jc w:val="both"/>
        <w:rPr>
          <w:rFonts w:ascii="Tahoma" w:hAnsi="Tahoma" w:cs="Tahoma"/>
          <w:sz w:val="22"/>
          <w:szCs w:val="22"/>
        </w:rPr>
      </w:pPr>
      <w:r w:rsidRPr="002457D8">
        <w:rPr>
          <w:rFonts w:ascii="Tahoma" w:hAnsi="Tahoma" w:cs="Tahoma"/>
          <w:sz w:val="22"/>
          <w:szCs w:val="22"/>
        </w:rPr>
        <w:tab/>
      </w:r>
    </w:p>
    <w:p w14:paraId="590F71C0" w14:textId="77777777" w:rsidR="00692978" w:rsidRPr="002457D8" w:rsidRDefault="00692978" w:rsidP="00692978">
      <w:pPr>
        <w:spacing w:line="260" w:lineRule="atLeast"/>
        <w:jc w:val="both"/>
        <w:rPr>
          <w:rFonts w:ascii="Tahoma" w:hAnsi="Tahoma" w:cs="Tahoma"/>
          <w:b/>
          <w:sz w:val="20"/>
          <w:szCs w:val="20"/>
          <w:u w:val="single"/>
        </w:rPr>
      </w:pPr>
    </w:p>
    <w:p w14:paraId="5DAF0AAD" w14:textId="77777777" w:rsidR="00692978" w:rsidRPr="002457D8" w:rsidRDefault="00692978" w:rsidP="00692978">
      <w:pPr>
        <w:spacing w:line="260" w:lineRule="atLeast"/>
        <w:ind w:left="567" w:hanging="567"/>
        <w:rPr>
          <w:rFonts w:ascii="Tahoma" w:hAnsi="Tahoma" w:cs="Tahoma"/>
          <w:b/>
          <w:sz w:val="16"/>
          <w:szCs w:val="16"/>
          <w:u w:val="single"/>
        </w:rPr>
      </w:pPr>
    </w:p>
    <w:p w14:paraId="51CAE277" w14:textId="77777777" w:rsidR="00692978" w:rsidRPr="002457D8" w:rsidRDefault="00692978" w:rsidP="003768CD">
      <w:pPr>
        <w:jc w:val="both"/>
        <w:rPr>
          <w:rFonts w:ascii="Tahoma" w:hAnsi="Tahoma" w:cs="Tahoma"/>
          <w:bCs/>
          <w:sz w:val="20"/>
          <w:szCs w:val="20"/>
        </w:rPr>
      </w:pPr>
    </w:p>
    <w:p w14:paraId="38542B24" w14:textId="77777777" w:rsidR="003768CD" w:rsidRDefault="003768CD" w:rsidP="003768CD">
      <w:pPr>
        <w:pStyle w:val="Tekstpodstawowy"/>
        <w:numPr>
          <w:ilvl w:val="12"/>
          <w:numId w:val="0"/>
        </w:numPr>
        <w:rPr>
          <w:sz w:val="22"/>
        </w:rPr>
      </w:pPr>
    </w:p>
    <w:p w14:paraId="0B89C269" w14:textId="77777777" w:rsidR="003768CD" w:rsidRPr="00EC7D7F" w:rsidRDefault="003768CD" w:rsidP="003768CD">
      <w:pPr>
        <w:rPr>
          <w:rFonts w:cs="Times New Roman"/>
          <w:bCs/>
        </w:rPr>
      </w:pPr>
    </w:p>
    <w:p w14:paraId="7C1DEA16" w14:textId="77777777" w:rsidR="003768CD" w:rsidRPr="00A411EF" w:rsidRDefault="003768CD" w:rsidP="003768CD">
      <w:pPr>
        <w:spacing w:line="260" w:lineRule="atLeast"/>
        <w:jc w:val="both"/>
        <w:rPr>
          <w:rFonts w:cs="Times New Roman"/>
          <w:sz w:val="22"/>
          <w:szCs w:val="22"/>
        </w:rPr>
      </w:pPr>
    </w:p>
    <w:p w14:paraId="40AC76FE" w14:textId="36E148D4" w:rsidR="003768CD" w:rsidRDefault="003768CD" w:rsidP="00937B12">
      <w:pPr>
        <w:suppressAutoHyphens/>
        <w:autoSpaceDE w:val="0"/>
        <w:autoSpaceDN w:val="0"/>
        <w:adjustRightInd w:val="0"/>
        <w:spacing w:after="60"/>
        <w:jc w:val="both"/>
        <w:rPr>
          <w:rFonts w:eastAsia="Times New Roman" w:cs="Times New Roman"/>
          <w:bCs/>
          <w:sz w:val="22"/>
          <w:szCs w:val="22"/>
        </w:rPr>
      </w:pPr>
    </w:p>
    <w:p w14:paraId="7BB3B265" w14:textId="73AB0CEC" w:rsidR="006A6A43" w:rsidRDefault="006A6A43" w:rsidP="00937B12">
      <w:pPr>
        <w:suppressAutoHyphens/>
        <w:autoSpaceDE w:val="0"/>
        <w:autoSpaceDN w:val="0"/>
        <w:adjustRightInd w:val="0"/>
        <w:spacing w:after="60"/>
        <w:jc w:val="both"/>
        <w:rPr>
          <w:rFonts w:eastAsia="Times New Roman" w:cs="Times New Roman"/>
          <w:bCs/>
          <w:sz w:val="22"/>
          <w:szCs w:val="22"/>
        </w:rPr>
      </w:pPr>
    </w:p>
    <w:p w14:paraId="041BB37F" w14:textId="779A4405" w:rsidR="00601C5C" w:rsidRDefault="00601C5C" w:rsidP="00937B12">
      <w:pPr>
        <w:suppressAutoHyphens/>
        <w:autoSpaceDE w:val="0"/>
        <w:autoSpaceDN w:val="0"/>
        <w:adjustRightInd w:val="0"/>
        <w:spacing w:after="60"/>
        <w:jc w:val="both"/>
        <w:rPr>
          <w:rFonts w:eastAsia="Times New Roman" w:cs="Times New Roman"/>
          <w:bCs/>
          <w:sz w:val="22"/>
          <w:szCs w:val="22"/>
        </w:rPr>
      </w:pPr>
    </w:p>
    <w:p w14:paraId="74305CA3" w14:textId="7E5EDDE9" w:rsidR="00673943" w:rsidRDefault="00673943" w:rsidP="00937B12">
      <w:pPr>
        <w:suppressAutoHyphens/>
        <w:autoSpaceDE w:val="0"/>
        <w:autoSpaceDN w:val="0"/>
        <w:adjustRightInd w:val="0"/>
        <w:spacing w:after="60"/>
        <w:jc w:val="both"/>
        <w:rPr>
          <w:rFonts w:eastAsia="Times New Roman" w:cs="Times New Roman"/>
          <w:bCs/>
          <w:sz w:val="22"/>
          <w:szCs w:val="22"/>
        </w:rPr>
      </w:pPr>
    </w:p>
    <w:p w14:paraId="187427DC" w14:textId="3B29F246" w:rsidR="00673943" w:rsidRDefault="00673943" w:rsidP="00937B12">
      <w:pPr>
        <w:suppressAutoHyphens/>
        <w:autoSpaceDE w:val="0"/>
        <w:autoSpaceDN w:val="0"/>
        <w:adjustRightInd w:val="0"/>
        <w:spacing w:after="60"/>
        <w:jc w:val="both"/>
        <w:rPr>
          <w:rFonts w:eastAsia="Times New Roman" w:cs="Times New Roman"/>
          <w:bCs/>
          <w:sz w:val="22"/>
          <w:szCs w:val="22"/>
        </w:rPr>
      </w:pPr>
    </w:p>
    <w:p w14:paraId="5340289E" w14:textId="5F631049" w:rsidR="00673943" w:rsidRDefault="00673943" w:rsidP="00937B12">
      <w:pPr>
        <w:suppressAutoHyphens/>
        <w:autoSpaceDE w:val="0"/>
        <w:autoSpaceDN w:val="0"/>
        <w:adjustRightInd w:val="0"/>
        <w:spacing w:after="60"/>
        <w:jc w:val="both"/>
        <w:rPr>
          <w:rFonts w:eastAsia="Times New Roman" w:cs="Times New Roman"/>
          <w:bCs/>
          <w:sz w:val="22"/>
          <w:szCs w:val="22"/>
        </w:rPr>
      </w:pPr>
    </w:p>
    <w:p w14:paraId="7674A705" w14:textId="7438573C" w:rsidR="00673943" w:rsidRDefault="00673943" w:rsidP="00937B12">
      <w:pPr>
        <w:suppressAutoHyphens/>
        <w:autoSpaceDE w:val="0"/>
        <w:autoSpaceDN w:val="0"/>
        <w:adjustRightInd w:val="0"/>
        <w:spacing w:after="60"/>
        <w:jc w:val="both"/>
        <w:rPr>
          <w:rFonts w:eastAsia="Times New Roman" w:cs="Times New Roman"/>
          <w:bCs/>
          <w:sz w:val="22"/>
          <w:szCs w:val="22"/>
        </w:rPr>
      </w:pPr>
    </w:p>
    <w:p w14:paraId="307792B5" w14:textId="7643F19B" w:rsidR="00673943" w:rsidRDefault="00673943" w:rsidP="00937B12">
      <w:pPr>
        <w:suppressAutoHyphens/>
        <w:autoSpaceDE w:val="0"/>
        <w:autoSpaceDN w:val="0"/>
        <w:adjustRightInd w:val="0"/>
        <w:spacing w:after="60"/>
        <w:jc w:val="both"/>
        <w:rPr>
          <w:rFonts w:eastAsia="Times New Roman" w:cs="Times New Roman"/>
          <w:bCs/>
          <w:sz w:val="22"/>
          <w:szCs w:val="22"/>
        </w:rPr>
      </w:pPr>
    </w:p>
    <w:p w14:paraId="2798CEEE" w14:textId="2C47519C" w:rsidR="00673943" w:rsidRDefault="00673943" w:rsidP="00937B12">
      <w:pPr>
        <w:suppressAutoHyphens/>
        <w:autoSpaceDE w:val="0"/>
        <w:autoSpaceDN w:val="0"/>
        <w:adjustRightInd w:val="0"/>
        <w:spacing w:after="60"/>
        <w:jc w:val="both"/>
        <w:rPr>
          <w:rFonts w:eastAsia="Times New Roman" w:cs="Times New Roman"/>
          <w:bCs/>
          <w:sz w:val="22"/>
          <w:szCs w:val="22"/>
        </w:rPr>
      </w:pPr>
    </w:p>
    <w:p w14:paraId="47129CA5" w14:textId="30105104" w:rsidR="00673943" w:rsidRDefault="00673943" w:rsidP="00937B12">
      <w:pPr>
        <w:suppressAutoHyphens/>
        <w:autoSpaceDE w:val="0"/>
        <w:autoSpaceDN w:val="0"/>
        <w:adjustRightInd w:val="0"/>
        <w:spacing w:after="60"/>
        <w:jc w:val="both"/>
        <w:rPr>
          <w:rFonts w:eastAsia="Times New Roman" w:cs="Times New Roman"/>
          <w:bCs/>
          <w:sz w:val="22"/>
          <w:szCs w:val="22"/>
        </w:rPr>
      </w:pPr>
    </w:p>
    <w:p w14:paraId="7D00CF94" w14:textId="23286BC2" w:rsidR="00673943" w:rsidRDefault="00673943" w:rsidP="00937B12">
      <w:pPr>
        <w:suppressAutoHyphens/>
        <w:autoSpaceDE w:val="0"/>
        <w:autoSpaceDN w:val="0"/>
        <w:adjustRightInd w:val="0"/>
        <w:spacing w:after="60"/>
        <w:jc w:val="both"/>
        <w:rPr>
          <w:rFonts w:eastAsia="Times New Roman" w:cs="Times New Roman"/>
          <w:bCs/>
          <w:sz w:val="22"/>
          <w:szCs w:val="22"/>
        </w:rPr>
      </w:pPr>
    </w:p>
    <w:p w14:paraId="60BAC937" w14:textId="78C637B7" w:rsidR="00673943" w:rsidRDefault="00673943" w:rsidP="00937B12">
      <w:pPr>
        <w:suppressAutoHyphens/>
        <w:autoSpaceDE w:val="0"/>
        <w:autoSpaceDN w:val="0"/>
        <w:adjustRightInd w:val="0"/>
        <w:spacing w:after="60"/>
        <w:jc w:val="both"/>
        <w:rPr>
          <w:rFonts w:eastAsia="Times New Roman" w:cs="Times New Roman"/>
          <w:bCs/>
          <w:sz w:val="22"/>
          <w:szCs w:val="22"/>
        </w:rPr>
      </w:pPr>
    </w:p>
    <w:p w14:paraId="67546788" w14:textId="2C14B695" w:rsidR="00673943" w:rsidRDefault="00673943" w:rsidP="00937B12">
      <w:pPr>
        <w:suppressAutoHyphens/>
        <w:autoSpaceDE w:val="0"/>
        <w:autoSpaceDN w:val="0"/>
        <w:adjustRightInd w:val="0"/>
        <w:spacing w:after="60"/>
        <w:jc w:val="both"/>
        <w:rPr>
          <w:rFonts w:eastAsia="Times New Roman" w:cs="Times New Roman"/>
          <w:bCs/>
          <w:sz w:val="22"/>
          <w:szCs w:val="22"/>
        </w:rPr>
      </w:pPr>
    </w:p>
    <w:p w14:paraId="31AD345E" w14:textId="77777777" w:rsidR="00673943" w:rsidRDefault="00673943" w:rsidP="00937B12">
      <w:pPr>
        <w:suppressAutoHyphens/>
        <w:autoSpaceDE w:val="0"/>
        <w:autoSpaceDN w:val="0"/>
        <w:adjustRightInd w:val="0"/>
        <w:spacing w:after="60"/>
        <w:jc w:val="both"/>
        <w:rPr>
          <w:rFonts w:eastAsia="Times New Roman" w:cs="Times New Roman"/>
          <w:bCs/>
          <w:sz w:val="22"/>
          <w:szCs w:val="22"/>
        </w:rPr>
      </w:pPr>
    </w:p>
    <w:p w14:paraId="7F9E2C43" w14:textId="560E247A" w:rsidR="006A6A43" w:rsidRPr="006A6A43" w:rsidRDefault="006A6A43" w:rsidP="006A6A43">
      <w:pPr>
        <w:spacing w:line="276" w:lineRule="auto"/>
        <w:rPr>
          <w:rFonts w:cs="Times New Roman"/>
          <w:b/>
          <w:bCs/>
          <w:sz w:val="22"/>
          <w:szCs w:val="22"/>
        </w:rPr>
      </w:pPr>
      <w:r w:rsidRPr="006A6A43">
        <w:rPr>
          <w:rFonts w:cs="Times New Roman"/>
          <w:b/>
          <w:bCs/>
          <w:iCs/>
          <w:sz w:val="22"/>
          <w:szCs w:val="22"/>
        </w:rPr>
        <w:t>ZP /</w:t>
      </w:r>
      <w:r w:rsidR="00146F06">
        <w:rPr>
          <w:rFonts w:cs="Times New Roman"/>
          <w:b/>
          <w:bCs/>
          <w:iCs/>
          <w:sz w:val="22"/>
          <w:szCs w:val="22"/>
        </w:rPr>
        <w:t>72</w:t>
      </w:r>
      <w:r w:rsidRPr="006A6A43">
        <w:rPr>
          <w:rFonts w:cs="Times New Roman"/>
          <w:b/>
          <w:bCs/>
          <w:iCs/>
          <w:sz w:val="22"/>
          <w:szCs w:val="22"/>
        </w:rPr>
        <w:t>/202</w:t>
      </w:r>
      <w:r w:rsidR="00146F06">
        <w:rPr>
          <w:rFonts w:cs="Times New Roman"/>
          <w:b/>
          <w:bCs/>
          <w:iCs/>
          <w:sz w:val="22"/>
          <w:szCs w:val="22"/>
        </w:rPr>
        <w:t>3</w:t>
      </w:r>
      <w:r>
        <w:rPr>
          <w:rFonts w:cs="Times New Roman"/>
          <w:b/>
          <w:bCs/>
          <w:iCs/>
          <w:sz w:val="22"/>
          <w:szCs w:val="22"/>
        </w:rPr>
        <w:t xml:space="preserve">                                                                                                          </w:t>
      </w:r>
      <w:r w:rsidRPr="006A6A43">
        <w:rPr>
          <w:rFonts w:cs="Times New Roman"/>
          <w:b/>
          <w:bCs/>
          <w:sz w:val="22"/>
          <w:szCs w:val="22"/>
        </w:rPr>
        <w:t>Załącznik Nr 1</w:t>
      </w:r>
    </w:p>
    <w:p w14:paraId="7B676937" w14:textId="7A3C717F" w:rsidR="006A6A43" w:rsidRDefault="006A6A43" w:rsidP="006A6A43">
      <w:pPr>
        <w:spacing w:line="360" w:lineRule="auto"/>
        <w:rPr>
          <w:rFonts w:cs="Times New Roman"/>
          <w:b/>
          <w:bCs/>
          <w:iCs/>
          <w:sz w:val="22"/>
          <w:szCs w:val="22"/>
        </w:rPr>
      </w:pPr>
    </w:p>
    <w:p w14:paraId="4D8E20C0" w14:textId="77777777" w:rsidR="00C322D2" w:rsidRPr="00C322D2" w:rsidRDefault="00C322D2" w:rsidP="00C322D2">
      <w:pPr>
        <w:ind w:left="4248"/>
        <w:rPr>
          <w:rFonts w:cs="Times New Roman"/>
          <w:sz w:val="22"/>
          <w:szCs w:val="22"/>
        </w:rPr>
      </w:pPr>
      <w:r w:rsidRPr="00C322D2">
        <w:rPr>
          <w:rFonts w:cs="Times New Roman"/>
          <w:sz w:val="22"/>
          <w:szCs w:val="22"/>
        </w:rPr>
        <w:t>Samodzielny Publiczny Zakład Opieki Zdrowotnej</w:t>
      </w:r>
    </w:p>
    <w:p w14:paraId="608B3373" w14:textId="77777777" w:rsidR="00C322D2" w:rsidRPr="00C322D2" w:rsidRDefault="00C322D2" w:rsidP="00C322D2">
      <w:pPr>
        <w:ind w:left="4248"/>
        <w:rPr>
          <w:rFonts w:cs="Times New Roman"/>
          <w:sz w:val="22"/>
          <w:szCs w:val="22"/>
        </w:rPr>
      </w:pPr>
      <w:r w:rsidRPr="00C322D2">
        <w:rPr>
          <w:rFonts w:cs="Times New Roman"/>
          <w:sz w:val="22"/>
          <w:szCs w:val="22"/>
        </w:rPr>
        <w:t>Centralny Szpital Kliniczny</w:t>
      </w:r>
    </w:p>
    <w:p w14:paraId="5741AA7A" w14:textId="77777777" w:rsidR="00C322D2" w:rsidRPr="00C322D2" w:rsidRDefault="00C322D2" w:rsidP="00C322D2">
      <w:pPr>
        <w:ind w:left="4248"/>
        <w:rPr>
          <w:rFonts w:cs="Times New Roman"/>
          <w:sz w:val="22"/>
          <w:szCs w:val="22"/>
        </w:rPr>
      </w:pPr>
      <w:r w:rsidRPr="00C322D2">
        <w:rPr>
          <w:rFonts w:cs="Times New Roman"/>
          <w:sz w:val="22"/>
          <w:szCs w:val="22"/>
        </w:rPr>
        <w:t>Uniwersytetu Medycznego w Łodzi</w:t>
      </w:r>
    </w:p>
    <w:p w14:paraId="0D35F326" w14:textId="77777777" w:rsidR="00C322D2" w:rsidRPr="00C322D2" w:rsidRDefault="00C322D2" w:rsidP="00C322D2">
      <w:pPr>
        <w:ind w:left="4248"/>
        <w:rPr>
          <w:rFonts w:cs="Times New Roman"/>
          <w:sz w:val="22"/>
          <w:szCs w:val="22"/>
        </w:rPr>
      </w:pPr>
      <w:r w:rsidRPr="00C322D2">
        <w:rPr>
          <w:rFonts w:cs="Times New Roman"/>
          <w:sz w:val="22"/>
          <w:szCs w:val="22"/>
        </w:rPr>
        <w:t>Łódź, ul. Pomorska 251</w:t>
      </w:r>
    </w:p>
    <w:p w14:paraId="69BDB0B3" w14:textId="77777777" w:rsidR="00C322D2" w:rsidRPr="00C322D2" w:rsidRDefault="00C322D2" w:rsidP="00C322D2">
      <w:pPr>
        <w:rPr>
          <w:rFonts w:cs="Times New Roman"/>
          <w:sz w:val="22"/>
          <w:szCs w:val="22"/>
        </w:rPr>
      </w:pPr>
    </w:p>
    <w:p w14:paraId="2D30B033" w14:textId="77777777" w:rsidR="00C322D2" w:rsidRPr="00C322D2" w:rsidRDefault="00C322D2" w:rsidP="00C322D2">
      <w:pPr>
        <w:jc w:val="center"/>
        <w:rPr>
          <w:rFonts w:cs="Times New Roman"/>
          <w:b/>
          <w:sz w:val="22"/>
          <w:szCs w:val="22"/>
        </w:rPr>
      </w:pPr>
      <w:r w:rsidRPr="00C322D2">
        <w:rPr>
          <w:rFonts w:cs="Times New Roman"/>
          <w:b/>
          <w:sz w:val="22"/>
          <w:szCs w:val="22"/>
        </w:rPr>
        <w:t>FORMULARZ OFERTOWY</w:t>
      </w:r>
    </w:p>
    <w:p w14:paraId="3FE460F4" w14:textId="77777777" w:rsidR="00C322D2" w:rsidRPr="00C322D2" w:rsidRDefault="00C322D2" w:rsidP="00C322D2">
      <w:pPr>
        <w:jc w:val="both"/>
        <w:rPr>
          <w:rFonts w:cs="Times New Roman"/>
          <w:b/>
          <w:sz w:val="22"/>
          <w:szCs w:val="22"/>
        </w:rPr>
      </w:pPr>
      <w:r w:rsidRPr="00C322D2">
        <w:rPr>
          <w:rFonts w:cs="Times New Roman"/>
          <w:b/>
          <w:sz w:val="22"/>
          <w:szCs w:val="22"/>
        </w:rPr>
        <w:t>I.</w:t>
      </w:r>
      <w:r w:rsidRPr="00C322D2">
        <w:rPr>
          <w:rFonts w:cs="Times New Roman"/>
          <w:b/>
          <w:sz w:val="22"/>
          <w:szCs w:val="22"/>
        </w:rPr>
        <w:tab/>
        <w:t xml:space="preserve">Nazwa i siedziba Wykonawcy </w:t>
      </w:r>
    </w:p>
    <w:p w14:paraId="376854F8" w14:textId="77777777" w:rsidR="00C322D2" w:rsidRPr="00C322D2" w:rsidRDefault="00C322D2" w:rsidP="00C322D2">
      <w:pPr>
        <w:jc w:val="both"/>
        <w:rPr>
          <w:rFonts w:cs="Times New Roman"/>
          <w:sz w:val="22"/>
          <w:szCs w:val="22"/>
        </w:rPr>
      </w:pPr>
      <w:r w:rsidRPr="00C322D2">
        <w:rPr>
          <w:rFonts w:cs="Times New Roman"/>
          <w:sz w:val="22"/>
          <w:szCs w:val="22"/>
        </w:rPr>
        <w:t>.....................................................................................................................................................</w:t>
      </w:r>
    </w:p>
    <w:p w14:paraId="38909040" w14:textId="77777777" w:rsidR="00C322D2" w:rsidRPr="00C322D2" w:rsidRDefault="00C322D2" w:rsidP="00C322D2">
      <w:pPr>
        <w:jc w:val="both"/>
        <w:rPr>
          <w:rFonts w:cs="Times New Roman"/>
          <w:sz w:val="22"/>
          <w:szCs w:val="22"/>
        </w:rPr>
      </w:pPr>
      <w:r w:rsidRPr="00C322D2">
        <w:rPr>
          <w:rFonts w:cs="Times New Roman"/>
          <w:sz w:val="22"/>
          <w:szCs w:val="22"/>
        </w:rPr>
        <w:t>.....................................................................................................................................................</w:t>
      </w:r>
    </w:p>
    <w:p w14:paraId="1CFABF25" w14:textId="77777777" w:rsidR="00C322D2" w:rsidRPr="00C322D2" w:rsidRDefault="00C322D2" w:rsidP="00C322D2">
      <w:pPr>
        <w:jc w:val="both"/>
        <w:rPr>
          <w:rFonts w:cs="Times New Roman"/>
          <w:sz w:val="22"/>
          <w:szCs w:val="22"/>
        </w:rPr>
      </w:pPr>
      <w:r w:rsidRPr="00C322D2">
        <w:rPr>
          <w:rFonts w:cs="Times New Roman"/>
          <w:sz w:val="22"/>
          <w:szCs w:val="22"/>
        </w:rPr>
        <w:t>Osoba uprawniona do kontaktu z Zamawiającym (imię, nazwisko, stanowisko):</w:t>
      </w:r>
    </w:p>
    <w:p w14:paraId="5A83A463" w14:textId="77777777" w:rsidR="00C322D2" w:rsidRPr="00C322D2" w:rsidRDefault="00C322D2" w:rsidP="00C322D2">
      <w:pPr>
        <w:jc w:val="both"/>
        <w:rPr>
          <w:rFonts w:cs="Times New Roman"/>
          <w:sz w:val="22"/>
          <w:szCs w:val="22"/>
        </w:rPr>
      </w:pPr>
    </w:p>
    <w:p w14:paraId="074661C7" w14:textId="77777777" w:rsidR="00C322D2" w:rsidRPr="00C322D2" w:rsidRDefault="00C322D2" w:rsidP="00C322D2">
      <w:pPr>
        <w:jc w:val="both"/>
        <w:rPr>
          <w:rFonts w:cs="Times New Roman"/>
          <w:sz w:val="22"/>
          <w:szCs w:val="22"/>
        </w:rPr>
      </w:pPr>
      <w:r w:rsidRPr="00C322D2">
        <w:rPr>
          <w:rFonts w:cs="Times New Roman"/>
          <w:sz w:val="22"/>
          <w:szCs w:val="22"/>
        </w:rPr>
        <w:t>......................................................................................................................................................................</w:t>
      </w:r>
    </w:p>
    <w:p w14:paraId="3221D3C7" w14:textId="2CB2CB99" w:rsidR="00C322D2" w:rsidRPr="00C322D2" w:rsidRDefault="00673943" w:rsidP="00673943">
      <w:pPr>
        <w:rPr>
          <w:rFonts w:cs="Times New Roman"/>
          <w:sz w:val="22"/>
          <w:szCs w:val="22"/>
        </w:rPr>
      </w:pPr>
      <w:r w:rsidRPr="00C322D2">
        <w:rPr>
          <w:rFonts w:cs="Times New Roman"/>
          <w:sz w:val="22"/>
          <w:szCs w:val="22"/>
        </w:rPr>
        <w:t>N</w:t>
      </w:r>
      <w:r w:rsidR="00C322D2" w:rsidRPr="00C322D2">
        <w:rPr>
          <w:rFonts w:cs="Times New Roman"/>
          <w:sz w:val="22"/>
          <w:szCs w:val="22"/>
        </w:rPr>
        <w:t>r</w:t>
      </w:r>
      <w:r>
        <w:rPr>
          <w:rFonts w:cs="Times New Roman"/>
          <w:sz w:val="22"/>
          <w:szCs w:val="22"/>
        </w:rPr>
        <w:t xml:space="preserve"> </w:t>
      </w:r>
      <w:r w:rsidR="00C322D2" w:rsidRPr="00C322D2">
        <w:rPr>
          <w:rFonts w:cs="Times New Roman"/>
          <w:sz w:val="22"/>
          <w:szCs w:val="22"/>
        </w:rPr>
        <w:t>telefonu…………………………………………., email:..........................................@...................</w:t>
      </w:r>
    </w:p>
    <w:p w14:paraId="56C653E1" w14:textId="2E5D22F6" w:rsidR="00C322D2" w:rsidRPr="00C322D2" w:rsidRDefault="00C322D2" w:rsidP="00673943">
      <w:pPr>
        <w:rPr>
          <w:rFonts w:cs="Times New Roman"/>
          <w:sz w:val="22"/>
          <w:szCs w:val="22"/>
        </w:rPr>
      </w:pPr>
      <w:r w:rsidRPr="00C322D2">
        <w:rPr>
          <w:rFonts w:cs="Times New Roman"/>
          <w:sz w:val="22"/>
          <w:szCs w:val="22"/>
        </w:rPr>
        <w:t>KRS: ……………………….Regon:.........................................NIP:.........................................................</w:t>
      </w:r>
    </w:p>
    <w:p w14:paraId="118CCFBC" w14:textId="77777777" w:rsidR="00C322D2" w:rsidRPr="00C322D2" w:rsidRDefault="00C322D2" w:rsidP="00C322D2">
      <w:pPr>
        <w:jc w:val="both"/>
        <w:rPr>
          <w:rFonts w:cs="Times New Roman"/>
          <w:sz w:val="22"/>
          <w:szCs w:val="22"/>
        </w:rPr>
      </w:pPr>
      <w:r w:rsidRPr="00C322D2">
        <w:rPr>
          <w:rFonts w:cs="Times New Roman"/>
          <w:sz w:val="22"/>
          <w:szCs w:val="22"/>
        </w:rPr>
        <w:t>Województwo..................................................................</w:t>
      </w:r>
    </w:p>
    <w:p w14:paraId="620A0F79" w14:textId="77777777" w:rsidR="00C322D2" w:rsidRPr="00C322D2" w:rsidRDefault="00C322D2" w:rsidP="00C322D2">
      <w:pPr>
        <w:jc w:val="both"/>
        <w:rPr>
          <w:rFonts w:cs="Times New Roman"/>
          <w:sz w:val="22"/>
          <w:szCs w:val="22"/>
        </w:rPr>
      </w:pPr>
      <w:r w:rsidRPr="00673943">
        <w:rPr>
          <w:rFonts w:cs="Times New Roman"/>
          <w:sz w:val="22"/>
          <w:szCs w:val="22"/>
          <w:highlight w:val="yellow"/>
        </w:rPr>
        <w:t xml:space="preserve">Jesteśmy przedsiębiorstwem </w:t>
      </w:r>
      <w:r w:rsidRPr="00673943">
        <w:rPr>
          <w:rFonts w:cs="Times New Roman"/>
          <w:b/>
          <w:sz w:val="22"/>
          <w:szCs w:val="22"/>
          <w:highlight w:val="yellow"/>
        </w:rPr>
        <w:t>mikro*, małym*, średnim* nie dotyczy*</w:t>
      </w:r>
      <w:r w:rsidRPr="00673943">
        <w:rPr>
          <w:rFonts w:cs="Times New Roman"/>
          <w:sz w:val="22"/>
          <w:szCs w:val="22"/>
          <w:highlight w:val="yellow"/>
        </w:rPr>
        <w:t xml:space="preserve"> (zgodnie z ustawą Prawo przedsiębiorców z dnia 6 marca 2018 r. j.t., Dz.U. 2023 poz. 221),</w:t>
      </w:r>
    </w:p>
    <w:p w14:paraId="37008D4B" w14:textId="77777777" w:rsidR="00C322D2" w:rsidRPr="00C322D2" w:rsidRDefault="00C322D2" w:rsidP="00C322D2">
      <w:pPr>
        <w:jc w:val="both"/>
        <w:rPr>
          <w:rFonts w:cs="Times New Roman"/>
          <w:sz w:val="22"/>
          <w:szCs w:val="22"/>
        </w:rPr>
      </w:pPr>
    </w:p>
    <w:p w14:paraId="2B394526" w14:textId="77777777" w:rsidR="00C322D2" w:rsidRPr="00C322D2" w:rsidRDefault="00C322D2" w:rsidP="00C322D2">
      <w:pPr>
        <w:jc w:val="both"/>
        <w:rPr>
          <w:rFonts w:cs="Times New Roman"/>
          <w:sz w:val="22"/>
          <w:szCs w:val="22"/>
        </w:rPr>
      </w:pPr>
      <w:r w:rsidRPr="00C322D2">
        <w:rPr>
          <w:rFonts w:cs="Times New Roman"/>
          <w:sz w:val="22"/>
          <w:szCs w:val="22"/>
        </w:rPr>
        <w:t>W przypadku uznania naszej oferty za najkorzystniejszą i zawarcia umowy, osobą uprawnioną do reprezentowania nas w kwestiach dotyczących realizacji postanowień Umowy,  będzie:</w:t>
      </w:r>
    </w:p>
    <w:p w14:paraId="4F1E808C" w14:textId="77777777" w:rsidR="00C322D2" w:rsidRPr="00C322D2" w:rsidRDefault="00C322D2" w:rsidP="00C322D2">
      <w:pPr>
        <w:jc w:val="both"/>
        <w:rPr>
          <w:rFonts w:cs="Times New Roman"/>
          <w:b/>
          <w:sz w:val="22"/>
          <w:szCs w:val="22"/>
        </w:rPr>
      </w:pPr>
      <w:r w:rsidRPr="00C322D2">
        <w:rPr>
          <w:rFonts w:cs="Times New Roman"/>
          <w:b/>
          <w:sz w:val="22"/>
          <w:szCs w:val="22"/>
        </w:rPr>
        <w:t>p. ……………funkcja …………… tel. …………… mail……………………………</w:t>
      </w:r>
    </w:p>
    <w:p w14:paraId="6036481C" w14:textId="77777777" w:rsidR="00C322D2" w:rsidRPr="00C322D2" w:rsidRDefault="00C322D2" w:rsidP="00C322D2">
      <w:pPr>
        <w:jc w:val="both"/>
        <w:rPr>
          <w:rFonts w:cs="Times New Roman"/>
          <w:sz w:val="22"/>
          <w:szCs w:val="22"/>
        </w:rPr>
      </w:pPr>
      <w:r w:rsidRPr="00C322D2">
        <w:rPr>
          <w:rFonts w:cs="Times New Roman"/>
          <w:sz w:val="22"/>
          <w:szCs w:val="22"/>
        </w:rPr>
        <w:t>Oświadczamy, że niniejszy numer rachunku bankowego: …………………………………………………………………………….………,  jest taki sam jak numer rachunku na białej liście podatników VAT.  Wyżej wskazany nr rachunku bankowego będzie zgodny z podanym na fakturze Vat Wykonawcy. W przypadku zmiany numeru ww. rachunku informacje o zmianie przekażemy niezwłocznie do Działu Księgowości Zamawiającego</w:t>
      </w:r>
    </w:p>
    <w:p w14:paraId="1D793E6E" w14:textId="77777777" w:rsidR="00C322D2" w:rsidRPr="00C322D2" w:rsidRDefault="00C322D2" w:rsidP="00C322D2">
      <w:pPr>
        <w:jc w:val="both"/>
        <w:rPr>
          <w:rFonts w:cs="Times New Roman"/>
          <w:sz w:val="22"/>
          <w:szCs w:val="22"/>
        </w:rPr>
      </w:pPr>
    </w:p>
    <w:p w14:paraId="4F5CB6C9" w14:textId="77777777" w:rsidR="00C322D2" w:rsidRPr="00C322D2" w:rsidRDefault="00C322D2" w:rsidP="00C322D2">
      <w:pPr>
        <w:jc w:val="both"/>
        <w:rPr>
          <w:rFonts w:cs="Times New Roman"/>
          <w:b/>
          <w:sz w:val="22"/>
          <w:szCs w:val="22"/>
        </w:rPr>
      </w:pPr>
      <w:r w:rsidRPr="00C322D2">
        <w:rPr>
          <w:rFonts w:cs="Times New Roman"/>
          <w:b/>
          <w:sz w:val="22"/>
          <w:szCs w:val="22"/>
        </w:rPr>
        <w:t>II.</w:t>
      </w:r>
      <w:r w:rsidRPr="00C322D2">
        <w:rPr>
          <w:rFonts w:cs="Times New Roman"/>
          <w:b/>
          <w:sz w:val="22"/>
          <w:szCs w:val="22"/>
        </w:rPr>
        <w:tab/>
        <w:t>Nazwa i adres Wykonawców wspólnie ubiegających się o zamówienie  w składzie:</w:t>
      </w:r>
    </w:p>
    <w:p w14:paraId="32DD1908" w14:textId="77777777" w:rsidR="00C322D2" w:rsidRPr="00C322D2" w:rsidRDefault="00C322D2" w:rsidP="00C322D2">
      <w:pPr>
        <w:jc w:val="both"/>
        <w:rPr>
          <w:rFonts w:cs="Times New Roman"/>
          <w:sz w:val="22"/>
          <w:szCs w:val="22"/>
        </w:rPr>
      </w:pPr>
      <w:r w:rsidRPr="00C322D2">
        <w:rPr>
          <w:rFonts w:cs="Times New Roman"/>
          <w:sz w:val="22"/>
          <w:szCs w:val="22"/>
        </w:rPr>
        <w:t>……………………………………………………………………………………………………………………..………………</w:t>
      </w:r>
    </w:p>
    <w:p w14:paraId="671623D7" w14:textId="77777777" w:rsidR="00C322D2" w:rsidRPr="00C322D2" w:rsidRDefault="00C322D2" w:rsidP="00C322D2">
      <w:pPr>
        <w:jc w:val="both"/>
        <w:rPr>
          <w:rFonts w:cs="Times New Roman"/>
          <w:sz w:val="22"/>
          <w:szCs w:val="22"/>
        </w:rPr>
      </w:pPr>
      <w:r w:rsidRPr="00C322D2">
        <w:rPr>
          <w:rFonts w:cs="Times New Roman"/>
          <w:sz w:val="22"/>
          <w:szCs w:val="22"/>
        </w:rPr>
        <w:t>……………………………………………………………………………………………………………………………………..*</w:t>
      </w:r>
    </w:p>
    <w:p w14:paraId="5769EA70" w14:textId="77777777" w:rsidR="00C322D2" w:rsidRPr="00C322D2" w:rsidRDefault="00C322D2" w:rsidP="00C322D2">
      <w:pPr>
        <w:jc w:val="both"/>
        <w:rPr>
          <w:rFonts w:cs="Times New Roman"/>
          <w:sz w:val="22"/>
          <w:szCs w:val="22"/>
        </w:rPr>
      </w:pPr>
      <w:r w:rsidRPr="00C322D2">
        <w:rPr>
          <w:rFonts w:cs="Times New Roman"/>
          <w:sz w:val="22"/>
          <w:szCs w:val="22"/>
        </w:rPr>
        <w:t>Oświadczam/-y, że:</w:t>
      </w:r>
    </w:p>
    <w:p w14:paraId="1553A3C8" w14:textId="77777777" w:rsidR="00C322D2" w:rsidRPr="00C322D2" w:rsidRDefault="00C322D2" w:rsidP="00C322D2">
      <w:pPr>
        <w:jc w:val="both"/>
        <w:rPr>
          <w:rFonts w:cs="Times New Roman"/>
          <w:sz w:val="22"/>
          <w:szCs w:val="22"/>
        </w:rPr>
      </w:pPr>
      <w:r w:rsidRPr="00C322D2">
        <w:rPr>
          <w:rFonts w:cs="Times New Roman"/>
          <w:sz w:val="22"/>
          <w:szCs w:val="22"/>
        </w:rPr>
        <w:t>1.</w:t>
      </w:r>
      <w:r w:rsidRPr="00C322D2">
        <w:rPr>
          <w:rFonts w:cs="Times New Roman"/>
          <w:sz w:val="22"/>
          <w:szCs w:val="22"/>
        </w:rPr>
        <w:tab/>
        <w:t>Zgłaszamy udział w przedmiotowym postępowaniu,</w:t>
      </w:r>
    </w:p>
    <w:p w14:paraId="44BEE202" w14:textId="77777777" w:rsidR="00C322D2" w:rsidRPr="00C322D2" w:rsidRDefault="00C322D2" w:rsidP="00C322D2">
      <w:pPr>
        <w:jc w:val="both"/>
        <w:rPr>
          <w:rFonts w:cs="Times New Roman"/>
          <w:sz w:val="22"/>
          <w:szCs w:val="22"/>
        </w:rPr>
      </w:pPr>
      <w:r w:rsidRPr="00C322D2">
        <w:rPr>
          <w:rFonts w:cs="Times New Roman"/>
          <w:sz w:val="22"/>
          <w:szCs w:val="22"/>
        </w:rPr>
        <w:t>2.</w:t>
      </w:r>
      <w:r w:rsidRPr="00C322D2">
        <w:rPr>
          <w:rFonts w:cs="Times New Roman"/>
          <w:sz w:val="22"/>
          <w:szCs w:val="22"/>
        </w:rPr>
        <w:tab/>
        <w:t>Jesteśmy przedsiębiorstwem mikro*, małym*, średnim* nie dotyczy* (zgodnie z ustawą Prawo przedsiębiorców z dnia 6 marca 2018 r. j.t., Dz.U. 2023 poz. 221).</w:t>
      </w:r>
    </w:p>
    <w:p w14:paraId="69F142F6" w14:textId="77777777" w:rsidR="00C322D2" w:rsidRPr="00C322D2" w:rsidRDefault="00C322D2" w:rsidP="00C322D2">
      <w:pPr>
        <w:jc w:val="both"/>
        <w:rPr>
          <w:rFonts w:cs="Times New Roman"/>
          <w:sz w:val="22"/>
          <w:szCs w:val="22"/>
        </w:rPr>
      </w:pPr>
      <w:r w:rsidRPr="00C322D2">
        <w:rPr>
          <w:rFonts w:cs="Times New Roman"/>
          <w:sz w:val="22"/>
          <w:szCs w:val="22"/>
        </w:rPr>
        <w:t>3.</w:t>
      </w:r>
      <w:r w:rsidRPr="00C322D2">
        <w:rPr>
          <w:rFonts w:cs="Times New Roman"/>
          <w:sz w:val="22"/>
          <w:szCs w:val="22"/>
        </w:rPr>
        <w:tab/>
        <w:t>Pełnomocnikiem Wykonawców wspólnie ubiegających się o zamówienie  uprawnionym do reprezentowania  Wykonawców wspólnie ubiegających się o zamówienie w postępowaniu jest …………………………………………………………………………………………………… dotyczy*/ nie dotyczy*.</w:t>
      </w:r>
    </w:p>
    <w:p w14:paraId="67A2C835" w14:textId="77777777" w:rsidR="00C322D2" w:rsidRPr="00C322D2" w:rsidRDefault="00C322D2" w:rsidP="00C322D2">
      <w:pPr>
        <w:jc w:val="both"/>
        <w:rPr>
          <w:rFonts w:cs="Times New Roman"/>
          <w:sz w:val="22"/>
          <w:szCs w:val="22"/>
        </w:rPr>
      </w:pPr>
      <w:r w:rsidRPr="00C322D2">
        <w:rPr>
          <w:rFonts w:cs="Times New Roman"/>
          <w:sz w:val="22"/>
          <w:szCs w:val="22"/>
        </w:rPr>
        <w:t>4.</w:t>
      </w:r>
      <w:r w:rsidRPr="00C322D2">
        <w:rPr>
          <w:rFonts w:cs="Times New Roman"/>
          <w:sz w:val="22"/>
          <w:szCs w:val="22"/>
        </w:rPr>
        <w:tab/>
        <w:t xml:space="preserve">Osoby uprawnione do reprezentowania podmiotu: </w:t>
      </w:r>
    </w:p>
    <w:p w14:paraId="6AE78838" w14:textId="77777777" w:rsidR="00C322D2" w:rsidRPr="00C322D2" w:rsidRDefault="00C322D2" w:rsidP="00C322D2">
      <w:pPr>
        <w:jc w:val="both"/>
        <w:rPr>
          <w:rFonts w:cs="Times New Roman"/>
          <w:sz w:val="22"/>
          <w:szCs w:val="22"/>
        </w:rPr>
      </w:pPr>
      <w:r w:rsidRPr="00C322D2">
        <w:rPr>
          <w:rFonts w:cs="Times New Roman"/>
          <w:sz w:val="22"/>
          <w:szCs w:val="22"/>
        </w:rPr>
        <w:t>……………………………………………………………………………………………………………</w:t>
      </w:r>
    </w:p>
    <w:p w14:paraId="4F61CCEC" w14:textId="77777777" w:rsidR="00C322D2" w:rsidRPr="00C322D2" w:rsidRDefault="00C322D2" w:rsidP="00C322D2">
      <w:pPr>
        <w:jc w:val="both"/>
        <w:rPr>
          <w:rFonts w:cs="Times New Roman"/>
          <w:sz w:val="22"/>
          <w:szCs w:val="22"/>
        </w:rPr>
      </w:pPr>
      <w:r w:rsidRPr="00C322D2">
        <w:rPr>
          <w:rFonts w:cs="Times New Roman"/>
          <w:sz w:val="22"/>
          <w:szCs w:val="22"/>
        </w:rPr>
        <w:t></w:t>
      </w:r>
      <w:r w:rsidRPr="00C322D2">
        <w:rPr>
          <w:rFonts w:cs="Times New Roman"/>
          <w:sz w:val="22"/>
          <w:szCs w:val="22"/>
        </w:rPr>
        <w:tab/>
        <w:t>W przypadku, jeśli działalność prowadzona jest w formie spółki cywilnej – Zamawiający może zażądać w wyznaczonym terminie złożenia umowy tej spółki.*</w:t>
      </w:r>
    </w:p>
    <w:p w14:paraId="75FF47E2" w14:textId="77777777" w:rsidR="00C322D2" w:rsidRPr="00C322D2" w:rsidRDefault="00C322D2" w:rsidP="00C322D2">
      <w:pPr>
        <w:jc w:val="both"/>
        <w:rPr>
          <w:rFonts w:cs="Times New Roman"/>
          <w:sz w:val="22"/>
          <w:szCs w:val="22"/>
        </w:rPr>
      </w:pPr>
      <w:r w:rsidRPr="00C322D2">
        <w:rPr>
          <w:rFonts w:cs="Times New Roman"/>
          <w:sz w:val="22"/>
          <w:szCs w:val="22"/>
        </w:rPr>
        <w:t></w:t>
      </w:r>
      <w:r w:rsidRPr="00C322D2">
        <w:rPr>
          <w:rFonts w:cs="Times New Roman"/>
          <w:sz w:val="22"/>
          <w:szCs w:val="22"/>
        </w:rPr>
        <w:tab/>
        <w:t>W przypadku, złożenia oferty przez dwóch lub więcej Wykonawców – Zamawiający może zażądać w wyznaczonym terminie złożenia umowy regulującej współpracę tych Wykonawców.*</w:t>
      </w:r>
    </w:p>
    <w:p w14:paraId="5D75943F" w14:textId="77777777" w:rsidR="00C322D2" w:rsidRPr="00C322D2" w:rsidRDefault="00C322D2" w:rsidP="00C322D2">
      <w:pPr>
        <w:jc w:val="both"/>
        <w:rPr>
          <w:rFonts w:asciiTheme="majorHAnsi" w:hAnsiTheme="majorHAnsi" w:cs="Times New Roman"/>
        </w:rPr>
      </w:pPr>
    </w:p>
    <w:p w14:paraId="02C52B81" w14:textId="77777777" w:rsidR="00C322D2" w:rsidRPr="00C322D2" w:rsidRDefault="00C322D2" w:rsidP="00C322D2">
      <w:pPr>
        <w:jc w:val="both"/>
        <w:rPr>
          <w:rFonts w:asciiTheme="majorHAnsi" w:hAnsiTheme="majorHAnsi" w:cs="Times New Roman"/>
        </w:rPr>
      </w:pPr>
    </w:p>
    <w:p w14:paraId="61229594" w14:textId="77777777" w:rsidR="00C322D2" w:rsidRPr="00C322D2" w:rsidRDefault="00C322D2" w:rsidP="00C322D2">
      <w:pPr>
        <w:jc w:val="both"/>
        <w:rPr>
          <w:rFonts w:asciiTheme="majorHAnsi" w:hAnsiTheme="majorHAnsi" w:cs="Times New Roman"/>
        </w:rPr>
      </w:pPr>
    </w:p>
    <w:p w14:paraId="06D144EF" w14:textId="77777777" w:rsidR="00C322D2" w:rsidRPr="00C322D2" w:rsidRDefault="00C322D2" w:rsidP="00C322D2">
      <w:pPr>
        <w:jc w:val="both"/>
        <w:rPr>
          <w:rFonts w:asciiTheme="majorHAnsi" w:hAnsiTheme="majorHAnsi" w:cs="Times New Roman"/>
          <w:b/>
        </w:rPr>
      </w:pPr>
    </w:p>
    <w:p w14:paraId="254E3A1A" w14:textId="77777777" w:rsidR="00C322D2" w:rsidRPr="00C322D2" w:rsidRDefault="00C322D2" w:rsidP="00C322D2">
      <w:pPr>
        <w:jc w:val="both"/>
        <w:rPr>
          <w:rFonts w:asciiTheme="majorHAnsi" w:hAnsiTheme="majorHAnsi" w:cs="Times New Roman"/>
          <w:b/>
        </w:rPr>
      </w:pPr>
    </w:p>
    <w:p w14:paraId="4517B08A" w14:textId="77777777" w:rsidR="00C322D2" w:rsidRPr="00C322D2" w:rsidRDefault="00C322D2" w:rsidP="00C322D2">
      <w:pPr>
        <w:jc w:val="both"/>
        <w:rPr>
          <w:rFonts w:cs="Times New Roman"/>
          <w:b/>
          <w:sz w:val="22"/>
          <w:szCs w:val="22"/>
        </w:rPr>
      </w:pPr>
      <w:r w:rsidRPr="00C322D2">
        <w:rPr>
          <w:rFonts w:cs="Times New Roman"/>
          <w:b/>
          <w:sz w:val="22"/>
          <w:szCs w:val="22"/>
        </w:rPr>
        <w:t>III.</w:t>
      </w:r>
      <w:r w:rsidRPr="00C322D2">
        <w:rPr>
          <w:rFonts w:cs="Times New Roman"/>
          <w:b/>
          <w:sz w:val="22"/>
          <w:szCs w:val="22"/>
        </w:rPr>
        <w:tab/>
        <w:t xml:space="preserve">Szczegóły oferty na: </w:t>
      </w:r>
    </w:p>
    <w:p w14:paraId="78269BCB" w14:textId="77777777" w:rsidR="00C322D2" w:rsidRDefault="00C322D2" w:rsidP="00C322D2">
      <w:pPr>
        <w:jc w:val="both"/>
        <w:rPr>
          <w:rFonts w:cs="Times New Roman"/>
          <w:b/>
          <w:sz w:val="22"/>
          <w:szCs w:val="22"/>
        </w:rPr>
      </w:pPr>
      <w:r w:rsidRPr="00C322D2">
        <w:rPr>
          <w:rFonts w:cs="Times New Roman"/>
          <w:b/>
          <w:sz w:val="22"/>
          <w:szCs w:val="22"/>
        </w:rPr>
        <w:t xml:space="preserve">Dostawa specjalistycznych, jednorazowych </w:t>
      </w:r>
      <w:proofErr w:type="spellStart"/>
      <w:r w:rsidRPr="00C322D2">
        <w:rPr>
          <w:rFonts w:cs="Times New Roman"/>
          <w:b/>
          <w:sz w:val="22"/>
          <w:szCs w:val="22"/>
        </w:rPr>
        <w:t>obłożeń</w:t>
      </w:r>
      <w:proofErr w:type="spellEnd"/>
      <w:r w:rsidRPr="00C322D2">
        <w:rPr>
          <w:rFonts w:cs="Times New Roman"/>
          <w:b/>
          <w:sz w:val="22"/>
          <w:szCs w:val="22"/>
        </w:rPr>
        <w:t xml:space="preserve"> operacyjnych, fartuchów oraz bielizny na potrzeby Centralnego Szpitala Klinicznego UM w Łodzi</w:t>
      </w:r>
    </w:p>
    <w:p w14:paraId="7F4F01F8" w14:textId="2CB35DEA" w:rsidR="00C322D2" w:rsidRPr="00C322D2" w:rsidRDefault="00C322D2" w:rsidP="00C322D2">
      <w:pPr>
        <w:jc w:val="both"/>
        <w:rPr>
          <w:rFonts w:cs="Times New Roman"/>
          <w:sz w:val="22"/>
          <w:szCs w:val="22"/>
        </w:rPr>
      </w:pPr>
      <w:r w:rsidRPr="00C322D2">
        <w:rPr>
          <w:rFonts w:cs="Times New Roman"/>
          <w:sz w:val="22"/>
          <w:szCs w:val="22"/>
        </w:rPr>
        <w:t>zgodnie z opisem i wymogami zawartymi w SWZ za cenę szczegółowo określoną w Formularzu asortymentowo-cenowym, stanowiącym  załącznik nr 2 do SWZ, będącym integralną częścią niniejszej oferty.</w:t>
      </w:r>
    </w:p>
    <w:p w14:paraId="150B716C" w14:textId="77777777" w:rsidR="00C322D2" w:rsidRPr="00C322D2" w:rsidRDefault="00C322D2" w:rsidP="00C322D2">
      <w:pPr>
        <w:jc w:val="both"/>
        <w:rPr>
          <w:rFonts w:cs="Times New Roman"/>
          <w:sz w:val="22"/>
          <w:szCs w:val="22"/>
        </w:rPr>
      </w:pPr>
      <w:r w:rsidRPr="00C322D2">
        <w:rPr>
          <w:rFonts w:cs="Times New Roman"/>
          <w:sz w:val="22"/>
          <w:szCs w:val="22"/>
        </w:rPr>
        <w:t>1. Pakietu nr</w:t>
      </w:r>
      <w:r w:rsidRPr="00C322D2">
        <w:rPr>
          <w:rFonts w:cs="Times New Roman"/>
          <w:sz w:val="22"/>
          <w:szCs w:val="22"/>
          <w:highlight w:val="yellow"/>
        </w:rPr>
        <w:t>:………………….</w:t>
      </w:r>
      <w:r w:rsidRPr="00C322D2">
        <w:rPr>
          <w:rFonts w:cs="Times New Roman"/>
          <w:sz w:val="22"/>
          <w:szCs w:val="22"/>
        </w:rPr>
        <w:t xml:space="preserve"> Wykonawca uzupełnia zgodnie z wypełnionym Załącznikiem Nr 2 SWZ ( dla każdego pakietu oddzielnie)</w:t>
      </w:r>
    </w:p>
    <w:p w14:paraId="730AE61E" w14:textId="77777777" w:rsidR="00C322D2" w:rsidRPr="00C322D2" w:rsidRDefault="00C322D2" w:rsidP="00C322D2">
      <w:pPr>
        <w:jc w:val="both"/>
        <w:rPr>
          <w:rFonts w:cs="Times New Roman"/>
          <w:sz w:val="22"/>
          <w:szCs w:val="22"/>
        </w:rPr>
      </w:pPr>
    </w:p>
    <w:tbl>
      <w:tblPr>
        <w:tblpPr w:leftFromText="141" w:rightFromText="141" w:vertAnchor="text" w:tblpX="61"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30"/>
      </w:tblGrid>
      <w:tr w:rsidR="00C322D2" w:rsidRPr="00C322D2" w14:paraId="3A5DB166" w14:textId="77777777" w:rsidTr="00521FB8">
        <w:trPr>
          <w:trHeight w:val="1725"/>
        </w:trPr>
        <w:tc>
          <w:tcPr>
            <w:tcW w:w="3930" w:type="dxa"/>
          </w:tcPr>
          <w:p w14:paraId="042AFB59" w14:textId="77777777" w:rsidR="00C322D2" w:rsidRPr="00C322D2" w:rsidRDefault="00C322D2" w:rsidP="00C322D2">
            <w:pPr>
              <w:jc w:val="both"/>
              <w:rPr>
                <w:rFonts w:cs="Times New Roman"/>
                <w:sz w:val="22"/>
                <w:szCs w:val="22"/>
              </w:rPr>
            </w:pPr>
            <w:r w:rsidRPr="00C322D2">
              <w:rPr>
                <w:rFonts w:cs="Times New Roman"/>
                <w:sz w:val="22"/>
                <w:szCs w:val="22"/>
              </w:rPr>
              <w:tab/>
            </w:r>
          </w:p>
          <w:p w14:paraId="7FF92EEA" w14:textId="77777777" w:rsidR="00C322D2" w:rsidRPr="00C322D2" w:rsidRDefault="00C322D2" w:rsidP="00C322D2">
            <w:pPr>
              <w:jc w:val="both"/>
              <w:rPr>
                <w:rFonts w:cs="Times New Roman"/>
                <w:b/>
                <w:sz w:val="22"/>
                <w:szCs w:val="22"/>
              </w:rPr>
            </w:pPr>
            <w:r w:rsidRPr="00C322D2">
              <w:rPr>
                <w:rFonts w:cs="Times New Roman"/>
                <w:b/>
                <w:sz w:val="22"/>
                <w:szCs w:val="22"/>
              </w:rPr>
              <w:t>Kwota netto:…………………….. PLN</w:t>
            </w:r>
          </w:p>
          <w:p w14:paraId="1589BFF2" w14:textId="77777777" w:rsidR="00C322D2" w:rsidRPr="00C322D2" w:rsidRDefault="00C322D2" w:rsidP="00C322D2">
            <w:pPr>
              <w:jc w:val="both"/>
              <w:rPr>
                <w:rFonts w:cs="Times New Roman"/>
                <w:b/>
                <w:sz w:val="22"/>
                <w:szCs w:val="22"/>
              </w:rPr>
            </w:pPr>
            <w:r w:rsidRPr="00C322D2">
              <w:rPr>
                <w:rFonts w:cs="Times New Roman"/>
                <w:b/>
                <w:sz w:val="22"/>
                <w:szCs w:val="22"/>
              </w:rPr>
              <w:t xml:space="preserve">   </w:t>
            </w:r>
          </w:p>
          <w:p w14:paraId="609560FB" w14:textId="77777777" w:rsidR="00C322D2" w:rsidRPr="00C322D2" w:rsidRDefault="00C322D2" w:rsidP="00C322D2">
            <w:pPr>
              <w:jc w:val="both"/>
              <w:rPr>
                <w:rFonts w:cs="Times New Roman"/>
                <w:b/>
                <w:sz w:val="22"/>
                <w:szCs w:val="22"/>
              </w:rPr>
            </w:pPr>
            <w:r w:rsidRPr="00C322D2">
              <w:rPr>
                <w:rFonts w:cs="Times New Roman"/>
                <w:b/>
                <w:sz w:val="22"/>
                <w:szCs w:val="22"/>
              </w:rPr>
              <w:t>VAT: ………………………………….PLN</w:t>
            </w:r>
          </w:p>
          <w:p w14:paraId="5DB6749E" w14:textId="77777777" w:rsidR="00C322D2" w:rsidRPr="00C322D2" w:rsidRDefault="00C322D2" w:rsidP="00C322D2">
            <w:pPr>
              <w:jc w:val="both"/>
              <w:rPr>
                <w:rFonts w:cs="Times New Roman"/>
                <w:b/>
                <w:sz w:val="22"/>
                <w:szCs w:val="22"/>
              </w:rPr>
            </w:pPr>
          </w:p>
          <w:p w14:paraId="3BA4BFC5" w14:textId="77777777" w:rsidR="00C322D2" w:rsidRPr="00C322D2" w:rsidRDefault="00C322D2" w:rsidP="00C322D2">
            <w:pPr>
              <w:jc w:val="both"/>
              <w:rPr>
                <w:rFonts w:cs="Times New Roman"/>
                <w:sz w:val="22"/>
                <w:szCs w:val="22"/>
              </w:rPr>
            </w:pPr>
            <w:r w:rsidRPr="00C322D2">
              <w:rPr>
                <w:rFonts w:cs="Times New Roman"/>
                <w:b/>
                <w:sz w:val="22"/>
                <w:szCs w:val="22"/>
              </w:rPr>
              <w:t>Cena: …………………………………PLN</w:t>
            </w:r>
          </w:p>
        </w:tc>
      </w:tr>
    </w:tbl>
    <w:p w14:paraId="376B5ED0" w14:textId="77777777" w:rsidR="00C322D2" w:rsidRPr="00C322D2" w:rsidRDefault="00C322D2" w:rsidP="00C322D2">
      <w:pPr>
        <w:jc w:val="both"/>
        <w:rPr>
          <w:rFonts w:cs="Times New Roman"/>
          <w:sz w:val="22"/>
          <w:szCs w:val="22"/>
        </w:rPr>
      </w:pPr>
    </w:p>
    <w:p w14:paraId="2D21135A" w14:textId="77777777" w:rsidR="00C322D2" w:rsidRPr="00C322D2" w:rsidRDefault="00C322D2" w:rsidP="00C322D2">
      <w:pPr>
        <w:jc w:val="both"/>
        <w:rPr>
          <w:rFonts w:cs="Times New Roman"/>
          <w:sz w:val="22"/>
          <w:szCs w:val="22"/>
        </w:rPr>
      </w:pPr>
    </w:p>
    <w:p w14:paraId="68F0299A" w14:textId="77777777" w:rsidR="00C322D2" w:rsidRPr="00C322D2" w:rsidRDefault="00C322D2" w:rsidP="00C322D2">
      <w:pPr>
        <w:jc w:val="both"/>
        <w:rPr>
          <w:rFonts w:cs="Times New Roman"/>
          <w:sz w:val="22"/>
          <w:szCs w:val="22"/>
        </w:rPr>
      </w:pPr>
    </w:p>
    <w:p w14:paraId="6078E4D7" w14:textId="77777777" w:rsidR="00C322D2" w:rsidRPr="00C322D2" w:rsidRDefault="00C322D2" w:rsidP="00C322D2">
      <w:pPr>
        <w:jc w:val="both"/>
        <w:rPr>
          <w:rFonts w:cs="Times New Roman"/>
          <w:sz w:val="22"/>
          <w:szCs w:val="22"/>
        </w:rPr>
      </w:pPr>
    </w:p>
    <w:p w14:paraId="18EFFB87" w14:textId="77777777" w:rsidR="00C322D2" w:rsidRPr="00C322D2" w:rsidRDefault="00C322D2" w:rsidP="00C322D2">
      <w:pPr>
        <w:jc w:val="both"/>
        <w:rPr>
          <w:rFonts w:cs="Times New Roman"/>
          <w:sz w:val="22"/>
          <w:szCs w:val="22"/>
        </w:rPr>
      </w:pPr>
    </w:p>
    <w:p w14:paraId="49912157" w14:textId="77777777" w:rsidR="00C322D2" w:rsidRPr="00C322D2" w:rsidRDefault="00C322D2" w:rsidP="00C322D2">
      <w:pPr>
        <w:jc w:val="both"/>
        <w:rPr>
          <w:rFonts w:cs="Times New Roman"/>
          <w:sz w:val="22"/>
          <w:szCs w:val="22"/>
        </w:rPr>
      </w:pPr>
    </w:p>
    <w:p w14:paraId="5FB8E264" w14:textId="77777777" w:rsidR="00C322D2" w:rsidRPr="00C322D2" w:rsidRDefault="00C322D2" w:rsidP="00C322D2">
      <w:pPr>
        <w:jc w:val="both"/>
        <w:rPr>
          <w:rFonts w:cs="Times New Roman"/>
          <w:sz w:val="22"/>
          <w:szCs w:val="22"/>
        </w:rPr>
      </w:pPr>
    </w:p>
    <w:p w14:paraId="52D203B9" w14:textId="77777777" w:rsidR="00C322D2" w:rsidRPr="00C322D2" w:rsidRDefault="00C322D2" w:rsidP="00C322D2">
      <w:pPr>
        <w:jc w:val="both"/>
        <w:rPr>
          <w:rFonts w:cs="Times New Roman"/>
          <w:i/>
          <w:sz w:val="22"/>
          <w:szCs w:val="22"/>
        </w:rPr>
      </w:pPr>
    </w:p>
    <w:p w14:paraId="5DE5B18A" w14:textId="77777777" w:rsidR="00C322D2" w:rsidRPr="00C322D2" w:rsidRDefault="00C322D2" w:rsidP="00C322D2">
      <w:pPr>
        <w:jc w:val="both"/>
        <w:rPr>
          <w:rFonts w:cs="Times New Roman"/>
          <w:i/>
          <w:sz w:val="22"/>
          <w:szCs w:val="22"/>
        </w:rPr>
      </w:pPr>
    </w:p>
    <w:p w14:paraId="4FD8D319" w14:textId="77777777" w:rsidR="00C322D2" w:rsidRPr="00C322D2" w:rsidRDefault="00C322D2" w:rsidP="00C322D2">
      <w:pPr>
        <w:jc w:val="both"/>
        <w:rPr>
          <w:rFonts w:cs="Times New Roman"/>
          <w:i/>
          <w:sz w:val="22"/>
          <w:szCs w:val="22"/>
        </w:rPr>
      </w:pPr>
      <w:r w:rsidRPr="00C322D2">
        <w:rPr>
          <w:rFonts w:cs="Times New Roman"/>
          <w:i/>
          <w:sz w:val="22"/>
          <w:szCs w:val="22"/>
        </w:rPr>
        <w:t>Obliczanie ceny przedmiotu zamówienia na podstawie ilości w Załączniku Nr 2 do SWZ</w:t>
      </w:r>
    </w:p>
    <w:p w14:paraId="4C27495D" w14:textId="77777777" w:rsidR="00C322D2" w:rsidRPr="00C322D2" w:rsidRDefault="00C322D2" w:rsidP="00C322D2">
      <w:pPr>
        <w:jc w:val="both"/>
        <w:rPr>
          <w:rFonts w:cs="Times New Roman"/>
          <w:sz w:val="22"/>
          <w:szCs w:val="22"/>
        </w:rPr>
      </w:pPr>
    </w:p>
    <w:p w14:paraId="1A36421D" w14:textId="77777777" w:rsidR="00C322D2" w:rsidRPr="00C322D2" w:rsidRDefault="00C322D2" w:rsidP="00C322D2">
      <w:pPr>
        <w:jc w:val="both"/>
        <w:rPr>
          <w:rFonts w:cs="Times New Roman"/>
          <w:sz w:val="22"/>
          <w:szCs w:val="22"/>
        </w:rPr>
      </w:pPr>
    </w:p>
    <w:p w14:paraId="2E931765" w14:textId="77777777" w:rsidR="00C322D2" w:rsidRPr="00C322D2" w:rsidRDefault="00C322D2" w:rsidP="00C322D2">
      <w:pPr>
        <w:jc w:val="both"/>
        <w:rPr>
          <w:rFonts w:cs="Times New Roman"/>
          <w:bCs/>
          <w:sz w:val="22"/>
          <w:szCs w:val="22"/>
        </w:rPr>
      </w:pPr>
      <w:r w:rsidRPr="00C322D2">
        <w:rPr>
          <w:rFonts w:cs="Times New Roman"/>
          <w:sz w:val="22"/>
          <w:szCs w:val="22"/>
        </w:rPr>
        <w:t xml:space="preserve">2. </w:t>
      </w:r>
      <w:r w:rsidRPr="00C322D2">
        <w:rPr>
          <w:rFonts w:cs="Times New Roman"/>
          <w:bCs/>
          <w:sz w:val="22"/>
          <w:szCs w:val="22"/>
          <w:highlight w:val="yellow"/>
        </w:rPr>
        <w:t xml:space="preserve">Kryterium oceny ofert: </w:t>
      </w:r>
      <w:r w:rsidRPr="00C322D2">
        <w:rPr>
          <w:rFonts w:cs="Times New Roman"/>
          <w:b/>
          <w:bCs/>
          <w:sz w:val="22"/>
          <w:szCs w:val="22"/>
          <w:highlight w:val="yellow"/>
        </w:rPr>
        <w:t>termin zamówień cząstkowych</w:t>
      </w:r>
      <w:r w:rsidRPr="00C322D2">
        <w:rPr>
          <w:rFonts w:cs="Times New Roman"/>
          <w:bCs/>
          <w:sz w:val="22"/>
          <w:szCs w:val="22"/>
        </w:rPr>
        <w:t xml:space="preserve"> znajduje się w Formularzu asortymentowo-cenowym ( Załącznik nr 2 do SWZ) będącym integralną częścią niniejszej oferty.</w:t>
      </w:r>
      <w:r w:rsidRPr="00C322D2">
        <w:rPr>
          <w:rFonts w:cs="Times New Roman"/>
          <w:sz w:val="22"/>
          <w:szCs w:val="22"/>
        </w:rPr>
        <w:t xml:space="preserve"> </w:t>
      </w:r>
      <w:r w:rsidRPr="00C322D2">
        <w:rPr>
          <w:rFonts w:cs="Times New Roman"/>
          <w:bCs/>
          <w:sz w:val="22"/>
          <w:szCs w:val="22"/>
        </w:rPr>
        <w:t>Brak podania terminu dostaw cząstkowych w formularzu asortymentowo cenowym ( Załącznik nr 2 do SWZ) lub podanie terminu poza określonym zakresem, będzie skutkować odrzuceniem oferty na podstawie art. 226 ust. 1 pkt 5 ustawy zamówień publicznych (</w:t>
      </w:r>
      <w:proofErr w:type="spellStart"/>
      <w:r w:rsidRPr="00C322D2">
        <w:rPr>
          <w:rFonts w:cs="Times New Roman"/>
          <w:bCs/>
          <w:sz w:val="22"/>
          <w:szCs w:val="22"/>
        </w:rPr>
        <w:t>t.j</w:t>
      </w:r>
      <w:proofErr w:type="spellEnd"/>
      <w:r w:rsidRPr="00C322D2">
        <w:rPr>
          <w:rFonts w:cs="Times New Roman"/>
          <w:bCs/>
          <w:sz w:val="22"/>
          <w:szCs w:val="22"/>
        </w:rPr>
        <w:t xml:space="preserve">. Dz.U. 2022 r., poz. 1710 z </w:t>
      </w:r>
      <w:proofErr w:type="spellStart"/>
      <w:r w:rsidRPr="00C322D2">
        <w:rPr>
          <w:rFonts w:cs="Times New Roman"/>
          <w:bCs/>
          <w:sz w:val="22"/>
          <w:szCs w:val="22"/>
        </w:rPr>
        <w:t>poźn</w:t>
      </w:r>
      <w:proofErr w:type="spellEnd"/>
      <w:r w:rsidRPr="00C322D2">
        <w:rPr>
          <w:rFonts w:cs="Times New Roman"/>
          <w:bCs/>
          <w:sz w:val="22"/>
          <w:szCs w:val="22"/>
        </w:rPr>
        <w:t>. zm.).</w:t>
      </w:r>
    </w:p>
    <w:p w14:paraId="5BF554C2" w14:textId="77777777" w:rsidR="00C322D2" w:rsidRPr="00C322D2" w:rsidRDefault="00C322D2" w:rsidP="00C322D2">
      <w:pPr>
        <w:jc w:val="both"/>
        <w:rPr>
          <w:rFonts w:cs="Times New Roman"/>
          <w:sz w:val="22"/>
          <w:szCs w:val="22"/>
        </w:rPr>
      </w:pPr>
    </w:p>
    <w:p w14:paraId="6DC172DC" w14:textId="77777777" w:rsidR="00C322D2" w:rsidRPr="00C322D2" w:rsidRDefault="00C322D2" w:rsidP="00C322D2">
      <w:pPr>
        <w:jc w:val="both"/>
        <w:rPr>
          <w:rFonts w:cs="Times New Roman"/>
          <w:b/>
          <w:sz w:val="22"/>
          <w:szCs w:val="22"/>
        </w:rPr>
      </w:pPr>
      <w:r w:rsidRPr="00C322D2">
        <w:rPr>
          <w:rFonts w:cs="Times New Roman"/>
          <w:b/>
          <w:sz w:val="22"/>
          <w:szCs w:val="22"/>
        </w:rPr>
        <w:t>Zobowiązujemy się realizować zamówienie w okresie od dnia podpisania umowy przez okres 24 miesięcy</w:t>
      </w:r>
    </w:p>
    <w:p w14:paraId="316060B4" w14:textId="77777777" w:rsidR="00C322D2" w:rsidRPr="00C322D2" w:rsidRDefault="00C322D2" w:rsidP="00C322D2">
      <w:pPr>
        <w:jc w:val="both"/>
        <w:rPr>
          <w:rFonts w:cs="Times New Roman"/>
          <w:b/>
          <w:sz w:val="22"/>
          <w:szCs w:val="22"/>
        </w:rPr>
      </w:pPr>
    </w:p>
    <w:p w14:paraId="596A99C1" w14:textId="77777777" w:rsidR="00C322D2" w:rsidRPr="00C322D2" w:rsidRDefault="00C322D2" w:rsidP="00C322D2">
      <w:pPr>
        <w:jc w:val="both"/>
        <w:rPr>
          <w:rFonts w:cs="Times New Roman"/>
          <w:b/>
          <w:sz w:val="22"/>
          <w:szCs w:val="22"/>
        </w:rPr>
      </w:pPr>
      <w:r w:rsidRPr="00C322D2">
        <w:rPr>
          <w:rFonts w:cs="Times New Roman"/>
          <w:b/>
          <w:sz w:val="22"/>
          <w:szCs w:val="22"/>
        </w:rPr>
        <w:t>IV. OŚWIADCZAMY, ŻE</w:t>
      </w:r>
    </w:p>
    <w:p w14:paraId="69995C13" w14:textId="77777777" w:rsidR="00C322D2" w:rsidRPr="00C322D2" w:rsidRDefault="00C322D2" w:rsidP="00C322D2">
      <w:pPr>
        <w:jc w:val="both"/>
        <w:rPr>
          <w:rFonts w:cs="Times New Roman"/>
          <w:sz w:val="22"/>
          <w:szCs w:val="22"/>
        </w:rPr>
      </w:pPr>
      <w:r w:rsidRPr="00C322D2">
        <w:rPr>
          <w:rFonts w:cs="Times New Roman"/>
          <w:sz w:val="22"/>
          <w:szCs w:val="22"/>
        </w:rPr>
        <w:t>1.</w:t>
      </w:r>
      <w:r w:rsidRPr="00C322D2">
        <w:t xml:space="preserve"> </w:t>
      </w:r>
      <w:r w:rsidRPr="00C322D2">
        <w:rPr>
          <w:rFonts w:cs="Times New Roman"/>
          <w:sz w:val="22"/>
          <w:szCs w:val="22"/>
        </w:rPr>
        <w:t>W podanej cenie zawierają się wszystkie koszty, jakie musimy ponieść, aby spełnić wymagania Zamawiającego, zgodne z opisem i warunkami w SWZ.</w:t>
      </w:r>
    </w:p>
    <w:p w14:paraId="3B6E3260" w14:textId="77777777" w:rsidR="00C322D2" w:rsidRPr="00C322D2" w:rsidRDefault="00C322D2" w:rsidP="00C322D2">
      <w:pPr>
        <w:jc w:val="both"/>
        <w:rPr>
          <w:rFonts w:cs="Times New Roman"/>
          <w:sz w:val="22"/>
          <w:szCs w:val="22"/>
        </w:rPr>
      </w:pPr>
      <w:r w:rsidRPr="00C322D2">
        <w:rPr>
          <w:rFonts w:cs="Times New Roman"/>
          <w:sz w:val="22"/>
          <w:szCs w:val="22"/>
        </w:rPr>
        <w:t xml:space="preserve">2. Zapewniamy okres stałości cen – przez cały okres obowiązywania umowy. Zmiany cen będą każdorazowo uzgodnione między stronami w formie pisemnej pod rygorem nieważności, w przypadkach określonych we wzorze umowy stanowiącym załącznik do SWZ.  </w:t>
      </w:r>
    </w:p>
    <w:p w14:paraId="0D8F4ED1" w14:textId="2ED9FFE3" w:rsidR="00C322D2" w:rsidRDefault="00C322D2" w:rsidP="00C322D2">
      <w:pPr>
        <w:jc w:val="both"/>
        <w:rPr>
          <w:rFonts w:cs="Times New Roman"/>
          <w:sz w:val="22"/>
          <w:szCs w:val="22"/>
        </w:rPr>
      </w:pPr>
      <w:r w:rsidRPr="00C322D2">
        <w:rPr>
          <w:rFonts w:cs="Times New Roman"/>
          <w:sz w:val="22"/>
          <w:szCs w:val="22"/>
        </w:rPr>
        <w:t>3.</w:t>
      </w:r>
      <w:r w:rsidRPr="00C322D2">
        <w:t xml:space="preserve"> </w:t>
      </w:r>
      <w:r w:rsidRPr="00C322D2">
        <w:rPr>
          <w:rFonts w:cs="Times New Roman"/>
          <w:sz w:val="22"/>
          <w:szCs w:val="22"/>
        </w:rPr>
        <w:t>Przedstawione w Formularzu asortymentowo-cenowym ilości produktów (w okresie obowiązywania umowy) są szacunkowe i nie mogą stanowić podstawy do żądania przez nas ich pełnej realizacji. W przypadku przekroczenia ilości określonego produktu podanego w SWZ i konieczności dodatkowego zamówienia nie będziemy podwyższać ceny.</w:t>
      </w:r>
    </w:p>
    <w:p w14:paraId="5EA05B61" w14:textId="2EF72CD7" w:rsidR="00207B45" w:rsidRPr="00207B45" w:rsidRDefault="00207B45" w:rsidP="00207B45">
      <w:pPr>
        <w:jc w:val="both"/>
        <w:rPr>
          <w:rFonts w:cs="Times New Roman"/>
          <w:sz w:val="22"/>
          <w:szCs w:val="22"/>
        </w:rPr>
      </w:pPr>
      <w:r>
        <w:rPr>
          <w:rFonts w:cs="Times New Roman"/>
          <w:sz w:val="22"/>
          <w:szCs w:val="22"/>
        </w:rPr>
        <w:t>4.</w:t>
      </w:r>
      <w:r w:rsidRPr="00207B45">
        <w:rPr>
          <w:rFonts w:cs="Times New Roman"/>
          <w:sz w:val="22"/>
          <w:szCs w:val="22"/>
        </w:rPr>
        <w:t>Oświadczamy, że zaoferowany towar jest fabrycznie nowy, posiada odpowiednią jakość, właściwości użytkowe i jest zgodny z opisem oraz wymaganiami zawartymi w SWZ.</w:t>
      </w:r>
    </w:p>
    <w:p w14:paraId="48DE8363" w14:textId="1A963BA5" w:rsidR="00207B45" w:rsidRPr="00207B45" w:rsidRDefault="00207B45" w:rsidP="00207B45">
      <w:pPr>
        <w:jc w:val="both"/>
        <w:rPr>
          <w:rFonts w:cs="Times New Roman"/>
          <w:sz w:val="22"/>
          <w:szCs w:val="22"/>
        </w:rPr>
      </w:pPr>
      <w:r>
        <w:rPr>
          <w:rFonts w:cs="Times New Roman"/>
          <w:sz w:val="22"/>
          <w:szCs w:val="22"/>
        </w:rPr>
        <w:t>5.</w:t>
      </w:r>
      <w:r w:rsidRPr="00207B45">
        <w:rPr>
          <w:rFonts w:cs="Times New Roman"/>
          <w:sz w:val="22"/>
          <w:szCs w:val="22"/>
        </w:rPr>
        <w:t>Oświadczamy, że zaoferowany towar jest wolny od wad fizycznych i prawnych.</w:t>
      </w:r>
    </w:p>
    <w:p w14:paraId="1B633D11" w14:textId="016FDD97" w:rsidR="00207B45" w:rsidRPr="00207B45" w:rsidRDefault="00207B45" w:rsidP="00207B45">
      <w:pPr>
        <w:jc w:val="both"/>
        <w:rPr>
          <w:rFonts w:cs="Times New Roman"/>
          <w:sz w:val="22"/>
          <w:szCs w:val="22"/>
        </w:rPr>
      </w:pPr>
      <w:r>
        <w:rPr>
          <w:rFonts w:cs="Times New Roman"/>
          <w:sz w:val="22"/>
          <w:szCs w:val="22"/>
        </w:rPr>
        <w:t>6.</w:t>
      </w:r>
      <w:r w:rsidRPr="00207B45">
        <w:rPr>
          <w:rFonts w:cs="Times New Roman"/>
          <w:sz w:val="22"/>
          <w:szCs w:val="22"/>
        </w:rPr>
        <w:t xml:space="preserve">Produkty będą dostarczane w opakowaniach oryginalnych, na których będą znajdować się wymagane prawem informacje. </w:t>
      </w:r>
    </w:p>
    <w:p w14:paraId="492A6F52" w14:textId="7D668231" w:rsidR="00207B45" w:rsidRPr="00207B45" w:rsidRDefault="00207B45" w:rsidP="00207B45">
      <w:pPr>
        <w:jc w:val="both"/>
        <w:rPr>
          <w:rFonts w:cs="Times New Roman"/>
          <w:sz w:val="22"/>
          <w:szCs w:val="22"/>
        </w:rPr>
      </w:pPr>
      <w:r>
        <w:rPr>
          <w:rFonts w:cs="Times New Roman"/>
          <w:sz w:val="22"/>
          <w:szCs w:val="22"/>
        </w:rPr>
        <w:t>7.</w:t>
      </w:r>
      <w:r w:rsidRPr="00207B45">
        <w:rPr>
          <w:rFonts w:cs="Times New Roman"/>
          <w:sz w:val="22"/>
          <w:szCs w:val="22"/>
        </w:rPr>
        <w:t>Przystępując jako Wykonawca do udziału w postępowaniu o udzielenie zamówienia publicznego na zadanie pn.: „</w:t>
      </w:r>
      <w:r w:rsidRPr="00207B45">
        <w:rPr>
          <w:rFonts w:cs="Times New Roman"/>
          <w:b/>
          <w:sz w:val="22"/>
          <w:szCs w:val="22"/>
        </w:rPr>
        <w:t xml:space="preserve">Dostawa specjalistycznych, jednorazowych </w:t>
      </w:r>
      <w:proofErr w:type="spellStart"/>
      <w:r w:rsidRPr="00207B45">
        <w:rPr>
          <w:rFonts w:cs="Times New Roman"/>
          <w:b/>
          <w:sz w:val="22"/>
          <w:szCs w:val="22"/>
        </w:rPr>
        <w:t>obłożeń</w:t>
      </w:r>
      <w:proofErr w:type="spellEnd"/>
      <w:r w:rsidRPr="00207B45">
        <w:rPr>
          <w:rFonts w:cs="Times New Roman"/>
          <w:b/>
          <w:sz w:val="22"/>
          <w:szCs w:val="22"/>
        </w:rPr>
        <w:t xml:space="preserve"> operacyjnych, fartuchów oraz bielizny na potrzeby Centralnego Szpitala Klinicznego UM w Łodzi</w:t>
      </w:r>
      <w:r w:rsidRPr="00207B45">
        <w:rPr>
          <w:rFonts w:cs="Times New Roman"/>
          <w:sz w:val="22"/>
          <w:szCs w:val="22"/>
        </w:rPr>
        <w:t>” niniejszym oświadczam, że wszystkie oferowane przez nas produkty w ramach pakietów nr: __________________________________________ posiadają aktualne dopuszczenia do obrotu na rynek polski zgodnie z przepisami:</w:t>
      </w:r>
    </w:p>
    <w:p w14:paraId="7BFD74D4" w14:textId="0F91963E" w:rsidR="00207B45" w:rsidRPr="00207B45" w:rsidRDefault="004B321A" w:rsidP="00207B45">
      <w:pPr>
        <w:jc w:val="both"/>
        <w:rPr>
          <w:rFonts w:cs="Times New Roman"/>
          <w:sz w:val="22"/>
          <w:szCs w:val="22"/>
        </w:rPr>
      </w:pPr>
      <w:r>
        <w:rPr>
          <w:rFonts w:cs="Times New Roman"/>
          <w:sz w:val="22"/>
          <w:szCs w:val="22"/>
        </w:rPr>
        <w:t>-</w:t>
      </w:r>
      <w:r w:rsidRPr="004B321A">
        <w:rPr>
          <w:rFonts w:cs="Times New Roman"/>
          <w:sz w:val="22"/>
          <w:szCs w:val="22"/>
        </w:rPr>
        <w:t>Ustawy z dnia 7 kwietnia 2022 r. o wyrobach medycznych (Dz. U. z 2022 r. poz. 974) i sposobem klasyfikowania na podstawie Rozporządzenia Ministra Zdrowia z dnia 5 listopada 2010 r. w sprawie sposobu klasyfikowania wyrobów medycznych (Dz. U. 2010 Nr 215 poz. 1416), * (jeżeli dotyczy),</w:t>
      </w:r>
      <w:r>
        <w:rPr>
          <w:rFonts w:cs="Times New Roman"/>
          <w:sz w:val="22"/>
          <w:szCs w:val="22"/>
        </w:rPr>
        <w:t xml:space="preserve"> </w:t>
      </w:r>
      <w:r w:rsidR="00207B45" w:rsidRPr="00207B45">
        <w:rPr>
          <w:rFonts w:cs="Times New Roman"/>
          <w:sz w:val="22"/>
          <w:szCs w:val="22"/>
        </w:rPr>
        <w:t xml:space="preserve">na </w:t>
      </w:r>
      <w:r w:rsidR="00207B45" w:rsidRPr="00207B45">
        <w:rPr>
          <w:rFonts w:cs="Times New Roman"/>
          <w:sz w:val="22"/>
          <w:szCs w:val="22"/>
        </w:rPr>
        <w:lastRenderedPageBreak/>
        <w:t>co posiadam wszystkie aktualne dokumenty, które w każdej chwili na żądanie Zamawiającego przedłożę do wglądu oraz, że ponoszę pełną odpowiedzialność za wszelkie szkody powstałe u Zamawiającego w związku z zastosowaniem dostarczonego asortymentu, niespełniającego przedmiotowych wymogów.</w:t>
      </w:r>
    </w:p>
    <w:p w14:paraId="4577D344" w14:textId="5F3D7BC6" w:rsidR="00207B45" w:rsidRPr="00207B45" w:rsidRDefault="004B321A" w:rsidP="00207B45">
      <w:pPr>
        <w:jc w:val="both"/>
        <w:rPr>
          <w:rFonts w:cs="Times New Roman"/>
          <w:sz w:val="22"/>
          <w:szCs w:val="22"/>
        </w:rPr>
      </w:pPr>
      <w:bookmarkStart w:id="7" w:name="_Hlk140143014"/>
      <w:r>
        <w:rPr>
          <w:rFonts w:cs="Times New Roman"/>
          <w:sz w:val="22"/>
          <w:szCs w:val="22"/>
        </w:rPr>
        <w:t>-</w:t>
      </w:r>
      <w:r w:rsidRPr="004B321A">
        <w:rPr>
          <w:rFonts w:cs="Times New Roman"/>
          <w:sz w:val="22"/>
          <w:szCs w:val="22"/>
        </w:rPr>
        <w:t>Ustawy z dnia 06.09.2001r. Prawo Farmaceutyczne (</w:t>
      </w:r>
      <w:proofErr w:type="spellStart"/>
      <w:r w:rsidRPr="004B321A">
        <w:rPr>
          <w:rFonts w:cs="Times New Roman"/>
          <w:sz w:val="22"/>
          <w:szCs w:val="22"/>
        </w:rPr>
        <w:t>t.j</w:t>
      </w:r>
      <w:proofErr w:type="spellEnd"/>
      <w:r w:rsidRPr="004B321A">
        <w:rPr>
          <w:rFonts w:cs="Times New Roman"/>
          <w:sz w:val="22"/>
          <w:szCs w:val="22"/>
        </w:rPr>
        <w:t xml:space="preserve">. Dz. U. z 2022 r. poz. 2301) * (jeżeli dotyczy) </w:t>
      </w:r>
      <w:r w:rsidR="00207B45" w:rsidRPr="00207B45">
        <w:rPr>
          <w:rFonts w:cs="Times New Roman"/>
          <w:sz w:val="22"/>
          <w:szCs w:val="22"/>
        </w:rPr>
        <w:t>– nie dotyczy produktów leczniczych sprowadzanych w trybie importu docelowego.</w:t>
      </w:r>
    </w:p>
    <w:bookmarkEnd w:id="7"/>
    <w:p w14:paraId="20F0A10F" w14:textId="77777777" w:rsidR="00207B45" w:rsidRPr="00207B45" w:rsidRDefault="00207B45" w:rsidP="00207B45">
      <w:pPr>
        <w:jc w:val="both"/>
        <w:rPr>
          <w:rFonts w:cs="Times New Roman"/>
          <w:sz w:val="22"/>
          <w:szCs w:val="22"/>
        </w:rPr>
      </w:pPr>
      <w:r w:rsidRPr="00207B45">
        <w:rPr>
          <w:rFonts w:cs="Times New Roman"/>
          <w:sz w:val="22"/>
          <w:szCs w:val="22"/>
        </w:rPr>
        <w:t>-ustawy z dnia 4 października 2018 r. o produktach kosmetycznych (Dz.U. 2018 poz. 2227) / jeżeli dotyczy/</w:t>
      </w:r>
    </w:p>
    <w:p w14:paraId="7C3A6F3E" w14:textId="4A5F8F9F" w:rsidR="00207B45" w:rsidRPr="00C322D2" w:rsidRDefault="00207B45" w:rsidP="00207B45">
      <w:pPr>
        <w:jc w:val="both"/>
        <w:rPr>
          <w:rFonts w:cs="Times New Roman"/>
          <w:sz w:val="22"/>
          <w:szCs w:val="22"/>
        </w:rPr>
      </w:pPr>
      <w:r w:rsidRPr="00207B45">
        <w:rPr>
          <w:rFonts w:cs="Times New Roman"/>
          <w:sz w:val="22"/>
          <w:szCs w:val="22"/>
        </w:rPr>
        <w:t>także musi spełniać wymagania określone przez Zamawiającego w Specyfikacji Warunków Zamówienia, w szczególności warunki określone w opisie przedmiotu zamówienia.</w:t>
      </w:r>
    </w:p>
    <w:p w14:paraId="4DCF5568" w14:textId="6E361EE7" w:rsidR="00C322D2" w:rsidRPr="00C322D2" w:rsidRDefault="00207B45" w:rsidP="00C322D2">
      <w:pPr>
        <w:jc w:val="both"/>
        <w:rPr>
          <w:rFonts w:cs="Times New Roman"/>
          <w:sz w:val="22"/>
          <w:szCs w:val="22"/>
        </w:rPr>
      </w:pPr>
      <w:r>
        <w:rPr>
          <w:rFonts w:cs="Times New Roman"/>
          <w:sz w:val="22"/>
          <w:szCs w:val="22"/>
        </w:rPr>
        <w:t>8.</w:t>
      </w:r>
      <w:r w:rsidR="00C322D2" w:rsidRPr="00C322D2">
        <w:rPr>
          <w:rFonts w:cs="Times New Roman"/>
          <w:b/>
          <w:sz w:val="22"/>
          <w:szCs w:val="22"/>
        </w:rPr>
        <w:t xml:space="preserve"> </w:t>
      </w:r>
      <w:r w:rsidR="00C322D2" w:rsidRPr="00C322D2">
        <w:rPr>
          <w:rFonts w:cs="Times New Roman"/>
          <w:sz w:val="22"/>
          <w:szCs w:val="22"/>
        </w:rPr>
        <w:t>Gwarantujemy termin ważności dostarczanych produktów:</w:t>
      </w:r>
    </w:p>
    <w:p w14:paraId="260C5A70" w14:textId="77777777" w:rsidR="00C322D2" w:rsidRPr="00C322D2" w:rsidRDefault="00C322D2" w:rsidP="00C322D2">
      <w:pPr>
        <w:jc w:val="both"/>
        <w:rPr>
          <w:rFonts w:cs="Times New Roman"/>
          <w:sz w:val="22"/>
          <w:szCs w:val="22"/>
        </w:rPr>
      </w:pPr>
      <w:r w:rsidRPr="00C322D2">
        <w:rPr>
          <w:rFonts w:cs="Times New Roman"/>
          <w:sz w:val="22"/>
          <w:szCs w:val="22"/>
        </w:rPr>
        <w:t>– dla produktów leczniczych min. 12 m-</w:t>
      </w:r>
      <w:proofErr w:type="spellStart"/>
      <w:r w:rsidRPr="00C322D2">
        <w:rPr>
          <w:rFonts w:cs="Times New Roman"/>
          <w:sz w:val="22"/>
          <w:szCs w:val="22"/>
        </w:rPr>
        <w:t>cy</w:t>
      </w:r>
      <w:proofErr w:type="spellEnd"/>
      <w:r w:rsidRPr="00C322D2">
        <w:rPr>
          <w:rFonts w:cs="Times New Roman"/>
          <w:sz w:val="22"/>
          <w:szCs w:val="22"/>
        </w:rPr>
        <w:t xml:space="preserve"> licząc od dnia dostawy, chyba, że w Formularzu cenowym (załącznik nr 2 do SWZ) w informacjach pod tabelą wskazano inaczej*</w:t>
      </w:r>
    </w:p>
    <w:p w14:paraId="42F6447E" w14:textId="77777777" w:rsidR="00C322D2" w:rsidRPr="00C322D2" w:rsidRDefault="00C322D2" w:rsidP="00C322D2">
      <w:pPr>
        <w:jc w:val="both"/>
        <w:rPr>
          <w:rFonts w:cs="Times New Roman"/>
          <w:sz w:val="22"/>
          <w:szCs w:val="22"/>
        </w:rPr>
      </w:pPr>
      <w:r w:rsidRPr="00C322D2">
        <w:rPr>
          <w:rFonts w:cs="Times New Roman"/>
          <w:sz w:val="22"/>
          <w:szCs w:val="22"/>
        </w:rPr>
        <w:t xml:space="preserve"> – dla kontrastów min. 12 m-</w:t>
      </w:r>
      <w:proofErr w:type="spellStart"/>
      <w:r w:rsidRPr="00C322D2">
        <w:rPr>
          <w:rFonts w:cs="Times New Roman"/>
          <w:sz w:val="22"/>
          <w:szCs w:val="22"/>
        </w:rPr>
        <w:t>cy</w:t>
      </w:r>
      <w:proofErr w:type="spellEnd"/>
      <w:r w:rsidRPr="00C322D2">
        <w:rPr>
          <w:rFonts w:cs="Times New Roman"/>
          <w:sz w:val="22"/>
          <w:szCs w:val="22"/>
        </w:rPr>
        <w:t xml:space="preserve"> licząc od dnia dostawy*</w:t>
      </w:r>
    </w:p>
    <w:p w14:paraId="7CAE6C63" w14:textId="77777777" w:rsidR="00C322D2" w:rsidRPr="00C322D2" w:rsidRDefault="00C322D2" w:rsidP="00C322D2">
      <w:pPr>
        <w:jc w:val="both"/>
        <w:rPr>
          <w:rFonts w:cs="Times New Roman"/>
          <w:sz w:val="22"/>
          <w:szCs w:val="22"/>
        </w:rPr>
      </w:pPr>
      <w:r w:rsidRPr="00C322D2">
        <w:rPr>
          <w:rFonts w:cs="Times New Roman"/>
          <w:sz w:val="22"/>
          <w:szCs w:val="22"/>
        </w:rPr>
        <w:t xml:space="preserve"> – dla wyrobów medycznych min. 12 m-</w:t>
      </w:r>
      <w:proofErr w:type="spellStart"/>
      <w:r w:rsidRPr="00C322D2">
        <w:rPr>
          <w:rFonts w:cs="Times New Roman"/>
          <w:sz w:val="22"/>
          <w:szCs w:val="22"/>
        </w:rPr>
        <w:t>cy</w:t>
      </w:r>
      <w:proofErr w:type="spellEnd"/>
      <w:r w:rsidRPr="00C322D2">
        <w:rPr>
          <w:rFonts w:cs="Times New Roman"/>
          <w:sz w:val="22"/>
          <w:szCs w:val="22"/>
        </w:rPr>
        <w:t xml:space="preserve"> licząc od dnia dostawy*</w:t>
      </w:r>
    </w:p>
    <w:p w14:paraId="4A811145" w14:textId="77777777" w:rsidR="00C322D2" w:rsidRPr="00C322D2" w:rsidRDefault="00C322D2" w:rsidP="00C322D2">
      <w:pPr>
        <w:jc w:val="both"/>
        <w:rPr>
          <w:rFonts w:cs="Times New Roman"/>
          <w:sz w:val="22"/>
          <w:szCs w:val="22"/>
        </w:rPr>
      </w:pPr>
      <w:r w:rsidRPr="00C322D2">
        <w:rPr>
          <w:rFonts w:cs="Times New Roman"/>
          <w:sz w:val="22"/>
          <w:szCs w:val="22"/>
        </w:rPr>
        <w:t xml:space="preserve"> – dla produktów do żywienia dojelitowego i pozajelitowego, żywności przeznaczonej dla niemowląt i małych dzieci oraz produktów spożywczych specjalnego przeznaczenia medycznego termin ważności winien być w dniu dostawy nie krótszy niż połowa terminu ważności gwarantowanego przez producenta (o ile dotyczy) *.</w:t>
      </w:r>
    </w:p>
    <w:p w14:paraId="54804EEB" w14:textId="77777777" w:rsidR="00C322D2" w:rsidRPr="00C322D2" w:rsidRDefault="00C322D2" w:rsidP="00C322D2">
      <w:pPr>
        <w:jc w:val="both"/>
        <w:rPr>
          <w:rFonts w:cs="Times New Roman"/>
          <w:sz w:val="22"/>
          <w:szCs w:val="22"/>
        </w:rPr>
      </w:pPr>
      <w:r w:rsidRPr="00C322D2">
        <w:rPr>
          <w:rFonts w:cs="Times New Roman"/>
          <w:sz w:val="22"/>
          <w:szCs w:val="22"/>
        </w:rPr>
        <w:t>*- niepotrzebne skreślić</w:t>
      </w:r>
    </w:p>
    <w:p w14:paraId="596078D1" w14:textId="6A057B8F" w:rsidR="00C322D2" w:rsidRPr="00C322D2" w:rsidRDefault="00207B45" w:rsidP="00C322D2">
      <w:pPr>
        <w:jc w:val="both"/>
        <w:rPr>
          <w:rFonts w:cs="Times New Roman"/>
          <w:sz w:val="22"/>
          <w:szCs w:val="22"/>
        </w:rPr>
      </w:pPr>
      <w:r w:rsidRPr="00E0385A">
        <w:rPr>
          <w:rFonts w:cs="Times New Roman"/>
          <w:sz w:val="22"/>
          <w:szCs w:val="22"/>
        </w:rPr>
        <w:t>9</w:t>
      </w:r>
      <w:r w:rsidR="00C322D2" w:rsidRPr="00E0385A">
        <w:rPr>
          <w:rFonts w:cs="Times New Roman"/>
          <w:sz w:val="22"/>
          <w:szCs w:val="22"/>
        </w:rPr>
        <w:t>.</w:t>
      </w:r>
      <w:r w:rsidR="00C322D2" w:rsidRPr="00E0385A">
        <w:t xml:space="preserve"> </w:t>
      </w:r>
      <w:r w:rsidR="00C322D2" w:rsidRPr="00E0385A">
        <w:rPr>
          <w:rFonts w:cs="Times New Roman"/>
          <w:sz w:val="22"/>
          <w:szCs w:val="22"/>
        </w:rPr>
        <w:t>Reklamacje (ilościowe i jakościowe) będą rozpatrywane w terminie nie dłuższym niż 3 dni roboczych. W przypadku stwierdzenia wad jakościowych lub braków ilościowych, Zamawiającemu zostanie dostarczony towar wolny od wad lub uzupełniony brak w terminie do 5 dni roboczych, licząc od dnia rozpatrzenia reklamacji.</w:t>
      </w:r>
    </w:p>
    <w:p w14:paraId="6507D5E5" w14:textId="1335460E" w:rsidR="00C322D2" w:rsidRPr="00C322D2" w:rsidRDefault="00207B45" w:rsidP="00C322D2">
      <w:pPr>
        <w:jc w:val="both"/>
        <w:rPr>
          <w:rFonts w:cs="Times New Roman"/>
          <w:sz w:val="22"/>
          <w:szCs w:val="22"/>
        </w:rPr>
      </w:pPr>
      <w:r>
        <w:rPr>
          <w:rFonts w:cs="Times New Roman"/>
          <w:sz w:val="22"/>
          <w:szCs w:val="22"/>
        </w:rPr>
        <w:t>10</w:t>
      </w:r>
      <w:r w:rsidR="00C322D2" w:rsidRPr="00C322D2">
        <w:rPr>
          <w:rFonts w:cs="Times New Roman"/>
          <w:sz w:val="22"/>
          <w:szCs w:val="22"/>
        </w:rPr>
        <w:t>. Oświadczamy, że jako Wykonawca posiadamy wiedzę i doświadczenie oraz dysponuje odpowiednim potencjałem technicznym i osobami zdolnymi do wykonania zamówienia.</w:t>
      </w:r>
    </w:p>
    <w:p w14:paraId="78A5A893" w14:textId="2B072F3A" w:rsidR="00C322D2" w:rsidRPr="00C322D2" w:rsidRDefault="00207B45" w:rsidP="00C322D2">
      <w:pPr>
        <w:jc w:val="both"/>
        <w:rPr>
          <w:rFonts w:cs="Times New Roman"/>
          <w:sz w:val="22"/>
          <w:szCs w:val="22"/>
        </w:rPr>
      </w:pPr>
      <w:r>
        <w:rPr>
          <w:rFonts w:cs="Times New Roman"/>
          <w:sz w:val="22"/>
          <w:szCs w:val="22"/>
        </w:rPr>
        <w:t>11</w:t>
      </w:r>
      <w:r w:rsidR="00C322D2" w:rsidRPr="00C322D2">
        <w:rPr>
          <w:rFonts w:cs="Times New Roman"/>
          <w:sz w:val="22"/>
          <w:szCs w:val="22"/>
        </w:rPr>
        <w:t>. Oświadczamy, że zawarte w specyfikacji warunków zamówienia postanowienia umowy zostały przez nas zaakceptowane i zobowiązujemy się w przypadku wyboru naszej oferty do zawarcia umowy na warunkach, w miejscu i terminie wyznaczonym przez Zamawiającego.</w:t>
      </w:r>
    </w:p>
    <w:p w14:paraId="06410F4F" w14:textId="36674499" w:rsidR="00C322D2" w:rsidRPr="00C322D2" w:rsidRDefault="00207B45" w:rsidP="00C322D2">
      <w:pPr>
        <w:jc w:val="both"/>
        <w:rPr>
          <w:rFonts w:cs="Times New Roman"/>
          <w:sz w:val="22"/>
          <w:szCs w:val="22"/>
        </w:rPr>
      </w:pPr>
      <w:r>
        <w:rPr>
          <w:rFonts w:cs="Times New Roman"/>
          <w:sz w:val="22"/>
          <w:szCs w:val="22"/>
        </w:rPr>
        <w:t>12</w:t>
      </w:r>
      <w:r w:rsidR="00C322D2" w:rsidRPr="00C322D2">
        <w:rPr>
          <w:rFonts w:cs="Times New Roman"/>
          <w:sz w:val="22"/>
          <w:szCs w:val="22"/>
        </w:rPr>
        <w:t xml:space="preserve">. Oświadczamy, że uważamy się za związanych niniejszą ofertą na czas wskazany w SWZ – 90 dni </w:t>
      </w:r>
    </w:p>
    <w:p w14:paraId="08F4FF94" w14:textId="77777777" w:rsidR="00C322D2" w:rsidRPr="00C322D2" w:rsidRDefault="00C322D2" w:rsidP="00C322D2">
      <w:pPr>
        <w:jc w:val="both"/>
        <w:rPr>
          <w:rFonts w:cs="Times New Roman"/>
          <w:sz w:val="22"/>
          <w:szCs w:val="22"/>
        </w:rPr>
      </w:pPr>
      <w:r w:rsidRPr="00C322D2">
        <w:rPr>
          <w:rFonts w:cs="Times New Roman"/>
          <w:sz w:val="22"/>
          <w:szCs w:val="22"/>
        </w:rPr>
        <w:t xml:space="preserve"> od dnia upływu terminu składania ofert, przy czym pierwszym dniem terminu związania ofertą jest dzień, w którym upływa termin składania ofert.</w:t>
      </w:r>
    </w:p>
    <w:p w14:paraId="39FD74E2" w14:textId="4D92C59C" w:rsidR="00C322D2" w:rsidRPr="00C322D2" w:rsidRDefault="00207B45" w:rsidP="00C322D2">
      <w:pPr>
        <w:jc w:val="both"/>
        <w:rPr>
          <w:rFonts w:cs="Times New Roman"/>
          <w:sz w:val="22"/>
          <w:szCs w:val="22"/>
        </w:rPr>
      </w:pPr>
      <w:r>
        <w:rPr>
          <w:rFonts w:cs="Times New Roman"/>
          <w:sz w:val="22"/>
          <w:szCs w:val="22"/>
        </w:rPr>
        <w:t>13</w:t>
      </w:r>
      <w:r w:rsidR="00C322D2" w:rsidRPr="00C322D2">
        <w:rPr>
          <w:rFonts w:cs="Times New Roman"/>
          <w:sz w:val="22"/>
          <w:szCs w:val="22"/>
        </w:rPr>
        <w:t xml:space="preserve">.Oświadczamy, że </w:t>
      </w:r>
      <w:r w:rsidR="00C322D2" w:rsidRPr="00C322D2">
        <w:rPr>
          <w:rFonts w:cs="Times New Roman"/>
          <w:b/>
          <w:sz w:val="22"/>
          <w:szCs w:val="22"/>
        </w:rPr>
        <w:t>zamierzamy*/ nie zamierzamy</w:t>
      </w:r>
      <w:r w:rsidR="00C322D2" w:rsidRPr="00C322D2">
        <w:rPr>
          <w:rFonts w:cs="Times New Roman"/>
          <w:sz w:val="22"/>
          <w:szCs w:val="22"/>
        </w:rPr>
        <w:t xml:space="preserve">* powierzyć Podwykonawcom wykonanie następujących części zamówienia:............................................................................................... </w:t>
      </w:r>
    </w:p>
    <w:p w14:paraId="4B79CAB5" w14:textId="77777777" w:rsidR="00C322D2" w:rsidRPr="00C322D2" w:rsidRDefault="00C322D2" w:rsidP="00C322D2">
      <w:pPr>
        <w:jc w:val="both"/>
        <w:rPr>
          <w:rFonts w:cs="Times New Roman"/>
          <w:sz w:val="22"/>
          <w:szCs w:val="22"/>
        </w:rPr>
      </w:pPr>
      <w:r w:rsidRPr="00C322D2">
        <w:rPr>
          <w:rFonts w:cs="Times New Roman"/>
          <w:sz w:val="22"/>
          <w:szCs w:val="22"/>
        </w:rPr>
        <w:t>-  opis części zamówienia powierzonej Podwykonawcom:  .....................................................................</w:t>
      </w:r>
    </w:p>
    <w:p w14:paraId="1A625BF8" w14:textId="77777777" w:rsidR="00C322D2" w:rsidRPr="00C322D2" w:rsidRDefault="00C322D2" w:rsidP="00C322D2">
      <w:pPr>
        <w:jc w:val="both"/>
        <w:rPr>
          <w:rFonts w:cs="Times New Roman"/>
          <w:sz w:val="22"/>
          <w:szCs w:val="22"/>
        </w:rPr>
      </w:pPr>
      <w:r w:rsidRPr="00C322D2">
        <w:rPr>
          <w:rFonts w:cs="Times New Roman"/>
          <w:sz w:val="22"/>
          <w:szCs w:val="22"/>
        </w:rPr>
        <w:t>- udział procentowy (%) w wykonaniu zamówienia powierzonego Podwykonawcom: …………………</w:t>
      </w:r>
    </w:p>
    <w:p w14:paraId="4A6F073E" w14:textId="166AF413" w:rsidR="00C322D2" w:rsidRPr="00C322D2" w:rsidRDefault="00C322D2" w:rsidP="00C322D2">
      <w:pPr>
        <w:jc w:val="both"/>
        <w:rPr>
          <w:rFonts w:cs="Times New Roman"/>
          <w:sz w:val="22"/>
          <w:szCs w:val="22"/>
        </w:rPr>
      </w:pPr>
      <w:r w:rsidRPr="00C322D2">
        <w:rPr>
          <w:rFonts w:cs="Times New Roman"/>
          <w:sz w:val="22"/>
          <w:szCs w:val="22"/>
        </w:rPr>
        <w:t>1</w:t>
      </w:r>
      <w:r w:rsidR="00207B45">
        <w:rPr>
          <w:rFonts w:cs="Times New Roman"/>
          <w:sz w:val="22"/>
          <w:szCs w:val="22"/>
        </w:rPr>
        <w:t>4</w:t>
      </w:r>
      <w:r w:rsidRPr="00C322D2">
        <w:rPr>
          <w:rFonts w:cs="Times New Roman"/>
          <w:sz w:val="22"/>
          <w:szCs w:val="22"/>
        </w:rPr>
        <w:t xml:space="preserve">.Zgodnie z art. 225 ustawy Prawo zamówień publicznych, informujemy, że dostawa przez nas oferowana w ramach przedmiotowego postępowania o udzielenie zamówienia publicznego, prowadzi* / nie prowadzi* w przypadku wyboru naszej oferty, do powstania u Zamawiającego obowiązku podatkowego, zgodnie z przepisami ustawy o podatku od towaru i usług. </w:t>
      </w:r>
    </w:p>
    <w:p w14:paraId="2075C0AC" w14:textId="77777777" w:rsidR="00C322D2" w:rsidRPr="00C322D2" w:rsidRDefault="00C322D2" w:rsidP="00C322D2">
      <w:pPr>
        <w:jc w:val="both"/>
        <w:rPr>
          <w:rFonts w:cs="Times New Roman"/>
          <w:sz w:val="22"/>
          <w:szCs w:val="22"/>
        </w:rPr>
      </w:pPr>
    </w:p>
    <w:p w14:paraId="606D5695" w14:textId="77777777" w:rsidR="00C322D2" w:rsidRPr="00C322D2" w:rsidRDefault="00C322D2" w:rsidP="00C322D2">
      <w:pPr>
        <w:jc w:val="both"/>
        <w:rPr>
          <w:rFonts w:cs="Times New Roman"/>
          <w:sz w:val="22"/>
          <w:szCs w:val="22"/>
        </w:rPr>
      </w:pPr>
      <w:r w:rsidRPr="00C322D2">
        <w:rPr>
          <w:rFonts w:cs="Times New Roman"/>
          <w:sz w:val="22"/>
          <w:szCs w:val="22"/>
        </w:rPr>
        <w:t xml:space="preserve">Niżej wymieniona dostawa, oferowana w ramach niniejszego postępowania przetargowego prowadzi w przypadku wyboru naszej oferty, do powstania u Zamawiającego obowiązku podatkowego: </w:t>
      </w:r>
    </w:p>
    <w:p w14:paraId="5D9F72A3" w14:textId="77777777" w:rsidR="00C322D2" w:rsidRPr="00C322D2" w:rsidRDefault="00C322D2" w:rsidP="00C322D2">
      <w:pPr>
        <w:jc w:val="both"/>
        <w:rPr>
          <w:rFonts w:asciiTheme="majorHAnsi" w:hAnsiTheme="majorHAnsi" w:cs="Times New Roman"/>
        </w:rPr>
      </w:pPr>
      <w:r w:rsidRPr="00C322D2">
        <w:rPr>
          <w:rFonts w:cs="Times New Roman"/>
          <w:sz w:val="22"/>
          <w:szCs w:val="22"/>
        </w:rPr>
        <w:t>- ............................................................................................................................................</w:t>
      </w:r>
    </w:p>
    <w:p w14:paraId="48FDAF41" w14:textId="77777777" w:rsidR="00C322D2" w:rsidRPr="00C322D2" w:rsidRDefault="00C322D2" w:rsidP="00C322D2">
      <w:pPr>
        <w:jc w:val="both"/>
        <w:rPr>
          <w:rFonts w:asciiTheme="majorHAnsi" w:hAnsiTheme="majorHAnsi" w:cs="Times New Roman"/>
          <w:i/>
          <w:sz w:val="20"/>
          <w:szCs w:val="20"/>
        </w:rPr>
      </w:pPr>
      <w:r w:rsidRPr="00C322D2">
        <w:rPr>
          <w:rFonts w:asciiTheme="majorHAnsi" w:hAnsiTheme="majorHAnsi" w:cs="Times New Roman"/>
          <w:i/>
          <w:sz w:val="20"/>
          <w:szCs w:val="20"/>
        </w:rPr>
        <w:t xml:space="preserve"> (należy podać nazwę (rodzaj) dostawy/ usługi oraz wskazać jej wartość bez kwoty podatku, wskazać stawkę podatku od towaru i usług, która zgodnie z wiedzą Wykonawcy, będzie miała zastosowanie)</w:t>
      </w:r>
    </w:p>
    <w:p w14:paraId="47393ADD" w14:textId="77777777" w:rsidR="00C322D2" w:rsidRPr="00C322D2" w:rsidRDefault="00C322D2" w:rsidP="00C322D2">
      <w:pPr>
        <w:jc w:val="both"/>
        <w:rPr>
          <w:rFonts w:cs="Times New Roman"/>
          <w:sz w:val="22"/>
          <w:szCs w:val="22"/>
        </w:rPr>
      </w:pPr>
      <w:r w:rsidRPr="00C322D2">
        <w:rPr>
          <w:rFonts w:cs="Times New Roman"/>
          <w:sz w:val="22"/>
          <w:szCs w:val="22"/>
        </w:rPr>
        <w:t>W przypadku nie podania / nie wpisania informacji, Zamawiający przyjmuje, że wybór oferty Wykonawcy nie będzie prowadzić do powstania u Zamawiającego obowiązku podatkowego, zgodnie z przepisami ustawy o podatku od towaru i usług.</w:t>
      </w:r>
    </w:p>
    <w:p w14:paraId="7993F97D" w14:textId="77777777" w:rsidR="00C322D2" w:rsidRPr="00C322D2" w:rsidRDefault="00C322D2" w:rsidP="00C322D2">
      <w:pPr>
        <w:jc w:val="both"/>
        <w:rPr>
          <w:rFonts w:cs="Times New Roman"/>
          <w:sz w:val="22"/>
          <w:szCs w:val="22"/>
        </w:rPr>
      </w:pPr>
    </w:p>
    <w:p w14:paraId="3CD71C02" w14:textId="5D7B2A52" w:rsidR="00C322D2" w:rsidRPr="00C322D2" w:rsidRDefault="00C322D2" w:rsidP="00C322D2">
      <w:pPr>
        <w:jc w:val="both"/>
        <w:rPr>
          <w:rFonts w:cs="Times New Roman"/>
          <w:sz w:val="22"/>
          <w:szCs w:val="22"/>
        </w:rPr>
      </w:pPr>
      <w:r w:rsidRPr="00C322D2">
        <w:rPr>
          <w:rFonts w:cs="Times New Roman"/>
          <w:sz w:val="22"/>
          <w:szCs w:val="22"/>
        </w:rPr>
        <w:t>1</w:t>
      </w:r>
      <w:r w:rsidR="00207B45">
        <w:rPr>
          <w:rFonts w:cs="Times New Roman"/>
          <w:sz w:val="22"/>
          <w:szCs w:val="22"/>
        </w:rPr>
        <w:t>5</w:t>
      </w:r>
      <w:r w:rsidRPr="00C322D2">
        <w:rPr>
          <w:rFonts w:cs="Times New Roman"/>
          <w:sz w:val="22"/>
          <w:szCs w:val="22"/>
        </w:rPr>
        <w:t>.Zgodnie z art. 18 ust. 3 ustawy z dnia 11 września 2019 r. Prawa zamówień publicznych</w:t>
      </w:r>
    </w:p>
    <w:p w14:paraId="235A4C46" w14:textId="77777777" w:rsidR="00C322D2" w:rsidRPr="00C322D2" w:rsidRDefault="00C322D2" w:rsidP="00C322D2">
      <w:pPr>
        <w:jc w:val="both"/>
        <w:rPr>
          <w:rFonts w:cs="Times New Roman"/>
          <w:sz w:val="22"/>
          <w:szCs w:val="22"/>
        </w:rPr>
      </w:pPr>
      <w:r w:rsidRPr="00C322D2">
        <w:rPr>
          <w:rFonts w:cs="Times New Roman"/>
          <w:sz w:val="22"/>
          <w:szCs w:val="22"/>
        </w:rPr>
        <w:t>(</w:t>
      </w:r>
      <w:proofErr w:type="spellStart"/>
      <w:r w:rsidRPr="00C322D2">
        <w:rPr>
          <w:rFonts w:cs="Times New Roman"/>
          <w:sz w:val="22"/>
          <w:szCs w:val="22"/>
        </w:rPr>
        <w:t>t.j</w:t>
      </w:r>
      <w:proofErr w:type="spellEnd"/>
      <w:r w:rsidRPr="00C322D2">
        <w:rPr>
          <w:rFonts w:cs="Times New Roman"/>
          <w:sz w:val="22"/>
          <w:szCs w:val="22"/>
        </w:rPr>
        <w:t xml:space="preserve">. Dz. U. z 2022 r., poz. 1710 z </w:t>
      </w:r>
      <w:proofErr w:type="spellStart"/>
      <w:r w:rsidRPr="00C322D2">
        <w:rPr>
          <w:rFonts w:cs="Times New Roman"/>
          <w:sz w:val="22"/>
          <w:szCs w:val="22"/>
        </w:rPr>
        <w:t>późn</w:t>
      </w:r>
      <w:proofErr w:type="spellEnd"/>
      <w:r w:rsidRPr="00C322D2">
        <w:rPr>
          <w:rFonts w:cs="Times New Roman"/>
          <w:sz w:val="22"/>
          <w:szCs w:val="22"/>
        </w:rPr>
        <w:t xml:space="preserve">. zm.) </w:t>
      </w:r>
      <w:r w:rsidRPr="00C322D2">
        <w:rPr>
          <w:rFonts w:cs="Times New Roman"/>
          <w:b/>
          <w:sz w:val="22"/>
          <w:szCs w:val="22"/>
        </w:rPr>
        <w:t>zastrzegam, iż wymienione niżej dokumenty</w:t>
      </w:r>
      <w:r w:rsidRPr="00C322D2">
        <w:rPr>
          <w:rFonts w:cs="Times New Roman"/>
          <w:sz w:val="22"/>
          <w:szCs w:val="22"/>
        </w:rPr>
        <w:t xml:space="preserve"> składające się na ofertę nie mogą być udostępnione innym uczestnikom postępowania:  ………………………….……………………..</w:t>
      </w:r>
    </w:p>
    <w:p w14:paraId="5A2CE136" w14:textId="57B5E897" w:rsidR="00C322D2" w:rsidRPr="00C322D2" w:rsidRDefault="00C322D2" w:rsidP="00C322D2">
      <w:pPr>
        <w:jc w:val="both"/>
        <w:rPr>
          <w:rFonts w:cs="Times New Roman"/>
          <w:sz w:val="22"/>
          <w:szCs w:val="22"/>
        </w:rPr>
      </w:pPr>
      <w:r w:rsidRPr="00C322D2">
        <w:rPr>
          <w:rFonts w:cs="Times New Roman"/>
          <w:sz w:val="22"/>
          <w:szCs w:val="22"/>
        </w:rPr>
        <w:lastRenderedPageBreak/>
        <w:t>1</w:t>
      </w:r>
      <w:r w:rsidR="00207B45">
        <w:rPr>
          <w:rFonts w:cs="Times New Roman"/>
          <w:sz w:val="22"/>
          <w:szCs w:val="22"/>
        </w:rPr>
        <w:t>6</w:t>
      </w:r>
      <w:r w:rsidRPr="00C322D2">
        <w:rPr>
          <w:rFonts w:cs="Times New Roman"/>
          <w:sz w:val="22"/>
          <w:szCs w:val="22"/>
        </w:rPr>
        <w:t xml:space="preserve">. W związku z zastrzeżeniem na podstawie art. 121 pkt 1  </w:t>
      </w:r>
      <w:proofErr w:type="spellStart"/>
      <w:r w:rsidRPr="00C322D2">
        <w:rPr>
          <w:rFonts w:cs="Times New Roman"/>
          <w:sz w:val="22"/>
          <w:szCs w:val="22"/>
        </w:rPr>
        <w:t>Pzp</w:t>
      </w:r>
      <w:proofErr w:type="spellEnd"/>
      <w:r w:rsidRPr="00C322D2">
        <w:rPr>
          <w:rFonts w:cs="Times New Roman"/>
          <w:sz w:val="22"/>
          <w:szCs w:val="22"/>
        </w:rPr>
        <w:t xml:space="preserve"> przez Zamawiającego obowiązku osobistego wykonania przez Wykonawcę następujących kluczowych zadań o których mowa w rozdziale XXXIII SWZ, oświadczamy, że:   / jeżeli Zamawiający zastrzega/</w:t>
      </w:r>
    </w:p>
    <w:p w14:paraId="06C8AEE9" w14:textId="77777777" w:rsidR="00C322D2" w:rsidRPr="00C322D2" w:rsidRDefault="00C322D2" w:rsidP="00C322D2">
      <w:pPr>
        <w:jc w:val="both"/>
        <w:rPr>
          <w:rFonts w:cs="Times New Roman"/>
          <w:sz w:val="22"/>
          <w:szCs w:val="22"/>
        </w:rPr>
      </w:pPr>
      <w:r w:rsidRPr="00C322D2">
        <w:rPr>
          <w:rFonts w:cs="Times New Roman"/>
          <w:sz w:val="22"/>
          <w:szCs w:val="22"/>
        </w:rPr>
        <w:t>1) zamówień na roboty budowlane lub usługi,     lub ……………………………………………</w:t>
      </w:r>
    </w:p>
    <w:p w14:paraId="5BEACF66" w14:textId="77777777" w:rsidR="00C322D2" w:rsidRPr="00C322D2" w:rsidRDefault="00C322D2" w:rsidP="00C322D2">
      <w:pPr>
        <w:jc w:val="both"/>
        <w:rPr>
          <w:rFonts w:cs="Times New Roman"/>
          <w:sz w:val="22"/>
          <w:szCs w:val="22"/>
        </w:rPr>
      </w:pPr>
      <w:r w:rsidRPr="00C322D2">
        <w:rPr>
          <w:rFonts w:cs="Times New Roman"/>
          <w:sz w:val="22"/>
          <w:szCs w:val="22"/>
        </w:rPr>
        <w:t>2) prac związanych z rozmieszczeniem i instalacją, w ramach zamówienia na dostawy*.………………………</w:t>
      </w:r>
    </w:p>
    <w:p w14:paraId="5A236314" w14:textId="77777777" w:rsidR="00C322D2" w:rsidRPr="00C322D2" w:rsidRDefault="00C322D2" w:rsidP="00C322D2">
      <w:pPr>
        <w:jc w:val="both"/>
        <w:rPr>
          <w:rFonts w:cs="Times New Roman"/>
          <w:sz w:val="22"/>
          <w:szCs w:val="22"/>
        </w:rPr>
      </w:pPr>
      <w:r w:rsidRPr="00C322D2">
        <w:rPr>
          <w:rFonts w:cs="Times New Roman"/>
          <w:sz w:val="22"/>
          <w:szCs w:val="22"/>
        </w:rPr>
        <w:t xml:space="preserve">              W związku z zastrzeżeniem na podstawie art. 60 pkt 1 </w:t>
      </w:r>
      <w:proofErr w:type="spellStart"/>
      <w:r w:rsidRPr="00C322D2">
        <w:rPr>
          <w:rFonts w:cs="Times New Roman"/>
          <w:sz w:val="22"/>
          <w:szCs w:val="22"/>
        </w:rPr>
        <w:t>Pzp</w:t>
      </w:r>
      <w:proofErr w:type="spellEnd"/>
      <w:r w:rsidRPr="00C322D2">
        <w:rPr>
          <w:rFonts w:cs="Times New Roman"/>
          <w:sz w:val="22"/>
          <w:szCs w:val="22"/>
        </w:rPr>
        <w:t xml:space="preserve"> przez zamawiającego obowiązku osobistego wykonania przez poszczególnych Wykonawców wspólnie ubiegających się o udzielenie zamówienia następujących kluczowych zadań o których mowa w rozdziale XXXIII SWZ, oświadczamy, że /jeżeli Zamawiający zastrzega/:</w:t>
      </w:r>
    </w:p>
    <w:p w14:paraId="1A9CED1B" w14:textId="77777777" w:rsidR="00C322D2" w:rsidRPr="00C322D2" w:rsidRDefault="00C322D2" w:rsidP="00C322D2">
      <w:pPr>
        <w:jc w:val="both"/>
        <w:rPr>
          <w:rFonts w:cs="Times New Roman"/>
          <w:sz w:val="22"/>
          <w:szCs w:val="22"/>
        </w:rPr>
      </w:pPr>
      <w:r w:rsidRPr="00C322D2">
        <w:rPr>
          <w:rFonts w:cs="Times New Roman"/>
          <w:sz w:val="22"/>
          <w:szCs w:val="22"/>
        </w:rPr>
        <w:t>1)zamówień na roboty budowlane lub usługi</w:t>
      </w:r>
    </w:p>
    <w:p w14:paraId="1140DB6F" w14:textId="77777777" w:rsidR="00C322D2" w:rsidRPr="00C322D2" w:rsidRDefault="00C322D2" w:rsidP="00C322D2">
      <w:pPr>
        <w:jc w:val="both"/>
        <w:rPr>
          <w:rFonts w:cs="Times New Roman"/>
          <w:sz w:val="22"/>
          <w:szCs w:val="22"/>
        </w:rPr>
      </w:pPr>
      <w:r w:rsidRPr="00C322D2">
        <w:rPr>
          <w:rFonts w:cs="Times New Roman"/>
          <w:sz w:val="22"/>
          <w:szCs w:val="22"/>
        </w:rPr>
        <w:t>…………………………………………………………………………………………………………</w:t>
      </w:r>
    </w:p>
    <w:p w14:paraId="002EF4C4" w14:textId="77777777" w:rsidR="00C322D2" w:rsidRPr="00C322D2" w:rsidRDefault="00C322D2" w:rsidP="00C322D2">
      <w:pPr>
        <w:jc w:val="both"/>
        <w:rPr>
          <w:rFonts w:cs="Times New Roman"/>
          <w:sz w:val="22"/>
          <w:szCs w:val="22"/>
        </w:rPr>
      </w:pPr>
      <w:r w:rsidRPr="00C322D2">
        <w:rPr>
          <w:rFonts w:cs="Times New Roman"/>
          <w:sz w:val="22"/>
          <w:szCs w:val="22"/>
        </w:rPr>
        <w:t>2)prac związanych z rozmieszczeniem i instalacją, w ramach zamówienia na dostawy.</w:t>
      </w:r>
    </w:p>
    <w:p w14:paraId="2470A29A" w14:textId="77777777" w:rsidR="00C322D2" w:rsidRPr="00C322D2" w:rsidRDefault="00C322D2" w:rsidP="00C322D2">
      <w:pPr>
        <w:jc w:val="both"/>
        <w:rPr>
          <w:rFonts w:cs="Times New Roman"/>
          <w:sz w:val="22"/>
          <w:szCs w:val="22"/>
        </w:rPr>
      </w:pPr>
      <w:r w:rsidRPr="00C322D2">
        <w:rPr>
          <w:rFonts w:cs="Times New Roman"/>
          <w:sz w:val="22"/>
          <w:szCs w:val="22"/>
        </w:rPr>
        <w:t>…………………………………………………………………………………………………………</w:t>
      </w:r>
    </w:p>
    <w:p w14:paraId="101AA58C" w14:textId="77777777" w:rsidR="00C322D2" w:rsidRPr="00C322D2" w:rsidRDefault="00C322D2" w:rsidP="00C322D2">
      <w:pPr>
        <w:jc w:val="both"/>
        <w:rPr>
          <w:rFonts w:cs="Times New Roman"/>
          <w:sz w:val="22"/>
          <w:szCs w:val="22"/>
        </w:rPr>
      </w:pPr>
      <w:r w:rsidRPr="00C322D2">
        <w:rPr>
          <w:rFonts w:cs="Times New Roman"/>
          <w:sz w:val="22"/>
          <w:szCs w:val="22"/>
        </w:rPr>
        <w:t xml:space="preserve">Zgodnie z żądaniem Zamawiającego na podstawie art. 59 ustawy </w:t>
      </w:r>
      <w:proofErr w:type="spellStart"/>
      <w:r w:rsidRPr="00C322D2">
        <w:rPr>
          <w:rFonts w:cs="Times New Roman"/>
          <w:sz w:val="22"/>
          <w:szCs w:val="22"/>
        </w:rPr>
        <w:t>Pzp</w:t>
      </w:r>
      <w:proofErr w:type="spellEnd"/>
      <w:r w:rsidRPr="00C322D2">
        <w:rPr>
          <w:rFonts w:cs="Times New Roman"/>
          <w:sz w:val="22"/>
          <w:szCs w:val="22"/>
        </w:rPr>
        <w:t xml:space="preserve"> przekażemy przed zawarciem umowy w sprawie zamówienia publicznego kopię umowy regulującej współpracę wykonawców*. </w:t>
      </w:r>
    </w:p>
    <w:p w14:paraId="694DA52D" w14:textId="77777777" w:rsidR="00C322D2" w:rsidRPr="00C322D2" w:rsidRDefault="00C322D2" w:rsidP="00C322D2">
      <w:pPr>
        <w:jc w:val="both"/>
        <w:rPr>
          <w:rFonts w:cs="Times New Roman"/>
          <w:sz w:val="22"/>
          <w:szCs w:val="22"/>
        </w:rPr>
      </w:pPr>
    </w:p>
    <w:p w14:paraId="62C6ADD3" w14:textId="0021D73C" w:rsidR="00C322D2" w:rsidRPr="00C322D2" w:rsidRDefault="00C322D2" w:rsidP="00C322D2">
      <w:pPr>
        <w:jc w:val="both"/>
        <w:rPr>
          <w:rFonts w:cs="Times New Roman"/>
          <w:sz w:val="22"/>
          <w:szCs w:val="22"/>
        </w:rPr>
      </w:pPr>
      <w:r w:rsidRPr="00C322D2">
        <w:rPr>
          <w:rFonts w:cs="Times New Roman"/>
          <w:sz w:val="22"/>
          <w:szCs w:val="22"/>
        </w:rPr>
        <w:t>1</w:t>
      </w:r>
      <w:r w:rsidR="00207B45">
        <w:rPr>
          <w:rFonts w:cs="Times New Roman"/>
          <w:sz w:val="22"/>
          <w:szCs w:val="22"/>
        </w:rPr>
        <w:t>7</w:t>
      </w:r>
      <w:r w:rsidRPr="00C322D2">
        <w:rPr>
          <w:rFonts w:cs="Times New Roman"/>
          <w:sz w:val="22"/>
          <w:szCs w:val="22"/>
        </w:rPr>
        <w:t>. Oświadczenie o wypełnieniu przez Wykonawcę obowiązków informacyjnych przewidzianych w art. 13 lub art. 14 RODO. Oświadczamy, że:</w:t>
      </w:r>
    </w:p>
    <w:p w14:paraId="7B0768DE" w14:textId="26A00CBB" w:rsidR="00C322D2" w:rsidRPr="00C322D2" w:rsidRDefault="00C322D2" w:rsidP="00C322D2">
      <w:pPr>
        <w:jc w:val="both"/>
        <w:rPr>
          <w:rFonts w:cs="Times New Roman"/>
          <w:sz w:val="22"/>
          <w:szCs w:val="22"/>
        </w:rPr>
      </w:pPr>
      <w:r w:rsidRPr="00C322D2">
        <w:rPr>
          <w:rFonts w:cs="Times New Roman"/>
          <w:sz w:val="22"/>
          <w:szCs w:val="22"/>
        </w:rPr>
        <w:t>1</w:t>
      </w:r>
      <w:r w:rsidR="00207B45">
        <w:rPr>
          <w:rFonts w:cs="Times New Roman"/>
          <w:sz w:val="22"/>
          <w:szCs w:val="22"/>
        </w:rPr>
        <w:t>7</w:t>
      </w:r>
      <w:r w:rsidRPr="00C322D2">
        <w:rPr>
          <w:rFonts w:cs="Times New Roman"/>
          <w:sz w:val="22"/>
          <w:szCs w:val="22"/>
        </w:rPr>
        <w:t xml:space="preserve">.1. wypełniliśmy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664EF818" w14:textId="76925B6A" w:rsidR="00C322D2" w:rsidRPr="00C322D2" w:rsidRDefault="00C322D2" w:rsidP="00C322D2">
      <w:pPr>
        <w:jc w:val="both"/>
        <w:rPr>
          <w:rFonts w:cs="Times New Roman"/>
          <w:sz w:val="22"/>
          <w:szCs w:val="22"/>
        </w:rPr>
      </w:pPr>
      <w:r w:rsidRPr="00C322D2">
        <w:rPr>
          <w:rFonts w:cs="Times New Roman"/>
          <w:sz w:val="22"/>
          <w:szCs w:val="22"/>
        </w:rPr>
        <w:t>1</w:t>
      </w:r>
      <w:r w:rsidR="00207B45">
        <w:rPr>
          <w:rFonts w:cs="Times New Roman"/>
          <w:sz w:val="22"/>
          <w:szCs w:val="22"/>
        </w:rPr>
        <w:t>7</w:t>
      </w:r>
      <w:r w:rsidRPr="00C322D2">
        <w:rPr>
          <w:rFonts w:cs="Times New Roman"/>
          <w:sz w:val="22"/>
          <w:szCs w:val="22"/>
        </w:rPr>
        <w:t>.2. posiadamy podstawę prawną do przetwarzania danych osobowych osób fizycznych, od których dane osobowe bezpośrednio lub pośrednio pozyskaliśmy w celu ubiegania się o udzielenie zamówienia publicznego w niniejszym postępowaniu.</w:t>
      </w:r>
    </w:p>
    <w:p w14:paraId="7E909CD6" w14:textId="4892AD24" w:rsidR="00C322D2" w:rsidRPr="00C322D2" w:rsidRDefault="00C322D2" w:rsidP="00C322D2">
      <w:pPr>
        <w:jc w:val="both"/>
        <w:rPr>
          <w:rFonts w:cs="Times New Roman"/>
          <w:sz w:val="22"/>
          <w:szCs w:val="22"/>
        </w:rPr>
      </w:pPr>
      <w:r w:rsidRPr="00C322D2">
        <w:rPr>
          <w:rFonts w:cs="Times New Roman"/>
          <w:sz w:val="22"/>
          <w:szCs w:val="22"/>
        </w:rPr>
        <w:t>1</w:t>
      </w:r>
      <w:r w:rsidR="00207B45">
        <w:rPr>
          <w:rFonts w:cs="Times New Roman"/>
          <w:sz w:val="22"/>
          <w:szCs w:val="22"/>
        </w:rPr>
        <w:t>7</w:t>
      </w:r>
      <w:r w:rsidRPr="00C322D2">
        <w:rPr>
          <w:rFonts w:cs="Times New Roman"/>
          <w:sz w:val="22"/>
          <w:szCs w:val="22"/>
        </w:rPr>
        <w:t>.3.</w:t>
      </w:r>
      <w:r w:rsidRPr="00C322D2">
        <w:rPr>
          <w:rFonts w:cs="Times New Roman"/>
          <w:sz w:val="22"/>
          <w:szCs w:val="22"/>
        </w:rPr>
        <w:tab/>
        <w:t>ponadto, oświadczam że udostępnione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0CDDC212" w14:textId="7E298111" w:rsidR="00C322D2" w:rsidRPr="00C322D2" w:rsidRDefault="00C322D2" w:rsidP="00C322D2">
      <w:pPr>
        <w:jc w:val="both"/>
        <w:rPr>
          <w:rFonts w:cs="Times New Roman"/>
          <w:sz w:val="22"/>
          <w:szCs w:val="22"/>
        </w:rPr>
      </w:pPr>
      <w:r w:rsidRPr="00C322D2">
        <w:rPr>
          <w:rFonts w:cs="Times New Roman"/>
          <w:sz w:val="22"/>
          <w:szCs w:val="22"/>
        </w:rPr>
        <w:t>1</w:t>
      </w:r>
      <w:r w:rsidR="00207B45">
        <w:rPr>
          <w:rFonts w:cs="Times New Roman"/>
          <w:sz w:val="22"/>
          <w:szCs w:val="22"/>
        </w:rPr>
        <w:t>8</w:t>
      </w:r>
      <w:r w:rsidRPr="00C322D2">
        <w:rPr>
          <w:rFonts w:cs="Times New Roman"/>
          <w:sz w:val="22"/>
          <w:szCs w:val="22"/>
        </w:rPr>
        <w:t>. Oświadczamy, że:</w:t>
      </w:r>
    </w:p>
    <w:p w14:paraId="326AD7A0" w14:textId="2D967FDB" w:rsidR="00C322D2" w:rsidRPr="00C322D2" w:rsidRDefault="00C322D2" w:rsidP="00C322D2">
      <w:pPr>
        <w:jc w:val="both"/>
        <w:rPr>
          <w:rFonts w:cs="Times New Roman"/>
          <w:sz w:val="22"/>
          <w:szCs w:val="22"/>
        </w:rPr>
      </w:pPr>
      <w:r w:rsidRPr="00C322D2">
        <w:rPr>
          <w:rFonts w:cs="Times New Roman"/>
          <w:sz w:val="22"/>
          <w:szCs w:val="22"/>
        </w:rPr>
        <w:t>1</w:t>
      </w:r>
      <w:r w:rsidR="00207B45">
        <w:rPr>
          <w:rFonts w:cs="Times New Roman"/>
          <w:sz w:val="22"/>
          <w:szCs w:val="22"/>
        </w:rPr>
        <w:t>8</w:t>
      </w:r>
      <w:r w:rsidRPr="00C322D2">
        <w:rPr>
          <w:rFonts w:cs="Times New Roman"/>
          <w:sz w:val="22"/>
          <w:szCs w:val="22"/>
        </w:rPr>
        <w:t xml:space="preserve">.1. nie podlegam/-y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47DED99C" w14:textId="6741B069" w:rsidR="00C322D2" w:rsidRPr="00C322D2" w:rsidRDefault="00C322D2" w:rsidP="00C322D2">
      <w:pPr>
        <w:jc w:val="both"/>
        <w:rPr>
          <w:rFonts w:cs="Times New Roman"/>
          <w:sz w:val="22"/>
          <w:szCs w:val="22"/>
        </w:rPr>
      </w:pPr>
      <w:r w:rsidRPr="00C322D2">
        <w:rPr>
          <w:rFonts w:cs="Times New Roman"/>
          <w:sz w:val="22"/>
          <w:szCs w:val="22"/>
        </w:rPr>
        <w:t>1</w:t>
      </w:r>
      <w:r w:rsidR="00207B45">
        <w:rPr>
          <w:rFonts w:cs="Times New Roman"/>
          <w:sz w:val="22"/>
          <w:szCs w:val="22"/>
        </w:rPr>
        <w:t>8</w:t>
      </w:r>
      <w:r w:rsidRPr="00C322D2">
        <w:rPr>
          <w:rFonts w:cs="Times New Roman"/>
          <w:sz w:val="22"/>
          <w:szCs w:val="22"/>
        </w:rPr>
        <w:t>.2. nie podlegam/-y wykluczeniu z postępowania na podstawie art. 7 ust. 1 ustawy o szczególnych rozwiązaniach w zakresie przeciwdziałania wspieraniu agresji na Ukrainę oraz służących ochronie bezpieczeństwa narodowego (Dz. U. z 2022 r., poz. 835, dalej jako: „ustawa”).</w:t>
      </w:r>
    </w:p>
    <w:p w14:paraId="4B4F1043" w14:textId="15F948EC" w:rsidR="00C322D2" w:rsidRPr="00C322D2" w:rsidRDefault="00C322D2" w:rsidP="00C322D2">
      <w:pPr>
        <w:jc w:val="both"/>
        <w:rPr>
          <w:rFonts w:asciiTheme="majorHAnsi" w:hAnsiTheme="majorHAnsi" w:cs="Times New Roman"/>
        </w:rPr>
      </w:pPr>
      <w:r w:rsidRPr="00C322D2">
        <w:rPr>
          <w:rFonts w:cs="Times New Roman"/>
          <w:sz w:val="22"/>
          <w:szCs w:val="22"/>
        </w:rPr>
        <w:t>1</w:t>
      </w:r>
      <w:r w:rsidR="00207B45">
        <w:rPr>
          <w:rFonts w:cs="Times New Roman"/>
          <w:sz w:val="22"/>
          <w:szCs w:val="22"/>
        </w:rPr>
        <w:t>9</w:t>
      </w:r>
      <w:r w:rsidRPr="00C322D2">
        <w:rPr>
          <w:rFonts w:cs="Times New Roman"/>
          <w:sz w:val="22"/>
          <w:szCs w:val="22"/>
        </w:rPr>
        <w:t>. Oświadczamy, że wszystkie informacje podane w powyższych oświadczeniach są aktualne i zgodne z prawdą oraz zostały przedstawione z pełną świadomością konsekwencji wprowadzenia Zamawiającego w błąd przy przedstawianiu informacji</w:t>
      </w:r>
      <w:r w:rsidRPr="00C322D2">
        <w:rPr>
          <w:rFonts w:asciiTheme="majorHAnsi" w:hAnsiTheme="majorHAnsi" w:cs="Times New Roman"/>
        </w:rPr>
        <w:t>.</w:t>
      </w:r>
    </w:p>
    <w:p w14:paraId="332FA4F8" w14:textId="77777777" w:rsidR="00C322D2" w:rsidRPr="00C322D2" w:rsidRDefault="00C322D2" w:rsidP="00C322D2">
      <w:pPr>
        <w:jc w:val="both"/>
        <w:rPr>
          <w:rFonts w:asciiTheme="majorHAnsi" w:hAnsiTheme="majorHAnsi" w:cs="Times New Roman"/>
        </w:rPr>
      </w:pPr>
    </w:p>
    <w:p w14:paraId="45D894A3" w14:textId="77777777" w:rsidR="00C322D2" w:rsidRPr="00C322D2" w:rsidRDefault="00C322D2" w:rsidP="00C322D2">
      <w:pPr>
        <w:jc w:val="both"/>
        <w:rPr>
          <w:rFonts w:asciiTheme="majorHAnsi" w:hAnsiTheme="majorHAnsi" w:cs="Times New Roman"/>
          <w:sz w:val="20"/>
          <w:szCs w:val="20"/>
        </w:rPr>
      </w:pPr>
      <w:r w:rsidRPr="00C322D2">
        <w:rPr>
          <w:rFonts w:asciiTheme="majorHAnsi" w:hAnsiTheme="majorHAnsi" w:cs="Times New Roman"/>
          <w:sz w:val="20"/>
          <w:szCs w:val="20"/>
        </w:rPr>
        <w:t>*niepotrzebne skreślić</w:t>
      </w:r>
    </w:p>
    <w:p w14:paraId="20CB0330" w14:textId="77777777" w:rsidR="00C322D2" w:rsidRPr="00C322D2" w:rsidRDefault="00C322D2" w:rsidP="00C322D2">
      <w:pPr>
        <w:jc w:val="both"/>
        <w:rPr>
          <w:rFonts w:cs="Times New Roman"/>
          <w:b/>
          <w:i/>
          <w:sz w:val="22"/>
          <w:szCs w:val="22"/>
        </w:rPr>
      </w:pPr>
      <w:r w:rsidRPr="00C322D2">
        <w:rPr>
          <w:rFonts w:asciiTheme="majorHAnsi" w:hAnsiTheme="majorHAnsi" w:cs="Times New Roman"/>
        </w:rPr>
        <w:tab/>
      </w:r>
      <w:r w:rsidRPr="00C322D2">
        <w:rPr>
          <w:rFonts w:asciiTheme="majorHAnsi" w:hAnsiTheme="majorHAnsi" w:cs="Times New Roman"/>
        </w:rPr>
        <w:tab/>
      </w:r>
      <w:r w:rsidRPr="00C322D2">
        <w:rPr>
          <w:rFonts w:asciiTheme="majorHAnsi" w:hAnsiTheme="majorHAnsi" w:cs="Times New Roman"/>
        </w:rPr>
        <w:tab/>
      </w:r>
      <w:r w:rsidRPr="00C322D2">
        <w:rPr>
          <w:rFonts w:asciiTheme="majorHAnsi" w:hAnsiTheme="majorHAnsi" w:cs="Times New Roman"/>
        </w:rPr>
        <w:tab/>
      </w:r>
      <w:r w:rsidRPr="00C322D2">
        <w:rPr>
          <w:rFonts w:asciiTheme="majorHAnsi" w:hAnsiTheme="majorHAnsi" w:cs="Times New Roman"/>
        </w:rPr>
        <w:tab/>
      </w:r>
      <w:r w:rsidRPr="00C322D2">
        <w:rPr>
          <w:rFonts w:asciiTheme="majorHAnsi" w:hAnsiTheme="majorHAnsi" w:cs="Times New Roman"/>
        </w:rPr>
        <w:tab/>
      </w:r>
      <w:r w:rsidRPr="00C322D2">
        <w:rPr>
          <w:rFonts w:asciiTheme="majorHAnsi" w:hAnsiTheme="majorHAnsi" w:cs="Times New Roman"/>
        </w:rPr>
        <w:tab/>
      </w:r>
      <w:r w:rsidRPr="00C322D2">
        <w:rPr>
          <w:rFonts w:asciiTheme="majorHAnsi" w:hAnsiTheme="majorHAnsi" w:cs="Times New Roman"/>
        </w:rPr>
        <w:tab/>
      </w:r>
      <w:r w:rsidRPr="00C322D2">
        <w:rPr>
          <w:rFonts w:cs="Times New Roman"/>
          <w:b/>
          <w:i/>
          <w:sz w:val="22"/>
          <w:szCs w:val="22"/>
        </w:rPr>
        <w:t>podpis przedstawiciela Wykonawcy</w:t>
      </w:r>
    </w:p>
    <w:p w14:paraId="27461757" w14:textId="77777777" w:rsidR="00C322D2" w:rsidRPr="00C322D2" w:rsidRDefault="00C322D2" w:rsidP="00C322D2">
      <w:pPr>
        <w:jc w:val="both"/>
        <w:rPr>
          <w:rFonts w:asciiTheme="majorHAnsi" w:hAnsiTheme="majorHAnsi" w:cs="Times New Roman"/>
        </w:rPr>
      </w:pPr>
    </w:p>
    <w:p w14:paraId="7BDB1676" w14:textId="1EF99A7D" w:rsidR="00C322D2" w:rsidRDefault="00C322D2" w:rsidP="006A6A43">
      <w:pPr>
        <w:spacing w:line="360" w:lineRule="auto"/>
        <w:rPr>
          <w:rFonts w:cs="Times New Roman"/>
          <w:b/>
          <w:bCs/>
          <w:iCs/>
          <w:sz w:val="22"/>
          <w:szCs w:val="22"/>
        </w:rPr>
      </w:pPr>
    </w:p>
    <w:p w14:paraId="0968C074" w14:textId="77777777" w:rsidR="00D80AD9" w:rsidRDefault="00D80AD9" w:rsidP="006245E4">
      <w:pPr>
        <w:ind w:left="5664" w:firstLine="708"/>
        <w:jc w:val="both"/>
        <w:rPr>
          <w:rFonts w:cs="Times New Roman"/>
          <w:b/>
          <w:sz w:val="22"/>
          <w:szCs w:val="22"/>
        </w:rPr>
      </w:pPr>
    </w:p>
    <w:p w14:paraId="6490C72E" w14:textId="77777777" w:rsidR="00D80AD9" w:rsidRDefault="00D80AD9" w:rsidP="006245E4">
      <w:pPr>
        <w:ind w:left="5664" w:firstLine="708"/>
        <w:jc w:val="both"/>
        <w:rPr>
          <w:rFonts w:cs="Times New Roman"/>
          <w:b/>
          <w:sz w:val="22"/>
          <w:szCs w:val="22"/>
        </w:rPr>
      </w:pPr>
    </w:p>
    <w:p w14:paraId="36409C89" w14:textId="77777777" w:rsidR="00D80AD9" w:rsidRDefault="00D80AD9" w:rsidP="006245E4">
      <w:pPr>
        <w:ind w:left="5664" w:firstLine="708"/>
        <w:jc w:val="both"/>
        <w:rPr>
          <w:rFonts w:cs="Times New Roman"/>
          <w:b/>
          <w:sz w:val="22"/>
          <w:szCs w:val="22"/>
        </w:rPr>
      </w:pPr>
    </w:p>
    <w:p w14:paraId="5D7919A4" w14:textId="21362BF2" w:rsidR="006245E4" w:rsidRPr="00EE5602" w:rsidRDefault="006245E4" w:rsidP="006245E4">
      <w:pPr>
        <w:ind w:left="5664" w:firstLine="708"/>
        <w:jc w:val="both"/>
        <w:rPr>
          <w:rFonts w:cs="Times New Roman"/>
          <w:b/>
          <w:sz w:val="22"/>
          <w:szCs w:val="22"/>
        </w:rPr>
      </w:pPr>
      <w:r w:rsidRPr="00EE5602">
        <w:rPr>
          <w:rFonts w:cs="Times New Roman"/>
          <w:b/>
          <w:sz w:val="22"/>
          <w:szCs w:val="22"/>
        </w:rPr>
        <w:lastRenderedPageBreak/>
        <w:t>Załącznik nr 4 do SWZ</w:t>
      </w:r>
    </w:p>
    <w:p w14:paraId="09D986EB" w14:textId="2460EBC9" w:rsidR="006245E4" w:rsidRPr="00EE5602" w:rsidRDefault="006245E4" w:rsidP="006245E4">
      <w:pPr>
        <w:jc w:val="both"/>
        <w:rPr>
          <w:rFonts w:cs="Times New Roman"/>
          <w:b/>
          <w:sz w:val="22"/>
          <w:szCs w:val="22"/>
        </w:rPr>
      </w:pPr>
      <w:r w:rsidRPr="00EE5602">
        <w:rPr>
          <w:rFonts w:cs="Times New Roman"/>
          <w:b/>
          <w:sz w:val="22"/>
          <w:szCs w:val="22"/>
        </w:rPr>
        <w:t>Sprawa nr ZP/72/2023</w:t>
      </w:r>
    </w:p>
    <w:p w14:paraId="79198CC8" w14:textId="77777777" w:rsidR="006245E4" w:rsidRPr="006245E4" w:rsidRDefault="006245E4" w:rsidP="006245E4">
      <w:pPr>
        <w:jc w:val="both"/>
        <w:rPr>
          <w:rFonts w:cs="Times New Roman"/>
        </w:rPr>
      </w:pPr>
    </w:p>
    <w:p w14:paraId="643AC353" w14:textId="77777777" w:rsidR="006245E4" w:rsidRPr="006245E4" w:rsidRDefault="006245E4" w:rsidP="006245E4">
      <w:pPr>
        <w:jc w:val="both"/>
        <w:rPr>
          <w:rFonts w:cs="Times New Roman"/>
          <w:b/>
        </w:rPr>
      </w:pPr>
      <w:r w:rsidRPr="006245E4">
        <w:rPr>
          <w:rFonts w:cs="Times New Roman"/>
          <w:b/>
        </w:rPr>
        <w:t>Nazwa i siedziba Wykonawcy: ........................................................................</w:t>
      </w:r>
    </w:p>
    <w:p w14:paraId="3D642BEE" w14:textId="77777777" w:rsidR="006245E4" w:rsidRPr="00EE5602" w:rsidRDefault="006245E4" w:rsidP="006245E4">
      <w:pPr>
        <w:jc w:val="center"/>
        <w:rPr>
          <w:rFonts w:cs="Times New Roman"/>
          <w:b/>
          <w:sz w:val="22"/>
          <w:szCs w:val="22"/>
        </w:rPr>
      </w:pPr>
      <w:r w:rsidRPr="00EE5602">
        <w:rPr>
          <w:rFonts w:cs="Times New Roman"/>
          <w:b/>
          <w:sz w:val="22"/>
          <w:szCs w:val="22"/>
        </w:rPr>
        <w:t>ZOBOWIĄZANIE</w:t>
      </w:r>
    </w:p>
    <w:p w14:paraId="46F62F10" w14:textId="77777777" w:rsidR="006245E4" w:rsidRPr="006245E4" w:rsidRDefault="006245E4" w:rsidP="006245E4">
      <w:pPr>
        <w:jc w:val="both"/>
        <w:rPr>
          <w:rFonts w:cs="Times New Roman"/>
          <w:sz w:val="20"/>
          <w:szCs w:val="20"/>
        </w:rPr>
      </w:pPr>
      <w:r w:rsidRPr="006245E4">
        <w:rPr>
          <w:rFonts w:cs="Times New Roman"/>
          <w:sz w:val="20"/>
          <w:szCs w:val="20"/>
        </w:rPr>
        <w:t>na podstawie art. 118 ustawy Prawo zamówień publicznych z dnia 11 września 2019 r.</w:t>
      </w:r>
    </w:p>
    <w:p w14:paraId="6D785E56" w14:textId="77777777" w:rsidR="006245E4" w:rsidRPr="006245E4" w:rsidRDefault="006245E4" w:rsidP="006245E4">
      <w:pPr>
        <w:jc w:val="both"/>
        <w:rPr>
          <w:rFonts w:cs="Times New Roman"/>
          <w:sz w:val="20"/>
          <w:szCs w:val="20"/>
        </w:rPr>
      </w:pPr>
      <w:r w:rsidRPr="006245E4">
        <w:rPr>
          <w:rFonts w:cs="Times New Roman"/>
          <w:sz w:val="20"/>
          <w:szCs w:val="20"/>
        </w:rPr>
        <w:t xml:space="preserve">(Dz. U. z 2022 r. poz. 1710 z </w:t>
      </w:r>
      <w:proofErr w:type="spellStart"/>
      <w:r w:rsidRPr="006245E4">
        <w:rPr>
          <w:rFonts w:cs="Times New Roman"/>
          <w:sz w:val="20"/>
          <w:szCs w:val="20"/>
        </w:rPr>
        <w:t>późn</w:t>
      </w:r>
      <w:proofErr w:type="spellEnd"/>
      <w:r w:rsidRPr="006245E4">
        <w:rPr>
          <w:rFonts w:cs="Times New Roman"/>
          <w:sz w:val="20"/>
          <w:szCs w:val="20"/>
        </w:rPr>
        <w:t>. zm.)</w:t>
      </w:r>
    </w:p>
    <w:p w14:paraId="3DC80E2A" w14:textId="77777777" w:rsidR="006245E4" w:rsidRPr="00EE5602" w:rsidRDefault="006245E4" w:rsidP="006245E4">
      <w:pPr>
        <w:jc w:val="both"/>
        <w:rPr>
          <w:rFonts w:cs="Times New Roman"/>
          <w:b/>
          <w:sz w:val="22"/>
          <w:szCs w:val="22"/>
        </w:rPr>
      </w:pPr>
      <w:r w:rsidRPr="00EE5602">
        <w:rPr>
          <w:rFonts w:cs="Times New Roman"/>
          <w:b/>
          <w:sz w:val="22"/>
          <w:szCs w:val="22"/>
        </w:rPr>
        <w:t>DANE DOTYCZĄCE WYKONAWCY:</w:t>
      </w:r>
    </w:p>
    <w:p w14:paraId="3ED44417" w14:textId="77777777" w:rsidR="006245E4" w:rsidRPr="006245E4" w:rsidRDefault="006245E4" w:rsidP="006245E4">
      <w:pPr>
        <w:jc w:val="both"/>
        <w:rPr>
          <w:rFonts w:cs="Times New Roman"/>
        </w:rPr>
      </w:pPr>
      <w:r w:rsidRPr="006245E4">
        <w:rPr>
          <w:rFonts w:cs="Times New Roman"/>
          <w:b/>
        </w:rPr>
        <w:t xml:space="preserve">Nazwa i adres: Wykonawcy /lub </w:t>
      </w:r>
      <w:r w:rsidRPr="006245E4">
        <w:rPr>
          <w:rFonts w:cs="Times New Roman"/>
          <w:b/>
          <w:sz w:val="20"/>
          <w:szCs w:val="20"/>
        </w:rPr>
        <w:t>Wykonawców</w:t>
      </w:r>
      <w:r w:rsidRPr="006245E4">
        <w:rPr>
          <w:rFonts w:cs="Times New Roman"/>
          <w:sz w:val="20"/>
          <w:szCs w:val="20"/>
        </w:rPr>
        <w:t xml:space="preserve"> (w przypadku, gdy: wniosek składany jest przez podmioty występujące wspólnie lub w przypadku spółki cywilnej należy podać nazwy /firmy/ i dokładne adresy wszystkich podmiotów, włącznie z Pełnomocnikiem. Zgodnie z art. 43 (4) </w:t>
      </w:r>
      <w:proofErr w:type="spellStart"/>
      <w:r w:rsidRPr="006245E4">
        <w:rPr>
          <w:rFonts w:cs="Times New Roman"/>
          <w:sz w:val="20"/>
          <w:szCs w:val="20"/>
        </w:rPr>
        <w:t>kc</w:t>
      </w:r>
      <w:proofErr w:type="spellEnd"/>
      <w:r w:rsidRPr="006245E4">
        <w:rPr>
          <w:rFonts w:cs="Times New Roman"/>
          <w:sz w:val="20"/>
          <w:szCs w:val="20"/>
        </w:rPr>
        <w:t xml:space="preserve"> firmą Wykonawcy będącego osobą fizyczną jest jej imię i nazwisko)</w:t>
      </w:r>
    </w:p>
    <w:p w14:paraId="7044F03B" w14:textId="77777777" w:rsidR="006245E4" w:rsidRPr="006245E4" w:rsidRDefault="006245E4" w:rsidP="006245E4">
      <w:pPr>
        <w:jc w:val="both"/>
        <w:rPr>
          <w:rFonts w:cs="Times New Roman"/>
        </w:rPr>
      </w:pPr>
    </w:p>
    <w:p w14:paraId="1FC10B62" w14:textId="681C572B" w:rsidR="006245E4" w:rsidRPr="006245E4" w:rsidRDefault="006245E4" w:rsidP="006245E4">
      <w:pPr>
        <w:rPr>
          <w:rFonts w:cs="Times New Roman"/>
        </w:rPr>
      </w:pPr>
      <w:r w:rsidRPr="006245E4">
        <w:rPr>
          <w:rFonts w:cs="Times New Roman"/>
        </w:rPr>
        <w:t>Nazwa Wykonawcy          .............................................................................................................</w:t>
      </w:r>
      <w:r>
        <w:rPr>
          <w:rFonts w:cs="Times New Roman"/>
        </w:rPr>
        <w:t>.................................</w:t>
      </w:r>
      <w:r w:rsidRPr="006245E4">
        <w:rPr>
          <w:rFonts w:cs="Times New Roman"/>
        </w:rPr>
        <w:t>.........</w:t>
      </w:r>
    </w:p>
    <w:p w14:paraId="4BDE837F" w14:textId="77777777" w:rsidR="006245E4" w:rsidRPr="006245E4" w:rsidRDefault="006245E4" w:rsidP="006245E4">
      <w:pPr>
        <w:jc w:val="both"/>
        <w:rPr>
          <w:rFonts w:cs="Times New Roman"/>
        </w:rPr>
      </w:pPr>
      <w:r w:rsidRPr="006245E4">
        <w:rPr>
          <w:rFonts w:cs="Times New Roman"/>
        </w:rPr>
        <w:t>adres /ulica/Nr/kod pocztowy/: .....................................................................................................</w:t>
      </w:r>
    </w:p>
    <w:p w14:paraId="32677142" w14:textId="746B99ED" w:rsidR="006245E4" w:rsidRPr="006245E4" w:rsidRDefault="006245E4" w:rsidP="006245E4">
      <w:pPr>
        <w:rPr>
          <w:rFonts w:cs="Times New Roman"/>
        </w:rPr>
      </w:pPr>
      <w:r w:rsidRPr="006245E4">
        <w:rPr>
          <w:rFonts w:cs="Times New Roman"/>
        </w:rPr>
        <w:t>Nr telefonu/faks ..................................................................................</w:t>
      </w:r>
      <w:r w:rsidR="00A7305F">
        <w:rPr>
          <w:rFonts w:cs="Times New Roman"/>
        </w:rPr>
        <w:t>................</w:t>
      </w:r>
      <w:r w:rsidRPr="006245E4">
        <w:rPr>
          <w:rFonts w:cs="Times New Roman"/>
        </w:rPr>
        <w:t>....................................................</w:t>
      </w:r>
    </w:p>
    <w:p w14:paraId="4570CDD0" w14:textId="3A1B429F" w:rsidR="006245E4" w:rsidRPr="006245E4" w:rsidRDefault="006245E4" w:rsidP="006245E4">
      <w:pPr>
        <w:jc w:val="both"/>
        <w:rPr>
          <w:rFonts w:cs="Times New Roman"/>
        </w:rPr>
      </w:pPr>
      <w:r w:rsidRPr="006245E4">
        <w:rPr>
          <w:rFonts w:cs="Times New Roman"/>
        </w:rPr>
        <w:t>NIP.....................................................REGON.............................................................................</w:t>
      </w:r>
    </w:p>
    <w:p w14:paraId="1394806D" w14:textId="77777777" w:rsidR="006245E4" w:rsidRPr="00EE5602" w:rsidRDefault="006245E4" w:rsidP="006245E4">
      <w:pPr>
        <w:jc w:val="both"/>
        <w:rPr>
          <w:rFonts w:cs="Times New Roman"/>
          <w:b/>
          <w:sz w:val="22"/>
          <w:szCs w:val="22"/>
        </w:rPr>
      </w:pPr>
      <w:r w:rsidRPr="00EE5602">
        <w:rPr>
          <w:rFonts w:cs="Times New Roman"/>
          <w:b/>
          <w:sz w:val="22"/>
          <w:szCs w:val="22"/>
        </w:rPr>
        <w:t>PODMIOT ODDJĄCY DO DYSPOZYCJI WYKONAWCY ZASOBY:</w:t>
      </w:r>
    </w:p>
    <w:p w14:paraId="430FA399" w14:textId="77777777" w:rsidR="006245E4" w:rsidRPr="00EE5602" w:rsidRDefault="006245E4" w:rsidP="006245E4">
      <w:pPr>
        <w:jc w:val="both"/>
        <w:rPr>
          <w:rFonts w:cs="Times New Roman"/>
          <w:sz w:val="22"/>
          <w:szCs w:val="22"/>
        </w:rPr>
      </w:pPr>
      <w:r w:rsidRPr="00EE5602">
        <w:rPr>
          <w:rFonts w:cs="Times New Roman"/>
          <w:sz w:val="22"/>
          <w:szCs w:val="22"/>
        </w:rPr>
        <w:t xml:space="preserve">1. ZDOLNOŚCI TECHNICZNYCH LUB ZAWODOWYCH </w:t>
      </w:r>
    </w:p>
    <w:p w14:paraId="4A0401CB" w14:textId="77777777" w:rsidR="006245E4" w:rsidRPr="00EE5602" w:rsidRDefault="006245E4" w:rsidP="006245E4">
      <w:pPr>
        <w:jc w:val="both"/>
        <w:rPr>
          <w:rFonts w:cs="Times New Roman"/>
          <w:sz w:val="22"/>
          <w:szCs w:val="22"/>
        </w:rPr>
      </w:pPr>
      <w:r w:rsidRPr="00EE5602">
        <w:rPr>
          <w:rFonts w:cs="Times New Roman"/>
          <w:sz w:val="22"/>
          <w:szCs w:val="22"/>
        </w:rPr>
        <w:t>2. SYTUACJI EKONOMICZNEJ LUB FINANSOWEJ *</w:t>
      </w:r>
    </w:p>
    <w:p w14:paraId="16C5A117" w14:textId="77777777" w:rsidR="006245E4" w:rsidRPr="00EE5602" w:rsidRDefault="006245E4" w:rsidP="006245E4">
      <w:pPr>
        <w:jc w:val="both"/>
        <w:rPr>
          <w:rFonts w:cs="Times New Roman"/>
          <w:sz w:val="22"/>
          <w:szCs w:val="22"/>
        </w:rPr>
      </w:pPr>
      <w:r w:rsidRPr="00EE5602">
        <w:rPr>
          <w:rFonts w:cs="Times New Roman"/>
          <w:sz w:val="22"/>
          <w:szCs w:val="22"/>
        </w:rPr>
        <w:t>Nazwa Podmiotu .........................................................................................................................</w:t>
      </w:r>
    </w:p>
    <w:p w14:paraId="36C1A8C0" w14:textId="77777777" w:rsidR="006245E4" w:rsidRPr="00EE5602" w:rsidRDefault="006245E4" w:rsidP="006245E4">
      <w:pPr>
        <w:jc w:val="both"/>
        <w:rPr>
          <w:rFonts w:cs="Times New Roman"/>
          <w:sz w:val="22"/>
          <w:szCs w:val="22"/>
        </w:rPr>
      </w:pPr>
      <w:r w:rsidRPr="00EE5602">
        <w:rPr>
          <w:rFonts w:cs="Times New Roman"/>
          <w:sz w:val="22"/>
          <w:szCs w:val="22"/>
        </w:rPr>
        <w:t>adres /ulica/Nr/kod pocztowy/: ....................................................................................................</w:t>
      </w:r>
    </w:p>
    <w:p w14:paraId="3E73ACD6" w14:textId="77777777" w:rsidR="006245E4" w:rsidRPr="00EE5602" w:rsidRDefault="006245E4" w:rsidP="006245E4">
      <w:pPr>
        <w:jc w:val="both"/>
        <w:rPr>
          <w:rFonts w:cs="Times New Roman"/>
          <w:sz w:val="22"/>
          <w:szCs w:val="22"/>
        </w:rPr>
      </w:pPr>
      <w:r w:rsidRPr="00EE5602">
        <w:rPr>
          <w:rFonts w:cs="Times New Roman"/>
          <w:sz w:val="22"/>
          <w:szCs w:val="22"/>
        </w:rPr>
        <w:t>Nr telefonu/faks ...........................................................................................................................</w:t>
      </w:r>
    </w:p>
    <w:p w14:paraId="76BA5479" w14:textId="77777777" w:rsidR="006245E4" w:rsidRPr="00EE5602" w:rsidRDefault="006245E4" w:rsidP="006245E4">
      <w:pPr>
        <w:jc w:val="both"/>
        <w:rPr>
          <w:rFonts w:cs="Times New Roman"/>
          <w:sz w:val="22"/>
          <w:szCs w:val="22"/>
        </w:rPr>
      </w:pPr>
      <w:r w:rsidRPr="00EE5602">
        <w:rPr>
          <w:rFonts w:cs="Times New Roman"/>
          <w:sz w:val="22"/>
          <w:szCs w:val="22"/>
        </w:rPr>
        <w:t>NIP ..................................................... REGON ..........................................................................</w:t>
      </w:r>
    </w:p>
    <w:p w14:paraId="654791C7" w14:textId="77777777" w:rsidR="006245E4" w:rsidRPr="00EE5602" w:rsidRDefault="006245E4" w:rsidP="006245E4">
      <w:pPr>
        <w:jc w:val="both"/>
        <w:rPr>
          <w:rFonts w:cs="Times New Roman"/>
          <w:b/>
          <w:sz w:val="22"/>
          <w:szCs w:val="22"/>
        </w:rPr>
      </w:pPr>
      <w:r w:rsidRPr="00EE5602">
        <w:rPr>
          <w:rFonts w:cs="Times New Roman"/>
          <w:b/>
          <w:sz w:val="22"/>
          <w:szCs w:val="22"/>
        </w:rPr>
        <w:t>OŚWIADCZAM(Y), ŻE:</w:t>
      </w:r>
    </w:p>
    <w:p w14:paraId="05B067D2" w14:textId="77777777" w:rsidR="006245E4" w:rsidRPr="006245E4" w:rsidRDefault="006245E4" w:rsidP="006245E4">
      <w:pPr>
        <w:jc w:val="both"/>
        <w:rPr>
          <w:rFonts w:cs="Times New Roman"/>
        </w:rPr>
      </w:pPr>
      <w:r w:rsidRPr="006245E4">
        <w:rPr>
          <w:rFonts w:cs="Times New Roman"/>
        </w:rPr>
        <w:t xml:space="preserve">Zobowiązujemy się do oddania do dyspozycji Wykonawcy niezbędnych zasobów, </w:t>
      </w:r>
      <w:proofErr w:type="spellStart"/>
      <w:r w:rsidRPr="006245E4">
        <w:rPr>
          <w:rFonts w:cs="Times New Roman"/>
        </w:rPr>
        <w:t>tj</w:t>
      </w:r>
      <w:proofErr w:type="spellEnd"/>
      <w:r w:rsidRPr="006245E4">
        <w:rPr>
          <w:rFonts w:cs="Times New Roman"/>
        </w:rPr>
        <w:t xml:space="preserve">: </w:t>
      </w:r>
    </w:p>
    <w:p w14:paraId="5B8BA5AD" w14:textId="77777777" w:rsidR="006245E4" w:rsidRPr="006245E4" w:rsidRDefault="006245E4" w:rsidP="006245E4">
      <w:pPr>
        <w:jc w:val="both"/>
        <w:rPr>
          <w:rFonts w:cs="Times New Roman"/>
        </w:rPr>
      </w:pPr>
      <w:r w:rsidRPr="006245E4">
        <w:rPr>
          <w:rFonts w:cs="Times New Roman"/>
        </w:rPr>
        <w:t>.................................................................................................................................................... .</w:t>
      </w:r>
    </w:p>
    <w:p w14:paraId="175FB524" w14:textId="77777777" w:rsidR="006245E4" w:rsidRPr="006245E4" w:rsidRDefault="006245E4" w:rsidP="006245E4">
      <w:pPr>
        <w:jc w:val="both"/>
        <w:rPr>
          <w:rFonts w:cs="Times New Roman"/>
        </w:rPr>
      </w:pPr>
      <w:r w:rsidRPr="006245E4">
        <w:rPr>
          <w:rFonts w:cs="Times New Roman"/>
        </w:rPr>
        <w:t>.................................................................................................................................................... .</w:t>
      </w:r>
    </w:p>
    <w:p w14:paraId="4DB4F102" w14:textId="77777777" w:rsidR="006245E4" w:rsidRPr="006245E4" w:rsidRDefault="006245E4" w:rsidP="006245E4">
      <w:pPr>
        <w:jc w:val="both"/>
        <w:rPr>
          <w:rFonts w:cs="Times New Roman"/>
        </w:rPr>
      </w:pPr>
      <w:r w:rsidRPr="006245E4">
        <w:rPr>
          <w:rFonts w:cs="Times New Roman"/>
        </w:rPr>
        <w:t>.................................................................................................................................................... .</w:t>
      </w:r>
    </w:p>
    <w:p w14:paraId="318EA5C8" w14:textId="77777777" w:rsidR="006245E4" w:rsidRPr="006245E4" w:rsidRDefault="006245E4" w:rsidP="006245E4">
      <w:pPr>
        <w:jc w:val="both"/>
        <w:rPr>
          <w:rFonts w:cs="Times New Roman"/>
        </w:rPr>
      </w:pPr>
      <w:r w:rsidRPr="006245E4">
        <w:rPr>
          <w:rFonts w:cs="Times New Roman"/>
        </w:rPr>
        <w:t xml:space="preserve">a) Jednocześnie przedstawiam poniższe informacje dotyczące: </w:t>
      </w:r>
    </w:p>
    <w:p w14:paraId="487AAB25" w14:textId="77777777" w:rsidR="006245E4" w:rsidRPr="006245E4" w:rsidRDefault="006245E4" w:rsidP="006245E4">
      <w:pPr>
        <w:jc w:val="both"/>
        <w:rPr>
          <w:rFonts w:cs="Times New Roman"/>
        </w:rPr>
      </w:pPr>
      <w:r w:rsidRPr="006245E4">
        <w:rPr>
          <w:rFonts w:cs="Times New Roman"/>
        </w:rPr>
        <w:t>zakresu dostępnych Wykonawcy zasobów innego podmiotu</w:t>
      </w:r>
    </w:p>
    <w:p w14:paraId="25047AD7" w14:textId="77777777" w:rsidR="006245E4" w:rsidRPr="006245E4" w:rsidRDefault="006245E4" w:rsidP="006245E4">
      <w:pPr>
        <w:jc w:val="both"/>
        <w:rPr>
          <w:rFonts w:cs="Times New Roman"/>
        </w:rPr>
      </w:pPr>
      <w:r w:rsidRPr="006245E4">
        <w:rPr>
          <w:rFonts w:cs="Times New Roman"/>
        </w:rPr>
        <w:t>.......................................................................................................................................................</w:t>
      </w:r>
    </w:p>
    <w:p w14:paraId="37E96020" w14:textId="77777777" w:rsidR="006245E4" w:rsidRPr="006245E4" w:rsidRDefault="006245E4" w:rsidP="006245E4">
      <w:pPr>
        <w:jc w:val="both"/>
        <w:rPr>
          <w:rFonts w:cs="Times New Roman"/>
        </w:rPr>
      </w:pPr>
      <w:r w:rsidRPr="006245E4">
        <w:rPr>
          <w:rFonts w:cs="Times New Roman"/>
        </w:rPr>
        <w:t>b)sposobu wykorzystania zasobów innego podmiotu, przez Wykonawcę, przy wykonywaniu zamówienia</w:t>
      </w:r>
    </w:p>
    <w:p w14:paraId="0F19732F" w14:textId="77777777" w:rsidR="006245E4" w:rsidRPr="006245E4" w:rsidRDefault="006245E4" w:rsidP="006245E4">
      <w:pPr>
        <w:jc w:val="both"/>
        <w:rPr>
          <w:rFonts w:cs="Times New Roman"/>
        </w:rPr>
      </w:pPr>
      <w:r w:rsidRPr="006245E4">
        <w:rPr>
          <w:rFonts w:cs="Times New Roman"/>
        </w:rPr>
        <w:t>.......................................................................................................................................................</w:t>
      </w:r>
    </w:p>
    <w:p w14:paraId="5E649775" w14:textId="77777777" w:rsidR="006245E4" w:rsidRPr="006245E4" w:rsidRDefault="006245E4" w:rsidP="006245E4">
      <w:pPr>
        <w:jc w:val="both"/>
        <w:rPr>
          <w:rFonts w:cs="Times New Roman"/>
        </w:rPr>
      </w:pPr>
      <w:r w:rsidRPr="006245E4">
        <w:rPr>
          <w:rFonts w:cs="Times New Roman"/>
        </w:rPr>
        <w:t>c)zakresu i okresu udziału innego podmiotu przy wykonywaniu zamówienia</w:t>
      </w:r>
    </w:p>
    <w:p w14:paraId="541344FC" w14:textId="77777777" w:rsidR="006245E4" w:rsidRPr="006245E4" w:rsidRDefault="006245E4" w:rsidP="006245E4">
      <w:pPr>
        <w:jc w:val="both"/>
        <w:rPr>
          <w:rFonts w:cs="Times New Roman"/>
        </w:rPr>
      </w:pPr>
      <w:r w:rsidRPr="006245E4">
        <w:rPr>
          <w:rFonts w:cs="Times New Roman"/>
        </w:rPr>
        <w:t>......................................................................................................................................................</w:t>
      </w:r>
    </w:p>
    <w:p w14:paraId="024A5D74" w14:textId="77777777" w:rsidR="006245E4" w:rsidRPr="006245E4" w:rsidRDefault="006245E4" w:rsidP="006245E4">
      <w:pPr>
        <w:jc w:val="both"/>
        <w:rPr>
          <w:rFonts w:cs="Times New Roman"/>
        </w:rPr>
      </w:pPr>
    </w:p>
    <w:p w14:paraId="79EFDFD0" w14:textId="77777777" w:rsidR="006245E4" w:rsidRPr="006245E4" w:rsidRDefault="006245E4" w:rsidP="006245E4">
      <w:pPr>
        <w:jc w:val="both"/>
        <w:rPr>
          <w:rFonts w:cs="Times New Roman"/>
        </w:rPr>
      </w:pPr>
      <w:r w:rsidRPr="006245E4">
        <w:rPr>
          <w:rFonts w:cs="Times New Roman"/>
        </w:rPr>
        <w:t xml:space="preserve">d) czy podmiot, na zdolnościach którego Wykonawca polega w odniesieniu do warunków udziału w postępowaniu dotyczących wykształcenia, kwalifikacji zawodowych lub doświadczenia, zrealizuje roboty budowlane lub usługi, których wskazane zdolności dotyczą. </w:t>
      </w:r>
    </w:p>
    <w:p w14:paraId="026A2302" w14:textId="77777777" w:rsidR="006245E4" w:rsidRPr="006245E4" w:rsidRDefault="006245E4" w:rsidP="006245E4">
      <w:pPr>
        <w:jc w:val="both"/>
        <w:rPr>
          <w:rFonts w:cs="Times New Roman"/>
        </w:rPr>
      </w:pPr>
      <w:r w:rsidRPr="006245E4">
        <w:rPr>
          <w:rFonts w:cs="Times New Roman"/>
        </w:rPr>
        <w:t>.......................................................................................................................................................</w:t>
      </w:r>
    </w:p>
    <w:p w14:paraId="3CCDB242" w14:textId="77777777" w:rsidR="006245E4" w:rsidRPr="006245E4" w:rsidRDefault="006245E4" w:rsidP="006245E4">
      <w:pPr>
        <w:jc w:val="both"/>
        <w:rPr>
          <w:rFonts w:cs="Times New Roman"/>
        </w:rPr>
      </w:pPr>
      <w:r w:rsidRPr="006245E4">
        <w:rPr>
          <w:rFonts w:cs="Times New Roman"/>
        </w:rPr>
        <w:t>Będziemy / nie będziemy* realizowali część zamówienia poprzez jego wykonanie w ramach podwykonawstwa.</w:t>
      </w:r>
    </w:p>
    <w:p w14:paraId="3A3C601A" w14:textId="77777777" w:rsidR="006245E4" w:rsidRPr="006245E4" w:rsidRDefault="006245E4" w:rsidP="006245E4">
      <w:pPr>
        <w:jc w:val="both"/>
        <w:rPr>
          <w:rFonts w:cs="Times New Roman"/>
          <w:u w:val="single"/>
        </w:rPr>
      </w:pPr>
      <w:r w:rsidRPr="006245E4">
        <w:rPr>
          <w:rFonts w:cs="Times New Roman"/>
          <w:u w:val="single"/>
        </w:rPr>
        <w:t xml:space="preserve">Uwaga: </w:t>
      </w:r>
    </w:p>
    <w:p w14:paraId="393F92EC" w14:textId="77777777" w:rsidR="006245E4" w:rsidRPr="006245E4" w:rsidRDefault="006245E4" w:rsidP="006245E4">
      <w:pPr>
        <w:jc w:val="both"/>
        <w:rPr>
          <w:rFonts w:cs="Times New Roman"/>
          <w:sz w:val="22"/>
          <w:szCs w:val="22"/>
        </w:rPr>
      </w:pPr>
      <w:r w:rsidRPr="006245E4">
        <w:rPr>
          <w:rFonts w:cs="Times New Roman"/>
          <w:sz w:val="22"/>
          <w:szCs w:val="22"/>
        </w:rPr>
        <w:t>Wykonawca załącza dokumenty podmiotu zobowiązującego się do oddania do dyspozycji Wykonawcy niezbędnych zasobów zgodnie z wymaganiami Zamawiającego określonymi w SWZ.</w:t>
      </w:r>
    </w:p>
    <w:p w14:paraId="56F43A87" w14:textId="77777777" w:rsidR="006245E4" w:rsidRPr="006245E4" w:rsidRDefault="006245E4" w:rsidP="006245E4">
      <w:pPr>
        <w:jc w:val="both"/>
        <w:rPr>
          <w:rFonts w:cs="Times New Roman"/>
          <w:sz w:val="22"/>
          <w:szCs w:val="22"/>
        </w:rPr>
      </w:pPr>
      <w:r w:rsidRPr="006245E4">
        <w:rPr>
          <w:rFonts w:cs="Times New Roman"/>
          <w:sz w:val="22"/>
          <w:szCs w:val="22"/>
        </w:rPr>
        <w:t xml:space="preserve">*niepotrzebne skreślić. </w:t>
      </w:r>
    </w:p>
    <w:p w14:paraId="7276423A" w14:textId="77777777" w:rsidR="006245E4" w:rsidRPr="006245E4" w:rsidRDefault="006245E4" w:rsidP="006245E4">
      <w:pPr>
        <w:jc w:val="both"/>
        <w:rPr>
          <w:rFonts w:cs="Times New Roman"/>
        </w:rPr>
      </w:pPr>
      <w:r w:rsidRPr="006245E4">
        <w:rPr>
          <w:rFonts w:cs="Times New Roman"/>
        </w:rPr>
        <w:t xml:space="preserve">Data: ..................................... </w:t>
      </w:r>
    </w:p>
    <w:p w14:paraId="3DD7AE92" w14:textId="77777777" w:rsidR="006245E4" w:rsidRPr="006245E4" w:rsidRDefault="006245E4" w:rsidP="006245E4">
      <w:pPr>
        <w:ind w:left="4248"/>
        <w:jc w:val="both"/>
        <w:rPr>
          <w:rFonts w:cs="Times New Roman"/>
          <w:b/>
          <w:i/>
          <w:sz w:val="20"/>
          <w:szCs w:val="20"/>
        </w:rPr>
      </w:pPr>
      <w:r w:rsidRPr="006245E4">
        <w:rPr>
          <w:rFonts w:cs="Times New Roman"/>
          <w:b/>
          <w:i/>
          <w:sz w:val="20"/>
          <w:szCs w:val="20"/>
        </w:rPr>
        <w:t xml:space="preserve">podpis podmiotu udzielającego niezbędnych zasobów </w:t>
      </w:r>
    </w:p>
    <w:p w14:paraId="1650E87D" w14:textId="77777777" w:rsidR="006245E4" w:rsidRPr="006245E4" w:rsidRDefault="006245E4" w:rsidP="006245E4">
      <w:pPr>
        <w:ind w:left="4248"/>
        <w:jc w:val="both"/>
        <w:rPr>
          <w:rFonts w:cs="Times New Roman"/>
          <w:b/>
          <w:i/>
          <w:sz w:val="20"/>
          <w:szCs w:val="20"/>
        </w:rPr>
      </w:pPr>
      <w:r w:rsidRPr="006245E4">
        <w:rPr>
          <w:rFonts w:cs="Times New Roman"/>
          <w:b/>
          <w:i/>
          <w:sz w:val="20"/>
          <w:szCs w:val="20"/>
        </w:rPr>
        <w:t xml:space="preserve">podpis przedstawiciela Wykonawcy </w:t>
      </w:r>
    </w:p>
    <w:p w14:paraId="4A819E79" w14:textId="2523316D" w:rsidR="00A7305F" w:rsidRPr="00EE5602" w:rsidRDefault="00A7305F" w:rsidP="00A7305F">
      <w:pPr>
        <w:ind w:left="6372"/>
        <w:jc w:val="both"/>
        <w:rPr>
          <w:rFonts w:cs="Times New Roman"/>
          <w:b/>
          <w:sz w:val="22"/>
          <w:szCs w:val="22"/>
        </w:rPr>
      </w:pPr>
      <w:r w:rsidRPr="00EE5602">
        <w:rPr>
          <w:rFonts w:cs="Times New Roman"/>
          <w:b/>
          <w:sz w:val="22"/>
          <w:szCs w:val="22"/>
        </w:rPr>
        <w:lastRenderedPageBreak/>
        <w:t>Załącznik nr 5 do SWZ</w:t>
      </w:r>
    </w:p>
    <w:p w14:paraId="69A95C19" w14:textId="77777777" w:rsidR="00A7305F" w:rsidRPr="00EE5602" w:rsidRDefault="00A7305F" w:rsidP="00A7305F">
      <w:pPr>
        <w:jc w:val="both"/>
        <w:rPr>
          <w:rFonts w:cs="Times New Roman"/>
          <w:sz w:val="22"/>
          <w:szCs w:val="22"/>
        </w:rPr>
      </w:pPr>
    </w:p>
    <w:p w14:paraId="213F2A9D" w14:textId="77777777" w:rsidR="00A7305F" w:rsidRPr="00EE5602" w:rsidRDefault="00A7305F" w:rsidP="00A7305F">
      <w:pPr>
        <w:jc w:val="both"/>
        <w:rPr>
          <w:rFonts w:cs="Times New Roman"/>
          <w:sz w:val="22"/>
          <w:szCs w:val="22"/>
        </w:rPr>
      </w:pPr>
    </w:p>
    <w:p w14:paraId="0F52825C" w14:textId="77777777" w:rsidR="00A7305F" w:rsidRPr="00EE5602" w:rsidRDefault="00A7305F" w:rsidP="00A7305F">
      <w:pPr>
        <w:jc w:val="center"/>
        <w:rPr>
          <w:rFonts w:cs="Times New Roman"/>
          <w:b/>
          <w:sz w:val="22"/>
          <w:szCs w:val="22"/>
        </w:rPr>
      </w:pPr>
      <w:r w:rsidRPr="00EE5602">
        <w:rPr>
          <w:rFonts w:cs="Times New Roman"/>
          <w:b/>
          <w:sz w:val="22"/>
          <w:szCs w:val="22"/>
        </w:rPr>
        <w:t>Oświadczenie w trybie art. 108 ust. 5   ustawy Prawo zamówień publicznych</w:t>
      </w:r>
    </w:p>
    <w:p w14:paraId="6B5FB52C" w14:textId="77777777" w:rsidR="00A7305F" w:rsidRPr="00EE5602" w:rsidRDefault="00A7305F" w:rsidP="00A7305F">
      <w:pPr>
        <w:jc w:val="center"/>
        <w:rPr>
          <w:rFonts w:cs="Times New Roman"/>
          <w:b/>
          <w:sz w:val="22"/>
          <w:szCs w:val="22"/>
        </w:rPr>
      </w:pPr>
      <w:r w:rsidRPr="00EE5602">
        <w:rPr>
          <w:rFonts w:cs="Times New Roman"/>
          <w:b/>
          <w:sz w:val="22"/>
          <w:szCs w:val="22"/>
        </w:rPr>
        <w:t>z dnia 11 września 2019 r. (Dz. U. z 2022 r. poz. 1710 ze zm.)</w:t>
      </w:r>
    </w:p>
    <w:p w14:paraId="51B64A33" w14:textId="77777777" w:rsidR="00A7305F" w:rsidRPr="00EE5602" w:rsidRDefault="00A7305F" w:rsidP="00A7305F">
      <w:pPr>
        <w:rPr>
          <w:rFonts w:cs="Times New Roman"/>
          <w:b/>
          <w:sz w:val="22"/>
          <w:szCs w:val="22"/>
        </w:rPr>
      </w:pPr>
      <w:r w:rsidRPr="00EE5602">
        <w:rPr>
          <w:rFonts w:cs="Times New Roman"/>
          <w:b/>
          <w:sz w:val="22"/>
          <w:szCs w:val="22"/>
        </w:rPr>
        <w:t>Nazwa Wykonawcy: .......................................................................................................................................</w:t>
      </w:r>
    </w:p>
    <w:p w14:paraId="5949720C" w14:textId="77777777" w:rsidR="00A7305F" w:rsidRPr="00EE5602" w:rsidRDefault="00A7305F" w:rsidP="00A7305F">
      <w:pPr>
        <w:rPr>
          <w:rFonts w:cs="Times New Roman"/>
          <w:sz w:val="22"/>
          <w:szCs w:val="22"/>
        </w:rPr>
      </w:pPr>
      <w:r w:rsidRPr="00EE5602">
        <w:rPr>
          <w:rFonts w:cs="Times New Roman"/>
          <w:b/>
          <w:sz w:val="22"/>
          <w:szCs w:val="22"/>
        </w:rPr>
        <w:t>Adres Wykonawcy: ........................................................................................................................................</w:t>
      </w:r>
    </w:p>
    <w:p w14:paraId="71A9294C" w14:textId="77777777" w:rsidR="00A7305F" w:rsidRPr="00A7305F" w:rsidRDefault="00A7305F" w:rsidP="00A7305F">
      <w:pPr>
        <w:jc w:val="both"/>
        <w:rPr>
          <w:rFonts w:cs="Times New Roman"/>
        </w:rPr>
      </w:pPr>
    </w:p>
    <w:p w14:paraId="01A23AE1" w14:textId="557FCED9" w:rsidR="00A7305F" w:rsidRPr="00A7305F" w:rsidRDefault="00A7305F" w:rsidP="00A7305F">
      <w:pPr>
        <w:jc w:val="both"/>
        <w:rPr>
          <w:rFonts w:cs="Times New Roman"/>
        </w:rPr>
      </w:pPr>
      <w:r w:rsidRPr="00A7305F">
        <w:rPr>
          <w:rFonts w:cs="Times New Roman"/>
        </w:rPr>
        <w:t xml:space="preserve">Przystępując jako Wykonawca do udziału w postępowaniu o udzielenie zamówienia publicznego nr sprawy </w:t>
      </w:r>
      <w:r w:rsidRPr="00A7305F">
        <w:rPr>
          <w:rFonts w:cs="Times New Roman"/>
          <w:b/>
        </w:rPr>
        <w:t xml:space="preserve">ZP/ </w:t>
      </w:r>
      <w:r>
        <w:rPr>
          <w:rFonts w:cs="Times New Roman"/>
          <w:b/>
        </w:rPr>
        <w:t>72</w:t>
      </w:r>
      <w:r w:rsidRPr="00A7305F">
        <w:rPr>
          <w:rFonts w:cs="Times New Roman"/>
          <w:b/>
        </w:rPr>
        <w:t xml:space="preserve"> /2023</w:t>
      </w:r>
      <w:r w:rsidRPr="00A7305F">
        <w:rPr>
          <w:rFonts w:cs="Times New Roman"/>
        </w:rPr>
        <w:t xml:space="preserve">, po zapoznaniu się z zamieszczoną na stronie internetowej informacją, o której mowa w art. 108 ust. 5  ustawy </w:t>
      </w:r>
      <w:proofErr w:type="spellStart"/>
      <w:r w:rsidRPr="00A7305F">
        <w:rPr>
          <w:rFonts w:cs="Times New Roman"/>
        </w:rPr>
        <w:t>Pzp</w:t>
      </w:r>
      <w:proofErr w:type="spellEnd"/>
      <w:r w:rsidRPr="00A7305F">
        <w:rPr>
          <w:rFonts w:cs="Times New Roman"/>
        </w:rPr>
        <w:t>,  niniejszym informujemy, że:</w:t>
      </w:r>
    </w:p>
    <w:p w14:paraId="47B97D5D" w14:textId="77777777" w:rsidR="00A7305F" w:rsidRPr="00A7305F" w:rsidRDefault="00A7305F" w:rsidP="00A7305F">
      <w:pPr>
        <w:jc w:val="both"/>
        <w:rPr>
          <w:rFonts w:cs="Times New Roman"/>
        </w:rPr>
      </w:pPr>
      <w:r w:rsidRPr="00A7305F">
        <w:rPr>
          <w:rFonts w:cs="Times New Roman"/>
        </w:rPr>
        <w:t xml:space="preserve">* 1) nie należymy do żadnej grupy kapitałowej, w rozumieniu ustawy z dnia 16 lutego 2007 r., o ochronie konkurencji i konsumentów (Dz. U. z 2021 poz. 275). </w:t>
      </w:r>
    </w:p>
    <w:p w14:paraId="320B3865" w14:textId="77777777" w:rsidR="00A7305F" w:rsidRPr="00A7305F" w:rsidRDefault="00A7305F" w:rsidP="00A7305F">
      <w:pPr>
        <w:jc w:val="both"/>
        <w:rPr>
          <w:rFonts w:cs="Times New Roman"/>
        </w:rPr>
      </w:pPr>
      <w:r w:rsidRPr="00A7305F">
        <w:rPr>
          <w:rFonts w:cs="Times New Roman"/>
        </w:rPr>
        <w:t>* 2) z żadnym z Wykonawców, którzy złożyli oferty w przedmiotowym postępowaniu o udzielenie zamówienia, nie należymy do tej samej grupy kapitałowej, w rozumieniu ustawy z dnia 16 lutego 2007 r., o ochronie konkurencji i konsumentów (Dz. U. z 2021 poz.275.).</w:t>
      </w:r>
    </w:p>
    <w:p w14:paraId="737F574D" w14:textId="77777777" w:rsidR="00A7305F" w:rsidRPr="00A7305F" w:rsidRDefault="00A7305F" w:rsidP="00A7305F">
      <w:pPr>
        <w:jc w:val="both"/>
        <w:rPr>
          <w:rFonts w:cs="Times New Roman"/>
        </w:rPr>
      </w:pPr>
      <w:r w:rsidRPr="00A7305F">
        <w:rPr>
          <w:rFonts w:cs="Times New Roman"/>
        </w:rPr>
        <w:t>* 3) należymy do tej samej grupy kapitałowej łącznie z nw. Wykonawcami, którzy złożyli odrębne oferty w przedmiotowym postępowaniu o udzielenie zamówienia**:</w:t>
      </w:r>
    </w:p>
    <w:p w14:paraId="7745124A" w14:textId="77777777" w:rsidR="00A7305F" w:rsidRPr="00A7305F" w:rsidRDefault="00A7305F" w:rsidP="00A7305F">
      <w:pPr>
        <w:jc w:val="both"/>
        <w:rPr>
          <w:rFonts w:cs="Times New Roman"/>
        </w:rPr>
      </w:pPr>
      <w:r w:rsidRPr="00A7305F">
        <w:rPr>
          <w:rFonts w:cs="Times New Roman"/>
        </w:rPr>
        <w:t>1) ………………………………………………………………………………………….</w:t>
      </w:r>
    </w:p>
    <w:p w14:paraId="2FDBA1B0" w14:textId="77777777" w:rsidR="00A7305F" w:rsidRPr="00A7305F" w:rsidRDefault="00A7305F" w:rsidP="00A7305F">
      <w:pPr>
        <w:jc w:val="both"/>
        <w:rPr>
          <w:rFonts w:cs="Times New Roman"/>
        </w:rPr>
      </w:pPr>
      <w:r w:rsidRPr="00A7305F">
        <w:rPr>
          <w:rFonts w:cs="Times New Roman"/>
        </w:rPr>
        <w:t>2) ………………………………………………………………………………………….</w:t>
      </w:r>
    </w:p>
    <w:p w14:paraId="17D699B5" w14:textId="77777777" w:rsidR="00A7305F" w:rsidRPr="00A7305F" w:rsidRDefault="00A7305F" w:rsidP="00A7305F">
      <w:pPr>
        <w:jc w:val="both"/>
        <w:rPr>
          <w:rFonts w:cs="Times New Roman"/>
        </w:rPr>
      </w:pPr>
      <w:r w:rsidRPr="00A7305F">
        <w:rPr>
          <w:rFonts w:cs="Times New Roman"/>
        </w:rPr>
        <w:t>3) ………………………………………………………………………………………….</w:t>
      </w:r>
    </w:p>
    <w:p w14:paraId="1ED37425" w14:textId="77777777" w:rsidR="00A7305F" w:rsidRPr="00A7305F" w:rsidRDefault="00A7305F" w:rsidP="00A7305F">
      <w:pPr>
        <w:jc w:val="both"/>
        <w:rPr>
          <w:rFonts w:cs="Times New Roman"/>
          <w:i/>
          <w:sz w:val="20"/>
          <w:szCs w:val="20"/>
        </w:rPr>
      </w:pPr>
      <w:r w:rsidRPr="00A7305F">
        <w:rPr>
          <w:rFonts w:cs="Times New Roman"/>
          <w:i/>
          <w:sz w:val="20"/>
          <w:szCs w:val="20"/>
        </w:rPr>
        <w:t>*niepotrzebne skreślić</w:t>
      </w:r>
    </w:p>
    <w:p w14:paraId="311B7C8B" w14:textId="77777777" w:rsidR="00A7305F" w:rsidRPr="00A7305F" w:rsidRDefault="00A7305F" w:rsidP="00A7305F">
      <w:pPr>
        <w:jc w:val="both"/>
        <w:rPr>
          <w:rFonts w:cs="Times New Roman"/>
          <w:i/>
          <w:sz w:val="20"/>
          <w:szCs w:val="20"/>
        </w:rPr>
      </w:pPr>
      <w:r w:rsidRPr="00A7305F">
        <w:rPr>
          <w:rFonts w:cs="Times New Roman"/>
          <w:i/>
          <w:sz w:val="20"/>
          <w:szCs w:val="20"/>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0685B6D1" w14:textId="77777777" w:rsidR="00A7305F" w:rsidRPr="00A7305F" w:rsidRDefault="00A7305F" w:rsidP="00A7305F">
      <w:pPr>
        <w:jc w:val="both"/>
        <w:rPr>
          <w:rFonts w:cs="Times New Roman"/>
        </w:rPr>
      </w:pPr>
    </w:p>
    <w:p w14:paraId="52C32CFE" w14:textId="77777777" w:rsidR="00A7305F" w:rsidRPr="00A7305F" w:rsidRDefault="00A7305F" w:rsidP="00A7305F">
      <w:pPr>
        <w:jc w:val="right"/>
        <w:rPr>
          <w:rFonts w:cs="Times New Roman"/>
          <w:b/>
        </w:rPr>
      </w:pPr>
      <w:r w:rsidRPr="00A7305F">
        <w:rPr>
          <w:rFonts w:cs="Times New Roman"/>
          <w:b/>
        </w:rPr>
        <w:t>podpis przedstawiciela Wykonawcy</w:t>
      </w:r>
    </w:p>
    <w:p w14:paraId="24A1E78A" w14:textId="77777777" w:rsidR="00A7305F" w:rsidRPr="00A7305F" w:rsidRDefault="00A7305F" w:rsidP="00A7305F">
      <w:pPr>
        <w:jc w:val="both"/>
        <w:rPr>
          <w:rFonts w:asciiTheme="majorHAnsi" w:hAnsiTheme="majorHAnsi" w:cs="Times New Roman"/>
        </w:rPr>
      </w:pPr>
    </w:p>
    <w:p w14:paraId="723C55BF" w14:textId="77777777" w:rsidR="00A7305F" w:rsidRPr="00A7305F" w:rsidRDefault="00A7305F" w:rsidP="00A7305F">
      <w:pPr>
        <w:jc w:val="both"/>
        <w:rPr>
          <w:rFonts w:asciiTheme="majorHAnsi" w:hAnsiTheme="majorHAnsi" w:cs="Times New Roman"/>
        </w:rPr>
      </w:pPr>
    </w:p>
    <w:p w14:paraId="0FB27E92" w14:textId="77777777" w:rsidR="00A7305F" w:rsidRPr="00A7305F" w:rsidRDefault="00A7305F" w:rsidP="00A7305F">
      <w:pPr>
        <w:jc w:val="both"/>
        <w:rPr>
          <w:rFonts w:asciiTheme="majorHAnsi" w:hAnsiTheme="majorHAnsi" w:cs="Times New Roman"/>
        </w:rPr>
      </w:pPr>
    </w:p>
    <w:p w14:paraId="4DAE5605" w14:textId="77777777" w:rsidR="00A7305F" w:rsidRPr="00A7305F" w:rsidRDefault="00A7305F" w:rsidP="00A7305F">
      <w:pPr>
        <w:jc w:val="both"/>
        <w:rPr>
          <w:rFonts w:asciiTheme="majorHAnsi" w:hAnsiTheme="majorHAnsi" w:cs="Times New Roman"/>
        </w:rPr>
      </w:pPr>
    </w:p>
    <w:p w14:paraId="3426D363" w14:textId="77777777" w:rsidR="00A7305F" w:rsidRPr="00A7305F" w:rsidRDefault="00A7305F" w:rsidP="00A7305F">
      <w:pPr>
        <w:jc w:val="both"/>
        <w:rPr>
          <w:rFonts w:asciiTheme="majorHAnsi" w:hAnsiTheme="majorHAnsi" w:cs="Times New Roman"/>
        </w:rPr>
      </w:pPr>
    </w:p>
    <w:p w14:paraId="50884113" w14:textId="77777777" w:rsidR="00A7305F" w:rsidRPr="00A7305F" w:rsidRDefault="00A7305F" w:rsidP="00A7305F">
      <w:pPr>
        <w:jc w:val="both"/>
        <w:rPr>
          <w:rFonts w:asciiTheme="majorHAnsi" w:hAnsiTheme="majorHAnsi" w:cs="Times New Roman"/>
        </w:rPr>
      </w:pPr>
    </w:p>
    <w:p w14:paraId="16355404" w14:textId="77777777" w:rsidR="00A7305F" w:rsidRPr="00A7305F" w:rsidRDefault="00A7305F" w:rsidP="00A7305F">
      <w:pPr>
        <w:jc w:val="both"/>
        <w:rPr>
          <w:rFonts w:asciiTheme="majorHAnsi" w:hAnsiTheme="majorHAnsi" w:cs="Times New Roman"/>
        </w:rPr>
      </w:pPr>
    </w:p>
    <w:p w14:paraId="1C4BEDD2" w14:textId="27EF406C" w:rsidR="00A7305F" w:rsidRDefault="00A7305F" w:rsidP="006A6A43">
      <w:pPr>
        <w:jc w:val="right"/>
        <w:rPr>
          <w:rFonts w:ascii="Cambria" w:hAnsi="Cambria" w:cs="Tahoma"/>
          <w:b/>
          <w:bCs/>
          <w:i/>
          <w:sz w:val="20"/>
          <w:szCs w:val="20"/>
        </w:rPr>
      </w:pPr>
    </w:p>
    <w:p w14:paraId="20872C61" w14:textId="7CBE411A" w:rsidR="00A7305F" w:rsidRDefault="00A7305F" w:rsidP="006A6A43">
      <w:pPr>
        <w:jc w:val="right"/>
        <w:rPr>
          <w:rFonts w:ascii="Cambria" w:hAnsi="Cambria" w:cs="Tahoma"/>
          <w:b/>
          <w:bCs/>
          <w:i/>
          <w:sz w:val="20"/>
          <w:szCs w:val="20"/>
        </w:rPr>
      </w:pPr>
    </w:p>
    <w:p w14:paraId="29D487AB" w14:textId="59658376" w:rsidR="00A7305F" w:rsidRDefault="00A7305F" w:rsidP="006A6A43">
      <w:pPr>
        <w:jc w:val="right"/>
        <w:rPr>
          <w:rFonts w:ascii="Cambria" w:hAnsi="Cambria" w:cs="Tahoma"/>
          <w:b/>
          <w:bCs/>
          <w:i/>
          <w:sz w:val="20"/>
          <w:szCs w:val="20"/>
        </w:rPr>
      </w:pPr>
    </w:p>
    <w:p w14:paraId="267125A1" w14:textId="5DBD4A35" w:rsidR="00A7305F" w:rsidRDefault="00A7305F" w:rsidP="006A6A43">
      <w:pPr>
        <w:jc w:val="right"/>
        <w:rPr>
          <w:rFonts w:ascii="Cambria" w:hAnsi="Cambria" w:cs="Tahoma"/>
          <w:b/>
          <w:bCs/>
          <w:i/>
          <w:sz w:val="20"/>
          <w:szCs w:val="20"/>
        </w:rPr>
      </w:pPr>
    </w:p>
    <w:p w14:paraId="41D4C05A" w14:textId="19E40228" w:rsidR="00A7305F" w:rsidRDefault="00A7305F" w:rsidP="006A6A43">
      <w:pPr>
        <w:jc w:val="right"/>
        <w:rPr>
          <w:rFonts w:ascii="Cambria" w:hAnsi="Cambria" w:cs="Tahoma"/>
          <w:b/>
          <w:bCs/>
          <w:i/>
          <w:sz w:val="20"/>
          <w:szCs w:val="20"/>
        </w:rPr>
      </w:pPr>
    </w:p>
    <w:p w14:paraId="5B337A9E" w14:textId="60F3E12E" w:rsidR="00A7305F" w:rsidRDefault="00A7305F" w:rsidP="006A6A43">
      <w:pPr>
        <w:jc w:val="right"/>
        <w:rPr>
          <w:rFonts w:ascii="Cambria" w:hAnsi="Cambria" w:cs="Tahoma"/>
          <w:b/>
          <w:bCs/>
          <w:i/>
          <w:sz w:val="20"/>
          <w:szCs w:val="20"/>
        </w:rPr>
      </w:pPr>
    </w:p>
    <w:p w14:paraId="07127D21" w14:textId="6B56FF2D" w:rsidR="00A7305F" w:rsidRDefault="00A7305F" w:rsidP="006A6A43">
      <w:pPr>
        <w:jc w:val="right"/>
        <w:rPr>
          <w:rFonts w:ascii="Cambria" w:hAnsi="Cambria" w:cs="Tahoma"/>
          <w:b/>
          <w:bCs/>
          <w:i/>
          <w:sz w:val="20"/>
          <w:szCs w:val="20"/>
        </w:rPr>
      </w:pPr>
    </w:p>
    <w:p w14:paraId="0388574A" w14:textId="208961C4" w:rsidR="00A7305F" w:rsidRDefault="00A7305F" w:rsidP="006A6A43">
      <w:pPr>
        <w:jc w:val="right"/>
        <w:rPr>
          <w:rFonts w:ascii="Cambria" w:hAnsi="Cambria" w:cs="Tahoma"/>
          <w:b/>
          <w:bCs/>
          <w:i/>
          <w:sz w:val="20"/>
          <w:szCs w:val="20"/>
        </w:rPr>
      </w:pPr>
    </w:p>
    <w:p w14:paraId="5178524D" w14:textId="0FFA335C" w:rsidR="00A7305F" w:rsidRDefault="00A7305F" w:rsidP="006A6A43">
      <w:pPr>
        <w:jc w:val="right"/>
        <w:rPr>
          <w:rFonts w:ascii="Cambria" w:hAnsi="Cambria" w:cs="Tahoma"/>
          <w:b/>
          <w:bCs/>
          <w:i/>
          <w:sz w:val="20"/>
          <w:szCs w:val="20"/>
        </w:rPr>
      </w:pPr>
    </w:p>
    <w:p w14:paraId="0C910CAB" w14:textId="339FB119" w:rsidR="00A7305F" w:rsidRDefault="00A7305F" w:rsidP="006A6A43">
      <w:pPr>
        <w:jc w:val="right"/>
        <w:rPr>
          <w:rFonts w:ascii="Cambria" w:hAnsi="Cambria" w:cs="Tahoma"/>
          <w:b/>
          <w:bCs/>
          <w:i/>
          <w:sz w:val="20"/>
          <w:szCs w:val="20"/>
        </w:rPr>
      </w:pPr>
    </w:p>
    <w:p w14:paraId="1059CFAC" w14:textId="6080A6D0" w:rsidR="00A7305F" w:rsidRDefault="00A7305F" w:rsidP="006A6A43">
      <w:pPr>
        <w:jc w:val="right"/>
        <w:rPr>
          <w:rFonts w:ascii="Cambria" w:hAnsi="Cambria" w:cs="Tahoma"/>
          <w:b/>
          <w:bCs/>
          <w:i/>
          <w:sz w:val="20"/>
          <w:szCs w:val="20"/>
        </w:rPr>
      </w:pPr>
    </w:p>
    <w:p w14:paraId="428C75A5" w14:textId="218A0CFD" w:rsidR="00A7305F" w:rsidRDefault="00A7305F" w:rsidP="006A6A43">
      <w:pPr>
        <w:jc w:val="right"/>
        <w:rPr>
          <w:rFonts w:ascii="Cambria" w:hAnsi="Cambria" w:cs="Tahoma"/>
          <w:b/>
          <w:bCs/>
          <w:i/>
          <w:sz w:val="20"/>
          <w:szCs w:val="20"/>
        </w:rPr>
      </w:pPr>
    </w:p>
    <w:p w14:paraId="48211BC7" w14:textId="39338147" w:rsidR="00A7305F" w:rsidRDefault="00A7305F" w:rsidP="006A6A43">
      <w:pPr>
        <w:jc w:val="right"/>
        <w:rPr>
          <w:rFonts w:ascii="Cambria" w:hAnsi="Cambria" w:cs="Tahoma"/>
          <w:b/>
          <w:bCs/>
          <w:i/>
          <w:sz w:val="20"/>
          <w:szCs w:val="20"/>
        </w:rPr>
      </w:pPr>
    </w:p>
    <w:p w14:paraId="07F34E6C" w14:textId="1C143F9B" w:rsidR="00A7305F" w:rsidRDefault="00A7305F" w:rsidP="006A6A43">
      <w:pPr>
        <w:jc w:val="right"/>
        <w:rPr>
          <w:rFonts w:ascii="Cambria" w:hAnsi="Cambria" w:cs="Tahoma"/>
          <w:b/>
          <w:bCs/>
          <w:i/>
          <w:sz w:val="20"/>
          <w:szCs w:val="20"/>
        </w:rPr>
      </w:pPr>
    </w:p>
    <w:p w14:paraId="4FD8E3E4" w14:textId="4EAB7FB6" w:rsidR="00A7305F" w:rsidRDefault="00A7305F" w:rsidP="006A6A43">
      <w:pPr>
        <w:jc w:val="right"/>
        <w:rPr>
          <w:rFonts w:ascii="Cambria" w:hAnsi="Cambria" w:cs="Tahoma"/>
          <w:b/>
          <w:bCs/>
          <w:i/>
          <w:sz w:val="20"/>
          <w:szCs w:val="20"/>
        </w:rPr>
      </w:pPr>
    </w:p>
    <w:p w14:paraId="244F59D0" w14:textId="13353B3C" w:rsidR="00A7305F" w:rsidRDefault="00A7305F" w:rsidP="006A6A43">
      <w:pPr>
        <w:jc w:val="right"/>
        <w:rPr>
          <w:rFonts w:ascii="Cambria" w:hAnsi="Cambria" w:cs="Tahoma"/>
          <w:b/>
          <w:bCs/>
          <w:i/>
          <w:sz w:val="20"/>
          <w:szCs w:val="20"/>
        </w:rPr>
      </w:pPr>
    </w:p>
    <w:p w14:paraId="7C2E28E3" w14:textId="11E3803B" w:rsidR="00A7305F" w:rsidRDefault="00A7305F" w:rsidP="006A6A43">
      <w:pPr>
        <w:jc w:val="right"/>
        <w:rPr>
          <w:rFonts w:ascii="Cambria" w:hAnsi="Cambria" w:cs="Tahoma"/>
          <w:b/>
          <w:bCs/>
          <w:i/>
          <w:sz w:val="20"/>
          <w:szCs w:val="20"/>
        </w:rPr>
      </w:pPr>
    </w:p>
    <w:p w14:paraId="225C63F5" w14:textId="77777777" w:rsidR="00EE5602" w:rsidRDefault="00EE5602" w:rsidP="00EE5602">
      <w:pPr>
        <w:ind w:left="6372"/>
        <w:jc w:val="both"/>
        <w:rPr>
          <w:rFonts w:cs="Times New Roman"/>
          <w:b/>
          <w:sz w:val="22"/>
          <w:szCs w:val="22"/>
        </w:rPr>
      </w:pPr>
    </w:p>
    <w:p w14:paraId="25733FB6" w14:textId="78FD2409" w:rsidR="00A7305F" w:rsidRPr="00A7305F" w:rsidRDefault="00A7305F" w:rsidP="00EE5602">
      <w:pPr>
        <w:ind w:left="6372"/>
        <w:jc w:val="both"/>
        <w:rPr>
          <w:rFonts w:cs="Times New Roman"/>
          <w:b/>
          <w:sz w:val="22"/>
          <w:szCs w:val="22"/>
        </w:rPr>
      </w:pPr>
      <w:r w:rsidRPr="00A7305F">
        <w:rPr>
          <w:rFonts w:cs="Times New Roman"/>
          <w:b/>
          <w:sz w:val="22"/>
          <w:szCs w:val="22"/>
        </w:rPr>
        <w:lastRenderedPageBreak/>
        <w:t>Załącznik Nr  6 do SWZ</w:t>
      </w:r>
    </w:p>
    <w:p w14:paraId="515FF000" w14:textId="77777777" w:rsidR="00A7305F" w:rsidRPr="00A7305F" w:rsidRDefault="00A7305F" w:rsidP="00A7305F">
      <w:pPr>
        <w:jc w:val="center"/>
        <w:rPr>
          <w:rFonts w:cs="Times New Roman"/>
          <w:b/>
          <w:sz w:val="22"/>
          <w:szCs w:val="22"/>
        </w:rPr>
      </w:pPr>
      <w:r w:rsidRPr="00A7305F">
        <w:rPr>
          <w:rFonts w:cs="Times New Roman"/>
          <w:b/>
          <w:sz w:val="22"/>
          <w:szCs w:val="22"/>
        </w:rPr>
        <w:t>OŚWIADCZENIE</w:t>
      </w:r>
    </w:p>
    <w:p w14:paraId="68870365" w14:textId="77777777" w:rsidR="00A7305F" w:rsidRPr="00A7305F" w:rsidRDefault="00A7305F" w:rsidP="00A7305F">
      <w:pPr>
        <w:jc w:val="center"/>
        <w:rPr>
          <w:rFonts w:cs="Times New Roman"/>
          <w:b/>
          <w:sz w:val="22"/>
          <w:szCs w:val="22"/>
        </w:rPr>
      </w:pPr>
      <w:r w:rsidRPr="00A7305F">
        <w:rPr>
          <w:rFonts w:cs="Times New Roman"/>
          <w:b/>
          <w:sz w:val="22"/>
          <w:szCs w:val="22"/>
        </w:rPr>
        <w:t>o dopuszczeniu do obrotu na rynek polski oferowanych produktów</w:t>
      </w:r>
    </w:p>
    <w:p w14:paraId="1E9A19E7" w14:textId="77777777" w:rsidR="00A7305F" w:rsidRPr="00A7305F" w:rsidRDefault="00A7305F" w:rsidP="00A7305F">
      <w:pPr>
        <w:jc w:val="both"/>
        <w:rPr>
          <w:rFonts w:cs="Times New Roman"/>
          <w:sz w:val="22"/>
          <w:szCs w:val="22"/>
        </w:rPr>
      </w:pPr>
    </w:p>
    <w:p w14:paraId="18E06F17" w14:textId="77777777" w:rsidR="00A7305F" w:rsidRPr="00A7305F" w:rsidRDefault="00A7305F" w:rsidP="00A7305F">
      <w:pPr>
        <w:jc w:val="both"/>
        <w:rPr>
          <w:rFonts w:cs="Times New Roman"/>
          <w:sz w:val="22"/>
          <w:szCs w:val="22"/>
        </w:rPr>
      </w:pPr>
      <w:r w:rsidRPr="00A7305F">
        <w:rPr>
          <w:rFonts w:cs="Times New Roman"/>
          <w:sz w:val="22"/>
          <w:szCs w:val="22"/>
        </w:rPr>
        <w:t>Nazwa Wykonawcy: ....................................................................................................................</w:t>
      </w:r>
    </w:p>
    <w:p w14:paraId="7512735C" w14:textId="77777777" w:rsidR="00A7305F" w:rsidRPr="00A7305F" w:rsidRDefault="00A7305F" w:rsidP="00A7305F">
      <w:pPr>
        <w:jc w:val="both"/>
        <w:rPr>
          <w:rFonts w:cs="Times New Roman"/>
          <w:sz w:val="22"/>
          <w:szCs w:val="22"/>
        </w:rPr>
      </w:pPr>
      <w:r w:rsidRPr="00A7305F">
        <w:rPr>
          <w:rFonts w:cs="Times New Roman"/>
          <w:sz w:val="22"/>
          <w:szCs w:val="22"/>
        </w:rPr>
        <w:t>Adres Wykonawcy: ......................................................................................................................</w:t>
      </w:r>
    </w:p>
    <w:p w14:paraId="5FE07E7D" w14:textId="77777777" w:rsidR="00A7305F" w:rsidRPr="00A7305F" w:rsidRDefault="00A7305F" w:rsidP="00A7305F">
      <w:pPr>
        <w:jc w:val="both"/>
        <w:rPr>
          <w:rFonts w:cs="Times New Roman"/>
          <w:sz w:val="22"/>
          <w:szCs w:val="22"/>
        </w:rPr>
      </w:pPr>
    </w:p>
    <w:p w14:paraId="42617B2B" w14:textId="28E147CD" w:rsidR="00A7305F" w:rsidRPr="00A7305F" w:rsidRDefault="00A7305F" w:rsidP="00A7305F">
      <w:pPr>
        <w:jc w:val="both"/>
        <w:rPr>
          <w:rFonts w:cs="Times New Roman"/>
          <w:sz w:val="22"/>
          <w:szCs w:val="22"/>
        </w:rPr>
      </w:pPr>
      <w:r w:rsidRPr="00A7305F">
        <w:rPr>
          <w:rFonts w:cs="Times New Roman"/>
          <w:sz w:val="22"/>
          <w:szCs w:val="22"/>
        </w:rPr>
        <w:t xml:space="preserve">Przystępując jako Wykonawca do udziału w postępowaniu o udzielenie zamówienia publicznego sygnaturze </w:t>
      </w:r>
      <w:r w:rsidRPr="00A7305F">
        <w:rPr>
          <w:rFonts w:cs="Times New Roman"/>
          <w:b/>
          <w:sz w:val="22"/>
          <w:szCs w:val="22"/>
        </w:rPr>
        <w:t>ZP/</w:t>
      </w:r>
      <w:r>
        <w:rPr>
          <w:rFonts w:cs="Times New Roman"/>
          <w:b/>
          <w:sz w:val="22"/>
          <w:szCs w:val="22"/>
        </w:rPr>
        <w:t>72</w:t>
      </w:r>
      <w:r w:rsidRPr="00A7305F">
        <w:rPr>
          <w:rFonts w:cs="Times New Roman"/>
          <w:b/>
          <w:sz w:val="22"/>
          <w:szCs w:val="22"/>
        </w:rPr>
        <w:t>/2023, w ramach Pakietu</w:t>
      </w:r>
      <w:r w:rsidRPr="00A7305F">
        <w:rPr>
          <w:rFonts w:cs="Times New Roman"/>
          <w:sz w:val="22"/>
          <w:szCs w:val="22"/>
        </w:rPr>
        <w:t>: ........................................................, niniejszym oświadczamy, że wszystkie oferowane przez nas produkty, spełniają wszystkie wymagane warunki określone w SWZ, posiadają wszystkie aktualne dokumenty dopuszczenia do obrotu na rynek polski zgodnie z przepisami odpowiednio:</w:t>
      </w:r>
    </w:p>
    <w:p w14:paraId="30BF00D5" w14:textId="77777777" w:rsidR="00A7305F" w:rsidRPr="00A7305F" w:rsidRDefault="00A7305F" w:rsidP="00A7305F">
      <w:pPr>
        <w:jc w:val="both"/>
        <w:rPr>
          <w:rFonts w:cs="Times New Roman"/>
          <w:sz w:val="22"/>
          <w:szCs w:val="22"/>
        </w:rPr>
      </w:pPr>
      <w:r w:rsidRPr="00A7305F">
        <w:rPr>
          <w:rFonts w:cs="Times New Roman"/>
          <w:sz w:val="22"/>
          <w:szCs w:val="22"/>
        </w:rPr>
        <w:t>1) Ustawy z dnia 7 kwietnia 2022 r. o wyrobach medycznych (Dz. U. z 2022 r. poz. 974) i sposobem klasyfikowania na podstawie Rozporządzenia Ministra Zdrowia z dnia 5 listopada 2010 r. w sprawie sposobu klasyfikowania wyrobów medycznych (Dz. U. 2010 Nr 215 poz. 1416), * (jeżeli dotyczy),</w:t>
      </w:r>
    </w:p>
    <w:p w14:paraId="2A8FA78C" w14:textId="77777777" w:rsidR="00A7305F" w:rsidRPr="00A7305F" w:rsidRDefault="00A7305F" w:rsidP="00A7305F">
      <w:pPr>
        <w:jc w:val="both"/>
        <w:rPr>
          <w:rFonts w:cs="Times New Roman"/>
          <w:sz w:val="22"/>
          <w:szCs w:val="22"/>
        </w:rPr>
      </w:pPr>
      <w:r w:rsidRPr="00A7305F">
        <w:rPr>
          <w:rFonts w:cs="Times New Roman"/>
          <w:sz w:val="22"/>
          <w:szCs w:val="22"/>
        </w:rPr>
        <w:t>2) Ustawy z dnia 06.09.2001r. Prawo Farmaceutyczne (.j. Dz. U. z 2022 r. poz. 2301) * (jeżeli dotyczy) 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(jeśli dotyczy).</w:t>
      </w:r>
    </w:p>
    <w:p w14:paraId="641B7A3A" w14:textId="77777777" w:rsidR="00A7305F" w:rsidRPr="00A7305F" w:rsidRDefault="00A7305F" w:rsidP="00A7305F">
      <w:pPr>
        <w:jc w:val="both"/>
        <w:rPr>
          <w:rFonts w:cs="Times New Roman"/>
          <w:sz w:val="22"/>
          <w:szCs w:val="22"/>
        </w:rPr>
      </w:pPr>
      <w:r w:rsidRPr="00A7305F">
        <w:rPr>
          <w:rFonts w:cs="Times New Roman"/>
          <w:sz w:val="22"/>
          <w:szCs w:val="22"/>
        </w:rPr>
        <w:t>3) Ustawy z dnia 4 października 2018 r. o produktach kosmetycznych (Dz.U. 2018 poz. 2227) (jeżeli dotyczy).*</w:t>
      </w:r>
    </w:p>
    <w:p w14:paraId="0D2CF125" w14:textId="77777777" w:rsidR="00A7305F" w:rsidRPr="00A7305F" w:rsidRDefault="00A7305F" w:rsidP="00A7305F">
      <w:pPr>
        <w:jc w:val="both"/>
        <w:rPr>
          <w:rFonts w:cs="Times New Roman"/>
          <w:sz w:val="22"/>
          <w:szCs w:val="22"/>
        </w:rPr>
      </w:pPr>
    </w:p>
    <w:p w14:paraId="102BC567" w14:textId="77777777" w:rsidR="00A7305F" w:rsidRPr="00A7305F" w:rsidRDefault="00A7305F" w:rsidP="00A7305F">
      <w:pPr>
        <w:jc w:val="both"/>
        <w:rPr>
          <w:rFonts w:cs="Times New Roman"/>
          <w:sz w:val="22"/>
          <w:szCs w:val="22"/>
        </w:rPr>
      </w:pPr>
      <w:r w:rsidRPr="00A7305F">
        <w:rPr>
          <w:rFonts w:cs="Times New Roman"/>
          <w:sz w:val="22"/>
          <w:szCs w:val="22"/>
        </w:rPr>
        <w:t>na co posiadam wszystkie aktualne dokumenty, które w każdej chwili na żądanie Zamawiającego przedłożę do wglądu oraz, że ponoszę pełną odpowiedzialność za wszelkie szkody powstałe u Zamawiającego w związku z zastosowaniem dostarczonego asortymentu, niespełniającego przedmiotowych wymogów.</w:t>
      </w:r>
    </w:p>
    <w:p w14:paraId="7A40B34B" w14:textId="77777777" w:rsidR="00A7305F" w:rsidRPr="00A7305F" w:rsidRDefault="00A7305F" w:rsidP="00A7305F">
      <w:pPr>
        <w:jc w:val="both"/>
        <w:rPr>
          <w:rFonts w:cs="Times New Roman"/>
          <w:sz w:val="22"/>
          <w:szCs w:val="22"/>
        </w:rPr>
      </w:pPr>
    </w:p>
    <w:p w14:paraId="1F2B2AE6" w14:textId="77777777" w:rsidR="00A7305F" w:rsidRPr="00A7305F" w:rsidRDefault="00A7305F" w:rsidP="00A7305F">
      <w:pPr>
        <w:jc w:val="both"/>
        <w:rPr>
          <w:rFonts w:cs="Times New Roman"/>
          <w:sz w:val="22"/>
          <w:szCs w:val="22"/>
        </w:rPr>
      </w:pPr>
      <w:r w:rsidRPr="00A7305F">
        <w:rPr>
          <w:rFonts w:cs="Times New Roman"/>
          <w:sz w:val="22"/>
          <w:szCs w:val="22"/>
        </w:rPr>
        <w:t>Ponad to oświadczamy, że:</w:t>
      </w:r>
    </w:p>
    <w:p w14:paraId="56198DB3" w14:textId="77777777" w:rsidR="00A7305F" w:rsidRPr="00A7305F" w:rsidRDefault="00A7305F" w:rsidP="00A7305F">
      <w:pPr>
        <w:jc w:val="both"/>
        <w:rPr>
          <w:rFonts w:cs="Times New Roman"/>
          <w:sz w:val="22"/>
          <w:szCs w:val="22"/>
        </w:rPr>
      </w:pPr>
      <w:r w:rsidRPr="00A7305F">
        <w:rPr>
          <w:rFonts w:cs="Times New Roman"/>
          <w:sz w:val="22"/>
          <w:szCs w:val="22"/>
        </w:rPr>
        <w:t>- zaoferowany przedmiot zamówienia w Pakiecie: …………. posiada deklaracją zgodności oraz posiada certyfikat CE wydany przez jednostkę notyfikowaną zgodnie z dyrektywą 93/42/EW/G, lub/i dokument informujący o numerze seryjnym nadanym przez Wytwórcę.*</w:t>
      </w:r>
    </w:p>
    <w:p w14:paraId="2D5DE532" w14:textId="77777777" w:rsidR="00A7305F" w:rsidRPr="00A7305F" w:rsidRDefault="00A7305F" w:rsidP="00A7305F">
      <w:pPr>
        <w:jc w:val="both"/>
        <w:rPr>
          <w:rFonts w:cs="Times New Roman"/>
          <w:sz w:val="22"/>
          <w:szCs w:val="22"/>
        </w:rPr>
      </w:pPr>
      <w:r w:rsidRPr="00A7305F">
        <w:rPr>
          <w:rFonts w:cs="Times New Roman"/>
          <w:sz w:val="22"/>
          <w:szCs w:val="22"/>
        </w:rPr>
        <w:t xml:space="preserve">- zaoferowany przedmiot zamówienia w Pakiecie: …………. jest substancją niebezpieczną i posiada aktualne karty charakterystyki zgodnie z ustawą z dnia 25 lutego 2011 r. o substancjach chemicznych i ich mieszaninach (Dz.U. 2019 poz. 1225 j.t.), zgodnie z ROZPORZĄDZENIEM KOMISJI (UE) 2015/830 z dnia 28 maja 2015 r. z późniejszymi zmianami, oraz że zobowiązujemy się do dostarczenia aktualnych kart charakterystyki przy pierwszej dostawie produktów* </w:t>
      </w:r>
    </w:p>
    <w:p w14:paraId="062E687D" w14:textId="77777777" w:rsidR="00A7305F" w:rsidRPr="00A7305F" w:rsidRDefault="00A7305F" w:rsidP="00A7305F">
      <w:pPr>
        <w:jc w:val="both"/>
        <w:rPr>
          <w:rFonts w:cs="Times New Roman"/>
          <w:sz w:val="22"/>
          <w:szCs w:val="22"/>
        </w:rPr>
      </w:pPr>
      <w:r w:rsidRPr="00A7305F">
        <w:rPr>
          <w:rFonts w:cs="Times New Roman"/>
          <w:sz w:val="22"/>
          <w:szCs w:val="22"/>
        </w:rPr>
        <w:t>- zaoferowany przedmiot zamówienia posiada ulotkę informacyjną, która będzie dołączona do każdorazowej dostawy (umożliwiająca weryfikację zgodności oferowanego produktu z wymaganiami Zamawiającego określonymi w SWZ)</w:t>
      </w:r>
    </w:p>
    <w:p w14:paraId="3D6B352A" w14:textId="77777777" w:rsidR="00A7305F" w:rsidRPr="00A7305F" w:rsidRDefault="00A7305F" w:rsidP="00A7305F">
      <w:pPr>
        <w:jc w:val="both"/>
        <w:rPr>
          <w:rFonts w:cs="Times New Roman"/>
          <w:sz w:val="22"/>
          <w:szCs w:val="22"/>
        </w:rPr>
      </w:pPr>
      <w:r w:rsidRPr="00A7305F">
        <w:rPr>
          <w:rFonts w:cs="Times New Roman"/>
          <w:sz w:val="22"/>
          <w:szCs w:val="22"/>
        </w:rPr>
        <w:t>- w przypadku uznania mojej oferty za najkorzystniejszą zobowiązuję się bez wezwania, przy każdorazowej zmianie stanu prawnego związanego z dopuszczeniem do obrotu jak i użytkowania na terytorium RP, dostarczanych Zamawiającemu w ramach zawartej umowy, wyrobów niezwłocznie poinformować Zamawiającego o jakiejkolwiek zmianie, pod rygorem całkowitej odpowiedzialności za wszystkie mogące wystąpić dla Zamawiającego negatywne skutki powstałe w wyniku braku przekazania mu takich informacji.</w:t>
      </w:r>
    </w:p>
    <w:p w14:paraId="54E3571C" w14:textId="77777777" w:rsidR="00A7305F" w:rsidRPr="00A7305F" w:rsidRDefault="00A7305F" w:rsidP="00A7305F">
      <w:pPr>
        <w:jc w:val="both"/>
        <w:rPr>
          <w:rFonts w:cs="Times New Roman"/>
          <w:sz w:val="22"/>
          <w:szCs w:val="22"/>
        </w:rPr>
      </w:pPr>
    </w:p>
    <w:p w14:paraId="3091B89F" w14:textId="77777777" w:rsidR="00A7305F" w:rsidRPr="00A7305F" w:rsidRDefault="00A7305F" w:rsidP="00A7305F">
      <w:pPr>
        <w:jc w:val="both"/>
        <w:rPr>
          <w:rFonts w:cs="Times New Roman"/>
          <w:sz w:val="20"/>
          <w:szCs w:val="20"/>
        </w:rPr>
      </w:pPr>
      <w:r w:rsidRPr="00A7305F">
        <w:rPr>
          <w:rFonts w:cs="Times New Roman"/>
          <w:sz w:val="20"/>
          <w:szCs w:val="20"/>
        </w:rPr>
        <w:t>* niepotrzebne skreślić</w:t>
      </w:r>
    </w:p>
    <w:p w14:paraId="6164715E" w14:textId="77777777" w:rsidR="00A7305F" w:rsidRPr="00A7305F" w:rsidRDefault="00A7305F" w:rsidP="00A7305F">
      <w:pPr>
        <w:jc w:val="right"/>
        <w:rPr>
          <w:rFonts w:cs="Times New Roman"/>
          <w:sz w:val="22"/>
          <w:szCs w:val="22"/>
        </w:rPr>
      </w:pPr>
      <w:r w:rsidRPr="00A7305F">
        <w:rPr>
          <w:rFonts w:cs="Times New Roman"/>
          <w:sz w:val="22"/>
          <w:szCs w:val="22"/>
        </w:rPr>
        <w:t>…………………………………………………………..</w:t>
      </w:r>
    </w:p>
    <w:p w14:paraId="655E1988" w14:textId="77777777" w:rsidR="00A7305F" w:rsidRPr="00A7305F" w:rsidRDefault="00A7305F" w:rsidP="00A7305F">
      <w:pPr>
        <w:jc w:val="right"/>
        <w:rPr>
          <w:rFonts w:cs="Times New Roman"/>
          <w:sz w:val="22"/>
          <w:szCs w:val="22"/>
        </w:rPr>
      </w:pPr>
      <w:r w:rsidRPr="00A7305F">
        <w:rPr>
          <w:rFonts w:cs="Times New Roman"/>
          <w:sz w:val="22"/>
          <w:szCs w:val="22"/>
        </w:rPr>
        <w:t>kwalifikowany podpis elektroniczny przedstawiciela</w:t>
      </w:r>
    </w:p>
    <w:p w14:paraId="6606764F" w14:textId="77777777" w:rsidR="00A7305F" w:rsidRPr="00A7305F" w:rsidRDefault="00A7305F" w:rsidP="00A7305F">
      <w:pPr>
        <w:ind w:left="4248" w:firstLine="708"/>
        <w:jc w:val="center"/>
        <w:rPr>
          <w:rFonts w:cs="Times New Roman"/>
          <w:sz w:val="22"/>
          <w:szCs w:val="22"/>
        </w:rPr>
      </w:pPr>
      <w:r w:rsidRPr="00A7305F">
        <w:rPr>
          <w:rFonts w:cs="Times New Roman"/>
          <w:sz w:val="22"/>
          <w:szCs w:val="22"/>
        </w:rPr>
        <w:t>Wykonawcy</w:t>
      </w:r>
    </w:p>
    <w:p w14:paraId="20F590DD" w14:textId="77777777" w:rsidR="00A7305F" w:rsidRPr="00A7305F" w:rsidRDefault="00A7305F" w:rsidP="00A7305F">
      <w:pPr>
        <w:jc w:val="both"/>
        <w:rPr>
          <w:rFonts w:asciiTheme="majorHAnsi" w:hAnsiTheme="majorHAnsi" w:cs="Times New Roman"/>
        </w:rPr>
      </w:pPr>
    </w:p>
    <w:p w14:paraId="5FBB2356" w14:textId="29477428" w:rsidR="00A7305F" w:rsidRPr="00A7305F" w:rsidRDefault="00A7305F" w:rsidP="00A7305F">
      <w:pPr>
        <w:rPr>
          <w:rFonts w:ascii="Cambria" w:hAnsi="Cambria" w:cs="Tahoma"/>
          <w:bCs/>
          <w:sz w:val="20"/>
          <w:szCs w:val="20"/>
        </w:rPr>
      </w:pPr>
    </w:p>
    <w:p w14:paraId="353FFB2C" w14:textId="72939C40" w:rsidR="00A7305F" w:rsidRDefault="00A7305F" w:rsidP="006A6A43">
      <w:pPr>
        <w:jc w:val="right"/>
        <w:rPr>
          <w:rFonts w:ascii="Cambria" w:hAnsi="Cambria" w:cs="Tahoma"/>
          <w:b/>
          <w:bCs/>
          <w:i/>
          <w:sz w:val="20"/>
          <w:szCs w:val="20"/>
        </w:rPr>
      </w:pPr>
    </w:p>
    <w:p w14:paraId="29EC66FA" w14:textId="77777777" w:rsidR="00267ADC" w:rsidRDefault="00267ADC" w:rsidP="006A6A43">
      <w:pPr>
        <w:jc w:val="right"/>
        <w:rPr>
          <w:rFonts w:ascii="Cambria" w:hAnsi="Cambria" w:cs="Tahoma"/>
          <w:b/>
          <w:bCs/>
          <w:sz w:val="20"/>
          <w:szCs w:val="20"/>
        </w:rPr>
      </w:pPr>
    </w:p>
    <w:p w14:paraId="23DE3837" w14:textId="1D8C4980" w:rsidR="00A7305F" w:rsidRPr="00267ADC" w:rsidRDefault="00A7305F" w:rsidP="006A6A43">
      <w:pPr>
        <w:jc w:val="right"/>
        <w:rPr>
          <w:rFonts w:cs="Times New Roman"/>
          <w:b/>
          <w:bCs/>
          <w:sz w:val="22"/>
          <w:szCs w:val="22"/>
        </w:rPr>
      </w:pPr>
      <w:r w:rsidRPr="00267ADC">
        <w:rPr>
          <w:rFonts w:cs="Times New Roman"/>
          <w:b/>
          <w:bCs/>
          <w:sz w:val="22"/>
          <w:szCs w:val="22"/>
        </w:rPr>
        <w:lastRenderedPageBreak/>
        <w:t>Załącznik Nr 7 do SWZ</w:t>
      </w:r>
    </w:p>
    <w:p w14:paraId="1170FB3A" w14:textId="36629858" w:rsidR="00A7305F" w:rsidRDefault="00A7305F" w:rsidP="006A6A43">
      <w:pPr>
        <w:jc w:val="right"/>
        <w:rPr>
          <w:rFonts w:ascii="Cambria" w:hAnsi="Cambria" w:cs="Tahoma"/>
          <w:b/>
          <w:bCs/>
          <w:i/>
          <w:sz w:val="20"/>
          <w:szCs w:val="20"/>
        </w:rPr>
      </w:pPr>
    </w:p>
    <w:p w14:paraId="7F7B2B40" w14:textId="33373ACD" w:rsidR="00A7305F" w:rsidRDefault="00A7305F" w:rsidP="006A6A43">
      <w:pPr>
        <w:jc w:val="right"/>
        <w:rPr>
          <w:rFonts w:ascii="Cambria" w:hAnsi="Cambria" w:cs="Tahoma"/>
          <w:b/>
          <w:bCs/>
          <w:i/>
          <w:sz w:val="20"/>
          <w:szCs w:val="20"/>
        </w:rPr>
      </w:pPr>
    </w:p>
    <w:p w14:paraId="6712838C" w14:textId="43FDC7B0" w:rsidR="006A6A43" w:rsidRPr="00267ADC" w:rsidRDefault="006A6A43" w:rsidP="006A6A43">
      <w:pPr>
        <w:spacing w:line="276" w:lineRule="auto"/>
        <w:jc w:val="center"/>
        <w:rPr>
          <w:rFonts w:cs="Times New Roman"/>
          <w:b/>
          <w:bCs/>
          <w:sz w:val="22"/>
          <w:szCs w:val="22"/>
          <w:lang w:eastAsia="ar-SA"/>
        </w:rPr>
      </w:pPr>
      <w:r w:rsidRPr="00267ADC">
        <w:rPr>
          <w:rFonts w:cs="Times New Roman"/>
          <w:b/>
          <w:bCs/>
          <w:sz w:val="22"/>
          <w:szCs w:val="22"/>
          <w:lang w:eastAsia="ar-SA"/>
        </w:rPr>
        <w:t>WZÓR – UMOWA NR ZP/</w:t>
      </w:r>
      <w:r w:rsidR="00A7305F" w:rsidRPr="00267ADC">
        <w:rPr>
          <w:rFonts w:cs="Times New Roman"/>
          <w:b/>
          <w:bCs/>
          <w:sz w:val="22"/>
          <w:szCs w:val="22"/>
          <w:lang w:eastAsia="ar-SA"/>
        </w:rPr>
        <w:t>72</w:t>
      </w:r>
      <w:r w:rsidRPr="00267ADC">
        <w:rPr>
          <w:rFonts w:cs="Times New Roman"/>
          <w:b/>
          <w:bCs/>
          <w:sz w:val="22"/>
          <w:szCs w:val="22"/>
          <w:lang w:eastAsia="ar-SA"/>
        </w:rPr>
        <w:t>/202</w:t>
      </w:r>
      <w:r w:rsidR="00A7305F" w:rsidRPr="00267ADC">
        <w:rPr>
          <w:rFonts w:cs="Times New Roman"/>
          <w:b/>
          <w:bCs/>
          <w:sz w:val="22"/>
          <w:szCs w:val="22"/>
          <w:lang w:eastAsia="ar-SA"/>
        </w:rPr>
        <w:t>3</w:t>
      </w:r>
    </w:p>
    <w:p w14:paraId="4C4D7D4E" w14:textId="77777777" w:rsidR="006A6A43" w:rsidRPr="00267ADC" w:rsidRDefault="006A6A43" w:rsidP="006A6A43">
      <w:pPr>
        <w:spacing w:line="276" w:lineRule="auto"/>
        <w:rPr>
          <w:rFonts w:eastAsia="Times New Roman" w:cs="Times New Roman"/>
          <w:sz w:val="22"/>
          <w:szCs w:val="22"/>
          <w:lang w:eastAsia="ar-SA"/>
        </w:rPr>
      </w:pPr>
    </w:p>
    <w:p w14:paraId="4EACBDBF" w14:textId="2C2199B8" w:rsidR="006D734B" w:rsidRPr="0067479A" w:rsidRDefault="006D734B" w:rsidP="006D734B">
      <w:pPr>
        <w:jc w:val="both"/>
        <w:rPr>
          <w:rFonts w:cs="Times New Roman"/>
          <w:sz w:val="22"/>
          <w:szCs w:val="22"/>
        </w:rPr>
      </w:pPr>
      <w:r w:rsidRPr="0067479A">
        <w:rPr>
          <w:rFonts w:cs="Times New Roman"/>
          <w:sz w:val="22"/>
          <w:szCs w:val="22"/>
        </w:rPr>
        <w:t>W dniu ………………………………..2022 r. w Łodzi na podstawie ustawy z dnia 11 września 2019 r.</w:t>
      </w:r>
    </w:p>
    <w:p w14:paraId="53F81FC1" w14:textId="77777777" w:rsidR="006D734B" w:rsidRPr="0067479A" w:rsidRDefault="006D734B" w:rsidP="006D734B">
      <w:pPr>
        <w:jc w:val="both"/>
        <w:rPr>
          <w:rFonts w:cs="Times New Roman"/>
          <w:sz w:val="22"/>
          <w:szCs w:val="22"/>
        </w:rPr>
      </w:pPr>
      <w:r w:rsidRPr="0067479A">
        <w:rPr>
          <w:rFonts w:cs="Times New Roman"/>
          <w:sz w:val="22"/>
          <w:szCs w:val="22"/>
        </w:rPr>
        <w:t xml:space="preserve"> - Prawo zamówień publicznych (</w:t>
      </w:r>
      <w:proofErr w:type="spellStart"/>
      <w:r w:rsidRPr="0067479A">
        <w:rPr>
          <w:rFonts w:cs="Times New Roman"/>
          <w:sz w:val="22"/>
          <w:szCs w:val="22"/>
        </w:rPr>
        <w:t>t.j</w:t>
      </w:r>
      <w:proofErr w:type="spellEnd"/>
      <w:r w:rsidRPr="0067479A">
        <w:rPr>
          <w:rFonts w:cs="Times New Roman"/>
          <w:sz w:val="22"/>
          <w:szCs w:val="22"/>
        </w:rPr>
        <w:t xml:space="preserve">. Dz. U. z 2022 r. poz. 1710 z </w:t>
      </w:r>
      <w:proofErr w:type="spellStart"/>
      <w:r w:rsidRPr="0067479A">
        <w:rPr>
          <w:rFonts w:cs="Times New Roman"/>
          <w:sz w:val="22"/>
          <w:szCs w:val="22"/>
        </w:rPr>
        <w:t>późn</w:t>
      </w:r>
      <w:proofErr w:type="spellEnd"/>
      <w:r w:rsidRPr="0067479A">
        <w:rPr>
          <w:rFonts w:cs="Times New Roman"/>
          <w:sz w:val="22"/>
          <w:szCs w:val="22"/>
        </w:rPr>
        <w:t>. zm.)  w postepowaniu prowadzonym w trybie przetargu nieograniczonego zgodnie z art. 132 i nast. w/w Ustawy zawarto umowę pomiędzy:</w:t>
      </w:r>
    </w:p>
    <w:p w14:paraId="70E70102" w14:textId="77777777" w:rsidR="006D734B" w:rsidRPr="0067479A" w:rsidRDefault="006D734B" w:rsidP="006D734B">
      <w:pPr>
        <w:jc w:val="both"/>
        <w:rPr>
          <w:rFonts w:cs="Times New Roman"/>
          <w:sz w:val="22"/>
          <w:szCs w:val="22"/>
        </w:rPr>
      </w:pPr>
      <w:r w:rsidRPr="0067479A">
        <w:rPr>
          <w:rFonts w:cs="Times New Roman"/>
          <w:sz w:val="22"/>
          <w:szCs w:val="22"/>
        </w:rPr>
        <w:t>ZAMAWIAJĄCYM,</w:t>
      </w:r>
    </w:p>
    <w:p w14:paraId="691E9805" w14:textId="77777777" w:rsidR="006D734B" w:rsidRPr="0067479A" w:rsidRDefault="006D734B" w:rsidP="006D734B">
      <w:pPr>
        <w:jc w:val="both"/>
        <w:rPr>
          <w:rFonts w:cs="Times New Roman"/>
          <w:sz w:val="22"/>
          <w:szCs w:val="22"/>
        </w:rPr>
      </w:pPr>
      <w:r w:rsidRPr="0067479A">
        <w:rPr>
          <w:rFonts w:cs="Times New Roman"/>
          <w:sz w:val="22"/>
          <w:szCs w:val="22"/>
        </w:rPr>
        <w:t>Samodzielnym Publicznym Zakładem Opieki Zdrowotnej Centralnym Szpitalem Klinicznym Uniwersytetu Medycznego w Łodzi, 92-213 Łódź, ul. Pomorska 251</w:t>
      </w:r>
    </w:p>
    <w:p w14:paraId="55BAE00A" w14:textId="77777777" w:rsidR="006D734B" w:rsidRPr="0067479A" w:rsidRDefault="006D734B" w:rsidP="006D734B">
      <w:pPr>
        <w:jc w:val="both"/>
        <w:rPr>
          <w:rFonts w:cs="Times New Roman"/>
          <w:sz w:val="22"/>
          <w:szCs w:val="22"/>
        </w:rPr>
      </w:pPr>
      <w:r w:rsidRPr="0067479A">
        <w:rPr>
          <w:rFonts w:cs="Times New Roman"/>
          <w:sz w:val="22"/>
          <w:szCs w:val="22"/>
        </w:rPr>
        <w:t>wpisanym do Krajowego Rejestru Sądowego prowadzonego przez Sąd Rejonowy dla Łodzi-Śródmieścia w Łodzi, XX Wydział Krajowego Rejestru Sądowego pod numerem KRS: 0000149790, NIP: 728-22-46-128, REGON 472147559</w:t>
      </w:r>
    </w:p>
    <w:p w14:paraId="7D31D2DE" w14:textId="77777777" w:rsidR="006D734B" w:rsidRPr="0067479A" w:rsidRDefault="006D734B" w:rsidP="006D734B">
      <w:pPr>
        <w:jc w:val="both"/>
        <w:rPr>
          <w:rFonts w:cs="Times New Roman"/>
          <w:sz w:val="22"/>
          <w:szCs w:val="22"/>
        </w:rPr>
      </w:pPr>
      <w:r w:rsidRPr="0067479A">
        <w:rPr>
          <w:rFonts w:cs="Times New Roman"/>
          <w:sz w:val="22"/>
          <w:szCs w:val="22"/>
        </w:rPr>
        <w:t>reprezentowanym przez:</w:t>
      </w:r>
    </w:p>
    <w:p w14:paraId="7B739CC9" w14:textId="77777777" w:rsidR="006D734B" w:rsidRPr="0067479A" w:rsidRDefault="006D734B" w:rsidP="006D734B">
      <w:pPr>
        <w:jc w:val="both"/>
        <w:rPr>
          <w:rFonts w:cs="Times New Roman"/>
          <w:sz w:val="22"/>
          <w:szCs w:val="22"/>
        </w:rPr>
      </w:pPr>
      <w:r w:rsidRPr="0067479A">
        <w:rPr>
          <w:rFonts w:cs="Times New Roman"/>
          <w:sz w:val="22"/>
          <w:szCs w:val="22"/>
        </w:rPr>
        <w:t>1. Dyrektor – dr n. med. Monikę Domarecką</w:t>
      </w:r>
    </w:p>
    <w:p w14:paraId="1D52BAE4" w14:textId="77777777" w:rsidR="006D734B" w:rsidRPr="0067479A" w:rsidRDefault="006D734B" w:rsidP="006D734B">
      <w:pPr>
        <w:jc w:val="both"/>
        <w:rPr>
          <w:rFonts w:cs="Times New Roman"/>
          <w:sz w:val="22"/>
          <w:szCs w:val="22"/>
        </w:rPr>
      </w:pPr>
      <w:r w:rsidRPr="0067479A">
        <w:rPr>
          <w:rFonts w:cs="Times New Roman"/>
          <w:sz w:val="22"/>
          <w:szCs w:val="22"/>
        </w:rPr>
        <w:t>a</w:t>
      </w:r>
    </w:p>
    <w:p w14:paraId="09D877A7" w14:textId="77777777" w:rsidR="006D734B" w:rsidRPr="0067479A" w:rsidRDefault="006D734B" w:rsidP="006D734B">
      <w:pPr>
        <w:jc w:val="both"/>
        <w:rPr>
          <w:rFonts w:cs="Times New Roman"/>
          <w:sz w:val="22"/>
          <w:szCs w:val="22"/>
        </w:rPr>
      </w:pPr>
      <w:r w:rsidRPr="0067479A">
        <w:rPr>
          <w:rFonts w:cs="Times New Roman"/>
          <w:sz w:val="22"/>
          <w:szCs w:val="22"/>
        </w:rPr>
        <w:t>WYKONAWCĄ,</w:t>
      </w:r>
    </w:p>
    <w:p w14:paraId="5072E555" w14:textId="77777777" w:rsidR="006D734B" w:rsidRPr="0067479A" w:rsidRDefault="006D734B" w:rsidP="006D734B">
      <w:pPr>
        <w:jc w:val="both"/>
        <w:rPr>
          <w:rFonts w:cs="Times New Roman"/>
          <w:sz w:val="22"/>
          <w:szCs w:val="22"/>
        </w:rPr>
      </w:pPr>
      <w:r w:rsidRPr="0067479A">
        <w:rPr>
          <w:rFonts w:cs="Times New Roman"/>
          <w:sz w:val="22"/>
          <w:szCs w:val="22"/>
        </w:rPr>
        <w:t>Nazwa Wykonawcy ………………………………………………………</w:t>
      </w:r>
    </w:p>
    <w:p w14:paraId="62D4D966" w14:textId="77777777" w:rsidR="006D734B" w:rsidRPr="0067479A" w:rsidRDefault="006D734B" w:rsidP="006D734B">
      <w:pPr>
        <w:jc w:val="both"/>
        <w:rPr>
          <w:rFonts w:cs="Times New Roman"/>
          <w:sz w:val="22"/>
          <w:szCs w:val="22"/>
        </w:rPr>
      </w:pPr>
      <w:r w:rsidRPr="0067479A">
        <w:rPr>
          <w:rFonts w:cs="Times New Roman"/>
          <w:sz w:val="22"/>
          <w:szCs w:val="22"/>
        </w:rPr>
        <w:t>Adres Wykonawcy ………………………………………………………</w:t>
      </w:r>
    </w:p>
    <w:p w14:paraId="1AA510FF" w14:textId="77777777" w:rsidR="006D734B" w:rsidRPr="0067479A" w:rsidRDefault="006D734B" w:rsidP="006D734B">
      <w:pPr>
        <w:jc w:val="both"/>
        <w:rPr>
          <w:rFonts w:cs="Times New Roman"/>
          <w:sz w:val="22"/>
          <w:szCs w:val="22"/>
        </w:rPr>
      </w:pPr>
      <w:r w:rsidRPr="0067479A">
        <w:rPr>
          <w:rFonts w:cs="Times New Roman"/>
          <w:sz w:val="22"/>
          <w:szCs w:val="22"/>
        </w:rPr>
        <w:t>wpisanym do Krajowego Rejestru Sądowego prowadzonego przez Sąd ………………………………………………………….. pod numerem KRS .................................................. , kapitał zakładowy: ..................................................  zł</w:t>
      </w:r>
    </w:p>
    <w:p w14:paraId="4989D28A" w14:textId="77777777" w:rsidR="006D734B" w:rsidRPr="0067479A" w:rsidRDefault="006D734B" w:rsidP="006D734B">
      <w:pPr>
        <w:jc w:val="both"/>
        <w:rPr>
          <w:rFonts w:cs="Times New Roman"/>
          <w:sz w:val="22"/>
          <w:szCs w:val="22"/>
        </w:rPr>
      </w:pPr>
      <w:r w:rsidRPr="0067479A">
        <w:rPr>
          <w:rFonts w:cs="Times New Roman"/>
          <w:sz w:val="22"/>
          <w:szCs w:val="22"/>
        </w:rPr>
        <w:t xml:space="preserve">NIP .................................................. ; REGON .................................................. ; </w:t>
      </w:r>
    </w:p>
    <w:p w14:paraId="475ED20C" w14:textId="77777777" w:rsidR="006D734B" w:rsidRPr="0067479A" w:rsidRDefault="006D734B" w:rsidP="006D734B">
      <w:pPr>
        <w:jc w:val="both"/>
        <w:rPr>
          <w:rFonts w:cs="Times New Roman"/>
          <w:sz w:val="22"/>
          <w:szCs w:val="22"/>
        </w:rPr>
      </w:pPr>
      <w:r w:rsidRPr="0067479A">
        <w:rPr>
          <w:rFonts w:cs="Times New Roman"/>
          <w:sz w:val="22"/>
          <w:szCs w:val="22"/>
        </w:rPr>
        <w:t>reprezentowanym przez:</w:t>
      </w:r>
    </w:p>
    <w:p w14:paraId="1BACEF01" w14:textId="77777777" w:rsidR="006D734B" w:rsidRPr="0067479A" w:rsidRDefault="006D734B" w:rsidP="006D734B">
      <w:pPr>
        <w:jc w:val="both"/>
        <w:rPr>
          <w:rFonts w:cs="Times New Roman"/>
          <w:sz w:val="22"/>
          <w:szCs w:val="22"/>
        </w:rPr>
      </w:pPr>
      <w:r w:rsidRPr="0067479A">
        <w:rPr>
          <w:rFonts w:cs="Times New Roman"/>
          <w:sz w:val="22"/>
          <w:szCs w:val="22"/>
        </w:rPr>
        <w:t>1. …………………………..</w:t>
      </w:r>
    </w:p>
    <w:p w14:paraId="5459A844" w14:textId="77777777" w:rsidR="006D734B" w:rsidRPr="0067479A" w:rsidRDefault="006D734B" w:rsidP="006D734B">
      <w:pPr>
        <w:jc w:val="both"/>
        <w:rPr>
          <w:rFonts w:cs="Times New Roman"/>
          <w:sz w:val="22"/>
          <w:szCs w:val="22"/>
        </w:rPr>
      </w:pPr>
      <w:r w:rsidRPr="0067479A">
        <w:rPr>
          <w:rFonts w:cs="Times New Roman"/>
          <w:sz w:val="22"/>
          <w:szCs w:val="22"/>
        </w:rPr>
        <w:t>2. …………………………..</w:t>
      </w:r>
    </w:p>
    <w:p w14:paraId="0E992DAB" w14:textId="77777777" w:rsidR="006D734B" w:rsidRPr="0067479A" w:rsidRDefault="006D734B" w:rsidP="006D734B">
      <w:pPr>
        <w:jc w:val="both"/>
        <w:rPr>
          <w:rFonts w:cs="Times New Roman"/>
          <w:sz w:val="22"/>
          <w:szCs w:val="22"/>
        </w:rPr>
      </w:pPr>
    </w:p>
    <w:p w14:paraId="2579C15B" w14:textId="77777777" w:rsidR="006D734B" w:rsidRPr="0067479A" w:rsidRDefault="006D734B" w:rsidP="006D734B">
      <w:pPr>
        <w:jc w:val="both"/>
        <w:rPr>
          <w:rFonts w:cs="Times New Roman"/>
          <w:sz w:val="22"/>
          <w:szCs w:val="22"/>
        </w:rPr>
      </w:pPr>
      <w:r w:rsidRPr="0067479A">
        <w:rPr>
          <w:rFonts w:cs="Times New Roman"/>
          <w:sz w:val="22"/>
          <w:szCs w:val="22"/>
        </w:rPr>
        <w:t>Umowa stanowi co następuje:</w:t>
      </w:r>
    </w:p>
    <w:p w14:paraId="4AFB776E" w14:textId="77777777" w:rsidR="006D734B" w:rsidRPr="0067479A" w:rsidRDefault="006D734B" w:rsidP="006D734B">
      <w:pPr>
        <w:jc w:val="both"/>
        <w:rPr>
          <w:rFonts w:cs="Times New Roman"/>
          <w:sz w:val="22"/>
          <w:szCs w:val="22"/>
        </w:rPr>
      </w:pPr>
    </w:p>
    <w:p w14:paraId="43E9F72B" w14:textId="77777777" w:rsidR="006A6A43" w:rsidRPr="00267ADC" w:rsidRDefault="006A6A43" w:rsidP="006A6A43">
      <w:pPr>
        <w:jc w:val="center"/>
        <w:rPr>
          <w:rFonts w:cs="Times New Roman"/>
          <w:b/>
          <w:iCs/>
          <w:kern w:val="16"/>
          <w:sz w:val="22"/>
          <w:szCs w:val="22"/>
          <w:highlight w:val="yellow"/>
        </w:rPr>
      </w:pPr>
    </w:p>
    <w:p w14:paraId="01BC0052" w14:textId="7A3D5A17" w:rsidR="006A6A43" w:rsidRPr="00267ADC" w:rsidRDefault="006A6A43" w:rsidP="006A6A43">
      <w:pPr>
        <w:jc w:val="center"/>
        <w:rPr>
          <w:rFonts w:cs="Times New Roman"/>
          <w:b/>
          <w:iCs/>
          <w:kern w:val="16"/>
          <w:sz w:val="22"/>
          <w:szCs w:val="22"/>
        </w:rPr>
      </w:pPr>
      <w:r w:rsidRPr="00267ADC">
        <w:rPr>
          <w:rFonts w:cs="Times New Roman"/>
          <w:b/>
          <w:iCs/>
          <w:kern w:val="16"/>
          <w:sz w:val="22"/>
          <w:szCs w:val="22"/>
        </w:rPr>
        <w:t>§ 1.</w:t>
      </w:r>
    </w:p>
    <w:p w14:paraId="1EB624A3" w14:textId="77777777" w:rsidR="006A6A43" w:rsidRPr="00267ADC" w:rsidRDefault="006A6A43" w:rsidP="006A6A43">
      <w:pPr>
        <w:jc w:val="center"/>
        <w:rPr>
          <w:rFonts w:cs="Times New Roman"/>
          <w:b/>
          <w:iCs/>
          <w:kern w:val="16"/>
          <w:sz w:val="22"/>
          <w:szCs w:val="22"/>
        </w:rPr>
      </w:pPr>
    </w:p>
    <w:p w14:paraId="2464F925" w14:textId="22721468" w:rsidR="006A6A43" w:rsidRPr="00E0385A" w:rsidRDefault="006A6A43" w:rsidP="006A6A43">
      <w:pPr>
        <w:numPr>
          <w:ilvl w:val="0"/>
          <w:numId w:val="57"/>
        </w:numPr>
        <w:tabs>
          <w:tab w:val="num" w:pos="284"/>
        </w:tabs>
        <w:ind w:left="284" w:hanging="284"/>
        <w:jc w:val="both"/>
        <w:rPr>
          <w:rFonts w:cs="Times New Roman"/>
          <w:b/>
          <w:sz w:val="22"/>
          <w:szCs w:val="22"/>
        </w:rPr>
      </w:pPr>
      <w:r w:rsidRPr="00267ADC">
        <w:rPr>
          <w:rFonts w:cs="Times New Roman"/>
          <w:sz w:val="22"/>
          <w:szCs w:val="22"/>
        </w:rPr>
        <w:t>Przedmiotem umowy jest</w:t>
      </w:r>
      <w:r w:rsidRPr="00267ADC">
        <w:rPr>
          <w:rFonts w:cs="Times New Roman"/>
          <w:kern w:val="2"/>
          <w:sz w:val="22"/>
          <w:szCs w:val="22"/>
        </w:rPr>
        <w:t xml:space="preserve">: </w:t>
      </w:r>
      <w:r w:rsidR="00267ADC" w:rsidRPr="00267ADC">
        <w:rPr>
          <w:rFonts w:cs="Times New Roman"/>
          <w:b/>
          <w:bCs/>
          <w:i/>
          <w:sz w:val="22"/>
          <w:szCs w:val="22"/>
          <w:lang w:eastAsia="ar-SA"/>
        </w:rPr>
        <w:t xml:space="preserve">Dostawa specjalistycznych, jednorazowych </w:t>
      </w:r>
      <w:proofErr w:type="spellStart"/>
      <w:r w:rsidR="00267ADC" w:rsidRPr="00267ADC">
        <w:rPr>
          <w:rFonts w:cs="Times New Roman"/>
          <w:b/>
          <w:bCs/>
          <w:i/>
          <w:sz w:val="22"/>
          <w:szCs w:val="22"/>
          <w:lang w:eastAsia="ar-SA"/>
        </w:rPr>
        <w:t>obłożeń</w:t>
      </w:r>
      <w:proofErr w:type="spellEnd"/>
      <w:r w:rsidR="00267ADC" w:rsidRPr="00267ADC">
        <w:rPr>
          <w:rFonts w:cs="Times New Roman"/>
          <w:b/>
          <w:bCs/>
          <w:i/>
          <w:sz w:val="22"/>
          <w:szCs w:val="22"/>
          <w:lang w:eastAsia="ar-SA"/>
        </w:rPr>
        <w:t xml:space="preserve"> operacyjnych, fartuchów oraz bielizny na potrzeby Centralnego Szpitala Klinicznego UM w Łodzi</w:t>
      </w:r>
      <w:r w:rsidR="00267ADC">
        <w:rPr>
          <w:rFonts w:cs="Times New Roman"/>
          <w:b/>
          <w:bCs/>
          <w:i/>
          <w:sz w:val="22"/>
          <w:szCs w:val="22"/>
          <w:lang w:eastAsia="ar-SA"/>
        </w:rPr>
        <w:t xml:space="preserve"> </w:t>
      </w:r>
      <w:r w:rsidR="00EB7D6A" w:rsidRPr="00267ADC">
        <w:rPr>
          <w:rFonts w:eastAsia="Calibri" w:cs="Times New Roman"/>
          <w:b/>
          <w:i/>
          <w:sz w:val="22"/>
          <w:szCs w:val="22"/>
        </w:rPr>
        <w:t>-</w:t>
      </w:r>
      <w:r w:rsidRPr="00267ADC">
        <w:rPr>
          <w:rFonts w:cs="Times New Roman"/>
          <w:b/>
          <w:bCs/>
          <w:sz w:val="22"/>
          <w:szCs w:val="22"/>
        </w:rPr>
        <w:t>Pakiet nr ……</w:t>
      </w:r>
      <w:r w:rsidR="006D734B">
        <w:rPr>
          <w:rFonts w:cs="Times New Roman"/>
          <w:b/>
          <w:bCs/>
          <w:sz w:val="22"/>
          <w:szCs w:val="22"/>
        </w:rPr>
        <w:t>…..</w:t>
      </w:r>
      <w:r w:rsidRPr="00267ADC">
        <w:rPr>
          <w:rFonts w:cs="Times New Roman"/>
          <w:b/>
          <w:bCs/>
          <w:sz w:val="22"/>
          <w:szCs w:val="22"/>
        </w:rPr>
        <w:t xml:space="preserve">.., </w:t>
      </w:r>
      <w:r w:rsidRPr="00267ADC">
        <w:rPr>
          <w:rFonts w:cs="Times New Roman"/>
          <w:bCs/>
          <w:sz w:val="22"/>
          <w:szCs w:val="22"/>
        </w:rPr>
        <w:t>zwanego dalej towarem lub asortymentem.</w:t>
      </w:r>
    </w:p>
    <w:p w14:paraId="71A834E3" w14:textId="16B8C31D" w:rsidR="00E0385A" w:rsidRPr="00E0385A" w:rsidRDefault="00E0385A" w:rsidP="00E0385A">
      <w:pPr>
        <w:jc w:val="both"/>
        <w:rPr>
          <w:sz w:val="22"/>
          <w:szCs w:val="22"/>
        </w:rPr>
      </w:pPr>
      <w:r w:rsidRPr="00E0385A">
        <w:rPr>
          <w:sz w:val="22"/>
          <w:szCs w:val="22"/>
        </w:rPr>
        <w:t xml:space="preserve">2.Wykonawca zobowiązuje się do wykonania umowy zgodnie z zamówieniem wyszczególnionym w Formularzu asortymentowo – cenowym, oraz Zestawienie parametrów wymaganych i charakterystyka przedmiotu  umowy stanowiących  Załączniku nr 2 do niniejszej umowy oraz zgodnie ze złożoną ofertą – dostawy sukcesywne, wg zapotrzebowania Zamawiającego.  </w:t>
      </w:r>
    </w:p>
    <w:p w14:paraId="5D01E84B" w14:textId="5A433827" w:rsidR="00E0385A" w:rsidRPr="00E0385A" w:rsidRDefault="00E0385A" w:rsidP="00E0385A">
      <w:pPr>
        <w:jc w:val="both"/>
        <w:rPr>
          <w:rFonts w:cs="Times New Roman"/>
          <w:sz w:val="22"/>
          <w:szCs w:val="22"/>
        </w:rPr>
      </w:pPr>
      <w:r w:rsidRPr="00E0385A">
        <w:rPr>
          <w:rFonts w:cs="Times New Roman"/>
          <w:sz w:val="22"/>
          <w:szCs w:val="22"/>
        </w:rPr>
        <w:t>3.Wykonawca oświadcza, że dostarczony przedmiot umowy odpowiada standardom jakościowym i technicznym, wynikającym z funkcji i przeznaczenia, jest wolny od wad materiałowych, konstrukcyjnych, fizycznych i prawnych i jest zgodny z opisem oraz wymaganiami SWZ dotyczącej postępowania, na podstawie którego, wyłoniony został niniejszy Wykonawca.</w:t>
      </w:r>
    </w:p>
    <w:p w14:paraId="2D395A97" w14:textId="5FC35393" w:rsidR="00E0385A" w:rsidRPr="00E0385A" w:rsidRDefault="00E0385A" w:rsidP="00E0385A">
      <w:pPr>
        <w:jc w:val="both"/>
        <w:rPr>
          <w:rFonts w:cs="Times New Roman"/>
          <w:sz w:val="22"/>
          <w:szCs w:val="22"/>
        </w:rPr>
      </w:pPr>
      <w:r w:rsidRPr="00E0385A">
        <w:rPr>
          <w:rFonts w:cs="Times New Roman"/>
          <w:sz w:val="22"/>
          <w:szCs w:val="22"/>
        </w:rPr>
        <w:t>4.Wykonawca ponosi odpowiedzialność za zgodność zamówionego towaru (jakość, tożsamość).</w:t>
      </w:r>
    </w:p>
    <w:p w14:paraId="0D85A16B" w14:textId="460420B2" w:rsidR="00E0385A" w:rsidRDefault="00E0385A" w:rsidP="00E0385A">
      <w:pPr>
        <w:jc w:val="both"/>
        <w:rPr>
          <w:rFonts w:cs="Times New Roman"/>
          <w:sz w:val="22"/>
          <w:szCs w:val="22"/>
        </w:rPr>
      </w:pPr>
      <w:r w:rsidRPr="00E0385A">
        <w:rPr>
          <w:rFonts w:cs="Times New Roman"/>
          <w:sz w:val="22"/>
          <w:szCs w:val="22"/>
        </w:rPr>
        <w:t>5.W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14:paraId="27673830" w14:textId="3DE35604" w:rsidR="00E0385A" w:rsidRDefault="00E0385A" w:rsidP="00E0385A">
      <w:pPr>
        <w:jc w:val="both"/>
        <w:rPr>
          <w:rFonts w:cs="Times New Roman"/>
          <w:sz w:val="22"/>
          <w:szCs w:val="22"/>
        </w:rPr>
      </w:pPr>
    </w:p>
    <w:p w14:paraId="03C0671E" w14:textId="77777777" w:rsidR="00E0385A" w:rsidRPr="00E0385A" w:rsidRDefault="00E0385A" w:rsidP="00E0385A">
      <w:pPr>
        <w:jc w:val="center"/>
        <w:rPr>
          <w:rFonts w:cs="Times New Roman"/>
          <w:sz w:val="22"/>
          <w:szCs w:val="22"/>
        </w:rPr>
      </w:pPr>
      <w:r w:rsidRPr="00E0385A">
        <w:rPr>
          <w:rFonts w:cs="Times New Roman"/>
          <w:b/>
          <w:sz w:val="22"/>
          <w:szCs w:val="22"/>
        </w:rPr>
        <w:t>§ 2</w:t>
      </w:r>
      <w:r w:rsidRPr="00E0385A">
        <w:rPr>
          <w:rFonts w:cs="Times New Roman"/>
          <w:sz w:val="22"/>
          <w:szCs w:val="22"/>
        </w:rPr>
        <w:t>.</w:t>
      </w:r>
    </w:p>
    <w:p w14:paraId="5567A35B" w14:textId="0C8CA4BD" w:rsidR="00E0385A" w:rsidRDefault="00E0385A" w:rsidP="00E0385A">
      <w:pPr>
        <w:jc w:val="both"/>
        <w:rPr>
          <w:rFonts w:cs="Times New Roman"/>
          <w:sz w:val="22"/>
          <w:szCs w:val="22"/>
        </w:rPr>
      </w:pPr>
      <w:r w:rsidRPr="00E0385A">
        <w:rPr>
          <w:rFonts w:cs="Times New Roman"/>
          <w:sz w:val="22"/>
          <w:szCs w:val="22"/>
        </w:rPr>
        <w:t xml:space="preserve">Niniejsza umowa została zawarta na okres: </w:t>
      </w:r>
      <w:r>
        <w:rPr>
          <w:rFonts w:cs="Times New Roman"/>
          <w:sz w:val="22"/>
          <w:szCs w:val="22"/>
        </w:rPr>
        <w:t>24</w:t>
      </w:r>
      <w:r w:rsidRPr="00E0385A">
        <w:rPr>
          <w:rFonts w:cs="Times New Roman"/>
          <w:sz w:val="22"/>
          <w:szCs w:val="22"/>
        </w:rPr>
        <w:t xml:space="preserve"> mies</w:t>
      </w:r>
      <w:r>
        <w:rPr>
          <w:rFonts w:cs="Times New Roman"/>
          <w:sz w:val="22"/>
          <w:szCs w:val="22"/>
        </w:rPr>
        <w:t>iące</w:t>
      </w:r>
      <w:r w:rsidRPr="00E0385A">
        <w:rPr>
          <w:rFonts w:cs="Times New Roman"/>
          <w:sz w:val="22"/>
          <w:szCs w:val="22"/>
        </w:rPr>
        <w:t xml:space="preserve"> - tj. od </w:t>
      </w:r>
      <w:r>
        <w:rPr>
          <w:rFonts w:cs="Times New Roman"/>
          <w:sz w:val="22"/>
          <w:szCs w:val="22"/>
        </w:rPr>
        <w:t>………</w:t>
      </w:r>
      <w:r w:rsidRPr="00E0385A">
        <w:rPr>
          <w:rFonts w:cs="Times New Roman"/>
          <w:sz w:val="22"/>
          <w:szCs w:val="22"/>
        </w:rPr>
        <w:t xml:space="preserve"> r. do  dnia </w:t>
      </w:r>
      <w:r>
        <w:rPr>
          <w:rFonts w:cs="Times New Roman"/>
          <w:sz w:val="22"/>
          <w:szCs w:val="22"/>
        </w:rPr>
        <w:t>………..</w:t>
      </w:r>
      <w:r w:rsidRPr="00E0385A">
        <w:rPr>
          <w:rFonts w:cs="Times New Roman"/>
          <w:sz w:val="22"/>
          <w:szCs w:val="22"/>
        </w:rPr>
        <w:t>r.</w:t>
      </w:r>
    </w:p>
    <w:p w14:paraId="0A98A59B" w14:textId="1D15DA1B" w:rsidR="00E0385A" w:rsidRDefault="00E0385A" w:rsidP="00E0385A">
      <w:pPr>
        <w:jc w:val="both"/>
        <w:rPr>
          <w:rFonts w:cs="Times New Roman"/>
          <w:sz w:val="22"/>
          <w:szCs w:val="22"/>
        </w:rPr>
      </w:pPr>
    </w:p>
    <w:p w14:paraId="6A5CEEC6" w14:textId="6548046A" w:rsidR="00E0385A" w:rsidRPr="00E0385A" w:rsidRDefault="00E0385A" w:rsidP="00E0385A">
      <w:pPr>
        <w:jc w:val="center"/>
        <w:rPr>
          <w:rFonts w:cs="Times New Roman"/>
          <w:b/>
          <w:sz w:val="22"/>
          <w:szCs w:val="22"/>
        </w:rPr>
      </w:pPr>
      <w:r w:rsidRPr="00E0385A">
        <w:rPr>
          <w:rFonts w:cs="Times New Roman"/>
          <w:b/>
          <w:sz w:val="22"/>
          <w:szCs w:val="22"/>
        </w:rPr>
        <w:t>§ 3</w:t>
      </w:r>
    </w:p>
    <w:p w14:paraId="30D7A114" w14:textId="7F3DD9AF" w:rsidR="005A4A82" w:rsidRPr="005A4A82" w:rsidRDefault="00D212DC" w:rsidP="00BD5356">
      <w:pPr>
        <w:jc w:val="both"/>
        <w:rPr>
          <w:kern w:val="2"/>
          <w:sz w:val="22"/>
          <w:szCs w:val="22"/>
        </w:rPr>
      </w:pPr>
      <w:r>
        <w:rPr>
          <w:kern w:val="2"/>
          <w:sz w:val="22"/>
          <w:szCs w:val="22"/>
        </w:rPr>
        <w:t>1.W</w:t>
      </w:r>
      <w:r w:rsidR="005A4A82" w:rsidRPr="005A4A82">
        <w:rPr>
          <w:kern w:val="2"/>
          <w:sz w:val="22"/>
          <w:szCs w:val="22"/>
        </w:rPr>
        <w:t xml:space="preserve">ykonawca dostarczy przedmiot zamówienia </w:t>
      </w:r>
      <w:r w:rsidR="005A4A82">
        <w:rPr>
          <w:kern w:val="2"/>
          <w:sz w:val="22"/>
          <w:szCs w:val="22"/>
        </w:rPr>
        <w:t xml:space="preserve">do </w:t>
      </w:r>
      <w:r w:rsidR="005A4A82" w:rsidRPr="005A4A82">
        <w:rPr>
          <w:kern w:val="2"/>
          <w:sz w:val="22"/>
          <w:szCs w:val="22"/>
        </w:rPr>
        <w:t>magazynów Apteki Zamawiającego zlokalizowanych w Łodzi:</w:t>
      </w:r>
    </w:p>
    <w:p w14:paraId="5B4B3C2E" w14:textId="77777777" w:rsidR="005A4A82" w:rsidRPr="005A4A82" w:rsidRDefault="005A4A82" w:rsidP="00BD5356">
      <w:pPr>
        <w:jc w:val="both"/>
        <w:rPr>
          <w:kern w:val="2"/>
          <w:sz w:val="22"/>
          <w:szCs w:val="22"/>
        </w:rPr>
      </w:pPr>
      <w:r w:rsidRPr="005A4A82">
        <w:rPr>
          <w:kern w:val="2"/>
          <w:sz w:val="22"/>
          <w:szCs w:val="22"/>
        </w:rPr>
        <w:t>•</w:t>
      </w:r>
      <w:r w:rsidRPr="005A4A82">
        <w:rPr>
          <w:kern w:val="2"/>
          <w:sz w:val="22"/>
          <w:szCs w:val="22"/>
        </w:rPr>
        <w:tab/>
        <w:t xml:space="preserve">przy ul. Pomorskiej 251 w Łodzi (Centrum </w:t>
      </w:r>
      <w:proofErr w:type="spellStart"/>
      <w:r w:rsidRPr="005A4A82">
        <w:rPr>
          <w:kern w:val="2"/>
          <w:sz w:val="22"/>
          <w:szCs w:val="22"/>
        </w:rPr>
        <w:t>Kliniczno</w:t>
      </w:r>
      <w:proofErr w:type="spellEnd"/>
      <w:r w:rsidRPr="005A4A82">
        <w:rPr>
          <w:kern w:val="2"/>
          <w:sz w:val="22"/>
          <w:szCs w:val="22"/>
        </w:rPr>
        <w:t xml:space="preserve"> – Dydaktyczne, budynek A-1), </w:t>
      </w:r>
    </w:p>
    <w:p w14:paraId="70508839" w14:textId="77777777" w:rsidR="005A4A82" w:rsidRPr="002B059B" w:rsidRDefault="005A4A82" w:rsidP="00BD5356">
      <w:pPr>
        <w:jc w:val="both"/>
        <w:rPr>
          <w:kern w:val="2"/>
          <w:sz w:val="22"/>
          <w:szCs w:val="22"/>
        </w:rPr>
      </w:pPr>
      <w:r w:rsidRPr="005A4A82">
        <w:rPr>
          <w:kern w:val="2"/>
          <w:sz w:val="22"/>
          <w:szCs w:val="22"/>
        </w:rPr>
        <w:t>•</w:t>
      </w:r>
      <w:r w:rsidRPr="005A4A82">
        <w:rPr>
          <w:kern w:val="2"/>
          <w:sz w:val="22"/>
          <w:szCs w:val="22"/>
        </w:rPr>
        <w:tab/>
      </w:r>
      <w:r w:rsidRPr="002B059B">
        <w:rPr>
          <w:kern w:val="2"/>
          <w:sz w:val="22"/>
          <w:szCs w:val="22"/>
        </w:rPr>
        <w:t xml:space="preserve">przy ul. Czechosłowackiej 8/10 </w:t>
      </w:r>
    </w:p>
    <w:p w14:paraId="06BB6BB4" w14:textId="5C86F8E7" w:rsidR="005A4A82" w:rsidRPr="005A4A82" w:rsidRDefault="005A4A82" w:rsidP="00BD5356">
      <w:pPr>
        <w:jc w:val="both"/>
        <w:rPr>
          <w:kern w:val="2"/>
          <w:sz w:val="22"/>
          <w:szCs w:val="22"/>
        </w:rPr>
      </w:pPr>
      <w:r w:rsidRPr="002B059B">
        <w:rPr>
          <w:kern w:val="2"/>
          <w:sz w:val="22"/>
          <w:szCs w:val="22"/>
        </w:rPr>
        <w:t>•</w:t>
      </w:r>
      <w:r w:rsidRPr="002B059B">
        <w:rPr>
          <w:kern w:val="2"/>
          <w:sz w:val="22"/>
          <w:szCs w:val="22"/>
        </w:rPr>
        <w:tab/>
        <w:t>przy ul. Pankiewicza 16 (dawniej Sporna 36/50),</w:t>
      </w:r>
    </w:p>
    <w:p w14:paraId="5731A1BC" w14:textId="77777777" w:rsidR="005A4A82" w:rsidRDefault="005A4A82" w:rsidP="00BD5356">
      <w:pPr>
        <w:jc w:val="both"/>
        <w:rPr>
          <w:rFonts w:cs="Times New Roman"/>
          <w:kern w:val="2"/>
          <w:sz w:val="22"/>
          <w:szCs w:val="22"/>
        </w:rPr>
      </w:pPr>
    </w:p>
    <w:p w14:paraId="366FB6C4" w14:textId="77777777" w:rsidR="005A4A82" w:rsidRPr="005A4A82" w:rsidRDefault="005A4A82" w:rsidP="00BD5356">
      <w:pPr>
        <w:jc w:val="both"/>
        <w:rPr>
          <w:rFonts w:cs="Times New Roman"/>
          <w:kern w:val="2"/>
          <w:sz w:val="22"/>
          <w:szCs w:val="22"/>
        </w:rPr>
      </w:pPr>
      <w:r w:rsidRPr="005A4A82">
        <w:rPr>
          <w:rFonts w:cs="Times New Roman"/>
          <w:kern w:val="2"/>
          <w:sz w:val="22"/>
          <w:szCs w:val="22"/>
        </w:rPr>
        <w:t>transportem Wykonawcy, który musi spełniać wymogi dotyczące transportu jałowych wyrobów medycznych zgodnie z zaleceniami producenta i w odpowiednich warunkach sanitarnych.</w:t>
      </w:r>
    </w:p>
    <w:p w14:paraId="76C34F79" w14:textId="77777777" w:rsidR="005A4A82" w:rsidRPr="005A4A82" w:rsidRDefault="005A4A82" w:rsidP="00BD5356">
      <w:pPr>
        <w:jc w:val="both"/>
        <w:rPr>
          <w:rFonts w:cs="Times New Roman"/>
          <w:kern w:val="2"/>
          <w:sz w:val="22"/>
          <w:szCs w:val="22"/>
        </w:rPr>
      </w:pPr>
      <w:r w:rsidRPr="005A4A82">
        <w:rPr>
          <w:rFonts w:cs="Times New Roman"/>
          <w:kern w:val="2"/>
          <w:sz w:val="22"/>
          <w:szCs w:val="22"/>
        </w:rPr>
        <w:t>Zamawiający będzie każdorazowo określał miejsce dostawy towaru w składanym zamówieniu. Transport i rozładowanie towaru do magazynów /Apteki Zamawiającego będą się odbywały na koszt i ryzyko Wykonawcy.  Dostawy towaru mogą odbywać się w godzinach: 8:00 – 14:00.</w:t>
      </w:r>
    </w:p>
    <w:p w14:paraId="59CC70B7" w14:textId="2FCB37BD" w:rsidR="00416BEC" w:rsidRPr="00416BEC" w:rsidRDefault="00D212DC" w:rsidP="00BD5356">
      <w:pPr>
        <w:jc w:val="both"/>
        <w:rPr>
          <w:kern w:val="2"/>
          <w:sz w:val="22"/>
          <w:szCs w:val="22"/>
        </w:rPr>
      </w:pPr>
      <w:r>
        <w:rPr>
          <w:kern w:val="2"/>
          <w:sz w:val="22"/>
          <w:szCs w:val="22"/>
        </w:rPr>
        <w:t>2.</w:t>
      </w:r>
      <w:r w:rsidR="005A4A82" w:rsidRPr="00416BEC">
        <w:rPr>
          <w:kern w:val="2"/>
          <w:sz w:val="22"/>
          <w:szCs w:val="22"/>
        </w:rPr>
        <w:t xml:space="preserve">Wykonawca oświadcza, że towar, o którym mowa, w </w:t>
      </w:r>
      <w:r>
        <w:rPr>
          <w:rFonts w:ascii="Tahoma" w:hAnsi="Tahoma" w:cs="Tahoma"/>
          <w:kern w:val="2"/>
          <w:sz w:val="22"/>
          <w:szCs w:val="22"/>
        </w:rPr>
        <w:t>§</w:t>
      </w:r>
      <w:r>
        <w:rPr>
          <w:kern w:val="2"/>
          <w:sz w:val="22"/>
          <w:szCs w:val="22"/>
        </w:rPr>
        <w:t xml:space="preserve"> 1</w:t>
      </w:r>
      <w:r w:rsidR="005A4A82" w:rsidRPr="00416BEC">
        <w:rPr>
          <w:kern w:val="2"/>
          <w:sz w:val="22"/>
          <w:szCs w:val="22"/>
        </w:rPr>
        <w:t>pkt. 1, jest fabrycznie nowy, kompletny, w pełni sprawny, odpowiada standardom jakościowym i technicznym, wynikającym z funkcji i przeznaczenia, jest także wolny od wad materiałowych, konstrukcyjnych, fizycznych i prawnych, spełnia wymagania określone przez Zamawiającego w Specyfikacji Istotnych Warunków Zamówienia, nie jest obciążony żadnymi prawami na rzecz osób trzecich.</w:t>
      </w:r>
    </w:p>
    <w:p w14:paraId="1595CADD" w14:textId="2F4A61B1" w:rsidR="006A6A43" w:rsidRPr="00416BEC" w:rsidRDefault="00D212DC" w:rsidP="00BD5356">
      <w:pPr>
        <w:jc w:val="both"/>
        <w:rPr>
          <w:rFonts w:cs="Times New Roman"/>
          <w:kern w:val="2"/>
          <w:sz w:val="22"/>
          <w:szCs w:val="22"/>
        </w:rPr>
      </w:pPr>
      <w:r>
        <w:rPr>
          <w:sz w:val="22"/>
          <w:szCs w:val="22"/>
        </w:rPr>
        <w:t>3</w:t>
      </w:r>
      <w:r w:rsidR="00416BEC">
        <w:rPr>
          <w:sz w:val="22"/>
          <w:szCs w:val="22"/>
        </w:rPr>
        <w:t>.</w:t>
      </w:r>
      <w:r w:rsidR="006A6A43" w:rsidRPr="00416BEC">
        <w:rPr>
          <w:sz w:val="22"/>
          <w:szCs w:val="22"/>
        </w:rPr>
        <w:t>Dostawy towaru będą realizowane sukcesywnie w postaci dostaw częściowych,</w:t>
      </w:r>
    </w:p>
    <w:p w14:paraId="3EF55A50" w14:textId="3883F831" w:rsidR="006A6A43" w:rsidRPr="00267ADC" w:rsidRDefault="00D212DC" w:rsidP="00BD5356">
      <w:pPr>
        <w:shd w:val="clear" w:color="auto" w:fill="FFFFFF"/>
        <w:jc w:val="both"/>
        <w:rPr>
          <w:rFonts w:cs="Times New Roman"/>
          <w:sz w:val="22"/>
          <w:szCs w:val="22"/>
        </w:rPr>
      </w:pPr>
      <w:r>
        <w:rPr>
          <w:rFonts w:cs="Times New Roman"/>
          <w:sz w:val="22"/>
          <w:szCs w:val="22"/>
        </w:rPr>
        <w:t>4</w:t>
      </w:r>
      <w:r w:rsidR="00416BEC">
        <w:rPr>
          <w:rFonts w:cs="Times New Roman"/>
          <w:sz w:val="22"/>
          <w:szCs w:val="22"/>
        </w:rPr>
        <w:t>.</w:t>
      </w:r>
      <w:r w:rsidR="006A6A43" w:rsidRPr="00267ADC">
        <w:rPr>
          <w:rFonts w:cs="Times New Roman"/>
          <w:sz w:val="22"/>
          <w:szCs w:val="22"/>
        </w:rPr>
        <w:t xml:space="preserve">Wielkość i termin dostarczenia każdej partii towaru wynikać będzie z jednostronnych </w:t>
      </w:r>
      <w:r w:rsidR="006D734B">
        <w:rPr>
          <w:rFonts w:cs="Times New Roman"/>
          <w:sz w:val="22"/>
          <w:szCs w:val="22"/>
        </w:rPr>
        <w:t xml:space="preserve">zamówień </w:t>
      </w:r>
      <w:r w:rsidR="006A6A43" w:rsidRPr="00267ADC">
        <w:rPr>
          <w:rFonts w:cs="Times New Roman"/>
          <w:sz w:val="22"/>
          <w:szCs w:val="22"/>
        </w:rPr>
        <w:t>telefonicznych lub przesyłanyc</w:t>
      </w:r>
      <w:r w:rsidR="006D734B">
        <w:rPr>
          <w:rFonts w:cs="Times New Roman"/>
          <w:sz w:val="22"/>
          <w:szCs w:val="22"/>
        </w:rPr>
        <w:t>h droga e-mail</w:t>
      </w:r>
      <w:r w:rsidR="006A6A43" w:rsidRPr="00267ADC">
        <w:rPr>
          <w:rFonts w:cs="Times New Roman"/>
          <w:sz w:val="22"/>
          <w:szCs w:val="22"/>
        </w:rPr>
        <w:t>.</w:t>
      </w:r>
    </w:p>
    <w:p w14:paraId="02342CED" w14:textId="06A4F3B8" w:rsidR="006A6A43" w:rsidRDefault="00D212DC" w:rsidP="00BD5356">
      <w:pPr>
        <w:shd w:val="clear" w:color="auto" w:fill="FFFFFF"/>
        <w:jc w:val="both"/>
        <w:rPr>
          <w:rFonts w:cs="Times New Roman"/>
          <w:b/>
          <w:sz w:val="22"/>
          <w:szCs w:val="22"/>
        </w:rPr>
      </w:pPr>
      <w:r>
        <w:rPr>
          <w:rFonts w:cs="Times New Roman"/>
          <w:b/>
          <w:sz w:val="22"/>
          <w:szCs w:val="22"/>
        </w:rPr>
        <w:t>5</w:t>
      </w:r>
      <w:r w:rsidR="00416BEC" w:rsidRPr="00E0385A">
        <w:rPr>
          <w:rFonts w:cs="Times New Roman"/>
          <w:b/>
          <w:sz w:val="22"/>
          <w:szCs w:val="22"/>
        </w:rPr>
        <w:t>.</w:t>
      </w:r>
      <w:r w:rsidR="006A6A43" w:rsidRPr="00E0385A">
        <w:rPr>
          <w:rFonts w:cs="Times New Roman"/>
          <w:b/>
          <w:sz w:val="22"/>
          <w:szCs w:val="22"/>
        </w:rPr>
        <w:t xml:space="preserve">Wykonawca zobowiązuje się zrealizować dostawę </w:t>
      </w:r>
      <w:r>
        <w:rPr>
          <w:rFonts w:cs="Times New Roman"/>
          <w:b/>
          <w:sz w:val="22"/>
          <w:szCs w:val="22"/>
        </w:rPr>
        <w:t>zamówień cząstkowych następującym czasie:</w:t>
      </w:r>
      <w:r w:rsidR="006A6A43" w:rsidRPr="00E0385A">
        <w:rPr>
          <w:rFonts w:cs="Times New Roman"/>
          <w:b/>
          <w:sz w:val="22"/>
          <w:szCs w:val="22"/>
        </w:rPr>
        <w:t xml:space="preserve"> ……………. dni (max. </w:t>
      </w:r>
      <w:r w:rsidR="00416BEC" w:rsidRPr="00E0385A">
        <w:rPr>
          <w:rFonts w:cs="Times New Roman"/>
          <w:b/>
          <w:sz w:val="22"/>
          <w:szCs w:val="22"/>
        </w:rPr>
        <w:t>5</w:t>
      </w:r>
      <w:r w:rsidR="006A6A43" w:rsidRPr="00E0385A">
        <w:rPr>
          <w:rFonts w:cs="Times New Roman"/>
          <w:b/>
          <w:sz w:val="22"/>
          <w:szCs w:val="22"/>
        </w:rPr>
        <w:t xml:space="preserve"> dni) robocz</w:t>
      </w:r>
      <w:r>
        <w:rPr>
          <w:rFonts w:cs="Times New Roman"/>
          <w:b/>
          <w:sz w:val="22"/>
          <w:szCs w:val="22"/>
        </w:rPr>
        <w:t>e</w:t>
      </w:r>
      <w:r w:rsidR="006A6A43" w:rsidRPr="00E0385A">
        <w:rPr>
          <w:rFonts w:cs="Times New Roman"/>
          <w:b/>
          <w:sz w:val="22"/>
          <w:szCs w:val="22"/>
        </w:rPr>
        <w:t xml:space="preserve"> (pn.-pt.) od złożenia przez Zamawiającego zamówienia</w:t>
      </w:r>
      <w:r w:rsidR="00E0385A">
        <w:rPr>
          <w:rFonts w:cs="Times New Roman"/>
          <w:b/>
          <w:sz w:val="22"/>
          <w:szCs w:val="22"/>
        </w:rPr>
        <w:t>.</w:t>
      </w:r>
    </w:p>
    <w:p w14:paraId="46996643" w14:textId="23C1A071" w:rsidR="009C1171" w:rsidRPr="009C1171" w:rsidRDefault="009C1171" w:rsidP="00BD5356">
      <w:pPr>
        <w:shd w:val="clear" w:color="auto" w:fill="FFFFFF"/>
        <w:jc w:val="both"/>
        <w:rPr>
          <w:rFonts w:cs="Times New Roman"/>
          <w:sz w:val="22"/>
          <w:szCs w:val="22"/>
        </w:rPr>
      </w:pPr>
      <w:r w:rsidRPr="009C1171">
        <w:rPr>
          <w:rFonts w:cs="Times New Roman"/>
          <w:b/>
          <w:sz w:val="22"/>
          <w:szCs w:val="22"/>
        </w:rPr>
        <w:t>6.</w:t>
      </w:r>
      <w:r w:rsidRPr="009C1171">
        <w:rPr>
          <w:rFonts w:cs="Times New Roman"/>
          <w:sz w:val="22"/>
          <w:szCs w:val="22"/>
        </w:rPr>
        <w:t>Zamawiający zastrzega, iż w sytuacji nie dostarczenia produktu w terminie o którym mowa w  § 3. ust. 5. oraz bezwzględnej konieczności zastosowania, dokona zakupu u innego Sprzedawcy, a Wykonawca zostanie obarczony różnicą kwotową, w przypadku ceny wyższej.</w:t>
      </w:r>
    </w:p>
    <w:p w14:paraId="4F12922A" w14:textId="5634D3FC" w:rsidR="00D212DC" w:rsidRPr="009C1171" w:rsidRDefault="009C1171" w:rsidP="00BD5356">
      <w:pPr>
        <w:shd w:val="clear" w:color="auto" w:fill="FFFFFF"/>
        <w:jc w:val="both"/>
        <w:rPr>
          <w:rFonts w:cs="Times New Roman"/>
          <w:sz w:val="22"/>
          <w:szCs w:val="22"/>
        </w:rPr>
      </w:pPr>
      <w:r w:rsidRPr="009C1171">
        <w:rPr>
          <w:rFonts w:cs="Times New Roman"/>
          <w:sz w:val="22"/>
          <w:szCs w:val="22"/>
        </w:rPr>
        <w:t>7.Podane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14:paraId="2BCB57EF" w14:textId="66767A03" w:rsidR="006A6A43" w:rsidRPr="00416BEC" w:rsidRDefault="00D212DC" w:rsidP="00BD5356">
      <w:pPr>
        <w:ind w:right="-285"/>
        <w:jc w:val="both"/>
        <w:rPr>
          <w:rFonts w:eastAsia="Times New Roman"/>
          <w:bCs/>
          <w:sz w:val="22"/>
          <w:szCs w:val="22"/>
          <w:lang w:eastAsia="ar-SA"/>
        </w:rPr>
      </w:pPr>
      <w:r>
        <w:rPr>
          <w:rFonts w:eastAsia="Times New Roman"/>
          <w:sz w:val="22"/>
          <w:szCs w:val="22"/>
        </w:rPr>
        <w:t>6</w:t>
      </w:r>
      <w:r w:rsidR="00416BEC">
        <w:rPr>
          <w:rFonts w:eastAsia="Times New Roman"/>
          <w:sz w:val="22"/>
          <w:szCs w:val="22"/>
        </w:rPr>
        <w:t>.</w:t>
      </w:r>
      <w:r w:rsidR="006A6A43" w:rsidRPr="00416BEC">
        <w:rPr>
          <w:rFonts w:eastAsia="Times New Roman"/>
          <w:sz w:val="22"/>
          <w:szCs w:val="22"/>
        </w:rPr>
        <w:t>Wykonawca oświadcza, że każde pojedyncze opakowanie produktu będzie zawierało ulotkę informacyjną w języku polskim (z datą produkcji, ważności lub datą produkcji i okresem ważności, określeniem jałowości sprzętu/produktu, nr serii, określeniem jedno/</w:t>
      </w:r>
      <w:proofErr w:type="spellStart"/>
      <w:r w:rsidR="006A6A43" w:rsidRPr="00416BEC">
        <w:rPr>
          <w:rFonts w:eastAsia="Times New Roman"/>
          <w:sz w:val="22"/>
          <w:szCs w:val="22"/>
        </w:rPr>
        <w:t>wielorazowości</w:t>
      </w:r>
      <w:proofErr w:type="spellEnd"/>
      <w:r w:rsidR="006A6A43" w:rsidRPr="00416BEC">
        <w:rPr>
          <w:rFonts w:eastAsia="Times New Roman"/>
          <w:sz w:val="22"/>
          <w:szCs w:val="22"/>
        </w:rPr>
        <w:t xml:space="preserve"> produktu, itp.).</w:t>
      </w:r>
    </w:p>
    <w:p w14:paraId="3EDB43B8" w14:textId="5EE282E4" w:rsidR="006A6A43" w:rsidRPr="00416BEC" w:rsidRDefault="00D212DC" w:rsidP="00BD5356">
      <w:pPr>
        <w:shd w:val="clear" w:color="auto" w:fill="FFFFFF"/>
        <w:jc w:val="both"/>
        <w:rPr>
          <w:sz w:val="22"/>
          <w:szCs w:val="22"/>
        </w:rPr>
      </w:pPr>
      <w:r>
        <w:rPr>
          <w:sz w:val="22"/>
          <w:szCs w:val="22"/>
        </w:rPr>
        <w:t>7</w:t>
      </w:r>
      <w:r w:rsidR="00416BEC">
        <w:rPr>
          <w:sz w:val="22"/>
          <w:szCs w:val="22"/>
        </w:rPr>
        <w:t>.</w:t>
      </w:r>
      <w:r w:rsidR="006A6A43" w:rsidRPr="00416BEC">
        <w:rPr>
          <w:sz w:val="22"/>
          <w:szCs w:val="22"/>
        </w:rPr>
        <w:t>Wystawiona przez Wykonawcę faktura lub inny dokument dostarczony wraz z dostawą (np. dokument WZ) musi zawierać numer seryjny dostarczonego towaru.</w:t>
      </w:r>
    </w:p>
    <w:p w14:paraId="7CC1C1CF" w14:textId="67663470" w:rsidR="006A6A43" w:rsidRPr="00267ADC" w:rsidRDefault="00D212DC" w:rsidP="00BD5356">
      <w:pPr>
        <w:tabs>
          <w:tab w:val="num" w:pos="1080"/>
        </w:tabs>
        <w:jc w:val="both"/>
        <w:rPr>
          <w:rFonts w:cs="Times New Roman"/>
          <w:sz w:val="22"/>
          <w:szCs w:val="22"/>
        </w:rPr>
      </w:pPr>
      <w:r>
        <w:rPr>
          <w:rFonts w:cs="Times New Roman"/>
          <w:sz w:val="22"/>
          <w:szCs w:val="22"/>
        </w:rPr>
        <w:t>8</w:t>
      </w:r>
      <w:r w:rsidR="00416BEC">
        <w:rPr>
          <w:rFonts w:cs="Times New Roman"/>
          <w:sz w:val="22"/>
          <w:szCs w:val="22"/>
        </w:rPr>
        <w:t>.</w:t>
      </w:r>
      <w:r w:rsidR="006A6A43" w:rsidRPr="00267ADC">
        <w:rPr>
          <w:rFonts w:cs="Times New Roman"/>
          <w:sz w:val="22"/>
          <w:szCs w:val="22"/>
        </w:rPr>
        <w:t xml:space="preserve">W przypadku wystąpienia niezależnych od Wykonawcy okoliczności skutkujących zwłoką w dostarczeniu zamówionej partii towaru, Wykonawca zobowiązuje się każdorazowo informować Zamawiającego o niedostarczeniu zamówionego towaru przed terminem realizacji zamówienia pod nr </w:t>
      </w:r>
      <w:r w:rsidR="00673943">
        <w:rPr>
          <w:rFonts w:cs="Times New Roman"/>
          <w:sz w:val="22"/>
          <w:szCs w:val="22"/>
        </w:rPr>
        <w:t>tel. …………………… lub adresem e-mail………………..</w:t>
      </w:r>
    </w:p>
    <w:p w14:paraId="7ED7D95E" w14:textId="7428F853" w:rsidR="006A6A43" w:rsidRPr="00267ADC" w:rsidRDefault="00D212DC" w:rsidP="00BD5356">
      <w:pPr>
        <w:shd w:val="clear" w:color="auto" w:fill="FFFFFF"/>
        <w:jc w:val="both"/>
        <w:rPr>
          <w:rFonts w:cs="Times New Roman"/>
          <w:sz w:val="22"/>
          <w:szCs w:val="22"/>
        </w:rPr>
      </w:pPr>
      <w:r>
        <w:rPr>
          <w:rFonts w:cs="Times New Roman"/>
          <w:sz w:val="22"/>
          <w:szCs w:val="22"/>
        </w:rPr>
        <w:t>9</w:t>
      </w:r>
      <w:r w:rsidR="00416BEC">
        <w:rPr>
          <w:rFonts w:cs="Times New Roman"/>
          <w:sz w:val="22"/>
          <w:szCs w:val="22"/>
        </w:rPr>
        <w:t>.</w:t>
      </w:r>
      <w:r w:rsidR="006A6A43" w:rsidRPr="00267ADC">
        <w:rPr>
          <w:rFonts w:cs="Times New Roman"/>
          <w:sz w:val="22"/>
          <w:szCs w:val="22"/>
        </w:rPr>
        <w:t>Wykonawca zobowiązany jest do sprzedaży towaru będącego przedmiotem niniejszej umowy na zasadach określonych w przetargu i umowie.</w:t>
      </w:r>
    </w:p>
    <w:p w14:paraId="39BAF9F6" w14:textId="3343D35D" w:rsidR="006A6A43" w:rsidRPr="00267ADC" w:rsidRDefault="00416BEC" w:rsidP="00BD5356">
      <w:pPr>
        <w:jc w:val="both"/>
        <w:rPr>
          <w:rFonts w:cs="Times New Roman"/>
          <w:snapToGrid w:val="0"/>
          <w:color w:val="000000"/>
          <w:sz w:val="22"/>
          <w:szCs w:val="22"/>
        </w:rPr>
      </w:pPr>
      <w:r>
        <w:rPr>
          <w:rFonts w:cs="Times New Roman"/>
          <w:sz w:val="22"/>
          <w:szCs w:val="22"/>
        </w:rPr>
        <w:t>1</w:t>
      </w:r>
      <w:r w:rsidR="00D212DC">
        <w:rPr>
          <w:rFonts w:cs="Times New Roman"/>
          <w:sz w:val="22"/>
          <w:szCs w:val="22"/>
        </w:rPr>
        <w:t>0</w:t>
      </w:r>
      <w:r>
        <w:rPr>
          <w:rFonts w:cs="Times New Roman"/>
          <w:sz w:val="22"/>
          <w:szCs w:val="22"/>
        </w:rPr>
        <w:t>.</w:t>
      </w:r>
      <w:r w:rsidR="006A6A43" w:rsidRPr="00267ADC">
        <w:rPr>
          <w:rFonts w:cs="Times New Roman"/>
          <w:sz w:val="22"/>
          <w:szCs w:val="22"/>
        </w:rPr>
        <w:t>Wykonawca zobowiązuje się dostarczać towar, który spełnia wszystkie określone przepisami prawa wymogi w zakresie dopuszczenia do obrotu i do używania, zgodne z ustawą z dnia 20 maja 2010 r. o wyrobach medycznych (</w:t>
      </w:r>
      <w:proofErr w:type="spellStart"/>
      <w:r w:rsidR="006A6A43" w:rsidRPr="00267ADC">
        <w:rPr>
          <w:rFonts w:cs="Times New Roman"/>
          <w:sz w:val="22"/>
          <w:szCs w:val="22"/>
        </w:rPr>
        <w:t>t.j</w:t>
      </w:r>
      <w:proofErr w:type="spellEnd"/>
      <w:r w:rsidR="006A6A43" w:rsidRPr="00267ADC">
        <w:rPr>
          <w:rFonts w:cs="Times New Roman"/>
          <w:sz w:val="22"/>
          <w:szCs w:val="22"/>
        </w:rPr>
        <w:t xml:space="preserve">. </w:t>
      </w:r>
      <w:hyperlink r:id="rId9" w:history="1">
        <w:r w:rsidR="006A6A43" w:rsidRPr="00267ADC">
          <w:rPr>
            <w:rFonts w:cs="Times New Roman"/>
            <w:sz w:val="22"/>
            <w:szCs w:val="22"/>
            <w:u w:val="single"/>
          </w:rPr>
          <w:t>Dz.U. 2020 poz. 186</w:t>
        </w:r>
      </w:hyperlink>
      <w:r w:rsidR="006A6A43" w:rsidRPr="00267ADC">
        <w:rPr>
          <w:rFonts w:cs="Times New Roman"/>
          <w:sz w:val="22"/>
          <w:szCs w:val="22"/>
          <w:u w:val="single"/>
        </w:rPr>
        <w:t xml:space="preserve"> ze zm.</w:t>
      </w:r>
      <w:r w:rsidR="006A6A43" w:rsidRPr="00267ADC">
        <w:rPr>
          <w:rFonts w:cs="Times New Roman"/>
          <w:sz w:val="22"/>
          <w:szCs w:val="22"/>
        </w:rPr>
        <w:t>) na co Wykonawca posiada przez czas trwania umowy wszystkie aktualne dokumenty, które w każdej chwili na żądanie Zamawiającego przedłoży do wglądu oraz ponosi pełną odpowiedzialność za wszelkie ewentualne szkody powstałe u Zamawiającego i osób trzecich w związku z zastosowaniem dostarczonego przez Wykonawcę asortymentu nie spełniającego przedmiotowych wymogów.</w:t>
      </w:r>
    </w:p>
    <w:p w14:paraId="2F3296E5" w14:textId="2C8429E5" w:rsidR="006A6A43" w:rsidRPr="00673943" w:rsidRDefault="00416BEC" w:rsidP="00BD5356">
      <w:pPr>
        <w:jc w:val="both"/>
        <w:rPr>
          <w:rFonts w:cs="Times New Roman"/>
          <w:snapToGrid w:val="0"/>
          <w:color w:val="000000"/>
          <w:sz w:val="22"/>
          <w:szCs w:val="22"/>
        </w:rPr>
      </w:pPr>
      <w:r w:rsidRPr="00416BEC">
        <w:rPr>
          <w:rFonts w:cs="Times New Roman"/>
          <w:b/>
          <w:sz w:val="22"/>
          <w:szCs w:val="22"/>
        </w:rPr>
        <w:t>1</w:t>
      </w:r>
      <w:r w:rsidR="00D212DC">
        <w:rPr>
          <w:rFonts w:cs="Times New Roman"/>
          <w:b/>
          <w:sz w:val="22"/>
          <w:szCs w:val="22"/>
        </w:rPr>
        <w:t>1</w:t>
      </w:r>
      <w:r w:rsidRPr="00416BEC">
        <w:rPr>
          <w:rFonts w:cs="Times New Roman"/>
          <w:b/>
          <w:sz w:val="22"/>
          <w:szCs w:val="22"/>
        </w:rPr>
        <w:t>.</w:t>
      </w:r>
      <w:r w:rsidR="006A6A43" w:rsidRPr="00416BEC">
        <w:rPr>
          <w:rFonts w:cs="Times New Roman"/>
          <w:b/>
          <w:sz w:val="22"/>
          <w:szCs w:val="22"/>
        </w:rPr>
        <w:t>Wykonawca wdroży w czasie 1  m-ca od podpisania umowy  specjalistyczny program do monitorowania higieny i przygotowania Sali operacyjnej kontroli znacznikiem fluorescencyjnym ( dotyczy pakietu nr 13 )</w:t>
      </w:r>
      <w:r w:rsidR="006A6A43" w:rsidRPr="00673943">
        <w:rPr>
          <w:rFonts w:cs="Times New Roman"/>
          <w:sz w:val="22"/>
          <w:szCs w:val="22"/>
        </w:rPr>
        <w:t xml:space="preserve">. Program będzie umożliwiał w szczególności: </w:t>
      </w:r>
    </w:p>
    <w:p w14:paraId="42D3ABCE" w14:textId="3C6411BD" w:rsidR="006A6A43" w:rsidRPr="00673943" w:rsidRDefault="006A6A43" w:rsidP="00BD5356">
      <w:pPr>
        <w:autoSpaceDE w:val="0"/>
        <w:autoSpaceDN w:val="0"/>
        <w:adjustRightInd w:val="0"/>
        <w:ind w:left="284" w:firstLine="61"/>
        <w:jc w:val="both"/>
        <w:rPr>
          <w:rFonts w:cs="Times New Roman"/>
          <w:sz w:val="22"/>
          <w:szCs w:val="22"/>
        </w:rPr>
      </w:pPr>
      <w:r w:rsidRPr="00673943">
        <w:rPr>
          <w:rFonts w:cs="Times New Roman"/>
          <w:sz w:val="22"/>
          <w:szCs w:val="22"/>
        </w:rPr>
        <w:t xml:space="preserve">a) tworzenie planów higieny  dla jednostek organizacyjnych  szpitala ( miejsce, preparat, odpowiedzialność, częstotliwość wykonywania czynności), </w:t>
      </w:r>
    </w:p>
    <w:p w14:paraId="5514344C" w14:textId="15CA146D" w:rsidR="006A6A43" w:rsidRPr="00267ADC" w:rsidRDefault="006A6A43" w:rsidP="00BD5356">
      <w:pPr>
        <w:jc w:val="both"/>
        <w:rPr>
          <w:rFonts w:cs="Times New Roman"/>
          <w:snapToGrid w:val="0"/>
          <w:color w:val="000000"/>
          <w:sz w:val="22"/>
          <w:szCs w:val="22"/>
          <w:highlight w:val="yellow"/>
        </w:rPr>
      </w:pPr>
      <w:r w:rsidRPr="00673943">
        <w:rPr>
          <w:rFonts w:cs="Times New Roman"/>
          <w:sz w:val="22"/>
          <w:szCs w:val="22"/>
        </w:rPr>
        <w:lastRenderedPageBreak/>
        <w:t xml:space="preserve">      b) wpisywanie danych z kontroli czystości i tworzenia analiz porównawczych  tych danych </w:t>
      </w:r>
      <w:bookmarkStart w:id="8" w:name="_Hlk140580415"/>
      <w:r w:rsidRPr="00673943">
        <w:rPr>
          <w:rFonts w:cs="Times New Roman"/>
          <w:sz w:val="22"/>
          <w:szCs w:val="22"/>
        </w:rPr>
        <w:t>*</w:t>
      </w:r>
      <w:r w:rsidRPr="00673943">
        <w:rPr>
          <w:rFonts w:cs="Times New Roman"/>
          <w:b/>
          <w:i/>
          <w:sz w:val="22"/>
          <w:szCs w:val="22"/>
        </w:rPr>
        <w:t>o ile dotyczy</w:t>
      </w:r>
    </w:p>
    <w:bookmarkEnd w:id="8"/>
    <w:p w14:paraId="118E0FAF" w14:textId="103A370A" w:rsidR="006A6A43" w:rsidRPr="00267ADC" w:rsidRDefault="006A6A43" w:rsidP="00BD5356">
      <w:pPr>
        <w:jc w:val="center"/>
        <w:rPr>
          <w:rFonts w:cs="Times New Roman"/>
          <w:b/>
          <w:iCs/>
          <w:kern w:val="16"/>
          <w:sz w:val="22"/>
          <w:szCs w:val="22"/>
        </w:rPr>
      </w:pPr>
      <w:r w:rsidRPr="00267ADC">
        <w:rPr>
          <w:rFonts w:cs="Times New Roman"/>
          <w:b/>
          <w:iCs/>
          <w:kern w:val="16"/>
          <w:sz w:val="22"/>
          <w:szCs w:val="22"/>
        </w:rPr>
        <w:t xml:space="preserve">§ </w:t>
      </w:r>
      <w:r w:rsidR="00D212DC">
        <w:rPr>
          <w:rFonts w:cs="Times New Roman"/>
          <w:b/>
          <w:iCs/>
          <w:kern w:val="16"/>
          <w:sz w:val="22"/>
          <w:szCs w:val="22"/>
        </w:rPr>
        <w:t>4</w:t>
      </w:r>
    </w:p>
    <w:p w14:paraId="11FC568A" w14:textId="57051126" w:rsidR="006A6A43" w:rsidRPr="00267ADC" w:rsidRDefault="006A6A43" w:rsidP="00BD5356">
      <w:pPr>
        <w:numPr>
          <w:ilvl w:val="0"/>
          <w:numId w:val="59"/>
        </w:numPr>
        <w:tabs>
          <w:tab w:val="num" w:pos="284"/>
        </w:tabs>
        <w:autoSpaceDE w:val="0"/>
        <w:autoSpaceDN w:val="0"/>
        <w:adjustRightInd w:val="0"/>
        <w:ind w:left="284" w:hanging="284"/>
        <w:jc w:val="both"/>
        <w:rPr>
          <w:rFonts w:eastAsia="TimesNewRoman" w:cs="Times New Roman"/>
          <w:color w:val="000000"/>
          <w:kern w:val="2"/>
          <w:sz w:val="22"/>
          <w:szCs w:val="22"/>
        </w:rPr>
      </w:pPr>
      <w:r w:rsidRPr="00267ADC">
        <w:rPr>
          <w:rFonts w:cs="Times New Roman"/>
          <w:sz w:val="22"/>
          <w:szCs w:val="22"/>
        </w:rPr>
        <w:t xml:space="preserve">Wykonawca zobowiązany jest do bezwzględnego przestrzegania terminów ważności na dostarczony towar (w tym dostarczony do „Banku”) - okres ważności wynosić będzie, co najmniej </w:t>
      </w:r>
      <w:r w:rsidRPr="00267ADC">
        <w:rPr>
          <w:rFonts w:cs="Times New Roman"/>
          <w:b/>
          <w:sz w:val="22"/>
          <w:szCs w:val="22"/>
        </w:rPr>
        <w:t>12 m-</w:t>
      </w:r>
      <w:proofErr w:type="spellStart"/>
      <w:r w:rsidRPr="00267ADC">
        <w:rPr>
          <w:rFonts w:cs="Times New Roman"/>
          <w:b/>
          <w:sz w:val="22"/>
          <w:szCs w:val="22"/>
        </w:rPr>
        <w:t>cy</w:t>
      </w:r>
      <w:proofErr w:type="spellEnd"/>
      <w:r w:rsidRPr="00267ADC">
        <w:rPr>
          <w:rFonts w:cs="Times New Roman"/>
          <w:b/>
          <w:sz w:val="22"/>
          <w:szCs w:val="22"/>
        </w:rPr>
        <w:t xml:space="preserve"> </w:t>
      </w:r>
      <w:r w:rsidRPr="00267ADC">
        <w:rPr>
          <w:rFonts w:cs="Times New Roman"/>
          <w:sz w:val="22"/>
          <w:szCs w:val="22"/>
        </w:rPr>
        <w:t>po dostawie do Zamawiającego</w:t>
      </w:r>
      <w:r w:rsidR="00BD5356" w:rsidRPr="00BD5356">
        <w:rPr>
          <w:rFonts w:cs="Times New Roman"/>
          <w:b/>
          <w:sz w:val="22"/>
          <w:szCs w:val="22"/>
        </w:rPr>
        <w:t>*o ile dotyczy</w:t>
      </w:r>
    </w:p>
    <w:p w14:paraId="1890ABD3" w14:textId="0822C61B" w:rsidR="006A6A43" w:rsidRPr="00673943" w:rsidRDefault="006A6A43" w:rsidP="00BD5356">
      <w:pPr>
        <w:numPr>
          <w:ilvl w:val="0"/>
          <w:numId w:val="59"/>
        </w:numPr>
        <w:tabs>
          <w:tab w:val="num" w:pos="284"/>
        </w:tabs>
        <w:autoSpaceDE w:val="0"/>
        <w:autoSpaceDN w:val="0"/>
        <w:adjustRightInd w:val="0"/>
        <w:ind w:left="284" w:hanging="284"/>
        <w:jc w:val="both"/>
        <w:rPr>
          <w:rFonts w:eastAsia="TimesNewRoman" w:cs="Times New Roman"/>
          <w:color w:val="000000"/>
          <w:kern w:val="2"/>
          <w:sz w:val="22"/>
          <w:szCs w:val="22"/>
        </w:rPr>
      </w:pPr>
      <w:r w:rsidRPr="00673943">
        <w:rPr>
          <w:rFonts w:cs="Times New Roman"/>
          <w:sz w:val="22"/>
          <w:szCs w:val="22"/>
        </w:rPr>
        <w:t xml:space="preserve">W przypadku stwierdzenia wad jakościowych lub braków ilościowych Zamawiający niezwłocznie powiadomi o tym Wykonawcę, który rozpatrzy reklamację </w:t>
      </w:r>
      <w:r w:rsidR="00B60959" w:rsidRPr="00673943">
        <w:rPr>
          <w:rFonts w:cs="Times New Roman"/>
          <w:sz w:val="22"/>
          <w:szCs w:val="22"/>
        </w:rPr>
        <w:t xml:space="preserve"> </w:t>
      </w:r>
      <w:r w:rsidRPr="00673943">
        <w:rPr>
          <w:rFonts w:cs="Times New Roman"/>
          <w:sz w:val="22"/>
          <w:szCs w:val="22"/>
        </w:rPr>
        <w:t xml:space="preserve">w ciągu </w:t>
      </w:r>
      <w:r w:rsidRPr="00673943">
        <w:rPr>
          <w:rFonts w:cs="Times New Roman"/>
          <w:b/>
          <w:sz w:val="22"/>
          <w:szCs w:val="22"/>
        </w:rPr>
        <w:t xml:space="preserve">max </w:t>
      </w:r>
      <w:r w:rsidR="00B60959" w:rsidRPr="00673943">
        <w:rPr>
          <w:rFonts w:cs="Times New Roman"/>
          <w:b/>
          <w:sz w:val="22"/>
          <w:szCs w:val="22"/>
        </w:rPr>
        <w:t xml:space="preserve">3 </w:t>
      </w:r>
      <w:r w:rsidRPr="00673943">
        <w:rPr>
          <w:rFonts w:cs="Times New Roman"/>
          <w:b/>
          <w:sz w:val="22"/>
          <w:szCs w:val="22"/>
        </w:rPr>
        <w:t>dni roboczych</w:t>
      </w:r>
      <w:r w:rsidR="00B60959" w:rsidRPr="00673943">
        <w:rPr>
          <w:rFonts w:cs="Times New Roman"/>
          <w:b/>
          <w:sz w:val="22"/>
          <w:szCs w:val="22"/>
        </w:rPr>
        <w:t>.</w:t>
      </w:r>
    </w:p>
    <w:p w14:paraId="011C8045" w14:textId="4B78D75B" w:rsidR="006A6A43" w:rsidRPr="00267ADC" w:rsidRDefault="006A6A43" w:rsidP="00BD5356">
      <w:pPr>
        <w:numPr>
          <w:ilvl w:val="0"/>
          <w:numId w:val="59"/>
        </w:numPr>
        <w:tabs>
          <w:tab w:val="num" w:pos="284"/>
        </w:tabs>
        <w:autoSpaceDE w:val="0"/>
        <w:autoSpaceDN w:val="0"/>
        <w:adjustRightInd w:val="0"/>
        <w:ind w:left="284" w:hanging="284"/>
        <w:jc w:val="both"/>
        <w:rPr>
          <w:rFonts w:eastAsia="TimesNewRoman" w:cs="Times New Roman"/>
          <w:color w:val="000000"/>
          <w:kern w:val="2"/>
          <w:sz w:val="22"/>
          <w:szCs w:val="22"/>
        </w:rPr>
      </w:pPr>
      <w:r w:rsidRPr="00267ADC">
        <w:rPr>
          <w:rFonts w:eastAsia="TimesNewRoman" w:cs="Times New Roman"/>
          <w:color w:val="000000"/>
          <w:kern w:val="2"/>
          <w:sz w:val="22"/>
          <w:szCs w:val="22"/>
        </w:rPr>
        <w:t xml:space="preserve">W przypadku stwierdzenia wad jakościowych lub braków ilościowych Zamawiającemu przysługuje dostawa towaru wolnego od wad w terminie </w:t>
      </w:r>
      <w:r w:rsidRPr="00267ADC">
        <w:rPr>
          <w:rFonts w:eastAsia="TimesNewRoman" w:cs="Times New Roman"/>
          <w:b/>
          <w:color w:val="000000"/>
          <w:kern w:val="2"/>
          <w:sz w:val="22"/>
          <w:szCs w:val="22"/>
        </w:rPr>
        <w:t>max</w:t>
      </w:r>
      <w:r w:rsidRPr="00267ADC">
        <w:rPr>
          <w:rFonts w:eastAsia="TimesNewRoman" w:cs="Times New Roman"/>
          <w:color w:val="000000"/>
          <w:kern w:val="2"/>
          <w:sz w:val="22"/>
          <w:szCs w:val="22"/>
        </w:rPr>
        <w:t xml:space="preserve"> </w:t>
      </w:r>
      <w:r w:rsidR="00B60959">
        <w:rPr>
          <w:rFonts w:eastAsia="TimesNewRoman" w:cs="Times New Roman"/>
          <w:b/>
          <w:color w:val="000000"/>
          <w:kern w:val="2"/>
          <w:sz w:val="22"/>
          <w:szCs w:val="22"/>
        </w:rPr>
        <w:t>5</w:t>
      </w:r>
      <w:r w:rsidRPr="00267ADC">
        <w:rPr>
          <w:rFonts w:eastAsia="TimesNewRoman" w:cs="Times New Roman"/>
          <w:color w:val="000000"/>
          <w:kern w:val="2"/>
          <w:sz w:val="22"/>
          <w:szCs w:val="22"/>
        </w:rPr>
        <w:t xml:space="preserve"> </w:t>
      </w:r>
      <w:r w:rsidRPr="00267ADC">
        <w:rPr>
          <w:rFonts w:eastAsia="TimesNewRoman" w:cs="Times New Roman"/>
          <w:b/>
          <w:color w:val="000000"/>
          <w:kern w:val="2"/>
          <w:sz w:val="22"/>
          <w:szCs w:val="22"/>
        </w:rPr>
        <w:t>dni roboczych</w:t>
      </w:r>
      <w:r w:rsidRPr="00267ADC">
        <w:rPr>
          <w:rFonts w:eastAsia="TimesNewRoman" w:cs="Times New Roman"/>
          <w:color w:val="000000"/>
          <w:kern w:val="2"/>
          <w:sz w:val="22"/>
          <w:szCs w:val="22"/>
        </w:rPr>
        <w:t>, licząc od dnia rozpatrzenia reklamacji.</w:t>
      </w:r>
    </w:p>
    <w:p w14:paraId="3D717689" w14:textId="7F26716A" w:rsidR="006A6A43" w:rsidRPr="00673943" w:rsidRDefault="006A6A43" w:rsidP="00BD5356">
      <w:pPr>
        <w:numPr>
          <w:ilvl w:val="0"/>
          <w:numId w:val="59"/>
        </w:numPr>
        <w:tabs>
          <w:tab w:val="num" w:pos="284"/>
        </w:tabs>
        <w:autoSpaceDE w:val="0"/>
        <w:autoSpaceDN w:val="0"/>
        <w:adjustRightInd w:val="0"/>
        <w:ind w:left="284" w:hanging="284"/>
        <w:jc w:val="both"/>
        <w:rPr>
          <w:rFonts w:eastAsia="TimesNewRoman" w:cs="Times New Roman"/>
          <w:color w:val="000000"/>
          <w:kern w:val="2"/>
          <w:sz w:val="22"/>
          <w:szCs w:val="22"/>
        </w:rPr>
      </w:pPr>
      <w:r w:rsidRPr="00267ADC">
        <w:rPr>
          <w:rFonts w:cs="Times New Roman"/>
          <w:color w:val="000000"/>
          <w:sz w:val="22"/>
          <w:szCs w:val="22"/>
        </w:rPr>
        <w:t>Za dni robocze strony przyjmują dni od poniedziałku do piątku, za wyjątkiem dni ustawowo wolnych od pracy.</w:t>
      </w:r>
    </w:p>
    <w:p w14:paraId="00D9F8DB" w14:textId="55A58B6F" w:rsidR="00673943" w:rsidRPr="00267ADC" w:rsidRDefault="00673943" w:rsidP="00BD5356">
      <w:pPr>
        <w:numPr>
          <w:ilvl w:val="0"/>
          <w:numId w:val="59"/>
        </w:numPr>
        <w:tabs>
          <w:tab w:val="num" w:pos="284"/>
        </w:tabs>
        <w:autoSpaceDE w:val="0"/>
        <w:autoSpaceDN w:val="0"/>
        <w:adjustRightInd w:val="0"/>
        <w:ind w:left="284" w:hanging="284"/>
        <w:jc w:val="both"/>
        <w:rPr>
          <w:rFonts w:eastAsia="TimesNewRoman" w:cs="Times New Roman"/>
          <w:color w:val="000000"/>
          <w:kern w:val="2"/>
          <w:sz w:val="22"/>
          <w:szCs w:val="22"/>
        </w:rPr>
      </w:pPr>
      <w:r w:rsidRPr="00673943">
        <w:rPr>
          <w:rFonts w:eastAsia="TimesNewRoman" w:cs="Times New Roman"/>
          <w:color w:val="000000"/>
          <w:kern w:val="2"/>
          <w:sz w:val="22"/>
          <w:szCs w:val="22"/>
        </w:rPr>
        <w:t>Wykonawca będzie uwzględniać protokoły reklamacyjne związane z omyłkami ilościowymi</w:t>
      </w:r>
    </w:p>
    <w:p w14:paraId="44DD4AB3" w14:textId="77777777" w:rsidR="006A6A43" w:rsidRPr="00267ADC" w:rsidRDefault="006A6A43" w:rsidP="00BD5356">
      <w:pPr>
        <w:jc w:val="both"/>
        <w:rPr>
          <w:rFonts w:cs="Times New Roman"/>
          <w:b/>
          <w:iCs/>
          <w:kern w:val="16"/>
          <w:sz w:val="22"/>
          <w:szCs w:val="22"/>
        </w:rPr>
      </w:pPr>
    </w:p>
    <w:p w14:paraId="78878DAA" w14:textId="66C385C6" w:rsidR="006A6A43" w:rsidRDefault="006A6A43" w:rsidP="00BD5356">
      <w:pPr>
        <w:jc w:val="center"/>
        <w:rPr>
          <w:rFonts w:cs="Times New Roman"/>
          <w:b/>
          <w:iCs/>
          <w:kern w:val="16"/>
          <w:sz w:val="22"/>
          <w:szCs w:val="22"/>
        </w:rPr>
      </w:pPr>
      <w:r w:rsidRPr="00267ADC">
        <w:rPr>
          <w:rFonts w:cs="Times New Roman"/>
          <w:b/>
          <w:iCs/>
          <w:kern w:val="16"/>
          <w:sz w:val="22"/>
          <w:szCs w:val="22"/>
        </w:rPr>
        <w:t>§</w:t>
      </w:r>
      <w:r w:rsidR="009C1171">
        <w:rPr>
          <w:rFonts w:cs="Times New Roman"/>
          <w:b/>
          <w:iCs/>
          <w:kern w:val="16"/>
          <w:sz w:val="22"/>
          <w:szCs w:val="22"/>
        </w:rPr>
        <w:t xml:space="preserve"> 5</w:t>
      </w:r>
    </w:p>
    <w:p w14:paraId="1CAB6EDF" w14:textId="77777777" w:rsidR="009C1171" w:rsidRPr="009C1171" w:rsidRDefault="009C1171" w:rsidP="00BD5356">
      <w:pPr>
        <w:jc w:val="both"/>
        <w:rPr>
          <w:rFonts w:cs="Times New Roman"/>
          <w:iCs/>
          <w:kern w:val="16"/>
          <w:sz w:val="22"/>
          <w:szCs w:val="22"/>
        </w:rPr>
      </w:pPr>
      <w:r w:rsidRPr="009C1171">
        <w:rPr>
          <w:rFonts w:cs="Times New Roman"/>
          <w:iCs/>
          <w:kern w:val="16"/>
          <w:sz w:val="22"/>
          <w:szCs w:val="22"/>
        </w:rPr>
        <w:t>1. Wykonawca będzie realizował przedmiot umowy samodzielnie/ przy pomocy*  następującego Podwykonawcy………………………………………………</w:t>
      </w:r>
    </w:p>
    <w:p w14:paraId="006F74E5" w14:textId="77C91C47" w:rsidR="009C1171" w:rsidRPr="009C1171" w:rsidRDefault="009C1171" w:rsidP="00BD5356">
      <w:pPr>
        <w:jc w:val="both"/>
        <w:rPr>
          <w:rFonts w:cs="Times New Roman"/>
          <w:iCs/>
          <w:kern w:val="16"/>
          <w:sz w:val="22"/>
          <w:szCs w:val="22"/>
        </w:rPr>
      </w:pPr>
      <w:r w:rsidRPr="009C1171">
        <w:rPr>
          <w:rFonts w:cs="Times New Roman"/>
          <w:iCs/>
          <w:kern w:val="16"/>
          <w:sz w:val="22"/>
          <w:szCs w:val="22"/>
        </w:rPr>
        <w:t xml:space="preserve">2. W przypadku wskazania przez Wykonawcę części zamówienia, których wykonanie zamierza powierzyć Podwykonawcom odpowiednie zastosowanie mieć będą przepisy art. 462 ust. 3 i 4 ustawy </w:t>
      </w:r>
      <w:proofErr w:type="spellStart"/>
      <w:r w:rsidRPr="009C1171">
        <w:rPr>
          <w:rFonts w:cs="Times New Roman"/>
          <w:iCs/>
          <w:kern w:val="16"/>
          <w:sz w:val="22"/>
          <w:szCs w:val="22"/>
        </w:rPr>
        <w:t>Pzp</w:t>
      </w:r>
      <w:proofErr w:type="spellEnd"/>
      <w:r w:rsidRPr="009C1171">
        <w:rPr>
          <w:rFonts w:cs="Times New Roman"/>
          <w:iCs/>
          <w:kern w:val="16"/>
          <w:sz w:val="22"/>
          <w:szCs w:val="22"/>
        </w:rPr>
        <w:t>.</w:t>
      </w:r>
    </w:p>
    <w:p w14:paraId="1F0D9B6C" w14:textId="5DB3F0CC" w:rsidR="009C1171" w:rsidRPr="009C1171" w:rsidRDefault="009C1171" w:rsidP="00BD5356">
      <w:pPr>
        <w:jc w:val="center"/>
        <w:rPr>
          <w:rFonts w:cs="Times New Roman"/>
          <w:b/>
          <w:iCs/>
          <w:kern w:val="16"/>
          <w:sz w:val="22"/>
          <w:szCs w:val="22"/>
        </w:rPr>
      </w:pPr>
      <w:r w:rsidRPr="009C1171">
        <w:rPr>
          <w:rFonts w:cs="Times New Roman"/>
          <w:b/>
          <w:iCs/>
          <w:kern w:val="16"/>
          <w:sz w:val="22"/>
          <w:szCs w:val="22"/>
        </w:rPr>
        <w:t>§6</w:t>
      </w:r>
    </w:p>
    <w:p w14:paraId="518EF66F" w14:textId="7490DCA2" w:rsidR="009C1171" w:rsidRDefault="009C1171" w:rsidP="00BD5356">
      <w:pPr>
        <w:jc w:val="both"/>
        <w:rPr>
          <w:rFonts w:cs="Times New Roman"/>
          <w:b/>
          <w:iCs/>
          <w:kern w:val="16"/>
          <w:sz w:val="22"/>
          <w:szCs w:val="22"/>
        </w:rPr>
      </w:pPr>
    </w:p>
    <w:p w14:paraId="0352AE65" w14:textId="59F61B9D" w:rsidR="006A6A43" w:rsidRDefault="00BD5356" w:rsidP="00BD5356">
      <w:pPr>
        <w:jc w:val="both"/>
        <w:rPr>
          <w:iCs/>
          <w:kern w:val="16"/>
          <w:sz w:val="22"/>
          <w:szCs w:val="22"/>
        </w:rPr>
      </w:pPr>
      <w:r>
        <w:rPr>
          <w:iCs/>
          <w:kern w:val="16"/>
          <w:sz w:val="22"/>
          <w:szCs w:val="22"/>
        </w:rPr>
        <w:t>1.</w:t>
      </w:r>
      <w:r w:rsidR="009C1171" w:rsidRPr="00BD5356">
        <w:rPr>
          <w:iCs/>
          <w:kern w:val="16"/>
          <w:sz w:val="22"/>
          <w:szCs w:val="22"/>
        </w:rPr>
        <w:t>Strony ustalają wartość wynagrodzenia do kwoty: ……………. zł brutto (słownie: ……………………………), w tym netto: …………………….. zł</w:t>
      </w:r>
      <w:r w:rsidRPr="00BD5356">
        <w:rPr>
          <w:iCs/>
          <w:kern w:val="16"/>
          <w:sz w:val="22"/>
          <w:szCs w:val="22"/>
        </w:rPr>
        <w:t xml:space="preserve"> w tym:</w:t>
      </w:r>
    </w:p>
    <w:p w14:paraId="518E3DCF" w14:textId="77777777" w:rsidR="00BD5356" w:rsidRPr="00BD5356" w:rsidRDefault="00BD5356" w:rsidP="00BD5356">
      <w:pPr>
        <w:jc w:val="both"/>
        <w:rPr>
          <w:iCs/>
          <w:kern w:val="16"/>
          <w:sz w:val="22"/>
          <w:szCs w:val="22"/>
        </w:rPr>
      </w:pPr>
    </w:p>
    <w:tbl>
      <w:tblPr>
        <w:tblpPr w:leftFromText="141" w:rightFromText="141" w:vertAnchor="text"/>
        <w:tblW w:w="10059" w:type="dxa"/>
        <w:tblCellMar>
          <w:left w:w="0" w:type="dxa"/>
          <w:right w:w="0" w:type="dxa"/>
        </w:tblCellMar>
        <w:tblLook w:val="04A0" w:firstRow="1" w:lastRow="0" w:firstColumn="1" w:lastColumn="0" w:noHBand="0" w:noVBand="1"/>
      </w:tblPr>
      <w:tblGrid>
        <w:gridCol w:w="1124"/>
        <w:gridCol w:w="4395"/>
        <w:gridCol w:w="4540"/>
      </w:tblGrid>
      <w:tr w:rsidR="00BD5356" w:rsidRPr="00036F09" w14:paraId="468ED03A" w14:textId="77777777" w:rsidTr="009C120A">
        <w:trPr>
          <w:trHeight w:val="300"/>
        </w:trPr>
        <w:tc>
          <w:tcPr>
            <w:tcW w:w="1124" w:type="dxa"/>
            <w:tcBorders>
              <w:top w:val="single" w:sz="8" w:space="0" w:color="auto"/>
              <w:left w:val="single" w:sz="8" w:space="0" w:color="auto"/>
              <w:bottom w:val="single" w:sz="4" w:space="0" w:color="auto"/>
              <w:right w:val="single" w:sz="8" w:space="0" w:color="auto"/>
            </w:tcBorders>
            <w:noWrap/>
            <w:tcMar>
              <w:top w:w="0" w:type="dxa"/>
              <w:left w:w="108" w:type="dxa"/>
              <w:bottom w:w="0" w:type="dxa"/>
              <w:right w:w="108" w:type="dxa"/>
            </w:tcMar>
            <w:hideMark/>
          </w:tcPr>
          <w:p w14:paraId="0B0C83CF" w14:textId="77777777" w:rsidR="00BD5356" w:rsidRPr="00036F09" w:rsidRDefault="00BD5356" w:rsidP="009C120A">
            <w:pPr>
              <w:jc w:val="center"/>
              <w:rPr>
                <w:rFonts w:asciiTheme="minorHAnsi" w:hAnsiTheme="minorHAnsi" w:cstheme="minorHAnsi"/>
                <w:b/>
                <w:bCs/>
                <w:sz w:val="20"/>
                <w:szCs w:val="20"/>
              </w:rPr>
            </w:pPr>
            <w:r w:rsidRPr="00036F09">
              <w:rPr>
                <w:rFonts w:asciiTheme="minorHAnsi" w:hAnsiTheme="minorHAnsi" w:cstheme="minorHAnsi"/>
                <w:b/>
                <w:bCs/>
                <w:sz w:val="20"/>
                <w:szCs w:val="20"/>
              </w:rPr>
              <w:t>Nr pakietu</w:t>
            </w:r>
          </w:p>
        </w:tc>
        <w:tc>
          <w:tcPr>
            <w:tcW w:w="4395"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14:paraId="7A2947E1" w14:textId="77777777" w:rsidR="00BD5356" w:rsidRPr="00036F09" w:rsidRDefault="00BD5356" w:rsidP="009C120A">
            <w:pPr>
              <w:jc w:val="center"/>
              <w:rPr>
                <w:rFonts w:asciiTheme="minorHAnsi" w:hAnsiTheme="minorHAnsi" w:cstheme="minorHAnsi"/>
                <w:b/>
                <w:bCs/>
                <w:sz w:val="20"/>
                <w:szCs w:val="20"/>
              </w:rPr>
            </w:pPr>
            <w:r w:rsidRPr="00036F09">
              <w:rPr>
                <w:rFonts w:asciiTheme="minorHAnsi" w:hAnsiTheme="minorHAnsi" w:cstheme="minorHAnsi"/>
                <w:b/>
                <w:bCs/>
                <w:sz w:val="20"/>
                <w:szCs w:val="20"/>
              </w:rPr>
              <w:t>Wartość netto w zł</w:t>
            </w:r>
          </w:p>
        </w:tc>
        <w:tc>
          <w:tcPr>
            <w:tcW w:w="4540"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14:paraId="1CB77EF9" w14:textId="77777777" w:rsidR="00BD5356" w:rsidRPr="00036F09" w:rsidRDefault="00BD5356" w:rsidP="009C120A">
            <w:pPr>
              <w:jc w:val="center"/>
              <w:rPr>
                <w:rFonts w:asciiTheme="minorHAnsi" w:hAnsiTheme="minorHAnsi" w:cstheme="minorHAnsi"/>
                <w:b/>
                <w:bCs/>
                <w:sz w:val="20"/>
                <w:szCs w:val="20"/>
              </w:rPr>
            </w:pPr>
            <w:r w:rsidRPr="00036F09">
              <w:rPr>
                <w:rFonts w:asciiTheme="minorHAnsi" w:hAnsiTheme="minorHAnsi" w:cstheme="minorHAnsi"/>
                <w:b/>
                <w:bCs/>
                <w:sz w:val="20"/>
                <w:szCs w:val="20"/>
              </w:rPr>
              <w:t>Wartość  brutto w zł</w:t>
            </w:r>
          </w:p>
        </w:tc>
      </w:tr>
      <w:tr w:rsidR="00BD5356" w:rsidRPr="00036F09" w14:paraId="784FDEAF" w14:textId="77777777" w:rsidTr="009C120A">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FD71CA1" w14:textId="77777777" w:rsidR="00BD5356" w:rsidRPr="00036F09" w:rsidRDefault="00BD5356" w:rsidP="009C120A">
            <w:pPr>
              <w:jc w:val="center"/>
              <w:rPr>
                <w:rFonts w:asciiTheme="minorHAnsi" w:hAnsiTheme="minorHAnsi" w:cstheme="minorHAnsi"/>
                <w:bCs/>
                <w:sz w:val="20"/>
                <w:szCs w:val="20"/>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A724B58" w14:textId="77777777" w:rsidR="00BD5356" w:rsidRPr="00036F09" w:rsidRDefault="00BD5356" w:rsidP="009C120A">
            <w:pPr>
              <w:jc w:val="center"/>
              <w:rPr>
                <w:rFonts w:asciiTheme="minorHAnsi" w:hAnsiTheme="minorHAnsi" w:cstheme="minorHAnsi"/>
                <w:bCs/>
                <w:sz w:val="20"/>
                <w:szCs w:val="20"/>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DC1365F" w14:textId="77777777" w:rsidR="00BD5356" w:rsidRPr="00036F09" w:rsidRDefault="00BD5356" w:rsidP="009C120A">
            <w:pPr>
              <w:jc w:val="center"/>
              <w:rPr>
                <w:rFonts w:asciiTheme="minorHAnsi" w:hAnsiTheme="minorHAnsi" w:cstheme="minorHAnsi"/>
                <w:bCs/>
                <w:sz w:val="20"/>
                <w:szCs w:val="20"/>
              </w:rPr>
            </w:pPr>
          </w:p>
        </w:tc>
      </w:tr>
      <w:tr w:rsidR="00BD5356" w:rsidRPr="00036F09" w14:paraId="22787F8D" w14:textId="77777777" w:rsidTr="009C120A">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B1EC94D" w14:textId="77777777" w:rsidR="00BD5356" w:rsidRPr="00036F09" w:rsidRDefault="00BD5356" w:rsidP="009C120A">
            <w:pPr>
              <w:jc w:val="center"/>
              <w:rPr>
                <w:rFonts w:asciiTheme="minorHAnsi" w:hAnsiTheme="minorHAnsi" w:cstheme="minorHAnsi"/>
                <w:bCs/>
                <w:sz w:val="20"/>
                <w:szCs w:val="20"/>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71D4DD6" w14:textId="77777777" w:rsidR="00BD5356" w:rsidRPr="00036F09" w:rsidRDefault="00BD5356" w:rsidP="009C120A">
            <w:pPr>
              <w:jc w:val="center"/>
              <w:rPr>
                <w:rFonts w:asciiTheme="minorHAnsi" w:hAnsiTheme="minorHAnsi" w:cstheme="minorHAnsi"/>
                <w:bCs/>
                <w:sz w:val="20"/>
                <w:szCs w:val="20"/>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A3FF3CB" w14:textId="77777777" w:rsidR="00BD5356" w:rsidRPr="00036F09" w:rsidRDefault="00BD5356" w:rsidP="009C120A">
            <w:pPr>
              <w:jc w:val="center"/>
              <w:rPr>
                <w:rFonts w:asciiTheme="minorHAnsi" w:hAnsiTheme="minorHAnsi" w:cstheme="minorHAnsi"/>
                <w:bCs/>
                <w:sz w:val="20"/>
                <w:szCs w:val="20"/>
              </w:rPr>
            </w:pPr>
          </w:p>
        </w:tc>
      </w:tr>
      <w:tr w:rsidR="00BD5356" w:rsidRPr="00036F09" w14:paraId="31BD0CF4" w14:textId="77777777" w:rsidTr="009C120A">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3C1FEAC" w14:textId="77777777" w:rsidR="00BD5356" w:rsidRPr="00036F09" w:rsidRDefault="00BD5356" w:rsidP="009C120A">
            <w:pPr>
              <w:jc w:val="center"/>
              <w:rPr>
                <w:rFonts w:asciiTheme="minorHAnsi" w:hAnsiTheme="minorHAnsi" w:cstheme="minorHAnsi"/>
                <w:bCs/>
                <w:sz w:val="20"/>
                <w:szCs w:val="20"/>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453B3AC" w14:textId="77777777" w:rsidR="00BD5356" w:rsidRPr="00036F09" w:rsidRDefault="00BD5356" w:rsidP="009C120A">
            <w:pPr>
              <w:jc w:val="center"/>
              <w:rPr>
                <w:rFonts w:asciiTheme="minorHAnsi" w:hAnsiTheme="minorHAnsi" w:cstheme="minorHAnsi"/>
                <w:bCs/>
                <w:sz w:val="20"/>
                <w:szCs w:val="20"/>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A20A73F" w14:textId="77777777" w:rsidR="00BD5356" w:rsidRPr="00036F09" w:rsidRDefault="00BD5356" w:rsidP="009C120A">
            <w:pPr>
              <w:jc w:val="center"/>
              <w:rPr>
                <w:rFonts w:asciiTheme="minorHAnsi" w:hAnsiTheme="minorHAnsi" w:cstheme="minorHAnsi"/>
                <w:bCs/>
                <w:sz w:val="20"/>
                <w:szCs w:val="20"/>
              </w:rPr>
            </w:pPr>
          </w:p>
        </w:tc>
      </w:tr>
      <w:tr w:rsidR="00BD5356" w:rsidRPr="00036F09" w14:paraId="4D7B8DF0" w14:textId="77777777" w:rsidTr="009C120A">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CA6CA27" w14:textId="77777777" w:rsidR="00BD5356" w:rsidRPr="00036F09" w:rsidRDefault="00BD5356" w:rsidP="009C120A">
            <w:pPr>
              <w:jc w:val="center"/>
              <w:rPr>
                <w:rFonts w:asciiTheme="minorHAnsi" w:hAnsiTheme="minorHAnsi" w:cstheme="minorHAnsi"/>
                <w:bCs/>
                <w:sz w:val="20"/>
                <w:szCs w:val="20"/>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5A60804" w14:textId="77777777" w:rsidR="00BD5356" w:rsidRPr="00036F09" w:rsidRDefault="00BD5356" w:rsidP="009C120A">
            <w:pPr>
              <w:jc w:val="center"/>
              <w:rPr>
                <w:rFonts w:asciiTheme="minorHAnsi" w:hAnsiTheme="minorHAnsi" w:cstheme="minorHAnsi"/>
                <w:bCs/>
                <w:sz w:val="20"/>
                <w:szCs w:val="20"/>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D8E7718" w14:textId="77777777" w:rsidR="00BD5356" w:rsidRPr="00036F09" w:rsidRDefault="00BD5356" w:rsidP="009C120A">
            <w:pPr>
              <w:jc w:val="center"/>
              <w:rPr>
                <w:rFonts w:asciiTheme="minorHAnsi" w:hAnsiTheme="minorHAnsi" w:cstheme="minorHAnsi"/>
                <w:bCs/>
                <w:sz w:val="20"/>
                <w:szCs w:val="20"/>
              </w:rPr>
            </w:pPr>
          </w:p>
        </w:tc>
      </w:tr>
      <w:tr w:rsidR="00BD5356" w:rsidRPr="00036F09" w14:paraId="195E83E1" w14:textId="77777777" w:rsidTr="009C120A">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8010F33" w14:textId="77777777" w:rsidR="00BD5356" w:rsidRPr="00036F09" w:rsidRDefault="00BD5356" w:rsidP="009C120A">
            <w:pPr>
              <w:jc w:val="center"/>
              <w:rPr>
                <w:rFonts w:asciiTheme="minorHAnsi" w:hAnsiTheme="minorHAnsi" w:cstheme="minorHAnsi"/>
                <w:bCs/>
                <w:sz w:val="20"/>
                <w:szCs w:val="20"/>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BB0D74A" w14:textId="77777777" w:rsidR="00BD5356" w:rsidRPr="00036F09" w:rsidRDefault="00BD5356" w:rsidP="009C120A">
            <w:pPr>
              <w:jc w:val="center"/>
              <w:rPr>
                <w:rFonts w:asciiTheme="minorHAnsi" w:hAnsiTheme="minorHAnsi" w:cstheme="minorHAnsi"/>
                <w:bCs/>
                <w:sz w:val="20"/>
                <w:szCs w:val="20"/>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A4021D3" w14:textId="77777777" w:rsidR="00BD5356" w:rsidRPr="00036F09" w:rsidRDefault="00BD5356" w:rsidP="009C120A">
            <w:pPr>
              <w:jc w:val="center"/>
              <w:rPr>
                <w:rFonts w:asciiTheme="minorHAnsi" w:hAnsiTheme="minorHAnsi" w:cstheme="minorHAnsi"/>
                <w:bCs/>
                <w:sz w:val="20"/>
                <w:szCs w:val="20"/>
              </w:rPr>
            </w:pPr>
          </w:p>
        </w:tc>
      </w:tr>
    </w:tbl>
    <w:p w14:paraId="4C5528AD" w14:textId="77777777" w:rsidR="00BD5356" w:rsidRPr="00BD5356" w:rsidRDefault="00BD5356" w:rsidP="00BD5356">
      <w:pPr>
        <w:jc w:val="both"/>
        <w:rPr>
          <w:iCs/>
          <w:kern w:val="16"/>
          <w:sz w:val="22"/>
          <w:szCs w:val="22"/>
        </w:rPr>
      </w:pPr>
    </w:p>
    <w:p w14:paraId="231887D7" w14:textId="77777777" w:rsidR="003000D4" w:rsidRPr="003000D4" w:rsidRDefault="003000D4" w:rsidP="00BD5356">
      <w:pPr>
        <w:jc w:val="both"/>
        <w:rPr>
          <w:rFonts w:cs="Times New Roman"/>
          <w:sz w:val="22"/>
          <w:szCs w:val="22"/>
        </w:rPr>
      </w:pPr>
      <w:r w:rsidRPr="003000D4">
        <w:rPr>
          <w:rFonts w:cs="Times New Roman"/>
          <w:sz w:val="22"/>
          <w:szCs w:val="22"/>
        </w:rPr>
        <w:t>1.1.Ceny jednostkowe towaru określono w Formularzu asortymentowo - cenowym, stanowiącym Załącznik nr 2 do niniejszej umowy.</w:t>
      </w:r>
    </w:p>
    <w:p w14:paraId="7F201825" w14:textId="77777777" w:rsidR="003000D4" w:rsidRPr="003000D4" w:rsidRDefault="003000D4" w:rsidP="00BD5356">
      <w:pPr>
        <w:jc w:val="both"/>
        <w:rPr>
          <w:rFonts w:cs="Times New Roman"/>
          <w:sz w:val="22"/>
          <w:szCs w:val="22"/>
        </w:rPr>
      </w:pPr>
      <w:r w:rsidRPr="003000D4">
        <w:rPr>
          <w:rFonts w:cs="Times New Roman"/>
          <w:sz w:val="22"/>
          <w:szCs w:val="22"/>
        </w:rPr>
        <w:t>1.2.W podanej cenie zawierają się wszystkie koszty, jakie Wykonawca musi ponieść, aby dostarczyć przedmiot zamówienia do użytku Zamawiającego, w tym koszty transportu i rozładunku do Szpitala.</w:t>
      </w:r>
    </w:p>
    <w:p w14:paraId="0D4B49DE" w14:textId="77777777" w:rsidR="003000D4" w:rsidRPr="003000D4" w:rsidRDefault="003000D4" w:rsidP="00BD5356">
      <w:pPr>
        <w:jc w:val="both"/>
        <w:rPr>
          <w:rFonts w:cs="Times New Roman"/>
          <w:sz w:val="22"/>
          <w:szCs w:val="22"/>
        </w:rPr>
      </w:pPr>
      <w:r w:rsidRPr="003000D4">
        <w:rPr>
          <w:rFonts w:cs="Times New Roman"/>
          <w:sz w:val="22"/>
          <w:szCs w:val="22"/>
        </w:rPr>
        <w:t xml:space="preserve">2.Zamówienia będą realizowane na podstawie częściowych </w:t>
      </w:r>
      <w:proofErr w:type="spellStart"/>
      <w:r w:rsidRPr="003000D4">
        <w:rPr>
          <w:rFonts w:cs="Times New Roman"/>
          <w:sz w:val="22"/>
          <w:szCs w:val="22"/>
        </w:rPr>
        <w:t>zapotrzebowań</w:t>
      </w:r>
      <w:proofErr w:type="spellEnd"/>
      <w:r w:rsidRPr="003000D4">
        <w:rPr>
          <w:rFonts w:cs="Times New Roman"/>
          <w:sz w:val="22"/>
          <w:szCs w:val="22"/>
        </w:rPr>
        <w:t xml:space="preserve"> zgłaszanych w miarę bieżących potrzeb w okresie obowiązywania umowy. Wykonawca będzie wystawiał i  załączał fakturę do każdorazowej dostawy. </w:t>
      </w:r>
    </w:p>
    <w:p w14:paraId="1C5D7808" w14:textId="77777777" w:rsidR="003000D4" w:rsidRPr="003000D4" w:rsidRDefault="003000D4" w:rsidP="00BD5356">
      <w:pPr>
        <w:jc w:val="both"/>
        <w:rPr>
          <w:rFonts w:cs="Times New Roman"/>
          <w:sz w:val="22"/>
          <w:szCs w:val="22"/>
        </w:rPr>
      </w:pPr>
      <w:r w:rsidRPr="003000D4">
        <w:rPr>
          <w:rFonts w:cs="Times New Roman"/>
          <w:sz w:val="22"/>
          <w:szCs w:val="22"/>
        </w:rPr>
        <w:t xml:space="preserve">3.Ceny o których mowa w ust. 1 nie ulegają zmianie w okresie obowiązywania umowy z zastrzeżeniem zmian cen określonych w </w:t>
      </w:r>
      <w:r w:rsidRPr="003000D4">
        <w:rPr>
          <w:rFonts w:cs="Times New Roman"/>
          <w:sz w:val="22"/>
          <w:szCs w:val="22"/>
        </w:rPr>
        <w:sym w:font="Times New Roman" w:char="00A7"/>
      </w:r>
      <w:r w:rsidRPr="003000D4">
        <w:rPr>
          <w:rFonts w:cs="Times New Roman"/>
          <w:sz w:val="22"/>
          <w:szCs w:val="22"/>
        </w:rPr>
        <w:t xml:space="preserve"> 8 ust. 2.</w:t>
      </w:r>
    </w:p>
    <w:p w14:paraId="48D28F17" w14:textId="77777777" w:rsidR="003000D4" w:rsidRPr="003000D4" w:rsidRDefault="003000D4" w:rsidP="00BD5356">
      <w:pPr>
        <w:jc w:val="both"/>
        <w:rPr>
          <w:rStyle w:val="Hipercze"/>
          <w:sz w:val="22"/>
          <w:szCs w:val="22"/>
        </w:rPr>
      </w:pPr>
      <w:r w:rsidRPr="003000D4">
        <w:rPr>
          <w:rFonts w:cs="Times New Roman"/>
          <w:sz w:val="22"/>
          <w:szCs w:val="22"/>
        </w:rPr>
        <w:t>4.Wykonawca będzie wystawiał faktury z nazwami asortymentu zgodnymi z przedstawionymi w ofercie. Faktura będzie wystawiana oddzielnie do każdorazowego zamówienia</w:t>
      </w:r>
      <w:r w:rsidRPr="003000D4">
        <w:rPr>
          <w:rFonts w:eastAsia="Times New Roman" w:cs="Times New Roman"/>
          <w:sz w:val="22"/>
          <w:szCs w:val="22"/>
        </w:rPr>
        <w:t>.</w:t>
      </w:r>
    </w:p>
    <w:p w14:paraId="50C84A6F" w14:textId="77777777" w:rsidR="003000D4" w:rsidRPr="003000D4" w:rsidRDefault="003000D4" w:rsidP="00BD5356">
      <w:pPr>
        <w:jc w:val="both"/>
        <w:rPr>
          <w:rFonts w:cs="Times New Roman"/>
          <w:sz w:val="22"/>
          <w:szCs w:val="22"/>
        </w:rPr>
      </w:pPr>
      <w:r w:rsidRPr="003000D4">
        <w:rPr>
          <w:rFonts w:cs="Times New Roman"/>
          <w:sz w:val="22"/>
          <w:szCs w:val="22"/>
        </w:rPr>
        <w:t xml:space="preserve">5.Złożenie faktury następuje w formie pisemnej lub elektronicznej za pośrednictwem poczty elektronicznej na adres: kancelaria@csk.umed.pl. </w:t>
      </w:r>
    </w:p>
    <w:p w14:paraId="2EDC5F70" w14:textId="77777777" w:rsidR="003000D4" w:rsidRPr="003000D4" w:rsidRDefault="003000D4" w:rsidP="00BD5356">
      <w:pPr>
        <w:jc w:val="both"/>
        <w:rPr>
          <w:rFonts w:cs="Times New Roman"/>
          <w:sz w:val="22"/>
          <w:szCs w:val="22"/>
        </w:rPr>
      </w:pPr>
      <w:r w:rsidRPr="003000D4">
        <w:rPr>
          <w:rFonts w:cs="Times New Roman"/>
          <w:sz w:val="22"/>
          <w:szCs w:val="22"/>
        </w:rPr>
        <w:t xml:space="preserve">6.W przypadku, gdy Wykonawca skorzysta z możliwości przesłania ustrukturyzowanych faktur elektronicznych, wówczas zobowiązany jest do skorzystania z Platformy Elektronicznego Fakturowania udostępnionej na stronie internetowej https://efaktura.gov.pl </w:t>
      </w:r>
    </w:p>
    <w:p w14:paraId="574620BB" w14:textId="77777777" w:rsidR="003000D4" w:rsidRPr="003000D4" w:rsidRDefault="003000D4" w:rsidP="00BD5356">
      <w:pPr>
        <w:jc w:val="both"/>
        <w:rPr>
          <w:rFonts w:cs="Times New Roman"/>
          <w:sz w:val="22"/>
          <w:szCs w:val="22"/>
        </w:rPr>
      </w:pPr>
      <w:r w:rsidRPr="003000D4">
        <w:rPr>
          <w:rFonts w:cs="Times New Roman"/>
          <w:sz w:val="22"/>
          <w:szCs w:val="22"/>
        </w:rPr>
        <w:t xml:space="preserve">7.Szczegółowe zasady związane z wysyłaniem ustrukturyzowanych faktur  elektronicznych i innych ustrukturyzowanych dokumentów określa ustawa z dnia 9 listopada 2018 r. o elektronicznym fakturowaniu oraz akty wykonawcze. </w:t>
      </w:r>
    </w:p>
    <w:p w14:paraId="386285FE" w14:textId="77777777" w:rsidR="003000D4" w:rsidRPr="003000D4" w:rsidRDefault="003000D4" w:rsidP="00BD5356">
      <w:pPr>
        <w:jc w:val="both"/>
        <w:rPr>
          <w:rFonts w:cs="Times New Roman"/>
          <w:sz w:val="22"/>
          <w:szCs w:val="22"/>
        </w:rPr>
      </w:pPr>
      <w:r w:rsidRPr="003000D4">
        <w:rPr>
          <w:rFonts w:cs="Times New Roman"/>
          <w:sz w:val="22"/>
          <w:szCs w:val="22"/>
        </w:rPr>
        <w:lastRenderedPageBreak/>
        <w:t xml:space="preserve">8.Wykonawca zobowiązany jest powiadomić Zamawiającego o wysyłaniu faktur na Platformie Elektronicznego Fakturowania na poniższego e-maila: </w:t>
      </w:r>
      <w:hyperlink r:id="rId10" w:history="1">
        <w:r w:rsidRPr="003000D4">
          <w:rPr>
            <w:rStyle w:val="Hipercze"/>
            <w:sz w:val="22"/>
            <w:szCs w:val="22"/>
          </w:rPr>
          <w:t>kancelaria@csk.umed.pl</w:t>
        </w:r>
      </w:hyperlink>
      <w:r w:rsidRPr="003000D4">
        <w:rPr>
          <w:rFonts w:cs="Times New Roman"/>
          <w:sz w:val="22"/>
          <w:szCs w:val="22"/>
        </w:rPr>
        <w:t>.</w:t>
      </w:r>
    </w:p>
    <w:p w14:paraId="36BB35DE" w14:textId="77777777" w:rsidR="003000D4" w:rsidRPr="003000D4" w:rsidRDefault="003000D4" w:rsidP="00BD5356">
      <w:pPr>
        <w:jc w:val="both"/>
        <w:rPr>
          <w:rFonts w:cs="Times New Roman"/>
          <w:sz w:val="22"/>
          <w:szCs w:val="22"/>
        </w:rPr>
      </w:pPr>
      <w:r w:rsidRPr="003000D4">
        <w:rPr>
          <w:rFonts w:cs="Times New Roman"/>
          <w:sz w:val="22"/>
          <w:szCs w:val="22"/>
        </w:rPr>
        <w:t>Wykonawca na podstawie art. 106n ust. 1 ustawy z dnia 11 marca 2004 r. o podatku od towarów i usług może wystawiać i przesyłać faktury, duplikaty faktur oraz ich korekty, a także noty obciążeniowe i noty korygujące w formacie pliku elektronicznego PDF na adres poczty e-maila, ze wskazanych w umowie adresów poczty e-mail Wykonawcy:  …………………</w:t>
      </w:r>
    </w:p>
    <w:p w14:paraId="470E6242" w14:textId="77777777" w:rsidR="003000D4" w:rsidRPr="003000D4" w:rsidRDefault="003000D4" w:rsidP="00BD5356">
      <w:pPr>
        <w:jc w:val="both"/>
        <w:rPr>
          <w:rFonts w:cs="Times New Roman"/>
          <w:sz w:val="22"/>
          <w:szCs w:val="22"/>
        </w:rPr>
      </w:pPr>
      <w:r w:rsidRPr="003000D4">
        <w:rPr>
          <w:rFonts w:cs="Times New Roman"/>
          <w:sz w:val="22"/>
          <w:szCs w:val="22"/>
        </w:rPr>
        <w:t xml:space="preserve">9.Płatność za w/w faktury dokonana zostanie przelewem, na wskazany przez Wykonawcę rachunek bankowy w ciągu </w:t>
      </w:r>
      <w:r w:rsidRPr="003000D4">
        <w:rPr>
          <w:rFonts w:cs="Times New Roman"/>
          <w:b/>
          <w:sz w:val="22"/>
          <w:szCs w:val="22"/>
        </w:rPr>
        <w:t>60</w:t>
      </w:r>
      <w:r w:rsidRPr="003000D4">
        <w:rPr>
          <w:rFonts w:cs="Times New Roman"/>
          <w:sz w:val="22"/>
          <w:szCs w:val="22"/>
        </w:rPr>
        <w:t xml:space="preserve"> </w:t>
      </w:r>
      <w:r w:rsidRPr="003000D4">
        <w:rPr>
          <w:rFonts w:cs="Times New Roman"/>
          <w:b/>
          <w:sz w:val="22"/>
          <w:szCs w:val="22"/>
        </w:rPr>
        <w:t>dni</w:t>
      </w:r>
      <w:r w:rsidRPr="003000D4">
        <w:rPr>
          <w:rFonts w:cs="Times New Roman"/>
          <w:sz w:val="22"/>
          <w:szCs w:val="22"/>
        </w:rPr>
        <w:t xml:space="preserve"> </w:t>
      </w:r>
      <w:r w:rsidRPr="003000D4">
        <w:rPr>
          <w:rFonts w:cs="Times New Roman"/>
          <w:b/>
          <w:sz w:val="22"/>
          <w:szCs w:val="22"/>
        </w:rPr>
        <w:t>kalendarzowych</w:t>
      </w:r>
      <w:r w:rsidRPr="003000D4">
        <w:rPr>
          <w:rFonts w:cs="Times New Roman"/>
          <w:sz w:val="22"/>
          <w:szCs w:val="22"/>
        </w:rPr>
        <w:t>, od daty otrzymania przez Zamawiającego prawidłowo wystawionej faktury.</w:t>
      </w:r>
    </w:p>
    <w:p w14:paraId="0DDC6B4D" w14:textId="77777777" w:rsidR="003000D4" w:rsidRPr="003000D4" w:rsidRDefault="003000D4" w:rsidP="00BD5356">
      <w:pPr>
        <w:jc w:val="both"/>
        <w:rPr>
          <w:rFonts w:cs="Times New Roman"/>
          <w:sz w:val="22"/>
          <w:szCs w:val="22"/>
        </w:rPr>
      </w:pPr>
      <w:r w:rsidRPr="003000D4">
        <w:rPr>
          <w:rFonts w:cs="Times New Roman"/>
          <w:sz w:val="22"/>
          <w:szCs w:val="22"/>
        </w:rPr>
        <w:t>10.Za dzień zapłaty strony przyjmują dzień wydania dyspozycji dokonania przelewu bankowi prowadzącemu rachunek Zamawiającego.</w:t>
      </w:r>
    </w:p>
    <w:p w14:paraId="5C0D1CF9" w14:textId="778500FB" w:rsidR="003000D4" w:rsidRPr="003000D4" w:rsidRDefault="003000D4" w:rsidP="003000D4">
      <w:pPr>
        <w:jc w:val="both"/>
        <w:rPr>
          <w:rFonts w:cs="Times New Roman"/>
          <w:sz w:val="22"/>
          <w:szCs w:val="22"/>
        </w:rPr>
      </w:pPr>
      <w:r w:rsidRPr="003000D4">
        <w:rPr>
          <w:rFonts w:cs="Times New Roman"/>
          <w:sz w:val="22"/>
          <w:szCs w:val="22"/>
        </w:rPr>
        <w:t xml:space="preserve">11.Wykonawca oświadcza, że jego </w:t>
      </w:r>
      <w:r w:rsidRPr="003000D4">
        <w:rPr>
          <w:rFonts w:cs="Times New Roman"/>
          <w:b/>
          <w:sz w:val="22"/>
          <w:szCs w:val="22"/>
        </w:rPr>
        <w:t>rachunek bankowy</w:t>
      </w:r>
      <w:r w:rsidRPr="003000D4">
        <w:rPr>
          <w:rFonts w:cs="Times New Roman"/>
          <w:sz w:val="22"/>
          <w:szCs w:val="22"/>
        </w:rPr>
        <w:t xml:space="preserve"> wskazany w umowie </w:t>
      </w:r>
      <w:r w:rsidRPr="003000D4">
        <w:rPr>
          <w:rFonts w:cs="Times New Roman"/>
          <w:sz w:val="22"/>
          <w:szCs w:val="22"/>
        </w:rPr>
        <w:br/>
        <w:t xml:space="preserve">……………………………………………………………………………..  jest taki sam jak numer rachunku </w:t>
      </w:r>
      <w:r w:rsidRPr="003000D4">
        <w:rPr>
          <w:rFonts w:cs="Times New Roman"/>
          <w:sz w:val="22"/>
          <w:szCs w:val="22"/>
        </w:rPr>
        <w:br/>
        <w:t>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14:paraId="7E1D588A" w14:textId="77777777" w:rsidR="003000D4" w:rsidRPr="003000D4" w:rsidRDefault="003000D4" w:rsidP="003000D4">
      <w:pPr>
        <w:jc w:val="both"/>
        <w:rPr>
          <w:rFonts w:cs="Times New Roman"/>
          <w:sz w:val="22"/>
          <w:szCs w:val="22"/>
        </w:rPr>
      </w:pPr>
      <w:r w:rsidRPr="003000D4">
        <w:rPr>
          <w:rFonts w:cs="Times New Roman"/>
          <w:sz w:val="22"/>
          <w:szCs w:val="22"/>
        </w:rPr>
        <w:t>12.Wykonawca zobowiązuje się nie przekazywać wierzytelności wynikających z niniejszej umowy na rzecz osoby trzeciej bez zgody Zamawiającego i jego organu założycielskiego  którym jest Uniwersytet Medyczny w Łodzi.</w:t>
      </w:r>
    </w:p>
    <w:p w14:paraId="46DAAF67" w14:textId="77777777" w:rsidR="003000D4" w:rsidRPr="003000D4" w:rsidRDefault="003000D4" w:rsidP="003000D4">
      <w:pPr>
        <w:jc w:val="both"/>
        <w:rPr>
          <w:rFonts w:cs="Times New Roman"/>
          <w:sz w:val="22"/>
          <w:szCs w:val="22"/>
        </w:rPr>
      </w:pPr>
      <w:r w:rsidRPr="003000D4">
        <w:rPr>
          <w:rFonts w:cs="Times New Roman"/>
          <w:sz w:val="22"/>
          <w:szCs w:val="22"/>
        </w:rPr>
        <w:t>13.Wykonawca zobowiązuje się do nieprzyjmowania od osób trzecich żadnych zabezpieczeń wierzytelności wynikających z niniejszej umowy bez zgody Zamawiającego.</w:t>
      </w:r>
    </w:p>
    <w:p w14:paraId="5CA8E936" w14:textId="77777777" w:rsidR="006A6A43" w:rsidRPr="00267ADC" w:rsidRDefault="006A6A43" w:rsidP="006A6A43">
      <w:pPr>
        <w:jc w:val="both"/>
        <w:rPr>
          <w:rFonts w:cs="Times New Roman"/>
          <w:sz w:val="22"/>
          <w:szCs w:val="22"/>
          <w:highlight w:val="yellow"/>
        </w:rPr>
      </w:pPr>
    </w:p>
    <w:p w14:paraId="44E483E2" w14:textId="77777777" w:rsidR="00DA55C9" w:rsidRDefault="00DA55C9" w:rsidP="006A6A43">
      <w:pPr>
        <w:jc w:val="center"/>
        <w:rPr>
          <w:rFonts w:cs="Times New Roman"/>
          <w:b/>
          <w:iCs/>
          <w:kern w:val="16"/>
          <w:sz w:val="22"/>
          <w:szCs w:val="22"/>
        </w:rPr>
      </w:pPr>
    </w:p>
    <w:p w14:paraId="5707A571" w14:textId="29E15772" w:rsidR="006A6A43" w:rsidRDefault="006A6A43" w:rsidP="006A6A43">
      <w:pPr>
        <w:jc w:val="center"/>
        <w:rPr>
          <w:rFonts w:cs="Times New Roman"/>
          <w:b/>
          <w:iCs/>
          <w:kern w:val="16"/>
          <w:sz w:val="22"/>
          <w:szCs w:val="22"/>
        </w:rPr>
      </w:pPr>
      <w:r w:rsidRPr="00267ADC">
        <w:rPr>
          <w:rFonts w:cs="Times New Roman"/>
          <w:b/>
          <w:iCs/>
          <w:kern w:val="16"/>
          <w:sz w:val="22"/>
          <w:szCs w:val="22"/>
        </w:rPr>
        <w:t xml:space="preserve">§ </w:t>
      </w:r>
      <w:r w:rsidR="003000D4">
        <w:rPr>
          <w:rFonts w:cs="Times New Roman"/>
          <w:b/>
          <w:iCs/>
          <w:kern w:val="16"/>
          <w:sz w:val="22"/>
          <w:szCs w:val="22"/>
        </w:rPr>
        <w:t>7</w:t>
      </w:r>
    </w:p>
    <w:p w14:paraId="6C3D2D6A" w14:textId="77777777" w:rsidR="003000D4" w:rsidRPr="003000D4" w:rsidRDefault="003000D4" w:rsidP="003000D4">
      <w:pPr>
        <w:jc w:val="both"/>
        <w:rPr>
          <w:rFonts w:cs="Times New Roman"/>
          <w:sz w:val="22"/>
          <w:szCs w:val="22"/>
        </w:rPr>
      </w:pPr>
      <w:r w:rsidRPr="003000D4">
        <w:rPr>
          <w:rFonts w:cs="Times New Roman"/>
          <w:sz w:val="22"/>
          <w:szCs w:val="22"/>
        </w:rPr>
        <w:t>Strony ustalają odpowiedzialność w razie nie wykonania lub nienależytego wykonania umowy w formie kar umownych płatnych w następujących przypadkach:</w:t>
      </w:r>
    </w:p>
    <w:p w14:paraId="0204205E" w14:textId="77777777" w:rsidR="003000D4" w:rsidRPr="003000D4" w:rsidRDefault="003000D4" w:rsidP="003000D4">
      <w:pPr>
        <w:jc w:val="both"/>
        <w:rPr>
          <w:rFonts w:cs="Times New Roman"/>
          <w:sz w:val="22"/>
          <w:szCs w:val="22"/>
        </w:rPr>
      </w:pPr>
      <w:r w:rsidRPr="003000D4">
        <w:rPr>
          <w:rFonts w:cs="Times New Roman"/>
          <w:sz w:val="22"/>
          <w:szCs w:val="22"/>
        </w:rPr>
        <w:t>1. Wykonawca zapłaci Zamawiającemu karę umowną:</w:t>
      </w:r>
    </w:p>
    <w:p w14:paraId="735A5624" w14:textId="77777777" w:rsidR="003000D4" w:rsidRPr="003000D4" w:rsidRDefault="003000D4" w:rsidP="003000D4">
      <w:pPr>
        <w:ind w:left="360"/>
        <w:jc w:val="both"/>
        <w:rPr>
          <w:rFonts w:cs="Times New Roman"/>
          <w:sz w:val="22"/>
          <w:szCs w:val="22"/>
        </w:rPr>
      </w:pPr>
      <w:r w:rsidRPr="003000D4">
        <w:rPr>
          <w:rFonts w:cs="Times New Roman"/>
          <w:sz w:val="22"/>
          <w:szCs w:val="22"/>
        </w:rPr>
        <w:t>a) z tytułu odstąpienia Wykonawcy od umowy z przyczyn niezależnych od Zamawiającego, bez usprawiedliwionej podstawy faktycznej i prawnej w wysokości 5 % niezrealizowanej wartości  netto umowy.</w:t>
      </w:r>
    </w:p>
    <w:p w14:paraId="6BA7926C" w14:textId="77777777" w:rsidR="003000D4" w:rsidRPr="003000D4" w:rsidRDefault="003000D4" w:rsidP="003000D4">
      <w:pPr>
        <w:tabs>
          <w:tab w:val="num" w:pos="1440"/>
        </w:tabs>
        <w:ind w:left="284"/>
        <w:jc w:val="both"/>
        <w:rPr>
          <w:rFonts w:cs="Times New Roman"/>
          <w:sz w:val="22"/>
          <w:szCs w:val="22"/>
        </w:rPr>
      </w:pPr>
      <w:r w:rsidRPr="003000D4">
        <w:rPr>
          <w:rFonts w:cs="Times New Roman"/>
          <w:sz w:val="22"/>
          <w:szCs w:val="22"/>
        </w:rPr>
        <w:t xml:space="preserve">b) za niedostarczenie towaru będącego przedmiotem umowy w terminie o którym mowa w </w:t>
      </w:r>
      <w:r w:rsidRPr="003000D4">
        <w:rPr>
          <w:rFonts w:cs="Times New Roman"/>
          <w:sz w:val="22"/>
          <w:szCs w:val="22"/>
        </w:rPr>
        <w:sym w:font="Times New Roman" w:char="00A7"/>
      </w:r>
      <w:r w:rsidRPr="003000D4">
        <w:rPr>
          <w:rFonts w:cs="Times New Roman"/>
          <w:sz w:val="22"/>
          <w:szCs w:val="22"/>
        </w:rPr>
        <w:t xml:space="preserve"> 3 ust. 5 w wysokości 0,2 % wartości  netto zamówionego i niedostarczonego w terminie towaru, za każdy dzień zwłoki, </w:t>
      </w:r>
    </w:p>
    <w:p w14:paraId="16A92702" w14:textId="77777777" w:rsidR="003000D4" w:rsidRPr="003000D4" w:rsidRDefault="003000D4" w:rsidP="003000D4">
      <w:pPr>
        <w:tabs>
          <w:tab w:val="num" w:pos="1440"/>
        </w:tabs>
        <w:ind w:left="284"/>
        <w:jc w:val="both"/>
        <w:rPr>
          <w:rFonts w:cs="Times New Roman"/>
          <w:sz w:val="22"/>
          <w:szCs w:val="22"/>
        </w:rPr>
      </w:pPr>
      <w:r w:rsidRPr="003000D4">
        <w:rPr>
          <w:rFonts w:cs="Times New Roman"/>
          <w:sz w:val="22"/>
          <w:szCs w:val="22"/>
        </w:rPr>
        <w:t>c) za zwłokę w wymianie towaru na wolny od wad lub uzupełnienie braku  Wykonawca zapłaci karę w wysokości 0,2% wartości netto nie wymienionego towaru lub braku uzupełnienia, za każdy dzień zwłoki, liczony od upływu terminu wyznaczonego na wymianę o którym mowa w </w:t>
      </w:r>
      <w:r w:rsidRPr="003000D4">
        <w:rPr>
          <w:rFonts w:cs="Times New Roman"/>
          <w:sz w:val="22"/>
          <w:szCs w:val="22"/>
        </w:rPr>
        <w:sym w:font="Times New Roman" w:char="00A7"/>
      </w:r>
      <w:r w:rsidRPr="003000D4">
        <w:rPr>
          <w:rFonts w:cs="Times New Roman"/>
          <w:sz w:val="22"/>
          <w:szCs w:val="22"/>
        </w:rPr>
        <w:t> 4 ust. 3,</w:t>
      </w:r>
    </w:p>
    <w:p w14:paraId="724A2F3F" w14:textId="77777777" w:rsidR="003000D4" w:rsidRPr="003000D4" w:rsidRDefault="003000D4" w:rsidP="003000D4">
      <w:pPr>
        <w:ind w:left="284"/>
        <w:jc w:val="both"/>
        <w:rPr>
          <w:rFonts w:cs="Times New Roman"/>
          <w:sz w:val="22"/>
          <w:szCs w:val="22"/>
        </w:rPr>
      </w:pPr>
      <w:r w:rsidRPr="003000D4">
        <w:rPr>
          <w:rFonts w:cs="Times New Roman"/>
          <w:sz w:val="22"/>
          <w:szCs w:val="22"/>
        </w:rPr>
        <w:t>d) w przypadku odstąpienia przez Zamawiającego od umowy lub jej rozwiązania z  powodu okoliczności za które odpowiada Wykonawca w wysokości 5 % niezrealizowanej wartości netto umowy.</w:t>
      </w:r>
    </w:p>
    <w:p w14:paraId="23037495" w14:textId="77777777" w:rsidR="003000D4" w:rsidRPr="003000D4" w:rsidRDefault="003000D4" w:rsidP="003000D4">
      <w:pPr>
        <w:jc w:val="both"/>
        <w:rPr>
          <w:rFonts w:cs="Times New Roman"/>
          <w:sz w:val="22"/>
          <w:szCs w:val="22"/>
        </w:rPr>
      </w:pPr>
      <w:r w:rsidRPr="003000D4">
        <w:rPr>
          <w:rFonts w:cs="Times New Roman"/>
          <w:sz w:val="22"/>
          <w:szCs w:val="22"/>
        </w:rPr>
        <w:t xml:space="preserve">2.Zamawiający zapłaci Wykonawcy karę umowną za odstąpienie od  umowy z powodu okoliczności, za które winę ponosi Zamawiający w wysokości 5% wartości netto niezrealizowanej części umowy. </w:t>
      </w:r>
    </w:p>
    <w:p w14:paraId="569C32CC" w14:textId="77777777" w:rsidR="003000D4" w:rsidRPr="003000D4" w:rsidRDefault="003000D4" w:rsidP="003000D4">
      <w:pPr>
        <w:jc w:val="both"/>
        <w:rPr>
          <w:rFonts w:cs="Times New Roman"/>
          <w:sz w:val="22"/>
          <w:szCs w:val="22"/>
        </w:rPr>
      </w:pPr>
      <w:r w:rsidRPr="003000D4">
        <w:rPr>
          <w:rFonts w:cs="Times New Roman"/>
          <w:sz w:val="22"/>
          <w:szCs w:val="22"/>
        </w:rPr>
        <w:t xml:space="preserve">3. Łączna maksymalna wysokość wszystkich kar umownych nie może przekroczyć 20% wartości netto umowy. </w:t>
      </w:r>
    </w:p>
    <w:p w14:paraId="41559E91" w14:textId="77777777" w:rsidR="003000D4" w:rsidRPr="003000D4" w:rsidRDefault="003000D4" w:rsidP="003000D4">
      <w:pPr>
        <w:jc w:val="both"/>
        <w:rPr>
          <w:rFonts w:cs="Times New Roman"/>
          <w:sz w:val="22"/>
          <w:szCs w:val="22"/>
        </w:rPr>
      </w:pPr>
      <w:r w:rsidRPr="003000D4">
        <w:rPr>
          <w:rFonts w:cs="Times New Roman"/>
          <w:sz w:val="22"/>
          <w:szCs w:val="22"/>
        </w:rPr>
        <w:t>4.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0CB0EE15" w14:textId="77777777" w:rsidR="003000D4" w:rsidRPr="003000D4" w:rsidRDefault="003000D4" w:rsidP="003000D4">
      <w:pPr>
        <w:jc w:val="both"/>
        <w:rPr>
          <w:rFonts w:cs="Times New Roman"/>
          <w:sz w:val="22"/>
          <w:szCs w:val="22"/>
          <w:lang w:eastAsia="ar-SA"/>
        </w:rPr>
      </w:pPr>
      <w:r w:rsidRPr="003000D4">
        <w:rPr>
          <w:rFonts w:cs="Times New Roman"/>
          <w:sz w:val="22"/>
          <w:szCs w:val="22"/>
        </w:rPr>
        <w:t>5.</w:t>
      </w:r>
      <w:r w:rsidRPr="003000D4">
        <w:rPr>
          <w:rFonts w:cs="Times New Roman"/>
          <w:color w:val="C00000"/>
          <w:sz w:val="22"/>
          <w:szCs w:val="22"/>
        </w:rPr>
        <w:t xml:space="preserve"> </w:t>
      </w:r>
      <w:r w:rsidRPr="003000D4">
        <w:rPr>
          <w:rFonts w:cs="Times New Roman"/>
          <w:sz w:val="22"/>
          <w:szCs w:val="22"/>
          <w:lang w:eastAsia="ar-SA"/>
        </w:rPr>
        <w:t>W przypadku, gdy Wykonawca nie może z jakiejkolwiek przyczyny zapewnić terminowej dostawy przedmiotu umowy, zobowiązany jest do niezwłocznego powiadomienia o tym fakcie Zamawiającego i dostarczenia po uzyskaniu zgody Zamawiającego tzw. zamiennika tj. asortymentu równoważnego, pod warunkiem, że spełni on wszystkie wymogi Zamawiającego, w tym również cenę jednostkową netto i brutto.</w:t>
      </w:r>
    </w:p>
    <w:p w14:paraId="7AAA4117" w14:textId="77777777" w:rsidR="003000D4" w:rsidRPr="003000D4" w:rsidRDefault="003000D4" w:rsidP="003000D4">
      <w:pPr>
        <w:spacing w:line="260" w:lineRule="atLeast"/>
        <w:jc w:val="both"/>
        <w:rPr>
          <w:rFonts w:cs="Times New Roman"/>
          <w:sz w:val="22"/>
          <w:szCs w:val="22"/>
        </w:rPr>
      </w:pPr>
      <w:r w:rsidRPr="003000D4">
        <w:rPr>
          <w:rFonts w:cs="Times New Roman"/>
          <w:sz w:val="22"/>
          <w:szCs w:val="22"/>
        </w:rPr>
        <w:lastRenderedPageBreak/>
        <w:t>6.W przypadku niezrealizowania przez Wykonawcę zamówienia w terminie o którym mowa w § 3 ust. 5  umowy gdy opóźnienie przekroczy 5 dni, lub niemożności wykonania zamówienia przez Wykonawcę, Zamawiający może dokonać zakupu tych produktów od podmiotów trzecich i odmówić spóźnionej dostawy (zakup interwencyjny). W takiej sytuacji Wykonawca będzie zobowiązany do zwrotu Zamawiającemu różnicy pomiędzy ceną zakupu u innego dostawcy, a ceną wynikającą z umowy.</w:t>
      </w:r>
    </w:p>
    <w:p w14:paraId="709008A9" w14:textId="77777777" w:rsidR="003000D4" w:rsidRPr="003000D4" w:rsidRDefault="003000D4" w:rsidP="003000D4">
      <w:pPr>
        <w:spacing w:line="260" w:lineRule="atLeast"/>
        <w:jc w:val="both"/>
        <w:rPr>
          <w:rFonts w:cs="Times New Roman"/>
          <w:sz w:val="22"/>
          <w:szCs w:val="22"/>
        </w:rPr>
      </w:pPr>
      <w:r w:rsidRPr="003000D4">
        <w:rPr>
          <w:rFonts w:cs="Times New Roman"/>
          <w:sz w:val="22"/>
          <w:szCs w:val="22"/>
        </w:rPr>
        <w:t>7.W przypadku trzykrotnego  przekroczenia terminu  dostawy, o którym mowa w  § 3 ust. 5   o 10 dni Zamawiający może odstąpić od niniejszej umowy ze skutkiem natychmiastowym, z winy Wykonawcy, bez wyznaczania dodatkowego terminu na wykonanie przedmiotu umowy</w:t>
      </w:r>
    </w:p>
    <w:p w14:paraId="60A93E98" w14:textId="77777777" w:rsidR="003000D4" w:rsidRPr="003000D4" w:rsidRDefault="003000D4" w:rsidP="003000D4">
      <w:pPr>
        <w:suppressAutoHyphens/>
        <w:ind w:right="-2"/>
        <w:jc w:val="both"/>
        <w:rPr>
          <w:rFonts w:cs="Times New Roman"/>
          <w:sz w:val="22"/>
          <w:szCs w:val="22"/>
          <w:lang w:eastAsia="ar-SA"/>
        </w:rPr>
      </w:pPr>
      <w:r w:rsidRPr="003000D4">
        <w:rPr>
          <w:rFonts w:cs="Times New Roman"/>
          <w:sz w:val="22"/>
          <w:szCs w:val="22"/>
          <w:lang w:eastAsia="ar-SA"/>
        </w:rPr>
        <w:t>8.Żadna ze Stron nie ponosi odpowiedzialności za opóźnienie lub niewykonanie Umowy w takim zakresie, w jakim zostało to spowodowane działaniem siły wyższej lub innych nieprzewidzianych okoliczności, niezależnych od żadnej ze stron. Przez siłę wyższą rozumie się zdarzenia zewnętrzne, niezależne od Stron i niemożliwe do przewidzenia, takie jak w szczególności: wojna, pożar, epidemia, powódź, blokady komunikacyjne o charakterze ponadregionalnym, kryzys gospodarczy, kataklizmy społeczne albo katastrofy budowli lub budynków. W przypadku wystąpienia siły wyższej Strona, która uzyskała taką informację poinformuje niezwłocznie drugą Stronę o niemożności wykonania swoich zobowiązań wynikających z Umowy oraz uzgodni z drugą Stroną podjęcie ewentualnych środków w celu usunięcia skutków działania siły wyższej w szczególności poprzez wprowadzenie stosownych zmian do Umowy w celu umożliwienia jej wykonania. Ciężar dowodu niewykonania zobowiązania z powodu siły wyższej obciąża Stronę, która powołuje się na siłę wyższą.</w:t>
      </w:r>
    </w:p>
    <w:p w14:paraId="57D32928" w14:textId="77777777" w:rsidR="003000D4" w:rsidRPr="003000D4" w:rsidRDefault="003000D4" w:rsidP="003000D4">
      <w:pPr>
        <w:suppressAutoHyphens/>
        <w:ind w:right="-2"/>
        <w:jc w:val="both"/>
        <w:rPr>
          <w:rFonts w:cs="Times New Roman"/>
          <w:sz w:val="22"/>
          <w:szCs w:val="22"/>
        </w:rPr>
      </w:pPr>
      <w:r w:rsidRPr="003000D4">
        <w:rPr>
          <w:rFonts w:cs="Times New Roman"/>
          <w:sz w:val="22"/>
          <w:szCs w:val="22"/>
          <w:lang w:eastAsia="ar-SA"/>
        </w:rPr>
        <w:t>9</w:t>
      </w:r>
      <w:r w:rsidRPr="003000D4">
        <w:rPr>
          <w:rFonts w:cs="Times New Roman"/>
          <w:color w:val="FF0000"/>
          <w:sz w:val="22"/>
          <w:szCs w:val="22"/>
          <w:lang w:eastAsia="ar-SA"/>
        </w:rPr>
        <w:t xml:space="preserve">. </w:t>
      </w:r>
      <w:r w:rsidRPr="003000D4">
        <w:rPr>
          <w:rFonts w:cs="Times New Roman"/>
          <w:sz w:val="22"/>
          <w:szCs w:val="22"/>
        </w:rPr>
        <w:t xml:space="preserve">Strony niezależnie od kar umownych mogą dochodzić odszkodowania przewyższającego kary umowne na zasadach ogólnych prawa cywilnego, w skutek niewykonania lub nienależytego wykonania umowy do wysokości rzeczywiście poniesionej szkody. </w:t>
      </w:r>
    </w:p>
    <w:p w14:paraId="4E3A5745" w14:textId="77777777" w:rsidR="00DA55C9" w:rsidRDefault="00DA55C9" w:rsidP="009B0F8F">
      <w:pPr>
        <w:spacing w:line="276" w:lineRule="auto"/>
        <w:jc w:val="center"/>
        <w:rPr>
          <w:rFonts w:ascii="Tahoma" w:hAnsi="Tahoma" w:cs="Tahoma"/>
          <w:b/>
          <w:sz w:val="22"/>
          <w:szCs w:val="22"/>
        </w:rPr>
      </w:pPr>
    </w:p>
    <w:p w14:paraId="7738D834" w14:textId="77777777" w:rsidR="006A6A43" w:rsidRPr="00D212DC" w:rsidRDefault="006A6A43" w:rsidP="006A6A43">
      <w:pPr>
        <w:jc w:val="center"/>
        <w:rPr>
          <w:rFonts w:cs="Times New Roman"/>
          <w:iCs/>
          <w:kern w:val="16"/>
          <w:sz w:val="22"/>
          <w:szCs w:val="22"/>
          <w:highlight w:val="yellow"/>
        </w:rPr>
      </w:pPr>
    </w:p>
    <w:p w14:paraId="5ACB46B0" w14:textId="6805D648" w:rsidR="006A6A43" w:rsidRPr="00DA55C9" w:rsidRDefault="006A6A43" w:rsidP="006A6A43">
      <w:pPr>
        <w:jc w:val="center"/>
        <w:rPr>
          <w:rFonts w:cs="Times New Roman"/>
          <w:b/>
          <w:iCs/>
          <w:kern w:val="16"/>
          <w:sz w:val="22"/>
          <w:szCs w:val="22"/>
        </w:rPr>
      </w:pPr>
      <w:r w:rsidRPr="00DA55C9">
        <w:rPr>
          <w:rFonts w:cs="Times New Roman"/>
          <w:b/>
          <w:iCs/>
          <w:kern w:val="16"/>
          <w:sz w:val="22"/>
          <w:szCs w:val="22"/>
        </w:rPr>
        <w:t xml:space="preserve">§ </w:t>
      </w:r>
      <w:r w:rsidR="003000D4" w:rsidRPr="00DA55C9">
        <w:rPr>
          <w:rFonts w:cs="Times New Roman"/>
          <w:b/>
          <w:iCs/>
          <w:kern w:val="16"/>
          <w:sz w:val="22"/>
          <w:szCs w:val="22"/>
        </w:rPr>
        <w:t>8</w:t>
      </w:r>
    </w:p>
    <w:p w14:paraId="42FA6CB6" w14:textId="570794D1" w:rsidR="003000D4" w:rsidRDefault="003000D4" w:rsidP="003000D4">
      <w:pPr>
        <w:rPr>
          <w:rFonts w:cs="Times New Roman"/>
          <w:b/>
          <w:iCs/>
          <w:kern w:val="16"/>
          <w:sz w:val="22"/>
          <w:szCs w:val="22"/>
        </w:rPr>
      </w:pPr>
    </w:p>
    <w:p w14:paraId="5F074CCB" w14:textId="77777777" w:rsidR="003000D4" w:rsidRPr="00DA55C9" w:rsidRDefault="003000D4" w:rsidP="003000D4">
      <w:pPr>
        <w:jc w:val="both"/>
        <w:rPr>
          <w:rFonts w:cs="Times New Roman"/>
          <w:noProof/>
          <w:sz w:val="22"/>
          <w:szCs w:val="22"/>
        </w:rPr>
      </w:pPr>
      <w:r w:rsidRPr="00DA55C9">
        <w:rPr>
          <w:rFonts w:cs="Times New Roman"/>
          <w:noProof/>
          <w:sz w:val="22"/>
          <w:szCs w:val="22"/>
        </w:rPr>
        <w:t>1.Zamawiający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14:paraId="3619E8C7" w14:textId="77777777" w:rsidR="003000D4" w:rsidRPr="00DA55C9" w:rsidRDefault="003000D4" w:rsidP="003000D4">
      <w:pPr>
        <w:jc w:val="both"/>
        <w:rPr>
          <w:rFonts w:cs="Times New Roman"/>
          <w:noProof/>
          <w:sz w:val="22"/>
          <w:szCs w:val="22"/>
        </w:rPr>
      </w:pPr>
      <w:r w:rsidRPr="00DA55C9">
        <w:rPr>
          <w:rFonts w:cs="Times New Roman"/>
          <w:sz w:val="22"/>
          <w:szCs w:val="22"/>
          <w:lang w:eastAsia="ar-SA"/>
        </w:rPr>
        <w:t xml:space="preserve">2. Zgodnie z art. 455 ust. 1 pkt 1 ustawy </w:t>
      </w:r>
      <w:proofErr w:type="spellStart"/>
      <w:r w:rsidRPr="00DA55C9">
        <w:rPr>
          <w:rFonts w:cs="Times New Roman"/>
          <w:sz w:val="22"/>
          <w:szCs w:val="22"/>
          <w:lang w:eastAsia="ar-SA"/>
        </w:rPr>
        <w:t>Pzp</w:t>
      </w:r>
      <w:proofErr w:type="spellEnd"/>
      <w:r w:rsidRPr="00DA55C9">
        <w:rPr>
          <w:rFonts w:cs="Times New Roman"/>
          <w:sz w:val="22"/>
          <w:szCs w:val="22"/>
          <w:lang w:eastAsia="ar-SA"/>
        </w:rPr>
        <w:t xml:space="preserve"> ustawy Zamawiający przewiduje zmianę postanowień zawartej umowy oraz określa warunki tych zmian poprzez wprowadzenie do zawartej umowy możliwości zmian:</w:t>
      </w:r>
    </w:p>
    <w:p w14:paraId="1B03FCC0" w14:textId="77777777" w:rsidR="003000D4" w:rsidRPr="00DA55C9" w:rsidRDefault="003000D4" w:rsidP="003000D4">
      <w:pPr>
        <w:numPr>
          <w:ilvl w:val="0"/>
          <w:numId w:val="76"/>
        </w:numPr>
        <w:suppressAutoHyphens/>
        <w:spacing w:line="276" w:lineRule="auto"/>
        <w:jc w:val="both"/>
        <w:rPr>
          <w:rFonts w:cs="Times New Roman"/>
          <w:sz w:val="22"/>
          <w:szCs w:val="22"/>
          <w:lang w:eastAsia="ar-SA"/>
        </w:rPr>
      </w:pPr>
      <w:r w:rsidRPr="00DA55C9">
        <w:rPr>
          <w:rFonts w:cs="Times New Roman"/>
          <w:sz w:val="22"/>
          <w:szCs w:val="22"/>
          <w:lang w:eastAsia="ar-SA"/>
        </w:rPr>
        <w:t>zmiany stawki podatku VAT, przy czym zmianie ulega wyłącznie cena brutto, natomiast cena netto pozostaje bez zmian;</w:t>
      </w:r>
    </w:p>
    <w:p w14:paraId="03041F28" w14:textId="77777777" w:rsidR="003000D4" w:rsidRPr="00DA55C9" w:rsidRDefault="003000D4" w:rsidP="003000D4">
      <w:pPr>
        <w:numPr>
          <w:ilvl w:val="0"/>
          <w:numId w:val="76"/>
        </w:numPr>
        <w:suppressAutoHyphens/>
        <w:spacing w:line="276" w:lineRule="auto"/>
        <w:jc w:val="both"/>
        <w:rPr>
          <w:rFonts w:cs="Times New Roman"/>
          <w:sz w:val="22"/>
          <w:szCs w:val="22"/>
          <w:lang w:eastAsia="ar-SA"/>
        </w:rPr>
      </w:pPr>
      <w:r w:rsidRPr="00DA55C9">
        <w:rPr>
          <w:rFonts w:cs="Times New Roman"/>
          <w:sz w:val="22"/>
          <w:szCs w:val="22"/>
          <w:lang w:eastAsia="ar-SA"/>
        </w:rPr>
        <w:t>obniżenie ceny jednostkowej netto i brutto poszczególnego asortymentu, będącego przedmiotem umowy np. w wyniku wprowadzenia cen promocyjnych lub gdy zostanie dopuszczony nowy, równoważny produkt o niższej cenie;</w:t>
      </w:r>
    </w:p>
    <w:p w14:paraId="502BE6FF" w14:textId="77777777" w:rsidR="003000D4" w:rsidRPr="00DA55C9" w:rsidRDefault="003000D4" w:rsidP="003000D4">
      <w:pPr>
        <w:numPr>
          <w:ilvl w:val="0"/>
          <w:numId w:val="76"/>
        </w:numPr>
        <w:suppressAutoHyphens/>
        <w:spacing w:line="276" w:lineRule="auto"/>
        <w:jc w:val="both"/>
        <w:rPr>
          <w:rFonts w:cs="Times New Roman"/>
          <w:sz w:val="22"/>
          <w:szCs w:val="22"/>
          <w:lang w:eastAsia="ar-SA"/>
        </w:rPr>
      </w:pPr>
      <w:r w:rsidRPr="00DA55C9">
        <w:rPr>
          <w:rFonts w:cs="Times New Roman"/>
          <w:sz w:val="22"/>
          <w:szCs w:val="22"/>
          <w:lang w:eastAsia="ar-SA"/>
        </w:rPr>
        <w:t>zwiększenie ilości asortymentu, będącego przedmiotem umowy i wyszczególnionego w załączniku do umowy, bez konieczności zmiany wartości przedmiotu umowy w przypadku zaistnienia okoliczności, o których mowa w pkt b);</w:t>
      </w:r>
    </w:p>
    <w:p w14:paraId="3F499796" w14:textId="77777777" w:rsidR="003000D4" w:rsidRPr="00DA55C9" w:rsidRDefault="003000D4" w:rsidP="003000D4">
      <w:pPr>
        <w:numPr>
          <w:ilvl w:val="0"/>
          <w:numId w:val="76"/>
        </w:numPr>
        <w:suppressAutoHyphens/>
        <w:spacing w:line="276" w:lineRule="auto"/>
        <w:jc w:val="both"/>
        <w:rPr>
          <w:rFonts w:cs="Times New Roman"/>
          <w:sz w:val="22"/>
          <w:szCs w:val="22"/>
          <w:lang w:eastAsia="ar-SA"/>
        </w:rPr>
      </w:pPr>
      <w:r w:rsidRPr="00DA55C9">
        <w:rPr>
          <w:rFonts w:cs="Times New Roman"/>
          <w:sz w:val="22"/>
          <w:szCs w:val="22"/>
          <w:lang w:eastAsia="ar-SA"/>
        </w:rPr>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14:paraId="054922E6" w14:textId="77777777" w:rsidR="003000D4" w:rsidRPr="00DA55C9" w:rsidRDefault="003000D4" w:rsidP="003000D4">
      <w:pPr>
        <w:numPr>
          <w:ilvl w:val="0"/>
          <w:numId w:val="76"/>
        </w:numPr>
        <w:suppressAutoHyphens/>
        <w:spacing w:line="276" w:lineRule="auto"/>
        <w:jc w:val="both"/>
        <w:rPr>
          <w:rFonts w:cs="Times New Roman"/>
          <w:sz w:val="22"/>
          <w:szCs w:val="22"/>
          <w:lang w:eastAsia="ar-SA"/>
        </w:rPr>
      </w:pPr>
      <w:r w:rsidRPr="00DA55C9">
        <w:rPr>
          <w:rFonts w:cs="Times New Roman"/>
          <w:sz w:val="22"/>
          <w:szCs w:val="22"/>
          <w:lang w:eastAsia="ar-SA"/>
        </w:rPr>
        <w:t>zmianę sposobu konfekcjonowania lub zmiany wielkości opakowania towaru objętego umową przetargową z możliwością przeliczenia ceny nie przekraczającej ceny zaoferowanej w ofercie przetargowej;</w:t>
      </w:r>
    </w:p>
    <w:p w14:paraId="61CC7704" w14:textId="77777777" w:rsidR="003000D4" w:rsidRPr="00DA55C9" w:rsidRDefault="003000D4" w:rsidP="003000D4">
      <w:pPr>
        <w:numPr>
          <w:ilvl w:val="0"/>
          <w:numId w:val="76"/>
        </w:numPr>
        <w:suppressAutoHyphens/>
        <w:jc w:val="both"/>
        <w:rPr>
          <w:rFonts w:cs="Times New Roman"/>
          <w:sz w:val="22"/>
          <w:szCs w:val="22"/>
          <w:lang w:eastAsia="ar-SA"/>
        </w:rPr>
      </w:pPr>
      <w:r w:rsidRPr="00DA55C9">
        <w:rPr>
          <w:rFonts w:cs="Times New Roman"/>
          <w:sz w:val="22"/>
          <w:szCs w:val="22"/>
          <w:lang w:eastAsia="ar-SA"/>
        </w:rPr>
        <w:t>zakupu oferowanych odpowiedników towarów objętych umową po cenie nie wyższej niż zawarta w ofercie przetargowej;</w:t>
      </w:r>
    </w:p>
    <w:p w14:paraId="7BFECDC2" w14:textId="77777777" w:rsidR="003000D4" w:rsidRPr="00DA55C9" w:rsidRDefault="003000D4" w:rsidP="003000D4">
      <w:pPr>
        <w:numPr>
          <w:ilvl w:val="0"/>
          <w:numId w:val="76"/>
        </w:numPr>
        <w:suppressAutoHyphens/>
        <w:spacing w:line="276" w:lineRule="auto"/>
        <w:jc w:val="both"/>
        <w:rPr>
          <w:rFonts w:cs="Times New Roman"/>
          <w:bCs/>
          <w:iCs/>
          <w:sz w:val="22"/>
          <w:szCs w:val="22"/>
        </w:rPr>
      </w:pPr>
      <w:r w:rsidRPr="00DA55C9">
        <w:rPr>
          <w:rFonts w:cs="Times New Roman"/>
          <w:sz w:val="22"/>
          <w:szCs w:val="22"/>
          <w:lang w:eastAsia="ar-SA"/>
        </w:rPr>
        <w:lastRenderedPageBreak/>
        <w:t>zmiany organizacyjnej po stronie Wykonawcy lub Zamawiającego, w tym w szczególności, w przypadku gdy nastąpi zmiana adresu siedziby firmy, bądź zmiana adresu zamieszkania właściciela lub współwłaściciela firmy;</w:t>
      </w:r>
    </w:p>
    <w:p w14:paraId="79288E99" w14:textId="77777777" w:rsidR="003000D4" w:rsidRPr="00DA55C9" w:rsidRDefault="003000D4" w:rsidP="003000D4">
      <w:pPr>
        <w:numPr>
          <w:ilvl w:val="0"/>
          <w:numId w:val="76"/>
        </w:numPr>
        <w:suppressAutoHyphens/>
        <w:spacing w:line="276" w:lineRule="auto"/>
        <w:jc w:val="both"/>
        <w:rPr>
          <w:rFonts w:cs="Times New Roman"/>
          <w:bCs/>
          <w:iCs/>
          <w:sz w:val="22"/>
          <w:szCs w:val="22"/>
        </w:rPr>
      </w:pPr>
      <w:r w:rsidRPr="00DA55C9">
        <w:rPr>
          <w:rFonts w:cs="Times New Roman"/>
          <w:sz w:val="22"/>
          <w:szCs w:val="22"/>
          <w:lang w:eastAsia="ar-SA"/>
        </w:rPr>
        <w:t>zmiany przepisów prawa mających wpływ na realizację niniejszej umowy;</w:t>
      </w:r>
    </w:p>
    <w:p w14:paraId="23F37EFE" w14:textId="77777777" w:rsidR="003000D4" w:rsidRPr="00DA55C9" w:rsidRDefault="003000D4" w:rsidP="003000D4">
      <w:pPr>
        <w:numPr>
          <w:ilvl w:val="0"/>
          <w:numId w:val="76"/>
        </w:numPr>
        <w:suppressAutoHyphens/>
        <w:spacing w:line="276" w:lineRule="auto"/>
        <w:jc w:val="both"/>
        <w:rPr>
          <w:rFonts w:cs="Times New Roman"/>
          <w:bCs/>
          <w:iCs/>
          <w:sz w:val="22"/>
          <w:szCs w:val="22"/>
        </w:rPr>
      </w:pPr>
      <w:r w:rsidRPr="00DA55C9">
        <w:rPr>
          <w:rFonts w:cs="Times New Roman"/>
          <w:sz w:val="22"/>
          <w:szCs w:val="22"/>
          <w:lang w:eastAsia="ar-SA"/>
        </w:rPr>
        <w:t>przedłużenia terminu obowiązywania umowy w przypadku niezrealizowania umowy w terminie z przyczyn leżących po stronie Zamawiającego, w zależności od przebiegu leczenia pacjentów, na okres do wyczerpania ilości przedmiotu zamówienia, określonych w załączniku nr 2 do umowy, nie dłużej jednak niż 3 miesiące.</w:t>
      </w:r>
    </w:p>
    <w:p w14:paraId="4F5B900B" w14:textId="77777777" w:rsidR="003000D4" w:rsidRPr="00DA55C9" w:rsidRDefault="003000D4" w:rsidP="003000D4">
      <w:pPr>
        <w:spacing w:line="276" w:lineRule="auto"/>
        <w:jc w:val="both"/>
        <w:rPr>
          <w:rFonts w:cs="Times New Roman"/>
          <w:sz w:val="22"/>
          <w:szCs w:val="22"/>
          <w:lang w:eastAsia="ar-SA"/>
        </w:rPr>
      </w:pPr>
      <w:r w:rsidRPr="00DA55C9">
        <w:rPr>
          <w:rFonts w:cs="Times New Roman"/>
          <w:sz w:val="22"/>
          <w:szCs w:val="22"/>
          <w:lang w:eastAsia="ar-SA"/>
        </w:rPr>
        <w:t>3.Zmiana ceny dotycząca ust. 2a i 2b obowiązuje od dnia wejścia w życie przepisów ją wprowadzających.</w:t>
      </w:r>
    </w:p>
    <w:p w14:paraId="06B1D190" w14:textId="77777777" w:rsidR="003000D4" w:rsidRPr="00DA55C9" w:rsidRDefault="003000D4" w:rsidP="003000D4">
      <w:pPr>
        <w:spacing w:line="276" w:lineRule="auto"/>
        <w:jc w:val="both"/>
        <w:rPr>
          <w:rFonts w:cs="Times New Roman"/>
          <w:sz w:val="22"/>
          <w:szCs w:val="22"/>
          <w:lang w:eastAsia="ar-SA"/>
        </w:rPr>
      </w:pPr>
      <w:r w:rsidRPr="00DA55C9">
        <w:rPr>
          <w:rFonts w:cs="Times New Roman"/>
          <w:sz w:val="22"/>
          <w:szCs w:val="22"/>
          <w:lang w:eastAsia="ar-SA"/>
        </w:rPr>
        <w:t xml:space="preserve">4.Brak możliwości lub utrudnienia w realizacji umowy z przyczyn wynikających z epidemii COVID-19 będą mogły stanowić podstawę zmiany warunków umowy w zakresie określonym ustawą z dnia 2 marca 2020 r. o szczególnych rozwiązaniach związanych z zapobieganiem, przeciwdziałaniem i zwalczaniem COVID-19, innych chorób zakaźnych oraz wywołanych nimi sytuacji kryzysowych (Dz.U. 2020 r., poz. 374 z dnia 2 marca 2020 r. z </w:t>
      </w:r>
      <w:proofErr w:type="spellStart"/>
      <w:r w:rsidRPr="00DA55C9">
        <w:rPr>
          <w:rFonts w:cs="Times New Roman"/>
          <w:sz w:val="22"/>
          <w:szCs w:val="22"/>
          <w:lang w:eastAsia="ar-SA"/>
        </w:rPr>
        <w:t>późn</w:t>
      </w:r>
      <w:proofErr w:type="spellEnd"/>
      <w:r w:rsidRPr="00DA55C9">
        <w:rPr>
          <w:rFonts w:cs="Times New Roman"/>
          <w:sz w:val="22"/>
          <w:szCs w:val="22"/>
          <w:lang w:eastAsia="ar-SA"/>
        </w:rPr>
        <w:t>. zm.).</w:t>
      </w:r>
    </w:p>
    <w:p w14:paraId="6EC13370" w14:textId="77777777" w:rsidR="003000D4" w:rsidRPr="00DA55C9" w:rsidRDefault="003000D4" w:rsidP="003000D4">
      <w:pPr>
        <w:spacing w:line="276" w:lineRule="auto"/>
        <w:jc w:val="both"/>
        <w:rPr>
          <w:rFonts w:cs="Times New Roman"/>
          <w:sz w:val="22"/>
          <w:szCs w:val="22"/>
          <w:lang w:eastAsia="ar-SA"/>
        </w:rPr>
      </w:pPr>
      <w:r w:rsidRPr="00DA55C9">
        <w:rPr>
          <w:rFonts w:cs="Times New Roman"/>
          <w:sz w:val="22"/>
          <w:szCs w:val="22"/>
          <w:lang w:eastAsia="ar-SA"/>
        </w:rPr>
        <w:t>5.Wykonawca będzie zobowiązany w takiej sytuacji udokumentować wystąpienie okoliczności, o których mowa powyżej (zapis obowiązuje tylko w terminach obowiązywania przepisów powołanej ustawy).</w:t>
      </w:r>
    </w:p>
    <w:p w14:paraId="04DF3D63" w14:textId="77777777" w:rsidR="003000D4" w:rsidRPr="00DA55C9" w:rsidRDefault="003000D4" w:rsidP="003000D4">
      <w:pPr>
        <w:widowControl w:val="0"/>
        <w:suppressAutoHyphens/>
        <w:jc w:val="both"/>
        <w:rPr>
          <w:rFonts w:cs="Times New Roman"/>
          <w:sz w:val="22"/>
          <w:szCs w:val="22"/>
          <w:lang w:eastAsia="ar-SA"/>
        </w:rPr>
      </w:pPr>
      <w:r w:rsidRPr="00DA55C9">
        <w:rPr>
          <w:rFonts w:cs="Times New Roman"/>
          <w:sz w:val="22"/>
          <w:szCs w:val="22"/>
          <w:lang w:eastAsia="ar-SA"/>
        </w:rPr>
        <w:t>6. Zamawiający przewiduje możliwość waloryzacji wynagrodzenia na następujących zasadach:</w:t>
      </w:r>
    </w:p>
    <w:p w14:paraId="0342AF73" w14:textId="77777777" w:rsidR="003000D4" w:rsidRPr="00DA55C9" w:rsidRDefault="003000D4" w:rsidP="003000D4">
      <w:pPr>
        <w:widowControl w:val="0"/>
        <w:ind w:left="360"/>
        <w:rPr>
          <w:rFonts w:cs="Times New Roman"/>
          <w:sz w:val="22"/>
          <w:szCs w:val="22"/>
          <w:lang w:eastAsia="ar-SA"/>
        </w:rPr>
      </w:pPr>
      <w:r w:rsidRPr="00DA55C9">
        <w:rPr>
          <w:rFonts w:cs="Times New Roman"/>
          <w:sz w:val="22"/>
          <w:szCs w:val="22"/>
          <w:lang w:eastAsia="ar-SA"/>
        </w:rPr>
        <w:t xml:space="preserve">a/ 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DA55C9">
        <w:rPr>
          <w:rFonts w:cs="Times New Roman"/>
          <w:sz w:val="22"/>
          <w:szCs w:val="22"/>
          <w:lang w:eastAsia="ar-SA"/>
        </w:rPr>
        <w:t>Pzp</w:t>
      </w:r>
      <w:proofErr w:type="spellEnd"/>
      <w:r w:rsidRPr="00DA55C9">
        <w:rPr>
          <w:rFonts w:cs="Times New Roman"/>
          <w:sz w:val="22"/>
          <w:szCs w:val="22"/>
          <w:lang w:eastAsia="ar-SA"/>
        </w:rPr>
        <w:t>,</w:t>
      </w:r>
    </w:p>
    <w:p w14:paraId="30516FE6" w14:textId="77777777" w:rsidR="003000D4" w:rsidRPr="00DA55C9" w:rsidRDefault="003000D4" w:rsidP="003000D4">
      <w:pPr>
        <w:widowControl w:val="0"/>
        <w:ind w:left="360"/>
        <w:rPr>
          <w:rFonts w:cs="Times New Roman"/>
          <w:sz w:val="22"/>
          <w:szCs w:val="22"/>
          <w:lang w:eastAsia="ar-SA"/>
        </w:rPr>
      </w:pPr>
      <w:r w:rsidRPr="00DA55C9">
        <w:rPr>
          <w:rFonts w:cs="Times New Roman"/>
          <w:sz w:val="22"/>
          <w:szCs w:val="22"/>
          <w:lang w:eastAsia="ar-SA"/>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14:paraId="3F3E88F9" w14:textId="77777777" w:rsidR="003000D4" w:rsidRPr="00DA55C9" w:rsidRDefault="003000D4" w:rsidP="003000D4">
      <w:pPr>
        <w:widowControl w:val="0"/>
        <w:ind w:left="360"/>
        <w:rPr>
          <w:rFonts w:cs="Times New Roman"/>
          <w:sz w:val="22"/>
          <w:szCs w:val="22"/>
          <w:lang w:eastAsia="ar-SA"/>
        </w:rPr>
      </w:pPr>
      <w:r w:rsidRPr="00DA55C9">
        <w:rPr>
          <w:rFonts w:cs="Times New Roman"/>
          <w:sz w:val="22"/>
          <w:szCs w:val="22"/>
          <w:lang w:eastAsia="ar-SA"/>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5D198EB3" w14:textId="77777777" w:rsidR="003000D4" w:rsidRPr="00DA55C9" w:rsidRDefault="003000D4" w:rsidP="003000D4">
      <w:pPr>
        <w:widowControl w:val="0"/>
        <w:ind w:left="360"/>
        <w:rPr>
          <w:rFonts w:cs="Times New Roman"/>
          <w:sz w:val="22"/>
          <w:szCs w:val="22"/>
          <w:lang w:eastAsia="ar-SA"/>
        </w:rPr>
      </w:pPr>
      <w:r w:rsidRPr="00DA55C9">
        <w:rPr>
          <w:rFonts w:cs="Times New Roman"/>
          <w:sz w:val="22"/>
          <w:szCs w:val="22"/>
          <w:lang w:eastAsia="ar-SA"/>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14:paraId="3884457D" w14:textId="77777777" w:rsidR="003000D4" w:rsidRPr="00DA55C9" w:rsidRDefault="003000D4" w:rsidP="003000D4">
      <w:pPr>
        <w:widowControl w:val="0"/>
        <w:ind w:left="360"/>
        <w:rPr>
          <w:rFonts w:cs="Times New Roman"/>
          <w:sz w:val="22"/>
          <w:szCs w:val="22"/>
          <w:lang w:eastAsia="ar-SA"/>
        </w:rPr>
      </w:pPr>
      <w:r w:rsidRPr="00DA55C9">
        <w:rPr>
          <w:rFonts w:cs="Times New Roman"/>
          <w:sz w:val="22"/>
          <w:szCs w:val="22"/>
          <w:lang w:eastAsia="ar-SA"/>
        </w:rPr>
        <w:t>e/ dopuszcza się zmianę całkowitego wynagrodzenia Wykonawcy wynikającego z umowy o maks. 50%.</w:t>
      </w:r>
    </w:p>
    <w:p w14:paraId="456AABCB" w14:textId="77777777" w:rsidR="003000D4" w:rsidRPr="00DA55C9" w:rsidRDefault="003000D4" w:rsidP="003000D4">
      <w:pPr>
        <w:spacing w:line="276" w:lineRule="auto"/>
        <w:jc w:val="both"/>
        <w:rPr>
          <w:rFonts w:cs="Times New Roman"/>
          <w:sz w:val="22"/>
          <w:szCs w:val="22"/>
          <w:lang w:eastAsia="ar-SA"/>
        </w:rPr>
      </w:pPr>
      <w:r w:rsidRPr="00DA55C9">
        <w:rPr>
          <w:rFonts w:cs="Times New Roman"/>
          <w:sz w:val="22"/>
          <w:szCs w:val="22"/>
          <w:lang w:eastAsia="ar-SA"/>
        </w:rPr>
        <w:t xml:space="preserve">7.Wszelkie zmiany i uzupełnienia niniejszej umowy mogą być dokonywane za zgodą obu stron wyrażoną w formie pisemnej pod rygorem nieważności. </w:t>
      </w:r>
    </w:p>
    <w:p w14:paraId="284D6D5A" w14:textId="0DA45C48" w:rsidR="003000D4" w:rsidRDefault="003000D4" w:rsidP="003000D4">
      <w:pPr>
        <w:spacing w:line="276" w:lineRule="auto"/>
        <w:jc w:val="both"/>
        <w:rPr>
          <w:rFonts w:cs="Times New Roman"/>
          <w:sz w:val="22"/>
          <w:szCs w:val="22"/>
          <w:lang w:eastAsia="ar-SA"/>
        </w:rPr>
      </w:pPr>
      <w:r w:rsidRPr="00DA55C9">
        <w:rPr>
          <w:rFonts w:cs="Times New Roman"/>
          <w:sz w:val="22"/>
          <w:szCs w:val="22"/>
          <w:lang w:eastAsia="ar-SA"/>
        </w:rPr>
        <w:t>8.W celu dokonania zmian zapisów umowy wnioskowanych przez Stronę, zobowiązana jest ona pisemnie wystąpić z propozycją zmiany warunków umowy wraz z ich uzasadnieniem.</w:t>
      </w:r>
    </w:p>
    <w:p w14:paraId="7574EE33" w14:textId="21E315A3" w:rsidR="00DA55C9" w:rsidRDefault="00DA55C9" w:rsidP="003000D4">
      <w:pPr>
        <w:spacing w:line="276" w:lineRule="auto"/>
        <w:jc w:val="both"/>
        <w:rPr>
          <w:rFonts w:cs="Times New Roman"/>
          <w:sz w:val="22"/>
          <w:szCs w:val="22"/>
          <w:lang w:eastAsia="ar-SA"/>
        </w:rPr>
      </w:pPr>
    </w:p>
    <w:p w14:paraId="1FC1D27A" w14:textId="69B45800" w:rsidR="00DA55C9" w:rsidRDefault="00DA55C9" w:rsidP="003000D4">
      <w:pPr>
        <w:spacing w:line="276" w:lineRule="auto"/>
        <w:jc w:val="both"/>
        <w:rPr>
          <w:rFonts w:cs="Times New Roman"/>
          <w:sz w:val="22"/>
          <w:szCs w:val="22"/>
          <w:lang w:eastAsia="ar-SA"/>
        </w:rPr>
      </w:pPr>
    </w:p>
    <w:p w14:paraId="46A0F55B" w14:textId="27F1797B" w:rsidR="00DA55C9" w:rsidRDefault="00DA55C9" w:rsidP="003000D4">
      <w:pPr>
        <w:spacing w:line="276" w:lineRule="auto"/>
        <w:jc w:val="both"/>
        <w:rPr>
          <w:rFonts w:cs="Times New Roman"/>
          <w:sz w:val="22"/>
          <w:szCs w:val="22"/>
          <w:lang w:eastAsia="ar-SA"/>
        </w:rPr>
      </w:pPr>
    </w:p>
    <w:p w14:paraId="75CE19DB" w14:textId="77777777" w:rsidR="00DA55C9" w:rsidRPr="00DA55C9" w:rsidRDefault="00DA55C9" w:rsidP="003000D4">
      <w:pPr>
        <w:spacing w:line="276" w:lineRule="auto"/>
        <w:jc w:val="both"/>
        <w:rPr>
          <w:rFonts w:cs="Times New Roman"/>
          <w:sz w:val="22"/>
          <w:szCs w:val="22"/>
          <w:lang w:eastAsia="ar-SA"/>
        </w:rPr>
      </w:pPr>
    </w:p>
    <w:p w14:paraId="58E4EA5E" w14:textId="77777777" w:rsidR="003000D4" w:rsidRPr="00DA55C9" w:rsidRDefault="003000D4" w:rsidP="003000D4">
      <w:pPr>
        <w:rPr>
          <w:rFonts w:cs="Times New Roman"/>
          <w:b/>
          <w:iCs/>
          <w:kern w:val="16"/>
          <w:sz w:val="22"/>
          <w:szCs w:val="22"/>
        </w:rPr>
      </w:pPr>
    </w:p>
    <w:p w14:paraId="320FD67B" w14:textId="77777777" w:rsidR="003000D4" w:rsidRPr="00DA55C9" w:rsidRDefault="003000D4" w:rsidP="003000D4">
      <w:pPr>
        <w:pStyle w:val="Akapitzlist"/>
        <w:ind w:left="3552" w:firstLine="696"/>
        <w:jc w:val="both"/>
        <w:rPr>
          <w:b/>
          <w:bCs/>
          <w:sz w:val="22"/>
          <w:szCs w:val="22"/>
        </w:rPr>
      </w:pPr>
      <w:r w:rsidRPr="00DA55C9">
        <w:rPr>
          <w:b/>
          <w:bCs/>
          <w:sz w:val="22"/>
          <w:szCs w:val="22"/>
        </w:rPr>
        <w:t>§ 9</w:t>
      </w:r>
    </w:p>
    <w:p w14:paraId="24A3FC09" w14:textId="77777777" w:rsidR="003000D4" w:rsidRPr="00DA55C9" w:rsidRDefault="003000D4" w:rsidP="003000D4">
      <w:pPr>
        <w:pStyle w:val="Tekstpodstawowy"/>
        <w:rPr>
          <w:sz w:val="22"/>
          <w:szCs w:val="22"/>
        </w:rPr>
      </w:pPr>
      <w:r w:rsidRPr="00DA55C9">
        <w:rPr>
          <w:sz w:val="22"/>
          <w:szCs w:val="22"/>
        </w:rPr>
        <w:t>1.Strony zobowiązują się do wzajemnej współpracy przy realizacji umowy oraz do współdziałania w zakresie rozwiązywania sytuacji spornych powstałych w okresie wykonywania umowy.</w:t>
      </w:r>
    </w:p>
    <w:p w14:paraId="4208A675" w14:textId="77777777" w:rsidR="003000D4" w:rsidRPr="00DA55C9" w:rsidRDefault="003000D4" w:rsidP="003000D4">
      <w:pPr>
        <w:jc w:val="both"/>
        <w:rPr>
          <w:rFonts w:cs="Times New Roman"/>
          <w:sz w:val="22"/>
          <w:szCs w:val="22"/>
        </w:rPr>
      </w:pPr>
      <w:r w:rsidRPr="00DA55C9">
        <w:rPr>
          <w:rFonts w:cs="Times New Roman"/>
          <w:sz w:val="22"/>
          <w:szCs w:val="22"/>
        </w:rPr>
        <w:t xml:space="preserve">2.Jednostką/osobą odpowiedzialną za odbiór wykonanego przedmiotu umowy ze strony Zamawiającego jest: </w:t>
      </w:r>
    </w:p>
    <w:p w14:paraId="60E6B164" w14:textId="540623E3" w:rsidR="003000D4" w:rsidRPr="00DA55C9" w:rsidRDefault="003000D4" w:rsidP="003000D4">
      <w:pPr>
        <w:jc w:val="both"/>
        <w:rPr>
          <w:rFonts w:cs="Times New Roman"/>
          <w:sz w:val="22"/>
          <w:szCs w:val="22"/>
        </w:rPr>
      </w:pPr>
      <w:r w:rsidRPr="00DA55C9">
        <w:rPr>
          <w:rFonts w:cs="Times New Roman"/>
          <w:sz w:val="22"/>
          <w:szCs w:val="22"/>
        </w:rPr>
        <w:lastRenderedPageBreak/>
        <w:t>a)</w:t>
      </w:r>
      <w:r w:rsidRPr="00DA55C9">
        <w:rPr>
          <w:rFonts w:cs="Times New Roman"/>
          <w:sz w:val="22"/>
          <w:szCs w:val="22"/>
        </w:rPr>
        <w:tab/>
        <w:t xml:space="preserve">ul. Pomorskiej 251, (Centrum </w:t>
      </w:r>
      <w:proofErr w:type="spellStart"/>
      <w:r w:rsidRPr="00DA55C9">
        <w:rPr>
          <w:rFonts w:cs="Times New Roman"/>
          <w:sz w:val="22"/>
          <w:szCs w:val="22"/>
        </w:rPr>
        <w:t>Kliniczno</w:t>
      </w:r>
      <w:proofErr w:type="spellEnd"/>
      <w:r w:rsidRPr="00DA55C9">
        <w:rPr>
          <w:rFonts w:cs="Times New Roman"/>
          <w:sz w:val="22"/>
          <w:szCs w:val="22"/>
        </w:rPr>
        <w:t xml:space="preserve">  – Dydaktyczne – bud. A-1): …………………………………………………………</w:t>
      </w:r>
    </w:p>
    <w:p w14:paraId="0CA7C471" w14:textId="6F801454" w:rsidR="003000D4" w:rsidRPr="002B059B" w:rsidRDefault="003000D4" w:rsidP="003000D4">
      <w:pPr>
        <w:jc w:val="both"/>
        <w:rPr>
          <w:rFonts w:cs="Times New Roman"/>
          <w:sz w:val="22"/>
          <w:szCs w:val="22"/>
        </w:rPr>
      </w:pPr>
      <w:r w:rsidRPr="002B059B">
        <w:rPr>
          <w:rFonts w:cs="Times New Roman"/>
          <w:sz w:val="22"/>
          <w:szCs w:val="22"/>
        </w:rPr>
        <w:t>b)</w:t>
      </w:r>
      <w:r w:rsidRPr="002B059B">
        <w:rPr>
          <w:rFonts w:cs="Times New Roman"/>
          <w:sz w:val="22"/>
          <w:szCs w:val="22"/>
        </w:rPr>
        <w:tab/>
        <w:t>ul. Czechosłowackiej 8/10……………………………………………………….</w:t>
      </w:r>
    </w:p>
    <w:p w14:paraId="1B27D029" w14:textId="083A0F8B" w:rsidR="003000D4" w:rsidRPr="002B059B" w:rsidRDefault="003000D4" w:rsidP="003000D4">
      <w:pPr>
        <w:jc w:val="both"/>
        <w:rPr>
          <w:rFonts w:cs="Times New Roman"/>
          <w:sz w:val="22"/>
          <w:szCs w:val="22"/>
        </w:rPr>
      </w:pPr>
      <w:r w:rsidRPr="002B059B">
        <w:rPr>
          <w:rFonts w:cs="Times New Roman"/>
          <w:sz w:val="22"/>
          <w:szCs w:val="22"/>
        </w:rPr>
        <w:t>c)</w:t>
      </w:r>
      <w:r w:rsidRPr="002B059B">
        <w:rPr>
          <w:rFonts w:cs="Times New Roman"/>
          <w:sz w:val="22"/>
          <w:szCs w:val="22"/>
        </w:rPr>
        <w:tab/>
        <w:t>ul. Pankiewicza 16 (dawniej ul. Sporna 36/50) …………………………………………………</w:t>
      </w:r>
    </w:p>
    <w:p w14:paraId="616975B5" w14:textId="5650C2DE" w:rsidR="003000D4" w:rsidRPr="00DA55C9" w:rsidRDefault="003000D4" w:rsidP="003000D4">
      <w:pPr>
        <w:jc w:val="both"/>
        <w:rPr>
          <w:rFonts w:cs="Times New Roman"/>
          <w:sz w:val="22"/>
          <w:szCs w:val="22"/>
        </w:rPr>
      </w:pPr>
      <w:r w:rsidRPr="002B059B">
        <w:rPr>
          <w:rFonts w:cs="Times New Roman"/>
          <w:sz w:val="22"/>
          <w:szCs w:val="22"/>
        </w:rPr>
        <w:t xml:space="preserve">3.Jednostką/osobą </w:t>
      </w:r>
      <w:r w:rsidRPr="002B059B">
        <w:rPr>
          <w:rFonts w:cs="Times New Roman"/>
          <w:b/>
          <w:sz w:val="22"/>
          <w:szCs w:val="22"/>
        </w:rPr>
        <w:t>odpowiedzialną za dostawę przedmiotu umowy ze strony Wykonawcy</w:t>
      </w:r>
      <w:r w:rsidRPr="00DA55C9">
        <w:rPr>
          <w:rFonts w:cs="Times New Roman"/>
          <w:sz w:val="22"/>
          <w:szCs w:val="22"/>
        </w:rPr>
        <w:t xml:space="preserve"> jest:……………………………………………………………………………………………………</w:t>
      </w:r>
    </w:p>
    <w:p w14:paraId="25D57F2A" w14:textId="77777777" w:rsidR="003000D4" w:rsidRPr="00DA55C9" w:rsidRDefault="003000D4" w:rsidP="003000D4">
      <w:pPr>
        <w:jc w:val="both"/>
        <w:rPr>
          <w:rFonts w:cs="Times New Roman"/>
          <w:sz w:val="22"/>
          <w:szCs w:val="22"/>
        </w:rPr>
      </w:pPr>
      <w:r w:rsidRPr="00DA55C9">
        <w:rPr>
          <w:rFonts w:cs="Times New Roman"/>
          <w:sz w:val="22"/>
          <w:szCs w:val="22"/>
        </w:rPr>
        <w:t>4.Informacja o zmianie osób odpowiedzialnych za realizację niniejszej umowy nie stanowi zmiany umowy i nie wymaga sporządzenia pisemnego aneksu.</w:t>
      </w:r>
    </w:p>
    <w:p w14:paraId="0A7C4301" w14:textId="77777777" w:rsidR="003000D4" w:rsidRPr="00DA55C9" w:rsidRDefault="003000D4" w:rsidP="003000D4">
      <w:pPr>
        <w:jc w:val="both"/>
        <w:rPr>
          <w:rFonts w:cs="Times New Roman"/>
          <w:sz w:val="22"/>
          <w:szCs w:val="22"/>
        </w:rPr>
      </w:pPr>
      <w:r w:rsidRPr="00DA55C9">
        <w:rPr>
          <w:rFonts w:cs="Times New Roman"/>
          <w:sz w:val="22"/>
          <w:szCs w:val="22"/>
        </w:rPr>
        <w:t>5.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18130126" w14:textId="6F876B37" w:rsidR="00DA55C9" w:rsidRDefault="00DA55C9" w:rsidP="00DA55C9">
      <w:pPr>
        <w:rPr>
          <w:rFonts w:cs="Times New Roman"/>
          <w:b/>
          <w:iCs/>
          <w:kern w:val="16"/>
          <w:sz w:val="22"/>
          <w:szCs w:val="22"/>
        </w:rPr>
      </w:pPr>
    </w:p>
    <w:p w14:paraId="36445D5C" w14:textId="77777777" w:rsidR="00DA55C9" w:rsidRDefault="00DA55C9" w:rsidP="00DA55C9">
      <w:pPr>
        <w:spacing w:line="276" w:lineRule="auto"/>
        <w:jc w:val="center"/>
        <w:rPr>
          <w:rFonts w:cs="Times New Roman"/>
          <w:b/>
          <w:sz w:val="22"/>
          <w:szCs w:val="22"/>
        </w:rPr>
      </w:pPr>
    </w:p>
    <w:p w14:paraId="47EA2F14" w14:textId="7E1CE9DA" w:rsidR="00DA55C9" w:rsidRPr="00DA55C9" w:rsidRDefault="00DA55C9" w:rsidP="00DA55C9">
      <w:pPr>
        <w:spacing w:line="276" w:lineRule="auto"/>
        <w:jc w:val="center"/>
        <w:rPr>
          <w:rFonts w:cs="Times New Roman"/>
          <w:b/>
          <w:sz w:val="22"/>
          <w:szCs w:val="22"/>
        </w:rPr>
      </w:pPr>
      <w:r w:rsidRPr="00DA55C9">
        <w:rPr>
          <w:rFonts w:cs="Times New Roman"/>
          <w:b/>
          <w:sz w:val="22"/>
          <w:szCs w:val="22"/>
        </w:rPr>
        <w:t>§ 10</w:t>
      </w:r>
    </w:p>
    <w:p w14:paraId="6ED8F3D7" w14:textId="34EA468D" w:rsidR="00DA55C9" w:rsidRPr="00DA55C9" w:rsidRDefault="00DA55C9" w:rsidP="00DA55C9">
      <w:pPr>
        <w:spacing w:line="276" w:lineRule="auto"/>
        <w:jc w:val="both"/>
        <w:rPr>
          <w:rFonts w:cs="Times New Roman"/>
          <w:sz w:val="22"/>
          <w:szCs w:val="22"/>
        </w:rPr>
      </w:pPr>
      <w:r>
        <w:rPr>
          <w:rFonts w:cs="Times New Roman"/>
          <w:sz w:val="22"/>
          <w:szCs w:val="22"/>
        </w:rPr>
        <w:t>1</w:t>
      </w:r>
      <w:r w:rsidRPr="00DA55C9">
        <w:rPr>
          <w:rFonts w:cs="Times New Roman"/>
          <w:sz w:val="22"/>
          <w:szCs w:val="22"/>
        </w:rPr>
        <w:t>.</w:t>
      </w:r>
      <w:r w:rsidRPr="00DA55C9">
        <w:rPr>
          <w:rFonts w:cs="Times New Roman"/>
          <w:sz w:val="22"/>
          <w:szCs w:val="22"/>
        </w:rPr>
        <w:tab/>
        <w:t xml:space="preserve">Zamawiający zgodnie z art. 441 ust. 1 korzysta z prawa opcji, w związku z czym precyzuje: </w:t>
      </w:r>
    </w:p>
    <w:p w14:paraId="140F6490" w14:textId="77777777" w:rsidR="00DA55C9" w:rsidRPr="00DA55C9" w:rsidRDefault="00DA55C9" w:rsidP="00DA55C9">
      <w:pPr>
        <w:spacing w:line="276" w:lineRule="auto"/>
        <w:jc w:val="both"/>
        <w:rPr>
          <w:rFonts w:cs="Times New Roman"/>
          <w:sz w:val="22"/>
          <w:szCs w:val="22"/>
        </w:rPr>
      </w:pPr>
      <w:r w:rsidRPr="00DA55C9">
        <w:rPr>
          <w:rFonts w:cs="Times New Roman"/>
          <w:sz w:val="22"/>
          <w:szCs w:val="22"/>
        </w:rPr>
        <w:t>1.1.</w:t>
      </w:r>
      <w:r w:rsidRPr="00DA55C9">
        <w:rPr>
          <w:rFonts w:cs="Times New Roman"/>
          <w:sz w:val="22"/>
          <w:szCs w:val="22"/>
        </w:rPr>
        <w:tab/>
        <w:t>określenie rodzaju i maksymalnej wartości: zamówienie o dodatkowe 80% ilości produktów (wielkości świadczenia)  przedstawionych w SWZ. W takim przypadku warunki realizacji pozostają bez zmian,</w:t>
      </w:r>
    </w:p>
    <w:p w14:paraId="2D91B09F" w14:textId="77777777" w:rsidR="00DA55C9" w:rsidRPr="00DA55C9" w:rsidRDefault="00DA55C9" w:rsidP="00DA55C9">
      <w:pPr>
        <w:spacing w:line="276" w:lineRule="auto"/>
        <w:jc w:val="both"/>
        <w:rPr>
          <w:rFonts w:cs="Times New Roman"/>
          <w:sz w:val="22"/>
          <w:szCs w:val="22"/>
        </w:rPr>
      </w:pPr>
      <w:r w:rsidRPr="00DA55C9">
        <w:rPr>
          <w:rFonts w:cs="Times New Roman"/>
          <w:sz w:val="22"/>
          <w:szCs w:val="22"/>
        </w:rPr>
        <w:t>1.2.</w:t>
      </w:r>
      <w:r w:rsidRPr="00DA55C9">
        <w:rPr>
          <w:rFonts w:cs="Times New Roman"/>
          <w:sz w:val="22"/>
          <w:szCs w:val="22"/>
        </w:rPr>
        <w:tab/>
        <w:t>określenie okoliczności skorzystania z opcji: w związku z ewentualną koniecznością zakupu dodatkowych produktów wynikających z niemożności przewidzenia liczby planowanych zabiegów czy hospitalizowanych pacjentów,</w:t>
      </w:r>
    </w:p>
    <w:p w14:paraId="4931821A" w14:textId="77777777" w:rsidR="00DA55C9" w:rsidRPr="00DA55C9" w:rsidRDefault="00DA55C9" w:rsidP="00DA55C9">
      <w:pPr>
        <w:spacing w:line="276" w:lineRule="auto"/>
        <w:jc w:val="both"/>
        <w:rPr>
          <w:rFonts w:cs="Times New Roman"/>
          <w:sz w:val="22"/>
          <w:szCs w:val="22"/>
        </w:rPr>
      </w:pPr>
      <w:r w:rsidRPr="00DA55C9">
        <w:rPr>
          <w:rFonts w:cs="Times New Roman"/>
          <w:sz w:val="22"/>
          <w:szCs w:val="22"/>
        </w:rPr>
        <w:t>1.3.</w:t>
      </w:r>
      <w:r w:rsidRPr="00DA55C9">
        <w:rPr>
          <w:rFonts w:cs="Times New Roman"/>
          <w:sz w:val="22"/>
          <w:szCs w:val="22"/>
        </w:rPr>
        <w:tab/>
        <w:t xml:space="preserve">powyższe nie modyfikuje ogólnego charakteru umowy. </w:t>
      </w:r>
    </w:p>
    <w:p w14:paraId="0B58FE15" w14:textId="77777777" w:rsidR="00DA55C9" w:rsidRPr="00DA55C9" w:rsidRDefault="00DA55C9" w:rsidP="00DA55C9">
      <w:pPr>
        <w:spacing w:line="276" w:lineRule="auto"/>
        <w:jc w:val="both"/>
        <w:rPr>
          <w:rFonts w:cs="Times New Roman"/>
          <w:sz w:val="22"/>
          <w:szCs w:val="22"/>
        </w:rPr>
      </w:pPr>
      <w:r w:rsidRPr="00DA55C9">
        <w:rPr>
          <w:rFonts w:cs="Times New Roman"/>
          <w:sz w:val="22"/>
          <w:szCs w:val="22"/>
        </w:rPr>
        <w:t>2.</w:t>
      </w:r>
      <w:r w:rsidRPr="00DA55C9">
        <w:rPr>
          <w:rFonts w:cs="Times New Roman"/>
          <w:sz w:val="22"/>
          <w:szCs w:val="22"/>
        </w:rPr>
        <w:tab/>
        <w:t>Zamawiający zobowiązuje się, zgodnie z ust. 2 do zrealizowania przedmiotu umowy w wysokości minimalnej 50% wartości brutto umowy.</w:t>
      </w:r>
    </w:p>
    <w:p w14:paraId="70182EE9" w14:textId="77777777" w:rsidR="00DA55C9" w:rsidRPr="00DA55C9" w:rsidRDefault="00DA55C9" w:rsidP="00DA55C9">
      <w:pPr>
        <w:spacing w:line="276" w:lineRule="auto"/>
        <w:jc w:val="both"/>
        <w:rPr>
          <w:rFonts w:cs="Times New Roman"/>
          <w:sz w:val="22"/>
          <w:szCs w:val="22"/>
        </w:rPr>
      </w:pPr>
      <w:r w:rsidRPr="00DA55C9">
        <w:rPr>
          <w:rFonts w:cs="Times New Roman"/>
          <w:sz w:val="22"/>
          <w:szCs w:val="22"/>
        </w:rPr>
        <w:t>3.</w:t>
      </w:r>
      <w:r w:rsidRPr="00DA55C9">
        <w:rPr>
          <w:rFonts w:cs="Times New Roman"/>
          <w:sz w:val="22"/>
          <w:szCs w:val="22"/>
        </w:rPr>
        <w:tab/>
        <w:t xml:space="preserve">Wykonawca oświadcza, że towar, o którym </w:t>
      </w:r>
      <w:r w:rsidRPr="002B059B">
        <w:rPr>
          <w:rFonts w:cs="Times New Roman"/>
          <w:sz w:val="22"/>
          <w:szCs w:val="22"/>
        </w:rPr>
        <w:t>mowa, w §1 pkt. 1, jest fabrycznie nowy, kompletny, w pełni sprawny, odpowiada standardom jakościowym i technicznym</w:t>
      </w:r>
      <w:r w:rsidRPr="00DA55C9">
        <w:rPr>
          <w:rFonts w:cs="Times New Roman"/>
          <w:sz w:val="22"/>
          <w:szCs w:val="22"/>
        </w:rPr>
        <w:t>, wynikającym z funkcji i przeznaczenia, jest także wolny od wad materiałowych, konstrukcyjnych, fizycznych i prawnych, spełnia wymagania określone przez Zamawiającego w Specyfikacji Istotnych Warunków Zamówienia, nie jest obciążony żadnymi prawami na rzecz osób trzecich.</w:t>
      </w:r>
    </w:p>
    <w:p w14:paraId="281C4C31" w14:textId="77777777" w:rsidR="00DA55C9" w:rsidRDefault="00DA55C9" w:rsidP="00DA55C9">
      <w:pPr>
        <w:rPr>
          <w:rFonts w:cs="Times New Roman"/>
          <w:b/>
          <w:iCs/>
          <w:kern w:val="16"/>
          <w:sz w:val="22"/>
          <w:szCs w:val="22"/>
        </w:rPr>
      </w:pPr>
    </w:p>
    <w:p w14:paraId="3B9313A1" w14:textId="07E1356A" w:rsidR="006A6A43" w:rsidRPr="00DA55C9" w:rsidRDefault="006A6A43" w:rsidP="006A6A43">
      <w:pPr>
        <w:spacing w:line="276" w:lineRule="auto"/>
        <w:jc w:val="center"/>
        <w:rPr>
          <w:rFonts w:cs="Times New Roman"/>
          <w:b/>
          <w:sz w:val="22"/>
          <w:szCs w:val="22"/>
        </w:rPr>
      </w:pPr>
      <w:r w:rsidRPr="00DA55C9">
        <w:rPr>
          <w:rFonts w:cs="Times New Roman"/>
          <w:b/>
          <w:sz w:val="22"/>
          <w:szCs w:val="22"/>
        </w:rPr>
        <w:t xml:space="preserve">§ </w:t>
      </w:r>
      <w:r w:rsidR="009B0F8F" w:rsidRPr="00DA55C9">
        <w:rPr>
          <w:rFonts w:cs="Times New Roman"/>
          <w:b/>
          <w:sz w:val="22"/>
          <w:szCs w:val="22"/>
        </w:rPr>
        <w:t>1</w:t>
      </w:r>
      <w:r w:rsidR="00DA55C9">
        <w:rPr>
          <w:rFonts w:cs="Times New Roman"/>
          <w:b/>
          <w:sz w:val="22"/>
          <w:szCs w:val="22"/>
        </w:rPr>
        <w:t>1</w:t>
      </w:r>
    </w:p>
    <w:p w14:paraId="6D482EC6" w14:textId="77777777" w:rsidR="00DA55C9" w:rsidRPr="00DA55C9" w:rsidRDefault="00DA55C9" w:rsidP="00DA55C9">
      <w:pPr>
        <w:jc w:val="both"/>
        <w:rPr>
          <w:rFonts w:cs="Times New Roman"/>
          <w:b/>
          <w:bCs/>
          <w:sz w:val="22"/>
          <w:szCs w:val="22"/>
        </w:rPr>
      </w:pPr>
      <w:r w:rsidRPr="00DA55C9">
        <w:rPr>
          <w:rFonts w:eastAsia="Times New Roman" w:cs="Times New Roman"/>
          <w:sz w:val="22"/>
          <w:szCs w:val="22"/>
        </w:rPr>
        <w:t xml:space="preserve">Zamawiający może odstąpić od umowy: </w:t>
      </w:r>
    </w:p>
    <w:p w14:paraId="05374391" w14:textId="77777777" w:rsidR="00DA55C9" w:rsidRPr="00DA55C9" w:rsidRDefault="00DA55C9" w:rsidP="00DA55C9">
      <w:pPr>
        <w:pStyle w:val="Akapitzlist"/>
        <w:spacing w:line="100" w:lineRule="atLeast"/>
        <w:ind w:left="360"/>
        <w:jc w:val="both"/>
        <w:rPr>
          <w:rFonts w:eastAsia="Times New Roman"/>
          <w:sz w:val="22"/>
          <w:szCs w:val="22"/>
        </w:rPr>
      </w:pPr>
      <w:r w:rsidRPr="00DA55C9">
        <w:rPr>
          <w:rFonts w:eastAsia="Times New Roman"/>
          <w:sz w:val="22"/>
          <w:szCs w:val="22"/>
        </w:rPr>
        <w:t>1)</w:t>
      </w:r>
      <w:r w:rsidRPr="00DA55C9">
        <w:rPr>
          <w:rFonts w:eastAsia="Times New Roman"/>
          <w:sz w:val="22"/>
          <w:szCs w:val="22"/>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3427B8DD" w14:textId="77777777" w:rsidR="00DA55C9" w:rsidRPr="00DA55C9" w:rsidRDefault="00DA55C9" w:rsidP="00DA55C9">
      <w:pPr>
        <w:spacing w:line="100" w:lineRule="atLeast"/>
        <w:ind w:firstLine="360"/>
        <w:jc w:val="both"/>
        <w:rPr>
          <w:rFonts w:eastAsia="Times New Roman" w:cs="Times New Roman"/>
          <w:sz w:val="22"/>
          <w:szCs w:val="22"/>
        </w:rPr>
      </w:pPr>
      <w:r w:rsidRPr="00DA55C9">
        <w:rPr>
          <w:rFonts w:eastAsia="Times New Roman" w:cs="Times New Roman"/>
          <w:sz w:val="22"/>
          <w:szCs w:val="22"/>
        </w:rPr>
        <w:t>2)</w:t>
      </w:r>
      <w:r w:rsidRPr="00DA55C9">
        <w:rPr>
          <w:rFonts w:eastAsia="Times New Roman" w:cs="Times New Roman"/>
          <w:sz w:val="22"/>
          <w:szCs w:val="22"/>
        </w:rPr>
        <w:tab/>
        <w:t xml:space="preserve">jeżeli zachodzi co najmniej jedna z następujących okoliczności: </w:t>
      </w:r>
    </w:p>
    <w:p w14:paraId="72EBD00C" w14:textId="77777777" w:rsidR="00DA55C9" w:rsidRPr="00DA55C9" w:rsidRDefault="00DA55C9" w:rsidP="00DA55C9">
      <w:pPr>
        <w:pStyle w:val="Akapitzlist"/>
        <w:spacing w:line="100" w:lineRule="atLeast"/>
        <w:ind w:left="360"/>
        <w:jc w:val="both"/>
        <w:rPr>
          <w:rFonts w:eastAsia="Times New Roman"/>
          <w:sz w:val="22"/>
          <w:szCs w:val="22"/>
        </w:rPr>
      </w:pPr>
      <w:r w:rsidRPr="00DA55C9">
        <w:rPr>
          <w:rFonts w:eastAsia="Times New Roman"/>
          <w:sz w:val="22"/>
          <w:szCs w:val="22"/>
        </w:rPr>
        <w:t>a)</w:t>
      </w:r>
      <w:r w:rsidRPr="00DA55C9">
        <w:rPr>
          <w:rFonts w:eastAsia="Times New Roman"/>
          <w:sz w:val="22"/>
          <w:szCs w:val="22"/>
        </w:rPr>
        <w:tab/>
        <w:t xml:space="preserve">dokonano zmiany umowy z naruszeniem art. 454 </w:t>
      </w:r>
      <w:proofErr w:type="spellStart"/>
      <w:r w:rsidRPr="00DA55C9">
        <w:rPr>
          <w:rFonts w:eastAsia="Times New Roman"/>
          <w:sz w:val="22"/>
          <w:szCs w:val="22"/>
        </w:rPr>
        <w:t>Pzp</w:t>
      </w:r>
      <w:proofErr w:type="spellEnd"/>
      <w:r w:rsidRPr="00DA55C9">
        <w:rPr>
          <w:rFonts w:eastAsia="Times New Roman"/>
          <w:sz w:val="22"/>
          <w:szCs w:val="22"/>
        </w:rPr>
        <w:t xml:space="preserve"> i art. 455 </w:t>
      </w:r>
      <w:proofErr w:type="spellStart"/>
      <w:r w:rsidRPr="00DA55C9">
        <w:rPr>
          <w:rFonts w:eastAsia="Times New Roman"/>
          <w:sz w:val="22"/>
          <w:szCs w:val="22"/>
        </w:rPr>
        <w:t>Pzp</w:t>
      </w:r>
      <w:proofErr w:type="spellEnd"/>
      <w:r w:rsidRPr="00DA55C9">
        <w:rPr>
          <w:rFonts w:eastAsia="Times New Roman"/>
          <w:sz w:val="22"/>
          <w:szCs w:val="22"/>
        </w:rPr>
        <w:t xml:space="preserve">, </w:t>
      </w:r>
    </w:p>
    <w:p w14:paraId="5B994D6D" w14:textId="77777777" w:rsidR="00DA55C9" w:rsidRPr="00DA55C9" w:rsidRDefault="00DA55C9" w:rsidP="00DA55C9">
      <w:pPr>
        <w:spacing w:line="100" w:lineRule="atLeast"/>
        <w:ind w:left="360"/>
        <w:jc w:val="both"/>
        <w:rPr>
          <w:rFonts w:eastAsia="Times New Roman" w:cs="Times New Roman"/>
          <w:sz w:val="22"/>
          <w:szCs w:val="22"/>
        </w:rPr>
      </w:pPr>
      <w:r w:rsidRPr="00DA55C9">
        <w:rPr>
          <w:rFonts w:eastAsia="Times New Roman" w:cs="Times New Roman"/>
          <w:sz w:val="22"/>
          <w:szCs w:val="22"/>
        </w:rPr>
        <w:t>b)</w:t>
      </w:r>
      <w:r w:rsidRPr="00DA55C9">
        <w:rPr>
          <w:rFonts w:eastAsia="Times New Roman" w:cs="Times New Roman"/>
          <w:sz w:val="22"/>
          <w:szCs w:val="22"/>
        </w:rPr>
        <w:tab/>
        <w:t xml:space="preserve">Wykonawca w chwili zawarcia umowy podlegał wykluczeniu na podstawie art. 108 </w:t>
      </w:r>
      <w:proofErr w:type="spellStart"/>
      <w:r w:rsidRPr="00DA55C9">
        <w:rPr>
          <w:rFonts w:eastAsia="Times New Roman" w:cs="Times New Roman"/>
          <w:sz w:val="22"/>
          <w:szCs w:val="22"/>
        </w:rPr>
        <w:t>Pzp</w:t>
      </w:r>
      <w:proofErr w:type="spellEnd"/>
      <w:r w:rsidRPr="00DA55C9">
        <w:rPr>
          <w:rFonts w:eastAsia="Times New Roman" w:cs="Times New Roman"/>
          <w:sz w:val="22"/>
          <w:szCs w:val="22"/>
        </w:rPr>
        <w:t xml:space="preserve">, </w:t>
      </w:r>
    </w:p>
    <w:p w14:paraId="233C2C2F" w14:textId="77777777" w:rsidR="00DA55C9" w:rsidRPr="00DA55C9" w:rsidRDefault="00DA55C9" w:rsidP="00DA55C9">
      <w:pPr>
        <w:spacing w:line="100" w:lineRule="atLeast"/>
        <w:ind w:left="283" w:firstLine="77"/>
        <w:jc w:val="both"/>
        <w:rPr>
          <w:rFonts w:eastAsia="Times New Roman" w:cs="Times New Roman"/>
          <w:sz w:val="22"/>
          <w:szCs w:val="22"/>
        </w:rPr>
      </w:pPr>
      <w:r w:rsidRPr="00DA55C9">
        <w:rPr>
          <w:rFonts w:eastAsia="Times New Roman" w:cs="Times New Roman"/>
          <w:sz w:val="22"/>
          <w:szCs w:val="22"/>
        </w:rPr>
        <w:t>c)</w:t>
      </w:r>
      <w:r w:rsidRPr="00DA55C9">
        <w:rPr>
          <w:rFonts w:eastAsia="Times New Roman" w:cs="Times New Roman"/>
          <w:sz w:val="22"/>
          <w:szCs w:val="22"/>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5677DBE4" w14:textId="77777777" w:rsidR="00DA55C9" w:rsidRPr="00DA55C9" w:rsidRDefault="00DA55C9" w:rsidP="00DA55C9">
      <w:pPr>
        <w:spacing w:line="100" w:lineRule="atLeast"/>
        <w:ind w:left="283" w:firstLine="77"/>
        <w:jc w:val="both"/>
        <w:rPr>
          <w:rFonts w:eastAsia="Times New Roman" w:cs="Times New Roman"/>
          <w:sz w:val="22"/>
          <w:szCs w:val="22"/>
        </w:rPr>
      </w:pPr>
      <w:r w:rsidRPr="00DA55C9">
        <w:rPr>
          <w:rFonts w:eastAsia="Times New Roman" w:cs="Times New Roman"/>
          <w:sz w:val="22"/>
          <w:szCs w:val="22"/>
        </w:rPr>
        <w:t>2.</w:t>
      </w:r>
      <w:r w:rsidRPr="00DA55C9">
        <w:rPr>
          <w:rFonts w:eastAsia="Times New Roman" w:cs="Times New Roman"/>
          <w:sz w:val="22"/>
          <w:szCs w:val="22"/>
        </w:rPr>
        <w:tab/>
        <w:t xml:space="preserve">W przypadku odstąpienia z powodu dokonania dokonano zmiany umowy z naruszeniem art. 454 </w:t>
      </w:r>
      <w:proofErr w:type="spellStart"/>
      <w:r w:rsidRPr="00DA55C9">
        <w:rPr>
          <w:rFonts w:eastAsia="Times New Roman" w:cs="Times New Roman"/>
          <w:sz w:val="22"/>
          <w:szCs w:val="22"/>
        </w:rPr>
        <w:t>Pzp</w:t>
      </w:r>
      <w:proofErr w:type="spellEnd"/>
      <w:r w:rsidRPr="00DA55C9">
        <w:rPr>
          <w:rFonts w:eastAsia="Times New Roman" w:cs="Times New Roman"/>
          <w:sz w:val="22"/>
          <w:szCs w:val="22"/>
        </w:rPr>
        <w:t xml:space="preserve"> i art. 455 </w:t>
      </w:r>
      <w:proofErr w:type="spellStart"/>
      <w:r w:rsidRPr="00DA55C9">
        <w:rPr>
          <w:rFonts w:eastAsia="Times New Roman" w:cs="Times New Roman"/>
          <w:sz w:val="22"/>
          <w:szCs w:val="22"/>
        </w:rPr>
        <w:t>Pzp</w:t>
      </w:r>
      <w:proofErr w:type="spellEnd"/>
      <w:r w:rsidRPr="00DA55C9">
        <w:rPr>
          <w:rFonts w:eastAsia="Times New Roman" w:cs="Times New Roman"/>
          <w:sz w:val="22"/>
          <w:szCs w:val="22"/>
        </w:rPr>
        <w:t xml:space="preserve">, Zamawiający odstępuje od umowy w części, której zmiana dotyczy. </w:t>
      </w:r>
    </w:p>
    <w:p w14:paraId="4F3BAB58" w14:textId="77777777" w:rsidR="00DA55C9" w:rsidRPr="00DA55C9" w:rsidRDefault="00DA55C9" w:rsidP="00DA55C9">
      <w:pPr>
        <w:spacing w:line="100" w:lineRule="atLeast"/>
        <w:ind w:left="283"/>
        <w:jc w:val="both"/>
        <w:rPr>
          <w:rFonts w:eastAsia="Times New Roman" w:cs="Times New Roman"/>
          <w:sz w:val="22"/>
          <w:szCs w:val="22"/>
        </w:rPr>
      </w:pPr>
      <w:r w:rsidRPr="00DA55C9">
        <w:rPr>
          <w:rFonts w:eastAsia="Times New Roman" w:cs="Times New Roman"/>
          <w:sz w:val="22"/>
          <w:szCs w:val="22"/>
        </w:rPr>
        <w:t xml:space="preserve">3.W przypadku odstąpienia przez Zamawiającego od umowy Wykonawca może żądać wyłącznie wynagrodzenia należnego z tytułu wykonania części umowy. </w:t>
      </w:r>
    </w:p>
    <w:p w14:paraId="3F292FED" w14:textId="77777777" w:rsidR="00DA55C9" w:rsidRPr="00DA55C9" w:rsidRDefault="00DA55C9" w:rsidP="00DA55C9">
      <w:pPr>
        <w:spacing w:line="100" w:lineRule="atLeast"/>
        <w:ind w:left="283"/>
        <w:jc w:val="both"/>
        <w:rPr>
          <w:rFonts w:cs="Times New Roman"/>
          <w:sz w:val="22"/>
          <w:szCs w:val="22"/>
        </w:rPr>
      </w:pPr>
      <w:r w:rsidRPr="00DA55C9">
        <w:rPr>
          <w:rFonts w:eastAsia="Times New Roman" w:cs="Times New Roman"/>
          <w:sz w:val="22"/>
          <w:szCs w:val="22"/>
        </w:rPr>
        <w:t xml:space="preserve">4. Zamawiającemu przysługuje także prawo odstąpienia od umowy w przypadku określonym w </w:t>
      </w:r>
      <w:r w:rsidRPr="00DA55C9">
        <w:rPr>
          <w:rFonts w:cs="Times New Roman"/>
          <w:sz w:val="22"/>
          <w:szCs w:val="22"/>
        </w:rPr>
        <w:t>§7 ust.7 umowy.</w:t>
      </w:r>
    </w:p>
    <w:p w14:paraId="2F5A05CC" w14:textId="2B9D3130" w:rsidR="00DA55C9" w:rsidRDefault="00DA55C9" w:rsidP="00DA55C9">
      <w:pPr>
        <w:spacing w:line="276" w:lineRule="auto"/>
        <w:rPr>
          <w:rFonts w:cs="Times New Roman"/>
          <w:sz w:val="22"/>
          <w:szCs w:val="22"/>
        </w:rPr>
      </w:pPr>
    </w:p>
    <w:p w14:paraId="75DF5860" w14:textId="315B9695" w:rsidR="006A6A43" w:rsidRPr="00267ADC" w:rsidRDefault="006A6A43" w:rsidP="006A6A43">
      <w:pPr>
        <w:spacing w:line="276" w:lineRule="auto"/>
        <w:jc w:val="center"/>
        <w:rPr>
          <w:rFonts w:cs="Times New Roman"/>
          <w:sz w:val="22"/>
          <w:szCs w:val="22"/>
        </w:rPr>
      </w:pPr>
      <w:r w:rsidRPr="00267ADC">
        <w:rPr>
          <w:rFonts w:cs="Times New Roman"/>
          <w:b/>
          <w:sz w:val="22"/>
          <w:szCs w:val="22"/>
        </w:rPr>
        <w:t xml:space="preserve">§ </w:t>
      </w:r>
      <w:r w:rsidR="003461EE" w:rsidRPr="00267ADC">
        <w:rPr>
          <w:rFonts w:cs="Times New Roman"/>
          <w:b/>
          <w:sz w:val="22"/>
          <w:szCs w:val="22"/>
        </w:rPr>
        <w:t>1</w:t>
      </w:r>
      <w:r w:rsidR="00DA55C9">
        <w:rPr>
          <w:rFonts w:cs="Times New Roman"/>
          <w:b/>
          <w:sz w:val="22"/>
          <w:szCs w:val="22"/>
        </w:rPr>
        <w:t>2</w:t>
      </w:r>
    </w:p>
    <w:p w14:paraId="144E596F" w14:textId="77777777" w:rsidR="006A6A43" w:rsidRPr="00267ADC" w:rsidRDefault="006A6A43" w:rsidP="006A6A43">
      <w:pPr>
        <w:spacing w:line="276" w:lineRule="auto"/>
        <w:jc w:val="both"/>
        <w:rPr>
          <w:rFonts w:cs="Times New Roman"/>
          <w:b/>
          <w:sz w:val="22"/>
          <w:szCs w:val="22"/>
        </w:rPr>
      </w:pPr>
      <w:r w:rsidRPr="00267ADC">
        <w:rPr>
          <w:rFonts w:cs="Times New Roman"/>
          <w:sz w:val="22"/>
          <w:szCs w:val="22"/>
        </w:rPr>
        <w:lastRenderedPageBreak/>
        <w:t xml:space="preserve">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14:paraId="1CC9A2DC" w14:textId="77777777" w:rsidR="006A6A43" w:rsidRPr="00267ADC" w:rsidRDefault="006A6A43" w:rsidP="006A6A43">
      <w:pPr>
        <w:jc w:val="center"/>
        <w:rPr>
          <w:rFonts w:cs="Times New Roman"/>
          <w:b/>
          <w:iCs/>
          <w:kern w:val="16"/>
          <w:sz w:val="22"/>
          <w:szCs w:val="22"/>
        </w:rPr>
      </w:pPr>
    </w:p>
    <w:p w14:paraId="7E7999D9" w14:textId="770C293F" w:rsidR="006A6A43" w:rsidRDefault="006A6A43" w:rsidP="006A6A43">
      <w:pPr>
        <w:jc w:val="center"/>
        <w:rPr>
          <w:rFonts w:cs="Times New Roman"/>
          <w:b/>
          <w:iCs/>
          <w:kern w:val="16"/>
          <w:sz w:val="22"/>
          <w:szCs w:val="22"/>
        </w:rPr>
      </w:pPr>
      <w:r w:rsidRPr="00267ADC">
        <w:rPr>
          <w:rFonts w:cs="Times New Roman"/>
          <w:b/>
          <w:iCs/>
          <w:kern w:val="16"/>
          <w:sz w:val="22"/>
          <w:szCs w:val="22"/>
        </w:rPr>
        <w:t xml:space="preserve">§ </w:t>
      </w:r>
      <w:r w:rsidR="003461EE" w:rsidRPr="00267ADC">
        <w:rPr>
          <w:rFonts w:cs="Times New Roman"/>
          <w:b/>
          <w:iCs/>
          <w:kern w:val="16"/>
          <w:sz w:val="22"/>
          <w:szCs w:val="22"/>
        </w:rPr>
        <w:t>1</w:t>
      </w:r>
      <w:r w:rsidR="00DA55C9">
        <w:rPr>
          <w:rFonts w:cs="Times New Roman"/>
          <w:b/>
          <w:iCs/>
          <w:kern w:val="16"/>
          <w:sz w:val="22"/>
          <w:szCs w:val="22"/>
        </w:rPr>
        <w:t>3</w:t>
      </w:r>
    </w:p>
    <w:p w14:paraId="0E662BB1" w14:textId="77777777" w:rsidR="00DA55C9" w:rsidRPr="00DA55C9" w:rsidRDefault="00DA55C9" w:rsidP="00DA55C9">
      <w:pPr>
        <w:pStyle w:val="Tekstpodstawowy"/>
        <w:suppressAutoHyphens w:val="0"/>
        <w:spacing w:before="120" w:after="120"/>
        <w:rPr>
          <w:sz w:val="22"/>
          <w:szCs w:val="22"/>
        </w:rPr>
      </w:pPr>
      <w:r w:rsidRPr="00DA55C9">
        <w:rPr>
          <w:sz w:val="22"/>
          <w:szCs w:val="22"/>
        </w:rPr>
        <w:t>1.Strony  zobowiązują  się  dołożyć  starań  w  celu  polubownego  załatwiania  wszelkich  sporów  mogących  wyniknąć  w  trakcie  realizacji  umowy.</w:t>
      </w:r>
    </w:p>
    <w:p w14:paraId="00A6F0B8" w14:textId="77777777" w:rsidR="00DA55C9" w:rsidRPr="00DA55C9" w:rsidRDefault="00DA55C9" w:rsidP="00DA55C9">
      <w:pPr>
        <w:pStyle w:val="Tekstpodstawowy"/>
        <w:suppressAutoHyphens w:val="0"/>
        <w:spacing w:before="120" w:after="120"/>
        <w:rPr>
          <w:sz w:val="22"/>
          <w:szCs w:val="22"/>
        </w:rPr>
      </w:pPr>
      <w:r w:rsidRPr="00DA55C9">
        <w:rPr>
          <w:sz w:val="22"/>
          <w:szCs w:val="22"/>
        </w:rPr>
        <w:t>2.W  przypadku  braku  porozumienia (zawarcia ugody) w terminie 14 dni od momentu wystąpienia przez jedną ze stron z propozycją polubownego rozstrzygnięcia sporu, każda ze stron może dochodzić swoich praw przed właściwym  rzeczowo  sądem  w Łodzi.</w:t>
      </w:r>
    </w:p>
    <w:p w14:paraId="1F6D82A6" w14:textId="77777777" w:rsidR="00DA55C9" w:rsidRPr="00DA55C9" w:rsidRDefault="00DA55C9" w:rsidP="00DA55C9">
      <w:pPr>
        <w:pStyle w:val="Tekstpodstawowy"/>
        <w:suppressAutoHyphens w:val="0"/>
        <w:spacing w:before="120" w:after="120"/>
        <w:rPr>
          <w:sz w:val="22"/>
          <w:szCs w:val="22"/>
        </w:rPr>
      </w:pPr>
      <w:r w:rsidRPr="00DA55C9">
        <w:rPr>
          <w:sz w:val="22"/>
          <w:szCs w:val="22"/>
        </w:rPr>
        <w:t>3.W sprawach nie uregulowanych  niniejszą  umową  zastosowanie  będą  miały  właściwe  przepisy  prawa  polskiego,  w  szczególności przepisy  Kodeksu  cywilnego (</w:t>
      </w:r>
      <w:proofErr w:type="spellStart"/>
      <w:r w:rsidRPr="00DA55C9">
        <w:rPr>
          <w:sz w:val="22"/>
          <w:szCs w:val="22"/>
        </w:rPr>
        <w:t>t.j</w:t>
      </w:r>
      <w:proofErr w:type="spellEnd"/>
      <w:r w:rsidRPr="00DA55C9">
        <w:rPr>
          <w:sz w:val="22"/>
          <w:szCs w:val="22"/>
        </w:rPr>
        <w:t xml:space="preserve">. Dz. U. z 2022 r., poz. 1510 ze zm.)  oraz  ustawy  z  dnia   11 września 2019 r.  -  Prawo  zamówień  publicznych  ( </w:t>
      </w:r>
      <w:proofErr w:type="spellStart"/>
      <w:r w:rsidRPr="00DA55C9">
        <w:rPr>
          <w:sz w:val="22"/>
          <w:szCs w:val="22"/>
        </w:rPr>
        <w:t>t.j</w:t>
      </w:r>
      <w:proofErr w:type="spellEnd"/>
      <w:r w:rsidRPr="00DA55C9">
        <w:rPr>
          <w:sz w:val="22"/>
          <w:szCs w:val="22"/>
        </w:rPr>
        <w:t>. Dz. U z 2022 poz. 1710 ze zm.).</w:t>
      </w:r>
    </w:p>
    <w:p w14:paraId="4739D430" w14:textId="50EB40CF" w:rsidR="00DA55C9" w:rsidRPr="00DA55C9" w:rsidRDefault="00DA55C9" w:rsidP="00DA55C9">
      <w:pPr>
        <w:pStyle w:val="Akapitzlist"/>
        <w:ind w:left="3552" w:firstLine="696"/>
        <w:jc w:val="both"/>
        <w:rPr>
          <w:sz w:val="22"/>
          <w:szCs w:val="22"/>
        </w:rPr>
      </w:pPr>
      <w:r w:rsidRPr="00DA55C9">
        <w:rPr>
          <w:b/>
          <w:sz w:val="22"/>
          <w:szCs w:val="22"/>
        </w:rPr>
        <w:t>§ 1</w:t>
      </w:r>
      <w:r>
        <w:rPr>
          <w:b/>
          <w:sz w:val="22"/>
          <w:szCs w:val="22"/>
        </w:rPr>
        <w:t>4</w:t>
      </w:r>
    </w:p>
    <w:p w14:paraId="108E13C7" w14:textId="77777777" w:rsidR="00DA55C9" w:rsidRPr="00DA55C9" w:rsidRDefault="00DA55C9" w:rsidP="00DA55C9">
      <w:pPr>
        <w:spacing w:after="120"/>
        <w:jc w:val="both"/>
        <w:rPr>
          <w:rFonts w:eastAsia="Times New Roman" w:cs="Times New Roman"/>
          <w:sz w:val="22"/>
          <w:szCs w:val="22"/>
        </w:rPr>
      </w:pPr>
      <w:r w:rsidRPr="00DA55C9">
        <w:rPr>
          <w:rFonts w:eastAsia="Times New Roman" w:cs="Times New Roman"/>
          <w:sz w:val="22"/>
          <w:szCs w:val="22"/>
        </w:rPr>
        <w:t>1.Umowa została sporządzona w dwóch jednobrzmiących egzemplarzach po jednym dla każdej ze stron.</w:t>
      </w:r>
    </w:p>
    <w:p w14:paraId="359960B5" w14:textId="77777777" w:rsidR="00DA55C9" w:rsidRPr="00DA55C9" w:rsidRDefault="00DA55C9" w:rsidP="00DA55C9">
      <w:pPr>
        <w:widowControl w:val="0"/>
        <w:suppressAutoHyphens/>
        <w:adjustRightInd w:val="0"/>
        <w:jc w:val="both"/>
        <w:textAlignment w:val="baseline"/>
        <w:rPr>
          <w:rFonts w:eastAsia="Times New Roman" w:cs="Times New Roman"/>
          <w:sz w:val="22"/>
          <w:szCs w:val="22"/>
        </w:rPr>
      </w:pPr>
      <w:r w:rsidRPr="00DA55C9">
        <w:rPr>
          <w:rFonts w:eastAsia="Times New Roman" w:cs="Times New Roman"/>
          <w:sz w:val="22"/>
          <w:szCs w:val="22"/>
        </w:rPr>
        <w:t>2.Wszystkie załączniki do niniejszej umowy stanowią jej integralną część:</w:t>
      </w:r>
    </w:p>
    <w:p w14:paraId="581FC80F" w14:textId="77777777" w:rsidR="00DA55C9" w:rsidRPr="00DA55C9" w:rsidRDefault="00DA55C9" w:rsidP="00DA55C9">
      <w:pPr>
        <w:pStyle w:val="Akapitzlist"/>
        <w:widowControl w:val="0"/>
        <w:numPr>
          <w:ilvl w:val="1"/>
          <w:numId w:val="77"/>
        </w:numPr>
        <w:suppressAutoHyphens/>
        <w:adjustRightInd w:val="0"/>
        <w:jc w:val="both"/>
        <w:textAlignment w:val="baseline"/>
        <w:rPr>
          <w:rFonts w:eastAsia="Times New Roman"/>
          <w:sz w:val="22"/>
          <w:szCs w:val="22"/>
        </w:rPr>
      </w:pPr>
      <w:r w:rsidRPr="00DA55C9">
        <w:rPr>
          <w:rFonts w:eastAsia="Times New Roman"/>
          <w:sz w:val="22"/>
          <w:szCs w:val="22"/>
        </w:rPr>
        <w:t>Formularz ofertowy</w:t>
      </w:r>
    </w:p>
    <w:p w14:paraId="564ACC27" w14:textId="77777777" w:rsidR="00DA55C9" w:rsidRPr="00DA55C9" w:rsidRDefault="00DA55C9" w:rsidP="00DA55C9">
      <w:pPr>
        <w:pStyle w:val="Akapitzlist"/>
        <w:widowControl w:val="0"/>
        <w:numPr>
          <w:ilvl w:val="1"/>
          <w:numId w:val="77"/>
        </w:numPr>
        <w:suppressAutoHyphens/>
        <w:adjustRightInd w:val="0"/>
        <w:jc w:val="both"/>
        <w:textAlignment w:val="baseline"/>
        <w:rPr>
          <w:rFonts w:eastAsia="Times New Roman"/>
          <w:sz w:val="22"/>
          <w:szCs w:val="22"/>
        </w:rPr>
      </w:pPr>
      <w:r w:rsidRPr="00DA55C9">
        <w:rPr>
          <w:rFonts w:eastAsia="Times New Roman"/>
          <w:sz w:val="22"/>
          <w:szCs w:val="22"/>
        </w:rPr>
        <w:t>Formularz asortymentowo – cenowy</w:t>
      </w:r>
    </w:p>
    <w:p w14:paraId="0E86D2CE" w14:textId="77777777" w:rsidR="00DA55C9" w:rsidRDefault="00DA55C9" w:rsidP="00DA55C9">
      <w:pPr>
        <w:spacing w:after="120"/>
        <w:jc w:val="both"/>
        <w:rPr>
          <w:rFonts w:asciiTheme="minorHAnsi" w:eastAsia="Times New Roman" w:hAnsiTheme="minorHAnsi" w:cstheme="minorHAnsi"/>
          <w:sz w:val="20"/>
          <w:szCs w:val="20"/>
        </w:rPr>
      </w:pPr>
    </w:p>
    <w:p w14:paraId="40E49C18" w14:textId="1D45266D" w:rsidR="00DA55C9" w:rsidRDefault="00DA55C9" w:rsidP="00DA55C9">
      <w:pPr>
        <w:rPr>
          <w:rFonts w:cs="Times New Roman"/>
          <w:b/>
          <w:iCs/>
          <w:kern w:val="16"/>
          <w:sz w:val="22"/>
          <w:szCs w:val="22"/>
        </w:rPr>
      </w:pPr>
    </w:p>
    <w:p w14:paraId="00DFF80C" w14:textId="2B3B8CAC" w:rsidR="00DA55C9" w:rsidRDefault="00DA55C9" w:rsidP="00DA55C9">
      <w:pPr>
        <w:rPr>
          <w:rFonts w:cs="Times New Roman"/>
          <w:b/>
          <w:iCs/>
          <w:kern w:val="16"/>
          <w:sz w:val="22"/>
          <w:szCs w:val="22"/>
        </w:rPr>
      </w:pPr>
    </w:p>
    <w:p w14:paraId="269071B0" w14:textId="77777777" w:rsidR="00DA55C9" w:rsidRPr="00267ADC" w:rsidRDefault="00DA55C9" w:rsidP="00DA55C9">
      <w:pPr>
        <w:rPr>
          <w:rFonts w:cs="Times New Roman"/>
          <w:b/>
          <w:iCs/>
          <w:kern w:val="16"/>
          <w:sz w:val="22"/>
          <w:szCs w:val="22"/>
        </w:rPr>
      </w:pPr>
    </w:p>
    <w:p w14:paraId="03C7CD08" w14:textId="2F5D1A44" w:rsidR="006A6A43" w:rsidRPr="00267ADC" w:rsidRDefault="006A6A43" w:rsidP="006A6A43">
      <w:pPr>
        <w:jc w:val="both"/>
        <w:rPr>
          <w:rFonts w:cs="Times New Roman"/>
          <w:sz w:val="22"/>
          <w:szCs w:val="22"/>
        </w:rPr>
      </w:pPr>
    </w:p>
    <w:p w14:paraId="21C55D73" w14:textId="36E31DDD" w:rsidR="006A6A43" w:rsidRPr="00267ADC" w:rsidRDefault="006A6A43" w:rsidP="006A6A43">
      <w:pPr>
        <w:jc w:val="both"/>
        <w:rPr>
          <w:rFonts w:cs="Times New Roman"/>
          <w:sz w:val="22"/>
          <w:szCs w:val="22"/>
        </w:rPr>
      </w:pPr>
    </w:p>
    <w:p w14:paraId="304057F3" w14:textId="702DB9D9" w:rsidR="006A6A43" w:rsidRPr="00267ADC" w:rsidRDefault="006A6A43" w:rsidP="006A6A43">
      <w:pPr>
        <w:jc w:val="center"/>
        <w:rPr>
          <w:rFonts w:cs="Times New Roman"/>
          <w:iCs/>
          <w:kern w:val="16"/>
          <w:sz w:val="22"/>
          <w:szCs w:val="22"/>
        </w:rPr>
      </w:pPr>
      <w:r w:rsidRPr="00267ADC">
        <w:rPr>
          <w:rFonts w:cs="Times New Roman"/>
          <w:iCs/>
          <w:kern w:val="16"/>
          <w:sz w:val="22"/>
          <w:szCs w:val="22"/>
        </w:rPr>
        <w:t>__________________________                                                          ___________________________</w:t>
      </w:r>
    </w:p>
    <w:p w14:paraId="2F7ACA83" w14:textId="77777777" w:rsidR="006A6A43" w:rsidRPr="00267ADC" w:rsidRDefault="006A6A43" w:rsidP="006A6A43">
      <w:pPr>
        <w:suppressAutoHyphens/>
        <w:ind w:left="708"/>
        <w:jc w:val="both"/>
        <w:rPr>
          <w:rFonts w:cs="Times New Roman"/>
          <w:b/>
          <w:sz w:val="22"/>
          <w:szCs w:val="22"/>
          <w:lang w:eastAsia="ar-SA"/>
        </w:rPr>
      </w:pPr>
      <w:r w:rsidRPr="00267ADC">
        <w:rPr>
          <w:rFonts w:cs="Times New Roman"/>
          <w:b/>
          <w:sz w:val="22"/>
          <w:szCs w:val="22"/>
          <w:lang w:eastAsia="ar-SA"/>
        </w:rPr>
        <w:t xml:space="preserve">      Zamawiający</w:t>
      </w:r>
      <w:r w:rsidRPr="00267ADC">
        <w:rPr>
          <w:rFonts w:cs="Times New Roman"/>
          <w:b/>
          <w:sz w:val="22"/>
          <w:szCs w:val="22"/>
          <w:lang w:eastAsia="ar-SA"/>
        </w:rPr>
        <w:tab/>
      </w:r>
      <w:r w:rsidRPr="00267ADC">
        <w:rPr>
          <w:rFonts w:cs="Times New Roman"/>
          <w:b/>
          <w:sz w:val="22"/>
          <w:szCs w:val="22"/>
          <w:lang w:eastAsia="ar-SA"/>
        </w:rPr>
        <w:tab/>
      </w:r>
      <w:r w:rsidRPr="00267ADC">
        <w:rPr>
          <w:rFonts w:cs="Times New Roman"/>
          <w:b/>
          <w:sz w:val="22"/>
          <w:szCs w:val="22"/>
          <w:lang w:eastAsia="ar-SA"/>
        </w:rPr>
        <w:tab/>
      </w:r>
      <w:r w:rsidRPr="00267ADC">
        <w:rPr>
          <w:rFonts w:cs="Times New Roman"/>
          <w:b/>
          <w:sz w:val="22"/>
          <w:szCs w:val="22"/>
          <w:lang w:eastAsia="ar-SA"/>
        </w:rPr>
        <w:tab/>
      </w:r>
      <w:r w:rsidRPr="00267ADC">
        <w:rPr>
          <w:rFonts w:cs="Times New Roman"/>
          <w:b/>
          <w:sz w:val="22"/>
          <w:szCs w:val="22"/>
          <w:lang w:eastAsia="ar-SA"/>
        </w:rPr>
        <w:tab/>
      </w:r>
      <w:r w:rsidRPr="00267ADC">
        <w:rPr>
          <w:rFonts w:cs="Times New Roman"/>
          <w:b/>
          <w:sz w:val="22"/>
          <w:szCs w:val="22"/>
          <w:lang w:eastAsia="ar-SA"/>
        </w:rPr>
        <w:tab/>
      </w:r>
      <w:r w:rsidRPr="00267ADC">
        <w:rPr>
          <w:rFonts w:cs="Times New Roman"/>
          <w:b/>
          <w:sz w:val="22"/>
          <w:szCs w:val="22"/>
          <w:lang w:eastAsia="ar-SA"/>
        </w:rPr>
        <w:tab/>
        <w:t xml:space="preserve">      Wykonawca</w:t>
      </w:r>
    </w:p>
    <w:p w14:paraId="41FD86BE" w14:textId="77777777" w:rsidR="006A6A43" w:rsidRPr="00267ADC" w:rsidRDefault="006A6A43" w:rsidP="006A6A43">
      <w:pPr>
        <w:jc w:val="both"/>
        <w:rPr>
          <w:rFonts w:cs="Times New Roman"/>
          <w:sz w:val="22"/>
          <w:szCs w:val="22"/>
        </w:rPr>
      </w:pPr>
    </w:p>
    <w:p w14:paraId="7802A9C2" w14:textId="77777777" w:rsidR="006A6A43" w:rsidRPr="00267ADC" w:rsidRDefault="006A6A43" w:rsidP="006A6A43">
      <w:pPr>
        <w:jc w:val="both"/>
        <w:rPr>
          <w:rFonts w:cs="Times New Roman"/>
          <w:sz w:val="22"/>
          <w:szCs w:val="22"/>
        </w:rPr>
      </w:pPr>
    </w:p>
    <w:p w14:paraId="19376121" w14:textId="784E9F1B" w:rsidR="006A6A43" w:rsidRPr="00267ADC" w:rsidRDefault="006A6A43" w:rsidP="006A6A43">
      <w:pPr>
        <w:jc w:val="both"/>
        <w:rPr>
          <w:rFonts w:cs="Times New Roman"/>
          <w:sz w:val="22"/>
          <w:szCs w:val="22"/>
        </w:rPr>
      </w:pPr>
    </w:p>
    <w:p w14:paraId="7B3ACC3C" w14:textId="394C8BC6" w:rsidR="006A6A43" w:rsidRPr="00267ADC" w:rsidRDefault="006A6A43" w:rsidP="006A6A43">
      <w:pPr>
        <w:jc w:val="both"/>
        <w:rPr>
          <w:rFonts w:cs="Times New Roman"/>
          <w:sz w:val="22"/>
          <w:szCs w:val="22"/>
        </w:rPr>
      </w:pPr>
    </w:p>
    <w:p w14:paraId="489B0CDC" w14:textId="45DE27A1" w:rsidR="006A6A43" w:rsidRDefault="006A6A43" w:rsidP="006A6A43">
      <w:pPr>
        <w:jc w:val="both"/>
        <w:rPr>
          <w:rFonts w:cs="Times New Roman"/>
          <w:sz w:val="22"/>
          <w:szCs w:val="22"/>
        </w:rPr>
      </w:pPr>
    </w:p>
    <w:p w14:paraId="76A33163" w14:textId="0FBCE411" w:rsidR="006A6A43" w:rsidRDefault="006A6A43" w:rsidP="006A6A43">
      <w:pPr>
        <w:jc w:val="both"/>
        <w:rPr>
          <w:rFonts w:cs="Times New Roman"/>
          <w:sz w:val="22"/>
          <w:szCs w:val="22"/>
        </w:rPr>
      </w:pPr>
    </w:p>
    <w:p w14:paraId="5C8610A7" w14:textId="290D6530" w:rsidR="006A6A43" w:rsidRDefault="006A6A43" w:rsidP="006A6A43">
      <w:pPr>
        <w:jc w:val="both"/>
        <w:rPr>
          <w:rFonts w:cs="Times New Roman"/>
          <w:sz w:val="22"/>
          <w:szCs w:val="22"/>
        </w:rPr>
      </w:pPr>
    </w:p>
    <w:p w14:paraId="01EF98D7" w14:textId="49B8EE4A" w:rsidR="006A6A43" w:rsidRDefault="006A6A43" w:rsidP="006A6A43">
      <w:pPr>
        <w:jc w:val="both"/>
        <w:rPr>
          <w:rFonts w:cs="Times New Roman"/>
          <w:sz w:val="22"/>
          <w:szCs w:val="22"/>
        </w:rPr>
      </w:pPr>
    </w:p>
    <w:p w14:paraId="04663422" w14:textId="77777777" w:rsidR="00296333" w:rsidRPr="00296333" w:rsidRDefault="00296333" w:rsidP="00296333">
      <w:pPr>
        <w:jc w:val="both"/>
        <w:rPr>
          <w:rFonts w:cs="Times New Roman"/>
          <w:sz w:val="22"/>
          <w:szCs w:val="22"/>
        </w:rPr>
      </w:pPr>
      <w:r w:rsidRPr="00296333">
        <w:rPr>
          <w:rFonts w:cs="Times New Roman"/>
          <w:sz w:val="22"/>
          <w:szCs w:val="22"/>
        </w:rPr>
        <w:t xml:space="preserve">Akceptacja projektu umowy </w:t>
      </w:r>
    </w:p>
    <w:p w14:paraId="569A69B8" w14:textId="5FEABF43" w:rsidR="006A6A43" w:rsidRDefault="00296333" w:rsidP="00296333">
      <w:pPr>
        <w:jc w:val="both"/>
        <w:rPr>
          <w:rFonts w:cs="Times New Roman"/>
          <w:sz w:val="22"/>
          <w:szCs w:val="22"/>
        </w:rPr>
      </w:pPr>
      <w:r w:rsidRPr="00296333">
        <w:rPr>
          <w:rFonts w:cs="Times New Roman"/>
          <w:sz w:val="22"/>
          <w:szCs w:val="22"/>
        </w:rPr>
        <w:t>przez Radcę Prawnego      ……………………………………….  podpis</w:t>
      </w:r>
      <w:bookmarkStart w:id="9" w:name="_GoBack"/>
      <w:bookmarkEnd w:id="9"/>
    </w:p>
    <w:p w14:paraId="10B69CB6" w14:textId="0456C6A1" w:rsidR="006A6A43" w:rsidRDefault="006A6A43" w:rsidP="006A6A43">
      <w:pPr>
        <w:jc w:val="both"/>
        <w:rPr>
          <w:rFonts w:cs="Times New Roman"/>
          <w:sz w:val="22"/>
          <w:szCs w:val="22"/>
        </w:rPr>
      </w:pPr>
    </w:p>
    <w:p w14:paraId="1C0FD9F8" w14:textId="77777777" w:rsidR="00DA55C9" w:rsidRDefault="00DA55C9" w:rsidP="00682ABA">
      <w:pPr>
        <w:ind w:left="7080"/>
        <w:jc w:val="center"/>
        <w:rPr>
          <w:rFonts w:cs="Times New Roman"/>
          <w:b/>
          <w:sz w:val="22"/>
          <w:szCs w:val="22"/>
          <w:highlight w:val="yellow"/>
        </w:rPr>
      </w:pPr>
    </w:p>
    <w:p w14:paraId="06161851" w14:textId="77777777" w:rsidR="00DA55C9" w:rsidRDefault="00DA55C9" w:rsidP="00682ABA">
      <w:pPr>
        <w:ind w:left="7080"/>
        <w:jc w:val="center"/>
        <w:rPr>
          <w:rFonts w:cs="Times New Roman"/>
          <w:b/>
          <w:sz w:val="22"/>
          <w:szCs w:val="22"/>
          <w:highlight w:val="yellow"/>
        </w:rPr>
      </w:pPr>
    </w:p>
    <w:p w14:paraId="23F86F59" w14:textId="77777777" w:rsidR="00DA55C9" w:rsidRDefault="00DA55C9" w:rsidP="00682ABA">
      <w:pPr>
        <w:ind w:left="7080"/>
        <w:jc w:val="center"/>
        <w:rPr>
          <w:rFonts w:cs="Times New Roman"/>
          <w:b/>
          <w:sz w:val="22"/>
          <w:szCs w:val="22"/>
          <w:highlight w:val="yellow"/>
        </w:rPr>
      </w:pPr>
    </w:p>
    <w:p w14:paraId="4CEA60FD" w14:textId="77777777" w:rsidR="00DA55C9" w:rsidRDefault="00DA55C9" w:rsidP="00682ABA">
      <w:pPr>
        <w:ind w:left="7080"/>
        <w:jc w:val="center"/>
        <w:rPr>
          <w:rFonts w:cs="Times New Roman"/>
          <w:b/>
          <w:sz w:val="22"/>
          <w:szCs w:val="22"/>
          <w:highlight w:val="yellow"/>
        </w:rPr>
      </w:pPr>
    </w:p>
    <w:p w14:paraId="118BD8C5" w14:textId="77777777" w:rsidR="00DA55C9" w:rsidRDefault="00DA55C9" w:rsidP="00682ABA">
      <w:pPr>
        <w:ind w:left="7080"/>
        <w:jc w:val="center"/>
        <w:rPr>
          <w:rFonts w:cs="Times New Roman"/>
          <w:b/>
          <w:sz w:val="22"/>
          <w:szCs w:val="22"/>
          <w:highlight w:val="yellow"/>
        </w:rPr>
      </w:pPr>
    </w:p>
    <w:p w14:paraId="6E785E20" w14:textId="77777777" w:rsidR="00DA55C9" w:rsidRDefault="00DA55C9" w:rsidP="00682ABA">
      <w:pPr>
        <w:ind w:left="7080"/>
        <w:jc w:val="center"/>
        <w:rPr>
          <w:rFonts w:cs="Times New Roman"/>
          <w:b/>
          <w:sz w:val="22"/>
          <w:szCs w:val="22"/>
          <w:highlight w:val="yellow"/>
        </w:rPr>
      </w:pPr>
    </w:p>
    <w:p w14:paraId="508AA550" w14:textId="77777777" w:rsidR="00DA55C9" w:rsidRDefault="00DA55C9" w:rsidP="00682ABA">
      <w:pPr>
        <w:ind w:left="7080"/>
        <w:jc w:val="center"/>
        <w:rPr>
          <w:rFonts w:cs="Times New Roman"/>
          <w:b/>
          <w:sz w:val="22"/>
          <w:szCs w:val="22"/>
          <w:highlight w:val="yellow"/>
        </w:rPr>
      </w:pPr>
    </w:p>
    <w:p w14:paraId="59493C32" w14:textId="77777777" w:rsidR="00DA55C9" w:rsidRDefault="00DA55C9" w:rsidP="00682ABA">
      <w:pPr>
        <w:ind w:left="7080"/>
        <w:jc w:val="center"/>
        <w:rPr>
          <w:rFonts w:cs="Times New Roman"/>
          <w:b/>
          <w:sz w:val="22"/>
          <w:szCs w:val="22"/>
          <w:highlight w:val="yellow"/>
        </w:rPr>
      </w:pPr>
    </w:p>
    <w:p w14:paraId="6A971AA1" w14:textId="77777777" w:rsidR="00DA55C9" w:rsidRDefault="00DA55C9" w:rsidP="00682ABA">
      <w:pPr>
        <w:ind w:left="7080"/>
        <w:jc w:val="center"/>
        <w:rPr>
          <w:rFonts w:cs="Times New Roman"/>
          <w:b/>
          <w:sz w:val="22"/>
          <w:szCs w:val="22"/>
          <w:highlight w:val="yellow"/>
        </w:rPr>
      </w:pPr>
    </w:p>
    <w:p w14:paraId="1EF46514" w14:textId="77777777" w:rsidR="00DA55C9" w:rsidRDefault="00DA55C9" w:rsidP="00682ABA">
      <w:pPr>
        <w:ind w:left="7080"/>
        <w:jc w:val="center"/>
        <w:rPr>
          <w:rFonts w:cs="Times New Roman"/>
          <w:b/>
          <w:sz w:val="22"/>
          <w:szCs w:val="22"/>
          <w:highlight w:val="yellow"/>
        </w:rPr>
      </w:pPr>
    </w:p>
    <w:p w14:paraId="3ED84A85" w14:textId="18BC606D" w:rsidR="00682ABA" w:rsidRDefault="00682ABA" w:rsidP="00267ADC">
      <w:pPr>
        <w:ind w:left="5664" w:firstLine="708"/>
        <w:rPr>
          <w:rFonts w:cs="Times New Roman"/>
          <w:b/>
          <w:sz w:val="22"/>
          <w:szCs w:val="22"/>
        </w:rPr>
      </w:pPr>
      <w:r w:rsidRPr="006A6A43">
        <w:rPr>
          <w:rFonts w:cs="Times New Roman"/>
          <w:b/>
          <w:sz w:val="22"/>
          <w:szCs w:val="22"/>
        </w:rPr>
        <w:t xml:space="preserve">Załącznik nr </w:t>
      </w:r>
      <w:r w:rsidR="00D80AD9">
        <w:rPr>
          <w:rFonts w:cs="Times New Roman"/>
          <w:b/>
          <w:sz w:val="22"/>
          <w:szCs w:val="22"/>
        </w:rPr>
        <w:t>8</w:t>
      </w:r>
      <w:r w:rsidR="00267ADC">
        <w:rPr>
          <w:rFonts w:cs="Times New Roman"/>
          <w:b/>
          <w:sz w:val="22"/>
          <w:szCs w:val="22"/>
        </w:rPr>
        <w:t xml:space="preserve"> do SWZ</w:t>
      </w:r>
    </w:p>
    <w:p w14:paraId="6004FDC6" w14:textId="3BCA2828" w:rsidR="00682ABA" w:rsidRDefault="00682ABA" w:rsidP="00682ABA">
      <w:pPr>
        <w:ind w:left="7080"/>
        <w:jc w:val="center"/>
        <w:rPr>
          <w:rFonts w:cs="Times New Roman"/>
          <w:b/>
          <w:sz w:val="22"/>
          <w:szCs w:val="22"/>
        </w:rPr>
      </w:pPr>
    </w:p>
    <w:p w14:paraId="557349F7" w14:textId="1949F8EB" w:rsidR="00682ABA" w:rsidRDefault="00682ABA" w:rsidP="00682ABA">
      <w:pPr>
        <w:ind w:left="7080"/>
        <w:jc w:val="center"/>
        <w:rPr>
          <w:rFonts w:cs="Times New Roman"/>
          <w:b/>
          <w:sz w:val="22"/>
          <w:szCs w:val="22"/>
        </w:rPr>
      </w:pPr>
    </w:p>
    <w:p w14:paraId="45DF09F7" w14:textId="77777777" w:rsidR="00682ABA" w:rsidRPr="006A6A43" w:rsidRDefault="00682ABA" w:rsidP="00682ABA">
      <w:pPr>
        <w:ind w:left="7080"/>
        <w:jc w:val="center"/>
        <w:rPr>
          <w:rFonts w:cs="Times New Roman"/>
          <w:b/>
          <w:sz w:val="22"/>
          <w:szCs w:val="22"/>
        </w:rPr>
      </w:pPr>
    </w:p>
    <w:p w14:paraId="2AA2DD17" w14:textId="7A3E49E7" w:rsidR="006A6A43" w:rsidRDefault="00267ADC" w:rsidP="00267ADC">
      <w:pPr>
        <w:jc w:val="both"/>
        <w:rPr>
          <w:rFonts w:cs="Times New Roman"/>
          <w:sz w:val="22"/>
          <w:szCs w:val="22"/>
        </w:rPr>
      </w:pPr>
      <w:r w:rsidRPr="00267ADC">
        <w:rPr>
          <w:rFonts w:eastAsia="Helvetica-Oblique" w:cs="Times New Roman"/>
          <w:sz w:val="22"/>
          <w:szCs w:val="22"/>
        </w:rPr>
        <w:t>Identyfikator postępowania e-zamówienia</w:t>
      </w:r>
      <w:r>
        <w:rPr>
          <w:rFonts w:eastAsia="Helvetica-Oblique" w:cs="Times New Roman"/>
          <w:b/>
          <w:sz w:val="22"/>
          <w:szCs w:val="22"/>
        </w:rPr>
        <w:t xml:space="preserve">: </w:t>
      </w:r>
      <w:r w:rsidRPr="00267ADC">
        <w:rPr>
          <w:rFonts w:eastAsia="Helvetica-Oblique" w:cs="Times New Roman"/>
          <w:b/>
          <w:sz w:val="22"/>
          <w:szCs w:val="22"/>
        </w:rPr>
        <w:t>ocds-148610-e027fc20-1bed-11eea60c-9ec5599dddc1</w:t>
      </w:r>
    </w:p>
    <w:p w14:paraId="3CBFD3BC" w14:textId="48DFAD12" w:rsidR="006A6A43" w:rsidRDefault="006A6A43" w:rsidP="006A6A43">
      <w:pPr>
        <w:jc w:val="both"/>
        <w:rPr>
          <w:rFonts w:cs="Times New Roman"/>
          <w:sz w:val="22"/>
          <w:szCs w:val="22"/>
        </w:rPr>
      </w:pPr>
    </w:p>
    <w:p w14:paraId="47FF5831" w14:textId="4FD2D95E" w:rsidR="006A6A43" w:rsidRDefault="006A6A43" w:rsidP="006A6A43">
      <w:pPr>
        <w:jc w:val="both"/>
        <w:rPr>
          <w:rFonts w:cs="Times New Roman"/>
          <w:sz w:val="22"/>
          <w:szCs w:val="22"/>
        </w:rPr>
      </w:pPr>
    </w:p>
    <w:p w14:paraId="66E9C1B0" w14:textId="095AE10F" w:rsidR="006A6A43" w:rsidRDefault="006A6A43" w:rsidP="006A6A43">
      <w:pPr>
        <w:jc w:val="both"/>
        <w:rPr>
          <w:rFonts w:cs="Times New Roman"/>
          <w:sz w:val="22"/>
          <w:szCs w:val="22"/>
        </w:rPr>
      </w:pPr>
    </w:p>
    <w:p w14:paraId="7E78AB6D" w14:textId="1461CF9E" w:rsidR="006A6A43" w:rsidRDefault="006A6A43" w:rsidP="006A6A43">
      <w:pPr>
        <w:jc w:val="both"/>
        <w:rPr>
          <w:rFonts w:cs="Times New Roman"/>
          <w:sz w:val="22"/>
          <w:szCs w:val="22"/>
        </w:rPr>
      </w:pPr>
    </w:p>
    <w:p w14:paraId="07668C03" w14:textId="207AAB23" w:rsidR="006A6A43" w:rsidRDefault="006A6A43" w:rsidP="006A6A43">
      <w:pPr>
        <w:jc w:val="both"/>
        <w:rPr>
          <w:rFonts w:cs="Times New Roman"/>
          <w:sz w:val="22"/>
          <w:szCs w:val="22"/>
        </w:rPr>
      </w:pPr>
    </w:p>
    <w:p w14:paraId="1D041012" w14:textId="77777777" w:rsidR="006A6A43" w:rsidRPr="006A6A43" w:rsidRDefault="006A6A43" w:rsidP="006A6A43">
      <w:pPr>
        <w:jc w:val="both"/>
        <w:rPr>
          <w:rFonts w:cs="Times New Roman"/>
          <w:sz w:val="22"/>
          <w:szCs w:val="22"/>
        </w:rPr>
      </w:pPr>
    </w:p>
    <w:p w14:paraId="42EAF942" w14:textId="589E006B"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4082DF6A" w14:textId="49BBE39E"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481807FA" w14:textId="32258B84"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65661194" w14:textId="2E67C509"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5DFEB4BF" w14:textId="28E27E16"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140BE8FD" w14:textId="493CDEE0"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3F3F066D" w14:textId="186061CF"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44950C9A" w14:textId="62DAC56E"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7DD5048C" w14:textId="0A6C1C0A"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707C55AA" w14:textId="0B8757F1"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62458281" w14:textId="20124ED9"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79678DC8" w14:textId="01F19904"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2C87EF88" w14:textId="2A1A33D5"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4A433417" w14:textId="21C585EE"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31AFCBB6" w14:textId="4ACD0939"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36E7B6A9" w14:textId="79778496"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792674FC" w14:textId="1F900D52"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745BD881" w14:textId="60DE786E"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51BF0D6B" w14:textId="5239E3F7"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11EB5ED6" w14:textId="39B5E774"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127D1261" w14:textId="20AE8487"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08EFF0FB" w14:textId="2A1F1D3E"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06B19CF5" w14:textId="0A05DE06"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1E235457" w14:textId="21093A36" w:rsidR="001601EF" w:rsidRDefault="001601EF" w:rsidP="00DB1503">
      <w:pPr>
        <w:suppressAutoHyphens/>
        <w:spacing w:line="276" w:lineRule="auto"/>
        <w:jc w:val="both"/>
        <w:rPr>
          <w:rFonts w:ascii="Tahoma" w:eastAsia="Times New Roman" w:hAnsi="Tahoma" w:cs="Tahoma"/>
          <w:b/>
          <w:bCs/>
          <w:iCs/>
          <w:sz w:val="20"/>
          <w:szCs w:val="20"/>
          <w:lang w:eastAsia="ar-SA"/>
        </w:rPr>
      </w:pPr>
    </w:p>
    <w:p w14:paraId="782F1A88" w14:textId="4219C1C7" w:rsidR="001415EF" w:rsidRDefault="001415EF" w:rsidP="00DB1503">
      <w:pPr>
        <w:suppressAutoHyphens/>
        <w:spacing w:line="276" w:lineRule="auto"/>
        <w:jc w:val="both"/>
        <w:rPr>
          <w:rFonts w:ascii="Tahoma" w:eastAsia="Times New Roman" w:hAnsi="Tahoma" w:cs="Tahoma"/>
          <w:b/>
          <w:bCs/>
          <w:iCs/>
          <w:sz w:val="20"/>
          <w:szCs w:val="20"/>
          <w:lang w:eastAsia="ar-SA"/>
        </w:rPr>
      </w:pPr>
    </w:p>
    <w:p w14:paraId="712BB832" w14:textId="35464C41" w:rsidR="001415EF" w:rsidRDefault="001415EF" w:rsidP="00DB1503">
      <w:pPr>
        <w:suppressAutoHyphens/>
        <w:spacing w:line="276" w:lineRule="auto"/>
        <w:jc w:val="both"/>
        <w:rPr>
          <w:rFonts w:ascii="Tahoma" w:eastAsia="Times New Roman" w:hAnsi="Tahoma" w:cs="Tahoma"/>
          <w:b/>
          <w:bCs/>
          <w:iCs/>
          <w:sz w:val="20"/>
          <w:szCs w:val="20"/>
          <w:lang w:eastAsia="ar-SA"/>
        </w:rPr>
      </w:pPr>
    </w:p>
    <w:p w14:paraId="64E81747" w14:textId="36D1EB71" w:rsidR="001415EF" w:rsidRDefault="001415EF" w:rsidP="00DB1503">
      <w:pPr>
        <w:suppressAutoHyphens/>
        <w:spacing w:line="276" w:lineRule="auto"/>
        <w:jc w:val="both"/>
        <w:rPr>
          <w:rFonts w:ascii="Tahoma" w:eastAsia="Times New Roman" w:hAnsi="Tahoma" w:cs="Tahoma"/>
          <w:b/>
          <w:bCs/>
          <w:iCs/>
          <w:sz w:val="20"/>
          <w:szCs w:val="20"/>
          <w:lang w:eastAsia="ar-SA"/>
        </w:rPr>
      </w:pPr>
    </w:p>
    <w:sectPr w:rsidR="001415EF" w:rsidSect="006A6A43">
      <w:headerReference w:type="default" r:id="rId11"/>
      <w:footerReference w:type="default" r:id="rId12"/>
      <w:pgSz w:w="11905" w:h="16837"/>
      <w:pgMar w:top="1417" w:right="1417" w:bottom="1417" w:left="1417"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76A7" w14:textId="77777777" w:rsidR="00D838CA" w:rsidRDefault="00D838CA">
      <w:pPr>
        <w:rPr>
          <w:rFonts w:cs="Times New Roman"/>
        </w:rPr>
      </w:pPr>
      <w:r>
        <w:rPr>
          <w:rFonts w:cs="Times New Roman"/>
        </w:rPr>
        <w:separator/>
      </w:r>
    </w:p>
  </w:endnote>
  <w:endnote w:type="continuationSeparator" w:id="0">
    <w:p w14:paraId="0F0A8DE0" w14:textId="77777777" w:rsidR="00D838CA" w:rsidRDefault="00D838C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Univers-PL">
    <w:altName w:val="Malgun Gothic"/>
    <w:panose1 w:val="00000000000000000000"/>
    <w:charset w:val="81"/>
    <w:family w:val="auto"/>
    <w:notTrueType/>
    <w:pitch w:val="default"/>
    <w:sig w:usb0="00000001" w:usb1="09060000" w:usb2="00000010" w:usb3="00000000" w:csb0="00080000" w:csb1="00000000"/>
  </w:font>
  <w:font w:name="TimesNewRoman">
    <w:altName w:val="MS Gothic"/>
    <w:charset w:val="00"/>
    <w:family w:val="roman"/>
    <w:pitch w:val="default"/>
    <w:sig w:usb0="00000000" w:usb1="00000000" w:usb2="00000010" w:usb3="00000000" w:csb0="0002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1549954"/>
      <w:docPartObj>
        <w:docPartGallery w:val="Page Numbers (Bottom of Page)"/>
        <w:docPartUnique/>
      </w:docPartObj>
    </w:sdtPr>
    <w:sdtEndPr>
      <w:rPr>
        <w:sz w:val="18"/>
        <w:szCs w:val="18"/>
      </w:rPr>
    </w:sdtEndPr>
    <w:sdtContent>
      <w:p w14:paraId="5309F715" w14:textId="5597DA7C" w:rsidR="009C120A" w:rsidRPr="00601C5C" w:rsidRDefault="009C120A">
        <w:pPr>
          <w:pStyle w:val="Stopka"/>
          <w:jc w:val="right"/>
          <w:rPr>
            <w:sz w:val="18"/>
            <w:szCs w:val="18"/>
          </w:rPr>
        </w:pPr>
        <w:r w:rsidRPr="00601C5C">
          <w:rPr>
            <w:sz w:val="18"/>
            <w:szCs w:val="18"/>
          </w:rPr>
          <w:t xml:space="preserve">Strona </w:t>
        </w:r>
        <w:r>
          <w:t xml:space="preserve">| </w:t>
        </w:r>
        <w:r w:rsidRPr="00601C5C">
          <w:rPr>
            <w:sz w:val="18"/>
            <w:szCs w:val="18"/>
          </w:rPr>
          <w:fldChar w:fldCharType="begin"/>
        </w:r>
        <w:r w:rsidRPr="00601C5C">
          <w:rPr>
            <w:sz w:val="18"/>
            <w:szCs w:val="18"/>
          </w:rPr>
          <w:instrText>PAGE   \* MERGEFORMAT</w:instrText>
        </w:r>
        <w:r w:rsidRPr="00601C5C">
          <w:rPr>
            <w:sz w:val="18"/>
            <w:szCs w:val="18"/>
          </w:rPr>
          <w:fldChar w:fldCharType="separate"/>
        </w:r>
        <w:r>
          <w:rPr>
            <w:noProof/>
            <w:sz w:val="18"/>
            <w:szCs w:val="18"/>
          </w:rPr>
          <w:t>49</w:t>
        </w:r>
        <w:r w:rsidRPr="00601C5C">
          <w:rPr>
            <w:sz w:val="18"/>
            <w:szCs w:val="18"/>
          </w:rPr>
          <w:fldChar w:fldCharType="end"/>
        </w:r>
        <w:r w:rsidRPr="00601C5C">
          <w:rPr>
            <w:sz w:val="18"/>
            <w:szCs w:val="18"/>
          </w:rPr>
          <w:t xml:space="preserve"> </w:t>
        </w:r>
      </w:p>
    </w:sdtContent>
  </w:sdt>
  <w:p w14:paraId="5536A777" w14:textId="562B24F5" w:rsidR="009C120A" w:rsidRDefault="009C120A">
    <w:pPr>
      <w:pStyle w:val="Stopka"/>
      <w:tabs>
        <w:tab w:val="clear" w:pos="9072"/>
        <w:tab w:val="left" w:pos="8505"/>
        <w:tab w:val="right" w:pos="8712"/>
      </w:tabs>
      <w:ind w:right="360"/>
      <w:rPr>
        <w:rFonts w:ascii="Tahoma" w:hAnsi="Tahoma" w:cs="Tahoma"/>
        <w:i/>
        <w:iCs/>
        <w:sz w:val="16"/>
        <w:szCs w:val="16"/>
      </w:rPr>
    </w:pPr>
    <w:r>
      <w:rPr>
        <w:rFonts w:ascii="Tahoma" w:hAnsi="Tahoma" w:cs="Tahoma"/>
        <w:i/>
        <w:iCs/>
        <w:sz w:val="16"/>
        <w:szCs w:val="16"/>
      </w:rPr>
      <w:t>ZP/72/2023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D6983A" w14:textId="77777777" w:rsidR="00D838CA" w:rsidRDefault="00D838CA">
      <w:pPr>
        <w:rPr>
          <w:rFonts w:cs="Times New Roman"/>
        </w:rPr>
      </w:pPr>
      <w:r>
        <w:rPr>
          <w:rFonts w:cs="Times New Roman"/>
        </w:rPr>
        <w:separator/>
      </w:r>
    </w:p>
  </w:footnote>
  <w:footnote w:type="continuationSeparator" w:id="0">
    <w:p w14:paraId="3E399F0A" w14:textId="77777777" w:rsidR="00D838CA" w:rsidRDefault="00D838CA">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B7292" w14:textId="2C398022" w:rsidR="009C120A" w:rsidRPr="00AA39DA" w:rsidRDefault="009C120A" w:rsidP="006D0715">
    <w:pPr>
      <w:pStyle w:val="Nagwek"/>
      <w:ind w:left="708"/>
      <w:jc w:val="center"/>
      <w:rPr>
        <w:rFonts w:asciiTheme="majorHAnsi" w:hAnsiTheme="majorHAnsi"/>
        <w:sz w:val="18"/>
        <w:szCs w:val="18"/>
      </w:rPr>
    </w:pPr>
    <w:r w:rsidRPr="006D0715">
      <w:rPr>
        <w:rFonts w:asciiTheme="majorHAnsi" w:hAnsiTheme="majorHAnsi"/>
        <w:sz w:val="18"/>
        <w:szCs w:val="18"/>
      </w:rPr>
      <w:t xml:space="preserve">Dostawa specjalistycznych, jednorazowych </w:t>
    </w:r>
    <w:proofErr w:type="spellStart"/>
    <w:r w:rsidRPr="006D0715">
      <w:rPr>
        <w:rFonts w:asciiTheme="majorHAnsi" w:hAnsiTheme="majorHAnsi"/>
        <w:sz w:val="18"/>
        <w:szCs w:val="18"/>
      </w:rPr>
      <w:t>obłożeń</w:t>
    </w:r>
    <w:proofErr w:type="spellEnd"/>
    <w:r w:rsidRPr="006D0715">
      <w:rPr>
        <w:rFonts w:asciiTheme="majorHAnsi" w:hAnsiTheme="majorHAnsi"/>
        <w:sz w:val="18"/>
        <w:szCs w:val="18"/>
      </w:rPr>
      <w:t xml:space="preserve"> operacyjnych, fartuchów oraz bielizny na potrzeby Centralnego Szpitala Klinicznego UM w Łodzi</w:t>
    </w:r>
  </w:p>
  <w:p w14:paraId="12589499" w14:textId="77777777" w:rsidR="009C120A" w:rsidRDefault="009C120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4EA2082A"/>
    <w:name w:val="WW8Num14"/>
    <w:lvl w:ilvl="0">
      <w:start w:val="1"/>
      <w:numFmt w:val="decimal"/>
      <w:lvlText w:val="%1."/>
      <w:lvlJc w:val="left"/>
      <w:pPr>
        <w:tabs>
          <w:tab w:val="num" w:pos="360"/>
        </w:tabs>
        <w:ind w:left="360" w:hanging="360"/>
      </w:pPr>
      <w:rPr>
        <w:rFonts w:ascii="Tahoma" w:hAnsi="Tahoma" w:cs="Tahoma" w:hint="default"/>
        <w:b/>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4"/>
    <w:multiLevelType w:val="multilevel"/>
    <w:tmpl w:val="00000014"/>
    <w:name w:val="WW8Num20"/>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080"/>
        </w:tabs>
        <w:ind w:left="1080" w:hanging="360"/>
      </w:pPr>
      <w:rPr>
        <w:rFonts w:ascii="Times New Roman" w:hAnsi="Times New Roman" w:cs="Times New Roman"/>
      </w:rPr>
    </w:lvl>
    <w:lvl w:ilvl="2">
      <w:start w:val="18"/>
      <w:numFmt w:val="upperRoman"/>
      <w:lvlText w:val="%3."/>
      <w:lvlJc w:val="left"/>
      <w:pPr>
        <w:tabs>
          <w:tab w:val="num" w:pos="720"/>
        </w:tabs>
        <w:ind w:left="720" w:hanging="720"/>
      </w:pPr>
      <w:rPr>
        <w:rFonts w:ascii="Times New Roman" w:hAnsi="Times New Roman" w:cs="Times New Roman"/>
        <w:b/>
        <w:bCs/>
      </w:rPr>
    </w:lvl>
    <w:lvl w:ilvl="3">
      <w:start w:val="1"/>
      <w:numFmt w:val="decimal"/>
      <w:lvlText w:val="%4."/>
      <w:lvlJc w:val="left"/>
      <w:pPr>
        <w:tabs>
          <w:tab w:val="num" w:pos="2520"/>
        </w:tabs>
        <w:ind w:left="2520" w:hanging="360"/>
      </w:pPr>
      <w:rPr>
        <w:rFonts w:ascii="Times New Roman" w:hAnsi="Times New Roman" w:cs="Times New Roman"/>
      </w:rPr>
    </w:lvl>
    <w:lvl w:ilvl="4">
      <w:start w:val="2"/>
      <w:numFmt w:val="lowerLetter"/>
      <w:lvlText w:val="%5)"/>
      <w:lvlJc w:val="left"/>
      <w:pPr>
        <w:tabs>
          <w:tab w:val="num" w:pos="3240"/>
        </w:tabs>
        <w:ind w:left="3240" w:hanging="360"/>
      </w:pPr>
      <w:rPr>
        <w:rFonts w:ascii="Times New Roman" w:hAnsi="Times New Roman" w:cs="Times New Roman"/>
      </w:rPr>
    </w:lvl>
    <w:lvl w:ilvl="5">
      <w:start w:val="1"/>
      <w:numFmt w:val="lowerRoman"/>
      <w:lvlText w:val="%6."/>
      <w:lvlJc w:val="right"/>
      <w:pPr>
        <w:tabs>
          <w:tab w:val="num" w:pos="3960"/>
        </w:tabs>
        <w:ind w:left="3960" w:hanging="18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lowerLetter"/>
      <w:lvlText w:val="%8."/>
      <w:lvlJc w:val="left"/>
      <w:pPr>
        <w:tabs>
          <w:tab w:val="num" w:pos="5400"/>
        </w:tabs>
        <w:ind w:left="5400" w:hanging="360"/>
      </w:pPr>
      <w:rPr>
        <w:rFonts w:ascii="Times New Roman" w:hAnsi="Times New Roman" w:cs="Times New Roman"/>
      </w:rPr>
    </w:lvl>
    <w:lvl w:ilvl="8">
      <w:start w:val="1"/>
      <w:numFmt w:val="lowerRoman"/>
      <w:lvlText w:val="%9."/>
      <w:lvlJc w:val="right"/>
      <w:pPr>
        <w:tabs>
          <w:tab w:val="num" w:pos="6120"/>
        </w:tabs>
        <w:ind w:left="6120" w:hanging="180"/>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multilevel"/>
    <w:tmpl w:val="6E6C9102"/>
    <w:name w:val="WW8Num26"/>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ind w:left="720" w:hanging="720"/>
      </w:pPr>
      <w:rPr>
        <w:rFonts w:ascii="Arial" w:hAnsi="Arial" w:cs="Arial" w:hint="default"/>
        <w:color w:val="auto"/>
        <w:sz w:val="22"/>
      </w:rPr>
    </w:lvl>
    <w:lvl w:ilvl="2">
      <w:start w:val="1"/>
      <w:numFmt w:val="decimal"/>
      <w:lvlText w:val="%1.%2.%3."/>
      <w:lvlJc w:val="left"/>
      <w:pPr>
        <w:ind w:left="720" w:hanging="720"/>
      </w:pPr>
      <w:rPr>
        <w:rFonts w:ascii="Cambria" w:hAnsi="Cambria" w:hint="default"/>
        <w:color w:val="0070C0"/>
        <w:sz w:val="22"/>
      </w:rPr>
    </w:lvl>
    <w:lvl w:ilvl="3">
      <w:start w:val="1"/>
      <w:numFmt w:val="decimal"/>
      <w:lvlText w:val="%1.%2.%3.%4."/>
      <w:lvlJc w:val="left"/>
      <w:pPr>
        <w:ind w:left="1080" w:hanging="1080"/>
      </w:pPr>
      <w:rPr>
        <w:rFonts w:ascii="Cambria" w:hAnsi="Cambria" w:hint="default"/>
        <w:color w:val="0070C0"/>
        <w:sz w:val="22"/>
      </w:rPr>
    </w:lvl>
    <w:lvl w:ilvl="4">
      <w:start w:val="1"/>
      <w:numFmt w:val="decimal"/>
      <w:lvlText w:val="%1.%2.%3.%4.%5."/>
      <w:lvlJc w:val="left"/>
      <w:pPr>
        <w:ind w:left="1080" w:hanging="1080"/>
      </w:pPr>
      <w:rPr>
        <w:rFonts w:ascii="Cambria" w:hAnsi="Cambria" w:hint="default"/>
        <w:color w:val="0070C0"/>
        <w:sz w:val="22"/>
      </w:rPr>
    </w:lvl>
    <w:lvl w:ilvl="5">
      <w:start w:val="1"/>
      <w:numFmt w:val="decimal"/>
      <w:lvlText w:val="%1.%2.%3.%4.%5.%6."/>
      <w:lvlJc w:val="left"/>
      <w:pPr>
        <w:ind w:left="1440" w:hanging="1440"/>
      </w:pPr>
      <w:rPr>
        <w:rFonts w:ascii="Cambria" w:hAnsi="Cambria" w:hint="default"/>
        <w:color w:val="0070C0"/>
        <w:sz w:val="22"/>
      </w:rPr>
    </w:lvl>
    <w:lvl w:ilvl="6">
      <w:start w:val="1"/>
      <w:numFmt w:val="decimal"/>
      <w:lvlText w:val="%1.%2.%3.%4.%5.%6.%7."/>
      <w:lvlJc w:val="left"/>
      <w:pPr>
        <w:ind w:left="1800" w:hanging="1800"/>
      </w:pPr>
      <w:rPr>
        <w:rFonts w:ascii="Cambria" w:hAnsi="Cambria" w:hint="default"/>
        <w:color w:val="0070C0"/>
        <w:sz w:val="22"/>
      </w:rPr>
    </w:lvl>
    <w:lvl w:ilvl="7">
      <w:start w:val="1"/>
      <w:numFmt w:val="decimal"/>
      <w:lvlText w:val="%1.%2.%3.%4.%5.%6.%7.%8."/>
      <w:lvlJc w:val="left"/>
      <w:pPr>
        <w:ind w:left="1800" w:hanging="1800"/>
      </w:pPr>
      <w:rPr>
        <w:rFonts w:ascii="Cambria" w:hAnsi="Cambria" w:hint="default"/>
        <w:color w:val="0070C0"/>
        <w:sz w:val="22"/>
      </w:rPr>
    </w:lvl>
    <w:lvl w:ilvl="8">
      <w:start w:val="1"/>
      <w:numFmt w:val="decimal"/>
      <w:lvlText w:val="%1.%2.%3.%4.%5.%6.%7.%8.%9."/>
      <w:lvlJc w:val="left"/>
      <w:pPr>
        <w:ind w:left="2160" w:hanging="2160"/>
      </w:pPr>
      <w:rPr>
        <w:rFonts w:ascii="Cambria" w:hAnsi="Cambria" w:hint="default"/>
        <w:color w:val="0070C0"/>
        <w:sz w:val="22"/>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B"/>
    <w:multiLevelType w:val="singleLevel"/>
    <w:tmpl w:val="EFF4F40C"/>
    <w:name w:val="WW8Num37"/>
    <w:lvl w:ilvl="0">
      <w:start w:val="1"/>
      <w:numFmt w:val="decimal"/>
      <w:lvlText w:val="%1."/>
      <w:lvlJc w:val="left"/>
      <w:pPr>
        <w:tabs>
          <w:tab w:val="num" w:pos="720"/>
        </w:tabs>
        <w:ind w:left="720" w:hanging="360"/>
      </w:pPr>
      <w:rPr>
        <w:rFonts w:ascii="Tahoma" w:hAnsi="Tahoma" w:cs="Tahoma" w:hint="default"/>
      </w:rPr>
    </w:lvl>
  </w:abstractNum>
  <w:abstractNum w:abstractNumId="22"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3" w15:restartNumberingAfterBreak="0">
    <w:nsid w:val="0000001E"/>
    <w:multiLevelType w:val="singleLevel"/>
    <w:tmpl w:val="0000001E"/>
    <w:name w:val="WW8Num30"/>
    <w:lvl w:ilvl="0">
      <w:start w:val="1"/>
      <w:numFmt w:val="decimal"/>
      <w:lvlText w:val="%1."/>
      <w:lvlJc w:val="left"/>
      <w:pPr>
        <w:tabs>
          <w:tab w:val="num" w:pos="720"/>
        </w:tabs>
        <w:ind w:left="720" w:hanging="360"/>
      </w:pPr>
    </w:lvl>
  </w:abstractNum>
  <w:abstractNum w:abstractNumId="24" w15:restartNumberingAfterBreak="0">
    <w:nsid w:val="026A5D94"/>
    <w:multiLevelType w:val="hybridMultilevel"/>
    <w:tmpl w:val="112641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29703B2"/>
    <w:multiLevelType w:val="multilevel"/>
    <w:tmpl w:val="FB744062"/>
    <w:lvl w:ilvl="0">
      <w:start w:val="2"/>
      <w:numFmt w:val="decimal"/>
      <w:lvlText w:val="%1."/>
      <w:lvlJc w:val="left"/>
      <w:pPr>
        <w:ind w:left="360" w:hanging="360"/>
      </w:pPr>
      <w:rPr>
        <w:rFonts w:hint="default"/>
        <w:b w:val="0"/>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26"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7" w15:restartNumberingAfterBreak="0">
    <w:nsid w:val="03A57014"/>
    <w:multiLevelType w:val="multilevel"/>
    <w:tmpl w:val="BC220440"/>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523300D"/>
    <w:multiLevelType w:val="multilevel"/>
    <w:tmpl w:val="24AE8222"/>
    <w:lvl w:ilvl="0">
      <w:start w:val="1"/>
      <w:numFmt w:val="decimal"/>
      <w:lvlText w:val="%1."/>
      <w:lvlJc w:val="left"/>
      <w:pPr>
        <w:ind w:left="720" w:hanging="360"/>
      </w:p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b/>
        <w:u w:val="none"/>
      </w:rPr>
    </w:lvl>
    <w:lvl w:ilvl="5">
      <w:start w:val="1"/>
      <w:numFmt w:val="decimal"/>
      <w:isLgl/>
      <w:lvlText w:val="%1.%2.%3.%4.%5.%6."/>
      <w:lvlJc w:val="left"/>
      <w:pPr>
        <w:ind w:left="1440" w:hanging="1080"/>
      </w:pPr>
      <w:rPr>
        <w:rFonts w:hint="default"/>
        <w:b/>
        <w:u w:val="none"/>
      </w:rPr>
    </w:lvl>
    <w:lvl w:ilvl="6">
      <w:start w:val="1"/>
      <w:numFmt w:val="decimal"/>
      <w:isLgl/>
      <w:lvlText w:val="%1.%2.%3.%4.%5.%6.%7."/>
      <w:lvlJc w:val="left"/>
      <w:pPr>
        <w:ind w:left="1800" w:hanging="1440"/>
      </w:pPr>
      <w:rPr>
        <w:rFonts w:hint="default"/>
        <w:b/>
        <w:u w:val="none"/>
      </w:rPr>
    </w:lvl>
    <w:lvl w:ilvl="7">
      <w:start w:val="1"/>
      <w:numFmt w:val="decimal"/>
      <w:isLgl/>
      <w:lvlText w:val="%1.%2.%3.%4.%5.%6.%7.%8."/>
      <w:lvlJc w:val="left"/>
      <w:pPr>
        <w:ind w:left="1800" w:hanging="1440"/>
      </w:pPr>
      <w:rPr>
        <w:rFonts w:hint="default"/>
        <w:b/>
        <w:u w:val="none"/>
      </w:rPr>
    </w:lvl>
    <w:lvl w:ilvl="8">
      <w:start w:val="1"/>
      <w:numFmt w:val="decimal"/>
      <w:isLgl/>
      <w:lvlText w:val="%1.%2.%3.%4.%5.%6.%7.%8.%9."/>
      <w:lvlJc w:val="left"/>
      <w:pPr>
        <w:ind w:left="2160" w:hanging="1800"/>
      </w:pPr>
      <w:rPr>
        <w:rFonts w:hint="default"/>
        <w:b/>
        <w:u w:val="none"/>
      </w:rPr>
    </w:lvl>
  </w:abstractNum>
  <w:abstractNum w:abstractNumId="29" w15:restartNumberingAfterBreak="0">
    <w:nsid w:val="062016B1"/>
    <w:multiLevelType w:val="hybridMultilevel"/>
    <w:tmpl w:val="F6EEBF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09E367F2"/>
    <w:multiLevelType w:val="hybridMultilevel"/>
    <w:tmpl w:val="084EEDBA"/>
    <w:lvl w:ilvl="0" w:tplc="40149EAE">
      <w:start w:val="7"/>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0F975901"/>
    <w:multiLevelType w:val="hybridMultilevel"/>
    <w:tmpl w:val="79C61080"/>
    <w:lvl w:ilvl="0" w:tplc="E5129FA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102C1EDC"/>
    <w:multiLevelType w:val="hybridMultilevel"/>
    <w:tmpl w:val="1D84B67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15:restartNumberingAfterBreak="0">
    <w:nsid w:val="10E1476F"/>
    <w:multiLevelType w:val="multilevel"/>
    <w:tmpl w:val="7B9C9DC0"/>
    <w:lvl w:ilvl="0">
      <w:start w:val="11"/>
      <w:numFmt w:val="decimal"/>
      <w:lvlText w:val="%1."/>
      <w:lvlJc w:val="left"/>
      <w:pPr>
        <w:ind w:left="555" w:hanging="555"/>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1080" w:hanging="108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800" w:hanging="180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520" w:hanging="2520"/>
      </w:pPr>
      <w:rPr>
        <w:rFonts w:hint="default"/>
        <w:color w:val="000000"/>
      </w:rPr>
    </w:lvl>
  </w:abstractNum>
  <w:abstractNum w:abstractNumId="35" w15:restartNumberingAfterBreak="0">
    <w:nsid w:val="1BC81077"/>
    <w:multiLevelType w:val="hybridMultilevel"/>
    <w:tmpl w:val="05F4B3FE"/>
    <w:lvl w:ilvl="0" w:tplc="916EAC6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F3613E5"/>
    <w:multiLevelType w:val="hybridMultilevel"/>
    <w:tmpl w:val="66287F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BA5684"/>
    <w:multiLevelType w:val="multilevel"/>
    <w:tmpl w:val="480EC95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927"/>
        </w:tabs>
        <w:ind w:left="927" w:hanging="720"/>
      </w:pPr>
      <w:rPr>
        <w:rFonts w:hint="default"/>
      </w:rPr>
    </w:lvl>
    <w:lvl w:ilvl="2">
      <w:start w:val="1"/>
      <w:numFmt w:val="decimal"/>
      <w:lvlText w:val="%1.%2.%3."/>
      <w:lvlJc w:val="left"/>
      <w:pPr>
        <w:tabs>
          <w:tab w:val="num" w:pos="1494"/>
        </w:tabs>
        <w:ind w:left="1494" w:hanging="1080"/>
      </w:pPr>
      <w:rPr>
        <w:rFonts w:hint="default"/>
      </w:rPr>
    </w:lvl>
    <w:lvl w:ilvl="3">
      <w:start w:val="1"/>
      <w:numFmt w:val="decimal"/>
      <w:lvlText w:val="%1.%2.%3.%4."/>
      <w:lvlJc w:val="left"/>
      <w:pPr>
        <w:tabs>
          <w:tab w:val="num" w:pos="1701"/>
        </w:tabs>
        <w:ind w:left="1701" w:hanging="1080"/>
      </w:pPr>
      <w:rPr>
        <w:rFonts w:hint="default"/>
      </w:rPr>
    </w:lvl>
    <w:lvl w:ilvl="4">
      <w:start w:val="1"/>
      <w:numFmt w:val="decimal"/>
      <w:lvlText w:val="%1.%2.%3.%4.%5."/>
      <w:lvlJc w:val="left"/>
      <w:pPr>
        <w:tabs>
          <w:tab w:val="num" w:pos="2268"/>
        </w:tabs>
        <w:ind w:left="2268" w:hanging="1440"/>
      </w:pPr>
      <w:rPr>
        <w:rFonts w:hint="default"/>
      </w:rPr>
    </w:lvl>
    <w:lvl w:ilvl="5">
      <w:start w:val="1"/>
      <w:numFmt w:val="decimal"/>
      <w:lvlText w:val="%1.%2.%3.%4.%5.%6."/>
      <w:lvlJc w:val="left"/>
      <w:pPr>
        <w:tabs>
          <w:tab w:val="num" w:pos="2835"/>
        </w:tabs>
        <w:ind w:left="2835" w:hanging="1800"/>
      </w:pPr>
      <w:rPr>
        <w:rFonts w:hint="default"/>
      </w:rPr>
    </w:lvl>
    <w:lvl w:ilvl="6">
      <w:start w:val="1"/>
      <w:numFmt w:val="decimal"/>
      <w:lvlText w:val="%1.%2.%3.%4.%5.%6.%7."/>
      <w:lvlJc w:val="left"/>
      <w:pPr>
        <w:tabs>
          <w:tab w:val="num" w:pos="3402"/>
        </w:tabs>
        <w:ind w:left="3402" w:hanging="2160"/>
      </w:pPr>
      <w:rPr>
        <w:rFonts w:hint="default"/>
      </w:rPr>
    </w:lvl>
    <w:lvl w:ilvl="7">
      <w:start w:val="1"/>
      <w:numFmt w:val="decimal"/>
      <w:lvlText w:val="%1.%2.%3.%4.%5.%6.%7.%8."/>
      <w:lvlJc w:val="left"/>
      <w:pPr>
        <w:tabs>
          <w:tab w:val="num" w:pos="3609"/>
        </w:tabs>
        <w:ind w:left="3609" w:hanging="2160"/>
      </w:pPr>
      <w:rPr>
        <w:rFonts w:hint="default"/>
      </w:rPr>
    </w:lvl>
    <w:lvl w:ilvl="8">
      <w:start w:val="1"/>
      <w:numFmt w:val="decimal"/>
      <w:lvlText w:val="%1.%2.%3.%4.%5.%6.%7.%8.%9."/>
      <w:lvlJc w:val="left"/>
      <w:pPr>
        <w:tabs>
          <w:tab w:val="num" w:pos="4176"/>
        </w:tabs>
        <w:ind w:left="4176" w:hanging="2520"/>
      </w:pPr>
      <w:rPr>
        <w:rFonts w:hint="default"/>
      </w:rPr>
    </w:lvl>
  </w:abstractNum>
  <w:abstractNum w:abstractNumId="38"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2486A17"/>
    <w:multiLevelType w:val="multilevel"/>
    <w:tmpl w:val="747A08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2751253"/>
    <w:multiLevelType w:val="multilevel"/>
    <w:tmpl w:val="6EF0658A"/>
    <w:lvl w:ilvl="0">
      <w:start w:val="1"/>
      <w:numFmt w:val="lowerLetter"/>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252E022F"/>
    <w:multiLevelType w:val="hybridMultilevel"/>
    <w:tmpl w:val="0B52B7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681650E"/>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15:restartNumberingAfterBreak="0">
    <w:nsid w:val="282E330A"/>
    <w:multiLevelType w:val="multilevel"/>
    <w:tmpl w:val="7A6E7312"/>
    <w:lvl w:ilvl="0">
      <w:start w:val="3"/>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112" w:hanging="1440"/>
      </w:pPr>
      <w:rPr>
        <w:rFonts w:hint="default"/>
        <w:b w:val="0"/>
      </w:rPr>
    </w:lvl>
  </w:abstractNum>
  <w:abstractNum w:abstractNumId="44" w15:restartNumberingAfterBreak="0">
    <w:nsid w:val="2C754B4A"/>
    <w:multiLevelType w:val="hybridMultilevel"/>
    <w:tmpl w:val="5512FB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DD8051F"/>
    <w:multiLevelType w:val="hybridMultilevel"/>
    <w:tmpl w:val="557AB0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B86C7B"/>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8" w15:restartNumberingAfterBreak="0">
    <w:nsid w:val="302236B2"/>
    <w:multiLevelType w:val="multilevel"/>
    <w:tmpl w:val="68D04F48"/>
    <w:lvl w:ilvl="0">
      <w:start w:val="1"/>
      <w:numFmt w:val="decimal"/>
      <w:lvlText w:val="%1."/>
      <w:lvlJc w:val="left"/>
      <w:pPr>
        <w:tabs>
          <w:tab w:val="num" w:pos="567"/>
        </w:tabs>
        <w:ind w:left="567" w:hanging="567"/>
      </w:pPr>
      <w:rPr>
        <w:rFonts w:hint="default"/>
        <w:b w:val="0"/>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9" w15:restartNumberingAfterBreak="0">
    <w:nsid w:val="31320B2A"/>
    <w:multiLevelType w:val="hybridMultilevel"/>
    <w:tmpl w:val="B2A883AA"/>
    <w:lvl w:ilvl="0" w:tplc="3A6CB18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8C4FCF"/>
    <w:multiLevelType w:val="hybridMultilevel"/>
    <w:tmpl w:val="86F614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4E3968"/>
    <w:multiLevelType w:val="multilevel"/>
    <w:tmpl w:val="EC867AAC"/>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upperRoman"/>
      <w:lvlText w:val="%4."/>
      <w:lvlJc w:val="left"/>
      <w:pPr>
        <w:ind w:left="3240" w:hanging="720"/>
      </w:pPr>
      <w:rPr>
        <w:rFonts w:hint="default"/>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2" w15:restartNumberingAfterBreak="0">
    <w:nsid w:val="35746BED"/>
    <w:multiLevelType w:val="hybridMultilevel"/>
    <w:tmpl w:val="61BA7940"/>
    <w:lvl w:ilvl="0" w:tplc="338AA88C">
      <w:start w:val="3"/>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37527A94"/>
    <w:multiLevelType w:val="hybridMultilevel"/>
    <w:tmpl w:val="4510E6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A062B36"/>
    <w:multiLevelType w:val="hybridMultilevel"/>
    <w:tmpl w:val="EA346386"/>
    <w:lvl w:ilvl="0" w:tplc="04150001">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55" w15:restartNumberingAfterBreak="0">
    <w:nsid w:val="3B5B547F"/>
    <w:multiLevelType w:val="hybridMultilevel"/>
    <w:tmpl w:val="C7C0C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AA1643"/>
    <w:multiLevelType w:val="multilevel"/>
    <w:tmpl w:val="BA20073A"/>
    <w:lvl w:ilvl="0">
      <w:start w:val="1"/>
      <w:numFmt w:val="decimal"/>
      <w:lvlText w:val="%1."/>
      <w:lvlJc w:val="left"/>
      <w:pPr>
        <w:ind w:left="720" w:hanging="360"/>
      </w:pPr>
      <w:rPr>
        <w:rFonts w:cs="Times New Roman" w:hint="default"/>
        <w:b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15:restartNumberingAfterBreak="0">
    <w:nsid w:val="3BC41348"/>
    <w:multiLevelType w:val="hybridMultilevel"/>
    <w:tmpl w:val="C3AAE8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C152FE"/>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lvl>
    <w:lvl w:ilvl="2" w:tplc="84BCA7C2">
      <w:start w:val="1"/>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3F586559"/>
    <w:multiLevelType w:val="hybridMultilevel"/>
    <w:tmpl w:val="1FF205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1964765"/>
    <w:multiLevelType w:val="hybridMultilevel"/>
    <w:tmpl w:val="9D040940"/>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1F100CA"/>
    <w:multiLevelType w:val="hybridMultilevel"/>
    <w:tmpl w:val="694865E4"/>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69508E3"/>
    <w:multiLevelType w:val="hybridMultilevel"/>
    <w:tmpl w:val="526E9D7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6C944FB"/>
    <w:multiLevelType w:val="multilevel"/>
    <w:tmpl w:val="2B9426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4A0A142D"/>
    <w:multiLevelType w:val="multilevel"/>
    <w:tmpl w:val="3D94E340"/>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7" w15:restartNumberingAfterBreak="0">
    <w:nsid w:val="4A9576B3"/>
    <w:multiLevelType w:val="multilevel"/>
    <w:tmpl w:val="0D7471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DDA6384"/>
    <w:multiLevelType w:val="hybridMultilevel"/>
    <w:tmpl w:val="E5E066F2"/>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FD6161A"/>
    <w:multiLevelType w:val="hybridMultilevel"/>
    <w:tmpl w:val="AFA4CF9C"/>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23EEE1CA">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2"/>
        <w:szCs w:val="22"/>
      </w:rPr>
    </w:lvl>
    <w:lvl w:ilvl="2" w:tplc="9D6E09D4">
      <w:start w:val="1"/>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0"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212468B"/>
    <w:multiLevelType w:val="hybridMultilevel"/>
    <w:tmpl w:val="03089F24"/>
    <w:lvl w:ilvl="0" w:tplc="04150001">
      <w:start w:val="1"/>
      <w:numFmt w:val="bullet"/>
      <w:lvlText w:val=""/>
      <w:lvlJc w:val="left"/>
      <w:pPr>
        <w:ind w:left="732" w:hanging="360"/>
      </w:pPr>
      <w:rPr>
        <w:rFonts w:ascii="Symbol" w:hAnsi="Symbol" w:hint="default"/>
      </w:rPr>
    </w:lvl>
    <w:lvl w:ilvl="1" w:tplc="04150003" w:tentative="1">
      <w:start w:val="1"/>
      <w:numFmt w:val="bullet"/>
      <w:lvlText w:val="o"/>
      <w:lvlJc w:val="left"/>
      <w:pPr>
        <w:ind w:left="1452" w:hanging="360"/>
      </w:pPr>
      <w:rPr>
        <w:rFonts w:ascii="Courier New" w:hAnsi="Courier New" w:cs="Courier New" w:hint="default"/>
      </w:rPr>
    </w:lvl>
    <w:lvl w:ilvl="2" w:tplc="04150005" w:tentative="1">
      <w:start w:val="1"/>
      <w:numFmt w:val="bullet"/>
      <w:lvlText w:val=""/>
      <w:lvlJc w:val="left"/>
      <w:pPr>
        <w:ind w:left="2172" w:hanging="360"/>
      </w:pPr>
      <w:rPr>
        <w:rFonts w:ascii="Wingdings" w:hAnsi="Wingdings" w:hint="default"/>
      </w:rPr>
    </w:lvl>
    <w:lvl w:ilvl="3" w:tplc="04150001" w:tentative="1">
      <w:start w:val="1"/>
      <w:numFmt w:val="bullet"/>
      <w:lvlText w:val=""/>
      <w:lvlJc w:val="left"/>
      <w:pPr>
        <w:ind w:left="2892" w:hanging="360"/>
      </w:pPr>
      <w:rPr>
        <w:rFonts w:ascii="Symbol" w:hAnsi="Symbol" w:hint="default"/>
      </w:rPr>
    </w:lvl>
    <w:lvl w:ilvl="4" w:tplc="04150003" w:tentative="1">
      <w:start w:val="1"/>
      <w:numFmt w:val="bullet"/>
      <w:lvlText w:val="o"/>
      <w:lvlJc w:val="left"/>
      <w:pPr>
        <w:ind w:left="3612" w:hanging="360"/>
      </w:pPr>
      <w:rPr>
        <w:rFonts w:ascii="Courier New" w:hAnsi="Courier New" w:cs="Courier New" w:hint="default"/>
      </w:rPr>
    </w:lvl>
    <w:lvl w:ilvl="5" w:tplc="04150005" w:tentative="1">
      <w:start w:val="1"/>
      <w:numFmt w:val="bullet"/>
      <w:lvlText w:val=""/>
      <w:lvlJc w:val="left"/>
      <w:pPr>
        <w:ind w:left="4332" w:hanging="360"/>
      </w:pPr>
      <w:rPr>
        <w:rFonts w:ascii="Wingdings" w:hAnsi="Wingdings" w:hint="default"/>
      </w:rPr>
    </w:lvl>
    <w:lvl w:ilvl="6" w:tplc="04150001" w:tentative="1">
      <w:start w:val="1"/>
      <w:numFmt w:val="bullet"/>
      <w:lvlText w:val=""/>
      <w:lvlJc w:val="left"/>
      <w:pPr>
        <w:ind w:left="5052" w:hanging="360"/>
      </w:pPr>
      <w:rPr>
        <w:rFonts w:ascii="Symbol" w:hAnsi="Symbol" w:hint="default"/>
      </w:rPr>
    </w:lvl>
    <w:lvl w:ilvl="7" w:tplc="04150003" w:tentative="1">
      <w:start w:val="1"/>
      <w:numFmt w:val="bullet"/>
      <w:lvlText w:val="o"/>
      <w:lvlJc w:val="left"/>
      <w:pPr>
        <w:ind w:left="5772" w:hanging="360"/>
      </w:pPr>
      <w:rPr>
        <w:rFonts w:ascii="Courier New" w:hAnsi="Courier New" w:cs="Courier New" w:hint="default"/>
      </w:rPr>
    </w:lvl>
    <w:lvl w:ilvl="8" w:tplc="04150005" w:tentative="1">
      <w:start w:val="1"/>
      <w:numFmt w:val="bullet"/>
      <w:lvlText w:val=""/>
      <w:lvlJc w:val="left"/>
      <w:pPr>
        <w:ind w:left="6492" w:hanging="360"/>
      </w:pPr>
      <w:rPr>
        <w:rFonts w:ascii="Wingdings" w:hAnsi="Wingdings" w:hint="default"/>
      </w:rPr>
    </w:lvl>
  </w:abstractNum>
  <w:abstractNum w:abstractNumId="72" w15:restartNumberingAfterBreak="0">
    <w:nsid w:val="53495C54"/>
    <w:multiLevelType w:val="hybridMultilevel"/>
    <w:tmpl w:val="5BA43090"/>
    <w:lvl w:ilvl="0" w:tplc="04150011">
      <w:start w:val="1"/>
      <w:numFmt w:val="decimal"/>
      <w:lvlText w:val="%1)"/>
      <w:lvlJc w:val="left"/>
      <w:pPr>
        <w:ind w:left="720" w:hanging="360"/>
      </w:pPr>
    </w:lvl>
    <w:lvl w:ilvl="1" w:tplc="775CA594">
      <w:start w:val="1"/>
      <w:numFmt w:val="decimal"/>
      <w:lvlText w:val="%2."/>
      <w:lvlJc w:val="left"/>
      <w:pPr>
        <w:ind w:left="1440" w:hanging="360"/>
      </w:pPr>
      <w:rPr>
        <w:rFonts w:ascii="Times New Roman" w:eastAsiaTheme="minorEastAsia" w:hAnsi="Times New Roman" w:cstheme="minorBidi"/>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AE13C4"/>
    <w:multiLevelType w:val="hybridMultilevel"/>
    <w:tmpl w:val="D0BAF3AE"/>
    <w:lvl w:ilvl="0" w:tplc="F98CF5F4">
      <w:start w:val="91"/>
      <w:numFmt w:val="bullet"/>
      <w:lvlText w:val="-"/>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74" w15:restartNumberingAfterBreak="0">
    <w:nsid w:val="54A87379"/>
    <w:multiLevelType w:val="multilevel"/>
    <w:tmpl w:val="AD3A35AA"/>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75" w15:restartNumberingAfterBreak="0">
    <w:nsid w:val="566D57B8"/>
    <w:multiLevelType w:val="hybridMultilevel"/>
    <w:tmpl w:val="FEA47C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922445C"/>
    <w:multiLevelType w:val="hybridMultilevel"/>
    <w:tmpl w:val="C1CAD312"/>
    <w:lvl w:ilvl="0" w:tplc="1AC67058">
      <w:start w:val="1"/>
      <w:numFmt w:val="decimal"/>
      <w:lvlText w:val="%1)"/>
      <w:lvlJc w:val="left"/>
      <w:pPr>
        <w:ind w:left="360" w:hanging="360"/>
      </w:pPr>
      <w:rPr>
        <w:b w:val="0"/>
      </w:rPr>
    </w:lvl>
    <w:lvl w:ilvl="1" w:tplc="305CAF8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597D4AE3"/>
    <w:multiLevelType w:val="hybridMultilevel"/>
    <w:tmpl w:val="E2DEEFE2"/>
    <w:lvl w:ilvl="0" w:tplc="449684F6">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2"/>
        <w:szCs w:val="24"/>
      </w:rPr>
    </w:lvl>
    <w:lvl w:ilvl="1" w:tplc="D828047A">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473299A0">
      <w:start w:val="2"/>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8"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262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1" w15:restartNumberingAfterBreak="0">
    <w:nsid w:val="602C5373"/>
    <w:multiLevelType w:val="hybridMultilevel"/>
    <w:tmpl w:val="54F6CC7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2"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1C926E8"/>
    <w:multiLevelType w:val="hybridMultilevel"/>
    <w:tmpl w:val="EE3E4AEA"/>
    <w:lvl w:ilvl="0" w:tplc="04150011">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E40755"/>
    <w:multiLevelType w:val="hybridMultilevel"/>
    <w:tmpl w:val="EF38CD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69510650"/>
    <w:multiLevelType w:val="hybridMultilevel"/>
    <w:tmpl w:val="DE40C5DC"/>
    <w:lvl w:ilvl="0" w:tplc="04150011">
      <w:start w:val="1"/>
      <w:numFmt w:val="decimal"/>
      <w:lvlText w:val="%1)"/>
      <w:lvlJc w:val="left"/>
      <w:pPr>
        <w:ind w:left="720" w:hanging="360"/>
      </w:pPr>
      <w:rPr>
        <w:rFonts w:hint="default"/>
      </w:rPr>
    </w:lvl>
    <w:lvl w:ilvl="1" w:tplc="FEEADEC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B723280"/>
    <w:multiLevelType w:val="hybridMultilevel"/>
    <w:tmpl w:val="4E50B66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8" w15:restartNumberingAfterBreak="0">
    <w:nsid w:val="6FA90669"/>
    <w:multiLevelType w:val="multilevel"/>
    <w:tmpl w:val="B79207CC"/>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710104F8"/>
    <w:multiLevelType w:val="hybridMultilevel"/>
    <w:tmpl w:val="3A44BB20"/>
    <w:lvl w:ilvl="0" w:tplc="FE686626">
      <w:start w:val="5"/>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0" w15:restartNumberingAfterBreak="0">
    <w:nsid w:val="742C1764"/>
    <w:multiLevelType w:val="hybridMultilevel"/>
    <w:tmpl w:val="42D68882"/>
    <w:lvl w:ilvl="0" w:tplc="4F361F42">
      <w:start w:val="1"/>
      <w:numFmt w:val="decimal"/>
      <w:lvlText w:val="%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54B054A"/>
    <w:multiLevelType w:val="multilevel"/>
    <w:tmpl w:val="0BAC0AC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2" w15:restartNumberingAfterBreak="0">
    <w:nsid w:val="762840FD"/>
    <w:multiLevelType w:val="multilevel"/>
    <w:tmpl w:val="B5A031A0"/>
    <w:lvl w:ilvl="0">
      <w:start w:val="1"/>
      <w:numFmt w:val="decimal"/>
      <w:lvlText w:val="%1."/>
      <w:lvlJc w:val="left"/>
      <w:pPr>
        <w:ind w:left="720" w:hanging="360"/>
      </w:pPr>
      <w:rPr>
        <w:rFonts w:hint="default"/>
      </w:rPr>
    </w:lvl>
    <w:lvl w:ilvl="1">
      <w:start w:val="1"/>
      <w:numFmt w:val="lowerLetter"/>
      <w:lvlText w:val="%2)"/>
      <w:lvlJc w:val="left"/>
      <w:pPr>
        <w:ind w:left="360" w:hanging="360"/>
      </w:pPr>
      <w:rPr>
        <w:rFonts w:hint="default"/>
      </w:rPr>
    </w:lvl>
    <w:lvl w:ilvl="2">
      <w:start w:val="31"/>
      <w:numFmt w:val="upperRoman"/>
      <w:lvlText w:val="%3."/>
      <w:lvlJc w:val="left"/>
      <w:pPr>
        <w:ind w:left="2700" w:hanging="72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3"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7D02CF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5" w15:restartNumberingAfterBreak="0">
    <w:nsid w:val="7C5C2C78"/>
    <w:multiLevelType w:val="multilevel"/>
    <w:tmpl w:val="1ADA5EA4"/>
    <w:lvl w:ilvl="0">
      <w:start w:val="11"/>
      <w:numFmt w:val="decimal"/>
      <w:lvlText w:val="%1."/>
      <w:lvlJc w:val="left"/>
      <w:pPr>
        <w:ind w:left="408" w:hanging="408"/>
      </w:pPr>
      <w:rPr>
        <w:rFonts w:hint="default"/>
      </w:rPr>
    </w:lvl>
    <w:lvl w:ilvl="1">
      <w:start w:val="1"/>
      <w:numFmt w:val="decimal"/>
      <w:lvlText w:val="7.%2."/>
      <w:lvlJc w:val="left"/>
      <w:pPr>
        <w:ind w:left="158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8696" w:hanging="1800"/>
      </w:pPr>
      <w:rPr>
        <w:rFonts w:hint="default"/>
      </w:rPr>
    </w:lvl>
  </w:abstractNum>
  <w:abstractNum w:abstractNumId="96" w15:restartNumberingAfterBreak="0">
    <w:nsid w:val="7C7E4BD5"/>
    <w:multiLevelType w:val="multilevel"/>
    <w:tmpl w:val="C3981FF0"/>
    <w:lvl w:ilvl="0">
      <w:start w:val="1"/>
      <w:numFmt w:val="upperRoman"/>
      <w:lvlText w:val="%1."/>
      <w:lvlJc w:val="left"/>
      <w:pPr>
        <w:ind w:left="2700" w:hanging="720"/>
      </w:pPr>
      <w:rPr>
        <w:rFonts w:hint="default"/>
      </w:rPr>
    </w:lvl>
    <w:lvl w:ilvl="1">
      <w:start w:val="1"/>
      <w:numFmt w:val="decimal"/>
      <w:isLgl/>
      <w:lvlText w:val="%1.%2."/>
      <w:lvlJc w:val="left"/>
      <w:pPr>
        <w:ind w:left="2345"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780" w:hanging="1800"/>
      </w:pPr>
      <w:rPr>
        <w:rFonts w:hint="default"/>
      </w:rPr>
    </w:lvl>
  </w:abstractNum>
  <w:num w:numId="1">
    <w:abstractNumId w:val="18"/>
  </w:num>
  <w:num w:numId="2">
    <w:abstractNumId w:val="80"/>
  </w:num>
  <w:num w:numId="3">
    <w:abstractNumId w:val="66"/>
  </w:num>
  <w:num w:numId="4">
    <w:abstractNumId w:val="0"/>
  </w:num>
  <w:num w:numId="5">
    <w:abstractNumId w:val="71"/>
  </w:num>
  <w:num w:numId="6">
    <w:abstractNumId w:val="35"/>
  </w:num>
  <w:num w:numId="7">
    <w:abstractNumId w:val="59"/>
  </w:num>
  <w:num w:numId="8">
    <w:abstractNumId w:val="77"/>
  </w:num>
  <w:num w:numId="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62"/>
  </w:num>
  <w:num w:numId="12">
    <w:abstractNumId w:val="43"/>
  </w:num>
  <w:num w:numId="13">
    <w:abstractNumId w:val="68"/>
  </w:num>
  <w:num w:numId="14">
    <w:abstractNumId w:val="83"/>
  </w:num>
  <w:num w:numId="15">
    <w:abstractNumId w:val="50"/>
  </w:num>
  <w:num w:numId="16">
    <w:abstractNumId w:val="60"/>
  </w:num>
  <w:num w:numId="17">
    <w:abstractNumId w:val="39"/>
  </w:num>
  <w:num w:numId="18">
    <w:abstractNumId w:val="44"/>
  </w:num>
  <w:num w:numId="19">
    <w:abstractNumId w:val="45"/>
  </w:num>
  <w:num w:numId="20">
    <w:abstractNumId w:val="63"/>
  </w:num>
  <w:num w:numId="21">
    <w:abstractNumId w:val="70"/>
  </w:num>
  <w:num w:numId="22">
    <w:abstractNumId w:val="92"/>
  </w:num>
  <w:num w:numId="23">
    <w:abstractNumId w:val="38"/>
  </w:num>
  <w:num w:numId="24">
    <w:abstractNumId w:val="75"/>
  </w:num>
  <w:num w:numId="25">
    <w:abstractNumId w:val="93"/>
  </w:num>
  <w:num w:numId="26">
    <w:abstractNumId w:val="79"/>
  </w:num>
  <w:num w:numId="27">
    <w:abstractNumId w:val="57"/>
  </w:num>
  <w:num w:numId="28">
    <w:abstractNumId w:val="85"/>
  </w:num>
  <w:num w:numId="29">
    <w:abstractNumId w:val="82"/>
  </w:num>
  <w:num w:numId="30">
    <w:abstractNumId w:val="72"/>
  </w:num>
  <w:num w:numId="31">
    <w:abstractNumId w:val="51"/>
  </w:num>
  <w:num w:numId="32">
    <w:abstractNumId w:val="46"/>
  </w:num>
  <w:num w:numId="33">
    <w:abstractNumId w:val="74"/>
  </w:num>
  <w:num w:numId="34">
    <w:abstractNumId w:val="25"/>
  </w:num>
  <w:num w:numId="35">
    <w:abstractNumId w:val="56"/>
  </w:num>
  <w:num w:numId="36">
    <w:abstractNumId w:val="28"/>
  </w:num>
  <w:num w:numId="37">
    <w:abstractNumId w:val="26"/>
  </w:num>
  <w:num w:numId="38">
    <w:abstractNumId w:val="55"/>
  </w:num>
  <w:num w:numId="39">
    <w:abstractNumId w:val="32"/>
  </w:num>
  <w:num w:numId="40">
    <w:abstractNumId w:val="54"/>
  </w:num>
  <w:num w:numId="41">
    <w:abstractNumId w:val="88"/>
  </w:num>
  <w:num w:numId="42">
    <w:abstractNumId w:val="73"/>
  </w:num>
  <w:num w:numId="43">
    <w:abstractNumId w:val="78"/>
  </w:num>
  <w:num w:numId="44">
    <w:abstractNumId w:val="69"/>
  </w:num>
  <w:num w:numId="45">
    <w:abstractNumId w:val="90"/>
  </w:num>
  <w:num w:numId="46">
    <w:abstractNumId w:val="30"/>
  </w:num>
  <w:num w:numId="47">
    <w:abstractNumId w:val="95"/>
  </w:num>
  <w:num w:numId="48">
    <w:abstractNumId w:val="34"/>
  </w:num>
  <w:num w:numId="49">
    <w:abstractNumId w:val="96"/>
  </w:num>
  <w:num w:numId="50">
    <w:abstractNumId w:val="27"/>
  </w:num>
  <w:num w:numId="51">
    <w:abstractNumId w:val="87"/>
  </w:num>
  <w:num w:numId="52">
    <w:abstractNumId w:val="2"/>
  </w:num>
  <w:num w:numId="53">
    <w:abstractNumId w:val="33"/>
  </w:num>
  <w:num w:numId="54">
    <w:abstractNumId w:val="65"/>
  </w:num>
  <w:num w:numId="55">
    <w:abstractNumId w:val="24"/>
  </w:num>
  <w:num w:numId="56">
    <w:abstractNumId w:val="61"/>
  </w:num>
  <w:num w:numId="57">
    <w:abstractNumId w:val="48"/>
  </w:num>
  <w:num w:numId="58">
    <w:abstractNumId w:val="42"/>
  </w:num>
  <w:num w:numId="59">
    <w:abstractNumId w:val="58"/>
  </w:num>
  <w:num w:numId="60">
    <w:abstractNumId w:val="47"/>
  </w:num>
  <w:num w:numId="61">
    <w:abstractNumId w:val="91"/>
  </w:num>
  <w:num w:numId="62">
    <w:abstractNumId w:val="37"/>
  </w:num>
  <w:num w:numId="63">
    <w:abstractNumId w:val="52"/>
  </w:num>
  <w:num w:numId="64">
    <w:abstractNumId w:val="81"/>
  </w:num>
  <w:num w:numId="65">
    <w:abstractNumId w:val="94"/>
  </w:num>
  <w:num w:numId="66">
    <w:abstractNumId w:val="84"/>
  </w:num>
  <w:num w:numId="67">
    <w:abstractNumId w:val="64"/>
  </w:num>
  <w:num w:numId="68">
    <w:abstractNumId w:val="53"/>
  </w:num>
  <w:num w:numId="69">
    <w:abstractNumId w:val="41"/>
  </w:num>
  <w:num w:numId="70">
    <w:abstractNumId w:val="86"/>
  </w:num>
  <w:num w:numId="71">
    <w:abstractNumId w:val="36"/>
  </w:num>
  <w:num w:numId="72">
    <w:abstractNumId w:val="31"/>
  </w:num>
  <w:num w:numId="73">
    <w:abstractNumId w:val="47"/>
  </w:num>
  <w:num w:numId="74">
    <w:abstractNumId w:val="47"/>
  </w:num>
  <w:num w:numId="75">
    <w:abstractNumId w:val="89"/>
  </w:num>
  <w:num w:numId="76">
    <w:abstractNumId w:val="40"/>
  </w:num>
  <w:num w:numId="77">
    <w:abstractNumId w:val="67"/>
  </w:num>
  <w:num w:numId="78">
    <w:abstractNumId w:val="4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66C1"/>
    <w:rsid w:val="00006F7F"/>
    <w:rsid w:val="0000792F"/>
    <w:rsid w:val="000118D4"/>
    <w:rsid w:val="000121A2"/>
    <w:rsid w:val="000131CB"/>
    <w:rsid w:val="00013712"/>
    <w:rsid w:val="00015740"/>
    <w:rsid w:val="00017871"/>
    <w:rsid w:val="000241CB"/>
    <w:rsid w:val="00024B0A"/>
    <w:rsid w:val="00024C1A"/>
    <w:rsid w:val="00024D6D"/>
    <w:rsid w:val="000252F5"/>
    <w:rsid w:val="00025487"/>
    <w:rsid w:val="000254E1"/>
    <w:rsid w:val="00027DA4"/>
    <w:rsid w:val="00030F21"/>
    <w:rsid w:val="00032008"/>
    <w:rsid w:val="00032122"/>
    <w:rsid w:val="00035628"/>
    <w:rsid w:val="00037B46"/>
    <w:rsid w:val="00040A09"/>
    <w:rsid w:val="00040A58"/>
    <w:rsid w:val="00042F2C"/>
    <w:rsid w:val="00043FDF"/>
    <w:rsid w:val="0004464B"/>
    <w:rsid w:val="00046B0C"/>
    <w:rsid w:val="0005079F"/>
    <w:rsid w:val="000527A8"/>
    <w:rsid w:val="0005322D"/>
    <w:rsid w:val="00053A82"/>
    <w:rsid w:val="000551E7"/>
    <w:rsid w:val="0005636A"/>
    <w:rsid w:val="00056F7C"/>
    <w:rsid w:val="00057445"/>
    <w:rsid w:val="000604F8"/>
    <w:rsid w:val="000627A7"/>
    <w:rsid w:val="00067466"/>
    <w:rsid w:val="000706C4"/>
    <w:rsid w:val="00071F7E"/>
    <w:rsid w:val="00072A42"/>
    <w:rsid w:val="00075635"/>
    <w:rsid w:val="000758EB"/>
    <w:rsid w:val="000811C8"/>
    <w:rsid w:val="00081AA9"/>
    <w:rsid w:val="00087EEC"/>
    <w:rsid w:val="000909E1"/>
    <w:rsid w:val="000915BC"/>
    <w:rsid w:val="00094812"/>
    <w:rsid w:val="0009487B"/>
    <w:rsid w:val="000949F5"/>
    <w:rsid w:val="00096BB1"/>
    <w:rsid w:val="000A01AE"/>
    <w:rsid w:val="000A1199"/>
    <w:rsid w:val="000A7725"/>
    <w:rsid w:val="000B4A27"/>
    <w:rsid w:val="000B5C94"/>
    <w:rsid w:val="000C3531"/>
    <w:rsid w:val="000C61DA"/>
    <w:rsid w:val="000C6A87"/>
    <w:rsid w:val="000C78C6"/>
    <w:rsid w:val="000D1576"/>
    <w:rsid w:val="000D370A"/>
    <w:rsid w:val="000D4061"/>
    <w:rsid w:val="000D52D7"/>
    <w:rsid w:val="000D6D91"/>
    <w:rsid w:val="000D74E3"/>
    <w:rsid w:val="000E160C"/>
    <w:rsid w:val="000E1A27"/>
    <w:rsid w:val="000E23C0"/>
    <w:rsid w:val="000E2A9F"/>
    <w:rsid w:val="000E76B7"/>
    <w:rsid w:val="000F2842"/>
    <w:rsid w:val="000F4055"/>
    <w:rsid w:val="001010F0"/>
    <w:rsid w:val="00102EFA"/>
    <w:rsid w:val="001030BB"/>
    <w:rsid w:val="00106646"/>
    <w:rsid w:val="001071E3"/>
    <w:rsid w:val="0010793D"/>
    <w:rsid w:val="00111F6D"/>
    <w:rsid w:val="001137C8"/>
    <w:rsid w:val="001155E9"/>
    <w:rsid w:val="00115796"/>
    <w:rsid w:val="00115B6C"/>
    <w:rsid w:val="00117FED"/>
    <w:rsid w:val="00120115"/>
    <w:rsid w:val="00120BEA"/>
    <w:rsid w:val="00120E99"/>
    <w:rsid w:val="00120FD9"/>
    <w:rsid w:val="0012182A"/>
    <w:rsid w:val="00123041"/>
    <w:rsid w:val="0012306C"/>
    <w:rsid w:val="00123B0B"/>
    <w:rsid w:val="001268E1"/>
    <w:rsid w:val="00127C32"/>
    <w:rsid w:val="00130323"/>
    <w:rsid w:val="00130B67"/>
    <w:rsid w:val="001326E4"/>
    <w:rsid w:val="001344A7"/>
    <w:rsid w:val="00135C4A"/>
    <w:rsid w:val="00135CAF"/>
    <w:rsid w:val="001365BE"/>
    <w:rsid w:val="00136E54"/>
    <w:rsid w:val="00140DA6"/>
    <w:rsid w:val="001415EF"/>
    <w:rsid w:val="00141E44"/>
    <w:rsid w:val="0014205E"/>
    <w:rsid w:val="0014319D"/>
    <w:rsid w:val="001441C8"/>
    <w:rsid w:val="0014489E"/>
    <w:rsid w:val="00145BC6"/>
    <w:rsid w:val="00146F06"/>
    <w:rsid w:val="001476E1"/>
    <w:rsid w:val="00147AD0"/>
    <w:rsid w:val="00151602"/>
    <w:rsid w:val="0015234D"/>
    <w:rsid w:val="001529B7"/>
    <w:rsid w:val="0015318E"/>
    <w:rsid w:val="00153E55"/>
    <w:rsid w:val="00154086"/>
    <w:rsid w:val="001569B1"/>
    <w:rsid w:val="0015700F"/>
    <w:rsid w:val="001601EF"/>
    <w:rsid w:val="0016301F"/>
    <w:rsid w:val="001661EA"/>
    <w:rsid w:val="00176751"/>
    <w:rsid w:val="001767F2"/>
    <w:rsid w:val="001775E5"/>
    <w:rsid w:val="00180232"/>
    <w:rsid w:val="00183D5B"/>
    <w:rsid w:val="00184F11"/>
    <w:rsid w:val="00187F0A"/>
    <w:rsid w:val="00190DD4"/>
    <w:rsid w:val="0019163A"/>
    <w:rsid w:val="00192BBB"/>
    <w:rsid w:val="001932D7"/>
    <w:rsid w:val="00193A18"/>
    <w:rsid w:val="00194BE5"/>
    <w:rsid w:val="001A0CE7"/>
    <w:rsid w:val="001A259F"/>
    <w:rsid w:val="001A7F4B"/>
    <w:rsid w:val="001B18C8"/>
    <w:rsid w:val="001B445A"/>
    <w:rsid w:val="001B44F8"/>
    <w:rsid w:val="001B61A6"/>
    <w:rsid w:val="001B6AB0"/>
    <w:rsid w:val="001B7BAF"/>
    <w:rsid w:val="001C4464"/>
    <w:rsid w:val="001C669F"/>
    <w:rsid w:val="001D06FA"/>
    <w:rsid w:val="001D2D31"/>
    <w:rsid w:val="001D4178"/>
    <w:rsid w:val="001D6421"/>
    <w:rsid w:val="001E0E22"/>
    <w:rsid w:val="001E6139"/>
    <w:rsid w:val="001E7BF1"/>
    <w:rsid w:val="001F0628"/>
    <w:rsid w:val="001F0F66"/>
    <w:rsid w:val="001F1AC0"/>
    <w:rsid w:val="001F237A"/>
    <w:rsid w:val="001F258B"/>
    <w:rsid w:val="001F5BDA"/>
    <w:rsid w:val="001F78F3"/>
    <w:rsid w:val="002008C3"/>
    <w:rsid w:val="0020231E"/>
    <w:rsid w:val="00203247"/>
    <w:rsid w:val="00204712"/>
    <w:rsid w:val="00205107"/>
    <w:rsid w:val="00205D33"/>
    <w:rsid w:val="00207B45"/>
    <w:rsid w:val="00210CA7"/>
    <w:rsid w:val="00215788"/>
    <w:rsid w:val="00220356"/>
    <w:rsid w:val="002207D3"/>
    <w:rsid w:val="002209BD"/>
    <w:rsid w:val="00223132"/>
    <w:rsid w:val="00226AF9"/>
    <w:rsid w:val="00230C82"/>
    <w:rsid w:val="00230D94"/>
    <w:rsid w:val="002365FF"/>
    <w:rsid w:val="00236745"/>
    <w:rsid w:val="00236BE7"/>
    <w:rsid w:val="00241F35"/>
    <w:rsid w:val="00244601"/>
    <w:rsid w:val="002474D8"/>
    <w:rsid w:val="00250CC2"/>
    <w:rsid w:val="00251077"/>
    <w:rsid w:val="00255CC2"/>
    <w:rsid w:val="002567AA"/>
    <w:rsid w:val="00257209"/>
    <w:rsid w:val="0025781C"/>
    <w:rsid w:val="00261140"/>
    <w:rsid w:val="00261332"/>
    <w:rsid w:val="0026327D"/>
    <w:rsid w:val="00267436"/>
    <w:rsid w:val="00267ADC"/>
    <w:rsid w:val="0027011E"/>
    <w:rsid w:val="00271771"/>
    <w:rsid w:val="00274941"/>
    <w:rsid w:val="00274A68"/>
    <w:rsid w:val="00274AC3"/>
    <w:rsid w:val="002753ED"/>
    <w:rsid w:val="00276895"/>
    <w:rsid w:val="002771FF"/>
    <w:rsid w:val="00277925"/>
    <w:rsid w:val="0027795D"/>
    <w:rsid w:val="00282A38"/>
    <w:rsid w:val="002831E1"/>
    <w:rsid w:val="00284982"/>
    <w:rsid w:val="0028572D"/>
    <w:rsid w:val="00286AEA"/>
    <w:rsid w:val="00296333"/>
    <w:rsid w:val="00297845"/>
    <w:rsid w:val="00297D92"/>
    <w:rsid w:val="002A1FB9"/>
    <w:rsid w:val="002A26BD"/>
    <w:rsid w:val="002A2FF6"/>
    <w:rsid w:val="002A4747"/>
    <w:rsid w:val="002A5008"/>
    <w:rsid w:val="002A60AE"/>
    <w:rsid w:val="002A7036"/>
    <w:rsid w:val="002B016B"/>
    <w:rsid w:val="002B059B"/>
    <w:rsid w:val="002B3B56"/>
    <w:rsid w:val="002B4870"/>
    <w:rsid w:val="002B56CE"/>
    <w:rsid w:val="002B7A0C"/>
    <w:rsid w:val="002C1B85"/>
    <w:rsid w:val="002C39C0"/>
    <w:rsid w:val="002C5150"/>
    <w:rsid w:val="002C552E"/>
    <w:rsid w:val="002C6243"/>
    <w:rsid w:val="002C65ED"/>
    <w:rsid w:val="002C6977"/>
    <w:rsid w:val="002C70C6"/>
    <w:rsid w:val="002D1FE4"/>
    <w:rsid w:val="002D394F"/>
    <w:rsid w:val="002D419F"/>
    <w:rsid w:val="002D79AA"/>
    <w:rsid w:val="002E2C82"/>
    <w:rsid w:val="002E3C5B"/>
    <w:rsid w:val="002F3BAB"/>
    <w:rsid w:val="003000D4"/>
    <w:rsid w:val="003019C3"/>
    <w:rsid w:val="00302B0B"/>
    <w:rsid w:val="00306B81"/>
    <w:rsid w:val="00306E7C"/>
    <w:rsid w:val="00307523"/>
    <w:rsid w:val="003101ED"/>
    <w:rsid w:val="003107AC"/>
    <w:rsid w:val="003113CB"/>
    <w:rsid w:val="00311651"/>
    <w:rsid w:val="0031265A"/>
    <w:rsid w:val="003128FC"/>
    <w:rsid w:val="00313984"/>
    <w:rsid w:val="003150D2"/>
    <w:rsid w:val="00321166"/>
    <w:rsid w:val="003233B2"/>
    <w:rsid w:val="003311F9"/>
    <w:rsid w:val="003325BF"/>
    <w:rsid w:val="0033331E"/>
    <w:rsid w:val="00333EA4"/>
    <w:rsid w:val="00333FF5"/>
    <w:rsid w:val="0034038D"/>
    <w:rsid w:val="00341CE2"/>
    <w:rsid w:val="0034372D"/>
    <w:rsid w:val="00345089"/>
    <w:rsid w:val="00345FF9"/>
    <w:rsid w:val="003461EE"/>
    <w:rsid w:val="00347596"/>
    <w:rsid w:val="00350084"/>
    <w:rsid w:val="00350796"/>
    <w:rsid w:val="00353726"/>
    <w:rsid w:val="00353C0A"/>
    <w:rsid w:val="00353ED6"/>
    <w:rsid w:val="0035509F"/>
    <w:rsid w:val="00355A30"/>
    <w:rsid w:val="00361D65"/>
    <w:rsid w:val="00364602"/>
    <w:rsid w:val="003668B5"/>
    <w:rsid w:val="00370C96"/>
    <w:rsid w:val="0037135F"/>
    <w:rsid w:val="00372D7E"/>
    <w:rsid w:val="003765F8"/>
    <w:rsid w:val="003768CD"/>
    <w:rsid w:val="00380A84"/>
    <w:rsid w:val="00383FD5"/>
    <w:rsid w:val="00384140"/>
    <w:rsid w:val="00385E74"/>
    <w:rsid w:val="003869AB"/>
    <w:rsid w:val="00387B99"/>
    <w:rsid w:val="003907AC"/>
    <w:rsid w:val="00392D38"/>
    <w:rsid w:val="003934D1"/>
    <w:rsid w:val="00396885"/>
    <w:rsid w:val="003A01B0"/>
    <w:rsid w:val="003A029B"/>
    <w:rsid w:val="003A10CC"/>
    <w:rsid w:val="003A7004"/>
    <w:rsid w:val="003A7C87"/>
    <w:rsid w:val="003B0A92"/>
    <w:rsid w:val="003B136A"/>
    <w:rsid w:val="003B2D81"/>
    <w:rsid w:val="003B60CF"/>
    <w:rsid w:val="003B7447"/>
    <w:rsid w:val="003C0640"/>
    <w:rsid w:val="003C1A02"/>
    <w:rsid w:val="003C3C33"/>
    <w:rsid w:val="003C65EC"/>
    <w:rsid w:val="003C7890"/>
    <w:rsid w:val="003D4D78"/>
    <w:rsid w:val="003D4F7E"/>
    <w:rsid w:val="003E1C54"/>
    <w:rsid w:val="003E2777"/>
    <w:rsid w:val="003E2D66"/>
    <w:rsid w:val="003E30E2"/>
    <w:rsid w:val="003F0CDA"/>
    <w:rsid w:val="003F0D1C"/>
    <w:rsid w:val="003F1CB2"/>
    <w:rsid w:val="003F3FED"/>
    <w:rsid w:val="003F45F7"/>
    <w:rsid w:val="003F4C86"/>
    <w:rsid w:val="003F55E6"/>
    <w:rsid w:val="003F5DA8"/>
    <w:rsid w:val="00400DD7"/>
    <w:rsid w:val="00402D66"/>
    <w:rsid w:val="00402DAC"/>
    <w:rsid w:val="00402EE1"/>
    <w:rsid w:val="004069F1"/>
    <w:rsid w:val="00406E0D"/>
    <w:rsid w:val="00412A20"/>
    <w:rsid w:val="00416BEC"/>
    <w:rsid w:val="00417A01"/>
    <w:rsid w:val="00423065"/>
    <w:rsid w:val="004235A5"/>
    <w:rsid w:val="0042632F"/>
    <w:rsid w:val="00426988"/>
    <w:rsid w:val="00426C40"/>
    <w:rsid w:val="004326E6"/>
    <w:rsid w:val="004342D0"/>
    <w:rsid w:val="004343F1"/>
    <w:rsid w:val="004362D1"/>
    <w:rsid w:val="00437DB2"/>
    <w:rsid w:val="004439C1"/>
    <w:rsid w:val="004456FA"/>
    <w:rsid w:val="00451EC8"/>
    <w:rsid w:val="0045514A"/>
    <w:rsid w:val="0045597A"/>
    <w:rsid w:val="00455FF8"/>
    <w:rsid w:val="004629C2"/>
    <w:rsid w:val="00462CE7"/>
    <w:rsid w:val="00464CB3"/>
    <w:rsid w:val="00472C43"/>
    <w:rsid w:val="0047418E"/>
    <w:rsid w:val="00474DB1"/>
    <w:rsid w:val="004758CF"/>
    <w:rsid w:val="00477A5F"/>
    <w:rsid w:val="0048054C"/>
    <w:rsid w:val="00481346"/>
    <w:rsid w:val="00481B78"/>
    <w:rsid w:val="00485561"/>
    <w:rsid w:val="004908EB"/>
    <w:rsid w:val="00490CAE"/>
    <w:rsid w:val="00492A4D"/>
    <w:rsid w:val="0049624C"/>
    <w:rsid w:val="004971D3"/>
    <w:rsid w:val="0049739F"/>
    <w:rsid w:val="004A351E"/>
    <w:rsid w:val="004A424B"/>
    <w:rsid w:val="004A59BA"/>
    <w:rsid w:val="004A6E36"/>
    <w:rsid w:val="004A790A"/>
    <w:rsid w:val="004B1577"/>
    <w:rsid w:val="004B321A"/>
    <w:rsid w:val="004B3405"/>
    <w:rsid w:val="004B3D45"/>
    <w:rsid w:val="004B7D58"/>
    <w:rsid w:val="004C1DCA"/>
    <w:rsid w:val="004C1E7C"/>
    <w:rsid w:val="004C2342"/>
    <w:rsid w:val="004C6D75"/>
    <w:rsid w:val="004D55EE"/>
    <w:rsid w:val="004D56A6"/>
    <w:rsid w:val="004D7B3D"/>
    <w:rsid w:val="004D7C98"/>
    <w:rsid w:val="004E2624"/>
    <w:rsid w:val="004E4A50"/>
    <w:rsid w:val="004E62AB"/>
    <w:rsid w:val="004F0349"/>
    <w:rsid w:val="004F1D02"/>
    <w:rsid w:val="004F27DD"/>
    <w:rsid w:val="004F4912"/>
    <w:rsid w:val="004F4B7D"/>
    <w:rsid w:val="004F4C25"/>
    <w:rsid w:val="004F7BC4"/>
    <w:rsid w:val="00502018"/>
    <w:rsid w:val="00502050"/>
    <w:rsid w:val="005035CA"/>
    <w:rsid w:val="005045CA"/>
    <w:rsid w:val="00504C94"/>
    <w:rsid w:val="00511677"/>
    <w:rsid w:val="00514656"/>
    <w:rsid w:val="0051589A"/>
    <w:rsid w:val="00517549"/>
    <w:rsid w:val="00517D61"/>
    <w:rsid w:val="00517E87"/>
    <w:rsid w:val="005202A4"/>
    <w:rsid w:val="005208C9"/>
    <w:rsid w:val="00521E12"/>
    <w:rsid w:val="00521FB8"/>
    <w:rsid w:val="00523CCC"/>
    <w:rsid w:val="00525F10"/>
    <w:rsid w:val="005275FC"/>
    <w:rsid w:val="00527EA6"/>
    <w:rsid w:val="005323FE"/>
    <w:rsid w:val="00535ABC"/>
    <w:rsid w:val="0054165E"/>
    <w:rsid w:val="00541BE4"/>
    <w:rsid w:val="00544BA2"/>
    <w:rsid w:val="00545AFC"/>
    <w:rsid w:val="00547079"/>
    <w:rsid w:val="00554226"/>
    <w:rsid w:val="0055666D"/>
    <w:rsid w:val="00557DAD"/>
    <w:rsid w:val="00563989"/>
    <w:rsid w:val="0056416A"/>
    <w:rsid w:val="005645FF"/>
    <w:rsid w:val="005650CC"/>
    <w:rsid w:val="00571F24"/>
    <w:rsid w:val="005737E4"/>
    <w:rsid w:val="0057495B"/>
    <w:rsid w:val="00574BE5"/>
    <w:rsid w:val="00577301"/>
    <w:rsid w:val="00580281"/>
    <w:rsid w:val="0058038B"/>
    <w:rsid w:val="0058137C"/>
    <w:rsid w:val="00585378"/>
    <w:rsid w:val="00590112"/>
    <w:rsid w:val="0059201B"/>
    <w:rsid w:val="00592CC7"/>
    <w:rsid w:val="005939CE"/>
    <w:rsid w:val="0059682E"/>
    <w:rsid w:val="005A01F7"/>
    <w:rsid w:val="005A0476"/>
    <w:rsid w:val="005A04DB"/>
    <w:rsid w:val="005A113B"/>
    <w:rsid w:val="005A1634"/>
    <w:rsid w:val="005A1980"/>
    <w:rsid w:val="005A3E37"/>
    <w:rsid w:val="005A4736"/>
    <w:rsid w:val="005A4A82"/>
    <w:rsid w:val="005A6369"/>
    <w:rsid w:val="005A6644"/>
    <w:rsid w:val="005B1B5D"/>
    <w:rsid w:val="005B1E2B"/>
    <w:rsid w:val="005B38DF"/>
    <w:rsid w:val="005B7701"/>
    <w:rsid w:val="005C0058"/>
    <w:rsid w:val="005D206C"/>
    <w:rsid w:val="005D692A"/>
    <w:rsid w:val="005E00C7"/>
    <w:rsid w:val="005E0363"/>
    <w:rsid w:val="005E08FA"/>
    <w:rsid w:val="005E26D6"/>
    <w:rsid w:val="005E485F"/>
    <w:rsid w:val="005E5C53"/>
    <w:rsid w:val="005E6750"/>
    <w:rsid w:val="005E6A78"/>
    <w:rsid w:val="005E7548"/>
    <w:rsid w:val="005F0DC6"/>
    <w:rsid w:val="005F1E3D"/>
    <w:rsid w:val="005F52CE"/>
    <w:rsid w:val="00600D31"/>
    <w:rsid w:val="0060153F"/>
    <w:rsid w:val="00601C5C"/>
    <w:rsid w:val="006046CB"/>
    <w:rsid w:val="00605806"/>
    <w:rsid w:val="00605BD8"/>
    <w:rsid w:val="006067CE"/>
    <w:rsid w:val="006077EE"/>
    <w:rsid w:val="00610879"/>
    <w:rsid w:val="006109AD"/>
    <w:rsid w:val="00611EDD"/>
    <w:rsid w:val="00613FD5"/>
    <w:rsid w:val="006143BD"/>
    <w:rsid w:val="0062142C"/>
    <w:rsid w:val="00621550"/>
    <w:rsid w:val="0062199C"/>
    <w:rsid w:val="0062326F"/>
    <w:rsid w:val="006245E4"/>
    <w:rsid w:val="00625362"/>
    <w:rsid w:val="00625907"/>
    <w:rsid w:val="0062774E"/>
    <w:rsid w:val="00630933"/>
    <w:rsid w:val="00631B5F"/>
    <w:rsid w:val="00632B55"/>
    <w:rsid w:val="006359A9"/>
    <w:rsid w:val="00636897"/>
    <w:rsid w:val="006400FC"/>
    <w:rsid w:val="006434B7"/>
    <w:rsid w:val="00645670"/>
    <w:rsid w:val="00647246"/>
    <w:rsid w:val="00650390"/>
    <w:rsid w:val="00652387"/>
    <w:rsid w:val="00652876"/>
    <w:rsid w:val="00655B69"/>
    <w:rsid w:val="00663D11"/>
    <w:rsid w:val="00671581"/>
    <w:rsid w:val="00672CE5"/>
    <w:rsid w:val="00673943"/>
    <w:rsid w:val="0067516B"/>
    <w:rsid w:val="0068050B"/>
    <w:rsid w:val="00681007"/>
    <w:rsid w:val="006812A1"/>
    <w:rsid w:val="00682ABA"/>
    <w:rsid w:val="006857C4"/>
    <w:rsid w:val="0068676D"/>
    <w:rsid w:val="006873DC"/>
    <w:rsid w:val="00687AC7"/>
    <w:rsid w:val="00692978"/>
    <w:rsid w:val="006942B9"/>
    <w:rsid w:val="006951BA"/>
    <w:rsid w:val="00695BBB"/>
    <w:rsid w:val="00696DD1"/>
    <w:rsid w:val="006A1FF3"/>
    <w:rsid w:val="006A42C9"/>
    <w:rsid w:val="006A45B8"/>
    <w:rsid w:val="006A6A43"/>
    <w:rsid w:val="006A6F99"/>
    <w:rsid w:val="006B1873"/>
    <w:rsid w:val="006C5059"/>
    <w:rsid w:val="006C6271"/>
    <w:rsid w:val="006C6B8B"/>
    <w:rsid w:val="006C6F0F"/>
    <w:rsid w:val="006C7761"/>
    <w:rsid w:val="006D0715"/>
    <w:rsid w:val="006D0A71"/>
    <w:rsid w:val="006D734B"/>
    <w:rsid w:val="006D7E08"/>
    <w:rsid w:val="006E2093"/>
    <w:rsid w:val="006E248C"/>
    <w:rsid w:val="006E3093"/>
    <w:rsid w:val="006E3931"/>
    <w:rsid w:val="006E45FF"/>
    <w:rsid w:val="006E464C"/>
    <w:rsid w:val="006E618B"/>
    <w:rsid w:val="006F40C6"/>
    <w:rsid w:val="006F52B1"/>
    <w:rsid w:val="006F7AA4"/>
    <w:rsid w:val="007001F6"/>
    <w:rsid w:val="007047B9"/>
    <w:rsid w:val="00705F00"/>
    <w:rsid w:val="00706347"/>
    <w:rsid w:val="00707DAD"/>
    <w:rsid w:val="0071048B"/>
    <w:rsid w:val="007111E6"/>
    <w:rsid w:val="00711C9B"/>
    <w:rsid w:val="00712498"/>
    <w:rsid w:val="007137A7"/>
    <w:rsid w:val="0071437D"/>
    <w:rsid w:val="0071797A"/>
    <w:rsid w:val="007223C9"/>
    <w:rsid w:val="007228F4"/>
    <w:rsid w:val="00725BA1"/>
    <w:rsid w:val="007303D7"/>
    <w:rsid w:val="007303DA"/>
    <w:rsid w:val="00733A6D"/>
    <w:rsid w:val="007350CE"/>
    <w:rsid w:val="0073526F"/>
    <w:rsid w:val="00735D18"/>
    <w:rsid w:val="00735E20"/>
    <w:rsid w:val="00736233"/>
    <w:rsid w:val="00736813"/>
    <w:rsid w:val="0073763C"/>
    <w:rsid w:val="00740E8F"/>
    <w:rsid w:val="0074177C"/>
    <w:rsid w:val="00741B2D"/>
    <w:rsid w:val="00742E2B"/>
    <w:rsid w:val="00743D77"/>
    <w:rsid w:val="0074746D"/>
    <w:rsid w:val="007509AD"/>
    <w:rsid w:val="00752FFB"/>
    <w:rsid w:val="00754503"/>
    <w:rsid w:val="00754B4F"/>
    <w:rsid w:val="00757FC4"/>
    <w:rsid w:val="00761EBA"/>
    <w:rsid w:val="00765B77"/>
    <w:rsid w:val="00771DAA"/>
    <w:rsid w:val="007723C4"/>
    <w:rsid w:val="007725C3"/>
    <w:rsid w:val="00774489"/>
    <w:rsid w:val="007764F4"/>
    <w:rsid w:val="00783046"/>
    <w:rsid w:val="007837BF"/>
    <w:rsid w:val="00783A66"/>
    <w:rsid w:val="007858FC"/>
    <w:rsid w:val="00785A57"/>
    <w:rsid w:val="00786436"/>
    <w:rsid w:val="0078710E"/>
    <w:rsid w:val="007879BB"/>
    <w:rsid w:val="00790B7A"/>
    <w:rsid w:val="00791759"/>
    <w:rsid w:val="00792804"/>
    <w:rsid w:val="00793F1E"/>
    <w:rsid w:val="0079485D"/>
    <w:rsid w:val="007952B9"/>
    <w:rsid w:val="00795B4C"/>
    <w:rsid w:val="0079705D"/>
    <w:rsid w:val="007A5F2E"/>
    <w:rsid w:val="007B2507"/>
    <w:rsid w:val="007B2B0B"/>
    <w:rsid w:val="007B5609"/>
    <w:rsid w:val="007B5ACB"/>
    <w:rsid w:val="007B6DCB"/>
    <w:rsid w:val="007C0F56"/>
    <w:rsid w:val="007C14EA"/>
    <w:rsid w:val="007C7497"/>
    <w:rsid w:val="007D09D5"/>
    <w:rsid w:val="007D2B13"/>
    <w:rsid w:val="007E049C"/>
    <w:rsid w:val="007E1B13"/>
    <w:rsid w:val="007E262C"/>
    <w:rsid w:val="007E4ABB"/>
    <w:rsid w:val="007E5DDB"/>
    <w:rsid w:val="007F3867"/>
    <w:rsid w:val="00800CFA"/>
    <w:rsid w:val="00803060"/>
    <w:rsid w:val="008036C3"/>
    <w:rsid w:val="00805CC4"/>
    <w:rsid w:val="0081148D"/>
    <w:rsid w:val="00811E2C"/>
    <w:rsid w:val="008158B7"/>
    <w:rsid w:val="008224C8"/>
    <w:rsid w:val="0082353C"/>
    <w:rsid w:val="00823DFA"/>
    <w:rsid w:val="008253A7"/>
    <w:rsid w:val="00826F7F"/>
    <w:rsid w:val="00827E5B"/>
    <w:rsid w:val="00831B81"/>
    <w:rsid w:val="00832278"/>
    <w:rsid w:val="00832F5D"/>
    <w:rsid w:val="008340DC"/>
    <w:rsid w:val="00837809"/>
    <w:rsid w:val="00842178"/>
    <w:rsid w:val="00842A54"/>
    <w:rsid w:val="00843568"/>
    <w:rsid w:val="00843F61"/>
    <w:rsid w:val="00843FDD"/>
    <w:rsid w:val="008459E3"/>
    <w:rsid w:val="00846A01"/>
    <w:rsid w:val="008503DA"/>
    <w:rsid w:val="008517BE"/>
    <w:rsid w:val="00852DE1"/>
    <w:rsid w:val="0085316C"/>
    <w:rsid w:val="008538C1"/>
    <w:rsid w:val="00860193"/>
    <w:rsid w:val="00862780"/>
    <w:rsid w:val="00862E20"/>
    <w:rsid w:val="00863171"/>
    <w:rsid w:val="0086434D"/>
    <w:rsid w:val="00870B82"/>
    <w:rsid w:val="00873C7B"/>
    <w:rsid w:val="00874039"/>
    <w:rsid w:val="0087421A"/>
    <w:rsid w:val="0087637B"/>
    <w:rsid w:val="00880238"/>
    <w:rsid w:val="00882E77"/>
    <w:rsid w:val="008837CD"/>
    <w:rsid w:val="008854DA"/>
    <w:rsid w:val="00885CF4"/>
    <w:rsid w:val="00886075"/>
    <w:rsid w:val="00887621"/>
    <w:rsid w:val="00890F1E"/>
    <w:rsid w:val="00891EA4"/>
    <w:rsid w:val="00892773"/>
    <w:rsid w:val="0089325B"/>
    <w:rsid w:val="00896FF5"/>
    <w:rsid w:val="008A081B"/>
    <w:rsid w:val="008A2A61"/>
    <w:rsid w:val="008A2E63"/>
    <w:rsid w:val="008A2ED7"/>
    <w:rsid w:val="008A57EC"/>
    <w:rsid w:val="008A61F5"/>
    <w:rsid w:val="008A6775"/>
    <w:rsid w:val="008A7120"/>
    <w:rsid w:val="008B2E76"/>
    <w:rsid w:val="008B5532"/>
    <w:rsid w:val="008B60C3"/>
    <w:rsid w:val="008C007B"/>
    <w:rsid w:val="008C0B09"/>
    <w:rsid w:val="008C1296"/>
    <w:rsid w:val="008C2A7D"/>
    <w:rsid w:val="008C2B77"/>
    <w:rsid w:val="008C60CD"/>
    <w:rsid w:val="008C6F50"/>
    <w:rsid w:val="008D14D3"/>
    <w:rsid w:val="008D2BCF"/>
    <w:rsid w:val="008D4B31"/>
    <w:rsid w:val="008D6160"/>
    <w:rsid w:val="008D73E8"/>
    <w:rsid w:val="008E0DF2"/>
    <w:rsid w:val="008E3E2D"/>
    <w:rsid w:val="008E42A8"/>
    <w:rsid w:val="008E5D3A"/>
    <w:rsid w:val="008F0FDC"/>
    <w:rsid w:val="008F2B40"/>
    <w:rsid w:val="008F4E29"/>
    <w:rsid w:val="008F5D4C"/>
    <w:rsid w:val="008F68FD"/>
    <w:rsid w:val="00900026"/>
    <w:rsid w:val="0090035C"/>
    <w:rsid w:val="00904291"/>
    <w:rsid w:val="009053CE"/>
    <w:rsid w:val="00905ED4"/>
    <w:rsid w:val="00905FA3"/>
    <w:rsid w:val="00906B9C"/>
    <w:rsid w:val="00910813"/>
    <w:rsid w:val="00911E31"/>
    <w:rsid w:val="009134EF"/>
    <w:rsid w:val="00921063"/>
    <w:rsid w:val="0092287F"/>
    <w:rsid w:val="009251ED"/>
    <w:rsid w:val="009273F0"/>
    <w:rsid w:val="00927A80"/>
    <w:rsid w:val="00931718"/>
    <w:rsid w:val="00932682"/>
    <w:rsid w:val="00935D97"/>
    <w:rsid w:val="00936B3B"/>
    <w:rsid w:val="00937B12"/>
    <w:rsid w:val="009429C1"/>
    <w:rsid w:val="00942FB7"/>
    <w:rsid w:val="00944B09"/>
    <w:rsid w:val="009468EB"/>
    <w:rsid w:val="00947AB1"/>
    <w:rsid w:val="00950DFF"/>
    <w:rsid w:val="00951C20"/>
    <w:rsid w:val="0095491F"/>
    <w:rsid w:val="0095527B"/>
    <w:rsid w:val="00955E34"/>
    <w:rsid w:val="0095776B"/>
    <w:rsid w:val="00957F94"/>
    <w:rsid w:val="00961153"/>
    <w:rsid w:val="00964F66"/>
    <w:rsid w:val="0096597A"/>
    <w:rsid w:val="0097033B"/>
    <w:rsid w:val="0097164D"/>
    <w:rsid w:val="00971CB9"/>
    <w:rsid w:val="0097329A"/>
    <w:rsid w:val="00975566"/>
    <w:rsid w:val="00976CD9"/>
    <w:rsid w:val="009774C9"/>
    <w:rsid w:val="00980BA3"/>
    <w:rsid w:val="009816DE"/>
    <w:rsid w:val="00982DF9"/>
    <w:rsid w:val="009863D9"/>
    <w:rsid w:val="00986CDD"/>
    <w:rsid w:val="00987318"/>
    <w:rsid w:val="009905E0"/>
    <w:rsid w:val="00990BE9"/>
    <w:rsid w:val="009929EB"/>
    <w:rsid w:val="00995C0B"/>
    <w:rsid w:val="009A4413"/>
    <w:rsid w:val="009A443C"/>
    <w:rsid w:val="009A45C5"/>
    <w:rsid w:val="009A6D7F"/>
    <w:rsid w:val="009A6E63"/>
    <w:rsid w:val="009B0F8F"/>
    <w:rsid w:val="009B2C70"/>
    <w:rsid w:val="009B2EE4"/>
    <w:rsid w:val="009B3D28"/>
    <w:rsid w:val="009B6EE1"/>
    <w:rsid w:val="009B72DB"/>
    <w:rsid w:val="009C0E99"/>
    <w:rsid w:val="009C1171"/>
    <w:rsid w:val="009C120A"/>
    <w:rsid w:val="009C2A16"/>
    <w:rsid w:val="009C3738"/>
    <w:rsid w:val="009C39D5"/>
    <w:rsid w:val="009C51D0"/>
    <w:rsid w:val="009C6CF2"/>
    <w:rsid w:val="009C7013"/>
    <w:rsid w:val="009C750F"/>
    <w:rsid w:val="009D13CA"/>
    <w:rsid w:val="009D2EB6"/>
    <w:rsid w:val="009D41C4"/>
    <w:rsid w:val="009D55F7"/>
    <w:rsid w:val="009D67E0"/>
    <w:rsid w:val="009D73D7"/>
    <w:rsid w:val="009D73FB"/>
    <w:rsid w:val="009D7EC1"/>
    <w:rsid w:val="009E1945"/>
    <w:rsid w:val="009E2CA8"/>
    <w:rsid w:val="009E3848"/>
    <w:rsid w:val="009E5751"/>
    <w:rsid w:val="009E6162"/>
    <w:rsid w:val="009E7757"/>
    <w:rsid w:val="009E7DB5"/>
    <w:rsid w:val="009F5482"/>
    <w:rsid w:val="009F5EC0"/>
    <w:rsid w:val="009F6367"/>
    <w:rsid w:val="00A0000F"/>
    <w:rsid w:val="00A03902"/>
    <w:rsid w:val="00A03CE0"/>
    <w:rsid w:val="00A075E5"/>
    <w:rsid w:val="00A07730"/>
    <w:rsid w:val="00A07AF9"/>
    <w:rsid w:val="00A11CB8"/>
    <w:rsid w:val="00A11D55"/>
    <w:rsid w:val="00A12669"/>
    <w:rsid w:val="00A12A8E"/>
    <w:rsid w:val="00A14630"/>
    <w:rsid w:val="00A148E9"/>
    <w:rsid w:val="00A15AC9"/>
    <w:rsid w:val="00A27D92"/>
    <w:rsid w:val="00A338A2"/>
    <w:rsid w:val="00A36561"/>
    <w:rsid w:val="00A37430"/>
    <w:rsid w:val="00A374F2"/>
    <w:rsid w:val="00A40C4D"/>
    <w:rsid w:val="00A4192E"/>
    <w:rsid w:val="00A46E6A"/>
    <w:rsid w:val="00A473AC"/>
    <w:rsid w:val="00A47D8E"/>
    <w:rsid w:val="00A51970"/>
    <w:rsid w:val="00A53FDB"/>
    <w:rsid w:val="00A5641C"/>
    <w:rsid w:val="00A565B0"/>
    <w:rsid w:val="00A60D35"/>
    <w:rsid w:val="00A65A70"/>
    <w:rsid w:val="00A65BD0"/>
    <w:rsid w:val="00A65ED5"/>
    <w:rsid w:val="00A66BE3"/>
    <w:rsid w:val="00A67252"/>
    <w:rsid w:val="00A67843"/>
    <w:rsid w:val="00A71596"/>
    <w:rsid w:val="00A72A62"/>
    <w:rsid w:val="00A7305F"/>
    <w:rsid w:val="00A740BE"/>
    <w:rsid w:val="00A74FBA"/>
    <w:rsid w:val="00A806EE"/>
    <w:rsid w:val="00A80EBD"/>
    <w:rsid w:val="00A91C3D"/>
    <w:rsid w:val="00A93271"/>
    <w:rsid w:val="00A93F47"/>
    <w:rsid w:val="00A9525A"/>
    <w:rsid w:val="00A9549D"/>
    <w:rsid w:val="00A96A91"/>
    <w:rsid w:val="00AA019D"/>
    <w:rsid w:val="00AA0B81"/>
    <w:rsid w:val="00AA3802"/>
    <w:rsid w:val="00AA39DA"/>
    <w:rsid w:val="00AA6E2F"/>
    <w:rsid w:val="00AA75F6"/>
    <w:rsid w:val="00AB0C09"/>
    <w:rsid w:val="00AB0F1F"/>
    <w:rsid w:val="00AB2DAC"/>
    <w:rsid w:val="00AB2E57"/>
    <w:rsid w:val="00AB311E"/>
    <w:rsid w:val="00AB5429"/>
    <w:rsid w:val="00AB73EB"/>
    <w:rsid w:val="00AC4E17"/>
    <w:rsid w:val="00AC6B81"/>
    <w:rsid w:val="00AD141E"/>
    <w:rsid w:val="00AD2A8A"/>
    <w:rsid w:val="00AD3635"/>
    <w:rsid w:val="00AD46F9"/>
    <w:rsid w:val="00AD6BAA"/>
    <w:rsid w:val="00AE14F8"/>
    <w:rsid w:val="00AE1A6D"/>
    <w:rsid w:val="00AE2BB1"/>
    <w:rsid w:val="00AE4854"/>
    <w:rsid w:val="00AF0AF1"/>
    <w:rsid w:val="00AF1C0A"/>
    <w:rsid w:val="00AF4F2D"/>
    <w:rsid w:val="00AF51BF"/>
    <w:rsid w:val="00AF66D8"/>
    <w:rsid w:val="00AF6CE8"/>
    <w:rsid w:val="00B029EB"/>
    <w:rsid w:val="00B0335F"/>
    <w:rsid w:val="00B03CE9"/>
    <w:rsid w:val="00B04884"/>
    <w:rsid w:val="00B07054"/>
    <w:rsid w:val="00B076D7"/>
    <w:rsid w:val="00B12283"/>
    <w:rsid w:val="00B138CF"/>
    <w:rsid w:val="00B14C6F"/>
    <w:rsid w:val="00B1526D"/>
    <w:rsid w:val="00B16EC3"/>
    <w:rsid w:val="00B20763"/>
    <w:rsid w:val="00B21356"/>
    <w:rsid w:val="00B2229A"/>
    <w:rsid w:val="00B23CB5"/>
    <w:rsid w:val="00B23FDF"/>
    <w:rsid w:val="00B24872"/>
    <w:rsid w:val="00B24993"/>
    <w:rsid w:val="00B251F5"/>
    <w:rsid w:val="00B302A2"/>
    <w:rsid w:val="00B31908"/>
    <w:rsid w:val="00B32D9F"/>
    <w:rsid w:val="00B35897"/>
    <w:rsid w:val="00B417B9"/>
    <w:rsid w:val="00B431E1"/>
    <w:rsid w:val="00B43FCC"/>
    <w:rsid w:val="00B44F41"/>
    <w:rsid w:val="00B46818"/>
    <w:rsid w:val="00B53310"/>
    <w:rsid w:val="00B60959"/>
    <w:rsid w:val="00B64555"/>
    <w:rsid w:val="00B650CE"/>
    <w:rsid w:val="00B6621C"/>
    <w:rsid w:val="00B71FBA"/>
    <w:rsid w:val="00B72A5A"/>
    <w:rsid w:val="00B7323D"/>
    <w:rsid w:val="00B75E22"/>
    <w:rsid w:val="00B76255"/>
    <w:rsid w:val="00B76F24"/>
    <w:rsid w:val="00B814DB"/>
    <w:rsid w:val="00B84BCB"/>
    <w:rsid w:val="00B84FB3"/>
    <w:rsid w:val="00B90FBC"/>
    <w:rsid w:val="00B9194E"/>
    <w:rsid w:val="00B9363E"/>
    <w:rsid w:val="00B93CCD"/>
    <w:rsid w:val="00B96F33"/>
    <w:rsid w:val="00B97059"/>
    <w:rsid w:val="00BA04E4"/>
    <w:rsid w:val="00BA4D74"/>
    <w:rsid w:val="00BB1EBB"/>
    <w:rsid w:val="00BB2BBB"/>
    <w:rsid w:val="00BB3747"/>
    <w:rsid w:val="00BB5EC5"/>
    <w:rsid w:val="00BB6CDB"/>
    <w:rsid w:val="00BC0211"/>
    <w:rsid w:val="00BC207E"/>
    <w:rsid w:val="00BC6354"/>
    <w:rsid w:val="00BD021A"/>
    <w:rsid w:val="00BD34D9"/>
    <w:rsid w:val="00BD4F92"/>
    <w:rsid w:val="00BD5356"/>
    <w:rsid w:val="00BD6408"/>
    <w:rsid w:val="00BD786D"/>
    <w:rsid w:val="00BE0D4D"/>
    <w:rsid w:val="00BE3583"/>
    <w:rsid w:val="00BE7A36"/>
    <w:rsid w:val="00BE7E22"/>
    <w:rsid w:val="00BF1563"/>
    <w:rsid w:val="00BF1951"/>
    <w:rsid w:val="00BF1DDA"/>
    <w:rsid w:val="00BF4948"/>
    <w:rsid w:val="00BF4F8A"/>
    <w:rsid w:val="00BF5471"/>
    <w:rsid w:val="00BF642C"/>
    <w:rsid w:val="00BF736F"/>
    <w:rsid w:val="00BF7629"/>
    <w:rsid w:val="00C000F3"/>
    <w:rsid w:val="00C00AB4"/>
    <w:rsid w:val="00C02397"/>
    <w:rsid w:val="00C02DA5"/>
    <w:rsid w:val="00C02FA0"/>
    <w:rsid w:val="00C05498"/>
    <w:rsid w:val="00C06430"/>
    <w:rsid w:val="00C06488"/>
    <w:rsid w:val="00C102F9"/>
    <w:rsid w:val="00C105ED"/>
    <w:rsid w:val="00C12D32"/>
    <w:rsid w:val="00C159FD"/>
    <w:rsid w:val="00C20E61"/>
    <w:rsid w:val="00C23279"/>
    <w:rsid w:val="00C2377F"/>
    <w:rsid w:val="00C25805"/>
    <w:rsid w:val="00C26866"/>
    <w:rsid w:val="00C279AD"/>
    <w:rsid w:val="00C322D2"/>
    <w:rsid w:val="00C34177"/>
    <w:rsid w:val="00C34841"/>
    <w:rsid w:val="00C34FD5"/>
    <w:rsid w:val="00C35DF0"/>
    <w:rsid w:val="00C35E33"/>
    <w:rsid w:val="00C374C6"/>
    <w:rsid w:val="00C37D5C"/>
    <w:rsid w:val="00C426A8"/>
    <w:rsid w:val="00C42708"/>
    <w:rsid w:val="00C455B7"/>
    <w:rsid w:val="00C50037"/>
    <w:rsid w:val="00C51E9B"/>
    <w:rsid w:val="00C521AB"/>
    <w:rsid w:val="00C53C86"/>
    <w:rsid w:val="00C56129"/>
    <w:rsid w:val="00C57673"/>
    <w:rsid w:val="00C61309"/>
    <w:rsid w:val="00C62584"/>
    <w:rsid w:val="00C62E12"/>
    <w:rsid w:val="00C65533"/>
    <w:rsid w:val="00C67BBC"/>
    <w:rsid w:val="00C67FA8"/>
    <w:rsid w:val="00C7177A"/>
    <w:rsid w:val="00C71A5B"/>
    <w:rsid w:val="00C73B81"/>
    <w:rsid w:val="00C74613"/>
    <w:rsid w:val="00C75D56"/>
    <w:rsid w:val="00C824B9"/>
    <w:rsid w:val="00C82B49"/>
    <w:rsid w:val="00C85354"/>
    <w:rsid w:val="00C85EE7"/>
    <w:rsid w:val="00C87DAE"/>
    <w:rsid w:val="00C92EDC"/>
    <w:rsid w:val="00C94904"/>
    <w:rsid w:val="00C96657"/>
    <w:rsid w:val="00CA157E"/>
    <w:rsid w:val="00CA2249"/>
    <w:rsid w:val="00CA3C36"/>
    <w:rsid w:val="00CA76AF"/>
    <w:rsid w:val="00CB2C93"/>
    <w:rsid w:val="00CB3DE4"/>
    <w:rsid w:val="00CB40DC"/>
    <w:rsid w:val="00CB6145"/>
    <w:rsid w:val="00CB6667"/>
    <w:rsid w:val="00CC1B9F"/>
    <w:rsid w:val="00CD0922"/>
    <w:rsid w:val="00CD105F"/>
    <w:rsid w:val="00CD411F"/>
    <w:rsid w:val="00CD4B58"/>
    <w:rsid w:val="00CE224F"/>
    <w:rsid w:val="00CE3403"/>
    <w:rsid w:val="00CE4B38"/>
    <w:rsid w:val="00CE4D93"/>
    <w:rsid w:val="00CE559E"/>
    <w:rsid w:val="00CF08D2"/>
    <w:rsid w:val="00CF1282"/>
    <w:rsid w:val="00CF23F2"/>
    <w:rsid w:val="00CF506C"/>
    <w:rsid w:val="00CF5C9C"/>
    <w:rsid w:val="00CF6646"/>
    <w:rsid w:val="00D008C9"/>
    <w:rsid w:val="00D00F2C"/>
    <w:rsid w:val="00D03B1C"/>
    <w:rsid w:val="00D06F5B"/>
    <w:rsid w:val="00D102AC"/>
    <w:rsid w:val="00D12D6F"/>
    <w:rsid w:val="00D13862"/>
    <w:rsid w:val="00D1571B"/>
    <w:rsid w:val="00D2083B"/>
    <w:rsid w:val="00D20873"/>
    <w:rsid w:val="00D212DC"/>
    <w:rsid w:val="00D236D7"/>
    <w:rsid w:val="00D24822"/>
    <w:rsid w:val="00D24E82"/>
    <w:rsid w:val="00D2613E"/>
    <w:rsid w:val="00D27E84"/>
    <w:rsid w:val="00D31DC6"/>
    <w:rsid w:val="00D36E9F"/>
    <w:rsid w:val="00D36F34"/>
    <w:rsid w:val="00D4007A"/>
    <w:rsid w:val="00D40C48"/>
    <w:rsid w:val="00D4125C"/>
    <w:rsid w:val="00D4218F"/>
    <w:rsid w:val="00D45C52"/>
    <w:rsid w:val="00D51FEA"/>
    <w:rsid w:val="00D5203A"/>
    <w:rsid w:val="00D54468"/>
    <w:rsid w:val="00D575C7"/>
    <w:rsid w:val="00D61CCB"/>
    <w:rsid w:val="00D63DBB"/>
    <w:rsid w:val="00D67A40"/>
    <w:rsid w:val="00D7072B"/>
    <w:rsid w:val="00D738F1"/>
    <w:rsid w:val="00D7661E"/>
    <w:rsid w:val="00D80872"/>
    <w:rsid w:val="00D80AD9"/>
    <w:rsid w:val="00D8107C"/>
    <w:rsid w:val="00D81687"/>
    <w:rsid w:val="00D81FDA"/>
    <w:rsid w:val="00D832FB"/>
    <w:rsid w:val="00D837D1"/>
    <w:rsid w:val="00D838CA"/>
    <w:rsid w:val="00D86C2E"/>
    <w:rsid w:val="00D872A2"/>
    <w:rsid w:val="00D92B26"/>
    <w:rsid w:val="00DA0801"/>
    <w:rsid w:val="00DA0905"/>
    <w:rsid w:val="00DA46BA"/>
    <w:rsid w:val="00DA4795"/>
    <w:rsid w:val="00DA55C9"/>
    <w:rsid w:val="00DB1503"/>
    <w:rsid w:val="00DB34F2"/>
    <w:rsid w:val="00DB42F7"/>
    <w:rsid w:val="00DB59AF"/>
    <w:rsid w:val="00DB7D26"/>
    <w:rsid w:val="00DC011B"/>
    <w:rsid w:val="00DC4A48"/>
    <w:rsid w:val="00DC646A"/>
    <w:rsid w:val="00DD1D33"/>
    <w:rsid w:val="00DD214B"/>
    <w:rsid w:val="00DE0699"/>
    <w:rsid w:val="00DE0AFF"/>
    <w:rsid w:val="00DE106F"/>
    <w:rsid w:val="00DE10A3"/>
    <w:rsid w:val="00DF133D"/>
    <w:rsid w:val="00DF7AB9"/>
    <w:rsid w:val="00DF7EA4"/>
    <w:rsid w:val="00E012E4"/>
    <w:rsid w:val="00E01A98"/>
    <w:rsid w:val="00E03083"/>
    <w:rsid w:val="00E035DA"/>
    <w:rsid w:val="00E0385A"/>
    <w:rsid w:val="00E05EA8"/>
    <w:rsid w:val="00E06D57"/>
    <w:rsid w:val="00E06EDA"/>
    <w:rsid w:val="00E10584"/>
    <w:rsid w:val="00E1082D"/>
    <w:rsid w:val="00E15CEB"/>
    <w:rsid w:val="00E17194"/>
    <w:rsid w:val="00E227FD"/>
    <w:rsid w:val="00E228D9"/>
    <w:rsid w:val="00E22D2E"/>
    <w:rsid w:val="00E27A90"/>
    <w:rsid w:val="00E27ADA"/>
    <w:rsid w:val="00E31BD4"/>
    <w:rsid w:val="00E349CF"/>
    <w:rsid w:val="00E34D21"/>
    <w:rsid w:val="00E36A6B"/>
    <w:rsid w:val="00E422A3"/>
    <w:rsid w:val="00E42D89"/>
    <w:rsid w:val="00E4320F"/>
    <w:rsid w:val="00E470EC"/>
    <w:rsid w:val="00E509A1"/>
    <w:rsid w:val="00E51BA9"/>
    <w:rsid w:val="00E52E88"/>
    <w:rsid w:val="00E54278"/>
    <w:rsid w:val="00E575AA"/>
    <w:rsid w:val="00E6367C"/>
    <w:rsid w:val="00E7115E"/>
    <w:rsid w:val="00E71335"/>
    <w:rsid w:val="00E714BF"/>
    <w:rsid w:val="00E76836"/>
    <w:rsid w:val="00E82E62"/>
    <w:rsid w:val="00E83BD2"/>
    <w:rsid w:val="00E8425D"/>
    <w:rsid w:val="00E8480D"/>
    <w:rsid w:val="00E87590"/>
    <w:rsid w:val="00E90155"/>
    <w:rsid w:val="00E950D3"/>
    <w:rsid w:val="00E95309"/>
    <w:rsid w:val="00E95F14"/>
    <w:rsid w:val="00E96F6F"/>
    <w:rsid w:val="00E97A30"/>
    <w:rsid w:val="00EA318C"/>
    <w:rsid w:val="00EA34E2"/>
    <w:rsid w:val="00EA4040"/>
    <w:rsid w:val="00EB26F0"/>
    <w:rsid w:val="00EB2A33"/>
    <w:rsid w:val="00EB570C"/>
    <w:rsid w:val="00EB5DF2"/>
    <w:rsid w:val="00EB695A"/>
    <w:rsid w:val="00EB7D6A"/>
    <w:rsid w:val="00EC09C8"/>
    <w:rsid w:val="00EC6083"/>
    <w:rsid w:val="00ED0E1D"/>
    <w:rsid w:val="00ED1966"/>
    <w:rsid w:val="00ED3687"/>
    <w:rsid w:val="00ED6AF9"/>
    <w:rsid w:val="00ED7514"/>
    <w:rsid w:val="00EE33B9"/>
    <w:rsid w:val="00EE3B68"/>
    <w:rsid w:val="00EE5602"/>
    <w:rsid w:val="00EE67A9"/>
    <w:rsid w:val="00EE79CC"/>
    <w:rsid w:val="00EF0815"/>
    <w:rsid w:val="00EF154F"/>
    <w:rsid w:val="00EF2E4A"/>
    <w:rsid w:val="00EF4842"/>
    <w:rsid w:val="00EF4E59"/>
    <w:rsid w:val="00EF65DE"/>
    <w:rsid w:val="00EF6E80"/>
    <w:rsid w:val="00F00B93"/>
    <w:rsid w:val="00F02DC0"/>
    <w:rsid w:val="00F064AB"/>
    <w:rsid w:val="00F07A5E"/>
    <w:rsid w:val="00F07ECE"/>
    <w:rsid w:val="00F1000D"/>
    <w:rsid w:val="00F14BA5"/>
    <w:rsid w:val="00F15E32"/>
    <w:rsid w:val="00F21BFF"/>
    <w:rsid w:val="00F26BEB"/>
    <w:rsid w:val="00F27ACB"/>
    <w:rsid w:val="00F34692"/>
    <w:rsid w:val="00F35FF1"/>
    <w:rsid w:val="00F41933"/>
    <w:rsid w:val="00F42DB3"/>
    <w:rsid w:val="00F4362E"/>
    <w:rsid w:val="00F439E7"/>
    <w:rsid w:val="00F445CE"/>
    <w:rsid w:val="00F44D77"/>
    <w:rsid w:val="00F4573A"/>
    <w:rsid w:val="00F46683"/>
    <w:rsid w:val="00F50530"/>
    <w:rsid w:val="00F5055E"/>
    <w:rsid w:val="00F50E0A"/>
    <w:rsid w:val="00F51448"/>
    <w:rsid w:val="00F6139D"/>
    <w:rsid w:val="00F630DB"/>
    <w:rsid w:val="00F63B73"/>
    <w:rsid w:val="00F66222"/>
    <w:rsid w:val="00F71F10"/>
    <w:rsid w:val="00F72008"/>
    <w:rsid w:val="00F75036"/>
    <w:rsid w:val="00F77DD7"/>
    <w:rsid w:val="00F829EB"/>
    <w:rsid w:val="00F83BDD"/>
    <w:rsid w:val="00F8464E"/>
    <w:rsid w:val="00F90A98"/>
    <w:rsid w:val="00F9265C"/>
    <w:rsid w:val="00F936A9"/>
    <w:rsid w:val="00F93D05"/>
    <w:rsid w:val="00F952EE"/>
    <w:rsid w:val="00F95F2C"/>
    <w:rsid w:val="00F96939"/>
    <w:rsid w:val="00FA118C"/>
    <w:rsid w:val="00FB1357"/>
    <w:rsid w:val="00FB4899"/>
    <w:rsid w:val="00FB5730"/>
    <w:rsid w:val="00FB688B"/>
    <w:rsid w:val="00FC1B24"/>
    <w:rsid w:val="00FC2180"/>
    <w:rsid w:val="00FC3C8D"/>
    <w:rsid w:val="00FC5DE5"/>
    <w:rsid w:val="00FC6B29"/>
    <w:rsid w:val="00FC711D"/>
    <w:rsid w:val="00FC78E4"/>
    <w:rsid w:val="00FD1ECB"/>
    <w:rsid w:val="00FD2058"/>
    <w:rsid w:val="00FD26D0"/>
    <w:rsid w:val="00FD3B12"/>
    <w:rsid w:val="00FD3DFB"/>
    <w:rsid w:val="00FD420B"/>
    <w:rsid w:val="00FD4D5B"/>
    <w:rsid w:val="00FD50E1"/>
    <w:rsid w:val="00FD624B"/>
    <w:rsid w:val="00FD6B05"/>
    <w:rsid w:val="00FD6E22"/>
    <w:rsid w:val="00FD6E94"/>
    <w:rsid w:val="00FD7344"/>
    <w:rsid w:val="00FE2480"/>
    <w:rsid w:val="00FE40A7"/>
    <w:rsid w:val="00FE5A71"/>
    <w:rsid w:val="00FE7A26"/>
    <w:rsid w:val="00FE7D2F"/>
    <w:rsid w:val="00FF001A"/>
    <w:rsid w:val="00FF15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7FEA8B3"/>
  <w15:docId w15:val="{4FDC5FB4-C6F9-4A66-8AF3-3EB681796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627A7"/>
    <w:rPr>
      <w:rFonts w:ascii="Times New Roman" w:hAnsi="Times New Roman"/>
      <w:sz w:val="24"/>
      <w:szCs w:val="24"/>
    </w:rPr>
  </w:style>
  <w:style w:type="paragraph" w:styleId="Nagwek1">
    <w:name w:val="heading 1"/>
    <w:basedOn w:val="Normalny"/>
    <w:next w:val="Normalny"/>
    <w:link w:val="Nagwek1Znak"/>
    <w:uiPriority w:val="99"/>
    <w:qFormat/>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pPr>
      <w:keepNext/>
      <w:spacing w:before="240" w:after="60"/>
      <w:outlineLvl w:val="3"/>
    </w:pPr>
    <w:rPr>
      <w:b/>
      <w:bCs/>
      <w:sz w:val="28"/>
      <w:szCs w:val="28"/>
    </w:rPr>
  </w:style>
  <w:style w:type="paragraph" w:styleId="Nagwek5">
    <w:name w:val="heading 5"/>
    <w:basedOn w:val="Normalny"/>
    <w:next w:val="Normalny"/>
    <w:link w:val="Nagwek5Znak"/>
    <w:uiPriority w:val="99"/>
    <w:qFormat/>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pPr>
      <w:keepNext/>
      <w:jc w:val="right"/>
      <w:outlineLvl w:val="5"/>
    </w:pPr>
    <w:rPr>
      <w:i/>
      <w:iCs/>
      <w:u w:val="single"/>
    </w:rPr>
  </w:style>
  <w:style w:type="paragraph" w:styleId="Nagwek7">
    <w:name w:val="heading 7"/>
    <w:basedOn w:val="Normalny"/>
    <w:next w:val="Normalny"/>
    <w:link w:val="Nagwek7Znak"/>
    <w:uiPriority w:val="99"/>
    <w:qFormat/>
    <w:pPr>
      <w:keepNext/>
      <w:spacing w:before="120"/>
      <w:jc w:val="both"/>
      <w:outlineLvl w:val="6"/>
    </w:pPr>
    <w:rPr>
      <w:u w:val="single"/>
    </w:rPr>
  </w:style>
  <w:style w:type="paragraph" w:styleId="Nagwek8">
    <w:name w:val="heading 8"/>
    <w:basedOn w:val="Normalny"/>
    <w:next w:val="Normalny"/>
    <w:link w:val="Nagwek8Znak"/>
    <w:uiPriority w:val="99"/>
    <w:qFormat/>
    <w:pPr>
      <w:keepNext/>
      <w:ind w:firstLine="540"/>
      <w:outlineLvl w:val="7"/>
    </w:pPr>
    <w:rPr>
      <w:b/>
      <w:bCs/>
      <w:sz w:val="20"/>
      <w:szCs w:val="20"/>
    </w:rPr>
  </w:style>
  <w:style w:type="paragraph" w:styleId="Nagwek9">
    <w:name w:val="heading 9"/>
    <w:basedOn w:val="Normalny"/>
    <w:next w:val="Normalny"/>
    <w:link w:val="Nagwek9Znak"/>
    <w:uiPriority w:val="99"/>
    <w:qFormat/>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Pr>
      <w:rFonts w:ascii="Cambria" w:hAnsi="Cambria" w:cs="Cambria"/>
      <w:b/>
      <w:bCs/>
      <w:i/>
      <w:iCs/>
      <w:sz w:val="28"/>
      <w:szCs w:val="28"/>
    </w:rPr>
  </w:style>
  <w:style w:type="character" w:customStyle="1" w:styleId="Nagwek3Znak">
    <w:name w:val="Nagłówek 3 Znak"/>
    <w:basedOn w:val="Domylnaczcionkaakapitu"/>
    <w:link w:val="Nagwek3"/>
    <w:uiPriority w:val="99"/>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Pr>
      <w:rFonts w:ascii="Calibri" w:hAnsi="Calibri" w:cs="Calibri"/>
      <w:b/>
      <w:bCs/>
      <w:sz w:val="28"/>
      <w:szCs w:val="28"/>
    </w:rPr>
  </w:style>
  <w:style w:type="character" w:customStyle="1" w:styleId="Nagwek5Znak">
    <w:name w:val="Nagłówek 5 Znak"/>
    <w:basedOn w:val="Domylnaczcionkaakapitu"/>
    <w:link w:val="Nagwek5"/>
    <w:uiPriority w:val="99"/>
    <w:rPr>
      <w:rFonts w:ascii="Calibri" w:hAnsi="Calibri" w:cs="Calibri"/>
      <w:b/>
      <w:bCs/>
      <w:i/>
      <w:iCs/>
      <w:sz w:val="26"/>
      <w:szCs w:val="26"/>
    </w:rPr>
  </w:style>
  <w:style w:type="character" w:customStyle="1" w:styleId="Nagwek6Znak">
    <w:name w:val="Nagłówek 6 Znak"/>
    <w:basedOn w:val="Domylnaczcionkaakapitu"/>
    <w:link w:val="Nagwek6"/>
    <w:uiPriority w:val="99"/>
    <w:rPr>
      <w:rFonts w:ascii="Calibri" w:hAnsi="Calibri" w:cs="Calibri"/>
      <w:b/>
      <w:bCs/>
    </w:rPr>
  </w:style>
  <w:style w:type="character" w:customStyle="1" w:styleId="Nagwek7Znak">
    <w:name w:val="Nagłówek 7 Znak"/>
    <w:basedOn w:val="Domylnaczcionkaakapitu"/>
    <w:link w:val="Nagwek7"/>
    <w:uiPriority w:val="99"/>
    <w:rPr>
      <w:rFonts w:ascii="Calibri" w:hAnsi="Calibri" w:cs="Calibri"/>
      <w:sz w:val="24"/>
      <w:szCs w:val="24"/>
    </w:rPr>
  </w:style>
  <w:style w:type="character" w:customStyle="1" w:styleId="Nagwek8Znak">
    <w:name w:val="Nagłówek 8 Znak"/>
    <w:basedOn w:val="Domylnaczcionkaakapitu"/>
    <w:link w:val="Nagwek8"/>
    <w:uiPriority w:val="99"/>
    <w:rPr>
      <w:rFonts w:ascii="Calibri" w:hAnsi="Calibri" w:cs="Calibri"/>
      <w:i/>
      <w:iCs/>
      <w:sz w:val="24"/>
      <w:szCs w:val="24"/>
    </w:rPr>
  </w:style>
  <w:style w:type="character" w:customStyle="1" w:styleId="Nagwek9Znak">
    <w:name w:val="Nagłówek 9 Znak"/>
    <w:basedOn w:val="Domylnaczcionkaakapitu"/>
    <w:link w:val="Nagwek9"/>
    <w:uiPriority w:val="99"/>
    <w:rPr>
      <w:rFonts w:ascii="Cambria" w:hAnsi="Cambria" w:cs="Cambria"/>
    </w:rPr>
  </w:style>
  <w:style w:type="paragraph" w:styleId="Adresnakopercie">
    <w:name w:val="envelope address"/>
    <w:basedOn w:val="Normalny"/>
    <w:uiPriority w:val="99"/>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Pr>
      <w:rFonts w:ascii="Arial" w:hAnsi="Arial" w:cs="Arial"/>
    </w:rPr>
  </w:style>
  <w:style w:type="paragraph" w:styleId="Tekstpodstawowywcity2">
    <w:name w:val="Body Text Indent 2"/>
    <w:basedOn w:val="Normalny"/>
    <w:link w:val="Tekstpodstawowywcity2Znak"/>
    <w:uiPriority w:val="99"/>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Pr>
      <w:rFonts w:ascii="Times New Roman" w:hAnsi="Times New Roman" w:cs="Times New Roman"/>
      <w:sz w:val="20"/>
      <w:szCs w:val="20"/>
    </w:rPr>
  </w:style>
  <w:style w:type="paragraph" w:styleId="Nagwek">
    <w:name w:val="header"/>
    <w:basedOn w:val="Normalny"/>
    <w:link w:val="NagwekZnak"/>
    <w:uiPriority w:val="99"/>
    <w:pPr>
      <w:tabs>
        <w:tab w:val="center" w:pos="4536"/>
        <w:tab w:val="right" w:pos="9072"/>
      </w:tabs>
    </w:pPr>
    <w:rPr>
      <w:rFonts w:cs="Times New Roman"/>
    </w:rPr>
  </w:style>
  <w:style w:type="character" w:customStyle="1" w:styleId="NagwekZnak">
    <w:name w:val="Nagłówek Znak"/>
    <w:basedOn w:val="Domylnaczcionkaakapitu"/>
    <w:link w:val="Nagwek"/>
    <w:uiPriority w:val="99"/>
    <w:rPr>
      <w:rFonts w:ascii="Times New Roman" w:hAnsi="Times New Roman" w:cs="Times New Roman"/>
      <w:sz w:val="20"/>
      <w:szCs w:val="20"/>
    </w:rPr>
  </w:style>
  <w:style w:type="paragraph" w:styleId="Stopka">
    <w:name w:val="footer"/>
    <w:basedOn w:val="Normalny"/>
    <w:link w:val="StopkaZnak"/>
    <w:uiPriority w:val="99"/>
    <w:pPr>
      <w:tabs>
        <w:tab w:val="center" w:pos="4536"/>
        <w:tab w:val="right" w:pos="9072"/>
      </w:tabs>
    </w:pPr>
    <w:rPr>
      <w:rFonts w:cs="Times New Roman"/>
    </w:rPr>
  </w:style>
  <w:style w:type="character" w:customStyle="1" w:styleId="StopkaZnak">
    <w:name w:val="Stopka Znak"/>
    <w:basedOn w:val="Domylnaczcionkaakapitu"/>
    <w:link w:val="Stopka"/>
    <w:uiPriority w:val="99"/>
    <w:rPr>
      <w:rFonts w:ascii="Times New Roman" w:hAnsi="Times New Roman" w:cs="Times New Roman"/>
      <w:sz w:val="20"/>
      <w:szCs w:val="20"/>
    </w:rPr>
  </w:style>
  <w:style w:type="character" w:customStyle="1" w:styleId="ZnakZnak1">
    <w:name w:val="Znak Znak1"/>
    <w:uiPriority w:val="99"/>
    <w:rPr>
      <w:sz w:val="24"/>
      <w:szCs w:val="24"/>
      <w:lang w:val="pl-PL" w:eastAsia="pl-PL"/>
    </w:rPr>
  </w:style>
  <w:style w:type="character" w:styleId="Hipercze">
    <w:name w:val="Hyperlink"/>
    <w:basedOn w:val="Domylnaczcionkaakapitu"/>
    <w:uiPriority w:val="99"/>
    <w:rPr>
      <w:rFonts w:ascii="Times New Roman" w:hAnsi="Times New Roman" w:cs="Times New Roman"/>
      <w:color w:val="0000FF"/>
      <w:u w:val="single"/>
    </w:rPr>
  </w:style>
  <w:style w:type="paragraph" w:styleId="NormalnyWeb">
    <w:name w:val="Normal (Web)"/>
    <w:basedOn w:val="Normalny"/>
    <w:uiPriority w:val="99"/>
    <w:pPr>
      <w:spacing w:before="100" w:beforeAutospacing="1" w:after="100" w:afterAutospacing="1"/>
    </w:pPr>
    <w:rPr>
      <w:rFonts w:cs="Times New Roman"/>
    </w:rPr>
  </w:style>
  <w:style w:type="character" w:styleId="Numerstrony">
    <w:name w:val="page number"/>
    <w:basedOn w:val="Domylnaczcionkaakapitu"/>
    <w:uiPriority w:val="99"/>
    <w:rPr>
      <w:rFonts w:ascii="Times New Roman" w:hAnsi="Times New Roman" w:cs="Times New Roman"/>
    </w:rPr>
  </w:style>
  <w:style w:type="paragraph" w:styleId="Tekstpodstawowy">
    <w:name w:val="Body Text"/>
    <w:basedOn w:val="Normalny"/>
    <w:link w:val="TekstpodstawowyZnak"/>
    <w:uiPriority w:val="99"/>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Pr>
      <w:rFonts w:ascii="Times New Roman" w:hAnsi="Times New Roman" w:cs="Times New Roman"/>
      <w:sz w:val="20"/>
      <w:szCs w:val="20"/>
    </w:rPr>
  </w:style>
  <w:style w:type="paragraph" w:styleId="Tekstpodstawowy3">
    <w:name w:val="Body Text 3"/>
    <w:basedOn w:val="Normalny"/>
    <w:link w:val="Tekstpodstawowy3Znak"/>
    <w:uiPriority w:val="99"/>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Pr>
      <w:rFonts w:ascii="Times New Roman" w:hAnsi="Times New Roman" w:cs="Times New Roman"/>
      <w:sz w:val="16"/>
      <w:szCs w:val="16"/>
    </w:rPr>
  </w:style>
  <w:style w:type="paragraph" w:styleId="Tekstpodstawowywcity">
    <w:name w:val="Body Text Indent"/>
    <w:basedOn w:val="Normalny"/>
    <w:link w:val="TekstpodstawowywcityZnak"/>
    <w:uiPriority w:val="99"/>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Pr>
      <w:rFonts w:ascii="Times New Roman" w:hAnsi="Times New Roman" w:cs="Times New Roman"/>
      <w:sz w:val="20"/>
      <w:szCs w:val="20"/>
    </w:rPr>
  </w:style>
  <w:style w:type="paragraph" w:styleId="Tekstpodstawowywcity3">
    <w:name w:val="Body Text Indent 3"/>
    <w:basedOn w:val="Normalny"/>
    <w:link w:val="Tekstpodstawowywcity3Znak"/>
    <w:uiPriority w:val="99"/>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Pr>
      <w:rFonts w:ascii="Times New Roman" w:hAnsi="Times New Roman" w:cs="Times New Roman"/>
      <w:sz w:val="16"/>
      <w:szCs w:val="16"/>
    </w:rPr>
  </w:style>
  <w:style w:type="paragraph" w:customStyle="1" w:styleId="tyt">
    <w:name w:val="tyt"/>
    <w:basedOn w:val="Normalny"/>
    <w:pPr>
      <w:keepNext/>
      <w:spacing w:before="60" w:after="60"/>
      <w:jc w:val="center"/>
    </w:pPr>
    <w:rPr>
      <w:rFonts w:cs="Times New Roman"/>
      <w:b/>
      <w:bCs/>
    </w:rPr>
  </w:style>
  <w:style w:type="paragraph" w:styleId="Tekstpodstawowy2">
    <w:name w:val="Body Text 2"/>
    <w:basedOn w:val="Normalny"/>
    <w:link w:val="Tekstpodstawowy2Znak"/>
    <w:uiPriority w:val="99"/>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Pr>
      <w:rFonts w:ascii="Times New Roman" w:hAnsi="Times New Roman" w:cs="Times New Roman"/>
      <w:sz w:val="20"/>
      <w:szCs w:val="20"/>
    </w:rPr>
  </w:style>
  <w:style w:type="paragraph" w:customStyle="1" w:styleId="Default">
    <w:name w:val="Default"/>
    <w:qFormat/>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Pr>
      <w:rFonts w:ascii="Times New Roman" w:hAnsi="Times New Roman" w:cs="Times New Roman"/>
    </w:rPr>
  </w:style>
  <w:style w:type="paragraph" w:customStyle="1" w:styleId="Zawartoramki">
    <w:name w:val="Zawartość ramki"/>
    <w:basedOn w:val="Tekstpodstawowy"/>
    <w:uiPriority w:val="99"/>
  </w:style>
  <w:style w:type="paragraph" w:styleId="Tekstkomentarza">
    <w:name w:val="annotation text"/>
    <w:basedOn w:val="Normalny"/>
    <w:link w:val="TekstkomentarzaZnak"/>
    <w:pPr>
      <w:suppressAutoHyphens/>
    </w:pPr>
    <w:rPr>
      <w:rFonts w:cs="Times New Roman"/>
      <w:sz w:val="20"/>
      <w:szCs w:val="20"/>
      <w:lang w:eastAsia="ar-SA"/>
    </w:rPr>
  </w:style>
  <w:style w:type="character" w:customStyle="1" w:styleId="TekstkomentarzaZnak">
    <w:name w:val="Tekst komentarza Znak"/>
    <w:basedOn w:val="Domylnaczcionkaakapitu"/>
    <w:link w:val="Tekstkomentarza"/>
    <w:rPr>
      <w:rFonts w:ascii="Arial" w:hAnsi="Arial" w:cs="Arial"/>
      <w:lang w:val="pl-PL" w:eastAsia="pl-PL"/>
    </w:rPr>
  </w:style>
  <w:style w:type="paragraph" w:customStyle="1" w:styleId="pkt">
    <w:name w:val="pkt"/>
    <w:basedOn w:val="Normalny"/>
    <w:pPr>
      <w:spacing w:before="60" w:after="60"/>
      <w:ind w:left="851" w:hanging="295"/>
      <w:jc w:val="both"/>
    </w:pPr>
    <w:rPr>
      <w:rFonts w:cs="Times New Roman"/>
    </w:rPr>
  </w:style>
  <w:style w:type="paragraph" w:styleId="Tekstprzypisukocowego">
    <w:name w:val="endnote text"/>
    <w:basedOn w:val="Normalny"/>
    <w:link w:val="TekstprzypisukocowegoZnak"/>
    <w:uiPriority w:val="99"/>
    <w:rPr>
      <w:rFonts w:cs="Times New Roman"/>
      <w:sz w:val="20"/>
      <w:szCs w:val="20"/>
    </w:rPr>
  </w:style>
  <w:style w:type="character" w:customStyle="1" w:styleId="TekstprzypisukocowegoZnak">
    <w:name w:val="Tekst przypisu końcowego Znak"/>
    <w:basedOn w:val="Domylnaczcionkaakapitu"/>
    <w:link w:val="Tekstprzypisukocowego"/>
    <w:uiPriority w:val="99"/>
    <w:rPr>
      <w:rFonts w:ascii="Times New Roman" w:hAnsi="Times New Roman" w:cs="Times New Roman"/>
      <w:sz w:val="20"/>
      <w:szCs w:val="20"/>
    </w:rPr>
  </w:style>
  <w:style w:type="paragraph" w:customStyle="1" w:styleId="ust">
    <w:name w:val="ust"/>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Pr>
      <w:rFonts w:ascii="Times New Roman" w:hAnsi="Times New Roman" w:cs="Times New Roman"/>
      <w:i/>
      <w:iCs/>
    </w:rPr>
  </w:style>
  <w:style w:type="character" w:styleId="Pogrubienie">
    <w:name w:val="Strong"/>
    <w:basedOn w:val="Domylnaczcionkaakapitu"/>
    <w:uiPriority w:val="99"/>
    <w:qFormat/>
    <w:rPr>
      <w:rFonts w:ascii="Times New Roman" w:hAnsi="Times New Roman" w:cs="Times New Roman"/>
      <w:b/>
      <w:bCs/>
    </w:rPr>
  </w:style>
  <w:style w:type="character" w:customStyle="1" w:styleId="offerlistoffernamecenter">
    <w:name w:val="offerlistoffernamecenter"/>
    <w:basedOn w:val="Domylnaczcionkaakapitu"/>
    <w:uiPriority w:val="99"/>
    <w:rPr>
      <w:rFonts w:ascii="Times New Roman" w:hAnsi="Times New Roman" w:cs="Times New Roman"/>
    </w:rPr>
  </w:style>
  <w:style w:type="paragraph" w:customStyle="1" w:styleId="Tabelapozycja">
    <w:name w:val="Tabela pozycja"/>
    <w:basedOn w:val="Normalny"/>
    <w:rPr>
      <w:rFonts w:ascii="Arial" w:hAnsi="Arial" w:cs="Arial"/>
      <w:sz w:val="22"/>
      <w:szCs w:val="22"/>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basedOn w:val="Domylnaczcionkaakapitu"/>
    <w:link w:val="Tekstdymka"/>
    <w:uiPriority w:val="99"/>
    <w:rPr>
      <w:rFonts w:ascii="Tahoma" w:hAnsi="Tahoma" w:cs="Tahoma"/>
      <w:sz w:val="16"/>
      <w:szCs w:val="16"/>
    </w:rPr>
  </w:style>
  <w:style w:type="character" w:styleId="UyteHipercze">
    <w:name w:val="FollowedHyperlink"/>
    <w:basedOn w:val="Domylnaczcionkaakapitu"/>
    <w:uiPriority w:val="99"/>
    <w:rPr>
      <w:rFonts w:ascii="Times New Roman" w:hAnsi="Times New Roman" w:cs="Times New Roman"/>
      <w:color w:val="800080"/>
      <w:u w:val="single"/>
    </w:rPr>
  </w:style>
  <w:style w:type="paragraph" w:customStyle="1" w:styleId="StandardowyArial11">
    <w:name w:val="Standardowy + Arial 11"/>
    <w:basedOn w:val="Normalny"/>
    <w:uiPriority w:val="99"/>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pPr>
      <w:numPr>
        <w:numId w:val="2"/>
      </w:numPr>
    </w:pPr>
    <w:rPr>
      <w:rFonts w:ascii="Times New Roman" w:hAnsi="Times New Roman" w:cs="Times New Roman"/>
      <w:sz w:val="24"/>
      <w:szCs w:val="24"/>
    </w:rPr>
  </w:style>
  <w:style w:type="paragraph" w:customStyle="1" w:styleId="Tabela1a">
    <w:name w:val="Tabela1a"/>
    <w:basedOn w:val="Tabela1"/>
    <w:uiPriority w:val="99"/>
    <w:pPr>
      <w:ind w:left="0" w:right="57"/>
      <w:jc w:val="right"/>
    </w:pPr>
  </w:style>
  <w:style w:type="paragraph" w:customStyle="1" w:styleId="Tabela1">
    <w:name w:val="Tabela1"/>
    <w:basedOn w:val="Normalny"/>
    <w:uiPriority w:val="99"/>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pPr>
      <w:suppressAutoHyphens/>
    </w:pPr>
    <w:rPr>
      <w:rFonts w:cs="Times New Roman"/>
      <w:sz w:val="20"/>
      <w:szCs w:val="20"/>
      <w:lang w:eastAsia="ar-SA"/>
    </w:rPr>
  </w:style>
  <w:style w:type="paragraph" w:customStyle="1" w:styleId="CommentText1">
    <w:name w:val="Comment Text1"/>
    <w:basedOn w:val="Normalny"/>
    <w:uiPriority w:val="99"/>
    <w:pPr>
      <w:suppressAutoHyphens/>
    </w:pPr>
    <w:rPr>
      <w:rFonts w:ascii="Arial" w:hAnsi="Arial" w:cs="Arial"/>
      <w:sz w:val="20"/>
      <w:szCs w:val="20"/>
      <w:lang w:eastAsia="ar-SA"/>
    </w:rPr>
  </w:style>
  <w:style w:type="paragraph" w:customStyle="1" w:styleId="Tekstpodstawowy21">
    <w:name w:val="Tekst podstawowy 21"/>
    <w:basedOn w:val="Normalny"/>
    <w:uiPriority w:val="99"/>
    <w:pPr>
      <w:widowControl w:val="0"/>
      <w:jc w:val="both"/>
    </w:pPr>
    <w:rPr>
      <w:rFonts w:ascii="Arial" w:hAnsi="Arial" w:cs="Arial"/>
      <w:u w:val="single"/>
    </w:rPr>
  </w:style>
  <w:style w:type="character" w:customStyle="1" w:styleId="TitleChar">
    <w:name w:val="Title Char"/>
    <w:uiPriority w:val="99"/>
    <w:rPr>
      <w:rFonts w:ascii="Cambria" w:hAnsi="Cambria" w:cs="Cambria"/>
      <w:b/>
      <w:bCs/>
      <w:kern w:val="28"/>
      <w:sz w:val="32"/>
      <w:szCs w:val="32"/>
    </w:rPr>
  </w:style>
  <w:style w:type="character" w:customStyle="1" w:styleId="DocumentMapChar">
    <w:name w:val="Document Map Char"/>
    <w:uiPriority w:val="99"/>
    <w:rPr>
      <w:sz w:val="2"/>
      <w:szCs w:val="2"/>
    </w:rPr>
  </w:style>
  <w:style w:type="character" w:customStyle="1" w:styleId="FootnoteTextChar">
    <w:name w:val="Footnote Text Char"/>
    <w:uiPriority w:val="99"/>
    <w:rPr>
      <w:sz w:val="20"/>
      <w:szCs w:val="20"/>
    </w:rPr>
  </w:style>
  <w:style w:type="character" w:customStyle="1" w:styleId="z-TopofFormChar">
    <w:name w:val="z-Top of Form Char"/>
    <w:uiPriority w:val="99"/>
    <w:rPr>
      <w:rFonts w:ascii="Arial" w:hAnsi="Arial" w:cs="Arial"/>
      <w:vanish/>
      <w:sz w:val="16"/>
      <w:szCs w:val="16"/>
    </w:rPr>
  </w:style>
  <w:style w:type="character" w:customStyle="1" w:styleId="PlainTextChar">
    <w:name w:val="Plain Text Char"/>
    <w:uiPriority w:val="99"/>
    <w:rPr>
      <w:rFonts w:ascii="Courier New" w:hAnsi="Courier New" w:cs="Courier New"/>
      <w:sz w:val="20"/>
      <w:szCs w:val="20"/>
    </w:rPr>
  </w:style>
  <w:style w:type="paragraph" w:customStyle="1" w:styleId="ww-lista2">
    <w:name w:val="ww-lista2"/>
    <w:basedOn w:val="Normalny"/>
    <w:uiPriority w:val="99"/>
    <w:pPr>
      <w:ind w:left="566" w:hanging="283"/>
    </w:pPr>
    <w:rPr>
      <w:rFonts w:cs="Times New Roman"/>
      <w:sz w:val="20"/>
      <w:szCs w:val="20"/>
    </w:rPr>
  </w:style>
  <w:style w:type="paragraph" w:customStyle="1" w:styleId="pkt1">
    <w:name w:val="pkt1"/>
    <w:basedOn w:val="Normalny"/>
    <w:uiPriority w:val="99"/>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uiPriority w:val="99"/>
    <w:pPr>
      <w:ind w:left="708"/>
    </w:pPr>
    <w:rPr>
      <w:rFonts w:cs="Times New Roman"/>
      <w:sz w:val="20"/>
      <w:szCs w:val="20"/>
    </w:rPr>
  </w:style>
  <w:style w:type="paragraph" w:customStyle="1" w:styleId="tekstwstpny">
    <w:name w:val="tekst wstępny"/>
    <w:basedOn w:val="Normalny"/>
    <w:uiPriority w:val="99"/>
    <w:pPr>
      <w:suppressAutoHyphens/>
      <w:spacing w:before="60" w:after="60"/>
    </w:pPr>
    <w:rPr>
      <w:rFonts w:cs="Times New Roman"/>
      <w:sz w:val="20"/>
      <w:szCs w:val="20"/>
    </w:rPr>
  </w:style>
  <w:style w:type="paragraph" w:customStyle="1" w:styleId="Legenda1">
    <w:name w:val="Legenda1"/>
    <w:basedOn w:val="Normalny"/>
    <w:next w:val="Normalny"/>
    <w:pPr>
      <w:suppressAutoHyphens/>
    </w:pPr>
    <w:rPr>
      <w:rFonts w:cs="Times New Roman"/>
      <w:b/>
      <w:bCs/>
      <w:sz w:val="20"/>
      <w:szCs w:val="20"/>
      <w:lang w:eastAsia="ar-SA"/>
    </w:rPr>
  </w:style>
  <w:style w:type="character" w:customStyle="1" w:styleId="apple-style-span">
    <w:name w:val="apple-style-span"/>
    <w:uiPriority w:val="99"/>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pPr>
      <w:ind w:left="708"/>
    </w:pPr>
    <w:rPr>
      <w:rFonts w:cs="Times New Roman"/>
      <w:sz w:val="20"/>
      <w:szCs w:val="20"/>
    </w:rPr>
  </w:style>
  <w:style w:type="character" w:customStyle="1" w:styleId="ZnakZnak9">
    <w:name w:val="Znak Znak9"/>
    <w:uiPriority w:val="99"/>
    <w:rPr>
      <w:sz w:val="24"/>
      <w:szCs w:val="24"/>
      <w:lang w:val="pl-PL" w:eastAsia="pl-PL"/>
    </w:rPr>
  </w:style>
  <w:style w:type="paragraph" w:styleId="Mapadokumentu">
    <w:name w:val="Document Map"/>
    <w:basedOn w:val="Normalny"/>
    <w:link w:val="MapadokumentuZnak"/>
    <w:uiPriority w:val="99"/>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Pr>
      <w:rFonts w:ascii="Times New Roman" w:hAnsi="Times New Roman" w:cs="Times New Roman"/>
      <w:sz w:val="2"/>
      <w:szCs w:val="2"/>
    </w:rPr>
  </w:style>
  <w:style w:type="character" w:styleId="Odwoaniedokomentarza">
    <w:name w:val="annotation reference"/>
    <w:basedOn w:val="Domylnaczcionkaakapitu"/>
    <w:uiPriority w:val="99"/>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pPr>
      <w:suppressAutoHyphens w:val="0"/>
    </w:pPr>
    <w:rPr>
      <w:b/>
      <w:bCs/>
      <w:lang w:eastAsia="pl-PL"/>
    </w:rPr>
  </w:style>
  <w:style w:type="character" w:customStyle="1" w:styleId="TematkomentarzaZnak">
    <w:name w:val="Temat komentarza Znak"/>
    <w:basedOn w:val="TekstkomentarzaZnak"/>
    <w:link w:val="Tematkomentarza"/>
    <w:uiPriority w:val="99"/>
    <w:rPr>
      <w:rFonts w:ascii="Times New Roman" w:hAnsi="Times New Roman" w:cs="Times New Roman"/>
      <w:b/>
      <w:bCs/>
      <w:sz w:val="20"/>
      <w:szCs w:val="20"/>
      <w:lang w:val="pl-PL" w:eastAsia="pl-PL"/>
    </w:rPr>
  </w:style>
  <w:style w:type="character" w:customStyle="1" w:styleId="symbol">
    <w:name w:val="symbol"/>
    <w:basedOn w:val="Domylnaczcionkaakapitu"/>
    <w:rPr>
      <w:rFonts w:ascii="Times New Roman" w:hAnsi="Times New Roman" w:cs="Times New Roman"/>
    </w:rPr>
  </w:style>
  <w:style w:type="paragraph" w:customStyle="1" w:styleId="Nagwek40">
    <w:name w:val="Nagłówek4"/>
    <w:basedOn w:val="Normalny"/>
    <w:next w:val="Tekstpodstawowy"/>
    <w:uiPriority w:val="99"/>
    <w:pPr>
      <w:keepNext/>
      <w:suppressAutoHyphens/>
      <w:spacing w:before="240" w:after="120"/>
    </w:pPr>
    <w:rPr>
      <w:rFonts w:ascii="Arial" w:hAnsi="Arial" w:cs="Arial"/>
      <w:sz w:val="28"/>
      <w:szCs w:val="28"/>
      <w:lang w:eastAsia="ar-SA"/>
    </w:rPr>
  </w:style>
  <w:style w:type="paragraph" w:styleId="Lista">
    <w:name w:val="List"/>
    <w:basedOn w:val="Tekstpodstawowy"/>
    <w:uiPriority w:val="99"/>
    <w:rPr>
      <w:rFonts w:ascii="Lucida Sans Unicode" w:hAnsi="Lucida Sans Unicode" w:cs="Lucida Sans Unicode"/>
    </w:rPr>
  </w:style>
  <w:style w:type="paragraph" w:customStyle="1" w:styleId="Podpis3">
    <w:name w:val="Podpis3"/>
    <w:basedOn w:val="Normalny"/>
    <w:uiPriority w:val="99"/>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pPr>
      <w:suppressLineNumbers/>
    </w:pPr>
  </w:style>
  <w:style w:type="paragraph" w:customStyle="1" w:styleId="Nagwektabeli">
    <w:name w:val="Nagłówek tabeli"/>
    <w:basedOn w:val="Zawartotabeli"/>
    <w:uiPriority w:val="99"/>
    <w:pPr>
      <w:jc w:val="center"/>
    </w:pPr>
    <w:rPr>
      <w:b/>
      <w:bCs/>
      <w:i/>
      <w:iCs/>
    </w:rPr>
  </w:style>
  <w:style w:type="paragraph" w:customStyle="1" w:styleId="WW-Tekstdugiegocytatu">
    <w:name w:val="WW-Tekst długiego cytatu"/>
    <w:basedOn w:val="Normalny"/>
    <w:uiPriority w:val="99"/>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pPr>
      <w:spacing w:line="360" w:lineRule="auto"/>
      <w:ind w:left="426" w:right="-425" w:hanging="426"/>
    </w:pPr>
    <w:rPr>
      <w:rFonts w:cs="Times New Roman"/>
      <w:lang w:eastAsia="ar-SA"/>
    </w:rPr>
  </w:style>
  <w:style w:type="paragraph" w:customStyle="1" w:styleId="Tekstpodstawowy31">
    <w:name w:val="Tekst podstawowy 31"/>
    <w:basedOn w:val="Normalny"/>
    <w:uiPriority w:val="99"/>
    <w:pPr>
      <w:suppressAutoHyphens/>
      <w:spacing w:before="120"/>
      <w:jc w:val="both"/>
    </w:pPr>
    <w:rPr>
      <w:rFonts w:cs="Times New Roman"/>
      <w:color w:val="FF0000"/>
      <w:lang w:eastAsia="ar-SA"/>
    </w:rPr>
  </w:style>
  <w:style w:type="paragraph" w:customStyle="1" w:styleId="Tekstpodstawowywcity21">
    <w:name w:val="Tekst podstawowy wcięty 21"/>
    <w:basedOn w:val="Normalny"/>
    <w:pPr>
      <w:suppressAutoHyphens/>
      <w:ind w:left="357"/>
      <w:jc w:val="both"/>
    </w:pPr>
    <w:rPr>
      <w:rFonts w:cs="Times New Roman"/>
      <w:lang w:eastAsia="ar-SA"/>
    </w:rPr>
  </w:style>
  <w:style w:type="paragraph" w:customStyle="1" w:styleId="Tekstpodstawowywcity31">
    <w:name w:val="Tekst podstawowy wcięty 31"/>
    <w:basedOn w:val="Normalny"/>
    <w:uiPriority w:val="99"/>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Pr>
      <w:rFonts w:ascii="Cambria" w:hAnsi="Cambria" w:cs="Cambria"/>
      <w:b/>
      <w:bCs/>
      <w:kern w:val="28"/>
      <w:sz w:val="32"/>
      <w:szCs w:val="32"/>
    </w:rPr>
  </w:style>
  <w:style w:type="paragraph" w:styleId="Podtytu">
    <w:name w:val="Subtitle"/>
    <w:basedOn w:val="Nagwek30"/>
    <w:next w:val="Tekstpodstawowy"/>
    <w:link w:val="PodtytuZnak"/>
    <w:uiPriority w:val="99"/>
    <w:qFormat/>
    <w:pPr>
      <w:jc w:val="center"/>
    </w:pPr>
    <w:rPr>
      <w:i/>
      <w:iCs/>
    </w:rPr>
  </w:style>
  <w:style w:type="character" w:customStyle="1" w:styleId="PodtytuZnak">
    <w:name w:val="Podtytuł Znak"/>
    <w:basedOn w:val="Domylnaczcionkaakapitu"/>
    <w:link w:val="Podtytu"/>
    <w:uiPriority w:val="99"/>
    <w:rPr>
      <w:rFonts w:ascii="Cambria" w:hAnsi="Cambria" w:cs="Cambria"/>
      <w:sz w:val="24"/>
      <w:szCs w:val="24"/>
    </w:rPr>
  </w:style>
  <w:style w:type="paragraph" w:customStyle="1" w:styleId="Plandokumentu1">
    <w:name w:val="Plan dokumentu1"/>
    <w:basedOn w:val="Normalny"/>
    <w:uiPriority w:val="99"/>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Pr>
      <w:rFonts w:ascii="Times New Roman" w:hAnsi="Times New Roman" w:cs="Times New Roman"/>
      <w:lang w:eastAsia="ar-SA" w:bidi="ar-SA"/>
    </w:rPr>
  </w:style>
  <w:style w:type="character" w:customStyle="1" w:styleId="ZnakZnak">
    <w:name w:val="Znak Znak"/>
    <w:uiPriority w:val="99"/>
    <w:rPr>
      <w:lang w:eastAsia="ar-SA" w:bidi="ar-SA"/>
    </w:rPr>
  </w:style>
  <w:style w:type="paragraph" w:customStyle="1" w:styleId="FR2">
    <w:name w:val="FR2"/>
    <w:uiPriority w:val="99"/>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pPr>
      <w:suppressLineNumbers/>
      <w:spacing w:before="60" w:after="60"/>
      <w:jc w:val="both"/>
    </w:pPr>
    <w:rPr>
      <w:rFonts w:cs="Times New Roman"/>
      <w:lang w:eastAsia="ar-SA"/>
    </w:rPr>
  </w:style>
  <w:style w:type="paragraph" w:customStyle="1" w:styleId="WW-Przypiskocowy">
    <w:name w:val="WW-Przypis końcowy"/>
    <w:basedOn w:val="Normalny"/>
    <w:uiPriority w:val="99"/>
    <w:pPr>
      <w:suppressAutoHyphens/>
    </w:pPr>
    <w:rPr>
      <w:rFonts w:cs="Times New Roman"/>
      <w:lang w:eastAsia="ar-SA"/>
    </w:rPr>
  </w:style>
  <w:style w:type="character" w:styleId="Odwoanieprzypisudolnego">
    <w:name w:val="footnote reference"/>
    <w:basedOn w:val="Domylnaczcionkaakapitu"/>
    <w:uiPriority w:val="99"/>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Pr>
      <w:rFonts w:ascii="Arial" w:hAnsi="Arial" w:cs="Arial"/>
      <w:vanish/>
      <w:sz w:val="16"/>
      <w:szCs w:val="16"/>
    </w:rPr>
  </w:style>
  <w:style w:type="paragraph" w:styleId="Zwykytekst">
    <w:name w:val="Plain Text"/>
    <w:basedOn w:val="Normalny"/>
    <w:link w:val="ZwykytekstZnak"/>
    <w:pPr>
      <w:widowControl w:val="0"/>
    </w:pPr>
    <w:rPr>
      <w:rFonts w:ascii="Courier New" w:hAnsi="Courier New" w:cs="Courier New"/>
      <w:sz w:val="20"/>
      <w:szCs w:val="20"/>
    </w:rPr>
  </w:style>
  <w:style w:type="character" w:customStyle="1" w:styleId="ZwykytekstZnak">
    <w:name w:val="Zwykły tekst Znak"/>
    <w:basedOn w:val="Domylnaczcionkaakapitu"/>
    <w:link w:val="Zwykytekst"/>
    <w:rPr>
      <w:rFonts w:ascii="Courier New" w:hAnsi="Courier New" w:cs="Courier New"/>
      <w:sz w:val="20"/>
      <w:szCs w:val="20"/>
    </w:rPr>
  </w:style>
  <w:style w:type="character" w:styleId="Odwoanieprzypisukocowego">
    <w:name w:val="endnote reference"/>
    <w:basedOn w:val="Domylnaczcionkaakapitu"/>
    <w:uiPriority w:val="99"/>
    <w:rPr>
      <w:rFonts w:ascii="Times New Roman" w:hAnsi="Times New Roman" w:cs="Times New Roman"/>
      <w:vertAlign w:val="superscript"/>
    </w:rPr>
  </w:style>
  <w:style w:type="paragraph" w:customStyle="1" w:styleId="ListParagraph1">
    <w:name w:val="List Paragraph1"/>
    <w:basedOn w:val="Normalny"/>
    <w:uiPriority w:val="99"/>
    <w:pPr>
      <w:ind w:left="708"/>
    </w:pPr>
    <w:rPr>
      <w:rFonts w:cs="Times New Roman"/>
      <w:sz w:val="20"/>
      <w:szCs w:val="20"/>
    </w:rPr>
  </w:style>
  <w:style w:type="paragraph" w:styleId="Listapunktowana">
    <w:name w:val="List Bullet"/>
    <w:basedOn w:val="Normalny"/>
    <w:autoRedefine/>
    <w:uiPriority w:val="99"/>
    <w:pPr>
      <w:ind w:left="142" w:hanging="142"/>
      <w:jc w:val="both"/>
    </w:pPr>
    <w:rPr>
      <w:rFonts w:cs="Times New Roman"/>
      <w:b/>
      <w:bCs/>
    </w:rPr>
  </w:style>
  <w:style w:type="paragraph" w:styleId="Tekstblokowy">
    <w:name w:val="Block Text"/>
    <w:basedOn w:val="Normalny"/>
    <w:uiPriority w:val="99"/>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Pr>
      <w:rFonts w:ascii="Times New Roman" w:hAnsi="Times New Roman" w:cs="Times New Roman"/>
    </w:rPr>
  </w:style>
  <w:style w:type="character" w:customStyle="1" w:styleId="Tytu1">
    <w:name w:val="Tytuł1"/>
    <w:basedOn w:val="Domylnaczcionkaakapitu"/>
    <w:uiPriority w:val="99"/>
    <w:rPr>
      <w:rFonts w:ascii="Times New Roman" w:hAnsi="Times New Roman" w:cs="Times New Roman"/>
    </w:rPr>
  </w:style>
  <w:style w:type="character" w:customStyle="1" w:styleId="descr">
    <w:name w:val="descr"/>
    <w:basedOn w:val="Domylnaczcionkaakapitu"/>
    <w:uiPriority w:val="99"/>
    <w:rPr>
      <w:rFonts w:ascii="Times New Roman" w:hAnsi="Times New Roman" w:cs="Times New Roman"/>
    </w:rPr>
  </w:style>
  <w:style w:type="character" w:customStyle="1" w:styleId="text2">
    <w:name w:val="text2"/>
    <w:basedOn w:val="Domylnaczcionkaakapitu"/>
    <w:uiPriority w:val="99"/>
    <w:rPr>
      <w:rFonts w:ascii="Times New Roman" w:hAnsi="Times New Roman" w:cs="Times New Roman"/>
    </w:rPr>
  </w:style>
  <w:style w:type="character" w:customStyle="1" w:styleId="CommentTextChar1">
    <w:name w:val="Comment Text Char1"/>
    <w:basedOn w:val="Domylnaczcionkaakapitu"/>
    <w:uiPriority w:val="99"/>
    <w:rPr>
      <w:rFonts w:ascii="Times New Roman" w:hAnsi="Times New Roman" w:cs="Times New Roman"/>
      <w:lang w:eastAsia="ar-SA" w:bidi="ar-SA"/>
    </w:rPr>
  </w:style>
  <w:style w:type="character" w:customStyle="1" w:styleId="FooterChar1">
    <w:name w:val="Footer Char1"/>
    <w:basedOn w:val="Domylnaczcionkaakapitu"/>
    <w:uiPriority w:val="99"/>
    <w:rPr>
      <w:rFonts w:ascii="Times New Roman" w:hAnsi="Times New Roman" w:cs="Times New Roman"/>
      <w:sz w:val="24"/>
      <w:szCs w:val="24"/>
    </w:rPr>
  </w:style>
  <w:style w:type="character" w:customStyle="1" w:styleId="Heading2Char1">
    <w:name w:val="Heading 2 Char1"/>
    <w:aliases w:val="N2 Char1"/>
    <w:basedOn w:val="Domylnaczcionkaakapitu"/>
    <w:uiPriority w:val="99"/>
    <w:rPr>
      <w:rFonts w:ascii="Arial" w:hAnsi="Arial" w:cs="Arial"/>
      <w:b/>
      <w:bCs/>
      <w:i/>
      <w:iCs/>
      <w:sz w:val="28"/>
      <w:szCs w:val="28"/>
    </w:rPr>
  </w:style>
  <w:style w:type="character" w:customStyle="1" w:styleId="BodyText2Char1">
    <w:name w:val="Body Text 2 Char1"/>
    <w:basedOn w:val="Domylnaczcionkaakapitu"/>
    <w:uiPriority w:val="99"/>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Pr>
      <w:rFonts w:ascii="Times New Roman" w:hAnsi="Times New Roman" w:cs="Times New Roman"/>
    </w:rPr>
  </w:style>
  <w:style w:type="character" w:customStyle="1" w:styleId="Stylwiadomocie-mail131">
    <w:name w:val="Styl wiadomości e-mail 131"/>
    <w:uiPriority w:val="99"/>
    <w:rPr>
      <w:rFonts w:ascii="Arial" w:hAnsi="Arial" w:cs="Arial"/>
      <w:color w:val="auto"/>
      <w:sz w:val="20"/>
      <w:szCs w:val="20"/>
    </w:rPr>
  </w:style>
  <w:style w:type="character" w:customStyle="1" w:styleId="Heading4Char1">
    <w:name w:val="Heading 4 Char1"/>
    <w:basedOn w:val="Domylnaczcionkaakapitu"/>
    <w:uiPriority w:val="99"/>
    <w:rPr>
      <w:rFonts w:ascii="Times New Roman" w:hAnsi="Times New Roman" w:cs="Times New Roman"/>
      <w:b/>
      <w:bCs/>
      <w:sz w:val="28"/>
      <w:szCs w:val="28"/>
    </w:rPr>
  </w:style>
  <w:style w:type="character" w:customStyle="1" w:styleId="Heading5Char1">
    <w:name w:val="Heading 5 Char1"/>
    <w:basedOn w:val="Domylnaczcionkaakapitu"/>
    <w:uiPriority w:val="99"/>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Pr>
      <w:rFonts w:ascii="Times New Roman" w:hAnsi="Times New Roman" w:cs="Times New Roman"/>
      <w:b/>
      <w:bCs/>
      <w:sz w:val="24"/>
      <w:szCs w:val="24"/>
      <w:u w:val="single"/>
    </w:rPr>
  </w:style>
  <w:style w:type="character" w:customStyle="1" w:styleId="BodyTextChar1">
    <w:name w:val="Body Text Char1"/>
    <w:basedOn w:val="Domylnaczcionkaakapitu"/>
    <w:uiPriority w:val="99"/>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Pr>
      <w:rFonts w:ascii="Times New Roman" w:hAnsi="Times New Roman" w:cs="Times New Roman"/>
      <w:sz w:val="24"/>
      <w:szCs w:val="24"/>
    </w:rPr>
  </w:style>
  <w:style w:type="paragraph" w:customStyle="1" w:styleId="Standardowy1">
    <w:name w:val="Standardowy1"/>
    <w:uiPriority w:val="99"/>
    <w:rPr>
      <w:rFonts w:ascii="Times New Roman" w:hAnsi="Times New Roman" w:cs="Times New Roman"/>
      <w:sz w:val="24"/>
      <w:szCs w:val="24"/>
    </w:rPr>
  </w:style>
  <w:style w:type="paragraph" w:customStyle="1" w:styleId="Standardowy11">
    <w:name w:val="Standardowy11"/>
    <w:uiPriority w:val="99"/>
    <w:rPr>
      <w:rFonts w:ascii="Times New Roman" w:hAnsi="Times New Roman" w:cs="Times New Roman"/>
      <w:sz w:val="24"/>
      <w:szCs w:val="24"/>
    </w:rPr>
  </w:style>
  <w:style w:type="character" w:customStyle="1" w:styleId="hidden-print">
    <w:name w:val="hidden-print"/>
    <w:basedOn w:val="Domylnaczcionkaakapitu"/>
    <w:uiPriority w:val="99"/>
    <w:rPr>
      <w:rFonts w:ascii="Times New Roman" w:hAnsi="Times New Roman" w:cs="Times New Roman"/>
    </w:rPr>
  </w:style>
  <w:style w:type="character" w:customStyle="1" w:styleId="small">
    <w:name w:val="small"/>
    <w:basedOn w:val="Domylnaczcionkaakapitu"/>
    <w:uiPriority w:val="99"/>
    <w:rPr>
      <w:rFonts w:ascii="Times New Roman" w:hAnsi="Times New Roman" w:cs="Times New Roman"/>
    </w:rPr>
  </w:style>
  <w:style w:type="character" w:customStyle="1" w:styleId="Domylnaczcionkaakapitu4">
    <w:name w:val="Domyślna czcionka akapitu4"/>
    <w:rsid w:val="00345089"/>
  </w:style>
  <w:style w:type="paragraph" w:customStyle="1" w:styleId="Tekstpodstawowy32">
    <w:name w:val="Tekst podstawowy 32"/>
    <w:basedOn w:val="Normalny"/>
    <w:rsid w:val="00F96939"/>
    <w:pPr>
      <w:spacing w:after="120"/>
    </w:pPr>
    <w:rPr>
      <w:rFonts w:eastAsia="Times New Roman" w:cs="Times New Roman"/>
      <w:sz w:val="16"/>
      <w:szCs w:val="16"/>
      <w:lang w:eastAsia="ar-SA"/>
    </w:rPr>
  </w:style>
  <w:style w:type="paragraph" w:customStyle="1" w:styleId="Tekstkomentarza2">
    <w:name w:val="Tekst komentarza2"/>
    <w:basedOn w:val="Normalny"/>
    <w:rsid w:val="00F96939"/>
    <w:pPr>
      <w:suppressAutoHyphens/>
    </w:pPr>
    <w:rPr>
      <w:rFonts w:eastAsia="Times New Roman" w:cs="Times New Roman"/>
      <w:sz w:val="20"/>
      <w:szCs w:val="20"/>
      <w:lang w:eastAsia="ar-SA"/>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111F6D"/>
    <w:rPr>
      <w:rFonts w:ascii="Times New Roman" w:hAnsi="Times New Roman" w:cs="Times New Roman"/>
      <w:sz w:val="20"/>
      <w:szCs w:val="20"/>
    </w:rPr>
  </w:style>
  <w:style w:type="paragraph" w:styleId="Bezodstpw">
    <w:name w:val="No Spacing"/>
    <w:qFormat/>
    <w:rsid w:val="00625362"/>
    <w:pPr>
      <w:suppressAutoHyphens/>
    </w:pPr>
    <w:rPr>
      <w:rFonts w:ascii="Calibri" w:eastAsia="Calibri" w:hAnsi="Calibri" w:cs="Times New Roman"/>
      <w:lang w:eastAsia="zh-CN"/>
    </w:rPr>
  </w:style>
  <w:style w:type="paragraph" w:customStyle="1" w:styleId="Tekstpodstawowywcity22">
    <w:name w:val="Tekst podstawowy wcięty 22"/>
    <w:basedOn w:val="Normalny"/>
    <w:rsid w:val="00B32D9F"/>
    <w:pPr>
      <w:suppressAutoHyphens/>
      <w:spacing w:after="120" w:line="480" w:lineRule="auto"/>
      <w:ind w:left="283"/>
    </w:pPr>
    <w:rPr>
      <w:rFonts w:eastAsia="Times New Roman" w:cs="Times New Roman"/>
      <w:lang w:eastAsia="ar-SA"/>
    </w:rPr>
  </w:style>
  <w:style w:type="character" w:customStyle="1" w:styleId="font">
    <w:name w:val="font"/>
    <w:rsid w:val="00B9194E"/>
  </w:style>
  <w:style w:type="character" w:customStyle="1" w:styleId="Nierozpoznanawzmianka1">
    <w:name w:val="Nierozpoznana wzmianka1"/>
    <w:basedOn w:val="Domylnaczcionkaakapitu"/>
    <w:uiPriority w:val="99"/>
    <w:semiHidden/>
    <w:unhideWhenUsed/>
    <w:rsid w:val="00B076D7"/>
    <w:rPr>
      <w:color w:val="605E5C"/>
      <w:shd w:val="clear" w:color="auto" w:fill="E1DFDD"/>
    </w:rPr>
  </w:style>
  <w:style w:type="character" w:styleId="Nierozpoznanawzmianka">
    <w:name w:val="Unresolved Mention"/>
    <w:basedOn w:val="Domylnaczcionkaakapitu"/>
    <w:uiPriority w:val="99"/>
    <w:semiHidden/>
    <w:unhideWhenUsed/>
    <w:rsid w:val="005939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65143">
      <w:bodyDiv w:val="1"/>
      <w:marLeft w:val="0"/>
      <w:marRight w:val="0"/>
      <w:marTop w:val="0"/>
      <w:marBottom w:val="0"/>
      <w:divBdr>
        <w:top w:val="none" w:sz="0" w:space="0" w:color="auto"/>
        <w:left w:val="none" w:sz="0" w:space="0" w:color="auto"/>
        <w:bottom w:val="none" w:sz="0" w:space="0" w:color="auto"/>
        <w:right w:val="none" w:sz="0" w:space="0" w:color="auto"/>
      </w:divBdr>
    </w:div>
    <w:div w:id="56323288">
      <w:bodyDiv w:val="1"/>
      <w:marLeft w:val="0"/>
      <w:marRight w:val="0"/>
      <w:marTop w:val="0"/>
      <w:marBottom w:val="0"/>
      <w:divBdr>
        <w:top w:val="none" w:sz="0" w:space="0" w:color="auto"/>
        <w:left w:val="none" w:sz="0" w:space="0" w:color="auto"/>
        <w:bottom w:val="none" w:sz="0" w:space="0" w:color="auto"/>
        <w:right w:val="none" w:sz="0" w:space="0" w:color="auto"/>
      </w:divBdr>
    </w:div>
    <w:div w:id="70470915">
      <w:bodyDiv w:val="1"/>
      <w:marLeft w:val="0"/>
      <w:marRight w:val="0"/>
      <w:marTop w:val="0"/>
      <w:marBottom w:val="0"/>
      <w:divBdr>
        <w:top w:val="none" w:sz="0" w:space="0" w:color="auto"/>
        <w:left w:val="none" w:sz="0" w:space="0" w:color="auto"/>
        <w:bottom w:val="none" w:sz="0" w:space="0" w:color="auto"/>
        <w:right w:val="none" w:sz="0" w:space="0" w:color="auto"/>
      </w:divBdr>
    </w:div>
    <w:div w:id="81489465">
      <w:bodyDiv w:val="1"/>
      <w:marLeft w:val="0"/>
      <w:marRight w:val="0"/>
      <w:marTop w:val="0"/>
      <w:marBottom w:val="0"/>
      <w:divBdr>
        <w:top w:val="none" w:sz="0" w:space="0" w:color="auto"/>
        <w:left w:val="none" w:sz="0" w:space="0" w:color="auto"/>
        <w:bottom w:val="none" w:sz="0" w:space="0" w:color="auto"/>
        <w:right w:val="none" w:sz="0" w:space="0" w:color="auto"/>
      </w:divBdr>
    </w:div>
    <w:div w:id="86076072">
      <w:bodyDiv w:val="1"/>
      <w:marLeft w:val="0"/>
      <w:marRight w:val="0"/>
      <w:marTop w:val="0"/>
      <w:marBottom w:val="0"/>
      <w:divBdr>
        <w:top w:val="none" w:sz="0" w:space="0" w:color="auto"/>
        <w:left w:val="none" w:sz="0" w:space="0" w:color="auto"/>
        <w:bottom w:val="none" w:sz="0" w:space="0" w:color="auto"/>
        <w:right w:val="none" w:sz="0" w:space="0" w:color="auto"/>
      </w:divBdr>
    </w:div>
    <w:div w:id="91706923">
      <w:bodyDiv w:val="1"/>
      <w:marLeft w:val="0"/>
      <w:marRight w:val="0"/>
      <w:marTop w:val="0"/>
      <w:marBottom w:val="0"/>
      <w:divBdr>
        <w:top w:val="none" w:sz="0" w:space="0" w:color="auto"/>
        <w:left w:val="none" w:sz="0" w:space="0" w:color="auto"/>
        <w:bottom w:val="none" w:sz="0" w:space="0" w:color="auto"/>
        <w:right w:val="none" w:sz="0" w:space="0" w:color="auto"/>
      </w:divBdr>
    </w:div>
    <w:div w:id="118187634">
      <w:bodyDiv w:val="1"/>
      <w:marLeft w:val="0"/>
      <w:marRight w:val="0"/>
      <w:marTop w:val="0"/>
      <w:marBottom w:val="0"/>
      <w:divBdr>
        <w:top w:val="none" w:sz="0" w:space="0" w:color="auto"/>
        <w:left w:val="none" w:sz="0" w:space="0" w:color="auto"/>
        <w:bottom w:val="none" w:sz="0" w:space="0" w:color="auto"/>
        <w:right w:val="none" w:sz="0" w:space="0" w:color="auto"/>
      </w:divBdr>
    </w:div>
    <w:div w:id="121534943">
      <w:bodyDiv w:val="1"/>
      <w:marLeft w:val="0"/>
      <w:marRight w:val="0"/>
      <w:marTop w:val="0"/>
      <w:marBottom w:val="0"/>
      <w:divBdr>
        <w:top w:val="none" w:sz="0" w:space="0" w:color="auto"/>
        <w:left w:val="none" w:sz="0" w:space="0" w:color="auto"/>
        <w:bottom w:val="none" w:sz="0" w:space="0" w:color="auto"/>
        <w:right w:val="none" w:sz="0" w:space="0" w:color="auto"/>
      </w:divBdr>
    </w:div>
    <w:div w:id="161046135">
      <w:bodyDiv w:val="1"/>
      <w:marLeft w:val="0"/>
      <w:marRight w:val="0"/>
      <w:marTop w:val="0"/>
      <w:marBottom w:val="0"/>
      <w:divBdr>
        <w:top w:val="none" w:sz="0" w:space="0" w:color="auto"/>
        <w:left w:val="none" w:sz="0" w:space="0" w:color="auto"/>
        <w:bottom w:val="none" w:sz="0" w:space="0" w:color="auto"/>
        <w:right w:val="none" w:sz="0" w:space="0" w:color="auto"/>
      </w:divBdr>
    </w:div>
    <w:div w:id="165217162">
      <w:bodyDiv w:val="1"/>
      <w:marLeft w:val="0"/>
      <w:marRight w:val="0"/>
      <w:marTop w:val="0"/>
      <w:marBottom w:val="0"/>
      <w:divBdr>
        <w:top w:val="none" w:sz="0" w:space="0" w:color="auto"/>
        <w:left w:val="none" w:sz="0" w:space="0" w:color="auto"/>
        <w:bottom w:val="none" w:sz="0" w:space="0" w:color="auto"/>
        <w:right w:val="none" w:sz="0" w:space="0" w:color="auto"/>
      </w:divBdr>
    </w:div>
    <w:div w:id="165823592">
      <w:bodyDiv w:val="1"/>
      <w:marLeft w:val="0"/>
      <w:marRight w:val="0"/>
      <w:marTop w:val="0"/>
      <w:marBottom w:val="0"/>
      <w:divBdr>
        <w:top w:val="none" w:sz="0" w:space="0" w:color="auto"/>
        <w:left w:val="none" w:sz="0" w:space="0" w:color="auto"/>
        <w:bottom w:val="none" w:sz="0" w:space="0" w:color="auto"/>
        <w:right w:val="none" w:sz="0" w:space="0" w:color="auto"/>
      </w:divBdr>
    </w:div>
    <w:div w:id="176239679">
      <w:bodyDiv w:val="1"/>
      <w:marLeft w:val="0"/>
      <w:marRight w:val="0"/>
      <w:marTop w:val="0"/>
      <w:marBottom w:val="0"/>
      <w:divBdr>
        <w:top w:val="none" w:sz="0" w:space="0" w:color="auto"/>
        <w:left w:val="none" w:sz="0" w:space="0" w:color="auto"/>
        <w:bottom w:val="none" w:sz="0" w:space="0" w:color="auto"/>
        <w:right w:val="none" w:sz="0" w:space="0" w:color="auto"/>
      </w:divBdr>
    </w:div>
    <w:div w:id="176846064">
      <w:bodyDiv w:val="1"/>
      <w:marLeft w:val="0"/>
      <w:marRight w:val="0"/>
      <w:marTop w:val="0"/>
      <w:marBottom w:val="0"/>
      <w:divBdr>
        <w:top w:val="none" w:sz="0" w:space="0" w:color="auto"/>
        <w:left w:val="none" w:sz="0" w:space="0" w:color="auto"/>
        <w:bottom w:val="none" w:sz="0" w:space="0" w:color="auto"/>
        <w:right w:val="none" w:sz="0" w:space="0" w:color="auto"/>
      </w:divBdr>
    </w:div>
    <w:div w:id="187183464">
      <w:bodyDiv w:val="1"/>
      <w:marLeft w:val="0"/>
      <w:marRight w:val="0"/>
      <w:marTop w:val="0"/>
      <w:marBottom w:val="0"/>
      <w:divBdr>
        <w:top w:val="none" w:sz="0" w:space="0" w:color="auto"/>
        <w:left w:val="none" w:sz="0" w:space="0" w:color="auto"/>
        <w:bottom w:val="none" w:sz="0" w:space="0" w:color="auto"/>
        <w:right w:val="none" w:sz="0" w:space="0" w:color="auto"/>
      </w:divBdr>
    </w:div>
    <w:div w:id="191384685">
      <w:bodyDiv w:val="1"/>
      <w:marLeft w:val="0"/>
      <w:marRight w:val="0"/>
      <w:marTop w:val="0"/>
      <w:marBottom w:val="0"/>
      <w:divBdr>
        <w:top w:val="none" w:sz="0" w:space="0" w:color="auto"/>
        <w:left w:val="none" w:sz="0" w:space="0" w:color="auto"/>
        <w:bottom w:val="none" w:sz="0" w:space="0" w:color="auto"/>
        <w:right w:val="none" w:sz="0" w:space="0" w:color="auto"/>
      </w:divBdr>
    </w:div>
    <w:div w:id="199100444">
      <w:bodyDiv w:val="1"/>
      <w:marLeft w:val="0"/>
      <w:marRight w:val="0"/>
      <w:marTop w:val="0"/>
      <w:marBottom w:val="0"/>
      <w:divBdr>
        <w:top w:val="none" w:sz="0" w:space="0" w:color="auto"/>
        <w:left w:val="none" w:sz="0" w:space="0" w:color="auto"/>
        <w:bottom w:val="none" w:sz="0" w:space="0" w:color="auto"/>
        <w:right w:val="none" w:sz="0" w:space="0" w:color="auto"/>
      </w:divBdr>
    </w:div>
    <w:div w:id="208610853">
      <w:bodyDiv w:val="1"/>
      <w:marLeft w:val="0"/>
      <w:marRight w:val="0"/>
      <w:marTop w:val="0"/>
      <w:marBottom w:val="0"/>
      <w:divBdr>
        <w:top w:val="none" w:sz="0" w:space="0" w:color="auto"/>
        <w:left w:val="none" w:sz="0" w:space="0" w:color="auto"/>
        <w:bottom w:val="none" w:sz="0" w:space="0" w:color="auto"/>
        <w:right w:val="none" w:sz="0" w:space="0" w:color="auto"/>
      </w:divBdr>
    </w:div>
    <w:div w:id="223685184">
      <w:bodyDiv w:val="1"/>
      <w:marLeft w:val="0"/>
      <w:marRight w:val="0"/>
      <w:marTop w:val="0"/>
      <w:marBottom w:val="0"/>
      <w:divBdr>
        <w:top w:val="none" w:sz="0" w:space="0" w:color="auto"/>
        <w:left w:val="none" w:sz="0" w:space="0" w:color="auto"/>
        <w:bottom w:val="none" w:sz="0" w:space="0" w:color="auto"/>
        <w:right w:val="none" w:sz="0" w:space="0" w:color="auto"/>
      </w:divBdr>
    </w:div>
    <w:div w:id="263417906">
      <w:bodyDiv w:val="1"/>
      <w:marLeft w:val="0"/>
      <w:marRight w:val="0"/>
      <w:marTop w:val="0"/>
      <w:marBottom w:val="0"/>
      <w:divBdr>
        <w:top w:val="none" w:sz="0" w:space="0" w:color="auto"/>
        <w:left w:val="none" w:sz="0" w:space="0" w:color="auto"/>
        <w:bottom w:val="none" w:sz="0" w:space="0" w:color="auto"/>
        <w:right w:val="none" w:sz="0" w:space="0" w:color="auto"/>
      </w:divBdr>
    </w:div>
    <w:div w:id="280572187">
      <w:bodyDiv w:val="1"/>
      <w:marLeft w:val="0"/>
      <w:marRight w:val="0"/>
      <w:marTop w:val="0"/>
      <w:marBottom w:val="0"/>
      <w:divBdr>
        <w:top w:val="none" w:sz="0" w:space="0" w:color="auto"/>
        <w:left w:val="none" w:sz="0" w:space="0" w:color="auto"/>
        <w:bottom w:val="none" w:sz="0" w:space="0" w:color="auto"/>
        <w:right w:val="none" w:sz="0" w:space="0" w:color="auto"/>
      </w:divBdr>
    </w:div>
    <w:div w:id="287011629">
      <w:bodyDiv w:val="1"/>
      <w:marLeft w:val="0"/>
      <w:marRight w:val="0"/>
      <w:marTop w:val="0"/>
      <w:marBottom w:val="0"/>
      <w:divBdr>
        <w:top w:val="none" w:sz="0" w:space="0" w:color="auto"/>
        <w:left w:val="none" w:sz="0" w:space="0" w:color="auto"/>
        <w:bottom w:val="none" w:sz="0" w:space="0" w:color="auto"/>
        <w:right w:val="none" w:sz="0" w:space="0" w:color="auto"/>
      </w:divBdr>
    </w:div>
    <w:div w:id="289022812">
      <w:bodyDiv w:val="1"/>
      <w:marLeft w:val="0"/>
      <w:marRight w:val="0"/>
      <w:marTop w:val="0"/>
      <w:marBottom w:val="0"/>
      <w:divBdr>
        <w:top w:val="none" w:sz="0" w:space="0" w:color="auto"/>
        <w:left w:val="none" w:sz="0" w:space="0" w:color="auto"/>
        <w:bottom w:val="none" w:sz="0" w:space="0" w:color="auto"/>
        <w:right w:val="none" w:sz="0" w:space="0" w:color="auto"/>
      </w:divBdr>
    </w:div>
    <w:div w:id="289165745">
      <w:bodyDiv w:val="1"/>
      <w:marLeft w:val="0"/>
      <w:marRight w:val="0"/>
      <w:marTop w:val="0"/>
      <w:marBottom w:val="0"/>
      <w:divBdr>
        <w:top w:val="none" w:sz="0" w:space="0" w:color="auto"/>
        <w:left w:val="none" w:sz="0" w:space="0" w:color="auto"/>
        <w:bottom w:val="none" w:sz="0" w:space="0" w:color="auto"/>
        <w:right w:val="none" w:sz="0" w:space="0" w:color="auto"/>
      </w:divBdr>
    </w:div>
    <w:div w:id="330454403">
      <w:bodyDiv w:val="1"/>
      <w:marLeft w:val="0"/>
      <w:marRight w:val="0"/>
      <w:marTop w:val="0"/>
      <w:marBottom w:val="0"/>
      <w:divBdr>
        <w:top w:val="none" w:sz="0" w:space="0" w:color="auto"/>
        <w:left w:val="none" w:sz="0" w:space="0" w:color="auto"/>
        <w:bottom w:val="none" w:sz="0" w:space="0" w:color="auto"/>
        <w:right w:val="none" w:sz="0" w:space="0" w:color="auto"/>
      </w:divBdr>
    </w:div>
    <w:div w:id="409817835">
      <w:bodyDiv w:val="1"/>
      <w:marLeft w:val="0"/>
      <w:marRight w:val="0"/>
      <w:marTop w:val="0"/>
      <w:marBottom w:val="0"/>
      <w:divBdr>
        <w:top w:val="none" w:sz="0" w:space="0" w:color="auto"/>
        <w:left w:val="none" w:sz="0" w:space="0" w:color="auto"/>
        <w:bottom w:val="none" w:sz="0" w:space="0" w:color="auto"/>
        <w:right w:val="none" w:sz="0" w:space="0" w:color="auto"/>
      </w:divBdr>
    </w:div>
    <w:div w:id="432172164">
      <w:bodyDiv w:val="1"/>
      <w:marLeft w:val="0"/>
      <w:marRight w:val="0"/>
      <w:marTop w:val="0"/>
      <w:marBottom w:val="0"/>
      <w:divBdr>
        <w:top w:val="none" w:sz="0" w:space="0" w:color="auto"/>
        <w:left w:val="none" w:sz="0" w:space="0" w:color="auto"/>
        <w:bottom w:val="none" w:sz="0" w:space="0" w:color="auto"/>
        <w:right w:val="none" w:sz="0" w:space="0" w:color="auto"/>
      </w:divBdr>
    </w:div>
    <w:div w:id="451478091">
      <w:bodyDiv w:val="1"/>
      <w:marLeft w:val="0"/>
      <w:marRight w:val="0"/>
      <w:marTop w:val="0"/>
      <w:marBottom w:val="0"/>
      <w:divBdr>
        <w:top w:val="none" w:sz="0" w:space="0" w:color="auto"/>
        <w:left w:val="none" w:sz="0" w:space="0" w:color="auto"/>
        <w:bottom w:val="none" w:sz="0" w:space="0" w:color="auto"/>
        <w:right w:val="none" w:sz="0" w:space="0" w:color="auto"/>
      </w:divBdr>
    </w:div>
    <w:div w:id="456533405">
      <w:bodyDiv w:val="1"/>
      <w:marLeft w:val="0"/>
      <w:marRight w:val="0"/>
      <w:marTop w:val="0"/>
      <w:marBottom w:val="0"/>
      <w:divBdr>
        <w:top w:val="none" w:sz="0" w:space="0" w:color="auto"/>
        <w:left w:val="none" w:sz="0" w:space="0" w:color="auto"/>
        <w:bottom w:val="none" w:sz="0" w:space="0" w:color="auto"/>
        <w:right w:val="none" w:sz="0" w:space="0" w:color="auto"/>
      </w:divBdr>
    </w:div>
    <w:div w:id="485754275">
      <w:bodyDiv w:val="1"/>
      <w:marLeft w:val="0"/>
      <w:marRight w:val="0"/>
      <w:marTop w:val="0"/>
      <w:marBottom w:val="0"/>
      <w:divBdr>
        <w:top w:val="none" w:sz="0" w:space="0" w:color="auto"/>
        <w:left w:val="none" w:sz="0" w:space="0" w:color="auto"/>
        <w:bottom w:val="none" w:sz="0" w:space="0" w:color="auto"/>
        <w:right w:val="none" w:sz="0" w:space="0" w:color="auto"/>
      </w:divBdr>
    </w:div>
    <w:div w:id="498277168">
      <w:bodyDiv w:val="1"/>
      <w:marLeft w:val="0"/>
      <w:marRight w:val="0"/>
      <w:marTop w:val="0"/>
      <w:marBottom w:val="0"/>
      <w:divBdr>
        <w:top w:val="none" w:sz="0" w:space="0" w:color="auto"/>
        <w:left w:val="none" w:sz="0" w:space="0" w:color="auto"/>
        <w:bottom w:val="none" w:sz="0" w:space="0" w:color="auto"/>
        <w:right w:val="none" w:sz="0" w:space="0" w:color="auto"/>
      </w:divBdr>
    </w:div>
    <w:div w:id="511647056">
      <w:bodyDiv w:val="1"/>
      <w:marLeft w:val="0"/>
      <w:marRight w:val="0"/>
      <w:marTop w:val="0"/>
      <w:marBottom w:val="0"/>
      <w:divBdr>
        <w:top w:val="none" w:sz="0" w:space="0" w:color="auto"/>
        <w:left w:val="none" w:sz="0" w:space="0" w:color="auto"/>
        <w:bottom w:val="none" w:sz="0" w:space="0" w:color="auto"/>
        <w:right w:val="none" w:sz="0" w:space="0" w:color="auto"/>
      </w:divBdr>
    </w:div>
    <w:div w:id="547422434">
      <w:bodyDiv w:val="1"/>
      <w:marLeft w:val="0"/>
      <w:marRight w:val="0"/>
      <w:marTop w:val="0"/>
      <w:marBottom w:val="0"/>
      <w:divBdr>
        <w:top w:val="none" w:sz="0" w:space="0" w:color="auto"/>
        <w:left w:val="none" w:sz="0" w:space="0" w:color="auto"/>
        <w:bottom w:val="none" w:sz="0" w:space="0" w:color="auto"/>
        <w:right w:val="none" w:sz="0" w:space="0" w:color="auto"/>
      </w:divBdr>
    </w:div>
    <w:div w:id="562377898">
      <w:bodyDiv w:val="1"/>
      <w:marLeft w:val="0"/>
      <w:marRight w:val="0"/>
      <w:marTop w:val="0"/>
      <w:marBottom w:val="0"/>
      <w:divBdr>
        <w:top w:val="none" w:sz="0" w:space="0" w:color="auto"/>
        <w:left w:val="none" w:sz="0" w:space="0" w:color="auto"/>
        <w:bottom w:val="none" w:sz="0" w:space="0" w:color="auto"/>
        <w:right w:val="none" w:sz="0" w:space="0" w:color="auto"/>
      </w:divBdr>
    </w:div>
    <w:div w:id="600337785">
      <w:bodyDiv w:val="1"/>
      <w:marLeft w:val="0"/>
      <w:marRight w:val="0"/>
      <w:marTop w:val="0"/>
      <w:marBottom w:val="0"/>
      <w:divBdr>
        <w:top w:val="none" w:sz="0" w:space="0" w:color="auto"/>
        <w:left w:val="none" w:sz="0" w:space="0" w:color="auto"/>
        <w:bottom w:val="none" w:sz="0" w:space="0" w:color="auto"/>
        <w:right w:val="none" w:sz="0" w:space="0" w:color="auto"/>
      </w:divBdr>
    </w:div>
    <w:div w:id="635448460">
      <w:bodyDiv w:val="1"/>
      <w:marLeft w:val="0"/>
      <w:marRight w:val="0"/>
      <w:marTop w:val="0"/>
      <w:marBottom w:val="0"/>
      <w:divBdr>
        <w:top w:val="none" w:sz="0" w:space="0" w:color="auto"/>
        <w:left w:val="none" w:sz="0" w:space="0" w:color="auto"/>
        <w:bottom w:val="none" w:sz="0" w:space="0" w:color="auto"/>
        <w:right w:val="none" w:sz="0" w:space="0" w:color="auto"/>
      </w:divBdr>
    </w:div>
    <w:div w:id="644629780">
      <w:bodyDiv w:val="1"/>
      <w:marLeft w:val="0"/>
      <w:marRight w:val="0"/>
      <w:marTop w:val="0"/>
      <w:marBottom w:val="0"/>
      <w:divBdr>
        <w:top w:val="none" w:sz="0" w:space="0" w:color="auto"/>
        <w:left w:val="none" w:sz="0" w:space="0" w:color="auto"/>
        <w:bottom w:val="none" w:sz="0" w:space="0" w:color="auto"/>
        <w:right w:val="none" w:sz="0" w:space="0" w:color="auto"/>
      </w:divBdr>
    </w:div>
    <w:div w:id="648288958">
      <w:bodyDiv w:val="1"/>
      <w:marLeft w:val="0"/>
      <w:marRight w:val="0"/>
      <w:marTop w:val="0"/>
      <w:marBottom w:val="0"/>
      <w:divBdr>
        <w:top w:val="none" w:sz="0" w:space="0" w:color="auto"/>
        <w:left w:val="none" w:sz="0" w:space="0" w:color="auto"/>
        <w:bottom w:val="none" w:sz="0" w:space="0" w:color="auto"/>
        <w:right w:val="none" w:sz="0" w:space="0" w:color="auto"/>
      </w:divBdr>
    </w:div>
    <w:div w:id="650868044">
      <w:bodyDiv w:val="1"/>
      <w:marLeft w:val="0"/>
      <w:marRight w:val="0"/>
      <w:marTop w:val="0"/>
      <w:marBottom w:val="0"/>
      <w:divBdr>
        <w:top w:val="none" w:sz="0" w:space="0" w:color="auto"/>
        <w:left w:val="none" w:sz="0" w:space="0" w:color="auto"/>
        <w:bottom w:val="none" w:sz="0" w:space="0" w:color="auto"/>
        <w:right w:val="none" w:sz="0" w:space="0" w:color="auto"/>
      </w:divBdr>
    </w:div>
    <w:div w:id="671838470">
      <w:bodyDiv w:val="1"/>
      <w:marLeft w:val="0"/>
      <w:marRight w:val="0"/>
      <w:marTop w:val="0"/>
      <w:marBottom w:val="0"/>
      <w:divBdr>
        <w:top w:val="none" w:sz="0" w:space="0" w:color="auto"/>
        <w:left w:val="none" w:sz="0" w:space="0" w:color="auto"/>
        <w:bottom w:val="none" w:sz="0" w:space="0" w:color="auto"/>
        <w:right w:val="none" w:sz="0" w:space="0" w:color="auto"/>
      </w:divBdr>
    </w:div>
    <w:div w:id="693190726">
      <w:bodyDiv w:val="1"/>
      <w:marLeft w:val="0"/>
      <w:marRight w:val="0"/>
      <w:marTop w:val="0"/>
      <w:marBottom w:val="0"/>
      <w:divBdr>
        <w:top w:val="none" w:sz="0" w:space="0" w:color="auto"/>
        <w:left w:val="none" w:sz="0" w:space="0" w:color="auto"/>
        <w:bottom w:val="none" w:sz="0" w:space="0" w:color="auto"/>
        <w:right w:val="none" w:sz="0" w:space="0" w:color="auto"/>
      </w:divBdr>
    </w:div>
    <w:div w:id="718479408">
      <w:bodyDiv w:val="1"/>
      <w:marLeft w:val="0"/>
      <w:marRight w:val="0"/>
      <w:marTop w:val="0"/>
      <w:marBottom w:val="0"/>
      <w:divBdr>
        <w:top w:val="none" w:sz="0" w:space="0" w:color="auto"/>
        <w:left w:val="none" w:sz="0" w:space="0" w:color="auto"/>
        <w:bottom w:val="none" w:sz="0" w:space="0" w:color="auto"/>
        <w:right w:val="none" w:sz="0" w:space="0" w:color="auto"/>
      </w:divBdr>
    </w:div>
    <w:div w:id="724183169">
      <w:bodyDiv w:val="1"/>
      <w:marLeft w:val="0"/>
      <w:marRight w:val="0"/>
      <w:marTop w:val="0"/>
      <w:marBottom w:val="0"/>
      <w:divBdr>
        <w:top w:val="none" w:sz="0" w:space="0" w:color="auto"/>
        <w:left w:val="none" w:sz="0" w:space="0" w:color="auto"/>
        <w:bottom w:val="none" w:sz="0" w:space="0" w:color="auto"/>
        <w:right w:val="none" w:sz="0" w:space="0" w:color="auto"/>
      </w:divBdr>
    </w:div>
    <w:div w:id="741296651">
      <w:bodyDiv w:val="1"/>
      <w:marLeft w:val="0"/>
      <w:marRight w:val="0"/>
      <w:marTop w:val="0"/>
      <w:marBottom w:val="0"/>
      <w:divBdr>
        <w:top w:val="none" w:sz="0" w:space="0" w:color="auto"/>
        <w:left w:val="none" w:sz="0" w:space="0" w:color="auto"/>
        <w:bottom w:val="none" w:sz="0" w:space="0" w:color="auto"/>
        <w:right w:val="none" w:sz="0" w:space="0" w:color="auto"/>
      </w:divBdr>
    </w:div>
    <w:div w:id="745152132">
      <w:bodyDiv w:val="1"/>
      <w:marLeft w:val="0"/>
      <w:marRight w:val="0"/>
      <w:marTop w:val="0"/>
      <w:marBottom w:val="0"/>
      <w:divBdr>
        <w:top w:val="none" w:sz="0" w:space="0" w:color="auto"/>
        <w:left w:val="none" w:sz="0" w:space="0" w:color="auto"/>
        <w:bottom w:val="none" w:sz="0" w:space="0" w:color="auto"/>
        <w:right w:val="none" w:sz="0" w:space="0" w:color="auto"/>
      </w:divBdr>
    </w:div>
    <w:div w:id="757285691">
      <w:bodyDiv w:val="1"/>
      <w:marLeft w:val="0"/>
      <w:marRight w:val="0"/>
      <w:marTop w:val="0"/>
      <w:marBottom w:val="0"/>
      <w:divBdr>
        <w:top w:val="none" w:sz="0" w:space="0" w:color="auto"/>
        <w:left w:val="none" w:sz="0" w:space="0" w:color="auto"/>
        <w:bottom w:val="none" w:sz="0" w:space="0" w:color="auto"/>
        <w:right w:val="none" w:sz="0" w:space="0" w:color="auto"/>
      </w:divBdr>
    </w:div>
    <w:div w:id="798304543">
      <w:bodyDiv w:val="1"/>
      <w:marLeft w:val="0"/>
      <w:marRight w:val="0"/>
      <w:marTop w:val="0"/>
      <w:marBottom w:val="0"/>
      <w:divBdr>
        <w:top w:val="none" w:sz="0" w:space="0" w:color="auto"/>
        <w:left w:val="none" w:sz="0" w:space="0" w:color="auto"/>
        <w:bottom w:val="none" w:sz="0" w:space="0" w:color="auto"/>
        <w:right w:val="none" w:sz="0" w:space="0" w:color="auto"/>
      </w:divBdr>
    </w:div>
    <w:div w:id="798838528">
      <w:bodyDiv w:val="1"/>
      <w:marLeft w:val="0"/>
      <w:marRight w:val="0"/>
      <w:marTop w:val="0"/>
      <w:marBottom w:val="0"/>
      <w:divBdr>
        <w:top w:val="none" w:sz="0" w:space="0" w:color="auto"/>
        <w:left w:val="none" w:sz="0" w:space="0" w:color="auto"/>
        <w:bottom w:val="none" w:sz="0" w:space="0" w:color="auto"/>
        <w:right w:val="none" w:sz="0" w:space="0" w:color="auto"/>
      </w:divBdr>
    </w:div>
    <w:div w:id="825239860">
      <w:bodyDiv w:val="1"/>
      <w:marLeft w:val="0"/>
      <w:marRight w:val="0"/>
      <w:marTop w:val="0"/>
      <w:marBottom w:val="0"/>
      <w:divBdr>
        <w:top w:val="none" w:sz="0" w:space="0" w:color="auto"/>
        <w:left w:val="none" w:sz="0" w:space="0" w:color="auto"/>
        <w:bottom w:val="none" w:sz="0" w:space="0" w:color="auto"/>
        <w:right w:val="none" w:sz="0" w:space="0" w:color="auto"/>
      </w:divBdr>
    </w:div>
    <w:div w:id="847018380">
      <w:bodyDiv w:val="1"/>
      <w:marLeft w:val="0"/>
      <w:marRight w:val="0"/>
      <w:marTop w:val="0"/>
      <w:marBottom w:val="0"/>
      <w:divBdr>
        <w:top w:val="none" w:sz="0" w:space="0" w:color="auto"/>
        <w:left w:val="none" w:sz="0" w:space="0" w:color="auto"/>
        <w:bottom w:val="none" w:sz="0" w:space="0" w:color="auto"/>
        <w:right w:val="none" w:sz="0" w:space="0" w:color="auto"/>
      </w:divBdr>
    </w:div>
    <w:div w:id="847259645">
      <w:bodyDiv w:val="1"/>
      <w:marLeft w:val="0"/>
      <w:marRight w:val="0"/>
      <w:marTop w:val="0"/>
      <w:marBottom w:val="0"/>
      <w:divBdr>
        <w:top w:val="none" w:sz="0" w:space="0" w:color="auto"/>
        <w:left w:val="none" w:sz="0" w:space="0" w:color="auto"/>
        <w:bottom w:val="none" w:sz="0" w:space="0" w:color="auto"/>
        <w:right w:val="none" w:sz="0" w:space="0" w:color="auto"/>
      </w:divBdr>
    </w:div>
    <w:div w:id="866523102">
      <w:bodyDiv w:val="1"/>
      <w:marLeft w:val="0"/>
      <w:marRight w:val="0"/>
      <w:marTop w:val="0"/>
      <w:marBottom w:val="0"/>
      <w:divBdr>
        <w:top w:val="none" w:sz="0" w:space="0" w:color="auto"/>
        <w:left w:val="none" w:sz="0" w:space="0" w:color="auto"/>
        <w:bottom w:val="none" w:sz="0" w:space="0" w:color="auto"/>
        <w:right w:val="none" w:sz="0" w:space="0" w:color="auto"/>
      </w:divBdr>
    </w:div>
    <w:div w:id="885947878">
      <w:bodyDiv w:val="1"/>
      <w:marLeft w:val="0"/>
      <w:marRight w:val="0"/>
      <w:marTop w:val="0"/>
      <w:marBottom w:val="0"/>
      <w:divBdr>
        <w:top w:val="none" w:sz="0" w:space="0" w:color="auto"/>
        <w:left w:val="none" w:sz="0" w:space="0" w:color="auto"/>
        <w:bottom w:val="none" w:sz="0" w:space="0" w:color="auto"/>
        <w:right w:val="none" w:sz="0" w:space="0" w:color="auto"/>
      </w:divBdr>
    </w:div>
    <w:div w:id="912161346">
      <w:bodyDiv w:val="1"/>
      <w:marLeft w:val="0"/>
      <w:marRight w:val="0"/>
      <w:marTop w:val="0"/>
      <w:marBottom w:val="0"/>
      <w:divBdr>
        <w:top w:val="none" w:sz="0" w:space="0" w:color="auto"/>
        <w:left w:val="none" w:sz="0" w:space="0" w:color="auto"/>
        <w:bottom w:val="none" w:sz="0" w:space="0" w:color="auto"/>
        <w:right w:val="none" w:sz="0" w:space="0" w:color="auto"/>
      </w:divBdr>
    </w:div>
    <w:div w:id="970598037">
      <w:bodyDiv w:val="1"/>
      <w:marLeft w:val="0"/>
      <w:marRight w:val="0"/>
      <w:marTop w:val="0"/>
      <w:marBottom w:val="0"/>
      <w:divBdr>
        <w:top w:val="none" w:sz="0" w:space="0" w:color="auto"/>
        <w:left w:val="none" w:sz="0" w:space="0" w:color="auto"/>
        <w:bottom w:val="none" w:sz="0" w:space="0" w:color="auto"/>
        <w:right w:val="none" w:sz="0" w:space="0" w:color="auto"/>
      </w:divBdr>
    </w:div>
    <w:div w:id="974484159">
      <w:bodyDiv w:val="1"/>
      <w:marLeft w:val="0"/>
      <w:marRight w:val="0"/>
      <w:marTop w:val="0"/>
      <w:marBottom w:val="0"/>
      <w:divBdr>
        <w:top w:val="none" w:sz="0" w:space="0" w:color="auto"/>
        <w:left w:val="none" w:sz="0" w:space="0" w:color="auto"/>
        <w:bottom w:val="none" w:sz="0" w:space="0" w:color="auto"/>
        <w:right w:val="none" w:sz="0" w:space="0" w:color="auto"/>
      </w:divBdr>
    </w:div>
    <w:div w:id="997459982">
      <w:bodyDiv w:val="1"/>
      <w:marLeft w:val="0"/>
      <w:marRight w:val="0"/>
      <w:marTop w:val="0"/>
      <w:marBottom w:val="0"/>
      <w:divBdr>
        <w:top w:val="none" w:sz="0" w:space="0" w:color="auto"/>
        <w:left w:val="none" w:sz="0" w:space="0" w:color="auto"/>
        <w:bottom w:val="none" w:sz="0" w:space="0" w:color="auto"/>
        <w:right w:val="none" w:sz="0" w:space="0" w:color="auto"/>
      </w:divBdr>
    </w:div>
    <w:div w:id="1039939330">
      <w:bodyDiv w:val="1"/>
      <w:marLeft w:val="0"/>
      <w:marRight w:val="0"/>
      <w:marTop w:val="0"/>
      <w:marBottom w:val="0"/>
      <w:divBdr>
        <w:top w:val="none" w:sz="0" w:space="0" w:color="auto"/>
        <w:left w:val="none" w:sz="0" w:space="0" w:color="auto"/>
        <w:bottom w:val="none" w:sz="0" w:space="0" w:color="auto"/>
        <w:right w:val="none" w:sz="0" w:space="0" w:color="auto"/>
      </w:divBdr>
    </w:div>
    <w:div w:id="1065299915">
      <w:bodyDiv w:val="1"/>
      <w:marLeft w:val="0"/>
      <w:marRight w:val="0"/>
      <w:marTop w:val="0"/>
      <w:marBottom w:val="0"/>
      <w:divBdr>
        <w:top w:val="none" w:sz="0" w:space="0" w:color="auto"/>
        <w:left w:val="none" w:sz="0" w:space="0" w:color="auto"/>
        <w:bottom w:val="none" w:sz="0" w:space="0" w:color="auto"/>
        <w:right w:val="none" w:sz="0" w:space="0" w:color="auto"/>
      </w:divBdr>
    </w:div>
    <w:div w:id="1068919437">
      <w:bodyDiv w:val="1"/>
      <w:marLeft w:val="0"/>
      <w:marRight w:val="0"/>
      <w:marTop w:val="0"/>
      <w:marBottom w:val="0"/>
      <w:divBdr>
        <w:top w:val="none" w:sz="0" w:space="0" w:color="auto"/>
        <w:left w:val="none" w:sz="0" w:space="0" w:color="auto"/>
        <w:bottom w:val="none" w:sz="0" w:space="0" w:color="auto"/>
        <w:right w:val="none" w:sz="0" w:space="0" w:color="auto"/>
      </w:divBdr>
    </w:div>
    <w:div w:id="1076509158">
      <w:bodyDiv w:val="1"/>
      <w:marLeft w:val="0"/>
      <w:marRight w:val="0"/>
      <w:marTop w:val="0"/>
      <w:marBottom w:val="0"/>
      <w:divBdr>
        <w:top w:val="none" w:sz="0" w:space="0" w:color="auto"/>
        <w:left w:val="none" w:sz="0" w:space="0" w:color="auto"/>
        <w:bottom w:val="none" w:sz="0" w:space="0" w:color="auto"/>
        <w:right w:val="none" w:sz="0" w:space="0" w:color="auto"/>
      </w:divBdr>
    </w:div>
    <w:div w:id="1084839491">
      <w:bodyDiv w:val="1"/>
      <w:marLeft w:val="0"/>
      <w:marRight w:val="0"/>
      <w:marTop w:val="0"/>
      <w:marBottom w:val="0"/>
      <w:divBdr>
        <w:top w:val="none" w:sz="0" w:space="0" w:color="auto"/>
        <w:left w:val="none" w:sz="0" w:space="0" w:color="auto"/>
        <w:bottom w:val="none" w:sz="0" w:space="0" w:color="auto"/>
        <w:right w:val="none" w:sz="0" w:space="0" w:color="auto"/>
      </w:divBdr>
    </w:div>
    <w:div w:id="1085228590">
      <w:bodyDiv w:val="1"/>
      <w:marLeft w:val="0"/>
      <w:marRight w:val="0"/>
      <w:marTop w:val="0"/>
      <w:marBottom w:val="0"/>
      <w:divBdr>
        <w:top w:val="none" w:sz="0" w:space="0" w:color="auto"/>
        <w:left w:val="none" w:sz="0" w:space="0" w:color="auto"/>
        <w:bottom w:val="none" w:sz="0" w:space="0" w:color="auto"/>
        <w:right w:val="none" w:sz="0" w:space="0" w:color="auto"/>
      </w:divBdr>
    </w:div>
    <w:div w:id="1113939200">
      <w:bodyDiv w:val="1"/>
      <w:marLeft w:val="0"/>
      <w:marRight w:val="0"/>
      <w:marTop w:val="0"/>
      <w:marBottom w:val="0"/>
      <w:divBdr>
        <w:top w:val="none" w:sz="0" w:space="0" w:color="auto"/>
        <w:left w:val="none" w:sz="0" w:space="0" w:color="auto"/>
        <w:bottom w:val="none" w:sz="0" w:space="0" w:color="auto"/>
        <w:right w:val="none" w:sz="0" w:space="0" w:color="auto"/>
      </w:divBdr>
    </w:div>
    <w:div w:id="1169562710">
      <w:bodyDiv w:val="1"/>
      <w:marLeft w:val="0"/>
      <w:marRight w:val="0"/>
      <w:marTop w:val="0"/>
      <w:marBottom w:val="0"/>
      <w:divBdr>
        <w:top w:val="none" w:sz="0" w:space="0" w:color="auto"/>
        <w:left w:val="none" w:sz="0" w:space="0" w:color="auto"/>
        <w:bottom w:val="none" w:sz="0" w:space="0" w:color="auto"/>
        <w:right w:val="none" w:sz="0" w:space="0" w:color="auto"/>
      </w:divBdr>
    </w:div>
    <w:div w:id="1177959748">
      <w:bodyDiv w:val="1"/>
      <w:marLeft w:val="0"/>
      <w:marRight w:val="0"/>
      <w:marTop w:val="0"/>
      <w:marBottom w:val="0"/>
      <w:divBdr>
        <w:top w:val="none" w:sz="0" w:space="0" w:color="auto"/>
        <w:left w:val="none" w:sz="0" w:space="0" w:color="auto"/>
        <w:bottom w:val="none" w:sz="0" w:space="0" w:color="auto"/>
        <w:right w:val="none" w:sz="0" w:space="0" w:color="auto"/>
      </w:divBdr>
    </w:div>
    <w:div w:id="1180778636">
      <w:bodyDiv w:val="1"/>
      <w:marLeft w:val="0"/>
      <w:marRight w:val="0"/>
      <w:marTop w:val="0"/>
      <w:marBottom w:val="0"/>
      <w:divBdr>
        <w:top w:val="none" w:sz="0" w:space="0" w:color="auto"/>
        <w:left w:val="none" w:sz="0" w:space="0" w:color="auto"/>
        <w:bottom w:val="none" w:sz="0" w:space="0" w:color="auto"/>
        <w:right w:val="none" w:sz="0" w:space="0" w:color="auto"/>
      </w:divBdr>
    </w:div>
    <w:div w:id="1238634819">
      <w:bodyDiv w:val="1"/>
      <w:marLeft w:val="0"/>
      <w:marRight w:val="0"/>
      <w:marTop w:val="0"/>
      <w:marBottom w:val="0"/>
      <w:divBdr>
        <w:top w:val="none" w:sz="0" w:space="0" w:color="auto"/>
        <w:left w:val="none" w:sz="0" w:space="0" w:color="auto"/>
        <w:bottom w:val="none" w:sz="0" w:space="0" w:color="auto"/>
        <w:right w:val="none" w:sz="0" w:space="0" w:color="auto"/>
      </w:divBdr>
    </w:div>
    <w:div w:id="1244531873">
      <w:bodyDiv w:val="1"/>
      <w:marLeft w:val="0"/>
      <w:marRight w:val="0"/>
      <w:marTop w:val="0"/>
      <w:marBottom w:val="0"/>
      <w:divBdr>
        <w:top w:val="none" w:sz="0" w:space="0" w:color="auto"/>
        <w:left w:val="none" w:sz="0" w:space="0" w:color="auto"/>
        <w:bottom w:val="none" w:sz="0" w:space="0" w:color="auto"/>
        <w:right w:val="none" w:sz="0" w:space="0" w:color="auto"/>
      </w:divBdr>
    </w:div>
    <w:div w:id="1262685432">
      <w:bodyDiv w:val="1"/>
      <w:marLeft w:val="0"/>
      <w:marRight w:val="0"/>
      <w:marTop w:val="0"/>
      <w:marBottom w:val="0"/>
      <w:divBdr>
        <w:top w:val="none" w:sz="0" w:space="0" w:color="auto"/>
        <w:left w:val="none" w:sz="0" w:space="0" w:color="auto"/>
        <w:bottom w:val="none" w:sz="0" w:space="0" w:color="auto"/>
        <w:right w:val="none" w:sz="0" w:space="0" w:color="auto"/>
      </w:divBdr>
    </w:div>
    <w:div w:id="1280841756">
      <w:bodyDiv w:val="1"/>
      <w:marLeft w:val="0"/>
      <w:marRight w:val="0"/>
      <w:marTop w:val="0"/>
      <w:marBottom w:val="0"/>
      <w:divBdr>
        <w:top w:val="none" w:sz="0" w:space="0" w:color="auto"/>
        <w:left w:val="none" w:sz="0" w:space="0" w:color="auto"/>
        <w:bottom w:val="none" w:sz="0" w:space="0" w:color="auto"/>
        <w:right w:val="none" w:sz="0" w:space="0" w:color="auto"/>
      </w:divBdr>
    </w:div>
    <w:div w:id="1323050226">
      <w:bodyDiv w:val="1"/>
      <w:marLeft w:val="0"/>
      <w:marRight w:val="0"/>
      <w:marTop w:val="0"/>
      <w:marBottom w:val="0"/>
      <w:divBdr>
        <w:top w:val="none" w:sz="0" w:space="0" w:color="auto"/>
        <w:left w:val="none" w:sz="0" w:space="0" w:color="auto"/>
        <w:bottom w:val="none" w:sz="0" w:space="0" w:color="auto"/>
        <w:right w:val="none" w:sz="0" w:space="0" w:color="auto"/>
      </w:divBdr>
    </w:div>
    <w:div w:id="1326860262">
      <w:bodyDiv w:val="1"/>
      <w:marLeft w:val="0"/>
      <w:marRight w:val="0"/>
      <w:marTop w:val="0"/>
      <w:marBottom w:val="0"/>
      <w:divBdr>
        <w:top w:val="none" w:sz="0" w:space="0" w:color="auto"/>
        <w:left w:val="none" w:sz="0" w:space="0" w:color="auto"/>
        <w:bottom w:val="none" w:sz="0" w:space="0" w:color="auto"/>
        <w:right w:val="none" w:sz="0" w:space="0" w:color="auto"/>
      </w:divBdr>
    </w:div>
    <w:div w:id="1333291921">
      <w:bodyDiv w:val="1"/>
      <w:marLeft w:val="0"/>
      <w:marRight w:val="0"/>
      <w:marTop w:val="0"/>
      <w:marBottom w:val="0"/>
      <w:divBdr>
        <w:top w:val="none" w:sz="0" w:space="0" w:color="auto"/>
        <w:left w:val="none" w:sz="0" w:space="0" w:color="auto"/>
        <w:bottom w:val="none" w:sz="0" w:space="0" w:color="auto"/>
        <w:right w:val="none" w:sz="0" w:space="0" w:color="auto"/>
      </w:divBdr>
    </w:div>
    <w:div w:id="1396002515">
      <w:bodyDiv w:val="1"/>
      <w:marLeft w:val="0"/>
      <w:marRight w:val="0"/>
      <w:marTop w:val="0"/>
      <w:marBottom w:val="0"/>
      <w:divBdr>
        <w:top w:val="none" w:sz="0" w:space="0" w:color="auto"/>
        <w:left w:val="none" w:sz="0" w:space="0" w:color="auto"/>
        <w:bottom w:val="none" w:sz="0" w:space="0" w:color="auto"/>
        <w:right w:val="none" w:sz="0" w:space="0" w:color="auto"/>
      </w:divBdr>
    </w:div>
    <w:div w:id="1404141551">
      <w:bodyDiv w:val="1"/>
      <w:marLeft w:val="0"/>
      <w:marRight w:val="0"/>
      <w:marTop w:val="0"/>
      <w:marBottom w:val="0"/>
      <w:divBdr>
        <w:top w:val="none" w:sz="0" w:space="0" w:color="auto"/>
        <w:left w:val="none" w:sz="0" w:space="0" w:color="auto"/>
        <w:bottom w:val="none" w:sz="0" w:space="0" w:color="auto"/>
        <w:right w:val="none" w:sz="0" w:space="0" w:color="auto"/>
      </w:divBdr>
    </w:div>
    <w:div w:id="1414548466">
      <w:bodyDiv w:val="1"/>
      <w:marLeft w:val="0"/>
      <w:marRight w:val="0"/>
      <w:marTop w:val="0"/>
      <w:marBottom w:val="0"/>
      <w:divBdr>
        <w:top w:val="none" w:sz="0" w:space="0" w:color="auto"/>
        <w:left w:val="none" w:sz="0" w:space="0" w:color="auto"/>
        <w:bottom w:val="none" w:sz="0" w:space="0" w:color="auto"/>
        <w:right w:val="none" w:sz="0" w:space="0" w:color="auto"/>
      </w:divBdr>
    </w:div>
    <w:div w:id="1416318168">
      <w:bodyDiv w:val="1"/>
      <w:marLeft w:val="0"/>
      <w:marRight w:val="0"/>
      <w:marTop w:val="0"/>
      <w:marBottom w:val="0"/>
      <w:divBdr>
        <w:top w:val="none" w:sz="0" w:space="0" w:color="auto"/>
        <w:left w:val="none" w:sz="0" w:space="0" w:color="auto"/>
        <w:bottom w:val="none" w:sz="0" w:space="0" w:color="auto"/>
        <w:right w:val="none" w:sz="0" w:space="0" w:color="auto"/>
      </w:divBdr>
    </w:div>
    <w:div w:id="1500392460">
      <w:bodyDiv w:val="1"/>
      <w:marLeft w:val="0"/>
      <w:marRight w:val="0"/>
      <w:marTop w:val="0"/>
      <w:marBottom w:val="0"/>
      <w:divBdr>
        <w:top w:val="none" w:sz="0" w:space="0" w:color="auto"/>
        <w:left w:val="none" w:sz="0" w:space="0" w:color="auto"/>
        <w:bottom w:val="none" w:sz="0" w:space="0" w:color="auto"/>
        <w:right w:val="none" w:sz="0" w:space="0" w:color="auto"/>
      </w:divBdr>
    </w:div>
    <w:div w:id="1517424821">
      <w:bodyDiv w:val="1"/>
      <w:marLeft w:val="0"/>
      <w:marRight w:val="0"/>
      <w:marTop w:val="0"/>
      <w:marBottom w:val="0"/>
      <w:divBdr>
        <w:top w:val="none" w:sz="0" w:space="0" w:color="auto"/>
        <w:left w:val="none" w:sz="0" w:space="0" w:color="auto"/>
        <w:bottom w:val="none" w:sz="0" w:space="0" w:color="auto"/>
        <w:right w:val="none" w:sz="0" w:space="0" w:color="auto"/>
      </w:divBdr>
    </w:div>
    <w:div w:id="1540971094">
      <w:bodyDiv w:val="1"/>
      <w:marLeft w:val="0"/>
      <w:marRight w:val="0"/>
      <w:marTop w:val="0"/>
      <w:marBottom w:val="0"/>
      <w:divBdr>
        <w:top w:val="none" w:sz="0" w:space="0" w:color="auto"/>
        <w:left w:val="none" w:sz="0" w:space="0" w:color="auto"/>
        <w:bottom w:val="none" w:sz="0" w:space="0" w:color="auto"/>
        <w:right w:val="none" w:sz="0" w:space="0" w:color="auto"/>
      </w:divBdr>
    </w:div>
    <w:div w:id="1541939856">
      <w:bodyDiv w:val="1"/>
      <w:marLeft w:val="0"/>
      <w:marRight w:val="0"/>
      <w:marTop w:val="0"/>
      <w:marBottom w:val="0"/>
      <w:divBdr>
        <w:top w:val="none" w:sz="0" w:space="0" w:color="auto"/>
        <w:left w:val="none" w:sz="0" w:space="0" w:color="auto"/>
        <w:bottom w:val="none" w:sz="0" w:space="0" w:color="auto"/>
        <w:right w:val="none" w:sz="0" w:space="0" w:color="auto"/>
      </w:divBdr>
    </w:div>
    <w:div w:id="1552184336">
      <w:bodyDiv w:val="1"/>
      <w:marLeft w:val="0"/>
      <w:marRight w:val="0"/>
      <w:marTop w:val="0"/>
      <w:marBottom w:val="0"/>
      <w:divBdr>
        <w:top w:val="none" w:sz="0" w:space="0" w:color="auto"/>
        <w:left w:val="none" w:sz="0" w:space="0" w:color="auto"/>
        <w:bottom w:val="none" w:sz="0" w:space="0" w:color="auto"/>
        <w:right w:val="none" w:sz="0" w:space="0" w:color="auto"/>
      </w:divBdr>
    </w:div>
    <w:div w:id="1605847794">
      <w:bodyDiv w:val="1"/>
      <w:marLeft w:val="0"/>
      <w:marRight w:val="0"/>
      <w:marTop w:val="0"/>
      <w:marBottom w:val="0"/>
      <w:divBdr>
        <w:top w:val="none" w:sz="0" w:space="0" w:color="auto"/>
        <w:left w:val="none" w:sz="0" w:space="0" w:color="auto"/>
        <w:bottom w:val="none" w:sz="0" w:space="0" w:color="auto"/>
        <w:right w:val="none" w:sz="0" w:space="0" w:color="auto"/>
      </w:divBdr>
    </w:div>
    <w:div w:id="1626423685">
      <w:bodyDiv w:val="1"/>
      <w:marLeft w:val="0"/>
      <w:marRight w:val="0"/>
      <w:marTop w:val="0"/>
      <w:marBottom w:val="0"/>
      <w:divBdr>
        <w:top w:val="none" w:sz="0" w:space="0" w:color="auto"/>
        <w:left w:val="none" w:sz="0" w:space="0" w:color="auto"/>
        <w:bottom w:val="none" w:sz="0" w:space="0" w:color="auto"/>
        <w:right w:val="none" w:sz="0" w:space="0" w:color="auto"/>
      </w:divBdr>
    </w:div>
    <w:div w:id="1630043731">
      <w:bodyDiv w:val="1"/>
      <w:marLeft w:val="0"/>
      <w:marRight w:val="0"/>
      <w:marTop w:val="0"/>
      <w:marBottom w:val="0"/>
      <w:divBdr>
        <w:top w:val="none" w:sz="0" w:space="0" w:color="auto"/>
        <w:left w:val="none" w:sz="0" w:space="0" w:color="auto"/>
        <w:bottom w:val="none" w:sz="0" w:space="0" w:color="auto"/>
        <w:right w:val="none" w:sz="0" w:space="0" w:color="auto"/>
      </w:divBdr>
    </w:div>
    <w:div w:id="1650398550">
      <w:bodyDiv w:val="1"/>
      <w:marLeft w:val="0"/>
      <w:marRight w:val="0"/>
      <w:marTop w:val="0"/>
      <w:marBottom w:val="0"/>
      <w:divBdr>
        <w:top w:val="none" w:sz="0" w:space="0" w:color="auto"/>
        <w:left w:val="none" w:sz="0" w:space="0" w:color="auto"/>
        <w:bottom w:val="none" w:sz="0" w:space="0" w:color="auto"/>
        <w:right w:val="none" w:sz="0" w:space="0" w:color="auto"/>
      </w:divBdr>
    </w:div>
    <w:div w:id="1687634809">
      <w:bodyDiv w:val="1"/>
      <w:marLeft w:val="0"/>
      <w:marRight w:val="0"/>
      <w:marTop w:val="0"/>
      <w:marBottom w:val="0"/>
      <w:divBdr>
        <w:top w:val="none" w:sz="0" w:space="0" w:color="auto"/>
        <w:left w:val="none" w:sz="0" w:space="0" w:color="auto"/>
        <w:bottom w:val="none" w:sz="0" w:space="0" w:color="auto"/>
        <w:right w:val="none" w:sz="0" w:space="0" w:color="auto"/>
      </w:divBdr>
    </w:div>
    <w:div w:id="1691909079">
      <w:bodyDiv w:val="1"/>
      <w:marLeft w:val="0"/>
      <w:marRight w:val="0"/>
      <w:marTop w:val="0"/>
      <w:marBottom w:val="0"/>
      <w:divBdr>
        <w:top w:val="none" w:sz="0" w:space="0" w:color="auto"/>
        <w:left w:val="none" w:sz="0" w:space="0" w:color="auto"/>
        <w:bottom w:val="none" w:sz="0" w:space="0" w:color="auto"/>
        <w:right w:val="none" w:sz="0" w:space="0" w:color="auto"/>
      </w:divBdr>
    </w:div>
    <w:div w:id="1701781267">
      <w:bodyDiv w:val="1"/>
      <w:marLeft w:val="0"/>
      <w:marRight w:val="0"/>
      <w:marTop w:val="0"/>
      <w:marBottom w:val="0"/>
      <w:divBdr>
        <w:top w:val="none" w:sz="0" w:space="0" w:color="auto"/>
        <w:left w:val="none" w:sz="0" w:space="0" w:color="auto"/>
        <w:bottom w:val="none" w:sz="0" w:space="0" w:color="auto"/>
        <w:right w:val="none" w:sz="0" w:space="0" w:color="auto"/>
      </w:divBdr>
    </w:div>
    <w:div w:id="1702626220">
      <w:bodyDiv w:val="1"/>
      <w:marLeft w:val="0"/>
      <w:marRight w:val="0"/>
      <w:marTop w:val="0"/>
      <w:marBottom w:val="0"/>
      <w:divBdr>
        <w:top w:val="none" w:sz="0" w:space="0" w:color="auto"/>
        <w:left w:val="none" w:sz="0" w:space="0" w:color="auto"/>
        <w:bottom w:val="none" w:sz="0" w:space="0" w:color="auto"/>
        <w:right w:val="none" w:sz="0" w:space="0" w:color="auto"/>
      </w:divBdr>
    </w:div>
    <w:div w:id="1704555040">
      <w:bodyDiv w:val="1"/>
      <w:marLeft w:val="0"/>
      <w:marRight w:val="0"/>
      <w:marTop w:val="0"/>
      <w:marBottom w:val="0"/>
      <w:divBdr>
        <w:top w:val="none" w:sz="0" w:space="0" w:color="auto"/>
        <w:left w:val="none" w:sz="0" w:space="0" w:color="auto"/>
        <w:bottom w:val="none" w:sz="0" w:space="0" w:color="auto"/>
        <w:right w:val="none" w:sz="0" w:space="0" w:color="auto"/>
      </w:divBdr>
    </w:div>
    <w:div w:id="1776364982">
      <w:bodyDiv w:val="1"/>
      <w:marLeft w:val="0"/>
      <w:marRight w:val="0"/>
      <w:marTop w:val="0"/>
      <w:marBottom w:val="0"/>
      <w:divBdr>
        <w:top w:val="none" w:sz="0" w:space="0" w:color="auto"/>
        <w:left w:val="none" w:sz="0" w:space="0" w:color="auto"/>
        <w:bottom w:val="none" w:sz="0" w:space="0" w:color="auto"/>
        <w:right w:val="none" w:sz="0" w:space="0" w:color="auto"/>
      </w:divBdr>
    </w:div>
    <w:div w:id="1779913882">
      <w:bodyDiv w:val="1"/>
      <w:marLeft w:val="0"/>
      <w:marRight w:val="0"/>
      <w:marTop w:val="0"/>
      <w:marBottom w:val="0"/>
      <w:divBdr>
        <w:top w:val="none" w:sz="0" w:space="0" w:color="auto"/>
        <w:left w:val="none" w:sz="0" w:space="0" w:color="auto"/>
        <w:bottom w:val="none" w:sz="0" w:space="0" w:color="auto"/>
        <w:right w:val="none" w:sz="0" w:space="0" w:color="auto"/>
      </w:divBdr>
    </w:div>
    <w:div w:id="1827625553">
      <w:bodyDiv w:val="1"/>
      <w:marLeft w:val="0"/>
      <w:marRight w:val="0"/>
      <w:marTop w:val="0"/>
      <w:marBottom w:val="0"/>
      <w:divBdr>
        <w:top w:val="none" w:sz="0" w:space="0" w:color="auto"/>
        <w:left w:val="none" w:sz="0" w:space="0" w:color="auto"/>
        <w:bottom w:val="none" w:sz="0" w:space="0" w:color="auto"/>
        <w:right w:val="none" w:sz="0" w:space="0" w:color="auto"/>
      </w:divBdr>
    </w:div>
    <w:div w:id="1857228241">
      <w:bodyDiv w:val="1"/>
      <w:marLeft w:val="0"/>
      <w:marRight w:val="0"/>
      <w:marTop w:val="0"/>
      <w:marBottom w:val="0"/>
      <w:divBdr>
        <w:top w:val="none" w:sz="0" w:space="0" w:color="auto"/>
        <w:left w:val="none" w:sz="0" w:space="0" w:color="auto"/>
        <w:bottom w:val="none" w:sz="0" w:space="0" w:color="auto"/>
        <w:right w:val="none" w:sz="0" w:space="0" w:color="auto"/>
      </w:divBdr>
    </w:div>
    <w:div w:id="1869559102">
      <w:bodyDiv w:val="1"/>
      <w:marLeft w:val="0"/>
      <w:marRight w:val="0"/>
      <w:marTop w:val="0"/>
      <w:marBottom w:val="0"/>
      <w:divBdr>
        <w:top w:val="none" w:sz="0" w:space="0" w:color="auto"/>
        <w:left w:val="none" w:sz="0" w:space="0" w:color="auto"/>
        <w:bottom w:val="none" w:sz="0" w:space="0" w:color="auto"/>
        <w:right w:val="none" w:sz="0" w:space="0" w:color="auto"/>
      </w:divBdr>
    </w:div>
    <w:div w:id="1917589141">
      <w:bodyDiv w:val="1"/>
      <w:marLeft w:val="0"/>
      <w:marRight w:val="0"/>
      <w:marTop w:val="0"/>
      <w:marBottom w:val="0"/>
      <w:divBdr>
        <w:top w:val="none" w:sz="0" w:space="0" w:color="auto"/>
        <w:left w:val="none" w:sz="0" w:space="0" w:color="auto"/>
        <w:bottom w:val="none" w:sz="0" w:space="0" w:color="auto"/>
        <w:right w:val="none" w:sz="0" w:space="0" w:color="auto"/>
      </w:divBdr>
    </w:div>
    <w:div w:id="1976908496">
      <w:bodyDiv w:val="1"/>
      <w:marLeft w:val="0"/>
      <w:marRight w:val="0"/>
      <w:marTop w:val="0"/>
      <w:marBottom w:val="0"/>
      <w:divBdr>
        <w:top w:val="none" w:sz="0" w:space="0" w:color="auto"/>
        <w:left w:val="none" w:sz="0" w:space="0" w:color="auto"/>
        <w:bottom w:val="none" w:sz="0" w:space="0" w:color="auto"/>
        <w:right w:val="none" w:sz="0" w:space="0" w:color="auto"/>
      </w:divBdr>
    </w:div>
    <w:div w:id="1991203236">
      <w:bodyDiv w:val="1"/>
      <w:marLeft w:val="0"/>
      <w:marRight w:val="0"/>
      <w:marTop w:val="0"/>
      <w:marBottom w:val="0"/>
      <w:divBdr>
        <w:top w:val="none" w:sz="0" w:space="0" w:color="auto"/>
        <w:left w:val="none" w:sz="0" w:space="0" w:color="auto"/>
        <w:bottom w:val="none" w:sz="0" w:space="0" w:color="auto"/>
        <w:right w:val="none" w:sz="0" w:space="0" w:color="auto"/>
      </w:divBdr>
    </w:div>
    <w:div w:id="2012482222">
      <w:bodyDiv w:val="1"/>
      <w:marLeft w:val="0"/>
      <w:marRight w:val="0"/>
      <w:marTop w:val="0"/>
      <w:marBottom w:val="0"/>
      <w:divBdr>
        <w:top w:val="none" w:sz="0" w:space="0" w:color="auto"/>
        <w:left w:val="none" w:sz="0" w:space="0" w:color="auto"/>
        <w:bottom w:val="none" w:sz="0" w:space="0" w:color="auto"/>
        <w:right w:val="none" w:sz="0" w:space="0" w:color="auto"/>
      </w:divBdr>
    </w:div>
    <w:div w:id="2027096845">
      <w:bodyDiv w:val="1"/>
      <w:marLeft w:val="0"/>
      <w:marRight w:val="0"/>
      <w:marTop w:val="0"/>
      <w:marBottom w:val="0"/>
      <w:divBdr>
        <w:top w:val="none" w:sz="0" w:space="0" w:color="auto"/>
        <w:left w:val="none" w:sz="0" w:space="0" w:color="auto"/>
        <w:bottom w:val="none" w:sz="0" w:space="0" w:color="auto"/>
        <w:right w:val="none" w:sz="0" w:space="0" w:color="auto"/>
      </w:divBdr>
    </w:div>
    <w:div w:id="2046249972">
      <w:bodyDiv w:val="1"/>
      <w:marLeft w:val="0"/>
      <w:marRight w:val="0"/>
      <w:marTop w:val="0"/>
      <w:marBottom w:val="0"/>
      <w:divBdr>
        <w:top w:val="none" w:sz="0" w:space="0" w:color="auto"/>
        <w:left w:val="none" w:sz="0" w:space="0" w:color="auto"/>
        <w:bottom w:val="none" w:sz="0" w:space="0" w:color="auto"/>
        <w:right w:val="none" w:sz="0" w:space="0" w:color="auto"/>
      </w:divBdr>
    </w:div>
    <w:div w:id="2067558439">
      <w:bodyDiv w:val="1"/>
      <w:marLeft w:val="0"/>
      <w:marRight w:val="0"/>
      <w:marTop w:val="0"/>
      <w:marBottom w:val="0"/>
      <w:divBdr>
        <w:top w:val="none" w:sz="0" w:space="0" w:color="auto"/>
        <w:left w:val="none" w:sz="0" w:space="0" w:color="auto"/>
        <w:bottom w:val="none" w:sz="0" w:space="0" w:color="auto"/>
        <w:right w:val="none" w:sz="0" w:space="0" w:color="auto"/>
      </w:divBdr>
    </w:div>
    <w:div w:id="2111076122">
      <w:bodyDiv w:val="1"/>
      <w:marLeft w:val="0"/>
      <w:marRight w:val="0"/>
      <w:marTop w:val="0"/>
      <w:marBottom w:val="0"/>
      <w:divBdr>
        <w:top w:val="none" w:sz="0" w:space="0" w:color="auto"/>
        <w:left w:val="none" w:sz="0" w:space="0" w:color="auto"/>
        <w:bottom w:val="none" w:sz="0" w:space="0" w:color="auto"/>
        <w:right w:val="none" w:sz="0" w:space="0" w:color="auto"/>
      </w:divBdr>
    </w:div>
    <w:div w:id="2125414872">
      <w:bodyDiv w:val="1"/>
      <w:marLeft w:val="0"/>
      <w:marRight w:val="0"/>
      <w:marTop w:val="0"/>
      <w:marBottom w:val="0"/>
      <w:divBdr>
        <w:top w:val="none" w:sz="0" w:space="0" w:color="auto"/>
        <w:left w:val="none" w:sz="0" w:space="0" w:color="auto"/>
        <w:bottom w:val="none" w:sz="0" w:space="0" w:color="auto"/>
        <w:right w:val="none" w:sz="0" w:space="0" w:color="auto"/>
      </w:divBdr>
    </w:div>
    <w:div w:id="2130735705">
      <w:bodyDiv w:val="1"/>
      <w:marLeft w:val="0"/>
      <w:marRight w:val="0"/>
      <w:marTop w:val="0"/>
      <w:marBottom w:val="0"/>
      <w:divBdr>
        <w:top w:val="none" w:sz="0" w:space="0" w:color="auto"/>
        <w:left w:val="none" w:sz="0" w:space="0" w:color="auto"/>
        <w:bottom w:val="none" w:sz="0" w:space="0" w:color="auto"/>
        <w:right w:val="none" w:sz="0" w:space="0" w:color="auto"/>
      </w:divBdr>
    </w:div>
    <w:div w:id="2136753364">
      <w:bodyDiv w:val="1"/>
      <w:marLeft w:val="0"/>
      <w:marRight w:val="0"/>
      <w:marTop w:val="0"/>
      <w:marBottom w:val="0"/>
      <w:divBdr>
        <w:top w:val="none" w:sz="0" w:space="0" w:color="auto"/>
        <w:left w:val="none" w:sz="0" w:space="0" w:color="auto"/>
        <w:bottom w:val="none" w:sz="0" w:space="0" w:color="auto"/>
        <w:right w:val="none" w:sz="0" w:space="0" w:color="auto"/>
      </w:divBdr>
    </w:div>
    <w:div w:id="213910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ancelaria@csk.umed.pl" TargetMode="External"/><Relationship Id="rId4" Type="http://schemas.openxmlformats.org/officeDocument/2006/relationships/settings" Target="settings.xml"/><Relationship Id="rId9" Type="http://schemas.openxmlformats.org/officeDocument/2006/relationships/hyperlink" Target="http://prawo.sejm.gov.pl/isap.nsf/DocDetails.xsp?id=WDU2020000018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3BF538-AD94-4F31-AB49-82BFA9300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50</Pages>
  <Words>20877</Words>
  <Characters>141453</Characters>
  <Application>Microsoft Office Word</Application>
  <DocSecurity>0</DocSecurity>
  <Lines>1178</Lines>
  <Paragraphs>324</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162006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Agnieszka Bartczak</cp:lastModifiedBy>
  <cp:revision>4</cp:revision>
  <cp:lastPrinted>2023-07-24T08:59:00Z</cp:lastPrinted>
  <dcterms:created xsi:type="dcterms:W3CDTF">2023-07-24T08:44:00Z</dcterms:created>
  <dcterms:modified xsi:type="dcterms:W3CDTF">2023-07-24T09:00:00Z</dcterms:modified>
</cp:coreProperties>
</file>