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A99D04" w14:textId="77777777" w:rsidR="008C3868" w:rsidRPr="00D80D31" w:rsidRDefault="008C3868" w:rsidP="008C3868">
      <w:pPr>
        <w:jc w:val="right"/>
        <w:rPr>
          <w:rFonts w:asciiTheme="minorHAnsi" w:hAnsiTheme="minorHAnsi" w:cstheme="minorHAnsi"/>
          <w:sz w:val="22"/>
          <w:szCs w:val="22"/>
        </w:rPr>
      </w:pPr>
      <w:r w:rsidRPr="00D80D31">
        <w:rPr>
          <w:rFonts w:asciiTheme="minorHAnsi" w:hAnsiTheme="minorHAnsi" w:cstheme="minorHAnsi"/>
          <w:sz w:val="22"/>
          <w:szCs w:val="22"/>
        </w:rPr>
        <w:t>Załącznik 10 do SWZ</w:t>
      </w:r>
    </w:p>
    <w:p w14:paraId="19F95E06" w14:textId="77777777" w:rsidR="008C3868" w:rsidRPr="00D80D31" w:rsidRDefault="008C3868" w:rsidP="008C3868">
      <w:pPr>
        <w:rPr>
          <w:rFonts w:asciiTheme="minorHAnsi" w:hAnsiTheme="minorHAnsi" w:cstheme="minorHAnsi"/>
          <w:sz w:val="22"/>
          <w:szCs w:val="22"/>
        </w:rPr>
      </w:pPr>
    </w:p>
    <w:p w14:paraId="0E98CF2B" w14:textId="77777777" w:rsidR="008C3868" w:rsidRPr="00D80D31" w:rsidRDefault="008C3868" w:rsidP="008C3868">
      <w:pPr>
        <w:jc w:val="center"/>
        <w:rPr>
          <w:rFonts w:asciiTheme="minorHAnsi" w:hAnsiTheme="minorHAnsi" w:cstheme="minorHAnsi"/>
          <w:sz w:val="22"/>
          <w:szCs w:val="22"/>
        </w:rPr>
      </w:pPr>
      <w:r w:rsidRPr="00D80D31">
        <w:rPr>
          <w:rFonts w:asciiTheme="minorHAnsi" w:hAnsiTheme="minorHAnsi" w:cstheme="minorHAnsi"/>
          <w:sz w:val="22"/>
          <w:szCs w:val="22"/>
        </w:rPr>
        <w:t>WZÓR UMOWY</w:t>
      </w:r>
    </w:p>
    <w:p w14:paraId="175066EF" w14:textId="77777777" w:rsidR="00D23479" w:rsidRPr="00D80D31" w:rsidRDefault="00D23479" w:rsidP="008C3868">
      <w:pPr>
        <w:jc w:val="center"/>
        <w:rPr>
          <w:rFonts w:asciiTheme="minorHAnsi" w:hAnsiTheme="minorHAnsi" w:cstheme="minorHAnsi"/>
          <w:sz w:val="22"/>
          <w:szCs w:val="22"/>
        </w:rPr>
      </w:pPr>
    </w:p>
    <w:p w14:paraId="0289AF27" w14:textId="77777777" w:rsidR="006A3AC2" w:rsidRPr="00D80D31" w:rsidRDefault="006A3AC2" w:rsidP="008C3868">
      <w:pPr>
        <w:jc w:val="center"/>
        <w:rPr>
          <w:rFonts w:asciiTheme="minorHAnsi" w:hAnsiTheme="minorHAnsi" w:cstheme="minorHAnsi"/>
          <w:sz w:val="22"/>
          <w:szCs w:val="22"/>
        </w:rPr>
      </w:pPr>
    </w:p>
    <w:p w14:paraId="771113DA" w14:textId="77777777" w:rsidR="008C3868" w:rsidRPr="00D80D31" w:rsidRDefault="008C3868" w:rsidP="008C3868">
      <w:pPr>
        <w:rPr>
          <w:rFonts w:asciiTheme="minorHAnsi" w:hAnsiTheme="minorHAnsi" w:cstheme="minorHAnsi"/>
          <w:sz w:val="22"/>
          <w:szCs w:val="22"/>
        </w:rPr>
      </w:pPr>
      <w:r w:rsidRPr="00D80D31">
        <w:rPr>
          <w:rFonts w:asciiTheme="minorHAnsi" w:hAnsiTheme="minorHAnsi" w:cstheme="minorHAnsi"/>
          <w:sz w:val="22"/>
          <w:szCs w:val="22"/>
        </w:rPr>
        <w:t>Umowa nr ____________________________</w:t>
      </w:r>
    </w:p>
    <w:p w14:paraId="6533843D" w14:textId="77777777" w:rsidR="008C3868" w:rsidRPr="00D80D31" w:rsidRDefault="008C3868" w:rsidP="008C3868">
      <w:pPr>
        <w:rPr>
          <w:rFonts w:asciiTheme="minorHAnsi" w:hAnsiTheme="minorHAnsi" w:cstheme="minorHAnsi"/>
          <w:sz w:val="22"/>
          <w:szCs w:val="22"/>
        </w:rPr>
      </w:pPr>
      <w:r w:rsidRPr="00D80D31">
        <w:rPr>
          <w:rFonts w:asciiTheme="minorHAnsi" w:hAnsiTheme="minorHAnsi" w:cstheme="minorHAnsi"/>
          <w:sz w:val="22"/>
          <w:szCs w:val="22"/>
        </w:rPr>
        <w:t xml:space="preserve">W dniu _________________ r. w Białymstoku pomiędzy: </w:t>
      </w:r>
    </w:p>
    <w:p w14:paraId="0464F440" w14:textId="77777777" w:rsidR="008C3868" w:rsidRPr="00D80D31" w:rsidRDefault="008C3868" w:rsidP="008C3868">
      <w:pPr>
        <w:rPr>
          <w:rFonts w:asciiTheme="minorHAnsi" w:hAnsiTheme="minorHAnsi" w:cstheme="minorHAnsi"/>
          <w:sz w:val="22"/>
          <w:szCs w:val="22"/>
        </w:rPr>
      </w:pPr>
      <w:r w:rsidRPr="00D80D31">
        <w:rPr>
          <w:rFonts w:asciiTheme="minorHAnsi" w:hAnsiTheme="minorHAnsi" w:cstheme="minorHAnsi"/>
          <w:sz w:val="22"/>
          <w:szCs w:val="22"/>
        </w:rPr>
        <w:t xml:space="preserve">Skarbem Państwa Państwowym Gospodarstwem Leśnym Lasów Państwowych – Nadleśnictwem Dojlidy ul. Aleja Tysiąclecia Państwa Polskiego 75, 15-111 Białystok, </w:t>
      </w:r>
    </w:p>
    <w:p w14:paraId="2FFAF7CB" w14:textId="77777777" w:rsidR="008C3868" w:rsidRPr="00D80D31" w:rsidRDefault="008C3868" w:rsidP="008C3868">
      <w:pPr>
        <w:rPr>
          <w:rFonts w:asciiTheme="minorHAnsi" w:hAnsiTheme="minorHAnsi" w:cstheme="minorHAnsi"/>
          <w:sz w:val="22"/>
          <w:szCs w:val="22"/>
        </w:rPr>
      </w:pPr>
      <w:r w:rsidRPr="00D80D31">
        <w:rPr>
          <w:rFonts w:asciiTheme="minorHAnsi" w:hAnsiTheme="minorHAnsi" w:cstheme="minorHAnsi"/>
          <w:sz w:val="22"/>
          <w:szCs w:val="22"/>
        </w:rPr>
        <w:t xml:space="preserve">reprezentowanym przez: </w:t>
      </w:r>
    </w:p>
    <w:p w14:paraId="4A00F798" w14:textId="77777777" w:rsidR="008C3868" w:rsidRPr="00D80D31" w:rsidRDefault="008C3868" w:rsidP="008C3868">
      <w:pPr>
        <w:rPr>
          <w:rFonts w:asciiTheme="minorHAnsi" w:hAnsiTheme="minorHAnsi" w:cstheme="minorHAnsi"/>
          <w:sz w:val="22"/>
          <w:szCs w:val="22"/>
        </w:rPr>
      </w:pPr>
      <w:r w:rsidRPr="00D80D31">
        <w:rPr>
          <w:rFonts w:asciiTheme="minorHAnsi" w:hAnsiTheme="minorHAnsi" w:cstheme="minorHAnsi"/>
          <w:sz w:val="22"/>
          <w:szCs w:val="22"/>
        </w:rPr>
        <w:t>______________________________________ – Nadleśniczego,</w:t>
      </w:r>
    </w:p>
    <w:p w14:paraId="22275BAF" w14:textId="77777777" w:rsidR="008C3868" w:rsidRPr="00D80D31" w:rsidRDefault="008C3868" w:rsidP="008C3868">
      <w:pPr>
        <w:rPr>
          <w:rFonts w:asciiTheme="minorHAnsi" w:hAnsiTheme="minorHAnsi" w:cstheme="minorHAnsi"/>
          <w:sz w:val="22"/>
          <w:szCs w:val="22"/>
        </w:rPr>
      </w:pPr>
      <w:r w:rsidRPr="00D80D31">
        <w:rPr>
          <w:rFonts w:asciiTheme="minorHAnsi" w:hAnsiTheme="minorHAnsi" w:cstheme="minorHAnsi"/>
          <w:sz w:val="22"/>
          <w:szCs w:val="22"/>
        </w:rPr>
        <w:t xml:space="preserve">zwanym dalej „Zamawiającym”, </w:t>
      </w:r>
    </w:p>
    <w:p w14:paraId="5AF51DC4" w14:textId="77777777" w:rsidR="008C3868" w:rsidRPr="00D80D31" w:rsidRDefault="008C3868" w:rsidP="008C3868">
      <w:pPr>
        <w:rPr>
          <w:rFonts w:asciiTheme="minorHAnsi" w:hAnsiTheme="minorHAnsi" w:cstheme="minorHAnsi"/>
          <w:sz w:val="22"/>
          <w:szCs w:val="22"/>
        </w:rPr>
      </w:pPr>
      <w:r w:rsidRPr="00D80D31">
        <w:rPr>
          <w:rFonts w:asciiTheme="minorHAnsi" w:hAnsiTheme="minorHAnsi" w:cstheme="minorHAnsi"/>
          <w:sz w:val="22"/>
          <w:szCs w:val="22"/>
        </w:rPr>
        <w:t xml:space="preserve">a </w:t>
      </w:r>
    </w:p>
    <w:p w14:paraId="0883D634" w14:textId="77777777" w:rsidR="008C3868" w:rsidRPr="00D80D31" w:rsidRDefault="008C3868" w:rsidP="008C3868">
      <w:pPr>
        <w:rPr>
          <w:rFonts w:asciiTheme="minorHAnsi" w:hAnsiTheme="minorHAnsi" w:cstheme="minorHAnsi"/>
          <w:sz w:val="22"/>
          <w:szCs w:val="22"/>
        </w:rPr>
      </w:pPr>
      <w:r w:rsidRPr="00D80D31">
        <w:rPr>
          <w:rFonts w:asciiTheme="minorHAnsi" w:hAnsiTheme="minorHAnsi" w:cstheme="minorHAnsi"/>
          <w:sz w:val="22"/>
          <w:szCs w:val="22"/>
        </w:rPr>
        <w:t>(w przypadku osób prawnych i spółek handlowych nieposiadających osobowości prawnej)</w:t>
      </w:r>
    </w:p>
    <w:p w14:paraId="44BD2EE1" w14:textId="77777777" w:rsidR="008C3868" w:rsidRPr="00D80D31" w:rsidRDefault="008C3868" w:rsidP="008C3868">
      <w:pPr>
        <w:rPr>
          <w:rFonts w:asciiTheme="minorHAnsi" w:hAnsiTheme="minorHAnsi" w:cstheme="minorHAnsi"/>
          <w:sz w:val="22"/>
          <w:szCs w:val="22"/>
        </w:rPr>
      </w:pPr>
      <w:r w:rsidRPr="00D80D31">
        <w:rPr>
          <w:rFonts w:asciiTheme="minorHAnsi" w:hAnsiTheme="minorHAnsi" w:cstheme="minorHAnsi"/>
          <w:sz w:val="22"/>
          <w:szCs w:val="22"/>
        </w:rPr>
        <w:t>_______________________________________ z siedzibą w _______________________________________</w:t>
      </w:r>
    </w:p>
    <w:p w14:paraId="28BC4B1A" w14:textId="77777777" w:rsidR="008C3868" w:rsidRPr="00D80D31" w:rsidRDefault="008C3868" w:rsidP="008C3868">
      <w:pPr>
        <w:rPr>
          <w:rFonts w:asciiTheme="minorHAnsi" w:hAnsiTheme="minorHAnsi" w:cstheme="minorHAnsi"/>
          <w:sz w:val="22"/>
          <w:szCs w:val="22"/>
        </w:rPr>
      </w:pPr>
      <w:r w:rsidRPr="00D80D31">
        <w:rPr>
          <w:rFonts w:asciiTheme="minorHAnsi" w:hAnsiTheme="minorHAnsi" w:cstheme="minorHAnsi"/>
          <w:sz w:val="22"/>
          <w:szCs w:val="22"/>
        </w:rPr>
        <w:t>ul. _______________________________________</w:t>
      </w:r>
    </w:p>
    <w:p w14:paraId="5A99E45C" w14:textId="77777777" w:rsidR="008C3868" w:rsidRPr="00D80D31" w:rsidRDefault="008C3868" w:rsidP="008C3868">
      <w:pPr>
        <w:rPr>
          <w:rFonts w:asciiTheme="minorHAnsi" w:hAnsiTheme="minorHAnsi" w:cstheme="minorHAnsi"/>
          <w:sz w:val="22"/>
          <w:szCs w:val="22"/>
        </w:rPr>
      </w:pPr>
      <w:r w:rsidRPr="00D80D31">
        <w:rPr>
          <w:rFonts w:asciiTheme="minorHAnsi" w:hAnsiTheme="minorHAnsi" w:cstheme="minorHAnsi"/>
          <w:sz w:val="22"/>
          <w:szCs w:val="22"/>
        </w:rPr>
        <w:t>__ - ___ ____________________________________________</w:t>
      </w:r>
    </w:p>
    <w:p w14:paraId="5CDA74F0" w14:textId="77777777" w:rsidR="008C3868" w:rsidRPr="00D80D31" w:rsidRDefault="008C3868" w:rsidP="008C3868">
      <w:pPr>
        <w:rPr>
          <w:rFonts w:asciiTheme="minorHAnsi" w:hAnsiTheme="minorHAnsi" w:cstheme="minorHAnsi"/>
          <w:sz w:val="22"/>
          <w:szCs w:val="22"/>
        </w:rPr>
      </w:pPr>
      <w:r w:rsidRPr="00D80D31">
        <w:rPr>
          <w:rFonts w:asciiTheme="minorHAnsi" w:hAnsiTheme="minorHAnsi" w:cstheme="minorHAnsi"/>
          <w:sz w:val="22"/>
          <w:szCs w:val="22"/>
        </w:rPr>
        <w:t>wpisanym do rejestru przedsiębiorców Krajowego Rejestru Sądowego w Sądzie Rejonowym w _____________________ pod numerem KRS:_____________________</w:t>
      </w:r>
    </w:p>
    <w:p w14:paraId="43C4FB05" w14:textId="77777777" w:rsidR="008C3868" w:rsidRPr="00D80D31" w:rsidRDefault="008C3868" w:rsidP="008C3868">
      <w:pPr>
        <w:rPr>
          <w:rFonts w:asciiTheme="minorHAnsi" w:hAnsiTheme="minorHAnsi" w:cstheme="minorHAnsi"/>
          <w:sz w:val="22"/>
          <w:szCs w:val="22"/>
        </w:rPr>
      </w:pPr>
      <w:r w:rsidRPr="00D80D31">
        <w:rPr>
          <w:rFonts w:asciiTheme="minorHAnsi" w:hAnsiTheme="minorHAnsi" w:cstheme="minorHAnsi"/>
          <w:sz w:val="22"/>
          <w:szCs w:val="22"/>
        </w:rPr>
        <w:t xml:space="preserve">NIP _____________________, REGON _____________________ </w:t>
      </w:r>
    </w:p>
    <w:p w14:paraId="76DED4DE" w14:textId="77777777" w:rsidR="008C3868" w:rsidRPr="00D80D31" w:rsidRDefault="008C3868" w:rsidP="008C3868">
      <w:pPr>
        <w:rPr>
          <w:rFonts w:asciiTheme="minorHAnsi" w:hAnsiTheme="minorHAnsi" w:cstheme="minorHAnsi"/>
          <w:sz w:val="22"/>
          <w:szCs w:val="22"/>
        </w:rPr>
      </w:pPr>
      <w:r w:rsidRPr="00D80D31">
        <w:rPr>
          <w:rFonts w:asciiTheme="minorHAnsi" w:hAnsiTheme="minorHAnsi" w:cstheme="minorHAnsi"/>
          <w:sz w:val="22"/>
          <w:szCs w:val="22"/>
        </w:rPr>
        <w:t>reprezentowaną przez:</w:t>
      </w:r>
    </w:p>
    <w:p w14:paraId="5D99319F" w14:textId="77777777" w:rsidR="008C3868" w:rsidRPr="00D80D31" w:rsidRDefault="008C3868" w:rsidP="008C3868">
      <w:pPr>
        <w:rPr>
          <w:rFonts w:asciiTheme="minorHAnsi" w:hAnsiTheme="minorHAnsi" w:cstheme="minorHAnsi"/>
          <w:sz w:val="22"/>
          <w:szCs w:val="22"/>
        </w:rPr>
      </w:pPr>
      <w:r w:rsidRPr="00D80D31">
        <w:rPr>
          <w:rFonts w:asciiTheme="minorHAnsi" w:hAnsiTheme="minorHAnsi" w:cstheme="minorHAnsi"/>
          <w:sz w:val="22"/>
          <w:szCs w:val="22"/>
        </w:rPr>
        <w:t>_________________________________________________</w:t>
      </w:r>
    </w:p>
    <w:p w14:paraId="59118D08" w14:textId="77777777" w:rsidR="008C3868" w:rsidRPr="00D80D31" w:rsidRDefault="008C3868" w:rsidP="008C3868">
      <w:pPr>
        <w:rPr>
          <w:rFonts w:asciiTheme="minorHAnsi" w:hAnsiTheme="minorHAnsi" w:cstheme="minorHAnsi"/>
          <w:sz w:val="22"/>
          <w:szCs w:val="22"/>
        </w:rPr>
      </w:pPr>
      <w:r w:rsidRPr="00D80D31">
        <w:rPr>
          <w:rFonts w:asciiTheme="minorHAnsi" w:hAnsiTheme="minorHAnsi" w:cstheme="minorHAnsi"/>
          <w:sz w:val="22"/>
          <w:szCs w:val="22"/>
        </w:rPr>
        <w:t>_________________________________________________,</w:t>
      </w:r>
    </w:p>
    <w:p w14:paraId="115C57CE" w14:textId="77777777" w:rsidR="008C3868" w:rsidRPr="00D80D31" w:rsidRDefault="008C3868" w:rsidP="008C3868">
      <w:pPr>
        <w:rPr>
          <w:rFonts w:asciiTheme="minorHAnsi" w:hAnsiTheme="minorHAnsi" w:cstheme="minorHAnsi"/>
          <w:sz w:val="22"/>
          <w:szCs w:val="22"/>
        </w:rPr>
      </w:pPr>
      <w:r w:rsidRPr="00D80D31">
        <w:rPr>
          <w:rFonts w:asciiTheme="minorHAnsi" w:hAnsiTheme="minorHAnsi" w:cstheme="minorHAnsi"/>
          <w:sz w:val="22"/>
          <w:szCs w:val="22"/>
        </w:rPr>
        <w:t>zwaną dalej „Wykonawcą”,</w:t>
      </w:r>
    </w:p>
    <w:p w14:paraId="1EA142E5" w14:textId="77777777" w:rsidR="008C3868" w:rsidRPr="00D80D31" w:rsidRDefault="008C3868" w:rsidP="008C3868">
      <w:pPr>
        <w:rPr>
          <w:rFonts w:asciiTheme="minorHAnsi" w:hAnsiTheme="minorHAnsi" w:cstheme="minorHAnsi"/>
          <w:sz w:val="22"/>
          <w:szCs w:val="22"/>
        </w:rPr>
      </w:pPr>
      <w:r w:rsidRPr="00D80D31">
        <w:rPr>
          <w:rFonts w:asciiTheme="minorHAnsi" w:hAnsiTheme="minorHAnsi" w:cstheme="minorHAnsi"/>
          <w:sz w:val="22"/>
          <w:szCs w:val="22"/>
        </w:rPr>
        <w:t xml:space="preserve">lub </w:t>
      </w:r>
    </w:p>
    <w:p w14:paraId="2B90027D" w14:textId="77777777" w:rsidR="008C3868" w:rsidRPr="00D80D31" w:rsidRDefault="008C3868" w:rsidP="008C3868">
      <w:pPr>
        <w:rPr>
          <w:rFonts w:asciiTheme="minorHAnsi" w:hAnsiTheme="minorHAnsi" w:cstheme="minorHAnsi"/>
          <w:sz w:val="22"/>
          <w:szCs w:val="22"/>
        </w:rPr>
      </w:pPr>
      <w:r w:rsidRPr="00D80D31">
        <w:rPr>
          <w:rFonts w:asciiTheme="minorHAnsi" w:hAnsiTheme="minorHAnsi" w:cstheme="minorHAnsi"/>
          <w:sz w:val="22"/>
          <w:szCs w:val="22"/>
        </w:rPr>
        <w:t>(w przypadku osób fizycznych wpisanych do Centralnej Ewidencji i Informacji o Działalności Gospodarczej)</w:t>
      </w:r>
    </w:p>
    <w:p w14:paraId="4EBC5132" w14:textId="77777777" w:rsidR="008C3868" w:rsidRPr="00D80D31" w:rsidRDefault="008C3868" w:rsidP="008C3868">
      <w:pPr>
        <w:rPr>
          <w:rFonts w:asciiTheme="minorHAnsi" w:hAnsiTheme="minorHAnsi" w:cstheme="minorHAnsi"/>
          <w:sz w:val="22"/>
          <w:szCs w:val="22"/>
        </w:rPr>
      </w:pPr>
      <w:r w:rsidRPr="00D80D31">
        <w:rPr>
          <w:rFonts w:asciiTheme="minorHAnsi" w:hAnsiTheme="minorHAnsi" w:cstheme="minorHAnsi"/>
          <w:sz w:val="22"/>
          <w:szCs w:val="22"/>
        </w:rPr>
        <w:t>p. _______________________________________ zam. w ____________________________________</w:t>
      </w:r>
    </w:p>
    <w:p w14:paraId="2983D890" w14:textId="77777777" w:rsidR="008C3868" w:rsidRPr="00D80D31" w:rsidRDefault="008C3868" w:rsidP="008C3868">
      <w:pPr>
        <w:rPr>
          <w:rFonts w:asciiTheme="minorHAnsi" w:hAnsiTheme="minorHAnsi" w:cstheme="minorHAnsi"/>
          <w:sz w:val="22"/>
          <w:szCs w:val="22"/>
        </w:rPr>
      </w:pPr>
      <w:r w:rsidRPr="00D80D31">
        <w:rPr>
          <w:rFonts w:asciiTheme="minorHAnsi" w:hAnsiTheme="minorHAnsi" w:cstheme="minorHAnsi"/>
          <w:sz w:val="22"/>
          <w:szCs w:val="22"/>
        </w:rPr>
        <w:t xml:space="preserve">ul. _________________________________________ </w:t>
      </w:r>
    </w:p>
    <w:p w14:paraId="4217C748" w14:textId="77777777" w:rsidR="008C3868" w:rsidRPr="00D80D31" w:rsidRDefault="008C3868" w:rsidP="008C3868">
      <w:pPr>
        <w:rPr>
          <w:rFonts w:asciiTheme="minorHAnsi" w:hAnsiTheme="minorHAnsi" w:cstheme="minorHAnsi"/>
          <w:sz w:val="22"/>
          <w:szCs w:val="22"/>
        </w:rPr>
      </w:pPr>
      <w:r w:rsidRPr="00D80D31">
        <w:rPr>
          <w:rFonts w:asciiTheme="minorHAnsi" w:hAnsiTheme="minorHAnsi" w:cstheme="minorHAnsi"/>
          <w:sz w:val="22"/>
          <w:szCs w:val="22"/>
        </w:rPr>
        <w:t>__ - ___ ____________________________________________</w:t>
      </w:r>
    </w:p>
    <w:p w14:paraId="2544ED20" w14:textId="77777777" w:rsidR="008C3868" w:rsidRPr="00D80D31" w:rsidRDefault="008C3868" w:rsidP="008C3868">
      <w:pPr>
        <w:rPr>
          <w:rFonts w:asciiTheme="minorHAnsi" w:hAnsiTheme="minorHAnsi" w:cstheme="minorHAnsi"/>
          <w:sz w:val="22"/>
          <w:szCs w:val="22"/>
        </w:rPr>
      </w:pPr>
      <w:r w:rsidRPr="00D80D31">
        <w:rPr>
          <w:rFonts w:asciiTheme="minorHAnsi" w:hAnsiTheme="minorHAnsi" w:cstheme="minorHAnsi"/>
          <w:sz w:val="22"/>
          <w:szCs w:val="22"/>
        </w:rPr>
        <w:t>NIP _________________________________________, REGON ___________________________________________</w:t>
      </w:r>
    </w:p>
    <w:p w14:paraId="6049A18A" w14:textId="77777777" w:rsidR="008C3868" w:rsidRPr="00D80D31" w:rsidRDefault="008C3868" w:rsidP="008C3868">
      <w:pPr>
        <w:rPr>
          <w:rFonts w:asciiTheme="minorHAnsi" w:hAnsiTheme="minorHAnsi" w:cstheme="minorHAnsi"/>
          <w:sz w:val="22"/>
          <w:szCs w:val="22"/>
        </w:rPr>
      </w:pPr>
      <w:r w:rsidRPr="00D80D31">
        <w:rPr>
          <w:rFonts w:asciiTheme="minorHAnsi" w:hAnsiTheme="minorHAnsi" w:cstheme="minorHAnsi"/>
          <w:sz w:val="22"/>
          <w:szCs w:val="22"/>
        </w:rPr>
        <w:t>działającą/</w:t>
      </w:r>
      <w:proofErr w:type="spellStart"/>
      <w:r w:rsidRPr="00D80D31">
        <w:rPr>
          <w:rFonts w:asciiTheme="minorHAnsi" w:hAnsiTheme="minorHAnsi" w:cstheme="minorHAnsi"/>
          <w:sz w:val="22"/>
          <w:szCs w:val="22"/>
        </w:rPr>
        <w:t>ym</w:t>
      </w:r>
      <w:proofErr w:type="spellEnd"/>
      <w:r w:rsidRPr="00D80D31">
        <w:rPr>
          <w:rFonts w:asciiTheme="minorHAnsi" w:hAnsiTheme="minorHAnsi" w:cstheme="minorHAnsi"/>
          <w:sz w:val="22"/>
          <w:szCs w:val="22"/>
        </w:rPr>
        <w:t xml:space="preserve"> osobiście </w:t>
      </w:r>
    </w:p>
    <w:p w14:paraId="03C71ED3" w14:textId="77777777" w:rsidR="008C3868" w:rsidRPr="00D80D31" w:rsidRDefault="008C3868" w:rsidP="008C3868">
      <w:pPr>
        <w:rPr>
          <w:rFonts w:asciiTheme="minorHAnsi" w:hAnsiTheme="minorHAnsi" w:cstheme="minorHAnsi"/>
          <w:sz w:val="22"/>
          <w:szCs w:val="22"/>
        </w:rPr>
      </w:pPr>
      <w:r w:rsidRPr="00D80D31">
        <w:rPr>
          <w:rFonts w:asciiTheme="minorHAnsi" w:hAnsiTheme="minorHAnsi" w:cstheme="minorHAnsi"/>
          <w:sz w:val="22"/>
          <w:szCs w:val="22"/>
        </w:rPr>
        <w:t>zwaną/</w:t>
      </w:r>
      <w:proofErr w:type="spellStart"/>
      <w:r w:rsidRPr="00D80D31">
        <w:rPr>
          <w:rFonts w:asciiTheme="minorHAnsi" w:hAnsiTheme="minorHAnsi" w:cstheme="minorHAnsi"/>
          <w:sz w:val="22"/>
          <w:szCs w:val="22"/>
        </w:rPr>
        <w:t>ym</w:t>
      </w:r>
      <w:proofErr w:type="spellEnd"/>
      <w:r w:rsidRPr="00D80D31">
        <w:rPr>
          <w:rFonts w:asciiTheme="minorHAnsi" w:hAnsiTheme="minorHAnsi" w:cstheme="minorHAnsi"/>
          <w:sz w:val="22"/>
          <w:szCs w:val="22"/>
        </w:rPr>
        <w:t xml:space="preserve"> dalej „Wykonawcą”,</w:t>
      </w:r>
    </w:p>
    <w:p w14:paraId="08F64984" w14:textId="77777777" w:rsidR="008C3868" w:rsidRPr="00D80D31" w:rsidRDefault="008C3868" w:rsidP="008C3868">
      <w:pPr>
        <w:rPr>
          <w:rFonts w:asciiTheme="minorHAnsi" w:hAnsiTheme="minorHAnsi" w:cstheme="minorHAnsi"/>
          <w:sz w:val="22"/>
          <w:szCs w:val="22"/>
        </w:rPr>
      </w:pPr>
      <w:r w:rsidRPr="00D80D31">
        <w:rPr>
          <w:rFonts w:asciiTheme="minorHAnsi" w:hAnsiTheme="minorHAnsi" w:cstheme="minorHAnsi"/>
          <w:sz w:val="22"/>
          <w:szCs w:val="22"/>
        </w:rPr>
        <w:t xml:space="preserve">lub </w:t>
      </w:r>
    </w:p>
    <w:p w14:paraId="6B6EFDA7" w14:textId="77777777" w:rsidR="008C3868" w:rsidRPr="00D80D31" w:rsidRDefault="008C3868" w:rsidP="008C3868">
      <w:pPr>
        <w:rPr>
          <w:rFonts w:asciiTheme="minorHAnsi" w:hAnsiTheme="minorHAnsi" w:cstheme="minorHAnsi"/>
          <w:sz w:val="22"/>
          <w:szCs w:val="22"/>
        </w:rPr>
      </w:pPr>
      <w:r w:rsidRPr="00D80D31">
        <w:rPr>
          <w:rFonts w:asciiTheme="minorHAnsi" w:hAnsiTheme="minorHAnsi" w:cstheme="minorHAnsi"/>
          <w:sz w:val="22"/>
          <w:szCs w:val="22"/>
        </w:rPr>
        <w:t>(w przypadku konsorcjum osób fizycznych wpisanych do Centralnej Ewidencji i Informacji o Działalności Gospodarczej)</w:t>
      </w:r>
    </w:p>
    <w:p w14:paraId="1C05F26C" w14:textId="77777777" w:rsidR="008C3868" w:rsidRPr="00D80D31" w:rsidRDefault="008C3868" w:rsidP="008C3868">
      <w:pPr>
        <w:rPr>
          <w:rFonts w:asciiTheme="minorHAnsi" w:hAnsiTheme="minorHAnsi" w:cstheme="minorHAnsi"/>
          <w:sz w:val="22"/>
          <w:szCs w:val="22"/>
        </w:rPr>
      </w:pPr>
      <w:r w:rsidRPr="00D80D31">
        <w:rPr>
          <w:rFonts w:asciiTheme="minorHAnsi" w:hAnsiTheme="minorHAnsi" w:cstheme="minorHAnsi"/>
          <w:sz w:val="22"/>
          <w:szCs w:val="22"/>
        </w:rPr>
        <w:t>wykonawcami wspólnie ubiegającymi się o udzielenie zamówienia publicznego w składzie:</w:t>
      </w:r>
    </w:p>
    <w:p w14:paraId="2B31CB5D" w14:textId="77777777" w:rsidR="008C3868" w:rsidRPr="00D80D31" w:rsidRDefault="008C3868" w:rsidP="008C3868">
      <w:pPr>
        <w:rPr>
          <w:rFonts w:asciiTheme="minorHAnsi" w:hAnsiTheme="minorHAnsi" w:cstheme="minorHAnsi"/>
          <w:sz w:val="22"/>
          <w:szCs w:val="22"/>
        </w:rPr>
      </w:pPr>
      <w:r w:rsidRPr="00D80D31">
        <w:rPr>
          <w:rFonts w:asciiTheme="minorHAnsi" w:hAnsiTheme="minorHAnsi" w:cstheme="minorHAnsi"/>
          <w:sz w:val="22"/>
          <w:szCs w:val="22"/>
        </w:rPr>
        <w:t xml:space="preserve">1) </w:t>
      </w:r>
      <w:r w:rsidRPr="00D80D31">
        <w:rPr>
          <w:rFonts w:asciiTheme="minorHAnsi" w:hAnsiTheme="minorHAnsi" w:cstheme="minorHAnsi"/>
          <w:sz w:val="22"/>
          <w:szCs w:val="22"/>
        </w:rPr>
        <w:tab/>
        <w:t>p. _______________________________________ zam. w ____________________________________</w:t>
      </w:r>
    </w:p>
    <w:p w14:paraId="3053761E" w14:textId="77777777" w:rsidR="008C3868" w:rsidRPr="00D80D31" w:rsidRDefault="008C3868" w:rsidP="008C3868">
      <w:pPr>
        <w:rPr>
          <w:rFonts w:asciiTheme="minorHAnsi" w:hAnsiTheme="minorHAnsi" w:cstheme="minorHAnsi"/>
          <w:sz w:val="22"/>
          <w:szCs w:val="22"/>
        </w:rPr>
      </w:pPr>
      <w:r w:rsidRPr="00D80D31">
        <w:rPr>
          <w:rFonts w:asciiTheme="minorHAnsi" w:hAnsiTheme="minorHAnsi" w:cstheme="minorHAnsi"/>
          <w:sz w:val="22"/>
          <w:szCs w:val="22"/>
        </w:rPr>
        <w:t xml:space="preserve">ul. _________________________________________ </w:t>
      </w:r>
    </w:p>
    <w:p w14:paraId="0CE733BE" w14:textId="77777777" w:rsidR="008C3868" w:rsidRPr="00D80D31" w:rsidRDefault="008C3868" w:rsidP="008C3868">
      <w:pPr>
        <w:rPr>
          <w:rFonts w:asciiTheme="minorHAnsi" w:hAnsiTheme="minorHAnsi" w:cstheme="minorHAnsi"/>
          <w:sz w:val="22"/>
          <w:szCs w:val="22"/>
        </w:rPr>
      </w:pPr>
      <w:r w:rsidRPr="00D80D31">
        <w:rPr>
          <w:rFonts w:asciiTheme="minorHAnsi" w:hAnsiTheme="minorHAnsi" w:cstheme="minorHAnsi"/>
          <w:sz w:val="22"/>
          <w:szCs w:val="22"/>
        </w:rPr>
        <w:t>__ - ___ ____________________________________________</w:t>
      </w:r>
    </w:p>
    <w:p w14:paraId="1CB8C782" w14:textId="77777777" w:rsidR="008C3868" w:rsidRPr="00D80D31" w:rsidRDefault="008C3868" w:rsidP="008C3868">
      <w:pPr>
        <w:rPr>
          <w:rFonts w:asciiTheme="minorHAnsi" w:hAnsiTheme="minorHAnsi" w:cstheme="minorHAnsi"/>
          <w:sz w:val="22"/>
          <w:szCs w:val="22"/>
        </w:rPr>
      </w:pPr>
      <w:r w:rsidRPr="00D80D31">
        <w:rPr>
          <w:rFonts w:asciiTheme="minorHAnsi" w:hAnsiTheme="minorHAnsi" w:cstheme="minorHAnsi"/>
          <w:sz w:val="22"/>
          <w:szCs w:val="22"/>
        </w:rPr>
        <w:t>NIP _________________________________________, REGON ___________________________________________</w:t>
      </w:r>
    </w:p>
    <w:p w14:paraId="77CA84A4" w14:textId="77777777" w:rsidR="008C3868" w:rsidRPr="00D80D31" w:rsidRDefault="008C3868" w:rsidP="008C3868">
      <w:pPr>
        <w:rPr>
          <w:rFonts w:asciiTheme="minorHAnsi" w:hAnsiTheme="minorHAnsi" w:cstheme="minorHAnsi"/>
          <w:sz w:val="22"/>
          <w:szCs w:val="22"/>
        </w:rPr>
      </w:pPr>
      <w:r w:rsidRPr="00D80D31">
        <w:rPr>
          <w:rFonts w:asciiTheme="minorHAnsi" w:hAnsiTheme="minorHAnsi" w:cstheme="minorHAnsi"/>
          <w:sz w:val="22"/>
          <w:szCs w:val="22"/>
        </w:rPr>
        <w:t xml:space="preserve">2) </w:t>
      </w:r>
      <w:r w:rsidRPr="00D80D31">
        <w:rPr>
          <w:rFonts w:asciiTheme="minorHAnsi" w:hAnsiTheme="minorHAnsi" w:cstheme="minorHAnsi"/>
          <w:sz w:val="22"/>
          <w:szCs w:val="22"/>
        </w:rPr>
        <w:tab/>
        <w:t>p. _______________________________________ zam. w ____________________________________</w:t>
      </w:r>
    </w:p>
    <w:p w14:paraId="2F4F6D2F" w14:textId="77777777" w:rsidR="008C3868" w:rsidRPr="00D80D31" w:rsidRDefault="008C3868" w:rsidP="008C3868">
      <w:pPr>
        <w:rPr>
          <w:rFonts w:asciiTheme="minorHAnsi" w:hAnsiTheme="minorHAnsi" w:cstheme="minorHAnsi"/>
          <w:sz w:val="22"/>
          <w:szCs w:val="22"/>
        </w:rPr>
      </w:pPr>
      <w:r w:rsidRPr="00D80D31">
        <w:rPr>
          <w:rFonts w:asciiTheme="minorHAnsi" w:hAnsiTheme="minorHAnsi" w:cstheme="minorHAnsi"/>
          <w:sz w:val="22"/>
          <w:szCs w:val="22"/>
        </w:rPr>
        <w:t xml:space="preserve">ul. _________________________________________ </w:t>
      </w:r>
    </w:p>
    <w:p w14:paraId="151C633E" w14:textId="77777777" w:rsidR="008C3868" w:rsidRPr="00D80D31" w:rsidRDefault="008C3868" w:rsidP="008C3868">
      <w:pPr>
        <w:rPr>
          <w:rFonts w:asciiTheme="minorHAnsi" w:hAnsiTheme="minorHAnsi" w:cstheme="minorHAnsi"/>
          <w:sz w:val="22"/>
          <w:szCs w:val="22"/>
        </w:rPr>
      </w:pPr>
      <w:r w:rsidRPr="00D80D31">
        <w:rPr>
          <w:rFonts w:asciiTheme="minorHAnsi" w:hAnsiTheme="minorHAnsi" w:cstheme="minorHAnsi"/>
          <w:sz w:val="22"/>
          <w:szCs w:val="22"/>
        </w:rPr>
        <w:t>__ - ___ ____________________________________________</w:t>
      </w:r>
    </w:p>
    <w:p w14:paraId="7D17F9B7" w14:textId="77777777" w:rsidR="008C3868" w:rsidRPr="00D80D31" w:rsidRDefault="008C3868" w:rsidP="008C3868">
      <w:pPr>
        <w:rPr>
          <w:rFonts w:asciiTheme="minorHAnsi" w:hAnsiTheme="minorHAnsi" w:cstheme="minorHAnsi"/>
          <w:sz w:val="22"/>
          <w:szCs w:val="22"/>
        </w:rPr>
      </w:pPr>
      <w:r w:rsidRPr="00D80D31">
        <w:rPr>
          <w:rFonts w:asciiTheme="minorHAnsi" w:hAnsiTheme="minorHAnsi" w:cstheme="minorHAnsi"/>
          <w:sz w:val="22"/>
          <w:szCs w:val="22"/>
        </w:rPr>
        <w:t>NIP _________________________________________, REGON ___________________________________________</w:t>
      </w:r>
    </w:p>
    <w:p w14:paraId="1BD3EA87" w14:textId="77777777" w:rsidR="008C3868" w:rsidRPr="00D80D31" w:rsidRDefault="008C3868" w:rsidP="008C3868">
      <w:pPr>
        <w:rPr>
          <w:rFonts w:asciiTheme="minorHAnsi" w:hAnsiTheme="minorHAnsi" w:cstheme="minorHAnsi"/>
          <w:sz w:val="22"/>
          <w:szCs w:val="22"/>
        </w:rPr>
      </w:pPr>
      <w:r w:rsidRPr="00D80D31">
        <w:rPr>
          <w:rFonts w:asciiTheme="minorHAnsi" w:hAnsiTheme="minorHAnsi" w:cstheme="minorHAnsi"/>
          <w:sz w:val="22"/>
          <w:szCs w:val="22"/>
        </w:rPr>
        <w:t xml:space="preserve">3) </w:t>
      </w:r>
      <w:r w:rsidRPr="00D80D31">
        <w:rPr>
          <w:rFonts w:asciiTheme="minorHAnsi" w:hAnsiTheme="minorHAnsi" w:cstheme="minorHAnsi"/>
          <w:sz w:val="22"/>
          <w:szCs w:val="22"/>
        </w:rPr>
        <w:tab/>
        <w:t>p. _______________________________________ zam. w ____________________________________</w:t>
      </w:r>
    </w:p>
    <w:p w14:paraId="2BD8F910" w14:textId="77777777" w:rsidR="008C3868" w:rsidRPr="00D80D31" w:rsidRDefault="008C3868" w:rsidP="008C3868">
      <w:pPr>
        <w:rPr>
          <w:rFonts w:asciiTheme="minorHAnsi" w:hAnsiTheme="minorHAnsi" w:cstheme="minorHAnsi"/>
          <w:sz w:val="22"/>
          <w:szCs w:val="22"/>
        </w:rPr>
      </w:pPr>
      <w:r w:rsidRPr="00D80D31">
        <w:rPr>
          <w:rFonts w:asciiTheme="minorHAnsi" w:hAnsiTheme="minorHAnsi" w:cstheme="minorHAnsi"/>
          <w:sz w:val="22"/>
          <w:szCs w:val="22"/>
        </w:rPr>
        <w:t xml:space="preserve">ul. _________________________________________ </w:t>
      </w:r>
    </w:p>
    <w:p w14:paraId="3DD7A13F" w14:textId="77777777" w:rsidR="008C3868" w:rsidRPr="00D80D31" w:rsidRDefault="008C3868" w:rsidP="008C3868">
      <w:pPr>
        <w:rPr>
          <w:rFonts w:asciiTheme="minorHAnsi" w:hAnsiTheme="minorHAnsi" w:cstheme="minorHAnsi"/>
          <w:sz w:val="22"/>
          <w:szCs w:val="22"/>
        </w:rPr>
      </w:pPr>
      <w:r w:rsidRPr="00D80D31">
        <w:rPr>
          <w:rFonts w:asciiTheme="minorHAnsi" w:hAnsiTheme="minorHAnsi" w:cstheme="minorHAnsi"/>
          <w:sz w:val="22"/>
          <w:szCs w:val="22"/>
        </w:rPr>
        <w:lastRenderedPageBreak/>
        <w:t>__ - ___ ____________________________________________</w:t>
      </w:r>
    </w:p>
    <w:p w14:paraId="1451BDD7" w14:textId="77777777" w:rsidR="008C3868" w:rsidRPr="00D80D31" w:rsidRDefault="008C3868" w:rsidP="008C3868">
      <w:pPr>
        <w:rPr>
          <w:rFonts w:asciiTheme="minorHAnsi" w:hAnsiTheme="minorHAnsi" w:cstheme="minorHAnsi"/>
          <w:sz w:val="22"/>
          <w:szCs w:val="22"/>
        </w:rPr>
      </w:pPr>
      <w:r w:rsidRPr="00D80D31">
        <w:rPr>
          <w:rFonts w:asciiTheme="minorHAnsi" w:hAnsiTheme="minorHAnsi" w:cstheme="minorHAnsi"/>
          <w:sz w:val="22"/>
          <w:szCs w:val="22"/>
        </w:rPr>
        <w:t>NIP _________________________________________, REGON ___________________________________________</w:t>
      </w:r>
    </w:p>
    <w:p w14:paraId="1EEC8D51" w14:textId="77777777" w:rsidR="008C3868" w:rsidRPr="00D80D31" w:rsidRDefault="008C3868" w:rsidP="008C3868">
      <w:pPr>
        <w:rPr>
          <w:rFonts w:asciiTheme="minorHAnsi" w:hAnsiTheme="minorHAnsi" w:cstheme="minorHAnsi"/>
          <w:sz w:val="22"/>
          <w:szCs w:val="22"/>
        </w:rPr>
      </w:pPr>
      <w:r w:rsidRPr="00D80D31">
        <w:rPr>
          <w:rFonts w:asciiTheme="minorHAnsi" w:hAnsiTheme="minorHAnsi" w:cstheme="minorHAnsi"/>
          <w:sz w:val="22"/>
          <w:szCs w:val="22"/>
        </w:rPr>
        <w:t xml:space="preserve">reprezentowanymi przez _______________________________________________, działającego na podstawie pełnomocnictwa z dnia _________ r. </w:t>
      </w:r>
    </w:p>
    <w:p w14:paraId="73F61658" w14:textId="77777777" w:rsidR="008C3868" w:rsidRPr="00D80D31" w:rsidRDefault="008C3868" w:rsidP="008C3868">
      <w:pPr>
        <w:rPr>
          <w:rFonts w:asciiTheme="minorHAnsi" w:hAnsiTheme="minorHAnsi" w:cstheme="minorHAnsi"/>
          <w:sz w:val="22"/>
          <w:szCs w:val="22"/>
        </w:rPr>
      </w:pPr>
      <w:r w:rsidRPr="00D80D31">
        <w:rPr>
          <w:rFonts w:asciiTheme="minorHAnsi" w:hAnsiTheme="minorHAnsi" w:cstheme="minorHAnsi"/>
          <w:sz w:val="22"/>
          <w:szCs w:val="22"/>
        </w:rPr>
        <w:t>zwanymi dalej łącznie „Wykonawcą”,</w:t>
      </w:r>
    </w:p>
    <w:p w14:paraId="42C41778" w14:textId="77777777" w:rsidR="008C3868" w:rsidRPr="00D80D31" w:rsidRDefault="008C3868" w:rsidP="008C3868">
      <w:pPr>
        <w:rPr>
          <w:rFonts w:asciiTheme="minorHAnsi" w:hAnsiTheme="minorHAnsi" w:cstheme="minorHAnsi"/>
          <w:sz w:val="22"/>
          <w:szCs w:val="22"/>
        </w:rPr>
      </w:pPr>
      <w:r w:rsidRPr="00D80D31">
        <w:rPr>
          <w:rFonts w:asciiTheme="minorHAnsi" w:hAnsiTheme="minorHAnsi" w:cstheme="minorHAnsi"/>
          <w:sz w:val="22"/>
          <w:szCs w:val="22"/>
        </w:rPr>
        <w:t>zaś wspólnie zwanymi dalej „Stronami”,</w:t>
      </w:r>
    </w:p>
    <w:p w14:paraId="77C526D7" w14:textId="77777777" w:rsidR="009473DF" w:rsidRPr="00D80D31" w:rsidRDefault="009473DF" w:rsidP="008C3868">
      <w:pPr>
        <w:rPr>
          <w:rFonts w:asciiTheme="minorHAnsi" w:hAnsiTheme="minorHAnsi" w:cstheme="minorHAnsi"/>
          <w:sz w:val="22"/>
          <w:szCs w:val="22"/>
        </w:rPr>
      </w:pPr>
    </w:p>
    <w:p w14:paraId="616FF48C" w14:textId="77777777" w:rsidR="009473DF" w:rsidRPr="00D80D31" w:rsidRDefault="009473DF" w:rsidP="008C3868">
      <w:pPr>
        <w:rPr>
          <w:rFonts w:asciiTheme="minorHAnsi" w:hAnsiTheme="minorHAnsi" w:cstheme="minorHAnsi"/>
          <w:sz w:val="22"/>
          <w:szCs w:val="22"/>
        </w:rPr>
      </w:pPr>
    </w:p>
    <w:p w14:paraId="1F05952C" w14:textId="77777777" w:rsidR="008C3868" w:rsidRPr="00D80D31" w:rsidRDefault="008C3868" w:rsidP="00D23479">
      <w:pPr>
        <w:jc w:val="center"/>
        <w:rPr>
          <w:rFonts w:asciiTheme="minorHAnsi" w:hAnsiTheme="minorHAnsi" w:cstheme="minorHAnsi"/>
          <w:b/>
          <w:sz w:val="22"/>
          <w:szCs w:val="22"/>
        </w:rPr>
      </w:pPr>
      <w:r w:rsidRPr="00D80D31">
        <w:rPr>
          <w:rFonts w:asciiTheme="minorHAnsi" w:hAnsiTheme="minorHAnsi" w:cstheme="minorHAnsi"/>
          <w:b/>
          <w:sz w:val="22"/>
          <w:szCs w:val="22"/>
        </w:rPr>
        <w:t>Preambuła</w:t>
      </w:r>
    </w:p>
    <w:p w14:paraId="34388B8E" w14:textId="65CABA48" w:rsidR="00851EF3" w:rsidRPr="00D80D31" w:rsidRDefault="008C3868" w:rsidP="00D23479">
      <w:pPr>
        <w:jc w:val="both"/>
        <w:rPr>
          <w:rFonts w:asciiTheme="minorHAnsi" w:hAnsiTheme="minorHAnsi" w:cstheme="minorHAnsi"/>
          <w:sz w:val="22"/>
          <w:szCs w:val="22"/>
        </w:rPr>
      </w:pPr>
      <w:r w:rsidRPr="00D80D31">
        <w:rPr>
          <w:rFonts w:asciiTheme="minorHAnsi" w:hAnsiTheme="minorHAnsi" w:cstheme="minorHAnsi"/>
          <w:sz w:val="22"/>
          <w:szCs w:val="22"/>
        </w:rPr>
        <w:t xml:space="preserve">W wyniku dokonania wyboru oferty Wykonawcy jako oferty najkorzystniejszej („Oferta”), złożonej w postępowaniu o udzielenie zamówienia publicznego pn.: </w:t>
      </w:r>
      <w:r w:rsidRPr="00D80D31">
        <w:rPr>
          <w:rFonts w:asciiTheme="minorHAnsi" w:hAnsiTheme="minorHAnsi" w:cstheme="minorHAnsi"/>
          <w:b/>
          <w:sz w:val="22"/>
          <w:szCs w:val="22"/>
        </w:rPr>
        <w:t>„</w:t>
      </w:r>
      <w:r w:rsidR="00402C57" w:rsidRPr="00D80D31">
        <w:rPr>
          <w:rFonts w:asciiTheme="minorHAnsi" w:hAnsiTheme="minorHAnsi" w:cstheme="minorHAnsi"/>
          <w:b/>
          <w:sz w:val="22"/>
          <w:szCs w:val="22"/>
        </w:rPr>
        <w:t xml:space="preserve">Budowa samodzielnej podwójnej kancelarii leśnictw Krasny Las i Majówka </w:t>
      </w:r>
      <w:r w:rsidR="00DC3C57" w:rsidRPr="00D80D31">
        <w:rPr>
          <w:rFonts w:asciiTheme="minorHAnsi" w:hAnsiTheme="minorHAnsi" w:cstheme="minorHAnsi"/>
          <w:b/>
          <w:sz w:val="22"/>
          <w:szCs w:val="22"/>
        </w:rPr>
        <w:t xml:space="preserve">– </w:t>
      </w:r>
      <w:r w:rsidR="00D96DC5" w:rsidRPr="00D80D31">
        <w:rPr>
          <w:rFonts w:asciiTheme="minorHAnsi" w:hAnsiTheme="minorHAnsi" w:cstheme="minorHAnsi"/>
          <w:b/>
          <w:sz w:val="22"/>
          <w:szCs w:val="22"/>
        </w:rPr>
        <w:t>IV</w:t>
      </w:r>
      <w:r w:rsidR="00DC3C57" w:rsidRPr="00D80D31">
        <w:rPr>
          <w:rFonts w:asciiTheme="minorHAnsi" w:hAnsiTheme="minorHAnsi" w:cstheme="minorHAnsi"/>
          <w:b/>
          <w:sz w:val="22"/>
          <w:szCs w:val="22"/>
        </w:rPr>
        <w:t xml:space="preserve"> postępowanie</w:t>
      </w:r>
      <w:r w:rsidRPr="00D80D31">
        <w:rPr>
          <w:rFonts w:asciiTheme="minorHAnsi" w:hAnsiTheme="minorHAnsi" w:cstheme="minorHAnsi"/>
          <w:b/>
          <w:sz w:val="22"/>
          <w:szCs w:val="22"/>
        </w:rPr>
        <w:t>”</w:t>
      </w:r>
      <w:r w:rsidRPr="00D80D31">
        <w:rPr>
          <w:rFonts w:asciiTheme="minorHAnsi" w:hAnsiTheme="minorHAnsi" w:cstheme="minorHAnsi"/>
          <w:sz w:val="22"/>
          <w:szCs w:val="22"/>
        </w:rPr>
        <w:t xml:space="preserve"> – przeprowadzonym w trybie podstawowym bez negocjacji („Postępowanie”) na podstawie przepisów ustawy z dnia 11 września 2019 r. Prawo zamówień publicznych </w:t>
      </w:r>
      <w:r w:rsidR="00E214F9" w:rsidRPr="00D80D31">
        <w:rPr>
          <w:rFonts w:asciiTheme="minorHAnsi" w:hAnsiTheme="minorHAnsi" w:cstheme="minorHAnsi"/>
          <w:sz w:val="22"/>
          <w:szCs w:val="22"/>
        </w:rPr>
        <w:t>(Dz. U. z 2022 r. poz. 1710</w:t>
      </w:r>
      <w:r w:rsidRPr="00D80D31">
        <w:rPr>
          <w:rFonts w:asciiTheme="minorHAnsi" w:hAnsiTheme="minorHAnsi" w:cstheme="minorHAnsi"/>
          <w:sz w:val="22"/>
          <w:szCs w:val="22"/>
        </w:rPr>
        <w:t xml:space="preserve"> – „PZP”), została zawarta umowa („Umowa”) następującej treści:</w:t>
      </w:r>
    </w:p>
    <w:p w14:paraId="784EA6DE" w14:textId="77777777" w:rsidR="00851EF3" w:rsidRPr="00D80D31" w:rsidRDefault="00851EF3" w:rsidP="00515A89">
      <w:pPr>
        <w:rPr>
          <w:rFonts w:asciiTheme="minorHAnsi" w:hAnsiTheme="minorHAnsi" w:cstheme="minorHAnsi"/>
          <w:sz w:val="22"/>
          <w:szCs w:val="22"/>
        </w:rPr>
      </w:pPr>
    </w:p>
    <w:p w14:paraId="7C647C25" w14:textId="77777777" w:rsidR="002B72E3" w:rsidRPr="00D80D31" w:rsidRDefault="00851EF3" w:rsidP="00D23479">
      <w:pPr>
        <w:jc w:val="center"/>
        <w:rPr>
          <w:rFonts w:asciiTheme="minorHAnsi" w:hAnsiTheme="minorHAnsi" w:cstheme="minorHAnsi"/>
          <w:sz w:val="22"/>
          <w:szCs w:val="22"/>
        </w:rPr>
      </w:pPr>
      <w:r w:rsidRPr="00D80D31">
        <w:rPr>
          <w:rFonts w:asciiTheme="minorHAnsi" w:hAnsiTheme="minorHAnsi" w:cstheme="minorHAnsi"/>
          <w:sz w:val="22"/>
          <w:szCs w:val="22"/>
        </w:rPr>
        <w:t>§</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1.</w:t>
      </w:r>
    </w:p>
    <w:p w14:paraId="797D6617" w14:textId="77777777" w:rsidR="00402C57" w:rsidRPr="00D80D31" w:rsidRDefault="00402C57" w:rsidP="00402C57">
      <w:pPr>
        <w:pStyle w:val="Tekstpodstawowy"/>
        <w:spacing w:after="0"/>
        <w:ind w:left="426" w:hanging="426"/>
        <w:jc w:val="both"/>
        <w:rPr>
          <w:rFonts w:asciiTheme="minorHAnsi" w:hAnsiTheme="minorHAnsi" w:cstheme="minorHAnsi"/>
          <w:sz w:val="22"/>
          <w:szCs w:val="22"/>
        </w:rPr>
      </w:pPr>
      <w:r w:rsidRPr="00D80D31">
        <w:rPr>
          <w:rFonts w:asciiTheme="minorHAnsi" w:hAnsiTheme="minorHAnsi" w:cstheme="minorHAnsi"/>
          <w:sz w:val="22"/>
          <w:szCs w:val="22"/>
        </w:rPr>
        <w:t>1.</w:t>
      </w:r>
      <w:r w:rsidRPr="00D80D31">
        <w:rPr>
          <w:rFonts w:asciiTheme="minorHAnsi" w:hAnsiTheme="minorHAnsi" w:cstheme="minorHAnsi"/>
          <w:sz w:val="22"/>
          <w:szCs w:val="22"/>
        </w:rPr>
        <w:tab/>
        <w:t xml:space="preserve">Przedmiotem Umowy jest budowa budynku biurowego – samodzielnej kancelarii leśnictw na dz. o nr ew. 31/1 w </w:t>
      </w:r>
      <w:proofErr w:type="spellStart"/>
      <w:r w:rsidRPr="00D80D31">
        <w:rPr>
          <w:rFonts w:asciiTheme="minorHAnsi" w:hAnsiTheme="minorHAnsi" w:cstheme="minorHAnsi"/>
          <w:sz w:val="22"/>
          <w:szCs w:val="22"/>
        </w:rPr>
        <w:t>obr</w:t>
      </w:r>
      <w:proofErr w:type="spellEnd"/>
      <w:r w:rsidRPr="00D80D31">
        <w:rPr>
          <w:rFonts w:asciiTheme="minorHAnsi" w:hAnsiTheme="minorHAnsi" w:cstheme="minorHAnsi"/>
          <w:sz w:val="22"/>
          <w:szCs w:val="22"/>
        </w:rPr>
        <w:t>. ew. Sobolewo, jedn. ew. Supraśl, woj. Podlaskie..</w:t>
      </w:r>
    </w:p>
    <w:p w14:paraId="5AC2856D" w14:textId="77777777" w:rsidR="00402C57" w:rsidRPr="00D80D31" w:rsidRDefault="00402C57" w:rsidP="00402C57">
      <w:pPr>
        <w:pStyle w:val="Tekstpodstawowy"/>
        <w:spacing w:after="0"/>
        <w:ind w:left="426" w:hanging="426"/>
        <w:jc w:val="both"/>
        <w:rPr>
          <w:rFonts w:asciiTheme="minorHAnsi" w:hAnsiTheme="minorHAnsi" w:cstheme="minorHAnsi"/>
          <w:sz w:val="22"/>
          <w:szCs w:val="22"/>
        </w:rPr>
      </w:pPr>
      <w:r w:rsidRPr="00D80D31">
        <w:rPr>
          <w:rFonts w:asciiTheme="minorHAnsi" w:hAnsiTheme="minorHAnsi" w:cstheme="minorHAnsi"/>
          <w:sz w:val="22"/>
          <w:szCs w:val="22"/>
        </w:rPr>
        <w:t>2.</w:t>
      </w:r>
      <w:r w:rsidRPr="00D80D31">
        <w:rPr>
          <w:rFonts w:asciiTheme="minorHAnsi" w:hAnsiTheme="minorHAnsi" w:cstheme="minorHAnsi"/>
          <w:sz w:val="22"/>
          <w:szCs w:val="22"/>
        </w:rPr>
        <w:tab/>
        <w:t xml:space="preserve">Szczegółowy opis przedmiotu Umowy określa dokumentacja projektowa - stanowiąca załącznik nr 2 do Umowy. </w:t>
      </w:r>
    </w:p>
    <w:p w14:paraId="73859736" w14:textId="77777777" w:rsidR="00402C57" w:rsidRPr="00D80D31" w:rsidRDefault="00402C57" w:rsidP="00402C57">
      <w:pPr>
        <w:pStyle w:val="Tekstpodstawowy"/>
        <w:spacing w:after="0"/>
        <w:ind w:left="426" w:hanging="426"/>
        <w:jc w:val="both"/>
        <w:rPr>
          <w:rFonts w:asciiTheme="minorHAnsi" w:hAnsiTheme="minorHAnsi" w:cstheme="minorHAnsi"/>
          <w:sz w:val="22"/>
          <w:szCs w:val="22"/>
        </w:rPr>
      </w:pPr>
      <w:r w:rsidRPr="00D80D31">
        <w:rPr>
          <w:rFonts w:asciiTheme="minorHAnsi" w:hAnsiTheme="minorHAnsi" w:cstheme="minorHAnsi"/>
          <w:sz w:val="22"/>
          <w:szCs w:val="22"/>
        </w:rPr>
        <w:t>3.</w:t>
      </w:r>
      <w:r w:rsidRPr="00D80D31">
        <w:rPr>
          <w:rFonts w:asciiTheme="minorHAnsi" w:hAnsiTheme="minorHAnsi" w:cstheme="minorHAnsi"/>
          <w:sz w:val="22"/>
          <w:szCs w:val="22"/>
        </w:rPr>
        <w:tab/>
        <w:t xml:space="preserve">Zamawiający oświadcza, że działka wymieniona w ust.1, stanowi własność Skarbu Państwa oraz pozostaje w jego zarządzie i z tego tytułu posiada prawo do dysponowania nieruchomością na cele budowlane. </w:t>
      </w:r>
    </w:p>
    <w:p w14:paraId="6706F30B" w14:textId="77777777" w:rsidR="00402C57" w:rsidRPr="00D80D31" w:rsidRDefault="00402C57" w:rsidP="00402C57">
      <w:pPr>
        <w:pStyle w:val="Tekstpodstawowy"/>
        <w:spacing w:after="0"/>
        <w:ind w:left="426" w:hanging="426"/>
        <w:jc w:val="both"/>
        <w:rPr>
          <w:rFonts w:asciiTheme="minorHAnsi" w:hAnsiTheme="minorHAnsi" w:cstheme="minorHAnsi"/>
          <w:sz w:val="22"/>
          <w:szCs w:val="22"/>
        </w:rPr>
      </w:pPr>
      <w:r w:rsidRPr="00D80D31">
        <w:rPr>
          <w:rFonts w:asciiTheme="minorHAnsi" w:hAnsiTheme="minorHAnsi" w:cstheme="minorHAnsi"/>
          <w:sz w:val="22"/>
          <w:szCs w:val="22"/>
        </w:rPr>
        <w:t>4.</w:t>
      </w:r>
      <w:r w:rsidRPr="00D80D31">
        <w:rPr>
          <w:rFonts w:asciiTheme="minorHAnsi" w:hAnsiTheme="minorHAnsi" w:cstheme="minorHAnsi"/>
          <w:sz w:val="22"/>
          <w:szCs w:val="22"/>
        </w:rPr>
        <w:tab/>
        <w:t>Przedmiot umowy zostanie wykonany zgodnie z:</w:t>
      </w:r>
    </w:p>
    <w:p w14:paraId="10A6D3BA" w14:textId="77777777" w:rsidR="00402C57" w:rsidRPr="00D80D31" w:rsidRDefault="00402C57" w:rsidP="00402C57">
      <w:pPr>
        <w:pStyle w:val="Tekstpodstawowy"/>
        <w:spacing w:after="0"/>
        <w:ind w:left="851" w:hanging="284"/>
        <w:jc w:val="both"/>
        <w:rPr>
          <w:rFonts w:asciiTheme="minorHAnsi" w:hAnsiTheme="minorHAnsi" w:cstheme="minorHAnsi"/>
          <w:sz w:val="22"/>
          <w:szCs w:val="22"/>
        </w:rPr>
      </w:pPr>
      <w:r w:rsidRPr="00D80D31">
        <w:rPr>
          <w:rFonts w:asciiTheme="minorHAnsi" w:hAnsiTheme="minorHAnsi" w:cstheme="minorHAnsi"/>
          <w:sz w:val="22"/>
          <w:szCs w:val="22"/>
        </w:rPr>
        <w:t>1)</w:t>
      </w:r>
      <w:r w:rsidRPr="00D80D31">
        <w:rPr>
          <w:rFonts w:asciiTheme="minorHAnsi" w:hAnsiTheme="minorHAnsi" w:cstheme="minorHAnsi"/>
          <w:sz w:val="22"/>
          <w:szCs w:val="22"/>
        </w:rPr>
        <w:tab/>
        <w:t>Umową,</w:t>
      </w:r>
    </w:p>
    <w:p w14:paraId="6B153B2B" w14:textId="77777777" w:rsidR="00402C57" w:rsidRPr="00D80D31" w:rsidRDefault="00402C57" w:rsidP="00402C57">
      <w:pPr>
        <w:pStyle w:val="Tekstpodstawowy"/>
        <w:spacing w:after="0"/>
        <w:ind w:left="851" w:hanging="284"/>
        <w:jc w:val="both"/>
        <w:rPr>
          <w:rFonts w:asciiTheme="minorHAnsi" w:hAnsiTheme="minorHAnsi" w:cstheme="minorHAnsi"/>
          <w:sz w:val="22"/>
          <w:szCs w:val="22"/>
        </w:rPr>
      </w:pPr>
      <w:r w:rsidRPr="00D80D31">
        <w:rPr>
          <w:rFonts w:asciiTheme="minorHAnsi" w:hAnsiTheme="minorHAnsi" w:cstheme="minorHAnsi"/>
          <w:sz w:val="22"/>
          <w:szCs w:val="22"/>
        </w:rPr>
        <w:t>2)</w:t>
      </w:r>
      <w:r w:rsidRPr="00D80D31">
        <w:rPr>
          <w:rFonts w:asciiTheme="minorHAnsi" w:hAnsiTheme="minorHAnsi" w:cstheme="minorHAnsi"/>
          <w:sz w:val="22"/>
          <w:szCs w:val="22"/>
        </w:rPr>
        <w:tab/>
        <w:t xml:space="preserve">SWZ, </w:t>
      </w:r>
    </w:p>
    <w:p w14:paraId="288BCE18" w14:textId="77777777" w:rsidR="00402C57" w:rsidRPr="00D80D31" w:rsidRDefault="00402C57" w:rsidP="00402C57">
      <w:pPr>
        <w:pStyle w:val="Tekstpodstawowy"/>
        <w:spacing w:after="0"/>
        <w:ind w:left="851" w:hanging="284"/>
        <w:jc w:val="both"/>
        <w:rPr>
          <w:rFonts w:asciiTheme="minorHAnsi" w:hAnsiTheme="minorHAnsi" w:cstheme="minorHAnsi"/>
          <w:sz w:val="22"/>
          <w:szCs w:val="22"/>
        </w:rPr>
      </w:pPr>
      <w:r w:rsidRPr="00D80D31">
        <w:rPr>
          <w:rFonts w:asciiTheme="minorHAnsi" w:hAnsiTheme="minorHAnsi" w:cstheme="minorHAnsi"/>
          <w:sz w:val="22"/>
          <w:szCs w:val="22"/>
        </w:rPr>
        <w:t>3)</w:t>
      </w:r>
      <w:r w:rsidRPr="00D80D31">
        <w:rPr>
          <w:rFonts w:asciiTheme="minorHAnsi" w:hAnsiTheme="minorHAnsi" w:cstheme="minorHAnsi"/>
          <w:sz w:val="22"/>
          <w:szCs w:val="22"/>
        </w:rPr>
        <w:tab/>
        <w:t xml:space="preserve">Dokumentacją projektową, o której mowa w ust. 2 </w:t>
      </w:r>
    </w:p>
    <w:p w14:paraId="166E30BC" w14:textId="77777777" w:rsidR="00402C57" w:rsidRPr="00D80D31" w:rsidRDefault="00402C57" w:rsidP="00402C57">
      <w:pPr>
        <w:pStyle w:val="Tekstpodstawowy"/>
        <w:spacing w:after="0"/>
        <w:ind w:left="851" w:hanging="284"/>
        <w:jc w:val="both"/>
        <w:rPr>
          <w:rFonts w:asciiTheme="minorHAnsi" w:hAnsiTheme="minorHAnsi" w:cstheme="minorHAnsi"/>
          <w:sz w:val="22"/>
          <w:szCs w:val="22"/>
        </w:rPr>
      </w:pPr>
      <w:r w:rsidRPr="00D80D31">
        <w:rPr>
          <w:rFonts w:asciiTheme="minorHAnsi" w:hAnsiTheme="minorHAnsi" w:cstheme="minorHAnsi"/>
          <w:sz w:val="22"/>
          <w:szCs w:val="22"/>
        </w:rPr>
        <w:t>4)</w:t>
      </w:r>
      <w:r w:rsidRPr="00D80D31">
        <w:rPr>
          <w:rFonts w:asciiTheme="minorHAnsi" w:hAnsiTheme="minorHAnsi" w:cstheme="minorHAnsi"/>
          <w:sz w:val="22"/>
          <w:szCs w:val="22"/>
        </w:rPr>
        <w:tab/>
        <w:t xml:space="preserve">Ofertą Wykonawcy, </w:t>
      </w:r>
    </w:p>
    <w:p w14:paraId="1C5050C0" w14:textId="77777777" w:rsidR="00402C57" w:rsidRPr="00D80D31" w:rsidRDefault="00402C57" w:rsidP="00402C57">
      <w:pPr>
        <w:pStyle w:val="Tekstpodstawowy"/>
        <w:spacing w:after="0"/>
        <w:ind w:left="851" w:hanging="284"/>
        <w:jc w:val="both"/>
        <w:rPr>
          <w:rFonts w:asciiTheme="minorHAnsi" w:hAnsiTheme="minorHAnsi" w:cstheme="minorHAnsi"/>
          <w:sz w:val="22"/>
          <w:szCs w:val="22"/>
        </w:rPr>
      </w:pPr>
      <w:r w:rsidRPr="00D80D31">
        <w:rPr>
          <w:rFonts w:asciiTheme="minorHAnsi" w:hAnsiTheme="minorHAnsi" w:cstheme="minorHAnsi"/>
          <w:sz w:val="22"/>
          <w:szCs w:val="22"/>
        </w:rPr>
        <w:t>5)</w:t>
      </w:r>
      <w:r w:rsidRPr="00D80D31">
        <w:rPr>
          <w:rFonts w:asciiTheme="minorHAnsi" w:hAnsiTheme="minorHAnsi" w:cstheme="minorHAnsi"/>
          <w:sz w:val="22"/>
          <w:szCs w:val="22"/>
        </w:rPr>
        <w:tab/>
        <w:t>Ostateczną decyzją udzielającą pozwolenia na budowę wydaną przez Starostwo Powiatowe w Białymstoku o sygnaturze: AR.6740.2.9.56.2021. z 10.12.2021 r.</w:t>
      </w:r>
    </w:p>
    <w:p w14:paraId="58ED6846" w14:textId="50368EEB" w:rsidR="006C21FE" w:rsidRPr="00D80D31" w:rsidRDefault="00402C57" w:rsidP="00402C57">
      <w:pPr>
        <w:pStyle w:val="Tekstpodstawowy"/>
        <w:spacing w:after="0"/>
        <w:ind w:left="851" w:hanging="284"/>
        <w:jc w:val="both"/>
        <w:rPr>
          <w:rFonts w:asciiTheme="minorHAnsi" w:hAnsiTheme="minorHAnsi" w:cstheme="minorHAnsi"/>
          <w:sz w:val="22"/>
          <w:szCs w:val="22"/>
        </w:rPr>
      </w:pPr>
      <w:r w:rsidRPr="00D80D31">
        <w:rPr>
          <w:rFonts w:asciiTheme="minorHAnsi" w:hAnsiTheme="minorHAnsi" w:cstheme="minorHAnsi"/>
          <w:sz w:val="22"/>
          <w:szCs w:val="22"/>
        </w:rPr>
        <w:t>6)</w:t>
      </w:r>
      <w:r w:rsidRPr="00D80D31">
        <w:rPr>
          <w:rFonts w:asciiTheme="minorHAnsi" w:hAnsiTheme="minorHAnsi" w:cstheme="minorHAnsi"/>
          <w:sz w:val="22"/>
          <w:szCs w:val="22"/>
        </w:rPr>
        <w:tab/>
        <w:t>Obowiązującymi przepisami, zasadami sztuki budowlanej oraz zasadami wiedzy technicznej.</w:t>
      </w:r>
    </w:p>
    <w:p w14:paraId="7BFEA860" w14:textId="77777777" w:rsidR="00402C57" w:rsidRPr="00D80D31" w:rsidRDefault="00402C57" w:rsidP="00515A89">
      <w:pPr>
        <w:pStyle w:val="Tekstpodstawowy"/>
        <w:spacing w:after="0"/>
        <w:jc w:val="both"/>
        <w:rPr>
          <w:rFonts w:asciiTheme="minorHAnsi" w:hAnsiTheme="minorHAnsi" w:cstheme="minorHAnsi"/>
          <w:sz w:val="22"/>
          <w:szCs w:val="22"/>
        </w:rPr>
      </w:pPr>
    </w:p>
    <w:p w14:paraId="26C63D77" w14:textId="77777777" w:rsidR="00851EF3" w:rsidRPr="00D80D31" w:rsidRDefault="00851EF3" w:rsidP="00D23479">
      <w:pPr>
        <w:jc w:val="center"/>
        <w:rPr>
          <w:rFonts w:asciiTheme="minorHAnsi" w:hAnsiTheme="minorHAnsi" w:cstheme="minorHAnsi"/>
          <w:sz w:val="22"/>
          <w:szCs w:val="22"/>
        </w:rPr>
      </w:pPr>
      <w:r w:rsidRPr="00D80D31">
        <w:rPr>
          <w:rFonts w:asciiTheme="minorHAnsi" w:hAnsiTheme="minorHAnsi" w:cstheme="minorHAnsi"/>
          <w:sz w:val="22"/>
          <w:szCs w:val="22"/>
        </w:rPr>
        <w:t>§</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2.</w:t>
      </w:r>
    </w:p>
    <w:p w14:paraId="1E30D79F" w14:textId="77777777" w:rsidR="00851EF3" w:rsidRPr="00D80D31" w:rsidRDefault="00206788" w:rsidP="00D23479">
      <w:pPr>
        <w:pStyle w:val="Tekstpodstawowy"/>
        <w:tabs>
          <w:tab w:val="left" w:pos="426"/>
        </w:tabs>
        <w:spacing w:after="0"/>
        <w:ind w:left="426" w:hanging="426"/>
        <w:jc w:val="both"/>
        <w:rPr>
          <w:rFonts w:asciiTheme="minorHAnsi" w:hAnsiTheme="minorHAnsi" w:cstheme="minorHAnsi"/>
          <w:sz w:val="22"/>
          <w:szCs w:val="22"/>
        </w:rPr>
      </w:pPr>
      <w:r w:rsidRPr="00D80D31">
        <w:rPr>
          <w:rFonts w:asciiTheme="minorHAnsi" w:hAnsiTheme="minorHAnsi" w:cstheme="minorHAnsi"/>
          <w:sz w:val="22"/>
          <w:szCs w:val="22"/>
        </w:rPr>
        <w:t>1</w:t>
      </w:r>
      <w:r w:rsidR="007E3AE9" w:rsidRPr="00D80D31">
        <w:rPr>
          <w:rFonts w:asciiTheme="minorHAnsi" w:hAnsiTheme="minorHAnsi" w:cstheme="minorHAnsi"/>
          <w:sz w:val="22"/>
          <w:szCs w:val="22"/>
        </w:rPr>
        <w:t>.</w:t>
      </w:r>
      <w:r w:rsidR="00D23479" w:rsidRPr="00D80D31">
        <w:rPr>
          <w:rFonts w:asciiTheme="minorHAnsi" w:hAnsiTheme="minorHAnsi" w:cstheme="minorHAnsi"/>
          <w:sz w:val="22"/>
          <w:szCs w:val="22"/>
        </w:rPr>
        <w:tab/>
      </w:r>
      <w:r w:rsidR="00851EF3" w:rsidRPr="00D80D31">
        <w:rPr>
          <w:rFonts w:asciiTheme="minorHAnsi" w:hAnsiTheme="minorHAnsi" w:cstheme="minorHAnsi"/>
          <w:sz w:val="22"/>
          <w:szCs w:val="22"/>
        </w:rPr>
        <w:t>Wykonawca</w:t>
      </w:r>
      <w:r w:rsidR="00851EF3" w:rsidRPr="00D80D31">
        <w:rPr>
          <w:rFonts w:asciiTheme="minorHAnsi" w:eastAsia="Arial" w:hAnsiTheme="minorHAnsi" w:cstheme="minorHAnsi"/>
          <w:sz w:val="22"/>
          <w:szCs w:val="22"/>
        </w:rPr>
        <w:t xml:space="preserve"> </w:t>
      </w:r>
      <w:r w:rsidR="00851EF3" w:rsidRPr="00D80D31">
        <w:rPr>
          <w:rFonts w:asciiTheme="minorHAnsi" w:hAnsiTheme="minorHAnsi" w:cstheme="minorHAnsi"/>
          <w:sz w:val="22"/>
          <w:szCs w:val="22"/>
        </w:rPr>
        <w:t>oświadcza,</w:t>
      </w:r>
      <w:r w:rsidR="00851EF3" w:rsidRPr="00D80D31">
        <w:rPr>
          <w:rFonts w:asciiTheme="minorHAnsi" w:eastAsia="Arial" w:hAnsiTheme="minorHAnsi" w:cstheme="minorHAnsi"/>
          <w:sz w:val="22"/>
          <w:szCs w:val="22"/>
        </w:rPr>
        <w:t xml:space="preserve"> </w:t>
      </w:r>
      <w:r w:rsidR="00851EF3" w:rsidRPr="00D80D31">
        <w:rPr>
          <w:rFonts w:asciiTheme="minorHAnsi" w:hAnsiTheme="minorHAnsi" w:cstheme="minorHAnsi"/>
          <w:sz w:val="22"/>
          <w:szCs w:val="22"/>
        </w:rPr>
        <w:t>że</w:t>
      </w:r>
      <w:r w:rsidR="00851EF3" w:rsidRPr="00D80D31">
        <w:rPr>
          <w:rFonts w:asciiTheme="minorHAnsi" w:eastAsia="Arial" w:hAnsiTheme="minorHAnsi" w:cstheme="minorHAnsi"/>
          <w:sz w:val="22"/>
          <w:szCs w:val="22"/>
        </w:rPr>
        <w:t xml:space="preserve"> </w:t>
      </w:r>
      <w:r w:rsidR="00851EF3" w:rsidRPr="00D80D31">
        <w:rPr>
          <w:rFonts w:asciiTheme="minorHAnsi" w:hAnsiTheme="minorHAnsi" w:cstheme="minorHAnsi"/>
          <w:sz w:val="22"/>
          <w:szCs w:val="22"/>
        </w:rPr>
        <w:t>zapoznał</w:t>
      </w:r>
      <w:r w:rsidR="00851EF3" w:rsidRPr="00D80D31">
        <w:rPr>
          <w:rFonts w:asciiTheme="minorHAnsi" w:eastAsia="Arial" w:hAnsiTheme="minorHAnsi" w:cstheme="minorHAnsi"/>
          <w:sz w:val="22"/>
          <w:szCs w:val="22"/>
        </w:rPr>
        <w:t xml:space="preserve"> </w:t>
      </w:r>
      <w:r w:rsidR="00851EF3" w:rsidRPr="00D80D31">
        <w:rPr>
          <w:rFonts w:asciiTheme="minorHAnsi" w:hAnsiTheme="minorHAnsi" w:cstheme="minorHAnsi"/>
          <w:sz w:val="22"/>
          <w:szCs w:val="22"/>
        </w:rPr>
        <w:t>się</w:t>
      </w:r>
      <w:r w:rsidR="00851EF3" w:rsidRPr="00D80D31">
        <w:rPr>
          <w:rFonts w:asciiTheme="minorHAnsi" w:eastAsia="Arial" w:hAnsiTheme="minorHAnsi" w:cstheme="minorHAnsi"/>
          <w:sz w:val="22"/>
          <w:szCs w:val="22"/>
        </w:rPr>
        <w:t xml:space="preserve"> </w:t>
      </w:r>
      <w:r w:rsidR="00851EF3" w:rsidRPr="00D80D31">
        <w:rPr>
          <w:rFonts w:asciiTheme="minorHAnsi" w:hAnsiTheme="minorHAnsi" w:cstheme="minorHAnsi"/>
          <w:sz w:val="22"/>
          <w:szCs w:val="22"/>
        </w:rPr>
        <w:t>z dokumentacją,</w:t>
      </w:r>
      <w:r w:rsidR="00851EF3" w:rsidRPr="00D80D31">
        <w:rPr>
          <w:rFonts w:asciiTheme="minorHAnsi" w:eastAsia="Arial" w:hAnsiTheme="minorHAnsi" w:cstheme="minorHAnsi"/>
          <w:sz w:val="22"/>
          <w:szCs w:val="22"/>
        </w:rPr>
        <w:t xml:space="preserve"> </w:t>
      </w:r>
      <w:r w:rsidR="00851EF3" w:rsidRPr="00D80D31">
        <w:rPr>
          <w:rFonts w:asciiTheme="minorHAnsi" w:hAnsiTheme="minorHAnsi" w:cstheme="minorHAnsi"/>
          <w:sz w:val="22"/>
          <w:szCs w:val="22"/>
        </w:rPr>
        <w:t>o</w:t>
      </w:r>
      <w:r w:rsidR="00851EF3" w:rsidRPr="00D80D31">
        <w:rPr>
          <w:rFonts w:asciiTheme="minorHAnsi" w:eastAsia="Arial" w:hAnsiTheme="minorHAnsi" w:cstheme="minorHAnsi"/>
          <w:sz w:val="22"/>
          <w:szCs w:val="22"/>
        </w:rPr>
        <w:t xml:space="preserve"> </w:t>
      </w:r>
      <w:r w:rsidR="00851EF3" w:rsidRPr="00D80D31">
        <w:rPr>
          <w:rFonts w:asciiTheme="minorHAnsi" w:hAnsiTheme="minorHAnsi" w:cstheme="minorHAnsi"/>
          <w:sz w:val="22"/>
          <w:szCs w:val="22"/>
        </w:rPr>
        <w:t>której</w:t>
      </w:r>
      <w:r w:rsidR="00851EF3" w:rsidRPr="00D80D31">
        <w:rPr>
          <w:rFonts w:asciiTheme="minorHAnsi" w:eastAsia="Arial" w:hAnsiTheme="minorHAnsi" w:cstheme="minorHAnsi"/>
          <w:sz w:val="22"/>
          <w:szCs w:val="22"/>
        </w:rPr>
        <w:t xml:space="preserve"> </w:t>
      </w:r>
      <w:r w:rsidR="00851EF3" w:rsidRPr="00D80D31">
        <w:rPr>
          <w:rFonts w:asciiTheme="minorHAnsi" w:hAnsiTheme="minorHAnsi" w:cstheme="minorHAnsi"/>
          <w:sz w:val="22"/>
          <w:szCs w:val="22"/>
        </w:rPr>
        <w:t>mowa</w:t>
      </w:r>
      <w:r w:rsidR="00851EF3" w:rsidRPr="00D80D31">
        <w:rPr>
          <w:rFonts w:asciiTheme="minorHAnsi" w:eastAsia="Arial" w:hAnsiTheme="minorHAnsi" w:cstheme="minorHAnsi"/>
          <w:sz w:val="22"/>
          <w:szCs w:val="22"/>
        </w:rPr>
        <w:t xml:space="preserve"> </w:t>
      </w:r>
      <w:r w:rsidR="00851EF3" w:rsidRPr="00D80D31">
        <w:rPr>
          <w:rFonts w:asciiTheme="minorHAnsi" w:hAnsiTheme="minorHAnsi" w:cstheme="minorHAnsi"/>
          <w:sz w:val="22"/>
          <w:szCs w:val="22"/>
        </w:rPr>
        <w:t>w</w:t>
      </w:r>
      <w:r w:rsidR="00851EF3" w:rsidRPr="00D80D31">
        <w:rPr>
          <w:rFonts w:asciiTheme="minorHAnsi" w:eastAsia="Arial" w:hAnsiTheme="minorHAnsi" w:cstheme="minorHAnsi"/>
          <w:sz w:val="22"/>
          <w:szCs w:val="22"/>
        </w:rPr>
        <w:t xml:space="preserve"> </w:t>
      </w:r>
      <w:r w:rsidR="008B7155" w:rsidRPr="00D80D31">
        <w:rPr>
          <w:rFonts w:asciiTheme="minorHAnsi" w:hAnsiTheme="minorHAnsi" w:cstheme="minorHAnsi"/>
          <w:sz w:val="22"/>
          <w:szCs w:val="22"/>
        </w:rPr>
        <w:t>§</w:t>
      </w:r>
      <w:r w:rsidR="008B7155" w:rsidRPr="00D80D31">
        <w:rPr>
          <w:rFonts w:asciiTheme="minorHAnsi" w:eastAsia="Arial" w:hAnsiTheme="minorHAnsi" w:cstheme="minorHAnsi"/>
          <w:sz w:val="22"/>
          <w:szCs w:val="22"/>
        </w:rPr>
        <w:t xml:space="preserve"> </w:t>
      </w:r>
      <w:r w:rsidR="003A39C0" w:rsidRPr="00D80D31">
        <w:rPr>
          <w:rFonts w:asciiTheme="minorHAnsi" w:hAnsiTheme="minorHAnsi" w:cstheme="minorHAnsi"/>
          <w:sz w:val="22"/>
          <w:szCs w:val="22"/>
        </w:rPr>
        <w:t>1</w:t>
      </w:r>
      <w:r w:rsidR="008B7155" w:rsidRPr="00D80D31">
        <w:rPr>
          <w:rFonts w:asciiTheme="minorHAnsi" w:hAnsiTheme="minorHAnsi" w:cstheme="minorHAnsi"/>
          <w:sz w:val="22"/>
          <w:szCs w:val="22"/>
        </w:rPr>
        <w:t xml:space="preserve"> </w:t>
      </w:r>
      <w:r w:rsidR="00851EF3" w:rsidRPr="00D80D31">
        <w:rPr>
          <w:rFonts w:asciiTheme="minorHAnsi" w:hAnsiTheme="minorHAnsi" w:cstheme="minorHAnsi"/>
          <w:sz w:val="22"/>
          <w:szCs w:val="22"/>
        </w:rPr>
        <w:t>ust.</w:t>
      </w:r>
      <w:r w:rsidR="00851EF3" w:rsidRPr="00D80D31">
        <w:rPr>
          <w:rFonts w:asciiTheme="minorHAnsi" w:eastAsia="Arial" w:hAnsiTheme="minorHAnsi" w:cstheme="minorHAnsi"/>
          <w:sz w:val="22"/>
          <w:szCs w:val="22"/>
        </w:rPr>
        <w:t xml:space="preserve"> </w:t>
      </w:r>
      <w:r w:rsidR="00195A44" w:rsidRPr="00D80D31">
        <w:rPr>
          <w:rFonts w:asciiTheme="minorHAnsi" w:hAnsiTheme="minorHAnsi" w:cstheme="minorHAnsi"/>
          <w:sz w:val="22"/>
          <w:szCs w:val="22"/>
        </w:rPr>
        <w:t xml:space="preserve">2 </w:t>
      </w:r>
      <w:r w:rsidR="00851EF3" w:rsidRPr="00D80D31">
        <w:rPr>
          <w:rFonts w:asciiTheme="minorHAnsi" w:eastAsia="Arial" w:hAnsiTheme="minorHAnsi" w:cstheme="minorHAnsi"/>
          <w:sz w:val="22"/>
          <w:szCs w:val="22"/>
        </w:rPr>
        <w:t xml:space="preserve"> </w:t>
      </w:r>
      <w:r w:rsidR="008B7155" w:rsidRPr="00D80D31">
        <w:rPr>
          <w:rFonts w:asciiTheme="minorHAnsi" w:eastAsia="Arial" w:hAnsiTheme="minorHAnsi" w:cstheme="minorHAnsi"/>
          <w:sz w:val="22"/>
          <w:szCs w:val="22"/>
        </w:rPr>
        <w:t xml:space="preserve">niniejszej umowy </w:t>
      </w:r>
      <w:r w:rsidR="00851EF3" w:rsidRPr="00D80D31">
        <w:rPr>
          <w:rFonts w:asciiTheme="minorHAnsi" w:hAnsiTheme="minorHAnsi" w:cstheme="minorHAnsi"/>
          <w:sz w:val="22"/>
          <w:szCs w:val="22"/>
        </w:rPr>
        <w:t>i nie</w:t>
      </w:r>
      <w:r w:rsidR="00851EF3" w:rsidRPr="00D80D31">
        <w:rPr>
          <w:rFonts w:asciiTheme="minorHAnsi" w:eastAsia="Arial" w:hAnsiTheme="minorHAnsi" w:cstheme="minorHAnsi"/>
          <w:sz w:val="22"/>
          <w:szCs w:val="22"/>
        </w:rPr>
        <w:t xml:space="preserve"> </w:t>
      </w:r>
      <w:r w:rsidR="00851EF3" w:rsidRPr="00D80D31">
        <w:rPr>
          <w:rFonts w:asciiTheme="minorHAnsi" w:hAnsiTheme="minorHAnsi" w:cstheme="minorHAnsi"/>
          <w:sz w:val="22"/>
          <w:szCs w:val="22"/>
        </w:rPr>
        <w:t>wnosi</w:t>
      </w:r>
      <w:r w:rsidR="00851EF3" w:rsidRPr="00D80D31">
        <w:rPr>
          <w:rFonts w:asciiTheme="minorHAnsi" w:eastAsia="Arial" w:hAnsiTheme="minorHAnsi" w:cstheme="minorHAnsi"/>
          <w:sz w:val="22"/>
          <w:szCs w:val="22"/>
        </w:rPr>
        <w:t xml:space="preserve"> </w:t>
      </w:r>
      <w:r w:rsidR="00851EF3" w:rsidRPr="00D80D31">
        <w:rPr>
          <w:rFonts w:asciiTheme="minorHAnsi" w:hAnsiTheme="minorHAnsi" w:cstheme="minorHAnsi"/>
          <w:sz w:val="22"/>
          <w:szCs w:val="22"/>
        </w:rPr>
        <w:t>do</w:t>
      </w:r>
      <w:r w:rsidR="00851EF3" w:rsidRPr="00D80D31">
        <w:rPr>
          <w:rFonts w:asciiTheme="minorHAnsi" w:eastAsia="Arial" w:hAnsiTheme="minorHAnsi" w:cstheme="minorHAnsi"/>
          <w:sz w:val="22"/>
          <w:szCs w:val="22"/>
        </w:rPr>
        <w:t xml:space="preserve"> </w:t>
      </w:r>
      <w:r w:rsidR="00851EF3" w:rsidRPr="00D80D31">
        <w:rPr>
          <w:rFonts w:asciiTheme="minorHAnsi" w:hAnsiTheme="minorHAnsi" w:cstheme="minorHAnsi"/>
          <w:sz w:val="22"/>
          <w:szCs w:val="22"/>
        </w:rPr>
        <w:t>niej</w:t>
      </w:r>
      <w:r w:rsidR="00851EF3" w:rsidRPr="00D80D31">
        <w:rPr>
          <w:rFonts w:asciiTheme="minorHAnsi" w:eastAsia="Arial" w:hAnsiTheme="minorHAnsi" w:cstheme="minorHAnsi"/>
          <w:sz w:val="22"/>
          <w:szCs w:val="22"/>
        </w:rPr>
        <w:t xml:space="preserve"> </w:t>
      </w:r>
      <w:r w:rsidR="00851EF3" w:rsidRPr="00D80D31">
        <w:rPr>
          <w:rFonts w:asciiTheme="minorHAnsi" w:hAnsiTheme="minorHAnsi" w:cstheme="minorHAnsi"/>
          <w:sz w:val="22"/>
          <w:szCs w:val="22"/>
        </w:rPr>
        <w:t>zastrzeżeń.</w:t>
      </w:r>
    </w:p>
    <w:p w14:paraId="52CCBCFC" w14:textId="77777777" w:rsidR="00851EF3" w:rsidRPr="00D80D31" w:rsidRDefault="00851EF3">
      <w:pPr>
        <w:pStyle w:val="Tekstpodstawowy"/>
        <w:numPr>
          <w:ilvl w:val="0"/>
          <w:numId w:val="48"/>
        </w:numPr>
        <w:tabs>
          <w:tab w:val="left" w:pos="426"/>
        </w:tabs>
        <w:spacing w:after="0"/>
        <w:ind w:left="426" w:hanging="426"/>
        <w:jc w:val="both"/>
        <w:rPr>
          <w:rFonts w:asciiTheme="minorHAnsi" w:eastAsia="Arial" w:hAnsiTheme="minorHAnsi" w:cstheme="minorHAnsi"/>
          <w:sz w:val="22"/>
          <w:szCs w:val="22"/>
        </w:rPr>
      </w:pPr>
      <w:r w:rsidRPr="00D80D31">
        <w:rPr>
          <w:rFonts w:asciiTheme="minorHAnsi" w:hAnsiTheme="minorHAnsi" w:cstheme="minorHAnsi"/>
          <w:sz w:val="22"/>
          <w:szCs w:val="22"/>
        </w:rPr>
        <w:t>Wszystkie</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materiały</w:t>
      </w:r>
      <w:r w:rsidR="005F49D7" w:rsidRPr="00D80D31">
        <w:rPr>
          <w:rFonts w:asciiTheme="minorHAnsi" w:hAnsiTheme="minorHAnsi" w:cstheme="minorHAnsi"/>
          <w:sz w:val="22"/>
          <w:szCs w:val="22"/>
        </w:rPr>
        <w:t>,</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urządzenia</w:t>
      </w:r>
      <w:r w:rsidR="005F49D7" w:rsidRPr="00D80D31">
        <w:rPr>
          <w:rFonts w:asciiTheme="minorHAnsi" w:hAnsiTheme="minorHAnsi" w:cstheme="minorHAnsi"/>
          <w:sz w:val="22"/>
          <w:szCs w:val="22"/>
        </w:rPr>
        <w:t xml:space="preserve"> i narzędzia</w:t>
      </w:r>
      <w:r w:rsidRPr="00D80D31">
        <w:rPr>
          <w:rFonts w:asciiTheme="minorHAnsi" w:hAnsiTheme="minorHAnsi" w:cstheme="minorHAnsi"/>
          <w:sz w:val="22"/>
          <w:szCs w:val="22"/>
        </w:rPr>
        <w:t>,</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niezbędne</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do</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wykonania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przedmiotu</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umowy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Wykonawca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zakupi</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i</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dostarczy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do</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miejsca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wbudowania,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na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własny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koszt.</w:t>
      </w:r>
      <w:r w:rsidRPr="00D80D31">
        <w:rPr>
          <w:rFonts w:asciiTheme="minorHAnsi" w:eastAsia="Arial" w:hAnsiTheme="minorHAnsi" w:cstheme="minorHAnsi"/>
          <w:sz w:val="22"/>
          <w:szCs w:val="22"/>
        </w:rPr>
        <w:t xml:space="preserve"> </w:t>
      </w:r>
    </w:p>
    <w:p w14:paraId="137B01AA" w14:textId="77777777" w:rsidR="006316A9" w:rsidRPr="00D80D31" w:rsidRDefault="00851EF3">
      <w:pPr>
        <w:pStyle w:val="Tekstpodstawowy"/>
        <w:numPr>
          <w:ilvl w:val="0"/>
          <w:numId w:val="48"/>
        </w:numPr>
        <w:tabs>
          <w:tab w:val="left" w:pos="426"/>
        </w:tabs>
        <w:spacing w:after="0"/>
        <w:ind w:left="426" w:hanging="426"/>
        <w:jc w:val="both"/>
        <w:rPr>
          <w:rFonts w:asciiTheme="minorHAnsi" w:eastAsia="Arial" w:hAnsiTheme="minorHAnsi" w:cstheme="minorHAnsi"/>
          <w:sz w:val="22"/>
          <w:szCs w:val="22"/>
        </w:rPr>
      </w:pPr>
      <w:r w:rsidRPr="00D80D31">
        <w:rPr>
          <w:rFonts w:asciiTheme="minorHAnsi" w:hAnsiTheme="minorHAnsi" w:cstheme="minorHAnsi"/>
          <w:sz w:val="22"/>
          <w:szCs w:val="22"/>
        </w:rPr>
        <w:t>Wykonawca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zapewnia,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że</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wszystkie</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materiały</w:t>
      </w:r>
      <w:r w:rsidR="005F49D7" w:rsidRPr="00D80D31">
        <w:rPr>
          <w:rFonts w:asciiTheme="minorHAnsi" w:hAnsiTheme="minorHAnsi" w:cstheme="minorHAnsi"/>
          <w:sz w:val="22"/>
          <w:szCs w:val="22"/>
        </w:rPr>
        <w:t>,</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urządzenia</w:t>
      </w:r>
      <w:r w:rsidR="005F49D7" w:rsidRPr="00D80D31">
        <w:rPr>
          <w:rFonts w:asciiTheme="minorHAnsi" w:hAnsiTheme="minorHAnsi" w:cstheme="minorHAnsi"/>
          <w:sz w:val="22"/>
          <w:szCs w:val="22"/>
        </w:rPr>
        <w:t xml:space="preserve"> i narzędzia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użyte</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do</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realizacji</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przedmiotu</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umowy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będą</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wysokiej</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jakości,</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to</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znaczy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będą</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posiadały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oznaczenie</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co</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najmniej</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pierwszego</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gatunku</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jakości.</w:t>
      </w:r>
    </w:p>
    <w:p w14:paraId="70FBA2BC" w14:textId="77777777" w:rsidR="00851EF3" w:rsidRPr="00D80D31" w:rsidRDefault="00851EF3">
      <w:pPr>
        <w:pStyle w:val="Tekstpodstawowy"/>
        <w:numPr>
          <w:ilvl w:val="0"/>
          <w:numId w:val="48"/>
        </w:numPr>
        <w:tabs>
          <w:tab w:val="left" w:pos="426"/>
        </w:tabs>
        <w:spacing w:after="0"/>
        <w:ind w:left="426" w:hanging="426"/>
        <w:jc w:val="both"/>
        <w:rPr>
          <w:rFonts w:asciiTheme="minorHAnsi" w:eastAsia="Arial" w:hAnsiTheme="minorHAnsi" w:cstheme="minorHAnsi"/>
          <w:strike/>
          <w:sz w:val="22"/>
          <w:szCs w:val="22"/>
        </w:rPr>
      </w:pPr>
      <w:r w:rsidRPr="00D80D31">
        <w:rPr>
          <w:rFonts w:asciiTheme="minorHAnsi" w:hAnsiTheme="minorHAnsi" w:cstheme="minorHAnsi"/>
          <w:sz w:val="22"/>
          <w:szCs w:val="22"/>
        </w:rPr>
        <w:t>Wykonawca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zapewnia,</w:t>
      </w:r>
      <w:r w:rsidRPr="00D80D31">
        <w:rPr>
          <w:rFonts w:asciiTheme="minorHAnsi" w:eastAsia="Arial" w:hAnsiTheme="minorHAnsi" w:cstheme="minorHAnsi"/>
          <w:sz w:val="22"/>
          <w:szCs w:val="22"/>
        </w:rPr>
        <w:t xml:space="preserve"> </w:t>
      </w:r>
      <w:r w:rsidR="00262384" w:rsidRPr="00D80D31">
        <w:rPr>
          <w:rFonts w:asciiTheme="minorHAnsi" w:hAnsiTheme="minorHAnsi" w:cstheme="minorHAnsi"/>
          <w:sz w:val="22"/>
          <w:szCs w:val="22"/>
        </w:rPr>
        <w:t xml:space="preserve"> że</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wszystkie</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wyroby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i</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materiały,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wykorzystane</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do</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realizacji</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przedmiotu</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umowy,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posiadają</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wymagane</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prawem</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dowody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dopuszczenia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do</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obrotu</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i</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stosowania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budownictwie,</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określonymi</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ustawie</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dnia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7</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lipca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1994</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r.</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Prawo</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budowlane</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(tekst</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jednolity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Dz.</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U.</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w:t>
      </w:r>
      <w:r w:rsidRPr="00D80D31">
        <w:rPr>
          <w:rFonts w:asciiTheme="minorHAnsi" w:eastAsia="Arial" w:hAnsiTheme="minorHAnsi" w:cstheme="minorHAnsi"/>
          <w:sz w:val="22"/>
          <w:szCs w:val="22"/>
        </w:rPr>
        <w:t xml:space="preserve"> </w:t>
      </w:r>
      <w:r w:rsidR="00F16A7A" w:rsidRPr="00D80D31">
        <w:rPr>
          <w:rFonts w:asciiTheme="minorHAnsi" w:hAnsiTheme="minorHAnsi" w:cstheme="minorHAnsi"/>
          <w:sz w:val="22"/>
          <w:szCs w:val="22"/>
        </w:rPr>
        <w:t>20</w:t>
      </w:r>
      <w:r w:rsidR="008C6738" w:rsidRPr="00D80D31">
        <w:rPr>
          <w:rFonts w:asciiTheme="minorHAnsi" w:hAnsiTheme="minorHAnsi" w:cstheme="minorHAnsi"/>
          <w:sz w:val="22"/>
          <w:szCs w:val="22"/>
        </w:rPr>
        <w:t>20</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r.,</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poz.</w:t>
      </w:r>
      <w:r w:rsidRPr="00D80D31">
        <w:rPr>
          <w:rFonts w:asciiTheme="minorHAnsi" w:eastAsia="Arial" w:hAnsiTheme="minorHAnsi" w:cstheme="minorHAnsi"/>
          <w:sz w:val="22"/>
          <w:szCs w:val="22"/>
        </w:rPr>
        <w:t xml:space="preserve"> </w:t>
      </w:r>
      <w:r w:rsidR="00F16A7A" w:rsidRPr="00D80D31">
        <w:rPr>
          <w:rFonts w:asciiTheme="minorHAnsi" w:hAnsiTheme="minorHAnsi" w:cstheme="minorHAnsi"/>
          <w:sz w:val="22"/>
          <w:szCs w:val="22"/>
        </w:rPr>
        <w:t>1</w:t>
      </w:r>
      <w:r w:rsidR="008C6738" w:rsidRPr="00D80D31">
        <w:rPr>
          <w:rFonts w:asciiTheme="minorHAnsi" w:hAnsiTheme="minorHAnsi" w:cstheme="minorHAnsi"/>
          <w:sz w:val="22"/>
          <w:szCs w:val="22"/>
        </w:rPr>
        <w:t>333</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ze</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zm.),</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ustawie</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dnia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16</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kwietnia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2004</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r.</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o</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wyrobach</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budowlanych</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(tekst</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jednolity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Dz.</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U.</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20</w:t>
      </w:r>
      <w:r w:rsidR="00F16A7A" w:rsidRPr="00D80D31">
        <w:rPr>
          <w:rFonts w:asciiTheme="minorHAnsi" w:hAnsiTheme="minorHAnsi" w:cstheme="minorHAnsi"/>
          <w:sz w:val="22"/>
          <w:szCs w:val="22"/>
        </w:rPr>
        <w:t>20</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r.,</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poz.</w:t>
      </w:r>
      <w:r w:rsidRPr="00D80D31">
        <w:rPr>
          <w:rFonts w:asciiTheme="minorHAnsi" w:eastAsia="Arial" w:hAnsiTheme="minorHAnsi" w:cstheme="minorHAnsi"/>
          <w:sz w:val="22"/>
          <w:szCs w:val="22"/>
        </w:rPr>
        <w:t xml:space="preserve"> </w:t>
      </w:r>
      <w:r w:rsidR="00F16A7A" w:rsidRPr="00D80D31">
        <w:rPr>
          <w:rFonts w:asciiTheme="minorHAnsi" w:hAnsiTheme="minorHAnsi" w:cstheme="minorHAnsi"/>
          <w:sz w:val="22"/>
          <w:szCs w:val="22"/>
        </w:rPr>
        <w:t>215</w:t>
      </w:r>
      <w:r w:rsidR="008C6738" w:rsidRPr="00D80D31">
        <w:rPr>
          <w:rFonts w:asciiTheme="minorHAnsi" w:hAnsiTheme="minorHAnsi" w:cstheme="minorHAnsi"/>
          <w:sz w:val="22"/>
          <w:szCs w:val="22"/>
        </w:rPr>
        <w:t xml:space="preserve"> ze zm.</w:t>
      </w:r>
      <w:r w:rsidRPr="00D80D31">
        <w:rPr>
          <w:rFonts w:asciiTheme="minorHAnsi" w:hAnsiTheme="minorHAnsi" w:cstheme="minorHAnsi"/>
          <w:sz w:val="22"/>
          <w:szCs w:val="22"/>
        </w:rPr>
        <w:t>)</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oraz</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przepisach</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wykonawczych</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do</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tych</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ustaw,</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także</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odpowiadają</w:t>
      </w:r>
      <w:r w:rsidR="004937F1"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wymaganiom</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dokumentacji.</w:t>
      </w:r>
      <w:r w:rsidRPr="00D80D31">
        <w:rPr>
          <w:rFonts w:asciiTheme="minorHAnsi" w:eastAsia="Arial" w:hAnsiTheme="minorHAnsi" w:cstheme="minorHAnsi"/>
          <w:strike/>
          <w:sz w:val="22"/>
          <w:szCs w:val="22"/>
        </w:rPr>
        <w:t xml:space="preserve"> </w:t>
      </w:r>
    </w:p>
    <w:p w14:paraId="009EE72F" w14:textId="77777777" w:rsidR="00B91FD8" w:rsidRPr="00D80D31" w:rsidRDefault="00B91FD8">
      <w:pPr>
        <w:pStyle w:val="Tekstpodstawowy"/>
        <w:numPr>
          <w:ilvl w:val="0"/>
          <w:numId w:val="48"/>
        </w:numPr>
        <w:tabs>
          <w:tab w:val="left" w:pos="426"/>
        </w:tabs>
        <w:spacing w:after="0"/>
        <w:ind w:left="426" w:hanging="426"/>
        <w:jc w:val="both"/>
        <w:rPr>
          <w:rFonts w:asciiTheme="minorHAnsi" w:hAnsiTheme="minorHAnsi" w:cstheme="minorHAnsi"/>
          <w:sz w:val="22"/>
          <w:szCs w:val="22"/>
        </w:rPr>
      </w:pPr>
      <w:r w:rsidRPr="00D80D31">
        <w:rPr>
          <w:rFonts w:asciiTheme="minorHAnsi" w:hAnsiTheme="minorHAnsi" w:cstheme="minorHAnsi"/>
          <w:sz w:val="22"/>
          <w:szCs w:val="22"/>
        </w:rPr>
        <w:t>Wykonawca każdorazowo przed wbudowaniem materiału przedłoży do zatwierdzenia</w:t>
      </w:r>
      <w:r w:rsidR="00AE4C34" w:rsidRPr="00D80D31">
        <w:rPr>
          <w:rFonts w:asciiTheme="minorHAnsi" w:hAnsiTheme="minorHAnsi" w:cstheme="minorHAnsi"/>
          <w:sz w:val="22"/>
          <w:szCs w:val="22"/>
        </w:rPr>
        <w:t xml:space="preserve"> przez Zamawiającego </w:t>
      </w:r>
      <w:r w:rsidR="00AE4C34" w:rsidRPr="00D80D31">
        <w:rPr>
          <w:rFonts w:asciiTheme="minorHAnsi" w:hAnsiTheme="minorHAnsi" w:cstheme="minorHAnsi"/>
          <w:i/>
          <w:sz w:val="22"/>
          <w:szCs w:val="22"/>
        </w:rPr>
        <w:t xml:space="preserve">Wniosek o zatwierdzenie materiału </w:t>
      </w:r>
      <w:r w:rsidR="00AE4C34" w:rsidRPr="00D80D31">
        <w:rPr>
          <w:rFonts w:asciiTheme="minorHAnsi" w:hAnsiTheme="minorHAnsi" w:cstheme="minorHAnsi"/>
          <w:sz w:val="22"/>
          <w:szCs w:val="22"/>
        </w:rPr>
        <w:t>(Załącznik do umowy)</w:t>
      </w:r>
      <w:r w:rsidR="00AE4C34" w:rsidRPr="00D80D31">
        <w:rPr>
          <w:rFonts w:asciiTheme="minorHAnsi" w:hAnsiTheme="minorHAnsi" w:cstheme="minorHAnsi"/>
          <w:i/>
          <w:sz w:val="22"/>
          <w:szCs w:val="22"/>
        </w:rPr>
        <w:t xml:space="preserve"> </w:t>
      </w:r>
      <w:r w:rsidR="00AE4C34" w:rsidRPr="00D80D31">
        <w:rPr>
          <w:rFonts w:asciiTheme="minorHAnsi" w:hAnsiTheme="minorHAnsi" w:cstheme="minorHAnsi"/>
          <w:sz w:val="22"/>
          <w:szCs w:val="22"/>
        </w:rPr>
        <w:t>wraz z aktualnymi certyfikatami bezpieczeństwa, deklaracjami zgodności lub certyfikatami zgodności z polską normą lub aprobat</w:t>
      </w:r>
      <w:r w:rsidR="00532DDC" w:rsidRPr="00D80D31">
        <w:rPr>
          <w:rFonts w:asciiTheme="minorHAnsi" w:hAnsiTheme="minorHAnsi" w:cstheme="minorHAnsi"/>
          <w:sz w:val="22"/>
          <w:szCs w:val="22"/>
        </w:rPr>
        <w:t>ami</w:t>
      </w:r>
      <w:r w:rsidR="00AE4C34" w:rsidRPr="00D80D31">
        <w:rPr>
          <w:rFonts w:asciiTheme="minorHAnsi" w:hAnsiTheme="minorHAnsi" w:cstheme="minorHAnsi"/>
          <w:sz w:val="22"/>
          <w:szCs w:val="22"/>
        </w:rPr>
        <w:t xml:space="preserve"> techniczn</w:t>
      </w:r>
      <w:r w:rsidR="00532DDC" w:rsidRPr="00D80D31">
        <w:rPr>
          <w:rFonts w:asciiTheme="minorHAnsi" w:hAnsiTheme="minorHAnsi" w:cstheme="minorHAnsi"/>
          <w:sz w:val="22"/>
          <w:szCs w:val="22"/>
        </w:rPr>
        <w:t xml:space="preserve">ymi </w:t>
      </w:r>
      <w:r w:rsidR="00AE4C34" w:rsidRPr="00D80D31">
        <w:rPr>
          <w:rFonts w:asciiTheme="minorHAnsi" w:hAnsiTheme="minorHAnsi" w:cstheme="minorHAnsi"/>
          <w:sz w:val="22"/>
          <w:szCs w:val="22"/>
        </w:rPr>
        <w:t>na 7 dni prze</w:t>
      </w:r>
      <w:r w:rsidR="00532DDC" w:rsidRPr="00D80D31">
        <w:rPr>
          <w:rFonts w:asciiTheme="minorHAnsi" w:hAnsiTheme="minorHAnsi" w:cstheme="minorHAnsi"/>
          <w:sz w:val="22"/>
          <w:szCs w:val="22"/>
        </w:rPr>
        <w:t>d</w:t>
      </w:r>
      <w:r w:rsidR="00AE4C34" w:rsidRPr="00D80D31">
        <w:rPr>
          <w:rFonts w:asciiTheme="minorHAnsi" w:hAnsiTheme="minorHAnsi" w:cstheme="minorHAnsi"/>
          <w:sz w:val="22"/>
          <w:szCs w:val="22"/>
        </w:rPr>
        <w:t xml:space="preserve"> planowanym zastosowaniem.</w:t>
      </w:r>
    </w:p>
    <w:p w14:paraId="6B17A44D" w14:textId="77777777" w:rsidR="00AE4C34" w:rsidRPr="00D80D31" w:rsidRDefault="00F709E1" w:rsidP="00AE4C34">
      <w:pPr>
        <w:pStyle w:val="Tekstpodstawowy"/>
        <w:tabs>
          <w:tab w:val="left" w:pos="426"/>
        </w:tabs>
        <w:spacing w:after="0"/>
        <w:ind w:left="426"/>
        <w:jc w:val="both"/>
        <w:rPr>
          <w:rFonts w:asciiTheme="minorHAnsi" w:hAnsiTheme="minorHAnsi" w:cstheme="minorHAnsi"/>
          <w:sz w:val="22"/>
          <w:szCs w:val="22"/>
        </w:rPr>
      </w:pPr>
      <w:r w:rsidRPr="00D80D31">
        <w:rPr>
          <w:rFonts w:asciiTheme="minorHAnsi" w:hAnsiTheme="minorHAnsi" w:cstheme="minorHAnsi"/>
          <w:sz w:val="22"/>
          <w:szCs w:val="22"/>
        </w:rPr>
        <w:t>Materiały, których istotną cechą są walory estetyczne należy uzgodnić z Zamawiającym pod względem kolorystyki, deseni</w:t>
      </w:r>
      <w:r w:rsidR="001C36B6" w:rsidRPr="00D80D31">
        <w:rPr>
          <w:rFonts w:asciiTheme="minorHAnsi" w:hAnsiTheme="minorHAnsi" w:cstheme="minorHAnsi"/>
          <w:sz w:val="22"/>
          <w:szCs w:val="22"/>
        </w:rPr>
        <w:t>a</w:t>
      </w:r>
      <w:r w:rsidRPr="00D80D31">
        <w:rPr>
          <w:rFonts w:asciiTheme="minorHAnsi" w:hAnsiTheme="minorHAnsi" w:cstheme="minorHAnsi"/>
          <w:sz w:val="22"/>
          <w:szCs w:val="22"/>
        </w:rPr>
        <w:t xml:space="preserve">, faktury itp. oraz dołączyć do </w:t>
      </w:r>
      <w:r w:rsidRPr="00D80D31">
        <w:rPr>
          <w:rFonts w:asciiTheme="minorHAnsi" w:hAnsiTheme="minorHAnsi" w:cstheme="minorHAnsi"/>
          <w:i/>
          <w:sz w:val="22"/>
          <w:szCs w:val="22"/>
        </w:rPr>
        <w:t>Wniosku o zatwierdzenie materiału</w:t>
      </w:r>
      <w:r w:rsidRPr="00D80D31">
        <w:rPr>
          <w:rFonts w:asciiTheme="minorHAnsi" w:hAnsiTheme="minorHAnsi" w:cstheme="minorHAnsi"/>
          <w:sz w:val="22"/>
          <w:szCs w:val="22"/>
        </w:rPr>
        <w:t xml:space="preserve"> próbkę.</w:t>
      </w:r>
    </w:p>
    <w:p w14:paraId="050720F4" w14:textId="77777777" w:rsidR="00851EF3" w:rsidRPr="00D80D31" w:rsidRDefault="00851EF3">
      <w:pPr>
        <w:pStyle w:val="Tekstpodstawowy"/>
        <w:numPr>
          <w:ilvl w:val="0"/>
          <w:numId w:val="48"/>
        </w:numPr>
        <w:tabs>
          <w:tab w:val="left" w:pos="426"/>
        </w:tabs>
        <w:spacing w:after="0"/>
        <w:ind w:left="426" w:hanging="426"/>
        <w:jc w:val="both"/>
        <w:rPr>
          <w:rFonts w:asciiTheme="minorHAnsi" w:hAnsiTheme="minorHAnsi" w:cstheme="minorHAnsi"/>
          <w:sz w:val="22"/>
          <w:szCs w:val="22"/>
        </w:rPr>
      </w:pPr>
      <w:r w:rsidRPr="00D80D31">
        <w:rPr>
          <w:rFonts w:asciiTheme="minorHAnsi" w:hAnsiTheme="minorHAnsi" w:cstheme="minorHAnsi"/>
          <w:sz w:val="22"/>
          <w:szCs w:val="22"/>
        </w:rPr>
        <w:lastRenderedPageBreak/>
        <w:t>Na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żądanie</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Zamawiającego</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wyroby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i</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materiały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mogą</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być</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poddane</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badaniom</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sprawdzającym.</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Wykonawca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zapewni</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urządzenia,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instrumenty,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robociznę</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i</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materiały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potrzebne</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do</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wykonania</w:t>
      </w:r>
      <w:r w:rsidR="00985680"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lub</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pobrania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próbek</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oraz</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dostarczy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wymagane</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próbki</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wyrobów</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i</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materiałów</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do</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zbadania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ich</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jakości.</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Wszystkie</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próbki</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wyrobów</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i</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materiałów</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dostarczy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do</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badań</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na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własny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koszt</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Wykonawca.</w:t>
      </w:r>
      <w:r w:rsidRPr="00D80D31">
        <w:rPr>
          <w:rFonts w:asciiTheme="minorHAnsi" w:eastAsia="Arial" w:hAnsiTheme="minorHAnsi" w:cstheme="minorHAnsi"/>
          <w:sz w:val="22"/>
          <w:szCs w:val="22"/>
        </w:rPr>
        <w:t xml:space="preserve"> </w:t>
      </w:r>
      <w:r w:rsidR="00115632" w:rsidRPr="00D80D31">
        <w:rPr>
          <w:rFonts w:asciiTheme="minorHAnsi" w:hAnsiTheme="minorHAnsi" w:cstheme="minorHAnsi"/>
          <w:sz w:val="22"/>
          <w:szCs w:val="22"/>
        </w:rPr>
        <w:t>Jeżeli badania wykażą, że jakość zastosowanych</w:t>
      </w:r>
      <w:r w:rsidR="0080737B" w:rsidRPr="00D80D31">
        <w:rPr>
          <w:rFonts w:asciiTheme="minorHAnsi" w:hAnsiTheme="minorHAnsi" w:cstheme="minorHAnsi"/>
          <w:sz w:val="22"/>
          <w:szCs w:val="22"/>
        </w:rPr>
        <w:t xml:space="preserve"> wyrobów i</w:t>
      </w:r>
      <w:r w:rsidR="00115632" w:rsidRPr="00D80D31">
        <w:rPr>
          <w:rFonts w:asciiTheme="minorHAnsi" w:hAnsiTheme="minorHAnsi" w:cstheme="minorHAnsi"/>
          <w:sz w:val="22"/>
          <w:szCs w:val="22"/>
        </w:rPr>
        <w:t xml:space="preserve"> materiałów nie spełnia wymogów</w:t>
      </w:r>
      <w:r w:rsidR="0080737B" w:rsidRPr="00D80D31">
        <w:rPr>
          <w:rFonts w:asciiTheme="minorHAnsi" w:hAnsiTheme="minorHAnsi" w:cstheme="minorHAnsi"/>
          <w:sz w:val="22"/>
          <w:szCs w:val="22"/>
        </w:rPr>
        <w:t xml:space="preserve"> niezbędnych przy realizacji przedmiotu umowy</w:t>
      </w:r>
      <w:r w:rsidR="00115632" w:rsidRPr="00D80D31">
        <w:rPr>
          <w:rFonts w:asciiTheme="minorHAnsi" w:hAnsiTheme="minorHAnsi" w:cstheme="minorHAnsi"/>
          <w:sz w:val="22"/>
          <w:szCs w:val="22"/>
        </w:rPr>
        <w:t>, wówczas Wykonawca zostanie obciążony kosztem badań i na własny koszt dokona ich wymiany.</w:t>
      </w:r>
    </w:p>
    <w:p w14:paraId="7D87DCC5" w14:textId="77777777" w:rsidR="00851EF3" w:rsidRPr="00D80D31" w:rsidRDefault="00851EF3">
      <w:pPr>
        <w:pStyle w:val="Tekstpodstawowy"/>
        <w:numPr>
          <w:ilvl w:val="0"/>
          <w:numId w:val="48"/>
        </w:numPr>
        <w:tabs>
          <w:tab w:val="left" w:pos="426"/>
        </w:tabs>
        <w:spacing w:after="0"/>
        <w:ind w:left="426" w:hanging="426"/>
        <w:jc w:val="both"/>
        <w:rPr>
          <w:rFonts w:asciiTheme="minorHAnsi" w:hAnsiTheme="minorHAnsi" w:cstheme="minorHAnsi"/>
          <w:sz w:val="22"/>
          <w:szCs w:val="22"/>
        </w:rPr>
      </w:pPr>
      <w:r w:rsidRPr="00D80D31">
        <w:rPr>
          <w:rFonts w:asciiTheme="minorHAnsi" w:hAnsiTheme="minorHAnsi" w:cstheme="minorHAnsi"/>
          <w:sz w:val="22"/>
          <w:szCs w:val="22"/>
        </w:rPr>
        <w:t>Do</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obowiązków</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Wykonawcy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należy:</w:t>
      </w:r>
    </w:p>
    <w:p w14:paraId="602D713E" w14:textId="77777777" w:rsidR="0087143A" w:rsidRPr="00D80D31" w:rsidRDefault="0087143A">
      <w:pPr>
        <w:pStyle w:val="Tekstpodstawowy"/>
        <w:numPr>
          <w:ilvl w:val="1"/>
          <w:numId w:val="48"/>
        </w:numPr>
        <w:tabs>
          <w:tab w:val="left" w:pos="851"/>
        </w:tabs>
        <w:spacing w:after="0"/>
        <w:ind w:left="851" w:hanging="425"/>
        <w:jc w:val="both"/>
        <w:rPr>
          <w:rFonts w:asciiTheme="minorHAnsi" w:hAnsiTheme="minorHAnsi" w:cstheme="minorHAnsi"/>
          <w:sz w:val="22"/>
          <w:szCs w:val="22"/>
        </w:rPr>
      </w:pPr>
      <w:r w:rsidRPr="00D80D31">
        <w:rPr>
          <w:rFonts w:asciiTheme="minorHAnsi" w:hAnsiTheme="minorHAnsi" w:cstheme="minorHAnsi"/>
          <w:sz w:val="22"/>
          <w:szCs w:val="22"/>
        </w:rPr>
        <w:t xml:space="preserve">wykonanie przedmiotu zamówienia, zgodnie z umową oraz </w:t>
      </w:r>
      <w:r w:rsidR="005F49D7" w:rsidRPr="00D80D31">
        <w:rPr>
          <w:rFonts w:asciiTheme="minorHAnsi" w:hAnsiTheme="minorHAnsi" w:cstheme="minorHAnsi"/>
          <w:sz w:val="22"/>
          <w:szCs w:val="22"/>
        </w:rPr>
        <w:t>jego</w:t>
      </w:r>
      <w:r w:rsidRPr="00D80D31">
        <w:rPr>
          <w:rFonts w:asciiTheme="minorHAnsi" w:hAnsiTheme="minorHAnsi" w:cstheme="minorHAnsi"/>
          <w:sz w:val="22"/>
          <w:szCs w:val="22"/>
        </w:rPr>
        <w:t xml:space="preserve"> o</w:t>
      </w:r>
      <w:r w:rsidR="00AF7EF2" w:rsidRPr="00D80D31">
        <w:rPr>
          <w:rFonts w:asciiTheme="minorHAnsi" w:hAnsiTheme="minorHAnsi" w:cstheme="minorHAnsi"/>
          <w:sz w:val="22"/>
          <w:szCs w:val="22"/>
        </w:rPr>
        <w:t>ddanie Zamawiającemu</w:t>
      </w:r>
      <w:r w:rsidR="005F49D7" w:rsidRPr="00D80D31">
        <w:rPr>
          <w:rFonts w:asciiTheme="minorHAnsi" w:hAnsiTheme="minorHAnsi" w:cstheme="minorHAnsi"/>
          <w:sz w:val="22"/>
          <w:szCs w:val="22"/>
        </w:rPr>
        <w:t xml:space="preserve"> w</w:t>
      </w:r>
      <w:r w:rsidR="00985680" w:rsidRPr="00D80D31">
        <w:rPr>
          <w:rFonts w:asciiTheme="minorHAnsi" w:hAnsiTheme="minorHAnsi" w:cstheme="minorHAnsi"/>
          <w:sz w:val="22"/>
          <w:szCs w:val="22"/>
        </w:rPr>
        <w:t> </w:t>
      </w:r>
      <w:r w:rsidR="005F49D7" w:rsidRPr="00D80D31">
        <w:rPr>
          <w:rFonts w:asciiTheme="minorHAnsi" w:hAnsiTheme="minorHAnsi" w:cstheme="minorHAnsi"/>
          <w:sz w:val="22"/>
          <w:szCs w:val="22"/>
        </w:rPr>
        <w:t>terminie określonym niniejszą umową</w:t>
      </w:r>
      <w:r w:rsidR="00AF7EF2" w:rsidRPr="00D80D31">
        <w:rPr>
          <w:rFonts w:asciiTheme="minorHAnsi" w:hAnsiTheme="minorHAnsi" w:cstheme="minorHAnsi"/>
          <w:sz w:val="22"/>
          <w:szCs w:val="22"/>
        </w:rPr>
        <w:t>,</w:t>
      </w:r>
    </w:p>
    <w:p w14:paraId="4A5E4525" w14:textId="77777777" w:rsidR="006C21FE" w:rsidRPr="00D80D31" w:rsidRDefault="006C21FE">
      <w:pPr>
        <w:pStyle w:val="Tekstpodstawowy"/>
        <w:numPr>
          <w:ilvl w:val="1"/>
          <w:numId w:val="48"/>
        </w:numPr>
        <w:tabs>
          <w:tab w:val="left" w:pos="851"/>
        </w:tabs>
        <w:spacing w:after="0"/>
        <w:ind w:left="851" w:hanging="425"/>
        <w:jc w:val="both"/>
        <w:rPr>
          <w:rFonts w:asciiTheme="minorHAnsi" w:hAnsiTheme="minorHAnsi" w:cstheme="minorHAnsi"/>
          <w:sz w:val="22"/>
          <w:szCs w:val="22"/>
        </w:rPr>
      </w:pPr>
      <w:r w:rsidRPr="00D80D31">
        <w:rPr>
          <w:rFonts w:asciiTheme="minorHAnsi" w:hAnsiTheme="minorHAnsi" w:cstheme="minorHAnsi"/>
          <w:sz w:val="22"/>
          <w:szCs w:val="22"/>
        </w:rPr>
        <w:t>zabezpieczenie</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terenu</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robót</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oraz</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zorganizowanie</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dla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swoich</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potrzeb</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i</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na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własny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koszt</w:t>
      </w:r>
      <w:r w:rsidR="004937F1"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zaplecza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budowy,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dozoru</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swojego</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mienia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znajdującego</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się</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na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terenie</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budowy</w:t>
      </w:r>
      <w:r w:rsidR="004937F1"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oraz ponoszenia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pełnej</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odpowiedzialności</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szkody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powstałe</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czasie</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trwania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tego</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zabezpieczenia,</w:t>
      </w:r>
      <w:r w:rsidRPr="00D80D31">
        <w:rPr>
          <w:rFonts w:asciiTheme="minorHAnsi" w:eastAsia="Arial" w:hAnsiTheme="minorHAnsi" w:cstheme="minorHAnsi"/>
          <w:sz w:val="22"/>
          <w:szCs w:val="22"/>
        </w:rPr>
        <w:t xml:space="preserve"> </w:t>
      </w:r>
    </w:p>
    <w:p w14:paraId="1D8F6C51" w14:textId="77777777" w:rsidR="006C21FE" w:rsidRPr="00D80D31" w:rsidRDefault="006C21FE">
      <w:pPr>
        <w:pStyle w:val="Tekstpodstawowy"/>
        <w:numPr>
          <w:ilvl w:val="1"/>
          <w:numId w:val="48"/>
        </w:numPr>
        <w:tabs>
          <w:tab w:val="left" w:pos="851"/>
        </w:tabs>
        <w:spacing w:after="0"/>
        <w:ind w:left="851" w:hanging="425"/>
        <w:jc w:val="both"/>
        <w:rPr>
          <w:rFonts w:asciiTheme="minorHAnsi" w:hAnsiTheme="minorHAnsi" w:cstheme="minorHAnsi"/>
          <w:sz w:val="22"/>
          <w:szCs w:val="22"/>
        </w:rPr>
      </w:pPr>
      <w:r w:rsidRPr="00D80D31">
        <w:rPr>
          <w:rFonts w:asciiTheme="minorHAnsi" w:hAnsiTheme="minorHAnsi" w:cstheme="minorHAnsi"/>
          <w:sz w:val="22"/>
          <w:szCs w:val="22"/>
        </w:rPr>
        <w:t>zabezpieczenie,</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oznakowanie</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robót</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oraz</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dbanie</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o</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stan</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techniczny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i</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prawidłowe</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oznakowanie</w:t>
      </w:r>
      <w:r w:rsidR="004937F1"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przez</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cały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czas</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trwania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realizacji</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przedmiotu</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umowy</w:t>
      </w:r>
      <w:r w:rsidR="0087143A" w:rsidRPr="00D80D31">
        <w:rPr>
          <w:rFonts w:asciiTheme="minorHAnsi" w:hAnsiTheme="minorHAnsi" w:cstheme="minorHAnsi"/>
          <w:sz w:val="22"/>
          <w:szCs w:val="22"/>
        </w:rPr>
        <w:t xml:space="preserve"> </w:t>
      </w:r>
      <w:r w:rsidRPr="00D80D31">
        <w:rPr>
          <w:rFonts w:asciiTheme="minorHAnsi" w:hAnsiTheme="minorHAnsi" w:cstheme="minorHAnsi"/>
          <w:sz w:val="22"/>
          <w:szCs w:val="22"/>
        </w:rPr>
        <w:t>oraz</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ponoszenie</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pełnej</w:t>
      </w:r>
      <w:r w:rsidR="0087143A"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odpowiedzialności</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teren</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budowy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od</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chwili</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przejęcia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terenu</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budowy,</w:t>
      </w:r>
    </w:p>
    <w:p w14:paraId="223B2B08" w14:textId="77777777" w:rsidR="00E214F9" w:rsidRPr="00D80D31" w:rsidRDefault="00E214F9">
      <w:pPr>
        <w:pStyle w:val="Tekstpodstawowy"/>
        <w:numPr>
          <w:ilvl w:val="1"/>
          <w:numId w:val="48"/>
        </w:numPr>
        <w:tabs>
          <w:tab w:val="left" w:pos="851"/>
        </w:tabs>
        <w:spacing w:after="0"/>
        <w:ind w:left="851" w:hanging="425"/>
        <w:jc w:val="both"/>
        <w:rPr>
          <w:rFonts w:asciiTheme="minorHAnsi" w:hAnsiTheme="minorHAnsi" w:cstheme="minorHAnsi"/>
          <w:sz w:val="22"/>
          <w:szCs w:val="22"/>
        </w:rPr>
      </w:pPr>
      <w:r w:rsidRPr="00D80D31">
        <w:rPr>
          <w:rFonts w:asciiTheme="minorHAnsi" w:hAnsiTheme="minorHAnsi" w:cstheme="minorHAnsi"/>
          <w:sz w:val="22"/>
          <w:szCs w:val="22"/>
        </w:rPr>
        <w:t>prowadzenie obsługi geodezyjnej w czasie robót,</w:t>
      </w:r>
    </w:p>
    <w:p w14:paraId="52EE8FF2" w14:textId="77777777" w:rsidR="00E214F9" w:rsidRPr="00D80D31" w:rsidRDefault="00E214F9">
      <w:pPr>
        <w:pStyle w:val="Tekstpodstawowy"/>
        <w:numPr>
          <w:ilvl w:val="1"/>
          <w:numId w:val="48"/>
        </w:numPr>
        <w:tabs>
          <w:tab w:val="left" w:pos="851"/>
        </w:tabs>
        <w:spacing w:after="0"/>
        <w:ind w:left="851" w:hanging="425"/>
        <w:jc w:val="both"/>
        <w:rPr>
          <w:rFonts w:asciiTheme="minorHAnsi" w:hAnsiTheme="minorHAnsi" w:cstheme="minorHAnsi"/>
          <w:sz w:val="22"/>
          <w:szCs w:val="22"/>
        </w:rPr>
      </w:pPr>
      <w:r w:rsidRPr="00D80D31">
        <w:rPr>
          <w:rFonts w:asciiTheme="minorHAnsi" w:hAnsiTheme="minorHAnsi" w:cstheme="minorHAnsi"/>
          <w:sz w:val="22"/>
          <w:szCs w:val="22"/>
        </w:rPr>
        <w:t>wykonanie inwentaryzacji powykonawczej inwestycji,</w:t>
      </w:r>
    </w:p>
    <w:p w14:paraId="2515200A" w14:textId="77777777" w:rsidR="00E214F9" w:rsidRPr="00D80D31" w:rsidRDefault="00E214F9">
      <w:pPr>
        <w:pStyle w:val="Tekstpodstawowy"/>
        <w:numPr>
          <w:ilvl w:val="1"/>
          <w:numId w:val="48"/>
        </w:numPr>
        <w:tabs>
          <w:tab w:val="left" w:pos="851"/>
        </w:tabs>
        <w:spacing w:after="0"/>
        <w:ind w:left="851" w:hanging="425"/>
        <w:jc w:val="both"/>
        <w:rPr>
          <w:rFonts w:asciiTheme="minorHAnsi" w:hAnsiTheme="minorHAnsi" w:cstheme="minorHAnsi"/>
          <w:sz w:val="22"/>
          <w:szCs w:val="22"/>
        </w:rPr>
      </w:pPr>
      <w:r w:rsidRPr="00D80D31">
        <w:rPr>
          <w:rFonts w:asciiTheme="minorHAnsi" w:hAnsiTheme="minorHAnsi" w:cstheme="minorHAnsi"/>
          <w:sz w:val="22"/>
          <w:szCs w:val="22"/>
        </w:rPr>
        <w:t>zapewnienie kierownika budowy i kierownika robót branżowych,</w:t>
      </w:r>
    </w:p>
    <w:p w14:paraId="367AF367" w14:textId="77777777" w:rsidR="006C21FE" w:rsidRPr="00D80D31" w:rsidRDefault="006C21FE">
      <w:pPr>
        <w:pStyle w:val="Tekstpodstawowy"/>
        <w:numPr>
          <w:ilvl w:val="1"/>
          <w:numId w:val="48"/>
        </w:numPr>
        <w:tabs>
          <w:tab w:val="left" w:pos="851"/>
        </w:tabs>
        <w:spacing w:after="0"/>
        <w:ind w:left="851" w:hanging="425"/>
        <w:jc w:val="both"/>
        <w:rPr>
          <w:rFonts w:asciiTheme="minorHAnsi" w:hAnsiTheme="minorHAnsi" w:cstheme="minorHAnsi"/>
          <w:sz w:val="22"/>
          <w:szCs w:val="22"/>
        </w:rPr>
      </w:pPr>
      <w:r w:rsidRPr="00D80D31">
        <w:rPr>
          <w:rFonts w:asciiTheme="minorHAnsi" w:hAnsiTheme="minorHAnsi" w:cstheme="minorHAnsi"/>
          <w:sz w:val="22"/>
          <w:szCs w:val="22"/>
        </w:rPr>
        <w:t>składowanie</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wszelkich</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urządzeń</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pomocniczych,</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zbędnych</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materiałów,</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związanych</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w:t>
      </w:r>
      <w:r w:rsidR="00985680" w:rsidRPr="00D80D31">
        <w:rPr>
          <w:rFonts w:asciiTheme="minorHAnsi" w:eastAsia="Arial" w:hAnsiTheme="minorHAnsi" w:cstheme="minorHAnsi"/>
          <w:sz w:val="22"/>
          <w:szCs w:val="22"/>
        </w:rPr>
        <w:t> </w:t>
      </w:r>
      <w:r w:rsidRPr="00D80D31">
        <w:rPr>
          <w:rFonts w:asciiTheme="minorHAnsi" w:hAnsiTheme="minorHAnsi" w:cstheme="minorHAnsi"/>
          <w:sz w:val="22"/>
          <w:szCs w:val="22"/>
        </w:rPr>
        <w:t>wykonywanymi</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robotami,</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miejscach</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wskazanych</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przez</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Zamawiającego,</w:t>
      </w:r>
    </w:p>
    <w:p w14:paraId="25D8931B" w14:textId="77777777" w:rsidR="006C21FE" w:rsidRPr="00D80D31" w:rsidRDefault="006C21FE">
      <w:pPr>
        <w:pStyle w:val="Tekstpodstawowy"/>
        <w:numPr>
          <w:ilvl w:val="1"/>
          <w:numId w:val="48"/>
        </w:numPr>
        <w:tabs>
          <w:tab w:val="left" w:pos="851"/>
        </w:tabs>
        <w:spacing w:after="0"/>
        <w:ind w:left="851" w:hanging="425"/>
        <w:jc w:val="both"/>
        <w:rPr>
          <w:rFonts w:asciiTheme="minorHAnsi" w:hAnsiTheme="minorHAnsi" w:cstheme="minorHAnsi"/>
          <w:sz w:val="22"/>
          <w:szCs w:val="22"/>
        </w:rPr>
      </w:pPr>
      <w:r w:rsidRPr="00D80D31">
        <w:rPr>
          <w:rFonts w:asciiTheme="minorHAnsi" w:hAnsiTheme="minorHAnsi" w:cstheme="minorHAnsi"/>
          <w:sz w:val="22"/>
          <w:szCs w:val="22"/>
        </w:rPr>
        <w:t>utrzymywanie</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porządku</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na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terenie</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prowadzonych</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przez</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siebie</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robót,</w:t>
      </w:r>
    </w:p>
    <w:p w14:paraId="009040BD" w14:textId="77777777" w:rsidR="0087143A" w:rsidRPr="00D80D31" w:rsidRDefault="0087143A">
      <w:pPr>
        <w:pStyle w:val="Tekstpodstawowy"/>
        <w:numPr>
          <w:ilvl w:val="1"/>
          <w:numId w:val="48"/>
        </w:numPr>
        <w:tabs>
          <w:tab w:val="left" w:pos="851"/>
        </w:tabs>
        <w:spacing w:after="0"/>
        <w:ind w:left="851" w:hanging="425"/>
        <w:jc w:val="both"/>
        <w:rPr>
          <w:rFonts w:asciiTheme="minorHAnsi" w:hAnsiTheme="minorHAnsi" w:cstheme="minorHAnsi"/>
          <w:sz w:val="22"/>
          <w:szCs w:val="22"/>
        </w:rPr>
      </w:pPr>
      <w:r w:rsidRPr="00D80D31">
        <w:rPr>
          <w:rFonts w:asciiTheme="minorHAnsi" w:hAnsiTheme="minorHAnsi" w:cstheme="minorHAnsi"/>
          <w:sz w:val="22"/>
          <w:szCs w:val="22"/>
        </w:rPr>
        <w:t>ponoszenie kosztów zużytej wody i energii elektrycznej w czasie trwania robót,</w:t>
      </w:r>
    </w:p>
    <w:p w14:paraId="3910428A" w14:textId="77777777" w:rsidR="006C21FE" w:rsidRPr="00D80D31" w:rsidRDefault="006C21FE">
      <w:pPr>
        <w:pStyle w:val="Tekstpodstawowy"/>
        <w:numPr>
          <w:ilvl w:val="1"/>
          <w:numId w:val="48"/>
        </w:numPr>
        <w:tabs>
          <w:tab w:val="left" w:pos="851"/>
        </w:tabs>
        <w:spacing w:after="0"/>
        <w:ind w:left="851" w:hanging="425"/>
        <w:jc w:val="both"/>
        <w:rPr>
          <w:rFonts w:asciiTheme="minorHAnsi" w:hAnsiTheme="minorHAnsi" w:cstheme="minorHAnsi"/>
          <w:sz w:val="22"/>
          <w:szCs w:val="22"/>
        </w:rPr>
      </w:pPr>
      <w:r w:rsidRPr="00D80D31">
        <w:rPr>
          <w:rFonts w:asciiTheme="minorHAnsi" w:hAnsiTheme="minorHAnsi" w:cstheme="minorHAnsi"/>
          <w:sz w:val="22"/>
          <w:szCs w:val="22"/>
        </w:rPr>
        <w:t>prowadzenie</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gospodarki</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odpadami,</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zgodnie</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obowiązującymi</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przepisami</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i</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na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własny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koszt,</w:t>
      </w:r>
    </w:p>
    <w:p w14:paraId="3FD58499" w14:textId="77777777" w:rsidR="006C21FE" w:rsidRPr="00D80D31" w:rsidRDefault="00851EF3">
      <w:pPr>
        <w:pStyle w:val="Tekstpodstawowy"/>
        <w:numPr>
          <w:ilvl w:val="1"/>
          <w:numId w:val="48"/>
        </w:numPr>
        <w:tabs>
          <w:tab w:val="left" w:pos="851"/>
        </w:tabs>
        <w:spacing w:after="0"/>
        <w:ind w:left="851" w:hanging="425"/>
        <w:jc w:val="both"/>
        <w:rPr>
          <w:rFonts w:asciiTheme="minorHAnsi" w:eastAsia="Arial" w:hAnsiTheme="minorHAnsi" w:cstheme="minorHAnsi"/>
          <w:sz w:val="22"/>
          <w:szCs w:val="22"/>
        </w:rPr>
      </w:pPr>
      <w:r w:rsidRPr="00D80D31">
        <w:rPr>
          <w:rFonts w:asciiTheme="minorHAnsi" w:hAnsiTheme="minorHAnsi" w:cstheme="minorHAnsi"/>
          <w:sz w:val="22"/>
          <w:szCs w:val="22"/>
        </w:rPr>
        <w:t>dbanie</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o</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przestrzeganie</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przepisów</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ustawy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dnia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27</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kwietnia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2001</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r.</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Prawo</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ochrony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środowiska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(tekst</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jednolity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Dz.</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U.</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20</w:t>
      </w:r>
      <w:r w:rsidR="008C6738" w:rsidRPr="00D80D31">
        <w:rPr>
          <w:rFonts w:asciiTheme="minorHAnsi" w:hAnsiTheme="minorHAnsi" w:cstheme="minorHAnsi"/>
          <w:sz w:val="22"/>
          <w:szCs w:val="22"/>
        </w:rPr>
        <w:t>20</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r.,</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poz.</w:t>
      </w:r>
      <w:r w:rsidRPr="00D80D31">
        <w:rPr>
          <w:rFonts w:asciiTheme="minorHAnsi" w:eastAsia="Arial" w:hAnsiTheme="minorHAnsi" w:cstheme="minorHAnsi"/>
          <w:sz w:val="22"/>
          <w:szCs w:val="22"/>
        </w:rPr>
        <w:t xml:space="preserve"> </w:t>
      </w:r>
      <w:r w:rsidR="00F16A7A" w:rsidRPr="00D80D31">
        <w:rPr>
          <w:rFonts w:asciiTheme="minorHAnsi" w:hAnsiTheme="minorHAnsi" w:cstheme="minorHAnsi"/>
          <w:sz w:val="22"/>
          <w:szCs w:val="22"/>
        </w:rPr>
        <w:t>1</w:t>
      </w:r>
      <w:r w:rsidR="008C6738" w:rsidRPr="00D80D31">
        <w:rPr>
          <w:rFonts w:asciiTheme="minorHAnsi" w:hAnsiTheme="minorHAnsi" w:cstheme="minorHAnsi"/>
          <w:sz w:val="22"/>
          <w:szCs w:val="22"/>
        </w:rPr>
        <w:t>219</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ze</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zm.)</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i</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związku</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tym</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Wykonawca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ponosi</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pełną</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odpowiedzialność</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naruszenie</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przepisów</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dotyczących</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ochrony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środowiska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na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terenie</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budowy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i</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na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terenie</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przyległym</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do</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terenu</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budowy</w:t>
      </w:r>
      <w:r w:rsidR="00835F2A" w:rsidRPr="00D80D31">
        <w:rPr>
          <w:rFonts w:asciiTheme="minorHAnsi" w:eastAsia="Arial" w:hAnsiTheme="minorHAnsi" w:cstheme="minorHAnsi"/>
          <w:sz w:val="22"/>
          <w:szCs w:val="22"/>
        </w:rPr>
        <w:t>;</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wszelkie</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kary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związane</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zanieczyszczeniem</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środowiska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oraz</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niewłaściwym</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postępowaniem</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odpadami</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obciążają</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Wykonawcę,</w:t>
      </w:r>
      <w:r w:rsidRPr="00D80D31">
        <w:rPr>
          <w:rFonts w:asciiTheme="minorHAnsi" w:eastAsia="Arial" w:hAnsiTheme="minorHAnsi" w:cstheme="minorHAnsi"/>
          <w:sz w:val="22"/>
          <w:szCs w:val="22"/>
        </w:rPr>
        <w:t xml:space="preserve"> </w:t>
      </w:r>
    </w:p>
    <w:p w14:paraId="7D4CA610" w14:textId="77777777" w:rsidR="006C21FE" w:rsidRPr="00D80D31" w:rsidRDefault="006C21FE">
      <w:pPr>
        <w:pStyle w:val="Tekstpodstawowy"/>
        <w:numPr>
          <w:ilvl w:val="1"/>
          <w:numId w:val="48"/>
        </w:numPr>
        <w:tabs>
          <w:tab w:val="left" w:pos="851"/>
        </w:tabs>
        <w:spacing w:after="0"/>
        <w:ind w:left="851" w:hanging="425"/>
        <w:jc w:val="both"/>
        <w:rPr>
          <w:rFonts w:asciiTheme="minorHAnsi" w:eastAsia="Arial" w:hAnsiTheme="minorHAnsi" w:cstheme="minorHAnsi"/>
          <w:sz w:val="22"/>
          <w:szCs w:val="22"/>
        </w:rPr>
      </w:pPr>
      <w:r w:rsidRPr="00D80D31">
        <w:rPr>
          <w:rFonts w:asciiTheme="minorHAnsi" w:hAnsiTheme="minorHAnsi" w:cstheme="minorHAnsi"/>
          <w:sz w:val="22"/>
          <w:szCs w:val="22"/>
        </w:rPr>
        <w:t>utrzymanie</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terenu</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budowy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stanie</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wolnym</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od</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przeszkód</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komunikacyjnych</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oraz</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usuwania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na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bieżąco</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zbędnych</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materiałów,</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odpadów</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i</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śmieci,</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na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własny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koszt,</w:t>
      </w:r>
    </w:p>
    <w:p w14:paraId="008BB4C5" w14:textId="77777777" w:rsidR="006C21FE" w:rsidRPr="00D80D31" w:rsidRDefault="0087143A">
      <w:pPr>
        <w:pStyle w:val="Tekstpodstawowy"/>
        <w:numPr>
          <w:ilvl w:val="1"/>
          <w:numId w:val="48"/>
        </w:numPr>
        <w:tabs>
          <w:tab w:val="left" w:pos="851"/>
        </w:tabs>
        <w:spacing w:after="0"/>
        <w:ind w:left="851" w:hanging="425"/>
        <w:jc w:val="both"/>
        <w:rPr>
          <w:rFonts w:asciiTheme="minorHAnsi" w:eastAsia="Arial" w:hAnsiTheme="minorHAnsi" w:cstheme="minorHAnsi"/>
          <w:sz w:val="22"/>
          <w:szCs w:val="22"/>
        </w:rPr>
      </w:pPr>
      <w:r w:rsidRPr="00D80D31">
        <w:rPr>
          <w:rFonts w:asciiTheme="minorHAnsi" w:hAnsiTheme="minorHAnsi" w:cstheme="minorHAnsi"/>
          <w:sz w:val="22"/>
          <w:szCs w:val="22"/>
        </w:rPr>
        <w:t xml:space="preserve">wykonywanie robót oraz innych czynności objętych przedmiotem umowy, </w:t>
      </w:r>
      <w:r w:rsidR="005F49D7" w:rsidRPr="00D80D31">
        <w:rPr>
          <w:rFonts w:asciiTheme="minorHAnsi" w:hAnsiTheme="minorHAnsi" w:cstheme="minorHAnsi"/>
          <w:sz w:val="22"/>
          <w:szCs w:val="22"/>
        </w:rPr>
        <w:t>w sposób zapewniający przestrzeganie</w:t>
      </w:r>
      <w:r w:rsidR="006A404D" w:rsidRPr="00D80D31">
        <w:rPr>
          <w:rFonts w:asciiTheme="minorHAnsi" w:eastAsia="Arial" w:hAnsiTheme="minorHAnsi" w:cstheme="minorHAnsi"/>
          <w:sz w:val="22"/>
          <w:szCs w:val="22"/>
        </w:rPr>
        <w:t xml:space="preserve"> </w:t>
      </w:r>
      <w:r w:rsidR="006C21FE" w:rsidRPr="00D80D31">
        <w:rPr>
          <w:rFonts w:asciiTheme="minorHAnsi" w:hAnsiTheme="minorHAnsi" w:cstheme="minorHAnsi"/>
          <w:sz w:val="22"/>
          <w:szCs w:val="22"/>
        </w:rPr>
        <w:t>przepisów</w:t>
      </w:r>
      <w:r w:rsidR="006C21FE" w:rsidRPr="00D80D31">
        <w:rPr>
          <w:rFonts w:asciiTheme="minorHAnsi" w:eastAsia="Arial" w:hAnsiTheme="minorHAnsi" w:cstheme="minorHAnsi"/>
          <w:sz w:val="22"/>
          <w:szCs w:val="22"/>
        </w:rPr>
        <w:t xml:space="preserve"> </w:t>
      </w:r>
      <w:r w:rsidRPr="00D80D31">
        <w:rPr>
          <w:rFonts w:asciiTheme="minorHAnsi" w:eastAsia="Arial" w:hAnsiTheme="minorHAnsi" w:cstheme="minorHAnsi"/>
          <w:sz w:val="22"/>
          <w:szCs w:val="22"/>
        </w:rPr>
        <w:t xml:space="preserve">z zakresu </w:t>
      </w:r>
      <w:r w:rsidR="006A404D" w:rsidRPr="00D80D31">
        <w:rPr>
          <w:rFonts w:asciiTheme="minorHAnsi" w:hAnsiTheme="minorHAnsi" w:cstheme="minorHAnsi"/>
          <w:sz w:val="22"/>
          <w:szCs w:val="22"/>
        </w:rPr>
        <w:t xml:space="preserve">bezpieczeństwa </w:t>
      </w:r>
      <w:r w:rsidRPr="00D80D31">
        <w:rPr>
          <w:rFonts w:asciiTheme="minorHAnsi" w:hAnsiTheme="minorHAnsi" w:cstheme="minorHAnsi"/>
          <w:sz w:val="22"/>
          <w:szCs w:val="22"/>
        </w:rPr>
        <w:t>i higieny pracy</w:t>
      </w:r>
      <w:r w:rsidR="006C21FE" w:rsidRPr="00D80D31">
        <w:rPr>
          <w:rFonts w:asciiTheme="minorHAnsi" w:hAnsiTheme="minorHAnsi" w:cstheme="minorHAnsi"/>
          <w:sz w:val="22"/>
          <w:szCs w:val="22"/>
        </w:rPr>
        <w:t>,</w:t>
      </w:r>
      <w:r w:rsidR="006C21FE"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ochrony przeciwpożarowej</w:t>
      </w:r>
      <w:r w:rsidR="006C21FE" w:rsidRPr="00D80D31">
        <w:rPr>
          <w:rFonts w:asciiTheme="minorHAnsi" w:hAnsiTheme="minorHAnsi" w:cstheme="minorHAnsi"/>
          <w:sz w:val="22"/>
          <w:szCs w:val="22"/>
        </w:rPr>
        <w:t>,</w:t>
      </w:r>
      <w:r w:rsidR="006C21FE" w:rsidRPr="00D80D31">
        <w:rPr>
          <w:rFonts w:asciiTheme="minorHAnsi" w:eastAsia="Arial" w:hAnsiTheme="minorHAnsi" w:cstheme="minorHAnsi"/>
          <w:sz w:val="22"/>
          <w:szCs w:val="22"/>
        </w:rPr>
        <w:t xml:space="preserve"> </w:t>
      </w:r>
      <w:r w:rsidR="006C21FE" w:rsidRPr="00D80D31">
        <w:rPr>
          <w:rFonts w:asciiTheme="minorHAnsi" w:hAnsiTheme="minorHAnsi" w:cstheme="minorHAnsi"/>
          <w:sz w:val="22"/>
          <w:szCs w:val="22"/>
        </w:rPr>
        <w:t>warunków</w:t>
      </w:r>
      <w:r w:rsidR="006C21FE" w:rsidRPr="00D80D31">
        <w:rPr>
          <w:rFonts w:asciiTheme="minorHAnsi" w:eastAsia="Arial" w:hAnsiTheme="minorHAnsi" w:cstheme="minorHAnsi"/>
          <w:sz w:val="22"/>
          <w:szCs w:val="22"/>
        </w:rPr>
        <w:t xml:space="preserve"> </w:t>
      </w:r>
      <w:r w:rsidR="006C21FE" w:rsidRPr="00D80D31">
        <w:rPr>
          <w:rFonts w:asciiTheme="minorHAnsi" w:hAnsiTheme="minorHAnsi" w:cstheme="minorHAnsi"/>
          <w:sz w:val="22"/>
          <w:szCs w:val="22"/>
        </w:rPr>
        <w:t>bezpieczeństwa</w:t>
      </w:r>
      <w:r w:rsidR="006C21FE" w:rsidRPr="00D80D31">
        <w:rPr>
          <w:rFonts w:asciiTheme="minorHAnsi" w:eastAsia="Arial" w:hAnsiTheme="minorHAnsi" w:cstheme="minorHAnsi"/>
          <w:sz w:val="22"/>
          <w:szCs w:val="22"/>
        </w:rPr>
        <w:t xml:space="preserve"> </w:t>
      </w:r>
      <w:r w:rsidR="006C21FE" w:rsidRPr="00D80D31">
        <w:rPr>
          <w:rFonts w:asciiTheme="minorHAnsi" w:hAnsiTheme="minorHAnsi" w:cstheme="minorHAnsi"/>
          <w:sz w:val="22"/>
          <w:szCs w:val="22"/>
        </w:rPr>
        <w:t>i</w:t>
      </w:r>
      <w:r w:rsidR="006C21FE" w:rsidRPr="00D80D31">
        <w:rPr>
          <w:rFonts w:asciiTheme="minorHAnsi" w:eastAsia="Arial" w:hAnsiTheme="minorHAnsi" w:cstheme="minorHAnsi"/>
          <w:sz w:val="22"/>
          <w:szCs w:val="22"/>
        </w:rPr>
        <w:t xml:space="preserve"> </w:t>
      </w:r>
      <w:r w:rsidR="006C21FE" w:rsidRPr="00D80D31">
        <w:rPr>
          <w:rFonts w:asciiTheme="minorHAnsi" w:hAnsiTheme="minorHAnsi" w:cstheme="minorHAnsi"/>
          <w:sz w:val="22"/>
          <w:szCs w:val="22"/>
        </w:rPr>
        <w:t>ochrony</w:t>
      </w:r>
      <w:r w:rsidR="006C21FE" w:rsidRPr="00D80D31">
        <w:rPr>
          <w:rFonts w:asciiTheme="minorHAnsi" w:eastAsia="Arial" w:hAnsiTheme="minorHAnsi" w:cstheme="minorHAnsi"/>
          <w:sz w:val="22"/>
          <w:szCs w:val="22"/>
        </w:rPr>
        <w:t xml:space="preserve"> </w:t>
      </w:r>
      <w:r w:rsidR="006C21FE" w:rsidRPr="00D80D31">
        <w:rPr>
          <w:rFonts w:asciiTheme="minorHAnsi" w:hAnsiTheme="minorHAnsi" w:cstheme="minorHAnsi"/>
          <w:sz w:val="22"/>
          <w:szCs w:val="22"/>
        </w:rPr>
        <w:t>zdrowia,</w:t>
      </w:r>
      <w:r w:rsidR="006C21FE" w:rsidRPr="00D80D31">
        <w:rPr>
          <w:rFonts w:asciiTheme="minorHAnsi" w:eastAsia="Arial" w:hAnsiTheme="minorHAnsi" w:cstheme="minorHAnsi"/>
          <w:sz w:val="22"/>
          <w:szCs w:val="22"/>
        </w:rPr>
        <w:t xml:space="preserve"> </w:t>
      </w:r>
      <w:r w:rsidR="005F49D7" w:rsidRPr="00D80D31">
        <w:rPr>
          <w:rFonts w:asciiTheme="minorHAnsi" w:eastAsia="Arial" w:hAnsiTheme="minorHAnsi" w:cstheme="minorHAnsi"/>
          <w:sz w:val="22"/>
          <w:szCs w:val="22"/>
        </w:rPr>
        <w:t xml:space="preserve">a także zapewnienie </w:t>
      </w:r>
      <w:r w:rsidR="006C21FE" w:rsidRPr="00D80D31">
        <w:rPr>
          <w:rFonts w:asciiTheme="minorHAnsi" w:hAnsiTheme="minorHAnsi" w:cstheme="minorHAnsi"/>
          <w:sz w:val="22"/>
          <w:szCs w:val="22"/>
        </w:rPr>
        <w:t>w</w:t>
      </w:r>
      <w:r w:rsidR="006C21FE" w:rsidRPr="00D80D31">
        <w:rPr>
          <w:rFonts w:asciiTheme="minorHAnsi" w:eastAsia="Arial" w:hAnsiTheme="minorHAnsi" w:cstheme="minorHAnsi"/>
          <w:sz w:val="22"/>
          <w:szCs w:val="22"/>
        </w:rPr>
        <w:t xml:space="preserve"> </w:t>
      </w:r>
      <w:r w:rsidR="006C21FE" w:rsidRPr="00D80D31">
        <w:rPr>
          <w:rFonts w:asciiTheme="minorHAnsi" w:hAnsiTheme="minorHAnsi" w:cstheme="minorHAnsi"/>
          <w:sz w:val="22"/>
          <w:szCs w:val="22"/>
        </w:rPr>
        <w:t>trakcie</w:t>
      </w:r>
      <w:r w:rsidR="006C21FE" w:rsidRPr="00D80D31">
        <w:rPr>
          <w:rFonts w:asciiTheme="minorHAnsi" w:eastAsia="Arial" w:hAnsiTheme="minorHAnsi" w:cstheme="minorHAnsi"/>
          <w:sz w:val="22"/>
          <w:szCs w:val="22"/>
        </w:rPr>
        <w:t xml:space="preserve"> </w:t>
      </w:r>
      <w:r w:rsidR="006C21FE" w:rsidRPr="00D80D31">
        <w:rPr>
          <w:rFonts w:asciiTheme="minorHAnsi" w:hAnsiTheme="minorHAnsi" w:cstheme="minorHAnsi"/>
          <w:sz w:val="22"/>
          <w:szCs w:val="22"/>
        </w:rPr>
        <w:t>prowadzenia</w:t>
      </w:r>
      <w:r w:rsidR="006C21FE" w:rsidRPr="00D80D31">
        <w:rPr>
          <w:rFonts w:asciiTheme="minorHAnsi" w:eastAsia="Arial" w:hAnsiTheme="minorHAnsi" w:cstheme="minorHAnsi"/>
          <w:sz w:val="22"/>
          <w:szCs w:val="22"/>
        </w:rPr>
        <w:t xml:space="preserve"> </w:t>
      </w:r>
      <w:r w:rsidR="006C21FE" w:rsidRPr="00D80D31">
        <w:rPr>
          <w:rFonts w:asciiTheme="minorHAnsi" w:hAnsiTheme="minorHAnsi" w:cstheme="minorHAnsi"/>
          <w:sz w:val="22"/>
          <w:szCs w:val="22"/>
        </w:rPr>
        <w:t>robót,</w:t>
      </w:r>
      <w:r w:rsidR="006C21FE"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całkowite</w:t>
      </w:r>
      <w:r w:rsidR="005F49D7" w:rsidRPr="00D80D31">
        <w:rPr>
          <w:rFonts w:asciiTheme="minorHAnsi" w:hAnsiTheme="minorHAnsi" w:cstheme="minorHAnsi"/>
          <w:sz w:val="22"/>
          <w:szCs w:val="22"/>
        </w:rPr>
        <w:t>go bezpieczeństwa</w:t>
      </w:r>
      <w:r w:rsidRPr="00D80D31">
        <w:rPr>
          <w:rFonts w:asciiTheme="minorHAnsi" w:hAnsiTheme="minorHAnsi" w:cstheme="minorHAnsi"/>
          <w:sz w:val="22"/>
          <w:szCs w:val="22"/>
        </w:rPr>
        <w:t xml:space="preserve"> osób</w:t>
      </w:r>
      <w:r w:rsidRPr="00D80D31">
        <w:rPr>
          <w:rFonts w:asciiTheme="minorHAnsi" w:eastAsia="Arial" w:hAnsiTheme="minorHAnsi" w:cstheme="minorHAnsi"/>
          <w:sz w:val="22"/>
          <w:szCs w:val="22"/>
        </w:rPr>
        <w:t xml:space="preserve"> przebywających na terenie robót i w jego pobliżu, </w:t>
      </w:r>
      <w:r w:rsidR="006C21FE" w:rsidRPr="00D80D31">
        <w:rPr>
          <w:rFonts w:asciiTheme="minorHAnsi" w:hAnsiTheme="minorHAnsi" w:cstheme="minorHAnsi"/>
          <w:sz w:val="22"/>
          <w:szCs w:val="22"/>
        </w:rPr>
        <w:t>gdzie</w:t>
      </w:r>
      <w:r w:rsidR="006C21FE" w:rsidRPr="00D80D31">
        <w:rPr>
          <w:rFonts w:asciiTheme="minorHAnsi" w:eastAsia="Arial" w:hAnsiTheme="minorHAnsi" w:cstheme="minorHAnsi"/>
          <w:sz w:val="22"/>
          <w:szCs w:val="22"/>
        </w:rPr>
        <w:t xml:space="preserve"> </w:t>
      </w:r>
      <w:r w:rsidR="006C21FE" w:rsidRPr="00D80D31">
        <w:rPr>
          <w:rFonts w:asciiTheme="minorHAnsi" w:hAnsiTheme="minorHAnsi" w:cstheme="minorHAnsi"/>
          <w:sz w:val="22"/>
          <w:szCs w:val="22"/>
        </w:rPr>
        <w:t>za</w:t>
      </w:r>
      <w:r w:rsidR="006C21FE" w:rsidRPr="00D80D31">
        <w:rPr>
          <w:rFonts w:asciiTheme="minorHAnsi" w:eastAsia="Arial" w:hAnsiTheme="minorHAnsi" w:cstheme="minorHAnsi"/>
          <w:sz w:val="22"/>
          <w:szCs w:val="22"/>
        </w:rPr>
        <w:t xml:space="preserve"> </w:t>
      </w:r>
      <w:r w:rsidR="006C21FE" w:rsidRPr="00D80D31">
        <w:rPr>
          <w:rFonts w:asciiTheme="minorHAnsi" w:hAnsiTheme="minorHAnsi" w:cstheme="minorHAnsi"/>
          <w:sz w:val="22"/>
          <w:szCs w:val="22"/>
        </w:rPr>
        <w:t>niewykonanie</w:t>
      </w:r>
      <w:r w:rsidR="006C21FE" w:rsidRPr="00D80D31">
        <w:rPr>
          <w:rFonts w:asciiTheme="minorHAnsi" w:eastAsia="Arial" w:hAnsiTheme="minorHAnsi" w:cstheme="minorHAnsi"/>
          <w:sz w:val="22"/>
          <w:szCs w:val="22"/>
        </w:rPr>
        <w:t xml:space="preserve"> </w:t>
      </w:r>
      <w:r w:rsidR="006C21FE" w:rsidRPr="00D80D31">
        <w:rPr>
          <w:rFonts w:asciiTheme="minorHAnsi" w:hAnsiTheme="minorHAnsi" w:cstheme="minorHAnsi"/>
          <w:sz w:val="22"/>
          <w:szCs w:val="22"/>
        </w:rPr>
        <w:t>bądź</w:t>
      </w:r>
      <w:r w:rsidR="006C21FE" w:rsidRPr="00D80D31">
        <w:rPr>
          <w:rFonts w:asciiTheme="minorHAnsi" w:eastAsia="Arial" w:hAnsiTheme="minorHAnsi" w:cstheme="minorHAnsi"/>
          <w:sz w:val="22"/>
          <w:szCs w:val="22"/>
        </w:rPr>
        <w:t xml:space="preserve"> </w:t>
      </w:r>
      <w:r w:rsidR="006C21FE" w:rsidRPr="00D80D31">
        <w:rPr>
          <w:rFonts w:asciiTheme="minorHAnsi" w:hAnsiTheme="minorHAnsi" w:cstheme="minorHAnsi"/>
          <w:sz w:val="22"/>
          <w:szCs w:val="22"/>
        </w:rPr>
        <w:t>nienależyte</w:t>
      </w:r>
      <w:r w:rsidR="006C21FE" w:rsidRPr="00D80D31">
        <w:rPr>
          <w:rFonts w:asciiTheme="minorHAnsi" w:eastAsia="Arial" w:hAnsiTheme="minorHAnsi" w:cstheme="minorHAnsi"/>
          <w:sz w:val="22"/>
          <w:szCs w:val="22"/>
        </w:rPr>
        <w:t xml:space="preserve"> </w:t>
      </w:r>
      <w:r w:rsidR="006C21FE" w:rsidRPr="00D80D31">
        <w:rPr>
          <w:rFonts w:asciiTheme="minorHAnsi" w:hAnsiTheme="minorHAnsi" w:cstheme="minorHAnsi"/>
          <w:sz w:val="22"/>
          <w:szCs w:val="22"/>
        </w:rPr>
        <w:t>wykonanie</w:t>
      </w:r>
      <w:r w:rsidR="006C21FE" w:rsidRPr="00D80D31">
        <w:rPr>
          <w:rFonts w:asciiTheme="minorHAnsi" w:eastAsia="Arial" w:hAnsiTheme="minorHAnsi" w:cstheme="minorHAnsi"/>
          <w:sz w:val="22"/>
          <w:szCs w:val="22"/>
        </w:rPr>
        <w:t xml:space="preserve"> </w:t>
      </w:r>
      <w:r w:rsidR="006C21FE" w:rsidRPr="00D80D31">
        <w:rPr>
          <w:rFonts w:asciiTheme="minorHAnsi" w:hAnsiTheme="minorHAnsi" w:cstheme="minorHAnsi"/>
          <w:sz w:val="22"/>
          <w:szCs w:val="22"/>
        </w:rPr>
        <w:t>tych</w:t>
      </w:r>
      <w:r w:rsidR="006C21FE" w:rsidRPr="00D80D31">
        <w:rPr>
          <w:rFonts w:asciiTheme="minorHAnsi" w:eastAsia="Arial" w:hAnsiTheme="minorHAnsi" w:cstheme="minorHAnsi"/>
          <w:sz w:val="22"/>
          <w:szCs w:val="22"/>
        </w:rPr>
        <w:t xml:space="preserve"> </w:t>
      </w:r>
      <w:r w:rsidR="006C21FE" w:rsidRPr="00D80D31">
        <w:rPr>
          <w:rFonts w:asciiTheme="minorHAnsi" w:hAnsiTheme="minorHAnsi" w:cstheme="minorHAnsi"/>
          <w:sz w:val="22"/>
          <w:szCs w:val="22"/>
        </w:rPr>
        <w:t>obowiązków</w:t>
      </w:r>
      <w:r w:rsidR="006C21FE" w:rsidRPr="00D80D31">
        <w:rPr>
          <w:rFonts w:asciiTheme="minorHAnsi" w:eastAsia="Arial" w:hAnsiTheme="minorHAnsi" w:cstheme="minorHAnsi"/>
          <w:sz w:val="22"/>
          <w:szCs w:val="22"/>
        </w:rPr>
        <w:t xml:space="preserve"> </w:t>
      </w:r>
      <w:r w:rsidR="006C21FE" w:rsidRPr="00D80D31">
        <w:rPr>
          <w:rFonts w:asciiTheme="minorHAnsi" w:hAnsiTheme="minorHAnsi" w:cstheme="minorHAnsi"/>
          <w:sz w:val="22"/>
          <w:szCs w:val="22"/>
        </w:rPr>
        <w:t>będzie</w:t>
      </w:r>
      <w:r w:rsidR="006C21FE" w:rsidRPr="00D80D31">
        <w:rPr>
          <w:rFonts w:asciiTheme="minorHAnsi" w:eastAsia="Arial" w:hAnsiTheme="minorHAnsi" w:cstheme="minorHAnsi"/>
          <w:sz w:val="22"/>
          <w:szCs w:val="22"/>
        </w:rPr>
        <w:t xml:space="preserve"> </w:t>
      </w:r>
      <w:r w:rsidR="006C21FE" w:rsidRPr="00D80D31">
        <w:rPr>
          <w:rFonts w:asciiTheme="minorHAnsi" w:hAnsiTheme="minorHAnsi" w:cstheme="minorHAnsi"/>
          <w:sz w:val="22"/>
          <w:szCs w:val="22"/>
        </w:rPr>
        <w:t>ponosił</w:t>
      </w:r>
      <w:r w:rsidR="006C21FE" w:rsidRPr="00D80D31">
        <w:rPr>
          <w:rFonts w:asciiTheme="minorHAnsi" w:eastAsia="Arial" w:hAnsiTheme="minorHAnsi" w:cstheme="minorHAnsi"/>
          <w:sz w:val="22"/>
          <w:szCs w:val="22"/>
        </w:rPr>
        <w:t xml:space="preserve"> </w:t>
      </w:r>
      <w:r w:rsidR="006C21FE" w:rsidRPr="00D80D31">
        <w:rPr>
          <w:rFonts w:asciiTheme="minorHAnsi" w:hAnsiTheme="minorHAnsi" w:cstheme="minorHAnsi"/>
          <w:sz w:val="22"/>
          <w:szCs w:val="22"/>
        </w:rPr>
        <w:t>odpowiedzialność</w:t>
      </w:r>
      <w:r w:rsidR="006C21FE" w:rsidRPr="00D80D31">
        <w:rPr>
          <w:rFonts w:asciiTheme="minorHAnsi" w:eastAsia="Arial" w:hAnsiTheme="minorHAnsi" w:cstheme="minorHAnsi"/>
          <w:sz w:val="22"/>
          <w:szCs w:val="22"/>
        </w:rPr>
        <w:t xml:space="preserve"> </w:t>
      </w:r>
      <w:r w:rsidR="006C21FE" w:rsidRPr="00D80D31">
        <w:rPr>
          <w:rFonts w:asciiTheme="minorHAnsi" w:hAnsiTheme="minorHAnsi" w:cstheme="minorHAnsi"/>
          <w:sz w:val="22"/>
          <w:szCs w:val="22"/>
        </w:rPr>
        <w:t>odszkodowawczą,</w:t>
      </w:r>
    </w:p>
    <w:p w14:paraId="0AA28DE9" w14:textId="77777777" w:rsidR="006C21FE" w:rsidRPr="00D80D31" w:rsidRDefault="006C21FE">
      <w:pPr>
        <w:pStyle w:val="Tekstpodstawowy"/>
        <w:numPr>
          <w:ilvl w:val="1"/>
          <w:numId w:val="48"/>
        </w:numPr>
        <w:tabs>
          <w:tab w:val="left" w:pos="851"/>
        </w:tabs>
        <w:spacing w:after="0"/>
        <w:ind w:left="851" w:hanging="425"/>
        <w:jc w:val="both"/>
        <w:rPr>
          <w:rFonts w:asciiTheme="minorHAnsi" w:eastAsia="Arial" w:hAnsiTheme="minorHAnsi" w:cstheme="minorHAnsi"/>
          <w:sz w:val="22"/>
          <w:szCs w:val="22"/>
        </w:rPr>
      </w:pPr>
      <w:r w:rsidRPr="00D80D31">
        <w:rPr>
          <w:rFonts w:asciiTheme="minorHAnsi" w:hAnsiTheme="minorHAnsi" w:cstheme="minorHAnsi"/>
          <w:sz w:val="22"/>
          <w:szCs w:val="22"/>
        </w:rPr>
        <w:t>realizacja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wniosków</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bądź</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uwag</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przedstawicieli</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Zamawiającego</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zakresie</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spełniania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innych</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wymagań</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dotyczących</w:t>
      </w:r>
      <w:r w:rsidRPr="00D80D31">
        <w:rPr>
          <w:rFonts w:asciiTheme="minorHAnsi" w:eastAsia="Arial" w:hAnsiTheme="minorHAnsi" w:cstheme="minorHAnsi"/>
          <w:sz w:val="22"/>
          <w:szCs w:val="22"/>
        </w:rPr>
        <w:t xml:space="preserve"> </w:t>
      </w:r>
      <w:r w:rsidR="0087143A" w:rsidRPr="00D80D31">
        <w:rPr>
          <w:rFonts w:asciiTheme="minorHAnsi" w:hAnsiTheme="minorHAnsi" w:cstheme="minorHAnsi"/>
          <w:sz w:val="22"/>
          <w:szCs w:val="22"/>
        </w:rPr>
        <w:t>bezpieczeństwa i higieny pracy</w:t>
      </w:r>
      <w:r w:rsidRPr="00D80D31">
        <w:rPr>
          <w:rFonts w:asciiTheme="minorHAnsi" w:hAnsiTheme="minorHAnsi" w:cstheme="minorHAnsi"/>
          <w:sz w:val="22"/>
          <w:szCs w:val="22"/>
        </w:rPr>
        <w:t>,</w:t>
      </w:r>
      <w:r w:rsidRPr="00D80D31">
        <w:rPr>
          <w:rFonts w:asciiTheme="minorHAnsi" w:eastAsia="Arial" w:hAnsiTheme="minorHAnsi" w:cstheme="minorHAnsi"/>
          <w:sz w:val="22"/>
          <w:szCs w:val="22"/>
        </w:rPr>
        <w:t xml:space="preserve"> </w:t>
      </w:r>
      <w:r w:rsidR="0087143A" w:rsidRPr="00D80D31">
        <w:rPr>
          <w:rFonts w:asciiTheme="minorHAnsi" w:hAnsiTheme="minorHAnsi" w:cstheme="minorHAnsi"/>
          <w:sz w:val="22"/>
          <w:szCs w:val="22"/>
        </w:rPr>
        <w:t>ochrony przeciwpożarowej</w:t>
      </w:r>
      <w:r w:rsidRPr="00D80D31">
        <w:rPr>
          <w:rFonts w:asciiTheme="minorHAnsi" w:hAnsiTheme="minorHAnsi" w:cstheme="minorHAnsi"/>
          <w:sz w:val="22"/>
          <w:szCs w:val="22"/>
        </w:rPr>
        <w:t>,</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gdyby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takie</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powstały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trakcie</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współpracy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Stron,</w:t>
      </w:r>
    </w:p>
    <w:p w14:paraId="192ADACC" w14:textId="77777777" w:rsidR="006C21FE" w:rsidRPr="00D80D31" w:rsidRDefault="006C21FE">
      <w:pPr>
        <w:pStyle w:val="Tekstpodstawowy"/>
        <w:numPr>
          <w:ilvl w:val="1"/>
          <w:numId w:val="48"/>
        </w:numPr>
        <w:tabs>
          <w:tab w:val="left" w:pos="851"/>
        </w:tabs>
        <w:spacing w:after="0"/>
        <w:ind w:left="851" w:hanging="425"/>
        <w:jc w:val="both"/>
        <w:rPr>
          <w:rFonts w:asciiTheme="minorHAnsi" w:eastAsia="Arial" w:hAnsiTheme="minorHAnsi" w:cstheme="minorHAnsi"/>
          <w:sz w:val="22"/>
          <w:szCs w:val="22"/>
        </w:rPr>
      </w:pPr>
      <w:r w:rsidRPr="00D80D31">
        <w:rPr>
          <w:rFonts w:asciiTheme="minorHAnsi" w:hAnsiTheme="minorHAnsi" w:cstheme="minorHAnsi"/>
          <w:sz w:val="22"/>
          <w:szCs w:val="22"/>
        </w:rPr>
        <w:t>zapewnienie</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przy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realizacji</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przedmiotu</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umowy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odpowiedniego</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nadzoru</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technicznego</w:t>
      </w:r>
      <w:r w:rsidRPr="00D80D31">
        <w:rPr>
          <w:rFonts w:asciiTheme="minorHAnsi" w:eastAsia="Arial" w:hAnsiTheme="minorHAnsi" w:cstheme="minorHAnsi"/>
          <w:sz w:val="22"/>
          <w:szCs w:val="22"/>
        </w:rPr>
        <w:t xml:space="preserve"> </w:t>
      </w:r>
      <w:r w:rsidR="005F49D7" w:rsidRPr="00D80D31">
        <w:rPr>
          <w:rFonts w:asciiTheme="minorHAnsi" w:eastAsia="Arial" w:hAnsiTheme="minorHAnsi" w:cstheme="minorHAnsi"/>
          <w:sz w:val="22"/>
          <w:szCs w:val="22"/>
        </w:rPr>
        <w:t>oraz pracowników o kwalifikacjach niezbędnych do prawidłowego i terminowego wykonania robót,</w:t>
      </w:r>
    </w:p>
    <w:p w14:paraId="1C18771A" w14:textId="77777777" w:rsidR="006C21FE" w:rsidRPr="00D80D31" w:rsidRDefault="006C21FE">
      <w:pPr>
        <w:pStyle w:val="Tekstpodstawowy"/>
        <w:numPr>
          <w:ilvl w:val="1"/>
          <w:numId w:val="48"/>
        </w:numPr>
        <w:tabs>
          <w:tab w:val="left" w:pos="851"/>
        </w:tabs>
        <w:spacing w:after="0"/>
        <w:ind w:left="851" w:hanging="425"/>
        <w:jc w:val="both"/>
        <w:rPr>
          <w:rFonts w:asciiTheme="minorHAnsi" w:eastAsia="Arial" w:hAnsiTheme="minorHAnsi" w:cstheme="minorHAnsi"/>
          <w:sz w:val="22"/>
          <w:szCs w:val="22"/>
        </w:rPr>
      </w:pPr>
      <w:r w:rsidRPr="00D80D31">
        <w:rPr>
          <w:rFonts w:asciiTheme="minorHAnsi" w:hAnsiTheme="minorHAnsi" w:cstheme="minorHAnsi"/>
          <w:sz w:val="22"/>
          <w:szCs w:val="22"/>
        </w:rPr>
        <w:t>ponoszenie</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odpowiedzialności</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cywilnej</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wszystkie</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prowadzone</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prace,</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związane</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realizacją</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przedmiotu</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umowy,</w:t>
      </w:r>
    </w:p>
    <w:p w14:paraId="719DD800" w14:textId="77777777" w:rsidR="006C21FE" w:rsidRPr="00D80D31" w:rsidRDefault="006C21FE">
      <w:pPr>
        <w:pStyle w:val="Tekstpodstawowy"/>
        <w:numPr>
          <w:ilvl w:val="1"/>
          <w:numId w:val="48"/>
        </w:numPr>
        <w:tabs>
          <w:tab w:val="left" w:pos="851"/>
        </w:tabs>
        <w:spacing w:after="0"/>
        <w:ind w:left="851" w:hanging="425"/>
        <w:jc w:val="both"/>
        <w:rPr>
          <w:rFonts w:asciiTheme="minorHAnsi" w:eastAsia="Arial" w:hAnsiTheme="minorHAnsi" w:cstheme="minorHAnsi"/>
          <w:sz w:val="22"/>
          <w:szCs w:val="22"/>
        </w:rPr>
      </w:pPr>
      <w:r w:rsidRPr="00D80D31">
        <w:rPr>
          <w:rFonts w:asciiTheme="minorHAnsi" w:hAnsiTheme="minorHAnsi" w:cstheme="minorHAnsi"/>
          <w:sz w:val="22"/>
          <w:szCs w:val="22"/>
        </w:rPr>
        <w:t>w</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przypadku</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zniszczenia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lub</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uszkodzenia,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już</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wykonanych</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robót</w:t>
      </w:r>
      <w:r w:rsidR="005F49D7"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lub</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ich</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części</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toku</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realizacji,</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naprawianie</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ich</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i</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doprowadzanie</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do</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stanu</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poprzedniego,</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na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własny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koszt,</w:t>
      </w:r>
    </w:p>
    <w:p w14:paraId="4F747F5B" w14:textId="77777777" w:rsidR="006C21FE" w:rsidRPr="00D80D31" w:rsidRDefault="006C21FE">
      <w:pPr>
        <w:pStyle w:val="Tekstpodstawowy"/>
        <w:numPr>
          <w:ilvl w:val="1"/>
          <w:numId w:val="48"/>
        </w:numPr>
        <w:tabs>
          <w:tab w:val="left" w:pos="851"/>
        </w:tabs>
        <w:spacing w:after="0"/>
        <w:ind w:left="851" w:hanging="425"/>
        <w:jc w:val="both"/>
        <w:rPr>
          <w:rFonts w:asciiTheme="minorHAnsi" w:eastAsia="Arial" w:hAnsiTheme="minorHAnsi" w:cstheme="minorHAnsi"/>
          <w:sz w:val="22"/>
          <w:szCs w:val="22"/>
        </w:rPr>
      </w:pPr>
      <w:r w:rsidRPr="00D80D31">
        <w:rPr>
          <w:rFonts w:asciiTheme="minorHAnsi" w:hAnsiTheme="minorHAnsi" w:cstheme="minorHAnsi"/>
          <w:sz w:val="22"/>
          <w:szCs w:val="22"/>
        </w:rPr>
        <w:t>naprawienie</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nawierzchni</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dróg</w:t>
      </w:r>
      <w:r w:rsidRPr="00D80D31">
        <w:rPr>
          <w:rFonts w:asciiTheme="minorHAnsi" w:eastAsia="Arial" w:hAnsiTheme="minorHAnsi" w:cstheme="minorHAnsi"/>
          <w:b/>
          <w:sz w:val="22"/>
          <w:szCs w:val="22"/>
        </w:rPr>
        <w:t xml:space="preserve"> </w:t>
      </w:r>
      <w:r w:rsidRPr="00D80D31">
        <w:rPr>
          <w:rFonts w:asciiTheme="minorHAnsi" w:hAnsiTheme="minorHAnsi" w:cstheme="minorHAnsi"/>
          <w:sz w:val="22"/>
          <w:szCs w:val="22"/>
        </w:rPr>
        <w:t>publicznych</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uszkodzonych</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lub</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zniszczonych</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związku</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w:t>
      </w:r>
      <w:r w:rsidR="00985680" w:rsidRPr="00D80D31">
        <w:rPr>
          <w:rFonts w:asciiTheme="minorHAnsi" w:eastAsia="Arial" w:hAnsiTheme="minorHAnsi" w:cstheme="minorHAnsi"/>
          <w:sz w:val="22"/>
          <w:szCs w:val="22"/>
        </w:rPr>
        <w:t> </w:t>
      </w:r>
      <w:r w:rsidRPr="00D80D31">
        <w:rPr>
          <w:rFonts w:asciiTheme="minorHAnsi" w:hAnsiTheme="minorHAnsi" w:cstheme="minorHAnsi"/>
          <w:sz w:val="22"/>
          <w:szCs w:val="22"/>
        </w:rPr>
        <w:t>prowadzeniem</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robót</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związanych</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w:t>
      </w:r>
      <w:r w:rsidRPr="00D80D31">
        <w:rPr>
          <w:rFonts w:asciiTheme="minorHAnsi" w:eastAsia="Arial" w:hAnsiTheme="minorHAnsi" w:cstheme="minorHAnsi"/>
          <w:sz w:val="22"/>
          <w:szCs w:val="22"/>
        </w:rPr>
        <w:t xml:space="preserve"> </w:t>
      </w:r>
      <w:r w:rsidR="00104763" w:rsidRPr="00D80D31">
        <w:rPr>
          <w:rFonts w:asciiTheme="minorHAnsi" w:hAnsiTheme="minorHAnsi" w:cstheme="minorHAnsi"/>
          <w:sz w:val="22"/>
          <w:szCs w:val="22"/>
        </w:rPr>
        <w:t>remontem i przebudową</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budynku,</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zastosowaniem</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materiałów</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występujących</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nawierzchniach</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uszkodzonych</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dróg,</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na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własny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koszt,</w:t>
      </w:r>
    </w:p>
    <w:p w14:paraId="4346B853" w14:textId="77777777" w:rsidR="006C21FE" w:rsidRPr="00D80D31" w:rsidRDefault="006C21FE">
      <w:pPr>
        <w:pStyle w:val="Tekstpodstawowy"/>
        <w:numPr>
          <w:ilvl w:val="1"/>
          <w:numId w:val="48"/>
        </w:numPr>
        <w:tabs>
          <w:tab w:val="left" w:pos="851"/>
        </w:tabs>
        <w:spacing w:after="0"/>
        <w:ind w:left="851" w:hanging="425"/>
        <w:jc w:val="both"/>
        <w:rPr>
          <w:rFonts w:asciiTheme="minorHAnsi" w:eastAsia="Arial" w:hAnsiTheme="minorHAnsi" w:cstheme="minorHAnsi"/>
          <w:sz w:val="22"/>
          <w:szCs w:val="22"/>
        </w:rPr>
      </w:pPr>
      <w:r w:rsidRPr="00D80D31">
        <w:rPr>
          <w:rFonts w:asciiTheme="minorHAnsi" w:hAnsiTheme="minorHAnsi" w:cstheme="minorHAnsi"/>
          <w:sz w:val="22"/>
          <w:szCs w:val="22"/>
        </w:rPr>
        <w:t>uczestnictwo</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na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żądanie</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Zamawiającego</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lub</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osób</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upoważnionych</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naradach</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koordynacyjnych,</w:t>
      </w:r>
    </w:p>
    <w:p w14:paraId="0B1A2212" w14:textId="77777777" w:rsidR="006C21FE" w:rsidRPr="00D80D31" w:rsidRDefault="006C21FE">
      <w:pPr>
        <w:pStyle w:val="Tekstpodstawowy"/>
        <w:numPr>
          <w:ilvl w:val="1"/>
          <w:numId w:val="48"/>
        </w:numPr>
        <w:tabs>
          <w:tab w:val="left" w:pos="851"/>
        </w:tabs>
        <w:spacing w:after="0"/>
        <w:ind w:left="851" w:hanging="425"/>
        <w:jc w:val="both"/>
        <w:rPr>
          <w:rFonts w:asciiTheme="minorHAnsi" w:eastAsia="Arial" w:hAnsiTheme="minorHAnsi" w:cstheme="minorHAnsi"/>
          <w:sz w:val="22"/>
          <w:szCs w:val="22"/>
        </w:rPr>
      </w:pPr>
      <w:r w:rsidRPr="00D80D31">
        <w:rPr>
          <w:rFonts w:asciiTheme="minorHAnsi" w:hAnsiTheme="minorHAnsi" w:cstheme="minorHAnsi"/>
          <w:sz w:val="22"/>
          <w:szCs w:val="22"/>
        </w:rPr>
        <w:t>zapłata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opłat</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i</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kar</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przekroczenie</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trakcie</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robót</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norm,</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określonych</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odpowiednich</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przepisach,</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dotyczących</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ochrony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środowiska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i</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bezpieczeństwa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pracy,</w:t>
      </w:r>
      <w:r w:rsidR="005F49D7" w:rsidRPr="00D80D31">
        <w:rPr>
          <w:rFonts w:asciiTheme="minorHAnsi" w:hAnsiTheme="minorHAnsi" w:cstheme="minorHAnsi"/>
          <w:sz w:val="22"/>
          <w:szCs w:val="22"/>
        </w:rPr>
        <w:t xml:space="preserve"> które obciążają Wykonawcę,</w:t>
      </w:r>
    </w:p>
    <w:p w14:paraId="0499BED2" w14:textId="77777777" w:rsidR="006C21FE" w:rsidRPr="00D80D31" w:rsidRDefault="005F49D7">
      <w:pPr>
        <w:pStyle w:val="Tekstpodstawowy"/>
        <w:numPr>
          <w:ilvl w:val="1"/>
          <w:numId w:val="48"/>
        </w:numPr>
        <w:tabs>
          <w:tab w:val="left" w:pos="851"/>
        </w:tabs>
        <w:spacing w:after="0"/>
        <w:ind w:left="851" w:hanging="425"/>
        <w:jc w:val="both"/>
        <w:rPr>
          <w:rFonts w:asciiTheme="minorHAnsi" w:eastAsia="Arial" w:hAnsiTheme="minorHAnsi" w:cstheme="minorHAnsi"/>
          <w:sz w:val="22"/>
          <w:szCs w:val="22"/>
        </w:rPr>
      </w:pPr>
      <w:r w:rsidRPr="00D80D31">
        <w:rPr>
          <w:rFonts w:asciiTheme="minorHAnsi" w:hAnsiTheme="minorHAnsi" w:cstheme="minorHAnsi"/>
          <w:sz w:val="22"/>
          <w:szCs w:val="22"/>
        </w:rPr>
        <w:lastRenderedPageBreak/>
        <w:t>ponoszenia odpowiedzialności</w:t>
      </w:r>
      <w:r w:rsidR="006C21FE" w:rsidRPr="00D80D31">
        <w:rPr>
          <w:rFonts w:asciiTheme="minorHAnsi" w:eastAsia="Arial" w:hAnsiTheme="minorHAnsi" w:cstheme="minorHAnsi"/>
          <w:sz w:val="22"/>
          <w:szCs w:val="22"/>
        </w:rPr>
        <w:t xml:space="preserve"> </w:t>
      </w:r>
      <w:r w:rsidR="006C21FE" w:rsidRPr="00D80D31">
        <w:rPr>
          <w:rFonts w:asciiTheme="minorHAnsi" w:hAnsiTheme="minorHAnsi" w:cstheme="minorHAnsi"/>
          <w:sz w:val="22"/>
          <w:szCs w:val="22"/>
        </w:rPr>
        <w:t>za</w:t>
      </w:r>
      <w:r w:rsidR="006C21FE" w:rsidRPr="00D80D31">
        <w:rPr>
          <w:rFonts w:asciiTheme="minorHAnsi" w:eastAsia="Arial" w:hAnsiTheme="minorHAnsi" w:cstheme="minorHAnsi"/>
          <w:sz w:val="22"/>
          <w:szCs w:val="22"/>
        </w:rPr>
        <w:t xml:space="preserve"> </w:t>
      </w:r>
      <w:r w:rsidR="006C21FE" w:rsidRPr="00D80D31">
        <w:rPr>
          <w:rFonts w:asciiTheme="minorHAnsi" w:hAnsiTheme="minorHAnsi" w:cstheme="minorHAnsi"/>
          <w:sz w:val="22"/>
          <w:szCs w:val="22"/>
        </w:rPr>
        <w:t>wszelkie</w:t>
      </w:r>
      <w:r w:rsidR="006C21FE" w:rsidRPr="00D80D31">
        <w:rPr>
          <w:rFonts w:asciiTheme="minorHAnsi" w:eastAsia="Arial" w:hAnsiTheme="minorHAnsi" w:cstheme="minorHAnsi"/>
          <w:sz w:val="22"/>
          <w:szCs w:val="22"/>
        </w:rPr>
        <w:t xml:space="preserve"> </w:t>
      </w:r>
      <w:r w:rsidR="006C21FE" w:rsidRPr="00D80D31">
        <w:rPr>
          <w:rFonts w:asciiTheme="minorHAnsi" w:hAnsiTheme="minorHAnsi" w:cstheme="minorHAnsi"/>
          <w:sz w:val="22"/>
          <w:szCs w:val="22"/>
        </w:rPr>
        <w:t>szkody,</w:t>
      </w:r>
      <w:r w:rsidR="006C21FE" w:rsidRPr="00D80D31">
        <w:rPr>
          <w:rFonts w:asciiTheme="minorHAnsi" w:eastAsia="Arial" w:hAnsiTheme="minorHAnsi" w:cstheme="minorHAnsi"/>
          <w:sz w:val="22"/>
          <w:szCs w:val="22"/>
        </w:rPr>
        <w:t xml:space="preserve"> </w:t>
      </w:r>
      <w:r w:rsidR="006C21FE" w:rsidRPr="00D80D31">
        <w:rPr>
          <w:rFonts w:asciiTheme="minorHAnsi" w:hAnsiTheme="minorHAnsi" w:cstheme="minorHAnsi"/>
          <w:sz w:val="22"/>
          <w:szCs w:val="22"/>
        </w:rPr>
        <w:t>które</w:t>
      </w:r>
      <w:r w:rsidR="006C21FE" w:rsidRPr="00D80D31">
        <w:rPr>
          <w:rFonts w:asciiTheme="minorHAnsi" w:eastAsia="Arial" w:hAnsiTheme="minorHAnsi" w:cstheme="minorHAnsi"/>
          <w:sz w:val="22"/>
          <w:szCs w:val="22"/>
        </w:rPr>
        <w:t xml:space="preserve"> </w:t>
      </w:r>
      <w:r w:rsidR="006C21FE" w:rsidRPr="00D80D31">
        <w:rPr>
          <w:rFonts w:asciiTheme="minorHAnsi" w:hAnsiTheme="minorHAnsi" w:cstheme="minorHAnsi"/>
          <w:sz w:val="22"/>
          <w:szCs w:val="22"/>
        </w:rPr>
        <w:t>spowodował</w:t>
      </w:r>
      <w:r w:rsidR="006C21FE" w:rsidRPr="00D80D31">
        <w:rPr>
          <w:rFonts w:asciiTheme="minorHAnsi" w:eastAsia="Arial" w:hAnsiTheme="minorHAnsi" w:cstheme="minorHAnsi"/>
          <w:sz w:val="22"/>
          <w:szCs w:val="22"/>
        </w:rPr>
        <w:t xml:space="preserve"> </w:t>
      </w:r>
      <w:r w:rsidR="006C21FE" w:rsidRPr="00D80D31">
        <w:rPr>
          <w:rFonts w:asciiTheme="minorHAnsi" w:hAnsiTheme="minorHAnsi" w:cstheme="minorHAnsi"/>
          <w:sz w:val="22"/>
          <w:szCs w:val="22"/>
        </w:rPr>
        <w:t>w</w:t>
      </w:r>
      <w:r w:rsidR="006C21FE" w:rsidRPr="00D80D31">
        <w:rPr>
          <w:rFonts w:asciiTheme="minorHAnsi" w:eastAsia="Arial" w:hAnsiTheme="minorHAnsi" w:cstheme="minorHAnsi"/>
          <w:sz w:val="22"/>
          <w:szCs w:val="22"/>
        </w:rPr>
        <w:t xml:space="preserve"> </w:t>
      </w:r>
      <w:r w:rsidR="006C21FE" w:rsidRPr="00D80D31">
        <w:rPr>
          <w:rFonts w:asciiTheme="minorHAnsi" w:hAnsiTheme="minorHAnsi" w:cstheme="minorHAnsi"/>
          <w:sz w:val="22"/>
          <w:szCs w:val="22"/>
        </w:rPr>
        <w:t>czasie</w:t>
      </w:r>
      <w:r w:rsidR="006C21FE" w:rsidRPr="00D80D31">
        <w:rPr>
          <w:rFonts w:asciiTheme="minorHAnsi" w:eastAsia="Arial" w:hAnsiTheme="minorHAnsi" w:cstheme="minorHAnsi"/>
          <w:sz w:val="22"/>
          <w:szCs w:val="22"/>
        </w:rPr>
        <w:t xml:space="preserve"> </w:t>
      </w:r>
      <w:r w:rsidR="006C21FE" w:rsidRPr="00D80D31">
        <w:rPr>
          <w:rFonts w:asciiTheme="minorHAnsi" w:hAnsiTheme="minorHAnsi" w:cstheme="minorHAnsi"/>
          <w:sz w:val="22"/>
          <w:szCs w:val="22"/>
        </w:rPr>
        <w:t>swoich</w:t>
      </w:r>
      <w:r w:rsidR="006C21FE" w:rsidRPr="00D80D31">
        <w:rPr>
          <w:rFonts w:asciiTheme="minorHAnsi" w:eastAsia="Arial" w:hAnsiTheme="minorHAnsi" w:cstheme="minorHAnsi"/>
          <w:sz w:val="22"/>
          <w:szCs w:val="22"/>
        </w:rPr>
        <w:t xml:space="preserve"> </w:t>
      </w:r>
      <w:r w:rsidR="006C21FE" w:rsidRPr="00D80D31">
        <w:rPr>
          <w:rFonts w:asciiTheme="minorHAnsi" w:hAnsiTheme="minorHAnsi" w:cstheme="minorHAnsi"/>
          <w:sz w:val="22"/>
          <w:szCs w:val="22"/>
        </w:rPr>
        <w:t>zobowiązań</w:t>
      </w:r>
      <w:r w:rsidR="006C21FE" w:rsidRPr="00D80D31">
        <w:rPr>
          <w:rFonts w:asciiTheme="minorHAnsi" w:eastAsia="Arial" w:hAnsiTheme="minorHAnsi" w:cstheme="minorHAnsi"/>
          <w:sz w:val="22"/>
          <w:szCs w:val="22"/>
        </w:rPr>
        <w:t xml:space="preserve"> </w:t>
      </w:r>
      <w:r w:rsidR="006C21FE" w:rsidRPr="00D80D31">
        <w:rPr>
          <w:rFonts w:asciiTheme="minorHAnsi" w:hAnsiTheme="minorHAnsi" w:cstheme="minorHAnsi"/>
          <w:sz w:val="22"/>
          <w:szCs w:val="22"/>
        </w:rPr>
        <w:t>zawartych</w:t>
      </w:r>
      <w:r w:rsidR="006C21FE" w:rsidRPr="00D80D31">
        <w:rPr>
          <w:rFonts w:asciiTheme="minorHAnsi" w:eastAsia="Arial" w:hAnsiTheme="minorHAnsi" w:cstheme="minorHAnsi"/>
          <w:sz w:val="22"/>
          <w:szCs w:val="22"/>
        </w:rPr>
        <w:t xml:space="preserve"> </w:t>
      </w:r>
      <w:r w:rsidR="006C21FE" w:rsidRPr="00D80D31">
        <w:rPr>
          <w:rFonts w:asciiTheme="minorHAnsi" w:hAnsiTheme="minorHAnsi" w:cstheme="minorHAnsi"/>
          <w:sz w:val="22"/>
          <w:szCs w:val="22"/>
        </w:rPr>
        <w:t>w</w:t>
      </w:r>
      <w:r w:rsidR="006C21FE" w:rsidRPr="00D80D31">
        <w:rPr>
          <w:rFonts w:asciiTheme="minorHAnsi" w:eastAsia="Arial" w:hAnsiTheme="minorHAnsi" w:cstheme="minorHAnsi"/>
          <w:sz w:val="22"/>
          <w:szCs w:val="22"/>
        </w:rPr>
        <w:t xml:space="preserve"> </w:t>
      </w:r>
      <w:r w:rsidR="006C21FE" w:rsidRPr="00D80D31">
        <w:rPr>
          <w:rFonts w:asciiTheme="minorHAnsi" w:hAnsiTheme="minorHAnsi" w:cstheme="minorHAnsi"/>
          <w:sz w:val="22"/>
          <w:szCs w:val="22"/>
        </w:rPr>
        <w:t>umowie</w:t>
      </w:r>
      <w:r w:rsidR="006C21FE" w:rsidRPr="00D80D31">
        <w:rPr>
          <w:rFonts w:asciiTheme="minorHAnsi" w:eastAsia="Arial" w:hAnsiTheme="minorHAnsi" w:cstheme="minorHAnsi"/>
          <w:sz w:val="22"/>
          <w:szCs w:val="22"/>
        </w:rPr>
        <w:t xml:space="preserve"> </w:t>
      </w:r>
      <w:r w:rsidR="006C21FE" w:rsidRPr="00D80D31">
        <w:rPr>
          <w:rFonts w:asciiTheme="minorHAnsi" w:hAnsiTheme="minorHAnsi" w:cstheme="minorHAnsi"/>
          <w:sz w:val="22"/>
          <w:szCs w:val="22"/>
        </w:rPr>
        <w:t>w</w:t>
      </w:r>
      <w:r w:rsidR="006C21FE" w:rsidRPr="00D80D31">
        <w:rPr>
          <w:rFonts w:asciiTheme="minorHAnsi" w:eastAsia="Arial" w:hAnsiTheme="minorHAnsi" w:cstheme="minorHAnsi"/>
          <w:sz w:val="22"/>
          <w:szCs w:val="22"/>
        </w:rPr>
        <w:t xml:space="preserve"> </w:t>
      </w:r>
      <w:r w:rsidR="006C21FE" w:rsidRPr="00D80D31">
        <w:rPr>
          <w:rFonts w:asciiTheme="minorHAnsi" w:hAnsiTheme="minorHAnsi" w:cstheme="minorHAnsi"/>
          <w:sz w:val="22"/>
          <w:szCs w:val="22"/>
        </w:rPr>
        <w:t>stosunku</w:t>
      </w:r>
      <w:r w:rsidR="006C21FE" w:rsidRPr="00D80D31">
        <w:rPr>
          <w:rFonts w:asciiTheme="minorHAnsi" w:eastAsia="Arial" w:hAnsiTheme="minorHAnsi" w:cstheme="minorHAnsi"/>
          <w:sz w:val="22"/>
          <w:szCs w:val="22"/>
        </w:rPr>
        <w:t xml:space="preserve"> </w:t>
      </w:r>
      <w:r w:rsidR="006C21FE" w:rsidRPr="00D80D31">
        <w:rPr>
          <w:rFonts w:asciiTheme="minorHAnsi" w:hAnsiTheme="minorHAnsi" w:cstheme="minorHAnsi"/>
          <w:sz w:val="22"/>
          <w:szCs w:val="22"/>
        </w:rPr>
        <w:t>do</w:t>
      </w:r>
      <w:r w:rsidR="006C21FE" w:rsidRPr="00D80D31">
        <w:rPr>
          <w:rFonts w:asciiTheme="minorHAnsi" w:eastAsia="Arial" w:hAnsiTheme="minorHAnsi" w:cstheme="minorHAnsi"/>
          <w:sz w:val="22"/>
          <w:szCs w:val="22"/>
        </w:rPr>
        <w:t xml:space="preserve"> </w:t>
      </w:r>
      <w:r w:rsidR="006C21FE" w:rsidRPr="00D80D31">
        <w:rPr>
          <w:rFonts w:asciiTheme="minorHAnsi" w:hAnsiTheme="minorHAnsi" w:cstheme="minorHAnsi"/>
          <w:sz w:val="22"/>
          <w:szCs w:val="22"/>
        </w:rPr>
        <w:t>osób</w:t>
      </w:r>
      <w:r w:rsidR="006C21FE" w:rsidRPr="00D80D31">
        <w:rPr>
          <w:rFonts w:asciiTheme="minorHAnsi" w:eastAsia="Arial" w:hAnsiTheme="minorHAnsi" w:cstheme="minorHAnsi"/>
          <w:sz w:val="22"/>
          <w:szCs w:val="22"/>
        </w:rPr>
        <w:t xml:space="preserve"> </w:t>
      </w:r>
      <w:r w:rsidR="006C21FE" w:rsidRPr="00D80D31">
        <w:rPr>
          <w:rFonts w:asciiTheme="minorHAnsi" w:hAnsiTheme="minorHAnsi" w:cstheme="minorHAnsi"/>
          <w:sz w:val="22"/>
          <w:szCs w:val="22"/>
        </w:rPr>
        <w:t>trzecich,</w:t>
      </w:r>
    </w:p>
    <w:p w14:paraId="193A2D32" w14:textId="77777777" w:rsidR="006C21FE" w:rsidRPr="00D80D31" w:rsidRDefault="00AF0EE9">
      <w:pPr>
        <w:pStyle w:val="Tekstpodstawowy"/>
        <w:numPr>
          <w:ilvl w:val="1"/>
          <w:numId w:val="48"/>
        </w:numPr>
        <w:tabs>
          <w:tab w:val="left" w:pos="851"/>
        </w:tabs>
        <w:spacing w:after="0"/>
        <w:ind w:left="851" w:hanging="425"/>
        <w:jc w:val="both"/>
        <w:rPr>
          <w:rFonts w:asciiTheme="minorHAnsi" w:eastAsia="Arial" w:hAnsiTheme="minorHAnsi" w:cstheme="minorHAnsi"/>
          <w:sz w:val="22"/>
          <w:szCs w:val="22"/>
        </w:rPr>
      </w:pPr>
      <w:r w:rsidRPr="00D80D31">
        <w:rPr>
          <w:rFonts w:asciiTheme="minorHAnsi" w:hAnsiTheme="minorHAnsi" w:cstheme="minorHAnsi"/>
          <w:sz w:val="22"/>
          <w:szCs w:val="22"/>
        </w:rPr>
        <w:t xml:space="preserve">umożliwienie i </w:t>
      </w:r>
      <w:r w:rsidR="006C21FE" w:rsidRPr="00D80D31">
        <w:rPr>
          <w:rFonts w:asciiTheme="minorHAnsi" w:hAnsiTheme="minorHAnsi" w:cstheme="minorHAnsi"/>
          <w:sz w:val="22"/>
          <w:szCs w:val="22"/>
        </w:rPr>
        <w:t>zapewnienie</w:t>
      </w:r>
      <w:r w:rsidR="006C21FE" w:rsidRPr="00D80D31">
        <w:rPr>
          <w:rFonts w:asciiTheme="minorHAnsi" w:eastAsia="Arial" w:hAnsiTheme="minorHAnsi" w:cstheme="minorHAnsi"/>
          <w:sz w:val="22"/>
          <w:szCs w:val="22"/>
        </w:rPr>
        <w:t xml:space="preserve"> </w:t>
      </w:r>
      <w:r w:rsidR="006C21FE" w:rsidRPr="00D80D31">
        <w:rPr>
          <w:rFonts w:asciiTheme="minorHAnsi" w:hAnsiTheme="minorHAnsi" w:cstheme="minorHAnsi"/>
          <w:sz w:val="22"/>
          <w:szCs w:val="22"/>
        </w:rPr>
        <w:t>Zamawiającemu</w:t>
      </w:r>
      <w:r w:rsidR="006C21FE" w:rsidRPr="00D80D31">
        <w:rPr>
          <w:rFonts w:asciiTheme="minorHAnsi" w:eastAsia="Arial" w:hAnsiTheme="minorHAnsi" w:cstheme="minorHAnsi"/>
          <w:sz w:val="22"/>
          <w:szCs w:val="22"/>
        </w:rPr>
        <w:t xml:space="preserve"> </w:t>
      </w:r>
      <w:r w:rsidR="006C21FE" w:rsidRPr="00D80D31">
        <w:rPr>
          <w:rFonts w:asciiTheme="minorHAnsi" w:hAnsiTheme="minorHAnsi" w:cstheme="minorHAnsi"/>
          <w:sz w:val="22"/>
          <w:szCs w:val="22"/>
        </w:rPr>
        <w:t>oraz</w:t>
      </w:r>
      <w:r w:rsidR="006C21FE" w:rsidRPr="00D80D31">
        <w:rPr>
          <w:rFonts w:asciiTheme="minorHAnsi" w:eastAsia="Arial" w:hAnsiTheme="minorHAnsi" w:cstheme="minorHAnsi"/>
          <w:sz w:val="22"/>
          <w:szCs w:val="22"/>
        </w:rPr>
        <w:t xml:space="preserve"> </w:t>
      </w:r>
      <w:r w:rsidR="006C21FE" w:rsidRPr="00D80D31">
        <w:rPr>
          <w:rFonts w:asciiTheme="minorHAnsi" w:hAnsiTheme="minorHAnsi" w:cstheme="minorHAnsi"/>
          <w:sz w:val="22"/>
          <w:szCs w:val="22"/>
        </w:rPr>
        <w:t>wszystkim</w:t>
      </w:r>
      <w:r w:rsidR="006C21FE" w:rsidRPr="00D80D31">
        <w:rPr>
          <w:rFonts w:asciiTheme="minorHAnsi" w:eastAsia="Arial" w:hAnsiTheme="minorHAnsi" w:cstheme="minorHAnsi"/>
          <w:sz w:val="22"/>
          <w:szCs w:val="22"/>
        </w:rPr>
        <w:t xml:space="preserve"> </w:t>
      </w:r>
      <w:r w:rsidR="006C21FE" w:rsidRPr="00D80D31">
        <w:rPr>
          <w:rFonts w:asciiTheme="minorHAnsi" w:hAnsiTheme="minorHAnsi" w:cstheme="minorHAnsi"/>
          <w:sz w:val="22"/>
          <w:szCs w:val="22"/>
        </w:rPr>
        <w:t>osobom</w:t>
      </w:r>
      <w:r w:rsidR="006C21FE" w:rsidRPr="00D80D31">
        <w:rPr>
          <w:rFonts w:asciiTheme="minorHAnsi" w:eastAsia="Arial" w:hAnsiTheme="minorHAnsi" w:cstheme="minorHAnsi"/>
          <w:sz w:val="22"/>
          <w:szCs w:val="22"/>
        </w:rPr>
        <w:t xml:space="preserve"> </w:t>
      </w:r>
      <w:r w:rsidR="006C21FE" w:rsidRPr="00D80D31">
        <w:rPr>
          <w:rFonts w:asciiTheme="minorHAnsi" w:hAnsiTheme="minorHAnsi" w:cstheme="minorHAnsi"/>
          <w:sz w:val="22"/>
          <w:szCs w:val="22"/>
        </w:rPr>
        <w:t>upoważnionym</w:t>
      </w:r>
      <w:r w:rsidR="006C21FE" w:rsidRPr="00D80D31">
        <w:rPr>
          <w:rFonts w:asciiTheme="minorHAnsi" w:eastAsia="Arial" w:hAnsiTheme="minorHAnsi" w:cstheme="minorHAnsi"/>
          <w:sz w:val="22"/>
          <w:szCs w:val="22"/>
        </w:rPr>
        <w:t xml:space="preserve"> </w:t>
      </w:r>
      <w:r w:rsidR="006C21FE" w:rsidRPr="00D80D31">
        <w:rPr>
          <w:rFonts w:asciiTheme="minorHAnsi" w:hAnsiTheme="minorHAnsi" w:cstheme="minorHAnsi"/>
          <w:sz w:val="22"/>
          <w:szCs w:val="22"/>
        </w:rPr>
        <w:t>przez</w:t>
      </w:r>
      <w:r w:rsidR="006C21FE" w:rsidRPr="00D80D31">
        <w:rPr>
          <w:rFonts w:asciiTheme="minorHAnsi" w:eastAsia="Arial" w:hAnsiTheme="minorHAnsi" w:cstheme="minorHAnsi"/>
          <w:sz w:val="22"/>
          <w:szCs w:val="22"/>
        </w:rPr>
        <w:t xml:space="preserve"> </w:t>
      </w:r>
      <w:r w:rsidR="006C21FE" w:rsidRPr="00D80D31">
        <w:rPr>
          <w:rFonts w:asciiTheme="minorHAnsi" w:hAnsiTheme="minorHAnsi" w:cstheme="minorHAnsi"/>
          <w:sz w:val="22"/>
          <w:szCs w:val="22"/>
        </w:rPr>
        <w:t>niego,</w:t>
      </w:r>
      <w:r w:rsidRPr="00D80D31">
        <w:rPr>
          <w:rFonts w:asciiTheme="minorHAnsi" w:eastAsia="Arial" w:hAnsiTheme="minorHAnsi" w:cstheme="minorHAnsi"/>
          <w:sz w:val="22"/>
          <w:szCs w:val="22"/>
        </w:rPr>
        <w:t xml:space="preserve"> </w:t>
      </w:r>
      <w:r w:rsidR="006C21FE" w:rsidRPr="00D80D31">
        <w:rPr>
          <w:rFonts w:asciiTheme="minorHAnsi" w:hAnsiTheme="minorHAnsi" w:cstheme="minorHAnsi"/>
          <w:sz w:val="22"/>
          <w:szCs w:val="22"/>
        </w:rPr>
        <w:t>jak</w:t>
      </w:r>
      <w:r w:rsidR="006C21FE" w:rsidRPr="00D80D31">
        <w:rPr>
          <w:rFonts w:asciiTheme="minorHAnsi" w:eastAsia="Arial" w:hAnsiTheme="minorHAnsi" w:cstheme="minorHAnsi"/>
          <w:sz w:val="22"/>
          <w:szCs w:val="22"/>
        </w:rPr>
        <w:t xml:space="preserve"> </w:t>
      </w:r>
      <w:r w:rsidR="006C21FE" w:rsidRPr="00D80D31">
        <w:rPr>
          <w:rFonts w:asciiTheme="minorHAnsi" w:hAnsiTheme="minorHAnsi" w:cstheme="minorHAnsi"/>
          <w:sz w:val="22"/>
          <w:szCs w:val="22"/>
        </w:rPr>
        <w:t>też</w:t>
      </w:r>
      <w:r w:rsidR="006C21FE" w:rsidRPr="00D80D31">
        <w:rPr>
          <w:rFonts w:asciiTheme="minorHAnsi" w:eastAsia="Arial" w:hAnsiTheme="minorHAnsi" w:cstheme="minorHAnsi"/>
          <w:sz w:val="22"/>
          <w:szCs w:val="22"/>
        </w:rPr>
        <w:t xml:space="preserve"> </w:t>
      </w:r>
      <w:r w:rsidR="006C21FE" w:rsidRPr="00D80D31">
        <w:rPr>
          <w:rFonts w:asciiTheme="minorHAnsi" w:hAnsiTheme="minorHAnsi" w:cstheme="minorHAnsi"/>
          <w:sz w:val="22"/>
          <w:szCs w:val="22"/>
        </w:rPr>
        <w:t>innym</w:t>
      </w:r>
      <w:r w:rsidR="006C21FE" w:rsidRPr="00D80D31">
        <w:rPr>
          <w:rFonts w:asciiTheme="minorHAnsi" w:eastAsia="Arial" w:hAnsiTheme="minorHAnsi" w:cstheme="minorHAnsi"/>
          <w:sz w:val="22"/>
          <w:szCs w:val="22"/>
        </w:rPr>
        <w:t xml:space="preserve"> </w:t>
      </w:r>
      <w:r w:rsidR="006C21FE" w:rsidRPr="00D80D31">
        <w:rPr>
          <w:rFonts w:asciiTheme="minorHAnsi" w:hAnsiTheme="minorHAnsi" w:cstheme="minorHAnsi"/>
          <w:sz w:val="22"/>
          <w:szCs w:val="22"/>
        </w:rPr>
        <w:t>uczestnikom</w:t>
      </w:r>
      <w:r w:rsidR="006C21FE" w:rsidRPr="00D80D31">
        <w:rPr>
          <w:rFonts w:asciiTheme="minorHAnsi" w:eastAsia="Arial" w:hAnsiTheme="minorHAnsi" w:cstheme="minorHAnsi"/>
          <w:sz w:val="22"/>
          <w:szCs w:val="22"/>
        </w:rPr>
        <w:t xml:space="preserve"> </w:t>
      </w:r>
      <w:r w:rsidR="006C21FE" w:rsidRPr="00D80D31">
        <w:rPr>
          <w:rFonts w:asciiTheme="minorHAnsi" w:hAnsiTheme="minorHAnsi" w:cstheme="minorHAnsi"/>
          <w:sz w:val="22"/>
          <w:szCs w:val="22"/>
        </w:rPr>
        <w:t>procesu</w:t>
      </w:r>
      <w:r w:rsidR="006C21FE" w:rsidRPr="00D80D31">
        <w:rPr>
          <w:rFonts w:asciiTheme="minorHAnsi" w:eastAsia="Arial" w:hAnsiTheme="minorHAnsi" w:cstheme="minorHAnsi"/>
          <w:sz w:val="22"/>
          <w:szCs w:val="22"/>
        </w:rPr>
        <w:t xml:space="preserve"> </w:t>
      </w:r>
      <w:r w:rsidR="006C21FE" w:rsidRPr="00D80D31">
        <w:rPr>
          <w:rFonts w:asciiTheme="minorHAnsi" w:hAnsiTheme="minorHAnsi" w:cstheme="minorHAnsi"/>
          <w:sz w:val="22"/>
          <w:szCs w:val="22"/>
        </w:rPr>
        <w:t>budowlanego,</w:t>
      </w:r>
      <w:r w:rsidR="006C21FE" w:rsidRPr="00D80D31">
        <w:rPr>
          <w:rFonts w:asciiTheme="minorHAnsi" w:eastAsia="Arial" w:hAnsiTheme="minorHAnsi" w:cstheme="minorHAnsi"/>
          <w:sz w:val="22"/>
          <w:szCs w:val="22"/>
        </w:rPr>
        <w:t xml:space="preserve"> </w:t>
      </w:r>
      <w:r w:rsidRPr="00D80D31">
        <w:rPr>
          <w:rFonts w:asciiTheme="minorHAnsi" w:eastAsia="Arial" w:hAnsiTheme="minorHAnsi" w:cstheme="minorHAnsi"/>
          <w:sz w:val="22"/>
          <w:szCs w:val="22"/>
        </w:rPr>
        <w:t>przeprowadzeni</w:t>
      </w:r>
      <w:r w:rsidR="008A31BB" w:rsidRPr="00D80D31">
        <w:rPr>
          <w:rFonts w:asciiTheme="minorHAnsi" w:eastAsia="Arial" w:hAnsiTheme="minorHAnsi" w:cstheme="minorHAnsi"/>
          <w:sz w:val="22"/>
          <w:szCs w:val="22"/>
        </w:rPr>
        <w:t>a kontroli oraz dostępu do</w:t>
      </w:r>
      <w:r w:rsidRPr="00D80D31">
        <w:rPr>
          <w:rFonts w:asciiTheme="minorHAnsi" w:eastAsia="Arial" w:hAnsiTheme="minorHAnsi" w:cstheme="minorHAnsi"/>
          <w:sz w:val="22"/>
          <w:szCs w:val="22"/>
        </w:rPr>
        <w:t xml:space="preserve"> </w:t>
      </w:r>
      <w:r w:rsidR="006C21FE" w:rsidRPr="00D80D31">
        <w:rPr>
          <w:rFonts w:asciiTheme="minorHAnsi" w:hAnsiTheme="minorHAnsi" w:cstheme="minorHAnsi"/>
          <w:sz w:val="22"/>
          <w:szCs w:val="22"/>
        </w:rPr>
        <w:t>teren</w:t>
      </w:r>
      <w:r w:rsidRPr="00D80D31">
        <w:rPr>
          <w:rFonts w:asciiTheme="minorHAnsi" w:hAnsiTheme="minorHAnsi" w:cstheme="minorHAnsi"/>
          <w:sz w:val="22"/>
          <w:szCs w:val="22"/>
        </w:rPr>
        <w:t>u</w:t>
      </w:r>
      <w:r w:rsidR="006C21FE" w:rsidRPr="00D80D31">
        <w:rPr>
          <w:rFonts w:asciiTheme="minorHAnsi" w:eastAsia="Arial" w:hAnsiTheme="minorHAnsi" w:cstheme="minorHAnsi"/>
          <w:sz w:val="22"/>
          <w:szCs w:val="22"/>
        </w:rPr>
        <w:t xml:space="preserve"> </w:t>
      </w:r>
      <w:r w:rsidR="006C21FE" w:rsidRPr="00D80D31">
        <w:rPr>
          <w:rFonts w:asciiTheme="minorHAnsi" w:hAnsiTheme="minorHAnsi" w:cstheme="minorHAnsi"/>
          <w:sz w:val="22"/>
          <w:szCs w:val="22"/>
        </w:rPr>
        <w:t>budowy</w:t>
      </w:r>
      <w:r w:rsidR="006C21FE" w:rsidRPr="00D80D31">
        <w:rPr>
          <w:rFonts w:asciiTheme="minorHAnsi" w:eastAsia="Arial" w:hAnsiTheme="minorHAnsi" w:cstheme="minorHAnsi"/>
          <w:sz w:val="22"/>
          <w:szCs w:val="22"/>
        </w:rPr>
        <w:t xml:space="preserve"> </w:t>
      </w:r>
      <w:r w:rsidR="006C21FE" w:rsidRPr="00D80D31">
        <w:rPr>
          <w:rFonts w:asciiTheme="minorHAnsi" w:hAnsiTheme="minorHAnsi" w:cstheme="minorHAnsi"/>
          <w:sz w:val="22"/>
          <w:szCs w:val="22"/>
        </w:rPr>
        <w:t>i</w:t>
      </w:r>
      <w:r w:rsidR="006C21FE" w:rsidRPr="00D80D31">
        <w:rPr>
          <w:rFonts w:asciiTheme="minorHAnsi" w:eastAsia="Arial" w:hAnsiTheme="minorHAnsi" w:cstheme="minorHAnsi"/>
          <w:sz w:val="22"/>
          <w:szCs w:val="22"/>
        </w:rPr>
        <w:t xml:space="preserve"> </w:t>
      </w:r>
      <w:r w:rsidR="006C21FE" w:rsidRPr="00D80D31">
        <w:rPr>
          <w:rFonts w:asciiTheme="minorHAnsi" w:hAnsiTheme="minorHAnsi" w:cstheme="minorHAnsi"/>
          <w:sz w:val="22"/>
          <w:szCs w:val="22"/>
        </w:rPr>
        <w:t>do</w:t>
      </w:r>
      <w:r w:rsidR="006C21FE" w:rsidRPr="00D80D31">
        <w:rPr>
          <w:rFonts w:asciiTheme="minorHAnsi" w:eastAsia="Arial" w:hAnsiTheme="minorHAnsi" w:cstheme="minorHAnsi"/>
          <w:sz w:val="22"/>
          <w:szCs w:val="22"/>
        </w:rPr>
        <w:t xml:space="preserve"> </w:t>
      </w:r>
      <w:r w:rsidR="006C21FE" w:rsidRPr="00D80D31">
        <w:rPr>
          <w:rFonts w:asciiTheme="minorHAnsi" w:hAnsiTheme="minorHAnsi" w:cstheme="minorHAnsi"/>
          <w:sz w:val="22"/>
          <w:szCs w:val="22"/>
        </w:rPr>
        <w:t>każdego</w:t>
      </w:r>
      <w:r w:rsidR="006C21FE" w:rsidRPr="00D80D31">
        <w:rPr>
          <w:rFonts w:asciiTheme="minorHAnsi" w:eastAsia="Arial" w:hAnsiTheme="minorHAnsi" w:cstheme="minorHAnsi"/>
          <w:sz w:val="22"/>
          <w:szCs w:val="22"/>
        </w:rPr>
        <w:t xml:space="preserve"> </w:t>
      </w:r>
      <w:r w:rsidR="006C21FE" w:rsidRPr="00D80D31">
        <w:rPr>
          <w:rFonts w:asciiTheme="minorHAnsi" w:hAnsiTheme="minorHAnsi" w:cstheme="minorHAnsi"/>
          <w:sz w:val="22"/>
          <w:szCs w:val="22"/>
        </w:rPr>
        <w:t>miejsca,</w:t>
      </w:r>
      <w:r w:rsidR="006C21FE" w:rsidRPr="00D80D31">
        <w:rPr>
          <w:rFonts w:asciiTheme="minorHAnsi" w:eastAsia="Arial" w:hAnsiTheme="minorHAnsi" w:cstheme="minorHAnsi"/>
          <w:sz w:val="22"/>
          <w:szCs w:val="22"/>
        </w:rPr>
        <w:t xml:space="preserve"> </w:t>
      </w:r>
      <w:r w:rsidRPr="00D80D31">
        <w:rPr>
          <w:rFonts w:asciiTheme="minorHAnsi" w:eastAsia="Arial" w:hAnsiTheme="minorHAnsi" w:cstheme="minorHAnsi"/>
          <w:sz w:val="22"/>
          <w:szCs w:val="22"/>
        </w:rPr>
        <w:t xml:space="preserve">w każdym terminie, </w:t>
      </w:r>
      <w:r w:rsidR="006C21FE" w:rsidRPr="00D80D31">
        <w:rPr>
          <w:rFonts w:asciiTheme="minorHAnsi" w:hAnsiTheme="minorHAnsi" w:cstheme="minorHAnsi"/>
          <w:sz w:val="22"/>
          <w:szCs w:val="22"/>
        </w:rPr>
        <w:t>gdzie</w:t>
      </w:r>
      <w:r w:rsidR="006C21FE" w:rsidRPr="00D80D31">
        <w:rPr>
          <w:rFonts w:asciiTheme="minorHAnsi" w:eastAsia="Arial" w:hAnsiTheme="minorHAnsi" w:cstheme="minorHAnsi"/>
          <w:sz w:val="22"/>
          <w:szCs w:val="22"/>
        </w:rPr>
        <w:t xml:space="preserve"> </w:t>
      </w:r>
      <w:r w:rsidR="006C21FE" w:rsidRPr="00D80D31">
        <w:rPr>
          <w:rFonts w:asciiTheme="minorHAnsi" w:hAnsiTheme="minorHAnsi" w:cstheme="minorHAnsi"/>
          <w:sz w:val="22"/>
          <w:szCs w:val="22"/>
        </w:rPr>
        <w:t>roboty</w:t>
      </w:r>
      <w:r w:rsidR="006C21FE" w:rsidRPr="00D80D31">
        <w:rPr>
          <w:rFonts w:asciiTheme="minorHAnsi" w:eastAsia="Arial" w:hAnsiTheme="minorHAnsi" w:cstheme="minorHAnsi"/>
          <w:sz w:val="22"/>
          <w:szCs w:val="22"/>
        </w:rPr>
        <w:t xml:space="preserve"> </w:t>
      </w:r>
      <w:r w:rsidR="006C21FE" w:rsidRPr="00D80D31">
        <w:rPr>
          <w:rFonts w:asciiTheme="minorHAnsi" w:hAnsiTheme="minorHAnsi" w:cstheme="minorHAnsi"/>
          <w:sz w:val="22"/>
          <w:szCs w:val="22"/>
        </w:rPr>
        <w:t>w</w:t>
      </w:r>
      <w:r w:rsidR="006C21FE" w:rsidRPr="00D80D31">
        <w:rPr>
          <w:rFonts w:asciiTheme="minorHAnsi" w:eastAsia="Arial" w:hAnsiTheme="minorHAnsi" w:cstheme="minorHAnsi"/>
          <w:sz w:val="22"/>
          <w:szCs w:val="22"/>
        </w:rPr>
        <w:t xml:space="preserve"> </w:t>
      </w:r>
      <w:r w:rsidR="006C21FE" w:rsidRPr="00D80D31">
        <w:rPr>
          <w:rFonts w:asciiTheme="minorHAnsi" w:hAnsiTheme="minorHAnsi" w:cstheme="minorHAnsi"/>
          <w:sz w:val="22"/>
          <w:szCs w:val="22"/>
        </w:rPr>
        <w:t>związku</w:t>
      </w:r>
      <w:r w:rsidR="006C21FE" w:rsidRPr="00D80D31">
        <w:rPr>
          <w:rFonts w:asciiTheme="minorHAnsi" w:eastAsia="Arial" w:hAnsiTheme="minorHAnsi" w:cstheme="minorHAnsi"/>
          <w:sz w:val="22"/>
          <w:szCs w:val="22"/>
        </w:rPr>
        <w:t xml:space="preserve"> </w:t>
      </w:r>
      <w:r w:rsidR="006C21FE" w:rsidRPr="00D80D31">
        <w:rPr>
          <w:rFonts w:asciiTheme="minorHAnsi" w:hAnsiTheme="minorHAnsi" w:cstheme="minorHAnsi"/>
          <w:sz w:val="22"/>
          <w:szCs w:val="22"/>
        </w:rPr>
        <w:t>z</w:t>
      </w:r>
      <w:r w:rsidR="006C21FE" w:rsidRPr="00D80D31">
        <w:rPr>
          <w:rFonts w:asciiTheme="minorHAnsi" w:eastAsia="Arial" w:hAnsiTheme="minorHAnsi" w:cstheme="minorHAnsi"/>
          <w:sz w:val="22"/>
          <w:szCs w:val="22"/>
        </w:rPr>
        <w:t xml:space="preserve"> </w:t>
      </w:r>
      <w:r w:rsidR="006C21FE" w:rsidRPr="00D80D31">
        <w:rPr>
          <w:rFonts w:asciiTheme="minorHAnsi" w:hAnsiTheme="minorHAnsi" w:cstheme="minorHAnsi"/>
          <w:sz w:val="22"/>
          <w:szCs w:val="22"/>
        </w:rPr>
        <w:t>niniejszą</w:t>
      </w:r>
      <w:r w:rsidR="006C21FE" w:rsidRPr="00D80D31">
        <w:rPr>
          <w:rFonts w:asciiTheme="minorHAnsi" w:eastAsia="Arial" w:hAnsiTheme="minorHAnsi" w:cstheme="minorHAnsi"/>
          <w:sz w:val="22"/>
          <w:szCs w:val="22"/>
        </w:rPr>
        <w:t xml:space="preserve"> </w:t>
      </w:r>
      <w:r w:rsidR="006C21FE" w:rsidRPr="00D80D31">
        <w:rPr>
          <w:rFonts w:asciiTheme="minorHAnsi" w:hAnsiTheme="minorHAnsi" w:cstheme="minorHAnsi"/>
          <w:sz w:val="22"/>
          <w:szCs w:val="22"/>
        </w:rPr>
        <w:t>umową</w:t>
      </w:r>
      <w:r w:rsidR="006C21FE" w:rsidRPr="00D80D31">
        <w:rPr>
          <w:rFonts w:asciiTheme="minorHAnsi" w:eastAsia="Arial" w:hAnsiTheme="minorHAnsi" w:cstheme="minorHAnsi"/>
          <w:sz w:val="22"/>
          <w:szCs w:val="22"/>
        </w:rPr>
        <w:t xml:space="preserve"> </w:t>
      </w:r>
      <w:r w:rsidR="006C21FE" w:rsidRPr="00D80D31">
        <w:rPr>
          <w:rFonts w:asciiTheme="minorHAnsi" w:hAnsiTheme="minorHAnsi" w:cstheme="minorHAnsi"/>
          <w:sz w:val="22"/>
          <w:szCs w:val="22"/>
        </w:rPr>
        <w:t>będą</w:t>
      </w:r>
      <w:r w:rsidR="006C21FE" w:rsidRPr="00D80D31">
        <w:rPr>
          <w:rFonts w:asciiTheme="minorHAnsi" w:eastAsia="Arial" w:hAnsiTheme="minorHAnsi" w:cstheme="minorHAnsi"/>
          <w:sz w:val="22"/>
          <w:szCs w:val="22"/>
        </w:rPr>
        <w:t xml:space="preserve"> </w:t>
      </w:r>
      <w:r w:rsidR="006C21FE" w:rsidRPr="00D80D31">
        <w:rPr>
          <w:rFonts w:asciiTheme="minorHAnsi" w:hAnsiTheme="minorHAnsi" w:cstheme="minorHAnsi"/>
          <w:sz w:val="22"/>
          <w:szCs w:val="22"/>
        </w:rPr>
        <w:t>wykonywane,</w:t>
      </w:r>
      <w:r w:rsidR="006C21FE" w:rsidRPr="00D80D31">
        <w:rPr>
          <w:rFonts w:asciiTheme="minorHAnsi" w:eastAsia="Arial" w:hAnsiTheme="minorHAnsi" w:cstheme="minorHAnsi"/>
          <w:sz w:val="22"/>
          <w:szCs w:val="22"/>
        </w:rPr>
        <w:t xml:space="preserve"> </w:t>
      </w:r>
    </w:p>
    <w:p w14:paraId="67E4A5C3" w14:textId="77777777" w:rsidR="006C21FE" w:rsidRPr="00D80D31" w:rsidRDefault="006C21FE">
      <w:pPr>
        <w:pStyle w:val="Tekstpodstawowy"/>
        <w:numPr>
          <w:ilvl w:val="1"/>
          <w:numId w:val="48"/>
        </w:numPr>
        <w:tabs>
          <w:tab w:val="left" w:pos="851"/>
        </w:tabs>
        <w:spacing w:after="0"/>
        <w:ind w:left="851" w:hanging="425"/>
        <w:jc w:val="both"/>
        <w:rPr>
          <w:rFonts w:asciiTheme="minorHAnsi" w:eastAsia="Arial" w:hAnsiTheme="minorHAnsi" w:cstheme="minorHAnsi"/>
          <w:sz w:val="22"/>
          <w:szCs w:val="22"/>
        </w:rPr>
      </w:pPr>
      <w:r w:rsidRPr="00D80D31">
        <w:rPr>
          <w:rFonts w:asciiTheme="minorHAnsi" w:hAnsiTheme="minorHAnsi" w:cstheme="minorHAnsi"/>
          <w:bCs/>
          <w:sz w:val="22"/>
          <w:szCs w:val="22"/>
        </w:rPr>
        <w:t>uporządkowanie</w:t>
      </w:r>
      <w:r w:rsidRPr="00D80D31">
        <w:rPr>
          <w:rFonts w:asciiTheme="minorHAnsi" w:eastAsia="Arial" w:hAnsiTheme="minorHAnsi" w:cstheme="minorHAnsi"/>
          <w:bCs/>
          <w:sz w:val="22"/>
          <w:szCs w:val="22"/>
        </w:rPr>
        <w:t xml:space="preserve"> </w:t>
      </w:r>
      <w:r w:rsidRPr="00D80D31">
        <w:rPr>
          <w:rFonts w:asciiTheme="minorHAnsi" w:hAnsiTheme="minorHAnsi" w:cstheme="minorHAnsi"/>
          <w:bCs/>
          <w:sz w:val="22"/>
          <w:szCs w:val="22"/>
        </w:rPr>
        <w:t>terenu</w:t>
      </w:r>
      <w:r w:rsidRPr="00D80D31">
        <w:rPr>
          <w:rFonts w:asciiTheme="minorHAnsi" w:eastAsia="Arial" w:hAnsiTheme="minorHAnsi" w:cstheme="minorHAnsi"/>
          <w:bCs/>
          <w:sz w:val="22"/>
          <w:szCs w:val="22"/>
        </w:rPr>
        <w:t xml:space="preserve"> </w:t>
      </w:r>
      <w:r w:rsidRPr="00D80D31">
        <w:rPr>
          <w:rFonts w:asciiTheme="minorHAnsi" w:hAnsiTheme="minorHAnsi" w:cstheme="minorHAnsi"/>
          <w:bCs/>
          <w:sz w:val="22"/>
          <w:szCs w:val="22"/>
        </w:rPr>
        <w:t>budowy</w:t>
      </w:r>
      <w:r w:rsidRPr="00D80D31">
        <w:rPr>
          <w:rFonts w:asciiTheme="minorHAnsi" w:eastAsia="Arial" w:hAnsiTheme="minorHAnsi" w:cstheme="minorHAnsi"/>
          <w:bCs/>
          <w:sz w:val="22"/>
          <w:szCs w:val="22"/>
        </w:rPr>
        <w:t xml:space="preserve"> </w:t>
      </w:r>
      <w:r w:rsidRPr="00D80D31">
        <w:rPr>
          <w:rFonts w:asciiTheme="minorHAnsi" w:hAnsiTheme="minorHAnsi" w:cstheme="minorHAnsi"/>
          <w:bCs/>
          <w:sz w:val="22"/>
          <w:szCs w:val="22"/>
        </w:rPr>
        <w:t>po</w:t>
      </w:r>
      <w:r w:rsidRPr="00D80D31">
        <w:rPr>
          <w:rFonts w:asciiTheme="minorHAnsi" w:eastAsia="Arial" w:hAnsiTheme="minorHAnsi" w:cstheme="minorHAnsi"/>
          <w:bCs/>
          <w:sz w:val="22"/>
          <w:szCs w:val="22"/>
        </w:rPr>
        <w:t xml:space="preserve"> </w:t>
      </w:r>
      <w:r w:rsidRPr="00D80D31">
        <w:rPr>
          <w:rFonts w:asciiTheme="minorHAnsi" w:hAnsiTheme="minorHAnsi" w:cstheme="minorHAnsi"/>
          <w:bCs/>
          <w:sz w:val="22"/>
          <w:szCs w:val="22"/>
        </w:rPr>
        <w:t>zakończeniu</w:t>
      </w:r>
      <w:r w:rsidRPr="00D80D31">
        <w:rPr>
          <w:rFonts w:asciiTheme="minorHAnsi" w:eastAsia="Arial" w:hAnsiTheme="minorHAnsi" w:cstheme="minorHAnsi"/>
          <w:bCs/>
          <w:sz w:val="22"/>
          <w:szCs w:val="22"/>
        </w:rPr>
        <w:t xml:space="preserve"> </w:t>
      </w:r>
      <w:r w:rsidRPr="00D80D31">
        <w:rPr>
          <w:rFonts w:asciiTheme="minorHAnsi" w:hAnsiTheme="minorHAnsi" w:cstheme="minorHAnsi"/>
          <w:bCs/>
          <w:sz w:val="22"/>
          <w:szCs w:val="22"/>
        </w:rPr>
        <w:t>robót</w:t>
      </w:r>
      <w:r w:rsidRPr="00D80D31">
        <w:rPr>
          <w:rFonts w:asciiTheme="minorHAnsi" w:eastAsia="Arial" w:hAnsiTheme="minorHAnsi" w:cstheme="minorHAnsi"/>
          <w:bCs/>
          <w:sz w:val="22"/>
          <w:szCs w:val="22"/>
        </w:rPr>
        <w:t xml:space="preserve"> </w:t>
      </w:r>
      <w:r w:rsidRPr="00D80D31">
        <w:rPr>
          <w:rFonts w:asciiTheme="minorHAnsi" w:hAnsiTheme="minorHAnsi" w:cstheme="minorHAnsi"/>
          <w:bCs/>
          <w:sz w:val="22"/>
          <w:szCs w:val="22"/>
        </w:rPr>
        <w:t>i</w:t>
      </w:r>
      <w:r w:rsidRPr="00D80D31">
        <w:rPr>
          <w:rFonts w:asciiTheme="minorHAnsi" w:eastAsia="Arial" w:hAnsiTheme="minorHAnsi" w:cstheme="minorHAnsi"/>
          <w:bCs/>
          <w:sz w:val="22"/>
          <w:szCs w:val="22"/>
        </w:rPr>
        <w:t xml:space="preserve"> </w:t>
      </w:r>
      <w:r w:rsidRPr="00D80D31">
        <w:rPr>
          <w:rFonts w:asciiTheme="minorHAnsi" w:hAnsiTheme="minorHAnsi" w:cstheme="minorHAnsi"/>
          <w:bCs/>
          <w:sz w:val="22"/>
          <w:szCs w:val="22"/>
        </w:rPr>
        <w:t>przekazania</w:t>
      </w:r>
      <w:r w:rsidRPr="00D80D31">
        <w:rPr>
          <w:rFonts w:asciiTheme="minorHAnsi" w:eastAsia="Arial" w:hAnsiTheme="minorHAnsi" w:cstheme="minorHAnsi"/>
          <w:bCs/>
          <w:sz w:val="22"/>
          <w:szCs w:val="22"/>
        </w:rPr>
        <w:t xml:space="preserve"> </w:t>
      </w:r>
      <w:r w:rsidRPr="00D80D31">
        <w:rPr>
          <w:rFonts w:asciiTheme="minorHAnsi" w:hAnsiTheme="minorHAnsi" w:cstheme="minorHAnsi"/>
          <w:bCs/>
          <w:sz w:val="22"/>
          <w:szCs w:val="22"/>
        </w:rPr>
        <w:t>go</w:t>
      </w:r>
      <w:r w:rsidRPr="00D80D31">
        <w:rPr>
          <w:rFonts w:asciiTheme="minorHAnsi" w:eastAsia="Arial" w:hAnsiTheme="minorHAnsi" w:cstheme="minorHAnsi"/>
          <w:bCs/>
          <w:sz w:val="22"/>
          <w:szCs w:val="22"/>
        </w:rPr>
        <w:t xml:space="preserve"> </w:t>
      </w:r>
      <w:r w:rsidRPr="00D80D31">
        <w:rPr>
          <w:rFonts w:asciiTheme="minorHAnsi" w:hAnsiTheme="minorHAnsi" w:cstheme="minorHAnsi"/>
          <w:bCs/>
          <w:sz w:val="22"/>
          <w:szCs w:val="22"/>
        </w:rPr>
        <w:t>Zamawiającemu</w:t>
      </w:r>
      <w:r w:rsidRPr="00D80D31">
        <w:rPr>
          <w:rFonts w:asciiTheme="minorHAnsi" w:eastAsia="Arial" w:hAnsiTheme="minorHAnsi" w:cstheme="minorHAnsi"/>
          <w:bCs/>
          <w:sz w:val="22"/>
          <w:szCs w:val="22"/>
        </w:rPr>
        <w:t xml:space="preserve"> </w:t>
      </w:r>
      <w:r w:rsidRPr="00D80D31">
        <w:rPr>
          <w:rFonts w:asciiTheme="minorHAnsi" w:hAnsiTheme="minorHAnsi" w:cstheme="minorHAnsi"/>
          <w:bCs/>
          <w:sz w:val="22"/>
          <w:szCs w:val="22"/>
        </w:rPr>
        <w:t>w</w:t>
      </w:r>
      <w:r w:rsidRPr="00D80D31">
        <w:rPr>
          <w:rFonts w:asciiTheme="minorHAnsi" w:eastAsia="Arial" w:hAnsiTheme="minorHAnsi" w:cstheme="minorHAnsi"/>
          <w:bCs/>
          <w:sz w:val="22"/>
          <w:szCs w:val="22"/>
        </w:rPr>
        <w:t xml:space="preserve"> </w:t>
      </w:r>
      <w:r w:rsidRPr="00D80D31">
        <w:rPr>
          <w:rFonts w:asciiTheme="minorHAnsi" w:hAnsiTheme="minorHAnsi" w:cstheme="minorHAnsi"/>
          <w:bCs/>
          <w:sz w:val="22"/>
          <w:szCs w:val="22"/>
        </w:rPr>
        <w:t>terminie</w:t>
      </w:r>
      <w:r w:rsidRPr="00D80D31">
        <w:rPr>
          <w:rFonts w:asciiTheme="minorHAnsi" w:eastAsia="Arial" w:hAnsiTheme="minorHAnsi" w:cstheme="minorHAnsi"/>
          <w:bCs/>
          <w:sz w:val="22"/>
          <w:szCs w:val="22"/>
        </w:rPr>
        <w:t xml:space="preserve"> </w:t>
      </w:r>
      <w:r w:rsidRPr="00D80D31">
        <w:rPr>
          <w:rFonts w:asciiTheme="minorHAnsi" w:hAnsiTheme="minorHAnsi" w:cstheme="minorHAnsi"/>
          <w:bCs/>
          <w:sz w:val="22"/>
          <w:szCs w:val="22"/>
        </w:rPr>
        <w:t>ustalonym</w:t>
      </w:r>
      <w:r w:rsidRPr="00D80D31">
        <w:rPr>
          <w:rFonts w:asciiTheme="minorHAnsi" w:eastAsia="Arial" w:hAnsiTheme="minorHAnsi" w:cstheme="minorHAnsi"/>
          <w:bCs/>
          <w:sz w:val="22"/>
          <w:szCs w:val="22"/>
        </w:rPr>
        <w:t xml:space="preserve"> </w:t>
      </w:r>
      <w:r w:rsidRPr="00D80D31">
        <w:rPr>
          <w:rFonts w:asciiTheme="minorHAnsi" w:hAnsiTheme="minorHAnsi" w:cstheme="minorHAnsi"/>
          <w:bCs/>
          <w:sz w:val="22"/>
          <w:szCs w:val="22"/>
        </w:rPr>
        <w:t>na</w:t>
      </w:r>
      <w:r w:rsidRPr="00D80D31">
        <w:rPr>
          <w:rFonts w:asciiTheme="minorHAnsi" w:eastAsia="Arial" w:hAnsiTheme="minorHAnsi" w:cstheme="minorHAnsi"/>
          <w:bCs/>
          <w:sz w:val="22"/>
          <w:szCs w:val="22"/>
        </w:rPr>
        <w:t xml:space="preserve"> </w:t>
      </w:r>
      <w:r w:rsidRPr="00D80D31">
        <w:rPr>
          <w:rFonts w:asciiTheme="minorHAnsi" w:hAnsiTheme="minorHAnsi" w:cstheme="minorHAnsi"/>
          <w:bCs/>
          <w:sz w:val="22"/>
          <w:szCs w:val="22"/>
        </w:rPr>
        <w:t>odbiór</w:t>
      </w:r>
      <w:r w:rsidRPr="00D80D31">
        <w:rPr>
          <w:rFonts w:asciiTheme="minorHAnsi" w:eastAsia="Arial" w:hAnsiTheme="minorHAnsi" w:cstheme="minorHAnsi"/>
          <w:bCs/>
          <w:sz w:val="22"/>
          <w:szCs w:val="22"/>
        </w:rPr>
        <w:t xml:space="preserve"> </w:t>
      </w:r>
      <w:r w:rsidRPr="00D80D31">
        <w:rPr>
          <w:rFonts w:asciiTheme="minorHAnsi" w:hAnsiTheme="minorHAnsi" w:cstheme="minorHAnsi"/>
          <w:bCs/>
          <w:sz w:val="22"/>
          <w:szCs w:val="22"/>
        </w:rPr>
        <w:t>robót,</w:t>
      </w:r>
      <w:r w:rsidRPr="00D80D31">
        <w:rPr>
          <w:rFonts w:asciiTheme="minorHAnsi" w:eastAsia="Arial" w:hAnsiTheme="minorHAnsi" w:cstheme="minorHAnsi"/>
          <w:bCs/>
          <w:sz w:val="22"/>
          <w:szCs w:val="22"/>
        </w:rPr>
        <w:t xml:space="preserve"> </w:t>
      </w:r>
      <w:r w:rsidRPr="00D80D31">
        <w:rPr>
          <w:rFonts w:asciiTheme="minorHAnsi" w:hAnsiTheme="minorHAnsi" w:cstheme="minorHAnsi"/>
          <w:bCs/>
          <w:sz w:val="22"/>
          <w:szCs w:val="22"/>
        </w:rPr>
        <w:t>jak</w:t>
      </w:r>
      <w:r w:rsidRPr="00D80D31">
        <w:rPr>
          <w:rFonts w:asciiTheme="minorHAnsi" w:eastAsia="Arial" w:hAnsiTheme="minorHAnsi" w:cstheme="minorHAnsi"/>
          <w:bCs/>
          <w:sz w:val="22"/>
          <w:szCs w:val="22"/>
        </w:rPr>
        <w:t xml:space="preserve"> </w:t>
      </w:r>
      <w:r w:rsidRPr="00D80D31">
        <w:rPr>
          <w:rFonts w:asciiTheme="minorHAnsi" w:hAnsiTheme="minorHAnsi" w:cstheme="minorHAnsi"/>
          <w:bCs/>
          <w:sz w:val="22"/>
          <w:szCs w:val="22"/>
        </w:rPr>
        <w:t>również</w:t>
      </w:r>
      <w:r w:rsidRPr="00D80D31">
        <w:rPr>
          <w:rFonts w:asciiTheme="minorHAnsi" w:eastAsia="Arial" w:hAnsiTheme="minorHAnsi" w:cstheme="minorHAnsi"/>
          <w:bCs/>
          <w:sz w:val="22"/>
          <w:szCs w:val="22"/>
        </w:rPr>
        <w:t xml:space="preserve"> </w:t>
      </w:r>
      <w:r w:rsidRPr="00D80D31">
        <w:rPr>
          <w:rFonts w:asciiTheme="minorHAnsi" w:hAnsiTheme="minorHAnsi" w:cstheme="minorHAnsi"/>
          <w:bCs/>
          <w:sz w:val="22"/>
          <w:szCs w:val="22"/>
        </w:rPr>
        <w:t>uporządkowanie</w:t>
      </w:r>
      <w:r w:rsidRPr="00D80D31">
        <w:rPr>
          <w:rFonts w:asciiTheme="minorHAnsi" w:eastAsia="Arial" w:hAnsiTheme="minorHAnsi" w:cstheme="minorHAnsi"/>
          <w:bCs/>
          <w:sz w:val="22"/>
          <w:szCs w:val="22"/>
        </w:rPr>
        <w:t xml:space="preserve"> </w:t>
      </w:r>
      <w:r w:rsidRPr="00D80D31">
        <w:rPr>
          <w:rFonts w:asciiTheme="minorHAnsi" w:hAnsiTheme="minorHAnsi" w:cstheme="minorHAnsi"/>
          <w:bCs/>
          <w:sz w:val="22"/>
          <w:szCs w:val="22"/>
        </w:rPr>
        <w:t>terenów</w:t>
      </w:r>
      <w:r w:rsidRPr="00D80D31">
        <w:rPr>
          <w:rFonts w:asciiTheme="minorHAnsi" w:eastAsia="Arial" w:hAnsiTheme="minorHAnsi" w:cstheme="minorHAnsi"/>
          <w:bCs/>
          <w:sz w:val="22"/>
          <w:szCs w:val="22"/>
        </w:rPr>
        <w:t xml:space="preserve"> </w:t>
      </w:r>
      <w:r w:rsidRPr="00D80D31">
        <w:rPr>
          <w:rFonts w:asciiTheme="minorHAnsi" w:hAnsiTheme="minorHAnsi" w:cstheme="minorHAnsi"/>
          <w:bCs/>
          <w:sz w:val="22"/>
          <w:szCs w:val="22"/>
        </w:rPr>
        <w:t>sąsiadujących</w:t>
      </w:r>
      <w:r w:rsidRPr="00D80D31">
        <w:rPr>
          <w:rFonts w:asciiTheme="minorHAnsi" w:eastAsia="Arial" w:hAnsiTheme="minorHAnsi" w:cstheme="minorHAnsi"/>
          <w:bCs/>
          <w:sz w:val="22"/>
          <w:szCs w:val="22"/>
        </w:rPr>
        <w:t xml:space="preserve"> </w:t>
      </w:r>
      <w:r w:rsidRPr="00D80D31">
        <w:rPr>
          <w:rFonts w:asciiTheme="minorHAnsi" w:hAnsiTheme="minorHAnsi" w:cstheme="minorHAnsi"/>
          <w:bCs/>
          <w:sz w:val="22"/>
          <w:szCs w:val="22"/>
        </w:rPr>
        <w:t>zajętych</w:t>
      </w:r>
      <w:r w:rsidRPr="00D80D31">
        <w:rPr>
          <w:rFonts w:asciiTheme="minorHAnsi" w:eastAsia="Arial" w:hAnsiTheme="minorHAnsi" w:cstheme="minorHAnsi"/>
          <w:bCs/>
          <w:sz w:val="22"/>
          <w:szCs w:val="22"/>
        </w:rPr>
        <w:t xml:space="preserve"> </w:t>
      </w:r>
      <w:r w:rsidRPr="00D80D31">
        <w:rPr>
          <w:rFonts w:asciiTheme="minorHAnsi" w:hAnsiTheme="minorHAnsi" w:cstheme="minorHAnsi"/>
          <w:bCs/>
          <w:sz w:val="22"/>
          <w:szCs w:val="22"/>
        </w:rPr>
        <w:t>lub</w:t>
      </w:r>
      <w:r w:rsidRPr="00D80D31">
        <w:rPr>
          <w:rFonts w:asciiTheme="minorHAnsi" w:eastAsia="Arial" w:hAnsiTheme="minorHAnsi" w:cstheme="minorHAnsi"/>
          <w:bCs/>
          <w:sz w:val="22"/>
          <w:szCs w:val="22"/>
        </w:rPr>
        <w:t xml:space="preserve"> </w:t>
      </w:r>
      <w:r w:rsidRPr="00D80D31">
        <w:rPr>
          <w:rFonts w:asciiTheme="minorHAnsi" w:hAnsiTheme="minorHAnsi" w:cstheme="minorHAnsi"/>
          <w:bCs/>
          <w:sz w:val="22"/>
          <w:szCs w:val="22"/>
        </w:rPr>
        <w:t>użytkowanych</w:t>
      </w:r>
      <w:r w:rsidRPr="00D80D31">
        <w:rPr>
          <w:rFonts w:asciiTheme="minorHAnsi" w:eastAsia="Arial" w:hAnsiTheme="minorHAnsi" w:cstheme="minorHAnsi"/>
          <w:bCs/>
          <w:sz w:val="22"/>
          <w:szCs w:val="22"/>
        </w:rPr>
        <w:t xml:space="preserve"> </w:t>
      </w:r>
      <w:r w:rsidRPr="00D80D31">
        <w:rPr>
          <w:rFonts w:asciiTheme="minorHAnsi" w:hAnsiTheme="minorHAnsi" w:cstheme="minorHAnsi"/>
          <w:bCs/>
          <w:sz w:val="22"/>
          <w:szCs w:val="22"/>
        </w:rPr>
        <w:t>przez</w:t>
      </w:r>
      <w:r w:rsidRPr="00D80D31">
        <w:rPr>
          <w:rFonts w:asciiTheme="minorHAnsi" w:eastAsia="Arial" w:hAnsiTheme="minorHAnsi" w:cstheme="minorHAnsi"/>
          <w:bCs/>
          <w:sz w:val="22"/>
          <w:szCs w:val="22"/>
        </w:rPr>
        <w:t xml:space="preserve"> </w:t>
      </w:r>
      <w:r w:rsidRPr="00D80D31">
        <w:rPr>
          <w:rFonts w:asciiTheme="minorHAnsi" w:hAnsiTheme="minorHAnsi" w:cstheme="minorHAnsi"/>
          <w:bCs/>
          <w:sz w:val="22"/>
          <w:szCs w:val="22"/>
        </w:rPr>
        <w:t>Wykonawcę,</w:t>
      </w:r>
      <w:r w:rsidRPr="00D80D31">
        <w:rPr>
          <w:rFonts w:asciiTheme="minorHAnsi" w:eastAsia="Arial" w:hAnsiTheme="minorHAnsi" w:cstheme="minorHAnsi"/>
          <w:bCs/>
          <w:sz w:val="22"/>
          <w:szCs w:val="22"/>
        </w:rPr>
        <w:t xml:space="preserve"> </w:t>
      </w:r>
      <w:r w:rsidRPr="00D80D31">
        <w:rPr>
          <w:rFonts w:asciiTheme="minorHAnsi" w:hAnsiTheme="minorHAnsi" w:cstheme="minorHAnsi"/>
          <w:bCs/>
          <w:sz w:val="22"/>
          <w:szCs w:val="22"/>
        </w:rPr>
        <w:t>w</w:t>
      </w:r>
      <w:r w:rsidRPr="00D80D31">
        <w:rPr>
          <w:rFonts w:asciiTheme="minorHAnsi" w:eastAsia="Arial" w:hAnsiTheme="minorHAnsi" w:cstheme="minorHAnsi"/>
          <w:bCs/>
          <w:sz w:val="22"/>
          <w:szCs w:val="22"/>
        </w:rPr>
        <w:t xml:space="preserve"> </w:t>
      </w:r>
      <w:r w:rsidRPr="00D80D31">
        <w:rPr>
          <w:rFonts w:asciiTheme="minorHAnsi" w:hAnsiTheme="minorHAnsi" w:cstheme="minorHAnsi"/>
          <w:bCs/>
          <w:sz w:val="22"/>
          <w:szCs w:val="22"/>
        </w:rPr>
        <w:t>tym</w:t>
      </w:r>
      <w:r w:rsidRPr="00D80D31">
        <w:rPr>
          <w:rFonts w:asciiTheme="minorHAnsi" w:eastAsia="Arial" w:hAnsiTheme="minorHAnsi" w:cstheme="minorHAnsi"/>
          <w:bCs/>
          <w:sz w:val="22"/>
          <w:szCs w:val="22"/>
        </w:rPr>
        <w:t xml:space="preserve"> </w:t>
      </w:r>
      <w:r w:rsidRPr="00D80D31">
        <w:rPr>
          <w:rFonts w:asciiTheme="minorHAnsi" w:hAnsiTheme="minorHAnsi" w:cstheme="minorHAnsi"/>
          <w:bCs/>
          <w:sz w:val="22"/>
          <w:szCs w:val="22"/>
        </w:rPr>
        <w:t>dokonania</w:t>
      </w:r>
      <w:r w:rsidRPr="00D80D31">
        <w:rPr>
          <w:rFonts w:asciiTheme="minorHAnsi" w:eastAsia="Arial" w:hAnsiTheme="minorHAnsi" w:cstheme="minorHAnsi"/>
          <w:bCs/>
          <w:sz w:val="22"/>
          <w:szCs w:val="22"/>
        </w:rPr>
        <w:t xml:space="preserve"> </w:t>
      </w:r>
      <w:r w:rsidRPr="00D80D31">
        <w:rPr>
          <w:rFonts w:asciiTheme="minorHAnsi" w:hAnsiTheme="minorHAnsi" w:cstheme="minorHAnsi"/>
          <w:bCs/>
          <w:sz w:val="22"/>
          <w:szCs w:val="22"/>
        </w:rPr>
        <w:t>na</w:t>
      </w:r>
      <w:r w:rsidRPr="00D80D31">
        <w:rPr>
          <w:rFonts w:asciiTheme="minorHAnsi" w:eastAsia="Arial" w:hAnsiTheme="minorHAnsi" w:cstheme="minorHAnsi"/>
          <w:bCs/>
          <w:sz w:val="22"/>
          <w:szCs w:val="22"/>
        </w:rPr>
        <w:t xml:space="preserve"> </w:t>
      </w:r>
      <w:r w:rsidRPr="00D80D31">
        <w:rPr>
          <w:rFonts w:asciiTheme="minorHAnsi" w:hAnsiTheme="minorHAnsi" w:cstheme="minorHAnsi"/>
          <w:bCs/>
          <w:sz w:val="22"/>
          <w:szCs w:val="22"/>
        </w:rPr>
        <w:t>własny</w:t>
      </w:r>
      <w:r w:rsidRPr="00D80D31">
        <w:rPr>
          <w:rFonts w:asciiTheme="minorHAnsi" w:eastAsia="Arial" w:hAnsiTheme="minorHAnsi" w:cstheme="minorHAnsi"/>
          <w:bCs/>
          <w:sz w:val="22"/>
          <w:szCs w:val="22"/>
        </w:rPr>
        <w:t xml:space="preserve"> </w:t>
      </w:r>
      <w:r w:rsidRPr="00D80D31">
        <w:rPr>
          <w:rFonts w:asciiTheme="minorHAnsi" w:hAnsiTheme="minorHAnsi" w:cstheme="minorHAnsi"/>
          <w:bCs/>
          <w:sz w:val="22"/>
          <w:szCs w:val="22"/>
        </w:rPr>
        <w:t>koszt</w:t>
      </w:r>
      <w:r w:rsidRPr="00D80D31">
        <w:rPr>
          <w:rFonts w:asciiTheme="minorHAnsi" w:eastAsia="Arial" w:hAnsiTheme="minorHAnsi" w:cstheme="minorHAnsi"/>
          <w:bCs/>
          <w:sz w:val="22"/>
          <w:szCs w:val="22"/>
        </w:rPr>
        <w:t xml:space="preserve"> </w:t>
      </w:r>
      <w:r w:rsidRPr="00D80D31">
        <w:rPr>
          <w:rFonts w:asciiTheme="minorHAnsi" w:hAnsiTheme="minorHAnsi" w:cstheme="minorHAnsi"/>
          <w:bCs/>
          <w:sz w:val="22"/>
          <w:szCs w:val="22"/>
        </w:rPr>
        <w:t>renowacji</w:t>
      </w:r>
      <w:r w:rsidRPr="00D80D31">
        <w:rPr>
          <w:rFonts w:asciiTheme="minorHAnsi" w:eastAsia="Arial" w:hAnsiTheme="minorHAnsi" w:cstheme="minorHAnsi"/>
          <w:bCs/>
          <w:sz w:val="22"/>
          <w:szCs w:val="22"/>
        </w:rPr>
        <w:t xml:space="preserve"> </w:t>
      </w:r>
      <w:r w:rsidRPr="00D80D31">
        <w:rPr>
          <w:rFonts w:asciiTheme="minorHAnsi" w:hAnsiTheme="minorHAnsi" w:cstheme="minorHAnsi"/>
          <w:bCs/>
          <w:sz w:val="22"/>
          <w:szCs w:val="22"/>
        </w:rPr>
        <w:t>zniszczonych</w:t>
      </w:r>
      <w:r w:rsidRPr="00D80D31">
        <w:rPr>
          <w:rFonts w:asciiTheme="minorHAnsi" w:eastAsia="Arial" w:hAnsiTheme="minorHAnsi" w:cstheme="minorHAnsi"/>
          <w:bCs/>
          <w:sz w:val="22"/>
          <w:szCs w:val="22"/>
        </w:rPr>
        <w:t xml:space="preserve"> </w:t>
      </w:r>
      <w:r w:rsidRPr="00D80D31">
        <w:rPr>
          <w:rFonts w:asciiTheme="minorHAnsi" w:hAnsiTheme="minorHAnsi" w:cstheme="minorHAnsi"/>
          <w:bCs/>
          <w:sz w:val="22"/>
          <w:szCs w:val="22"/>
        </w:rPr>
        <w:t>lub</w:t>
      </w:r>
      <w:r w:rsidRPr="00D80D31">
        <w:rPr>
          <w:rFonts w:asciiTheme="minorHAnsi" w:eastAsia="Arial" w:hAnsiTheme="minorHAnsi" w:cstheme="minorHAnsi"/>
          <w:bCs/>
          <w:sz w:val="22"/>
          <w:szCs w:val="22"/>
        </w:rPr>
        <w:t xml:space="preserve"> </w:t>
      </w:r>
      <w:r w:rsidRPr="00D80D31">
        <w:rPr>
          <w:rFonts w:asciiTheme="minorHAnsi" w:hAnsiTheme="minorHAnsi" w:cstheme="minorHAnsi"/>
          <w:bCs/>
          <w:sz w:val="22"/>
          <w:szCs w:val="22"/>
        </w:rPr>
        <w:t>uszkodzonych</w:t>
      </w:r>
      <w:r w:rsidRPr="00D80D31">
        <w:rPr>
          <w:rFonts w:asciiTheme="minorHAnsi" w:eastAsia="Arial" w:hAnsiTheme="minorHAnsi" w:cstheme="minorHAnsi"/>
          <w:bCs/>
          <w:sz w:val="22"/>
          <w:szCs w:val="22"/>
        </w:rPr>
        <w:t xml:space="preserve"> </w:t>
      </w:r>
      <w:r w:rsidRPr="00D80D31">
        <w:rPr>
          <w:rFonts w:asciiTheme="minorHAnsi" w:hAnsiTheme="minorHAnsi" w:cstheme="minorHAnsi"/>
          <w:bCs/>
          <w:sz w:val="22"/>
          <w:szCs w:val="22"/>
        </w:rPr>
        <w:t>w</w:t>
      </w:r>
      <w:r w:rsidRPr="00D80D31">
        <w:rPr>
          <w:rFonts w:asciiTheme="minorHAnsi" w:eastAsia="Arial" w:hAnsiTheme="minorHAnsi" w:cstheme="minorHAnsi"/>
          <w:bCs/>
          <w:sz w:val="22"/>
          <w:szCs w:val="22"/>
        </w:rPr>
        <w:t xml:space="preserve"> </w:t>
      </w:r>
      <w:r w:rsidRPr="00D80D31">
        <w:rPr>
          <w:rFonts w:asciiTheme="minorHAnsi" w:hAnsiTheme="minorHAnsi" w:cstheme="minorHAnsi"/>
          <w:bCs/>
          <w:sz w:val="22"/>
          <w:szCs w:val="22"/>
        </w:rPr>
        <w:t>wyniku</w:t>
      </w:r>
      <w:r w:rsidRPr="00D80D31">
        <w:rPr>
          <w:rFonts w:asciiTheme="minorHAnsi" w:eastAsia="Arial" w:hAnsiTheme="minorHAnsi" w:cstheme="minorHAnsi"/>
          <w:bCs/>
          <w:sz w:val="22"/>
          <w:szCs w:val="22"/>
        </w:rPr>
        <w:t xml:space="preserve"> </w:t>
      </w:r>
      <w:r w:rsidRPr="00D80D31">
        <w:rPr>
          <w:rFonts w:asciiTheme="minorHAnsi" w:hAnsiTheme="minorHAnsi" w:cstheme="minorHAnsi"/>
          <w:bCs/>
          <w:sz w:val="22"/>
          <w:szCs w:val="22"/>
        </w:rPr>
        <w:t>prowadzonych</w:t>
      </w:r>
      <w:r w:rsidRPr="00D80D31">
        <w:rPr>
          <w:rFonts w:asciiTheme="minorHAnsi" w:eastAsia="Arial" w:hAnsiTheme="minorHAnsi" w:cstheme="minorHAnsi"/>
          <w:bCs/>
          <w:sz w:val="22"/>
          <w:szCs w:val="22"/>
        </w:rPr>
        <w:t xml:space="preserve"> </w:t>
      </w:r>
      <w:r w:rsidRPr="00D80D31">
        <w:rPr>
          <w:rFonts w:asciiTheme="minorHAnsi" w:hAnsiTheme="minorHAnsi" w:cstheme="minorHAnsi"/>
          <w:bCs/>
          <w:sz w:val="22"/>
          <w:szCs w:val="22"/>
        </w:rPr>
        <w:t>prac</w:t>
      </w:r>
      <w:r w:rsidRPr="00D80D31">
        <w:rPr>
          <w:rFonts w:asciiTheme="minorHAnsi" w:eastAsia="Arial" w:hAnsiTheme="minorHAnsi" w:cstheme="minorHAnsi"/>
          <w:bCs/>
          <w:sz w:val="22"/>
          <w:szCs w:val="22"/>
        </w:rPr>
        <w:t xml:space="preserve"> </w:t>
      </w:r>
      <w:r w:rsidRPr="00D80D31">
        <w:rPr>
          <w:rFonts w:asciiTheme="minorHAnsi" w:hAnsiTheme="minorHAnsi" w:cstheme="minorHAnsi"/>
          <w:bCs/>
          <w:sz w:val="22"/>
          <w:szCs w:val="22"/>
        </w:rPr>
        <w:t>obiektów,</w:t>
      </w:r>
      <w:r w:rsidRPr="00D80D31">
        <w:rPr>
          <w:rFonts w:asciiTheme="minorHAnsi" w:eastAsia="Arial" w:hAnsiTheme="minorHAnsi" w:cstheme="minorHAnsi"/>
          <w:bCs/>
          <w:sz w:val="22"/>
          <w:szCs w:val="22"/>
        </w:rPr>
        <w:t xml:space="preserve"> </w:t>
      </w:r>
      <w:r w:rsidRPr="00D80D31">
        <w:rPr>
          <w:rFonts w:asciiTheme="minorHAnsi" w:hAnsiTheme="minorHAnsi" w:cstheme="minorHAnsi"/>
          <w:bCs/>
          <w:sz w:val="22"/>
          <w:szCs w:val="22"/>
        </w:rPr>
        <w:t>fragmentów</w:t>
      </w:r>
      <w:r w:rsidRPr="00D80D31">
        <w:rPr>
          <w:rFonts w:asciiTheme="minorHAnsi" w:eastAsia="Arial" w:hAnsiTheme="minorHAnsi" w:cstheme="minorHAnsi"/>
          <w:bCs/>
          <w:sz w:val="22"/>
          <w:szCs w:val="22"/>
        </w:rPr>
        <w:t xml:space="preserve"> </w:t>
      </w:r>
      <w:r w:rsidRPr="00D80D31">
        <w:rPr>
          <w:rFonts w:asciiTheme="minorHAnsi" w:hAnsiTheme="minorHAnsi" w:cstheme="minorHAnsi"/>
          <w:bCs/>
          <w:sz w:val="22"/>
          <w:szCs w:val="22"/>
        </w:rPr>
        <w:t>terenu</w:t>
      </w:r>
      <w:r w:rsidRPr="00D80D31">
        <w:rPr>
          <w:rFonts w:asciiTheme="minorHAnsi" w:eastAsia="Arial" w:hAnsiTheme="minorHAnsi" w:cstheme="minorHAnsi"/>
          <w:bCs/>
          <w:sz w:val="22"/>
          <w:szCs w:val="22"/>
        </w:rPr>
        <w:t xml:space="preserve"> </w:t>
      </w:r>
      <w:r w:rsidRPr="00D80D31">
        <w:rPr>
          <w:rFonts w:asciiTheme="minorHAnsi" w:hAnsiTheme="minorHAnsi" w:cstheme="minorHAnsi"/>
          <w:bCs/>
          <w:sz w:val="22"/>
          <w:szCs w:val="22"/>
        </w:rPr>
        <w:t>dróg,</w:t>
      </w:r>
      <w:r w:rsidRPr="00D80D31">
        <w:rPr>
          <w:rFonts w:asciiTheme="minorHAnsi" w:eastAsia="Arial" w:hAnsiTheme="minorHAnsi" w:cstheme="minorHAnsi"/>
          <w:bCs/>
          <w:sz w:val="22"/>
          <w:szCs w:val="22"/>
        </w:rPr>
        <w:t xml:space="preserve"> </w:t>
      </w:r>
      <w:r w:rsidRPr="00D80D31">
        <w:rPr>
          <w:rFonts w:asciiTheme="minorHAnsi" w:hAnsiTheme="minorHAnsi" w:cstheme="minorHAnsi"/>
          <w:bCs/>
          <w:sz w:val="22"/>
          <w:szCs w:val="22"/>
        </w:rPr>
        <w:t>nawierzchni</w:t>
      </w:r>
      <w:r w:rsidRPr="00D80D31">
        <w:rPr>
          <w:rFonts w:asciiTheme="minorHAnsi" w:eastAsia="Arial" w:hAnsiTheme="minorHAnsi" w:cstheme="minorHAnsi"/>
          <w:bCs/>
          <w:sz w:val="22"/>
          <w:szCs w:val="22"/>
        </w:rPr>
        <w:t xml:space="preserve"> </w:t>
      </w:r>
      <w:r w:rsidRPr="00D80D31">
        <w:rPr>
          <w:rFonts w:asciiTheme="minorHAnsi" w:hAnsiTheme="minorHAnsi" w:cstheme="minorHAnsi"/>
          <w:bCs/>
          <w:sz w:val="22"/>
          <w:szCs w:val="22"/>
        </w:rPr>
        <w:t>lub</w:t>
      </w:r>
      <w:r w:rsidRPr="00D80D31">
        <w:rPr>
          <w:rFonts w:asciiTheme="minorHAnsi" w:eastAsia="Arial" w:hAnsiTheme="minorHAnsi" w:cstheme="minorHAnsi"/>
          <w:bCs/>
          <w:sz w:val="22"/>
          <w:szCs w:val="22"/>
        </w:rPr>
        <w:t xml:space="preserve"> </w:t>
      </w:r>
      <w:r w:rsidRPr="00D80D31">
        <w:rPr>
          <w:rFonts w:asciiTheme="minorHAnsi" w:hAnsiTheme="minorHAnsi" w:cstheme="minorHAnsi"/>
          <w:bCs/>
          <w:sz w:val="22"/>
          <w:szCs w:val="22"/>
        </w:rPr>
        <w:t>instalacji,</w:t>
      </w:r>
    </w:p>
    <w:p w14:paraId="49B8186F" w14:textId="77777777" w:rsidR="006C21FE" w:rsidRPr="00D80D31" w:rsidRDefault="006C21FE">
      <w:pPr>
        <w:pStyle w:val="Tekstpodstawowy"/>
        <w:numPr>
          <w:ilvl w:val="1"/>
          <w:numId w:val="48"/>
        </w:numPr>
        <w:tabs>
          <w:tab w:val="left" w:pos="851"/>
        </w:tabs>
        <w:spacing w:after="0"/>
        <w:ind w:left="851" w:hanging="425"/>
        <w:jc w:val="both"/>
        <w:rPr>
          <w:rFonts w:asciiTheme="minorHAnsi" w:eastAsia="Arial" w:hAnsiTheme="minorHAnsi" w:cstheme="minorHAnsi"/>
          <w:sz w:val="22"/>
          <w:szCs w:val="22"/>
        </w:rPr>
      </w:pPr>
      <w:r w:rsidRPr="00D80D31">
        <w:rPr>
          <w:rFonts w:asciiTheme="minorHAnsi" w:hAnsiTheme="minorHAnsi" w:cstheme="minorHAnsi"/>
          <w:sz w:val="22"/>
          <w:szCs w:val="22"/>
        </w:rPr>
        <w:t>usunięcie</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na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własny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koszt,</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po</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zakończeniu</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realizacji</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przedmiotu</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umowy,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poza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teren</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budowy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wszystkich</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własnych</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urządzeń,</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tymczasowego</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zaplecza,</w:t>
      </w:r>
    </w:p>
    <w:p w14:paraId="368E380F" w14:textId="77777777" w:rsidR="006C21FE" w:rsidRPr="00D80D31" w:rsidRDefault="006C21FE">
      <w:pPr>
        <w:pStyle w:val="Tekstpodstawowy"/>
        <w:numPr>
          <w:ilvl w:val="1"/>
          <w:numId w:val="48"/>
        </w:numPr>
        <w:tabs>
          <w:tab w:val="left" w:pos="851"/>
        </w:tabs>
        <w:spacing w:after="0"/>
        <w:ind w:left="851" w:hanging="425"/>
        <w:jc w:val="both"/>
        <w:rPr>
          <w:rFonts w:asciiTheme="minorHAnsi" w:eastAsia="Arial" w:hAnsiTheme="minorHAnsi" w:cstheme="minorHAnsi"/>
          <w:sz w:val="22"/>
          <w:szCs w:val="22"/>
        </w:rPr>
      </w:pPr>
      <w:r w:rsidRPr="00D80D31">
        <w:rPr>
          <w:rFonts w:asciiTheme="minorHAnsi" w:hAnsiTheme="minorHAnsi" w:cstheme="minorHAnsi"/>
          <w:sz w:val="22"/>
          <w:szCs w:val="22"/>
        </w:rPr>
        <w:t>prowadzenie</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na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bieżąco</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dokumentów</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związanych</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wykonywaniem</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przedmiotu</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umowy,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w:t>
      </w:r>
      <w:r w:rsidR="00985680" w:rsidRPr="00D80D31">
        <w:rPr>
          <w:rFonts w:asciiTheme="minorHAnsi" w:eastAsia="Arial" w:hAnsiTheme="minorHAnsi" w:cstheme="minorHAnsi"/>
          <w:sz w:val="22"/>
          <w:szCs w:val="22"/>
        </w:rPr>
        <w:t> </w:t>
      </w:r>
      <w:r w:rsidRPr="00D80D31">
        <w:rPr>
          <w:rFonts w:asciiTheme="minorHAnsi" w:hAnsiTheme="minorHAnsi" w:cstheme="minorHAnsi"/>
          <w:sz w:val="22"/>
          <w:szCs w:val="22"/>
        </w:rPr>
        <w:t>szczególności</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dziennika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budowy,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sposób</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zgodny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obowiązującymi</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przepisami,</w:t>
      </w:r>
    </w:p>
    <w:p w14:paraId="09097A35" w14:textId="77777777" w:rsidR="006C21FE" w:rsidRPr="00D80D31" w:rsidRDefault="006C21FE">
      <w:pPr>
        <w:pStyle w:val="Tekstpodstawowy"/>
        <w:numPr>
          <w:ilvl w:val="1"/>
          <w:numId w:val="48"/>
        </w:numPr>
        <w:tabs>
          <w:tab w:val="left" w:pos="851"/>
        </w:tabs>
        <w:spacing w:after="0"/>
        <w:ind w:left="851" w:hanging="425"/>
        <w:jc w:val="both"/>
        <w:rPr>
          <w:rFonts w:asciiTheme="minorHAnsi" w:eastAsia="Arial" w:hAnsiTheme="minorHAnsi" w:cstheme="minorHAnsi"/>
          <w:sz w:val="22"/>
          <w:szCs w:val="22"/>
        </w:rPr>
      </w:pPr>
      <w:r w:rsidRPr="00D80D31">
        <w:rPr>
          <w:rFonts w:asciiTheme="minorHAnsi" w:hAnsiTheme="minorHAnsi" w:cstheme="minorHAnsi"/>
          <w:sz w:val="22"/>
          <w:szCs w:val="22"/>
        </w:rPr>
        <w:t>kompletowanie</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trakcie</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realizacji</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przedmiotu</w:t>
      </w:r>
      <w:r w:rsidRPr="00D80D31">
        <w:rPr>
          <w:rFonts w:asciiTheme="minorHAnsi" w:eastAsia="Arial" w:hAnsiTheme="minorHAnsi" w:cstheme="minorHAnsi"/>
          <w:sz w:val="22"/>
          <w:szCs w:val="22"/>
        </w:rPr>
        <w:t xml:space="preserve"> </w:t>
      </w:r>
      <w:r w:rsidR="00F72B92" w:rsidRPr="00D80D31">
        <w:rPr>
          <w:rFonts w:asciiTheme="minorHAnsi" w:hAnsiTheme="minorHAnsi" w:cstheme="minorHAnsi"/>
          <w:sz w:val="22"/>
          <w:szCs w:val="22"/>
        </w:rPr>
        <w:t>umowy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wszelkiej</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dokumentacji,</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zgodnie</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w:t>
      </w:r>
      <w:r w:rsidR="00985680" w:rsidRPr="00D80D31">
        <w:rPr>
          <w:rFonts w:asciiTheme="minorHAnsi" w:eastAsia="Arial" w:hAnsiTheme="minorHAnsi" w:cstheme="minorHAnsi"/>
          <w:sz w:val="22"/>
          <w:szCs w:val="22"/>
        </w:rPr>
        <w:t> </w:t>
      </w:r>
      <w:r w:rsidRPr="00D80D31">
        <w:rPr>
          <w:rFonts w:asciiTheme="minorHAnsi" w:hAnsiTheme="minorHAnsi" w:cstheme="minorHAnsi"/>
          <w:sz w:val="22"/>
          <w:szCs w:val="22"/>
        </w:rPr>
        <w:t>przepisami</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ustawy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Prawo</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budowlane</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oraz</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przygotowanie</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do</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odbioru</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końcowego</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kompletu</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protokołów</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niezbędnych</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przy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odbiorze,</w:t>
      </w:r>
      <w:r w:rsidRPr="00D80D31">
        <w:rPr>
          <w:rFonts w:asciiTheme="minorHAnsi" w:eastAsia="Arial" w:hAnsiTheme="minorHAnsi" w:cstheme="minorHAnsi"/>
          <w:sz w:val="22"/>
          <w:szCs w:val="22"/>
        </w:rPr>
        <w:t xml:space="preserve"> </w:t>
      </w:r>
    </w:p>
    <w:p w14:paraId="4BA2062A" w14:textId="77777777" w:rsidR="004D72EF" w:rsidRPr="00D80D31" w:rsidRDefault="006C21FE">
      <w:pPr>
        <w:pStyle w:val="Tekstpodstawowy"/>
        <w:numPr>
          <w:ilvl w:val="1"/>
          <w:numId w:val="48"/>
        </w:numPr>
        <w:tabs>
          <w:tab w:val="left" w:pos="851"/>
        </w:tabs>
        <w:spacing w:after="0"/>
        <w:ind w:left="851" w:hanging="425"/>
        <w:jc w:val="both"/>
        <w:rPr>
          <w:rFonts w:asciiTheme="minorHAnsi" w:eastAsia="Arial" w:hAnsiTheme="minorHAnsi" w:cstheme="minorHAnsi"/>
          <w:sz w:val="22"/>
          <w:szCs w:val="22"/>
        </w:rPr>
      </w:pPr>
      <w:r w:rsidRPr="00D80D31">
        <w:rPr>
          <w:rFonts w:asciiTheme="minorHAnsi" w:hAnsiTheme="minorHAnsi" w:cstheme="minorHAnsi"/>
          <w:sz w:val="22"/>
          <w:szCs w:val="22"/>
        </w:rPr>
        <w:t>wykonywanie</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i</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przestrzeganie</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wszystkich</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poleceń</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kierownika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budowy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oraz</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osób</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sprawujących</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nadzór</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ze</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strony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Zamawiającego,</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zgodnie</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przepisami</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prawa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i</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wszystkimi</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postanowieniami</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umowy,</w:t>
      </w:r>
    </w:p>
    <w:p w14:paraId="21D35AF7" w14:textId="77777777" w:rsidR="004D72EF" w:rsidRPr="00D80D31" w:rsidRDefault="004D72EF">
      <w:pPr>
        <w:pStyle w:val="Tekstpodstawowy"/>
        <w:numPr>
          <w:ilvl w:val="1"/>
          <w:numId w:val="48"/>
        </w:numPr>
        <w:tabs>
          <w:tab w:val="left" w:pos="851"/>
        </w:tabs>
        <w:spacing w:after="0"/>
        <w:ind w:left="851" w:hanging="425"/>
        <w:jc w:val="both"/>
        <w:rPr>
          <w:rFonts w:asciiTheme="minorHAnsi" w:eastAsia="Arial" w:hAnsiTheme="minorHAnsi" w:cstheme="minorHAnsi"/>
          <w:sz w:val="22"/>
          <w:szCs w:val="22"/>
        </w:rPr>
      </w:pPr>
      <w:r w:rsidRPr="00D80D31">
        <w:rPr>
          <w:rFonts w:asciiTheme="minorHAnsi" w:hAnsiTheme="minorHAnsi" w:cstheme="minorHAnsi"/>
          <w:sz w:val="22"/>
          <w:szCs w:val="22"/>
        </w:rPr>
        <w:t>usuwanie wad w terminie 7 dni, licząc od pisemnego zgłoszenia ich przez Zamawiającego w</w:t>
      </w:r>
      <w:r w:rsidR="00985680" w:rsidRPr="00D80D31">
        <w:rPr>
          <w:rFonts w:asciiTheme="minorHAnsi" w:hAnsiTheme="minorHAnsi" w:cstheme="minorHAnsi"/>
          <w:sz w:val="22"/>
          <w:szCs w:val="22"/>
        </w:rPr>
        <w:t> </w:t>
      </w:r>
      <w:r w:rsidRPr="00D80D31">
        <w:rPr>
          <w:rFonts w:asciiTheme="minorHAnsi" w:hAnsiTheme="minorHAnsi" w:cstheme="minorHAnsi"/>
          <w:sz w:val="22"/>
          <w:szCs w:val="22"/>
        </w:rPr>
        <w:t xml:space="preserve">przypadku wad stwierdzonych w trakcie wykonywania robót </w:t>
      </w:r>
      <w:r w:rsidR="00F72B92" w:rsidRPr="00D80D31">
        <w:rPr>
          <w:rFonts w:asciiTheme="minorHAnsi" w:hAnsiTheme="minorHAnsi" w:cstheme="minorHAnsi"/>
          <w:sz w:val="22"/>
          <w:szCs w:val="22"/>
        </w:rPr>
        <w:t xml:space="preserve">oraz w przypadku wad </w:t>
      </w:r>
      <w:r w:rsidRPr="00D80D31">
        <w:rPr>
          <w:rFonts w:asciiTheme="minorHAnsi" w:hAnsiTheme="minorHAnsi" w:cstheme="minorHAnsi"/>
          <w:sz w:val="22"/>
          <w:szCs w:val="22"/>
        </w:rPr>
        <w:t>stwierdzonych w trakcie odbioru końcowego robót, a w przypadku wad zgłoszonych po odbiorze końcowym robót w ramach rękojmi za wady lub gwarancji - w terminie 14 dni, licząc od pisemnego zgłoszenia ich przez Zamawiającego, chyba że Strony ustalą zgodnie dłuższy termin na usunięcie wad, zgłasza</w:t>
      </w:r>
      <w:r w:rsidR="005F49D7" w:rsidRPr="00D80D31">
        <w:rPr>
          <w:rFonts w:asciiTheme="minorHAnsi" w:hAnsiTheme="minorHAnsi" w:cstheme="minorHAnsi"/>
          <w:sz w:val="22"/>
          <w:szCs w:val="22"/>
        </w:rPr>
        <w:t>nych w wymienionych przypadkach,</w:t>
      </w:r>
    </w:p>
    <w:p w14:paraId="44558A2D" w14:textId="77777777" w:rsidR="00EA1EED" w:rsidRPr="00D80D31" w:rsidRDefault="00EA1EED">
      <w:pPr>
        <w:pStyle w:val="Tekstpodstawowy"/>
        <w:numPr>
          <w:ilvl w:val="1"/>
          <w:numId w:val="48"/>
        </w:numPr>
        <w:tabs>
          <w:tab w:val="left" w:pos="851"/>
        </w:tabs>
        <w:spacing w:after="0"/>
        <w:ind w:left="851" w:hanging="425"/>
        <w:jc w:val="both"/>
        <w:rPr>
          <w:rFonts w:asciiTheme="minorHAnsi" w:eastAsia="Arial" w:hAnsiTheme="minorHAnsi" w:cstheme="minorHAnsi"/>
          <w:sz w:val="22"/>
          <w:szCs w:val="22"/>
        </w:rPr>
      </w:pPr>
      <w:r w:rsidRPr="00D80D31">
        <w:rPr>
          <w:rFonts w:asciiTheme="minorHAnsi" w:hAnsiTheme="minorHAnsi" w:cstheme="minorHAnsi"/>
          <w:sz w:val="22"/>
          <w:szCs w:val="22"/>
        </w:rPr>
        <w:t>do przygotowania budynku oraz otaczającego terenu do odbioru poprzez ich uprzątnięcie i</w:t>
      </w:r>
      <w:r w:rsidR="00985680" w:rsidRPr="00D80D31">
        <w:rPr>
          <w:rFonts w:asciiTheme="minorHAnsi" w:hAnsiTheme="minorHAnsi" w:cstheme="minorHAnsi"/>
          <w:sz w:val="22"/>
          <w:szCs w:val="22"/>
        </w:rPr>
        <w:t> </w:t>
      </w:r>
      <w:r w:rsidRPr="00D80D31">
        <w:rPr>
          <w:rFonts w:asciiTheme="minorHAnsi" w:hAnsiTheme="minorHAnsi" w:cstheme="minorHAnsi"/>
          <w:sz w:val="22"/>
          <w:szCs w:val="22"/>
        </w:rPr>
        <w:t>oczyszczenie wszelkich nawierzchni (ścian, podłóg, okien i innych</w:t>
      </w:r>
      <w:r w:rsidR="00C62129" w:rsidRPr="00D80D31">
        <w:rPr>
          <w:rFonts w:asciiTheme="minorHAnsi" w:hAnsiTheme="minorHAnsi" w:cstheme="minorHAnsi"/>
          <w:sz w:val="22"/>
          <w:szCs w:val="22"/>
        </w:rPr>
        <w:t xml:space="preserve"> nawierzchni</w:t>
      </w:r>
      <w:r w:rsidRPr="00D80D31">
        <w:rPr>
          <w:rFonts w:asciiTheme="minorHAnsi" w:hAnsiTheme="minorHAnsi" w:cstheme="minorHAnsi"/>
          <w:sz w:val="22"/>
          <w:szCs w:val="22"/>
        </w:rPr>
        <w:t>) z pozostałości po pracach budowlanych, resztek materiałów, pyłów itp.</w:t>
      </w:r>
    </w:p>
    <w:p w14:paraId="20A2AF06" w14:textId="77777777" w:rsidR="005F49D7" w:rsidRPr="00D80D31" w:rsidRDefault="00761FB3" w:rsidP="00985680">
      <w:pPr>
        <w:pStyle w:val="Tekstpodstawowy"/>
        <w:tabs>
          <w:tab w:val="left" w:pos="851"/>
        </w:tabs>
        <w:spacing w:after="0"/>
        <w:ind w:left="426"/>
        <w:jc w:val="both"/>
        <w:rPr>
          <w:rFonts w:asciiTheme="minorHAnsi" w:eastAsia="Arial" w:hAnsiTheme="minorHAnsi" w:cstheme="minorHAnsi"/>
          <w:sz w:val="22"/>
          <w:szCs w:val="22"/>
        </w:rPr>
      </w:pPr>
      <w:r w:rsidRPr="00D80D31">
        <w:rPr>
          <w:rFonts w:asciiTheme="minorHAnsi" w:hAnsiTheme="minorHAnsi" w:cstheme="minorHAnsi"/>
          <w:sz w:val="22"/>
          <w:szCs w:val="22"/>
        </w:rPr>
        <w:t>27)</w:t>
      </w:r>
      <w:r w:rsidR="00985680" w:rsidRPr="00D80D31">
        <w:rPr>
          <w:rFonts w:asciiTheme="minorHAnsi" w:hAnsiTheme="minorHAnsi" w:cstheme="minorHAnsi"/>
          <w:sz w:val="22"/>
          <w:szCs w:val="22"/>
        </w:rPr>
        <w:tab/>
      </w:r>
      <w:r w:rsidR="005F49D7" w:rsidRPr="00D80D31">
        <w:rPr>
          <w:rFonts w:asciiTheme="minorHAnsi" w:hAnsiTheme="minorHAnsi" w:cstheme="minorHAnsi"/>
          <w:sz w:val="22"/>
          <w:szCs w:val="22"/>
        </w:rPr>
        <w:t>do dokonania końcowego protokolarnego odbioru terenu przez Zamawiającego.</w:t>
      </w:r>
    </w:p>
    <w:p w14:paraId="1C214862" w14:textId="77777777" w:rsidR="00C62129" w:rsidRPr="00D80D31" w:rsidRDefault="00761FB3" w:rsidP="00985680">
      <w:pPr>
        <w:pStyle w:val="Tekstpodstawowy"/>
        <w:tabs>
          <w:tab w:val="left" w:pos="851"/>
        </w:tabs>
        <w:spacing w:after="0"/>
        <w:ind w:left="851" w:hanging="425"/>
        <w:jc w:val="both"/>
        <w:rPr>
          <w:rFonts w:asciiTheme="minorHAnsi" w:hAnsiTheme="minorHAnsi" w:cstheme="minorHAnsi"/>
          <w:sz w:val="22"/>
          <w:szCs w:val="22"/>
        </w:rPr>
      </w:pPr>
      <w:r w:rsidRPr="00D80D31">
        <w:rPr>
          <w:rFonts w:asciiTheme="minorHAnsi" w:hAnsiTheme="minorHAnsi" w:cstheme="minorHAnsi"/>
          <w:sz w:val="22"/>
          <w:szCs w:val="22"/>
        </w:rPr>
        <w:t>28)</w:t>
      </w:r>
      <w:r w:rsidR="00985680" w:rsidRPr="00D80D31">
        <w:rPr>
          <w:rFonts w:asciiTheme="minorHAnsi" w:hAnsiTheme="minorHAnsi" w:cstheme="minorHAnsi"/>
          <w:sz w:val="22"/>
          <w:szCs w:val="22"/>
        </w:rPr>
        <w:tab/>
      </w:r>
      <w:r w:rsidR="00C62129" w:rsidRPr="00D80D31">
        <w:rPr>
          <w:rFonts w:asciiTheme="minorHAnsi" w:hAnsiTheme="minorHAnsi" w:cstheme="minorHAnsi"/>
          <w:sz w:val="22"/>
          <w:szCs w:val="22"/>
        </w:rPr>
        <w:t>do dostarczenia zamawiającemu w terminie 10 dni roboczych od dnia podpisania umowy</w:t>
      </w:r>
      <w:r w:rsidR="00985680" w:rsidRPr="00D80D31">
        <w:rPr>
          <w:rFonts w:asciiTheme="minorHAnsi" w:hAnsiTheme="minorHAnsi" w:cstheme="minorHAnsi"/>
          <w:sz w:val="22"/>
          <w:szCs w:val="22"/>
        </w:rPr>
        <w:t xml:space="preserve"> </w:t>
      </w:r>
      <w:r w:rsidR="00C62129" w:rsidRPr="00D80D31">
        <w:rPr>
          <w:rFonts w:asciiTheme="minorHAnsi" w:hAnsiTheme="minorHAnsi" w:cstheme="minorHAnsi"/>
          <w:sz w:val="22"/>
          <w:szCs w:val="22"/>
        </w:rPr>
        <w:t>kosztorysu ofertowego na podstawie którego została złożona oferta opiewającego na łączną</w:t>
      </w:r>
      <w:r w:rsidR="00985680" w:rsidRPr="00D80D31">
        <w:rPr>
          <w:rFonts w:asciiTheme="minorHAnsi" w:hAnsiTheme="minorHAnsi" w:cstheme="minorHAnsi"/>
          <w:sz w:val="22"/>
          <w:szCs w:val="22"/>
        </w:rPr>
        <w:t xml:space="preserve"> </w:t>
      </w:r>
      <w:r w:rsidR="00C62129" w:rsidRPr="00D80D31">
        <w:rPr>
          <w:rFonts w:asciiTheme="minorHAnsi" w:hAnsiTheme="minorHAnsi" w:cstheme="minorHAnsi"/>
          <w:sz w:val="22"/>
          <w:szCs w:val="22"/>
        </w:rPr>
        <w:t>wartość równą złożonej ofercie. Kosztorys ten będzie stanowił podstawę do ewentualnych rozliczeń w przypadku rozwiązania umowy.</w:t>
      </w:r>
    </w:p>
    <w:p w14:paraId="43E28ADA" w14:textId="77777777" w:rsidR="004F1DD4" w:rsidRPr="00D80D31" w:rsidRDefault="000E0C31" w:rsidP="00985680">
      <w:pPr>
        <w:pStyle w:val="Tekstpodstawowy"/>
        <w:tabs>
          <w:tab w:val="left" w:pos="851"/>
        </w:tabs>
        <w:spacing w:after="0"/>
        <w:ind w:left="567" w:hanging="141"/>
        <w:jc w:val="both"/>
        <w:rPr>
          <w:rFonts w:asciiTheme="minorHAnsi" w:eastAsia="Arial" w:hAnsiTheme="minorHAnsi" w:cstheme="minorHAnsi"/>
          <w:sz w:val="22"/>
          <w:szCs w:val="22"/>
        </w:rPr>
      </w:pPr>
      <w:r w:rsidRPr="00D80D31">
        <w:rPr>
          <w:rFonts w:asciiTheme="minorHAnsi" w:hAnsiTheme="minorHAnsi" w:cstheme="minorHAnsi"/>
          <w:sz w:val="22"/>
          <w:szCs w:val="22"/>
        </w:rPr>
        <w:t>29)</w:t>
      </w:r>
      <w:r w:rsidR="00985680" w:rsidRPr="00D80D31">
        <w:rPr>
          <w:rFonts w:asciiTheme="minorHAnsi" w:hAnsiTheme="minorHAnsi" w:cstheme="minorHAnsi"/>
          <w:sz w:val="22"/>
          <w:szCs w:val="22"/>
        </w:rPr>
        <w:tab/>
      </w:r>
      <w:r w:rsidR="004F1DD4" w:rsidRPr="00D80D31">
        <w:rPr>
          <w:rFonts w:asciiTheme="minorHAnsi" w:hAnsiTheme="minorHAnsi" w:cstheme="minorHAnsi"/>
          <w:sz w:val="22"/>
          <w:szCs w:val="22"/>
        </w:rPr>
        <w:t xml:space="preserve">do uczestnictwa w </w:t>
      </w:r>
      <w:r w:rsidR="00A20AE5" w:rsidRPr="00D80D31">
        <w:rPr>
          <w:rFonts w:asciiTheme="minorHAnsi" w:hAnsiTheme="minorHAnsi" w:cstheme="minorHAnsi"/>
          <w:sz w:val="22"/>
          <w:szCs w:val="22"/>
        </w:rPr>
        <w:t>przeglądzie, o którym mowa w §1</w:t>
      </w:r>
      <w:r w:rsidR="00E214F9" w:rsidRPr="00D80D31">
        <w:rPr>
          <w:rFonts w:asciiTheme="minorHAnsi" w:hAnsiTheme="minorHAnsi" w:cstheme="minorHAnsi"/>
          <w:sz w:val="22"/>
          <w:szCs w:val="22"/>
        </w:rPr>
        <w:t>4</w:t>
      </w:r>
      <w:r w:rsidR="00A20AE5" w:rsidRPr="00D80D31">
        <w:rPr>
          <w:rFonts w:asciiTheme="minorHAnsi" w:hAnsiTheme="minorHAnsi" w:cstheme="minorHAnsi"/>
          <w:sz w:val="22"/>
          <w:szCs w:val="22"/>
        </w:rPr>
        <w:t xml:space="preserve"> ust 1</w:t>
      </w:r>
      <w:r w:rsidR="00E214F9" w:rsidRPr="00D80D31">
        <w:rPr>
          <w:rFonts w:asciiTheme="minorHAnsi" w:hAnsiTheme="minorHAnsi" w:cstheme="minorHAnsi"/>
          <w:sz w:val="22"/>
          <w:szCs w:val="22"/>
        </w:rPr>
        <w:t>1</w:t>
      </w:r>
      <w:r w:rsidR="00A20AE5" w:rsidRPr="00D80D31">
        <w:rPr>
          <w:rFonts w:asciiTheme="minorHAnsi" w:hAnsiTheme="minorHAnsi" w:cstheme="minorHAnsi"/>
          <w:sz w:val="22"/>
          <w:szCs w:val="22"/>
        </w:rPr>
        <w:t xml:space="preserve"> umowy</w:t>
      </w:r>
    </w:p>
    <w:p w14:paraId="64F5B053" w14:textId="77777777" w:rsidR="00851EF3" w:rsidRPr="00D80D31" w:rsidRDefault="00851EF3">
      <w:pPr>
        <w:pStyle w:val="Tekstpodstawowy"/>
        <w:numPr>
          <w:ilvl w:val="0"/>
          <w:numId w:val="48"/>
        </w:numPr>
        <w:tabs>
          <w:tab w:val="left" w:pos="426"/>
        </w:tabs>
        <w:spacing w:after="0"/>
        <w:ind w:left="426" w:hanging="426"/>
        <w:jc w:val="both"/>
        <w:rPr>
          <w:rFonts w:asciiTheme="minorHAnsi" w:hAnsiTheme="minorHAnsi" w:cstheme="minorHAnsi"/>
          <w:sz w:val="22"/>
          <w:szCs w:val="22"/>
        </w:rPr>
      </w:pPr>
      <w:r w:rsidRPr="00D80D31">
        <w:rPr>
          <w:rFonts w:asciiTheme="minorHAnsi" w:hAnsiTheme="minorHAnsi" w:cstheme="minorHAnsi"/>
          <w:sz w:val="22"/>
          <w:szCs w:val="22"/>
        </w:rPr>
        <w:t>Wykonawca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jest</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odpowiedzialny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zobowiązania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wynikające</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zawartej</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umowy.</w:t>
      </w:r>
    </w:p>
    <w:p w14:paraId="407A45E8" w14:textId="77777777" w:rsidR="00851EF3" w:rsidRPr="00D80D31" w:rsidRDefault="00851EF3">
      <w:pPr>
        <w:pStyle w:val="Tekstpodstawowy"/>
        <w:numPr>
          <w:ilvl w:val="0"/>
          <w:numId w:val="48"/>
        </w:numPr>
        <w:tabs>
          <w:tab w:val="left" w:pos="426"/>
        </w:tabs>
        <w:spacing w:after="0"/>
        <w:ind w:left="426" w:hanging="426"/>
        <w:jc w:val="both"/>
        <w:rPr>
          <w:rFonts w:asciiTheme="minorHAnsi" w:eastAsia="Arial" w:hAnsiTheme="minorHAnsi" w:cstheme="minorHAnsi"/>
          <w:sz w:val="22"/>
          <w:szCs w:val="22"/>
        </w:rPr>
      </w:pPr>
      <w:r w:rsidRPr="00D80D31">
        <w:rPr>
          <w:rFonts w:asciiTheme="minorHAnsi" w:hAnsiTheme="minorHAnsi" w:cstheme="minorHAnsi"/>
          <w:sz w:val="22"/>
          <w:szCs w:val="22"/>
        </w:rPr>
        <w:t>Wykonawca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ponosi</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wszelką</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odpowiedzialność</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prawną</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wobec</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Zamawiającego</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i</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osób</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trzecich</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szkody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powstałe</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związku</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i</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przy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realizacji</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przedmiotu</w:t>
      </w:r>
      <w:r w:rsidRPr="00D80D31">
        <w:rPr>
          <w:rFonts w:asciiTheme="minorHAnsi" w:eastAsia="Arial" w:hAnsiTheme="minorHAnsi" w:cstheme="minorHAnsi"/>
          <w:sz w:val="22"/>
          <w:szCs w:val="22"/>
        </w:rPr>
        <w:t xml:space="preserve"> </w:t>
      </w:r>
      <w:r w:rsidR="00F72B92" w:rsidRPr="00D80D31">
        <w:rPr>
          <w:rFonts w:asciiTheme="minorHAnsi" w:hAnsiTheme="minorHAnsi" w:cstheme="minorHAnsi"/>
          <w:sz w:val="22"/>
          <w:szCs w:val="22"/>
        </w:rPr>
        <w:t>umowy</w:t>
      </w:r>
      <w:r w:rsidRPr="00D80D31">
        <w:rPr>
          <w:rFonts w:asciiTheme="minorHAnsi" w:hAnsiTheme="minorHAnsi" w:cstheme="minorHAnsi"/>
          <w:sz w:val="22"/>
          <w:szCs w:val="22"/>
        </w:rPr>
        <w:t>.</w:t>
      </w:r>
      <w:r w:rsidRPr="00D80D31">
        <w:rPr>
          <w:rFonts w:asciiTheme="minorHAnsi" w:eastAsia="Arial" w:hAnsiTheme="minorHAnsi" w:cstheme="minorHAnsi"/>
          <w:sz w:val="22"/>
          <w:szCs w:val="22"/>
        </w:rPr>
        <w:t xml:space="preserve"> </w:t>
      </w:r>
    </w:p>
    <w:p w14:paraId="2DD8A262" w14:textId="77777777" w:rsidR="00851EF3" w:rsidRPr="00D80D31" w:rsidRDefault="00851EF3">
      <w:pPr>
        <w:pStyle w:val="Tekstpodstawowy"/>
        <w:numPr>
          <w:ilvl w:val="0"/>
          <w:numId w:val="48"/>
        </w:numPr>
        <w:tabs>
          <w:tab w:val="left" w:pos="426"/>
        </w:tabs>
        <w:spacing w:after="0"/>
        <w:ind w:left="426" w:hanging="426"/>
        <w:jc w:val="both"/>
        <w:rPr>
          <w:rFonts w:asciiTheme="minorHAnsi" w:hAnsiTheme="minorHAnsi" w:cstheme="minorHAnsi"/>
          <w:sz w:val="22"/>
          <w:szCs w:val="22"/>
        </w:rPr>
      </w:pPr>
      <w:r w:rsidRPr="00D80D31">
        <w:rPr>
          <w:rFonts w:asciiTheme="minorHAnsi" w:hAnsiTheme="minorHAnsi" w:cstheme="minorHAnsi"/>
          <w:sz w:val="22"/>
          <w:szCs w:val="22"/>
        </w:rPr>
        <w:t>Na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czas</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obowiązywania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umowy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Wykonawca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przyjmuje</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na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siebie</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pełną</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odpowiedzialność</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stosunku</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do</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osób</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trzecich,</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skutki</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i</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następstwa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zdarzeń</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zależnych</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od</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nienależytego</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i</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nieterminowego</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wykonania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umowy.</w:t>
      </w:r>
    </w:p>
    <w:p w14:paraId="6ADA5FEB" w14:textId="77777777" w:rsidR="00851EF3" w:rsidRPr="00D80D31" w:rsidRDefault="00851EF3" w:rsidP="00515A89">
      <w:pPr>
        <w:pStyle w:val="Tekstpodstawowy"/>
        <w:spacing w:after="0"/>
        <w:jc w:val="both"/>
        <w:rPr>
          <w:rFonts w:asciiTheme="minorHAnsi" w:hAnsiTheme="minorHAnsi" w:cstheme="minorHAnsi"/>
          <w:sz w:val="22"/>
          <w:szCs w:val="22"/>
        </w:rPr>
      </w:pPr>
      <w:r w:rsidRPr="00D80D31">
        <w:rPr>
          <w:rFonts w:asciiTheme="minorHAnsi" w:hAnsiTheme="minorHAnsi" w:cstheme="minorHAnsi"/>
          <w:sz w:val="22"/>
          <w:szCs w:val="22"/>
        </w:rPr>
        <w:tab/>
      </w:r>
    </w:p>
    <w:p w14:paraId="569E9DCD" w14:textId="77777777" w:rsidR="00851EF3" w:rsidRPr="00D80D31" w:rsidRDefault="00851EF3" w:rsidP="00515A89">
      <w:pPr>
        <w:jc w:val="center"/>
        <w:rPr>
          <w:rFonts w:asciiTheme="minorHAnsi" w:hAnsiTheme="minorHAnsi" w:cstheme="minorHAnsi"/>
          <w:sz w:val="22"/>
          <w:szCs w:val="22"/>
        </w:rPr>
      </w:pPr>
      <w:r w:rsidRPr="00D80D31">
        <w:rPr>
          <w:rFonts w:asciiTheme="minorHAnsi" w:hAnsiTheme="minorHAnsi" w:cstheme="minorHAnsi"/>
          <w:sz w:val="22"/>
          <w:szCs w:val="22"/>
        </w:rPr>
        <w:t>§</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3.</w:t>
      </w:r>
    </w:p>
    <w:p w14:paraId="1E189CD0" w14:textId="77777777" w:rsidR="00851EF3" w:rsidRPr="00D80D31" w:rsidRDefault="00851EF3">
      <w:pPr>
        <w:numPr>
          <w:ilvl w:val="0"/>
          <w:numId w:val="16"/>
        </w:numPr>
        <w:tabs>
          <w:tab w:val="left" w:pos="426"/>
        </w:tabs>
        <w:ind w:left="426" w:hanging="426"/>
        <w:jc w:val="both"/>
        <w:rPr>
          <w:rFonts w:asciiTheme="minorHAnsi" w:hAnsiTheme="minorHAnsi" w:cstheme="minorHAnsi"/>
          <w:sz w:val="22"/>
          <w:szCs w:val="22"/>
        </w:rPr>
      </w:pPr>
      <w:r w:rsidRPr="00D80D31">
        <w:rPr>
          <w:rFonts w:asciiTheme="minorHAnsi" w:hAnsiTheme="minorHAnsi" w:cstheme="minorHAnsi"/>
          <w:sz w:val="22"/>
          <w:szCs w:val="22"/>
        </w:rPr>
        <w:t>Za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wykonanie</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roboty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budowlanej</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będącej</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przedmiotem</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zamówienia</w:t>
      </w:r>
      <w:r w:rsidRPr="00D80D31">
        <w:rPr>
          <w:rFonts w:asciiTheme="minorHAnsi" w:eastAsia="Arial" w:hAnsiTheme="minorHAnsi" w:cstheme="minorHAnsi"/>
          <w:sz w:val="22"/>
          <w:szCs w:val="22"/>
        </w:rPr>
        <w:t xml:space="preserve"> </w:t>
      </w:r>
      <w:r w:rsidR="007D1AE8" w:rsidRPr="00D80D31">
        <w:rPr>
          <w:rFonts w:asciiTheme="minorHAnsi" w:hAnsiTheme="minorHAnsi" w:cstheme="minorHAnsi"/>
          <w:sz w:val="22"/>
          <w:szCs w:val="22"/>
        </w:rPr>
        <w:t>S</w:t>
      </w:r>
      <w:r w:rsidRPr="00D80D31">
        <w:rPr>
          <w:rFonts w:asciiTheme="minorHAnsi" w:hAnsiTheme="minorHAnsi" w:cstheme="minorHAnsi"/>
          <w:sz w:val="22"/>
          <w:szCs w:val="22"/>
        </w:rPr>
        <w:t>trony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ustaliły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wynagrodzenie</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ryczałtowe,</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zgodnie</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ze</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złożoną</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ofertą</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Wykonawcy,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o</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wartości</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PLN:</w:t>
      </w:r>
    </w:p>
    <w:p w14:paraId="31449B26" w14:textId="77777777" w:rsidR="00851EF3" w:rsidRPr="00D80D31" w:rsidRDefault="00851EF3" w:rsidP="00515A89">
      <w:pPr>
        <w:numPr>
          <w:ilvl w:val="0"/>
          <w:numId w:val="3"/>
        </w:numPr>
        <w:tabs>
          <w:tab w:val="left" w:pos="851"/>
        </w:tabs>
        <w:ind w:left="851" w:hanging="425"/>
        <w:rPr>
          <w:rFonts w:asciiTheme="minorHAnsi" w:hAnsiTheme="minorHAnsi" w:cstheme="minorHAnsi"/>
          <w:sz w:val="22"/>
          <w:szCs w:val="22"/>
        </w:rPr>
      </w:pPr>
      <w:r w:rsidRPr="00D80D31">
        <w:rPr>
          <w:rFonts w:asciiTheme="minorHAnsi" w:hAnsiTheme="minorHAnsi" w:cstheme="minorHAnsi"/>
          <w:sz w:val="22"/>
          <w:szCs w:val="22"/>
        </w:rPr>
        <w:t>kwota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netto</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wynosi</w:t>
      </w:r>
      <w:r w:rsidRPr="00D80D31">
        <w:rPr>
          <w:rFonts w:asciiTheme="minorHAnsi" w:eastAsia="Arial" w:hAnsiTheme="minorHAnsi" w:cstheme="minorHAnsi"/>
          <w:sz w:val="22"/>
          <w:szCs w:val="22"/>
        </w:rPr>
        <w:t>………………</w:t>
      </w:r>
      <w:r w:rsidRPr="00D80D31">
        <w:rPr>
          <w:rFonts w:asciiTheme="minorHAnsi" w:hAnsiTheme="minorHAnsi" w:cstheme="minorHAnsi"/>
          <w:sz w:val="22"/>
          <w:szCs w:val="22"/>
        </w:rPr>
        <w:t>.</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zł</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(słownie:</w:t>
      </w:r>
      <w:r w:rsidRPr="00D80D31">
        <w:rPr>
          <w:rFonts w:asciiTheme="minorHAnsi" w:eastAsia="Arial" w:hAnsiTheme="minorHAnsi" w:cstheme="minorHAnsi"/>
          <w:sz w:val="22"/>
          <w:szCs w:val="22"/>
        </w:rPr>
        <w:t>……………………</w:t>
      </w:r>
      <w:r w:rsidRPr="00D80D31">
        <w:rPr>
          <w:rFonts w:asciiTheme="minorHAnsi" w:hAnsiTheme="minorHAnsi" w:cstheme="minorHAnsi"/>
          <w:sz w:val="22"/>
          <w:szCs w:val="22"/>
        </w:rPr>
        <w:t>..</w:t>
      </w:r>
      <w:r w:rsidRPr="00D80D31">
        <w:rPr>
          <w:rFonts w:asciiTheme="minorHAnsi" w:eastAsia="Arial" w:hAnsiTheme="minorHAnsi" w:cstheme="minorHAnsi"/>
          <w:sz w:val="22"/>
          <w:szCs w:val="22"/>
        </w:rPr>
        <w:t>……</w:t>
      </w:r>
      <w:r w:rsidRPr="00D80D31">
        <w:rPr>
          <w:rFonts w:asciiTheme="minorHAnsi" w:hAnsiTheme="minorHAnsi" w:cstheme="minorHAnsi"/>
          <w:sz w:val="22"/>
          <w:szCs w:val="22"/>
        </w:rPr>
        <w:t>..</w:t>
      </w:r>
      <w:r w:rsidR="00980920" w:rsidRPr="00D80D31">
        <w:rPr>
          <w:rFonts w:asciiTheme="minorHAnsi" w:eastAsia="Arial" w:hAnsiTheme="minorHAnsi" w:cstheme="minorHAnsi"/>
          <w:sz w:val="22"/>
          <w:szCs w:val="22"/>
        </w:rPr>
        <w:t>…...</w:t>
      </w:r>
      <w:r w:rsidRPr="00D80D31">
        <w:rPr>
          <w:rFonts w:asciiTheme="minorHAnsi" w:eastAsia="Arial" w:hAnsiTheme="minorHAnsi" w:cstheme="minorHAnsi"/>
          <w:sz w:val="22"/>
          <w:szCs w:val="22"/>
        </w:rPr>
        <w:t>…</w:t>
      </w:r>
      <w:r w:rsidRPr="00D80D31">
        <w:rPr>
          <w:rFonts w:asciiTheme="minorHAnsi" w:hAnsiTheme="minorHAnsi" w:cstheme="minorHAnsi"/>
          <w:sz w:val="22"/>
          <w:szCs w:val="22"/>
        </w:rPr>
        <w:t>.</w:t>
      </w:r>
      <w:r w:rsidRPr="00D80D31">
        <w:rPr>
          <w:rFonts w:asciiTheme="minorHAnsi" w:eastAsia="Arial" w:hAnsiTheme="minorHAnsi" w:cstheme="minorHAnsi"/>
          <w:sz w:val="22"/>
          <w:szCs w:val="22"/>
        </w:rPr>
        <w:t>…</w:t>
      </w:r>
      <w:r w:rsidRPr="00D80D31">
        <w:rPr>
          <w:rFonts w:asciiTheme="minorHAnsi" w:hAnsiTheme="minorHAnsi" w:cstheme="minorHAnsi"/>
          <w:sz w:val="22"/>
          <w:szCs w:val="22"/>
        </w:rPr>
        <w:t>/100</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złotych)</w:t>
      </w:r>
    </w:p>
    <w:p w14:paraId="3000D480" w14:textId="77777777" w:rsidR="00851EF3" w:rsidRPr="00D80D31" w:rsidRDefault="00851EF3" w:rsidP="00515A89">
      <w:pPr>
        <w:numPr>
          <w:ilvl w:val="0"/>
          <w:numId w:val="3"/>
        </w:numPr>
        <w:tabs>
          <w:tab w:val="left" w:pos="851"/>
        </w:tabs>
        <w:ind w:left="851" w:hanging="425"/>
        <w:rPr>
          <w:rFonts w:asciiTheme="minorHAnsi" w:hAnsiTheme="minorHAnsi" w:cstheme="minorHAnsi"/>
          <w:sz w:val="22"/>
          <w:szCs w:val="22"/>
        </w:rPr>
      </w:pPr>
      <w:r w:rsidRPr="00D80D31">
        <w:rPr>
          <w:rFonts w:asciiTheme="minorHAnsi" w:hAnsiTheme="minorHAnsi" w:cstheme="minorHAnsi"/>
          <w:sz w:val="22"/>
          <w:szCs w:val="22"/>
        </w:rPr>
        <w:t>stawka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podatku</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VAT</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tj.</w:t>
      </w:r>
      <w:r w:rsidRPr="00D80D31">
        <w:rPr>
          <w:rFonts w:asciiTheme="minorHAnsi" w:eastAsia="Arial" w:hAnsiTheme="minorHAnsi" w:cstheme="minorHAnsi"/>
          <w:sz w:val="22"/>
          <w:szCs w:val="22"/>
        </w:rPr>
        <w:t xml:space="preserve"> </w:t>
      </w:r>
      <w:r w:rsidR="00637BCC" w:rsidRPr="00D80D31">
        <w:rPr>
          <w:rFonts w:asciiTheme="minorHAnsi" w:hAnsiTheme="minorHAnsi" w:cstheme="minorHAnsi"/>
          <w:sz w:val="22"/>
          <w:szCs w:val="22"/>
        </w:rPr>
        <w:t>kwota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podatku</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VAT</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wynosi</w:t>
      </w:r>
      <w:r w:rsidRPr="00D80D31">
        <w:rPr>
          <w:rFonts w:asciiTheme="minorHAnsi" w:eastAsia="Arial" w:hAnsiTheme="minorHAnsi" w:cstheme="minorHAnsi"/>
          <w:sz w:val="22"/>
          <w:szCs w:val="22"/>
        </w:rPr>
        <w:t xml:space="preserve"> ……</w:t>
      </w:r>
      <w:r w:rsidR="00637BCC" w:rsidRPr="00D80D31">
        <w:rPr>
          <w:rFonts w:asciiTheme="minorHAnsi" w:eastAsia="Arial" w:hAnsiTheme="minorHAnsi" w:cstheme="minorHAnsi"/>
          <w:sz w:val="22"/>
          <w:szCs w:val="22"/>
        </w:rPr>
        <w:t>…..</w:t>
      </w:r>
      <w:r w:rsidRPr="00D80D31">
        <w:rPr>
          <w:rFonts w:asciiTheme="minorHAnsi" w:eastAsia="Arial" w:hAnsiTheme="minorHAnsi" w:cstheme="minorHAnsi"/>
          <w:sz w:val="22"/>
          <w:szCs w:val="22"/>
        </w:rPr>
        <w:t>……</w:t>
      </w:r>
      <w:r w:rsidRPr="00D80D31">
        <w:rPr>
          <w:rFonts w:asciiTheme="minorHAnsi" w:hAnsiTheme="minorHAnsi" w:cstheme="minorHAnsi"/>
          <w:sz w:val="22"/>
          <w:szCs w:val="22"/>
        </w:rPr>
        <w:t>..</w:t>
      </w:r>
      <w:r w:rsidRPr="00D80D31">
        <w:rPr>
          <w:rFonts w:asciiTheme="minorHAnsi" w:eastAsia="Arial" w:hAnsiTheme="minorHAnsi" w:cstheme="minorHAnsi"/>
          <w:sz w:val="22"/>
          <w:szCs w:val="22"/>
        </w:rPr>
        <w:t>………………</w:t>
      </w:r>
      <w:r w:rsidRPr="00D80D31">
        <w:rPr>
          <w:rFonts w:asciiTheme="minorHAnsi" w:hAnsiTheme="minorHAnsi" w:cstheme="minorHAnsi"/>
          <w:sz w:val="22"/>
          <w:szCs w:val="22"/>
        </w:rPr>
        <w:t>..</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zł</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(słownie:</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t>
      </w:r>
      <w:r w:rsidRPr="00D80D31">
        <w:rPr>
          <w:rFonts w:asciiTheme="minorHAnsi" w:eastAsia="Arial" w:hAnsiTheme="minorHAnsi" w:cstheme="minorHAnsi"/>
          <w:sz w:val="22"/>
          <w:szCs w:val="22"/>
        </w:rPr>
        <w:t>………</w:t>
      </w:r>
      <w:r w:rsidRPr="00D80D31">
        <w:rPr>
          <w:rFonts w:asciiTheme="minorHAnsi" w:hAnsiTheme="minorHAnsi" w:cstheme="minorHAnsi"/>
          <w:sz w:val="22"/>
          <w:szCs w:val="22"/>
        </w:rPr>
        <w:t>......</w:t>
      </w:r>
      <w:r w:rsidRPr="00D80D31">
        <w:rPr>
          <w:rFonts w:asciiTheme="minorHAnsi" w:eastAsia="Arial" w:hAnsiTheme="minorHAnsi" w:cstheme="minorHAnsi"/>
          <w:sz w:val="22"/>
          <w:szCs w:val="22"/>
        </w:rPr>
        <w:t>………</w:t>
      </w:r>
      <w:r w:rsidRPr="00D80D31">
        <w:rPr>
          <w:rFonts w:asciiTheme="minorHAnsi" w:hAnsiTheme="minorHAnsi" w:cstheme="minorHAnsi"/>
          <w:sz w:val="22"/>
          <w:szCs w:val="22"/>
        </w:rPr>
        <w:t>..</w:t>
      </w:r>
      <w:r w:rsidRPr="00D80D31">
        <w:rPr>
          <w:rFonts w:asciiTheme="minorHAnsi" w:eastAsia="Arial" w:hAnsiTheme="minorHAnsi" w:cstheme="minorHAnsi"/>
          <w:sz w:val="22"/>
          <w:szCs w:val="22"/>
        </w:rPr>
        <w:t>……</w:t>
      </w:r>
      <w:r w:rsidRPr="00D80D31">
        <w:rPr>
          <w:rFonts w:asciiTheme="minorHAnsi" w:hAnsiTheme="minorHAnsi" w:cstheme="minorHAnsi"/>
          <w:sz w:val="22"/>
          <w:szCs w:val="22"/>
        </w:rPr>
        <w:t>/100</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złotych)</w:t>
      </w:r>
    </w:p>
    <w:p w14:paraId="2AE50838" w14:textId="77777777" w:rsidR="00851EF3" w:rsidRPr="00D80D31" w:rsidRDefault="00851EF3" w:rsidP="00515A89">
      <w:pPr>
        <w:numPr>
          <w:ilvl w:val="0"/>
          <w:numId w:val="3"/>
        </w:numPr>
        <w:tabs>
          <w:tab w:val="left" w:pos="851"/>
        </w:tabs>
        <w:ind w:left="851" w:hanging="425"/>
        <w:rPr>
          <w:rFonts w:asciiTheme="minorHAnsi" w:hAnsiTheme="minorHAnsi" w:cstheme="minorHAnsi"/>
          <w:sz w:val="22"/>
          <w:szCs w:val="22"/>
        </w:rPr>
      </w:pPr>
      <w:r w:rsidRPr="00D80D31">
        <w:rPr>
          <w:rFonts w:asciiTheme="minorHAnsi" w:hAnsiTheme="minorHAnsi" w:cstheme="minorHAnsi"/>
          <w:sz w:val="22"/>
          <w:szCs w:val="22"/>
        </w:rPr>
        <w:t>kwota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brutto</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wynosi</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zł</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(słownie:</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t>
      </w:r>
      <w:r w:rsidRPr="00D80D31">
        <w:rPr>
          <w:rFonts w:asciiTheme="minorHAnsi" w:eastAsia="Arial" w:hAnsiTheme="minorHAnsi" w:cstheme="minorHAnsi"/>
          <w:sz w:val="22"/>
          <w:szCs w:val="22"/>
        </w:rPr>
        <w:t>………</w:t>
      </w:r>
      <w:r w:rsidRPr="00D80D31">
        <w:rPr>
          <w:rFonts w:asciiTheme="minorHAnsi" w:hAnsiTheme="minorHAnsi" w:cstheme="minorHAnsi"/>
          <w:sz w:val="22"/>
          <w:szCs w:val="22"/>
        </w:rPr>
        <w:t>..</w:t>
      </w:r>
      <w:r w:rsidRPr="00D80D31">
        <w:rPr>
          <w:rFonts w:asciiTheme="minorHAnsi" w:eastAsia="Arial" w:hAnsiTheme="minorHAnsi" w:cstheme="minorHAnsi"/>
          <w:sz w:val="22"/>
          <w:szCs w:val="22"/>
        </w:rPr>
        <w:t>……</w:t>
      </w:r>
      <w:r w:rsidRPr="00D80D31">
        <w:rPr>
          <w:rFonts w:asciiTheme="minorHAnsi" w:hAnsiTheme="minorHAnsi" w:cstheme="minorHAnsi"/>
          <w:sz w:val="22"/>
          <w:szCs w:val="22"/>
        </w:rPr>
        <w:t>..</w:t>
      </w:r>
      <w:r w:rsidRPr="00D80D31">
        <w:rPr>
          <w:rFonts w:asciiTheme="minorHAnsi" w:eastAsia="Arial" w:hAnsiTheme="minorHAnsi" w:cstheme="minorHAnsi"/>
          <w:sz w:val="22"/>
          <w:szCs w:val="22"/>
        </w:rPr>
        <w:t>…</w:t>
      </w:r>
      <w:r w:rsidRPr="00D80D31">
        <w:rPr>
          <w:rFonts w:asciiTheme="minorHAnsi" w:hAnsiTheme="minorHAnsi" w:cstheme="minorHAnsi"/>
          <w:sz w:val="22"/>
          <w:szCs w:val="22"/>
        </w:rPr>
        <w:t>.</w:t>
      </w:r>
      <w:r w:rsidRPr="00D80D31">
        <w:rPr>
          <w:rFonts w:asciiTheme="minorHAnsi" w:eastAsia="Arial" w:hAnsiTheme="minorHAnsi" w:cstheme="minorHAnsi"/>
          <w:sz w:val="22"/>
          <w:szCs w:val="22"/>
        </w:rPr>
        <w:t>…</w:t>
      </w:r>
      <w:r w:rsidRPr="00D80D31">
        <w:rPr>
          <w:rFonts w:asciiTheme="minorHAnsi" w:hAnsiTheme="minorHAnsi" w:cstheme="minorHAnsi"/>
          <w:sz w:val="22"/>
          <w:szCs w:val="22"/>
        </w:rPr>
        <w:t>...</w:t>
      </w:r>
      <w:r w:rsidRPr="00D80D31">
        <w:rPr>
          <w:rFonts w:asciiTheme="minorHAnsi" w:eastAsia="Arial" w:hAnsiTheme="minorHAnsi" w:cstheme="minorHAnsi"/>
          <w:sz w:val="22"/>
          <w:szCs w:val="22"/>
        </w:rPr>
        <w:t>………</w:t>
      </w:r>
      <w:r w:rsidRPr="00D80D31">
        <w:rPr>
          <w:rFonts w:asciiTheme="minorHAnsi" w:hAnsiTheme="minorHAnsi" w:cstheme="minorHAnsi"/>
          <w:sz w:val="22"/>
          <w:szCs w:val="22"/>
        </w:rPr>
        <w:t>.</w:t>
      </w:r>
      <w:r w:rsidRPr="00D80D31">
        <w:rPr>
          <w:rFonts w:asciiTheme="minorHAnsi" w:eastAsia="Arial" w:hAnsiTheme="minorHAnsi" w:cstheme="minorHAnsi"/>
          <w:sz w:val="22"/>
          <w:szCs w:val="22"/>
        </w:rPr>
        <w:t>……</w:t>
      </w:r>
      <w:r w:rsidRPr="00D80D31">
        <w:rPr>
          <w:rFonts w:asciiTheme="minorHAnsi" w:hAnsiTheme="minorHAnsi" w:cstheme="minorHAnsi"/>
          <w:sz w:val="22"/>
          <w:szCs w:val="22"/>
        </w:rPr>
        <w:t>/100</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złotych).</w:t>
      </w:r>
    </w:p>
    <w:p w14:paraId="2F791E64" w14:textId="77777777" w:rsidR="00851EF3" w:rsidRPr="00D80D31" w:rsidRDefault="00851EF3" w:rsidP="00515A89">
      <w:pPr>
        <w:pStyle w:val="Normalny1"/>
        <w:numPr>
          <w:ilvl w:val="0"/>
          <w:numId w:val="2"/>
        </w:numPr>
        <w:tabs>
          <w:tab w:val="left" w:pos="426"/>
        </w:tabs>
        <w:ind w:left="426" w:hanging="426"/>
        <w:jc w:val="both"/>
        <w:rPr>
          <w:rFonts w:asciiTheme="minorHAnsi" w:hAnsiTheme="minorHAnsi" w:cstheme="minorHAnsi"/>
          <w:color w:val="auto"/>
          <w:sz w:val="22"/>
          <w:szCs w:val="22"/>
        </w:rPr>
      </w:pPr>
      <w:r w:rsidRPr="00D80D31">
        <w:rPr>
          <w:rFonts w:asciiTheme="minorHAnsi" w:hAnsiTheme="minorHAnsi" w:cstheme="minorHAnsi"/>
          <w:color w:val="auto"/>
          <w:sz w:val="22"/>
          <w:szCs w:val="22"/>
        </w:rPr>
        <w:t>Kwota</w:t>
      </w:r>
      <w:r w:rsidRPr="00D80D31">
        <w:rPr>
          <w:rFonts w:asciiTheme="minorHAnsi" w:eastAsia="Arial" w:hAnsiTheme="minorHAnsi" w:cstheme="minorHAnsi"/>
          <w:color w:val="auto"/>
          <w:sz w:val="22"/>
          <w:szCs w:val="22"/>
        </w:rPr>
        <w:t xml:space="preserve"> </w:t>
      </w:r>
      <w:r w:rsidRPr="00D80D31">
        <w:rPr>
          <w:rFonts w:asciiTheme="minorHAnsi" w:hAnsiTheme="minorHAnsi" w:cstheme="minorHAnsi"/>
          <w:color w:val="auto"/>
          <w:sz w:val="22"/>
          <w:szCs w:val="22"/>
        </w:rPr>
        <w:t>wynagrodzenia</w:t>
      </w:r>
      <w:r w:rsidRPr="00D80D31">
        <w:rPr>
          <w:rFonts w:asciiTheme="minorHAnsi" w:eastAsia="Arial" w:hAnsiTheme="minorHAnsi" w:cstheme="minorHAnsi"/>
          <w:color w:val="auto"/>
          <w:sz w:val="22"/>
          <w:szCs w:val="22"/>
        </w:rPr>
        <w:t xml:space="preserve"> </w:t>
      </w:r>
      <w:r w:rsidRPr="00D80D31">
        <w:rPr>
          <w:rFonts w:asciiTheme="minorHAnsi" w:hAnsiTheme="minorHAnsi" w:cstheme="minorHAnsi"/>
          <w:color w:val="auto"/>
          <w:sz w:val="22"/>
          <w:szCs w:val="22"/>
        </w:rPr>
        <w:t>określona</w:t>
      </w:r>
      <w:r w:rsidRPr="00D80D31">
        <w:rPr>
          <w:rFonts w:asciiTheme="minorHAnsi" w:eastAsia="Arial" w:hAnsiTheme="minorHAnsi" w:cstheme="minorHAnsi"/>
          <w:color w:val="auto"/>
          <w:sz w:val="22"/>
          <w:szCs w:val="22"/>
        </w:rPr>
        <w:t xml:space="preserve"> </w:t>
      </w:r>
      <w:r w:rsidR="008B7155" w:rsidRPr="00D80D31">
        <w:rPr>
          <w:rFonts w:asciiTheme="minorHAnsi" w:hAnsiTheme="minorHAnsi" w:cstheme="minorHAnsi"/>
          <w:color w:val="auto"/>
          <w:sz w:val="22"/>
          <w:szCs w:val="22"/>
        </w:rPr>
        <w:t>w</w:t>
      </w:r>
      <w:r w:rsidR="008B7155" w:rsidRPr="00D80D31">
        <w:rPr>
          <w:rFonts w:asciiTheme="minorHAnsi" w:eastAsia="Arial" w:hAnsiTheme="minorHAnsi" w:cstheme="minorHAnsi"/>
          <w:color w:val="auto"/>
          <w:sz w:val="22"/>
          <w:szCs w:val="22"/>
        </w:rPr>
        <w:t xml:space="preserve"> </w:t>
      </w:r>
      <w:r w:rsidR="008B7155" w:rsidRPr="00D80D31">
        <w:rPr>
          <w:rFonts w:asciiTheme="minorHAnsi" w:hAnsiTheme="minorHAnsi" w:cstheme="minorHAnsi"/>
          <w:color w:val="auto"/>
          <w:sz w:val="22"/>
          <w:szCs w:val="22"/>
        </w:rPr>
        <w:t>§</w:t>
      </w:r>
      <w:r w:rsidR="008B7155" w:rsidRPr="00D80D31">
        <w:rPr>
          <w:rFonts w:asciiTheme="minorHAnsi" w:eastAsia="Arial" w:hAnsiTheme="minorHAnsi" w:cstheme="minorHAnsi"/>
          <w:color w:val="auto"/>
          <w:sz w:val="22"/>
          <w:szCs w:val="22"/>
        </w:rPr>
        <w:t xml:space="preserve"> </w:t>
      </w:r>
      <w:r w:rsidR="008B7155" w:rsidRPr="00D80D31">
        <w:rPr>
          <w:rFonts w:asciiTheme="minorHAnsi" w:hAnsiTheme="minorHAnsi" w:cstheme="minorHAnsi"/>
          <w:color w:val="auto"/>
          <w:sz w:val="22"/>
          <w:szCs w:val="22"/>
        </w:rPr>
        <w:t>3 ust.</w:t>
      </w:r>
      <w:r w:rsidR="008B7155" w:rsidRPr="00D80D31">
        <w:rPr>
          <w:rFonts w:asciiTheme="minorHAnsi" w:eastAsia="Arial" w:hAnsiTheme="minorHAnsi" w:cstheme="minorHAnsi"/>
          <w:color w:val="auto"/>
          <w:sz w:val="22"/>
          <w:szCs w:val="22"/>
        </w:rPr>
        <w:t xml:space="preserve"> </w:t>
      </w:r>
      <w:r w:rsidR="008B7155" w:rsidRPr="00D80D31">
        <w:rPr>
          <w:rFonts w:asciiTheme="minorHAnsi" w:hAnsiTheme="minorHAnsi" w:cstheme="minorHAnsi"/>
          <w:color w:val="auto"/>
          <w:sz w:val="22"/>
          <w:szCs w:val="22"/>
        </w:rPr>
        <w:t>1</w:t>
      </w:r>
      <w:r w:rsidR="008B7155" w:rsidRPr="00D80D31">
        <w:rPr>
          <w:rFonts w:asciiTheme="minorHAnsi" w:eastAsia="Arial" w:hAnsiTheme="minorHAnsi" w:cstheme="minorHAnsi"/>
          <w:color w:val="auto"/>
          <w:sz w:val="22"/>
          <w:szCs w:val="22"/>
        </w:rPr>
        <w:t xml:space="preserve"> </w:t>
      </w:r>
      <w:r w:rsidR="008B7155" w:rsidRPr="00D80D31">
        <w:rPr>
          <w:rFonts w:asciiTheme="minorHAnsi" w:hAnsiTheme="minorHAnsi" w:cstheme="minorHAnsi"/>
          <w:color w:val="auto"/>
          <w:sz w:val="22"/>
          <w:szCs w:val="22"/>
        </w:rPr>
        <w:t>niniejszej umowy</w:t>
      </w:r>
      <w:r w:rsidRPr="00D80D31">
        <w:rPr>
          <w:rFonts w:asciiTheme="minorHAnsi" w:eastAsia="Arial" w:hAnsiTheme="minorHAnsi" w:cstheme="minorHAnsi"/>
          <w:color w:val="auto"/>
          <w:sz w:val="22"/>
          <w:szCs w:val="22"/>
        </w:rPr>
        <w:t xml:space="preserve"> </w:t>
      </w:r>
      <w:r w:rsidRPr="00D80D31">
        <w:rPr>
          <w:rFonts w:asciiTheme="minorHAnsi" w:hAnsiTheme="minorHAnsi" w:cstheme="minorHAnsi"/>
          <w:color w:val="auto"/>
          <w:sz w:val="22"/>
          <w:szCs w:val="22"/>
        </w:rPr>
        <w:t>nie</w:t>
      </w:r>
      <w:r w:rsidRPr="00D80D31">
        <w:rPr>
          <w:rFonts w:asciiTheme="minorHAnsi" w:eastAsia="Arial" w:hAnsiTheme="minorHAnsi" w:cstheme="minorHAnsi"/>
          <w:color w:val="auto"/>
          <w:sz w:val="22"/>
          <w:szCs w:val="22"/>
        </w:rPr>
        <w:t xml:space="preserve"> </w:t>
      </w:r>
      <w:r w:rsidRPr="00D80D31">
        <w:rPr>
          <w:rFonts w:asciiTheme="minorHAnsi" w:hAnsiTheme="minorHAnsi" w:cstheme="minorHAnsi"/>
          <w:color w:val="auto"/>
          <w:sz w:val="22"/>
          <w:szCs w:val="22"/>
        </w:rPr>
        <w:t>podlega</w:t>
      </w:r>
      <w:r w:rsidRPr="00D80D31">
        <w:rPr>
          <w:rFonts w:asciiTheme="minorHAnsi" w:eastAsia="Arial" w:hAnsiTheme="minorHAnsi" w:cstheme="minorHAnsi"/>
          <w:color w:val="auto"/>
          <w:sz w:val="22"/>
          <w:szCs w:val="22"/>
        </w:rPr>
        <w:t xml:space="preserve"> </w:t>
      </w:r>
      <w:r w:rsidRPr="00D80D31">
        <w:rPr>
          <w:rFonts w:asciiTheme="minorHAnsi" w:hAnsiTheme="minorHAnsi" w:cstheme="minorHAnsi"/>
          <w:color w:val="auto"/>
          <w:sz w:val="22"/>
          <w:szCs w:val="22"/>
        </w:rPr>
        <w:t>zmianie</w:t>
      </w:r>
      <w:r w:rsidRPr="00D80D31">
        <w:rPr>
          <w:rFonts w:asciiTheme="minorHAnsi" w:eastAsia="Arial" w:hAnsiTheme="minorHAnsi" w:cstheme="minorHAnsi"/>
          <w:color w:val="auto"/>
          <w:sz w:val="22"/>
          <w:szCs w:val="22"/>
        </w:rPr>
        <w:t xml:space="preserve"> </w:t>
      </w:r>
      <w:r w:rsidRPr="00D80D31">
        <w:rPr>
          <w:rFonts w:asciiTheme="minorHAnsi" w:hAnsiTheme="minorHAnsi" w:cstheme="minorHAnsi"/>
          <w:color w:val="auto"/>
          <w:sz w:val="22"/>
          <w:szCs w:val="22"/>
        </w:rPr>
        <w:t>przez</w:t>
      </w:r>
      <w:r w:rsidRPr="00D80D31">
        <w:rPr>
          <w:rFonts w:asciiTheme="minorHAnsi" w:eastAsia="Arial" w:hAnsiTheme="minorHAnsi" w:cstheme="minorHAnsi"/>
          <w:color w:val="auto"/>
          <w:sz w:val="22"/>
          <w:szCs w:val="22"/>
        </w:rPr>
        <w:t xml:space="preserve"> </w:t>
      </w:r>
      <w:r w:rsidRPr="00D80D31">
        <w:rPr>
          <w:rFonts w:asciiTheme="minorHAnsi" w:hAnsiTheme="minorHAnsi" w:cstheme="minorHAnsi"/>
          <w:color w:val="auto"/>
          <w:sz w:val="22"/>
          <w:szCs w:val="22"/>
        </w:rPr>
        <w:t>cały</w:t>
      </w:r>
      <w:r w:rsidRPr="00D80D31">
        <w:rPr>
          <w:rFonts w:asciiTheme="minorHAnsi" w:eastAsia="Arial" w:hAnsiTheme="minorHAnsi" w:cstheme="minorHAnsi"/>
          <w:color w:val="auto"/>
          <w:sz w:val="22"/>
          <w:szCs w:val="22"/>
        </w:rPr>
        <w:t xml:space="preserve"> </w:t>
      </w:r>
      <w:r w:rsidRPr="00D80D31">
        <w:rPr>
          <w:rFonts w:asciiTheme="minorHAnsi" w:hAnsiTheme="minorHAnsi" w:cstheme="minorHAnsi"/>
          <w:color w:val="auto"/>
          <w:sz w:val="22"/>
          <w:szCs w:val="22"/>
        </w:rPr>
        <w:t>okres</w:t>
      </w:r>
      <w:r w:rsidRPr="00D80D31">
        <w:rPr>
          <w:rFonts w:asciiTheme="minorHAnsi" w:eastAsia="Arial" w:hAnsiTheme="minorHAnsi" w:cstheme="minorHAnsi"/>
          <w:color w:val="auto"/>
          <w:sz w:val="22"/>
          <w:szCs w:val="22"/>
        </w:rPr>
        <w:t xml:space="preserve"> </w:t>
      </w:r>
      <w:r w:rsidRPr="00D80D31">
        <w:rPr>
          <w:rFonts w:asciiTheme="minorHAnsi" w:hAnsiTheme="minorHAnsi" w:cstheme="minorHAnsi"/>
          <w:color w:val="auto"/>
          <w:sz w:val="22"/>
          <w:szCs w:val="22"/>
        </w:rPr>
        <w:t>obowiązywania</w:t>
      </w:r>
      <w:r w:rsidRPr="00D80D31">
        <w:rPr>
          <w:rFonts w:asciiTheme="minorHAnsi" w:eastAsia="Arial" w:hAnsiTheme="minorHAnsi" w:cstheme="minorHAnsi"/>
          <w:color w:val="auto"/>
          <w:sz w:val="22"/>
          <w:szCs w:val="22"/>
        </w:rPr>
        <w:t xml:space="preserve"> </w:t>
      </w:r>
      <w:r w:rsidRPr="00D80D31">
        <w:rPr>
          <w:rFonts w:asciiTheme="minorHAnsi" w:hAnsiTheme="minorHAnsi" w:cstheme="minorHAnsi"/>
          <w:color w:val="auto"/>
          <w:sz w:val="22"/>
          <w:szCs w:val="22"/>
        </w:rPr>
        <w:t>umowy.</w:t>
      </w:r>
    </w:p>
    <w:p w14:paraId="548FB832" w14:textId="77777777" w:rsidR="00851EF3" w:rsidRPr="00D80D31" w:rsidRDefault="00851EF3" w:rsidP="00515A89">
      <w:pPr>
        <w:pStyle w:val="Normalny1"/>
        <w:numPr>
          <w:ilvl w:val="0"/>
          <w:numId w:val="2"/>
        </w:numPr>
        <w:tabs>
          <w:tab w:val="left" w:pos="426"/>
        </w:tabs>
        <w:ind w:left="426" w:hanging="426"/>
        <w:jc w:val="both"/>
        <w:rPr>
          <w:rFonts w:asciiTheme="minorHAnsi" w:hAnsiTheme="minorHAnsi" w:cstheme="minorHAnsi"/>
          <w:color w:val="auto"/>
          <w:sz w:val="22"/>
          <w:szCs w:val="22"/>
        </w:rPr>
      </w:pPr>
      <w:r w:rsidRPr="00D80D31">
        <w:rPr>
          <w:rFonts w:asciiTheme="minorHAnsi" w:hAnsiTheme="minorHAnsi" w:cstheme="minorHAnsi"/>
          <w:color w:val="auto"/>
          <w:sz w:val="22"/>
          <w:szCs w:val="22"/>
        </w:rPr>
        <w:lastRenderedPageBreak/>
        <w:t>Wynagrodzenie</w:t>
      </w:r>
      <w:r w:rsidRPr="00D80D31">
        <w:rPr>
          <w:rFonts w:asciiTheme="minorHAnsi" w:eastAsia="Arial" w:hAnsiTheme="minorHAnsi" w:cstheme="minorHAnsi"/>
          <w:color w:val="auto"/>
          <w:sz w:val="22"/>
          <w:szCs w:val="22"/>
        </w:rPr>
        <w:t xml:space="preserve"> </w:t>
      </w:r>
      <w:r w:rsidRPr="00D80D31">
        <w:rPr>
          <w:rFonts w:asciiTheme="minorHAnsi" w:hAnsiTheme="minorHAnsi" w:cstheme="minorHAnsi"/>
          <w:color w:val="auto"/>
          <w:sz w:val="22"/>
          <w:szCs w:val="22"/>
        </w:rPr>
        <w:t>określone</w:t>
      </w:r>
      <w:r w:rsidRPr="00D80D31">
        <w:rPr>
          <w:rFonts w:asciiTheme="minorHAnsi" w:eastAsia="Arial" w:hAnsiTheme="minorHAnsi" w:cstheme="minorHAnsi"/>
          <w:color w:val="auto"/>
          <w:sz w:val="22"/>
          <w:szCs w:val="22"/>
        </w:rPr>
        <w:t xml:space="preserve"> </w:t>
      </w:r>
      <w:r w:rsidR="008B7155" w:rsidRPr="00D80D31">
        <w:rPr>
          <w:rFonts w:asciiTheme="minorHAnsi" w:hAnsiTheme="minorHAnsi" w:cstheme="minorHAnsi"/>
          <w:color w:val="auto"/>
          <w:sz w:val="22"/>
          <w:szCs w:val="22"/>
        </w:rPr>
        <w:t>w</w:t>
      </w:r>
      <w:r w:rsidR="008B7155" w:rsidRPr="00D80D31">
        <w:rPr>
          <w:rFonts w:asciiTheme="minorHAnsi" w:eastAsia="Arial" w:hAnsiTheme="minorHAnsi" w:cstheme="minorHAnsi"/>
          <w:color w:val="auto"/>
          <w:sz w:val="22"/>
          <w:szCs w:val="22"/>
        </w:rPr>
        <w:t xml:space="preserve"> </w:t>
      </w:r>
      <w:r w:rsidR="008B7155" w:rsidRPr="00D80D31">
        <w:rPr>
          <w:rFonts w:asciiTheme="minorHAnsi" w:hAnsiTheme="minorHAnsi" w:cstheme="minorHAnsi"/>
          <w:color w:val="auto"/>
          <w:sz w:val="22"/>
          <w:szCs w:val="22"/>
        </w:rPr>
        <w:t>§</w:t>
      </w:r>
      <w:r w:rsidR="008B7155" w:rsidRPr="00D80D31">
        <w:rPr>
          <w:rFonts w:asciiTheme="minorHAnsi" w:eastAsia="Arial" w:hAnsiTheme="minorHAnsi" w:cstheme="minorHAnsi"/>
          <w:color w:val="auto"/>
          <w:sz w:val="22"/>
          <w:szCs w:val="22"/>
        </w:rPr>
        <w:t xml:space="preserve"> </w:t>
      </w:r>
      <w:r w:rsidR="008B7155" w:rsidRPr="00D80D31">
        <w:rPr>
          <w:rFonts w:asciiTheme="minorHAnsi" w:hAnsiTheme="minorHAnsi" w:cstheme="minorHAnsi"/>
          <w:color w:val="auto"/>
          <w:sz w:val="22"/>
          <w:szCs w:val="22"/>
        </w:rPr>
        <w:t>3 ust.</w:t>
      </w:r>
      <w:r w:rsidR="008B7155" w:rsidRPr="00D80D31">
        <w:rPr>
          <w:rFonts w:asciiTheme="minorHAnsi" w:eastAsia="Arial" w:hAnsiTheme="minorHAnsi" w:cstheme="minorHAnsi"/>
          <w:color w:val="auto"/>
          <w:sz w:val="22"/>
          <w:szCs w:val="22"/>
        </w:rPr>
        <w:t xml:space="preserve"> </w:t>
      </w:r>
      <w:r w:rsidR="008B7155" w:rsidRPr="00D80D31">
        <w:rPr>
          <w:rFonts w:asciiTheme="minorHAnsi" w:hAnsiTheme="minorHAnsi" w:cstheme="minorHAnsi"/>
          <w:color w:val="auto"/>
          <w:sz w:val="22"/>
          <w:szCs w:val="22"/>
        </w:rPr>
        <w:t>1</w:t>
      </w:r>
      <w:r w:rsidR="008B7155" w:rsidRPr="00D80D31">
        <w:rPr>
          <w:rFonts w:asciiTheme="minorHAnsi" w:eastAsia="Arial" w:hAnsiTheme="minorHAnsi" w:cstheme="minorHAnsi"/>
          <w:color w:val="auto"/>
          <w:sz w:val="22"/>
          <w:szCs w:val="22"/>
        </w:rPr>
        <w:t xml:space="preserve"> </w:t>
      </w:r>
      <w:r w:rsidR="008B7155" w:rsidRPr="00D80D31">
        <w:rPr>
          <w:rFonts w:asciiTheme="minorHAnsi" w:hAnsiTheme="minorHAnsi" w:cstheme="minorHAnsi"/>
          <w:color w:val="auto"/>
          <w:sz w:val="22"/>
          <w:szCs w:val="22"/>
        </w:rPr>
        <w:t>niniejszej umowy</w:t>
      </w:r>
      <w:r w:rsidRPr="00D80D31">
        <w:rPr>
          <w:rFonts w:asciiTheme="minorHAnsi" w:eastAsia="Arial" w:hAnsiTheme="minorHAnsi" w:cstheme="minorHAnsi"/>
          <w:color w:val="auto"/>
          <w:sz w:val="22"/>
          <w:szCs w:val="22"/>
        </w:rPr>
        <w:t xml:space="preserve"> </w:t>
      </w:r>
      <w:r w:rsidRPr="00D80D31">
        <w:rPr>
          <w:rFonts w:asciiTheme="minorHAnsi" w:hAnsiTheme="minorHAnsi" w:cstheme="minorHAnsi"/>
          <w:color w:val="auto"/>
          <w:sz w:val="22"/>
          <w:szCs w:val="22"/>
        </w:rPr>
        <w:t>obejmuje</w:t>
      </w:r>
      <w:r w:rsidRPr="00D80D31">
        <w:rPr>
          <w:rFonts w:asciiTheme="minorHAnsi" w:eastAsia="Arial" w:hAnsiTheme="minorHAnsi" w:cstheme="minorHAnsi"/>
          <w:color w:val="auto"/>
          <w:sz w:val="22"/>
          <w:szCs w:val="22"/>
        </w:rPr>
        <w:t xml:space="preserve"> </w:t>
      </w:r>
      <w:r w:rsidRPr="00D80D31">
        <w:rPr>
          <w:rFonts w:asciiTheme="minorHAnsi" w:hAnsiTheme="minorHAnsi" w:cstheme="minorHAnsi"/>
          <w:color w:val="auto"/>
          <w:sz w:val="22"/>
          <w:szCs w:val="22"/>
        </w:rPr>
        <w:t>wszystkie</w:t>
      </w:r>
      <w:r w:rsidRPr="00D80D31">
        <w:rPr>
          <w:rFonts w:asciiTheme="minorHAnsi" w:eastAsia="Arial" w:hAnsiTheme="minorHAnsi" w:cstheme="minorHAnsi"/>
          <w:color w:val="auto"/>
          <w:sz w:val="22"/>
          <w:szCs w:val="22"/>
        </w:rPr>
        <w:t xml:space="preserve"> </w:t>
      </w:r>
      <w:r w:rsidRPr="00D80D31">
        <w:rPr>
          <w:rFonts w:asciiTheme="minorHAnsi" w:hAnsiTheme="minorHAnsi" w:cstheme="minorHAnsi"/>
          <w:color w:val="auto"/>
          <w:sz w:val="22"/>
          <w:szCs w:val="22"/>
        </w:rPr>
        <w:t>koszty</w:t>
      </w:r>
      <w:r w:rsidRPr="00D80D31">
        <w:rPr>
          <w:rFonts w:asciiTheme="minorHAnsi" w:eastAsia="Arial" w:hAnsiTheme="minorHAnsi" w:cstheme="minorHAnsi"/>
          <w:color w:val="auto"/>
          <w:sz w:val="22"/>
          <w:szCs w:val="22"/>
        </w:rPr>
        <w:t xml:space="preserve"> </w:t>
      </w:r>
      <w:r w:rsidRPr="00D80D31">
        <w:rPr>
          <w:rFonts w:asciiTheme="minorHAnsi" w:hAnsiTheme="minorHAnsi" w:cstheme="minorHAnsi"/>
          <w:color w:val="auto"/>
          <w:sz w:val="22"/>
          <w:szCs w:val="22"/>
        </w:rPr>
        <w:t>i</w:t>
      </w:r>
      <w:r w:rsidRPr="00D80D31">
        <w:rPr>
          <w:rFonts w:asciiTheme="minorHAnsi" w:eastAsia="Arial" w:hAnsiTheme="minorHAnsi" w:cstheme="minorHAnsi"/>
          <w:color w:val="auto"/>
          <w:sz w:val="22"/>
          <w:szCs w:val="22"/>
        </w:rPr>
        <w:t xml:space="preserve"> </w:t>
      </w:r>
      <w:r w:rsidRPr="00D80D31">
        <w:rPr>
          <w:rFonts w:asciiTheme="minorHAnsi" w:hAnsiTheme="minorHAnsi" w:cstheme="minorHAnsi"/>
          <w:color w:val="auto"/>
          <w:sz w:val="22"/>
          <w:szCs w:val="22"/>
        </w:rPr>
        <w:t>składniki</w:t>
      </w:r>
      <w:r w:rsidRPr="00D80D31">
        <w:rPr>
          <w:rFonts w:asciiTheme="minorHAnsi" w:eastAsia="Arial" w:hAnsiTheme="minorHAnsi" w:cstheme="minorHAnsi"/>
          <w:color w:val="auto"/>
          <w:sz w:val="22"/>
          <w:szCs w:val="22"/>
        </w:rPr>
        <w:t xml:space="preserve"> </w:t>
      </w:r>
      <w:r w:rsidRPr="00D80D31">
        <w:rPr>
          <w:rFonts w:asciiTheme="minorHAnsi" w:hAnsiTheme="minorHAnsi" w:cstheme="minorHAnsi"/>
          <w:color w:val="auto"/>
          <w:sz w:val="22"/>
          <w:szCs w:val="22"/>
        </w:rPr>
        <w:t>związane</w:t>
      </w:r>
      <w:r w:rsidRPr="00D80D31">
        <w:rPr>
          <w:rFonts w:asciiTheme="minorHAnsi" w:eastAsia="Arial" w:hAnsiTheme="minorHAnsi" w:cstheme="minorHAnsi"/>
          <w:color w:val="auto"/>
          <w:sz w:val="22"/>
          <w:szCs w:val="22"/>
        </w:rPr>
        <w:t xml:space="preserve"> </w:t>
      </w:r>
      <w:r w:rsidRPr="00D80D31">
        <w:rPr>
          <w:rFonts w:asciiTheme="minorHAnsi" w:hAnsiTheme="minorHAnsi" w:cstheme="minorHAnsi"/>
          <w:color w:val="auto"/>
          <w:sz w:val="22"/>
          <w:szCs w:val="22"/>
        </w:rPr>
        <w:t>z</w:t>
      </w:r>
      <w:r w:rsidRPr="00D80D31">
        <w:rPr>
          <w:rFonts w:asciiTheme="minorHAnsi" w:eastAsia="Arial" w:hAnsiTheme="minorHAnsi" w:cstheme="minorHAnsi"/>
          <w:color w:val="auto"/>
          <w:sz w:val="22"/>
          <w:szCs w:val="22"/>
        </w:rPr>
        <w:t xml:space="preserve"> </w:t>
      </w:r>
      <w:r w:rsidR="007D1AE8" w:rsidRPr="00D80D31">
        <w:rPr>
          <w:rFonts w:asciiTheme="minorHAnsi" w:hAnsiTheme="minorHAnsi" w:cstheme="minorHAnsi"/>
          <w:color w:val="auto"/>
          <w:sz w:val="22"/>
          <w:szCs w:val="22"/>
        </w:rPr>
        <w:t>realizacją</w:t>
      </w:r>
      <w:r w:rsidRPr="00D80D31">
        <w:rPr>
          <w:rFonts w:asciiTheme="minorHAnsi" w:eastAsia="Arial" w:hAnsiTheme="minorHAnsi" w:cstheme="minorHAnsi"/>
          <w:color w:val="auto"/>
          <w:sz w:val="22"/>
          <w:szCs w:val="22"/>
        </w:rPr>
        <w:t xml:space="preserve"> </w:t>
      </w:r>
      <w:r w:rsidR="007D1AE8" w:rsidRPr="00D80D31">
        <w:rPr>
          <w:rFonts w:asciiTheme="minorHAnsi" w:hAnsiTheme="minorHAnsi" w:cstheme="minorHAnsi"/>
          <w:color w:val="auto"/>
          <w:sz w:val="22"/>
          <w:szCs w:val="22"/>
        </w:rPr>
        <w:t>przedmiotu umowy, w tym ryzyko Wykonawcy z tytułu niedoszacowania kosztów związanych z realizacją przedmiotu umowy,</w:t>
      </w:r>
      <w:r w:rsidR="00EA1EED" w:rsidRPr="00D80D31">
        <w:rPr>
          <w:rFonts w:asciiTheme="minorHAnsi" w:hAnsiTheme="minorHAnsi" w:cstheme="minorHAnsi"/>
          <w:color w:val="auto"/>
          <w:sz w:val="22"/>
          <w:szCs w:val="22"/>
        </w:rPr>
        <w:t xml:space="preserve"> niedoszacowania bądź omyłek w kosztorysie ofertowym </w:t>
      </w:r>
      <w:r w:rsidR="007D1AE8" w:rsidRPr="00D80D31">
        <w:rPr>
          <w:rFonts w:asciiTheme="minorHAnsi" w:hAnsiTheme="minorHAnsi" w:cstheme="minorHAnsi"/>
          <w:color w:val="auto"/>
          <w:sz w:val="22"/>
          <w:szCs w:val="22"/>
        </w:rPr>
        <w:t>a także innych czynników mających lub mogących mieć wpływ na koszty</w:t>
      </w:r>
      <w:r w:rsidRPr="00D80D31">
        <w:rPr>
          <w:rFonts w:asciiTheme="minorHAnsi" w:eastAsia="Arial" w:hAnsiTheme="minorHAnsi" w:cstheme="minorHAnsi"/>
          <w:color w:val="auto"/>
          <w:sz w:val="22"/>
          <w:szCs w:val="22"/>
        </w:rPr>
        <w:t xml:space="preserve"> </w:t>
      </w:r>
      <w:r w:rsidRPr="00D80D31">
        <w:rPr>
          <w:rFonts w:asciiTheme="minorHAnsi" w:hAnsiTheme="minorHAnsi" w:cstheme="minorHAnsi"/>
          <w:color w:val="auto"/>
          <w:sz w:val="22"/>
          <w:szCs w:val="22"/>
        </w:rPr>
        <w:t>i</w:t>
      </w:r>
      <w:r w:rsidRPr="00D80D31">
        <w:rPr>
          <w:rFonts w:asciiTheme="minorHAnsi" w:eastAsia="Arial" w:hAnsiTheme="minorHAnsi" w:cstheme="minorHAnsi"/>
          <w:color w:val="auto"/>
          <w:sz w:val="22"/>
          <w:szCs w:val="22"/>
        </w:rPr>
        <w:t xml:space="preserve"> </w:t>
      </w:r>
      <w:r w:rsidRPr="00D80D31">
        <w:rPr>
          <w:rFonts w:asciiTheme="minorHAnsi" w:hAnsiTheme="minorHAnsi" w:cstheme="minorHAnsi"/>
          <w:color w:val="auto"/>
          <w:sz w:val="22"/>
          <w:szCs w:val="22"/>
        </w:rPr>
        <w:t>uwzględnia</w:t>
      </w:r>
      <w:r w:rsidR="00EA1EED" w:rsidRPr="00D80D31">
        <w:rPr>
          <w:rFonts w:asciiTheme="minorHAnsi" w:eastAsia="Arial" w:hAnsiTheme="minorHAnsi" w:cstheme="minorHAnsi"/>
          <w:color w:val="auto"/>
          <w:sz w:val="22"/>
          <w:szCs w:val="22"/>
        </w:rPr>
        <w:t xml:space="preserve"> </w:t>
      </w:r>
      <w:r w:rsidRPr="00D80D31">
        <w:rPr>
          <w:rFonts w:asciiTheme="minorHAnsi" w:hAnsiTheme="minorHAnsi" w:cstheme="minorHAnsi"/>
          <w:color w:val="auto"/>
          <w:sz w:val="22"/>
          <w:szCs w:val="22"/>
        </w:rPr>
        <w:t>cały</w:t>
      </w:r>
      <w:r w:rsidRPr="00D80D31">
        <w:rPr>
          <w:rFonts w:asciiTheme="minorHAnsi" w:eastAsia="Arial" w:hAnsiTheme="minorHAnsi" w:cstheme="minorHAnsi"/>
          <w:color w:val="auto"/>
          <w:sz w:val="22"/>
          <w:szCs w:val="22"/>
        </w:rPr>
        <w:t xml:space="preserve"> </w:t>
      </w:r>
      <w:r w:rsidRPr="00D80D31">
        <w:rPr>
          <w:rFonts w:asciiTheme="minorHAnsi" w:hAnsiTheme="minorHAnsi" w:cstheme="minorHAnsi"/>
          <w:color w:val="auto"/>
          <w:sz w:val="22"/>
          <w:szCs w:val="22"/>
        </w:rPr>
        <w:t>zakres</w:t>
      </w:r>
      <w:r w:rsidRPr="00D80D31">
        <w:rPr>
          <w:rFonts w:asciiTheme="minorHAnsi" w:eastAsia="Arial" w:hAnsiTheme="minorHAnsi" w:cstheme="minorHAnsi"/>
          <w:color w:val="auto"/>
          <w:sz w:val="22"/>
          <w:szCs w:val="22"/>
        </w:rPr>
        <w:t xml:space="preserve"> </w:t>
      </w:r>
      <w:r w:rsidRPr="00D80D31">
        <w:rPr>
          <w:rFonts w:asciiTheme="minorHAnsi" w:hAnsiTheme="minorHAnsi" w:cstheme="minorHAnsi"/>
          <w:color w:val="auto"/>
          <w:sz w:val="22"/>
          <w:szCs w:val="22"/>
        </w:rPr>
        <w:t>przedmiotu</w:t>
      </w:r>
      <w:r w:rsidRPr="00D80D31">
        <w:rPr>
          <w:rFonts w:asciiTheme="minorHAnsi" w:eastAsia="Arial" w:hAnsiTheme="minorHAnsi" w:cstheme="minorHAnsi"/>
          <w:color w:val="auto"/>
          <w:sz w:val="22"/>
          <w:szCs w:val="22"/>
        </w:rPr>
        <w:t xml:space="preserve"> </w:t>
      </w:r>
      <w:r w:rsidRPr="00D80D31">
        <w:rPr>
          <w:rFonts w:asciiTheme="minorHAnsi" w:hAnsiTheme="minorHAnsi" w:cstheme="minorHAnsi"/>
          <w:color w:val="auto"/>
          <w:sz w:val="22"/>
          <w:szCs w:val="22"/>
        </w:rPr>
        <w:t>umowy,</w:t>
      </w:r>
      <w:r w:rsidRPr="00D80D31">
        <w:rPr>
          <w:rFonts w:asciiTheme="minorHAnsi" w:eastAsia="Arial" w:hAnsiTheme="minorHAnsi" w:cstheme="minorHAnsi"/>
          <w:color w:val="auto"/>
          <w:sz w:val="22"/>
          <w:szCs w:val="22"/>
        </w:rPr>
        <w:t xml:space="preserve"> </w:t>
      </w:r>
      <w:r w:rsidRPr="00D80D31">
        <w:rPr>
          <w:rFonts w:asciiTheme="minorHAnsi" w:hAnsiTheme="minorHAnsi" w:cstheme="minorHAnsi"/>
          <w:color w:val="auto"/>
          <w:sz w:val="22"/>
          <w:szCs w:val="22"/>
        </w:rPr>
        <w:t>który</w:t>
      </w:r>
      <w:r w:rsidRPr="00D80D31">
        <w:rPr>
          <w:rFonts w:asciiTheme="minorHAnsi" w:eastAsia="Arial" w:hAnsiTheme="minorHAnsi" w:cstheme="minorHAnsi"/>
          <w:color w:val="auto"/>
          <w:sz w:val="22"/>
          <w:szCs w:val="22"/>
        </w:rPr>
        <w:t xml:space="preserve"> </w:t>
      </w:r>
      <w:r w:rsidRPr="00D80D31">
        <w:rPr>
          <w:rFonts w:asciiTheme="minorHAnsi" w:hAnsiTheme="minorHAnsi" w:cstheme="minorHAnsi"/>
          <w:color w:val="auto"/>
          <w:sz w:val="22"/>
          <w:szCs w:val="22"/>
        </w:rPr>
        <w:t>ustalono</w:t>
      </w:r>
      <w:r w:rsidRPr="00D80D31">
        <w:rPr>
          <w:rFonts w:asciiTheme="minorHAnsi" w:eastAsia="Arial" w:hAnsiTheme="minorHAnsi" w:cstheme="minorHAnsi"/>
          <w:color w:val="auto"/>
          <w:sz w:val="22"/>
          <w:szCs w:val="22"/>
        </w:rPr>
        <w:t xml:space="preserve"> </w:t>
      </w:r>
      <w:r w:rsidRPr="00D80D31">
        <w:rPr>
          <w:rFonts w:asciiTheme="minorHAnsi" w:hAnsiTheme="minorHAnsi" w:cstheme="minorHAnsi"/>
          <w:color w:val="auto"/>
          <w:sz w:val="22"/>
          <w:szCs w:val="22"/>
        </w:rPr>
        <w:t>w</w:t>
      </w:r>
      <w:r w:rsidRPr="00D80D31">
        <w:rPr>
          <w:rFonts w:asciiTheme="minorHAnsi" w:eastAsia="Arial" w:hAnsiTheme="minorHAnsi" w:cstheme="minorHAnsi"/>
          <w:color w:val="auto"/>
          <w:sz w:val="22"/>
          <w:szCs w:val="22"/>
        </w:rPr>
        <w:t xml:space="preserve"> </w:t>
      </w:r>
      <w:r w:rsidRPr="00D80D31">
        <w:rPr>
          <w:rFonts w:asciiTheme="minorHAnsi" w:hAnsiTheme="minorHAnsi" w:cstheme="minorHAnsi"/>
          <w:color w:val="auto"/>
          <w:sz w:val="22"/>
          <w:szCs w:val="22"/>
        </w:rPr>
        <w:t>§</w:t>
      </w:r>
      <w:r w:rsidRPr="00D80D31">
        <w:rPr>
          <w:rFonts w:asciiTheme="minorHAnsi" w:eastAsia="Arial" w:hAnsiTheme="minorHAnsi" w:cstheme="minorHAnsi"/>
          <w:color w:val="auto"/>
          <w:sz w:val="22"/>
          <w:szCs w:val="22"/>
        </w:rPr>
        <w:t xml:space="preserve"> </w:t>
      </w:r>
      <w:r w:rsidRPr="00D80D31">
        <w:rPr>
          <w:rFonts w:asciiTheme="minorHAnsi" w:hAnsiTheme="minorHAnsi" w:cstheme="minorHAnsi"/>
          <w:color w:val="auto"/>
          <w:sz w:val="22"/>
          <w:szCs w:val="22"/>
        </w:rPr>
        <w:t>1</w:t>
      </w:r>
      <w:r w:rsidRPr="00D80D31">
        <w:rPr>
          <w:rFonts w:asciiTheme="minorHAnsi" w:eastAsia="Arial" w:hAnsiTheme="minorHAnsi" w:cstheme="minorHAnsi"/>
          <w:color w:val="auto"/>
          <w:sz w:val="22"/>
          <w:szCs w:val="22"/>
        </w:rPr>
        <w:t xml:space="preserve"> </w:t>
      </w:r>
      <w:r w:rsidRPr="00D80D31">
        <w:rPr>
          <w:rFonts w:asciiTheme="minorHAnsi" w:hAnsiTheme="minorHAnsi" w:cstheme="minorHAnsi"/>
          <w:color w:val="auto"/>
          <w:sz w:val="22"/>
          <w:szCs w:val="22"/>
        </w:rPr>
        <w:t>niniejszej</w:t>
      </w:r>
      <w:r w:rsidRPr="00D80D31">
        <w:rPr>
          <w:rFonts w:asciiTheme="minorHAnsi" w:eastAsia="Arial" w:hAnsiTheme="minorHAnsi" w:cstheme="minorHAnsi"/>
          <w:color w:val="auto"/>
          <w:sz w:val="22"/>
          <w:szCs w:val="22"/>
        </w:rPr>
        <w:t xml:space="preserve"> </w:t>
      </w:r>
      <w:r w:rsidRPr="00D80D31">
        <w:rPr>
          <w:rFonts w:asciiTheme="minorHAnsi" w:hAnsiTheme="minorHAnsi" w:cstheme="minorHAnsi"/>
          <w:color w:val="auto"/>
          <w:sz w:val="22"/>
          <w:szCs w:val="22"/>
        </w:rPr>
        <w:t>umowy.</w:t>
      </w:r>
    </w:p>
    <w:p w14:paraId="289A3626" w14:textId="77777777" w:rsidR="00851EF3" w:rsidRPr="00D80D31" w:rsidRDefault="00851EF3" w:rsidP="00430E2A">
      <w:pPr>
        <w:pStyle w:val="Normalny1"/>
        <w:numPr>
          <w:ilvl w:val="0"/>
          <w:numId w:val="2"/>
        </w:numPr>
        <w:tabs>
          <w:tab w:val="left" w:pos="426"/>
        </w:tabs>
        <w:ind w:left="426" w:hanging="426"/>
        <w:jc w:val="both"/>
        <w:rPr>
          <w:rFonts w:asciiTheme="minorHAnsi" w:eastAsia="Arial" w:hAnsiTheme="minorHAnsi" w:cstheme="minorHAnsi"/>
          <w:color w:val="auto"/>
          <w:sz w:val="22"/>
          <w:szCs w:val="22"/>
        </w:rPr>
      </w:pPr>
      <w:r w:rsidRPr="00D80D31">
        <w:rPr>
          <w:rFonts w:asciiTheme="minorHAnsi" w:hAnsiTheme="minorHAnsi" w:cstheme="minorHAnsi"/>
          <w:color w:val="auto"/>
          <w:sz w:val="22"/>
          <w:szCs w:val="22"/>
        </w:rPr>
        <w:t>Wynagrodzenie</w:t>
      </w:r>
      <w:r w:rsidRPr="00D80D31">
        <w:rPr>
          <w:rFonts w:asciiTheme="minorHAnsi" w:eastAsia="Arial" w:hAnsiTheme="minorHAnsi" w:cstheme="minorHAnsi"/>
          <w:color w:val="auto"/>
          <w:sz w:val="22"/>
          <w:szCs w:val="22"/>
        </w:rPr>
        <w:t xml:space="preserve"> </w:t>
      </w:r>
      <w:r w:rsidRPr="00D80D31">
        <w:rPr>
          <w:rFonts w:asciiTheme="minorHAnsi" w:hAnsiTheme="minorHAnsi" w:cstheme="minorHAnsi"/>
          <w:color w:val="auto"/>
          <w:sz w:val="22"/>
          <w:szCs w:val="22"/>
        </w:rPr>
        <w:t>ryczałtowe</w:t>
      </w:r>
      <w:r w:rsidRPr="00D80D31">
        <w:rPr>
          <w:rFonts w:asciiTheme="minorHAnsi" w:eastAsia="Arial" w:hAnsiTheme="minorHAnsi" w:cstheme="minorHAnsi"/>
          <w:color w:val="auto"/>
          <w:sz w:val="22"/>
          <w:szCs w:val="22"/>
        </w:rPr>
        <w:t xml:space="preserve"> </w:t>
      </w:r>
      <w:r w:rsidRPr="00D80D31">
        <w:rPr>
          <w:rFonts w:asciiTheme="minorHAnsi" w:hAnsiTheme="minorHAnsi" w:cstheme="minorHAnsi"/>
          <w:color w:val="auto"/>
          <w:sz w:val="22"/>
          <w:szCs w:val="22"/>
        </w:rPr>
        <w:t>Wykonawcy</w:t>
      </w:r>
      <w:r w:rsidRPr="00D80D31">
        <w:rPr>
          <w:rFonts w:asciiTheme="minorHAnsi" w:eastAsia="Arial" w:hAnsiTheme="minorHAnsi" w:cstheme="minorHAnsi"/>
          <w:color w:val="auto"/>
          <w:sz w:val="22"/>
          <w:szCs w:val="22"/>
        </w:rPr>
        <w:t xml:space="preserve"> </w:t>
      </w:r>
      <w:r w:rsidRPr="00D80D31">
        <w:rPr>
          <w:rFonts w:asciiTheme="minorHAnsi" w:hAnsiTheme="minorHAnsi" w:cstheme="minorHAnsi"/>
          <w:color w:val="auto"/>
          <w:sz w:val="22"/>
          <w:szCs w:val="22"/>
        </w:rPr>
        <w:t>uwzględnia</w:t>
      </w:r>
      <w:r w:rsidRPr="00D80D31">
        <w:rPr>
          <w:rFonts w:asciiTheme="minorHAnsi" w:eastAsia="Arial" w:hAnsiTheme="minorHAnsi" w:cstheme="minorHAnsi"/>
          <w:color w:val="auto"/>
          <w:sz w:val="22"/>
          <w:szCs w:val="22"/>
        </w:rPr>
        <w:t xml:space="preserve"> </w:t>
      </w:r>
      <w:r w:rsidRPr="00D80D31">
        <w:rPr>
          <w:rFonts w:asciiTheme="minorHAnsi" w:hAnsiTheme="minorHAnsi" w:cstheme="minorHAnsi"/>
          <w:color w:val="auto"/>
          <w:sz w:val="22"/>
          <w:szCs w:val="22"/>
        </w:rPr>
        <w:t>wszystkie</w:t>
      </w:r>
      <w:r w:rsidRPr="00D80D31">
        <w:rPr>
          <w:rFonts w:asciiTheme="minorHAnsi" w:eastAsia="Arial" w:hAnsiTheme="minorHAnsi" w:cstheme="minorHAnsi"/>
          <w:color w:val="auto"/>
          <w:sz w:val="22"/>
          <w:szCs w:val="22"/>
        </w:rPr>
        <w:t xml:space="preserve"> </w:t>
      </w:r>
      <w:r w:rsidRPr="00D80D31">
        <w:rPr>
          <w:rFonts w:asciiTheme="minorHAnsi" w:hAnsiTheme="minorHAnsi" w:cstheme="minorHAnsi"/>
          <w:color w:val="auto"/>
          <w:sz w:val="22"/>
          <w:szCs w:val="22"/>
        </w:rPr>
        <w:t>obowiązujące</w:t>
      </w:r>
      <w:r w:rsidRPr="00D80D31">
        <w:rPr>
          <w:rFonts w:asciiTheme="minorHAnsi" w:eastAsia="Arial" w:hAnsiTheme="minorHAnsi" w:cstheme="minorHAnsi"/>
          <w:color w:val="auto"/>
          <w:sz w:val="22"/>
          <w:szCs w:val="22"/>
        </w:rPr>
        <w:t xml:space="preserve"> </w:t>
      </w:r>
      <w:r w:rsidRPr="00D80D31">
        <w:rPr>
          <w:rFonts w:asciiTheme="minorHAnsi" w:hAnsiTheme="minorHAnsi" w:cstheme="minorHAnsi"/>
          <w:color w:val="auto"/>
          <w:sz w:val="22"/>
          <w:szCs w:val="22"/>
        </w:rPr>
        <w:t>w</w:t>
      </w:r>
      <w:r w:rsidRPr="00D80D31">
        <w:rPr>
          <w:rFonts w:asciiTheme="minorHAnsi" w:eastAsia="Arial" w:hAnsiTheme="minorHAnsi" w:cstheme="minorHAnsi"/>
          <w:color w:val="auto"/>
          <w:sz w:val="22"/>
          <w:szCs w:val="22"/>
        </w:rPr>
        <w:t xml:space="preserve"> </w:t>
      </w:r>
      <w:r w:rsidRPr="00D80D31">
        <w:rPr>
          <w:rFonts w:asciiTheme="minorHAnsi" w:hAnsiTheme="minorHAnsi" w:cstheme="minorHAnsi"/>
          <w:color w:val="auto"/>
          <w:sz w:val="22"/>
          <w:szCs w:val="22"/>
        </w:rPr>
        <w:t>Polsce</w:t>
      </w:r>
      <w:r w:rsidRPr="00D80D31">
        <w:rPr>
          <w:rFonts w:asciiTheme="minorHAnsi" w:eastAsia="Arial" w:hAnsiTheme="minorHAnsi" w:cstheme="minorHAnsi"/>
          <w:color w:val="auto"/>
          <w:sz w:val="22"/>
          <w:szCs w:val="22"/>
        </w:rPr>
        <w:t xml:space="preserve"> </w:t>
      </w:r>
      <w:r w:rsidRPr="00D80D31">
        <w:rPr>
          <w:rFonts w:asciiTheme="minorHAnsi" w:hAnsiTheme="minorHAnsi" w:cstheme="minorHAnsi"/>
          <w:color w:val="auto"/>
          <w:sz w:val="22"/>
          <w:szCs w:val="22"/>
        </w:rPr>
        <w:t>podatki,</w:t>
      </w:r>
      <w:r w:rsidRPr="00D80D31">
        <w:rPr>
          <w:rFonts w:asciiTheme="minorHAnsi" w:eastAsia="Arial" w:hAnsiTheme="minorHAnsi" w:cstheme="minorHAnsi"/>
          <w:color w:val="auto"/>
          <w:sz w:val="22"/>
          <w:szCs w:val="22"/>
        </w:rPr>
        <w:t xml:space="preserve"> </w:t>
      </w:r>
      <w:r w:rsidRPr="00D80D31">
        <w:rPr>
          <w:rFonts w:asciiTheme="minorHAnsi" w:hAnsiTheme="minorHAnsi" w:cstheme="minorHAnsi"/>
          <w:color w:val="auto"/>
          <w:sz w:val="22"/>
          <w:szCs w:val="22"/>
        </w:rPr>
        <w:t>łącznie</w:t>
      </w:r>
      <w:r w:rsidRPr="00D80D31">
        <w:rPr>
          <w:rFonts w:asciiTheme="minorHAnsi" w:eastAsia="Arial" w:hAnsiTheme="minorHAnsi" w:cstheme="minorHAnsi"/>
          <w:color w:val="auto"/>
          <w:sz w:val="22"/>
          <w:szCs w:val="22"/>
        </w:rPr>
        <w:t xml:space="preserve"> </w:t>
      </w:r>
      <w:r w:rsidRPr="00D80D31">
        <w:rPr>
          <w:rFonts w:asciiTheme="minorHAnsi" w:hAnsiTheme="minorHAnsi" w:cstheme="minorHAnsi"/>
          <w:color w:val="auto"/>
          <w:sz w:val="22"/>
          <w:szCs w:val="22"/>
        </w:rPr>
        <w:t>z</w:t>
      </w:r>
      <w:r w:rsidR="00985680" w:rsidRPr="00D80D31">
        <w:rPr>
          <w:rFonts w:asciiTheme="minorHAnsi" w:eastAsia="Arial" w:hAnsiTheme="minorHAnsi" w:cstheme="minorHAnsi"/>
          <w:color w:val="auto"/>
          <w:sz w:val="22"/>
          <w:szCs w:val="22"/>
        </w:rPr>
        <w:t> </w:t>
      </w:r>
      <w:r w:rsidRPr="00D80D31">
        <w:rPr>
          <w:rFonts w:asciiTheme="minorHAnsi" w:hAnsiTheme="minorHAnsi" w:cstheme="minorHAnsi"/>
          <w:color w:val="auto"/>
          <w:sz w:val="22"/>
          <w:szCs w:val="22"/>
        </w:rPr>
        <w:t>podatkiem</w:t>
      </w:r>
      <w:r w:rsidRPr="00D80D31">
        <w:rPr>
          <w:rFonts w:asciiTheme="minorHAnsi" w:eastAsia="Arial" w:hAnsiTheme="minorHAnsi" w:cstheme="minorHAnsi"/>
          <w:color w:val="auto"/>
          <w:sz w:val="22"/>
          <w:szCs w:val="22"/>
        </w:rPr>
        <w:t xml:space="preserve"> </w:t>
      </w:r>
      <w:r w:rsidRPr="00D80D31">
        <w:rPr>
          <w:rFonts w:asciiTheme="minorHAnsi" w:hAnsiTheme="minorHAnsi" w:cstheme="minorHAnsi"/>
          <w:color w:val="auto"/>
          <w:sz w:val="22"/>
          <w:szCs w:val="22"/>
        </w:rPr>
        <w:t>VAT</w:t>
      </w:r>
      <w:r w:rsidRPr="00D80D31">
        <w:rPr>
          <w:rFonts w:asciiTheme="minorHAnsi" w:eastAsia="Arial" w:hAnsiTheme="minorHAnsi" w:cstheme="minorHAnsi"/>
          <w:color w:val="auto"/>
          <w:sz w:val="22"/>
          <w:szCs w:val="22"/>
        </w:rPr>
        <w:t xml:space="preserve"> </w:t>
      </w:r>
      <w:r w:rsidRPr="00D80D31">
        <w:rPr>
          <w:rFonts w:asciiTheme="minorHAnsi" w:hAnsiTheme="minorHAnsi" w:cstheme="minorHAnsi"/>
          <w:color w:val="auto"/>
          <w:sz w:val="22"/>
          <w:szCs w:val="22"/>
        </w:rPr>
        <w:t>oraz</w:t>
      </w:r>
      <w:r w:rsidRPr="00D80D31">
        <w:rPr>
          <w:rFonts w:asciiTheme="minorHAnsi" w:eastAsia="Arial" w:hAnsiTheme="minorHAnsi" w:cstheme="minorHAnsi"/>
          <w:color w:val="auto"/>
          <w:sz w:val="22"/>
          <w:szCs w:val="22"/>
        </w:rPr>
        <w:t xml:space="preserve"> </w:t>
      </w:r>
      <w:r w:rsidRPr="00D80D31">
        <w:rPr>
          <w:rFonts w:asciiTheme="minorHAnsi" w:hAnsiTheme="minorHAnsi" w:cstheme="minorHAnsi"/>
          <w:color w:val="auto"/>
          <w:sz w:val="22"/>
          <w:szCs w:val="22"/>
        </w:rPr>
        <w:t>opłaty</w:t>
      </w:r>
      <w:r w:rsidRPr="00D80D31">
        <w:rPr>
          <w:rFonts w:asciiTheme="minorHAnsi" w:eastAsia="Arial" w:hAnsiTheme="minorHAnsi" w:cstheme="minorHAnsi"/>
          <w:color w:val="auto"/>
          <w:sz w:val="22"/>
          <w:szCs w:val="22"/>
        </w:rPr>
        <w:t xml:space="preserve"> </w:t>
      </w:r>
      <w:r w:rsidRPr="00D80D31">
        <w:rPr>
          <w:rFonts w:asciiTheme="minorHAnsi" w:hAnsiTheme="minorHAnsi" w:cstheme="minorHAnsi"/>
          <w:color w:val="auto"/>
          <w:sz w:val="22"/>
          <w:szCs w:val="22"/>
        </w:rPr>
        <w:t>celne</w:t>
      </w:r>
      <w:r w:rsidRPr="00D80D31">
        <w:rPr>
          <w:rFonts w:asciiTheme="minorHAnsi" w:eastAsia="Arial" w:hAnsiTheme="minorHAnsi" w:cstheme="minorHAnsi"/>
          <w:color w:val="auto"/>
          <w:sz w:val="22"/>
          <w:szCs w:val="22"/>
        </w:rPr>
        <w:t xml:space="preserve"> </w:t>
      </w:r>
      <w:r w:rsidRPr="00D80D31">
        <w:rPr>
          <w:rFonts w:asciiTheme="minorHAnsi" w:hAnsiTheme="minorHAnsi" w:cstheme="minorHAnsi"/>
          <w:color w:val="auto"/>
          <w:sz w:val="22"/>
          <w:szCs w:val="22"/>
        </w:rPr>
        <w:t>i</w:t>
      </w:r>
      <w:r w:rsidRPr="00D80D31">
        <w:rPr>
          <w:rFonts w:asciiTheme="minorHAnsi" w:eastAsia="Arial" w:hAnsiTheme="minorHAnsi" w:cstheme="minorHAnsi"/>
          <w:color w:val="auto"/>
          <w:sz w:val="22"/>
          <w:szCs w:val="22"/>
        </w:rPr>
        <w:t xml:space="preserve"> </w:t>
      </w:r>
      <w:r w:rsidRPr="00D80D31">
        <w:rPr>
          <w:rFonts w:asciiTheme="minorHAnsi" w:hAnsiTheme="minorHAnsi" w:cstheme="minorHAnsi"/>
          <w:color w:val="auto"/>
          <w:sz w:val="22"/>
          <w:szCs w:val="22"/>
        </w:rPr>
        <w:t>inne</w:t>
      </w:r>
      <w:r w:rsidRPr="00D80D31">
        <w:rPr>
          <w:rFonts w:asciiTheme="minorHAnsi" w:eastAsia="Arial" w:hAnsiTheme="minorHAnsi" w:cstheme="minorHAnsi"/>
          <w:color w:val="auto"/>
          <w:sz w:val="22"/>
          <w:szCs w:val="22"/>
        </w:rPr>
        <w:t xml:space="preserve"> </w:t>
      </w:r>
      <w:r w:rsidRPr="00D80D31">
        <w:rPr>
          <w:rFonts w:asciiTheme="minorHAnsi" w:hAnsiTheme="minorHAnsi" w:cstheme="minorHAnsi"/>
          <w:color w:val="auto"/>
          <w:sz w:val="22"/>
          <w:szCs w:val="22"/>
        </w:rPr>
        <w:t>opłaty</w:t>
      </w:r>
      <w:r w:rsidRPr="00D80D31">
        <w:rPr>
          <w:rFonts w:asciiTheme="minorHAnsi" w:eastAsia="Arial" w:hAnsiTheme="minorHAnsi" w:cstheme="minorHAnsi"/>
          <w:color w:val="auto"/>
          <w:sz w:val="22"/>
          <w:szCs w:val="22"/>
        </w:rPr>
        <w:t xml:space="preserve"> </w:t>
      </w:r>
      <w:r w:rsidRPr="00D80D31">
        <w:rPr>
          <w:rFonts w:asciiTheme="minorHAnsi" w:hAnsiTheme="minorHAnsi" w:cstheme="minorHAnsi"/>
          <w:color w:val="auto"/>
          <w:sz w:val="22"/>
          <w:szCs w:val="22"/>
        </w:rPr>
        <w:t>związane</w:t>
      </w:r>
      <w:r w:rsidRPr="00D80D31">
        <w:rPr>
          <w:rFonts w:asciiTheme="minorHAnsi" w:eastAsia="Arial" w:hAnsiTheme="minorHAnsi" w:cstheme="minorHAnsi"/>
          <w:color w:val="auto"/>
          <w:sz w:val="22"/>
          <w:szCs w:val="22"/>
        </w:rPr>
        <w:t xml:space="preserve"> </w:t>
      </w:r>
      <w:r w:rsidRPr="00D80D31">
        <w:rPr>
          <w:rFonts w:asciiTheme="minorHAnsi" w:hAnsiTheme="minorHAnsi" w:cstheme="minorHAnsi"/>
          <w:color w:val="auto"/>
          <w:sz w:val="22"/>
          <w:szCs w:val="22"/>
        </w:rPr>
        <w:t>z</w:t>
      </w:r>
      <w:r w:rsidRPr="00D80D31">
        <w:rPr>
          <w:rFonts w:asciiTheme="minorHAnsi" w:eastAsia="Arial" w:hAnsiTheme="minorHAnsi" w:cstheme="minorHAnsi"/>
          <w:color w:val="auto"/>
          <w:sz w:val="22"/>
          <w:szCs w:val="22"/>
        </w:rPr>
        <w:t xml:space="preserve"> </w:t>
      </w:r>
      <w:r w:rsidRPr="00D80D31">
        <w:rPr>
          <w:rFonts w:asciiTheme="minorHAnsi" w:hAnsiTheme="minorHAnsi" w:cstheme="minorHAnsi"/>
          <w:color w:val="auto"/>
          <w:sz w:val="22"/>
          <w:szCs w:val="22"/>
        </w:rPr>
        <w:t>wykonywaniem</w:t>
      </w:r>
      <w:r w:rsidRPr="00D80D31">
        <w:rPr>
          <w:rFonts w:asciiTheme="minorHAnsi" w:eastAsia="Arial" w:hAnsiTheme="minorHAnsi" w:cstheme="minorHAnsi"/>
          <w:color w:val="auto"/>
          <w:sz w:val="22"/>
          <w:szCs w:val="22"/>
        </w:rPr>
        <w:t xml:space="preserve"> </w:t>
      </w:r>
      <w:r w:rsidRPr="00D80D31">
        <w:rPr>
          <w:rFonts w:asciiTheme="minorHAnsi" w:hAnsiTheme="minorHAnsi" w:cstheme="minorHAnsi"/>
          <w:color w:val="auto"/>
          <w:sz w:val="22"/>
          <w:szCs w:val="22"/>
        </w:rPr>
        <w:t>robót</w:t>
      </w:r>
      <w:r w:rsidR="0007206B" w:rsidRPr="00D80D31">
        <w:rPr>
          <w:rFonts w:asciiTheme="minorHAnsi" w:eastAsia="Arial" w:hAnsiTheme="minorHAnsi" w:cstheme="minorHAnsi"/>
          <w:color w:val="auto"/>
          <w:sz w:val="22"/>
          <w:szCs w:val="22"/>
        </w:rPr>
        <w:t>.</w:t>
      </w:r>
    </w:p>
    <w:p w14:paraId="3F1C1D6E" w14:textId="77777777" w:rsidR="00851EF3" w:rsidRPr="00D80D31" w:rsidRDefault="00851EF3" w:rsidP="00430E2A">
      <w:pPr>
        <w:pStyle w:val="Normalny1"/>
        <w:numPr>
          <w:ilvl w:val="0"/>
          <w:numId w:val="2"/>
        </w:numPr>
        <w:tabs>
          <w:tab w:val="left" w:pos="426"/>
        </w:tabs>
        <w:ind w:left="426" w:hanging="426"/>
        <w:jc w:val="both"/>
        <w:rPr>
          <w:rFonts w:asciiTheme="minorHAnsi" w:hAnsiTheme="minorHAnsi" w:cstheme="minorHAnsi"/>
          <w:color w:val="auto"/>
          <w:sz w:val="22"/>
          <w:szCs w:val="22"/>
        </w:rPr>
      </w:pPr>
      <w:r w:rsidRPr="00D80D31">
        <w:rPr>
          <w:rFonts w:asciiTheme="minorHAnsi" w:hAnsiTheme="minorHAnsi" w:cstheme="minorHAnsi"/>
          <w:color w:val="auto"/>
          <w:sz w:val="22"/>
          <w:szCs w:val="22"/>
        </w:rPr>
        <w:t>Niedoszacowanie,</w:t>
      </w:r>
      <w:r w:rsidRPr="00D80D31">
        <w:rPr>
          <w:rFonts w:asciiTheme="minorHAnsi" w:eastAsia="Arial" w:hAnsiTheme="minorHAnsi" w:cstheme="minorHAnsi"/>
          <w:color w:val="auto"/>
          <w:sz w:val="22"/>
          <w:szCs w:val="22"/>
        </w:rPr>
        <w:t xml:space="preserve"> </w:t>
      </w:r>
      <w:r w:rsidRPr="00D80D31">
        <w:rPr>
          <w:rFonts w:asciiTheme="minorHAnsi" w:hAnsiTheme="minorHAnsi" w:cstheme="minorHAnsi"/>
          <w:color w:val="auto"/>
          <w:sz w:val="22"/>
          <w:szCs w:val="22"/>
        </w:rPr>
        <w:t>pominięcie</w:t>
      </w:r>
      <w:r w:rsidRPr="00D80D31">
        <w:rPr>
          <w:rFonts w:asciiTheme="minorHAnsi" w:eastAsia="Arial" w:hAnsiTheme="minorHAnsi" w:cstheme="minorHAnsi"/>
          <w:color w:val="auto"/>
          <w:sz w:val="22"/>
          <w:szCs w:val="22"/>
        </w:rPr>
        <w:t xml:space="preserve"> </w:t>
      </w:r>
      <w:r w:rsidRPr="00D80D31">
        <w:rPr>
          <w:rFonts w:asciiTheme="minorHAnsi" w:hAnsiTheme="minorHAnsi" w:cstheme="minorHAnsi"/>
          <w:color w:val="auto"/>
          <w:sz w:val="22"/>
          <w:szCs w:val="22"/>
        </w:rPr>
        <w:t>oraz</w:t>
      </w:r>
      <w:r w:rsidRPr="00D80D31">
        <w:rPr>
          <w:rFonts w:asciiTheme="minorHAnsi" w:eastAsia="Arial" w:hAnsiTheme="minorHAnsi" w:cstheme="minorHAnsi"/>
          <w:color w:val="auto"/>
          <w:sz w:val="22"/>
          <w:szCs w:val="22"/>
        </w:rPr>
        <w:t xml:space="preserve"> </w:t>
      </w:r>
      <w:r w:rsidRPr="00D80D31">
        <w:rPr>
          <w:rFonts w:asciiTheme="minorHAnsi" w:hAnsiTheme="minorHAnsi" w:cstheme="minorHAnsi"/>
          <w:color w:val="auto"/>
          <w:sz w:val="22"/>
          <w:szCs w:val="22"/>
        </w:rPr>
        <w:t>brak</w:t>
      </w:r>
      <w:r w:rsidRPr="00D80D31">
        <w:rPr>
          <w:rFonts w:asciiTheme="minorHAnsi" w:eastAsia="Arial" w:hAnsiTheme="minorHAnsi" w:cstheme="minorHAnsi"/>
          <w:color w:val="auto"/>
          <w:sz w:val="22"/>
          <w:szCs w:val="22"/>
        </w:rPr>
        <w:t xml:space="preserve"> </w:t>
      </w:r>
      <w:r w:rsidRPr="00D80D31">
        <w:rPr>
          <w:rFonts w:asciiTheme="minorHAnsi" w:hAnsiTheme="minorHAnsi" w:cstheme="minorHAnsi"/>
          <w:color w:val="auto"/>
          <w:sz w:val="22"/>
          <w:szCs w:val="22"/>
        </w:rPr>
        <w:t>rozpoznania</w:t>
      </w:r>
      <w:r w:rsidRPr="00D80D31">
        <w:rPr>
          <w:rFonts w:asciiTheme="minorHAnsi" w:eastAsia="Arial" w:hAnsiTheme="minorHAnsi" w:cstheme="minorHAnsi"/>
          <w:color w:val="auto"/>
          <w:sz w:val="22"/>
          <w:szCs w:val="22"/>
        </w:rPr>
        <w:t xml:space="preserve"> </w:t>
      </w:r>
      <w:r w:rsidRPr="00D80D31">
        <w:rPr>
          <w:rFonts w:asciiTheme="minorHAnsi" w:hAnsiTheme="minorHAnsi" w:cstheme="minorHAnsi"/>
          <w:color w:val="auto"/>
          <w:sz w:val="22"/>
          <w:szCs w:val="22"/>
        </w:rPr>
        <w:t>zakresu</w:t>
      </w:r>
      <w:r w:rsidRPr="00D80D31">
        <w:rPr>
          <w:rFonts w:asciiTheme="minorHAnsi" w:eastAsia="Arial" w:hAnsiTheme="minorHAnsi" w:cstheme="minorHAnsi"/>
          <w:color w:val="auto"/>
          <w:sz w:val="22"/>
          <w:szCs w:val="22"/>
        </w:rPr>
        <w:t xml:space="preserve"> </w:t>
      </w:r>
      <w:r w:rsidRPr="00D80D31">
        <w:rPr>
          <w:rFonts w:asciiTheme="minorHAnsi" w:hAnsiTheme="minorHAnsi" w:cstheme="minorHAnsi"/>
          <w:color w:val="auto"/>
          <w:sz w:val="22"/>
          <w:szCs w:val="22"/>
        </w:rPr>
        <w:t>przedmiotu</w:t>
      </w:r>
      <w:r w:rsidRPr="00D80D31">
        <w:rPr>
          <w:rFonts w:asciiTheme="minorHAnsi" w:eastAsia="Arial" w:hAnsiTheme="minorHAnsi" w:cstheme="minorHAnsi"/>
          <w:color w:val="auto"/>
          <w:sz w:val="22"/>
          <w:szCs w:val="22"/>
        </w:rPr>
        <w:t xml:space="preserve"> </w:t>
      </w:r>
      <w:r w:rsidRPr="00D80D31">
        <w:rPr>
          <w:rFonts w:asciiTheme="minorHAnsi" w:hAnsiTheme="minorHAnsi" w:cstheme="minorHAnsi"/>
          <w:color w:val="auto"/>
          <w:sz w:val="22"/>
          <w:szCs w:val="22"/>
        </w:rPr>
        <w:t>umowy</w:t>
      </w:r>
      <w:r w:rsidRPr="00D80D31">
        <w:rPr>
          <w:rFonts w:asciiTheme="minorHAnsi" w:eastAsia="Arial" w:hAnsiTheme="minorHAnsi" w:cstheme="minorHAnsi"/>
          <w:color w:val="auto"/>
          <w:sz w:val="22"/>
          <w:szCs w:val="22"/>
        </w:rPr>
        <w:t xml:space="preserve"> </w:t>
      </w:r>
      <w:r w:rsidRPr="00D80D31">
        <w:rPr>
          <w:rFonts w:asciiTheme="minorHAnsi" w:hAnsiTheme="minorHAnsi" w:cstheme="minorHAnsi"/>
          <w:color w:val="auto"/>
          <w:sz w:val="22"/>
          <w:szCs w:val="22"/>
        </w:rPr>
        <w:t>nie</w:t>
      </w:r>
      <w:r w:rsidRPr="00D80D31">
        <w:rPr>
          <w:rFonts w:asciiTheme="minorHAnsi" w:eastAsia="Arial" w:hAnsiTheme="minorHAnsi" w:cstheme="minorHAnsi"/>
          <w:color w:val="auto"/>
          <w:sz w:val="22"/>
          <w:szCs w:val="22"/>
        </w:rPr>
        <w:t xml:space="preserve"> </w:t>
      </w:r>
      <w:r w:rsidRPr="00D80D31">
        <w:rPr>
          <w:rFonts w:asciiTheme="minorHAnsi" w:hAnsiTheme="minorHAnsi" w:cstheme="minorHAnsi"/>
          <w:color w:val="auto"/>
          <w:sz w:val="22"/>
          <w:szCs w:val="22"/>
        </w:rPr>
        <w:t>może</w:t>
      </w:r>
      <w:r w:rsidR="00317D68" w:rsidRPr="00D80D31">
        <w:rPr>
          <w:rFonts w:asciiTheme="minorHAnsi" w:eastAsia="Arial" w:hAnsiTheme="minorHAnsi" w:cstheme="minorHAnsi"/>
          <w:color w:val="auto"/>
          <w:sz w:val="22"/>
          <w:szCs w:val="22"/>
        </w:rPr>
        <w:t xml:space="preserve"> </w:t>
      </w:r>
      <w:r w:rsidRPr="00D80D31">
        <w:rPr>
          <w:rFonts w:asciiTheme="minorHAnsi" w:hAnsiTheme="minorHAnsi" w:cstheme="minorHAnsi"/>
          <w:color w:val="auto"/>
          <w:sz w:val="22"/>
          <w:szCs w:val="22"/>
        </w:rPr>
        <w:t>być</w:t>
      </w:r>
      <w:r w:rsidRPr="00D80D31">
        <w:rPr>
          <w:rFonts w:asciiTheme="minorHAnsi" w:eastAsia="Arial" w:hAnsiTheme="minorHAnsi" w:cstheme="minorHAnsi"/>
          <w:color w:val="auto"/>
          <w:sz w:val="22"/>
          <w:szCs w:val="22"/>
        </w:rPr>
        <w:t xml:space="preserve"> </w:t>
      </w:r>
      <w:r w:rsidRPr="00D80D31">
        <w:rPr>
          <w:rFonts w:asciiTheme="minorHAnsi" w:hAnsiTheme="minorHAnsi" w:cstheme="minorHAnsi"/>
          <w:color w:val="auto"/>
          <w:sz w:val="22"/>
          <w:szCs w:val="22"/>
        </w:rPr>
        <w:t>podstawą</w:t>
      </w:r>
      <w:r w:rsidRPr="00D80D31">
        <w:rPr>
          <w:rFonts w:asciiTheme="minorHAnsi" w:eastAsia="Arial" w:hAnsiTheme="minorHAnsi" w:cstheme="minorHAnsi"/>
          <w:color w:val="auto"/>
          <w:sz w:val="22"/>
          <w:szCs w:val="22"/>
        </w:rPr>
        <w:t xml:space="preserve"> </w:t>
      </w:r>
      <w:r w:rsidRPr="00D80D31">
        <w:rPr>
          <w:rFonts w:asciiTheme="minorHAnsi" w:hAnsiTheme="minorHAnsi" w:cstheme="minorHAnsi"/>
          <w:color w:val="auto"/>
          <w:sz w:val="22"/>
          <w:szCs w:val="22"/>
        </w:rPr>
        <w:t>do</w:t>
      </w:r>
      <w:r w:rsidRPr="00D80D31">
        <w:rPr>
          <w:rFonts w:asciiTheme="minorHAnsi" w:eastAsia="Arial" w:hAnsiTheme="minorHAnsi" w:cstheme="minorHAnsi"/>
          <w:color w:val="auto"/>
          <w:sz w:val="22"/>
          <w:szCs w:val="22"/>
        </w:rPr>
        <w:t xml:space="preserve"> </w:t>
      </w:r>
      <w:r w:rsidRPr="00D80D31">
        <w:rPr>
          <w:rFonts w:asciiTheme="minorHAnsi" w:hAnsiTheme="minorHAnsi" w:cstheme="minorHAnsi"/>
          <w:color w:val="auto"/>
          <w:sz w:val="22"/>
          <w:szCs w:val="22"/>
        </w:rPr>
        <w:t>żądania</w:t>
      </w:r>
      <w:r w:rsidRPr="00D80D31">
        <w:rPr>
          <w:rFonts w:asciiTheme="minorHAnsi" w:eastAsia="Arial" w:hAnsiTheme="minorHAnsi" w:cstheme="minorHAnsi"/>
          <w:color w:val="auto"/>
          <w:sz w:val="22"/>
          <w:szCs w:val="22"/>
        </w:rPr>
        <w:t xml:space="preserve"> </w:t>
      </w:r>
      <w:r w:rsidRPr="00D80D31">
        <w:rPr>
          <w:rFonts w:asciiTheme="minorHAnsi" w:hAnsiTheme="minorHAnsi" w:cstheme="minorHAnsi"/>
          <w:color w:val="auto"/>
          <w:sz w:val="22"/>
          <w:szCs w:val="22"/>
        </w:rPr>
        <w:t>przez</w:t>
      </w:r>
      <w:r w:rsidRPr="00D80D31">
        <w:rPr>
          <w:rFonts w:asciiTheme="minorHAnsi" w:eastAsia="Arial" w:hAnsiTheme="minorHAnsi" w:cstheme="minorHAnsi"/>
          <w:color w:val="auto"/>
          <w:sz w:val="22"/>
          <w:szCs w:val="22"/>
        </w:rPr>
        <w:t xml:space="preserve"> </w:t>
      </w:r>
      <w:r w:rsidRPr="00D80D31">
        <w:rPr>
          <w:rFonts w:asciiTheme="minorHAnsi" w:hAnsiTheme="minorHAnsi" w:cstheme="minorHAnsi"/>
          <w:color w:val="auto"/>
          <w:sz w:val="22"/>
          <w:szCs w:val="22"/>
        </w:rPr>
        <w:t>Wykonawcę</w:t>
      </w:r>
      <w:r w:rsidRPr="00D80D31">
        <w:rPr>
          <w:rFonts w:asciiTheme="minorHAnsi" w:eastAsia="Arial" w:hAnsiTheme="minorHAnsi" w:cstheme="minorHAnsi"/>
          <w:color w:val="auto"/>
          <w:sz w:val="22"/>
          <w:szCs w:val="22"/>
        </w:rPr>
        <w:t xml:space="preserve"> </w:t>
      </w:r>
      <w:r w:rsidRPr="00D80D31">
        <w:rPr>
          <w:rFonts w:asciiTheme="minorHAnsi" w:hAnsiTheme="minorHAnsi" w:cstheme="minorHAnsi"/>
          <w:color w:val="auto"/>
          <w:sz w:val="22"/>
          <w:szCs w:val="22"/>
        </w:rPr>
        <w:t>zwiększenia</w:t>
      </w:r>
      <w:r w:rsidRPr="00D80D31">
        <w:rPr>
          <w:rFonts w:asciiTheme="minorHAnsi" w:eastAsia="Arial" w:hAnsiTheme="minorHAnsi" w:cstheme="minorHAnsi"/>
          <w:color w:val="auto"/>
          <w:sz w:val="22"/>
          <w:szCs w:val="22"/>
        </w:rPr>
        <w:t xml:space="preserve"> </w:t>
      </w:r>
      <w:r w:rsidRPr="00D80D31">
        <w:rPr>
          <w:rFonts w:asciiTheme="minorHAnsi" w:hAnsiTheme="minorHAnsi" w:cstheme="minorHAnsi"/>
          <w:color w:val="auto"/>
          <w:sz w:val="22"/>
          <w:szCs w:val="22"/>
        </w:rPr>
        <w:t>wynagrodzenia</w:t>
      </w:r>
      <w:r w:rsidRPr="00D80D31">
        <w:rPr>
          <w:rFonts w:asciiTheme="minorHAnsi" w:eastAsia="Arial" w:hAnsiTheme="minorHAnsi" w:cstheme="minorHAnsi"/>
          <w:color w:val="auto"/>
          <w:sz w:val="22"/>
          <w:szCs w:val="22"/>
        </w:rPr>
        <w:t xml:space="preserve"> </w:t>
      </w:r>
      <w:r w:rsidRPr="00D80D31">
        <w:rPr>
          <w:rFonts w:asciiTheme="minorHAnsi" w:hAnsiTheme="minorHAnsi" w:cstheme="minorHAnsi"/>
          <w:color w:val="auto"/>
          <w:sz w:val="22"/>
          <w:szCs w:val="22"/>
        </w:rPr>
        <w:t>ryczałtowego,</w:t>
      </w:r>
      <w:r w:rsidRPr="00D80D31">
        <w:rPr>
          <w:rFonts w:asciiTheme="minorHAnsi" w:eastAsia="Arial" w:hAnsiTheme="minorHAnsi" w:cstheme="minorHAnsi"/>
          <w:color w:val="auto"/>
          <w:sz w:val="22"/>
          <w:szCs w:val="22"/>
        </w:rPr>
        <w:t xml:space="preserve"> </w:t>
      </w:r>
      <w:r w:rsidRPr="00D80D31">
        <w:rPr>
          <w:rFonts w:asciiTheme="minorHAnsi" w:hAnsiTheme="minorHAnsi" w:cstheme="minorHAnsi"/>
          <w:color w:val="auto"/>
          <w:sz w:val="22"/>
          <w:szCs w:val="22"/>
        </w:rPr>
        <w:t>określonego</w:t>
      </w:r>
      <w:r w:rsidRPr="00D80D31">
        <w:rPr>
          <w:rFonts w:asciiTheme="minorHAnsi" w:eastAsia="Arial" w:hAnsiTheme="minorHAnsi" w:cstheme="minorHAnsi"/>
          <w:color w:val="auto"/>
          <w:sz w:val="22"/>
          <w:szCs w:val="22"/>
        </w:rPr>
        <w:t xml:space="preserve"> </w:t>
      </w:r>
      <w:r w:rsidRPr="00D80D31">
        <w:rPr>
          <w:rFonts w:asciiTheme="minorHAnsi" w:hAnsiTheme="minorHAnsi" w:cstheme="minorHAnsi"/>
          <w:color w:val="auto"/>
          <w:sz w:val="22"/>
          <w:szCs w:val="22"/>
        </w:rPr>
        <w:t>w</w:t>
      </w:r>
      <w:r w:rsidRPr="00D80D31">
        <w:rPr>
          <w:rFonts w:asciiTheme="minorHAnsi" w:eastAsia="Arial" w:hAnsiTheme="minorHAnsi" w:cstheme="minorHAnsi"/>
          <w:color w:val="auto"/>
          <w:sz w:val="22"/>
          <w:szCs w:val="22"/>
        </w:rPr>
        <w:t xml:space="preserve"> </w:t>
      </w:r>
      <w:r w:rsidR="008B7155" w:rsidRPr="00D80D31">
        <w:rPr>
          <w:rFonts w:asciiTheme="minorHAnsi" w:hAnsiTheme="minorHAnsi" w:cstheme="minorHAnsi"/>
          <w:color w:val="auto"/>
          <w:sz w:val="22"/>
          <w:szCs w:val="22"/>
        </w:rPr>
        <w:t>§</w:t>
      </w:r>
      <w:r w:rsidR="008B7155" w:rsidRPr="00D80D31">
        <w:rPr>
          <w:rFonts w:asciiTheme="minorHAnsi" w:eastAsia="Arial" w:hAnsiTheme="minorHAnsi" w:cstheme="minorHAnsi"/>
          <w:color w:val="auto"/>
          <w:sz w:val="22"/>
          <w:szCs w:val="22"/>
        </w:rPr>
        <w:t xml:space="preserve"> </w:t>
      </w:r>
      <w:r w:rsidR="008B7155" w:rsidRPr="00D80D31">
        <w:rPr>
          <w:rFonts w:asciiTheme="minorHAnsi" w:hAnsiTheme="minorHAnsi" w:cstheme="minorHAnsi"/>
          <w:color w:val="auto"/>
          <w:sz w:val="22"/>
          <w:szCs w:val="22"/>
        </w:rPr>
        <w:t>3 ust.</w:t>
      </w:r>
      <w:r w:rsidR="008B7155" w:rsidRPr="00D80D31">
        <w:rPr>
          <w:rFonts w:asciiTheme="minorHAnsi" w:eastAsia="Arial" w:hAnsiTheme="minorHAnsi" w:cstheme="minorHAnsi"/>
          <w:color w:val="auto"/>
          <w:sz w:val="22"/>
          <w:szCs w:val="22"/>
        </w:rPr>
        <w:t xml:space="preserve"> </w:t>
      </w:r>
      <w:r w:rsidR="008B7155" w:rsidRPr="00D80D31">
        <w:rPr>
          <w:rFonts w:asciiTheme="minorHAnsi" w:hAnsiTheme="minorHAnsi" w:cstheme="minorHAnsi"/>
          <w:color w:val="auto"/>
          <w:sz w:val="22"/>
          <w:szCs w:val="22"/>
        </w:rPr>
        <w:t>1</w:t>
      </w:r>
      <w:r w:rsidR="008B7155" w:rsidRPr="00D80D31">
        <w:rPr>
          <w:rFonts w:asciiTheme="minorHAnsi" w:eastAsia="Arial" w:hAnsiTheme="minorHAnsi" w:cstheme="minorHAnsi"/>
          <w:color w:val="auto"/>
          <w:sz w:val="22"/>
          <w:szCs w:val="22"/>
        </w:rPr>
        <w:t xml:space="preserve"> </w:t>
      </w:r>
      <w:r w:rsidR="008B7155" w:rsidRPr="00D80D31">
        <w:rPr>
          <w:rFonts w:asciiTheme="minorHAnsi" w:hAnsiTheme="minorHAnsi" w:cstheme="minorHAnsi"/>
          <w:color w:val="auto"/>
          <w:sz w:val="22"/>
          <w:szCs w:val="22"/>
        </w:rPr>
        <w:t>niniejszej umowy</w:t>
      </w:r>
      <w:r w:rsidRPr="00D80D31">
        <w:rPr>
          <w:rFonts w:asciiTheme="minorHAnsi" w:hAnsiTheme="minorHAnsi" w:cstheme="minorHAnsi"/>
          <w:color w:val="auto"/>
          <w:sz w:val="22"/>
          <w:szCs w:val="22"/>
        </w:rPr>
        <w:t>.</w:t>
      </w:r>
    </w:p>
    <w:p w14:paraId="34A1E5B2" w14:textId="77777777" w:rsidR="007768B2" w:rsidRPr="00D80D31" w:rsidRDefault="00851EF3" w:rsidP="00430E2A">
      <w:pPr>
        <w:pStyle w:val="Normalny1"/>
        <w:numPr>
          <w:ilvl w:val="0"/>
          <w:numId w:val="2"/>
        </w:numPr>
        <w:tabs>
          <w:tab w:val="left" w:pos="426"/>
        </w:tabs>
        <w:ind w:left="426" w:hanging="426"/>
        <w:jc w:val="both"/>
        <w:rPr>
          <w:rFonts w:asciiTheme="minorHAnsi" w:hAnsiTheme="minorHAnsi" w:cstheme="minorHAnsi"/>
          <w:color w:val="auto"/>
          <w:sz w:val="22"/>
          <w:szCs w:val="22"/>
        </w:rPr>
      </w:pPr>
      <w:r w:rsidRPr="00D80D31">
        <w:rPr>
          <w:rFonts w:asciiTheme="minorHAnsi" w:hAnsiTheme="minorHAnsi" w:cstheme="minorHAnsi"/>
          <w:color w:val="auto"/>
          <w:sz w:val="22"/>
          <w:szCs w:val="22"/>
        </w:rPr>
        <w:t>Zamawiający</w:t>
      </w:r>
      <w:r w:rsidRPr="00D80D31">
        <w:rPr>
          <w:rFonts w:asciiTheme="minorHAnsi" w:eastAsia="Arial" w:hAnsiTheme="minorHAnsi" w:cstheme="minorHAnsi"/>
          <w:color w:val="auto"/>
          <w:sz w:val="22"/>
          <w:szCs w:val="22"/>
        </w:rPr>
        <w:t xml:space="preserve"> </w:t>
      </w:r>
      <w:r w:rsidRPr="00D80D31">
        <w:rPr>
          <w:rFonts w:asciiTheme="minorHAnsi" w:hAnsiTheme="minorHAnsi" w:cstheme="minorHAnsi"/>
          <w:color w:val="auto"/>
          <w:sz w:val="22"/>
          <w:szCs w:val="22"/>
        </w:rPr>
        <w:t>nie</w:t>
      </w:r>
      <w:r w:rsidRPr="00D80D31">
        <w:rPr>
          <w:rFonts w:asciiTheme="minorHAnsi" w:eastAsia="Arial" w:hAnsiTheme="minorHAnsi" w:cstheme="minorHAnsi"/>
          <w:color w:val="auto"/>
          <w:sz w:val="22"/>
          <w:szCs w:val="22"/>
        </w:rPr>
        <w:t xml:space="preserve"> </w:t>
      </w:r>
      <w:r w:rsidRPr="00D80D31">
        <w:rPr>
          <w:rFonts w:asciiTheme="minorHAnsi" w:hAnsiTheme="minorHAnsi" w:cstheme="minorHAnsi"/>
          <w:color w:val="auto"/>
          <w:sz w:val="22"/>
          <w:szCs w:val="22"/>
        </w:rPr>
        <w:t>będzie</w:t>
      </w:r>
      <w:r w:rsidRPr="00D80D31">
        <w:rPr>
          <w:rFonts w:asciiTheme="minorHAnsi" w:eastAsia="Arial" w:hAnsiTheme="minorHAnsi" w:cstheme="minorHAnsi"/>
          <w:color w:val="auto"/>
          <w:sz w:val="22"/>
          <w:szCs w:val="22"/>
        </w:rPr>
        <w:t xml:space="preserve"> </w:t>
      </w:r>
      <w:r w:rsidRPr="00D80D31">
        <w:rPr>
          <w:rFonts w:asciiTheme="minorHAnsi" w:hAnsiTheme="minorHAnsi" w:cstheme="minorHAnsi"/>
          <w:color w:val="auto"/>
          <w:sz w:val="22"/>
          <w:szCs w:val="22"/>
        </w:rPr>
        <w:t>wypłacał</w:t>
      </w:r>
      <w:r w:rsidRPr="00D80D31">
        <w:rPr>
          <w:rFonts w:asciiTheme="minorHAnsi" w:eastAsia="Arial" w:hAnsiTheme="minorHAnsi" w:cstheme="minorHAnsi"/>
          <w:color w:val="auto"/>
          <w:sz w:val="22"/>
          <w:szCs w:val="22"/>
        </w:rPr>
        <w:t xml:space="preserve"> </w:t>
      </w:r>
      <w:r w:rsidRPr="00D80D31">
        <w:rPr>
          <w:rFonts w:asciiTheme="minorHAnsi" w:hAnsiTheme="minorHAnsi" w:cstheme="minorHAnsi"/>
          <w:color w:val="auto"/>
          <w:sz w:val="22"/>
          <w:szCs w:val="22"/>
        </w:rPr>
        <w:t>zaliczek</w:t>
      </w:r>
      <w:r w:rsidRPr="00D80D31">
        <w:rPr>
          <w:rFonts w:asciiTheme="minorHAnsi" w:eastAsia="Arial" w:hAnsiTheme="minorHAnsi" w:cstheme="minorHAnsi"/>
          <w:color w:val="auto"/>
          <w:sz w:val="22"/>
          <w:szCs w:val="22"/>
        </w:rPr>
        <w:t xml:space="preserve"> </w:t>
      </w:r>
      <w:r w:rsidRPr="00D80D31">
        <w:rPr>
          <w:rFonts w:asciiTheme="minorHAnsi" w:hAnsiTheme="minorHAnsi" w:cstheme="minorHAnsi"/>
          <w:color w:val="auto"/>
          <w:sz w:val="22"/>
          <w:szCs w:val="22"/>
        </w:rPr>
        <w:t>na</w:t>
      </w:r>
      <w:r w:rsidRPr="00D80D31">
        <w:rPr>
          <w:rFonts w:asciiTheme="minorHAnsi" w:eastAsia="Arial" w:hAnsiTheme="minorHAnsi" w:cstheme="minorHAnsi"/>
          <w:color w:val="auto"/>
          <w:sz w:val="22"/>
          <w:szCs w:val="22"/>
        </w:rPr>
        <w:t xml:space="preserve"> </w:t>
      </w:r>
      <w:r w:rsidRPr="00D80D31">
        <w:rPr>
          <w:rFonts w:asciiTheme="minorHAnsi" w:hAnsiTheme="minorHAnsi" w:cstheme="minorHAnsi"/>
          <w:color w:val="auto"/>
          <w:sz w:val="22"/>
          <w:szCs w:val="22"/>
        </w:rPr>
        <w:t>poczet</w:t>
      </w:r>
      <w:r w:rsidRPr="00D80D31">
        <w:rPr>
          <w:rFonts w:asciiTheme="minorHAnsi" w:eastAsia="Arial" w:hAnsiTheme="minorHAnsi" w:cstheme="minorHAnsi"/>
          <w:color w:val="auto"/>
          <w:sz w:val="22"/>
          <w:szCs w:val="22"/>
        </w:rPr>
        <w:t xml:space="preserve"> </w:t>
      </w:r>
      <w:r w:rsidRPr="00D80D31">
        <w:rPr>
          <w:rFonts w:asciiTheme="minorHAnsi" w:hAnsiTheme="minorHAnsi" w:cstheme="minorHAnsi"/>
          <w:color w:val="auto"/>
          <w:sz w:val="22"/>
          <w:szCs w:val="22"/>
        </w:rPr>
        <w:t>wynagrodzenia</w:t>
      </w:r>
      <w:r w:rsidRPr="00D80D31">
        <w:rPr>
          <w:rFonts w:asciiTheme="minorHAnsi" w:eastAsia="Arial" w:hAnsiTheme="minorHAnsi" w:cstheme="minorHAnsi"/>
          <w:color w:val="auto"/>
          <w:sz w:val="22"/>
          <w:szCs w:val="22"/>
        </w:rPr>
        <w:t xml:space="preserve"> </w:t>
      </w:r>
      <w:r w:rsidRPr="00D80D31">
        <w:rPr>
          <w:rFonts w:asciiTheme="minorHAnsi" w:hAnsiTheme="minorHAnsi" w:cstheme="minorHAnsi"/>
          <w:color w:val="auto"/>
          <w:sz w:val="22"/>
          <w:szCs w:val="22"/>
        </w:rPr>
        <w:t>za</w:t>
      </w:r>
      <w:r w:rsidRPr="00D80D31">
        <w:rPr>
          <w:rFonts w:asciiTheme="minorHAnsi" w:eastAsia="Arial" w:hAnsiTheme="minorHAnsi" w:cstheme="minorHAnsi"/>
          <w:color w:val="auto"/>
          <w:sz w:val="22"/>
          <w:szCs w:val="22"/>
        </w:rPr>
        <w:t xml:space="preserve"> </w:t>
      </w:r>
      <w:r w:rsidRPr="00D80D31">
        <w:rPr>
          <w:rFonts w:asciiTheme="minorHAnsi" w:hAnsiTheme="minorHAnsi" w:cstheme="minorHAnsi"/>
          <w:color w:val="auto"/>
          <w:sz w:val="22"/>
          <w:szCs w:val="22"/>
        </w:rPr>
        <w:t>wykonanie</w:t>
      </w:r>
      <w:r w:rsidRPr="00D80D31">
        <w:rPr>
          <w:rFonts w:asciiTheme="minorHAnsi" w:eastAsia="Arial" w:hAnsiTheme="minorHAnsi" w:cstheme="minorHAnsi"/>
          <w:color w:val="auto"/>
          <w:sz w:val="22"/>
          <w:szCs w:val="22"/>
        </w:rPr>
        <w:t xml:space="preserve"> </w:t>
      </w:r>
      <w:r w:rsidRPr="00D80D31">
        <w:rPr>
          <w:rFonts w:asciiTheme="minorHAnsi" w:hAnsiTheme="minorHAnsi" w:cstheme="minorHAnsi"/>
          <w:color w:val="auto"/>
          <w:sz w:val="22"/>
          <w:szCs w:val="22"/>
        </w:rPr>
        <w:t>przedmiotu</w:t>
      </w:r>
      <w:r w:rsidRPr="00D80D31">
        <w:rPr>
          <w:rFonts w:asciiTheme="minorHAnsi" w:eastAsia="Arial" w:hAnsiTheme="minorHAnsi" w:cstheme="minorHAnsi"/>
          <w:color w:val="auto"/>
          <w:sz w:val="22"/>
          <w:szCs w:val="22"/>
        </w:rPr>
        <w:t xml:space="preserve"> </w:t>
      </w:r>
      <w:r w:rsidRPr="00D80D31">
        <w:rPr>
          <w:rFonts w:asciiTheme="minorHAnsi" w:hAnsiTheme="minorHAnsi" w:cstheme="minorHAnsi"/>
          <w:color w:val="auto"/>
          <w:sz w:val="22"/>
          <w:szCs w:val="22"/>
        </w:rPr>
        <w:t>umowy.</w:t>
      </w:r>
    </w:p>
    <w:p w14:paraId="41F5A43F" w14:textId="77777777" w:rsidR="0014043D" w:rsidRPr="00D80D31" w:rsidRDefault="0014043D" w:rsidP="00430E2A">
      <w:pPr>
        <w:pStyle w:val="Akapitzlist"/>
        <w:numPr>
          <w:ilvl w:val="0"/>
          <w:numId w:val="2"/>
        </w:numPr>
        <w:tabs>
          <w:tab w:val="clear" w:pos="720"/>
        </w:tabs>
        <w:spacing w:after="0" w:line="240" w:lineRule="auto"/>
        <w:ind w:left="426" w:hanging="426"/>
        <w:jc w:val="both"/>
        <w:rPr>
          <w:rFonts w:asciiTheme="minorHAnsi" w:eastAsia="Times New Roman" w:hAnsiTheme="minorHAnsi" w:cstheme="minorHAnsi"/>
        </w:rPr>
      </w:pPr>
      <w:r w:rsidRPr="00D80D31">
        <w:rPr>
          <w:rFonts w:asciiTheme="minorHAnsi" w:eastAsia="Times New Roman" w:hAnsiTheme="minorHAnsi" w:cstheme="minorHAnsi"/>
        </w:rPr>
        <w:t xml:space="preserve">Wynagrodzenie za wykonane roboty będzie następowało na podstawie faktur częściowych z konta Zamawiającego na konto Wykonawcy w terminie 21 dni od daty otrzymania faktury przez Zamawiającego. </w:t>
      </w:r>
    </w:p>
    <w:p w14:paraId="07AAE2C7" w14:textId="4BB2543C" w:rsidR="0014043D" w:rsidRPr="00D80D31" w:rsidRDefault="0014043D" w:rsidP="00430E2A">
      <w:pPr>
        <w:pStyle w:val="Akapitzlist"/>
        <w:numPr>
          <w:ilvl w:val="0"/>
          <w:numId w:val="2"/>
        </w:numPr>
        <w:tabs>
          <w:tab w:val="clear" w:pos="720"/>
        </w:tabs>
        <w:spacing w:after="0" w:line="240" w:lineRule="auto"/>
        <w:ind w:left="426" w:hanging="426"/>
        <w:jc w:val="both"/>
        <w:rPr>
          <w:rFonts w:asciiTheme="minorHAnsi" w:eastAsia="Times New Roman" w:hAnsiTheme="minorHAnsi" w:cstheme="minorHAnsi"/>
        </w:rPr>
      </w:pPr>
      <w:r w:rsidRPr="00D80D31">
        <w:rPr>
          <w:rFonts w:asciiTheme="minorHAnsi" w:eastAsia="Times New Roman" w:hAnsiTheme="minorHAnsi" w:cstheme="minorHAnsi"/>
        </w:rPr>
        <w:t>Kwota netto wynagrodzenia należnego Wykonawcy za roboty częściowe odebrane w 2022 r. wskazana w fakturze lub fakturach, nie może przekraczać wartości 1</w:t>
      </w:r>
      <w:r w:rsidR="00364E32">
        <w:rPr>
          <w:rFonts w:asciiTheme="minorHAnsi" w:eastAsia="Times New Roman" w:hAnsiTheme="minorHAnsi" w:cstheme="minorHAnsi"/>
        </w:rPr>
        <w:t>0</w:t>
      </w:r>
      <w:r w:rsidRPr="00D80D31">
        <w:rPr>
          <w:rFonts w:asciiTheme="minorHAnsi" w:eastAsia="Times New Roman" w:hAnsiTheme="minorHAnsi" w:cstheme="minorHAnsi"/>
        </w:rPr>
        <w:t>0 000,00 zł (sto tysięcy złotych 00/100 zł. Suma wynagrodzeń (z faktur) za wykonanie robót częściowych nie może być wyższa niż 75 % wynagrodzenia, o którym mowa w § 3 ust. 1 pkt 1.</w:t>
      </w:r>
    </w:p>
    <w:p w14:paraId="41CA9042" w14:textId="77777777" w:rsidR="00430E2A" w:rsidRPr="00D80D31" w:rsidRDefault="00430E2A" w:rsidP="00430E2A">
      <w:pPr>
        <w:pStyle w:val="Akapitzlist"/>
        <w:numPr>
          <w:ilvl w:val="0"/>
          <w:numId w:val="2"/>
        </w:numPr>
        <w:tabs>
          <w:tab w:val="clear" w:pos="720"/>
        </w:tabs>
        <w:spacing w:after="0" w:line="240" w:lineRule="auto"/>
        <w:ind w:left="426" w:hanging="426"/>
        <w:jc w:val="both"/>
        <w:rPr>
          <w:rFonts w:asciiTheme="minorHAnsi" w:eastAsia="Times New Roman" w:hAnsiTheme="minorHAnsi" w:cstheme="minorHAnsi"/>
        </w:rPr>
      </w:pPr>
      <w:r w:rsidRPr="00D80D31">
        <w:rPr>
          <w:rFonts w:asciiTheme="minorHAnsi" w:eastAsia="Times New Roman" w:hAnsiTheme="minorHAnsi" w:cstheme="minorHAnsi"/>
        </w:rPr>
        <w:t xml:space="preserve">Strony ustalają, że rozliczenie Wykonawcy za przedmiot umowy nastąpi w oparciu o kosztorys ofertowy. </w:t>
      </w:r>
    </w:p>
    <w:p w14:paraId="130D1503" w14:textId="77777777" w:rsidR="00430E2A" w:rsidRPr="00D80D31" w:rsidRDefault="00430E2A" w:rsidP="00430E2A">
      <w:pPr>
        <w:pStyle w:val="Akapitzlist"/>
        <w:numPr>
          <w:ilvl w:val="0"/>
          <w:numId w:val="2"/>
        </w:numPr>
        <w:tabs>
          <w:tab w:val="clear" w:pos="720"/>
        </w:tabs>
        <w:spacing w:after="0" w:line="240" w:lineRule="auto"/>
        <w:ind w:left="426" w:hanging="426"/>
        <w:jc w:val="both"/>
        <w:rPr>
          <w:rFonts w:asciiTheme="minorHAnsi" w:eastAsia="Times New Roman" w:hAnsiTheme="minorHAnsi" w:cstheme="minorHAnsi"/>
        </w:rPr>
      </w:pPr>
      <w:r w:rsidRPr="00D80D31">
        <w:rPr>
          <w:rFonts w:asciiTheme="minorHAnsi" w:eastAsia="Times New Roman" w:hAnsiTheme="minorHAnsi" w:cstheme="minorHAnsi"/>
        </w:rPr>
        <w:t>Rozliczenie finansowe może odbywać się etapowo, zamkniętymi scalonymi elementami robót na podstawie faktur częściowych VAT wystawianych za roboty faktycznie wykonane i wstępnie odebrane przez Inspektora Nadzoru Budowlanego, który sprawdza zgodność ich wykonania z przedmiotem zamówienia.</w:t>
      </w:r>
    </w:p>
    <w:p w14:paraId="77EBD02E" w14:textId="77777777" w:rsidR="00851EF3" w:rsidRPr="00D80D31" w:rsidRDefault="00851EF3" w:rsidP="00430E2A">
      <w:pPr>
        <w:pStyle w:val="Normalny1"/>
        <w:numPr>
          <w:ilvl w:val="0"/>
          <w:numId w:val="2"/>
        </w:numPr>
        <w:tabs>
          <w:tab w:val="left" w:pos="426"/>
        </w:tabs>
        <w:ind w:left="426" w:hanging="426"/>
        <w:jc w:val="both"/>
        <w:rPr>
          <w:rFonts w:asciiTheme="minorHAnsi" w:hAnsiTheme="minorHAnsi" w:cstheme="minorHAnsi"/>
          <w:color w:val="auto"/>
          <w:sz w:val="22"/>
          <w:szCs w:val="22"/>
        </w:rPr>
      </w:pPr>
      <w:r w:rsidRPr="00D80D31">
        <w:rPr>
          <w:rFonts w:asciiTheme="minorHAnsi" w:hAnsiTheme="minorHAnsi" w:cstheme="minorHAnsi"/>
          <w:color w:val="auto"/>
          <w:sz w:val="22"/>
          <w:szCs w:val="22"/>
        </w:rPr>
        <w:t>Zapłata</w:t>
      </w:r>
      <w:r w:rsidRPr="00D80D31">
        <w:rPr>
          <w:rFonts w:asciiTheme="minorHAnsi" w:eastAsia="Arial" w:hAnsiTheme="minorHAnsi" w:cstheme="minorHAnsi"/>
          <w:color w:val="auto"/>
          <w:sz w:val="22"/>
          <w:szCs w:val="22"/>
        </w:rPr>
        <w:t xml:space="preserve"> </w:t>
      </w:r>
      <w:r w:rsidRPr="00D80D31">
        <w:rPr>
          <w:rFonts w:asciiTheme="minorHAnsi" w:hAnsiTheme="minorHAnsi" w:cstheme="minorHAnsi"/>
          <w:color w:val="auto"/>
          <w:sz w:val="22"/>
          <w:szCs w:val="22"/>
        </w:rPr>
        <w:t>wynagrodzenia</w:t>
      </w:r>
      <w:r w:rsidRPr="00D80D31">
        <w:rPr>
          <w:rFonts w:asciiTheme="minorHAnsi" w:eastAsia="Arial" w:hAnsiTheme="minorHAnsi" w:cstheme="minorHAnsi"/>
          <w:color w:val="auto"/>
          <w:sz w:val="22"/>
          <w:szCs w:val="22"/>
        </w:rPr>
        <w:t xml:space="preserve"> </w:t>
      </w:r>
      <w:r w:rsidRPr="00D80D31">
        <w:rPr>
          <w:rFonts w:asciiTheme="minorHAnsi" w:hAnsiTheme="minorHAnsi" w:cstheme="minorHAnsi"/>
          <w:color w:val="auto"/>
          <w:sz w:val="22"/>
          <w:szCs w:val="22"/>
        </w:rPr>
        <w:t>ryczałtowego</w:t>
      </w:r>
      <w:r w:rsidRPr="00D80D31">
        <w:rPr>
          <w:rFonts w:asciiTheme="minorHAnsi" w:eastAsia="Arial" w:hAnsiTheme="minorHAnsi" w:cstheme="minorHAnsi"/>
          <w:color w:val="auto"/>
          <w:sz w:val="22"/>
          <w:szCs w:val="22"/>
        </w:rPr>
        <w:t xml:space="preserve"> </w:t>
      </w:r>
      <w:r w:rsidRPr="00D80D31">
        <w:rPr>
          <w:rFonts w:asciiTheme="minorHAnsi" w:hAnsiTheme="minorHAnsi" w:cstheme="minorHAnsi"/>
          <w:color w:val="auto"/>
          <w:sz w:val="22"/>
          <w:szCs w:val="22"/>
        </w:rPr>
        <w:t>będzie</w:t>
      </w:r>
      <w:r w:rsidRPr="00D80D31">
        <w:rPr>
          <w:rFonts w:asciiTheme="minorHAnsi" w:eastAsia="Arial" w:hAnsiTheme="minorHAnsi" w:cstheme="minorHAnsi"/>
          <w:color w:val="auto"/>
          <w:sz w:val="22"/>
          <w:szCs w:val="22"/>
        </w:rPr>
        <w:t xml:space="preserve"> </w:t>
      </w:r>
      <w:r w:rsidRPr="00D80D31">
        <w:rPr>
          <w:rFonts w:asciiTheme="minorHAnsi" w:hAnsiTheme="minorHAnsi" w:cstheme="minorHAnsi"/>
          <w:color w:val="auto"/>
          <w:sz w:val="22"/>
          <w:szCs w:val="22"/>
        </w:rPr>
        <w:t>realizowana</w:t>
      </w:r>
      <w:r w:rsidRPr="00D80D31">
        <w:rPr>
          <w:rFonts w:asciiTheme="minorHAnsi" w:eastAsia="Arial" w:hAnsiTheme="minorHAnsi" w:cstheme="minorHAnsi"/>
          <w:color w:val="auto"/>
          <w:sz w:val="22"/>
          <w:szCs w:val="22"/>
        </w:rPr>
        <w:t xml:space="preserve"> </w:t>
      </w:r>
      <w:r w:rsidRPr="00D80D31">
        <w:rPr>
          <w:rFonts w:asciiTheme="minorHAnsi" w:hAnsiTheme="minorHAnsi" w:cstheme="minorHAnsi"/>
          <w:color w:val="auto"/>
          <w:sz w:val="22"/>
          <w:szCs w:val="22"/>
        </w:rPr>
        <w:t>przez</w:t>
      </w:r>
      <w:r w:rsidRPr="00D80D31">
        <w:rPr>
          <w:rFonts w:asciiTheme="minorHAnsi" w:eastAsia="Arial" w:hAnsiTheme="minorHAnsi" w:cstheme="minorHAnsi"/>
          <w:color w:val="auto"/>
          <w:sz w:val="22"/>
          <w:szCs w:val="22"/>
        </w:rPr>
        <w:t xml:space="preserve"> </w:t>
      </w:r>
      <w:r w:rsidRPr="00D80D31">
        <w:rPr>
          <w:rFonts w:asciiTheme="minorHAnsi" w:hAnsiTheme="minorHAnsi" w:cstheme="minorHAnsi"/>
          <w:color w:val="auto"/>
          <w:sz w:val="22"/>
          <w:szCs w:val="22"/>
        </w:rPr>
        <w:t>Zamawiającego</w:t>
      </w:r>
      <w:r w:rsidRPr="00D80D31">
        <w:rPr>
          <w:rFonts w:asciiTheme="minorHAnsi" w:eastAsia="Arial" w:hAnsiTheme="minorHAnsi" w:cstheme="minorHAnsi"/>
          <w:color w:val="auto"/>
          <w:sz w:val="22"/>
          <w:szCs w:val="22"/>
        </w:rPr>
        <w:t xml:space="preserve"> </w:t>
      </w:r>
      <w:r w:rsidRPr="00D80D31">
        <w:rPr>
          <w:rFonts w:asciiTheme="minorHAnsi" w:hAnsiTheme="minorHAnsi" w:cstheme="minorHAnsi"/>
          <w:color w:val="auto"/>
          <w:sz w:val="22"/>
          <w:szCs w:val="22"/>
        </w:rPr>
        <w:t>w</w:t>
      </w:r>
      <w:r w:rsidRPr="00D80D31">
        <w:rPr>
          <w:rFonts w:asciiTheme="minorHAnsi" w:eastAsia="Arial" w:hAnsiTheme="minorHAnsi" w:cstheme="minorHAnsi"/>
          <w:color w:val="auto"/>
          <w:sz w:val="22"/>
          <w:szCs w:val="22"/>
        </w:rPr>
        <w:t xml:space="preserve"> </w:t>
      </w:r>
      <w:r w:rsidRPr="00D80D31">
        <w:rPr>
          <w:rFonts w:asciiTheme="minorHAnsi" w:hAnsiTheme="minorHAnsi" w:cstheme="minorHAnsi"/>
          <w:color w:val="auto"/>
          <w:sz w:val="22"/>
          <w:szCs w:val="22"/>
        </w:rPr>
        <w:t>złotych</w:t>
      </w:r>
      <w:r w:rsidRPr="00D80D31">
        <w:rPr>
          <w:rFonts w:asciiTheme="minorHAnsi" w:eastAsia="Arial" w:hAnsiTheme="minorHAnsi" w:cstheme="minorHAnsi"/>
          <w:color w:val="auto"/>
          <w:sz w:val="22"/>
          <w:szCs w:val="22"/>
        </w:rPr>
        <w:t xml:space="preserve"> </w:t>
      </w:r>
      <w:r w:rsidRPr="00D80D31">
        <w:rPr>
          <w:rFonts w:asciiTheme="minorHAnsi" w:hAnsiTheme="minorHAnsi" w:cstheme="minorHAnsi"/>
          <w:color w:val="auto"/>
          <w:sz w:val="22"/>
          <w:szCs w:val="22"/>
        </w:rPr>
        <w:t>polskich.</w:t>
      </w:r>
    </w:p>
    <w:p w14:paraId="2C9E687A" w14:textId="77777777" w:rsidR="00851EF3" w:rsidRPr="00D80D31" w:rsidRDefault="00526C4F" w:rsidP="00430E2A">
      <w:pPr>
        <w:pStyle w:val="Normalny1"/>
        <w:numPr>
          <w:ilvl w:val="0"/>
          <w:numId w:val="2"/>
        </w:numPr>
        <w:tabs>
          <w:tab w:val="left" w:pos="426"/>
        </w:tabs>
        <w:ind w:left="426" w:hanging="426"/>
        <w:jc w:val="both"/>
        <w:rPr>
          <w:rFonts w:asciiTheme="minorHAnsi" w:eastAsia="Arial" w:hAnsiTheme="minorHAnsi" w:cstheme="minorHAnsi"/>
          <w:bCs/>
          <w:color w:val="auto"/>
          <w:sz w:val="22"/>
          <w:szCs w:val="22"/>
        </w:rPr>
      </w:pPr>
      <w:r w:rsidRPr="00D80D31">
        <w:rPr>
          <w:rFonts w:asciiTheme="minorHAnsi" w:hAnsiTheme="minorHAnsi" w:cstheme="minorHAnsi"/>
          <w:bCs/>
          <w:color w:val="auto"/>
          <w:sz w:val="22"/>
          <w:szCs w:val="22"/>
        </w:rPr>
        <w:t xml:space="preserve">Podstawą wystawienia </w:t>
      </w:r>
      <w:r w:rsidR="0014043D" w:rsidRPr="00D80D31">
        <w:rPr>
          <w:rFonts w:asciiTheme="minorHAnsi" w:hAnsiTheme="minorHAnsi" w:cstheme="minorHAnsi"/>
          <w:bCs/>
          <w:color w:val="auto"/>
          <w:sz w:val="22"/>
          <w:szCs w:val="22"/>
        </w:rPr>
        <w:t>faktury końcowej</w:t>
      </w:r>
      <w:r w:rsidR="007768B2" w:rsidRPr="00D80D31">
        <w:rPr>
          <w:rFonts w:asciiTheme="minorHAnsi" w:hAnsiTheme="minorHAnsi" w:cstheme="minorHAnsi"/>
          <w:bCs/>
          <w:color w:val="auto"/>
          <w:sz w:val="22"/>
          <w:szCs w:val="22"/>
        </w:rPr>
        <w:t xml:space="preserve"> będzie bezusterkowy odbiór przedmiotu </w:t>
      </w:r>
      <w:r w:rsidR="0007206B" w:rsidRPr="00D80D31">
        <w:rPr>
          <w:rFonts w:asciiTheme="minorHAnsi" w:hAnsiTheme="minorHAnsi" w:cstheme="minorHAnsi"/>
          <w:bCs/>
          <w:color w:val="auto"/>
          <w:sz w:val="22"/>
          <w:szCs w:val="22"/>
        </w:rPr>
        <w:t>umowy</w:t>
      </w:r>
      <w:r w:rsidR="007768B2" w:rsidRPr="00D80D31">
        <w:rPr>
          <w:rFonts w:asciiTheme="minorHAnsi" w:hAnsiTheme="minorHAnsi" w:cstheme="minorHAnsi"/>
          <w:bCs/>
          <w:color w:val="auto"/>
          <w:sz w:val="22"/>
          <w:szCs w:val="22"/>
        </w:rPr>
        <w:t>, zakończony podpisaniem protokołu końcowego odbioru robót</w:t>
      </w:r>
      <w:r w:rsidR="00851EF3" w:rsidRPr="00D80D31">
        <w:rPr>
          <w:rFonts w:asciiTheme="minorHAnsi" w:eastAsia="Arial" w:hAnsiTheme="minorHAnsi" w:cstheme="minorHAnsi"/>
          <w:bCs/>
          <w:color w:val="auto"/>
          <w:sz w:val="22"/>
          <w:szCs w:val="22"/>
        </w:rPr>
        <w:t xml:space="preserve"> </w:t>
      </w:r>
      <w:r w:rsidR="00851EF3" w:rsidRPr="00D80D31">
        <w:rPr>
          <w:rFonts w:asciiTheme="minorHAnsi" w:hAnsiTheme="minorHAnsi" w:cstheme="minorHAnsi"/>
          <w:bCs/>
          <w:color w:val="auto"/>
          <w:sz w:val="22"/>
          <w:szCs w:val="22"/>
        </w:rPr>
        <w:t>przez</w:t>
      </w:r>
      <w:r w:rsidR="00851EF3" w:rsidRPr="00D80D31">
        <w:rPr>
          <w:rFonts w:asciiTheme="minorHAnsi" w:eastAsia="Arial" w:hAnsiTheme="minorHAnsi" w:cstheme="minorHAnsi"/>
          <w:bCs/>
          <w:color w:val="auto"/>
          <w:sz w:val="22"/>
          <w:szCs w:val="22"/>
        </w:rPr>
        <w:t xml:space="preserve"> </w:t>
      </w:r>
      <w:r w:rsidR="00851EF3" w:rsidRPr="00D80D31">
        <w:rPr>
          <w:rFonts w:asciiTheme="minorHAnsi" w:hAnsiTheme="minorHAnsi" w:cstheme="minorHAnsi"/>
          <w:bCs/>
          <w:color w:val="auto"/>
          <w:sz w:val="22"/>
          <w:szCs w:val="22"/>
        </w:rPr>
        <w:t>przedstawicieli</w:t>
      </w:r>
      <w:r w:rsidR="00851EF3" w:rsidRPr="00D80D31">
        <w:rPr>
          <w:rFonts w:asciiTheme="minorHAnsi" w:eastAsia="Arial" w:hAnsiTheme="minorHAnsi" w:cstheme="minorHAnsi"/>
          <w:bCs/>
          <w:color w:val="auto"/>
          <w:sz w:val="22"/>
          <w:szCs w:val="22"/>
        </w:rPr>
        <w:t xml:space="preserve"> </w:t>
      </w:r>
      <w:r w:rsidR="00851EF3" w:rsidRPr="00D80D31">
        <w:rPr>
          <w:rFonts w:asciiTheme="minorHAnsi" w:hAnsiTheme="minorHAnsi" w:cstheme="minorHAnsi"/>
          <w:bCs/>
          <w:color w:val="auto"/>
          <w:sz w:val="22"/>
          <w:szCs w:val="22"/>
        </w:rPr>
        <w:t>Stron,</w:t>
      </w:r>
      <w:r w:rsidR="00851EF3" w:rsidRPr="00D80D31">
        <w:rPr>
          <w:rFonts w:asciiTheme="minorHAnsi" w:eastAsia="Arial" w:hAnsiTheme="minorHAnsi" w:cstheme="minorHAnsi"/>
          <w:bCs/>
          <w:color w:val="auto"/>
          <w:sz w:val="22"/>
          <w:szCs w:val="22"/>
        </w:rPr>
        <w:t xml:space="preserve"> </w:t>
      </w:r>
      <w:r w:rsidR="00851EF3" w:rsidRPr="00D80D31">
        <w:rPr>
          <w:rFonts w:asciiTheme="minorHAnsi" w:hAnsiTheme="minorHAnsi" w:cstheme="minorHAnsi"/>
          <w:bCs/>
          <w:color w:val="auto"/>
          <w:sz w:val="22"/>
          <w:szCs w:val="22"/>
        </w:rPr>
        <w:t>kierownika</w:t>
      </w:r>
      <w:r w:rsidR="00851EF3" w:rsidRPr="00D80D31">
        <w:rPr>
          <w:rFonts w:asciiTheme="minorHAnsi" w:eastAsia="Arial" w:hAnsiTheme="minorHAnsi" w:cstheme="minorHAnsi"/>
          <w:bCs/>
          <w:color w:val="auto"/>
          <w:sz w:val="22"/>
          <w:szCs w:val="22"/>
        </w:rPr>
        <w:t xml:space="preserve"> </w:t>
      </w:r>
      <w:r w:rsidR="00851EF3" w:rsidRPr="00D80D31">
        <w:rPr>
          <w:rFonts w:asciiTheme="minorHAnsi" w:hAnsiTheme="minorHAnsi" w:cstheme="minorHAnsi"/>
          <w:bCs/>
          <w:color w:val="auto"/>
          <w:sz w:val="22"/>
          <w:szCs w:val="22"/>
        </w:rPr>
        <w:t>budowy,</w:t>
      </w:r>
      <w:r w:rsidR="00851EF3" w:rsidRPr="00D80D31">
        <w:rPr>
          <w:rFonts w:asciiTheme="minorHAnsi" w:eastAsia="Arial" w:hAnsiTheme="minorHAnsi" w:cstheme="minorHAnsi"/>
          <w:bCs/>
          <w:color w:val="auto"/>
          <w:sz w:val="22"/>
          <w:szCs w:val="22"/>
        </w:rPr>
        <w:t xml:space="preserve"> </w:t>
      </w:r>
      <w:r w:rsidR="00851EF3" w:rsidRPr="00D80D31">
        <w:rPr>
          <w:rFonts w:asciiTheme="minorHAnsi" w:hAnsiTheme="minorHAnsi" w:cstheme="minorHAnsi"/>
          <w:bCs/>
          <w:color w:val="auto"/>
          <w:sz w:val="22"/>
          <w:szCs w:val="22"/>
        </w:rPr>
        <w:t>inspektora</w:t>
      </w:r>
      <w:r w:rsidR="00851EF3" w:rsidRPr="00D80D31">
        <w:rPr>
          <w:rFonts w:asciiTheme="minorHAnsi" w:eastAsia="Arial" w:hAnsiTheme="minorHAnsi" w:cstheme="minorHAnsi"/>
          <w:bCs/>
          <w:color w:val="auto"/>
          <w:sz w:val="22"/>
          <w:szCs w:val="22"/>
        </w:rPr>
        <w:t xml:space="preserve"> </w:t>
      </w:r>
      <w:r w:rsidR="00851EF3" w:rsidRPr="00D80D31">
        <w:rPr>
          <w:rFonts w:asciiTheme="minorHAnsi" w:hAnsiTheme="minorHAnsi" w:cstheme="minorHAnsi"/>
          <w:bCs/>
          <w:color w:val="auto"/>
          <w:sz w:val="22"/>
          <w:szCs w:val="22"/>
        </w:rPr>
        <w:t>nadzoru</w:t>
      </w:r>
      <w:r w:rsidR="00876294" w:rsidRPr="00D80D31">
        <w:rPr>
          <w:rFonts w:asciiTheme="minorHAnsi" w:hAnsiTheme="minorHAnsi" w:cstheme="minorHAnsi"/>
          <w:bCs/>
          <w:color w:val="auto"/>
          <w:sz w:val="22"/>
          <w:szCs w:val="22"/>
        </w:rPr>
        <w:t>.</w:t>
      </w:r>
      <w:r w:rsidR="00E214F9" w:rsidRPr="00D80D31">
        <w:rPr>
          <w:rFonts w:asciiTheme="minorHAnsi" w:hAnsiTheme="minorHAnsi" w:cstheme="minorHAnsi"/>
          <w:bCs/>
          <w:color w:val="auto"/>
          <w:sz w:val="22"/>
          <w:szCs w:val="22"/>
        </w:rPr>
        <w:t xml:space="preserve"> Wykonawca na fakturze końcowej wyodrębni ilość robót nieobjętych wystawianymi poprzednio fakturami częściowymi.</w:t>
      </w:r>
    </w:p>
    <w:p w14:paraId="541ADC39" w14:textId="77777777" w:rsidR="00F16A7A" w:rsidRPr="00D80D31" w:rsidRDefault="00851EF3" w:rsidP="00430E2A">
      <w:pPr>
        <w:numPr>
          <w:ilvl w:val="0"/>
          <w:numId w:val="2"/>
        </w:numPr>
        <w:tabs>
          <w:tab w:val="clear" w:pos="720"/>
        </w:tabs>
        <w:suppressAutoHyphens w:val="0"/>
        <w:ind w:left="426" w:hanging="426"/>
        <w:jc w:val="both"/>
        <w:rPr>
          <w:rFonts w:asciiTheme="minorHAnsi" w:hAnsiTheme="minorHAnsi" w:cstheme="minorHAnsi"/>
          <w:sz w:val="22"/>
          <w:szCs w:val="22"/>
        </w:rPr>
      </w:pPr>
      <w:r w:rsidRPr="00D80D31">
        <w:rPr>
          <w:rFonts w:asciiTheme="minorHAnsi" w:hAnsiTheme="minorHAnsi" w:cstheme="minorHAnsi"/>
          <w:bCs/>
          <w:sz w:val="22"/>
          <w:szCs w:val="22"/>
        </w:rPr>
        <w:t>Zapłata</w:t>
      </w:r>
      <w:r w:rsidRPr="00D80D31">
        <w:rPr>
          <w:rFonts w:asciiTheme="minorHAnsi" w:eastAsia="Arial" w:hAnsiTheme="minorHAnsi" w:cstheme="minorHAnsi"/>
          <w:bCs/>
          <w:sz w:val="22"/>
          <w:szCs w:val="22"/>
        </w:rPr>
        <w:t xml:space="preserve"> </w:t>
      </w:r>
      <w:r w:rsidRPr="00D80D31">
        <w:rPr>
          <w:rFonts w:asciiTheme="minorHAnsi" w:hAnsiTheme="minorHAnsi" w:cstheme="minorHAnsi"/>
          <w:bCs/>
          <w:sz w:val="22"/>
          <w:szCs w:val="22"/>
        </w:rPr>
        <w:t>wynagrodzenia</w:t>
      </w:r>
      <w:r w:rsidRPr="00D80D31">
        <w:rPr>
          <w:rFonts w:asciiTheme="minorHAnsi" w:eastAsia="Arial" w:hAnsiTheme="minorHAnsi" w:cstheme="minorHAnsi"/>
          <w:bCs/>
          <w:sz w:val="22"/>
          <w:szCs w:val="22"/>
        </w:rPr>
        <w:t xml:space="preserve"> </w:t>
      </w:r>
      <w:r w:rsidRPr="00D80D31">
        <w:rPr>
          <w:rFonts w:asciiTheme="minorHAnsi" w:hAnsiTheme="minorHAnsi" w:cstheme="minorHAnsi"/>
          <w:bCs/>
          <w:sz w:val="22"/>
          <w:szCs w:val="22"/>
        </w:rPr>
        <w:t>ryczałtowego</w:t>
      </w:r>
      <w:r w:rsidRPr="00D80D31">
        <w:rPr>
          <w:rFonts w:asciiTheme="minorHAnsi" w:eastAsia="Arial" w:hAnsiTheme="minorHAnsi" w:cstheme="minorHAnsi"/>
          <w:bCs/>
          <w:sz w:val="22"/>
          <w:szCs w:val="22"/>
        </w:rPr>
        <w:t xml:space="preserve"> </w:t>
      </w:r>
      <w:r w:rsidRPr="00D80D31">
        <w:rPr>
          <w:rFonts w:asciiTheme="minorHAnsi" w:hAnsiTheme="minorHAnsi" w:cstheme="minorHAnsi"/>
          <w:bCs/>
          <w:sz w:val="22"/>
          <w:szCs w:val="22"/>
        </w:rPr>
        <w:t>za</w:t>
      </w:r>
      <w:r w:rsidRPr="00D80D31">
        <w:rPr>
          <w:rFonts w:asciiTheme="minorHAnsi" w:eastAsia="Arial" w:hAnsiTheme="minorHAnsi" w:cstheme="minorHAnsi"/>
          <w:bCs/>
          <w:sz w:val="22"/>
          <w:szCs w:val="22"/>
        </w:rPr>
        <w:t xml:space="preserve"> </w:t>
      </w:r>
      <w:r w:rsidRPr="00D80D31">
        <w:rPr>
          <w:rFonts w:asciiTheme="minorHAnsi" w:hAnsiTheme="minorHAnsi" w:cstheme="minorHAnsi"/>
          <w:bCs/>
          <w:sz w:val="22"/>
          <w:szCs w:val="22"/>
        </w:rPr>
        <w:t>wykonanie</w:t>
      </w:r>
      <w:r w:rsidRPr="00D80D31">
        <w:rPr>
          <w:rFonts w:asciiTheme="minorHAnsi" w:eastAsia="Arial" w:hAnsiTheme="minorHAnsi" w:cstheme="minorHAnsi"/>
          <w:bCs/>
          <w:sz w:val="22"/>
          <w:szCs w:val="22"/>
        </w:rPr>
        <w:t xml:space="preserve"> </w:t>
      </w:r>
      <w:r w:rsidRPr="00D80D31">
        <w:rPr>
          <w:rFonts w:asciiTheme="minorHAnsi" w:hAnsiTheme="minorHAnsi" w:cstheme="minorHAnsi"/>
          <w:bCs/>
          <w:sz w:val="22"/>
          <w:szCs w:val="22"/>
        </w:rPr>
        <w:t>przedmiotu</w:t>
      </w:r>
      <w:r w:rsidRPr="00D80D31">
        <w:rPr>
          <w:rFonts w:asciiTheme="minorHAnsi" w:eastAsia="Arial" w:hAnsiTheme="minorHAnsi" w:cstheme="minorHAnsi"/>
          <w:bCs/>
          <w:sz w:val="22"/>
          <w:szCs w:val="22"/>
        </w:rPr>
        <w:t xml:space="preserve"> </w:t>
      </w:r>
      <w:r w:rsidR="0007206B" w:rsidRPr="00D80D31">
        <w:rPr>
          <w:rFonts w:asciiTheme="minorHAnsi" w:hAnsiTheme="minorHAnsi" w:cstheme="minorHAnsi"/>
          <w:bCs/>
          <w:sz w:val="22"/>
          <w:szCs w:val="22"/>
        </w:rPr>
        <w:t>umowy</w:t>
      </w:r>
      <w:r w:rsidRPr="00D80D31">
        <w:rPr>
          <w:rFonts w:asciiTheme="minorHAnsi" w:eastAsia="Arial" w:hAnsiTheme="minorHAnsi" w:cstheme="minorHAnsi"/>
          <w:bCs/>
          <w:sz w:val="22"/>
          <w:szCs w:val="22"/>
        </w:rPr>
        <w:t xml:space="preserve"> </w:t>
      </w:r>
      <w:r w:rsidRPr="00D80D31">
        <w:rPr>
          <w:rFonts w:asciiTheme="minorHAnsi" w:hAnsiTheme="minorHAnsi" w:cstheme="minorHAnsi"/>
          <w:bCs/>
          <w:sz w:val="22"/>
          <w:szCs w:val="22"/>
        </w:rPr>
        <w:t>nastąpi</w:t>
      </w:r>
      <w:r w:rsidRPr="00D80D31">
        <w:rPr>
          <w:rFonts w:asciiTheme="minorHAnsi" w:eastAsia="Arial" w:hAnsiTheme="minorHAnsi" w:cstheme="minorHAnsi"/>
          <w:bCs/>
          <w:sz w:val="22"/>
          <w:szCs w:val="22"/>
        </w:rPr>
        <w:t xml:space="preserve"> </w:t>
      </w:r>
      <w:r w:rsidRPr="00D80D31">
        <w:rPr>
          <w:rFonts w:asciiTheme="minorHAnsi" w:hAnsiTheme="minorHAnsi" w:cstheme="minorHAnsi"/>
          <w:bCs/>
          <w:sz w:val="22"/>
          <w:szCs w:val="22"/>
        </w:rPr>
        <w:t>w</w:t>
      </w:r>
      <w:r w:rsidRPr="00D80D31">
        <w:rPr>
          <w:rFonts w:asciiTheme="minorHAnsi" w:eastAsia="Arial" w:hAnsiTheme="minorHAnsi" w:cstheme="minorHAnsi"/>
          <w:bCs/>
          <w:sz w:val="22"/>
          <w:szCs w:val="22"/>
        </w:rPr>
        <w:t xml:space="preserve"> </w:t>
      </w:r>
      <w:r w:rsidRPr="00D80D31">
        <w:rPr>
          <w:rFonts w:asciiTheme="minorHAnsi" w:hAnsiTheme="minorHAnsi" w:cstheme="minorHAnsi"/>
          <w:bCs/>
          <w:sz w:val="22"/>
          <w:szCs w:val="22"/>
        </w:rPr>
        <w:t>formie</w:t>
      </w:r>
      <w:r w:rsidRPr="00D80D31">
        <w:rPr>
          <w:rFonts w:asciiTheme="minorHAnsi" w:eastAsia="Arial" w:hAnsiTheme="minorHAnsi" w:cstheme="minorHAnsi"/>
          <w:bCs/>
          <w:sz w:val="22"/>
          <w:szCs w:val="22"/>
        </w:rPr>
        <w:t xml:space="preserve"> </w:t>
      </w:r>
      <w:r w:rsidRPr="00D80D31">
        <w:rPr>
          <w:rFonts w:asciiTheme="minorHAnsi" w:hAnsiTheme="minorHAnsi" w:cstheme="minorHAnsi"/>
          <w:bCs/>
          <w:sz w:val="22"/>
          <w:szCs w:val="22"/>
        </w:rPr>
        <w:t>przelewu</w:t>
      </w:r>
      <w:r w:rsidRPr="00D80D31">
        <w:rPr>
          <w:rFonts w:asciiTheme="minorHAnsi" w:eastAsia="Arial" w:hAnsiTheme="minorHAnsi" w:cstheme="minorHAnsi"/>
          <w:bCs/>
          <w:sz w:val="22"/>
          <w:szCs w:val="22"/>
        </w:rPr>
        <w:t xml:space="preserve"> </w:t>
      </w:r>
      <w:r w:rsidRPr="00D80D31">
        <w:rPr>
          <w:rFonts w:asciiTheme="minorHAnsi" w:hAnsiTheme="minorHAnsi" w:cstheme="minorHAnsi"/>
          <w:bCs/>
          <w:sz w:val="22"/>
          <w:szCs w:val="22"/>
        </w:rPr>
        <w:t>bankowego</w:t>
      </w:r>
      <w:r w:rsidRPr="00D80D31">
        <w:rPr>
          <w:rFonts w:asciiTheme="minorHAnsi" w:eastAsia="Arial" w:hAnsiTheme="minorHAnsi" w:cstheme="minorHAnsi"/>
          <w:bCs/>
          <w:sz w:val="22"/>
          <w:szCs w:val="22"/>
        </w:rPr>
        <w:t xml:space="preserve"> </w:t>
      </w:r>
      <w:r w:rsidRPr="00D80D31">
        <w:rPr>
          <w:rFonts w:asciiTheme="minorHAnsi" w:hAnsiTheme="minorHAnsi" w:cstheme="minorHAnsi"/>
          <w:bCs/>
          <w:sz w:val="22"/>
          <w:szCs w:val="22"/>
        </w:rPr>
        <w:t>w</w:t>
      </w:r>
      <w:r w:rsidRPr="00D80D31">
        <w:rPr>
          <w:rFonts w:asciiTheme="minorHAnsi" w:eastAsia="Arial" w:hAnsiTheme="minorHAnsi" w:cstheme="minorHAnsi"/>
          <w:bCs/>
          <w:sz w:val="22"/>
          <w:szCs w:val="22"/>
        </w:rPr>
        <w:t xml:space="preserve"> </w:t>
      </w:r>
      <w:r w:rsidRPr="00D80D31">
        <w:rPr>
          <w:rFonts w:asciiTheme="minorHAnsi" w:hAnsiTheme="minorHAnsi" w:cstheme="minorHAnsi"/>
          <w:bCs/>
          <w:sz w:val="22"/>
          <w:szCs w:val="22"/>
        </w:rPr>
        <w:t>terminie</w:t>
      </w:r>
      <w:r w:rsidRPr="00D80D31">
        <w:rPr>
          <w:rFonts w:asciiTheme="minorHAnsi" w:eastAsia="Arial" w:hAnsiTheme="minorHAnsi" w:cstheme="minorHAnsi"/>
          <w:bCs/>
          <w:sz w:val="22"/>
          <w:szCs w:val="22"/>
        </w:rPr>
        <w:t xml:space="preserve"> </w:t>
      </w:r>
      <w:r w:rsidRPr="00D80D31">
        <w:rPr>
          <w:rFonts w:asciiTheme="minorHAnsi" w:hAnsiTheme="minorHAnsi" w:cstheme="minorHAnsi"/>
          <w:bCs/>
          <w:sz w:val="22"/>
          <w:szCs w:val="22"/>
        </w:rPr>
        <w:t>do</w:t>
      </w:r>
      <w:r w:rsidRPr="00D80D31">
        <w:rPr>
          <w:rFonts w:asciiTheme="minorHAnsi" w:eastAsia="Arial" w:hAnsiTheme="minorHAnsi" w:cstheme="minorHAnsi"/>
          <w:bCs/>
          <w:sz w:val="22"/>
          <w:szCs w:val="22"/>
        </w:rPr>
        <w:t xml:space="preserve"> </w:t>
      </w:r>
      <w:r w:rsidRPr="00D80D31">
        <w:rPr>
          <w:rFonts w:asciiTheme="minorHAnsi" w:hAnsiTheme="minorHAnsi" w:cstheme="minorHAnsi"/>
          <w:bCs/>
          <w:sz w:val="22"/>
          <w:szCs w:val="22"/>
        </w:rPr>
        <w:t>21</w:t>
      </w:r>
      <w:r w:rsidRPr="00D80D31">
        <w:rPr>
          <w:rFonts w:asciiTheme="minorHAnsi" w:eastAsia="Arial" w:hAnsiTheme="minorHAnsi" w:cstheme="minorHAnsi"/>
          <w:bCs/>
          <w:sz w:val="22"/>
          <w:szCs w:val="22"/>
        </w:rPr>
        <w:t xml:space="preserve"> </w:t>
      </w:r>
      <w:r w:rsidRPr="00D80D31">
        <w:rPr>
          <w:rFonts w:asciiTheme="minorHAnsi" w:hAnsiTheme="minorHAnsi" w:cstheme="minorHAnsi"/>
          <w:bCs/>
          <w:sz w:val="22"/>
          <w:szCs w:val="22"/>
        </w:rPr>
        <w:t>dni</w:t>
      </w:r>
      <w:r w:rsidRPr="00D80D31">
        <w:rPr>
          <w:rFonts w:asciiTheme="minorHAnsi" w:eastAsia="Arial" w:hAnsiTheme="minorHAnsi" w:cstheme="minorHAnsi"/>
          <w:bCs/>
          <w:sz w:val="22"/>
          <w:szCs w:val="22"/>
        </w:rPr>
        <w:t xml:space="preserve"> </w:t>
      </w:r>
      <w:r w:rsidR="007768B2" w:rsidRPr="00D80D31">
        <w:rPr>
          <w:rFonts w:asciiTheme="minorHAnsi" w:hAnsiTheme="minorHAnsi" w:cstheme="minorHAnsi"/>
          <w:bCs/>
          <w:sz w:val="22"/>
          <w:szCs w:val="22"/>
        </w:rPr>
        <w:t>licząc od daty otrzymania przez Zamawiającego pra</w:t>
      </w:r>
      <w:r w:rsidR="008A31BB" w:rsidRPr="00D80D31">
        <w:rPr>
          <w:rFonts w:asciiTheme="minorHAnsi" w:hAnsiTheme="minorHAnsi" w:cstheme="minorHAnsi"/>
          <w:bCs/>
          <w:sz w:val="22"/>
          <w:szCs w:val="22"/>
        </w:rPr>
        <w:t>widłowo wystawionej faktury</w:t>
      </w:r>
      <w:r w:rsidRPr="00D80D31">
        <w:rPr>
          <w:rFonts w:asciiTheme="minorHAnsi" w:hAnsiTheme="minorHAnsi" w:cstheme="minorHAnsi"/>
          <w:bCs/>
          <w:sz w:val="22"/>
          <w:szCs w:val="22"/>
        </w:rPr>
        <w:t>.</w:t>
      </w:r>
      <w:r w:rsidRPr="00D80D31">
        <w:rPr>
          <w:rFonts w:asciiTheme="minorHAnsi" w:eastAsia="Arial" w:hAnsiTheme="minorHAnsi" w:cstheme="minorHAnsi"/>
          <w:bCs/>
          <w:sz w:val="22"/>
          <w:szCs w:val="22"/>
        </w:rPr>
        <w:t xml:space="preserve"> </w:t>
      </w:r>
      <w:r w:rsidR="00F16A7A" w:rsidRPr="00D80D31">
        <w:rPr>
          <w:rFonts w:asciiTheme="minorHAnsi" w:eastAsia="Arial" w:hAnsiTheme="minorHAnsi" w:cstheme="minorHAnsi"/>
          <w:bCs/>
          <w:sz w:val="22"/>
          <w:szCs w:val="22"/>
        </w:rPr>
        <w:t>Wykonawca zobowiązany jest doręczyć Zamawiającemu fakturę w terminie 7 dni od dnia jej wystawienia i powinna być doręczona do siedziby Zamawia</w:t>
      </w:r>
      <w:r w:rsidR="00C72BA7" w:rsidRPr="00D80D31">
        <w:rPr>
          <w:rFonts w:asciiTheme="minorHAnsi" w:eastAsia="Arial" w:hAnsiTheme="minorHAnsi" w:cstheme="minorHAnsi"/>
          <w:bCs/>
          <w:sz w:val="22"/>
          <w:szCs w:val="22"/>
        </w:rPr>
        <w:t xml:space="preserve">jącego – Nadleśnictwa Dojlidy </w:t>
      </w:r>
      <w:r w:rsidR="009770AB" w:rsidRPr="00D80D31">
        <w:rPr>
          <w:rFonts w:asciiTheme="minorHAnsi" w:hAnsiTheme="minorHAnsi" w:cstheme="minorHAnsi"/>
          <w:sz w:val="22"/>
          <w:szCs w:val="22"/>
        </w:rPr>
        <w:t>Aleja Tysiąclecia Państwa Polskiego 75, 15-111 Białystok.</w:t>
      </w:r>
    </w:p>
    <w:p w14:paraId="257F509F" w14:textId="77777777" w:rsidR="00F16A7A" w:rsidRPr="00D80D31" w:rsidRDefault="00F16A7A" w:rsidP="00430E2A">
      <w:pPr>
        <w:pStyle w:val="Normalny1"/>
        <w:numPr>
          <w:ilvl w:val="0"/>
          <w:numId w:val="2"/>
        </w:numPr>
        <w:tabs>
          <w:tab w:val="left" w:pos="426"/>
        </w:tabs>
        <w:ind w:left="426" w:hanging="426"/>
        <w:jc w:val="both"/>
        <w:rPr>
          <w:rFonts w:asciiTheme="minorHAnsi" w:eastAsia="Arial" w:hAnsiTheme="minorHAnsi" w:cstheme="minorHAnsi"/>
          <w:bCs/>
          <w:color w:val="auto"/>
          <w:sz w:val="22"/>
          <w:szCs w:val="22"/>
        </w:rPr>
      </w:pPr>
      <w:r w:rsidRPr="00D80D31">
        <w:rPr>
          <w:rFonts w:asciiTheme="minorHAnsi" w:eastAsia="Arial" w:hAnsiTheme="minorHAnsi" w:cstheme="minorHAnsi"/>
          <w:bCs/>
          <w:color w:val="auto"/>
          <w:sz w:val="22"/>
          <w:szCs w:val="22"/>
        </w:rPr>
        <w:t>Faktura końcowa wystawiona bezpodstawnie lub nieprawidłowo zostanie zwrócona Wykonawcy.</w:t>
      </w:r>
    </w:p>
    <w:p w14:paraId="2044BC67" w14:textId="77777777" w:rsidR="008C6738" w:rsidRPr="00D80D31" w:rsidRDefault="00F16A7A" w:rsidP="00430E2A">
      <w:pPr>
        <w:pStyle w:val="Normalny1"/>
        <w:numPr>
          <w:ilvl w:val="0"/>
          <w:numId w:val="2"/>
        </w:numPr>
        <w:tabs>
          <w:tab w:val="left" w:pos="426"/>
        </w:tabs>
        <w:ind w:left="426" w:hanging="426"/>
        <w:jc w:val="both"/>
        <w:rPr>
          <w:rFonts w:asciiTheme="minorHAnsi" w:eastAsia="Arial" w:hAnsiTheme="minorHAnsi" w:cstheme="minorHAnsi"/>
          <w:bCs/>
          <w:color w:val="auto"/>
          <w:sz w:val="22"/>
          <w:szCs w:val="22"/>
        </w:rPr>
      </w:pPr>
      <w:r w:rsidRPr="00D80D31">
        <w:rPr>
          <w:rFonts w:asciiTheme="minorHAnsi" w:hAnsiTheme="minorHAnsi" w:cstheme="minorHAnsi"/>
          <w:color w:val="auto"/>
          <w:sz w:val="22"/>
          <w:szCs w:val="22"/>
        </w:rPr>
        <w:t xml:space="preserve">Z zastrzeżeniem postanowień </w:t>
      </w:r>
      <w:r w:rsidR="008B7155" w:rsidRPr="00D80D31">
        <w:rPr>
          <w:rFonts w:asciiTheme="minorHAnsi" w:hAnsiTheme="minorHAnsi" w:cstheme="minorHAnsi"/>
          <w:color w:val="auto"/>
          <w:sz w:val="22"/>
          <w:szCs w:val="22"/>
        </w:rPr>
        <w:t>w</w:t>
      </w:r>
      <w:r w:rsidR="008B7155" w:rsidRPr="00D80D31">
        <w:rPr>
          <w:rFonts w:asciiTheme="minorHAnsi" w:eastAsia="Arial" w:hAnsiTheme="minorHAnsi" w:cstheme="minorHAnsi"/>
          <w:color w:val="auto"/>
          <w:sz w:val="22"/>
          <w:szCs w:val="22"/>
        </w:rPr>
        <w:t xml:space="preserve"> </w:t>
      </w:r>
      <w:r w:rsidR="008B7155" w:rsidRPr="00D80D31">
        <w:rPr>
          <w:rFonts w:asciiTheme="minorHAnsi" w:hAnsiTheme="minorHAnsi" w:cstheme="minorHAnsi"/>
          <w:color w:val="auto"/>
          <w:sz w:val="22"/>
          <w:szCs w:val="22"/>
        </w:rPr>
        <w:t>§</w:t>
      </w:r>
      <w:r w:rsidR="008B7155" w:rsidRPr="00D80D31">
        <w:rPr>
          <w:rFonts w:asciiTheme="minorHAnsi" w:eastAsia="Arial" w:hAnsiTheme="minorHAnsi" w:cstheme="minorHAnsi"/>
          <w:color w:val="auto"/>
          <w:sz w:val="22"/>
          <w:szCs w:val="22"/>
        </w:rPr>
        <w:t xml:space="preserve"> </w:t>
      </w:r>
      <w:r w:rsidR="008B7155" w:rsidRPr="00D80D31">
        <w:rPr>
          <w:rFonts w:asciiTheme="minorHAnsi" w:hAnsiTheme="minorHAnsi" w:cstheme="minorHAnsi"/>
          <w:color w:val="auto"/>
          <w:sz w:val="22"/>
          <w:szCs w:val="22"/>
        </w:rPr>
        <w:t>3 ust.</w:t>
      </w:r>
      <w:r w:rsidR="008B7155" w:rsidRPr="00D80D31">
        <w:rPr>
          <w:rFonts w:asciiTheme="minorHAnsi" w:eastAsia="Arial" w:hAnsiTheme="minorHAnsi" w:cstheme="minorHAnsi"/>
          <w:color w:val="auto"/>
          <w:sz w:val="22"/>
          <w:szCs w:val="22"/>
        </w:rPr>
        <w:t xml:space="preserve"> </w:t>
      </w:r>
      <w:r w:rsidR="008B7155" w:rsidRPr="00D80D31">
        <w:rPr>
          <w:rFonts w:asciiTheme="minorHAnsi" w:hAnsiTheme="minorHAnsi" w:cstheme="minorHAnsi"/>
          <w:color w:val="auto"/>
          <w:sz w:val="22"/>
          <w:szCs w:val="22"/>
        </w:rPr>
        <w:t>14</w:t>
      </w:r>
      <w:r w:rsidR="008B7155" w:rsidRPr="00D80D31">
        <w:rPr>
          <w:rFonts w:asciiTheme="minorHAnsi" w:eastAsia="Arial" w:hAnsiTheme="minorHAnsi" w:cstheme="minorHAnsi"/>
          <w:color w:val="auto"/>
          <w:sz w:val="22"/>
          <w:szCs w:val="22"/>
        </w:rPr>
        <w:t xml:space="preserve"> </w:t>
      </w:r>
      <w:r w:rsidRPr="00D80D31">
        <w:rPr>
          <w:rFonts w:asciiTheme="minorHAnsi" w:hAnsiTheme="minorHAnsi" w:cstheme="minorHAnsi"/>
          <w:color w:val="auto"/>
          <w:sz w:val="22"/>
          <w:szCs w:val="22"/>
        </w:rPr>
        <w:t xml:space="preserve">niniejszej umowy wynagrodzenie będzie płatne na rachunek bankowy Wykonawcy wskazany w fakturze. Za dzień dokonania płatności przyjmuje się dzień obciążenia rachunku bankowego Zamawiającego. </w:t>
      </w:r>
    </w:p>
    <w:p w14:paraId="07FC90B1" w14:textId="77777777" w:rsidR="008C6738" w:rsidRPr="00D80D31" w:rsidRDefault="008C6738" w:rsidP="00430E2A">
      <w:pPr>
        <w:pStyle w:val="Normalny1"/>
        <w:numPr>
          <w:ilvl w:val="0"/>
          <w:numId w:val="2"/>
        </w:numPr>
        <w:tabs>
          <w:tab w:val="left" w:pos="426"/>
        </w:tabs>
        <w:ind w:left="426" w:hanging="426"/>
        <w:jc w:val="both"/>
        <w:rPr>
          <w:rFonts w:asciiTheme="minorHAnsi" w:eastAsia="Arial" w:hAnsiTheme="minorHAnsi" w:cstheme="minorHAnsi"/>
          <w:bCs/>
          <w:color w:val="auto"/>
          <w:sz w:val="22"/>
          <w:szCs w:val="22"/>
        </w:rPr>
      </w:pPr>
      <w:r w:rsidRPr="00D80D31">
        <w:rPr>
          <w:rFonts w:asciiTheme="minorHAnsi" w:hAnsiTheme="minorHAnsi" w:cstheme="minorHAnsi"/>
          <w:color w:val="auto"/>
          <w:sz w:val="22"/>
          <w:szCs w:val="22"/>
          <w:lang w:eastAsia="pl-PL"/>
        </w:rPr>
        <w:t>Wykonawca przyjmuje do wiadomości</w:t>
      </w:r>
      <w:r w:rsidR="00076289" w:rsidRPr="00D80D31">
        <w:rPr>
          <w:rFonts w:asciiTheme="minorHAnsi" w:hAnsiTheme="minorHAnsi" w:cstheme="minorHAnsi"/>
          <w:color w:val="auto"/>
          <w:sz w:val="22"/>
          <w:szCs w:val="22"/>
          <w:lang w:eastAsia="pl-PL"/>
        </w:rPr>
        <w:t>, iż Zamawiający przy zapłacie w</w:t>
      </w:r>
      <w:r w:rsidRPr="00D80D31">
        <w:rPr>
          <w:rFonts w:asciiTheme="minorHAnsi" w:hAnsiTheme="minorHAnsi" w:cstheme="minorHAnsi"/>
          <w:color w:val="auto"/>
          <w:sz w:val="22"/>
          <w:szCs w:val="22"/>
          <w:lang w:eastAsia="pl-PL"/>
        </w:rPr>
        <w:t>ynagrodzenia będzie stosował mechanizm podzielonej płatności, o którym mowa w art. 108a ust. 1 ustawy z dnia 11 marca 2004 r. o</w:t>
      </w:r>
      <w:r w:rsidR="00985680" w:rsidRPr="00D80D31">
        <w:rPr>
          <w:rFonts w:asciiTheme="minorHAnsi" w:hAnsiTheme="minorHAnsi" w:cstheme="minorHAnsi"/>
          <w:color w:val="auto"/>
          <w:sz w:val="22"/>
          <w:szCs w:val="22"/>
          <w:lang w:eastAsia="pl-PL"/>
        </w:rPr>
        <w:t> </w:t>
      </w:r>
      <w:r w:rsidRPr="00D80D31">
        <w:rPr>
          <w:rFonts w:asciiTheme="minorHAnsi" w:hAnsiTheme="minorHAnsi" w:cstheme="minorHAnsi"/>
          <w:color w:val="auto"/>
          <w:sz w:val="22"/>
          <w:szCs w:val="22"/>
          <w:lang w:eastAsia="pl-PL"/>
        </w:rPr>
        <w:t xml:space="preserve">podatku od towarów i usług (tekst jednolity </w:t>
      </w:r>
      <w:bookmarkStart w:id="0" w:name="_Hlk15927515"/>
      <w:r w:rsidRPr="00D80D31">
        <w:rPr>
          <w:rFonts w:asciiTheme="minorHAnsi" w:hAnsiTheme="minorHAnsi" w:cstheme="minorHAnsi"/>
          <w:color w:val="auto"/>
          <w:sz w:val="22"/>
          <w:szCs w:val="22"/>
          <w:lang w:eastAsia="pl-PL"/>
        </w:rPr>
        <w:t xml:space="preserve">Dz. U. z </w:t>
      </w:r>
      <w:bookmarkStart w:id="1" w:name="_Hlk47483761"/>
      <w:r w:rsidRPr="00D80D31">
        <w:rPr>
          <w:rFonts w:asciiTheme="minorHAnsi" w:hAnsiTheme="minorHAnsi" w:cstheme="minorHAnsi"/>
          <w:color w:val="auto"/>
          <w:sz w:val="22"/>
          <w:szCs w:val="22"/>
          <w:lang w:eastAsia="pl-PL"/>
        </w:rPr>
        <w:t xml:space="preserve">2020 r., poz. 106 </w:t>
      </w:r>
      <w:bookmarkEnd w:id="0"/>
      <w:bookmarkEnd w:id="1"/>
      <w:r w:rsidRPr="00D80D31">
        <w:rPr>
          <w:rFonts w:asciiTheme="minorHAnsi" w:hAnsiTheme="minorHAnsi" w:cstheme="minorHAnsi"/>
          <w:color w:val="auto"/>
          <w:sz w:val="22"/>
          <w:szCs w:val="22"/>
          <w:lang w:eastAsia="pl-PL"/>
        </w:rPr>
        <w:t xml:space="preserve">ze zm.). </w:t>
      </w:r>
    </w:p>
    <w:p w14:paraId="7F477E89" w14:textId="77777777" w:rsidR="008C6738" w:rsidRPr="00D80D31" w:rsidRDefault="008C6738" w:rsidP="00430E2A">
      <w:pPr>
        <w:pStyle w:val="Normalny1"/>
        <w:numPr>
          <w:ilvl w:val="0"/>
          <w:numId w:val="2"/>
        </w:numPr>
        <w:tabs>
          <w:tab w:val="left" w:pos="426"/>
        </w:tabs>
        <w:ind w:left="426" w:hanging="426"/>
        <w:jc w:val="both"/>
        <w:rPr>
          <w:rFonts w:asciiTheme="minorHAnsi" w:eastAsia="Arial" w:hAnsiTheme="minorHAnsi" w:cstheme="minorHAnsi"/>
          <w:bCs/>
          <w:color w:val="auto"/>
          <w:sz w:val="22"/>
          <w:szCs w:val="22"/>
        </w:rPr>
      </w:pPr>
      <w:r w:rsidRPr="00D80D31">
        <w:rPr>
          <w:rFonts w:asciiTheme="minorHAnsi" w:hAnsiTheme="minorHAnsi" w:cstheme="minorHAnsi"/>
          <w:color w:val="auto"/>
          <w:sz w:val="22"/>
          <w:szCs w:val="22"/>
          <w:lang w:eastAsia="pl-PL"/>
        </w:rPr>
        <w:t xml:space="preserve">Zapłata: </w:t>
      </w:r>
    </w:p>
    <w:p w14:paraId="74CE3C5C" w14:textId="77777777" w:rsidR="00AB1C59" w:rsidRPr="00D80D31" w:rsidRDefault="008C6738">
      <w:pPr>
        <w:pStyle w:val="Normalny1"/>
        <w:numPr>
          <w:ilvl w:val="0"/>
          <w:numId w:val="43"/>
        </w:numPr>
        <w:tabs>
          <w:tab w:val="left" w:pos="851"/>
        </w:tabs>
        <w:ind w:left="851" w:hanging="426"/>
        <w:jc w:val="both"/>
        <w:rPr>
          <w:rFonts w:asciiTheme="minorHAnsi" w:eastAsia="Arial" w:hAnsiTheme="minorHAnsi" w:cstheme="minorHAnsi"/>
          <w:bCs/>
          <w:color w:val="auto"/>
          <w:sz w:val="22"/>
          <w:szCs w:val="22"/>
        </w:rPr>
      </w:pPr>
      <w:r w:rsidRPr="00D80D31">
        <w:rPr>
          <w:rFonts w:asciiTheme="minorHAnsi" w:hAnsiTheme="minorHAnsi" w:cstheme="minorHAnsi"/>
          <w:color w:val="auto"/>
          <w:sz w:val="22"/>
          <w:szCs w:val="22"/>
          <w:lang w:eastAsia="pl-PL"/>
        </w:rPr>
        <w:t>kwoty odpowiadającej całości albo części kwoty podatku wynikającej z otrzymanej faktury będzie dokonywana na rachunek VAT</w:t>
      </w:r>
      <w:r w:rsidR="008A31BB" w:rsidRPr="00D80D31">
        <w:rPr>
          <w:rFonts w:asciiTheme="minorHAnsi" w:hAnsiTheme="minorHAnsi" w:cstheme="minorHAnsi"/>
          <w:color w:val="auto"/>
          <w:sz w:val="22"/>
          <w:szCs w:val="22"/>
          <w:lang w:eastAsia="pl-PL"/>
        </w:rPr>
        <w:t xml:space="preserve"> Wykonawcy</w:t>
      </w:r>
      <w:r w:rsidRPr="00D80D31">
        <w:rPr>
          <w:rFonts w:asciiTheme="minorHAnsi" w:hAnsiTheme="minorHAnsi" w:cstheme="minorHAnsi"/>
          <w:color w:val="auto"/>
          <w:sz w:val="22"/>
          <w:szCs w:val="22"/>
          <w:lang w:eastAsia="pl-PL"/>
        </w:rPr>
        <w:t>, w rozumieniu art. 2 pkt 37 ustawy o podatku od towarów i usług,</w:t>
      </w:r>
    </w:p>
    <w:p w14:paraId="26EE9986" w14:textId="77777777" w:rsidR="008C6738" w:rsidRPr="00D80D31" w:rsidRDefault="008C6738">
      <w:pPr>
        <w:pStyle w:val="Normalny1"/>
        <w:numPr>
          <w:ilvl w:val="0"/>
          <w:numId w:val="43"/>
        </w:numPr>
        <w:tabs>
          <w:tab w:val="left" w:pos="851"/>
        </w:tabs>
        <w:ind w:left="851" w:hanging="426"/>
        <w:jc w:val="both"/>
        <w:rPr>
          <w:rFonts w:asciiTheme="minorHAnsi" w:eastAsia="Arial" w:hAnsiTheme="minorHAnsi" w:cstheme="minorHAnsi"/>
          <w:bCs/>
          <w:color w:val="auto"/>
          <w:sz w:val="22"/>
          <w:szCs w:val="22"/>
        </w:rPr>
      </w:pPr>
      <w:r w:rsidRPr="00D80D31">
        <w:rPr>
          <w:rFonts w:asciiTheme="minorHAnsi" w:hAnsiTheme="minorHAnsi" w:cstheme="minorHAnsi"/>
          <w:color w:val="auto"/>
          <w:sz w:val="22"/>
          <w:szCs w:val="22"/>
          <w:lang w:eastAsia="pl-PL"/>
        </w:rPr>
        <w:t>kwoty odpowiadającej wartości sprzedaży netto wynikającej z otrzymanej faktury jest dokonywana na rachunek bankowy albo na rachunek w spółdzielczej kasie oszczędnościowo-kredytowej, dla których jest prowadzony rachunek VAT Wykonawcy.</w:t>
      </w:r>
    </w:p>
    <w:p w14:paraId="2A846626" w14:textId="77777777" w:rsidR="008C6738" w:rsidRPr="00D80D31" w:rsidRDefault="008C6738" w:rsidP="00515A89">
      <w:pPr>
        <w:numPr>
          <w:ilvl w:val="0"/>
          <w:numId w:val="2"/>
        </w:numPr>
        <w:tabs>
          <w:tab w:val="clear" w:pos="720"/>
          <w:tab w:val="num" w:pos="426"/>
        </w:tabs>
        <w:suppressAutoHyphens w:val="0"/>
        <w:ind w:left="426" w:hanging="426"/>
        <w:jc w:val="both"/>
        <w:rPr>
          <w:rFonts w:asciiTheme="minorHAnsi" w:hAnsiTheme="minorHAnsi" w:cstheme="minorHAnsi"/>
          <w:sz w:val="22"/>
          <w:szCs w:val="22"/>
          <w:lang w:eastAsia="pl-PL"/>
        </w:rPr>
      </w:pPr>
      <w:bookmarkStart w:id="2" w:name="_Hlk47483820"/>
      <w:r w:rsidRPr="00D80D31">
        <w:rPr>
          <w:rFonts w:asciiTheme="minorHAnsi" w:hAnsiTheme="minorHAnsi" w:cstheme="minorHAnsi"/>
          <w:bCs/>
          <w:sz w:val="22"/>
          <w:szCs w:val="22"/>
          <w:lang w:eastAsia="pl-PL"/>
        </w:rPr>
        <w:t xml:space="preserve">Wykonawca przy realizacji </w:t>
      </w:r>
      <w:r w:rsidR="00AB1C59" w:rsidRPr="00D80D31">
        <w:rPr>
          <w:rFonts w:asciiTheme="minorHAnsi" w:hAnsiTheme="minorHAnsi" w:cstheme="minorHAnsi"/>
          <w:bCs/>
          <w:sz w:val="22"/>
          <w:szCs w:val="22"/>
          <w:lang w:eastAsia="pl-PL"/>
        </w:rPr>
        <w:t>u</w:t>
      </w:r>
      <w:r w:rsidRPr="00D80D31">
        <w:rPr>
          <w:rFonts w:asciiTheme="minorHAnsi" w:hAnsiTheme="minorHAnsi" w:cstheme="minorHAnsi"/>
          <w:bCs/>
          <w:sz w:val="22"/>
          <w:szCs w:val="22"/>
          <w:lang w:eastAsia="pl-PL"/>
        </w:rPr>
        <w:t>mowy zobowiązuje posługiwać się rachunkiem rozliczeniowym o którym mowa w art. 49 ust. 1 pkt 1 ust</w:t>
      </w:r>
      <w:r w:rsidR="00AB1C59" w:rsidRPr="00D80D31">
        <w:rPr>
          <w:rFonts w:asciiTheme="minorHAnsi" w:hAnsiTheme="minorHAnsi" w:cstheme="minorHAnsi"/>
          <w:bCs/>
          <w:sz w:val="22"/>
          <w:szCs w:val="22"/>
          <w:lang w:eastAsia="pl-PL"/>
        </w:rPr>
        <w:t xml:space="preserve">awy z dnia 29 sierpnia 1997 r. </w:t>
      </w:r>
      <w:r w:rsidRPr="00D80D31">
        <w:rPr>
          <w:rFonts w:asciiTheme="minorHAnsi" w:hAnsiTheme="minorHAnsi" w:cstheme="minorHAnsi"/>
          <w:bCs/>
          <w:sz w:val="22"/>
          <w:szCs w:val="22"/>
          <w:lang w:eastAsia="pl-PL"/>
        </w:rPr>
        <w:t>Prawo Ban</w:t>
      </w:r>
      <w:r w:rsidR="00AB1C59" w:rsidRPr="00D80D31">
        <w:rPr>
          <w:rFonts w:asciiTheme="minorHAnsi" w:hAnsiTheme="minorHAnsi" w:cstheme="minorHAnsi"/>
          <w:bCs/>
          <w:sz w:val="22"/>
          <w:szCs w:val="22"/>
          <w:lang w:eastAsia="pl-PL"/>
        </w:rPr>
        <w:t>kowe (tekst jednolity Dz. U. z</w:t>
      </w:r>
      <w:r w:rsidR="00985680" w:rsidRPr="00D80D31">
        <w:rPr>
          <w:rFonts w:asciiTheme="minorHAnsi" w:hAnsiTheme="minorHAnsi" w:cstheme="minorHAnsi"/>
          <w:bCs/>
          <w:sz w:val="22"/>
          <w:szCs w:val="22"/>
          <w:lang w:eastAsia="pl-PL"/>
        </w:rPr>
        <w:t> </w:t>
      </w:r>
      <w:r w:rsidR="00AB1C59" w:rsidRPr="00D80D31">
        <w:rPr>
          <w:rFonts w:asciiTheme="minorHAnsi" w:hAnsiTheme="minorHAnsi" w:cstheme="minorHAnsi"/>
          <w:bCs/>
          <w:sz w:val="22"/>
          <w:szCs w:val="22"/>
          <w:lang w:eastAsia="pl-PL"/>
        </w:rPr>
        <w:t>2020</w:t>
      </w:r>
      <w:r w:rsidRPr="00D80D31">
        <w:rPr>
          <w:rFonts w:asciiTheme="minorHAnsi" w:hAnsiTheme="minorHAnsi" w:cstheme="minorHAnsi"/>
          <w:bCs/>
          <w:sz w:val="22"/>
          <w:szCs w:val="22"/>
          <w:lang w:eastAsia="pl-PL"/>
        </w:rPr>
        <w:t xml:space="preserve"> r.</w:t>
      </w:r>
      <w:r w:rsidR="00AB1C59" w:rsidRPr="00D80D31">
        <w:rPr>
          <w:rFonts w:asciiTheme="minorHAnsi" w:hAnsiTheme="minorHAnsi" w:cstheme="minorHAnsi"/>
          <w:bCs/>
          <w:sz w:val="22"/>
          <w:szCs w:val="22"/>
          <w:lang w:eastAsia="pl-PL"/>
        </w:rPr>
        <w:t>,</w:t>
      </w:r>
      <w:r w:rsidRPr="00D80D31">
        <w:rPr>
          <w:rFonts w:asciiTheme="minorHAnsi" w:hAnsiTheme="minorHAnsi" w:cstheme="minorHAnsi"/>
          <w:bCs/>
          <w:sz w:val="22"/>
          <w:szCs w:val="22"/>
          <w:lang w:eastAsia="pl-PL"/>
        </w:rPr>
        <w:t xml:space="preserve"> poz. </w:t>
      </w:r>
      <w:r w:rsidR="00AB1C59" w:rsidRPr="00D80D31">
        <w:rPr>
          <w:rFonts w:asciiTheme="minorHAnsi" w:hAnsiTheme="minorHAnsi" w:cstheme="minorHAnsi"/>
          <w:bCs/>
          <w:sz w:val="22"/>
          <w:szCs w:val="22"/>
          <w:lang w:eastAsia="pl-PL"/>
        </w:rPr>
        <w:t>1896 ze</w:t>
      </w:r>
      <w:r w:rsidRPr="00D80D31">
        <w:rPr>
          <w:rFonts w:asciiTheme="minorHAnsi" w:hAnsiTheme="minorHAnsi" w:cstheme="minorHAnsi"/>
          <w:bCs/>
          <w:sz w:val="22"/>
          <w:szCs w:val="22"/>
          <w:lang w:eastAsia="pl-PL"/>
        </w:rPr>
        <w:t xml:space="preserve"> zm.) zawartym w wykazie podmiotów, o którym</w:t>
      </w:r>
      <w:r w:rsidR="00AB1C59" w:rsidRPr="00D80D31">
        <w:rPr>
          <w:rFonts w:asciiTheme="minorHAnsi" w:hAnsiTheme="minorHAnsi" w:cstheme="minorHAnsi"/>
          <w:bCs/>
          <w:sz w:val="22"/>
          <w:szCs w:val="22"/>
          <w:lang w:eastAsia="pl-PL"/>
        </w:rPr>
        <w:t xml:space="preserve"> mowa w</w:t>
      </w:r>
      <w:r w:rsidR="00985680" w:rsidRPr="00D80D31">
        <w:rPr>
          <w:rFonts w:asciiTheme="minorHAnsi" w:hAnsiTheme="minorHAnsi" w:cstheme="minorHAnsi"/>
          <w:bCs/>
          <w:sz w:val="22"/>
          <w:szCs w:val="22"/>
          <w:lang w:eastAsia="pl-PL"/>
        </w:rPr>
        <w:t xml:space="preserve"> </w:t>
      </w:r>
      <w:r w:rsidR="00AB1C59" w:rsidRPr="00D80D31">
        <w:rPr>
          <w:rFonts w:asciiTheme="minorHAnsi" w:hAnsiTheme="minorHAnsi" w:cstheme="minorHAnsi"/>
          <w:bCs/>
          <w:sz w:val="22"/>
          <w:szCs w:val="22"/>
          <w:lang w:eastAsia="pl-PL"/>
        </w:rPr>
        <w:t xml:space="preserve">art. 96b ust. 1 ustawy </w:t>
      </w:r>
      <w:r w:rsidRPr="00D80D31">
        <w:rPr>
          <w:rFonts w:asciiTheme="minorHAnsi" w:hAnsiTheme="minorHAnsi" w:cstheme="minorHAnsi"/>
          <w:bCs/>
          <w:sz w:val="22"/>
          <w:szCs w:val="22"/>
          <w:lang w:eastAsia="pl-PL"/>
        </w:rPr>
        <w:t>o</w:t>
      </w:r>
      <w:r w:rsidR="0069047C" w:rsidRPr="00D80D31">
        <w:rPr>
          <w:rFonts w:asciiTheme="minorHAnsi" w:hAnsiTheme="minorHAnsi" w:cstheme="minorHAnsi"/>
          <w:bCs/>
          <w:sz w:val="22"/>
          <w:szCs w:val="22"/>
          <w:lang w:eastAsia="pl-PL"/>
        </w:rPr>
        <w:t> </w:t>
      </w:r>
      <w:r w:rsidRPr="00D80D31">
        <w:rPr>
          <w:rFonts w:asciiTheme="minorHAnsi" w:hAnsiTheme="minorHAnsi" w:cstheme="minorHAnsi"/>
          <w:bCs/>
          <w:sz w:val="22"/>
          <w:szCs w:val="22"/>
          <w:lang w:eastAsia="pl-PL"/>
        </w:rPr>
        <w:t>podatku od towarów i usług.</w:t>
      </w:r>
    </w:p>
    <w:bookmarkEnd w:id="2"/>
    <w:p w14:paraId="344F89AF" w14:textId="77777777" w:rsidR="008C6738" w:rsidRPr="00D80D31" w:rsidRDefault="008C6738" w:rsidP="00515A89">
      <w:pPr>
        <w:pStyle w:val="Normalny1"/>
        <w:jc w:val="both"/>
        <w:rPr>
          <w:rFonts w:asciiTheme="minorHAnsi" w:hAnsiTheme="minorHAnsi" w:cstheme="minorHAnsi"/>
          <w:color w:val="auto"/>
          <w:sz w:val="22"/>
          <w:szCs w:val="22"/>
        </w:rPr>
      </w:pPr>
    </w:p>
    <w:p w14:paraId="6A61DC28" w14:textId="77777777" w:rsidR="00851EF3" w:rsidRPr="00D80D31" w:rsidRDefault="00851EF3" w:rsidP="00515A89">
      <w:pPr>
        <w:jc w:val="center"/>
        <w:rPr>
          <w:rFonts w:asciiTheme="minorHAnsi" w:hAnsiTheme="minorHAnsi" w:cstheme="minorHAnsi"/>
          <w:sz w:val="22"/>
          <w:szCs w:val="22"/>
        </w:rPr>
      </w:pPr>
      <w:r w:rsidRPr="00D80D31">
        <w:rPr>
          <w:rFonts w:asciiTheme="minorHAnsi" w:hAnsiTheme="minorHAnsi" w:cstheme="minorHAnsi"/>
          <w:sz w:val="22"/>
          <w:szCs w:val="22"/>
        </w:rPr>
        <w:t>§</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4.</w:t>
      </w:r>
    </w:p>
    <w:p w14:paraId="4747E5B7" w14:textId="77777777" w:rsidR="00851EF3" w:rsidRPr="00D80D31" w:rsidRDefault="00851EF3">
      <w:pPr>
        <w:pStyle w:val="Normalny1"/>
        <w:numPr>
          <w:ilvl w:val="0"/>
          <w:numId w:val="27"/>
        </w:numPr>
        <w:ind w:left="426" w:hanging="426"/>
        <w:jc w:val="both"/>
        <w:rPr>
          <w:rFonts w:asciiTheme="minorHAnsi" w:eastAsia="Arial" w:hAnsiTheme="minorHAnsi" w:cstheme="minorHAnsi"/>
          <w:color w:val="auto"/>
          <w:sz w:val="22"/>
          <w:szCs w:val="22"/>
        </w:rPr>
      </w:pPr>
      <w:r w:rsidRPr="00D80D31">
        <w:rPr>
          <w:rFonts w:asciiTheme="minorHAnsi" w:hAnsiTheme="minorHAnsi" w:cstheme="minorHAnsi"/>
          <w:color w:val="auto"/>
          <w:sz w:val="22"/>
          <w:szCs w:val="22"/>
        </w:rPr>
        <w:lastRenderedPageBreak/>
        <w:t>Zamawiający</w:t>
      </w:r>
      <w:r w:rsidRPr="00D80D31">
        <w:rPr>
          <w:rFonts w:asciiTheme="minorHAnsi" w:eastAsia="Arial" w:hAnsiTheme="minorHAnsi" w:cstheme="minorHAnsi"/>
          <w:color w:val="auto"/>
          <w:sz w:val="22"/>
          <w:szCs w:val="22"/>
        </w:rPr>
        <w:t xml:space="preserve"> </w:t>
      </w:r>
      <w:r w:rsidRPr="00D80D31">
        <w:rPr>
          <w:rFonts w:asciiTheme="minorHAnsi" w:hAnsiTheme="minorHAnsi" w:cstheme="minorHAnsi"/>
          <w:color w:val="auto"/>
          <w:sz w:val="22"/>
          <w:szCs w:val="22"/>
        </w:rPr>
        <w:t>nie</w:t>
      </w:r>
      <w:r w:rsidRPr="00D80D31">
        <w:rPr>
          <w:rFonts w:asciiTheme="minorHAnsi" w:eastAsia="Arial" w:hAnsiTheme="minorHAnsi" w:cstheme="minorHAnsi"/>
          <w:color w:val="auto"/>
          <w:sz w:val="22"/>
          <w:szCs w:val="22"/>
        </w:rPr>
        <w:t xml:space="preserve"> </w:t>
      </w:r>
      <w:r w:rsidRPr="00D80D31">
        <w:rPr>
          <w:rFonts w:asciiTheme="minorHAnsi" w:hAnsiTheme="minorHAnsi" w:cstheme="minorHAnsi"/>
          <w:color w:val="auto"/>
          <w:sz w:val="22"/>
          <w:szCs w:val="22"/>
        </w:rPr>
        <w:t>dopuszcza</w:t>
      </w:r>
      <w:r w:rsidRPr="00D80D31">
        <w:rPr>
          <w:rFonts w:asciiTheme="minorHAnsi" w:eastAsia="Arial" w:hAnsiTheme="minorHAnsi" w:cstheme="minorHAnsi"/>
          <w:color w:val="auto"/>
          <w:sz w:val="22"/>
          <w:szCs w:val="22"/>
        </w:rPr>
        <w:t xml:space="preserve"> </w:t>
      </w:r>
      <w:r w:rsidRPr="00D80D31">
        <w:rPr>
          <w:rFonts w:asciiTheme="minorHAnsi" w:hAnsiTheme="minorHAnsi" w:cstheme="minorHAnsi"/>
          <w:color w:val="auto"/>
          <w:sz w:val="22"/>
          <w:szCs w:val="22"/>
        </w:rPr>
        <w:t>możliwości</w:t>
      </w:r>
      <w:r w:rsidRPr="00D80D31">
        <w:rPr>
          <w:rFonts w:asciiTheme="minorHAnsi" w:eastAsia="Arial" w:hAnsiTheme="minorHAnsi" w:cstheme="minorHAnsi"/>
          <w:color w:val="auto"/>
          <w:sz w:val="22"/>
          <w:szCs w:val="22"/>
        </w:rPr>
        <w:t xml:space="preserve"> </w:t>
      </w:r>
      <w:r w:rsidRPr="00D80D31">
        <w:rPr>
          <w:rFonts w:asciiTheme="minorHAnsi" w:hAnsiTheme="minorHAnsi" w:cstheme="minorHAnsi"/>
          <w:color w:val="auto"/>
          <w:sz w:val="22"/>
          <w:szCs w:val="22"/>
        </w:rPr>
        <w:t>cesji</w:t>
      </w:r>
      <w:r w:rsidRPr="00D80D31">
        <w:rPr>
          <w:rFonts w:asciiTheme="minorHAnsi" w:eastAsia="Arial" w:hAnsiTheme="minorHAnsi" w:cstheme="minorHAnsi"/>
          <w:color w:val="auto"/>
          <w:sz w:val="22"/>
          <w:szCs w:val="22"/>
        </w:rPr>
        <w:t xml:space="preserve"> </w:t>
      </w:r>
      <w:r w:rsidRPr="00D80D31">
        <w:rPr>
          <w:rFonts w:asciiTheme="minorHAnsi" w:hAnsiTheme="minorHAnsi" w:cstheme="minorHAnsi"/>
          <w:color w:val="auto"/>
          <w:sz w:val="22"/>
          <w:szCs w:val="22"/>
        </w:rPr>
        <w:t>wierzytelności</w:t>
      </w:r>
      <w:r w:rsidRPr="00D80D31">
        <w:rPr>
          <w:rFonts w:asciiTheme="minorHAnsi" w:eastAsia="Arial" w:hAnsiTheme="minorHAnsi" w:cstheme="minorHAnsi"/>
          <w:color w:val="auto"/>
          <w:sz w:val="22"/>
          <w:szCs w:val="22"/>
        </w:rPr>
        <w:t xml:space="preserve"> </w:t>
      </w:r>
      <w:r w:rsidRPr="00D80D31">
        <w:rPr>
          <w:rFonts w:asciiTheme="minorHAnsi" w:hAnsiTheme="minorHAnsi" w:cstheme="minorHAnsi"/>
          <w:color w:val="auto"/>
          <w:sz w:val="22"/>
          <w:szCs w:val="22"/>
        </w:rPr>
        <w:t>ani</w:t>
      </w:r>
      <w:r w:rsidRPr="00D80D31">
        <w:rPr>
          <w:rFonts w:asciiTheme="minorHAnsi" w:eastAsia="Arial" w:hAnsiTheme="minorHAnsi" w:cstheme="minorHAnsi"/>
          <w:color w:val="auto"/>
          <w:sz w:val="22"/>
          <w:szCs w:val="22"/>
        </w:rPr>
        <w:t xml:space="preserve"> </w:t>
      </w:r>
      <w:r w:rsidRPr="00D80D31">
        <w:rPr>
          <w:rFonts w:asciiTheme="minorHAnsi" w:hAnsiTheme="minorHAnsi" w:cstheme="minorHAnsi"/>
          <w:color w:val="auto"/>
          <w:sz w:val="22"/>
          <w:szCs w:val="22"/>
        </w:rPr>
        <w:t>przeniesienia</w:t>
      </w:r>
      <w:r w:rsidRPr="00D80D31">
        <w:rPr>
          <w:rFonts w:asciiTheme="minorHAnsi" w:eastAsia="Arial" w:hAnsiTheme="minorHAnsi" w:cstheme="minorHAnsi"/>
          <w:color w:val="auto"/>
          <w:sz w:val="22"/>
          <w:szCs w:val="22"/>
        </w:rPr>
        <w:t xml:space="preserve"> </w:t>
      </w:r>
      <w:r w:rsidRPr="00D80D31">
        <w:rPr>
          <w:rFonts w:asciiTheme="minorHAnsi" w:hAnsiTheme="minorHAnsi" w:cstheme="minorHAnsi"/>
          <w:color w:val="auto"/>
          <w:sz w:val="22"/>
          <w:szCs w:val="22"/>
        </w:rPr>
        <w:t>praw</w:t>
      </w:r>
      <w:r w:rsidRPr="00D80D31">
        <w:rPr>
          <w:rFonts w:asciiTheme="minorHAnsi" w:eastAsia="Arial" w:hAnsiTheme="minorHAnsi" w:cstheme="minorHAnsi"/>
          <w:color w:val="auto"/>
          <w:sz w:val="22"/>
          <w:szCs w:val="22"/>
        </w:rPr>
        <w:t xml:space="preserve"> </w:t>
      </w:r>
      <w:r w:rsidRPr="00D80D31">
        <w:rPr>
          <w:rFonts w:asciiTheme="minorHAnsi" w:hAnsiTheme="minorHAnsi" w:cstheme="minorHAnsi"/>
          <w:color w:val="auto"/>
          <w:sz w:val="22"/>
          <w:szCs w:val="22"/>
        </w:rPr>
        <w:t>i</w:t>
      </w:r>
      <w:r w:rsidRPr="00D80D31">
        <w:rPr>
          <w:rFonts w:asciiTheme="minorHAnsi" w:eastAsia="Arial" w:hAnsiTheme="minorHAnsi" w:cstheme="minorHAnsi"/>
          <w:color w:val="auto"/>
          <w:sz w:val="22"/>
          <w:szCs w:val="22"/>
        </w:rPr>
        <w:t xml:space="preserve"> </w:t>
      </w:r>
      <w:r w:rsidRPr="00D80D31">
        <w:rPr>
          <w:rFonts w:asciiTheme="minorHAnsi" w:hAnsiTheme="minorHAnsi" w:cstheme="minorHAnsi"/>
          <w:color w:val="auto"/>
          <w:sz w:val="22"/>
          <w:szCs w:val="22"/>
        </w:rPr>
        <w:t>obowiązków</w:t>
      </w:r>
      <w:r w:rsidRPr="00D80D31">
        <w:rPr>
          <w:rFonts w:asciiTheme="minorHAnsi" w:eastAsia="Arial" w:hAnsiTheme="minorHAnsi" w:cstheme="minorHAnsi"/>
          <w:color w:val="auto"/>
          <w:sz w:val="22"/>
          <w:szCs w:val="22"/>
        </w:rPr>
        <w:t xml:space="preserve"> </w:t>
      </w:r>
      <w:r w:rsidRPr="00D80D31">
        <w:rPr>
          <w:rFonts w:asciiTheme="minorHAnsi" w:hAnsiTheme="minorHAnsi" w:cstheme="minorHAnsi"/>
          <w:color w:val="auto"/>
          <w:sz w:val="22"/>
          <w:szCs w:val="22"/>
        </w:rPr>
        <w:t>wynikających</w:t>
      </w:r>
      <w:r w:rsidRPr="00D80D31">
        <w:rPr>
          <w:rFonts w:asciiTheme="minorHAnsi" w:eastAsia="Arial" w:hAnsiTheme="minorHAnsi" w:cstheme="minorHAnsi"/>
          <w:color w:val="auto"/>
          <w:sz w:val="22"/>
          <w:szCs w:val="22"/>
        </w:rPr>
        <w:t xml:space="preserve"> </w:t>
      </w:r>
      <w:r w:rsidRPr="00D80D31">
        <w:rPr>
          <w:rFonts w:asciiTheme="minorHAnsi" w:hAnsiTheme="minorHAnsi" w:cstheme="minorHAnsi"/>
          <w:color w:val="auto"/>
          <w:sz w:val="22"/>
          <w:szCs w:val="22"/>
        </w:rPr>
        <w:t>z</w:t>
      </w:r>
      <w:r w:rsidRPr="00D80D31">
        <w:rPr>
          <w:rFonts w:asciiTheme="minorHAnsi" w:eastAsia="Arial" w:hAnsiTheme="minorHAnsi" w:cstheme="minorHAnsi"/>
          <w:color w:val="auto"/>
          <w:sz w:val="22"/>
          <w:szCs w:val="22"/>
        </w:rPr>
        <w:t xml:space="preserve"> </w:t>
      </w:r>
      <w:r w:rsidRPr="00D80D31">
        <w:rPr>
          <w:rFonts w:asciiTheme="minorHAnsi" w:hAnsiTheme="minorHAnsi" w:cstheme="minorHAnsi"/>
          <w:color w:val="auto"/>
          <w:sz w:val="22"/>
          <w:szCs w:val="22"/>
        </w:rPr>
        <w:t>niniejszej</w:t>
      </w:r>
      <w:r w:rsidRPr="00D80D31">
        <w:rPr>
          <w:rFonts w:asciiTheme="minorHAnsi" w:eastAsia="Arial" w:hAnsiTheme="minorHAnsi" w:cstheme="minorHAnsi"/>
          <w:color w:val="auto"/>
          <w:sz w:val="22"/>
          <w:szCs w:val="22"/>
        </w:rPr>
        <w:t xml:space="preserve"> </w:t>
      </w:r>
      <w:r w:rsidRPr="00D80D31">
        <w:rPr>
          <w:rFonts w:asciiTheme="minorHAnsi" w:hAnsiTheme="minorHAnsi" w:cstheme="minorHAnsi"/>
          <w:color w:val="auto"/>
          <w:sz w:val="22"/>
          <w:szCs w:val="22"/>
        </w:rPr>
        <w:t>umowy</w:t>
      </w:r>
      <w:r w:rsidRPr="00D80D31">
        <w:rPr>
          <w:rFonts w:asciiTheme="minorHAnsi" w:eastAsia="Arial" w:hAnsiTheme="minorHAnsi" w:cstheme="minorHAnsi"/>
          <w:color w:val="auto"/>
          <w:sz w:val="22"/>
          <w:szCs w:val="22"/>
        </w:rPr>
        <w:t xml:space="preserve"> </w:t>
      </w:r>
      <w:r w:rsidRPr="00D80D31">
        <w:rPr>
          <w:rFonts w:asciiTheme="minorHAnsi" w:hAnsiTheme="minorHAnsi" w:cstheme="minorHAnsi"/>
          <w:color w:val="auto"/>
          <w:sz w:val="22"/>
          <w:szCs w:val="22"/>
        </w:rPr>
        <w:t>na</w:t>
      </w:r>
      <w:r w:rsidRPr="00D80D31">
        <w:rPr>
          <w:rFonts w:asciiTheme="minorHAnsi" w:eastAsia="Arial" w:hAnsiTheme="minorHAnsi" w:cstheme="minorHAnsi"/>
          <w:color w:val="auto"/>
          <w:sz w:val="22"/>
          <w:szCs w:val="22"/>
        </w:rPr>
        <w:t xml:space="preserve"> </w:t>
      </w:r>
      <w:r w:rsidRPr="00D80D31">
        <w:rPr>
          <w:rFonts w:asciiTheme="minorHAnsi" w:hAnsiTheme="minorHAnsi" w:cstheme="minorHAnsi"/>
          <w:color w:val="auto"/>
          <w:sz w:val="22"/>
          <w:szCs w:val="22"/>
        </w:rPr>
        <w:t>osoby</w:t>
      </w:r>
      <w:r w:rsidRPr="00D80D31">
        <w:rPr>
          <w:rFonts w:asciiTheme="minorHAnsi" w:eastAsia="Arial" w:hAnsiTheme="minorHAnsi" w:cstheme="minorHAnsi"/>
          <w:color w:val="auto"/>
          <w:sz w:val="22"/>
          <w:szCs w:val="22"/>
        </w:rPr>
        <w:t xml:space="preserve"> </w:t>
      </w:r>
      <w:r w:rsidRPr="00D80D31">
        <w:rPr>
          <w:rFonts w:asciiTheme="minorHAnsi" w:hAnsiTheme="minorHAnsi" w:cstheme="minorHAnsi"/>
          <w:color w:val="auto"/>
          <w:sz w:val="22"/>
          <w:szCs w:val="22"/>
        </w:rPr>
        <w:t>trzecie,</w:t>
      </w:r>
      <w:r w:rsidRPr="00D80D31">
        <w:rPr>
          <w:rFonts w:asciiTheme="minorHAnsi" w:eastAsia="Arial" w:hAnsiTheme="minorHAnsi" w:cstheme="minorHAnsi"/>
          <w:color w:val="auto"/>
          <w:sz w:val="22"/>
          <w:szCs w:val="22"/>
        </w:rPr>
        <w:t xml:space="preserve"> </w:t>
      </w:r>
      <w:r w:rsidRPr="00D80D31">
        <w:rPr>
          <w:rFonts w:asciiTheme="minorHAnsi" w:hAnsiTheme="minorHAnsi" w:cstheme="minorHAnsi"/>
          <w:color w:val="auto"/>
          <w:sz w:val="22"/>
          <w:szCs w:val="22"/>
        </w:rPr>
        <w:t>bez</w:t>
      </w:r>
      <w:r w:rsidRPr="00D80D31">
        <w:rPr>
          <w:rFonts w:asciiTheme="minorHAnsi" w:eastAsia="Arial" w:hAnsiTheme="minorHAnsi" w:cstheme="minorHAnsi"/>
          <w:color w:val="auto"/>
          <w:sz w:val="22"/>
          <w:szCs w:val="22"/>
        </w:rPr>
        <w:t xml:space="preserve"> </w:t>
      </w:r>
      <w:r w:rsidRPr="00D80D31">
        <w:rPr>
          <w:rFonts w:asciiTheme="minorHAnsi" w:hAnsiTheme="minorHAnsi" w:cstheme="minorHAnsi"/>
          <w:color w:val="auto"/>
          <w:sz w:val="22"/>
          <w:szCs w:val="22"/>
        </w:rPr>
        <w:t>jego</w:t>
      </w:r>
      <w:r w:rsidRPr="00D80D31">
        <w:rPr>
          <w:rFonts w:asciiTheme="minorHAnsi" w:eastAsia="Arial" w:hAnsiTheme="minorHAnsi" w:cstheme="minorHAnsi"/>
          <w:color w:val="auto"/>
          <w:sz w:val="22"/>
          <w:szCs w:val="22"/>
        </w:rPr>
        <w:t xml:space="preserve"> </w:t>
      </w:r>
      <w:r w:rsidRPr="00D80D31">
        <w:rPr>
          <w:rFonts w:asciiTheme="minorHAnsi" w:hAnsiTheme="minorHAnsi" w:cstheme="minorHAnsi"/>
          <w:color w:val="auto"/>
          <w:sz w:val="22"/>
          <w:szCs w:val="22"/>
        </w:rPr>
        <w:t>zgody.</w:t>
      </w:r>
      <w:r w:rsidRPr="00D80D31">
        <w:rPr>
          <w:rFonts w:asciiTheme="minorHAnsi" w:eastAsia="Arial" w:hAnsiTheme="minorHAnsi" w:cstheme="minorHAnsi"/>
          <w:color w:val="auto"/>
          <w:sz w:val="22"/>
          <w:szCs w:val="22"/>
        </w:rPr>
        <w:t xml:space="preserve"> </w:t>
      </w:r>
    </w:p>
    <w:p w14:paraId="2C4468A3" w14:textId="77777777" w:rsidR="00851EF3" w:rsidRPr="00D80D31" w:rsidRDefault="00851EF3">
      <w:pPr>
        <w:pStyle w:val="Normalny1"/>
        <w:numPr>
          <w:ilvl w:val="0"/>
          <w:numId w:val="27"/>
        </w:numPr>
        <w:ind w:left="426" w:hanging="426"/>
        <w:jc w:val="both"/>
        <w:rPr>
          <w:rFonts w:asciiTheme="minorHAnsi" w:eastAsia="Arial" w:hAnsiTheme="minorHAnsi" w:cstheme="minorHAnsi"/>
          <w:color w:val="auto"/>
          <w:sz w:val="22"/>
          <w:szCs w:val="22"/>
        </w:rPr>
      </w:pPr>
      <w:r w:rsidRPr="00D80D31">
        <w:rPr>
          <w:rFonts w:asciiTheme="minorHAnsi" w:hAnsiTheme="minorHAnsi" w:cstheme="minorHAnsi"/>
          <w:color w:val="auto"/>
          <w:sz w:val="22"/>
          <w:szCs w:val="22"/>
        </w:rPr>
        <w:t>Wykonawca</w:t>
      </w:r>
      <w:r w:rsidRPr="00D80D31">
        <w:rPr>
          <w:rFonts w:asciiTheme="minorHAnsi" w:eastAsia="Arial" w:hAnsiTheme="minorHAnsi" w:cstheme="minorHAnsi"/>
          <w:color w:val="auto"/>
          <w:sz w:val="22"/>
          <w:szCs w:val="22"/>
        </w:rPr>
        <w:t xml:space="preserve"> </w:t>
      </w:r>
      <w:r w:rsidRPr="00D80D31">
        <w:rPr>
          <w:rFonts w:asciiTheme="minorHAnsi" w:hAnsiTheme="minorHAnsi" w:cstheme="minorHAnsi"/>
          <w:color w:val="auto"/>
          <w:sz w:val="22"/>
          <w:szCs w:val="22"/>
        </w:rPr>
        <w:t>nie</w:t>
      </w:r>
      <w:r w:rsidRPr="00D80D31">
        <w:rPr>
          <w:rFonts w:asciiTheme="minorHAnsi" w:eastAsia="Arial" w:hAnsiTheme="minorHAnsi" w:cstheme="minorHAnsi"/>
          <w:color w:val="auto"/>
          <w:sz w:val="22"/>
          <w:szCs w:val="22"/>
        </w:rPr>
        <w:t xml:space="preserve"> </w:t>
      </w:r>
      <w:r w:rsidRPr="00D80D31">
        <w:rPr>
          <w:rFonts w:asciiTheme="minorHAnsi" w:hAnsiTheme="minorHAnsi" w:cstheme="minorHAnsi"/>
          <w:color w:val="auto"/>
          <w:sz w:val="22"/>
          <w:szCs w:val="22"/>
        </w:rPr>
        <w:t>może</w:t>
      </w:r>
      <w:r w:rsidRPr="00D80D31">
        <w:rPr>
          <w:rFonts w:asciiTheme="minorHAnsi" w:eastAsia="Arial" w:hAnsiTheme="minorHAnsi" w:cstheme="minorHAnsi"/>
          <w:color w:val="auto"/>
          <w:sz w:val="22"/>
          <w:szCs w:val="22"/>
        </w:rPr>
        <w:t xml:space="preserve"> </w:t>
      </w:r>
      <w:r w:rsidRPr="00D80D31">
        <w:rPr>
          <w:rFonts w:asciiTheme="minorHAnsi" w:hAnsiTheme="minorHAnsi" w:cstheme="minorHAnsi"/>
          <w:color w:val="auto"/>
          <w:sz w:val="22"/>
          <w:szCs w:val="22"/>
        </w:rPr>
        <w:t>dokonać</w:t>
      </w:r>
      <w:r w:rsidRPr="00D80D31">
        <w:rPr>
          <w:rFonts w:asciiTheme="minorHAnsi" w:eastAsia="Arial" w:hAnsiTheme="minorHAnsi" w:cstheme="minorHAnsi"/>
          <w:color w:val="auto"/>
          <w:sz w:val="22"/>
          <w:szCs w:val="22"/>
        </w:rPr>
        <w:t xml:space="preserve"> </w:t>
      </w:r>
      <w:r w:rsidRPr="00D80D31">
        <w:rPr>
          <w:rFonts w:asciiTheme="minorHAnsi" w:hAnsiTheme="minorHAnsi" w:cstheme="minorHAnsi"/>
          <w:color w:val="auto"/>
          <w:sz w:val="22"/>
          <w:szCs w:val="22"/>
        </w:rPr>
        <w:t>zastawienia</w:t>
      </w:r>
      <w:r w:rsidRPr="00D80D31">
        <w:rPr>
          <w:rFonts w:asciiTheme="minorHAnsi" w:eastAsia="Arial" w:hAnsiTheme="minorHAnsi" w:cstheme="minorHAnsi"/>
          <w:color w:val="auto"/>
          <w:sz w:val="22"/>
          <w:szCs w:val="22"/>
        </w:rPr>
        <w:t xml:space="preserve"> </w:t>
      </w:r>
      <w:r w:rsidRPr="00D80D31">
        <w:rPr>
          <w:rFonts w:asciiTheme="minorHAnsi" w:hAnsiTheme="minorHAnsi" w:cstheme="minorHAnsi"/>
          <w:color w:val="auto"/>
          <w:sz w:val="22"/>
          <w:szCs w:val="22"/>
        </w:rPr>
        <w:t>lub</w:t>
      </w:r>
      <w:r w:rsidRPr="00D80D31">
        <w:rPr>
          <w:rFonts w:asciiTheme="minorHAnsi" w:eastAsia="Arial" w:hAnsiTheme="minorHAnsi" w:cstheme="minorHAnsi"/>
          <w:color w:val="auto"/>
          <w:sz w:val="22"/>
          <w:szCs w:val="22"/>
        </w:rPr>
        <w:t xml:space="preserve"> </w:t>
      </w:r>
      <w:r w:rsidRPr="00D80D31">
        <w:rPr>
          <w:rFonts w:asciiTheme="minorHAnsi" w:hAnsiTheme="minorHAnsi" w:cstheme="minorHAnsi"/>
          <w:color w:val="auto"/>
          <w:sz w:val="22"/>
          <w:szCs w:val="22"/>
        </w:rPr>
        <w:t>przeniesienia,</w:t>
      </w:r>
      <w:r w:rsidRPr="00D80D31">
        <w:rPr>
          <w:rFonts w:asciiTheme="minorHAnsi" w:eastAsia="Arial" w:hAnsiTheme="minorHAnsi" w:cstheme="minorHAnsi"/>
          <w:color w:val="auto"/>
          <w:sz w:val="22"/>
          <w:szCs w:val="22"/>
        </w:rPr>
        <w:t xml:space="preserve"> </w:t>
      </w:r>
      <w:r w:rsidRPr="00D80D31">
        <w:rPr>
          <w:rFonts w:asciiTheme="minorHAnsi" w:hAnsiTheme="minorHAnsi" w:cstheme="minorHAnsi"/>
          <w:color w:val="auto"/>
          <w:sz w:val="22"/>
          <w:szCs w:val="22"/>
        </w:rPr>
        <w:t>w</w:t>
      </w:r>
      <w:r w:rsidRPr="00D80D31">
        <w:rPr>
          <w:rFonts w:asciiTheme="minorHAnsi" w:eastAsia="Arial" w:hAnsiTheme="minorHAnsi" w:cstheme="minorHAnsi"/>
          <w:color w:val="auto"/>
          <w:sz w:val="22"/>
          <w:szCs w:val="22"/>
        </w:rPr>
        <w:t xml:space="preserve"> </w:t>
      </w:r>
      <w:r w:rsidRPr="00D80D31">
        <w:rPr>
          <w:rFonts w:asciiTheme="minorHAnsi" w:hAnsiTheme="minorHAnsi" w:cstheme="minorHAnsi"/>
          <w:color w:val="auto"/>
          <w:sz w:val="22"/>
          <w:szCs w:val="22"/>
        </w:rPr>
        <w:t>szczególności:</w:t>
      </w:r>
      <w:r w:rsidRPr="00D80D31">
        <w:rPr>
          <w:rFonts w:asciiTheme="minorHAnsi" w:eastAsia="Arial" w:hAnsiTheme="minorHAnsi" w:cstheme="minorHAnsi"/>
          <w:color w:val="auto"/>
          <w:sz w:val="22"/>
          <w:szCs w:val="22"/>
        </w:rPr>
        <w:t xml:space="preserve"> </w:t>
      </w:r>
      <w:r w:rsidRPr="00D80D31">
        <w:rPr>
          <w:rFonts w:asciiTheme="minorHAnsi" w:hAnsiTheme="minorHAnsi" w:cstheme="minorHAnsi"/>
          <w:color w:val="auto"/>
          <w:sz w:val="22"/>
          <w:szCs w:val="22"/>
        </w:rPr>
        <w:t>cesji,</w:t>
      </w:r>
      <w:r w:rsidRPr="00D80D31">
        <w:rPr>
          <w:rFonts w:asciiTheme="minorHAnsi" w:eastAsia="Arial" w:hAnsiTheme="minorHAnsi" w:cstheme="minorHAnsi"/>
          <w:color w:val="auto"/>
          <w:sz w:val="22"/>
          <w:szCs w:val="22"/>
        </w:rPr>
        <w:t xml:space="preserve"> </w:t>
      </w:r>
      <w:r w:rsidRPr="00D80D31">
        <w:rPr>
          <w:rFonts w:asciiTheme="minorHAnsi" w:hAnsiTheme="minorHAnsi" w:cstheme="minorHAnsi"/>
          <w:color w:val="auto"/>
          <w:sz w:val="22"/>
          <w:szCs w:val="22"/>
        </w:rPr>
        <w:t>przekazu,</w:t>
      </w:r>
      <w:r w:rsidRPr="00D80D31">
        <w:rPr>
          <w:rFonts w:asciiTheme="minorHAnsi" w:eastAsia="Arial" w:hAnsiTheme="minorHAnsi" w:cstheme="minorHAnsi"/>
          <w:color w:val="auto"/>
          <w:sz w:val="22"/>
          <w:szCs w:val="22"/>
        </w:rPr>
        <w:t xml:space="preserve"> </w:t>
      </w:r>
      <w:r w:rsidRPr="00D80D31">
        <w:rPr>
          <w:rFonts w:asciiTheme="minorHAnsi" w:hAnsiTheme="minorHAnsi" w:cstheme="minorHAnsi"/>
          <w:color w:val="auto"/>
          <w:sz w:val="22"/>
          <w:szCs w:val="22"/>
        </w:rPr>
        <w:t>sprzedaży</w:t>
      </w:r>
      <w:r w:rsidRPr="00D80D31">
        <w:rPr>
          <w:rFonts w:asciiTheme="minorHAnsi" w:eastAsia="Arial" w:hAnsiTheme="minorHAnsi" w:cstheme="minorHAnsi"/>
          <w:color w:val="auto"/>
          <w:sz w:val="22"/>
          <w:szCs w:val="22"/>
        </w:rPr>
        <w:t xml:space="preserve"> </w:t>
      </w:r>
      <w:r w:rsidRPr="00D80D31">
        <w:rPr>
          <w:rFonts w:asciiTheme="minorHAnsi" w:hAnsiTheme="minorHAnsi" w:cstheme="minorHAnsi"/>
          <w:color w:val="auto"/>
          <w:sz w:val="22"/>
          <w:szCs w:val="22"/>
        </w:rPr>
        <w:t>jakiejkolwiek</w:t>
      </w:r>
      <w:r w:rsidRPr="00D80D31">
        <w:rPr>
          <w:rFonts w:asciiTheme="minorHAnsi" w:eastAsia="Arial" w:hAnsiTheme="minorHAnsi" w:cstheme="minorHAnsi"/>
          <w:color w:val="auto"/>
          <w:sz w:val="22"/>
          <w:szCs w:val="22"/>
        </w:rPr>
        <w:t xml:space="preserve"> </w:t>
      </w:r>
      <w:r w:rsidRPr="00D80D31">
        <w:rPr>
          <w:rFonts w:asciiTheme="minorHAnsi" w:hAnsiTheme="minorHAnsi" w:cstheme="minorHAnsi"/>
          <w:color w:val="auto"/>
          <w:sz w:val="22"/>
          <w:szCs w:val="22"/>
        </w:rPr>
        <w:t>wierzytelności</w:t>
      </w:r>
      <w:r w:rsidRPr="00D80D31">
        <w:rPr>
          <w:rFonts w:asciiTheme="minorHAnsi" w:eastAsia="Arial" w:hAnsiTheme="minorHAnsi" w:cstheme="minorHAnsi"/>
          <w:color w:val="auto"/>
          <w:sz w:val="22"/>
          <w:szCs w:val="22"/>
        </w:rPr>
        <w:t xml:space="preserve"> </w:t>
      </w:r>
      <w:r w:rsidRPr="00D80D31">
        <w:rPr>
          <w:rFonts w:asciiTheme="minorHAnsi" w:hAnsiTheme="minorHAnsi" w:cstheme="minorHAnsi"/>
          <w:color w:val="auto"/>
          <w:sz w:val="22"/>
          <w:szCs w:val="22"/>
        </w:rPr>
        <w:t>wynikającej</w:t>
      </w:r>
      <w:r w:rsidRPr="00D80D31">
        <w:rPr>
          <w:rFonts w:asciiTheme="minorHAnsi" w:eastAsia="Arial" w:hAnsiTheme="minorHAnsi" w:cstheme="minorHAnsi"/>
          <w:color w:val="auto"/>
          <w:sz w:val="22"/>
          <w:szCs w:val="22"/>
        </w:rPr>
        <w:t xml:space="preserve"> </w:t>
      </w:r>
      <w:r w:rsidRPr="00D80D31">
        <w:rPr>
          <w:rFonts w:asciiTheme="minorHAnsi" w:hAnsiTheme="minorHAnsi" w:cstheme="minorHAnsi"/>
          <w:color w:val="auto"/>
          <w:sz w:val="22"/>
          <w:szCs w:val="22"/>
        </w:rPr>
        <w:t>z</w:t>
      </w:r>
      <w:r w:rsidRPr="00D80D31">
        <w:rPr>
          <w:rFonts w:asciiTheme="minorHAnsi" w:eastAsia="Arial" w:hAnsiTheme="minorHAnsi" w:cstheme="minorHAnsi"/>
          <w:color w:val="auto"/>
          <w:sz w:val="22"/>
          <w:szCs w:val="22"/>
        </w:rPr>
        <w:t xml:space="preserve"> </w:t>
      </w:r>
      <w:r w:rsidRPr="00D80D31">
        <w:rPr>
          <w:rFonts w:asciiTheme="minorHAnsi" w:hAnsiTheme="minorHAnsi" w:cstheme="minorHAnsi"/>
          <w:color w:val="auto"/>
          <w:sz w:val="22"/>
          <w:szCs w:val="22"/>
        </w:rPr>
        <w:t>niniejszej</w:t>
      </w:r>
      <w:r w:rsidRPr="00D80D31">
        <w:rPr>
          <w:rFonts w:asciiTheme="minorHAnsi" w:eastAsia="Arial" w:hAnsiTheme="minorHAnsi" w:cstheme="minorHAnsi"/>
          <w:color w:val="auto"/>
          <w:sz w:val="22"/>
          <w:szCs w:val="22"/>
        </w:rPr>
        <w:t xml:space="preserve"> </w:t>
      </w:r>
      <w:r w:rsidRPr="00D80D31">
        <w:rPr>
          <w:rFonts w:asciiTheme="minorHAnsi" w:hAnsiTheme="minorHAnsi" w:cstheme="minorHAnsi"/>
          <w:color w:val="auto"/>
          <w:sz w:val="22"/>
          <w:szCs w:val="22"/>
        </w:rPr>
        <w:t>umowy</w:t>
      </w:r>
      <w:r w:rsidRPr="00D80D31">
        <w:rPr>
          <w:rFonts w:asciiTheme="minorHAnsi" w:eastAsia="Arial" w:hAnsiTheme="minorHAnsi" w:cstheme="minorHAnsi"/>
          <w:color w:val="auto"/>
          <w:sz w:val="22"/>
          <w:szCs w:val="22"/>
        </w:rPr>
        <w:t xml:space="preserve"> </w:t>
      </w:r>
      <w:r w:rsidRPr="00D80D31">
        <w:rPr>
          <w:rFonts w:asciiTheme="minorHAnsi" w:hAnsiTheme="minorHAnsi" w:cstheme="minorHAnsi"/>
          <w:color w:val="auto"/>
          <w:sz w:val="22"/>
          <w:szCs w:val="22"/>
        </w:rPr>
        <w:t>lub</w:t>
      </w:r>
      <w:r w:rsidRPr="00D80D31">
        <w:rPr>
          <w:rFonts w:asciiTheme="minorHAnsi" w:eastAsia="Arial" w:hAnsiTheme="minorHAnsi" w:cstheme="minorHAnsi"/>
          <w:color w:val="auto"/>
          <w:sz w:val="22"/>
          <w:szCs w:val="22"/>
        </w:rPr>
        <w:t xml:space="preserve"> </w:t>
      </w:r>
      <w:r w:rsidRPr="00D80D31">
        <w:rPr>
          <w:rFonts w:asciiTheme="minorHAnsi" w:hAnsiTheme="minorHAnsi" w:cstheme="minorHAnsi"/>
          <w:color w:val="auto"/>
          <w:sz w:val="22"/>
          <w:szCs w:val="22"/>
        </w:rPr>
        <w:t>jej</w:t>
      </w:r>
      <w:r w:rsidRPr="00D80D31">
        <w:rPr>
          <w:rFonts w:asciiTheme="minorHAnsi" w:eastAsia="Arial" w:hAnsiTheme="minorHAnsi" w:cstheme="minorHAnsi"/>
          <w:color w:val="auto"/>
          <w:sz w:val="22"/>
          <w:szCs w:val="22"/>
        </w:rPr>
        <w:t xml:space="preserve"> </w:t>
      </w:r>
      <w:r w:rsidRPr="00D80D31">
        <w:rPr>
          <w:rFonts w:asciiTheme="minorHAnsi" w:hAnsiTheme="minorHAnsi" w:cstheme="minorHAnsi"/>
          <w:color w:val="auto"/>
          <w:sz w:val="22"/>
          <w:szCs w:val="22"/>
        </w:rPr>
        <w:t>części,</w:t>
      </w:r>
      <w:r w:rsidRPr="00D80D31">
        <w:rPr>
          <w:rFonts w:asciiTheme="minorHAnsi" w:eastAsia="Arial" w:hAnsiTheme="minorHAnsi" w:cstheme="minorHAnsi"/>
          <w:color w:val="auto"/>
          <w:sz w:val="22"/>
          <w:szCs w:val="22"/>
        </w:rPr>
        <w:t xml:space="preserve"> </w:t>
      </w:r>
      <w:r w:rsidRPr="00D80D31">
        <w:rPr>
          <w:rFonts w:asciiTheme="minorHAnsi" w:hAnsiTheme="minorHAnsi" w:cstheme="minorHAnsi"/>
          <w:color w:val="auto"/>
          <w:sz w:val="22"/>
          <w:szCs w:val="22"/>
        </w:rPr>
        <w:t>jak</w:t>
      </w:r>
      <w:r w:rsidRPr="00D80D31">
        <w:rPr>
          <w:rFonts w:asciiTheme="minorHAnsi" w:eastAsia="Arial" w:hAnsiTheme="minorHAnsi" w:cstheme="minorHAnsi"/>
          <w:color w:val="auto"/>
          <w:sz w:val="22"/>
          <w:szCs w:val="22"/>
        </w:rPr>
        <w:t xml:space="preserve"> </w:t>
      </w:r>
      <w:r w:rsidRPr="00D80D31">
        <w:rPr>
          <w:rFonts w:asciiTheme="minorHAnsi" w:hAnsiTheme="minorHAnsi" w:cstheme="minorHAnsi"/>
          <w:color w:val="auto"/>
          <w:sz w:val="22"/>
          <w:szCs w:val="22"/>
        </w:rPr>
        <w:t>również</w:t>
      </w:r>
      <w:r w:rsidRPr="00D80D31">
        <w:rPr>
          <w:rFonts w:asciiTheme="minorHAnsi" w:eastAsia="Arial" w:hAnsiTheme="minorHAnsi" w:cstheme="minorHAnsi"/>
          <w:color w:val="auto"/>
          <w:sz w:val="22"/>
          <w:szCs w:val="22"/>
        </w:rPr>
        <w:t xml:space="preserve"> </w:t>
      </w:r>
      <w:r w:rsidRPr="00D80D31">
        <w:rPr>
          <w:rFonts w:asciiTheme="minorHAnsi" w:hAnsiTheme="minorHAnsi" w:cstheme="minorHAnsi"/>
          <w:color w:val="auto"/>
          <w:sz w:val="22"/>
          <w:szCs w:val="22"/>
        </w:rPr>
        <w:t>korzyści</w:t>
      </w:r>
      <w:r w:rsidRPr="00D80D31">
        <w:rPr>
          <w:rFonts w:asciiTheme="minorHAnsi" w:eastAsia="Arial" w:hAnsiTheme="minorHAnsi" w:cstheme="minorHAnsi"/>
          <w:color w:val="auto"/>
          <w:sz w:val="22"/>
          <w:szCs w:val="22"/>
        </w:rPr>
        <w:t xml:space="preserve"> </w:t>
      </w:r>
      <w:r w:rsidRPr="00D80D31">
        <w:rPr>
          <w:rFonts w:asciiTheme="minorHAnsi" w:hAnsiTheme="minorHAnsi" w:cstheme="minorHAnsi"/>
          <w:color w:val="auto"/>
          <w:sz w:val="22"/>
          <w:szCs w:val="22"/>
        </w:rPr>
        <w:t>wynikającej</w:t>
      </w:r>
      <w:r w:rsidRPr="00D80D31">
        <w:rPr>
          <w:rFonts w:asciiTheme="minorHAnsi" w:eastAsia="Arial" w:hAnsiTheme="minorHAnsi" w:cstheme="minorHAnsi"/>
          <w:color w:val="auto"/>
          <w:sz w:val="22"/>
          <w:szCs w:val="22"/>
        </w:rPr>
        <w:t xml:space="preserve"> </w:t>
      </w:r>
      <w:r w:rsidRPr="00D80D31">
        <w:rPr>
          <w:rFonts w:asciiTheme="minorHAnsi" w:hAnsiTheme="minorHAnsi" w:cstheme="minorHAnsi"/>
          <w:color w:val="auto"/>
          <w:sz w:val="22"/>
          <w:szCs w:val="22"/>
        </w:rPr>
        <w:t>z</w:t>
      </w:r>
      <w:r w:rsidRPr="00D80D31">
        <w:rPr>
          <w:rFonts w:asciiTheme="minorHAnsi" w:eastAsia="Arial" w:hAnsiTheme="minorHAnsi" w:cstheme="minorHAnsi"/>
          <w:color w:val="auto"/>
          <w:sz w:val="22"/>
          <w:szCs w:val="22"/>
        </w:rPr>
        <w:t xml:space="preserve"> </w:t>
      </w:r>
      <w:r w:rsidRPr="00D80D31">
        <w:rPr>
          <w:rFonts w:asciiTheme="minorHAnsi" w:hAnsiTheme="minorHAnsi" w:cstheme="minorHAnsi"/>
          <w:color w:val="auto"/>
          <w:sz w:val="22"/>
          <w:szCs w:val="22"/>
        </w:rPr>
        <w:t>niniejszej</w:t>
      </w:r>
      <w:r w:rsidRPr="00D80D31">
        <w:rPr>
          <w:rFonts w:asciiTheme="minorHAnsi" w:eastAsia="Arial" w:hAnsiTheme="minorHAnsi" w:cstheme="minorHAnsi"/>
          <w:color w:val="auto"/>
          <w:sz w:val="22"/>
          <w:szCs w:val="22"/>
        </w:rPr>
        <w:t xml:space="preserve"> </w:t>
      </w:r>
      <w:r w:rsidRPr="00D80D31">
        <w:rPr>
          <w:rFonts w:asciiTheme="minorHAnsi" w:hAnsiTheme="minorHAnsi" w:cstheme="minorHAnsi"/>
          <w:color w:val="auto"/>
          <w:sz w:val="22"/>
          <w:szCs w:val="22"/>
        </w:rPr>
        <w:t>umowy</w:t>
      </w:r>
      <w:r w:rsidRPr="00D80D31">
        <w:rPr>
          <w:rFonts w:asciiTheme="minorHAnsi" w:eastAsia="Arial" w:hAnsiTheme="minorHAnsi" w:cstheme="minorHAnsi"/>
          <w:color w:val="auto"/>
          <w:sz w:val="22"/>
          <w:szCs w:val="22"/>
        </w:rPr>
        <w:t xml:space="preserve"> </w:t>
      </w:r>
      <w:r w:rsidRPr="00D80D31">
        <w:rPr>
          <w:rFonts w:asciiTheme="minorHAnsi" w:hAnsiTheme="minorHAnsi" w:cstheme="minorHAnsi"/>
          <w:color w:val="auto"/>
          <w:sz w:val="22"/>
          <w:szCs w:val="22"/>
        </w:rPr>
        <w:t>lub</w:t>
      </w:r>
      <w:r w:rsidRPr="00D80D31">
        <w:rPr>
          <w:rFonts w:asciiTheme="minorHAnsi" w:eastAsia="Arial" w:hAnsiTheme="minorHAnsi" w:cstheme="minorHAnsi"/>
          <w:color w:val="auto"/>
          <w:sz w:val="22"/>
          <w:szCs w:val="22"/>
        </w:rPr>
        <w:t xml:space="preserve"> </w:t>
      </w:r>
      <w:r w:rsidRPr="00D80D31">
        <w:rPr>
          <w:rFonts w:asciiTheme="minorHAnsi" w:hAnsiTheme="minorHAnsi" w:cstheme="minorHAnsi"/>
          <w:color w:val="auto"/>
          <w:sz w:val="22"/>
          <w:szCs w:val="22"/>
        </w:rPr>
        <w:t>udziału</w:t>
      </w:r>
      <w:r w:rsidRPr="00D80D31">
        <w:rPr>
          <w:rFonts w:asciiTheme="minorHAnsi" w:eastAsia="Arial" w:hAnsiTheme="minorHAnsi" w:cstheme="minorHAnsi"/>
          <w:color w:val="auto"/>
          <w:sz w:val="22"/>
          <w:szCs w:val="22"/>
        </w:rPr>
        <w:t xml:space="preserve"> </w:t>
      </w:r>
      <w:r w:rsidRPr="00D80D31">
        <w:rPr>
          <w:rFonts w:asciiTheme="minorHAnsi" w:hAnsiTheme="minorHAnsi" w:cstheme="minorHAnsi"/>
          <w:color w:val="auto"/>
          <w:sz w:val="22"/>
          <w:szCs w:val="22"/>
        </w:rPr>
        <w:t>w</w:t>
      </w:r>
      <w:r w:rsidRPr="00D80D31">
        <w:rPr>
          <w:rFonts w:asciiTheme="minorHAnsi" w:eastAsia="Arial" w:hAnsiTheme="minorHAnsi" w:cstheme="minorHAnsi"/>
          <w:color w:val="auto"/>
          <w:sz w:val="22"/>
          <w:szCs w:val="22"/>
        </w:rPr>
        <w:t xml:space="preserve"> </w:t>
      </w:r>
      <w:r w:rsidRPr="00D80D31">
        <w:rPr>
          <w:rFonts w:asciiTheme="minorHAnsi" w:hAnsiTheme="minorHAnsi" w:cstheme="minorHAnsi"/>
          <w:color w:val="auto"/>
          <w:sz w:val="22"/>
          <w:szCs w:val="22"/>
        </w:rPr>
        <w:t>niej</w:t>
      </w:r>
      <w:r w:rsidRPr="00D80D31">
        <w:rPr>
          <w:rFonts w:asciiTheme="minorHAnsi" w:eastAsia="Arial" w:hAnsiTheme="minorHAnsi" w:cstheme="minorHAnsi"/>
          <w:color w:val="auto"/>
          <w:sz w:val="22"/>
          <w:szCs w:val="22"/>
        </w:rPr>
        <w:t xml:space="preserve"> </w:t>
      </w:r>
      <w:r w:rsidRPr="00D80D31">
        <w:rPr>
          <w:rFonts w:asciiTheme="minorHAnsi" w:hAnsiTheme="minorHAnsi" w:cstheme="minorHAnsi"/>
          <w:color w:val="auto"/>
          <w:sz w:val="22"/>
          <w:szCs w:val="22"/>
        </w:rPr>
        <w:t>na</w:t>
      </w:r>
      <w:r w:rsidRPr="00D80D31">
        <w:rPr>
          <w:rFonts w:asciiTheme="minorHAnsi" w:eastAsia="Arial" w:hAnsiTheme="minorHAnsi" w:cstheme="minorHAnsi"/>
          <w:color w:val="auto"/>
          <w:sz w:val="22"/>
          <w:szCs w:val="22"/>
        </w:rPr>
        <w:t xml:space="preserve"> </w:t>
      </w:r>
      <w:r w:rsidRPr="00D80D31">
        <w:rPr>
          <w:rFonts w:asciiTheme="minorHAnsi" w:hAnsiTheme="minorHAnsi" w:cstheme="minorHAnsi"/>
          <w:color w:val="auto"/>
          <w:sz w:val="22"/>
          <w:szCs w:val="22"/>
        </w:rPr>
        <w:t>osoby</w:t>
      </w:r>
      <w:r w:rsidRPr="00D80D31">
        <w:rPr>
          <w:rFonts w:asciiTheme="minorHAnsi" w:eastAsia="Arial" w:hAnsiTheme="minorHAnsi" w:cstheme="minorHAnsi"/>
          <w:color w:val="auto"/>
          <w:sz w:val="22"/>
          <w:szCs w:val="22"/>
        </w:rPr>
        <w:t xml:space="preserve"> </w:t>
      </w:r>
      <w:r w:rsidRPr="00D80D31">
        <w:rPr>
          <w:rFonts w:asciiTheme="minorHAnsi" w:hAnsiTheme="minorHAnsi" w:cstheme="minorHAnsi"/>
          <w:color w:val="auto"/>
          <w:sz w:val="22"/>
          <w:szCs w:val="22"/>
        </w:rPr>
        <w:t>trzecie</w:t>
      </w:r>
      <w:r w:rsidRPr="00D80D31">
        <w:rPr>
          <w:rFonts w:asciiTheme="minorHAnsi" w:eastAsia="Arial" w:hAnsiTheme="minorHAnsi" w:cstheme="minorHAnsi"/>
          <w:color w:val="auto"/>
          <w:sz w:val="22"/>
          <w:szCs w:val="22"/>
        </w:rPr>
        <w:t xml:space="preserve"> </w:t>
      </w:r>
      <w:r w:rsidRPr="00D80D31">
        <w:rPr>
          <w:rFonts w:asciiTheme="minorHAnsi" w:hAnsiTheme="minorHAnsi" w:cstheme="minorHAnsi"/>
          <w:color w:val="auto"/>
          <w:sz w:val="22"/>
          <w:szCs w:val="22"/>
        </w:rPr>
        <w:t>bez</w:t>
      </w:r>
      <w:r w:rsidRPr="00D80D31">
        <w:rPr>
          <w:rFonts w:asciiTheme="minorHAnsi" w:eastAsia="Arial" w:hAnsiTheme="minorHAnsi" w:cstheme="minorHAnsi"/>
          <w:color w:val="auto"/>
          <w:sz w:val="22"/>
          <w:szCs w:val="22"/>
        </w:rPr>
        <w:t xml:space="preserve"> </w:t>
      </w:r>
      <w:r w:rsidRPr="00D80D31">
        <w:rPr>
          <w:rFonts w:asciiTheme="minorHAnsi" w:hAnsiTheme="minorHAnsi" w:cstheme="minorHAnsi"/>
          <w:color w:val="auto"/>
          <w:sz w:val="22"/>
          <w:szCs w:val="22"/>
        </w:rPr>
        <w:t>uprzedniej,</w:t>
      </w:r>
      <w:r w:rsidRPr="00D80D31">
        <w:rPr>
          <w:rFonts w:asciiTheme="minorHAnsi" w:eastAsia="Arial" w:hAnsiTheme="minorHAnsi" w:cstheme="minorHAnsi"/>
          <w:color w:val="auto"/>
          <w:sz w:val="22"/>
          <w:szCs w:val="22"/>
        </w:rPr>
        <w:t xml:space="preserve"> </w:t>
      </w:r>
      <w:r w:rsidRPr="00D80D31">
        <w:rPr>
          <w:rFonts w:asciiTheme="minorHAnsi" w:hAnsiTheme="minorHAnsi" w:cstheme="minorHAnsi"/>
          <w:color w:val="auto"/>
          <w:sz w:val="22"/>
          <w:szCs w:val="22"/>
        </w:rPr>
        <w:t>pisemnej</w:t>
      </w:r>
      <w:r w:rsidRPr="00D80D31">
        <w:rPr>
          <w:rFonts w:asciiTheme="minorHAnsi" w:eastAsia="Arial" w:hAnsiTheme="minorHAnsi" w:cstheme="minorHAnsi"/>
          <w:color w:val="auto"/>
          <w:sz w:val="22"/>
          <w:szCs w:val="22"/>
        </w:rPr>
        <w:t xml:space="preserve"> </w:t>
      </w:r>
      <w:r w:rsidRPr="00D80D31">
        <w:rPr>
          <w:rFonts w:asciiTheme="minorHAnsi" w:hAnsiTheme="minorHAnsi" w:cstheme="minorHAnsi"/>
          <w:color w:val="auto"/>
          <w:sz w:val="22"/>
          <w:szCs w:val="22"/>
        </w:rPr>
        <w:t>zgody</w:t>
      </w:r>
      <w:r w:rsidRPr="00D80D31">
        <w:rPr>
          <w:rFonts w:asciiTheme="minorHAnsi" w:eastAsia="Arial" w:hAnsiTheme="minorHAnsi" w:cstheme="minorHAnsi"/>
          <w:color w:val="auto"/>
          <w:sz w:val="22"/>
          <w:szCs w:val="22"/>
        </w:rPr>
        <w:t xml:space="preserve"> </w:t>
      </w:r>
      <w:r w:rsidRPr="00D80D31">
        <w:rPr>
          <w:rFonts w:asciiTheme="minorHAnsi" w:hAnsiTheme="minorHAnsi" w:cstheme="minorHAnsi"/>
          <w:color w:val="auto"/>
          <w:sz w:val="22"/>
          <w:szCs w:val="22"/>
        </w:rPr>
        <w:t>Zamawiającego.</w:t>
      </w:r>
      <w:r w:rsidRPr="00D80D31">
        <w:rPr>
          <w:rFonts w:asciiTheme="minorHAnsi" w:eastAsia="Arial" w:hAnsiTheme="minorHAnsi" w:cstheme="minorHAnsi"/>
          <w:color w:val="auto"/>
          <w:sz w:val="22"/>
          <w:szCs w:val="22"/>
        </w:rPr>
        <w:t xml:space="preserve"> </w:t>
      </w:r>
    </w:p>
    <w:p w14:paraId="576EEFCF" w14:textId="77777777" w:rsidR="00851EF3" w:rsidRPr="00D80D31" w:rsidRDefault="00851EF3">
      <w:pPr>
        <w:pStyle w:val="Normalny1"/>
        <w:numPr>
          <w:ilvl w:val="0"/>
          <w:numId w:val="27"/>
        </w:numPr>
        <w:ind w:left="426" w:hanging="426"/>
        <w:jc w:val="both"/>
        <w:rPr>
          <w:rFonts w:asciiTheme="minorHAnsi" w:hAnsiTheme="minorHAnsi" w:cstheme="minorHAnsi"/>
          <w:color w:val="auto"/>
          <w:sz w:val="22"/>
          <w:szCs w:val="22"/>
        </w:rPr>
      </w:pPr>
      <w:r w:rsidRPr="00D80D31">
        <w:rPr>
          <w:rFonts w:asciiTheme="minorHAnsi" w:hAnsiTheme="minorHAnsi" w:cstheme="minorHAnsi"/>
          <w:color w:val="auto"/>
          <w:sz w:val="22"/>
          <w:szCs w:val="22"/>
        </w:rPr>
        <w:t>Cesja,</w:t>
      </w:r>
      <w:r w:rsidRPr="00D80D31">
        <w:rPr>
          <w:rFonts w:asciiTheme="minorHAnsi" w:eastAsia="Arial" w:hAnsiTheme="minorHAnsi" w:cstheme="minorHAnsi"/>
          <w:color w:val="auto"/>
          <w:sz w:val="22"/>
          <w:szCs w:val="22"/>
        </w:rPr>
        <w:t xml:space="preserve"> </w:t>
      </w:r>
      <w:r w:rsidRPr="00D80D31">
        <w:rPr>
          <w:rFonts w:asciiTheme="minorHAnsi" w:hAnsiTheme="minorHAnsi" w:cstheme="minorHAnsi"/>
          <w:color w:val="auto"/>
          <w:sz w:val="22"/>
          <w:szCs w:val="22"/>
        </w:rPr>
        <w:t>przelew</w:t>
      </w:r>
      <w:r w:rsidRPr="00D80D31">
        <w:rPr>
          <w:rFonts w:asciiTheme="minorHAnsi" w:eastAsia="Arial" w:hAnsiTheme="minorHAnsi" w:cstheme="minorHAnsi"/>
          <w:color w:val="auto"/>
          <w:sz w:val="22"/>
          <w:szCs w:val="22"/>
        </w:rPr>
        <w:t xml:space="preserve"> </w:t>
      </w:r>
      <w:r w:rsidRPr="00D80D31">
        <w:rPr>
          <w:rFonts w:asciiTheme="minorHAnsi" w:hAnsiTheme="minorHAnsi" w:cstheme="minorHAnsi"/>
          <w:color w:val="auto"/>
          <w:sz w:val="22"/>
          <w:szCs w:val="22"/>
        </w:rPr>
        <w:t>lub</w:t>
      </w:r>
      <w:r w:rsidRPr="00D80D31">
        <w:rPr>
          <w:rFonts w:asciiTheme="minorHAnsi" w:eastAsia="Arial" w:hAnsiTheme="minorHAnsi" w:cstheme="minorHAnsi"/>
          <w:color w:val="auto"/>
          <w:sz w:val="22"/>
          <w:szCs w:val="22"/>
        </w:rPr>
        <w:t xml:space="preserve"> </w:t>
      </w:r>
      <w:r w:rsidRPr="00D80D31">
        <w:rPr>
          <w:rFonts w:asciiTheme="minorHAnsi" w:hAnsiTheme="minorHAnsi" w:cstheme="minorHAnsi"/>
          <w:color w:val="auto"/>
          <w:sz w:val="22"/>
          <w:szCs w:val="22"/>
        </w:rPr>
        <w:t>czynność</w:t>
      </w:r>
      <w:r w:rsidRPr="00D80D31">
        <w:rPr>
          <w:rFonts w:asciiTheme="minorHAnsi" w:eastAsia="Arial" w:hAnsiTheme="minorHAnsi" w:cstheme="minorHAnsi"/>
          <w:color w:val="auto"/>
          <w:sz w:val="22"/>
          <w:szCs w:val="22"/>
        </w:rPr>
        <w:t xml:space="preserve"> </w:t>
      </w:r>
      <w:r w:rsidRPr="00D80D31">
        <w:rPr>
          <w:rFonts w:asciiTheme="minorHAnsi" w:hAnsiTheme="minorHAnsi" w:cstheme="minorHAnsi"/>
          <w:color w:val="auto"/>
          <w:sz w:val="22"/>
          <w:szCs w:val="22"/>
        </w:rPr>
        <w:t>wywołująca</w:t>
      </w:r>
      <w:r w:rsidRPr="00D80D31">
        <w:rPr>
          <w:rFonts w:asciiTheme="minorHAnsi" w:eastAsia="Arial" w:hAnsiTheme="minorHAnsi" w:cstheme="minorHAnsi"/>
          <w:color w:val="auto"/>
          <w:sz w:val="22"/>
          <w:szCs w:val="22"/>
        </w:rPr>
        <w:t xml:space="preserve"> </w:t>
      </w:r>
      <w:r w:rsidRPr="00D80D31">
        <w:rPr>
          <w:rFonts w:asciiTheme="minorHAnsi" w:hAnsiTheme="minorHAnsi" w:cstheme="minorHAnsi"/>
          <w:color w:val="auto"/>
          <w:sz w:val="22"/>
          <w:szCs w:val="22"/>
        </w:rPr>
        <w:t>podobne</w:t>
      </w:r>
      <w:r w:rsidRPr="00D80D31">
        <w:rPr>
          <w:rFonts w:asciiTheme="minorHAnsi" w:eastAsia="Arial" w:hAnsiTheme="minorHAnsi" w:cstheme="minorHAnsi"/>
          <w:color w:val="auto"/>
          <w:sz w:val="22"/>
          <w:szCs w:val="22"/>
        </w:rPr>
        <w:t xml:space="preserve"> </w:t>
      </w:r>
      <w:r w:rsidRPr="00D80D31">
        <w:rPr>
          <w:rFonts w:asciiTheme="minorHAnsi" w:hAnsiTheme="minorHAnsi" w:cstheme="minorHAnsi"/>
          <w:color w:val="auto"/>
          <w:sz w:val="22"/>
          <w:szCs w:val="22"/>
        </w:rPr>
        <w:t>skutki,</w:t>
      </w:r>
      <w:r w:rsidRPr="00D80D31">
        <w:rPr>
          <w:rFonts w:asciiTheme="minorHAnsi" w:eastAsia="Arial" w:hAnsiTheme="minorHAnsi" w:cstheme="minorHAnsi"/>
          <w:color w:val="auto"/>
          <w:sz w:val="22"/>
          <w:szCs w:val="22"/>
        </w:rPr>
        <w:t xml:space="preserve"> </w:t>
      </w:r>
      <w:r w:rsidRPr="00D80D31">
        <w:rPr>
          <w:rFonts w:asciiTheme="minorHAnsi" w:hAnsiTheme="minorHAnsi" w:cstheme="minorHAnsi"/>
          <w:color w:val="auto"/>
          <w:sz w:val="22"/>
          <w:szCs w:val="22"/>
        </w:rPr>
        <w:t>dokonane</w:t>
      </w:r>
      <w:r w:rsidRPr="00D80D31">
        <w:rPr>
          <w:rFonts w:asciiTheme="minorHAnsi" w:eastAsia="Arial" w:hAnsiTheme="minorHAnsi" w:cstheme="minorHAnsi"/>
          <w:color w:val="auto"/>
          <w:sz w:val="22"/>
          <w:szCs w:val="22"/>
        </w:rPr>
        <w:t xml:space="preserve"> </w:t>
      </w:r>
      <w:r w:rsidRPr="00D80D31">
        <w:rPr>
          <w:rFonts w:asciiTheme="minorHAnsi" w:hAnsiTheme="minorHAnsi" w:cstheme="minorHAnsi"/>
          <w:color w:val="auto"/>
          <w:sz w:val="22"/>
          <w:szCs w:val="22"/>
        </w:rPr>
        <w:t>bez</w:t>
      </w:r>
      <w:r w:rsidRPr="00D80D31">
        <w:rPr>
          <w:rFonts w:asciiTheme="minorHAnsi" w:eastAsia="Arial" w:hAnsiTheme="minorHAnsi" w:cstheme="minorHAnsi"/>
          <w:color w:val="auto"/>
          <w:sz w:val="22"/>
          <w:szCs w:val="22"/>
        </w:rPr>
        <w:t xml:space="preserve"> </w:t>
      </w:r>
      <w:r w:rsidRPr="00D80D31">
        <w:rPr>
          <w:rFonts w:asciiTheme="minorHAnsi" w:hAnsiTheme="minorHAnsi" w:cstheme="minorHAnsi"/>
          <w:color w:val="auto"/>
          <w:sz w:val="22"/>
          <w:szCs w:val="22"/>
        </w:rPr>
        <w:t>pisemnej</w:t>
      </w:r>
      <w:r w:rsidRPr="00D80D31">
        <w:rPr>
          <w:rFonts w:asciiTheme="minorHAnsi" w:eastAsia="Arial" w:hAnsiTheme="minorHAnsi" w:cstheme="minorHAnsi"/>
          <w:color w:val="auto"/>
          <w:sz w:val="22"/>
          <w:szCs w:val="22"/>
        </w:rPr>
        <w:t xml:space="preserve"> </w:t>
      </w:r>
      <w:r w:rsidRPr="00D80D31">
        <w:rPr>
          <w:rFonts w:asciiTheme="minorHAnsi" w:hAnsiTheme="minorHAnsi" w:cstheme="minorHAnsi"/>
          <w:color w:val="auto"/>
          <w:sz w:val="22"/>
          <w:szCs w:val="22"/>
        </w:rPr>
        <w:t>zgody</w:t>
      </w:r>
      <w:r w:rsidRPr="00D80D31">
        <w:rPr>
          <w:rFonts w:asciiTheme="minorHAnsi" w:eastAsia="Arial" w:hAnsiTheme="minorHAnsi" w:cstheme="minorHAnsi"/>
          <w:color w:val="auto"/>
          <w:sz w:val="22"/>
          <w:szCs w:val="22"/>
        </w:rPr>
        <w:t xml:space="preserve"> </w:t>
      </w:r>
      <w:r w:rsidRPr="00D80D31">
        <w:rPr>
          <w:rFonts w:asciiTheme="minorHAnsi" w:hAnsiTheme="minorHAnsi" w:cstheme="minorHAnsi"/>
          <w:color w:val="auto"/>
          <w:sz w:val="22"/>
          <w:szCs w:val="22"/>
        </w:rPr>
        <w:t>Zamawiającego,</w:t>
      </w:r>
      <w:r w:rsidRPr="00D80D31">
        <w:rPr>
          <w:rFonts w:asciiTheme="minorHAnsi" w:eastAsia="Arial" w:hAnsiTheme="minorHAnsi" w:cstheme="minorHAnsi"/>
          <w:color w:val="auto"/>
          <w:sz w:val="22"/>
          <w:szCs w:val="22"/>
        </w:rPr>
        <w:t xml:space="preserve"> </w:t>
      </w:r>
      <w:r w:rsidRPr="00D80D31">
        <w:rPr>
          <w:rFonts w:asciiTheme="minorHAnsi" w:hAnsiTheme="minorHAnsi" w:cstheme="minorHAnsi"/>
          <w:color w:val="auto"/>
          <w:sz w:val="22"/>
          <w:szCs w:val="22"/>
        </w:rPr>
        <w:t>są</w:t>
      </w:r>
      <w:r w:rsidRPr="00D80D31">
        <w:rPr>
          <w:rFonts w:asciiTheme="minorHAnsi" w:eastAsia="Arial" w:hAnsiTheme="minorHAnsi" w:cstheme="minorHAnsi"/>
          <w:color w:val="auto"/>
          <w:sz w:val="22"/>
          <w:szCs w:val="22"/>
        </w:rPr>
        <w:t xml:space="preserve"> </w:t>
      </w:r>
      <w:r w:rsidRPr="00D80D31">
        <w:rPr>
          <w:rFonts w:asciiTheme="minorHAnsi" w:hAnsiTheme="minorHAnsi" w:cstheme="minorHAnsi"/>
          <w:color w:val="auto"/>
          <w:sz w:val="22"/>
          <w:szCs w:val="22"/>
        </w:rPr>
        <w:t>względem</w:t>
      </w:r>
      <w:r w:rsidRPr="00D80D31">
        <w:rPr>
          <w:rFonts w:asciiTheme="minorHAnsi" w:eastAsia="Arial" w:hAnsiTheme="minorHAnsi" w:cstheme="minorHAnsi"/>
          <w:color w:val="auto"/>
          <w:sz w:val="22"/>
          <w:szCs w:val="22"/>
        </w:rPr>
        <w:t xml:space="preserve"> </w:t>
      </w:r>
      <w:r w:rsidRPr="00D80D31">
        <w:rPr>
          <w:rFonts w:asciiTheme="minorHAnsi" w:hAnsiTheme="minorHAnsi" w:cstheme="minorHAnsi"/>
          <w:color w:val="auto"/>
          <w:sz w:val="22"/>
          <w:szCs w:val="22"/>
        </w:rPr>
        <w:t>Zamawiającego</w:t>
      </w:r>
      <w:r w:rsidRPr="00D80D31">
        <w:rPr>
          <w:rFonts w:asciiTheme="minorHAnsi" w:eastAsia="Arial" w:hAnsiTheme="minorHAnsi" w:cstheme="minorHAnsi"/>
          <w:color w:val="auto"/>
          <w:sz w:val="22"/>
          <w:szCs w:val="22"/>
        </w:rPr>
        <w:t xml:space="preserve"> </w:t>
      </w:r>
      <w:r w:rsidRPr="00D80D31">
        <w:rPr>
          <w:rFonts w:asciiTheme="minorHAnsi" w:hAnsiTheme="minorHAnsi" w:cstheme="minorHAnsi"/>
          <w:color w:val="auto"/>
          <w:sz w:val="22"/>
          <w:szCs w:val="22"/>
        </w:rPr>
        <w:t>bezskuteczne.</w:t>
      </w:r>
    </w:p>
    <w:p w14:paraId="55F2B3B0" w14:textId="77777777" w:rsidR="00851EF3" w:rsidRPr="00D80D31" w:rsidRDefault="00851EF3" w:rsidP="00515A89">
      <w:pPr>
        <w:jc w:val="both"/>
        <w:rPr>
          <w:rFonts w:asciiTheme="minorHAnsi" w:hAnsiTheme="minorHAnsi" w:cstheme="minorHAnsi"/>
          <w:b/>
          <w:sz w:val="22"/>
          <w:szCs w:val="22"/>
        </w:rPr>
      </w:pPr>
    </w:p>
    <w:p w14:paraId="5AE43875" w14:textId="77777777" w:rsidR="00851EF3" w:rsidRPr="00D80D31" w:rsidRDefault="00851EF3" w:rsidP="00515A89">
      <w:pPr>
        <w:jc w:val="center"/>
        <w:rPr>
          <w:rFonts w:asciiTheme="minorHAnsi" w:hAnsiTheme="minorHAnsi" w:cstheme="minorHAnsi"/>
          <w:sz w:val="22"/>
          <w:szCs w:val="22"/>
        </w:rPr>
      </w:pPr>
      <w:r w:rsidRPr="00D80D31">
        <w:rPr>
          <w:rFonts w:asciiTheme="minorHAnsi" w:hAnsiTheme="minorHAnsi" w:cstheme="minorHAnsi"/>
          <w:sz w:val="22"/>
          <w:szCs w:val="22"/>
        </w:rPr>
        <w:t>§</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5.</w:t>
      </w:r>
    </w:p>
    <w:p w14:paraId="0056D253" w14:textId="6F1CFAF1" w:rsidR="007768B2" w:rsidRPr="00D80D31" w:rsidRDefault="00080B2A">
      <w:pPr>
        <w:numPr>
          <w:ilvl w:val="0"/>
          <w:numId w:val="15"/>
        </w:numPr>
        <w:tabs>
          <w:tab w:val="clear" w:pos="360"/>
          <w:tab w:val="num" w:pos="426"/>
        </w:tabs>
        <w:ind w:left="426" w:hanging="426"/>
        <w:jc w:val="both"/>
        <w:rPr>
          <w:rFonts w:asciiTheme="minorHAnsi" w:hAnsiTheme="minorHAnsi" w:cstheme="minorHAnsi"/>
          <w:sz w:val="22"/>
          <w:szCs w:val="22"/>
        </w:rPr>
      </w:pPr>
      <w:r w:rsidRPr="00D80D31">
        <w:rPr>
          <w:rFonts w:asciiTheme="minorHAnsi" w:hAnsiTheme="minorHAnsi" w:cstheme="minorHAnsi"/>
          <w:sz w:val="22"/>
          <w:szCs w:val="22"/>
        </w:rPr>
        <w:t>Przedmiot umowy, o którym mowa w</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1 ust.</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 xml:space="preserve">1 niniejszej umowy, zostanie wykonany </w:t>
      </w:r>
      <w:r w:rsidRPr="00D80D31">
        <w:rPr>
          <w:rFonts w:asciiTheme="minorHAnsi" w:hAnsiTheme="minorHAnsi" w:cstheme="minorHAnsi"/>
          <w:b/>
          <w:bCs/>
          <w:sz w:val="22"/>
          <w:szCs w:val="22"/>
        </w:rPr>
        <w:t>w t</w:t>
      </w:r>
      <w:r w:rsidR="007768B2" w:rsidRPr="00D80D31">
        <w:rPr>
          <w:rFonts w:asciiTheme="minorHAnsi" w:hAnsiTheme="minorHAnsi" w:cstheme="minorHAnsi"/>
          <w:b/>
          <w:bCs/>
          <w:sz w:val="22"/>
          <w:szCs w:val="22"/>
        </w:rPr>
        <w:t>ermin</w:t>
      </w:r>
      <w:r w:rsidRPr="00D80D31">
        <w:rPr>
          <w:rFonts w:asciiTheme="minorHAnsi" w:hAnsiTheme="minorHAnsi" w:cstheme="minorHAnsi"/>
          <w:b/>
          <w:bCs/>
          <w:sz w:val="22"/>
          <w:szCs w:val="22"/>
        </w:rPr>
        <w:t>ie</w:t>
      </w:r>
      <w:r w:rsidR="00D80D31" w:rsidRPr="00D80D31">
        <w:rPr>
          <w:rFonts w:asciiTheme="minorHAnsi" w:hAnsiTheme="minorHAnsi" w:cstheme="minorHAnsi"/>
          <w:b/>
          <w:bCs/>
          <w:sz w:val="22"/>
          <w:szCs w:val="22"/>
        </w:rPr>
        <w:t xml:space="preserve"> 330</w:t>
      </w:r>
      <w:r w:rsidR="00E214F9" w:rsidRPr="00D80D31">
        <w:rPr>
          <w:rFonts w:asciiTheme="minorHAnsi" w:hAnsiTheme="minorHAnsi" w:cstheme="minorHAnsi"/>
          <w:b/>
          <w:bCs/>
          <w:sz w:val="22"/>
          <w:szCs w:val="22"/>
        </w:rPr>
        <w:t xml:space="preserve"> dni od dnia zawarcia umowy</w:t>
      </w:r>
      <w:r w:rsidR="00E214F9" w:rsidRPr="00D80D31">
        <w:rPr>
          <w:rFonts w:asciiTheme="minorHAnsi" w:hAnsiTheme="minorHAnsi" w:cstheme="minorHAnsi"/>
          <w:sz w:val="22"/>
          <w:szCs w:val="22"/>
        </w:rPr>
        <w:t>.</w:t>
      </w:r>
    </w:p>
    <w:p w14:paraId="1DCF6A42" w14:textId="77777777" w:rsidR="00851EF3" w:rsidRPr="00D80D31" w:rsidRDefault="00851EF3">
      <w:pPr>
        <w:numPr>
          <w:ilvl w:val="0"/>
          <w:numId w:val="15"/>
        </w:numPr>
        <w:tabs>
          <w:tab w:val="clear" w:pos="360"/>
          <w:tab w:val="num" w:pos="426"/>
        </w:tabs>
        <w:ind w:left="426" w:hanging="426"/>
        <w:jc w:val="both"/>
        <w:rPr>
          <w:rFonts w:asciiTheme="minorHAnsi" w:hAnsiTheme="minorHAnsi" w:cstheme="minorHAnsi"/>
          <w:sz w:val="22"/>
          <w:szCs w:val="22"/>
        </w:rPr>
      </w:pPr>
      <w:r w:rsidRPr="00D80D31">
        <w:rPr>
          <w:rFonts w:asciiTheme="minorHAnsi" w:hAnsiTheme="minorHAnsi" w:cstheme="minorHAnsi"/>
          <w:sz w:val="22"/>
          <w:szCs w:val="22"/>
        </w:rPr>
        <w:t>W</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terminie</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7</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dni</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roboczych</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od</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podpisania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umowy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Zamawiający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przekaże</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protokolarnie</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Wykonawcy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teren</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budowy.</w:t>
      </w:r>
      <w:r w:rsidRPr="00D80D31">
        <w:rPr>
          <w:rFonts w:asciiTheme="minorHAnsi" w:eastAsia="Arial" w:hAnsiTheme="minorHAnsi" w:cstheme="minorHAnsi"/>
          <w:sz w:val="22"/>
          <w:szCs w:val="22"/>
        </w:rPr>
        <w:t xml:space="preserve"> </w:t>
      </w:r>
    </w:p>
    <w:p w14:paraId="392C30FB" w14:textId="77777777" w:rsidR="003C61D9" w:rsidRPr="00D80D31" w:rsidRDefault="00851EF3">
      <w:pPr>
        <w:numPr>
          <w:ilvl w:val="0"/>
          <w:numId w:val="15"/>
        </w:numPr>
        <w:tabs>
          <w:tab w:val="clear" w:pos="360"/>
          <w:tab w:val="left" w:pos="426"/>
        </w:tabs>
        <w:ind w:left="426" w:hanging="426"/>
        <w:jc w:val="both"/>
        <w:rPr>
          <w:rFonts w:asciiTheme="minorHAnsi" w:hAnsiTheme="minorHAnsi" w:cstheme="minorHAnsi"/>
          <w:sz w:val="22"/>
          <w:szCs w:val="22"/>
        </w:rPr>
      </w:pPr>
      <w:r w:rsidRPr="00D80D31">
        <w:rPr>
          <w:rFonts w:asciiTheme="minorHAnsi" w:hAnsiTheme="minorHAnsi" w:cstheme="minorHAnsi"/>
          <w:sz w:val="22"/>
          <w:szCs w:val="22"/>
        </w:rPr>
        <w:t>Od</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dnia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protokolarnego</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przejęcia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terenu</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budowy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do</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dnia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protokolarnego</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przekazania</w:t>
      </w:r>
      <w:r w:rsidRPr="00D80D31">
        <w:rPr>
          <w:rFonts w:asciiTheme="minorHAnsi" w:eastAsia="Arial" w:hAnsiTheme="minorHAnsi" w:cstheme="minorHAnsi"/>
          <w:sz w:val="22"/>
          <w:szCs w:val="22"/>
        </w:rPr>
        <w:t xml:space="preserve"> </w:t>
      </w:r>
      <w:r w:rsidR="00027CD7" w:rsidRPr="00D80D31">
        <w:rPr>
          <w:rFonts w:asciiTheme="minorHAnsi" w:eastAsia="Arial" w:hAnsiTheme="minorHAnsi" w:cstheme="minorHAnsi"/>
          <w:sz w:val="22"/>
          <w:szCs w:val="22"/>
        </w:rPr>
        <w:t xml:space="preserve">Zamawiającemu </w:t>
      </w:r>
      <w:r w:rsidRPr="00D80D31">
        <w:rPr>
          <w:rFonts w:asciiTheme="minorHAnsi" w:hAnsiTheme="minorHAnsi" w:cstheme="minorHAnsi"/>
          <w:sz w:val="22"/>
          <w:szCs w:val="22"/>
        </w:rPr>
        <w:t>przedmiotu</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umowy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Wykonawca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ponosi</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całkowitą</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odpowiedzialność</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szkody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wynikłe</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na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terenie</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budowy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i</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jego</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otoczeniu</w:t>
      </w:r>
      <w:r w:rsidR="00027CD7" w:rsidRPr="00D80D31">
        <w:rPr>
          <w:rFonts w:asciiTheme="minorHAnsi" w:eastAsia="Arial" w:hAnsiTheme="minorHAnsi" w:cstheme="minorHAnsi"/>
          <w:sz w:val="22"/>
          <w:szCs w:val="22"/>
        </w:rPr>
        <w:t>.</w:t>
      </w:r>
    </w:p>
    <w:p w14:paraId="6F5FEE96" w14:textId="77777777" w:rsidR="00851EF3" w:rsidRPr="00D80D31" w:rsidRDefault="003C61D9">
      <w:pPr>
        <w:numPr>
          <w:ilvl w:val="0"/>
          <w:numId w:val="15"/>
        </w:numPr>
        <w:tabs>
          <w:tab w:val="clear" w:pos="360"/>
          <w:tab w:val="left" w:pos="426"/>
        </w:tabs>
        <w:ind w:left="426" w:hanging="426"/>
        <w:jc w:val="both"/>
        <w:rPr>
          <w:rFonts w:asciiTheme="minorHAnsi" w:hAnsiTheme="minorHAnsi" w:cstheme="minorHAnsi"/>
          <w:sz w:val="22"/>
          <w:szCs w:val="22"/>
        </w:rPr>
      </w:pPr>
      <w:r w:rsidRPr="00D80D31">
        <w:rPr>
          <w:rFonts w:asciiTheme="minorHAnsi" w:eastAsia="Arial" w:hAnsiTheme="minorHAnsi" w:cstheme="minorHAnsi"/>
          <w:sz w:val="22"/>
          <w:szCs w:val="22"/>
        </w:rPr>
        <w:t xml:space="preserve">O gotowości do protokolarnego odbioru robót zanikowych Wykonawca powiadomi zamawiającego ustnie lub pisemnie. Odbiór tych robót zostanie </w:t>
      </w:r>
      <w:r w:rsidR="00554E10" w:rsidRPr="00D80D31">
        <w:rPr>
          <w:rFonts w:asciiTheme="minorHAnsi" w:eastAsia="Arial" w:hAnsiTheme="minorHAnsi" w:cstheme="minorHAnsi"/>
          <w:sz w:val="22"/>
          <w:szCs w:val="22"/>
        </w:rPr>
        <w:t>dokonany w ciągu 5 dni od daty zgłoszenia gotowości w przypadku braku stwierdzenia wad.</w:t>
      </w:r>
      <w:r w:rsidRPr="00D80D31">
        <w:rPr>
          <w:rFonts w:asciiTheme="minorHAnsi" w:eastAsia="Arial" w:hAnsiTheme="minorHAnsi" w:cstheme="minorHAnsi"/>
          <w:sz w:val="22"/>
          <w:szCs w:val="22"/>
        </w:rPr>
        <w:t xml:space="preserve"> </w:t>
      </w:r>
      <w:r w:rsidR="00851EF3" w:rsidRPr="00D80D31">
        <w:rPr>
          <w:rFonts w:asciiTheme="minorHAnsi" w:eastAsia="Arial" w:hAnsiTheme="minorHAnsi" w:cstheme="minorHAnsi"/>
          <w:sz w:val="22"/>
          <w:szCs w:val="22"/>
        </w:rPr>
        <w:t xml:space="preserve"> </w:t>
      </w:r>
    </w:p>
    <w:p w14:paraId="4E50F5CA" w14:textId="77777777" w:rsidR="00851EF3" w:rsidRPr="00D80D31" w:rsidRDefault="00851EF3">
      <w:pPr>
        <w:numPr>
          <w:ilvl w:val="0"/>
          <w:numId w:val="15"/>
        </w:numPr>
        <w:tabs>
          <w:tab w:val="clear" w:pos="360"/>
          <w:tab w:val="left" w:pos="426"/>
        </w:tabs>
        <w:ind w:left="426" w:hanging="426"/>
        <w:jc w:val="both"/>
        <w:rPr>
          <w:rFonts w:asciiTheme="minorHAnsi" w:hAnsiTheme="minorHAnsi" w:cstheme="minorHAnsi"/>
          <w:sz w:val="22"/>
          <w:szCs w:val="22"/>
        </w:rPr>
      </w:pPr>
      <w:r w:rsidRPr="00D80D31">
        <w:rPr>
          <w:rFonts w:asciiTheme="minorHAnsi" w:hAnsiTheme="minorHAnsi" w:cstheme="minorHAnsi"/>
          <w:sz w:val="22"/>
          <w:szCs w:val="22"/>
        </w:rPr>
        <w:t>O</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zakończeniu</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robót</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i</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gotowości</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do</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odbioru</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końcowego</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przedmiotu</w:t>
      </w:r>
      <w:r w:rsidRPr="00D80D31">
        <w:rPr>
          <w:rFonts w:asciiTheme="minorHAnsi" w:eastAsia="Arial" w:hAnsiTheme="minorHAnsi" w:cstheme="minorHAnsi"/>
          <w:sz w:val="22"/>
          <w:szCs w:val="22"/>
        </w:rPr>
        <w:t xml:space="preserve"> </w:t>
      </w:r>
      <w:r w:rsidR="00CF3129" w:rsidRPr="00D80D31">
        <w:rPr>
          <w:rFonts w:asciiTheme="minorHAnsi" w:hAnsiTheme="minorHAnsi" w:cstheme="minorHAnsi"/>
          <w:sz w:val="22"/>
          <w:szCs w:val="22"/>
        </w:rPr>
        <w:t>umowy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Wykonawca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zawiadomi</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Zamawiającego</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pisemnie.</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Odbiór</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zostanie</w:t>
      </w:r>
      <w:r w:rsidRPr="00D80D31">
        <w:rPr>
          <w:rFonts w:asciiTheme="minorHAnsi" w:eastAsia="Arial" w:hAnsiTheme="minorHAnsi" w:cstheme="minorHAnsi"/>
          <w:sz w:val="22"/>
          <w:szCs w:val="22"/>
        </w:rPr>
        <w:t xml:space="preserve"> </w:t>
      </w:r>
      <w:r w:rsidR="002B5A69" w:rsidRPr="00D80D31">
        <w:rPr>
          <w:rFonts w:asciiTheme="minorHAnsi" w:hAnsiTheme="minorHAnsi" w:cstheme="minorHAnsi"/>
          <w:sz w:val="22"/>
          <w:szCs w:val="22"/>
        </w:rPr>
        <w:t>rozpoczęty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przeciągu</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14</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dni</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od</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daty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otrzymania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pisemnego</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zawiadomienia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Wykonawcy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o</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gotowości</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do</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odbioru</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końcowego.</w:t>
      </w:r>
    </w:p>
    <w:p w14:paraId="12F2259F" w14:textId="77777777" w:rsidR="008A31BB" w:rsidRPr="00D80D31" w:rsidRDefault="008A31BB">
      <w:pPr>
        <w:numPr>
          <w:ilvl w:val="0"/>
          <w:numId w:val="15"/>
        </w:numPr>
        <w:tabs>
          <w:tab w:val="clear" w:pos="360"/>
          <w:tab w:val="left" w:pos="426"/>
        </w:tabs>
        <w:ind w:left="426" w:hanging="426"/>
        <w:jc w:val="both"/>
        <w:rPr>
          <w:rFonts w:asciiTheme="minorHAnsi" w:hAnsiTheme="minorHAnsi" w:cstheme="minorHAnsi"/>
          <w:sz w:val="22"/>
          <w:szCs w:val="22"/>
        </w:rPr>
      </w:pPr>
      <w:r w:rsidRPr="00D80D31">
        <w:rPr>
          <w:rFonts w:asciiTheme="minorHAnsi" w:hAnsiTheme="minorHAnsi" w:cstheme="minorHAnsi"/>
          <w:sz w:val="22"/>
          <w:szCs w:val="22"/>
        </w:rPr>
        <w:t>Zakończenie czynności odbioru powinno nastąpić w ciągu 7 dni, licząc od daty rozpoczęcia odbioru.</w:t>
      </w:r>
    </w:p>
    <w:p w14:paraId="6E99F311" w14:textId="77777777" w:rsidR="00851EF3" w:rsidRPr="00D80D31" w:rsidRDefault="00851EF3">
      <w:pPr>
        <w:numPr>
          <w:ilvl w:val="0"/>
          <w:numId w:val="15"/>
        </w:numPr>
        <w:tabs>
          <w:tab w:val="clear" w:pos="360"/>
          <w:tab w:val="left" w:pos="426"/>
        </w:tabs>
        <w:ind w:left="426" w:hanging="426"/>
        <w:jc w:val="both"/>
        <w:rPr>
          <w:rFonts w:asciiTheme="minorHAnsi" w:hAnsiTheme="minorHAnsi" w:cstheme="minorHAnsi"/>
          <w:sz w:val="22"/>
          <w:szCs w:val="22"/>
        </w:rPr>
      </w:pPr>
      <w:r w:rsidRPr="00D80D31">
        <w:rPr>
          <w:rFonts w:asciiTheme="minorHAnsi" w:hAnsiTheme="minorHAnsi" w:cstheme="minorHAnsi"/>
          <w:sz w:val="22"/>
          <w:szCs w:val="22"/>
        </w:rPr>
        <w:t>Strony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ustalają,</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że</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przedmiotem</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odbioru</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końcowego</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jest</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bezusterkowe</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wykonanie</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przedmiotu</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zamówienia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objętego</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niniejszą</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umową,</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potwierdzone</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protokołem</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końcowym</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odbioru</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robót.</w:t>
      </w:r>
      <w:r w:rsidRPr="00D80D31">
        <w:rPr>
          <w:rFonts w:asciiTheme="minorHAnsi" w:eastAsia="Arial" w:hAnsiTheme="minorHAnsi" w:cstheme="minorHAnsi"/>
          <w:sz w:val="22"/>
          <w:szCs w:val="22"/>
        </w:rPr>
        <w:t xml:space="preserve"> </w:t>
      </w:r>
    </w:p>
    <w:p w14:paraId="230EB6C2" w14:textId="77777777" w:rsidR="00851EF3" w:rsidRPr="00D80D31" w:rsidRDefault="00851EF3">
      <w:pPr>
        <w:numPr>
          <w:ilvl w:val="0"/>
          <w:numId w:val="15"/>
        </w:numPr>
        <w:tabs>
          <w:tab w:val="clear" w:pos="360"/>
          <w:tab w:val="left" w:pos="426"/>
        </w:tabs>
        <w:ind w:left="426" w:hanging="426"/>
        <w:jc w:val="both"/>
        <w:rPr>
          <w:rFonts w:asciiTheme="minorHAnsi" w:hAnsiTheme="minorHAnsi" w:cstheme="minorHAnsi"/>
          <w:sz w:val="22"/>
          <w:szCs w:val="22"/>
        </w:rPr>
      </w:pPr>
      <w:r w:rsidRPr="00D80D31">
        <w:rPr>
          <w:rFonts w:asciiTheme="minorHAnsi" w:hAnsiTheme="minorHAnsi" w:cstheme="minorHAnsi"/>
          <w:sz w:val="22"/>
          <w:szCs w:val="22"/>
        </w:rPr>
        <w:t>Protokół</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końcowy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odbioru</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robót</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musi</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być</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podpisany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przez</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przedstawicieli</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Stron,</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kierownika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budowy,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inspektora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nadzoru</w:t>
      </w:r>
      <w:r w:rsidR="00876294" w:rsidRPr="00D80D31">
        <w:rPr>
          <w:rFonts w:asciiTheme="minorHAnsi" w:eastAsia="Arial" w:hAnsiTheme="minorHAnsi" w:cstheme="minorHAnsi"/>
          <w:sz w:val="22"/>
          <w:szCs w:val="22"/>
        </w:rPr>
        <w:t>.</w:t>
      </w:r>
    </w:p>
    <w:p w14:paraId="0685F364" w14:textId="77777777" w:rsidR="00851EF3" w:rsidRPr="00D80D31" w:rsidRDefault="00851EF3">
      <w:pPr>
        <w:numPr>
          <w:ilvl w:val="0"/>
          <w:numId w:val="15"/>
        </w:numPr>
        <w:tabs>
          <w:tab w:val="clear" w:pos="360"/>
          <w:tab w:val="left" w:pos="426"/>
        </w:tabs>
        <w:ind w:left="426" w:hanging="426"/>
        <w:jc w:val="both"/>
        <w:rPr>
          <w:rFonts w:asciiTheme="minorHAnsi" w:hAnsiTheme="minorHAnsi" w:cstheme="minorHAnsi"/>
          <w:sz w:val="22"/>
          <w:szCs w:val="22"/>
        </w:rPr>
      </w:pPr>
      <w:r w:rsidRPr="00D80D31">
        <w:rPr>
          <w:rFonts w:asciiTheme="minorHAnsi" w:hAnsiTheme="minorHAnsi" w:cstheme="minorHAnsi"/>
          <w:sz w:val="22"/>
          <w:szCs w:val="22"/>
        </w:rPr>
        <w:t>Zamawiający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wyznaczy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datę</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rozpoczęcia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czynności</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odbioru</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i</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powiadomi</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uczestników</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odbioru.</w:t>
      </w:r>
    </w:p>
    <w:p w14:paraId="5BD6FEAC" w14:textId="77777777" w:rsidR="00851EF3" w:rsidRPr="00D80D31" w:rsidRDefault="00851EF3">
      <w:pPr>
        <w:numPr>
          <w:ilvl w:val="0"/>
          <w:numId w:val="15"/>
        </w:numPr>
        <w:tabs>
          <w:tab w:val="clear" w:pos="360"/>
          <w:tab w:val="left" w:pos="426"/>
        </w:tabs>
        <w:ind w:left="426" w:hanging="426"/>
        <w:jc w:val="both"/>
        <w:rPr>
          <w:rFonts w:asciiTheme="minorHAnsi" w:hAnsiTheme="minorHAnsi" w:cstheme="minorHAnsi"/>
          <w:sz w:val="22"/>
          <w:szCs w:val="22"/>
        </w:rPr>
      </w:pPr>
      <w:r w:rsidRPr="00D80D31">
        <w:rPr>
          <w:rFonts w:asciiTheme="minorHAnsi" w:hAnsiTheme="minorHAnsi" w:cstheme="minorHAnsi"/>
          <w:sz w:val="22"/>
          <w:szCs w:val="22"/>
        </w:rPr>
        <w:t>Jeżeli</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toku</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czynności</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odbioru</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zostanie</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stwierdzone,</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że</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przedmiot</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odbioru</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nie</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osiągnął</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gotowości</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do</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odbioru</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powodu</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nie</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zakończenia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robót</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lub</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jego</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wadliwego</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wykonania,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to</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Zamawiający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odmówi</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odbioru</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winy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Wykonawcy.</w:t>
      </w:r>
    </w:p>
    <w:p w14:paraId="61F4E0ED" w14:textId="77777777" w:rsidR="00851EF3" w:rsidRPr="00D80D31" w:rsidRDefault="00851EF3">
      <w:pPr>
        <w:numPr>
          <w:ilvl w:val="0"/>
          <w:numId w:val="15"/>
        </w:numPr>
        <w:tabs>
          <w:tab w:val="clear" w:pos="360"/>
          <w:tab w:val="num" w:pos="426"/>
        </w:tabs>
        <w:ind w:left="426" w:hanging="426"/>
        <w:jc w:val="both"/>
        <w:rPr>
          <w:rFonts w:asciiTheme="minorHAnsi" w:hAnsiTheme="minorHAnsi" w:cstheme="minorHAnsi"/>
          <w:sz w:val="22"/>
          <w:szCs w:val="22"/>
        </w:rPr>
      </w:pPr>
      <w:r w:rsidRPr="00D80D31">
        <w:rPr>
          <w:rFonts w:asciiTheme="minorHAnsi" w:hAnsiTheme="minorHAnsi" w:cstheme="minorHAnsi"/>
          <w:sz w:val="22"/>
          <w:szCs w:val="22"/>
        </w:rPr>
        <w:t>Jeżeli</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toku</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odbioru</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zostaną</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stwierdzone</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wady:</w:t>
      </w:r>
    </w:p>
    <w:p w14:paraId="0A65D924" w14:textId="77777777" w:rsidR="003B70FE" w:rsidRPr="00D80D31" w:rsidRDefault="00851EF3">
      <w:pPr>
        <w:numPr>
          <w:ilvl w:val="0"/>
          <w:numId w:val="19"/>
        </w:numPr>
        <w:tabs>
          <w:tab w:val="left" w:pos="851"/>
        </w:tabs>
        <w:ind w:left="851" w:hanging="426"/>
        <w:jc w:val="both"/>
        <w:rPr>
          <w:rFonts w:asciiTheme="minorHAnsi" w:hAnsiTheme="minorHAnsi" w:cstheme="minorHAnsi"/>
          <w:sz w:val="22"/>
          <w:szCs w:val="22"/>
        </w:rPr>
      </w:pPr>
      <w:r w:rsidRPr="00D80D31">
        <w:rPr>
          <w:rFonts w:asciiTheme="minorHAnsi" w:hAnsiTheme="minorHAnsi" w:cstheme="minorHAnsi"/>
          <w:sz w:val="22"/>
          <w:szCs w:val="22"/>
        </w:rPr>
        <w:t>nadające</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się</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do</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usunięcia,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Zamawiający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może</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odmówić</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odbioru</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do</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czasu</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usunięcia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wad</w:t>
      </w:r>
      <w:r w:rsidR="002B5A69" w:rsidRPr="00D80D31">
        <w:rPr>
          <w:rFonts w:asciiTheme="minorHAnsi" w:hAnsiTheme="minorHAnsi" w:cstheme="minorHAnsi"/>
          <w:sz w:val="22"/>
          <w:szCs w:val="22"/>
        </w:rPr>
        <w:t xml:space="preserve"> lub dokonać odbioru z równoczesnym zobowiązaniem Wykonawcy do usunięcia wad w wyznaczonym terminie, lub obniżyć odpowiednio przysług</w:t>
      </w:r>
      <w:r w:rsidR="00C677AF" w:rsidRPr="00D80D31">
        <w:rPr>
          <w:rFonts w:asciiTheme="minorHAnsi" w:hAnsiTheme="minorHAnsi" w:cstheme="minorHAnsi"/>
          <w:sz w:val="22"/>
          <w:szCs w:val="22"/>
        </w:rPr>
        <w:t xml:space="preserve">ujące Wykonawcy wynagrodzenie, </w:t>
      </w:r>
      <w:r w:rsidR="002B5A69" w:rsidRPr="00D80D31">
        <w:rPr>
          <w:rFonts w:asciiTheme="minorHAnsi" w:hAnsiTheme="minorHAnsi" w:cstheme="minorHAnsi"/>
          <w:sz w:val="22"/>
          <w:szCs w:val="22"/>
        </w:rPr>
        <w:t>w</w:t>
      </w:r>
      <w:r w:rsidR="00C677AF" w:rsidRPr="00D80D31">
        <w:rPr>
          <w:rFonts w:asciiTheme="minorHAnsi" w:hAnsiTheme="minorHAnsi" w:cstheme="minorHAnsi"/>
          <w:sz w:val="22"/>
          <w:szCs w:val="22"/>
        </w:rPr>
        <w:t>edłu</w:t>
      </w:r>
      <w:r w:rsidR="002B5A69" w:rsidRPr="00D80D31">
        <w:rPr>
          <w:rFonts w:asciiTheme="minorHAnsi" w:hAnsiTheme="minorHAnsi" w:cstheme="minorHAnsi"/>
          <w:sz w:val="22"/>
          <w:szCs w:val="22"/>
        </w:rPr>
        <w:t>g wyboru Zamawiającego</w:t>
      </w:r>
      <w:r w:rsidRPr="00D80D31">
        <w:rPr>
          <w:rFonts w:asciiTheme="minorHAnsi" w:hAnsiTheme="minorHAnsi" w:cstheme="minorHAnsi"/>
          <w:sz w:val="22"/>
          <w:szCs w:val="22"/>
        </w:rPr>
        <w:t>,</w:t>
      </w:r>
    </w:p>
    <w:p w14:paraId="0047E2EB" w14:textId="77777777" w:rsidR="003B70FE" w:rsidRPr="00D80D31" w:rsidRDefault="003B70FE">
      <w:pPr>
        <w:numPr>
          <w:ilvl w:val="0"/>
          <w:numId w:val="19"/>
        </w:numPr>
        <w:tabs>
          <w:tab w:val="left" w:pos="851"/>
        </w:tabs>
        <w:ind w:left="851" w:hanging="426"/>
        <w:jc w:val="both"/>
        <w:rPr>
          <w:rFonts w:asciiTheme="minorHAnsi" w:hAnsiTheme="minorHAnsi" w:cstheme="minorHAnsi"/>
          <w:sz w:val="22"/>
          <w:szCs w:val="22"/>
        </w:rPr>
      </w:pPr>
      <w:r w:rsidRPr="00D80D31">
        <w:rPr>
          <w:rFonts w:asciiTheme="minorHAnsi" w:hAnsiTheme="minorHAnsi" w:cstheme="minorHAnsi"/>
          <w:sz w:val="22"/>
          <w:szCs w:val="22"/>
          <w:u w:color="FF0000"/>
        </w:rPr>
        <w:t>nie nadające się do usunięcia, Zamawiający może żądać wykonania przedmiotu odbioru po raz drugi, na koszt Wykonawcy lub obniżyć odpowiednio przysługujące Wykonawcy wynagrodzenia.</w:t>
      </w:r>
    </w:p>
    <w:p w14:paraId="60D9049F" w14:textId="77777777" w:rsidR="00851EF3" w:rsidRPr="00D80D31" w:rsidRDefault="00851EF3">
      <w:pPr>
        <w:numPr>
          <w:ilvl w:val="0"/>
          <w:numId w:val="15"/>
        </w:numPr>
        <w:tabs>
          <w:tab w:val="clear" w:pos="360"/>
          <w:tab w:val="left" w:pos="426"/>
        </w:tabs>
        <w:ind w:left="426" w:hanging="426"/>
        <w:jc w:val="both"/>
        <w:rPr>
          <w:rFonts w:asciiTheme="minorHAnsi" w:hAnsiTheme="minorHAnsi" w:cstheme="minorHAnsi"/>
          <w:sz w:val="22"/>
          <w:szCs w:val="22"/>
        </w:rPr>
      </w:pPr>
      <w:r w:rsidRPr="00D80D31">
        <w:rPr>
          <w:rFonts w:asciiTheme="minorHAnsi" w:hAnsiTheme="minorHAnsi" w:cstheme="minorHAnsi"/>
          <w:sz w:val="22"/>
          <w:szCs w:val="22"/>
        </w:rPr>
        <w:t>Potwierdzenie</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usunięcia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wad</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następuje</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formie</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pisemnej,</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ciągu</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3</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dni</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roboczych</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od</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daty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zgłoszenia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ich</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usunięcia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przez</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Wykonawcę.</w:t>
      </w:r>
    </w:p>
    <w:p w14:paraId="00932AE6" w14:textId="77777777" w:rsidR="00851EF3" w:rsidRPr="00D80D31" w:rsidRDefault="00851EF3">
      <w:pPr>
        <w:numPr>
          <w:ilvl w:val="0"/>
          <w:numId w:val="15"/>
        </w:numPr>
        <w:tabs>
          <w:tab w:val="clear" w:pos="360"/>
          <w:tab w:val="left" w:pos="426"/>
        </w:tabs>
        <w:ind w:left="426" w:hanging="426"/>
        <w:jc w:val="both"/>
        <w:rPr>
          <w:rFonts w:asciiTheme="minorHAnsi" w:hAnsiTheme="minorHAnsi" w:cstheme="minorHAnsi"/>
          <w:sz w:val="22"/>
          <w:szCs w:val="22"/>
        </w:rPr>
      </w:pPr>
      <w:r w:rsidRPr="00D80D31">
        <w:rPr>
          <w:rFonts w:asciiTheme="minorHAnsi" w:hAnsiTheme="minorHAnsi" w:cstheme="minorHAnsi"/>
          <w:sz w:val="22"/>
          <w:szCs w:val="22"/>
        </w:rPr>
        <w:t>Żądając</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usunięcia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stwierdzonych</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wad,</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Zamawiający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wyznaczy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Wykonawcy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termin</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technicznie</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uzasadniony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na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ich</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usunięcie.</w:t>
      </w:r>
    </w:p>
    <w:p w14:paraId="28E160F8" w14:textId="77777777" w:rsidR="00851EF3" w:rsidRPr="00D80D31" w:rsidRDefault="00851EF3">
      <w:pPr>
        <w:numPr>
          <w:ilvl w:val="0"/>
          <w:numId w:val="15"/>
        </w:numPr>
        <w:tabs>
          <w:tab w:val="clear" w:pos="360"/>
          <w:tab w:val="left" w:pos="426"/>
        </w:tabs>
        <w:ind w:left="426" w:hanging="426"/>
        <w:jc w:val="both"/>
        <w:rPr>
          <w:rFonts w:asciiTheme="minorHAnsi" w:hAnsiTheme="minorHAnsi" w:cstheme="minorHAnsi"/>
          <w:sz w:val="22"/>
          <w:szCs w:val="22"/>
        </w:rPr>
      </w:pPr>
      <w:r w:rsidRPr="00D80D31">
        <w:rPr>
          <w:rFonts w:asciiTheme="minorHAnsi" w:hAnsiTheme="minorHAnsi" w:cstheme="minorHAnsi"/>
          <w:sz w:val="22"/>
          <w:szCs w:val="22"/>
        </w:rPr>
        <w:t>W</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przypadku</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nie</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usunięcia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przez</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Wykonawcę</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zgłoszonej</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wady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wyznaczonym</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terminie,</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Zamawiający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może</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usunąć</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wadę</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zastępstwie</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Wykonawcy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i</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na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jego</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koszt,</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po</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uprzednim</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pisemnym</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powiadomieniu</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Wykonawcy.</w:t>
      </w:r>
    </w:p>
    <w:p w14:paraId="6951D266" w14:textId="77777777" w:rsidR="00851EF3" w:rsidRPr="00D80D31" w:rsidRDefault="00851EF3">
      <w:pPr>
        <w:numPr>
          <w:ilvl w:val="0"/>
          <w:numId w:val="15"/>
        </w:numPr>
        <w:tabs>
          <w:tab w:val="clear" w:pos="360"/>
          <w:tab w:val="left" w:pos="426"/>
        </w:tabs>
        <w:ind w:left="426" w:hanging="426"/>
        <w:jc w:val="both"/>
        <w:rPr>
          <w:rFonts w:asciiTheme="minorHAnsi" w:hAnsiTheme="minorHAnsi" w:cstheme="minorHAnsi"/>
          <w:sz w:val="22"/>
          <w:szCs w:val="22"/>
        </w:rPr>
      </w:pPr>
      <w:r w:rsidRPr="00D80D31">
        <w:rPr>
          <w:rFonts w:asciiTheme="minorHAnsi" w:hAnsiTheme="minorHAnsi" w:cstheme="minorHAnsi"/>
          <w:sz w:val="22"/>
          <w:szCs w:val="22"/>
        </w:rPr>
        <w:t>W</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razie</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stwierdzenia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wad</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nie</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nadających</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się</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do</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usunięcia,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Zamawiający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ma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prawo</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obniżyć</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wynagrodzenie</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Wykonawcy,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odpowiednio</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do</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utraconej</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wartości</w:t>
      </w:r>
      <w:r w:rsidR="002B5A69" w:rsidRPr="00D80D31">
        <w:rPr>
          <w:rFonts w:asciiTheme="minorHAnsi" w:hAnsiTheme="minorHAnsi" w:cstheme="minorHAnsi"/>
          <w:sz w:val="22"/>
          <w:szCs w:val="22"/>
        </w:rPr>
        <w:t xml:space="preserve"> przedmiotu zamówienia</w:t>
      </w:r>
      <w:r w:rsidRPr="00D80D31">
        <w:rPr>
          <w:rFonts w:asciiTheme="minorHAnsi" w:hAnsiTheme="minorHAnsi" w:cstheme="minorHAnsi"/>
          <w:sz w:val="22"/>
          <w:szCs w:val="22"/>
        </w:rPr>
        <w:t>.</w:t>
      </w:r>
    </w:p>
    <w:p w14:paraId="03018344" w14:textId="77777777" w:rsidR="00851EF3" w:rsidRPr="00D80D31" w:rsidRDefault="00851EF3">
      <w:pPr>
        <w:numPr>
          <w:ilvl w:val="0"/>
          <w:numId w:val="15"/>
        </w:numPr>
        <w:tabs>
          <w:tab w:val="clear" w:pos="360"/>
          <w:tab w:val="left" w:pos="426"/>
        </w:tabs>
        <w:ind w:left="426" w:hanging="426"/>
        <w:jc w:val="both"/>
        <w:rPr>
          <w:rFonts w:asciiTheme="minorHAnsi" w:hAnsiTheme="minorHAnsi" w:cstheme="minorHAnsi"/>
          <w:sz w:val="22"/>
          <w:szCs w:val="22"/>
        </w:rPr>
      </w:pPr>
      <w:r w:rsidRPr="00D80D31">
        <w:rPr>
          <w:rFonts w:asciiTheme="minorHAnsi" w:hAnsiTheme="minorHAnsi" w:cstheme="minorHAnsi"/>
          <w:sz w:val="22"/>
          <w:szCs w:val="22"/>
        </w:rPr>
        <w:t>Wykonawca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ma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prawo</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do</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wystawienia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faktury,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po</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usunięciu</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wszystkich</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wad,</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na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podstawie</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bezusterkowego</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odbioru</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przedmiotu</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zamówienia,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zakończone</w:t>
      </w:r>
      <w:r w:rsidR="00027CD7" w:rsidRPr="00D80D31">
        <w:rPr>
          <w:rFonts w:asciiTheme="minorHAnsi" w:hAnsiTheme="minorHAnsi" w:cstheme="minorHAnsi"/>
          <w:sz w:val="22"/>
          <w:szCs w:val="22"/>
        </w:rPr>
        <w:t>go</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podpisaniem</w:t>
      </w:r>
      <w:r w:rsidRPr="00D80D31">
        <w:rPr>
          <w:rFonts w:asciiTheme="minorHAnsi" w:eastAsia="Arial" w:hAnsiTheme="minorHAnsi" w:cstheme="minorHAnsi"/>
          <w:sz w:val="22"/>
          <w:szCs w:val="22"/>
        </w:rPr>
        <w:t xml:space="preserve"> </w:t>
      </w:r>
      <w:r w:rsidR="00027CD7" w:rsidRPr="00D80D31">
        <w:rPr>
          <w:rFonts w:asciiTheme="minorHAnsi" w:eastAsia="Arial" w:hAnsiTheme="minorHAnsi" w:cstheme="minorHAnsi"/>
          <w:sz w:val="22"/>
          <w:szCs w:val="22"/>
        </w:rPr>
        <w:t xml:space="preserve">protokołu końcowego odbioru robót </w:t>
      </w:r>
      <w:r w:rsidRPr="00D80D31">
        <w:rPr>
          <w:rFonts w:asciiTheme="minorHAnsi" w:hAnsiTheme="minorHAnsi" w:cstheme="minorHAnsi"/>
          <w:sz w:val="22"/>
          <w:szCs w:val="22"/>
        </w:rPr>
        <w:t>przez</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przedstawicieli</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Stron,</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kierownika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budowy,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inspektora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nadzoru</w:t>
      </w:r>
      <w:r w:rsidR="000609B9" w:rsidRPr="00D80D31">
        <w:rPr>
          <w:rFonts w:asciiTheme="minorHAnsi" w:eastAsia="Arial" w:hAnsiTheme="minorHAnsi" w:cstheme="minorHAnsi"/>
          <w:sz w:val="22"/>
          <w:szCs w:val="22"/>
        </w:rPr>
        <w:t>.</w:t>
      </w:r>
    </w:p>
    <w:p w14:paraId="6C156838" w14:textId="77777777" w:rsidR="00851EF3" w:rsidRPr="00D80D31" w:rsidRDefault="00851EF3">
      <w:pPr>
        <w:numPr>
          <w:ilvl w:val="0"/>
          <w:numId w:val="15"/>
        </w:numPr>
        <w:tabs>
          <w:tab w:val="clear" w:pos="360"/>
          <w:tab w:val="left" w:pos="426"/>
        </w:tabs>
        <w:ind w:left="426" w:hanging="426"/>
        <w:jc w:val="both"/>
        <w:rPr>
          <w:rFonts w:asciiTheme="minorHAnsi" w:hAnsiTheme="minorHAnsi" w:cstheme="minorHAnsi"/>
          <w:sz w:val="22"/>
          <w:szCs w:val="22"/>
        </w:rPr>
      </w:pPr>
      <w:r w:rsidRPr="00D80D31">
        <w:rPr>
          <w:rFonts w:asciiTheme="minorHAnsi" w:hAnsiTheme="minorHAnsi" w:cstheme="minorHAnsi"/>
          <w:sz w:val="22"/>
          <w:szCs w:val="22"/>
        </w:rPr>
        <w:t>Wykonawca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po</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wykonaniu</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przedmiotu</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umowy,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jednocześnie</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podpisaniem</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końcowego</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protokołu</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odbioru</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robót,</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przekaże</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Zamawiającemu</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atesty,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świadectwa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jakości</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(certyfikaty),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aprobaty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techniczne</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lastRenderedPageBreak/>
        <w:t>i</w:t>
      </w:r>
      <w:r w:rsidR="0069047C" w:rsidRPr="00D80D31">
        <w:rPr>
          <w:rFonts w:asciiTheme="minorHAnsi" w:eastAsia="Arial" w:hAnsiTheme="minorHAnsi" w:cstheme="minorHAnsi"/>
          <w:sz w:val="22"/>
          <w:szCs w:val="22"/>
        </w:rPr>
        <w:t> </w:t>
      </w:r>
      <w:r w:rsidRPr="00D80D31">
        <w:rPr>
          <w:rFonts w:asciiTheme="minorHAnsi" w:hAnsiTheme="minorHAnsi" w:cstheme="minorHAnsi"/>
          <w:sz w:val="22"/>
          <w:szCs w:val="22"/>
        </w:rPr>
        <w:t>inne</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dokumenty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stwierdzające</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jakość</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i</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dopuszczenie</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do</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stosowania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budownictwie</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wbudowanych</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materiałów</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i</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zamontowanych</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urządzeń,</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protokołów</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odbiorów,</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dokumentację</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powykonawczą</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oraz</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inwentaryzację</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powykonawczą</w:t>
      </w:r>
      <w:r w:rsidRPr="00D80D31">
        <w:rPr>
          <w:rFonts w:asciiTheme="minorHAnsi" w:eastAsia="Arial" w:hAnsiTheme="minorHAnsi" w:cstheme="minorHAnsi"/>
          <w:sz w:val="22"/>
          <w:szCs w:val="22"/>
        </w:rPr>
        <w:t xml:space="preserve"> </w:t>
      </w:r>
      <w:r w:rsidR="002B5A69" w:rsidRPr="00D80D31">
        <w:rPr>
          <w:rFonts w:asciiTheme="minorHAnsi" w:hAnsiTheme="minorHAnsi" w:cstheme="minorHAnsi"/>
          <w:sz w:val="22"/>
          <w:szCs w:val="22"/>
        </w:rPr>
        <w:t>robót, chyba że Zamawiający zażąda wymienionych dokumentów lub czynności wcześniej.</w:t>
      </w:r>
    </w:p>
    <w:p w14:paraId="0C4C261C" w14:textId="77777777" w:rsidR="00851EF3" w:rsidRPr="00D80D31" w:rsidRDefault="00851EF3">
      <w:pPr>
        <w:numPr>
          <w:ilvl w:val="0"/>
          <w:numId w:val="15"/>
        </w:numPr>
        <w:tabs>
          <w:tab w:val="clear" w:pos="360"/>
          <w:tab w:val="left" w:pos="426"/>
        </w:tabs>
        <w:ind w:left="426" w:hanging="426"/>
        <w:jc w:val="both"/>
        <w:rPr>
          <w:rFonts w:asciiTheme="minorHAnsi" w:hAnsiTheme="minorHAnsi" w:cstheme="minorHAnsi"/>
          <w:sz w:val="22"/>
          <w:szCs w:val="22"/>
        </w:rPr>
      </w:pPr>
      <w:r w:rsidRPr="00D80D31">
        <w:rPr>
          <w:rFonts w:asciiTheme="minorHAnsi" w:hAnsiTheme="minorHAnsi" w:cstheme="minorHAnsi"/>
          <w:sz w:val="22"/>
          <w:szCs w:val="22"/>
        </w:rPr>
        <w:t>Wykonawca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przekaże</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Zamawiającemu</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dokumentację</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powykonawczą</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i</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inwentaryzację</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powykonawczą</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robót</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wersji</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papierowej</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i</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elektronicznej.</w:t>
      </w:r>
    </w:p>
    <w:p w14:paraId="605EAAA8" w14:textId="77777777" w:rsidR="00E374DD" w:rsidRPr="00D80D31" w:rsidRDefault="00E374DD" w:rsidP="00E374DD">
      <w:pPr>
        <w:pStyle w:val="Tekstpodstawowy"/>
        <w:spacing w:after="0" w:line="276" w:lineRule="auto"/>
        <w:jc w:val="center"/>
        <w:rPr>
          <w:rFonts w:asciiTheme="minorHAnsi" w:eastAsia="Arial" w:hAnsiTheme="minorHAnsi" w:cstheme="minorHAnsi"/>
          <w:sz w:val="22"/>
          <w:szCs w:val="22"/>
        </w:rPr>
      </w:pPr>
      <w:r w:rsidRPr="00D80D31">
        <w:rPr>
          <w:rFonts w:asciiTheme="minorHAnsi" w:hAnsiTheme="minorHAnsi" w:cstheme="minorHAnsi"/>
          <w:sz w:val="22"/>
          <w:szCs w:val="22"/>
        </w:rPr>
        <w:t>§ 6.</w:t>
      </w:r>
    </w:p>
    <w:p w14:paraId="2AC5C87F" w14:textId="77777777" w:rsidR="00E374DD" w:rsidRPr="00D80D31" w:rsidRDefault="00E374DD">
      <w:pPr>
        <w:pStyle w:val="Tekstpodstawowy"/>
        <w:numPr>
          <w:ilvl w:val="0"/>
          <w:numId w:val="52"/>
        </w:numPr>
        <w:pBdr>
          <w:top w:val="nil"/>
          <w:left w:val="nil"/>
          <w:bottom w:val="nil"/>
          <w:right w:val="nil"/>
          <w:between w:val="nil"/>
          <w:bar w:val="nil"/>
        </w:pBdr>
        <w:suppressAutoHyphens w:val="0"/>
        <w:spacing w:after="0" w:line="276" w:lineRule="auto"/>
        <w:ind w:left="426" w:hanging="426"/>
        <w:jc w:val="both"/>
        <w:rPr>
          <w:rFonts w:asciiTheme="minorHAnsi" w:hAnsiTheme="minorHAnsi" w:cstheme="minorHAnsi"/>
          <w:sz w:val="22"/>
          <w:szCs w:val="22"/>
        </w:rPr>
      </w:pPr>
      <w:r w:rsidRPr="00D80D31">
        <w:rPr>
          <w:rFonts w:asciiTheme="minorHAnsi" w:hAnsiTheme="minorHAnsi" w:cstheme="minorHAnsi"/>
          <w:sz w:val="22"/>
          <w:szCs w:val="22"/>
        </w:rPr>
        <w:t>Najpóźniej w terminie 14 dni roboczych od dnia zawarcia umowy Wykonawca przedstawi Zamawiającemu do uzgodnienia harmonogram rob</w:t>
      </w:r>
      <w:r w:rsidRPr="00D80D31">
        <w:rPr>
          <w:rFonts w:asciiTheme="minorHAnsi" w:hAnsiTheme="minorHAnsi" w:cstheme="minorHAnsi"/>
          <w:sz w:val="22"/>
          <w:szCs w:val="22"/>
          <w:lang w:val="es-ES_tradnl"/>
        </w:rPr>
        <w:t>ó</w:t>
      </w:r>
      <w:r w:rsidR="00E214F9" w:rsidRPr="00D80D31">
        <w:rPr>
          <w:rFonts w:asciiTheme="minorHAnsi" w:hAnsiTheme="minorHAnsi" w:cstheme="minorHAnsi"/>
          <w:sz w:val="22"/>
          <w:szCs w:val="22"/>
        </w:rPr>
        <w:t>t zawierający zakres rzeczowo-finansowy</w:t>
      </w:r>
      <w:r w:rsidRPr="00D80D31">
        <w:rPr>
          <w:rFonts w:asciiTheme="minorHAnsi" w:hAnsiTheme="minorHAnsi" w:cstheme="minorHAnsi"/>
          <w:sz w:val="22"/>
          <w:szCs w:val="22"/>
        </w:rPr>
        <w:t xml:space="preserve"> oraz terminy wykonania tego zakresu.</w:t>
      </w:r>
    </w:p>
    <w:p w14:paraId="00A98556" w14:textId="77777777" w:rsidR="00E374DD" w:rsidRPr="00D80D31" w:rsidRDefault="00E374DD">
      <w:pPr>
        <w:pStyle w:val="Tekstpodstawowy"/>
        <w:numPr>
          <w:ilvl w:val="0"/>
          <w:numId w:val="52"/>
        </w:numPr>
        <w:pBdr>
          <w:top w:val="nil"/>
          <w:left w:val="nil"/>
          <w:bottom w:val="nil"/>
          <w:right w:val="nil"/>
          <w:between w:val="nil"/>
          <w:bar w:val="nil"/>
        </w:pBdr>
        <w:suppressAutoHyphens w:val="0"/>
        <w:spacing w:after="0" w:line="276" w:lineRule="auto"/>
        <w:ind w:left="426"/>
        <w:jc w:val="both"/>
        <w:rPr>
          <w:rFonts w:asciiTheme="minorHAnsi" w:hAnsiTheme="minorHAnsi" w:cstheme="minorHAnsi"/>
          <w:sz w:val="22"/>
          <w:szCs w:val="22"/>
        </w:rPr>
      </w:pPr>
      <w:r w:rsidRPr="00D80D31">
        <w:rPr>
          <w:rFonts w:asciiTheme="minorHAnsi" w:hAnsiTheme="minorHAnsi" w:cstheme="minorHAnsi"/>
          <w:sz w:val="22"/>
          <w:szCs w:val="22"/>
        </w:rPr>
        <w:t xml:space="preserve">W przypadku zwłoki w przedstawieniu Zamawiającemu harmonogramu do zatwierdzenia, w terminie określonym w ust. 1 Wykonawca zapłaci Zamawiającemu karę umowną, w </w:t>
      </w:r>
      <w:proofErr w:type="spellStart"/>
      <w:r w:rsidRPr="00D80D31">
        <w:rPr>
          <w:rFonts w:asciiTheme="minorHAnsi" w:hAnsiTheme="minorHAnsi" w:cstheme="minorHAnsi"/>
          <w:sz w:val="22"/>
          <w:szCs w:val="22"/>
        </w:rPr>
        <w:t>wysokoś</w:t>
      </w:r>
      <w:proofErr w:type="spellEnd"/>
      <w:r w:rsidRPr="00D80D31">
        <w:rPr>
          <w:rFonts w:asciiTheme="minorHAnsi" w:hAnsiTheme="minorHAnsi" w:cstheme="minorHAnsi"/>
          <w:sz w:val="22"/>
          <w:szCs w:val="22"/>
          <w:lang w:val="it-IT"/>
        </w:rPr>
        <w:t>ci 0,</w:t>
      </w:r>
      <w:r w:rsidRPr="00D80D31">
        <w:rPr>
          <w:rFonts w:asciiTheme="minorHAnsi" w:hAnsiTheme="minorHAnsi" w:cstheme="minorHAnsi"/>
          <w:sz w:val="22"/>
          <w:szCs w:val="22"/>
        </w:rPr>
        <w:t xml:space="preserve">05% wynagrodzenia netto Wykonawcy, o </w:t>
      </w:r>
      <w:proofErr w:type="spellStart"/>
      <w:r w:rsidRPr="00D80D31">
        <w:rPr>
          <w:rFonts w:asciiTheme="minorHAnsi" w:hAnsiTheme="minorHAnsi" w:cstheme="minorHAnsi"/>
          <w:sz w:val="22"/>
          <w:szCs w:val="22"/>
        </w:rPr>
        <w:t>kt</w:t>
      </w:r>
      <w:proofErr w:type="spellEnd"/>
      <w:r w:rsidRPr="00D80D31">
        <w:rPr>
          <w:rFonts w:asciiTheme="minorHAnsi" w:hAnsiTheme="minorHAnsi" w:cstheme="minorHAnsi"/>
          <w:sz w:val="22"/>
          <w:szCs w:val="22"/>
          <w:lang w:val="es-ES_tradnl"/>
        </w:rPr>
        <w:t>ó</w:t>
      </w:r>
      <w:r w:rsidRPr="00D80D31">
        <w:rPr>
          <w:rFonts w:asciiTheme="minorHAnsi" w:hAnsiTheme="minorHAnsi" w:cstheme="minorHAnsi"/>
          <w:sz w:val="22"/>
          <w:szCs w:val="22"/>
        </w:rPr>
        <w:t>rym mowa § 7 ust. 1 pkt 1 niniejszej umowy, za każdy rozpoczęty dzień zwłoki.</w:t>
      </w:r>
    </w:p>
    <w:p w14:paraId="026CD584" w14:textId="77777777" w:rsidR="00E374DD" w:rsidRPr="00D80D31" w:rsidRDefault="00E374DD">
      <w:pPr>
        <w:pStyle w:val="Tekstpodstawowy"/>
        <w:numPr>
          <w:ilvl w:val="0"/>
          <w:numId w:val="52"/>
        </w:numPr>
        <w:pBdr>
          <w:top w:val="nil"/>
          <w:left w:val="nil"/>
          <w:bottom w:val="nil"/>
          <w:right w:val="nil"/>
          <w:between w:val="nil"/>
          <w:bar w:val="nil"/>
        </w:pBdr>
        <w:suppressAutoHyphens w:val="0"/>
        <w:spacing w:after="0" w:line="276" w:lineRule="auto"/>
        <w:ind w:left="426"/>
        <w:jc w:val="both"/>
        <w:rPr>
          <w:rFonts w:asciiTheme="minorHAnsi" w:hAnsiTheme="minorHAnsi" w:cstheme="minorHAnsi"/>
          <w:sz w:val="22"/>
          <w:szCs w:val="22"/>
        </w:rPr>
      </w:pPr>
      <w:r w:rsidRPr="00D80D31">
        <w:rPr>
          <w:rFonts w:asciiTheme="minorHAnsi" w:hAnsiTheme="minorHAnsi" w:cstheme="minorHAnsi"/>
          <w:sz w:val="22"/>
          <w:szCs w:val="22"/>
        </w:rPr>
        <w:t>Harmonogram oraz wszystkie jego aktualizacje będą złożone w wersji papierowej</w:t>
      </w:r>
      <w:r w:rsidRPr="00D80D31">
        <w:rPr>
          <w:rFonts w:asciiTheme="minorHAnsi" w:eastAsia="Arial" w:hAnsiTheme="minorHAnsi" w:cstheme="minorHAnsi"/>
          <w:sz w:val="22"/>
          <w:szCs w:val="22"/>
        </w:rPr>
        <w:br/>
      </w:r>
      <w:r w:rsidRPr="00D80D31">
        <w:rPr>
          <w:rFonts w:asciiTheme="minorHAnsi" w:hAnsiTheme="minorHAnsi" w:cstheme="minorHAnsi"/>
          <w:sz w:val="22"/>
          <w:szCs w:val="22"/>
        </w:rPr>
        <w:t xml:space="preserve">i w edytowalnej wersji elektronicznej, w układzie uzgodnionym z Zamawiającym. Harmonogram musi być sporządzony w czytelny </w:t>
      </w:r>
      <w:proofErr w:type="spellStart"/>
      <w:r w:rsidRPr="00D80D31">
        <w:rPr>
          <w:rFonts w:asciiTheme="minorHAnsi" w:hAnsiTheme="minorHAnsi" w:cstheme="minorHAnsi"/>
          <w:sz w:val="22"/>
          <w:szCs w:val="22"/>
        </w:rPr>
        <w:t>spos</w:t>
      </w:r>
      <w:proofErr w:type="spellEnd"/>
      <w:r w:rsidRPr="00D80D31">
        <w:rPr>
          <w:rFonts w:asciiTheme="minorHAnsi" w:hAnsiTheme="minorHAnsi" w:cstheme="minorHAnsi"/>
          <w:sz w:val="22"/>
          <w:szCs w:val="22"/>
          <w:lang w:val="es-ES_tradnl"/>
        </w:rPr>
        <w:t>ó</w:t>
      </w:r>
      <w:r w:rsidRPr="00D80D31">
        <w:rPr>
          <w:rFonts w:asciiTheme="minorHAnsi" w:hAnsiTheme="minorHAnsi" w:cstheme="minorHAnsi"/>
          <w:sz w:val="22"/>
          <w:szCs w:val="22"/>
        </w:rPr>
        <w:t xml:space="preserve">b oraz zawierać wyróżnienie </w:t>
      </w:r>
      <w:proofErr w:type="spellStart"/>
      <w:r w:rsidRPr="00D80D31">
        <w:rPr>
          <w:rFonts w:asciiTheme="minorHAnsi" w:hAnsiTheme="minorHAnsi" w:cstheme="minorHAnsi"/>
          <w:sz w:val="22"/>
          <w:szCs w:val="22"/>
        </w:rPr>
        <w:t>poszczeg</w:t>
      </w:r>
      <w:proofErr w:type="spellEnd"/>
      <w:r w:rsidR="00012CED" w:rsidRPr="00D80D31">
        <w:rPr>
          <w:rFonts w:asciiTheme="minorHAnsi" w:hAnsiTheme="minorHAnsi" w:cstheme="minorHAnsi"/>
          <w:sz w:val="22"/>
          <w:szCs w:val="22"/>
          <w:lang w:val="es-ES_tradnl"/>
        </w:rPr>
        <w:t>ó</w:t>
      </w:r>
      <w:proofErr w:type="spellStart"/>
      <w:r w:rsidRPr="00D80D31">
        <w:rPr>
          <w:rFonts w:asciiTheme="minorHAnsi" w:hAnsiTheme="minorHAnsi" w:cstheme="minorHAnsi"/>
          <w:sz w:val="22"/>
          <w:szCs w:val="22"/>
        </w:rPr>
        <w:t>lnych</w:t>
      </w:r>
      <w:proofErr w:type="spellEnd"/>
      <w:r w:rsidRPr="00D80D31">
        <w:rPr>
          <w:rFonts w:asciiTheme="minorHAnsi" w:hAnsiTheme="minorHAnsi" w:cstheme="minorHAnsi"/>
          <w:sz w:val="22"/>
          <w:szCs w:val="22"/>
        </w:rPr>
        <w:t xml:space="preserve"> etap</w:t>
      </w:r>
      <w:r w:rsidRPr="00D80D31">
        <w:rPr>
          <w:rFonts w:asciiTheme="minorHAnsi" w:hAnsiTheme="minorHAnsi" w:cstheme="minorHAnsi"/>
          <w:sz w:val="22"/>
          <w:szCs w:val="22"/>
          <w:lang w:val="es-ES_tradnl"/>
        </w:rPr>
        <w:t>ó</w:t>
      </w:r>
      <w:r w:rsidRPr="00D80D31">
        <w:rPr>
          <w:rFonts w:asciiTheme="minorHAnsi" w:hAnsiTheme="minorHAnsi" w:cstheme="minorHAnsi"/>
          <w:sz w:val="22"/>
          <w:szCs w:val="22"/>
        </w:rPr>
        <w:t>w postępu w realizacji rob</w:t>
      </w:r>
      <w:r w:rsidRPr="00D80D31">
        <w:rPr>
          <w:rFonts w:asciiTheme="minorHAnsi" w:hAnsiTheme="minorHAnsi" w:cstheme="minorHAnsi"/>
          <w:sz w:val="22"/>
          <w:szCs w:val="22"/>
          <w:lang w:val="es-ES_tradnl"/>
        </w:rPr>
        <w:t>ó</w:t>
      </w:r>
      <w:r w:rsidRPr="00D80D31">
        <w:rPr>
          <w:rFonts w:asciiTheme="minorHAnsi" w:hAnsiTheme="minorHAnsi" w:cstheme="minorHAnsi"/>
          <w:sz w:val="22"/>
          <w:szCs w:val="22"/>
        </w:rPr>
        <w:t>t budowlanych.</w:t>
      </w:r>
    </w:p>
    <w:p w14:paraId="2447CEF2" w14:textId="77777777" w:rsidR="00E374DD" w:rsidRPr="00D80D31" w:rsidRDefault="00E374DD">
      <w:pPr>
        <w:pStyle w:val="Tekstpodstawowy"/>
        <w:numPr>
          <w:ilvl w:val="0"/>
          <w:numId w:val="52"/>
        </w:numPr>
        <w:pBdr>
          <w:top w:val="nil"/>
          <w:left w:val="nil"/>
          <w:bottom w:val="nil"/>
          <w:right w:val="nil"/>
          <w:between w:val="nil"/>
          <w:bar w:val="nil"/>
        </w:pBdr>
        <w:suppressAutoHyphens w:val="0"/>
        <w:spacing w:after="0" w:line="276" w:lineRule="auto"/>
        <w:ind w:left="426"/>
        <w:jc w:val="both"/>
        <w:rPr>
          <w:rFonts w:asciiTheme="minorHAnsi" w:hAnsiTheme="minorHAnsi" w:cstheme="minorHAnsi"/>
          <w:sz w:val="22"/>
          <w:szCs w:val="22"/>
        </w:rPr>
      </w:pPr>
      <w:r w:rsidRPr="00D80D31">
        <w:rPr>
          <w:rFonts w:asciiTheme="minorHAnsi" w:hAnsiTheme="minorHAnsi" w:cstheme="minorHAnsi"/>
          <w:sz w:val="22"/>
          <w:szCs w:val="22"/>
        </w:rPr>
        <w:t>Wykonawca będzie przechowywał egzemplarz zatwierdzonego harmonogramu na terenie budowy.</w:t>
      </w:r>
    </w:p>
    <w:p w14:paraId="71DADC68" w14:textId="77777777" w:rsidR="00E374DD" w:rsidRPr="00D80D31" w:rsidRDefault="00E374DD">
      <w:pPr>
        <w:pStyle w:val="Tekstpodstawowy"/>
        <w:numPr>
          <w:ilvl w:val="0"/>
          <w:numId w:val="52"/>
        </w:numPr>
        <w:pBdr>
          <w:top w:val="nil"/>
          <w:left w:val="nil"/>
          <w:bottom w:val="nil"/>
          <w:right w:val="nil"/>
          <w:between w:val="nil"/>
          <w:bar w:val="nil"/>
        </w:pBdr>
        <w:suppressAutoHyphens w:val="0"/>
        <w:spacing w:after="0" w:line="276" w:lineRule="auto"/>
        <w:ind w:left="426"/>
        <w:jc w:val="both"/>
        <w:rPr>
          <w:rFonts w:asciiTheme="minorHAnsi" w:hAnsiTheme="minorHAnsi" w:cstheme="minorHAnsi"/>
          <w:sz w:val="22"/>
          <w:szCs w:val="22"/>
        </w:rPr>
      </w:pPr>
      <w:r w:rsidRPr="00D80D31">
        <w:rPr>
          <w:rFonts w:asciiTheme="minorHAnsi" w:hAnsiTheme="minorHAnsi" w:cstheme="minorHAnsi"/>
          <w:sz w:val="22"/>
          <w:szCs w:val="22"/>
        </w:rPr>
        <w:t xml:space="preserve">Harmonogram będzie uwzględniał w </w:t>
      </w:r>
      <w:proofErr w:type="spellStart"/>
      <w:r w:rsidRPr="00D80D31">
        <w:rPr>
          <w:rFonts w:asciiTheme="minorHAnsi" w:hAnsiTheme="minorHAnsi" w:cstheme="minorHAnsi"/>
          <w:sz w:val="22"/>
          <w:szCs w:val="22"/>
        </w:rPr>
        <w:t>szczeg</w:t>
      </w:r>
      <w:proofErr w:type="spellEnd"/>
      <w:r w:rsidRPr="00D80D31">
        <w:rPr>
          <w:rFonts w:asciiTheme="minorHAnsi" w:hAnsiTheme="minorHAnsi" w:cstheme="minorHAnsi"/>
          <w:sz w:val="22"/>
          <w:szCs w:val="22"/>
          <w:lang w:val="es-ES_tradnl"/>
        </w:rPr>
        <w:t>ó</w:t>
      </w:r>
      <w:proofErr w:type="spellStart"/>
      <w:r w:rsidRPr="00D80D31">
        <w:rPr>
          <w:rFonts w:asciiTheme="minorHAnsi" w:hAnsiTheme="minorHAnsi" w:cstheme="minorHAnsi"/>
          <w:sz w:val="22"/>
          <w:szCs w:val="22"/>
        </w:rPr>
        <w:t>lnoś</w:t>
      </w:r>
      <w:proofErr w:type="spellEnd"/>
      <w:r w:rsidRPr="00D80D31">
        <w:rPr>
          <w:rFonts w:asciiTheme="minorHAnsi" w:hAnsiTheme="minorHAnsi" w:cstheme="minorHAnsi"/>
          <w:sz w:val="22"/>
          <w:szCs w:val="22"/>
          <w:lang w:val="it-IT"/>
        </w:rPr>
        <w:t>ci:</w:t>
      </w:r>
    </w:p>
    <w:p w14:paraId="74468610" w14:textId="77777777" w:rsidR="00E374DD" w:rsidRPr="00D80D31" w:rsidRDefault="00E374DD">
      <w:pPr>
        <w:pStyle w:val="Tekstpodstawowy"/>
        <w:numPr>
          <w:ilvl w:val="0"/>
          <w:numId w:val="51"/>
        </w:numPr>
        <w:pBdr>
          <w:top w:val="nil"/>
          <w:left w:val="nil"/>
          <w:bottom w:val="nil"/>
          <w:right w:val="nil"/>
          <w:between w:val="nil"/>
          <w:bar w:val="nil"/>
        </w:pBdr>
        <w:suppressAutoHyphens w:val="0"/>
        <w:spacing w:after="0" w:line="276" w:lineRule="auto"/>
        <w:ind w:left="709" w:hanging="425"/>
        <w:jc w:val="both"/>
        <w:rPr>
          <w:rFonts w:asciiTheme="minorHAnsi" w:hAnsiTheme="minorHAnsi" w:cstheme="minorHAnsi"/>
          <w:sz w:val="22"/>
          <w:szCs w:val="22"/>
        </w:rPr>
      </w:pPr>
      <w:r w:rsidRPr="00D80D31">
        <w:rPr>
          <w:rFonts w:asciiTheme="minorHAnsi" w:hAnsiTheme="minorHAnsi" w:cstheme="minorHAnsi"/>
          <w:sz w:val="22"/>
          <w:szCs w:val="22"/>
        </w:rPr>
        <w:t>kolejność, w jakiej Wykonawca zamierza prowadzić roboty budowlane stanowiące przedmiot umowy: terminy wykonywania, daty rozpoczęcia i zakończenia rob</w:t>
      </w:r>
      <w:r w:rsidRPr="00D80D31">
        <w:rPr>
          <w:rFonts w:asciiTheme="minorHAnsi" w:hAnsiTheme="minorHAnsi" w:cstheme="minorHAnsi"/>
          <w:sz w:val="22"/>
          <w:szCs w:val="22"/>
          <w:lang w:val="es-ES_tradnl"/>
        </w:rPr>
        <w:t>ó</w:t>
      </w:r>
      <w:r w:rsidRPr="00D80D31">
        <w:rPr>
          <w:rFonts w:asciiTheme="minorHAnsi" w:hAnsiTheme="minorHAnsi" w:cstheme="minorHAnsi"/>
          <w:sz w:val="22"/>
          <w:szCs w:val="22"/>
          <w:lang w:val="da-DK"/>
        </w:rPr>
        <w:t>t sk</w:t>
      </w:r>
      <w:proofErr w:type="spellStart"/>
      <w:r w:rsidRPr="00D80D31">
        <w:rPr>
          <w:rFonts w:asciiTheme="minorHAnsi" w:hAnsiTheme="minorHAnsi" w:cstheme="minorHAnsi"/>
          <w:sz w:val="22"/>
          <w:szCs w:val="22"/>
        </w:rPr>
        <w:t>ładających</w:t>
      </w:r>
      <w:proofErr w:type="spellEnd"/>
      <w:r w:rsidRPr="00D80D31">
        <w:rPr>
          <w:rFonts w:asciiTheme="minorHAnsi" w:hAnsiTheme="minorHAnsi" w:cstheme="minorHAnsi"/>
          <w:sz w:val="22"/>
          <w:szCs w:val="22"/>
        </w:rPr>
        <w:t xml:space="preserve"> się na przedmiot umowy, kolejność zamawiania przez Wykonawcę urządzeń i dostaw na teren budowy, </w:t>
      </w:r>
    </w:p>
    <w:p w14:paraId="50921B35" w14:textId="77777777" w:rsidR="00E374DD" w:rsidRPr="00D80D31" w:rsidRDefault="00E374DD">
      <w:pPr>
        <w:pStyle w:val="Tekstpodstawowy"/>
        <w:numPr>
          <w:ilvl w:val="0"/>
          <w:numId w:val="51"/>
        </w:numPr>
        <w:pBdr>
          <w:top w:val="nil"/>
          <w:left w:val="nil"/>
          <w:bottom w:val="nil"/>
          <w:right w:val="nil"/>
          <w:between w:val="nil"/>
          <w:bar w:val="nil"/>
        </w:pBdr>
        <w:suppressAutoHyphens w:val="0"/>
        <w:spacing w:after="0" w:line="276" w:lineRule="auto"/>
        <w:ind w:left="709" w:hanging="425"/>
        <w:jc w:val="both"/>
        <w:rPr>
          <w:rFonts w:asciiTheme="minorHAnsi" w:hAnsiTheme="minorHAnsi" w:cstheme="minorHAnsi"/>
          <w:sz w:val="22"/>
          <w:szCs w:val="22"/>
        </w:rPr>
      </w:pPr>
      <w:proofErr w:type="spellStart"/>
      <w:r w:rsidRPr="00D80D31">
        <w:rPr>
          <w:rFonts w:asciiTheme="minorHAnsi" w:hAnsiTheme="minorHAnsi" w:cstheme="minorHAnsi"/>
          <w:sz w:val="22"/>
          <w:szCs w:val="22"/>
        </w:rPr>
        <w:t>og</w:t>
      </w:r>
      <w:proofErr w:type="spellEnd"/>
      <w:r w:rsidRPr="00D80D31">
        <w:rPr>
          <w:rFonts w:asciiTheme="minorHAnsi" w:hAnsiTheme="minorHAnsi" w:cstheme="minorHAnsi"/>
          <w:sz w:val="22"/>
          <w:szCs w:val="22"/>
          <w:lang w:val="es-ES_tradnl"/>
        </w:rPr>
        <w:t>ó</w:t>
      </w:r>
      <w:r w:rsidRPr="00D80D31">
        <w:rPr>
          <w:rFonts w:asciiTheme="minorHAnsi" w:hAnsiTheme="minorHAnsi" w:cstheme="minorHAnsi"/>
          <w:sz w:val="22"/>
          <w:szCs w:val="22"/>
        </w:rPr>
        <w:t>lny opis metod realizacji rob</w:t>
      </w:r>
      <w:r w:rsidRPr="00D80D31">
        <w:rPr>
          <w:rFonts w:asciiTheme="minorHAnsi" w:hAnsiTheme="minorHAnsi" w:cstheme="minorHAnsi"/>
          <w:sz w:val="22"/>
          <w:szCs w:val="22"/>
          <w:lang w:val="es-ES_tradnl"/>
        </w:rPr>
        <w:t>ó</w:t>
      </w:r>
      <w:r w:rsidRPr="00D80D31">
        <w:rPr>
          <w:rFonts w:asciiTheme="minorHAnsi" w:hAnsiTheme="minorHAnsi" w:cstheme="minorHAnsi"/>
          <w:sz w:val="22"/>
          <w:szCs w:val="22"/>
        </w:rPr>
        <w:t>t budowlanych i etap</w:t>
      </w:r>
      <w:r w:rsidRPr="00D80D31">
        <w:rPr>
          <w:rFonts w:asciiTheme="minorHAnsi" w:hAnsiTheme="minorHAnsi" w:cstheme="minorHAnsi"/>
          <w:sz w:val="22"/>
          <w:szCs w:val="22"/>
          <w:lang w:val="es-ES_tradnl"/>
        </w:rPr>
        <w:t>ó</w:t>
      </w:r>
      <w:r w:rsidRPr="00D80D31">
        <w:rPr>
          <w:rFonts w:asciiTheme="minorHAnsi" w:hAnsiTheme="minorHAnsi" w:cstheme="minorHAnsi"/>
          <w:sz w:val="22"/>
          <w:szCs w:val="22"/>
        </w:rPr>
        <w:t>w realizacji umowy.</w:t>
      </w:r>
    </w:p>
    <w:p w14:paraId="102AA2CA" w14:textId="77777777" w:rsidR="00E374DD" w:rsidRPr="00D80D31" w:rsidRDefault="00E374DD">
      <w:pPr>
        <w:pStyle w:val="Tekstpodstawowy"/>
        <w:numPr>
          <w:ilvl w:val="0"/>
          <w:numId w:val="52"/>
        </w:numPr>
        <w:pBdr>
          <w:top w:val="nil"/>
          <w:left w:val="nil"/>
          <w:bottom w:val="nil"/>
          <w:right w:val="nil"/>
          <w:between w:val="nil"/>
          <w:bar w:val="nil"/>
        </w:pBdr>
        <w:suppressAutoHyphens w:val="0"/>
        <w:spacing w:after="0" w:line="276" w:lineRule="auto"/>
        <w:ind w:left="426"/>
        <w:jc w:val="both"/>
        <w:rPr>
          <w:rFonts w:asciiTheme="minorHAnsi" w:hAnsiTheme="minorHAnsi" w:cstheme="minorHAnsi"/>
          <w:sz w:val="22"/>
          <w:szCs w:val="22"/>
        </w:rPr>
      </w:pPr>
      <w:r w:rsidRPr="00D80D31">
        <w:rPr>
          <w:rFonts w:asciiTheme="minorHAnsi" w:hAnsiTheme="minorHAnsi" w:cstheme="minorHAnsi"/>
          <w:sz w:val="22"/>
          <w:szCs w:val="22"/>
        </w:rPr>
        <w:t xml:space="preserve">Zamawiający zatwierdzi harmonogram, o </w:t>
      </w:r>
      <w:proofErr w:type="spellStart"/>
      <w:r w:rsidRPr="00D80D31">
        <w:rPr>
          <w:rFonts w:asciiTheme="minorHAnsi" w:hAnsiTheme="minorHAnsi" w:cstheme="minorHAnsi"/>
          <w:sz w:val="22"/>
          <w:szCs w:val="22"/>
        </w:rPr>
        <w:t>kt</w:t>
      </w:r>
      <w:proofErr w:type="spellEnd"/>
      <w:r w:rsidRPr="00D80D31">
        <w:rPr>
          <w:rFonts w:asciiTheme="minorHAnsi" w:hAnsiTheme="minorHAnsi" w:cstheme="minorHAnsi"/>
          <w:sz w:val="22"/>
          <w:szCs w:val="22"/>
          <w:lang w:val="es-ES_tradnl"/>
        </w:rPr>
        <w:t>ó</w:t>
      </w:r>
      <w:r w:rsidRPr="00D80D31">
        <w:rPr>
          <w:rFonts w:asciiTheme="minorHAnsi" w:hAnsiTheme="minorHAnsi" w:cstheme="minorHAnsi"/>
          <w:sz w:val="22"/>
          <w:szCs w:val="22"/>
        </w:rPr>
        <w:t xml:space="preserve">rym mowa w ust. 1 w ciągu 7 dni roboczych od daty przedłożenia harmonogramu do zatwierdzenia lub w tym terminie zgłosi do niego uwagi ze wskazaniem w ich uzasadnieniu na wymagania realizacyjne opisane w specyfikacji </w:t>
      </w:r>
      <w:proofErr w:type="spellStart"/>
      <w:r w:rsidRPr="00D80D31">
        <w:rPr>
          <w:rFonts w:asciiTheme="minorHAnsi" w:hAnsiTheme="minorHAnsi" w:cstheme="minorHAnsi"/>
          <w:sz w:val="22"/>
          <w:szCs w:val="22"/>
        </w:rPr>
        <w:t>warunk</w:t>
      </w:r>
      <w:proofErr w:type="spellEnd"/>
      <w:r w:rsidRPr="00D80D31">
        <w:rPr>
          <w:rFonts w:asciiTheme="minorHAnsi" w:hAnsiTheme="minorHAnsi" w:cstheme="minorHAnsi"/>
          <w:sz w:val="22"/>
          <w:szCs w:val="22"/>
          <w:lang w:val="es-ES_tradnl"/>
        </w:rPr>
        <w:t>ó</w:t>
      </w:r>
      <w:r w:rsidRPr="00D80D31">
        <w:rPr>
          <w:rFonts w:asciiTheme="minorHAnsi" w:hAnsiTheme="minorHAnsi" w:cstheme="minorHAnsi"/>
          <w:sz w:val="22"/>
          <w:szCs w:val="22"/>
        </w:rPr>
        <w:t xml:space="preserve">w </w:t>
      </w:r>
      <w:proofErr w:type="spellStart"/>
      <w:r w:rsidRPr="00D80D31">
        <w:rPr>
          <w:rFonts w:asciiTheme="minorHAnsi" w:hAnsiTheme="minorHAnsi" w:cstheme="minorHAnsi"/>
          <w:sz w:val="22"/>
          <w:szCs w:val="22"/>
        </w:rPr>
        <w:t>zam</w:t>
      </w:r>
      <w:proofErr w:type="spellEnd"/>
      <w:r w:rsidRPr="00D80D31">
        <w:rPr>
          <w:rFonts w:asciiTheme="minorHAnsi" w:hAnsiTheme="minorHAnsi" w:cstheme="minorHAnsi"/>
          <w:sz w:val="22"/>
          <w:szCs w:val="22"/>
          <w:lang w:val="es-ES_tradnl"/>
        </w:rPr>
        <w:t>ó</w:t>
      </w:r>
      <w:proofErr w:type="spellStart"/>
      <w:r w:rsidRPr="00D80D31">
        <w:rPr>
          <w:rFonts w:asciiTheme="minorHAnsi" w:hAnsiTheme="minorHAnsi" w:cstheme="minorHAnsi"/>
          <w:sz w:val="22"/>
          <w:szCs w:val="22"/>
        </w:rPr>
        <w:t>wienia</w:t>
      </w:r>
      <w:proofErr w:type="spellEnd"/>
      <w:r w:rsidRPr="00D80D31">
        <w:rPr>
          <w:rFonts w:asciiTheme="minorHAnsi" w:hAnsiTheme="minorHAnsi" w:cstheme="minorHAnsi"/>
          <w:sz w:val="22"/>
          <w:szCs w:val="22"/>
        </w:rPr>
        <w:t>, dokumentacji projektowej, specyfikacji technicznej wykonania i odbioru rob</w:t>
      </w:r>
      <w:r w:rsidRPr="00D80D31">
        <w:rPr>
          <w:rFonts w:asciiTheme="minorHAnsi" w:hAnsiTheme="minorHAnsi" w:cstheme="minorHAnsi"/>
          <w:sz w:val="22"/>
          <w:szCs w:val="22"/>
          <w:lang w:val="es-ES_tradnl"/>
        </w:rPr>
        <w:t>ó</w:t>
      </w:r>
      <w:r w:rsidRPr="00D80D31">
        <w:rPr>
          <w:rFonts w:asciiTheme="minorHAnsi" w:hAnsiTheme="minorHAnsi" w:cstheme="minorHAnsi"/>
          <w:sz w:val="22"/>
          <w:szCs w:val="22"/>
        </w:rPr>
        <w:t>t lub umowie.</w:t>
      </w:r>
    </w:p>
    <w:p w14:paraId="4EB3CD63" w14:textId="77777777" w:rsidR="00E374DD" w:rsidRPr="00D80D31" w:rsidRDefault="00E374DD">
      <w:pPr>
        <w:pStyle w:val="Tekstpodstawowy"/>
        <w:numPr>
          <w:ilvl w:val="0"/>
          <w:numId w:val="52"/>
        </w:numPr>
        <w:pBdr>
          <w:top w:val="nil"/>
          <w:left w:val="nil"/>
          <w:bottom w:val="nil"/>
          <w:right w:val="nil"/>
          <w:between w:val="nil"/>
          <w:bar w:val="nil"/>
        </w:pBdr>
        <w:suppressAutoHyphens w:val="0"/>
        <w:spacing w:after="0" w:line="276" w:lineRule="auto"/>
        <w:ind w:left="426"/>
        <w:jc w:val="both"/>
        <w:rPr>
          <w:rFonts w:asciiTheme="minorHAnsi" w:hAnsiTheme="minorHAnsi" w:cstheme="minorHAnsi"/>
          <w:sz w:val="22"/>
          <w:szCs w:val="22"/>
        </w:rPr>
      </w:pPr>
      <w:r w:rsidRPr="00D80D31">
        <w:rPr>
          <w:rFonts w:asciiTheme="minorHAnsi" w:hAnsiTheme="minorHAnsi" w:cstheme="minorHAnsi"/>
          <w:sz w:val="22"/>
          <w:szCs w:val="22"/>
        </w:rPr>
        <w:t>W przypadku zgłoszenia przez Zamawiającego uwag do harmonogramu, Wykonawca będzie zobowiązany do uwzględnienia tych uwag i przedłożenia Zamawiającemu poprawionego harmonogramu, w terminie 5 dni roboczych od daty otrzymania zgłoszonych przez Zamawiającego uwag.</w:t>
      </w:r>
    </w:p>
    <w:p w14:paraId="62DB3D08" w14:textId="77777777" w:rsidR="00E374DD" w:rsidRPr="00D80D31" w:rsidRDefault="00E374DD">
      <w:pPr>
        <w:pStyle w:val="Tekstpodstawowy"/>
        <w:numPr>
          <w:ilvl w:val="0"/>
          <w:numId w:val="52"/>
        </w:numPr>
        <w:pBdr>
          <w:top w:val="nil"/>
          <w:left w:val="nil"/>
          <w:bottom w:val="nil"/>
          <w:right w:val="nil"/>
          <w:between w:val="nil"/>
          <w:bar w:val="nil"/>
        </w:pBdr>
        <w:suppressAutoHyphens w:val="0"/>
        <w:spacing w:after="0" w:line="276" w:lineRule="auto"/>
        <w:ind w:left="426"/>
        <w:jc w:val="both"/>
        <w:rPr>
          <w:rFonts w:asciiTheme="minorHAnsi" w:hAnsiTheme="minorHAnsi" w:cstheme="minorHAnsi"/>
          <w:sz w:val="22"/>
          <w:szCs w:val="22"/>
        </w:rPr>
      </w:pPr>
      <w:r w:rsidRPr="00D80D31">
        <w:rPr>
          <w:rFonts w:asciiTheme="minorHAnsi" w:hAnsiTheme="minorHAnsi" w:cstheme="minorHAnsi"/>
          <w:sz w:val="22"/>
          <w:szCs w:val="22"/>
        </w:rPr>
        <w:t>Pisemne potwierdzenie przez Zamawiającego uwzględnienia jego uwag lub brak zgłoszenia uwag w terminie określonym ust. 6 będą uważane przez Strony za zatwierdzenie harmonogramu.</w:t>
      </w:r>
    </w:p>
    <w:p w14:paraId="0FC15598" w14:textId="77777777" w:rsidR="00E374DD" w:rsidRPr="00D80D31" w:rsidRDefault="00E374DD">
      <w:pPr>
        <w:pStyle w:val="Tekstpodstawowy"/>
        <w:numPr>
          <w:ilvl w:val="0"/>
          <w:numId w:val="52"/>
        </w:numPr>
        <w:pBdr>
          <w:top w:val="nil"/>
          <w:left w:val="nil"/>
          <w:bottom w:val="nil"/>
          <w:right w:val="nil"/>
          <w:between w:val="nil"/>
          <w:bar w:val="nil"/>
        </w:pBdr>
        <w:suppressAutoHyphens w:val="0"/>
        <w:spacing w:after="0" w:line="276" w:lineRule="auto"/>
        <w:ind w:left="426"/>
        <w:jc w:val="both"/>
        <w:rPr>
          <w:rFonts w:asciiTheme="minorHAnsi" w:hAnsiTheme="minorHAnsi" w:cstheme="minorHAnsi"/>
          <w:sz w:val="22"/>
          <w:szCs w:val="22"/>
        </w:rPr>
      </w:pPr>
      <w:r w:rsidRPr="00D80D31">
        <w:rPr>
          <w:rFonts w:asciiTheme="minorHAnsi" w:hAnsiTheme="minorHAnsi" w:cstheme="minorHAnsi"/>
          <w:sz w:val="22"/>
          <w:szCs w:val="22"/>
        </w:rPr>
        <w:t>W przypadku nieuwzględnienia w całości lub w części uwag Zamawiającego</w:t>
      </w:r>
      <w:r w:rsidR="00012CED"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 terminie określonym w ust.</w:t>
      </w:r>
      <w:r w:rsidR="00012CED" w:rsidRPr="00D80D31">
        <w:rPr>
          <w:rFonts w:asciiTheme="minorHAnsi" w:hAnsiTheme="minorHAnsi" w:cstheme="minorHAnsi"/>
          <w:sz w:val="22"/>
          <w:szCs w:val="22"/>
        </w:rPr>
        <w:t> </w:t>
      </w:r>
      <w:r w:rsidRPr="00D80D31">
        <w:rPr>
          <w:rFonts w:asciiTheme="minorHAnsi" w:hAnsiTheme="minorHAnsi" w:cstheme="minorHAnsi"/>
          <w:sz w:val="22"/>
          <w:szCs w:val="22"/>
        </w:rPr>
        <w:t xml:space="preserve">7 lub gdy przedłożony harmonogram będzie w ocenie Zamawiającego niezgodny z umową, a Zamawiający uzna, że złożenie takiego harmonogramu jest możliwe, Wykonawca zapłaci Zamawiającemu karę umowną w wysokości 0,05% wynagrodzenia netto Wykonawcy, o </w:t>
      </w:r>
      <w:proofErr w:type="spellStart"/>
      <w:r w:rsidRPr="00D80D31">
        <w:rPr>
          <w:rFonts w:asciiTheme="minorHAnsi" w:hAnsiTheme="minorHAnsi" w:cstheme="minorHAnsi"/>
          <w:sz w:val="22"/>
          <w:szCs w:val="22"/>
        </w:rPr>
        <w:t>kt</w:t>
      </w:r>
      <w:proofErr w:type="spellEnd"/>
      <w:r w:rsidRPr="00D80D31">
        <w:rPr>
          <w:rFonts w:asciiTheme="minorHAnsi" w:hAnsiTheme="minorHAnsi" w:cstheme="minorHAnsi"/>
          <w:sz w:val="22"/>
          <w:szCs w:val="22"/>
          <w:lang w:val="es-ES_tradnl"/>
        </w:rPr>
        <w:t>ó</w:t>
      </w:r>
      <w:r w:rsidRPr="00D80D31">
        <w:rPr>
          <w:rFonts w:asciiTheme="minorHAnsi" w:hAnsiTheme="minorHAnsi" w:cstheme="minorHAnsi"/>
          <w:sz w:val="22"/>
          <w:szCs w:val="22"/>
        </w:rPr>
        <w:t>rym mowa § 7 ust. 1 pkt 1 niniejszej umowy, za każdy rozpoczęty dzień zwłoki, do momentu zatwierdzenia harmonogramu przez Zamawiającego.</w:t>
      </w:r>
    </w:p>
    <w:p w14:paraId="06FD5B19" w14:textId="77777777" w:rsidR="00E374DD" w:rsidRPr="00D80D31" w:rsidRDefault="00E374DD">
      <w:pPr>
        <w:pStyle w:val="Tekstpodstawowy"/>
        <w:numPr>
          <w:ilvl w:val="0"/>
          <w:numId w:val="52"/>
        </w:numPr>
        <w:pBdr>
          <w:top w:val="nil"/>
          <w:left w:val="nil"/>
          <w:bottom w:val="nil"/>
          <w:right w:val="nil"/>
          <w:between w:val="nil"/>
          <w:bar w:val="nil"/>
        </w:pBdr>
        <w:suppressAutoHyphens w:val="0"/>
        <w:spacing w:after="0" w:line="276" w:lineRule="auto"/>
        <w:ind w:left="426"/>
        <w:jc w:val="both"/>
        <w:rPr>
          <w:rFonts w:asciiTheme="minorHAnsi" w:hAnsiTheme="minorHAnsi" w:cstheme="minorHAnsi"/>
          <w:sz w:val="22"/>
          <w:szCs w:val="22"/>
        </w:rPr>
      </w:pPr>
      <w:r w:rsidRPr="00D80D31">
        <w:rPr>
          <w:rFonts w:asciiTheme="minorHAnsi" w:hAnsiTheme="minorHAnsi" w:cstheme="minorHAnsi"/>
          <w:sz w:val="22"/>
          <w:szCs w:val="22"/>
        </w:rPr>
        <w:t>Wykonawca ma prawo powoływania się na harmonogram od dnia jego zatwierdzenia przez Zamawiającego.</w:t>
      </w:r>
    </w:p>
    <w:p w14:paraId="409C8E5F" w14:textId="77777777" w:rsidR="00E374DD" w:rsidRPr="00D80D31" w:rsidRDefault="00E374DD">
      <w:pPr>
        <w:pStyle w:val="Tekstpodstawowy"/>
        <w:numPr>
          <w:ilvl w:val="0"/>
          <w:numId w:val="52"/>
        </w:numPr>
        <w:pBdr>
          <w:top w:val="nil"/>
          <w:left w:val="nil"/>
          <w:bottom w:val="nil"/>
          <w:right w:val="nil"/>
          <w:between w:val="nil"/>
          <w:bar w:val="nil"/>
        </w:pBdr>
        <w:suppressAutoHyphens w:val="0"/>
        <w:spacing w:after="0" w:line="276" w:lineRule="auto"/>
        <w:ind w:left="426"/>
        <w:jc w:val="both"/>
        <w:rPr>
          <w:rFonts w:asciiTheme="minorHAnsi" w:hAnsiTheme="minorHAnsi" w:cstheme="minorHAnsi"/>
          <w:sz w:val="22"/>
          <w:szCs w:val="22"/>
        </w:rPr>
      </w:pPr>
      <w:r w:rsidRPr="00D80D31">
        <w:rPr>
          <w:rFonts w:asciiTheme="minorHAnsi" w:hAnsiTheme="minorHAnsi" w:cstheme="minorHAnsi"/>
          <w:sz w:val="22"/>
          <w:szCs w:val="22"/>
        </w:rPr>
        <w:t>Harmonogram może podlegać aktualizacji na wniosek każdej ze Stron umowy,</w:t>
      </w:r>
      <w:r w:rsidR="00012CED"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 xml:space="preserve">w zakresie </w:t>
      </w:r>
      <w:proofErr w:type="spellStart"/>
      <w:r w:rsidRPr="00D80D31">
        <w:rPr>
          <w:rFonts w:asciiTheme="minorHAnsi" w:hAnsiTheme="minorHAnsi" w:cstheme="minorHAnsi"/>
          <w:sz w:val="22"/>
          <w:szCs w:val="22"/>
        </w:rPr>
        <w:t>przesunię</w:t>
      </w:r>
      <w:proofErr w:type="spellEnd"/>
      <w:r w:rsidRPr="00D80D31">
        <w:rPr>
          <w:rFonts w:asciiTheme="minorHAnsi" w:hAnsiTheme="minorHAnsi" w:cstheme="minorHAnsi"/>
          <w:sz w:val="22"/>
          <w:szCs w:val="22"/>
          <w:lang w:val="pt-PT"/>
        </w:rPr>
        <w:t>cia termin</w:t>
      </w:r>
      <w:r w:rsidRPr="00D80D31">
        <w:rPr>
          <w:rFonts w:asciiTheme="minorHAnsi" w:hAnsiTheme="minorHAnsi" w:cstheme="minorHAnsi"/>
          <w:sz w:val="22"/>
          <w:szCs w:val="22"/>
          <w:lang w:val="es-ES_tradnl"/>
        </w:rPr>
        <w:t>ó</w:t>
      </w:r>
      <w:r w:rsidRPr="00D80D31">
        <w:rPr>
          <w:rFonts w:asciiTheme="minorHAnsi" w:hAnsiTheme="minorHAnsi" w:cstheme="minorHAnsi"/>
          <w:sz w:val="22"/>
          <w:szCs w:val="22"/>
        </w:rPr>
        <w:t xml:space="preserve">w realizacji </w:t>
      </w:r>
      <w:proofErr w:type="spellStart"/>
      <w:r w:rsidRPr="00D80D31">
        <w:rPr>
          <w:rFonts w:asciiTheme="minorHAnsi" w:hAnsiTheme="minorHAnsi" w:cstheme="minorHAnsi"/>
          <w:sz w:val="22"/>
          <w:szCs w:val="22"/>
        </w:rPr>
        <w:t>poszczeg</w:t>
      </w:r>
      <w:proofErr w:type="spellEnd"/>
      <w:r w:rsidRPr="00D80D31">
        <w:rPr>
          <w:rFonts w:asciiTheme="minorHAnsi" w:hAnsiTheme="minorHAnsi" w:cstheme="minorHAnsi"/>
          <w:sz w:val="22"/>
          <w:szCs w:val="22"/>
          <w:lang w:val="es-ES_tradnl"/>
        </w:rPr>
        <w:t>ó</w:t>
      </w:r>
      <w:proofErr w:type="spellStart"/>
      <w:r w:rsidRPr="00D80D31">
        <w:rPr>
          <w:rFonts w:asciiTheme="minorHAnsi" w:hAnsiTheme="minorHAnsi" w:cstheme="minorHAnsi"/>
          <w:sz w:val="22"/>
          <w:szCs w:val="22"/>
        </w:rPr>
        <w:t>lnych</w:t>
      </w:r>
      <w:proofErr w:type="spellEnd"/>
      <w:r w:rsidRPr="00D80D31">
        <w:rPr>
          <w:rFonts w:asciiTheme="minorHAnsi" w:hAnsiTheme="minorHAnsi" w:cstheme="minorHAnsi"/>
          <w:sz w:val="22"/>
          <w:szCs w:val="22"/>
        </w:rPr>
        <w:t xml:space="preserve"> etap</w:t>
      </w:r>
      <w:r w:rsidRPr="00D80D31">
        <w:rPr>
          <w:rFonts w:asciiTheme="minorHAnsi" w:hAnsiTheme="minorHAnsi" w:cstheme="minorHAnsi"/>
          <w:sz w:val="22"/>
          <w:szCs w:val="22"/>
          <w:lang w:val="es-ES_tradnl"/>
        </w:rPr>
        <w:t>ó</w:t>
      </w:r>
      <w:r w:rsidRPr="00D80D31">
        <w:rPr>
          <w:rFonts w:asciiTheme="minorHAnsi" w:hAnsiTheme="minorHAnsi" w:cstheme="minorHAnsi"/>
          <w:sz w:val="22"/>
          <w:szCs w:val="22"/>
        </w:rPr>
        <w:t>w rob</w:t>
      </w:r>
      <w:r w:rsidRPr="00D80D31">
        <w:rPr>
          <w:rFonts w:asciiTheme="minorHAnsi" w:hAnsiTheme="minorHAnsi" w:cstheme="minorHAnsi"/>
          <w:sz w:val="22"/>
          <w:szCs w:val="22"/>
          <w:lang w:val="es-ES_tradnl"/>
        </w:rPr>
        <w:t>ó</w:t>
      </w:r>
      <w:r w:rsidRPr="00D80D31">
        <w:rPr>
          <w:rFonts w:asciiTheme="minorHAnsi" w:hAnsiTheme="minorHAnsi" w:cstheme="minorHAnsi"/>
          <w:sz w:val="22"/>
          <w:szCs w:val="22"/>
        </w:rPr>
        <w:t>t budowlanych, o ile nie prowadzi to do zmiany terminu zakończenia rob</w:t>
      </w:r>
      <w:r w:rsidRPr="00D80D31">
        <w:rPr>
          <w:rFonts w:asciiTheme="minorHAnsi" w:hAnsiTheme="minorHAnsi" w:cstheme="minorHAnsi"/>
          <w:sz w:val="22"/>
          <w:szCs w:val="22"/>
          <w:lang w:val="es-ES_tradnl"/>
        </w:rPr>
        <w:t>ó</w:t>
      </w:r>
      <w:r w:rsidRPr="00D80D31">
        <w:rPr>
          <w:rFonts w:asciiTheme="minorHAnsi" w:hAnsiTheme="minorHAnsi" w:cstheme="minorHAnsi"/>
          <w:sz w:val="22"/>
          <w:szCs w:val="22"/>
        </w:rPr>
        <w:t>t budowlanych, określonego w § 3 ust 1 umowy.</w:t>
      </w:r>
    </w:p>
    <w:p w14:paraId="510EA681" w14:textId="77777777" w:rsidR="00E374DD" w:rsidRPr="00D80D31" w:rsidRDefault="00E374DD">
      <w:pPr>
        <w:pStyle w:val="Tekstpodstawowy"/>
        <w:numPr>
          <w:ilvl w:val="0"/>
          <w:numId w:val="52"/>
        </w:numPr>
        <w:pBdr>
          <w:top w:val="nil"/>
          <w:left w:val="nil"/>
          <w:bottom w:val="nil"/>
          <w:right w:val="nil"/>
          <w:between w:val="nil"/>
          <w:bar w:val="nil"/>
        </w:pBdr>
        <w:suppressAutoHyphens w:val="0"/>
        <w:spacing w:after="0" w:line="276" w:lineRule="auto"/>
        <w:ind w:left="426"/>
        <w:jc w:val="both"/>
        <w:rPr>
          <w:rFonts w:asciiTheme="minorHAnsi" w:hAnsiTheme="minorHAnsi" w:cstheme="minorHAnsi"/>
          <w:sz w:val="22"/>
          <w:szCs w:val="22"/>
        </w:rPr>
      </w:pPr>
      <w:r w:rsidRPr="00D80D31">
        <w:rPr>
          <w:rFonts w:asciiTheme="minorHAnsi" w:hAnsiTheme="minorHAnsi" w:cstheme="minorHAnsi"/>
          <w:sz w:val="22"/>
          <w:szCs w:val="22"/>
        </w:rPr>
        <w:t>Jeżeli wprowadzenie zmian do harmonogramu nie prowadzi do zmiany terminu zakończenia rob</w:t>
      </w:r>
      <w:r w:rsidRPr="00D80D31">
        <w:rPr>
          <w:rFonts w:asciiTheme="minorHAnsi" w:hAnsiTheme="minorHAnsi" w:cstheme="minorHAnsi"/>
          <w:sz w:val="22"/>
          <w:szCs w:val="22"/>
          <w:lang w:val="es-ES_tradnl"/>
        </w:rPr>
        <w:t>ó</w:t>
      </w:r>
      <w:r w:rsidRPr="00D80D31">
        <w:rPr>
          <w:rFonts w:asciiTheme="minorHAnsi" w:hAnsiTheme="minorHAnsi" w:cstheme="minorHAnsi"/>
          <w:sz w:val="22"/>
          <w:szCs w:val="22"/>
        </w:rPr>
        <w:t>t budowlanych, ich wprowadzenie nie wymaga zmiany umowy.</w:t>
      </w:r>
    </w:p>
    <w:p w14:paraId="3A169475" w14:textId="77777777" w:rsidR="00E374DD" w:rsidRPr="00D80D31" w:rsidRDefault="00E374DD">
      <w:pPr>
        <w:pStyle w:val="Tekstpodstawowy"/>
        <w:numPr>
          <w:ilvl w:val="0"/>
          <w:numId w:val="52"/>
        </w:numPr>
        <w:pBdr>
          <w:top w:val="nil"/>
          <w:left w:val="nil"/>
          <w:bottom w:val="nil"/>
          <w:right w:val="nil"/>
          <w:between w:val="nil"/>
          <w:bar w:val="nil"/>
        </w:pBdr>
        <w:suppressAutoHyphens w:val="0"/>
        <w:spacing w:after="0" w:line="276" w:lineRule="auto"/>
        <w:ind w:left="426"/>
        <w:jc w:val="both"/>
        <w:rPr>
          <w:rFonts w:asciiTheme="minorHAnsi" w:hAnsiTheme="minorHAnsi" w:cstheme="minorHAnsi"/>
          <w:sz w:val="22"/>
          <w:szCs w:val="22"/>
        </w:rPr>
      </w:pPr>
      <w:r w:rsidRPr="00D80D31">
        <w:rPr>
          <w:rFonts w:asciiTheme="minorHAnsi" w:hAnsiTheme="minorHAnsi" w:cstheme="minorHAnsi"/>
          <w:sz w:val="22"/>
          <w:szCs w:val="22"/>
        </w:rPr>
        <w:lastRenderedPageBreak/>
        <w:t xml:space="preserve">W przypadku konieczności aktualizacji harmonogramu, w </w:t>
      </w:r>
      <w:proofErr w:type="spellStart"/>
      <w:r w:rsidRPr="00D80D31">
        <w:rPr>
          <w:rFonts w:asciiTheme="minorHAnsi" w:hAnsiTheme="minorHAnsi" w:cstheme="minorHAnsi"/>
          <w:sz w:val="22"/>
          <w:szCs w:val="22"/>
        </w:rPr>
        <w:t>szczeg</w:t>
      </w:r>
      <w:proofErr w:type="spellEnd"/>
      <w:r w:rsidRPr="00D80D31">
        <w:rPr>
          <w:rFonts w:asciiTheme="minorHAnsi" w:hAnsiTheme="minorHAnsi" w:cstheme="minorHAnsi"/>
          <w:sz w:val="22"/>
          <w:szCs w:val="22"/>
          <w:lang w:val="es-ES_tradnl"/>
        </w:rPr>
        <w:t>ó</w:t>
      </w:r>
      <w:proofErr w:type="spellStart"/>
      <w:r w:rsidRPr="00D80D31">
        <w:rPr>
          <w:rFonts w:asciiTheme="minorHAnsi" w:hAnsiTheme="minorHAnsi" w:cstheme="minorHAnsi"/>
          <w:sz w:val="22"/>
          <w:szCs w:val="22"/>
        </w:rPr>
        <w:t>lności</w:t>
      </w:r>
      <w:proofErr w:type="spellEnd"/>
      <w:r w:rsidRPr="00D80D31">
        <w:rPr>
          <w:rFonts w:asciiTheme="minorHAnsi" w:hAnsiTheme="minorHAnsi" w:cstheme="minorHAnsi"/>
          <w:sz w:val="22"/>
          <w:szCs w:val="22"/>
        </w:rPr>
        <w:t xml:space="preserve">, gdy poprzednia wersja harmonogramu stanie się </w:t>
      </w:r>
      <w:proofErr w:type="spellStart"/>
      <w:r w:rsidRPr="00D80D31">
        <w:rPr>
          <w:rFonts w:asciiTheme="minorHAnsi" w:hAnsiTheme="minorHAnsi" w:cstheme="minorHAnsi"/>
          <w:sz w:val="22"/>
          <w:szCs w:val="22"/>
        </w:rPr>
        <w:t>niesp</w:t>
      </w:r>
      <w:proofErr w:type="spellEnd"/>
      <w:r w:rsidRPr="00D80D31">
        <w:rPr>
          <w:rFonts w:asciiTheme="minorHAnsi" w:hAnsiTheme="minorHAnsi" w:cstheme="minorHAnsi"/>
          <w:sz w:val="22"/>
          <w:szCs w:val="22"/>
          <w:lang w:val="es-ES_tradnl"/>
        </w:rPr>
        <w:t>ó</w:t>
      </w:r>
      <w:proofErr w:type="spellStart"/>
      <w:r w:rsidRPr="00D80D31">
        <w:rPr>
          <w:rFonts w:asciiTheme="minorHAnsi" w:hAnsiTheme="minorHAnsi" w:cstheme="minorHAnsi"/>
          <w:sz w:val="22"/>
          <w:szCs w:val="22"/>
        </w:rPr>
        <w:t>jna</w:t>
      </w:r>
      <w:proofErr w:type="spellEnd"/>
      <w:r w:rsidRPr="00D80D31">
        <w:rPr>
          <w:rFonts w:asciiTheme="minorHAnsi" w:hAnsiTheme="minorHAnsi" w:cstheme="minorHAnsi"/>
          <w:sz w:val="22"/>
          <w:szCs w:val="22"/>
        </w:rPr>
        <w:t xml:space="preserve"> z faktycznym </w:t>
      </w:r>
      <w:proofErr w:type="spellStart"/>
      <w:r w:rsidRPr="00D80D31">
        <w:rPr>
          <w:rFonts w:asciiTheme="minorHAnsi" w:hAnsiTheme="minorHAnsi" w:cstheme="minorHAnsi"/>
          <w:sz w:val="22"/>
          <w:szCs w:val="22"/>
        </w:rPr>
        <w:t>postę</w:t>
      </w:r>
      <w:proofErr w:type="spellEnd"/>
      <w:r w:rsidRPr="00D80D31">
        <w:rPr>
          <w:rFonts w:asciiTheme="minorHAnsi" w:hAnsiTheme="minorHAnsi" w:cstheme="minorHAnsi"/>
          <w:sz w:val="22"/>
          <w:szCs w:val="22"/>
          <w:lang w:val="fr-FR"/>
        </w:rPr>
        <w:t>pem</w:t>
      </w:r>
      <w:r w:rsidR="00012CED"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 realizacji przedmiotu umowy, jak r</w:t>
      </w:r>
      <w:r w:rsidRPr="00D80D31">
        <w:rPr>
          <w:rFonts w:asciiTheme="minorHAnsi" w:hAnsiTheme="minorHAnsi" w:cstheme="minorHAnsi"/>
          <w:sz w:val="22"/>
          <w:szCs w:val="22"/>
          <w:lang w:val="es-ES_tradnl"/>
        </w:rPr>
        <w:t>ó</w:t>
      </w:r>
      <w:proofErr w:type="spellStart"/>
      <w:r w:rsidRPr="00D80D31">
        <w:rPr>
          <w:rFonts w:asciiTheme="minorHAnsi" w:hAnsiTheme="minorHAnsi" w:cstheme="minorHAnsi"/>
          <w:sz w:val="22"/>
          <w:szCs w:val="22"/>
        </w:rPr>
        <w:t>wnież</w:t>
      </w:r>
      <w:proofErr w:type="spellEnd"/>
      <w:r w:rsidRPr="00D80D31">
        <w:rPr>
          <w:rFonts w:asciiTheme="minorHAnsi" w:hAnsiTheme="minorHAnsi" w:cstheme="minorHAnsi"/>
          <w:sz w:val="22"/>
          <w:szCs w:val="22"/>
        </w:rPr>
        <w:t xml:space="preserve"> w sytuacji, gdy Zamawiający powiadomi Wykonawcę, że harmonogram jest niezgodny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 wymaganiami określonymi umową, a złożenie takiego harmonogramu jest możliwe, Wykonawca sporządzi niezwłocznie, jednak nie później niż w terminie 5 dni roboczych od dnia ujawnienia konieczności aktualizacji, projekt zaktualizowanego harmonogramu i przedstawi go Zamawiającemu do zatwierdzenia. Jeżeli Zamawiający w terminie 5 dni roboczych od dnia otrzymania projektu zaktualizowanego harmonogramu nie zgłosi do niego uwag, przedłożony projekt uważa się za zatwierdzony.</w:t>
      </w:r>
    </w:p>
    <w:p w14:paraId="0F4A0E12" w14:textId="77777777" w:rsidR="00E374DD" w:rsidRPr="00D80D31" w:rsidRDefault="00E374DD">
      <w:pPr>
        <w:pStyle w:val="Tekstpodstawowy"/>
        <w:numPr>
          <w:ilvl w:val="0"/>
          <w:numId w:val="52"/>
        </w:numPr>
        <w:pBdr>
          <w:top w:val="nil"/>
          <w:left w:val="nil"/>
          <w:bottom w:val="nil"/>
          <w:right w:val="nil"/>
          <w:between w:val="nil"/>
          <w:bar w:val="nil"/>
        </w:pBdr>
        <w:suppressAutoHyphens w:val="0"/>
        <w:spacing w:after="0" w:line="276" w:lineRule="auto"/>
        <w:ind w:left="426"/>
        <w:jc w:val="both"/>
        <w:rPr>
          <w:rFonts w:asciiTheme="minorHAnsi" w:hAnsiTheme="minorHAnsi" w:cstheme="minorHAnsi"/>
          <w:sz w:val="22"/>
          <w:szCs w:val="22"/>
        </w:rPr>
      </w:pPr>
      <w:r w:rsidRPr="00D80D31">
        <w:rPr>
          <w:rFonts w:asciiTheme="minorHAnsi" w:hAnsiTheme="minorHAnsi" w:cstheme="minorHAnsi"/>
          <w:sz w:val="22"/>
          <w:szCs w:val="22"/>
        </w:rPr>
        <w:t>Zaktualizowany harmonogram zastępuje dotychczasowy harmonogram i jest wiążący dla Stron.</w:t>
      </w:r>
    </w:p>
    <w:p w14:paraId="270A798B" w14:textId="77777777" w:rsidR="00E374DD" w:rsidRPr="00D80D31" w:rsidRDefault="00E374DD">
      <w:pPr>
        <w:pStyle w:val="Tekstpodstawowy"/>
        <w:numPr>
          <w:ilvl w:val="0"/>
          <w:numId w:val="52"/>
        </w:numPr>
        <w:pBdr>
          <w:top w:val="nil"/>
          <w:left w:val="nil"/>
          <w:bottom w:val="nil"/>
          <w:right w:val="nil"/>
          <w:between w:val="nil"/>
          <w:bar w:val="nil"/>
        </w:pBdr>
        <w:suppressAutoHyphens w:val="0"/>
        <w:spacing w:after="0" w:line="276" w:lineRule="auto"/>
        <w:ind w:left="426"/>
        <w:jc w:val="both"/>
        <w:rPr>
          <w:rFonts w:asciiTheme="minorHAnsi" w:hAnsiTheme="minorHAnsi" w:cstheme="minorHAnsi"/>
          <w:sz w:val="22"/>
          <w:szCs w:val="22"/>
        </w:rPr>
      </w:pPr>
      <w:r w:rsidRPr="00D80D31">
        <w:rPr>
          <w:rFonts w:asciiTheme="minorHAnsi" w:hAnsiTheme="minorHAnsi" w:cstheme="minorHAnsi"/>
          <w:sz w:val="22"/>
          <w:szCs w:val="22"/>
        </w:rPr>
        <w:t>Jeżeli Zamawiający zgłosi uwagi do projektu zaktualizowanego harmonogramu, uzasadnione odniesieniem do wymagań realizacyjnych opisanych</w:t>
      </w:r>
      <w:r w:rsidR="00012CED"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 xml:space="preserve">w specyfikacji </w:t>
      </w:r>
      <w:proofErr w:type="spellStart"/>
      <w:r w:rsidRPr="00D80D31">
        <w:rPr>
          <w:rFonts w:asciiTheme="minorHAnsi" w:hAnsiTheme="minorHAnsi" w:cstheme="minorHAnsi"/>
          <w:sz w:val="22"/>
          <w:szCs w:val="22"/>
        </w:rPr>
        <w:t>warunk</w:t>
      </w:r>
      <w:proofErr w:type="spellEnd"/>
      <w:r w:rsidRPr="00D80D31">
        <w:rPr>
          <w:rFonts w:asciiTheme="minorHAnsi" w:hAnsiTheme="minorHAnsi" w:cstheme="minorHAnsi"/>
          <w:sz w:val="22"/>
          <w:szCs w:val="22"/>
          <w:lang w:val="es-ES_tradnl"/>
        </w:rPr>
        <w:t>ó</w:t>
      </w:r>
      <w:r w:rsidRPr="00D80D31">
        <w:rPr>
          <w:rFonts w:asciiTheme="minorHAnsi" w:hAnsiTheme="minorHAnsi" w:cstheme="minorHAnsi"/>
          <w:sz w:val="22"/>
          <w:szCs w:val="22"/>
        </w:rPr>
        <w:t xml:space="preserve">w </w:t>
      </w:r>
      <w:proofErr w:type="spellStart"/>
      <w:r w:rsidRPr="00D80D31">
        <w:rPr>
          <w:rFonts w:asciiTheme="minorHAnsi" w:hAnsiTheme="minorHAnsi" w:cstheme="minorHAnsi"/>
          <w:sz w:val="22"/>
          <w:szCs w:val="22"/>
        </w:rPr>
        <w:t>zam</w:t>
      </w:r>
      <w:proofErr w:type="spellEnd"/>
      <w:r w:rsidRPr="00D80D31">
        <w:rPr>
          <w:rFonts w:asciiTheme="minorHAnsi" w:hAnsiTheme="minorHAnsi" w:cstheme="minorHAnsi"/>
          <w:sz w:val="22"/>
          <w:szCs w:val="22"/>
          <w:lang w:val="es-ES_tradnl"/>
        </w:rPr>
        <w:t>ó</w:t>
      </w:r>
      <w:proofErr w:type="spellStart"/>
      <w:r w:rsidRPr="00D80D31">
        <w:rPr>
          <w:rFonts w:asciiTheme="minorHAnsi" w:hAnsiTheme="minorHAnsi" w:cstheme="minorHAnsi"/>
          <w:sz w:val="22"/>
          <w:szCs w:val="22"/>
        </w:rPr>
        <w:t>wienia</w:t>
      </w:r>
      <w:proofErr w:type="spellEnd"/>
      <w:r w:rsidRPr="00D80D31">
        <w:rPr>
          <w:rFonts w:asciiTheme="minorHAnsi" w:hAnsiTheme="minorHAnsi" w:cstheme="minorHAnsi"/>
          <w:sz w:val="22"/>
          <w:szCs w:val="22"/>
        </w:rPr>
        <w:t>, dokumentacji projektowej, specyfikacji technicznej wykonania i odbioru rob</w:t>
      </w:r>
      <w:r w:rsidRPr="00D80D31">
        <w:rPr>
          <w:rFonts w:asciiTheme="minorHAnsi" w:hAnsiTheme="minorHAnsi" w:cstheme="minorHAnsi"/>
          <w:sz w:val="22"/>
          <w:szCs w:val="22"/>
          <w:lang w:val="es-ES_tradnl"/>
        </w:rPr>
        <w:t>ó</w:t>
      </w:r>
      <w:r w:rsidRPr="00D80D31">
        <w:rPr>
          <w:rFonts w:asciiTheme="minorHAnsi" w:hAnsiTheme="minorHAnsi" w:cstheme="minorHAnsi"/>
          <w:sz w:val="22"/>
          <w:szCs w:val="22"/>
        </w:rPr>
        <w:t xml:space="preserve">t lub umowie, w </w:t>
      </w:r>
      <w:proofErr w:type="spellStart"/>
      <w:r w:rsidRPr="00D80D31">
        <w:rPr>
          <w:rFonts w:asciiTheme="minorHAnsi" w:hAnsiTheme="minorHAnsi" w:cstheme="minorHAnsi"/>
          <w:sz w:val="22"/>
          <w:szCs w:val="22"/>
        </w:rPr>
        <w:t>szczeg</w:t>
      </w:r>
      <w:proofErr w:type="spellEnd"/>
      <w:r w:rsidRPr="00D80D31">
        <w:rPr>
          <w:rFonts w:asciiTheme="minorHAnsi" w:hAnsiTheme="minorHAnsi" w:cstheme="minorHAnsi"/>
          <w:sz w:val="22"/>
          <w:szCs w:val="22"/>
          <w:lang w:val="es-ES_tradnl"/>
        </w:rPr>
        <w:t>ó</w:t>
      </w:r>
      <w:proofErr w:type="spellStart"/>
      <w:r w:rsidRPr="00D80D31">
        <w:rPr>
          <w:rFonts w:asciiTheme="minorHAnsi" w:hAnsiTheme="minorHAnsi" w:cstheme="minorHAnsi"/>
          <w:sz w:val="22"/>
          <w:szCs w:val="22"/>
        </w:rPr>
        <w:t>lności</w:t>
      </w:r>
      <w:proofErr w:type="spellEnd"/>
      <w:r w:rsidRPr="00D80D31">
        <w:rPr>
          <w:rFonts w:asciiTheme="minorHAnsi" w:hAnsiTheme="minorHAnsi" w:cstheme="minorHAnsi"/>
          <w:sz w:val="22"/>
          <w:szCs w:val="22"/>
        </w:rPr>
        <w:t xml:space="preserve"> dotyczące jego niezgodności z postanowieniami umowy lub tempa wykonywania rob</w:t>
      </w:r>
      <w:r w:rsidRPr="00D80D31">
        <w:rPr>
          <w:rFonts w:asciiTheme="minorHAnsi" w:hAnsiTheme="minorHAnsi" w:cstheme="minorHAnsi"/>
          <w:sz w:val="22"/>
          <w:szCs w:val="22"/>
          <w:lang w:val="es-ES_tradnl"/>
        </w:rPr>
        <w:t>ó</w:t>
      </w:r>
      <w:r w:rsidRPr="00D80D31">
        <w:rPr>
          <w:rFonts w:asciiTheme="minorHAnsi" w:hAnsiTheme="minorHAnsi" w:cstheme="minorHAnsi"/>
          <w:sz w:val="22"/>
          <w:szCs w:val="22"/>
        </w:rPr>
        <w:t>t, Wykonawca jest zobowiązany do niezwłocznego, nie później niż w terminie 3 dni roboczych od ich otrzymania, przedłożenia poprawionego harmonogramu uwzględniającego uwagi Zamawiającego oraz postanowienia umowy.</w:t>
      </w:r>
    </w:p>
    <w:p w14:paraId="57E59B64" w14:textId="77777777" w:rsidR="00E374DD" w:rsidRPr="00D80D31" w:rsidRDefault="00E374DD">
      <w:pPr>
        <w:pStyle w:val="Tekstpodstawowy"/>
        <w:numPr>
          <w:ilvl w:val="0"/>
          <w:numId w:val="52"/>
        </w:numPr>
        <w:pBdr>
          <w:top w:val="nil"/>
          <w:left w:val="nil"/>
          <w:bottom w:val="nil"/>
          <w:right w:val="nil"/>
          <w:between w:val="nil"/>
          <w:bar w:val="nil"/>
        </w:pBdr>
        <w:suppressAutoHyphens w:val="0"/>
        <w:spacing w:after="0" w:line="276" w:lineRule="auto"/>
        <w:ind w:left="426"/>
        <w:jc w:val="both"/>
        <w:rPr>
          <w:rFonts w:asciiTheme="minorHAnsi" w:hAnsiTheme="minorHAnsi" w:cstheme="minorHAnsi"/>
          <w:sz w:val="22"/>
          <w:szCs w:val="22"/>
        </w:rPr>
      </w:pPr>
      <w:r w:rsidRPr="00D80D31">
        <w:rPr>
          <w:rFonts w:asciiTheme="minorHAnsi" w:hAnsiTheme="minorHAnsi" w:cstheme="minorHAnsi"/>
          <w:sz w:val="22"/>
          <w:szCs w:val="22"/>
        </w:rPr>
        <w:t xml:space="preserve">W przypadku nie uwzględnienia w całości lub w części uwag Zamawiającego do aktualizacji harmonogramu, w terminie określonym w ust. 15 lub, gdy przedłożona aktualizacja harmonogramu będzie w ocenie Zamawiającego niezgodna z umową, Wykonawca zapłaci Zamawiającemu karę umowną, w wysokości 0,05% wynagrodzenia netto Wykonawcy, o </w:t>
      </w:r>
      <w:proofErr w:type="spellStart"/>
      <w:r w:rsidRPr="00D80D31">
        <w:rPr>
          <w:rFonts w:asciiTheme="minorHAnsi" w:hAnsiTheme="minorHAnsi" w:cstheme="minorHAnsi"/>
          <w:sz w:val="22"/>
          <w:szCs w:val="22"/>
        </w:rPr>
        <w:t>kt</w:t>
      </w:r>
      <w:proofErr w:type="spellEnd"/>
      <w:r w:rsidRPr="00D80D31">
        <w:rPr>
          <w:rFonts w:asciiTheme="minorHAnsi" w:hAnsiTheme="minorHAnsi" w:cstheme="minorHAnsi"/>
          <w:sz w:val="22"/>
          <w:szCs w:val="22"/>
          <w:lang w:val="es-ES_tradnl"/>
        </w:rPr>
        <w:t>ó</w:t>
      </w:r>
      <w:r w:rsidRPr="00D80D31">
        <w:rPr>
          <w:rFonts w:asciiTheme="minorHAnsi" w:hAnsiTheme="minorHAnsi" w:cstheme="minorHAnsi"/>
          <w:sz w:val="22"/>
          <w:szCs w:val="22"/>
        </w:rPr>
        <w:t>rym mowa § 7 ust. 1 pkt 1 niniejszej umowy, za każdy rozpoczęty dzień zwłoki do momentu zatwierdzenia aktualizacji harmonogramu przez Zamawiającego.</w:t>
      </w:r>
    </w:p>
    <w:p w14:paraId="1E8739A0" w14:textId="77777777" w:rsidR="00E374DD" w:rsidRPr="00D80D31" w:rsidRDefault="00E374DD">
      <w:pPr>
        <w:pStyle w:val="Tekstpodstawowy"/>
        <w:numPr>
          <w:ilvl w:val="0"/>
          <w:numId w:val="52"/>
        </w:numPr>
        <w:pBdr>
          <w:top w:val="nil"/>
          <w:left w:val="nil"/>
          <w:bottom w:val="nil"/>
          <w:right w:val="nil"/>
          <w:between w:val="nil"/>
          <w:bar w:val="nil"/>
        </w:pBdr>
        <w:suppressAutoHyphens w:val="0"/>
        <w:spacing w:after="0" w:line="276" w:lineRule="auto"/>
        <w:ind w:left="426"/>
        <w:jc w:val="both"/>
        <w:rPr>
          <w:rFonts w:asciiTheme="minorHAnsi" w:hAnsiTheme="minorHAnsi" w:cstheme="minorHAnsi"/>
          <w:sz w:val="22"/>
          <w:szCs w:val="22"/>
        </w:rPr>
      </w:pPr>
      <w:r w:rsidRPr="00D80D31">
        <w:rPr>
          <w:rFonts w:asciiTheme="minorHAnsi" w:hAnsiTheme="minorHAnsi" w:cstheme="minorHAnsi"/>
          <w:sz w:val="22"/>
          <w:szCs w:val="22"/>
        </w:rPr>
        <w:t xml:space="preserve">Jeżeli faktyczny </w:t>
      </w:r>
      <w:proofErr w:type="spellStart"/>
      <w:r w:rsidRPr="00D80D31">
        <w:rPr>
          <w:rFonts w:asciiTheme="minorHAnsi" w:hAnsiTheme="minorHAnsi" w:cstheme="minorHAnsi"/>
          <w:sz w:val="22"/>
          <w:szCs w:val="22"/>
        </w:rPr>
        <w:t>postę</w:t>
      </w:r>
      <w:proofErr w:type="spellEnd"/>
      <w:r w:rsidRPr="00D80D31">
        <w:rPr>
          <w:rFonts w:asciiTheme="minorHAnsi" w:hAnsiTheme="minorHAnsi" w:cstheme="minorHAnsi"/>
          <w:sz w:val="22"/>
          <w:szCs w:val="22"/>
          <w:lang w:val="nl-NL"/>
        </w:rPr>
        <w:t>p rob</w:t>
      </w:r>
      <w:r w:rsidRPr="00D80D31">
        <w:rPr>
          <w:rFonts w:asciiTheme="minorHAnsi" w:hAnsiTheme="minorHAnsi" w:cstheme="minorHAnsi"/>
          <w:sz w:val="22"/>
          <w:szCs w:val="22"/>
          <w:lang w:val="es-ES_tradnl"/>
        </w:rPr>
        <w:t>ó</w:t>
      </w:r>
      <w:r w:rsidRPr="00D80D31">
        <w:rPr>
          <w:rFonts w:asciiTheme="minorHAnsi" w:hAnsiTheme="minorHAnsi" w:cstheme="minorHAnsi"/>
          <w:sz w:val="22"/>
          <w:szCs w:val="22"/>
        </w:rPr>
        <w:t>t, z przyczyn leżących po stronie Wykonawcy będzie obiektywnie zagrażał terminowi zakończenia rob</w:t>
      </w:r>
      <w:r w:rsidRPr="00D80D31">
        <w:rPr>
          <w:rFonts w:asciiTheme="minorHAnsi" w:hAnsiTheme="minorHAnsi" w:cstheme="minorHAnsi"/>
          <w:sz w:val="22"/>
          <w:szCs w:val="22"/>
          <w:lang w:val="es-ES_tradnl"/>
        </w:rPr>
        <w:t>ó</w:t>
      </w:r>
      <w:r w:rsidRPr="00D80D31">
        <w:rPr>
          <w:rFonts w:asciiTheme="minorHAnsi" w:hAnsiTheme="minorHAnsi" w:cstheme="minorHAnsi"/>
          <w:sz w:val="22"/>
          <w:szCs w:val="22"/>
        </w:rPr>
        <w:t>t lub określonemu terminowi zakończenia etapu rob</w:t>
      </w:r>
      <w:r w:rsidRPr="00D80D31">
        <w:rPr>
          <w:rFonts w:asciiTheme="minorHAnsi" w:hAnsiTheme="minorHAnsi" w:cstheme="minorHAnsi"/>
          <w:sz w:val="22"/>
          <w:szCs w:val="22"/>
          <w:lang w:val="es-ES_tradnl"/>
        </w:rPr>
        <w:t>ó</w:t>
      </w:r>
      <w:r w:rsidRPr="00D80D31">
        <w:rPr>
          <w:rFonts w:asciiTheme="minorHAnsi" w:hAnsiTheme="minorHAnsi" w:cstheme="minorHAnsi"/>
          <w:sz w:val="22"/>
          <w:szCs w:val="22"/>
        </w:rPr>
        <w:t>t, Wykonawca z przyczyn leżących po jego stronie nie dotrzyma terminu określonego w harmonogramie lub zajdą inne istotne odstępstwa od harmonogramu, Wykonawca na żądanie Zamawiającego niezwłocznie, nie później niż w terminie 3 dni roboczych, przedstawi Zamawiającemu do zatwierdzenia projekt programu naprawczego.</w:t>
      </w:r>
    </w:p>
    <w:p w14:paraId="44BA70FD" w14:textId="77777777" w:rsidR="00E374DD" w:rsidRPr="00D80D31" w:rsidRDefault="00E374DD">
      <w:pPr>
        <w:pStyle w:val="Tekstpodstawowy"/>
        <w:numPr>
          <w:ilvl w:val="0"/>
          <w:numId w:val="52"/>
        </w:numPr>
        <w:pBdr>
          <w:top w:val="nil"/>
          <w:left w:val="nil"/>
          <w:bottom w:val="nil"/>
          <w:right w:val="nil"/>
          <w:between w:val="nil"/>
          <w:bar w:val="nil"/>
        </w:pBdr>
        <w:suppressAutoHyphens w:val="0"/>
        <w:spacing w:after="0" w:line="276" w:lineRule="auto"/>
        <w:ind w:left="426"/>
        <w:jc w:val="both"/>
        <w:rPr>
          <w:rFonts w:asciiTheme="minorHAnsi" w:hAnsiTheme="minorHAnsi" w:cstheme="minorHAnsi"/>
          <w:sz w:val="22"/>
          <w:szCs w:val="22"/>
        </w:rPr>
      </w:pPr>
      <w:r w:rsidRPr="00D80D31">
        <w:rPr>
          <w:rFonts w:asciiTheme="minorHAnsi" w:hAnsiTheme="minorHAnsi" w:cstheme="minorHAnsi"/>
          <w:sz w:val="22"/>
          <w:szCs w:val="22"/>
        </w:rPr>
        <w:t>Program naprawczy powinien przewidywać reorganizację sposobu wykonywania rob</w:t>
      </w:r>
      <w:r w:rsidRPr="00D80D31">
        <w:rPr>
          <w:rFonts w:asciiTheme="minorHAnsi" w:hAnsiTheme="minorHAnsi" w:cstheme="minorHAnsi"/>
          <w:sz w:val="22"/>
          <w:szCs w:val="22"/>
          <w:lang w:val="es-ES_tradnl"/>
        </w:rPr>
        <w:t>ó</w:t>
      </w:r>
      <w:r w:rsidRPr="00D80D31">
        <w:rPr>
          <w:rFonts w:asciiTheme="minorHAnsi" w:hAnsiTheme="minorHAnsi" w:cstheme="minorHAnsi"/>
          <w:sz w:val="22"/>
          <w:szCs w:val="22"/>
        </w:rPr>
        <w:t xml:space="preserve">t poprzez zwiększenie zaangażowania sprzętu, personelu, </w:t>
      </w:r>
      <w:proofErr w:type="spellStart"/>
      <w:r w:rsidRPr="00D80D31">
        <w:rPr>
          <w:rFonts w:asciiTheme="minorHAnsi" w:hAnsiTheme="minorHAnsi" w:cstheme="minorHAnsi"/>
          <w:sz w:val="22"/>
          <w:szCs w:val="22"/>
        </w:rPr>
        <w:t>podwykonawc</w:t>
      </w:r>
      <w:proofErr w:type="spellEnd"/>
      <w:r w:rsidRPr="00D80D31">
        <w:rPr>
          <w:rFonts w:asciiTheme="minorHAnsi" w:hAnsiTheme="minorHAnsi" w:cstheme="minorHAnsi"/>
          <w:sz w:val="22"/>
          <w:szCs w:val="22"/>
          <w:lang w:val="es-ES_tradnl"/>
        </w:rPr>
        <w:t>ó</w:t>
      </w:r>
      <w:r w:rsidRPr="00D80D31">
        <w:rPr>
          <w:rFonts w:asciiTheme="minorHAnsi" w:hAnsiTheme="minorHAnsi" w:cstheme="minorHAnsi"/>
          <w:sz w:val="22"/>
          <w:szCs w:val="22"/>
        </w:rPr>
        <w:t xml:space="preserve">w lub </w:t>
      </w:r>
      <w:proofErr w:type="spellStart"/>
      <w:r w:rsidRPr="00D80D31">
        <w:rPr>
          <w:rFonts w:asciiTheme="minorHAnsi" w:hAnsiTheme="minorHAnsi" w:cstheme="minorHAnsi"/>
          <w:sz w:val="22"/>
          <w:szCs w:val="22"/>
        </w:rPr>
        <w:t>zasob</w:t>
      </w:r>
      <w:proofErr w:type="spellEnd"/>
      <w:r w:rsidRPr="00D80D31">
        <w:rPr>
          <w:rFonts w:asciiTheme="minorHAnsi" w:hAnsiTheme="minorHAnsi" w:cstheme="minorHAnsi"/>
          <w:sz w:val="22"/>
          <w:szCs w:val="22"/>
          <w:lang w:val="es-ES_tradnl"/>
        </w:rPr>
        <w:t>ó</w:t>
      </w:r>
      <w:r w:rsidRPr="00D80D31">
        <w:rPr>
          <w:rFonts w:asciiTheme="minorHAnsi" w:hAnsiTheme="minorHAnsi" w:cstheme="minorHAnsi"/>
          <w:sz w:val="22"/>
          <w:szCs w:val="22"/>
        </w:rPr>
        <w:t>w finansowych Wykonawcy w celu wykonania niezrealizowanych dotychczas etap</w:t>
      </w:r>
      <w:r w:rsidRPr="00D80D31">
        <w:rPr>
          <w:rFonts w:asciiTheme="minorHAnsi" w:hAnsiTheme="minorHAnsi" w:cstheme="minorHAnsi"/>
          <w:sz w:val="22"/>
          <w:szCs w:val="22"/>
          <w:lang w:val="es-ES_tradnl"/>
        </w:rPr>
        <w:t>ó</w:t>
      </w:r>
      <w:r w:rsidRPr="00D80D31">
        <w:rPr>
          <w:rFonts w:asciiTheme="minorHAnsi" w:hAnsiTheme="minorHAnsi" w:cstheme="minorHAnsi"/>
          <w:sz w:val="22"/>
          <w:szCs w:val="22"/>
        </w:rPr>
        <w:t>w rob</w:t>
      </w:r>
      <w:r w:rsidRPr="00D80D31">
        <w:rPr>
          <w:rFonts w:asciiTheme="minorHAnsi" w:hAnsiTheme="minorHAnsi" w:cstheme="minorHAnsi"/>
          <w:sz w:val="22"/>
          <w:szCs w:val="22"/>
          <w:lang w:val="es-ES_tradnl"/>
        </w:rPr>
        <w:t>ó</w:t>
      </w:r>
      <w:r w:rsidRPr="00D80D31">
        <w:rPr>
          <w:rFonts w:asciiTheme="minorHAnsi" w:hAnsiTheme="minorHAnsi" w:cstheme="minorHAnsi"/>
          <w:sz w:val="22"/>
          <w:szCs w:val="22"/>
        </w:rPr>
        <w:t>t, w terminach określonych</w:t>
      </w:r>
      <w:r w:rsidRPr="00D80D31">
        <w:rPr>
          <w:rFonts w:asciiTheme="minorHAnsi" w:eastAsia="Arial" w:hAnsiTheme="minorHAnsi" w:cstheme="minorHAnsi"/>
          <w:sz w:val="22"/>
          <w:szCs w:val="22"/>
        </w:rPr>
        <w:br/>
      </w:r>
      <w:r w:rsidRPr="00D80D31">
        <w:rPr>
          <w:rFonts w:asciiTheme="minorHAnsi" w:hAnsiTheme="minorHAnsi" w:cstheme="minorHAnsi"/>
          <w:sz w:val="22"/>
          <w:szCs w:val="22"/>
        </w:rPr>
        <w:t>w zaktualizowanym harmonogramie. Wykonawcy nie przysługuje z tego tytułu dodatkowe wynagrodzenie.</w:t>
      </w:r>
    </w:p>
    <w:p w14:paraId="3F8D66C9" w14:textId="77777777" w:rsidR="00E374DD" w:rsidRPr="00D80D31" w:rsidRDefault="00E374DD">
      <w:pPr>
        <w:pStyle w:val="Tekstpodstawowy"/>
        <w:numPr>
          <w:ilvl w:val="0"/>
          <w:numId w:val="52"/>
        </w:numPr>
        <w:pBdr>
          <w:top w:val="nil"/>
          <w:left w:val="nil"/>
          <w:bottom w:val="nil"/>
          <w:right w:val="nil"/>
          <w:between w:val="nil"/>
          <w:bar w:val="nil"/>
        </w:pBdr>
        <w:suppressAutoHyphens w:val="0"/>
        <w:spacing w:after="0" w:line="276" w:lineRule="auto"/>
        <w:ind w:left="426"/>
        <w:jc w:val="both"/>
        <w:rPr>
          <w:rFonts w:asciiTheme="minorHAnsi" w:hAnsiTheme="minorHAnsi" w:cstheme="minorHAnsi"/>
          <w:sz w:val="22"/>
          <w:szCs w:val="22"/>
        </w:rPr>
      </w:pPr>
      <w:r w:rsidRPr="00D80D31">
        <w:rPr>
          <w:rFonts w:asciiTheme="minorHAnsi" w:hAnsiTheme="minorHAnsi" w:cstheme="minorHAnsi"/>
          <w:sz w:val="22"/>
          <w:szCs w:val="22"/>
        </w:rPr>
        <w:t>Podjęcie przez Strony negocjacji w celu zmiany umowy w zakresie termin</w:t>
      </w:r>
      <w:r w:rsidRPr="00D80D31">
        <w:rPr>
          <w:rFonts w:asciiTheme="minorHAnsi" w:hAnsiTheme="minorHAnsi" w:cstheme="minorHAnsi"/>
          <w:sz w:val="22"/>
          <w:szCs w:val="22"/>
          <w:lang w:val="es-ES_tradnl"/>
        </w:rPr>
        <w:t>ó</w:t>
      </w:r>
      <w:r w:rsidRPr="00D80D31">
        <w:rPr>
          <w:rFonts w:asciiTheme="minorHAnsi" w:hAnsiTheme="minorHAnsi" w:cstheme="minorHAnsi"/>
          <w:sz w:val="22"/>
          <w:szCs w:val="22"/>
        </w:rPr>
        <w:t>w nie uprawnia Stron do odstąpienia od umowy oraz nie uprawnia Wykonawcy do wstrzymania lub zwolnienia tempa wykonywania rob</w:t>
      </w:r>
      <w:r w:rsidRPr="00D80D31">
        <w:rPr>
          <w:rFonts w:asciiTheme="minorHAnsi" w:hAnsiTheme="minorHAnsi" w:cstheme="minorHAnsi"/>
          <w:sz w:val="22"/>
          <w:szCs w:val="22"/>
          <w:lang w:val="es-ES_tradnl"/>
        </w:rPr>
        <w:t>ó</w:t>
      </w:r>
      <w:r w:rsidRPr="00D80D31">
        <w:rPr>
          <w:rFonts w:asciiTheme="minorHAnsi" w:hAnsiTheme="minorHAnsi" w:cstheme="minorHAnsi"/>
          <w:sz w:val="22"/>
          <w:szCs w:val="22"/>
        </w:rPr>
        <w:t>t budowlanych.</w:t>
      </w:r>
    </w:p>
    <w:p w14:paraId="2EAD14CC" w14:textId="77777777" w:rsidR="00E374DD" w:rsidRPr="00D80D31" w:rsidRDefault="00E374DD" w:rsidP="00515A89">
      <w:pPr>
        <w:jc w:val="both"/>
        <w:rPr>
          <w:rFonts w:asciiTheme="minorHAnsi" w:hAnsiTheme="minorHAnsi" w:cstheme="minorHAnsi"/>
          <w:b/>
          <w:sz w:val="22"/>
          <w:szCs w:val="22"/>
        </w:rPr>
      </w:pPr>
    </w:p>
    <w:p w14:paraId="41039F8A" w14:textId="77777777" w:rsidR="00851EF3" w:rsidRPr="00D80D31" w:rsidRDefault="00851EF3" w:rsidP="00515A89">
      <w:pPr>
        <w:jc w:val="center"/>
        <w:rPr>
          <w:rFonts w:asciiTheme="minorHAnsi" w:hAnsiTheme="minorHAnsi" w:cstheme="minorHAnsi"/>
          <w:sz w:val="22"/>
          <w:szCs w:val="22"/>
        </w:rPr>
      </w:pPr>
      <w:r w:rsidRPr="00D80D31">
        <w:rPr>
          <w:rFonts w:asciiTheme="minorHAnsi" w:hAnsiTheme="minorHAnsi" w:cstheme="minorHAnsi"/>
          <w:sz w:val="22"/>
          <w:szCs w:val="22"/>
        </w:rPr>
        <w:t>§</w:t>
      </w:r>
      <w:r w:rsidRPr="00D80D31">
        <w:rPr>
          <w:rFonts w:asciiTheme="minorHAnsi" w:eastAsia="Arial" w:hAnsiTheme="minorHAnsi" w:cstheme="minorHAnsi"/>
          <w:sz w:val="22"/>
          <w:szCs w:val="22"/>
        </w:rPr>
        <w:t xml:space="preserve"> </w:t>
      </w:r>
      <w:r w:rsidR="00012CED" w:rsidRPr="00D80D31">
        <w:rPr>
          <w:rFonts w:asciiTheme="minorHAnsi" w:hAnsiTheme="minorHAnsi" w:cstheme="minorHAnsi"/>
          <w:sz w:val="22"/>
          <w:szCs w:val="22"/>
        </w:rPr>
        <w:t>7</w:t>
      </w:r>
      <w:r w:rsidRPr="00D80D31">
        <w:rPr>
          <w:rFonts w:asciiTheme="minorHAnsi" w:hAnsiTheme="minorHAnsi" w:cstheme="minorHAnsi"/>
          <w:sz w:val="22"/>
          <w:szCs w:val="22"/>
        </w:rPr>
        <w:t>.</w:t>
      </w:r>
    </w:p>
    <w:p w14:paraId="430C4B46" w14:textId="77777777" w:rsidR="00851EF3" w:rsidRPr="00D80D31" w:rsidRDefault="00851EF3">
      <w:pPr>
        <w:pStyle w:val="Normalny1"/>
        <w:numPr>
          <w:ilvl w:val="0"/>
          <w:numId w:val="30"/>
        </w:numPr>
        <w:tabs>
          <w:tab w:val="clear" w:pos="1440"/>
          <w:tab w:val="left" w:pos="426"/>
        </w:tabs>
        <w:ind w:left="426" w:hanging="426"/>
        <w:jc w:val="both"/>
        <w:rPr>
          <w:rFonts w:asciiTheme="minorHAnsi" w:hAnsiTheme="minorHAnsi" w:cstheme="minorHAnsi"/>
          <w:color w:val="auto"/>
          <w:sz w:val="22"/>
          <w:szCs w:val="22"/>
        </w:rPr>
      </w:pPr>
      <w:r w:rsidRPr="00D80D31">
        <w:rPr>
          <w:rFonts w:asciiTheme="minorHAnsi" w:hAnsiTheme="minorHAnsi" w:cstheme="minorHAnsi"/>
          <w:color w:val="auto"/>
          <w:sz w:val="22"/>
          <w:szCs w:val="22"/>
        </w:rPr>
        <w:t>Jeżeli</w:t>
      </w:r>
      <w:r w:rsidRPr="00D80D31">
        <w:rPr>
          <w:rFonts w:asciiTheme="minorHAnsi" w:eastAsia="Arial" w:hAnsiTheme="minorHAnsi" w:cstheme="minorHAnsi"/>
          <w:color w:val="auto"/>
          <w:sz w:val="22"/>
          <w:szCs w:val="22"/>
        </w:rPr>
        <w:t xml:space="preserve"> </w:t>
      </w:r>
      <w:r w:rsidRPr="00D80D31">
        <w:rPr>
          <w:rFonts w:asciiTheme="minorHAnsi" w:hAnsiTheme="minorHAnsi" w:cstheme="minorHAnsi"/>
          <w:color w:val="auto"/>
          <w:sz w:val="22"/>
          <w:szCs w:val="22"/>
        </w:rPr>
        <w:t>przyczyna,</w:t>
      </w:r>
      <w:r w:rsidRPr="00D80D31">
        <w:rPr>
          <w:rFonts w:asciiTheme="minorHAnsi" w:eastAsia="Arial" w:hAnsiTheme="minorHAnsi" w:cstheme="minorHAnsi"/>
          <w:color w:val="auto"/>
          <w:sz w:val="22"/>
          <w:szCs w:val="22"/>
        </w:rPr>
        <w:t xml:space="preserve"> </w:t>
      </w:r>
      <w:r w:rsidRPr="00D80D31">
        <w:rPr>
          <w:rFonts w:asciiTheme="minorHAnsi" w:hAnsiTheme="minorHAnsi" w:cstheme="minorHAnsi"/>
          <w:color w:val="auto"/>
          <w:sz w:val="22"/>
          <w:szCs w:val="22"/>
        </w:rPr>
        <w:t>z</w:t>
      </w:r>
      <w:r w:rsidRPr="00D80D31">
        <w:rPr>
          <w:rFonts w:asciiTheme="minorHAnsi" w:eastAsia="Arial" w:hAnsiTheme="minorHAnsi" w:cstheme="minorHAnsi"/>
          <w:color w:val="auto"/>
          <w:sz w:val="22"/>
          <w:szCs w:val="22"/>
        </w:rPr>
        <w:t xml:space="preserve"> </w:t>
      </w:r>
      <w:r w:rsidRPr="00D80D31">
        <w:rPr>
          <w:rFonts w:asciiTheme="minorHAnsi" w:hAnsiTheme="minorHAnsi" w:cstheme="minorHAnsi"/>
          <w:color w:val="auto"/>
          <w:sz w:val="22"/>
          <w:szCs w:val="22"/>
        </w:rPr>
        <w:t>powodu</w:t>
      </w:r>
      <w:r w:rsidRPr="00D80D31">
        <w:rPr>
          <w:rFonts w:asciiTheme="minorHAnsi" w:eastAsia="Arial" w:hAnsiTheme="minorHAnsi" w:cstheme="minorHAnsi"/>
          <w:color w:val="auto"/>
          <w:sz w:val="22"/>
          <w:szCs w:val="22"/>
        </w:rPr>
        <w:t xml:space="preserve"> </w:t>
      </w:r>
      <w:r w:rsidRPr="00D80D31">
        <w:rPr>
          <w:rFonts w:asciiTheme="minorHAnsi" w:hAnsiTheme="minorHAnsi" w:cstheme="minorHAnsi"/>
          <w:color w:val="auto"/>
          <w:sz w:val="22"/>
          <w:szCs w:val="22"/>
        </w:rPr>
        <w:t>której</w:t>
      </w:r>
      <w:r w:rsidRPr="00D80D31">
        <w:rPr>
          <w:rFonts w:asciiTheme="minorHAnsi" w:eastAsia="Arial" w:hAnsiTheme="minorHAnsi" w:cstheme="minorHAnsi"/>
          <w:color w:val="auto"/>
          <w:sz w:val="22"/>
          <w:szCs w:val="22"/>
        </w:rPr>
        <w:t xml:space="preserve"> </w:t>
      </w:r>
      <w:r w:rsidRPr="00D80D31">
        <w:rPr>
          <w:rFonts w:asciiTheme="minorHAnsi" w:hAnsiTheme="minorHAnsi" w:cstheme="minorHAnsi"/>
          <w:color w:val="auto"/>
          <w:sz w:val="22"/>
          <w:szCs w:val="22"/>
        </w:rPr>
        <w:t>będzie</w:t>
      </w:r>
      <w:r w:rsidRPr="00D80D31">
        <w:rPr>
          <w:rFonts w:asciiTheme="minorHAnsi" w:eastAsia="Arial" w:hAnsiTheme="minorHAnsi" w:cstheme="minorHAnsi"/>
          <w:color w:val="auto"/>
          <w:sz w:val="22"/>
          <w:szCs w:val="22"/>
        </w:rPr>
        <w:t xml:space="preserve"> </w:t>
      </w:r>
      <w:r w:rsidRPr="00D80D31">
        <w:rPr>
          <w:rFonts w:asciiTheme="minorHAnsi" w:hAnsiTheme="minorHAnsi" w:cstheme="minorHAnsi"/>
          <w:color w:val="auto"/>
          <w:sz w:val="22"/>
          <w:szCs w:val="22"/>
        </w:rPr>
        <w:t>zagrożone</w:t>
      </w:r>
      <w:r w:rsidRPr="00D80D31">
        <w:rPr>
          <w:rFonts w:asciiTheme="minorHAnsi" w:eastAsia="Arial" w:hAnsiTheme="minorHAnsi" w:cstheme="minorHAnsi"/>
          <w:color w:val="auto"/>
          <w:sz w:val="22"/>
          <w:szCs w:val="22"/>
        </w:rPr>
        <w:t xml:space="preserve"> </w:t>
      </w:r>
      <w:r w:rsidRPr="00D80D31">
        <w:rPr>
          <w:rFonts w:asciiTheme="minorHAnsi" w:hAnsiTheme="minorHAnsi" w:cstheme="minorHAnsi"/>
          <w:color w:val="auto"/>
          <w:sz w:val="22"/>
          <w:szCs w:val="22"/>
        </w:rPr>
        <w:t>dotrzymanie</w:t>
      </w:r>
      <w:r w:rsidRPr="00D80D31">
        <w:rPr>
          <w:rFonts w:asciiTheme="minorHAnsi" w:eastAsia="Arial" w:hAnsiTheme="minorHAnsi" w:cstheme="minorHAnsi"/>
          <w:color w:val="auto"/>
          <w:sz w:val="22"/>
          <w:szCs w:val="22"/>
        </w:rPr>
        <w:t xml:space="preserve"> </w:t>
      </w:r>
      <w:r w:rsidRPr="00D80D31">
        <w:rPr>
          <w:rFonts w:asciiTheme="minorHAnsi" w:hAnsiTheme="minorHAnsi" w:cstheme="minorHAnsi"/>
          <w:color w:val="auto"/>
          <w:sz w:val="22"/>
          <w:szCs w:val="22"/>
        </w:rPr>
        <w:t>terminu</w:t>
      </w:r>
      <w:r w:rsidRPr="00D80D31">
        <w:rPr>
          <w:rFonts w:asciiTheme="minorHAnsi" w:eastAsia="Arial" w:hAnsiTheme="minorHAnsi" w:cstheme="minorHAnsi"/>
          <w:color w:val="auto"/>
          <w:sz w:val="22"/>
          <w:szCs w:val="22"/>
        </w:rPr>
        <w:t xml:space="preserve"> </w:t>
      </w:r>
      <w:r w:rsidRPr="00D80D31">
        <w:rPr>
          <w:rFonts w:asciiTheme="minorHAnsi" w:hAnsiTheme="minorHAnsi" w:cstheme="minorHAnsi"/>
          <w:color w:val="auto"/>
          <w:sz w:val="22"/>
          <w:szCs w:val="22"/>
        </w:rPr>
        <w:t>zakończenia</w:t>
      </w:r>
      <w:r w:rsidRPr="00D80D31">
        <w:rPr>
          <w:rFonts w:asciiTheme="minorHAnsi" w:eastAsia="Arial" w:hAnsiTheme="minorHAnsi" w:cstheme="minorHAnsi"/>
          <w:color w:val="auto"/>
          <w:sz w:val="22"/>
          <w:szCs w:val="22"/>
        </w:rPr>
        <w:t xml:space="preserve"> </w:t>
      </w:r>
      <w:r w:rsidRPr="00D80D31">
        <w:rPr>
          <w:rFonts w:asciiTheme="minorHAnsi" w:hAnsiTheme="minorHAnsi" w:cstheme="minorHAnsi"/>
          <w:color w:val="auto"/>
          <w:sz w:val="22"/>
          <w:szCs w:val="22"/>
        </w:rPr>
        <w:t>robót</w:t>
      </w:r>
      <w:r w:rsidRPr="00D80D31">
        <w:rPr>
          <w:rFonts w:asciiTheme="minorHAnsi" w:eastAsia="Arial" w:hAnsiTheme="minorHAnsi" w:cstheme="minorHAnsi"/>
          <w:color w:val="auto"/>
          <w:sz w:val="22"/>
          <w:szCs w:val="22"/>
        </w:rPr>
        <w:t xml:space="preserve"> </w:t>
      </w:r>
      <w:r w:rsidRPr="00D80D31">
        <w:rPr>
          <w:rFonts w:asciiTheme="minorHAnsi" w:hAnsiTheme="minorHAnsi" w:cstheme="minorHAnsi"/>
          <w:color w:val="auto"/>
          <w:sz w:val="22"/>
          <w:szCs w:val="22"/>
        </w:rPr>
        <w:t>lub</w:t>
      </w:r>
      <w:r w:rsidRPr="00D80D31">
        <w:rPr>
          <w:rFonts w:asciiTheme="minorHAnsi" w:eastAsia="Arial" w:hAnsiTheme="minorHAnsi" w:cstheme="minorHAnsi"/>
          <w:color w:val="auto"/>
          <w:sz w:val="22"/>
          <w:szCs w:val="22"/>
        </w:rPr>
        <w:t xml:space="preserve"> </w:t>
      </w:r>
      <w:r w:rsidRPr="00D80D31">
        <w:rPr>
          <w:rFonts w:asciiTheme="minorHAnsi" w:hAnsiTheme="minorHAnsi" w:cstheme="minorHAnsi"/>
          <w:color w:val="auto"/>
          <w:sz w:val="22"/>
          <w:szCs w:val="22"/>
        </w:rPr>
        <w:t>określonego</w:t>
      </w:r>
      <w:r w:rsidRPr="00D80D31">
        <w:rPr>
          <w:rFonts w:asciiTheme="minorHAnsi" w:eastAsia="Arial" w:hAnsiTheme="minorHAnsi" w:cstheme="minorHAnsi"/>
          <w:color w:val="auto"/>
          <w:sz w:val="22"/>
          <w:szCs w:val="22"/>
        </w:rPr>
        <w:t xml:space="preserve"> </w:t>
      </w:r>
      <w:r w:rsidRPr="00D80D31">
        <w:rPr>
          <w:rFonts w:asciiTheme="minorHAnsi" w:hAnsiTheme="minorHAnsi" w:cstheme="minorHAnsi"/>
          <w:color w:val="auto"/>
          <w:sz w:val="22"/>
          <w:szCs w:val="22"/>
        </w:rPr>
        <w:t>terminu</w:t>
      </w:r>
      <w:r w:rsidRPr="00D80D31">
        <w:rPr>
          <w:rFonts w:asciiTheme="minorHAnsi" w:eastAsia="Arial" w:hAnsiTheme="minorHAnsi" w:cstheme="minorHAnsi"/>
          <w:color w:val="auto"/>
          <w:sz w:val="22"/>
          <w:szCs w:val="22"/>
        </w:rPr>
        <w:t xml:space="preserve"> </w:t>
      </w:r>
      <w:r w:rsidRPr="00D80D31">
        <w:rPr>
          <w:rFonts w:asciiTheme="minorHAnsi" w:hAnsiTheme="minorHAnsi" w:cstheme="minorHAnsi"/>
          <w:color w:val="auto"/>
          <w:sz w:val="22"/>
          <w:szCs w:val="22"/>
        </w:rPr>
        <w:t>zakończenia</w:t>
      </w:r>
      <w:r w:rsidRPr="00D80D31">
        <w:rPr>
          <w:rFonts w:asciiTheme="minorHAnsi" w:eastAsia="Arial" w:hAnsiTheme="minorHAnsi" w:cstheme="minorHAnsi"/>
          <w:color w:val="auto"/>
          <w:sz w:val="22"/>
          <w:szCs w:val="22"/>
        </w:rPr>
        <w:t xml:space="preserve"> </w:t>
      </w:r>
      <w:r w:rsidRPr="00D80D31">
        <w:rPr>
          <w:rFonts w:asciiTheme="minorHAnsi" w:hAnsiTheme="minorHAnsi" w:cstheme="minorHAnsi"/>
          <w:color w:val="auto"/>
          <w:sz w:val="22"/>
          <w:szCs w:val="22"/>
        </w:rPr>
        <w:t>etapu</w:t>
      </w:r>
      <w:r w:rsidRPr="00D80D31">
        <w:rPr>
          <w:rFonts w:asciiTheme="minorHAnsi" w:eastAsia="Arial" w:hAnsiTheme="minorHAnsi" w:cstheme="minorHAnsi"/>
          <w:color w:val="auto"/>
          <w:sz w:val="22"/>
          <w:szCs w:val="22"/>
        </w:rPr>
        <w:t xml:space="preserve"> </w:t>
      </w:r>
      <w:r w:rsidRPr="00D80D31">
        <w:rPr>
          <w:rFonts w:asciiTheme="minorHAnsi" w:hAnsiTheme="minorHAnsi" w:cstheme="minorHAnsi"/>
          <w:color w:val="auto"/>
          <w:sz w:val="22"/>
          <w:szCs w:val="22"/>
        </w:rPr>
        <w:t>robót</w:t>
      </w:r>
      <w:r w:rsidRPr="00D80D31">
        <w:rPr>
          <w:rFonts w:asciiTheme="minorHAnsi" w:eastAsia="Arial" w:hAnsiTheme="minorHAnsi" w:cstheme="minorHAnsi"/>
          <w:color w:val="auto"/>
          <w:sz w:val="22"/>
          <w:szCs w:val="22"/>
        </w:rPr>
        <w:t xml:space="preserve"> </w:t>
      </w:r>
      <w:r w:rsidRPr="00D80D31">
        <w:rPr>
          <w:rFonts w:asciiTheme="minorHAnsi" w:hAnsiTheme="minorHAnsi" w:cstheme="minorHAnsi"/>
          <w:color w:val="auto"/>
          <w:sz w:val="22"/>
          <w:szCs w:val="22"/>
        </w:rPr>
        <w:t>wynika</w:t>
      </w:r>
      <w:r w:rsidRPr="00D80D31">
        <w:rPr>
          <w:rFonts w:asciiTheme="minorHAnsi" w:eastAsia="Arial" w:hAnsiTheme="minorHAnsi" w:cstheme="minorHAnsi"/>
          <w:color w:val="auto"/>
          <w:sz w:val="22"/>
          <w:szCs w:val="22"/>
        </w:rPr>
        <w:t xml:space="preserve"> </w:t>
      </w:r>
      <w:r w:rsidRPr="00D80D31">
        <w:rPr>
          <w:rFonts w:asciiTheme="minorHAnsi" w:hAnsiTheme="minorHAnsi" w:cstheme="minorHAnsi"/>
          <w:color w:val="auto"/>
          <w:sz w:val="22"/>
          <w:szCs w:val="22"/>
        </w:rPr>
        <w:t>z</w:t>
      </w:r>
      <w:r w:rsidRPr="00D80D31">
        <w:rPr>
          <w:rFonts w:asciiTheme="minorHAnsi" w:eastAsia="Arial" w:hAnsiTheme="minorHAnsi" w:cstheme="minorHAnsi"/>
          <w:color w:val="auto"/>
          <w:sz w:val="22"/>
          <w:szCs w:val="22"/>
        </w:rPr>
        <w:t xml:space="preserve"> </w:t>
      </w:r>
      <w:r w:rsidRPr="00D80D31">
        <w:rPr>
          <w:rFonts w:asciiTheme="minorHAnsi" w:hAnsiTheme="minorHAnsi" w:cstheme="minorHAnsi"/>
          <w:color w:val="auto"/>
          <w:sz w:val="22"/>
          <w:szCs w:val="22"/>
        </w:rPr>
        <w:t>winy</w:t>
      </w:r>
      <w:r w:rsidRPr="00D80D31">
        <w:rPr>
          <w:rFonts w:asciiTheme="minorHAnsi" w:eastAsia="Arial" w:hAnsiTheme="minorHAnsi" w:cstheme="minorHAnsi"/>
          <w:color w:val="auto"/>
          <w:sz w:val="22"/>
          <w:szCs w:val="22"/>
        </w:rPr>
        <w:t xml:space="preserve"> </w:t>
      </w:r>
      <w:r w:rsidRPr="00D80D31">
        <w:rPr>
          <w:rFonts w:asciiTheme="minorHAnsi" w:hAnsiTheme="minorHAnsi" w:cstheme="minorHAnsi"/>
          <w:color w:val="auto"/>
          <w:sz w:val="22"/>
          <w:szCs w:val="22"/>
        </w:rPr>
        <w:t>Wykonawcy,</w:t>
      </w:r>
      <w:r w:rsidRPr="00D80D31">
        <w:rPr>
          <w:rFonts w:asciiTheme="minorHAnsi" w:eastAsia="Arial" w:hAnsiTheme="minorHAnsi" w:cstheme="minorHAnsi"/>
          <w:color w:val="auto"/>
          <w:sz w:val="22"/>
          <w:szCs w:val="22"/>
        </w:rPr>
        <w:t xml:space="preserve"> </w:t>
      </w:r>
      <w:r w:rsidRPr="00D80D31">
        <w:rPr>
          <w:rFonts w:asciiTheme="minorHAnsi" w:hAnsiTheme="minorHAnsi" w:cstheme="minorHAnsi"/>
          <w:color w:val="auto"/>
          <w:sz w:val="22"/>
          <w:szCs w:val="22"/>
        </w:rPr>
        <w:t>Wykonawca</w:t>
      </w:r>
      <w:r w:rsidRPr="00D80D31">
        <w:rPr>
          <w:rFonts w:asciiTheme="minorHAnsi" w:eastAsia="Arial" w:hAnsiTheme="minorHAnsi" w:cstheme="minorHAnsi"/>
          <w:color w:val="auto"/>
          <w:sz w:val="22"/>
          <w:szCs w:val="22"/>
        </w:rPr>
        <w:t xml:space="preserve"> </w:t>
      </w:r>
      <w:r w:rsidRPr="00D80D31">
        <w:rPr>
          <w:rFonts w:asciiTheme="minorHAnsi" w:hAnsiTheme="minorHAnsi" w:cstheme="minorHAnsi"/>
          <w:color w:val="auto"/>
          <w:sz w:val="22"/>
          <w:szCs w:val="22"/>
        </w:rPr>
        <w:t>nie</w:t>
      </w:r>
      <w:r w:rsidRPr="00D80D31">
        <w:rPr>
          <w:rFonts w:asciiTheme="minorHAnsi" w:eastAsia="Arial" w:hAnsiTheme="minorHAnsi" w:cstheme="minorHAnsi"/>
          <w:color w:val="auto"/>
          <w:sz w:val="22"/>
          <w:szCs w:val="22"/>
        </w:rPr>
        <w:t xml:space="preserve"> </w:t>
      </w:r>
      <w:r w:rsidRPr="00D80D31">
        <w:rPr>
          <w:rFonts w:asciiTheme="minorHAnsi" w:hAnsiTheme="minorHAnsi" w:cstheme="minorHAnsi"/>
          <w:color w:val="auto"/>
          <w:sz w:val="22"/>
          <w:szCs w:val="22"/>
        </w:rPr>
        <w:t>jest</w:t>
      </w:r>
      <w:r w:rsidRPr="00D80D31">
        <w:rPr>
          <w:rFonts w:asciiTheme="minorHAnsi" w:eastAsia="Arial" w:hAnsiTheme="minorHAnsi" w:cstheme="minorHAnsi"/>
          <w:color w:val="auto"/>
          <w:sz w:val="22"/>
          <w:szCs w:val="22"/>
        </w:rPr>
        <w:t xml:space="preserve"> </w:t>
      </w:r>
      <w:r w:rsidRPr="00D80D31">
        <w:rPr>
          <w:rFonts w:asciiTheme="minorHAnsi" w:hAnsiTheme="minorHAnsi" w:cstheme="minorHAnsi"/>
          <w:color w:val="auto"/>
          <w:sz w:val="22"/>
          <w:szCs w:val="22"/>
        </w:rPr>
        <w:t>uprawniony</w:t>
      </w:r>
      <w:r w:rsidRPr="00D80D31">
        <w:rPr>
          <w:rFonts w:asciiTheme="minorHAnsi" w:eastAsia="Arial" w:hAnsiTheme="minorHAnsi" w:cstheme="minorHAnsi"/>
          <w:color w:val="auto"/>
          <w:sz w:val="22"/>
          <w:szCs w:val="22"/>
        </w:rPr>
        <w:t xml:space="preserve"> </w:t>
      </w:r>
      <w:r w:rsidRPr="00D80D31">
        <w:rPr>
          <w:rFonts w:asciiTheme="minorHAnsi" w:hAnsiTheme="minorHAnsi" w:cstheme="minorHAnsi"/>
          <w:color w:val="auto"/>
          <w:sz w:val="22"/>
          <w:szCs w:val="22"/>
        </w:rPr>
        <w:t>do</w:t>
      </w:r>
      <w:r w:rsidRPr="00D80D31">
        <w:rPr>
          <w:rFonts w:asciiTheme="minorHAnsi" w:eastAsia="Arial" w:hAnsiTheme="minorHAnsi" w:cstheme="minorHAnsi"/>
          <w:color w:val="auto"/>
          <w:sz w:val="22"/>
          <w:szCs w:val="22"/>
        </w:rPr>
        <w:t xml:space="preserve"> </w:t>
      </w:r>
      <w:r w:rsidRPr="00D80D31">
        <w:rPr>
          <w:rFonts w:asciiTheme="minorHAnsi" w:hAnsiTheme="minorHAnsi" w:cstheme="minorHAnsi"/>
          <w:color w:val="auto"/>
          <w:sz w:val="22"/>
          <w:szCs w:val="22"/>
        </w:rPr>
        <w:t>wystąpienia</w:t>
      </w:r>
      <w:r w:rsidRPr="00D80D31">
        <w:rPr>
          <w:rFonts w:asciiTheme="minorHAnsi" w:eastAsia="Arial" w:hAnsiTheme="minorHAnsi" w:cstheme="minorHAnsi"/>
          <w:color w:val="auto"/>
          <w:sz w:val="22"/>
          <w:szCs w:val="22"/>
        </w:rPr>
        <w:t xml:space="preserve"> </w:t>
      </w:r>
      <w:r w:rsidRPr="00D80D31">
        <w:rPr>
          <w:rFonts w:asciiTheme="minorHAnsi" w:hAnsiTheme="minorHAnsi" w:cstheme="minorHAnsi"/>
          <w:color w:val="auto"/>
          <w:sz w:val="22"/>
          <w:szCs w:val="22"/>
        </w:rPr>
        <w:t>do</w:t>
      </w:r>
      <w:r w:rsidRPr="00D80D31">
        <w:rPr>
          <w:rFonts w:asciiTheme="minorHAnsi" w:eastAsia="Arial" w:hAnsiTheme="minorHAnsi" w:cstheme="minorHAnsi"/>
          <w:color w:val="auto"/>
          <w:sz w:val="22"/>
          <w:szCs w:val="22"/>
        </w:rPr>
        <w:t xml:space="preserve"> </w:t>
      </w:r>
      <w:r w:rsidRPr="00D80D31">
        <w:rPr>
          <w:rFonts w:asciiTheme="minorHAnsi" w:hAnsiTheme="minorHAnsi" w:cstheme="minorHAnsi"/>
          <w:color w:val="auto"/>
          <w:sz w:val="22"/>
          <w:szCs w:val="22"/>
        </w:rPr>
        <w:t>Zamawiającego</w:t>
      </w:r>
      <w:r w:rsidRPr="00D80D31">
        <w:rPr>
          <w:rFonts w:asciiTheme="minorHAnsi" w:eastAsia="Arial" w:hAnsiTheme="minorHAnsi" w:cstheme="minorHAnsi"/>
          <w:color w:val="auto"/>
          <w:sz w:val="22"/>
          <w:szCs w:val="22"/>
        </w:rPr>
        <w:t xml:space="preserve"> </w:t>
      </w:r>
      <w:r w:rsidRPr="00D80D31">
        <w:rPr>
          <w:rFonts w:asciiTheme="minorHAnsi" w:hAnsiTheme="minorHAnsi" w:cstheme="minorHAnsi"/>
          <w:color w:val="auto"/>
          <w:sz w:val="22"/>
          <w:szCs w:val="22"/>
        </w:rPr>
        <w:t>o</w:t>
      </w:r>
      <w:r w:rsidRPr="00D80D31">
        <w:rPr>
          <w:rFonts w:asciiTheme="minorHAnsi" w:eastAsia="Arial" w:hAnsiTheme="minorHAnsi" w:cstheme="minorHAnsi"/>
          <w:color w:val="auto"/>
          <w:sz w:val="22"/>
          <w:szCs w:val="22"/>
        </w:rPr>
        <w:t xml:space="preserve"> </w:t>
      </w:r>
      <w:r w:rsidRPr="00D80D31">
        <w:rPr>
          <w:rFonts w:asciiTheme="minorHAnsi" w:hAnsiTheme="minorHAnsi" w:cstheme="minorHAnsi"/>
          <w:color w:val="auto"/>
          <w:sz w:val="22"/>
          <w:szCs w:val="22"/>
        </w:rPr>
        <w:t>przedłużenie</w:t>
      </w:r>
      <w:r w:rsidRPr="00D80D31">
        <w:rPr>
          <w:rFonts w:asciiTheme="minorHAnsi" w:eastAsia="Arial" w:hAnsiTheme="minorHAnsi" w:cstheme="minorHAnsi"/>
          <w:color w:val="auto"/>
          <w:sz w:val="22"/>
          <w:szCs w:val="22"/>
        </w:rPr>
        <w:t xml:space="preserve"> </w:t>
      </w:r>
      <w:r w:rsidRPr="00D80D31">
        <w:rPr>
          <w:rFonts w:asciiTheme="minorHAnsi" w:hAnsiTheme="minorHAnsi" w:cstheme="minorHAnsi"/>
          <w:color w:val="auto"/>
          <w:sz w:val="22"/>
          <w:szCs w:val="22"/>
        </w:rPr>
        <w:t>terminu</w:t>
      </w:r>
      <w:r w:rsidRPr="00D80D31">
        <w:rPr>
          <w:rFonts w:asciiTheme="minorHAnsi" w:eastAsia="Arial" w:hAnsiTheme="minorHAnsi" w:cstheme="minorHAnsi"/>
          <w:color w:val="auto"/>
          <w:sz w:val="22"/>
          <w:szCs w:val="22"/>
        </w:rPr>
        <w:t xml:space="preserve"> </w:t>
      </w:r>
      <w:r w:rsidRPr="00D80D31">
        <w:rPr>
          <w:rFonts w:asciiTheme="minorHAnsi" w:hAnsiTheme="minorHAnsi" w:cstheme="minorHAnsi"/>
          <w:color w:val="auto"/>
          <w:sz w:val="22"/>
          <w:szCs w:val="22"/>
        </w:rPr>
        <w:t>zakończenia</w:t>
      </w:r>
      <w:r w:rsidRPr="00D80D31">
        <w:rPr>
          <w:rFonts w:asciiTheme="minorHAnsi" w:eastAsia="Arial" w:hAnsiTheme="minorHAnsi" w:cstheme="minorHAnsi"/>
          <w:color w:val="auto"/>
          <w:sz w:val="22"/>
          <w:szCs w:val="22"/>
        </w:rPr>
        <w:t xml:space="preserve"> </w:t>
      </w:r>
      <w:r w:rsidRPr="00D80D31">
        <w:rPr>
          <w:rFonts w:asciiTheme="minorHAnsi" w:hAnsiTheme="minorHAnsi" w:cstheme="minorHAnsi"/>
          <w:color w:val="auto"/>
          <w:sz w:val="22"/>
          <w:szCs w:val="22"/>
        </w:rPr>
        <w:t>robót</w:t>
      </w:r>
      <w:r w:rsidRPr="00D80D31">
        <w:rPr>
          <w:rFonts w:asciiTheme="minorHAnsi" w:eastAsia="Arial" w:hAnsiTheme="minorHAnsi" w:cstheme="minorHAnsi"/>
          <w:color w:val="auto"/>
          <w:sz w:val="22"/>
          <w:szCs w:val="22"/>
        </w:rPr>
        <w:t xml:space="preserve"> </w:t>
      </w:r>
      <w:r w:rsidRPr="00D80D31">
        <w:rPr>
          <w:rFonts w:asciiTheme="minorHAnsi" w:hAnsiTheme="minorHAnsi" w:cstheme="minorHAnsi"/>
          <w:color w:val="auto"/>
          <w:sz w:val="22"/>
          <w:szCs w:val="22"/>
        </w:rPr>
        <w:t>oraz</w:t>
      </w:r>
      <w:r w:rsidRPr="00D80D31">
        <w:rPr>
          <w:rFonts w:asciiTheme="minorHAnsi" w:eastAsia="Arial" w:hAnsiTheme="minorHAnsi" w:cstheme="minorHAnsi"/>
          <w:color w:val="auto"/>
          <w:sz w:val="22"/>
          <w:szCs w:val="22"/>
        </w:rPr>
        <w:t xml:space="preserve"> </w:t>
      </w:r>
      <w:r w:rsidRPr="00D80D31">
        <w:rPr>
          <w:rFonts w:asciiTheme="minorHAnsi" w:hAnsiTheme="minorHAnsi" w:cstheme="minorHAnsi"/>
          <w:color w:val="auto"/>
          <w:sz w:val="22"/>
          <w:szCs w:val="22"/>
        </w:rPr>
        <w:t>odpowiednio</w:t>
      </w:r>
      <w:r w:rsidRPr="00D80D31">
        <w:rPr>
          <w:rFonts w:asciiTheme="minorHAnsi" w:eastAsia="Arial" w:hAnsiTheme="minorHAnsi" w:cstheme="minorHAnsi"/>
          <w:color w:val="auto"/>
          <w:sz w:val="22"/>
          <w:szCs w:val="22"/>
        </w:rPr>
        <w:t xml:space="preserve"> </w:t>
      </w:r>
      <w:r w:rsidRPr="00D80D31">
        <w:rPr>
          <w:rFonts w:asciiTheme="minorHAnsi" w:hAnsiTheme="minorHAnsi" w:cstheme="minorHAnsi"/>
          <w:color w:val="auto"/>
          <w:sz w:val="22"/>
          <w:szCs w:val="22"/>
        </w:rPr>
        <w:t>etapów</w:t>
      </w:r>
      <w:r w:rsidRPr="00D80D31">
        <w:rPr>
          <w:rFonts w:asciiTheme="minorHAnsi" w:eastAsia="Arial" w:hAnsiTheme="minorHAnsi" w:cstheme="minorHAnsi"/>
          <w:color w:val="auto"/>
          <w:sz w:val="22"/>
          <w:szCs w:val="22"/>
        </w:rPr>
        <w:t xml:space="preserve"> </w:t>
      </w:r>
      <w:r w:rsidRPr="00D80D31">
        <w:rPr>
          <w:rFonts w:asciiTheme="minorHAnsi" w:hAnsiTheme="minorHAnsi" w:cstheme="minorHAnsi"/>
          <w:color w:val="auto"/>
          <w:sz w:val="22"/>
          <w:szCs w:val="22"/>
        </w:rPr>
        <w:t>robót</w:t>
      </w:r>
      <w:r w:rsidRPr="00D80D31">
        <w:rPr>
          <w:rFonts w:asciiTheme="minorHAnsi" w:eastAsia="Arial" w:hAnsiTheme="minorHAnsi" w:cstheme="minorHAnsi"/>
          <w:color w:val="auto"/>
          <w:sz w:val="22"/>
          <w:szCs w:val="22"/>
        </w:rPr>
        <w:t xml:space="preserve"> </w:t>
      </w:r>
      <w:r w:rsidRPr="00D80D31">
        <w:rPr>
          <w:rFonts w:asciiTheme="minorHAnsi" w:hAnsiTheme="minorHAnsi" w:cstheme="minorHAnsi"/>
          <w:color w:val="auto"/>
          <w:sz w:val="22"/>
          <w:szCs w:val="22"/>
        </w:rPr>
        <w:t>i</w:t>
      </w:r>
      <w:r w:rsidRPr="00D80D31">
        <w:rPr>
          <w:rFonts w:asciiTheme="minorHAnsi" w:eastAsia="Arial" w:hAnsiTheme="minorHAnsi" w:cstheme="minorHAnsi"/>
          <w:color w:val="auto"/>
          <w:sz w:val="22"/>
          <w:szCs w:val="22"/>
        </w:rPr>
        <w:t xml:space="preserve"> </w:t>
      </w:r>
      <w:r w:rsidRPr="00D80D31">
        <w:rPr>
          <w:rFonts w:asciiTheme="minorHAnsi" w:hAnsiTheme="minorHAnsi" w:cstheme="minorHAnsi"/>
          <w:color w:val="auto"/>
          <w:sz w:val="22"/>
          <w:szCs w:val="22"/>
        </w:rPr>
        <w:t>do</w:t>
      </w:r>
      <w:r w:rsidRPr="00D80D31">
        <w:rPr>
          <w:rFonts w:asciiTheme="minorHAnsi" w:eastAsia="Arial" w:hAnsiTheme="minorHAnsi" w:cstheme="minorHAnsi"/>
          <w:color w:val="auto"/>
          <w:sz w:val="22"/>
          <w:szCs w:val="22"/>
        </w:rPr>
        <w:t xml:space="preserve"> </w:t>
      </w:r>
      <w:r w:rsidRPr="00D80D31">
        <w:rPr>
          <w:rFonts w:asciiTheme="minorHAnsi" w:hAnsiTheme="minorHAnsi" w:cstheme="minorHAnsi"/>
          <w:color w:val="auto"/>
          <w:sz w:val="22"/>
          <w:szCs w:val="22"/>
        </w:rPr>
        <w:t>zwrotu</w:t>
      </w:r>
      <w:r w:rsidRPr="00D80D31">
        <w:rPr>
          <w:rFonts w:asciiTheme="minorHAnsi" w:eastAsia="Arial" w:hAnsiTheme="minorHAnsi" w:cstheme="minorHAnsi"/>
          <w:color w:val="auto"/>
          <w:sz w:val="22"/>
          <w:szCs w:val="22"/>
        </w:rPr>
        <w:t xml:space="preserve"> </w:t>
      </w:r>
      <w:r w:rsidRPr="00D80D31">
        <w:rPr>
          <w:rFonts w:asciiTheme="minorHAnsi" w:hAnsiTheme="minorHAnsi" w:cstheme="minorHAnsi"/>
          <w:color w:val="auto"/>
          <w:sz w:val="22"/>
          <w:szCs w:val="22"/>
        </w:rPr>
        <w:t>poniesionych</w:t>
      </w:r>
      <w:r w:rsidRPr="00D80D31">
        <w:rPr>
          <w:rFonts w:asciiTheme="minorHAnsi" w:eastAsia="Arial" w:hAnsiTheme="minorHAnsi" w:cstheme="minorHAnsi"/>
          <w:color w:val="auto"/>
          <w:sz w:val="22"/>
          <w:szCs w:val="22"/>
        </w:rPr>
        <w:t xml:space="preserve"> </w:t>
      </w:r>
      <w:r w:rsidRPr="00D80D31">
        <w:rPr>
          <w:rFonts w:asciiTheme="minorHAnsi" w:hAnsiTheme="minorHAnsi" w:cstheme="minorHAnsi"/>
          <w:color w:val="auto"/>
          <w:sz w:val="22"/>
          <w:szCs w:val="22"/>
        </w:rPr>
        <w:t>kosztów.</w:t>
      </w:r>
    </w:p>
    <w:p w14:paraId="49B0839C" w14:textId="77777777" w:rsidR="00851EF3" w:rsidRPr="00D80D31" w:rsidRDefault="00851EF3">
      <w:pPr>
        <w:pStyle w:val="Normalny1"/>
        <w:numPr>
          <w:ilvl w:val="0"/>
          <w:numId w:val="30"/>
        </w:numPr>
        <w:tabs>
          <w:tab w:val="left" w:pos="426"/>
        </w:tabs>
        <w:ind w:left="426" w:hanging="426"/>
        <w:jc w:val="both"/>
        <w:rPr>
          <w:rFonts w:asciiTheme="minorHAnsi" w:hAnsiTheme="minorHAnsi" w:cstheme="minorHAnsi"/>
          <w:b/>
          <w:color w:val="auto"/>
          <w:sz w:val="22"/>
          <w:szCs w:val="22"/>
          <w:lang w:eastAsia="ar-SA"/>
        </w:rPr>
      </w:pPr>
      <w:r w:rsidRPr="00D80D31">
        <w:rPr>
          <w:rFonts w:asciiTheme="minorHAnsi" w:hAnsiTheme="minorHAnsi" w:cstheme="minorHAnsi"/>
          <w:color w:val="auto"/>
          <w:sz w:val="22"/>
          <w:szCs w:val="22"/>
          <w:lang w:eastAsia="ar-SA"/>
        </w:rPr>
        <w:t>Inspektor</w:t>
      </w:r>
      <w:r w:rsidRPr="00D80D31">
        <w:rPr>
          <w:rFonts w:asciiTheme="minorHAnsi" w:eastAsia="Arial" w:hAnsiTheme="minorHAnsi" w:cstheme="minorHAnsi"/>
          <w:color w:val="auto"/>
          <w:sz w:val="22"/>
          <w:szCs w:val="22"/>
          <w:lang w:eastAsia="ar-SA"/>
        </w:rPr>
        <w:t xml:space="preserve"> </w:t>
      </w:r>
      <w:r w:rsidRPr="00D80D31">
        <w:rPr>
          <w:rFonts w:asciiTheme="minorHAnsi" w:hAnsiTheme="minorHAnsi" w:cstheme="minorHAnsi"/>
          <w:color w:val="auto"/>
          <w:sz w:val="22"/>
          <w:szCs w:val="22"/>
          <w:lang w:eastAsia="ar-SA"/>
        </w:rPr>
        <w:t>nadzoru</w:t>
      </w:r>
      <w:r w:rsidRPr="00D80D31">
        <w:rPr>
          <w:rFonts w:asciiTheme="minorHAnsi" w:eastAsia="Arial" w:hAnsiTheme="minorHAnsi" w:cstheme="minorHAnsi"/>
          <w:color w:val="auto"/>
          <w:sz w:val="22"/>
          <w:szCs w:val="22"/>
          <w:lang w:eastAsia="ar-SA"/>
        </w:rPr>
        <w:t xml:space="preserve"> </w:t>
      </w:r>
      <w:r w:rsidRPr="00D80D31">
        <w:rPr>
          <w:rFonts w:asciiTheme="minorHAnsi" w:hAnsiTheme="minorHAnsi" w:cstheme="minorHAnsi"/>
          <w:color w:val="auto"/>
          <w:sz w:val="22"/>
          <w:szCs w:val="22"/>
          <w:lang w:eastAsia="ar-SA"/>
        </w:rPr>
        <w:t>może</w:t>
      </w:r>
      <w:r w:rsidRPr="00D80D31">
        <w:rPr>
          <w:rFonts w:asciiTheme="minorHAnsi" w:eastAsia="Arial" w:hAnsiTheme="minorHAnsi" w:cstheme="minorHAnsi"/>
          <w:color w:val="auto"/>
          <w:sz w:val="22"/>
          <w:szCs w:val="22"/>
          <w:lang w:eastAsia="ar-SA"/>
        </w:rPr>
        <w:t xml:space="preserve"> </w:t>
      </w:r>
      <w:r w:rsidRPr="00D80D31">
        <w:rPr>
          <w:rFonts w:asciiTheme="minorHAnsi" w:hAnsiTheme="minorHAnsi" w:cstheme="minorHAnsi"/>
          <w:color w:val="auto"/>
          <w:sz w:val="22"/>
          <w:szCs w:val="22"/>
          <w:lang w:eastAsia="ar-SA"/>
        </w:rPr>
        <w:t>wstrzymać</w:t>
      </w:r>
      <w:r w:rsidRPr="00D80D31">
        <w:rPr>
          <w:rFonts w:asciiTheme="minorHAnsi" w:eastAsia="Arial" w:hAnsiTheme="minorHAnsi" w:cstheme="minorHAnsi"/>
          <w:color w:val="auto"/>
          <w:sz w:val="22"/>
          <w:szCs w:val="22"/>
          <w:lang w:eastAsia="ar-SA"/>
        </w:rPr>
        <w:t xml:space="preserve"> </w:t>
      </w:r>
      <w:r w:rsidRPr="00D80D31">
        <w:rPr>
          <w:rFonts w:asciiTheme="minorHAnsi" w:hAnsiTheme="minorHAnsi" w:cstheme="minorHAnsi"/>
          <w:color w:val="auto"/>
          <w:sz w:val="22"/>
          <w:szCs w:val="22"/>
          <w:lang w:eastAsia="ar-SA"/>
        </w:rPr>
        <w:t>wpisem</w:t>
      </w:r>
      <w:r w:rsidRPr="00D80D31">
        <w:rPr>
          <w:rFonts w:asciiTheme="minorHAnsi" w:eastAsia="Arial" w:hAnsiTheme="minorHAnsi" w:cstheme="minorHAnsi"/>
          <w:color w:val="auto"/>
          <w:sz w:val="22"/>
          <w:szCs w:val="22"/>
          <w:lang w:eastAsia="ar-SA"/>
        </w:rPr>
        <w:t xml:space="preserve"> </w:t>
      </w:r>
      <w:r w:rsidRPr="00D80D31">
        <w:rPr>
          <w:rFonts w:asciiTheme="minorHAnsi" w:hAnsiTheme="minorHAnsi" w:cstheme="minorHAnsi"/>
          <w:color w:val="auto"/>
          <w:sz w:val="22"/>
          <w:szCs w:val="22"/>
          <w:lang w:eastAsia="ar-SA"/>
        </w:rPr>
        <w:t>do</w:t>
      </w:r>
      <w:r w:rsidRPr="00D80D31">
        <w:rPr>
          <w:rFonts w:asciiTheme="minorHAnsi" w:eastAsia="Arial" w:hAnsiTheme="minorHAnsi" w:cstheme="minorHAnsi"/>
          <w:color w:val="auto"/>
          <w:sz w:val="22"/>
          <w:szCs w:val="22"/>
          <w:lang w:eastAsia="ar-SA"/>
        </w:rPr>
        <w:t xml:space="preserve"> </w:t>
      </w:r>
      <w:r w:rsidRPr="00D80D31">
        <w:rPr>
          <w:rFonts w:asciiTheme="minorHAnsi" w:hAnsiTheme="minorHAnsi" w:cstheme="minorHAnsi"/>
          <w:color w:val="auto"/>
          <w:sz w:val="22"/>
          <w:szCs w:val="22"/>
          <w:lang w:eastAsia="ar-SA"/>
        </w:rPr>
        <w:t>dziennika</w:t>
      </w:r>
      <w:r w:rsidRPr="00D80D31">
        <w:rPr>
          <w:rFonts w:asciiTheme="minorHAnsi" w:eastAsia="Arial" w:hAnsiTheme="minorHAnsi" w:cstheme="minorHAnsi"/>
          <w:color w:val="auto"/>
          <w:sz w:val="22"/>
          <w:szCs w:val="22"/>
          <w:lang w:eastAsia="ar-SA"/>
        </w:rPr>
        <w:t xml:space="preserve"> </w:t>
      </w:r>
      <w:r w:rsidRPr="00D80D31">
        <w:rPr>
          <w:rFonts w:asciiTheme="minorHAnsi" w:hAnsiTheme="minorHAnsi" w:cstheme="minorHAnsi"/>
          <w:color w:val="auto"/>
          <w:sz w:val="22"/>
          <w:szCs w:val="22"/>
          <w:lang w:eastAsia="ar-SA"/>
        </w:rPr>
        <w:t>budowy</w:t>
      </w:r>
      <w:r w:rsidRPr="00D80D31">
        <w:rPr>
          <w:rFonts w:asciiTheme="minorHAnsi" w:eastAsia="Arial" w:hAnsiTheme="minorHAnsi" w:cstheme="minorHAnsi"/>
          <w:color w:val="auto"/>
          <w:sz w:val="22"/>
          <w:szCs w:val="22"/>
          <w:lang w:eastAsia="ar-SA"/>
        </w:rPr>
        <w:t xml:space="preserve"> </w:t>
      </w:r>
      <w:r w:rsidRPr="00D80D31">
        <w:rPr>
          <w:rFonts w:asciiTheme="minorHAnsi" w:hAnsiTheme="minorHAnsi" w:cstheme="minorHAnsi"/>
          <w:color w:val="auto"/>
          <w:sz w:val="22"/>
          <w:szCs w:val="22"/>
          <w:lang w:eastAsia="ar-SA"/>
        </w:rPr>
        <w:t>wykonywanie</w:t>
      </w:r>
      <w:r w:rsidRPr="00D80D31">
        <w:rPr>
          <w:rFonts w:asciiTheme="minorHAnsi" w:eastAsia="Arial" w:hAnsiTheme="minorHAnsi" w:cstheme="minorHAnsi"/>
          <w:color w:val="auto"/>
          <w:sz w:val="22"/>
          <w:szCs w:val="22"/>
          <w:lang w:eastAsia="ar-SA"/>
        </w:rPr>
        <w:t xml:space="preserve"> </w:t>
      </w:r>
      <w:r w:rsidRPr="00D80D31">
        <w:rPr>
          <w:rFonts w:asciiTheme="minorHAnsi" w:hAnsiTheme="minorHAnsi" w:cstheme="minorHAnsi"/>
          <w:color w:val="auto"/>
          <w:sz w:val="22"/>
          <w:szCs w:val="22"/>
          <w:lang w:eastAsia="ar-SA"/>
        </w:rPr>
        <w:t>robót,</w:t>
      </w:r>
      <w:r w:rsidRPr="00D80D31">
        <w:rPr>
          <w:rFonts w:asciiTheme="minorHAnsi" w:eastAsia="Arial" w:hAnsiTheme="minorHAnsi" w:cstheme="minorHAnsi"/>
          <w:color w:val="auto"/>
          <w:sz w:val="22"/>
          <w:szCs w:val="22"/>
          <w:lang w:eastAsia="ar-SA"/>
        </w:rPr>
        <w:t xml:space="preserve"> </w:t>
      </w:r>
      <w:r w:rsidRPr="00D80D31">
        <w:rPr>
          <w:rFonts w:asciiTheme="minorHAnsi" w:hAnsiTheme="minorHAnsi" w:cstheme="minorHAnsi"/>
          <w:color w:val="auto"/>
          <w:sz w:val="22"/>
          <w:szCs w:val="22"/>
          <w:lang w:eastAsia="ar-SA"/>
        </w:rPr>
        <w:t>na</w:t>
      </w:r>
      <w:r w:rsidRPr="00D80D31">
        <w:rPr>
          <w:rFonts w:asciiTheme="minorHAnsi" w:eastAsia="Arial" w:hAnsiTheme="minorHAnsi" w:cstheme="minorHAnsi"/>
          <w:color w:val="auto"/>
          <w:sz w:val="22"/>
          <w:szCs w:val="22"/>
          <w:lang w:eastAsia="ar-SA"/>
        </w:rPr>
        <w:t xml:space="preserve"> </w:t>
      </w:r>
      <w:r w:rsidRPr="00D80D31">
        <w:rPr>
          <w:rFonts w:asciiTheme="minorHAnsi" w:hAnsiTheme="minorHAnsi" w:cstheme="minorHAnsi"/>
          <w:color w:val="auto"/>
          <w:sz w:val="22"/>
          <w:szCs w:val="22"/>
          <w:lang w:eastAsia="ar-SA"/>
        </w:rPr>
        <w:t>podstawie</w:t>
      </w:r>
      <w:r w:rsidRPr="00D80D31">
        <w:rPr>
          <w:rFonts w:asciiTheme="minorHAnsi" w:eastAsia="Arial" w:hAnsiTheme="minorHAnsi" w:cstheme="minorHAnsi"/>
          <w:color w:val="auto"/>
          <w:sz w:val="22"/>
          <w:szCs w:val="22"/>
          <w:lang w:eastAsia="ar-SA"/>
        </w:rPr>
        <w:t xml:space="preserve"> </w:t>
      </w:r>
      <w:r w:rsidRPr="00D80D31">
        <w:rPr>
          <w:rFonts w:asciiTheme="minorHAnsi" w:hAnsiTheme="minorHAnsi" w:cstheme="minorHAnsi"/>
          <w:color w:val="auto"/>
          <w:sz w:val="22"/>
          <w:szCs w:val="22"/>
          <w:lang w:eastAsia="ar-SA"/>
        </w:rPr>
        <w:t>umowy,</w:t>
      </w:r>
      <w:r w:rsidRPr="00D80D31">
        <w:rPr>
          <w:rFonts w:asciiTheme="minorHAnsi" w:eastAsia="Arial" w:hAnsiTheme="minorHAnsi" w:cstheme="minorHAnsi"/>
          <w:color w:val="auto"/>
          <w:sz w:val="22"/>
          <w:szCs w:val="22"/>
          <w:lang w:eastAsia="ar-SA"/>
        </w:rPr>
        <w:t xml:space="preserve"> </w:t>
      </w:r>
      <w:r w:rsidRPr="00D80D31">
        <w:rPr>
          <w:rFonts w:asciiTheme="minorHAnsi" w:hAnsiTheme="minorHAnsi" w:cstheme="minorHAnsi"/>
          <w:color w:val="auto"/>
          <w:sz w:val="22"/>
          <w:szCs w:val="22"/>
          <w:lang w:eastAsia="ar-SA"/>
        </w:rPr>
        <w:t>w</w:t>
      </w:r>
      <w:r w:rsidRPr="00D80D31">
        <w:rPr>
          <w:rFonts w:asciiTheme="minorHAnsi" w:eastAsia="Arial" w:hAnsiTheme="minorHAnsi" w:cstheme="minorHAnsi"/>
          <w:color w:val="auto"/>
          <w:sz w:val="22"/>
          <w:szCs w:val="22"/>
          <w:lang w:eastAsia="ar-SA"/>
        </w:rPr>
        <w:t xml:space="preserve"> </w:t>
      </w:r>
      <w:r w:rsidRPr="00D80D31">
        <w:rPr>
          <w:rFonts w:asciiTheme="minorHAnsi" w:hAnsiTheme="minorHAnsi" w:cstheme="minorHAnsi"/>
          <w:color w:val="auto"/>
          <w:sz w:val="22"/>
          <w:szCs w:val="22"/>
          <w:lang w:eastAsia="ar-SA"/>
        </w:rPr>
        <w:t>przypadku</w:t>
      </w:r>
      <w:r w:rsidRPr="00D80D31">
        <w:rPr>
          <w:rFonts w:asciiTheme="minorHAnsi" w:hAnsiTheme="minorHAnsi" w:cstheme="minorHAnsi"/>
          <w:b/>
          <w:color w:val="auto"/>
          <w:sz w:val="22"/>
          <w:szCs w:val="22"/>
          <w:lang w:eastAsia="ar-SA"/>
        </w:rPr>
        <w:t>:</w:t>
      </w:r>
    </w:p>
    <w:p w14:paraId="13B5E6F2" w14:textId="77777777" w:rsidR="00851EF3" w:rsidRPr="00D80D31" w:rsidRDefault="00851EF3">
      <w:pPr>
        <w:pStyle w:val="Akapitzlist"/>
        <w:numPr>
          <w:ilvl w:val="0"/>
          <w:numId w:val="24"/>
        </w:numPr>
        <w:tabs>
          <w:tab w:val="left" w:pos="851"/>
        </w:tabs>
        <w:spacing w:after="0" w:line="240" w:lineRule="auto"/>
        <w:ind w:left="851" w:hanging="442"/>
        <w:jc w:val="both"/>
        <w:rPr>
          <w:rFonts w:asciiTheme="minorHAnsi" w:hAnsiTheme="minorHAnsi" w:cstheme="minorHAnsi"/>
        </w:rPr>
      </w:pPr>
      <w:r w:rsidRPr="00D80D31">
        <w:rPr>
          <w:rFonts w:asciiTheme="minorHAnsi" w:hAnsiTheme="minorHAnsi" w:cstheme="minorHAnsi"/>
        </w:rPr>
        <w:t>wykonywania</w:t>
      </w:r>
      <w:r w:rsidRPr="00D80D31">
        <w:rPr>
          <w:rFonts w:asciiTheme="minorHAnsi" w:eastAsia="Arial" w:hAnsiTheme="minorHAnsi" w:cstheme="minorHAnsi"/>
        </w:rPr>
        <w:t xml:space="preserve"> </w:t>
      </w:r>
      <w:r w:rsidRPr="00D80D31">
        <w:rPr>
          <w:rFonts w:asciiTheme="minorHAnsi" w:hAnsiTheme="minorHAnsi" w:cstheme="minorHAnsi"/>
        </w:rPr>
        <w:t>robót</w:t>
      </w:r>
      <w:r w:rsidRPr="00D80D31">
        <w:rPr>
          <w:rFonts w:asciiTheme="minorHAnsi" w:eastAsia="Arial" w:hAnsiTheme="minorHAnsi" w:cstheme="minorHAnsi"/>
        </w:rPr>
        <w:t xml:space="preserve"> </w:t>
      </w:r>
      <w:r w:rsidRPr="00D80D31">
        <w:rPr>
          <w:rFonts w:asciiTheme="minorHAnsi" w:hAnsiTheme="minorHAnsi" w:cstheme="minorHAnsi"/>
        </w:rPr>
        <w:t>niezgodnie</w:t>
      </w:r>
      <w:r w:rsidRPr="00D80D31">
        <w:rPr>
          <w:rFonts w:asciiTheme="minorHAnsi" w:eastAsia="Arial" w:hAnsiTheme="minorHAnsi" w:cstheme="minorHAnsi"/>
        </w:rPr>
        <w:t xml:space="preserve"> </w:t>
      </w:r>
      <w:r w:rsidRPr="00D80D31">
        <w:rPr>
          <w:rFonts w:asciiTheme="minorHAnsi" w:hAnsiTheme="minorHAnsi" w:cstheme="minorHAnsi"/>
        </w:rPr>
        <w:t>z</w:t>
      </w:r>
      <w:r w:rsidRPr="00D80D31">
        <w:rPr>
          <w:rFonts w:asciiTheme="minorHAnsi" w:eastAsia="Arial" w:hAnsiTheme="minorHAnsi" w:cstheme="minorHAnsi"/>
        </w:rPr>
        <w:t xml:space="preserve"> </w:t>
      </w:r>
      <w:r w:rsidRPr="00D80D31">
        <w:rPr>
          <w:rFonts w:asciiTheme="minorHAnsi" w:hAnsiTheme="minorHAnsi" w:cstheme="minorHAnsi"/>
        </w:rPr>
        <w:t>dokumentacją</w:t>
      </w:r>
      <w:r w:rsidRPr="00D80D31">
        <w:rPr>
          <w:rFonts w:asciiTheme="minorHAnsi" w:eastAsia="Arial" w:hAnsiTheme="minorHAnsi" w:cstheme="minorHAnsi"/>
        </w:rPr>
        <w:t xml:space="preserve"> </w:t>
      </w:r>
      <w:r w:rsidRPr="00D80D31">
        <w:rPr>
          <w:rFonts w:asciiTheme="minorHAnsi" w:hAnsiTheme="minorHAnsi" w:cstheme="minorHAnsi"/>
        </w:rPr>
        <w:t>projektową</w:t>
      </w:r>
      <w:r w:rsidRPr="00D80D31">
        <w:rPr>
          <w:rFonts w:asciiTheme="minorHAnsi" w:eastAsia="Arial" w:hAnsiTheme="minorHAnsi" w:cstheme="minorHAnsi"/>
        </w:rPr>
        <w:t xml:space="preserve"> </w:t>
      </w:r>
      <w:r w:rsidRPr="00D80D31">
        <w:rPr>
          <w:rFonts w:asciiTheme="minorHAnsi" w:hAnsiTheme="minorHAnsi" w:cstheme="minorHAnsi"/>
        </w:rPr>
        <w:t>lub</w:t>
      </w:r>
      <w:r w:rsidRPr="00D80D31">
        <w:rPr>
          <w:rFonts w:asciiTheme="minorHAnsi" w:eastAsia="Arial" w:hAnsiTheme="minorHAnsi" w:cstheme="minorHAnsi"/>
        </w:rPr>
        <w:t xml:space="preserve"> </w:t>
      </w:r>
      <w:r w:rsidRPr="00D80D31">
        <w:rPr>
          <w:rFonts w:asciiTheme="minorHAnsi" w:hAnsiTheme="minorHAnsi" w:cstheme="minorHAnsi"/>
        </w:rPr>
        <w:t>w</w:t>
      </w:r>
      <w:r w:rsidRPr="00D80D31">
        <w:rPr>
          <w:rFonts w:asciiTheme="minorHAnsi" w:eastAsia="Arial" w:hAnsiTheme="minorHAnsi" w:cstheme="minorHAnsi"/>
        </w:rPr>
        <w:t xml:space="preserve"> </w:t>
      </w:r>
      <w:r w:rsidRPr="00D80D31">
        <w:rPr>
          <w:rFonts w:asciiTheme="minorHAnsi" w:hAnsiTheme="minorHAnsi" w:cstheme="minorHAnsi"/>
        </w:rPr>
        <w:t>sposób</w:t>
      </w:r>
      <w:r w:rsidRPr="00D80D31">
        <w:rPr>
          <w:rFonts w:asciiTheme="minorHAnsi" w:eastAsia="Arial" w:hAnsiTheme="minorHAnsi" w:cstheme="minorHAnsi"/>
        </w:rPr>
        <w:t xml:space="preserve"> </w:t>
      </w:r>
      <w:r w:rsidRPr="00D80D31">
        <w:rPr>
          <w:rFonts w:asciiTheme="minorHAnsi" w:hAnsiTheme="minorHAnsi" w:cstheme="minorHAnsi"/>
        </w:rPr>
        <w:t>naruszający</w:t>
      </w:r>
      <w:r w:rsidRPr="00D80D31">
        <w:rPr>
          <w:rFonts w:asciiTheme="minorHAnsi" w:eastAsia="Arial" w:hAnsiTheme="minorHAnsi" w:cstheme="minorHAnsi"/>
        </w:rPr>
        <w:t xml:space="preserve"> </w:t>
      </w:r>
      <w:r w:rsidRPr="00D80D31">
        <w:rPr>
          <w:rFonts w:asciiTheme="minorHAnsi" w:hAnsiTheme="minorHAnsi" w:cstheme="minorHAnsi"/>
        </w:rPr>
        <w:t>warunki</w:t>
      </w:r>
      <w:r w:rsidRPr="00D80D31">
        <w:rPr>
          <w:rFonts w:asciiTheme="minorHAnsi" w:eastAsia="Arial" w:hAnsiTheme="minorHAnsi" w:cstheme="minorHAnsi"/>
        </w:rPr>
        <w:t xml:space="preserve"> </w:t>
      </w:r>
      <w:r w:rsidRPr="00D80D31">
        <w:rPr>
          <w:rFonts w:asciiTheme="minorHAnsi" w:hAnsiTheme="minorHAnsi" w:cstheme="minorHAnsi"/>
        </w:rPr>
        <w:t>bezpieczeństwa,</w:t>
      </w:r>
      <w:r w:rsidRPr="00D80D31">
        <w:rPr>
          <w:rFonts w:asciiTheme="minorHAnsi" w:eastAsia="Arial" w:hAnsiTheme="minorHAnsi" w:cstheme="minorHAnsi"/>
        </w:rPr>
        <w:t xml:space="preserve"> </w:t>
      </w:r>
      <w:r w:rsidRPr="00D80D31">
        <w:rPr>
          <w:rFonts w:asciiTheme="minorHAnsi" w:hAnsiTheme="minorHAnsi" w:cstheme="minorHAnsi"/>
        </w:rPr>
        <w:t>stwarzający</w:t>
      </w:r>
      <w:r w:rsidRPr="00D80D31">
        <w:rPr>
          <w:rFonts w:asciiTheme="minorHAnsi" w:eastAsia="Arial" w:hAnsiTheme="minorHAnsi" w:cstheme="minorHAnsi"/>
        </w:rPr>
        <w:t xml:space="preserve"> </w:t>
      </w:r>
      <w:r w:rsidRPr="00D80D31">
        <w:rPr>
          <w:rFonts w:asciiTheme="minorHAnsi" w:hAnsiTheme="minorHAnsi" w:cstheme="minorHAnsi"/>
        </w:rPr>
        <w:t>zagrożenie</w:t>
      </w:r>
      <w:r w:rsidRPr="00D80D31">
        <w:rPr>
          <w:rFonts w:asciiTheme="minorHAnsi" w:eastAsia="Arial" w:hAnsiTheme="minorHAnsi" w:cstheme="minorHAnsi"/>
        </w:rPr>
        <w:t xml:space="preserve"> </w:t>
      </w:r>
      <w:r w:rsidRPr="00D80D31">
        <w:rPr>
          <w:rFonts w:asciiTheme="minorHAnsi" w:hAnsiTheme="minorHAnsi" w:cstheme="minorHAnsi"/>
        </w:rPr>
        <w:t>dla</w:t>
      </w:r>
      <w:r w:rsidRPr="00D80D31">
        <w:rPr>
          <w:rFonts w:asciiTheme="minorHAnsi" w:eastAsia="Arial" w:hAnsiTheme="minorHAnsi" w:cstheme="minorHAnsi"/>
        </w:rPr>
        <w:t xml:space="preserve"> </w:t>
      </w:r>
      <w:r w:rsidRPr="00D80D31">
        <w:rPr>
          <w:rFonts w:asciiTheme="minorHAnsi" w:hAnsiTheme="minorHAnsi" w:cstheme="minorHAnsi"/>
        </w:rPr>
        <w:t>życia</w:t>
      </w:r>
      <w:r w:rsidRPr="00D80D31">
        <w:rPr>
          <w:rFonts w:asciiTheme="minorHAnsi" w:eastAsia="Arial" w:hAnsiTheme="minorHAnsi" w:cstheme="minorHAnsi"/>
        </w:rPr>
        <w:t xml:space="preserve"> </w:t>
      </w:r>
      <w:r w:rsidRPr="00D80D31">
        <w:rPr>
          <w:rFonts w:asciiTheme="minorHAnsi" w:hAnsiTheme="minorHAnsi" w:cstheme="minorHAnsi"/>
        </w:rPr>
        <w:t>i</w:t>
      </w:r>
      <w:r w:rsidRPr="00D80D31">
        <w:rPr>
          <w:rFonts w:asciiTheme="minorHAnsi" w:eastAsia="Arial" w:hAnsiTheme="minorHAnsi" w:cstheme="minorHAnsi"/>
        </w:rPr>
        <w:t xml:space="preserve"> </w:t>
      </w:r>
      <w:r w:rsidRPr="00D80D31">
        <w:rPr>
          <w:rFonts w:asciiTheme="minorHAnsi" w:hAnsiTheme="minorHAnsi" w:cstheme="minorHAnsi"/>
        </w:rPr>
        <w:t>zdrowia</w:t>
      </w:r>
      <w:r w:rsidRPr="00D80D31">
        <w:rPr>
          <w:rFonts w:asciiTheme="minorHAnsi" w:eastAsia="Arial" w:hAnsiTheme="minorHAnsi" w:cstheme="minorHAnsi"/>
        </w:rPr>
        <w:t xml:space="preserve"> </w:t>
      </w:r>
      <w:r w:rsidRPr="00D80D31">
        <w:rPr>
          <w:rFonts w:asciiTheme="minorHAnsi" w:hAnsiTheme="minorHAnsi" w:cstheme="minorHAnsi"/>
        </w:rPr>
        <w:t>osób</w:t>
      </w:r>
      <w:r w:rsidRPr="00D80D31">
        <w:rPr>
          <w:rFonts w:asciiTheme="minorHAnsi" w:eastAsia="Arial" w:hAnsiTheme="minorHAnsi" w:cstheme="minorHAnsi"/>
        </w:rPr>
        <w:t xml:space="preserve"> </w:t>
      </w:r>
      <w:r w:rsidRPr="00D80D31">
        <w:rPr>
          <w:rFonts w:asciiTheme="minorHAnsi" w:hAnsiTheme="minorHAnsi" w:cstheme="minorHAnsi"/>
        </w:rPr>
        <w:t>znajdujących</w:t>
      </w:r>
      <w:r w:rsidRPr="00D80D31">
        <w:rPr>
          <w:rFonts w:asciiTheme="minorHAnsi" w:eastAsia="Arial" w:hAnsiTheme="minorHAnsi" w:cstheme="minorHAnsi"/>
        </w:rPr>
        <w:t xml:space="preserve"> </w:t>
      </w:r>
      <w:r w:rsidRPr="00D80D31">
        <w:rPr>
          <w:rFonts w:asciiTheme="minorHAnsi" w:hAnsiTheme="minorHAnsi" w:cstheme="minorHAnsi"/>
        </w:rPr>
        <w:t>się</w:t>
      </w:r>
      <w:r w:rsidRPr="00D80D31">
        <w:rPr>
          <w:rFonts w:asciiTheme="minorHAnsi" w:eastAsia="Arial" w:hAnsiTheme="minorHAnsi" w:cstheme="minorHAnsi"/>
        </w:rPr>
        <w:t xml:space="preserve"> </w:t>
      </w:r>
      <w:r w:rsidRPr="00D80D31">
        <w:rPr>
          <w:rFonts w:asciiTheme="minorHAnsi" w:hAnsiTheme="minorHAnsi" w:cstheme="minorHAnsi"/>
        </w:rPr>
        <w:t>na</w:t>
      </w:r>
      <w:r w:rsidRPr="00D80D31">
        <w:rPr>
          <w:rFonts w:asciiTheme="minorHAnsi" w:eastAsia="Arial" w:hAnsiTheme="minorHAnsi" w:cstheme="minorHAnsi"/>
        </w:rPr>
        <w:t xml:space="preserve"> </w:t>
      </w:r>
      <w:r w:rsidRPr="00D80D31">
        <w:rPr>
          <w:rFonts w:asciiTheme="minorHAnsi" w:hAnsiTheme="minorHAnsi" w:cstheme="minorHAnsi"/>
        </w:rPr>
        <w:t>terenie</w:t>
      </w:r>
      <w:r w:rsidRPr="00D80D31">
        <w:rPr>
          <w:rFonts w:asciiTheme="minorHAnsi" w:eastAsia="Arial" w:hAnsiTheme="minorHAnsi" w:cstheme="minorHAnsi"/>
        </w:rPr>
        <w:t xml:space="preserve"> </w:t>
      </w:r>
      <w:r w:rsidRPr="00D80D31">
        <w:rPr>
          <w:rFonts w:asciiTheme="minorHAnsi" w:hAnsiTheme="minorHAnsi" w:cstheme="minorHAnsi"/>
        </w:rPr>
        <w:t>budowy</w:t>
      </w:r>
      <w:r w:rsidRPr="00D80D31">
        <w:rPr>
          <w:rFonts w:asciiTheme="minorHAnsi" w:eastAsia="Arial" w:hAnsiTheme="minorHAnsi" w:cstheme="minorHAnsi"/>
        </w:rPr>
        <w:t xml:space="preserve"> </w:t>
      </w:r>
      <w:r w:rsidRPr="00D80D31">
        <w:rPr>
          <w:rFonts w:asciiTheme="minorHAnsi" w:hAnsiTheme="minorHAnsi" w:cstheme="minorHAnsi"/>
        </w:rPr>
        <w:lastRenderedPageBreak/>
        <w:t>i</w:t>
      </w:r>
      <w:r w:rsidRPr="00D80D31">
        <w:rPr>
          <w:rFonts w:asciiTheme="minorHAnsi" w:eastAsia="Arial" w:hAnsiTheme="minorHAnsi" w:cstheme="minorHAnsi"/>
        </w:rPr>
        <w:t xml:space="preserve"> </w:t>
      </w:r>
      <w:r w:rsidRPr="00D80D31">
        <w:rPr>
          <w:rFonts w:asciiTheme="minorHAnsi" w:hAnsiTheme="minorHAnsi" w:cstheme="minorHAnsi"/>
        </w:rPr>
        <w:t>nie</w:t>
      </w:r>
      <w:r w:rsidRPr="00D80D31">
        <w:rPr>
          <w:rFonts w:asciiTheme="minorHAnsi" w:eastAsia="Arial" w:hAnsiTheme="minorHAnsi" w:cstheme="minorHAnsi"/>
        </w:rPr>
        <w:t xml:space="preserve"> </w:t>
      </w:r>
      <w:r w:rsidRPr="00D80D31">
        <w:rPr>
          <w:rFonts w:asciiTheme="minorHAnsi" w:hAnsiTheme="minorHAnsi" w:cstheme="minorHAnsi"/>
        </w:rPr>
        <w:t>dokonania</w:t>
      </w:r>
      <w:r w:rsidRPr="00D80D31">
        <w:rPr>
          <w:rFonts w:asciiTheme="minorHAnsi" w:eastAsia="Arial" w:hAnsiTheme="minorHAnsi" w:cstheme="minorHAnsi"/>
        </w:rPr>
        <w:t xml:space="preserve"> </w:t>
      </w:r>
      <w:r w:rsidRPr="00D80D31">
        <w:rPr>
          <w:rFonts w:asciiTheme="minorHAnsi" w:hAnsiTheme="minorHAnsi" w:cstheme="minorHAnsi"/>
        </w:rPr>
        <w:t>poprawy</w:t>
      </w:r>
      <w:r w:rsidRPr="00D80D31">
        <w:rPr>
          <w:rFonts w:asciiTheme="minorHAnsi" w:eastAsia="Arial" w:hAnsiTheme="minorHAnsi" w:cstheme="minorHAnsi"/>
        </w:rPr>
        <w:t xml:space="preserve"> </w:t>
      </w:r>
      <w:r w:rsidRPr="00D80D31">
        <w:rPr>
          <w:rFonts w:asciiTheme="minorHAnsi" w:hAnsiTheme="minorHAnsi" w:cstheme="minorHAnsi"/>
        </w:rPr>
        <w:t>w</w:t>
      </w:r>
      <w:r w:rsidRPr="00D80D31">
        <w:rPr>
          <w:rFonts w:asciiTheme="minorHAnsi" w:eastAsia="Arial" w:hAnsiTheme="minorHAnsi" w:cstheme="minorHAnsi"/>
        </w:rPr>
        <w:t xml:space="preserve"> </w:t>
      </w:r>
      <w:r w:rsidRPr="00D80D31">
        <w:rPr>
          <w:rFonts w:asciiTheme="minorHAnsi" w:hAnsiTheme="minorHAnsi" w:cstheme="minorHAnsi"/>
        </w:rPr>
        <w:t>wyznaczonym</w:t>
      </w:r>
      <w:r w:rsidRPr="00D80D31">
        <w:rPr>
          <w:rFonts w:asciiTheme="minorHAnsi" w:eastAsia="Arial" w:hAnsiTheme="minorHAnsi" w:cstheme="minorHAnsi"/>
        </w:rPr>
        <w:t xml:space="preserve"> </w:t>
      </w:r>
      <w:r w:rsidRPr="00D80D31">
        <w:rPr>
          <w:rFonts w:asciiTheme="minorHAnsi" w:hAnsiTheme="minorHAnsi" w:cstheme="minorHAnsi"/>
        </w:rPr>
        <w:t>terminie,</w:t>
      </w:r>
      <w:r w:rsidRPr="00D80D31">
        <w:rPr>
          <w:rFonts w:asciiTheme="minorHAnsi" w:eastAsia="Arial" w:hAnsiTheme="minorHAnsi" w:cstheme="minorHAnsi"/>
        </w:rPr>
        <w:t xml:space="preserve"> </w:t>
      </w:r>
      <w:r w:rsidRPr="00D80D31">
        <w:rPr>
          <w:rFonts w:asciiTheme="minorHAnsi" w:hAnsiTheme="minorHAnsi" w:cstheme="minorHAnsi"/>
        </w:rPr>
        <w:t>przy</w:t>
      </w:r>
      <w:r w:rsidRPr="00D80D31">
        <w:rPr>
          <w:rFonts w:asciiTheme="minorHAnsi" w:eastAsia="Arial" w:hAnsiTheme="minorHAnsi" w:cstheme="minorHAnsi"/>
        </w:rPr>
        <w:t xml:space="preserve"> </w:t>
      </w:r>
      <w:r w:rsidRPr="00D80D31">
        <w:rPr>
          <w:rFonts w:asciiTheme="minorHAnsi" w:hAnsiTheme="minorHAnsi" w:cstheme="minorHAnsi"/>
        </w:rPr>
        <w:t>czym</w:t>
      </w:r>
      <w:r w:rsidRPr="00D80D31">
        <w:rPr>
          <w:rFonts w:asciiTheme="minorHAnsi" w:eastAsia="Arial" w:hAnsiTheme="minorHAnsi" w:cstheme="minorHAnsi"/>
        </w:rPr>
        <w:t xml:space="preserve"> </w:t>
      </w:r>
      <w:r w:rsidRPr="00D80D31">
        <w:rPr>
          <w:rFonts w:asciiTheme="minorHAnsi" w:hAnsiTheme="minorHAnsi" w:cstheme="minorHAnsi"/>
        </w:rPr>
        <w:t>wszelkie</w:t>
      </w:r>
      <w:r w:rsidRPr="00D80D31">
        <w:rPr>
          <w:rFonts w:asciiTheme="minorHAnsi" w:eastAsia="Arial" w:hAnsiTheme="minorHAnsi" w:cstheme="minorHAnsi"/>
        </w:rPr>
        <w:t xml:space="preserve"> </w:t>
      </w:r>
      <w:r w:rsidRPr="00D80D31">
        <w:rPr>
          <w:rFonts w:asciiTheme="minorHAnsi" w:hAnsiTheme="minorHAnsi" w:cstheme="minorHAnsi"/>
        </w:rPr>
        <w:t>opóźnienia</w:t>
      </w:r>
      <w:r w:rsidRPr="00D80D31">
        <w:rPr>
          <w:rFonts w:asciiTheme="minorHAnsi" w:eastAsia="Arial" w:hAnsiTheme="minorHAnsi" w:cstheme="minorHAnsi"/>
        </w:rPr>
        <w:t xml:space="preserve"> </w:t>
      </w:r>
      <w:r w:rsidRPr="00D80D31">
        <w:rPr>
          <w:rFonts w:asciiTheme="minorHAnsi" w:hAnsiTheme="minorHAnsi" w:cstheme="minorHAnsi"/>
        </w:rPr>
        <w:t>wynikłe</w:t>
      </w:r>
      <w:r w:rsidRPr="00D80D31">
        <w:rPr>
          <w:rFonts w:asciiTheme="minorHAnsi" w:eastAsia="Arial" w:hAnsiTheme="minorHAnsi" w:cstheme="minorHAnsi"/>
        </w:rPr>
        <w:t xml:space="preserve"> </w:t>
      </w:r>
      <w:r w:rsidRPr="00D80D31">
        <w:rPr>
          <w:rFonts w:asciiTheme="minorHAnsi" w:hAnsiTheme="minorHAnsi" w:cstheme="minorHAnsi"/>
        </w:rPr>
        <w:t>z</w:t>
      </w:r>
      <w:r w:rsidR="0069047C" w:rsidRPr="00D80D31">
        <w:rPr>
          <w:rFonts w:asciiTheme="minorHAnsi" w:eastAsia="Arial" w:hAnsiTheme="minorHAnsi" w:cstheme="minorHAnsi"/>
        </w:rPr>
        <w:t> </w:t>
      </w:r>
      <w:r w:rsidRPr="00D80D31">
        <w:rPr>
          <w:rFonts w:asciiTheme="minorHAnsi" w:hAnsiTheme="minorHAnsi" w:cstheme="minorHAnsi"/>
        </w:rPr>
        <w:t>powodu</w:t>
      </w:r>
      <w:r w:rsidRPr="00D80D31">
        <w:rPr>
          <w:rFonts w:asciiTheme="minorHAnsi" w:eastAsia="Arial" w:hAnsiTheme="minorHAnsi" w:cstheme="minorHAnsi"/>
        </w:rPr>
        <w:t xml:space="preserve"> </w:t>
      </w:r>
      <w:r w:rsidRPr="00D80D31">
        <w:rPr>
          <w:rFonts w:asciiTheme="minorHAnsi" w:hAnsiTheme="minorHAnsi" w:cstheme="minorHAnsi"/>
        </w:rPr>
        <w:t>takiego</w:t>
      </w:r>
      <w:r w:rsidRPr="00D80D31">
        <w:rPr>
          <w:rFonts w:asciiTheme="minorHAnsi" w:eastAsia="Arial" w:hAnsiTheme="minorHAnsi" w:cstheme="minorHAnsi"/>
        </w:rPr>
        <w:t xml:space="preserve"> </w:t>
      </w:r>
      <w:r w:rsidRPr="00D80D31">
        <w:rPr>
          <w:rFonts w:asciiTheme="minorHAnsi" w:hAnsiTheme="minorHAnsi" w:cstheme="minorHAnsi"/>
        </w:rPr>
        <w:t>wstrzymania</w:t>
      </w:r>
      <w:r w:rsidRPr="00D80D31">
        <w:rPr>
          <w:rFonts w:asciiTheme="minorHAnsi" w:eastAsia="Arial" w:hAnsiTheme="minorHAnsi" w:cstheme="minorHAnsi"/>
        </w:rPr>
        <w:t xml:space="preserve"> </w:t>
      </w:r>
      <w:r w:rsidRPr="00D80D31">
        <w:rPr>
          <w:rFonts w:asciiTheme="minorHAnsi" w:hAnsiTheme="minorHAnsi" w:cstheme="minorHAnsi"/>
        </w:rPr>
        <w:t>obciążają</w:t>
      </w:r>
      <w:r w:rsidRPr="00D80D31">
        <w:rPr>
          <w:rFonts w:asciiTheme="minorHAnsi" w:eastAsia="Arial" w:hAnsiTheme="minorHAnsi" w:cstheme="minorHAnsi"/>
        </w:rPr>
        <w:t xml:space="preserve"> </w:t>
      </w:r>
      <w:r w:rsidRPr="00D80D31">
        <w:rPr>
          <w:rFonts w:asciiTheme="minorHAnsi" w:hAnsiTheme="minorHAnsi" w:cstheme="minorHAnsi"/>
        </w:rPr>
        <w:t>wyłącznie</w:t>
      </w:r>
      <w:r w:rsidRPr="00D80D31">
        <w:rPr>
          <w:rFonts w:asciiTheme="minorHAnsi" w:eastAsia="Arial" w:hAnsiTheme="minorHAnsi" w:cstheme="minorHAnsi"/>
        </w:rPr>
        <w:t xml:space="preserve"> </w:t>
      </w:r>
      <w:r w:rsidRPr="00D80D31">
        <w:rPr>
          <w:rFonts w:asciiTheme="minorHAnsi" w:hAnsiTheme="minorHAnsi" w:cstheme="minorHAnsi"/>
        </w:rPr>
        <w:t>Wykonawcę,</w:t>
      </w:r>
    </w:p>
    <w:p w14:paraId="44697B46" w14:textId="77777777" w:rsidR="00851EF3" w:rsidRPr="00D80D31" w:rsidRDefault="00851EF3">
      <w:pPr>
        <w:pStyle w:val="Akapitzlist"/>
        <w:numPr>
          <w:ilvl w:val="0"/>
          <w:numId w:val="24"/>
        </w:numPr>
        <w:tabs>
          <w:tab w:val="left" w:pos="851"/>
        </w:tabs>
        <w:spacing w:after="0" w:line="240" w:lineRule="auto"/>
        <w:ind w:left="851" w:hanging="442"/>
        <w:jc w:val="both"/>
        <w:rPr>
          <w:rFonts w:asciiTheme="minorHAnsi" w:hAnsiTheme="minorHAnsi" w:cstheme="minorHAnsi"/>
        </w:rPr>
      </w:pPr>
      <w:r w:rsidRPr="00D80D31">
        <w:rPr>
          <w:rFonts w:asciiTheme="minorHAnsi" w:hAnsiTheme="minorHAnsi" w:cstheme="minorHAnsi"/>
        </w:rPr>
        <w:t>gdyby</w:t>
      </w:r>
      <w:r w:rsidRPr="00D80D31">
        <w:rPr>
          <w:rFonts w:asciiTheme="minorHAnsi" w:eastAsia="Arial" w:hAnsiTheme="minorHAnsi" w:cstheme="minorHAnsi"/>
        </w:rPr>
        <w:t xml:space="preserve"> </w:t>
      </w:r>
      <w:r w:rsidRPr="00D80D31">
        <w:rPr>
          <w:rFonts w:asciiTheme="minorHAnsi" w:hAnsiTheme="minorHAnsi" w:cstheme="minorHAnsi"/>
        </w:rPr>
        <w:t>ich</w:t>
      </w:r>
      <w:r w:rsidRPr="00D80D31">
        <w:rPr>
          <w:rFonts w:asciiTheme="minorHAnsi" w:eastAsia="Arial" w:hAnsiTheme="minorHAnsi" w:cstheme="minorHAnsi"/>
        </w:rPr>
        <w:t xml:space="preserve"> </w:t>
      </w:r>
      <w:r w:rsidRPr="00D80D31">
        <w:rPr>
          <w:rFonts w:asciiTheme="minorHAnsi" w:hAnsiTheme="minorHAnsi" w:cstheme="minorHAnsi"/>
        </w:rPr>
        <w:t>kontynuacja</w:t>
      </w:r>
      <w:r w:rsidRPr="00D80D31">
        <w:rPr>
          <w:rFonts w:asciiTheme="minorHAnsi" w:eastAsia="Arial" w:hAnsiTheme="minorHAnsi" w:cstheme="minorHAnsi"/>
        </w:rPr>
        <w:t xml:space="preserve"> </w:t>
      </w:r>
      <w:r w:rsidR="00C30F6F" w:rsidRPr="00D80D31">
        <w:rPr>
          <w:rFonts w:asciiTheme="minorHAnsi" w:hAnsiTheme="minorHAnsi" w:cstheme="minorHAnsi"/>
        </w:rPr>
        <w:t>mogła</w:t>
      </w:r>
      <w:r w:rsidRPr="00D80D31">
        <w:rPr>
          <w:rFonts w:asciiTheme="minorHAnsi" w:eastAsia="Arial" w:hAnsiTheme="minorHAnsi" w:cstheme="minorHAnsi"/>
        </w:rPr>
        <w:t xml:space="preserve"> </w:t>
      </w:r>
      <w:r w:rsidRPr="00D80D31">
        <w:rPr>
          <w:rFonts w:asciiTheme="minorHAnsi" w:hAnsiTheme="minorHAnsi" w:cstheme="minorHAnsi"/>
        </w:rPr>
        <w:t>wywołać</w:t>
      </w:r>
      <w:r w:rsidRPr="00D80D31">
        <w:rPr>
          <w:rFonts w:asciiTheme="minorHAnsi" w:eastAsia="Arial" w:hAnsiTheme="minorHAnsi" w:cstheme="minorHAnsi"/>
        </w:rPr>
        <w:t xml:space="preserve"> </w:t>
      </w:r>
      <w:r w:rsidRPr="00D80D31">
        <w:rPr>
          <w:rFonts w:asciiTheme="minorHAnsi" w:hAnsiTheme="minorHAnsi" w:cstheme="minorHAnsi"/>
        </w:rPr>
        <w:t>zagrożenie</w:t>
      </w:r>
      <w:r w:rsidRPr="00D80D31">
        <w:rPr>
          <w:rFonts w:asciiTheme="minorHAnsi" w:eastAsia="Arial" w:hAnsiTheme="minorHAnsi" w:cstheme="minorHAnsi"/>
        </w:rPr>
        <w:t xml:space="preserve"> </w:t>
      </w:r>
      <w:r w:rsidRPr="00D80D31">
        <w:rPr>
          <w:rFonts w:asciiTheme="minorHAnsi" w:hAnsiTheme="minorHAnsi" w:cstheme="minorHAnsi"/>
        </w:rPr>
        <w:t>bezpieczeństwa</w:t>
      </w:r>
      <w:r w:rsidRPr="00D80D31">
        <w:rPr>
          <w:rFonts w:asciiTheme="minorHAnsi" w:eastAsia="Arial" w:hAnsiTheme="minorHAnsi" w:cstheme="minorHAnsi"/>
        </w:rPr>
        <w:t xml:space="preserve"> </w:t>
      </w:r>
      <w:r w:rsidRPr="00D80D31">
        <w:rPr>
          <w:rFonts w:asciiTheme="minorHAnsi" w:hAnsiTheme="minorHAnsi" w:cstheme="minorHAnsi"/>
        </w:rPr>
        <w:t>bądź</w:t>
      </w:r>
      <w:r w:rsidRPr="00D80D31">
        <w:rPr>
          <w:rFonts w:asciiTheme="minorHAnsi" w:eastAsia="Arial" w:hAnsiTheme="minorHAnsi" w:cstheme="minorHAnsi"/>
        </w:rPr>
        <w:t xml:space="preserve"> </w:t>
      </w:r>
      <w:r w:rsidRPr="00D80D31">
        <w:rPr>
          <w:rFonts w:asciiTheme="minorHAnsi" w:hAnsiTheme="minorHAnsi" w:cstheme="minorHAnsi"/>
        </w:rPr>
        <w:t>spowodować</w:t>
      </w:r>
      <w:r w:rsidRPr="00D80D31">
        <w:rPr>
          <w:rFonts w:asciiTheme="minorHAnsi" w:eastAsia="Arial" w:hAnsiTheme="minorHAnsi" w:cstheme="minorHAnsi"/>
        </w:rPr>
        <w:t xml:space="preserve"> </w:t>
      </w:r>
      <w:r w:rsidRPr="00D80D31">
        <w:rPr>
          <w:rFonts w:asciiTheme="minorHAnsi" w:hAnsiTheme="minorHAnsi" w:cstheme="minorHAnsi"/>
        </w:rPr>
        <w:t>niedopuszczalną</w:t>
      </w:r>
      <w:r w:rsidRPr="00D80D31">
        <w:rPr>
          <w:rFonts w:asciiTheme="minorHAnsi" w:eastAsia="Arial" w:hAnsiTheme="minorHAnsi" w:cstheme="minorHAnsi"/>
        </w:rPr>
        <w:t xml:space="preserve"> </w:t>
      </w:r>
      <w:r w:rsidRPr="00D80D31">
        <w:rPr>
          <w:rFonts w:asciiTheme="minorHAnsi" w:hAnsiTheme="minorHAnsi" w:cstheme="minorHAnsi"/>
        </w:rPr>
        <w:t>niezgodność</w:t>
      </w:r>
      <w:r w:rsidRPr="00D80D31">
        <w:rPr>
          <w:rFonts w:asciiTheme="minorHAnsi" w:eastAsia="Arial" w:hAnsiTheme="minorHAnsi" w:cstheme="minorHAnsi"/>
        </w:rPr>
        <w:t xml:space="preserve"> </w:t>
      </w:r>
      <w:r w:rsidRPr="00D80D31">
        <w:rPr>
          <w:rFonts w:asciiTheme="minorHAnsi" w:hAnsiTheme="minorHAnsi" w:cstheme="minorHAnsi"/>
        </w:rPr>
        <w:t>z</w:t>
      </w:r>
      <w:r w:rsidRPr="00D80D31">
        <w:rPr>
          <w:rFonts w:asciiTheme="minorHAnsi" w:eastAsia="Arial" w:hAnsiTheme="minorHAnsi" w:cstheme="minorHAnsi"/>
        </w:rPr>
        <w:t xml:space="preserve"> </w:t>
      </w:r>
      <w:r w:rsidRPr="00D80D31">
        <w:rPr>
          <w:rFonts w:asciiTheme="minorHAnsi" w:hAnsiTheme="minorHAnsi" w:cstheme="minorHAnsi"/>
        </w:rPr>
        <w:t>dokumentacją</w:t>
      </w:r>
      <w:r w:rsidRPr="00D80D31">
        <w:rPr>
          <w:rFonts w:asciiTheme="minorHAnsi" w:eastAsia="Arial" w:hAnsiTheme="minorHAnsi" w:cstheme="minorHAnsi"/>
        </w:rPr>
        <w:t xml:space="preserve"> </w:t>
      </w:r>
      <w:r w:rsidRPr="00D80D31">
        <w:rPr>
          <w:rFonts w:asciiTheme="minorHAnsi" w:hAnsiTheme="minorHAnsi" w:cstheme="minorHAnsi"/>
        </w:rPr>
        <w:t>projektową</w:t>
      </w:r>
      <w:r w:rsidRPr="00D80D31">
        <w:rPr>
          <w:rFonts w:asciiTheme="minorHAnsi" w:eastAsia="Arial" w:hAnsiTheme="minorHAnsi" w:cstheme="minorHAnsi"/>
        </w:rPr>
        <w:t xml:space="preserve"> </w:t>
      </w:r>
      <w:r w:rsidRPr="00D80D31">
        <w:rPr>
          <w:rFonts w:asciiTheme="minorHAnsi" w:hAnsiTheme="minorHAnsi" w:cstheme="minorHAnsi"/>
        </w:rPr>
        <w:t>lub</w:t>
      </w:r>
      <w:r w:rsidRPr="00D80D31">
        <w:rPr>
          <w:rFonts w:asciiTheme="minorHAnsi" w:eastAsia="Arial" w:hAnsiTheme="minorHAnsi" w:cstheme="minorHAnsi"/>
        </w:rPr>
        <w:t xml:space="preserve"> </w:t>
      </w:r>
      <w:r w:rsidRPr="00D80D31">
        <w:rPr>
          <w:rFonts w:asciiTheme="minorHAnsi" w:hAnsiTheme="minorHAnsi" w:cstheme="minorHAnsi"/>
        </w:rPr>
        <w:t>z</w:t>
      </w:r>
      <w:r w:rsidRPr="00D80D31">
        <w:rPr>
          <w:rFonts w:asciiTheme="minorHAnsi" w:eastAsia="Arial" w:hAnsiTheme="minorHAnsi" w:cstheme="minorHAnsi"/>
        </w:rPr>
        <w:t xml:space="preserve"> </w:t>
      </w:r>
      <w:r w:rsidRPr="00D80D31">
        <w:rPr>
          <w:rFonts w:asciiTheme="minorHAnsi" w:hAnsiTheme="minorHAnsi" w:cstheme="minorHAnsi"/>
        </w:rPr>
        <w:t>pozwoleniem</w:t>
      </w:r>
      <w:r w:rsidRPr="00D80D31">
        <w:rPr>
          <w:rFonts w:asciiTheme="minorHAnsi" w:eastAsia="Arial" w:hAnsiTheme="minorHAnsi" w:cstheme="minorHAnsi"/>
        </w:rPr>
        <w:t xml:space="preserve"> </w:t>
      </w:r>
      <w:r w:rsidRPr="00D80D31">
        <w:rPr>
          <w:rFonts w:asciiTheme="minorHAnsi" w:hAnsiTheme="minorHAnsi" w:cstheme="minorHAnsi"/>
        </w:rPr>
        <w:t>na</w:t>
      </w:r>
      <w:r w:rsidRPr="00D80D31">
        <w:rPr>
          <w:rFonts w:asciiTheme="minorHAnsi" w:eastAsia="Arial" w:hAnsiTheme="minorHAnsi" w:cstheme="minorHAnsi"/>
        </w:rPr>
        <w:t xml:space="preserve"> </w:t>
      </w:r>
      <w:r w:rsidRPr="00D80D31">
        <w:rPr>
          <w:rFonts w:asciiTheme="minorHAnsi" w:hAnsiTheme="minorHAnsi" w:cstheme="minorHAnsi"/>
        </w:rPr>
        <w:t>budowę.</w:t>
      </w:r>
    </w:p>
    <w:p w14:paraId="1DAB1076" w14:textId="77777777" w:rsidR="00851EF3" w:rsidRPr="00D80D31" w:rsidRDefault="00851EF3" w:rsidP="00515A89">
      <w:pPr>
        <w:pStyle w:val="Normalny1"/>
        <w:jc w:val="both"/>
        <w:rPr>
          <w:rFonts w:asciiTheme="minorHAnsi" w:hAnsiTheme="minorHAnsi" w:cstheme="minorHAnsi"/>
          <w:color w:val="auto"/>
          <w:sz w:val="22"/>
          <w:szCs w:val="22"/>
        </w:rPr>
      </w:pPr>
    </w:p>
    <w:p w14:paraId="46A34526" w14:textId="77777777" w:rsidR="00851EF3" w:rsidRPr="00D80D31" w:rsidRDefault="00851EF3" w:rsidP="00515A89">
      <w:pPr>
        <w:jc w:val="center"/>
        <w:rPr>
          <w:rFonts w:asciiTheme="minorHAnsi" w:hAnsiTheme="minorHAnsi" w:cstheme="minorHAnsi"/>
          <w:sz w:val="22"/>
          <w:szCs w:val="22"/>
        </w:rPr>
      </w:pPr>
      <w:r w:rsidRPr="00D80D31">
        <w:rPr>
          <w:rFonts w:asciiTheme="minorHAnsi" w:hAnsiTheme="minorHAnsi" w:cstheme="minorHAnsi"/>
          <w:sz w:val="22"/>
          <w:szCs w:val="22"/>
        </w:rPr>
        <w:t>§</w:t>
      </w:r>
      <w:r w:rsidRPr="00D80D31">
        <w:rPr>
          <w:rFonts w:asciiTheme="minorHAnsi" w:eastAsia="Arial" w:hAnsiTheme="minorHAnsi" w:cstheme="minorHAnsi"/>
          <w:sz w:val="22"/>
          <w:szCs w:val="22"/>
        </w:rPr>
        <w:t xml:space="preserve"> </w:t>
      </w:r>
      <w:r w:rsidR="00012CED" w:rsidRPr="00D80D31">
        <w:rPr>
          <w:rFonts w:asciiTheme="minorHAnsi" w:hAnsiTheme="minorHAnsi" w:cstheme="minorHAnsi"/>
          <w:sz w:val="22"/>
          <w:szCs w:val="22"/>
        </w:rPr>
        <w:t>8</w:t>
      </w:r>
      <w:r w:rsidRPr="00D80D31">
        <w:rPr>
          <w:rFonts w:asciiTheme="minorHAnsi" w:hAnsiTheme="minorHAnsi" w:cstheme="minorHAnsi"/>
          <w:sz w:val="22"/>
          <w:szCs w:val="22"/>
        </w:rPr>
        <w:t>.</w:t>
      </w:r>
    </w:p>
    <w:p w14:paraId="00A0AB2F" w14:textId="77777777" w:rsidR="00932E41" w:rsidRPr="00D80D31" w:rsidRDefault="00932E41">
      <w:pPr>
        <w:pStyle w:val="Tekstpodstawowy"/>
        <w:numPr>
          <w:ilvl w:val="0"/>
          <w:numId w:val="21"/>
        </w:numPr>
        <w:tabs>
          <w:tab w:val="left" w:pos="426"/>
        </w:tabs>
        <w:spacing w:after="0"/>
        <w:ind w:left="426" w:hanging="426"/>
        <w:rPr>
          <w:rFonts w:asciiTheme="minorHAnsi" w:hAnsiTheme="minorHAnsi" w:cstheme="minorHAnsi"/>
          <w:sz w:val="22"/>
          <w:szCs w:val="22"/>
        </w:rPr>
      </w:pPr>
      <w:r w:rsidRPr="00D80D31">
        <w:rPr>
          <w:rFonts w:asciiTheme="minorHAnsi" w:hAnsiTheme="minorHAnsi" w:cstheme="minorHAnsi"/>
          <w:sz w:val="22"/>
          <w:szCs w:val="22"/>
        </w:rPr>
        <w:t>Jako</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kierownika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budowy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ustanawia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się:</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t>
      </w:r>
      <w:r w:rsidRPr="00D80D31">
        <w:rPr>
          <w:rFonts w:asciiTheme="minorHAnsi" w:eastAsia="Arial" w:hAnsiTheme="minorHAnsi" w:cstheme="minorHAnsi"/>
          <w:sz w:val="22"/>
          <w:szCs w:val="22"/>
        </w:rPr>
        <w:t>……</w:t>
      </w:r>
      <w:r w:rsidRPr="00D80D31">
        <w:rPr>
          <w:rFonts w:asciiTheme="minorHAnsi" w:hAnsiTheme="minorHAnsi" w:cstheme="minorHAnsi"/>
          <w:sz w:val="22"/>
          <w:szCs w:val="22"/>
        </w:rPr>
        <w:t>..</w:t>
      </w:r>
    </w:p>
    <w:p w14:paraId="2ED3DE87" w14:textId="77777777" w:rsidR="00932E41" w:rsidRPr="00D80D31" w:rsidRDefault="00932E41">
      <w:pPr>
        <w:pStyle w:val="Tekstpodstawowy"/>
        <w:numPr>
          <w:ilvl w:val="0"/>
          <w:numId w:val="21"/>
        </w:numPr>
        <w:tabs>
          <w:tab w:val="left" w:pos="426"/>
        </w:tabs>
        <w:spacing w:after="0"/>
        <w:ind w:left="426" w:hanging="426"/>
        <w:jc w:val="both"/>
        <w:rPr>
          <w:rFonts w:asciiTheme="minorHAnsi" w:eastAsia="Arial" w:hAnsiTheme="minorHAnsi" w:cstheme="minorHAnsi"/>
          <w:sz w:val="22"/>
          <w:szCs w:val="22"/>
        </w:rPr>
      </w:pPr>
      <w:r w:rsidRPr="00D80D31">
        <w:rPr>
          <w:rFonts w:asciiTheme="minorHAnsi" w:hAnsiTheme="minorHAnsi" w:cstheme="minorHAnsi"/>
          <w:sz w:val="22"/>
          <w:szCs w:val="22"/>
        </w:rPr>
        <w:t>Prawa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i</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obowiązki</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kierownika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budowy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określają</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przepisy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ustawy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Prawo</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budowlane.</w:t>
      </w:r>
      <w:r w:rsidRPr="00D80D31">
        <w:rPr>
          <w:rFonts w:asciiTheme="minorHAnsi" w:eastAsia="Arial" w:hAnsiTheme="minorHAnsi" w:cstheme="minorHAnsi"/>
          <w:sz w:val="22"/>
          <w:szCs w:val="22"/>
        </w:rPr>
        <w:t xml:space="preserve"> </w:t>
      </w:r>
    </w:p>
    <w:p w14:paraId="110C9A38" w14:textId="77777777" w:rsidR="00932E41" w:rsidRPr="00D80D31" w:rsidRDefault="00932E41">
      <w:pPr>
        <w:pStyle w:val="Tekstpodstawowy"/>
        <w:numPr>
          <w:ilvl w:val="0"/>
          <w:numId w:val="21"/>
        </w:numPr>
        <w:tabs>
          <w:tab w:val="left" w:pos="426"/>
        </w:tabs>
        <w:spacing w:after="0"/>
        <w:ind w:left="426" w:hanging="426"/>
        <w:jc w:val="both"/>
        <w:rPr>
          <w:rFonts w:asciiTheme="minorHAnsi" w:hAnsiTheme="minorHAnsi" w:cstheme="minorHAnsi"/>
          <w:sz w:val="22"/>
          <w:szCs w:val="22"/>
        </w:rPr>
      </w:pPr>
      <w:r w:rsidRPr="00D80D31">
        <w:rPr>
          <w:rFonts w:asciiTheme="minorHAnsi" w:hAnsiTheme="minorHAnsi" w:cstheme="minorHAnsi"/>
          <w:sz w:val="22"/>
          <w:szCs w:val="22"/>
        </w:rPr>
        <w:t>W</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terminie</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7</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dni</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roboczych</w:t>
      </w:r>
      <w:r w:rsidRPr="00D80D31">
        <w:rPr>
          <w:rFonts w:asciiTheme="minorHAnsi" w:eastAsia="Arial" w:hAnsiTheme="minorHAnsi" w:cstheme="minorHAnsi"/>
          <w:sz w:val="22"/>
          <w:szCs w:val="22"/>
        </w:rPr>
        <w:t xml:space="preserve"> </w:t>
      </w:r>
      <w:r w:rsidR="004D00B1" w:rsidRPr="00D80D31">
        <w:rPr>
          <w:rFonts w:asciiTheme="minorHAnsi" w:eastAsia="Arial" w:hAnsiTheme="minorHAnsi" w:cstheme="minorHAnsi"/>
          <w:sz w:val="22"/>
          <w:szCs w:val="22"/>
        </w:rPr>
        <w:t xml:space="preserve">od dnia podpisania umowy </w:t>
      </w:r>
      <w:r w:rsidRPr="00D80D31">
        <w:rPr>
          <w:rFonts w:asciiTheme="minorHAnsi" w:hAnsiTheme="minorHAnsi" w:cstheme="minorHAnsi"/>
          <w:sz w:val="22"/>
          <w:szCs w:val="22"/>
        </w:rPr>
        <w:t>Wykonawca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przekaże</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Zamawiającemu</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oświadczenie</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kierownika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budowy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o</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podjęciu</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obowiązków</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wynikających</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przepisów</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ustawy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Prawo</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budowlane.</w:t>
      </w:r>
    </w:p>
    <w:p w14:paraId="2B8505AA" w14:textId="77777777" w:rsidR="00932E41" w:rsidRPr="00D80D31" w:rsidRDefault="00932E41">
      <w:pPr>
        <w:pStyle w:val="Tekstpodstawowy"/>
        <w:numPr>
          <w:ilvl w:val="0"/>
          <w:numId w:val="21"/>
        </w:numPr>
        <w:tabs>
          <w:tab w:val="left" w:pos="426"/>
        </w:tabs>
        <w:spacing w:after="0"/>
        <w:ind w:left="426" w:hanging="426"/>
        <w:jc w:val="both"/>
        <w:rPr>
          <w:rFonts w:asciiTheme="minorHAnsi" w:hAnsiTheme="minorHAnsi" w:cstheme="minorHAnsi"/>
          <w:sz w:val="22"/>
          <w:szCs w:val="22"/>
        </w:rPr>
      </w:pPr>
      <w:r w:rsidRPr="00D80D31">
        <w:rPr>
          <w:rFonts w:asciiTheme="minorHAnsi" w:hAnsiTheme="minorHAnsi" w:cstheme="minorHAnsi"/>
          <w:sz w:val="22"/>
          <w:szCs w:val="22"/>
        </w:rPr>
        <w:t>Wykonawca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może</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dokonywać</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zmiany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kierownika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budowy,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jedynie</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uprzednią</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zgodą</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Zamawiającego,</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akceptującego</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nowego</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kierownika.</w:t>
      </w:r>
    </w:p>
    <w:p w14:paraId="29370624" w14:textId="77777777" w:rsidR="00C30F6F" w:rsidRPr="00D80D31" w:rsidRDefault="00932E41">
      <w:pPr>
        <w:pStyle w:val="Tekstpodstawowy"/>
        <w:numPr>
          <w:ilvl w:val="0"/>
          <w:numId w:val="21"/>
        </w:numPr>
        <w:tabs>
          <w:tab w:val="left" w:pos="426"/>
        </w:tabs>
        <w:spacing w:after="0"/>
        <w:ind w:left="426" w:hanging="426"/>
        <w:jc w:val="both"/>
        <w:rPr>
          <w:rFonts w:asciiTheme="minorHAnsi" w:hAnsiTheme="minorHAnsi" w:cstheme="minorHAnsi"/>
          <w:sz w:val="22"/>
          <w:szCs w:val="22"/>
        </w:rPr>
      </w:pPr>
      <w:r w:rsidRPr="00D80D31">
        <w:rPr>
          <w:rFonts w:asciiTheme="minorHAnsi" w:hAnsiTheme="minorHAnsi" w:cstheme="minorHAnsi"/>
          <w:sz w:val="22"/>
          <w:szCs w:val="22"/>
        </w:rPr>
        <w:t>Zamawiający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może</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zażądać</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od</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Wykonawcy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zmiany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kierownika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budowy,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jeżeli</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uzna,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że</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nie</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wykonuje</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on</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swoich</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obowiązków</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wynikających</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umowy</w:t>
      </w:r>
      <w:r w:rsidR="00C30F6F" w:rsidRPr="00D80D31">
        <w:rPr>
          <w:rFonts w:asciiTheme="minorHAnsi" w:hAnsiTheme="minorHAnsi" w:cstheme="minorHAnsi"/>
          <w:sz w:val="22"/>
          <w:szCs w:val="22"/>
        </w:rPr>
        <w:t xml:space="preserve"> lub z obowiązujących przepisów prawa</w:t>
      </w:r>
      <w:r w:rsidRPr="00D80D31">
        <w:rPr>
          <w:rFonts w:asciiTheme="minorHAnsi" w:hAnsiTheme="minorHAnsi" w:cstheme="minorHAnsi"/>
          <w:sz w:val="22"/>
          <w:szCs w:val="22"/>
        </w:rPr>
        <w:t>.</w:t>
      </w:r>
      <w:r w:rsidR="00C30F6F" w:rsidRPr="00D80D31">
        <w:rPr>
          <w:rFonts w:asciiTheme="minorHAnsi" w:hAnsiTheme="minorHAnsi" w:cstheme="minorHAnsi"/>
          <w:sz w:val="22"/>
          <w:szCs w:val="22"/>
        </w:rPr>
        <w:t xml:space="preserve"> Decyzja Zamawiającego w tym zakresie jest wiążąca dla Wykonawcy.</w:t>
      </w:r>
    </w:p>
    <w:p w14:paraId="3EF357D3" w14:textId="77777777" w:rsidR="00C30F6F" w:rsidRPr="00D80D31" w:rsidRDefault="00C30F6F">
      <w:pPr>
        <w:pStyle w:val="Tekstpodstawowy"/>
        <w:numPr>
          <w:ilvl w:val="0"/>
          <w:numId w:val="21"/>
        </w:numPr>
        <w:tabs>
          <w:tab w:val="left" w:pos="426"/>
        </w:tabs>
        <w:spacing w:after="0"/>
        <w:ind w:left="426" w:hanging="426"/>
        <w:jc w:val="both"/>
        <w:rPr>
          <w:rFonts w:asciiTheme="minorHAnsi" w:hAnsiTheme="minorHAnsi" w:cstheme="minorHAnsi"/>
          <w:sz w:val="22"/>
          <w:szCs w:val="22"/>
        </w:rPr>
      </w:pPr>
      <w:r w:rsidRPr="00D80D31">
        <w:rPr>
          <w:rFonts w:asciiTheme="minorHAnsi" w:hAnsiTheme="minorHAnsi" w:cstheme="minorHAnsi"/>
          <w:sz w:val="22"/>
          <w:szCs w:val="22"/>
        </w:rPr>
        <w:t>Wykonawca zobowiązuje się do odwołania kierownika budowy i ustanowienia w jego miejsce nowej osoby na wezwanie Zamawiającego w terminie przez niego wskazanym. W przypadku nie odwołania kierownika budowy, Wykonawca zapłaci Zamawiającemu karę umowną, w wysokości 0,1%</w:t>
      </w:r>
      <w:r w:rsidR="0069047C" w:rsidRPr="00D80D31">
        <w:rPr>
          <w:rFonts w:asciiTheme="minorHAnsi" w:hAnsiTheme="minorHAnsi" w:cstheme="minorHAnsi"/>
          <w:sz w:val="22"/>
          <w:szCs w:val="22"/>
        </w:rPr>
        <w:t> </w:t>
      </w:r>
      <w:r w:rsidRPr="00D80D31">
        <w:rPr>
          <w:rFonts w:asciiTheme="minorHAnsi" w:hAnsiTheme="minorHAnsi" w:cstheme="minorHAnsi"/>
          <w:sz w:val="22"/>
          <w:szCs w:val="22"/>
        </w:rPr>
        <w:t xml:space="preserve">wynagrodzenia </w:t>
      </w:r>
      <w:r w:rsidR="00044FA5" w:rsidRPr="00D80D31">
        <w:rPr>
          <w:rFonts w:asciiTheme="minorHAnsi" w:hAnsiTheme="minorHAnsi" w:cstheme="minorHAnsi"/>
          <w:sz w:val="22"/>
          <w:szCs w:val="22"/>
        </w:rPr>
        <w:t>brutto</w:t>
      </w:r>
      <w:r w:rsidRPr="00D80D31">
        <w:rPr>
          <w:rFonts w:asciiTheme="minorHAnsi" w:hAnsiTheme="minorHAnsi" w:cstheme="minorHAnsi"/>
          <w:sz w:val="22"/>
          <w:szCs w:val="22"/>
        </w:rPr>
        <w:t xml:space="preserve"> Wykonawcy, o którym mowa § 3 ust. 1 pkt </w:t>
      </w:r>
      <w:r w:rsidR="00044FA5" w:rsidRPr="00D80D31">
        <w:rPr>
          <w:rFonts w:asciiTheme="minorHAnsi" w:hAnsiTheme="minorHAnsi" w:cstheme="minorHAnsi"/>
          <w:sz w:val="22"/>
          <w:szCs w:val="22"/>
        </w:rPr>
        <w:t>3</w:t>
      </w:r>
      <w:r w:rsidRPr="00D80D31">
        <w:rPr>
          <w:rFonts w:asciiTheme="minorHAnsi" w:hAnsiTheme="minorHAnsi" w:cstheme="minorHAnsi"/>
          <w:sz w:val="22"/>
          <w:szCs w:val="22"/>
        </w:rPr>
        <w:t xml:space="preserve"> niniejszej umowy, za każdy rozpoczęty dzień zwłoki w odwołaniu do momentu powołania w to miejsce nowej osoby wskazanej przez Zamawiającego.</w:t>
      </w:r>
    </w:p>
    <w:p w14:paraId="187D1973" w14:textId="77777777" w:rsidR="00932E41" w:rsidRPr="00D80D31" w:rsidRDefault="00932E41">
      <w:pPr>
        <w:pStyle w:val="Tekstpodstawowy"/>
        <w:numPr>
          <w:ilvl w:val="0"/>
          <w:numId w:val="21"/>
        </w:numPr>
        <w:tabs>
          <w:tab w:val="left" w:pos="426"/>
        </w:tabs>
        <w:spacing w:after="0"/>
        <w:ind w:left="426" w:hanging="426"/>
        <w:jc w:val="both"/>
        <w:rPr>
          <w:rFonts w:asciiTheme="minorHAnsi" w:hAnsiTheme="minorHAnsi" w:cstheme="minorHAnsi"/>
          <w:sz w:val="22"/>
          <w:szCs w:val="22"/>
        </w:rPr>
      </w:pPr>
      <w:r w:rsidRPr="00D80D31">
        <w:rPr>
          <w:rFonts w:asciiTheme="minorHAnsi" w:hAnsiTheme="minorHAnsi" w:cstheme="minorHAnsi"/>
          <w:sz w:val="22"/>
          <w:szCs w:val="22"/>
        </w:rPr>
        <w:t>W</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przypadku</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zmiany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kierownika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budowy,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nowy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kierownik</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musi</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posiadać</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uprawnienia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stosowne</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do</w:t>
      </w:r>
      <w:r w:rsidR="0069047C" w:rsidRPr="00D80D31">
        <w:rPr>
          <w:rFonts w:asciiTheme="minorHAnsi" w:eastAsia="Arial" w:hAnsiTheme="minorHAnsi" w:cstheme="minorHAnsi"/>
          <w:sz w:val="22"/>
          <w:szCs w:val="22"/>
        </w:rPr>
        <w:t> </w:t>
      </w:r>
      <w:r w:rsidRPr="00D80D31">
        <w:rPr>
          <w:rFonts w:asciiTheme="minorHAnsi" w:hAnsiTheme="minorHAnsi" w:cstheme="minorHAnsi"/>
          <w:sz w:val="22"/>
          <w:szCs w:val="22"/>
        </w:rPr>
        <w:t>wykonywanych</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czynności.</w:t>
      </w:r>
    </w:p>
    <w:p w14:paraId="12462034" w14:textId="77777777" w:rsidR="00932E41" w:rsidRPr="00D80D31" w:rsidRDefault="00932E41">
      <w:pPr>
        <w:pStyle w:val="Tekstpodstawowy"/>
        <w:numPr>
          <w:ilvl w:val="0"/>
          <w:numId w:val="21"/>
        </w:numPr>
        <w:tabs>
          <w:tab w:val="left" w:pos="426"/>
        </w:tabs>
        <w:spacing w:after="0"/>
        <w:ind w:left="426" w:hanging="426"/>
        <w:jc w:val="both"/>
        <w:rPr>
          <w:rFonts w:asciiTheme="minorHAnsi" w:hAnsiTheme="minorHAnsi" w:cstheme="minorHAnsi"/>
          <w:sz w:val="22"/>
          <w:szCs w:val="22"/>
        </w:rPr>
      </w:pPr>
      <w:r w:rsidRPr="00D80D31">
        <w:rPr>
          <w:rFonts w:asciiTheme="minorHAnsi" w:hAnsiTheme="minorHAnsi" w:cstheme="minorHAnsi"/>
          <w:sz w:val="22"/>
          <w:szCs w:val="22"/>
        </w:rPr>
        <w:t>Zmiana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osoby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pełniącej</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funkcję</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kierownika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budowy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nie</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powoduje</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zmiany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niniejszej</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umowy.</w:t>
      </w:r>
    </w:p>
    <w:p w14:paraId="274E330C" w14:textId="77777777" w:rsidR="00932E41" w:rsidRPr="00D80D31" w:rsidRDefault="00932E41" w:rsidP="00515A89">
      <w:pPr>
        <w:pStyle w:val="Tekstpodstawowy"/>
        <w:spacing w:after="0"/>
        <w:jc w:val="both"/>
        <w:rPr>
          <w:rFonts w:asciiTheme="minorHAnsi" w:hAnsiTheme="minorHAnsi" w:cstheme="minorHAnsi"/>
          <w:sz w:val="22"/>
          <w:szCs w:val="22"/>
        </w:rPr>
      </w:pPr>
    </w:p>
    <w:p w14:paraId="7E092A1F" w14:textId="77777777" w:rsidR="00851EF3" w:rsidRPr="00D80D31" w:rsidRDefault="00851EF3" w:rsidP="00515A89">
      <w:pPr>
        <w:jc w:val="center"/>
        <w:rPr>
          <w:rFonts w:asciiTheme="minorHAnsi" w:hAnsiTheme="minorHAnsi" w:cstheme="minorHAnsi"/>
          <w:sz w:val="22"/>
          <w:szCs w:val="22"/>
        </w:rPr>
      </w:pPr>
      <w:r w:rsidRPr="00D80D31">
        <w:rPr>
          <w:rFonts w:asciiTheme="minorHAnsi" w:hAnsiTheme="minorHAnsi" w:cstheme="minorHAnsi"/>
          <w:sz w:val="22"/>
          <w:szCs w:val="22"/>
        </w:rPr>
        <w:t>§</w:t>
      </w:r>
      <w:r w:rsidRPr="00D80D31">
        <w:rPr>
          <w:rFonts w:asciiTheme="minorHAnsi" w:eastAsia="Arial" w:hAnsiTheme="minorHAnsi" w:cstheme="minorHAnsi"/>
          <w:sz w:val="22"/>
          <w:szCs w:val="22"/>
        </w:rPr>
        <w:t xml:space="preserve"> </w:t>
      </w:r>
      <w:r w:rsidR="00012CED" w:rsidRPr="00D80D31">
        <w:rPr>
          <w:rFonts w:asciiTheme="minorHAnsi" w:hAnsiTheme="minorHAnsi" w:cstheme="minorHAnsi"/>
          <w:sz w:val="22"/>
          <w:szCs w:val="22"/>
        </w:rPr>
        <w:t>9</w:t>
      </w:r>
      <w:r w:rsidRPr="00D80D31">
        <w:rPr>
          <w:rFonts w:asciiTheme="minorHAnsi" w:hAnsiTheme="minorHAnsi" w:cstheme="minorHAnsi"/>
          <w:sz w:val="22"/>
          <w:szCs w:val="22"/>
        </w:rPr>
        <w:t>.</w:t>
      </w:r>
    </w:p>
    <w:p w14:paraId="40A1F480" w14:textId="77777777" w:rsidR="00932E41" w:rsidRPr="00D80D31" w:rsidRDefault="00932E41">
      <w:pPr>
        <w:numPr>
          <w:ilvl w:val="0"/>
          <w:numId w:val="10"/>
        </w:numPr>
        <w:tabs>
          <w:tab w:val="left" w:pos="426"/>
        </w:tabs>
        <w:ind w:left="426" w:hanging="426"/>
        <w:jc w:val="both"/>
        <w:rPr>
          <w:rFonts w:asciiTheme="minorHAnsi" w:eastAsia="Arial" w:hAnsiTheme="minorHAnsi" w:cstheme="minorHAnsi"/>
          <w:sz w:val="22"/>
          <w:szCs w:val="22"/>
        </w:rPr>
      </w:pPr>
      <w:r w:rsidRPr="00D80D31">
        <w:rPr>
          <w:rFonts w:asciiTheme="minorHAnsi" w:hAnsiTheme="minorHAnsi" w:cstheme="minorHAnsi"/>
          <w:sz w:val="22"/>
          <w:szCs w:val="22"/>
        </w:rPr>
        <w:t>Jako</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inspektora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nadzoru</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Zamawiający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ustanawia: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t>
      </w:r>
      <w:r w:rsidRPr="00D80D31">
        <w:rPr>
          <w:rFonts w:asciiTheme="minorHAnsi" w:eastAsia="Arial" w:hAnsiTheme="minorHAnsi" w:cstheme="minorHAnsi"/>
          <w:sz w:val="22"/>
          <w:szCs w:val="22"/>
        </w:rPr>
        <w:t>……</w:t>
      </w:r>
    </w:p>
    <w:p w14:paraId="202DBB7A" w14:textId="77777777" w:rsidR="00932E41" w:rsidRPr="00D80D31" w:rsidRDefault="00932E41">
      <w:pPr>
        <w:numPr>
          <w:ilvl w:val="0"/>
          <w:numId w:val="10"/>
        </w:numPr>
        <w:tabs>
          <w:tab w:val="left" w:pos="426"/>
        </w:tabs>
        <w:ind w:left="426" w:hanging="426"/>
        <w:jc w:val="both"/>
        <w:rPr>
          <w:rFonts w:asciiTheme="minorHAnsi" w:eastAsia="Arial" w:hAnsiTheme="minorHAnsi" w:cstheme="minorHAnsi"/>
          <w:sz w:val="22"/>
          <w:szCs w:val="22"/>
        </w:rPr>
      </w:pPr>
      <w:r w:rsidRPr="00D80D31">
        <w:rPr>
          <w:rFonts w:asciiTheme="minorHAnsi" w:hAnsiTheme="minorHAnsi" w:cstheme="minorHAnsi"/>
          <w:sz w:val="22"/>
          <w:szCs w:val="22"/>
        </w:rPr>
        <w:t>Prawa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i</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obowiązki</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inspektora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nadzoru</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określają</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przepisy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ustawy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Prawo</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budowlane.</w:t>
      </w:r>
      <w:r w:rsidRPr="00D80D31">
        <w:rPr>
          <w:rFonts w:asciiTheme="minorHAnsi" w:eastAsia="Arial" w:hAnsiTheme="minorHAnsi" w:cstheme="minorHAnsi"/>
          <w:sz w:val="22"/>
          <w:szCs w:val="22"/>
        </w:rPr>
        <w:t xml:space="preserve"> </w:t>
      </w:r>
    </w:p>
    <w:p w14:paraId="157DFD28" w14:textId="77777777" w:rsidR="00932E41" w:rsidRPr="00D80D31" w:rsidRDefault="004D00B1">
      <w:pPr>
        <w:numPr>
          <w:ilvl w:val="0"/>
          <w:numId w:val="10"/>
        </w:numPr>
        <w:tabs>
          <w:tab w:val="left" w:pos="426"/>
        </w:tabs>
        <w:ind w:left="426" w:hanging="426"/>
        <w:jc w:val="both"/>
        <w:rPr>
          <w:rFonts w:asciiTheme="minorHAnsi" w:eastAsia="Arial" w:hAnsiTheme="minorHAnsi" w:cstheme="minorHAnsi"/>
          <w:sz w:val="22"/>
          <w:szCs w:val="22"/>
        </w:rPr>
      </w:pPr>
      <w:r w:rsidRPr="00D80D31">
        <w:rPr>
          <w:rFonts w:asciiTheme="minorHAnsi" w:hAnsiTheme="minorHAnsi" w:cstheme="minorHAnsi"/>
          <w:sz w:val="22"/>
          <w:szCs w:val="22"/>
        </w:rPr>
        <w:t>Zmiana osoby pełniącej</w:t>
      </w:r>
      <w:r w:rsidR="000609B9" w:rsidRPr="00D80D31">
        <w:rPr>
          <w:rFonts w:asciiTheme="minorHAnsi" w:hAnsiTheme="minorHAnsi" w:cstheme="minorHAnsi"/>
          <w:sz w:val="22"/>
          <w:szCs w:val="22"/>
        </w:rPr>
        <w:t xml:space="preserve"> funkcję inspektora nadzoru </w:t>
      </w:r>
      <w:r w:rsidRPr="00D80D31">
        <w:rPr>
          <w:rFonts w:asciiTheme="minorHAnsi" w:hAnsiTheme="minorHAnsi" w:cstheme="minorHAnsi"/>
          <w:sz w:val="22"/>
          <w:szCs w:val="22"/>
        </w:rPr>
        <w:t>nie powoduje zmiany niniejszej umowy. O zmianie tych osób Strony będą informować się pisemnie, nie później niż w następnym dniu roboczym po dniu, w</w:t>
      </w:r>
      <w:r w:rsidR="0069047C" w:rsidRPr="00D80D31">
        <w:rPr>
          <w:rFonts w:asciiTheme="minorHAnsi" w:hAnsiTheme="minorHAnsi" w:cstheme="minorHAnsi"/>
          <w:sz w:val="22"/>
          <w:szCs w:val="22"/>
        </w:rPr>
        <w:t> </w:t>
      </w:r>
      <w:r w:rsidRPr="00D80D31">
        <w:rPr>
          <w:rFonts w:asciiTheme="minorHAnsi" w:hAnsiTheme="minorHAnsi" w:cstheme="minorHAnsi"/>
          <w:sz w:val="22"/>
          <w:szCs w:val="22"/>
        </w:rPr>
        <w:t>którym nastąpiła zmiana.</w:t>
      </w:r>
    </w:p>
    <w:p w14:paraId="1D65A619" w14:textId="77777777" w:rsidR="004D00B1" w:rsidRPr="00D80D31" w:rsidRDefault="004D00B1" w:rsidP="00515A89">
      <w:pPr>
        <w:tabs>
          <w:tab w:val="left" w:pos="426"/>
        </w:tabs>
        <w:ind w:left="426"/>
        <w:jc w:val="both"/>
        <w:rPr>
          <w:rFonts w:asciiTheme="minorHAnsi" w:eastAsia="Arial" w:hAnsiTheme="minorHAnsi" w:cstheme="minorHAnsi"/>
          <w:sz w:val="22"/>
          <w:szCs w:val="22"/>
        </w:rPr>
      </w:pPr>
    </w:p>
    <w:p w14:paraId="5FA1DA42" w14:textId="77777777" w:rsidR="00851EF3" w:rsidRPr="00D80D31" w:rsidRDefault="00851EF3" w:rsidP="00515A89">
      <w:pPr>
        <w:jc w:val="center"/>
        <w:rPr>
          <w:rFonts w:asciiTheme="minorHAnsi" w:hAnsiTheme="minorHAnsi" w:cstheme="minorHAnsi"/>
          <w:sz w:val="22"/>
          <w:szCs w:val="22"/>
        </w:rPr>
      </w:pPr>
      <w:r w:rsidRPr="00D80D31">
        <w:rPr>
          <w:rFonts w:asciiTheme="minorHAnsi" w:hAnsiTheme="minorHAnsi" w:cstheme="minorHAnsi"/>
          <w:sz w:val="22"/>
          <w:szCs w:val="22"/>
        </w:rPr>
        <w:t>§</w:t>
      </w:r>
      <w:r w:rsidRPr="00D80D31">
        <w:rPr>
          <w:rFonts w:asciiTheme="minorHAnsi" w:eastAsia="Arial" w:hAnsiTheme="minorHAnsi" w:cstheme="minorHAnsi"/>
          <w:sz w:val="22"/>
          <w:szCs w:val="22"/>
        </w:rPr>
        <w:t xml:space="preserve"> </w:t>
      </w:r>
      <w:r w:rsidR="00012CED" w:rsidRPr="00D80D31">
        <w:rPr>
          <w:rFonts w:asciiTheme="minorHAnsi" w:hAnsiTheme="minorHAnsi" w:cstheme="minorHAnsi"/>
          <w:sz w:val="22"/>
          <w:szCs w:val="22"/>
        </w:rPr>
        <w:t>10</w:t>
      </w:r>
      <w:r w:rsidRPr="00D80D31">
        <w:rPr>
          <w:rFonts w:asciiTheme="minorHAnsi" w:hAnsiTheme="minorHAnsi" w:cstheme="minorHAnsi"/>
          <w:sz w:val="22"/>
          <w:szCs w:val="22"/>
        </w:rPr>
        <w:t>.</w:t>
      </w:r>
    </w:p>
    <w:p w14:paraId="5F3EF343" w14:textId="77777777" w:rsidR="00851EF3" w:rsidRPr="00D80D31" w:rsidRDefault="00851EF3">
      <w:pPr>
        <w:widowControl w:val="0"/>
        <w:numPr>
          <w:ilvl w:val="0"/>
          <w:numId w:val="14"/>
        </w:numPr>
        <w:shd w:val="clear" w:color="auto" w:fill="FFFFFF"/>
        <w:tabs>
          <w:tab w:val="left" w:pos="426"/>
          <w:tab w:val="left" w:pos="700"/>
        </w:tabs>
        <w:autoSpaceDE w:val="0"/>
        <w:ind w:left="426" w:hanging="426"/>
        <w:jc w:val="both"/>
        <w:rPr>
          <w:rFonts w:asciiTheme="minorHAnsi" w:eastAsia="Arial" w:hAnsiTheme="minorHAnsi" w:cstheme="minorHAnsi"/>
          <w:sz w:val="22"/>
          <w:szCs w:val="22"/>
        </w:rPr>
      </w:pPr>
      <w:r w:rsidRPr="00D80D31">
        <w:rPr>
          <w:rFonts w:asciiTheme="minorHAnsi" w:hAnsiTheme="minorHAnsi" w:cstheme="minorHAnsi"/>
          <w:sz w:val="22"/>
          <w:szCs w:val="22"/>
        </w:rPr>
        <w:t>Wykonawca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ma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prawo</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powierzyć,</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zgodnie</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ofertą</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Wykonawcy,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wykonanie</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części</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robót</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podwykonawcom</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pod</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warunkiem,</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że</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posiadają</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oni</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kwalifikacje</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do</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ich</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wykonania.</w:t>
      </w:r>
    </w:p>
    <w:p w14:paraId="0D0730A7" w14:textId="77777777" w:rsidR="00726D0B" w:rsidRPr="00D80D31" w:rsidRDefault="00851EF3">
      <w:pPr>
        <w:widowControl w:val="0"/>
        <w:numPr>
          <w:ilvl w:val="0"/>
          <w:numId w:val="14"/>
        </w:numPr>
        <w:shd w:val="clear" w:color="auto" w:fill="FFFFFF"/>
        <w:tabs>
          <w:tab w:val="left" w:pos="426"/>
          <w:tab w:val="left" w:pos="700"/>
        </w:tabs>
        <w:autoSpaceDE w:val="0"/>
        <w:ind w:left="426" w:hanging="426"/>
        <w:jc w:val="both"/>
        <w:rPr>
          <w:rFonts w:asciiTheme="minorHAnsi" w:hAnsiTheme="minorHAnsi" w:cstheme="minorHAnsi"/>
          <w:sz w:val="22"/>
          <w:szCs w:val="22"/>
        </w:rPr>
      </w:pPr>
      <w:r w:rsidRPr="00D80D31">
        <w:rPr>
          <w:rFonts w:asciiTheme="minorHAnsi" w:hAnsiTheme="minorHAnsi" w:cstheme="minorHAnsi"/>
          <w:sz w:val="22"/>
          <w:szCs w:val="22"/>
        </w:rPr>
        <w:t>Wykonawca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zwraca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się</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każdorazowo</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wnioskiem</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do</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Zamawiającego</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o</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wyrażenie</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zgody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na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podwykonawcę,</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który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będzie</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uczestniczył</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realizacji</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przedmiotu</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umowy.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Podwykonawca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może</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przystąpić</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do</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realizacji</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przedmiotu</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umowy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po</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upewnieniu</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się</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uzyskania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pisemnej</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zgody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przez</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Wykonawcę</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u</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Zamawiającego.</w:t>
      </w:r>
    </w:p>
    <w:p w14:paraId="67E22BF1" w14:textId="77777777" w:rsidR="00726D0B" w:rsidRPr="00D80D31" w:rsidRDefault="00726D0B">
      <w:pPr>
        <w:widowControl w:val="0"/>
        <w:numPr>
          <w:ilvl w:val="0"/>
          <w:numId w:val="14"/>
        </w:numPr>
        <w:shd w:val="clear" w:color="auto" w:fill="FFFFFF"/>
        <w:tabs>
          <w:tab w:val="left" w:pos="426"/>
          <w:tab w:val="left" w:pos="700"/>
        </w:tabs>
        <w:autoSpaceDE w:val="0"/>
        <w:ind w:left="426" w:hanging="426"/>
        <w:jc w:val="both"/>
        <w:rPr>
          <w:rFonts w:asciiTheme="minorHAnsi" w:hAnsiTheme="minorHAnsi" w:cstheme="minorHAnsi"/>
          <w:sz w:val="22"/>
          <w:szCs w:val="22"/>
        </w:rPr>
      </w:pPr>
      <w:r w:rsidRPr="00D80D31">
        <w:rPr>
          <w:rFonts w:asciiTheme="minorHAnsi" w:hAnsiTheme="minorHAnsi" w:cstheme="minorHAnsi"/>
          <w:sz w:val="22"/>
          <w:szCs w:val="22"/>
          <w:lang w:eastAsia="pl-PL"/>
        </w:rPr>
        <w:t>Postanowienia dotyczące podwykonawcy odnoszą się wprost również do dalszego podwykonawcy oraz umów zawieranych między podwykonawcą i dalszym podwykonawcą lub między dalszymi podwykonawcami.</w:t>
      </w:r>
    </w:p>
    <w:p w14:paraId="6ABC9C02" w14:textId="77777777" w:rsidR="00726D0B" w:rsidRPr="00D80D31" w:rsidRDefault="00726D0B">
      <w:pPr>
        <w:widowControl w:val="0"/>
        <w:numPr>
          <w:ilvl w:val="0"/>
          <w:numId w:val="14"/>
        </w:numPr>
        <w:shd w:val="clear" w:color="auto" w:fill="FFFFFF"/>
        <w:tabs>
          <w:tab w:val="left" w:pos="426"/>
          <w:tab w:val="left" w:pos="700"/>
        </w:tabs>
        <w:autoSpaceDE w:val="0"/>
        <w:ind w:left="426" w:hanging="426"/>
        <w:jc w:val="both"/>
        <w:rPr>
          <w:rFonts w:asciiTheme="minorHAnsi" w:hAnsiTheme="minorHAnsi" w:cstheme="minorHAnsi"/>
          <w:sz w:val="22"/>
          <w:szCs w:val="22"/>
        </w:rPr>
      </w:pPr>
      <w:r w:rsidRPr="00D80D31">
        <w:rPr>
          <w:rFonts w:asciiTheme="minorHAnsi" w:hAnsiTheme="minorHAnsi" w:cstheme="minorHAnsi"/>
          <w:sz w:val="22"/>
          <w:szCs w:val="22"/>
          <w:lang w:eastAsia="pl-PL"/>
        </w:rPr>
        <w:t>Wykonawca jest odpowiedzialny za działania lub zaniechania podwykonawcy, jego przedstawicieli lub pracowników, jak za własne działania lub zaniechania. Wykonawca jest zobowiązany do sprawowania na bieżąco nadzoru nad pracami wykonywanymi przez podwykonawcę i do ich koordynacji.</w:t>
      </w:r>
    </w:p>
    <w:p w14:paraId="60B9E24D" w14:textId="77777777" w:rsidR="00851EF3" w:rsidRPr="00D80D31" w:rsidRDefault="00851EF3">
      <w:pPr>
        <w:widowControl w:val="0"/>
        <w:numPr>
          <w:ilvl w:val="0"/>
          <w:numId w:val="14"/>
        </w:numPr>
        <w:shd w:val="clear" w:color="auto" w:fill="FFFFFF"/>
        <w:tabs>
          <w:tab w:val="left" w:pos="426"/>
          <w:tab w:val="left" w:pos="700"/>
        </w:tabs>
        <w:autoSpaceDE w:val="0"/>
        <w:ind w:left="426" w:hanging="426"/>
        <w:jc w:val="both"/>
        <w:rPr>
          <w:rFonts w:asciiTheme="minorHAnsi" w:eastAsia="Arial" w:hAnsiTheme="minorHAnsi" w:cstheme="minorHAnsi"/>
          <w:sz w:val="22"/>
          <w:szCs w:val="22"/>
        </w:rPr>
      </w:pPr>
      <w:r w:rsidRPr="00D80D31">
        <w:rPr>
          <w:rFonts w:asciiTheme="minorHAnsi" w:hAnsiTheme="minorHAnsi" w:cstheme="minorHAnsi"/>
          <w:sz w:val="22"/>
          <w:szCs w:val="22"/>
        </w:rPr>
        <w:t>Wykonawca,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podwykonawca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lub</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dalszy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podwykonawca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zamówienia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na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roboty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budowlane</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zamierzający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zawrzeć</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umowę</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o</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podwykonawstwo,</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której</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przedmiotem</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są</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roboty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budowlane</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ramach</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niniejszej</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umowy,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jest</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obowiązany,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trakcie</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realizacji</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przedmiotu</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umowy,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do</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przedłożenia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Zamawiającemu</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na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piśmie</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projektu</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tej</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umowy,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przy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czym</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podwykonawca</w:t>
      </w:r>
      <w:r w:rsidR="00317D68"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lub</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dalszy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podwykonawca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jest</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obowiązany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dołączyć</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zgodę</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Wykonawcy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na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zawarcie</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umowy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o</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podwykonawstwo</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o</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treści</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zgodnej</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projektem</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umowy.</w:t>
      </w:r>
      <w:r w:rsidRPr="00D80D31">
        <w:rPr>
          <w:rFonts w:asciiTheme="minorHAnsi" w:eastAsia="Arial" w:hAnsiTheme="minorHAnsi" w:cstheme="minorHAnsi"/>
          <w:sz w:val="22"/>
          <w:szCs w:val="22"/>
        </w:rPr>
        <w:t xml:space="preserve"> </w:t>
      </w:r>
    </w:p>
    <w:p w14:paraId="562B7B30" w14:textId="77777777" w:rsidR="00851EF3" w:rsidRPr="00D80D31" w:rsidRDefault="00851EF3">
      <w:pPr>
        <w:widowControl w:val="0"/>
        <w:numPr>
          <w:ilvl w:val="0"/>
          <w:numId w:val="14"/>
        </w:numPr>
        <w:shd w:val="clear" w:color="auto" w:fill="FFFFFF"/>
        <w:tabs>
          <w:tab w:val="left" w:pos="426"/>
          <w:tab w:val="left" w:pos="700"/>
        </w:tabs>
        <w:autoSpaceDE w:val="0"/>
        <w:ind w:left="426" w:hanging="426"/>
        <w:jc w:val="both"/>
        <w:rPr>
          <w:rFonts w:asciiTheme="minorHAnsi" w:eastAsia="Arial" w:hAnsiTheme="minorHAnsi" w:cstheme="minorHAnsi"/>
          <w:sz w:val="22"/>
          <w:szCs w:val="22"/>
        </w:rPr>
      </w:pPr>
      <w:r w:rsidRPr="00D80D31">
        <w:rPr>
          <w:rFonts w:asciiTheme="minorHAnsi" w:hAnsiTheme="minorHAnsi" w:cstheme="minorHAnsi"/>
          <w:sz w:val="22"/>
          <w:szCs w:val="22"/>
        </w:rPr>
        <w:t>Zamawiający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może</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żądać</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od</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Wykonawcy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przedstawienia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dokumentów</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potwierdzających</w:t>
      </w:r>
      <w:r w:rsidRPr="00D80D31">
        <w:rPr>
          <w:rFonts w:asciiTheme="minorHAnsi" w:eastAsia="Arial" w:hAnsiTheme="minorHAnsi" w:cstheme="minorHAnsi"/>
          <w:sz w:val="22"/>
          <w:szCs w:val="22"/>
        </w:rPr>
        <w:t xml:space="preserve"> </w:t>
      </w:r>
      <w:r w:rsidR="00CA08CE" w:rsidRPr="00D80D31">
        <w:rPr>
          <w:rFonts w:asciiTheme="minorHAnsi" w:hAnsiTheme="minorHAnsi" w:cstheme="minorHAnsi"/>
          <w:sz w:val="22"/>
          <w:szCs w:val="22"/>
        </w:rPr>
        <w:t>kwalifikacje</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lastRenderedPageBreak/>
        <w:t>podwykonawcy.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Zamawiający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wyznacza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termin</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na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dostarczenie</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powyższych</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dokumentów</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nie</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krótszy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niż</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3</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dni.</w:t>
      </w:r>
      <w:r w:rsidRPr="00D80D31">
        <w:rPr>
          <w:rFonts w:asciiTheme="minorHAnsi" w:eastAsia="Arial" w:hAnsiTheme="minorHAnsi" w:cstheme="minorHAnsi"/>
          <w:sz w:val="22"/>
          <w:szCs w:val="22"/>
        </w:rPr>
        <w:t xml:space="preserve"> </w:t>
      </w:r>
    </w:p>
    <w:p w14:paraId="5D21CAC2" w14:textId="77777777" w:rsidR="00851EF3" w:rsidRPr="00D80D31" w:rsidRDefault="00851EF3">
      <w:pPr>
        <w:widowControl w:val="0"/>
        <w:numPr>
          <w:ilvl w:val="0"/>
          <w:numId w:val="14"/>
        </w:numPr>
        <w:shd w:val="clear" w:color="auto" w:fill="FFFFFF"/>
        <w:tabs>
          <w:tab w:val="left" w:pos="426"/>
          <w:tab w:val="left" w:pos="700"/>
        </w:tabs>
        <w:autoSpaceDE w:val="0"/>
        <w:ind w:left="426" w:hanging="426"/>
        <w:jc w:val="both"/>
        <w:rPr>
          <w:rFonts w:asciiTheme="minorHAnsi" w:hAnsiTheme="minorHAnsi" w:cstheme="minorHAnsi"/>
          <w:sz w:val="22"/>
          <w:szCs w:val="22"/>
        </w:rPr>
      </w:pPr>
      <w:r w:rsidRPr="00D80D31">
        <w:rPr>
          <w:rFonts w:asciiTheme="minorHAnsi" w:hAnsiTheme="minorHAnsi" w:cstheme="minorHAnsi"/>
          <w:sz w:val="22"/>
          <w:szCs w:val="22"/>
        </w:rPr>
        <w:t>Zamawiający,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terminie</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14</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dni</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od</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otrzymania</w:t>
      </w:r>
      <w:r w:rsidR="00E214F9" w:rsidRPr="00D80D31">
        <w:rPr>
          <w:rFonts w:asciiTheme="minorHAnsi" w:hAnsiTheme="minorHAnsi" w:cstheme="minorHAnsi"/>
          <w:sz w:val="22"/>
          <w:szCs w:val="22"/>
        </w:rPr>
        <w:t xml:space="preserve"> </w:t>
      </w:r>
      <w:r w:rsidRPr="00D80D31">
        <w:rPr>
          <w:rFonts w:asciiTheme="minorHAnsi" w:hAnsiTheme="minorHAnsi" w:cstheme="minorHAnsi"/>
          <w:sz w:val="22"/>
          <w:szCs w:val="22"/>
        </w:rPr>
        <w:t>projektu</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umowy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o</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podwykonawstwo,</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której</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przedmiotem</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są</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roboty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budowlane,</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zgłasza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formie</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pisemnej</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zastrzeżenia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do</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projektu</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umowy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o</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podwykonawstwo:</w:t>
      </w:r>
    </w:p>
    <w:p w14:paraId="746C6B03" w14:textId="77777777" w:rsidR="00851EF3" w:rsidRPr="00D80D31" w:rsidRDefault="00851EF3">
      <w:pPr>
        <w:widowControl w:val="0"/>
        <w:numPr>
          <w:ilvl w:val="1"/>
          <w:numId w:val="14"/>
        </w:numPr>
        <w:shd w:val="clear" w:color="auto" w:fill="FFFFFF"/>
        <w:tabs>
          <w:tab w:val="left" w:pos="851"/>
        </w:tabs>
        <w:autoSpaceDE w:val="0"/>
        <w:ind w:left="851" w:hanging="425"/>
        <w:jc w:val="both"/>
        <w:rPr>
          <w:rFonts w:asciiTheme="minorHAnsi" w:hAnsiTheme="minorHAnsi" w:cstheme="minorHAnsi"/>
          <w:sz w:val="22"/>
          <w:szCs w:val="22"/>
        </w:rPr>
      </w:pPr>
      <w:r w:rsidRPr="00D80D31">
        <w:rPr>
          <w:rFonts w:asciiTheme="minorHAnsi" w:hAnsiTheme="minorHAnsi" w:cstheme="minorHAnsi"/>
          <w:sz w:val="22"/>
          <w:szCs w:val="22"/>
        </w:rPr>
        <w:t>nie</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spełniającej</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wymagań</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określonych</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specyfikacji</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warunków</w:t>
      </w:r>
      <w:r w:rsidR="009700E8" w:rsidRPr="00D80D31">
        <w:rPr>
          <w:rFonts w:asciiTheme="minorHAnsi" w:hAnsiTheme="minorHAnsi" w:cstheme="minorHAnsi"/>
          <w:sz w:val="22"/>
          <w:szCs w:val="22"/>
        </w:rPr>
        <w:t xml:space="preserve"> zamówienia</w:t>
      </w:r>
      <w:r w:rsidRPr="00D80D31">
        <w:rPr>
          <w:rFonts w:asciiTheme="minorHAnsi" w:hAnsiTheme="minorHAnsi" w:cstheme="minorHAnsi"/>
          <w:sz w:val="22"/>
          <w:szCs w:val="22"/>
        </w:rPr>
        <w:t>,</w:t>
      </w:r>
    </w:p>
    <w:p w14:paraId="7E523990" w14:textId="77777777" w:rsidR="00726D0B" w:rsidRPr="00D80D31" w:rsidRDefault="00851EF3">
      <w:pPr>
        <w:widowControl w:val="0"/>
        <w:numPr>
          <w:ilvl w:val="1"/>
          <w:numId w:val="14"/>
        </w:numPr>
        <w:shd w:val="clear" w:color="auto" w:fill="FFFFFF"/>
        <w:tabs>
          <w:tab w:val="left" w:pos="851"/>
        </w:tabs>
        <w:autoSpaceDE w:val="0"/>
        <w:ind w:left="851" w:hanging="425"/>
        <w:jc w:val="both"/>
        <w:rPr>
          <w:rFonts w:asciiTheme="minorHAnsi" w:hAnsiTheme="minorHAnsi" w:cstheme="minorHAnsi"/>
          <w:sz w:val="22"/>
          <w:szCs w:val="22"/>
        </w:rPr>
      </w:pPr>
      <w:r w:rsidRPr="00D80D31">
        <w:rPr>
          <w:rFonts w:asciiTheme="minorHAnsi" w:hAnsiTheme="minorHAnsi" w:cstheme="minorHAnsi"/>
          <w:sz w:val="22"/>
          <w:szCs w:val="22"/>
        </w:rPr>
        <w:t>gdy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przewiduje</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termin</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zapłaty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wynagrodzenia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dłuższy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niż</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określony</w:t>
      </w:r>
      <w:r w:rsidRPr="00D80D31">
        <w:rPr>
          <w:rFonts w:asciiTheme="minorHAnsi" w:eastAsia="Arial" w:hAnsiTheme="minorHAnsi" w:cstheme="minorHAnsi"/>
          <w:sz w:val="22"/>
          <w:szCs w:val="22"/>
        </w:rPr>
        <w:t xml:space="preserve"> </w:t>
      </w:r>
      <w:r w:rsidR="008B7155" w:rsidRPr="00D80D31">
        <w:rPr>
          <w:rFonts w:asciiTheme="minorHAnsi" w:hAnsiTheme="minorHAnsi" w:cstheme="minorHAnsi"/>
          <w:sz w:val="22"/>
          <w:szCs w:val="22"/>
        </w:rPr>
        <w:t>w</w:t>
      </w:r>
      <w:r w:rsidR="008B7155" w:rsidRPr="00D80D31">
        <w:rPr>
          <w:rFonts w:asciiTheme="minorHAnsi" w:eastAsia="Arial" w:hAnsiTheme="minorHAnsi" w:cstheme="minorHAnsi"/>
          <w:sz w:val="22"/>
          <w:szCs w:val="22"/>
        </w:rPr>
        <w:t xml:space="preserve"> </w:t>
      </w:r>
      <w:r w:rsidR="00317D68" w:rsidRPr="00D80D31">
        <w:rPr>
          <w:rFonts w:asciiTheme="minorHAnsi" w:hAnsiTheme="minorHAnsi" w:cstheme="minorHAnsi"/>
          <w:sz w:val="22"/>
          <w:szCs w:val="22"/>
        </w:rPr>
        <w:t xml:space="preserve">niniejszej </w:t>
      </w:r>
      <w:r w:rsidR="008B7155" w:rsidRPr="00D80D31">
        <w:rPr>
          <w:rFonts w:asciiTheme="minorHAnsi" w:hAnsiTheme="minorHAnsi" w:cstheme="minorHAnsi"/>
          <w:sz w:val="22"/>
          <w:szCs w:val="22"/>
        </w:rPr>
        <w:t>umow</w:t>
      </w:r>
      <w:r w:rsidR="00E214F9" w:rsidRPr="00D80D31">
        <w:rPr>
          <w:rFonts w:asciiTheme="minorHAnsi" w:hAnsiTheme="minorHAnsi" w:cstheme="minorHAnsi"/>
          <w:sz w:val="22"/>
          <w:szCs w:val="22"/>
        </w:rPr>
        <w:t>ie</w:t>
      </w:r>
      <w:r w:rsidRPr="00D80D31">
        <w:rPr>
          <w:rFonts w:asciiTheme="minorHAnsi" w:hAnsiTheme="minorHAnsi" w:cstheme="minorHAnsi"/>
          <w:sz w:val="22"/>
          <w:szCs w:val="22"/>
        </w:rPr>
        <w:t>,</w:t>
      </w:r>
    </w:p>
    <w:p w14:paraId="337743AC" w14:textId="77777777" w:rsidR="00726D0B" w:rsidRPr="00D80D31" w:rsidRDefault="00726D0B">
      <w:pPr>
        <w:widowControl w:val="0"/>
        <w:numPr>
          <w:ilvl w:val="1"/>
          <w:numId w:val="14"/>
        </w:numPr>
        <w:shd w:val="clear" w:color="auto" w:fill="FFFFFF"/>
        <w:tabs>
          <w:tab w:val="left" w:pos="851"/>
        </w:tabs>
        <w:autoSpaceDE w:val="0"/>
        <w:ind w:left="851" w:hanging="425"/>
        <w:jc w:val="both"/>
        <w:rPr>
          <w:rFonts w:asciiTheme="minorHAnsi" w:hAnsiTheme="minorHAnsi" w:cstheme="minorHAnsi"/>
          <w:sz w:val="22"/>
          <w:szCs w:val="22"/>
        </w:rPr>
      </w:pPr>
      <w:r w:rsidRPr="00D80D31">
        <w:rPr>
          <w:rFonts w:asciiTheme="minorHAnsi" w:hAnsiTheme="minorHAnsi" w:cstheme="minorHAnsi"/>
          <w:sz w:val="22"/>
          <w:szCs w:val="22"/>
          <w:lang w:eastAsia="pl-PL"/>
        </w:rPr>
        <w:t>będzie zawierała postanowienia niezgodne z art. 463 ustawy Prawo zamówień publicznych, tj.:</w:t>
      </w:r>
      <w:r w:rsidR="0069047C" w:rsidRPr="00D80D31">
        <w:rPr>
          <w:rFonts w:asciiTheme="minorHAnsi" w:hAnsiTheme="minorHAnsi" w:cstheme="minorHAnsi"/>
          <w:sz w:val="22"/>
          <w:szCs w:val="22"/>
          <w:lang w:eastAsia="pl-PL"/>
        </w:rPr>
        <w:t> </w:t>
      </w:r>
      <w:r w:rsidRPr="00D80D31">
        <w:rPr>
          <w:rFonts w:asciiTheme="minorHAnsi" w:hAnsiTheme="minorHAnsi" w:cstheme="minorHAnsi"/>
          <w:sz w:val="22"/>
          <w:szCs w:val="22"/>
          <w:lang w:eastAsia="pl-PL"/>
        </w:rPr>
        <w:t xml:space="preserve">postanowienia kształtujące prawa i obowiązki podwykonawcy, w zakresie kar umownych oraz postanowień dotyczących warunków wypłaty wynagrodzenia, w sposób dla niego mniej korzystny niż prawa i obowiązki </w:t>
      </w:r>
      <w:r w:rsidR="00EB033B" w:rsidRPr="00D80D31">
        <w:rPr>
          <w:rFonts w:asciiTheme="minorHAnsi" w:hAnsiTheme="minorHAnsi" w:cstheme="minorHAnsi"/>
          <w:sz w:val="22"/>
          <w:szCs w:val="22"/>
          <w:lang w:eastAsia="pl-PL"/>
        </w:rPr>
        <w:t>W</w:t>
      </w:r>
      <w:r w:rsidRPr="00D80D31">
        <w:rPr>
          <w:rFonts w:asciiTheme="minorHAnsi" w:hAnsiTheme="minorHAnsi" w:cstheme="minorHAnsi"/>
          <w:sz w:val="22"/>
          <w:szCs w:val="22"/>
          <w:lang w:eastAsia="pl-PL"/>
        </w:rPr>
        <w:t>ykonawcy, ukształtowane postanowieniami niniejszej umowy.</w:t>
      </w:r>
    </w:p>
    <w:p w14:paraId="016BE8CB" w14:textId="77777777" w:rsidR="003B70FE" w:rsidRPr="00D80D31" w:rsidRDefault="003B70FE">
      <w:pPr>
        <w:widowControl w:val="0"/>
        <w:numPr>
          <w:ilvl w:val="0"/>
          <w:numId w:val="14"/>
        </w:numPr>
        <w:shd w:val="clear" w:color="auto" w:fill="FFFFFF"/>
        <w:tabs>
          <w:tab w:val="left" w:pos="426"/>
        </w:tabs>
        <w:autoSpaceDE w:val="0"/>
        <w:ind w:left="426" w:hanging="426"/>
        <w:jc w:val="both"/>
        <w:rPr>
          <w:rFonts w:asciiTheme="minorHAnsi" w:hAnsiTheme="minorHAnsi" w:cstheme="minorHAnsi"/>
          <w:sz w:val="22"/>
          <w:szCs w:val="22"/>
        </w:rPr>
      </w:pPr>
      <w:r w:rsidRPr="00D80D31">
        <w:rPr>
          <w:rFonts w:asciiTheme="minorHAnsi" w:hAnsiTheme="minorHAnsi" w:cstheme="minorHAnsi"/>
          <w:sz w:val="22"/>
          <w:szCs w:val="22"/>
        </w:rPr>
        <w:t>Niezgłoszenie w formie pisemnej zastrzeżeń d</w:t>
      </w:r>
      <w:r w:rsidR="00317D68" w:rsidRPr="00D80D31">
        <w:rPr>
          <w:rFonts w:asciiTheme="minorHAnsi" w:hAnsiTheme="minorHAnsi" w:cstheme="minorHAnsi"/>
          <w:sz w:val="22"/>
          <w:szCs w:val="22"/>
        </w:rPr>
        <w:t xml:space="preserve">o przedłożonego projektu umowy </w:t>
      </w:r>
      <w:r w:rsidRPr="00D80D31">
        <w:rPr>
          <w:rFonts w:asciiTheme="minorHAnsi" w:hAnsiTheme="minorHAnsi" w:cstheme="minorHAnsi"/>
          <w:sz w:val="22"/>
          <w:szCs w:val="22"/>
        </w:rPr>
        <w:t xml:space="preserve">o podwykonawstwo, której przedmiotem są roboty budowlane, w terminie określonym </w:t>
      </w:r>
      <w:r w:rsidR="008B7155" w:rsidRPr="00D80D31">
        <w:rPr>
          <w:rFonts w:asciiTheme="minorHAnsi" w:hAnsiTheme="minorHAnsi" w:cstheme="minorHAnsi"/>
          <w:sz w:val="22"/>
          <w:szCs w:val="22"/>
        </w:rPr>
        <w:t>w</w:t>
      </w:r>
      <w:r w:rsidR="008B7155" w:rsidRPr="00D80D31">
        <w:rPr>
          <w:rFonts w:asciiTheme="minorHAnsi" w:eastAsia="Arial" w:hAnsiTheme="minorHAnsi" w:cstheme="minorHAnsi"/>
          <w:sz w:val="22"/>
          <w:szCs w:val="22"/>
        </w:rPr>
        <w:t xml:space="preserve"> </w:t>
      </w:r>
      <w:r w:rsidR="008B7155" w:rsidRPr="00D80D31">
        <w:rPr>
          <w:rFonts w:asciiTheme="minorHAnsi" w:hAnsiTheme="minorHAnsi" w:cstheme="minorHAnsi"/>
          <w:sz w:val="22"/>
          <w:szCs w:val="22"/>
        </w:rPr>
        <w:t>niniejszej umowy</w:t>
      </w:r>
      <w:r w:rsidRPr="00D80D31">
        <w:rPr>
          <w:rFonts w:asciiTheme="minorHAnsi" w:hAnsiTheme="minorHAnsi" w:cstheme="minorHAnsi"/>
          <w:sz w:val="22"/>
          <w:szCs w:val="22"/>
        </w:rPr>
        <w:t>, uważa się za akceptację projektu umowy przez Zamawiającego.</w:t>
      </w:r>
    </w:p>
    <w:p w14:paraId="23CE55EA" w14:textId="77777777" w:rsidR="00851EF3" w:rsidRPr="00D80D31" w:rsidRDefault="00851EF3">
      <w:pPr>
        <w:widowControl w:val="0"/>
        <w:numPr>
          <w:ilvl w:val="0"/>
          <w:numId w:val="14"/>
        </w:numPr>
        <w:shd w:val="clear" w:color="auto" w:fill="FFFFFF"/>
        <w:tabs>
          <w:tab w:val="left" w:pos="426"/>
        </w:tabs>
        <w:autoSpaceDE w:val="0"/>
        <w:ind w:left="426" w:hanging="426"/>
        <w:jc w:val="both"/>
        <w:rPr>
          <w:rFonts w:asciiTheme="minorHAnsi" w:hAnsiTheme="minorHAnsi" w:cstheme="minorHAnsi"/>
          <w:sz w:val="22"/>
          <w:szCs w:val="22"/>
        </w:rPr>
      </w:pPr>
      <w:r w:rsidRPr="00D80D31">
        <w:rPr>
          <w:rFonts w:asciiTheme="minorHAnsi" w:hAnsiTheme="minorHAnsi" w:cstheme="minorHAnsi"/>
          <w:sz w:val="22"/>
          <w:szCs w:val="22"/>
        </w:rPr>
        <w:t>Wykonawca,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podwykonawca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lub</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dalszy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podwykonawca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przedkłada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Zamawiającemu</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poświadczoną</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zgodność</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oryginałem</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kopię</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zawartej</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umowy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o</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podwykonawstwo,</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której</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przedmiotem</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są</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roboty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budowlane,</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terminie</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7</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dni</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od</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dnia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jej</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zawarcia.</w:t>
      </w:r>
    </w:p>
    <w:p w14:paraId="3DC2C541" w14:textId="77777777" w:rsidR="00851EF3" w:rsidRPr="00D80D31" w:rsidRDefault="00851EF3">
      <w:pPr>
        <w:widowControl w:val="0"/>
        <w:numPr>
          <w:ilvl w:val="0"/>
          <w:numId w:val="14"/>
        </w:numPr>
        <w:shd w:val="clear" w:color="auto" w:fill="FFFFFF"/>
        <w:tabs>
          <w:tab w:val="left" w:pos="426"/>
        </w:tabs>
        <w:autoSpaceDE w:val="0"/>
        <w:ind w:left="426" w:hanging="426"/>
        <w:jc w:val="both"/>
        <w:rPr>
          <w:rFonts w:asciiTheme="minorHAnsi" w:hAnsiTheme="minorHAnsi" w:cstheme="minorHAnsi"/>
          <w:sz w:val="22"/>
          <w:szCs w:val="22"/>
        </w:rPr>
      </w:pPr>
      <w:r w:rsidRPr="00D80D31">
        <w:rPr>
          <w:rFonts w:asciiTheme="minorHAnsi" w:hAnsiTheme="minorHAnsi" w:cstheme="minorHAnsi"/>
          <w:sz w:val="22"/>
          <w:szCs w:val="22"/>
        </w:rPr>
        <w:t>Jeżeli</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termin</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zapłaty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wynagrodzenia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jest</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dłuższy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niż</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określony</w:t>
      </w:r>
      <w:r w:rsidRPr="00D80D31">
        <w:rPr>
          <w:rFonts w:asciiTheme="minorHAnsi" w:eastAsia="Arial" w:hAnsiTheme="minorHAnsi" w:cstheme="minorHAnsi"/>
          <w:sz w:val="22"/>
          <w:szCs w:val="22"/>
        </w:rPr>
        <w:t xml:space="preserve"> </w:t>
      </w:r>
      <w:r w:rsidR="008B7155" w:rsidRPr="00D80D31">
        <w:rPr>
          <w:rFonts w:asciiTheme="minorHAnsi" w:hAnsiTheme="minorHAnsi" w:cstheme="minorHAnsi"/>
          <w:sz w:val="22"/>
          <w:szCs w:val="22"/>
        </w:rPr>
        <w:t>w</w:t>
      </w:r>
      <w:r w:rsidR="008B7155" w:rsidRPr="00D80D31">
        <w:rPr>
          <w:rFonts w:asciiTheme="minorHAnsi" w:eastAsia="Arial" w:hAnsiTheme="minorHAnsi" w:cstheme="minorHAnsi"/>
          <w:sz w:val="22"/>
          <w:szCs w:val="22"/>
        </w:rPr>
        <w:t xml:space="preserve"> </w:t>
      </w:r>
      <w:r w:rsidR="008B7155" w:rsidRPr="00D80D31">
        <w:rPr>
          <w:rFonts w:asciiTheme="minorHAnsi" w:hAnsiTheme="minorHAnsi" w:cstheme="minorHAnsi"/>
          <w:sz w:val="22"/>
          <w:szCs w:val="22"/>
        </w:rPr>
        <w:t>§</w:t>
      </w:r>
      <w:r w:rsidR="008B7155" w:rsidRPr="00D80D31">
        <w:rPr>
          <w:rFonts w:asciiTheme="minorHAnsi" w:eastAsia="Arial" w:hAnsiTheme="minorHAnsi" w:cstheme="minorHAnsi"/>
          <w:sz w:val="22"/>
          <w:szCs w:val="22"/>
        </w:rPr>
        <w:t xml:space="preserve"> </w:t>
      </w:r>
      <w:r w:rsidR="00E214F9" w:rsidRPr="00D80D31">
        <w:rPr>
          <w:rFonts w:asciiTheme="minorHAnsi" w:eastAsia="Arial" w:hAnsiTheme="minorHAnsi" w:cstheme="minorHAnsi"/>
          <w:sz w:val="22"/>
          <w:szCs w:val="22"/>
        </w:rPr>
        <w:t>3</w:t>
      </w:r>
      <w:r w:rsidR="008B7155" w:rsidRPr="00D80D31">
        <w:rPr>
          <w:rFonts w:asciiTheme="minorHAnsi" w:hAnsiTheme="minorHAnsi" w:cstheme="minorHAnsi"/>
          <w:sz w:val="22"/>
          <w:szCs w:val="22"/>
        </w:rPr>
        <w:t xml:space="preserve"> ust.</w:t>
      </w:r>
      <w:r w:rsidR="00E214F9" w:rsidRPr="00D80D31">
        <w:rPr>
          <w:rFonts w:asciiTheme="minorHAnsi" w:hAnsiTheme="minorHAnsi" w:cstheme="minorHAnsi"/>
          <w:sz w:val="22"/>
          <w:szCs w:val="22"/>
        </w:rPr>
        <w:t>2</w:t>
      </w:r>
      <w:r w:rsidR="00964175" w:rsidRPr="00D80D31">
        <w:rPr>
          <w:rFonts w:asciiTheme="minorHAnsi" w:hAnsiTheme="minorHAnsi" w:cstheme="minorHAnsi"/>
          <w:sz w:val="22"/>
          <w:szCs w:val="22"/>
        </w:rPr>
        <w:t xml:space="preserve"> pkt </w:t>
      </w:r>
      <w:r w:rsidR="00E214F9" w:rsidRPr="00D80D31">
        <w:rPr>
          <w:rFonts w:asciiTheme="minorHAnsi" w:hAnsiTheme="minorHAnsi" w:cstheme="minorHAnsi"/>
          <w:sz w:val="22"/>
          <w:szCs w:val="22"/>
        </w:rPr>
        <w:t>7</w:t>
      </w:r>
      <w:r w:rsidR="008B7155" w:rsidRPr="00D80D31">
        <w:rPr>
          <w:rFonts w:asciiTheme="minorHAnsi" w:eastAsia="Arial" w:hAnsiTheme="minorHAnsi" w:cstheme="minorHAnsi"/>
          <w:sz w:val="22"/>
          <w:szCs w:val="22"/>
        </w:rPr>
        <w:t xml:space="preserve"> </w:t>
      </w:r>
      <w:r w:rsidR="008B7155" w:rsidRPr="00D80D31">
        <w:rPr>
          <w:rFonts w:asciiTheme="minorHAnsi" w:hAnsiTheme="minorHAnsi" w:cstheme="minorHAnsi"/>
          <w:sz w:val="22"/>
          <w:szCs w:val="22"/>
        </w:rPr>
        <w:t>niniejszej umowy</w:t>
      </w:r>
      <w:r w:rsidRPr="00D80D31">
        <w:rPr>
          <w:rFonts w:asciiTheme="minorHAnsi" w:hAnsiTheme="minorHAnsi" w:cstheme="minorHAnsi"/>
          <w:sz w:val="22"/>
          <w:szCs w:val="22"/>
        </w:rPr>
        <w:t>,</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Zamawiający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informuje</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o</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tym</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Wykonawcę</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ciągu</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14</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dni</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od</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dnia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otrzymania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umowy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i</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wzywa</w:t>
      </w:r>
      <w:r w:rsidR="00964175"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go</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do</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doprowadzenia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do</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zmiany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tej</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umowy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pod</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rygorem</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wystąpienia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o</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zapłatę</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kary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umownej.</w:t>
      </w:r>
    </w:p>
    <w:p w14:paraId="74162C62" w14:textId="77777777" w:rsidR="00851EF3" w:rsidRPr="00D80D31" w:rsidRDefault="00851EF3">
      <w:pPr>
        <w:widowControl w:val="0"/>
        <w:numPr>
          <w:ilvl w:val="0"/>
          <w:numId w:val="14"/>
        </w:numPr>
        <w:shd w:val="clear" w:color="auto" w:fill="FFFFFF"/>
        <w:tabs>
          <w:tab w:val="left" w:pos="426"/>
        </w:tabs>
        <w:autoSpaceDE w:val="0"/>
        <w:ind w:left="426" w:hanging="426"/>
        <w:jc w:val="both"/>
        <w:rPr>
          <w:rFonts w:asciiTheme="minorHAnsi" w:hAnsiTheme="minorHAnsi" w:cstheme="minorHAnsi"/>
          <w:sz w:val="22"/>
          <w:szCs w:val="22"/>
        </w:rPr>
      </w:pPr>
      <w:r w:rsidRPr="00D80D31">
        <w:rPr>
          <w:rFonts w:asciiTheme="minorHAnsi" w:hAnsiTheme="minorHAnsi" w:cstheme="minorHAnsi"/>
          <w:sz w:val="22"/>
          <w:szCs w:val="22"/>
        </w:rPr>
        <w:t>Zamawiający,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terminie</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14</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dni</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liczonym</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od</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daty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otrzymania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poświadczonej</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zgodność</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oryginałem</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kopii</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zawartej</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umowy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o</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podwykonawstwo,</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zgłasza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formie</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pisemnej</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sprzeciw</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do</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umowy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o</w:t>
      </w:r>
      <w:r w:rsidR="0069047C" w:rsidRPr="00D80D31">
        <w:rPr>
          <w:rFonts w:asciiTheme="minorHAnsi" w:eastAsia="Arial" w:hAnsiTheme="minorHAnsi" w:cstheme="minorHAnsi"/>
          <w:sz w:val="22"/>
          <w:szCs w:val="22"/>
        </w:rPr>
        <w:t> </w:t>
      </w:r>
      <w:r w:rsidRPr="00D80D31">
        <w:rPr>
          <w:rFonts w:asciiTheme="minorHAnsi" w:hAnsiTheme="minorHAnsi" w:cstheme="minorHAnsi"/>
          <w:sz w:val="22"/>
          <w:szCs w:val="22"/>
        </w:rPr>
        <w:t>podwykonawstwo,</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której</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przedmiotem</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są</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roboty</w:t>
      </w:r>
      <w:r w:rsidRPr="00D80D31">
        <w:rPr>
          <w:rFonts w:asciiTheme="minorHAnsi" w:eastAsia="Arial" w:hAnsiTheme="minorHAnsi" w:cstheme="minorHAnsi"/>
          <w:sz w:val="22"/>
          <w:szCs w:val="22"/>
        </w:rPr>
        <w:t xml:space="preserve"> </w:t>
      </w:r>
      <w:r w:rsidR="00E214F9" w:rsidRPr="00D80D31">
        <w:rPr>
          <w:rFonts w:asciiTheme="minorHAnsi" w:hAnsiTheme="minorHAnsi" w:cstheme="minorHAnsi"/>
          <w:sz w:val="22"/>
          <w:szCs w:val="22"/>
        </w:rPr>
        <w:t>budowlane.</w:t>
      </w:r>
    </w:p>
    <w:p w14:paraId="11B1A4FD" w14:textId="77777777" w:rsidR="003B70FE" w:rsidRPr="00D80D31" w:rsidRDefault="00851EF3">
      <w:pPr>
        <w:widowControl w:val="0"/>
        <w:numPr>
          <w:ilvl w:val="0"/>
          <w:numId w:val="14"/>
        </w:numPr>
        <w:shd w:val="clear" w:color="auto" w:fill="FFFFFF"/>
        <w:tabs>
          <w:tab w:val="left" w:pos="426"/>
        </w:tabs>
        <w:autoSpaceDE w:val="0"/>
        <w:ind w:left="426" w:hanging="426"/>
        <w:jc w:val="both"/>
        <w:rPr>
          <w:rFonts w:asciiTheme="minorHAnsi" w:hAnsiTheme="minorHAnsi" w:cstheme="minorHAnsi"/>
          <w:sz w:val="22"/>
          <w:szCs w:val="22"/>
        </w:rPr>
      </w:pPr>
      <w:r w:rsidRPr="00D80D31">
        <w:rPr>
          <w:rFonts w:asciiTheme="minorHAnsi" w:hAnsiTheme="minorHAnsi" w:cstheme="minorHAnsi"/>
          <w:sz w:val="22"/>
          <w:szCs w:val="22"/>
        </w:rPr>
        <w:t>Niezgłoszenie</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formie</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pisemnej</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sprzeciwu</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do</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przedłożonej</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umowy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o</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podwykonawstwo,</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której</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przedmiotem</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są</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roboty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budowlane,</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terminie</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o</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którym</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mowa</w:t>
      </w:r>
      <w:r w:rsidRPr="00D80D31">
        <w:rPr>
          <w:rFonts w:asciiTheme="minorHAnsi" w:eastAsia="Arial" w:hAnsiTheme="minorHAnsi" w:cstheme="minorHAnsi"/>
          <w:sz w:val="22"/>
          <w:szCs w:val="22"/>
        </w:rPr>
        <w:t xml:space="preserve"> </w:t>
      </w:r>
      <w:r w:rsidR="008B7155" w:rsidRPr="00D80D31">
        <w:rPr>
          <w:rFonts w:asciiTheme="minorHAnsi" w:hAnsiTheme="minorHAnsi" w:cstheme="minorHAnsi"/>
          <w:sz w:val="22"/>
          <w:szCs w:val="22"/>
        </w:rPr>
        <w:t>w</w:t>
      </w:r>
      <w:r w:rsidR="008B7155" w:rsidRPr="00D80D31">
        <w:rPr>
          <w:rFonts w:asciiTheme="minorHAnsi" w:eastAsia="Arial" w:hAnsiTheme="minorHAnsi" w:cstheme="minorHAnsi"/>
          <w:sz w:val="22"/>
          <w:szCs w:val="22"/>
        </w:rPr>
        <w:t xml:space="preserve"> </w:t>
      </w:r>
      <w:r w:rsidR="008B7155" w:rsidRPr="00D80D31">
        <w:rPr>
          <w:rFonts w:asciiTheme="minorHAnsi" w:hAnsiTheme="minorHAnsi" w:cstheme="minorHAnsi"/>
          <w:sz w:val="22"/>
          <w:szCs w:val="22"/>
        </w:rPr>
        <w:t>§</w:t>
      </w:r>
      <w:r w:rsidR="008B7155" w:rsidRPr="00D80D31">
        <w:rPr>
          <w:rFonts w:asciiTheme="minorHAnsi" w:eastAsia="Arial" w:hAnsiTheme="minorHAnsi" w:cstheme="minorHAnsi"/>
          <w:sz w:val="22"/>
          <w:szCs w:val="22"/>
        </w:rPr>
        <w:t xml:space="preserve"> </w:t>
      </w:r>
      <w:r w:rsidR="00E214F9" w:rsidRPr="00D80D31">
        <w:rPr>
          <w:rFonts w:asciiTheme="minorHAnsi" w:eastAsia="Arial" w:hAnsiTheme="minorHAnsi" w:cstheme="minorHAnsi"/>
          <w:sz w:val="22"/>
          <w:szCs w:val="22"/>
        </w:rPr>
        <w:t>10</w:t>
      </w:r>
      <w:r w:rsidR="008B7155" w:rsidRPr="00D80D31">
        <w:rPr>
          <w:rFonts w:asciiTheme="minorHAnsi" w:hAnsiTheme="minorHAnsi" w:cstheme="minorHAnsi"/>
          <w:sz w:val="22"/>
          <w:szCs w:val="22"/>
        </w:rPr>
        <w:t xml:space="preserve"> ust.</w:t>
      </w:r>
      <w:r w:rsidR="008B7155" w:rsidRPr="00D80D31">
        <w:rPr>
          <w:rFonts w:asciiTheme="minorHAnsi" w:eastAsia="Arial" w:hAnsiTheme="minorHAnsi" w:cstheme="minorHAnsi"/>
          <w:sz w:val="22"/>
          <w:szCs w:val="22"/>
        </w:rPr>
        <w:t xml:space="preserve"> </w:t>
      </w:r>
      <w:r w:rsidR="00E214F9" w:rsidRPr="00D80D31">
        <w:rPr>
          <w:rFonts w:asciiTheme="minorHAnsi" w:eastAsia="Arial" w:hAnsiTheme="minorHAnsi" w:cstheme="minorHAnsi"/>
          <w:sz w:val="22"/>
          <w:szCs w:val="22"/>
        </w:rPr>
        <w:t>7</w:t>
      </w:r>
      <w:r w:rsidR="008B7155" w:rsidRPr="00D80D31">
        <w:rPr>
          <w:rFonts w:asciiTheme="minorHAnsi" w:eastAsia="Arial" w:hAnsiTheme="minorHAnsi" w:cstheme="minorHAnsi"/>
          <w:sz w:val="22"/>
          <w:szCs w:val="22"/>
        </w:rPr>
        <w:t xml:space="preserve"> </w:t>
      </w:r>
      <w:r w:rsidR="008B7155" w:rsidRPr="00D80D31">
        <w:rPr>
          <w:rFonts w:asciiTheme="minorHAnsi" w:hAnsiTheme="minorHAnsi" w:cstheme="minorHAnsi"/>
          <w:sz w:val="22"/>
          <w:szCs w:val="22"/>
        </w:rPr>
        <w:t>niniejszej umowy</w:t>
      </w:r>
      <w:r w:rsidRPr="00D80D31">
        <w:rPr>
          <w:rFonts w:asciiTheme="minorHAnsi" w:hAnsiTheme="minorHAnsi" w:cstheme="minorHAnsi"/>
          <w:sz w:val="22"/>
          <w:szCs w:val="22"/>
        </w:rPr>
        <w:t>,</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uważa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się</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akceptację</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umowy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przez</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Zamawiającego.</w:t>
      </w:r>
    </w:p>
    <w:p w14:paraId="67133B46" w14:textId="77777777" w:rsidR="00851EF3" w:rsidRPr="00D80D31" w:rsidRDefault="00851EF3">
      <w:pPr>
        <w:widowControl w:val="0"/>
        <w:numPr>
          <w:ilvl w:val="0"/>
          <w:numId w:val="14"/>
        </w:numPr>
        <w:shd w:val="clear" w:color="auto" w:fill="FFFFFF"/>
        <w:tabs>
          <w:tab w:val="left" w:pos="426"/>
        </w:tabs>
        <w:autoSpaceDE w:val="0"/>
        <w:ind w:left="426" w:hanging="426"/>
        <w:jc w:val="both"/>
        <w:rPr>
          <w:rFonts w:asciiTheme="minorHAnsi" w:hAnsiTheme="minorHAnsi" w:cstheme="minorHAnsi"/>
          <w:sz w:val="22"/>
          <w:szCs w:val="22"/>
        </w:rPr>
      </w:pPr>
      <w:r w:rsidRPr="00D80D31">
        <w:rPr>
          <w:rFonts w:asciiTheme="minorHAnsi" w:hAnsiTheme="minorHAnsi" w:cstheme="minorHAnsi"/>
          <w:sz w:val="22"/>
          <w:szCs w:val="22"/>
        </w:rPr>
        <w:t>Projekt</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umowy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o</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podwykonawstwo,</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tym</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także</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dalszymi</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podwykonawcami,</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powinien</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spełniać</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następujące</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wymagania:</w:t>
      </w:r>
    </w:p>
    <w:p w14:paraId="67D5E390" w14:textId="77777777" w:rsidR="00851EF3" w:rsidRPr="00D80D31" w:rsidRDefault="00851EF3">
      <w:pPr>
        <w:widowControl w:val="0"/>
        <w:numPr>
          <w:ilvl w:val="1"/>
          <w:numId w:val="14"/>
        </w:numPr>
        <w:shd w:val="clear" w:color="auto" w:fill="FFFFFF"/>
        <w:tabs>
          <w:tab w:val="left" w:pos="851"/>
        </w:tabs>
        <w:autoSpaceDE w:val="0"/>
        <w:ind w:left="851" w:hanging="425"/>
        <w:jc w:val="both"/>
        <w:rPr>
          <w:rFonts w:asciiTheme="minorHAnsi" w:hAnsiTheme="minorHAnsi" w:cstheme="minorHAnsi"/>
          <w:sz w:val="22"/>
          <w:szCs w:val="22"/>
        </w:rPr>
      </w:pPr>
      <w:r w:rsidRPr="00D80D31">
        <w:rPr>
          <w:rFonts w:asciiTheme="minorHAnsi" w:hAnsiTheme="minorHAnsi" w:cstheme="minorHAnsi"/>
          <w:sz w:val="22"/>
          <w:szCs w:val="22"/>
        </w:rPr>
        <w:t>mieć</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formę</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pisemną,</w:t>
      </w:r>
    </w:p>
    <w:p w14:paraId="1388042D" w14:textId="77777777" w:rsidR="00851EF3" w:rsidRPr="00D80D31" w:rsidRDefault="00851EF3">
      <w:pPr>
        <w:widowControl w:val="0"/>
        <w:numPr>
          <w:ilvl w:val="1"/>
          <w:numId w:val="14"/>
        </w:numPr>
        <w:shd w:val="clear" w:color="auto" w:fill="FFFFFF"/>
        <w:tabs>
          <w:tab w:val="left" w:pos="851"/>
        </w:tabs>
        <w:autoSpaceDE w:val="0"/>
        <w:ind w:left="851" w:hanging="425"/>
        <w:jc w:val="both"/>
        <w:rPr>
          <w:rFonts w:asciiTheme="minorHAnsi" w:hAnsiTheme="minorHAnsi" w:cstheme="minorHAnsi"/>
          <w:sz w:val="22"/>
          <w:szCs w:val="22"/>
        </w:rPr>
      </w:pPr>
      <w:r w:rsidRPr="00D80D31">
        <w:rPr>
          <w:rFonts w:asciiTheme="minorHAnsi" w:hAnsiTheme="minorHAnsi" w:cstheme="minorHAnsi"/>
          <w:sz w:val="22"/>
          <w:szCs w:val="22"/>
        </w:rPr>
        <w:t>dokładnie</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określać</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zakres</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robót</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powierzonych</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do</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wykonania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podwykonawcy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oraz</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termin</w:t>
      </w:r>
      <w:r w:rsidRPr="00D80D31">
        <w:rPr>
          <w:rFonts w:asciiTheme="minorHAnsi" w:eastAsia="Arial" w:hAnsiTheme="minorHAnsi" w:cstheme="minorHAnsi"/>
          <w:sz w:val="22"/>
          <w:szCs w:val="22"/>
        </w:rPr>
        <w:t xml:space="preserve"> </w:t>
      </w:r>
      <w:r w:rsidR="00317D68" w:rsidRPr="00D80D31">
        <w:rPr>
          <w:rFonts w:asciiTheme="minorHAnsi" w:hAnsiTheme="minorHAnsi" w:cstheme="minorHAnsi"/>
          <w:sz w:val="22"/>
          <w:szCs w:val="22"/>
        </w:rPr>
        <w:br/>
      </w:r>
      <w:r w:rsidRPr="00D80D31">
        <w:rPr>
          <w:rFonts w:asciiTheme="minorHAnsi" w:hAnsiTheme="minorHAnsi" w:cstheme="minorHAnsi"/>
          <w:sz w:val="22"/>
          <w:szCs w:val="22"/>
        </w:rPr>
        <w:t>ich</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wykonania,</w:t>
      </w:r>
    </w:p>
    <w:p w14:paraId="6414E54C" w14:textId="77777777" w:rsidR="00851EF3" w:rsidRPr="00D80D31" w:rsidRDefault="00851EF3">
      <w:pPr>
        <w:widowControl w:val="0"/>
        <w:numPr>
          <w:ilvl w:val="1"/>
          <w:numId w:val="14"/>
        </w:numPr>
        <w:shd w:val="clear" w:color="auto" w:fill="FFFFFF"/>
        <w:tabs>
          <w:tab w:val="left" w:pos="851"/>
        </w:tabs>
        <w:autoSpaceDE w:val="0"/>
        <w:ind w:left="851" w:hanging="425"/>
        <w:jc w:val="both"/>
        <w:rPr>
          <w:rFonts w:asciiTheme="minorHAnsi" w:hAnsiTheme="minorHAnsi" w:cstheme="minorHAnsi"/>
          <w:sz w:val="22"/>
          <w:szCs w:val="22"/>
        </w:rPr>
      </w:pPr>
      <w:r w:rsidRPr="00D80D31">
        <w:rPr>
          <w:rFonts w:asciiTheme="minorHAnsi" w:hAnsiTheme="minorHAnsi" w:cstheme="minorHAnsi"/>
          <w:sz w:val="22"/>
          <w:szCs w:val="22"/>
        </w:rPr>
        <w:t>zawierać</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zapisy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umożliwiające</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Zamawiającemu</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przeprowadzenie</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kontroli</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sposobu</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realizacji</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umowy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przez</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podwykonawcę,</w:t>
      </w:r>
    </w:p>
    <w:p w14:paraId="10AD823C" w14:textId="77777777" w:rsidR="00851EF3" w:rsidRPr="00D80D31" w:rsidRDefault="00851EF3">
      <w:pPr>
        <w:widowControl w:val="0"/>
        <w:numPr>
          <w:ilvl w:val="1"/>
          <w:numId w:val="14"/>
        </w:numPr>
        <w:shd w:val="clear" w:color="auto" w:fill="FFFFFF"/>
        <w:tabs>
          <w:tab w:val="left" w:pos="851"/>
        </w:tabs>
        <w:autoSpaceDE w:val="0"/>
        <w:ind w:left="851" w:hanging="425"/>
        <w:jc w:val="both"/>
        <w:rPr>
          <w:rFonts w:asciiTheme="minorHAnsi" w:hAnsiTheme="minorHAnsi" w:cstheme="minorHAnsi"/>
          <w:sz w:val="22"/>
          <w:szCs w:val="22"/>
        </w:rPr>
      </w:pPr>
      <w:r w:rsidRPr="00D80D31">
        <w:rPr>
          <w:rFonts w:asciiTheme="minorHAnsi" w:hAnsiTheme="minorHAnsi" w:cstheme="minorHAnsi"/>
          <w:sz w:val="22"/>
          <w:szCs w:val="22"/>
        </w:rPr>
        <w:t>nie</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może</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zawierać</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terminu</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zapłaty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dłuższego</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niż</w:t>
      </w:r>
      <w:r w:rsidRPr="00D80D31">
        <w:rPr>
          <w:rFonts w:asciiTheme="minorHAnsi" w:eastAsia="Arial" w:hAnsiTheme="minorHAnsi" w:cstheme="minorHAnsi"/>
          <w:sz w:val="22"/>
          <w:szCs w:val="22"/>
        </w:rPr>
        <w:t xml:space="preserve"> </w:t>
      </w:r>
      <w:r w:rsidR="0073089A" w:rsidRPr="00D80D31">
        <w:rPr>
          <w:rFonts w:asciiTheme="minorHAnsi" w:hAnsiTheme="minorHAnsi" w:cstheme="minorHAnsi"/>
          <w:sz w:val="22"/>
          <w:szCs w:val="22"/>
        </w:rPr>
        <w:t>14</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dni</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od</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dnia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doręczenia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faktury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lub</w:t>
      </w:r>
      <w:r w:rsidR="00317D68"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rachunku</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potwierdzającego</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wykonanie</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przez</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podwykonawcę</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zleconych</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mu</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robót</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budowlanych,</w:t>
      </w:r>
    </w:p>
    <w:p w14:paraId="6B69E14E" w14:textId="77777777" w:rsidR="00851EF3" w:rsidRPr="00D80D31" w:rsidRDefault="00851EF3">
      <w:pPr>
        <w:widowControl w:val="0"/>
        <w:numPr>
          <w:ilvl w:val="1"/>
          <w:numId w:val="14"/>
        </w:numPr>
        <w:shd w:val="clear" w:color="auto" w:fill="FFFFFF"/>
        <w:tabs>
          <w:tab w:val="left" w:pos="851"/>
        </w:tabs>
        <w:autoSpaceDE w:val="0"/>
        <w:ind w:left="851" w:hanging="425"/>
        <w:jc w:val="both"/>
        <w:rPr>
          <w:rFonts w:asciiTheme="minorHAnsi" w:hAnsiTheme="minorHAnsi" w:cstheme="minorHAnsi"/>
          <w:sz w:val="22"/>
          <w:szCs w:val="22"/>
        </w:rPr>
      </w:pPr>
      <w:r w:rsidRPr="00D80D31">
        <w:rPr>
          <w:rFonts w:asciiTheme="minorHAnsi" w:hAnsiTheme="minorHAnsi" w:cstheme="minorHAnsi"/>
          <w:sz w:val="22"/>
          <w:szCs w:val="22"/>
        </w:rPr>
        <w:t>nie</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może</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wyłączać</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odpowiedzialności</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Wykonawcy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przed</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Zamawiającym</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wykonanie</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całości</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robót,</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także</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tych</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wykonanych</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przez</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podwykonawców,</w:t>
      </w:r>
    </w:p>
    <w:p w14:paraId="57F55F4D" w14:textId="77777777" w:rsidR="00851EF3" w:rsidRPr="00D80D31" w:rsidRDefault="00851EF3">
      <w:pPr>
        <w:widowControl w:val="0"/>
        <w:numPr>
          <w:ilvl w:val="1"/>
          <w:numId w:val="14"/>
        </w:numPr>
        <w:shd w:val="clear" w:color="auto" w:fill="FFFFFF"/>
        <w:tabs>
          <w:tab w:val="left" w:pos="851"/>
        </w:tabs>
        <w:autoSpaceDE w:val="0"/>
        <w:ind w:left="851" w:hanging="425"/>
        <w:jc w:val="both"/>
        <w:rPr>
          <w:rFonts w:asciiTheme="minorHAnsi" w:hAnsiTheme="minorHAnsi" w:cstheme="minorHAnsi"/>
          <w:sz w:val="22"/>
          <w:szCs w:val="22"/>
        </w:rPr>
      </w:pPr>
      <w:r w:rsidRPr="00D80D31">
        <w:rPr>
          <w:rFonts w:asciiTheme="minorHAnsi" w:hAnsiTheme="minorHAnsi" w:cstheme="minorHAnsi"/>
          <w:sz w:val="22"/>
          <w:szCs w:val="22"/>
        </w:rPr>
        <w:t>zawierać</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warunek</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zaakceptowania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jej</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przez</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Zamawiającego</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na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zasadach</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wynikających</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niniejszej</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umowy,</w:t>
      </w:r>
    </w:p>
    <w:p w14:paraId="7B55F173" w14:textId="77777777" w:rsidR="00851EF3" w:rsidRPr="00D80D31" w:rsidRDefault="00851EF3">
      <w:pPr>
        <w:widowControl w:val="0"/>
        <w:numPr>
          <w:ilvl w:val="1"/>
          <w:numId w:val="14"/>
        </w:numPr>
        <w:shd w:val="clear" w:color="auto" w:fill="FFFFFF"/>
        <w:tabs>
          <w:tab w:val="left" w:pos="851"/>
        </w:tabs>
        <w:autoSpaceDE w:val="0"/>
        <w:ind w:left="851" w:hanging="425"/>
        <w:jc w:val="both"/>
        <w:rPr>
          <w:rFonts w:asciiTheme="minorHAnsi" w:hAnsiTheme="minorHAnsi" w:cstheme="minorHAnsi"/>
          <w:sz w:val="22"/>
          <w:szCs w:val="22"/>
        </w:rPr>
      </w:pPr>
      <w:r w:rsidRPr="00D80D31">
        <w:rPr>
          <w:rFonts w:asciiTheme="minorHAnsi" w:hAnsiTheme="minorHAnsi" w:cstheme="minorHAnsi"/>
          <w:sz w:val="22"/>
          <w:szCs w:val="22"/>
        </w:rPr>
        <w:t>nie</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może</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zawierać</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zapisów</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sprzecznych</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niniejszą</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umową</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o</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roboty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budowlane</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zawartą</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pomiędzy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Zamawiającym</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Wykonawcą,</w:t>
      </w:r>
    </w:p>
    <w:p w14:paraId="2B1CB8DF" w14:textId="77777777" w:rsidR="00851EF3" w:rsidRPr="00D80D31" w:rsidRDefault="00851EF3">
      <w:pPr>
        <w:widowControl w:val="0"/>
        <w:numPr>
          <w:ilvl w:val="1"/>
          <w:numId w:val="14"/>
        </w:numPr>
        <w:shd w:val="clear" w:color="auto" w:fill="FFFFFF"/>
        <w:tabs>
          <w:tab w:val="left" w:pos="851"/>
        </w:tabs>
        <w:autoSpaceDE w:val="0"/>
        <w:ind w:left="851" w:hanging="425"/>
        <w:jc w:val="both"/>
        <w:rPr>
          <w:rFonts w:asciiTheme="minorHAnsi" w:hAnsiTheme="minorHAnsi" w:cstheme="minorHAnsi"/>
          <w:sz w:val="22"/>
          <w:szCs w:val="22"/>
        </w:rPr>
      </w:pPr>
      <w:r w:rsidRPr="00D80D31">
        <w:rPr>
          <w:rFonts w:asciiTheme="minorHAnsi" w:hAnsiTheme="minorHAnsi" w:cstheme="minorHAnsi"/>
          <w:sz w:val="22"/>
          <w:szCs w:val="22"/>
        </w:rPr>
        <w:t>nie</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może</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zawierać</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postanowień</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uzależniających</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uzyskanie</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przez</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podwykonawcę</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płatności</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od</w:t>
      </w:r>
      <w:r w:rsidR="0069047C" w:rsidRPr="00D80D31">
        <w:rPr>
          <w:rFonts w:asciiTheme="minorHAnsi" w:eastAsia="Arial" w:hAnsiTheme="minorHAnsi" w:cstheme="minorHAnsi"/>
          <w:sz w:val="22"/>
          <w:szCs w:val="22"/>
        </w:rPr>
        <w:t> </w:t>
      </w:r>
      <w:r w:rsidRPr="00D80D31">
        <w:rPr>
          <w:rFonts w:asciiTheme="minorHAnsi" w:hAnsiTheme="minorHAnsi" w:cstheme="minorHAnsi"/>
          <w:sz w:val="22"/>
          <w:szCs w:val="22"/>
        </w:rPr>
        <w:t>Wykonawcy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od</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zapłaty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przez</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Zamawiającego</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Wykonawcy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wynagrodzenia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obejmującego</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zakres</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robót</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wykonanych</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przez</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podwykonawcę</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lub</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uzależniających</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zwrot</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podwykonawcy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kwot</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zabezpieczenia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przez</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Wykonawcę,</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od</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zwrotu</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zabezpieczenia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należytego</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wykonania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umowy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przez</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Zamawiającego</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Wykonawcy,</w:t>
      </w:r>
    </w:p>
    <w:p w14:paraId="07ED12AA" w14:textId="77777777" w:rsidR="00851EF3" w:rsidRPr="00D80D31" w:rsidRDefault="00851EF3">
      <w:pPr>
        <w:widowControl w:val="0"/>
        <w:numPr>
          <w:ilvl w:val="1"/>
          <w:numId w:val="14"/>
        </w:numPr>
        <w:shd w:val="clear" w:color="auto" w:fill="FFFFFF"/>
        <w:tabs>
          <w:tab w:val="left" w:pos="851"/>
        </w:tabs>
        <w:autoSpaceDE w:val="0"/>
        <w:ind w:left="851" w:hanging="425"/>
        <w:jc w:val="both"/>
        <w:rPr>
          <w:rFonts w:asciiTheme="minorHAnsi" w:hAnsiTheme="minorHAnsi" w:cstheme="minorHAnsi"/>
          <w:sz w:val="22"/>
          <w:szCs w:val="22"/>
        </w:rPr>
      </w:pPr>
      <w:r w:rsidRPr="00D80D31">
        <w:rPr>
          <w:rFonts w:asciiTheme="minorHAnsi" w:hAnsiTheme="minorHAnsi" w:cstheme="minorHAnsi"/>
          <w:sz w:val="22"/>
          <w:szCs w:val="22"/>
        </w:rPr>
        <w:t>wartość</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wynagrodzeń</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kolejnych</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umów</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o</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podwykonawstwo</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nie</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może</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przekroczyć</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wynagrodzenia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Wykonawcy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określonego</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3</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ust.</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1</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niniejszej</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umowy.</w:t>
      </w:r>
    </w:p>
    <w:p w14:paraId="2CF1BA75" w14:textId="77777777" w:rsidR="00851EF3" w:rsidRPr="00D80D31" w:rsidRDefault="00851EF3">
      <w:pPr>
        <w:widowControl w:val="0"/>
        <w:numPr>
          <w:ilvl w:val="0"/>
          <w:numId w:val="14"/>
        </w:numPr>
        <w:shd w:val="clear" w:color="auto" w:fill="FFFFFF"/>
        <w:tabs>
          <w:tab w:val="left" w:pos="426"/>
          <w:tab w:val="left" w:pos="700"/>
        </w:tabs>
        <w:autoSpaceDE w:val="0"/>
        <w:ind w:left="426" w:hanging="426"/>
        <w:jc w:val="both"/>
        <w:rPr>
          <w:rFonts w:asciiTheme="minorHAnsi" w:hAnsiTheme="minorHAnsi" w:cstheme="minorHAnsi"/>
          <w:sz w:val="22"/>
          <w:szCs w:val="22"/>
        </w:rPr>
      </w:pPr>
      <w:r w:rsidRPr="00D80D31">
        <w:rPr>
          <w:rFonts w:asciiTheme="minorHAnsi" w:hAnsiTheme="minorHAnsi" w:cstheme="minorHAnsi"/>
          <w:sz w:val="22"/>
          <w:szCs w:val="22"/>
        </w:rPr>
        <w:t>W</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przypadku</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podjęcia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przez</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Wykonawcę,</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podwykonawcę,</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dalszego</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podwykonawcę</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decyzji</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o</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zmianie</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zaakceptowanej</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przez</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Zamawiającego</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umowy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o</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podwykonawstwo,</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której</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przedmiotem</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są</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roboty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budowlane</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Wykonawca,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podwykonawca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lub</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dalszy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podwykonawca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zamierzający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zmienić</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zaakceptowaną</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przez</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Zamawiającego</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umowę</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o</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podwykonawstwo,</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jest</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obowiązany,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trakcie</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realizacji</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niniejszej</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umowy,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do</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przedłożenia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Zamawiającemu</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projektu</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tej</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zmiany,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przy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czym</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podwykonawca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lub</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lastRenderedPageBreak/>
        <w:t>dalszy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podwykonawca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jest</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obowiązany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dołączyć</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zgodę</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Wykonawcy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na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zmianę</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umowy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o</w:t>
      </w:r>
      <w:r w:rsidR="0069047C" w:rsidRPr="00D80D31">
        <w:rPr>
          <w:rFonts w:asciiTheme="minorHAnsi" w:eastAsia="Arial" w:hAnsiTheme="minorHAnsi" w:cstheme="minorHAnsi"/>
          <w:sz w:val="22"/>
          <w:szCs w:val="22"/>
        </w:rPr>
        <w:t> </w:t>
      </w:r>
      <w:r w:rsidRPr="00D80D31">
        <w:rPr>
          <w:rFonts w:asciiTheme="minorHAnsi" w:hAnsiTheme="minorHAnsi" w:cstheme="minorHAnsi"/>
          <w:sz w:val="22"/>
          <w:szCs w:val="22"/>
        </w:rPr>
        <w:t>podwykonawstwo</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o</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treści</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zgodnej</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projektem</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zmiany.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Postanowienia</w:t>
      </w:r>
      <w:r w:rsidRPr="00D80D31">
        <w:rPr>
          <w:rFonts w:asciiTheme="minorHAnsi" w:eastAsia="Arial" w:hAnsiTheme="minorHAnsi" w:cstheme="minorHAnsi"/>
          <w:sz w:val="22"/>
          <w:szCs w:val="22"/>
        </w:rPr>
        <w:t xml:space="preserve"> </w:t>
      </w:r>
      <w:r w:rsidR="008B7155" w:rsidRPr="00D80D31">
        <w:rPr>
          <w:rFonts w:asciiTheme="minorHAnsi" w:hAnsiTheme="minorHAnsi" w:cstheme="minorHAnsi"/>
          <w:sz w:val="22"/>
          <w:szCs w:val="22"/>
        </w:rPr>
        <w:t>w</w:t>
      </w:r>
      <w:r w:rsidR="008B7155" w:rsidRPr="00D80D31">
        <w:rPr>
          <w:rFonts w:asciiTheme="minorHAnsi" w:eastAsia="Arial" w:hAnsiTheme="minorHAnsi" w:cstheme="minorHAnsi"/>
          <w:sz w:val="22"/>
          <w:szCs w:val="22"/>
        </w:rPr>
        <w:t xml:space="preserve"> </w:t>
      </w:r>
      <w:r w:rsidR="008B7155" w:rsidRPr="00D80D31">
        <w:rPr>
          <w:rFonts w:asciiTheme="minorHAnsi" w:hAnsiTheme="minorHAnsi" w:cstheme="minorHAnsi"/>
          <w:sz w:val="22"/>
          <w:szCs w:val="22"/>
        </w:rPr>
        <w:t>§</w:t>
      </w:r>
      <w:r w:rsidR="008B7155" w:rsidRPr="00D80D31">
        <w:rPr>
          <w:rFonts w:asciiTheme="minorHAnsi" w:eastAsia="Arial" w:hAnsiTheme="minorHAnsi" w:cstheme="minorHAnsi"/>
          <w:sz w:val="22"/>
          <w:szCs w:val="22"/>
        </w:rPr>
        <w:t xml:space="preserve"> </w:t>
      </w:r>
      <w:r w:rsidR="00E214F9" w:rsidRPr="00D80D31">
        <w:rPr>
          <w:rFonts w:asciiTheme="minorHAnsi" w:eastAsia="Arial" w:hAnsiTheme="minorHAnsi" w:cstheme="minorHAnsi"/>
          <w:sz w:val="22"/>
          <w:szCs w:val="22"/>
        </w:rPr>
        <w:t>10</w:t>
      </w:r>
      <w:r w:rsidR="008B7155" w:rsidRPr="00D80D31">
        <w:rPr>
          <w:rFonts w:asciiTheme="minorHAnsi" w:hAnsiTheme="minorHAnsi" w:cstheme="minorHAnsi"/>
          <w:sz w:val="22"/>
          <w:szCs w:val="22"/>
        </w:rPr>
        <w:t xml:space="preserve"> </w:t>
      </w:r>
      <w:r w:rsidRPr="00D80D31">
        <w:rPr>
          <w:rFonts w:asciiTheme="minorHAnsi" w:hAnsiTheme="minorHAnsi" w:cstheme="minorHAnsi"/>
          <w:sz w:val="22"/>
          <w:szCs w:val="22"/>
        </w:rPr>
        <w:t>ust.</w:t>
      </w:r>
      <w:r w:rsidRPr="00D80D31">
        <w:rPr>
          <w:rFonts w:asciiTheme="minorHAnsi" w:eastAsia="Arial" w:hAnsiTheme="minorHAnsi" w:cstheme="minorHAnsi"/>
          <w:sz w:val="22"/>
          <w:szCs w:val="22"/>
        </w:rPr>
        <w:t xml:space="preserve"> </w:t>
      </w:r>
      <w:r w:rsidR="00726D0B" w:rsidRPr="00D80D31">
        <w:rPr>
          <w:rFonts w:asciiTheme="minorHAnsi" w:hAnsiTheme="minorHAnsi" w:cstheme="minorHAnsi"/>
          <w:sz w:val="22"/>
          <w:szCs w:val="22"/>
        </w:rPr>
        <w:t>7</w:t>
      </w:r>
      <w:r w:rsidRPr="00D80D31">
        <w:rPr>
          <w:rFonts w:asciiTheme="minorHAnsi" w:hAnsiTheme="minorHAnsi" w:cstheme="minorHAnsi"/>
          <w:sz w:val="22"/>
          <w:szCs w:val="22"/>
        </w:rPr>
        <w:t>,</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ust.</w:t>
      </w:r>
      <w:r w:rsidRPr="00D80D31">
        <w:rPr>
          <w:rFonts w:asciiTheme="minorHAnsi" w:eastAsia="Arial" w:hAnsiTheme="minorHAnsi" w:cstheme="minorHAnsi"/>
          <w:sz w:val="22"/>
          <w:szCs w:val="22"/>
        </w:rPr>
        <w:t xml:space="preserve"> </w:t>
      </w:r>
      <w:r w:rsidR="00726D0B" w:rsidRPr="00D80D31">
        <w:rPr>
          <w:rFonts w:asciiTheme="minorHAnsi" w:hAnsiTheme="minorHAnsi" w:cstheme="minorHAnsi"/>
          <w:sz w:val="22"/>
          <w:szCs w:val="22"/>
        </w:rPr>
        <w:t>8</w:t>
      </w:r>
      <w:r w:rsidRPr="00D80D31">
        <w:rPr>
          <w:rFonts w:asciiTheme="minorHAnsi" w:hAnsiTheme="minorHAnsi" w:cstheme="minorHAnsi"/>
          <w:sz w:val="22"/>
          <w:szCs w:val="22"/>
        </w:rPr>
        <w:t>,</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ust.</w:t>
      </w:r>
      <w:r w:rsidRPr="00D80D31">
        <w:rPr>
          <w:rFonts w:asciiTheme="minorHAnsi" w:eastAsia="Arial" w:hAnsiTheme="minorHAnsi" w:cstheme="minorHAnsi"/>
          <w:sz w:val="22"/>
          <w:szCs w:val="22"/>
        </w:rPr>
        <w:t xml:space="preserve"> </w:t>
      </w:r>
      <w:r w:rsidR="00726D0B" w:rsidRPr="00D80D31">
        <w:rPr>
          <w:rFonts w:asciiTheme="minorHAnsi" w:hAnsiTheme="minorHAnsi" w:cstheme="minorHAnsi"/>
          <w:sz w:val="22"/>
          <w:szCs w:val="22"/>
        </w:rPr>
        <w:t>9</w:t>
      </w:r>
      <w:r w:rsidRPr="00D80D31">
        <w:rPr>
          <w:rFonts w:asciiTheme="minorHAnsi" w:hAnsiTheme="minorHAnsi" w:cstheme="minorHAnsi"/>
          <w:sz w:val="22"/>
          <w:szCs w:val="22"/>
        </w:rPr>
        <w:t>,</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ust.</w:t>
      </w:r>
      <w:r w:rsidR="0069047C" w:rsidRPr="00D80D31">
        <w:rPr>
          <w:rFonts w:asciiTheme="minorHAnsi" w:hAnsiTheme="minorHAnsi" w:cstheme="minorHAnsi"/>
          <w:sz w:val="22"/>
          <w:szCs w:val="22"/>
        </w:rPr>
        <w:t> </w:t>
      </w:r>
      <w:r w:rsidR="00AD2B92" w:rsidRPr="00D80D31">
        <w:rPr>
          <w:rFonts w:asciiTheme="minorHAnsi" w:hAnsiTheme="minorHAnsi" w:cstheme="minorHAnsi"/>
          <w:sz w:val="22"/>
          <w:szCs w:val="22"/>
        </w:rPr>
        <w:t>10, ust.</w:t>
      </w:r>
      <w:r w:rsidRPr="00D80D31">
        <w:rPr>
          <w:rFonts w:asciiTheme="minorHAnsi" w:eastAsia="Arial" w:hAnsiTheme="minorHAnsi" w:cstheme="minorHAnsi"/>
          <w:sz w:val="22"/>
          <w:szCs w:val="22"/>
        </w:rPr>
        <w:t xml:space="preserve"> </w:t>
      </w:r>
      <w:r w:rsidR="00726D0B" w:rsidRPr="00D80D31">
        <w:rPr>
          <w:rFonts w:asciiTheme="minorHAnsi" w:hAnsiTheme="minorHAnsi" w:cstheme="minorHAnsi"/>
          <w:sz w:val="22"/>
          <w:szCs w:val="22"/>
        </w:rPr>
        <w:t>11</w:t>
      </w:r>
      <w:r w:rsidRPr="00D80D31">
        <w:rPr>
          <w:rFonts w:asciiTheme="minorHAnsi" w:hAnsiTheme="minorHAnsi" w:cstheme="minorHAnsi"/>
          <w:sz w:val="22"/>
          <w:szCs w:val="22"/>
        </w:rPr>
        <w:t>,</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ust.</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1</w:t>
      </w:r>
      <w:r w:rsidR="00726D0B" w:rsidRPr="00D80D31">
        <w:rPr>
          <w:rFonts w:asciiTheme="minorHAnsi" w:hAnsiTheme="minorHAnsi" w:cstheme="minorHAnsi"/>
          <w:sz w:val="22"/>
          <w:szCs w:val="22"/>
        </w:rPr>
        <w:t>2</w:t>
      </w:r>
      <w:r w:rsidRPr="00D80D31">
        <w:rPr>
          <w:rFonts w:asciiTheme="minorHAnsi" w:hAnsiTheme="minorHAnsi" w:cstheme="minorHAnsi"/>
          <w:sz w:val="22"/>
          <w:szCs w:val="22"/>
        </w:rPr>
        <w:t>,</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ust.</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1</w:t>
      </w:r>
      <w:r w:rsidR="00726D0B" w:rsidRPr="00D80D31">
        <w:rPr>
          <w:rFonts w:asciiTheme="minorHAnsi" w:hAnsiTheme="minorHAnsi" w:cstheme="minorHAnsi"/>
          <w:sz w:val="22"/>
          <w:szCs w:val="22"/>
        </w:rPr>
        <w:t>3</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i</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ust.</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1</w:t>
      </w:r>
      <w:r w:rsidR="00726D0B" w:rsidRPr="00D80D31">
        <w:rPr>
          <w:rFonts w:asciiTheme="minorHAnsi" w:hAnsiTheme="minorHAnsi" w:cstheme="minorHAnsi"/>
          <w:sz w:val="22"/>
          <w:szCs w:val="22"/>
        </w:rPr>
        <w:t>4</w:t>
      </w:r>
      <w:r w:rsidRPr="00D80D31">
        <w:rPr>
          <w:rFonts w:asciiTheme="minorHAnsi" w:eastAsia="Arial" w:hAnsiTheme="minorHAnsi" w:cstheme="minorHAnsi"/>
          <w:sz w:val="22"/>
          <w:szCs w:val="22"/>
        </w:rPr>
        <w:t xml:space="preserve"> </w:t>
      </w:r>
      <w:r w:rsidR="008B7155" w:rsidRPr="00D80D31">
        <w:rPr>
          <w:rFonts w:asciiTheme="minorHAnsi" w:eastAsia="Arial" w:hAnsiTheme="minorHAnsi" w:cstheme="minorHAnsi"/>
          <w:sz w:val="22"/>
          <w:szCs w:val="22"/>
        </w:rPr>
        <w:t xml:space="preserve">niniejszej umowy </w:t>
      </w:r>
      <w:r w:rsidRPr="00D80D31">
        <w:rPr>
          <w:rFonts w:asciiTheme="minorHAnsi" w:hAnsiTheme="minorHAnsi" w:cstheme="minorHAnsi"/>
          <w:sz w:val="22"/>
          <w:szCs w:val="22"/>
        </w:rPr>
        <w:t>stosuje</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się</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odpowiednio.</w:t>
      </w:r>
    </w:p>
    <w:p w14:paraId="508AE4E8" w14:textId="77777777" w:rsidR="00851EF3" w:rsidRPr="00D80D31" w:rsidRDefault="00851EF3">
      <w:pPr>
        <w:widowControl w:val="0"/>
        <w:numPr>
          <w:ilvl w:val="0"/>
          <w:numId w:val="14"/>
        </w:numPr>
        <w:shd w:val="clear" w:color="auto" w:fill="FFFFFF"/>
        <w:tabs>
          <w:tab w:val="left" w:pos="426"/>
          <w:tab w:val="left" w:pos="700"/>
        </w:tabs>
        <w:autoSpaceDE w:val="0"/>
        <w:ind w:left="426" w:hanging="426"/>
        <w:jc w:val="both"/>
        <w:rPr>
          <w:rFonts w:asciiTheme="minorHAnsi" w:hAnsiTheme="minorHAnsi" w:cstheme="minorHAnsi"/>
          <w:sz w:val="22"/>
          <w:szCs w:val="22"/>
        </w:rPr>
      </w:pPr>
      <w:r w:rsidRPr="00D80D31">
        <w:rPr>
          <w:rFonts w:asciiTheme="minorHAnsi" w:hAnsiTheme="minorHAnsi" w:cstheme="minorHAnsi"/>
          <w:sz w:val="22"/>
          <w:szCs w:val="22"/>
        </w:rPr>
        <w:t>Wykonawca,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podwykonawca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lub</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dalszy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podwykonawca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przedkłada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Zamawiającemu</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poświadczoną</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za</w:t>
      </w:r>
      <w:r w:rsidR="0069047C" w:rsidRPr="00D80D31">
        <w:rPr>
          <w:rFonts w:asciiTheme="minorHAnsi" w:eastAsia="Arial" w:hAnsiTheme="minorHAnsi" w:cstheme="minorHAnsi"/>
          <w:sz w:val="22"/>
          <w:szCs w:val="22"/>
        </w:rPr>
        <w:t> </w:t>
      </w:r>
      <w:r w:rsidRPr="00D80D31">
        <w:rPr>
          <w:rFonts w:asciiTheme="minorHAnsi" w:hAnsiTheme="minorHAnsi" w:cstheme="minorHAnsi"/>
          <w:sz w:val="22"/>
          <w:szCs w:val="22"/>
        </w:rPr>
        <w:t>zgodność</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oryginałem</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kopię</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zawartej</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zmiany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umowy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o</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podwykonawstwo,</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której</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przedmiotem</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są</w:t>
      </w:r>
      <w:r w:rsidR="0069047C" w:rsidRPr="00D80D31">
        <w:rPr>
          <w:rFonts w:asciiTheme="minorHAnsi" w:eastAsia="Arial" w:hAnsiTheme="minorHAnsi" w:cstheme="minorHAnsi"/>
          <w:sz w:val="22"/>
          <w:szCs w:val="22"/>
        </w:rPr>
        <w:t> </w:t>
      </w:r>
      <w:r w:rsidRPr="00D80D31">
        <w:rPr>
          <w:rFonts w:asciiTheme="minorHAnsi" w:hAnsiTheme="minorHAnsi" w:cstheme="minorHAnsi"/>
          <w:sz w:val="22"/>
          <w:szCs w:val="22"/>
        </w:rPr>
        <w:t>roboty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budowlane,</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terminie</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7</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dni</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od</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dnia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zmiany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umowy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o</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podwykonawstwo,</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to</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jest</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od</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dnia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zawarcia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aneksu</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do</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umowy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o</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podwykonawstwo.</w:t>
      </w:r>
    </w:p>
    <w:p w14:paraId="7B7C8047" w14:textId="77777777" w:rsidR="0073089A" w:rsidRPr="00D80D31" w:rsidRDefault="0073089A">
      <w:pPr>
        <w:widowControl w:val="0"/>
        <w:numPr>
          <w:ilvl w:val="0"/>
          <w:numId w:val="14"/>
        </w:numPr>
        <w:shd w:val="clear" w:color="auto" w:fill="FFFFFF"/>
        <w:tabs>
          <w:tab w:val="left" w:pos="426"/>
          <w:tab w:val="left" w:pos="700"/>
        </w:tabs>
        <w:autoSpaceDE w:val="0"/>
        <w:ind w:left="426" w:hanging="426"/>
        <w:jc w:val="both"/>
        <w:rPr>
          <w:rFonts w:asciiTheme="minorHAnsi" w:hAnsiTheme="minorHAnsi" w:cstheme="minorHAnsi"/>
          <w:sz w:val="22"/>
          <w:szCs w:val="22"/>
        </w:rPr>
      </w:pPr>
      <w:r w:rsidRPr="00D80D31">
        <w:rPr>
          <w:rFonts w:asciiTheme="minorHAnsi" w:hAnsiTheme="minorHAnsi" w:cstheme="minorHAnsi"/>
          <w:sz w:val="22"/>
          <w:szCs w:val="22"/>
        </w:rPr>
        <w:t xml:space="preserve">W przypadku wykonywania robót przez podwykonawcę, Wykonawca zobowiązany jest załączyć do wystawionej przez siebie faktury, jako warunek wypłaty wynagrodzenia, co najmniej na 5 dni roboczych przed terminem płatności: </w:t>
      </w:r>
    </w:p>
    <w:p w14:paraId="7252287D" w14:textId="77777777" w:rsidR="0073089A" w:rsidRPr="00D80D31" w:rsidRDefault="0073089A">
      <w:pPr>
        <w:widowControl w:val="0"/>
        <w:numPr>
          <w:ilvl w:val="1"/>
          <w:numId w:val="14"/>
        </w:numPr>
        <w:shd w:val="clear" w:color="auto" w:fill="FFFFFF"/>
        <w:tabs>
          <w:tab w:val="left" w:pos="426"/>
          <w:tab w:val="left" w:pos="700"/>
        </w:tabs>
        <w:autoSpaceDE w:val="0"/>
        <w:jc w:val="both"/>
        <w:rPr>
          <w:rFonts w:asciiTheme="minorHAnsi" w:hAnsiTheme="minorHAnsi" w:cstheme="minorHAnsi"/>
          <w:sz w:val="22"/>
          <w:szCs w:val="22"/>
        </w:rPr>
      </w:pPr>
      <w:r w:rsidRPr="00D80D31">
        <w:rPr>
          <w:rFonts w:asciiTheme="minorHAnsi" w:hAnsiTheme="minorHAnsi" w:cstheme="minorHAnsi"/>
          <w:sz w:val="22"/>
          <w:szCs w:val="22"/>
        </w:rPr>
        <w:t>kserokopię faktury podwykonawcy, potwierdzoną za zgodność z oryginałem przez Wykonawcę,</w:t>
      </w:r>
    </w:p>
    <w:p w14:paraId="54E8379F" w14:textId="77777777" w:rsidR="0073089A" w:rsidRPr="00D80D31" w:rsidRDefault="0073089A">
      <w:pPr>
        <w:widowControl w:val="0"/>
        <w:numPr>
          <w:ilvl w:val="1"/>
          <w:numId w:val="14"/>
        </w:numPr>
        <w:shd w:val="clear" w:color="auto" w:fill="FFFFFF"/>
        <w:tabs>
          <w:tab w:val="left" w:pos="426"/>
          <w:tab w:val="left" w:pos="700"/>
        </w:tabs>
        <w:autoSpaceDE w:val="0"/>
        <w:jc w:val="both"/>
        <w:rPr>
          <w:rFonts w:asciiTheme="minorHAnsi" w:hAnsiTheme="minorHAnsi" w:cstheme="minorHAnsi"/>
          <w:sz w:val="22"/>
          <w:szCs w:val="22"/>
        </w:rPr>
      </w:pPr>
      <w:r w:rsidRPr="00D80D31">
        <w:rPr>
          <w:rFonts w:asciiTheme="minorHAnsi" w:hAnsiTheme="minorHAnsi" w:cstheme="minorHAnsi"/>
          <w:sz w:val="22"/>
          <w:szCs w:val="22"/>
        </w:rPr>
        <w:t>kserokopię protokołu odbioru robót bez uwag wykonanych przez podwykonawcę potwierdzoną za zgodność z oryginałem przez Wykonawcę,</w:t>
      </w:r>
    </w:p>
    <w:p w14:paraId="6BAAC479" w14:textId="77777777" w:rsidR="0073089A" w:rsidRPr="00D80D31" w:rsidRDefault="0073089A">
      <w:pPr>
        <w:widowControl w:val="0"/>
        <w:numPr>
          <w:ilvl w:val="1"/>
          <w:numId w:val="14"/>
        </w:numPr>
        <w:shd w:val="clear" w:color="auto" w:fill="FFFFFF"/>
        <w:tabs>
          <w:tab w:val="left" w:pos="426"/>
          <w:tab w:val="left" w:pos="700"/>
        </w:tabs>
        <w:autoSpaceDE w:val="0"/>
        <w:jc w:val="both"/>
        <w:rPr>
          <w:rFonts w:asciiTheme="minorHAnsi" w:hAnsiTheme="minorHAnsi" w:cstheme="minorHAnsi"/>
          <w:sz w:val="22"/>
          <w:szCs w:val="22"/>
        </w:rPr>
      </w:pPr>
      <w:r w:rsidRPr="00D80D31">
        <w:rPr>
          <w:rFonts w:asciiTheme="minorHAnsi" w:hAnsiTheme="minorHAnsi" w:cstheme="minorHAnsi"/>
          <w:sz w:val="22"/>
          <w:szCs w:val="22"/>
        </w:rPr>
        <w:t>dowód zapłaty zobowiązań wobec podwykonawcy, w przypadku kopii, potwierdzony za</w:t>
      </w:r>
      <w:r w:rsidR="0069047C" w:rsidRPr="00D80D31">
        <w:rPr>
          <w:rFonts w:asciiTheme="minorHAnsi" w:hAnsiTheme="minorHAnsi" w:cstheme="minorHAnsi"/>
          <w:sz w:val="22"/>
          <w:szCs w:val="22"/>
        </w:rPr>
        <w:t> </w:t>
      </w:r>
      <w:r w:rsidRPr="00D80D31">
        <w:rPr>
          <w:rFonts w:asciiTheme="minorHAnsi" w:hAnsiTheme="minorHAnsi" w:cstheme="minorHAnsi"/>
          <w:sz w:val="22"/>
          <w:szCs w:val="22"/>
        </w:rPr>
        <w:t xml:space="preserve">zgodność z oryginałem przez Wykonawcę oraz </w:t>
      </w:r>
    </w:p>
    <w:p w14:paraId="11403D83" w14:textId="77777777" w:rsidR="0073089A" w:rsidRPr="00D80D31" w:rsidRDefault="0073089A">
      <w:pPr>
        <w:widowControl w:val="0"/>
        <w:numPr>
          <w:ilvl w:val="1"/>
          <w:numId w:val="14"/>
        </w:numPr>
        <w:shd w:val="clear" w:color="auto" w:fill="FFFFFF"/>
        <w:tabs>
          <w:tab w:val="left" w:pos="426"/>
          <w:tab w:val="left" w:pos="700"/>
        </w:tabs>
        <w:autoSpaceDE w:val="0"/>
        <w:jc w:val="both"/>
        <w:rPr>
          <w:rFonts w:asciiTheme="minorHAnsi" w:hAnsiTheme="minorHAnsi" w:cstheme="minorHAnsi"/>
          <w:sz w:val="22"/>
          <w:szCs w:val="22"/>
        </w:rPr>
      </w:pPr>
      <w:r w:rsidRPr="00D80D31">
        <w:rPr>
          <w:rFonts w:asciiTheme="minorHAnsi" w:hAnsiTheme="minorHAnsi" w:cstheme="minorHAnsi"/>
          <w:sz w:val="22"/>
          <w:szCs w:val="22"/>
        </w:rPr>
        <w:t xml:space="preserve">oświadczenie podwykonawcy, z datą nie wcześniejszą niż data wystawienia faktury przez Wykonawcę o treści: </w:t>
      </w:r>
    </w:p>
    <w:p w14:paraId="68847F43" w14:textId="77777777" w:rsidR="0073089A" w:rsidRPr="00D80D31" w:rsidRDefault="0073089A" w:rsidP="0073089A">
      <w:pPr>
        <w:widowControl w:val="0"/>
        <w:shd w:val="clear" w:color="auto" w:fill="FFFFFF"/>
        <w:tabs>
          <w:tab w:val="left" w:pos="426"/>
          <w:tab w:val="left" w:pos="700"/>
        </w:tabs>
        <w:autoSpaceDE w:val="0"/>
        <w:ind w:left="1440"/>
        <w:jc w:val="both"/>
        <w:rPr>
          <w:rFonts w:asciiTheme="minorHAnsi" w:hAnsiTheme="minorHAnsi" w:cstheme="minorHAnsi"/>
          <w:sz w:val="22"/>
          <w:szCs w:val="22"/>
        </w:rPr>
      </w:pPr>
    </w:p>
    <w:p w14:paraId="3E1321C7" w14:textId="77777777" w:rsidR="0073089A" w:rsidRPr="00D80D31" w:rsidRDefault="0073089A" w:rsidP="0065568C">
      <w:pPr>
        <w:widowControl w:val="0"/>
        <w:shd w:val="clear" w:color="auto" w:fill="FFFFFF"/>
        <w:tabs>
          <w:tab w:val="left" w:pos="426"/>
          <w:tab w:val="left" w:pos="700"/>
        </w:tabs>
        <w:autoSpaceDE w:val="0"/>
        <w:ind w:left="1276"/>
        <w:jc w:val="both"/>
        <w:rPr>
          <w:rFonts w:asciiTheme="minorHAnsi" w:hAnsiTheme="minorHAnsi" w:cstheme="minorHAnsi"/>
          <w:i/>
          <w:sz w:val="22"/>
          <w:szCs w:val="22"/>
        </w:rPr>
      </w:pPr>
      <w:r w:rsidRPr="00D80D31">
        <w:rPr>
          <w:rFonts w:asciiTheme="minorHAnsi" w:hAnsiTheme="minorHAnsi" w:cstheme="minorHAnsi"/>
          <w:i/>
          <w:sz w:val="22"/>
          <w:szCs w:val="22"/>
        </w:rPr>
        <w:t xml:space="preserve">„Wszelkie roszczenia podwykonawcy……………………………………………… o wynagrodzenie z umowy nr………z dnia……… realizowane w ramach zadania …………………….., wymagalne do dnia złożenia niniejszego oświadczenia zostały zaspokojone w całości przez Wykonawcę </w:t>
      </w:r>
      <w:proofErr w:type="spellStart"/>
      <w:r w:rsidRPr="00D80D31">
        <w:rPr>
          <w:rFonts w:asciiTheme="minorHAnsi" w:hAnsiTheme="minorHAnsi" w:cstheme="minorHAnsi"/>
          <w:i/>
          <w:sz w:val="22"/>
          <w:szCs w:val="22"/>
        </w:rPr>
        <w:t>tj</w:t>
      </w:r>
      <w:proofErr w:type="spellEnd"/>
      <w:r w:rsidRPr="00D80D31">
        <w:rPr>
          <w:rFonts w:asciiTheme="minorHAnsi" w:hAnsiTheme="minorHAnsi" w:cstheme="minorHAnsi"/>
          <w:i/>
          <w:sz w:val="22"/>
          <w:szCs w:val="22"/>
        </w:rPr>
        <w:t xml:space="preserve"> …………………………………… w pełnej wysokości. Między Podwykonawcą, a Wykonawcą nie istnieje żaden spór, który skutkuje lub może skutkować powstaniem lub zmianą roszczeń Podwykonawcy wobec Wykonawcy o zapłatę wynagrodzenia</w:t>
      </w:r>
      <w:r w:rsidR="0065568C" w:rsidRPr="00D80D31">
        <w:rPr>
          <w:rFonts w:asciiTheme="minorHAnsi" w:hAnsiTheme="minorHAnsi" w:cstheme="minorHAnsi"/>
          <w:i/>
          <w:sz w:val="22"/>
          <w:szCs w:val="22"/>
        </w:rPr>
        <w:t xml:space="preserve"> za wykonane roboty budowlane.”</w:t>
      </w:r>
    </w:p>
    <w:p w14:paraId="7F03B378" w14:textId="77777777" w:rsidR="005B2DF8" w:rsidRPr="00D80D31" w:rsidRDefault="00851EF3">
      <w:pPr>
        <w:widowControl w:val="0"/>
        <w:numPr>
          <w:ilvl w:val="0"/>
          <w:numId w:val="14"/>
        </w:numPr>
        <w:shd w:val="clear" w:color="auto" w:fill="FFFFFF"/>
        <w:tabs>
          <w:tab w:val="left" w:pos="426"/>
          <w:tab w:val="left" w:pos="700"/>
        </w:tabs>
        <w:autoSpaceDE w:val="0"/>
        <w:ind w:left="426" w:hanging="426"/>
        <w:jc w:val="both"/>
        <w:rPr>
          <w:rFonts w:asciiTheme="minorHAnsi" w:hAnsiTheme="minorHAnsi" w:cstheme="minorHAnsi"/>
          <w:sz w:val="22"/>
          <w:szCs w:val="22"/>
        </w:rPr>
      </w:pPr>
      <w:r w:rsidRPr="00D80D31">
        <w:rPr>
          <w:rFonts w:asciiTheme="minorHAnsi" w:hAnsiTheme="minorHAnsi" w:cstheme="minorHAnsi"/>
          <w:sz w:val="22"/>
          <w:szCs w:val="22"/>
        </w:rPr>
        <w:t>W</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przypadku</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powierzenia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przez</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Wykonawcę</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realizacji</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robót</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podwykonawcy,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Wykonawca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jest</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zobowiązany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do</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dokonania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we</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własnym</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zakresie</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zapłaty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wynagrodzenia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należnego</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podwykonawcy,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w:t>
      </w:r>
      <w:r w:rsidR="0069047C" w:rsidRPr="00D80D31">
        <w:rPr>
          <w:rFonts w:asciiTheme="minorHAnsi" w:eastAsia="Arial" w:hAnsiTheme="minorHAnsi" w:cstheme="minorHAnsi"/>
          <w:sz w:val="22"/>
          <w:szCs w:val="22"/>
        </w:rPr>
        <w:t> </w:t>
      </w:r>
      <w:r w:rsidRPr="00D80D31">
        <w:rPr>
          <w:rFonts w:asciiTheme="minorHAnsi" w:hAnsiTheme="minorHAnsi" w:cstheme="minorHAnsi"/>
          <w:sz w:val="22"/>
          <w:szCs w:val="22"/>
        </w:rPr>
        <w:t>zachowaniem</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terminów</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płatności</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określonych</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umowie</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podwykonawcą.</w:t>
      </w:r>
    </w:p>
    <w:p w14:paraId="4C08FD2D" w14:textId="77777777" w:rsidR="00851EF3" w:rsidRPr="00D80D31" w:rsidRDefault="005B2DF8">
      <w:pPr>
        <w:widowControl w:val="0"/>
        <w:numPr>
          <w:ilvl w:val="0"/>
          <w:numId w:val="14"/>
        </w:numPr>
        <w:shd w:val="clear" w:color="auto" w:fill="FFFFFF"/>
        <w:tabs>
          <w:tab w:val="left" w:pos="426"/>
          <w:tab w:val="left" w:pos="700"/>
        </w:tabs>
        <w:autoSpaceDE w:val="0"/>
        <w:ind w:left="426" w:hanging="426"/>
        <w:jc w:val="both"/>
        <w:rPr>
          <w:rFonts w:asciiTheme="minorHAnsi" w:hAnsiTheme="minorHAnsi" w:cstheme="minorHAnsi"/>
          <w:sz w:val="22"/>
          <w:szCs w:val="22"/>
        </w:rPr>
      </w:pPr>
      <w:r w:rsidRPr="00D80D31">
        <w:rPr>
          <w:rFonts w:asciiTheme="minorHAnsi" w:hAnsiTheme="minorHAnsi" w:cstheme="minorHAnsi"/>
          <w:sz w:val="22"/>
          <w:szCs w:val="22"/>
        </w:rPr>
        <w:t>Wykonanie prac w podwykonawstwie nie zwalnia Wykonawcy z odpowiedzialności za wykonanie obowiązków wynikających z niniejszej umowy i obowiązujących przepisów prawa. Wykonawca odpowiada za działania i zaniechania podwykonawców, jak za własne.</w:t>
      </w:r>
    </w:p>
    <w:p w14:paraId="0FE5877C" w14:textId="77777777" w:rsidR="005B2DF8" w:rsidRPr="00D80D31" w:rsidRDefault="005B2DF8" w:rsidP="00515A89">
      <w:pPr>
        <w:tabs>
          <w:tab w:val="left" w:pos="567"/>
        </w:tabs>
        <w:jc w:val="both"/>
        <w:rPr>
          <w:rFonts w:asciiTheme="minorHAnsi" w:hAnsiTheme="minorHAnsi" w:cstheme="minorHAnsi"/>
          <w:sz w:val="22"/>
          <w:szCs w:val="22"/>
          <w:u w:val="single"/>
        </w:rPr>
      </w:pPr>
    </w:p>
    <w:p w14:paraId="738B553E" w14:textId="77777777" w:rsidR="00851EF3" w:rsidRPr="00D80D31" w:rsidRDefault="00851EF3" w:rsidP="00515A89">
      <w:pPr>
        <w:widowControl w:val="0"/>
        <w:shd w:val="clear" w:color="auto" w:fill="FFFFFF"/>
        <w:tabs>
          <w:tab w:val="left" w:pos="427"/>
        </w:tabs>
        <w:jc w:val="center"/>
        <w:rPr>
          <w:rFonts w:asciiTheme="minorHAnsi" w:hAnsiTheme="minorHAnsi" w:cstheme="minorHAnsi"/>
          <w:sz w:val="22"/>
          <w:szCs w:val="22"/>
        </w:rPr>
      </w:pPr>
      <w:r w:rsidRPr="00D80D31">
        <w:rPr>
          <w:rFonts w:asciiTheme="minorHAnsi" w:hAnsiTheme="minorHAnsi" w:cstheme="minorHAnsi"/>
          <w:sz w:val="22"/>
          <w:szCs w:val="22"/>
        </w:rPr>
        <w:t>§</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1</w:t>
      </w:r>
      <w:r w:rsidR="00012CED" w:rsidRPr="00D80D31">
        <w:rPr>
          <w:rFonts w:asciiTheme="minorHAnsi" w:hAnsiTheme="minorHAnsi" w:cstheme="minorHAnsi"/>
          <w:sz w:val="22"/>
          <w:szCs w:val="22"/>
        </w:rPr>
        <w:t>1</w:t>
      </w:r>
      <w:r w:rsidRPr="00D80D31">
        <w:rPr>
          <w:rFonts w:asciiTheme="minorHAnsi" w:hAnsiTheme="minorHAnsi" w:cstheme="minorHAnsi"/>
          <w:sz w:val="22"/>
          <w:szCs w:val="22"/>
        </w:rPr>
        <w:t>.</w:t>
      </w:r>
    </w:p>
    <w:p w14:paraId="43522A61" w14:textId="77777777" w:rsidR="006941E4" w:rsidRPr="00D80D31" w:rsidRDefault="006941E4">
      <w:pPr>
        <w:widowControl w:val="0"/>
        <w:numPr>
          <w:ilvl w:val="1"/>
          <w:numId w:val="31"/>
        </w:numPr>
        <w:shd w:val="clear" w:color="auto" w:fill="FFFFFF"/>
        <w:tabs>
          <w:tab w:val="left" w:pos="426"/>
        </w:tabs>
        <w:autoSpaceDE w:val="0"/>
        <w:ind w:left="426" w:hanging="426"/>
        <w:jc w:val="both"/>
        <w:rPr>
          <w:rFonts w:asciiTheme="minorHAnsi" w:hAnsiTheme="minorHAnsi" w:cstheme="minorHAnsi"/>
          <w:sz w:val="22"/>
          <w:szCs w:val="22"/>
        </w:rPr>
      </w:pPr>
      <w:r w:rsidRPr="00D80D31">
        <w:rPr>
          <w:rFonts w:asciiTheme="minorHAnsi" w:hAnsiTheme="minorHAnsi" w:cstheme="minorHAnsi"/>
          <w:sz w:val="22"/>
          <w:szCs w:val="22"/>
        </w:rPr>
        <w:t>W przypadku uchylenia się od obowiązku zapłaty odpowiednio przez Wykonawcę, podwykonawcę lub dalszego podwykonawcę zamówienia na roboty budowlane, Zamawiający dokonuje bezpośredniej zapłaty wymagalnego wynagrodzenia przysługującego podwykonawcy lub dalszemu podwykonawcy, który zawarł zaakceptowaną przez Zamawiającego umowę o podwykonawstwo, której przedmiotem są</w:t>
      </w:r>
      <w:r w:rsidR="0069047C" w:rsidRPr="00D80D31">
        <w:rPr>
          <w:rFonts w:asciiTheme="minorHAnsi" w:hAnsiTheme="minorHAnsi" w:cstheme="minorHAnsi"/>
          <w:sz w:val="22"/>
          <w:szCs w:val="22"/>
        </w:rPr>
        <w:t> </w:t>
      </w:r>
      <w:r w:rsidRPr="00D80D31">
        <w:rPr>
          <w:rFonts w:asciiTheme="minorHAnsi" w:hAnsiTheme="minorHAnsi" w:cstheme="minorHAnsi"/>
          <w:sz w:val="22"/>
          <w:szCs w:val="22"/>
        </w:rPr>
        <w:t xml:space="preserve">roboty budowlane. </w:t>
      </w:r>
    </w:p>
    <w:p w14:paraId="423092A5" w14:textId="77777777" w:rsidR="00851EF3" w:rsidRPr="00D80D31" w:rsidRDefault="00851EF3">
      <w:pPr>
        <w:widowControl w:val="0"/>
        <w:numPr>
          <w:ilvl w:val="1"/>
          <w:numId w:val="31"/>
        </w:numPr>
        <w:shd w:val="clear" w:color="auto" w:fill="FFFFFF"/>
        <w:tabs>
          <w:tab w:val="left" w:pos="426"/>
        </w:tabs>
        <w:autoSpaceDE w:val="0"/>
        <w:ind w:left="426" w:hanging="426"/>
        <w:jc w:val="both"/>
        <w:rPr>
          <w:rFonts w:asciiTheme="minorHAnsi" w:hAnsiTheme="minorHAnsi" w:cstheme="minorHAnsi"/>
          <w:sz w:val="22"/>
          <w:szCs w:val="22"/>
        </w:rPr>
      </w:pPr>
      <w:r w:rsidRPr="00D80D31">
        <w:rPr>
          <w:rFonts w:asciiTheme="minorHAnsi" w:hAnsiTheme="minorHAnsi" w:cstheme="minorHAnsi"/>
          <w:sz w:val="22"/>
          <w:szCs w:val="22"/>
        </w:rPr>
        <w:t>Wynagrodzenie,</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o</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którym</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mowa</w:t>
      </w:r>
      <w:r w:rsidRPr="00D80D31">
        <w:rPr>
          <w:rFonts w:asciiTheme="minorHAnsi" w:eastAsia="Arial" w:hAnsiTheme="minorHAnsi" w:cstheme="minorHAnsi"/>
          <w:sz w:val="22"/>
          <w:szCs w:val="22"/>
        </w:rPr>
        <w:t xml:space="preserve"> </w:t>
      </w:r>
      <w:r w:rsidR="008B7155" w:rsidRPr="00D80D31">
        <w:rPr>
          <w:rFonts w:asciiTheme="minorHAnsi" w:hAnsiTheme="minorHAnsi" w:cstheme="minorHAnsi"/>
          <w:sz w:val="22"/>
          <w:szCs w:val="22"/>
        </w:rPr>
        <w:t>w</w:t>
      </w:r>
      <w:r w:rsidR="008B7155" w:rsidRPr="00D80D31">
        <w:rPr>
          <w:rFonts w:asciiTheme="minorHAnsi" w:eastAsia="Arial" w:hAnsiTheme="minorHAnsi" w:cstheme="minorHAnsi"/>
          <w:sz w:val="22"/>
          <w:szCs w:val="22"/>
        </w:rPr>
        <w:t xml:space="preserve"> </w:t>
      </w:r>
      <w:r w:rsidR="008B7155" w:rsidRPr="00D80D31">
        <w:rPr>
          <w:rFonts w:asciiTheme="minorHAnsi" w:hAnsiTheme="minorHAnsi" w:cstheme="minorHAnsi"/>
          <w:sz w:val="22"/>
          <w:szCs w:val="22"/>
        </w:rPr>
        <w:t>§</w:t>
      </w:r>
      <w:r w:rsidR="008B7155" w:rsidRPr="00D80D31">
        <w:rPr>
          <w:rFonts w:asciiTheme="minorHAnsi" w:eastAsia="Arial" w:hAnsiTheme="minorHAnsi" w:cstheme="minorHAnsi"/>
          <w:sz w:val="22"/>
          <w:szCs w:val="22"/>
        </w:rPr>
        <w:t xml:space="preserve"> </w:t>
      </w:r>
      <w:r w:rsidR="008B7155" w:rsidRPr="00D80D31">
        <w:rPr>
          <w:rFonts w:asciiTheme="minorHAnsi" w:hAnsiTheme="minorHAnsi" w:cstheme="minorHAnsi"/>
          <w:sz w:val="22"/>
          <w:szCs w:val="22"/>
        </w:rPr>
        <w:t xml:space="preserve">10 </w:t>
      </w:r>
      <w:r w:rsidR="0065568C" w:rsidRPr="00D80D31">
        <w:rPr>
          <w:rFonts w:asciiTheme="minorHAnsi" w:hAnsiTheme="minorHAnsi" w:cstheme="minorHAnsi"/>
          <w:sz w:val="22"/>
          <w:szCs w:val="22"/>
        </w:rPr>
        <w:t xml:space="preserve">ust.16 </w:t>
      </w:r>
      <w:r w:rsidR="008B7155" w:rsidRPr="00D80D31">
        <w:rPr>
          <w:rFonts w:asciiTheme="minorHAnsi" w:hAnsiTheme="minorHAnsi" w:cstheme="minorHAnsi"/>
          <w:sz w:val="22"/>
          <w:szCs w:val="22"/>
        </w:rPr>
        <w:t xml:space="preserve">niniejszej umowy </w:t>
      </w:r>
      <w:r w:rsidRPr="00D80D31">
        <w:rPr>
          <w:rFonts w:asciiTheme="minorHAnsi" w:hAnsiTheme="minorHAnsi" w:cstheme="minorHAnsi"/>
          <w:sz w:val="22"/>
          <w:szCs w:val="22"/>
        </w:rPr>
        <w:t>dotyczy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wyłącznie</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należności</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powstałych</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po</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zaakceptowaniu</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przez</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Zamawiającego</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umowy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o</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podwykonawstwo,</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której</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przedmiotem</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są</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roboty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budowlane.</w:t>
      </w:r>
    </w:p>
    <w:p w14:paraId="5C76A1C0" w14:textId="77777777" w:rsidR="00851EF3" w:rsidRPr="00D80D31" w:rsidRDefault="00851EF3">
      <w:pPr>
        <w:widowControl w:val="0"/>
        <w:numPr>
          <w:ilvl w:val="1"/>
          <w:numId w:val="31"/>
        </w:numPr>
        <w:shd w:val="clear" w:color="auto" w:fill="FFFFFF"/>
        <w:tabs>
          <w:tab w:val="left" w:pos="426"/>
        </w:tabs>
        <w:autoSpaceDE w:val="0"/>
        <w:ind w:left="426" w:hanging="426"/>
        <w:jc w:val="both"/>
        <w:rPr>
          <w:rFonts w:asciiTheme="minorHAnsi" w:hAnsiTheme="minorHAnsi" w:cstheme="minorHAnsi"/>
          <w:sz w:val="22"/>
          <w:szCs w:val="22"/>
        </w:rPr>
      </w:pPr>
      <w:r w:rsidRPr="00D80D31">
        <w:rPr>
          <w:rFonts w:asciiTheme="minorHAnsi" w:hAnsiTheme="minorHAnsi" w:cstheme="minorHAnsi"/>
          <w:sz w:val="22"/>
          <w:szCs w:val="22"/>
        </w:rPr>
        <w:t>Bezpośrednia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zapłata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obejmuje</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wyłącznie</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należne</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wynagrodzenie</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Wykonawcy,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bez</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odsetek,</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należnych</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podwykonawcy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lub</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dalszemu</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podwykonawcy.</w:t>
      </w:r>
    </w:p>
    <w:p w14:paraId="4E282C79" w14:textId="77777777" w:rsidR="00851EF3" w:rsidRPr="00D80D31" w:rsidRDefault="00851EF3">
      <w:pPr>
        <w:widowControl w:val="0"/>
        <w:numPr>
          <w:ilvl w:val="1"/>
          <w:numId w:val="31"/>
        </w:numPr>
        <w:shd w:val="clear" w:color="auto" w:fill="FFFFFF"/>
        <w:tabs>
          <w:tab w:val="left" w:pos="426"/>
        </w:tabs>
        <w:autoSpaceDE w:val="0"/>
        <w:ind w:left="426" w:hanging="426"/>
        <w:jc w:val="both"/>
        <w:rPr>
          <w:rFonts w:asciiTheme="minorHAnsi" w:hAnsiTheme="minorHAnsi" w:cstheme="minorHAnsi"/>
          <w:sz w:val="22"/>
          <w:szCs w:val="22"/>
        </w:rPr>
      </w:pPr>
      <w:r w:rsidRPr="00D80D31">
        <w:rPr>
          <w:rFonts w:asciiTheme="minorHAnsi" w:hAnsiTheme="minorHAnsi" w:cstheme="minorHAnsi"/>
          <w:sz w:val="22"/>
          <w:szCs w:val="22"/>
        </w:rPr>
        <w:t>Przed</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dokonaniem</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bezpośredniej</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zapłaty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Zamawiający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informuje</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Wykonawcę</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o</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możliwości</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zgłoszenia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formie</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pisemnej</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uwag</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dotyczących</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zasadności</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bezpośredniej</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zapłaty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wynagrodzenia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podwykonawcy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lub</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dalszemu</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podwykonawcy,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o</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którym</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mowa</w:t>
      </w:r>
      <w:r w:rsidRPr="00D80D31">
        <w:rPr>
          <w:rFonts w:asciiTheme="minorHAnsi" w:eastAsia="Arial" w:hAnsiTheme="minorHAnsi" w:cstheme="minorHAnsi"/>
          <w:sz w:val="22"/>
          <w:szCs w:val="22"/>
        </w:rPr>
        <w:t xml:space="preserve"> </w:t>
      </w:r>
      <w:r w:rsidR="008B7155" w:rsidRPr="00D80D31">
        <w:rPr>
          <w:rFonts w:asciiTheme="minorHAnsi" w:hAnsiTheme="minorHAnsi" w:cstheme="minorHAnsi"/>
          <w:sz w:val="22"/>
          <w:szCs w:val="22"/>
        </w:rPr>
        <w:t>w</w:t>
      </w:r>
      <w:r w:rsidR="008B7155" w:rsidRPr="00D80D31">
        <w:rPr>
          <w:rFonts w:asciiTheme="minorHAnsi" w:eastAsia="Arial" w:hAnsiTheme="minorHAnsi" w:cstheme="minorHAnsi"/>
          <w:sz w:val="22"/>
          <w:szCs w:val="22"/>
        </w:rPr>
        <w:t xml:space="preserve"> </w:t>
      </w:r>
      <w:r w:rsidR="008B7155" w:rsidRPr="00D80D31">
        <w:rPr>
          <w:rFonts w:asciiTheme="minorHAnsi" w:hAnsiTheme="minorHAnsi" w:cstheme="minorHAnsi"/>
          <w:sz w:val="22"/>
          <w:szCs w:val="22"/>
        </w:rPr>
        <w:t>§</w:t>
      </w:r>
      <w:r w:rsidR="008B7155" w:rsidRPr="00D80D31">
        <w:rPr>
          <w:rFonts w:asciiTheme="minorHAnsi" w:eastAsia="Arial" w:hAnsiTheme="minorHAnsi" w:cstheme="minorHAnsi"/>
          <w:sz w:val="22"/>
          <w:szCs w:val="22"/>
        </w:rPr>
        <w:t xml:space="preserve"> </w:t>
      </w:r>
      <w:r w:rsidR="008B7155" w:rsidRPr="00D80D31">
        <w:rPr>
          <w:rFonts w:asciiTheme="minorHAnsi" w:hAnsiTheme="minorHAnsi" w:cstheme="minorHAnsi"/>
          <w:sz w:val="22"/>
          <w:szCs w:val="22"/>
        </w:rPr>
        <w:t>10 ust.</w:t>
      </w:r>
      <w:r w:rsidR="008B7155" w:rsidRPr="00D80D31">
        <w:rPr>
          <w:rFonts w:asciiTheme="minorHAnsi" w:eastAsia="Arial" w:hAnsiTheme="minorHAnsi" w:cstheme="minorHAnsi"/>
          <w:sz w:val="22"/>
          <w:szCs w:val="22"/>
        </w:rPr>
        <w:t xml:space="preserve"> </w:t>
      </w:r>
      <w:r w:rsidR="0065568C" w:rsidRPr="00D80D31">
        <w:rPr>
          <w:rFonts w:asciiTheme="minorHAnsi" w:eastAsia="Arial" w:hAnsiTheme="minorHAnsi" w:cstheme="minorHAnsi"/>
          <w:sz w:val="22"/>
          <w:szCs w:val="22"/>
        </w:rPr>
        <w:t>16</w:t>
      </w:r>
      <w:r w:rsidR="008B7155" w:rsidRPr="00D80D31">
        <w:rPr>
          <w:rFonts w:asciiTheme="minorHAnsi" w:eastAsia="Arial" w:hAnsiTheme="minorHAnsi" w:cstheme="minorHAnsi"/>
          <w:sz w:val="22"/>
          <w:szCs w:val="22"/>
        </w:rPr>
        <w:t xml:space="preserve"> </w:t>
      </w:r>
      <w:r w:rsidR="008B7155" w:rsidRPr="00D80D31">
        <w:rPr>
          <w:rFonts w:asciiTheme="minorHAnsi" w:hAnsiTheme="minorHAnsi" w:cstheme="minorHAnsi"/>
          <w:sz w:val="22"/>
          <w:szCs w:val="22"/>
        </w:rPr>
        <w:t>niniejszej umowy</w:t>
      </w:r>
      <w:r w:rsidRPr="00D80D31">
        <w:rPr>
          <w:rFonts w:asciiTheme="minorHAnsi" w:hAnsiTheme="minorHAnsi" w:cstheme="minorHAnsi"/>
          <w:sz w:val="22"/>
          <w:szCs w:val="22"/>
        </w:rPr>
        <w:t>,</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terminie</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7</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dni</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od</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dnia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doręczenia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tej</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informacji.</w:t>
      </w:r>
    </w:p>
    <w:p w14:paraId="763F031B" w14:textId="77777777" w:rsidR="00851EF3" w:rsidRPr="00D80D31" w:rsidRDefault="00851EF3">
      <w:pPr>
        <w:widowControl w:val="0"/>
        <w:numPr>
          <w:ilvl w:val="1"/>
          <w:numId w:val="31"/>
        </w:numPr>
        <w:shd w:val="clear" w:color="auto" w:fill="FFFFFF"/>
        <w:tabs>
          <w:tab w:val="left" w:pos="426"/>
        </w:tabs>
        <w:autoSpaceDE w:val="0"/>
        <w:ind w:left="426" w:hanging="426"/>
        <w:jc w:val="both"/>
        <w:rPr>
          <w:rFonts w:asciiTheme="minorHAnsi" w:hAnsiTheme="minorHAnsi" w:cstheme="minorHAnsi"/>
          <w:sz w:val="22"/>
          <w:szCs w:val="22"/>
        </w:rPr>
      </w:pPr>
      <w:r w:rsidRPr="00D80D31">
        <w:rPr>
          <w:rFonts w:asciiTheme="minorHAnsi" w:hAnsiTheme="minorHAnsi" w:cstheme="minorHAnsi"/>
          <w:sz w:val="22"/>
          <w:szCs w:val="22"/>
        </w:rPr>
        <w:t>W</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przypadku</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zgłoszenia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uwag,</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o</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których</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mowa</w:t>
      </w:r>
      <w:r w:rsidRPr="00D80D31">
        <w:rPr>
          <w:rFonts w:asciiTheme="minorHAnsi" w:eastAsia="Arial" w:hAnsiTheme="minorHAnsi" w:cstheme="minorHAnsi"/>
          <w:sz w:val="22"/>
          <w:szCs w:val="22"/>
        </w:rPr>
        <w:t xml:space="preserve"> </w:t>
      </w:r>
      <w:r w:rsidR="008B7155" w:rsidRPr="00D80D31">
        <w:rPr>
          <w:rFonts w:asciiTheme="minorHAnsi" w:hAnsiTheme="minorHAnsi" w:cstheme="minorHAnsi"/>
          <w:sz w:val="22"/>
          <w:szCs w:val="22"/>
        </w:rPr>
        <w:t>w</w:t>
      </w:r>
      <w:r w:rsidR="008B7155" w:rsidRPr="00D80D31">
        <w:rPr>
          <w:rFonts w:asciiTheme="minorHAnsi" w:eastAsia="Arial" w:hAnsiTheme="minorHAnsi" w:cstheme="minorHAnsi"/>
          <w:sz w:val="22"/>
          <w:szCs w:val="22"/>
        </w:rPr>
        <w:t xml:space="preserve"> </w:t>
      </w:r>
      <w:r w:rsidR="008B7155" w:rsidRPr="00D80D31">
        <w:rPr>
          <w:rFonts w:asciiTheme="minorHAnsi" w:hAnsiTheme="minorHAnsi" w:cstheme="minorHAnsi"/>
          <w:sz w:val="22"/>
          <w:szCs w:val="22"/>
        </w:rPr>
        <w:t>§</w:t>
      </w:r>
      <w:r w:rsidR="008B7155" w:rsidRPr="00D80D31">
        <w:rPr>
          <w:rFonts w:asciiTheme="minorHAnsi" w:eastAsia="Arial" w:hAnsiTheme="minorHAnsi" w:cstheme="minorHAnsi"/>
          <w:sz w:val="22"/>
          <w:szCs w:val="22"/>
        </w:rPr>
        <w:t xml:space="preserve"> </w:t>
      </w:r>
      <w:r w:rsidR="008B7155" w:rsidRPr="00D80D31">
        <w:rPr>
          <w:rFonts w:asciiTheme="minorHAnsi" w:hAnsiTheme="minorHAnsi" w:cstheme="minorHAnsi"/>
          <w:sz w:val="22"/>
          <w:szCs w:val="22"/>
        </w:rPr>
        <w:t>10 ust.</w:t>
      </w:r>
      <w:r w:rsidR="008B7155" w:rsidRPr="00D80D31">
        <w:rPr>
          <w:rFonts w:asciiTheme="minorHAnsi" w:eastAsia="Arial" w:hAnsiTheme="minorHAnsi" w:cstheme="minorHAnsi"/>
          <w:sz w:val="22"/>
          <w:szCs w:val="22"/>
        </w:rPr>
        <w:t xml:space="preserve"> </w:t>
      </w:r>
      <w:r w:rsidR="0065568C" w:rsidRPr="00D80D31">
        <w:rPr>
          <w:rFonts w:asciiTheme="minorHAnsi" w:eastAsia="Arial" w:hAnsiTheme="minorHAnsi" w:cstheme="minorHAnsi"/>
          <w:sz w:val="22"/>
          <w:szCs w:val="22"/>
        </w:rPr>
        <w:t>7</w:t>
      </w:r>
      <w:r w:rsidR="008B7155" w:rsidRPr="00D80D31">
        <w:rPr>
          <w:rFonts w:asciiTheme="minorHAnsi" w:eastAsia="Arial" w:hAnsiTheme="minorHAnsi" w:cstheme="minorHAnsi"/>
          <w:sz w:val="22"/>
          <w:szCs w:val="22"/>
        </w:rPr>
        <w:t xml:space="preserve"> </w:t>
      </w:r>
      <w:r w:rsidR="008B7155" w:rsidRPr="00D80D31">
        <w:rPr>
          <w:rFonts w:asciiTheme="minorHAnsi" w:hAnsiTheme="minorHAnsi" w:cstheme="minorHAnsi"/>
          <w:sz w:val="22"/>
          <w:szCs w:val="22"/>
        </w:rPr>
        <w:t>niniejszej umowy</w:t>
      </w:r>
      <w:r w:rsidRPr="00D80D31">
        <w:rPr>
          <w:rFonts w:asciiTheme="minorHAnsi" w:hAnsiTheme="minorHAnsi" w:cstheme="minorHAnsi"/>
          <w:sz w:val="22"/>
          <w:szCs w:val="22"/>
        </w:rPr>
        <w:t>,</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terminie</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wskazanym</w:t>
      </w:r>
      <w:r w:rsidRPr="00D80D31">
        <w:rPr>
          <w:rFonts w:asciiTheme="minorHAnsi" w:eastAsia="Arial" w:hAnsiTheme="minorHAnsi" w:cstheme="minorHAnsi"/>
          <w:sz w:val="22"/>
          <w:szCs w:val="22"/>
        </w:rPr>
        <w:t xml:space="preserve"> </w:t>
      </w:r>
      <w:r w:rsidR="006941E4" w:rsidRPr="00D80D31">
        <w:rPr>
          <w:rFonts w:asciiTheme="minorHAnsi" w:hAnsiTheme="minorHAnsi" w:cstheme="minorHAnsi"/>
          <w:sz w:val="22"/>
          <w:szCs w:val="22"/>
        </w:rPr>
        <w:t>w ustępie poprzedzającym</w:t>
      </w:r>
      <w:r w:rsidRPr="00D80D31">
        <w:rPr>
          <w:rFonts w:asciiTheme="minorHAnsi" w:hAnsiTheme="minorHAnsi" w:cstheme="minorHAnsi"/>
          <w:sz w:val="22"/>
          <w:szCs w:val="22"/>
        </w:rPr>
        <w:t>,</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Zamawiający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może:</w:t>
      </w:r>
    </w:p>
    <w:p w14:paraId="6A672B40" w14:textId="77777777" w:rsidR="00851EF3" w:rsidRPr="00D80D31" w:rsidRDefault="00851EF3">
      <w:pPr>
        <w:widowControl w:val="0"/>
        <w:numPr>
          <w:ilvl w:val="0"/>
          <w:numId w:val="13"/>
        </w:numPr>
        <w:shd w:val="clear" w:color="auto" w:fill="FFFFFF"/>
        <w:tabs>
          <w:tab w:val="left" w:pos="851"/>
        </w:tabs>
        <w:autoSpaceDE w:val="0"/>
        <w:ind w:left="851" w:hanging="425"/>
        <w:jc w:val="both"/>
        <w:rPr>
          <w:rFonts w:asciiTheme="minorHAnsi" w:hAnsiTheme="minorHAnsi" w:cstheme="minorHAnsi"/>
          <w:sz w:val="22"/>
          <w:szCs w:val="22"/>
        </w:rPr>
      </w:pPr>
      <w:r w:rsidRPr="00D80D31">
        <w:rPr>
          <w:rFonts w:asciiTheme="minorHAnsi" w:hAnsiTheme="minorHAnsi" w:cstheme="minorHAnsi"/>
          <w:sz w:val="22"/>
          <w:szCs w:val="22"/>
        </w:rPr>
        <w:t>nie</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dokonać</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bezpośredniej</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zapłaty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wynagrodzenia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podwykonawcy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lub</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dalszemu</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podwykonawcy,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jeżeli</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Wykonawca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wykaże</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niezasadność</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takiej</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zapłaty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albo,</w:t>
      </w:r>
    </w:p>
    <w:p w14:paraId="12F32D9D" w14:textId="77777777" w:rsidR="00851EF3" w:rsidRPr="00D80D31" w:rsidRDefault="00851EF3">
      <w:pPr>
        <w:widowControl w:val="0"/>
        <w:numPr>
          <w:ilvl w:val="0"/>
          <w:numId w:val="13"/>
        </w:numPr>
        <w:shd w:val="clear" w:color="auto" w:fill="FFFFFF"/>
        <w:tabs>
          <w:tab w:val="left" w:pos="851"/>
        </w:tabs>
        <w:autoSpaceDE w:val="0"/>
        <w:ind w:left="851" w:hanging="425"/>
        <w:jc w:val="both"/>
        <w:rPr>
          <w:rFonts w:asciiTheme="minorHAnsi" w:eastAsia="Arial" w:hAnsiTheme="minorHAnsi" w:cstheme="minorHAnsi"/>
          <w:sz w:val="22"/>
          <w:szCs w:val="22"/>
        </w:rPr>
      </w:pPr>
      <w:r w:rsidRPr="00D80D31">
        <w:rPr>
          <w:rFonts w:asciiTheme="minorHAnsi" w:hAnsiTheme="minorHAnsi" w:cstheme="minorHAnsi"/>
          <w:sz w:val="22"/>
          <w:szCs w:val="22"/>
        </w:rPr>
        <w:t>złożyć</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do</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depozytu</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sądowego</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kwotę</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potrzebną</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na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pokrycie</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wynagrodzenia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podwykonawcy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lub</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dalszego</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podwykonawcy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przypadku</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istnienia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zasadniczej</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wątpliwości</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Zamawiającego</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co</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do</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lastRenderedPageBreak/>
        <w:t>wysokości</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należnej</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zapłaty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lub</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podmiotu,</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któremu</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płatność</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się</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należy,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albo,</w:t>
      </w:r>
      <w:r w:rsidRPr="00D80D31">
        <w:rPr>
          <w:rFonts w:asciiTheme="minorHAnsi" w:eastAsia="Arial" w:hAnsiTheme="minorHAnsi" w:cstheme="minorHAnsi"/>
          <w:sz w:val="22"/>
          <w:szCs w:val="22"/>
        </w:rPr>
        <w:t xml:space="preserve"> </w:t>
      </w:r>
    </w:p>
    <w:p w14:paraId="1629A113" w14:textId="77777777" w:rsidR="00851EF3" w:rsidRPr="00D80D31" w:rsidRDefault="00851EF3">
      <w:pPr>
        <w:widowControl w:val="0"/>
        <w:numPr>
          <w:ilvl w:val="0"/>
          <w:numId w:val="13"/>
        </w:numPr>
        <w:shd w:val="clear" w:color="auto" w:fill="FFFFFF"/>
        <w:tabs>
          <w:tab w:val="left" w:pos="851"/>
        </w:tabs>
        <w:autoSpaceDE w:val="0"/>
        <w:ind w:left="851" w:hanging="425"/>
        <w:jc w:val="both"/>
        <w:rPr>
          <w:rFonts w:asciiTheme="minorHAnsi" w:hAnsiTheme="minorHAnsi" w:cstheme="minorHAnsi"/>
          <w:sz w:val="22"/>
          <w:szCs w:val="22"/>
        </w:rPr>
      </w:pPr>
      <w:r w:rsidRPr="00D80D31">
        <w:rPr>
          <w:rFonts w:asciiTheme="minorHAnsi" w:hAnsiTheme="minorHAnsi" w:cstheme="minorHAnsi"/>
          <w:sz w:val="22"/>
          <w:szCs w:val="22"/>
        </w:rPr>
        <w:t>dokonać</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bezpośredniej</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zapłaty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wynagrodzenia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podwykonawcy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lub</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dalszemu</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podwykonawcy,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jeżeli</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podwykonawca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lub</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dalszy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podwykonawca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wykaże</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zasadność</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takiej</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zapłaty,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terminie</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do</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30</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dni</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od</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daty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przedłożenia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przez</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podwykonawcę</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lub</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dalszego</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podwykonawcę</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dowodów</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wykonania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robót</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budowlanych</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(protokoły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odbioru</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oraz</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obejmujących</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ich</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faktur</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VAT).</w:t>
      </w:r>
    </w:p>
    <w:p w14:paraId="561522DA" w14:textId="77777777" w:rsidR="00851EF3" w:rsidRPr="00D80D31" w:rsidRDefault="00851EF3">
      <w:pPr>
        <w:widowControl w:val="0"/>
        <w:numPr>
          <w:ilvl w:val="0"/>
          <w:numId w:val="22"/>
        </w:numPr>
        <w:shd w:val="clear" w:color="auto" w:fill="FFFFFF"/>
        <w:tabs>
          <w:tab w:val="left" w:pos="426"/>
        </w:tabs>
        <w:autoSpaceDE w:val="0"/>
        <w:ind w:left="426" w:hanging="426"/>
        <w:jc w:val="both"/>
        <w:rPr>
          <w:rFonts w:asciiTheme="minorHAnsi" w:hAnsiTheme="minorHAnsi" w:cstheme="minorHAnsi"/>
          <w:sz w:val="22"/>
          <w:szCs w:val="22"/>
        </w:rPr>
      </w:pPr>
      <w:r w:rsidRPr="00D80D31">
        <w:rPr>
          <w:rFonts w:asciiTheme="minorHAnsi" w:hAnsiTheme="minorHAnsi" w:cstheme="minorHAnsi"/>
          <w:sz w:val="22"/>
          <w:szCs w:val="22"/>
        </w:rPr>
        <w:t>W</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przypadku</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dokonania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bezpośredniej</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zapłaty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podwykonawcy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lub</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dalszemu</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podwykonawcy,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o</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których</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mowa</w:t>
      </w:r>
      <w:r w:rsidRPr="00D80D31">
        <w:rPr>
          <w:rFonts w:asciiTheme="minorHAnsi" w:eastAsia="Arial" w:hAnsiTheme="minorHAnsi" w:cstheme="minorHAnsi"/>
          <w:sz w:val="22"/>
          <w:szCs w:val="22"/>
        </w:rPr>
        <w:t xml:space="preserve"> </w:t>
      </w:r>
      <w:r w:rsidR="008B7155" w:rsidRPr="00D80D31">
        <w:rPr>
          <w:rFonts w:asciiTheme="minorHAnsi" w:hAnsiTheme="minorHAnsi" w:cstheme="minorHAnsi"/>
          <w:sz w:val="22"/>
          <w:szCs w:val="22"/>
        </w:rPr>
        <w:t>w</w:t>
      </w:r>
      <w:r w:rsidR="008B7155" w:rsidRPr="00D80D31">
        <w:rPr>
          <w:rFonts w:asciiTheme="minorHAnsi" w:eastAsia="Arial" w:hAnsiTheme="minorHAnsi" w:cstheme="minorHAnsi"/>
          <w:sz w:val="22"/>
          <w:szCs w:val="22"/>
        </w:rPr>
        <w:t xml:space="preserve"> </w:t>
      </w:r>
      <w:r w:rsidR="008B7155" w:rsidRPr="00D80D31">
        <w:rPr>
          <w:rFonts w:asciiTheme="minorHAnsi" w:hAnsiTheme="minorHAnsi" w:cstheme="minorHAnsi"/>
          <w:sz w:val="22"/>
          <w:szCs w:val="22"/>
        </w:rPr>
        <w:t>§</w:t>
      </w:r>
      <w:r w:rsidR="008B7155" w:rsidRPr="00D80D31">
        <w:rPr>
          <w:rFonts w:asciiTheme="minorHAnsi" w:eastAsia="Arial" w:hAnsiTheme="minorHAnsi" w:cstheme="minorHAnsi"/>
          <w:sz w:val="22"/>
          <w:szCs w:val="22"/>
        </w:rPr>
        <w:t xml:space="preserve"> </w:t>
      </w:r>
      <w:r w:rsidR="008B7155" w:rsidRPr="00D80D31">
        <w:rPr>
          <w:rFonts w:asciiTheme="minorHAnsi" w:hAnsiTheme="minorHAnsi" w:cstheme="minorHAnsi"/>
          <w:sz w:val="22"/>
          <w:szCs w:val="22"/>
        </w:rPr>
        <w:t>10 niniejszej umowy</w:t>
      </w:r>
      <w:r w:rsidRPr="00D80D31">
        <w:rPr>
          <w:rFonts w:asciiTheme="minorHAnsi" w:hAnsiTheme="minorHAnsi" w:cstheme="minorHAnsi"/>
          <w:sz w:val="22"/>
          <w:szCs w:val="22"/>
        </w:rPr>
        <w:t>,</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Zamawiający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potrąca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kwotę</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wypłaconego</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wynagrodzenia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w:t>
      </w:r>
      <w:r w:rsidR="0069047C" w:rsidRPr="00D80D31">
        <w:rPr>
          <w:rFonts w:asciiTheme="minorHAnsi" w:eastAsia="Arial" w:hAnsiTheme="minorHAnsi" w:cstheme="minorHAnsi"/>
          <w:sz w:val="22"/>
          <w:szCs w:val="22"/>
        </w:rPr>
        <w:t> </w:t>
      </w:r>
      <w:r w:rsidRPr="00D80D31">
        <w:rPr>
          <w:rFonts w:asciiTheme="minorHAnsi" w:hAnsiTheme="minorHAnsi" w:cstheme="minorHAnsi"/>
          <w:sz w:val="22"/>
          <w:szCs w:val="22"/>
        </w:rPr>
        <w:t>wynagrodzenia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należnego</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Wykonawcy.</w:t>
      </w:r>
    </w:p>
    <w:p w14:paraId="03E6F3F1" w14:textId="77777777" w:rsidR="003B70FE" w:rsidRPr="00D80D31" w:rsidRDefault="003B70FE">
      <w:pPr>
        <w:widowControl w:val="0"/>
        <w:numPr>
          <w:ilvl w:val="0"/>
          <w:numId w:val="22"/>
        </w:numPr>
        <w:shd w:val="clear" w:color="auto" w:fill="FFFFFF"/>
        <w:tabs>
          <w:tab w:val="left" w:pos="426"/>
        </w:tabs>
        <w:autoSpaceDE w:val="0"/>
        <w:ind w:left="426" w:hanging="426"/>
        <w:jc w:val="both"/>
        <w:rPr>
          <w:rFonts w:asciiTheme="minorHAnsi" w:hAnsiTheme="minorHAnsi" w:cstheme="minorHAnsi"/>
          <w:sz w:val="22"/>
          <w:szCs w:val="22"/>
        </w:rPr>
      </w:pPr>
      <w:r w:rsidRPr="00D80D31">
        <w:rPr>
          <w:rFonts w:asciiTheme="minorHAnsi" w:hAnsiTheme="minorHAnsi" w:cstheme="minorHAnsi"/>
          <w:sz w:val="22"/>
          <w:szCs w:val="22"/>
          <w:u w:color="FF0000"/>
        </w:rPr>
        <w:t xml:space="preserve">Konieczność co najmniej trzykrotnego dokonywania bezpośredniej zapłaty podwykonawcy lub dalszemu podwykonawcy, o którym mowa </w:t>
      </w:r>
      <w:r w:rsidR="008B7155" w:rsidRPr="00D80D31">
        <w:rPr>
          <w:rFonts w:asciiTheme="minorHAnsi" w:hAnsiTheme="minorHAnsi" w:cstheme="minorHAnsi"/>
          <w:sz w:val="22"/>
          <w:szCs w:val="22"/>
        </w:rPr>
        <w:t>w</w:t>
      </w:r>
      <w:r w:rsidR="008B7155" w:rsidRPr="00D80D31">
        <w:rPr>
          <w:rFonts w:asciiTheme="minorHAnsi" w:eastAsia="Arial" w:hAnsiTheme="minorHAnsi" w:cstheme="minorHAnsi"/>
          <w:sz w:val="22"/>
          <w:szCs w:val="22"/>
        </w:rPr>
        <w:t xml:space="preserve"> </w:t>
      </w:r>
      <w:r w:rsidR="008B7155" w:rsidRPr="00D80D31">
        <w:rPr>
          <w:rFonts w:asciiTheme="minorHAnsi" w:hAnsiTheme="minorHAnsi" w:cstheme="minorHAnsi"/>
          <w:sz w:val="22"/>
          <w:szCs w:val="22"/>
        </w:rPr>
        <w:t>§</w:t>
      </w:r>
      <w:r w:rsidR="008B7155" w:rsidRPr="00D80D31">
        <w:rPr>
          <w:rFonts w:asciiTheme="minorHAnsi" w:eastAsia="Arial" w:hAnsiTheme="minorHAnsi" w:cstheme="minorHAnsi"/>
          <w:sz w:val="22"/>
          <w:szCs w:val="22"/>
        </w:rPr>
        <w:t xml:space="preserve"> </w:t>
      </w:r>
      <w:r w:rsidR="008B7155" w:rsidRPr="00D80D31">
        <w:rPr>
          <w:rFonts w:asciiTheme="minorHAnsi" w:hAnsiTheme="minorHAnsi" w:cstheme="minorHAnsi"/>
          <w:sz w:val="22"/>
          <w:szCs w:val="22"/>
        </w:rPr>
        <w:t>10 ust.</w:t>
      </w:r>
      <w:r w:rsidR="008B7155" w:rsidRPr="00D80D31">
        <w:rPr>
          <w:rFonts w:asciiTheme="minorHAnsi" w:eastAsia="Arial" w:hAnsiTheme="minorHAnsi" w:cstheme="minorHAnsi"/>
          <w:sz w:val="22"/>
          <w:szCs w:val="22"/>
        </w:rPr>
        <w:t xml:space="preserve"> </w:t>
      </w:r>
      <w:r w:rsidR="008B7155" w:rsidRPr="00D80D31">
        <w:rPr>
          <w:rFonts w:asciiTheme="minorHAnsi" w:hAnsiTheme="minorHAnsi" w:cstheme="minorHAnsi"/>
          <w:sz w:val="22"/>
          <w:szCs w:val="22"/>
        </w:rPr>
        <w:t>1</w:t>
      </w:r>
      <w:r w:rsidR="008B7155" w:rsidRPr="00D80D31">
        <w:rPr>
          <w:rFonts w:asciiTheme="minorHAnsi" w:eastAsia="Arial" w:hAnsiTheme="minorHAnsi" w:cstheme="minorHAnsi"/>
          <w:sz w:val="22"/>
          <w:szCs w:val="22"/>
        </w:rPr>
        <w:t xml:space="preserve"> </w:t>
      </w:r>
      <w:r w:rsidR="008B7155" w:rsidRPr="00D80D31">
        <w:rPr>
          <w:rFonts w:asciiTheme="minorHAnsi" w:hAnsiTheme="minorHAnsi" w:cstheme="minorHAnsi"/>
          <w:sz w:val="22"/>
          <w:szCs w:val="22"/>
        </w:rPr>
        <w:t xml:space="preserve">niniejszej umowy </w:t>
      </w:r>
      <w:r w:rsidRPr="00D80D31">
        <w:rPr>
          <w:rFonts w:asciiTheme="minorHAnsi" w:hAnsiTheme="minorHAnsi" w:cstheme="minorHAnsi"/>
          <w:sz w:val="22"/>
          <w:szCs w:val="22"/>
          <w:u w:color="FF0000"/>
        </w:rPr>
        <w:t>lub konieczność dokonania przez Zamawiającego bezpośrednich zapłat na sumę większą niż 5% wartości umowy brutto, o której mowa w § 3 ust. 1 pkt 3) niniejszej umowy na rzecz podwyko</w:t>
      </w:r>
      <w:r w:rsidR="008B7155" w:rsidRPr="00D80D31">
        <w:rPr>
          <w:rFonts w:asciiTheme="minorHAnsi" w:hAnsiTheme="minorHAnsi" w:cstheme="minorHAnsi"/>
          <w:sz w:val="22"/>
          <w:szCs w:val="22"/>
          <w:u w:color="FF0000"/>
        </w:rPr>
        <w:t>nawcy lub dalszego podwykonawcy</w:t>
      </w:r>
      <w:r w:rsidRPr="00D80D31">
        <w:rPr>
          <w:rFonts w:asciiTheme="minorHAnsi" w:hAnsiTheme="minorHAnsi" w:cstheme="minorHAnsi"/>
          <w:sz w:val="22"/>
          <w:szCs w:val="22"/>
          <w:u w:color="FF0000"/>
        </w:rPr>
        <w:t xml:space="preserve"> może stanowić podstawę do odstąpien</w:t>
      </w:r>
      <w:r w:rsidR="00D91C2D" w:rsidRPr="00D80D31">
        <w:rPr>
          <w:rFonts w:asciiTheme="minorHAnsi" w:hAnsiTheme="minorHAnsi" w:cstheme="minorHAnsi"/>
          <w:sz w:val="22"/>
          <w:szCs w:val="22"/>
          <w:u w:color="FF0000"/>
        </w:rPr>
        <w:t xml:space="preserve">ia od umowy przez Zamawiającego </w:t>
      </w:r>
      <w:r w:rsidRPr="00D80D31">
        <w:rPr>
          <w:rFonts w:asciiTheme="minorHAnsi" w:hAnsiTheme="minorHAnsi" w:cstheme="minorHAnsi"/>
          <w:sz w:val="22"/>
          <w:szCs w:val="22"/>
          <w:u w:color="FF0000"/>
        </w:rPr>
        <w:t>z przyczyn leżą</w:t>
      </w:r>
      <w:r w:rsidR="008B7155" w:rsidRPr="00D80D31">
        <w:rPr>
          <w:rFonts w:asciiTheme="minorHAnsi" w:hAnsiTheme="minorHAnsi" w:cstheme="minorHAnsi"/>
          <w:sz w:val="22"/>
          <w:szCs w:val="22"/>
          <w:u w:color="FF0000"/>
        </w:rPr>
        <w:t xml:space="preserve">cych </w:t>
      </w:r>
      <w:r w:rsidRPr="00D80D31">
        <w:rPr>
          <w:rFonts w:asciiTheme="minorHAnsi" w:hAnsiTheme="minorHAnsi" w:cstheme="minorHAnsi"/>
          <w:sz w:val="22"/>
          <w:szCs w:val="22"/>
          <w:u w:color="FF0000"/>
        </w:rPr>
        <w:t>po stronie Wykonawcy.</w:t>
      </w:r>
    </w:p>
    <w:p w14:paraId="4E2929DC" w14:textId="77777777" w:rsidR="00012CED" w:rsidRPr="00D80D31" w:rsidRDefault="00012CED" w:rsidP="00515A89">
      <w:pPr>
        <w:suppressAutoHyphens w:val="0"/>
        <w:jc w:val="both"/>
        <w:rPr>
          <w:rFonts w:asciiTheme="minorHAnsi" w:hAnsiTheme="minorHAnsi" w:cstheme="minorHAnsi"/>
          <w:sz w:val="22"/>
          <w:szCs w:val="22"/>
          <w:lang w:eastAsia="pl-PL"/>
        </w:rPr>
      </w:pPr>
    </w:p>
    <w:p w14:paraId="1C37B770" w14:textId="77777777" w:rsidR="00851EF3" w:rsidRPr="00D80D31" w:rsidRDefault="00851EF3" w:rsidP="00515A89">
      <w:pPr>
        <w:jc w:val="center"/>
        <w:rPr>
          <w:rFonts w:asciiTheme="minorHAnsi" w:hAnsiTheme="minorHAnsi" w:cstheme="minorHAnsi"/>
          <w:sz w:val="22"/>
          <w:szCs w:val="22"/>
        </w:rPr>
      </w:pPr>
      <w:r w:rsidRPr="00D80D31">
        <w:rPr>
          <w:rFonts w:asciiTheme="minorHAnsi" w:hAnsiTheme="minorHAnsi" w:cstheme="minorHAnsi"/>
          <w:sz w:val="22"/>
          <w:szCs w:val="22"/>
        </w:rPr>
        <w:t>§</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1</w:t>
      </w:r>
      <w:r w:rsidR="00012CED" w:rsidRPr="00D80D31">
        <w:rPr>
          <w:rFonts w:asciiTheme="minorHAnsi" w:hAnsiTheme="minorHAnsi" w:cstheme="minorHAnsi"/>
          <w:sz w:val="22"/>
          <w:szCs w:val="22"/>
        </w:rPr>
        <w:t>2</w:t>
      </w:r>
      <w:r w:rsidRPr="00D80D31">
        <w:rPr>
          <w:rFonts w:asciiTheme="minorHAnsi" w:hAnsiTheme="minorHAnsi" w:cstheme="minorHAnsi"/>
          <w:sz w:val="22"/>
          <w:szCs w:val="22"/>
        </w:rPr>
        <w:t>.</w:t>
      </w:r>
    </w:p>
    <w:p w14:paraId="2085075A" w14:textId="76278803" w:rsidR="00851EF3" w:rsidRPr="00D80D31" w:rsidRDefault="00851EF3">
      <w:pPr>
        <w:numPr>
          <w:ilvl w:val="0"/>
          <w:numId w:val="7"/>
        </w:numPr>
        <w:tabs>
          <w:tab w:val="clear" w:pos="2340"/>
          <w:tab w:val="num" w:pos="426"/>
        </w:tabs>
        <w:ind w:left="426" w:hanging="426"/>
        <w:jc w:val="both"/>
        <w:rPr>
          <w:rFonts w:asciiTheme="minorHAnsi" w:hAnsiTheme="minorHAnsi" w:cstheme="minorHAnsi"/>
          <w:sz w:val="22"/>
          <w:szCs w:val="22"/>
        </w:rPr>
      </w:pPr>
      <w:r w:rsidRPr="00D80D31">
        <w:rPr>
          <w:rFonts w:asciiTheme="minorHAnsi" w:hAnsiTheme="minorHAnsi" w:cstheme="minorHAnsi"/>
          <w:sz w:val="22"/>
          <w:szCs w:val="22"/>
        </w:rPr>
        <w:t>Wykonawca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zobowiązuje</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się</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zawrzeć</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na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czas</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obowiązywania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umowy,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umowę</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lub</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umowy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ubezpieczenia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od</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wszelkiego</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ryzyka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i</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odpowiedzialności</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związanej</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realizacją</w:t>
      </w:r>
      <w:r w:rsidRPr="00D80D31">
        <w:rPr>
          <w:rFonts w:asciiTheme="minorHAnsi" w:eastAsia="Arial" w:hAnsiTheme="minorHAnsi" w:cstheme="minorHAnsi"/>
          <w:sz w:val="22"/>
          <w:szCs w:val="22"/>
        </w:rPr>
        <w:t xml:space="preserve"> </w:t>
      </w:r>
      <w:r w:rsidR="00706876" w:rsidRPr="00D80D31">
        <w:rPr>
          <w:rFonts w:asciiTheme="minorHAnsi" w:eastAsia="Arial" w:hAnsiTheme="minorHAnsi" w:cstheme="minorHAnsi"/>
          <w:sz w:val="22"/>
          <w:szCs w:val="22"/>
        </w:rPr>
        <w:t xml:space="preserve">przedmiotu </w:t>
      </w:r>
      <w:r w:rsidRPr="00D80D31">
        <w:rPr>
          <w:rFonts w:asciiTheme="minorHAnsi" w:hAnsiTheme="minorHAnsi" w:cstheme="minorHAnsi"/>
          <w:sz w:val="22"/>
          <w:szCs w:val="22"/>
        </w:rPr>
        <w:t>umowy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oraz</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do</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terminowego</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opłacania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należnych</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składek</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ubezpieczeniowych</w:t>
      </w:r>
      <w:r w:rsidR="005B2DF8" w:rsidRPr="00D80D31">
        <w:rPr>
          <w:rFonts w:asciiTheme="minorHAnsi" w:hAnsiTheme="minorHAnsi" w:cstheme="minorHAnsi"/>
          <w:sz w:val="22"/>
          <w:szCs w:val="22"/>
        </w:rPr>
        <w:t xml:space="preserve"> na sumę ubezpieczenia </w:t>
      </w:r>
      <w:r w:rsidR="00D80D31" w:rsidRPr="00D80D31">
        <w:rPr>
          <w:rFonts w:asciiTheme="minorHAnsi" w:hAnsiTheme="minorHAnsi" w:cstheme="minorHAnsi"/>
          <w:sz w:val="22"/>
          <w:szCs w:val="22"/>
        </w:rPr>
        <w:t>8</w:t>
      </w:r>
      <w:r w:rsidR="00DC3C57" w:rsidRPr="00D80D31">
        <w:rPr>
          <w:rFonts w:asciiTheme="minorHAnsi" w:hAnsiTheme="minorHAnsi" w:cstheme="minorHAnsi"/>
          <w:sz w:val="22"/>
          <w:szCs w:val="22"/>
        </w:rPr>
        <w:t>00</w:t>
      </w:r>
      <w:r w:rsidR="009C0510" w:rsidRPr="00D80D31">
        <w:rPr>
          <w:rFonts w:asciiTheme="minorHAnsi" w:hAnsiTheme="minorHAnsi" w:cstheme="minorHAnsi"/>
          <w:sz w:val="22"/>
          <w:szCs w:val="22"/>
        </w:rPr>
        <w:t> </w:t>
      </w:r>
      <w:r w:rsidR="0073089A" w:rsidRPr="00D80D31">
        <w:rPr>
          <w:rFonts w:asciiTheme="minorHAnsi" w:hAnsiTheme="minorHAnsi" w:cstheme="minorHAnsi"/>
          <w:sz w:val="22"/>
          <w:szCs w:val="22"/>
        </w:rPr>
        <w:t>000</w:t>
      </w:r>
      <w:r w:rsidR="009C0510" w:rsidRPr="00D80D31">
        <w:rPr>
          <w:rFonts w:asciiTheme="minorHAnsi" w:hAnsiTheme="minorHAnsi" w:cstheme="minorHAnsi"/>
          <w:sz w:val="22"/>
          <w:szCs w:val="22"/>
        </w:rPr>
        <w:t>,00</w:t>
      </w:r>
      <w:r w:rsidR="0073089A" w:rsidRPr="00D80D31">
        <w:rPr>
          <w:rFonts w:asciiTheme="minorHAnsi" w:hAnsiTheme="minorHAnsi" w:cstheme="minorHAnsi"/>
          <w:sz w:val="22"/>
          <w:szCs w:val="22"/>
        </w:rPr>
        <w:t xml:space="preserve"> zł</w:t>
      </w:r>
    </w:p>
    <w:p w14:paraId="2A77BBFF" w14:textId="77777777" w:rsidR="00851EF3" w:rsidRPr="00D80D31" w:rsidRDefault="00851EF3">
      <w:pPr>
        <w:numPr>
          <w:ilvl w:val="0"/>
          <w:numId w:val="7"/>
        </w:numPr>
        <w:tabs>
          <w:tab w:val="left" w:pos="426"/>
        </w:tabs>
        <w:ind w:left="426" w:hanging="426"/>
        <w:jc w:val="both"/>
        <w:rPr>
          <w:rFonts w:asciiTheme="minorHAnsi" w:eastAsia="Arial" w:hAnsiTheme="minorHAnsi" w:cstheme="minorHAnsi"/>
          <w:sz w:val="22"/>
          <w:szCs w:val="22"/>
        </w:rPr>
      </w:pPr>
      <w:r w:rsidRPr="00D80D31">
        <w:rPr>
          <w:rFonts w:asciiTheme="minorHAnsi" w:hAnsiTheme="minorHAnsi" w:cstheme="minorHAnsi"/>
          <w:sz w:val="22"/>
          <w:szCs w:val="22"/>
        </w:rPr>
        <w:t>Umowy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ubezpieczenia,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o</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których</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mowa</w:t>
      </w:r>
      <w:r w:rsidRPr="00D80D31">
        <w:rPr>
          <w:rFonts w:asciiTheme="minorHAnsi" w:eastAsia="Arial" w:hAnsiTheme="minorHAnsi" w:cstheme="minorHAnsi"/>
          <w:sz w:val="22"/>
          <w:szCs w:val="22"/>
        </w:rPr>
        <w:t xml:space="preserve"> </w:t>
      </w:r>
      <w:r w:rsidR="008B7155" w:rsidRPr="00D80D31">
        <w:rPr>
          <w:rFonts w:asciiTheme="minorHAnsi" w:hAnsiTheme="minorHAnsi" w:cstheme="minorHAnsi"/>
          <w:sz w:val="22"/>
          <w:szCs w:val="22"/>
        </w:rPr>
        <w:t>w</w:t>
      </w:r>
      <w:r w:rsidR="008B7155" w:rsidRPr="00D80D31">
        <w:rPr>
          <w:rFonts w:asciiTheme="minorHAnsi" w:eastAsia="Arial" w:hAnsiTheme="minorHAnsi" w:cstheme="minorHAnsi"/>
          <w:sz w:val="22"/>
          <w:szCs w:val="22"/>
        </w:rPr>
        <w:t xml:space="preserve"> </w:t>
      </w:r>
      <w:r w:rsidR="008B7155" w:rsidRPr="00D80D31">
        <w:rPr>
          <w:rFonts w:asciiTheme="minorHAnsi" w:hAnsiTheme="minorHAnsi" w:cstheme="minorHAnsi"/>
          <w:sz w:val="22"/>
          <w:szCs w:val="22"/>
        </w:rPr>
        <w:t>ust.</w:t>
      </w:r>
      <w:r w:rsidR="008B7155" w:rsidRPr="00D80D31">
        <w:rPr>
          <w:rFonts w:asciiTheme="minorHAnsi" w:eastAsia="Arial" w:hAnsiTheme="minorHAnsi" w:cstheme="minorHAnsi"/>
          <w:sz w:val="22"/>
          <w:szCs w:val="22"/>
        </w:rPr>
        <w:t xml:space="preserve"> </w:t>
      </w:r>
      <w:r w:rsidR="008B7155" w:rsidRPr="00D80D31">
        <w:rPr>
          <w:rFonts w:asciiTheme="minorHAnsi" w:hAnsiTheme="minorHAnsi" w:cstheme="minorHAnsi"/>
          <w:sz w:val="22"/>
          <w:szCs w:val="22"/>
        </w:rPr>
        <w:t>1</w:t>
      </w:r>
      <w:r w:rsidR="008B7155"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muszą</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zapewniać</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wypłatę</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odszkodowania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płatnego</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złotych</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polskich,</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bez</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ograniczeń.</w:t>
      </w:r>
      <w:r w:rsidRPr="00D80D31">
        <w:rPr>
          <w:rFonts w:asciiTheme="minorHAnsi" w:eastAsia="Arial" w:hAnsiTheme="minorHAnsi" w:cstheme="minorHAnsi"/>
          <w:sz w:val="22"/>
          <w:szCs w:val="22"/>
        </w:rPr>
        <w:t xml:space="preserve"> </w:t>
      </w:r>
    </w:p>
    <w:p w14:paraId="4E73F73C" w14:textId="77777777" w:rsidR="00851EF3" w:rsidRPr="00D80D31" w:rsidRDefault="00851EF3">
      <w:pPr>
        <w:numPr>
          <w:ilvl w:val="0"/>
          <w:numId w:val="7"/>
        </w:numPr>
        <w:tabs>
          <w:tab w:val="left" w:pos="426"/>
        </w:tabs>
        <w:ind w:left="426" w:hanging="426"/>
        <w:jc w:val="both"/>
        <w:rPr>
          <w:rFonts w:asciiTheme="minorHAnsi" w:hAnsiTheme="minorHAnsi" w:cstheme="minorHAnsi"/>
          <w:sz w:val="22"/>
          <w:szCs w:val="22"/>
        </w:rPr>
      </w:pPr>
      <w:r w:rsidRPr="00D80D31">
        <w:rPr>
          <w:rFonts w:asciiTheme="minorHAnsi" w:hAnsiTheme="minorHAnsi" w:cstheme="minorHAnsi"/>
          <w:sz w:val="22"/>
          <w:szCs w:val="22"/>
        </w:rPr>
        <w:t>Koszt</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umowy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lub</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umów,</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o</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których</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mowa</w:t>
      </w:r>
      <w:r w:rsidRPr="00D80D31">
        <w:rPr>
          <w:rFonts w:asciiTheme="minorHAnsi" w:eastAsia="Arial" w:hAnsiTheme="minorHAnsi" w:cstheme="minorHAnsi"/>
          <w:sz w:val="22"/>
          <w:szCs w:val="22"/>
        </w:rPr>
        <w:t xml:space="preserve"> </w:t>
      </w:r>
      <w:r w:rsidR="008B7155" w:rsidRPr="00D80D31">
        <w:rPr>
          <w:rFonts w:asciiTheme="minorHAnsi" w:hAnsiTheme="minorHAnsi" w:cstheme="minorHAnsi"/>
          <w:sz w:val="22"/>
          <w:szCs w:val="22"/>
        </w:rPr>
        <w:t>w</w:t>
      </w:r>
      <w:r w:rsidR="008B7155" w:rsidRPr="00D80D31">
        <w:rPr>
          <w:rFonts w:asciiTheme="minorHAnsi" w:eastAsia="Arial" w:hAnsiTheme="minorHAnsi" w:cstheme="minorHAnsi"/>
          <w:sz w:val="22"/>
          <w:szCs w:val="22"/>
        </w:rPr>
        <w:t xml:space="preserve"> </w:t>
      </w:r>
      <w:r w:rsidR="008B7155" w:rsidRPr="00D80D31">
        <w:rPr>
          <w:rFonts w:asciiTheme="minorHAnsi" w:hAnsiTheme="minorHAnsi" w:cstheme="minorHAnsi"/>
          <w:sz w:val="22"/>
          <w:szCs w:val="22"/>
        </w:rPr>
        <w:t>ust.</w:t>
      </w:r>
      <w:r w:rsidR="008B7155" w:rsidRPr="00D80D31">
        <w:rPr>
          <w:rFonts w:asciiTheme="minorHAnsi" w:eastAsia="Arial" w:hAnsiTheme="minorHAnsi" w:cstheme="minorHAnsi"/>
          <w:sz w:val="22"/>
          <w:szCs w:val="22"/>
        </w:rPr>
        <w:t xml:space="preserve"> </w:t>
      </w:r>
      <w:r w:rsidR="008B7155" w:rsidRPr="00D80D31">
        <w:rPr>
          <w:rFonts w:asciiTheme="minorHAnsi" w:hAnsiTheme="minorHAnsi" w:cstheme="minorHAnsi"/>
          <w:sz w:val="22"/>
          <w:szCs w:val="22"/>
        </w:rPr>
        <w:t>1</w:t>
      </w:r>
      <w:r w:rsidRPr="00D80D31">
        <w:rPr>
          <w:rFonts w:asciiTheme="minorHAnsi" w:hAnsiTheme="minorHAnsi" w:cstheme="minorHAnsi"/>
          <w:sz w:val="22"/>
          <w:szCs w:val="22"/>
        </w:rPr>
        <w:t>,</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szczególności</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składki</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ubezpieczeniowe</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pokrywa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całości</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Wykonawca.</w:t>
      </w:r>
    </w:p>
    <w:p w14:paraId="51E08B38" w14:textId="77777777" w:rsidR="00851EF3" w:rsidRPr="00D80D31" w:rsidRDefault="00851EF3">
      <w:pPr>
        <w:numPr>
          <w:ilvl w:val="0"/>
          <w:numId w:val="7"/>
        </w:numPr>
        <w:tabs>
          <w:tab w:val="left" w:pos="426"/>
        </w:tabs>
        <w:ind w:left="426" w:hanging="426"/>
        <w:jc w:val="both"/>
        <w:rPr>
          <w:rFonts w:asciiTheme="minorHAnsi" w:eastAsia="Arial" w:hAnsiTheme="minorHAnsi" w:cstheme="minorHAnsi"/>
          <w:sz w:val="22"/>
          <w:szCs w:val="22"/>
        </w:rPr>
      </w:pPr>
      <w:r w:rsidRPr="00D80D31">
        <w:rPr>
          <w:rFonts w:asciiTheme="minorHAnsi" w:hAnsiTheme="minorHAnsi" w:cstheme="minorHAnsi"/>
          <w:sz w:val="22"/>
          <w:szCs w:val="22"/>
        </w:rPr>
        <w:t>Ubezpieczenie</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musi</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być</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ważne</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przez</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cały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okres</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realizacji</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umowy.</w:t>
      </w:r>
      <w:r w:rsidRPr="00D80D31">
        <w:rPr>
          <w:rFonts w:asciiTheme="minorHAnsi" w:eastAsia="Arial" w:hAnsiTheme="minorHAnsi" w:cstheme="minorHAnsi"/>
          <w:sz w:val="22"/>
          <w:szCs w:val="22"/>
        </w:rPr>
        <w:t xml:space="preserve"> </w:t>
      </w:r>
    </w:p>
    <w:p w14:paraId="2E49B5B1" w14:textId="77777777" w:rsidR="00851EF3" w:rsidRPr="00D80D31" w:rsidRDefault="00851EF3">
      <w:pPr>
        <w:numPr>
          <w:ilvl w:val="0"/>
          <w:numId w:val="7"/>
        </w:numPr>
        <w:tabs>
          <w:tab w:val="left" w:pos="426"/>
        </w:tabs>
        <w:ind w:left="426" w:hanging="426"/>
        <w:jc w:val="both"/>
        <w:rPr>
          <w:rFonts w:asciiTheme="minorHAnsi" w:hAnsiTheme="minorHAnsi" w:cstheme="minorHAnsi"/>
          <w:sz w:val="22"/>
          <w:szCs w:val="22"/>
        </w:rPr>
      </w:pPr>
      <w:r w:rsidRPr="00D80D31">
        <w:rPr>
          <w:rFonts w:asciiTheme="minorHAnsi" w:hAnsiTheme="minorHAnsi" w:cstheme="minorHAnsi"/>
          <w:sz w:val="22"/>
          <w:szCs w:val="22"/>
        </w:rPr>
        <w:t>Na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każde</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żądanie</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Zamawiającego,</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trakcie</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trwania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umowy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sprawie</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zamówienia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publicznego</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Wykonawca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przedłoży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oryginał</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polisy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lub</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inny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dokument</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ubezpieczenia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odpowiedzialności</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cywilnej,</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wraz</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dowodem</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opłacenia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składek</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na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to</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ubezpieczenie.</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Polisa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lub</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inny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dokument</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ubezpieczenia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odpowiedzialności</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cywilnej</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potwierdzającej</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kontynuację</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ubezpieczenia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od</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dnia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następnego</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po</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dniu</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ustania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poprzedniej</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ochrony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ubezpieczeniowej,</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wraz</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dowodem</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opłacenia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składek</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na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to</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ubezpieczenie</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Wykonawca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będzie</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przedkładał</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Zamawiającemu</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terminie</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do</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14</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dni</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przed</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dniem</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wygaśnięcia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poprzedniej</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umowy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ubezpieczenia.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Jeżeli</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Wykonawca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nie</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wykona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obowiązku,</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ubezpieczenia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odpowiedzialności</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cywilnej,</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Zamawiający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wedle</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swojego</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wyboru</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może</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odstąpić</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od</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niniejszej</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umowy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lub</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ubezpieczyć</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Wykonawcę</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na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jego</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koszt,</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przy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czym</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koszty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poniesione</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na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ubezpieczenie</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Wykonawcy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Zamawiający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potrąci</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wynagrodzenia,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gdyby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potrącenie</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to</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nie</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było</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możliwe,</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zaspokoi</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się</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w:t>
      </w:r>
      <w:r w:rsidR="006A3AC2" w:rsidRPr="00D80D31">
        <w:rPr>
          <w:rFonts w:asciiTheme="minorHAnsi" w:eastAsia="Arial" w:hAnsiTheme="minorHAnsi" w:cstheme="minorHAnsi"/>
          <w:sz w:val="22"/>
          <w:szCs w:val="22"/>
        </w:rPr>
        <w:t> </w:t>
      </w:r>
      <w:r w:rsidRPr="00D80D31">
        <w:rPr>
          <w:rFonts w:asciiTheme="minorHAnsi" w:hAnsiTheme="minorHAnsi" w:cstheme="minorHAnsi"/>
          <w:sz w:val="22"/>
          <w:szCs w:val="22"/>
        </w:rPr>
        <w:t>zabezpieczenia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należytego</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wykonania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umowy,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na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co</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Wykonawca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wyraża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zgodę.</w:t>
      </w:r>
    </w:p>
    <w:p w14:paraId="5CCC12AD" w14:textId="77777777" w:rsidR="00851EF3" w:rsidRPr="00D80D31" w:rsidRDefault="00851EF3">
      <w:pPr>
        <w:numPr>
          <w:ilvl w:val="0"/>
          <w:numId w:val="7"/>
        </w:numPr>
        <w:tabs>
          <w:tab w:val="left" w:pos="426"/>
        </w:tabs>
        <w:ind w:left="426" w:hanging="426"/>
        <w:jc w:val="both"/>
        <w:rPr>
          <w:rFonts w:asciiTheme="minorHAnsi" w:eastAsia="Arial" w:hAnsiTheme="minorHAnsi" w:cstheme="minorHAnsi"/>
          <w:sz w:val="22"/>
          <w:szCs w:val="22"/>
        </w:rPr>
      </w:pPr>
      <w:r w:rsidRPr="00D80D31">
        <w:rPr>
          <w:rFonts w:asciiTheme="minorHAnsi" w:hAnsiTheme="minorHAnsi" w:cstheme="minorHAnsi"/>
          <w:sz w:val="22"/>
          <w:szCs w:val="22"/>
        </w:rPr>
        <w:t>W</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razie</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wydłużenia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czasu</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realizacji</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umowy,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Wykonawca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zobowiązuje</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się</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do</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przedłużenia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ubezpieczenia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na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zasadach</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określonych</w:t>
      </w:r>
      <w:r w:rsidRPr="00D80D31">
        <w:rPr>
          <w:rFonts w:asciiTheme="minorHAnsi" w:eastAsia="Arial" w:hAnsiTheme="minorHAnsi" w:cstheme="minorHAnsi"/>
          <w:sz w:val="22"/>
          <w:szCs w:val="22"/>
        </w:rPr>
        <w:t xml:space="preserve"> </w:t>
      </w:r>
      <w:r w:rsidR="008B7155" w:rsidRPr="00D80D31">
        <w:rPr>
          <w:rFonts w:asciiTheme="minorHAnsi" w:hAnsiTheme="minorHAnsi" w:cstheme="minorHAnsi"/>
          <w:sz w:val="22"/>
          <w:szCs w:val="22"/>
        </w:rPr>
        <w:t>w</w:t>
      </w:r>
      <w:r w:rsidR="008B7155"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ust.</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1,</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ust.</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2</w:t>
      </w:r>
      <w:r w:rsidR="005B2DF8" w:rsidRPr="00D80D31">
        <w:rPr>
          <w:rFonts w:asciiTheme="minorHAnsi" w:hAnsiTheme="minorHAnsi" w:cstheme="minorHAnsi"/>
          <w:sz w:val="22"/>
          <w:szCs w:val="22"/>
        </w:rPr>
        <w:t xml:space="preserve"> i</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ust.</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3</w:t>
      </w:r>
      <w:r w:rsidRPr="00D80D31">
        <w:rPr>
          <w:rFonts w:asciiTheme="minorHAnsi" w:eastAsia="Arial" w:hAnsiTheme="minorHAnsi" w:cstheme="minorHAnsi"/>
          <w:sz w:val="22"/>
          <w:szCs w:val="22"/>
        </w:rPr>
        <w:t xml:space="preserve"> </w:t>
      </w:r>
      <w:r w:rsidR="005B2DF8" w:rsidRPr="00D80D31">
        <w:rPr>
          <w:rFonts w:asciiTheme="minorHAnsi" w:hAnsiTheme="minorHAnsi" w:cstheme="minorHAnsi"/>
          <w:sz w:val="22"/>
          <w:szCs w:val="22"/>
        </w:rPr>
        <w:t xml:space="preserve">niniejszej </w:t>
      </w:r>
      <w:r w:rsidR="008B7155" w:rsidRPr="00D80D31">
        <w:rPr>
          <w:rFonts w:asciiTheme="minorHAnsi" w:hAnsiTheme="minorHAnsi" w:cstheme="minorHAnsi"/>
          <w:sz w:val="22"/>
          <w:szCs w:val="22"/>
        </w:rPr>
        <w:t>umowy</w:t>
      </w:r>
      <w:r w:rsidRPr="00D80D31">
        <w:rPr>
          <w:rFonts w:asciiTheme="minorHAnsi" w:hAnsiTheme="minorHAnsi" w:cstheme="minorHAnsi"/>
          <w:sz w:val="22"/>
          <w:szCs w:val="22"/>
        </w:rPr>
        <w:t>,</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przedstawiając</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Zamawiającemu</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dokumenty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potwierdzające</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zawarcie</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umowy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ubezpieczenia,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tym</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szczególności</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kopię</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umowy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ubezpieczenia.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przypadku</w:t>
      </w:r>
      <w:r w:rsidR="005B2DF8"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nie</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dokonania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przedłużenia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ubezpieczenia,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przedłużenia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niezgodnie</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w:t>
      </w:r>
      <w:r w:rsidR="006A3AC2" w:rsidRPr="00D80D31">
        <w:rPr>
          <w:rFonts w:asciiTheme="minorHAnsi" w:eastAsia="Arial" w:hAnsiTheme="minorHAnsi" w:cstheme="minorHAnsi"/>
          <w:sz w:val="22"/>
          <w:szCs w:val="22"/>
        </w:rPr>
        <w:t> </w:t>
      </w:r>
      <w:r w:rsidRPr="00D80D31">
        <w:rPr>
          <w:rFonts w:asciiTheme="minorHAnsi" w:hAnsiTheme="minorHAnsi" w:cstheme="minorHAnsi"/>
          <w:sz w:val="22"/>
          <w:szCs w:val="22"/>
        </w:rPr>
        <w:t>zasadami</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określonymi</w:t>
      </w:r>
      <w:r w:rsidRPr="00D80D31">
        <w:rPr>
          <w:rFonts w:asciiTheme="minorHAnsi" w:eastAsia="Arial" w:hAnsiTheme="minorHAnsi" w:cstheme="minorHAnsi"/>
          <w:sz w:val="22"/>
          <w:szCs w:val="22"/>
        </w:rPr>
        <w:t xml:space="preserve"> </w:t>
      </w:r>
      <w:r w:rsidR="008B7155" w:rsidRPr="00D80D31">
        <w:rPr>
          <w:rFonts w:asciiTheme="minorHAnsi" w:hAnsiTheme="minorHAnsi" w:cstheme="minorHAnsi"/>
          <w:sz w:val="22"/>
          <w:szCs w:val="22"/>
        </w:rPr>
        <w:t>w</w:t>
      </w:r>
      <w:r w:rsidR="008B7155" w:rsidRPr="00D80D31">
        <w:rPr>
          <w:rFonts w:asciiTheme="minorHAnsi" w:eastAsia="Arial" w:hAnsiTheme="minorHAnsi" w:cstheme="minorHAnsi"/>
          <w:sz w:val="22"/>
          <w:szCs w:val="22"/>
        </w:rPr>
        <w:t xml:space="preserve"> </w:t>
      </w:r>
      <w:r w:rsidR="008B7155" w:rsidRPr="00D80D31">
        <w:rPr>
          <w:rFonts w:asciiTheme="minorHAnsi" w:hAnsiTheme="minorHAnsi" w:cstheme="minorHAnsi"/>
          <w:sz w:val="22"/>
          <w:szCs w:val="22"/>
        </w:rPr>
        <w:t>ust.</w:t>
      </w:r>
      <w:r w:rsidR="008B7155" w:rsidRPr="00D80D31">
        <w:rPr>
          <w:rFonts w:asciiTheme="minorHAnsi" w:eastAsia="Arial" w:hAnsiTheme="minorHAnsi" w:cstheme="minorHAnsi"/>
          <w:sz w:val="22"/>
          <w:szCs w:val="22"/>
        </w:rPr>
        <w:t xml:space="preserve"> </w:t>
      </w:r>
      <w:r w:rsidR="008B7155" w:rsidRPr="00D80D31">
        <w:rPr>
          <w:rFonts w:asciiTheme="minorHAnsi" w:hAnsiTheme="minorHAnsi" w:cstheme="minorHAnsi"/>
          <w:sz w:val="22"/>
          <w:szCs w:val="22"/>
        </w:rPr>
        <w:t>1,</w:t>
      </w:r>
      <w:r w:rsidR="008B7155" w:rsidRPr="00D80D31">
        <w:rPr>
          <w:rFonts w:asciiTheme="minorHAnsi" w:eastAsia="Arial" w:hAnsiTheme="minorHAnsi" w:cstheme="minorHAnsi"/>
          <w:sz w:val="22"/>
          <w:szCs w:val="22"/>
        </w:rPr>
        <w:t xml:space="preserve"> </w:t>
      </w:r>
      <w:r w:rsidR="008B7155" w:rsidRPr="00D80D31">
        <w:rPr>
          <w:rFonts w:asciiTheme="minorHAnsi" w:hAnsiTheme="minorHAnsi" w:cstheme="minorHAnsi"/>
          <w:sz w:val="22"/>
          <w:szCs w:val="22"/>
        </w:rPr>
        <w:t>ust.</w:t>
      </w:r>
      <w:r w:rsidR="008B7155" w:rsidRPr="00D80D31">
        <w:rPr>
          <w:rFonts w:asciiTheme="minorHAnsi" w:eastAsia="Arial" w:hAnsiTheme="minorHAnsi" w:cstheme="minorHAnsi"/>
          <w:sz w:val="22"/>
          <w:szCs w:val="22"/>
        </w:rPr>
        <w:t xml:space="preserve"> </w:t>
      </w:r>
      <w:r w:rsidR="005B2DF8" w:rsidRPr="00D80D31">
        <w:rPr>
          <w:rFonts w:asciiTheme="minorHAnsi" w:hAnsiTheme="minorHAnsi" w:cstheme="minorHAnsi"/>
          <w:sz w:val="22"/>
          <w:szCs w:val="22"/>
        </w:rPr>
        <w:t>2 i</w:t>
      </w:r>
      <w:r w:rsidR="008B7155" w:rsidRPr="00D80D31">
        <w:rPr>
          <w:rFonts w:asciiTheme="minorHAnsi" w:eastAsia="Arial" w:hAnsiTheme="minorHAnsi" w:cstheme="minorHAnsi"/>
          <w:sz w:val="22"/>
          <w:szCs w:val="22"/>
        </w:rPr>
        <w:t xml:space="preserve"> </w:t>
      </w:r>
      <w:r w:rsidR="008B7155" w:rsidRPr="00D80D31">
        <w:rPr>
          <w:rFonts w:asciiTheme="minorHAnsi" w:hAnsiTheme="minorHAnsi" w:cstheme="minorHAnsi"/>
          <w:sz w:val="22"/>
          <w:szCs w:val="22"/>
        </w:rPr>
        <w:t>ust.</w:t>
      </w:r>
      <w:r w:rsidR="008B7155" w:rsidRPr="00D80D31">
        <w:rPr>
          <w:rFonts w:asciiTheme="minorHAnsi" w:eastAsia="Arial" w:hAnsiTheme="minorHAnsi" w:cstheme="minorHAnsi"/>
          <w:sz w:val="22"/>
          <w:szCs w:val="22"/>
        </w:rPr>
        <w:t xml:space="preserve"> </w:t>
      </w:r>
      <w:r w:rsidR="008B7155" w:rsidRPr="00D80D31">
        <w:rPr>
          <w:rFonts w:asciiTheme="minorHAnsi" w:hAnsiTheme="minorHAnsi" w:cstheme="minorHAnsi"/>
          <w:sz w:val="22"/>
          <w:szCs w:val="22"/>
        </w:rPr>
        <w:t>3</w:t>
      </w:r>
      <w:r w:rsidR="008B7155" w:rsidRPr="00D80D31">
        <w:rPr>
          <w:rFonts w:asciiTheme="minorHAnsi" w:eastAsia="Arial" w:hAnsiTheme="minorHAnsi" w:cstheme="minorHAnsi"/>
          <w:sz w:val="22"/>
          <w:szCs w:val="22"/>
        </w:rPr>
        <w:t xml:space="preserve"> </w:t>
      </w:r>
      <w:r w:rsidR="008B7155" w:rsidRPr="00D80D31">
        <w:rPr>
          <w:rFonts w:asciiTheme="minorHAnsi" w:hAnsiTheme="minorHAnsi" w:cstheme="minorHAnsi"/>
          <w:sz w:val="22"/>
          <w:szCs w:val="22"/>
        </w:rPr>
        <w:t xml:space="preserve">niniejszej umowy </w:t>
      </w:r>
      <w:r w:rsidRPr="00D80D31">
        <w:rPr>
          <w:rFonts w:asciiTheme="minorHAnsi" w:hAnsiTheme="minorHAnsi" w:cstheme="minorHAnsi"/>
          <w:sz w:val="22"/>
          <w:szCs w:val="22"/>
        </w:rPr>
        <w:t>lub</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nie</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przedłożenia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przez</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Wykonawcę</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odnośnego</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dokumentu</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ubezpieczenia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terminie,</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o</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którym</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mowa</w:t>
      </w:r>
      <w:r w:rsidRPr="00D80D31">
        <w:rPr>
          <w:rFonts w:asciiTheme="minorHAnsi" w:eastAsia="Arial" w:hAnsiTheme="minorHAnsi" w:cstheme="minorHAnsi"/>
          <w:sz w:val="22"/>
          <w:szCs w:val="22"/>
        </w:rPr>
        <w:t xml:space="preserve"> </w:t>
      </w:r>
      <w:r w:rsidR="008B7155" w:rsidRPr="00D80D31">
        <w:rPr>
          <w:rFonts w:asciiTheme="minorHAnsi" w:hAnsiTheme="minorHAnsi" w:cstheme="minorHAnsi"/>
          <w:sz w:val="22"/>
          <w:szCs w:val="22"/>
        </w:rPr>
        <w:t>w</w:t>
      </w:r>
      <w:r w:rsidR="008B7155" w:rsidRPr="00D80D31">
        <w:rPr>
          <w:rFonts w:asciiTheme="minorHAnsi" w:eastAsia="Arial" w:hAnsiTheme="minorHAnsi" w:cstheme="minorHAnsi"/>
          <w:sz w:val="22"/>
          <w:szCs w:val="22"/>
        </w:rPr>
        <w:t xml:space="preserve"> </w:t>
      </w:r>
      <w:r w:rsidR="008B7155" w:rsidRPr="00D80D31">
        <w:rPr>
          <w:rFonts w:asciiTheme="minorHAnsi" w:hAnsiTheme="minorHAnsi" w:cstheme="minorHAnsi"/>
          <w:sz w:val="22"/>
          <w:szCs w:val="22"/>
        </w:rPr>
        <w:t>ust.</w:t>
      </w:r>
      <w:r w:rsidR="008B7155" w:rsidRPr="00D80D31">
        <w:rPr>
          <w:rFonts w:asciiTheme="minorHAnsi" w:eastAsia="Arial" w:hAnsiTheme="minorHAnsi" w:cstheme="minorHAnsi"/>
          <w:sz w:val="22"/>
          <w:szCs w:val="22"/>
        </w:rPr>
        <w:t xml:space="preserve"> </w:t>
      </w:r>
      <w:r w:rsidR="008B7155" w:rsidRPr="00D80D31">
        <w:rPr>
          <w:rFonts w:asciiTheme="minorHAnsi" w:hAnsiTheme="minorHAnsi" w:cstheme="minorHAnsi"/>
          <w:sz w:val="22"/>
          <w:szCs w:val="22"/>
        </w:rPr>
        <w:t>1,</w:t>
      </w:r>
      <w:r w:rsidR="008B7155" w:rsidRPr="00D80D31">
        <w:rPr>
          <w:rFonts w:asciiTheme="minorHAnsi" w:eastAsia="Arial" w:hAnsiTheme="minorHAnsi" w:cstheme="minorHAnsi"/>
          <w:sz w:val="22"/>
          <w:szCs w:val="22"/>
        </w:rPr>
        <w:t xml:space="preserve"> </w:t>
      </w:r>
      <w:r w:rsidR="008B7155" w:rsidRPr="00D80D31">
        <w:rPr>
          <w:rFonts w:asciiTheme="minorHAnsi" w:hAnsiTheme="minorHAnsi" w:cstheme="minorHAnsi"/>
          <w:sz w:val="22"/>
          <w:szCs w:val="22"/>
        </w:rPr>
        <w:t>ust.</w:t>
      </w:r>
      <w:r w:rsidR="008B7155" w:rsidRPr="00D80D31">
        <w:rPr>
          <w:rFonts w:asciiTheme="minorHAnsi" w:eastAsia="Arial" w:hAnsiTheme="minorHAnsi" w:cstheme="minorHAnsi"/>
          <w:sz w:val="22"/>
          <w:szCs w:val="22"/>
        </w:rPr>
        <w:t xml:space="preserve"> </w:t>
      </w:r>
      <w:r w:rsidR="005B2DF8" w:rsidRPr="00D80D31">
        <w:rPr>
          <w:rFonts w:asciiTheme="minorHAnsi" w:hAnsiTheme="minorHAnsi" w:cstheme="minorHAnsi"/>
          <w:sz w:val="22"/>
          <w:szCs w:val="22"/>
        </w:rPr>
        <w:t>2 i</w:t>
      </w:r>
      <w:r w:rsidR="008B7155" w:rsidRPr="00D80D31">
        <w:rPr>
          <w:rFonts w:asciiTheme="minorHAnsi" w:eastAsia="Arial" w:hAnsiTheme="minorHAnsi" w:cstheme="minorHAnsi"/>
          <w:sz w:val="22"/>
          <w:szCs w:val="22"/>
        </w:rPr>
        <w:t xml:space="preserve"> </w:t>
      </w:r>
      <w:r w:rsidR="008B7155" w:rsidRPr="00D80D31">
        <w:rPr>
          <w:rFonts w:asciiTheme="minorHAnsi" w:hAnsiTheme="minorHAnsi" w:cstheme="minorHAnsi"/>
          <w:sz w:val="22"/>
          <w:szCs w:val="22"/>
        </w:rPr>
        <w:t>ust.</w:t>
      </w:r>
      <w:r w:rsidR="008B7155" w:rsidRPr="00D80D31">
        <w:rPr>
          <w:rFonts w:asciiTheme="minorHAnsi" w:eastAsia="Arial" w:hAnsiTheme="minorHAnsi" w:cstheme="minorHAnsi"/>
          <w:sz w:val="22"/>
          <w:szCs w:val="22"/>
        </w:rPr>
        <w:t xml:space="preserve"> </w:t>
      </w:r>
      <w:r w:rsidR="008B7155" w:rsidRPr="00D80D31">
        <w:rPr>
          <w:rFonts w:asciiTheme="minorHAnsi" w:hAnsiTheme="minorHAnsi" w:cstheme="minorHAnsi"/>
          <w:sz w:val="22"/>
          <w:szCs w:val="22"/>
        </w:rPr>
        <w:t>3</w:t>
      </w:r>
      <w:r w:rsidR="008B7155" w:rsidRPr="00D80D31">
        <w:rPr>
          <w:rFonts w:asciiTheme="minorHAnsi" w:eastAsia="Arial" w:hAnsiTheme="minorHAnsi" w:cstheme="minorHAnsi"/>
          <w:sz w:val="22"/>
          <w:szCs w:val="22"/>
        </w:rPr>
        <w:t xml:space="preserve"> </w:t>
      </w:r>
      <w:r w:rsidR="008B7155" w:rsidRPr="00D80D31">
        <w:rPr>
          <w:rFonts w:asciiTheme="minorHAnsi" w:hAnsiTheme="minorHAnsi" w:cstheme="minorHAnsi"/>
          <w:sz w:val="22"/>
          <w:szCs w:val="22"/>
        </w:rPr>
        <w:t>niniejszej umowy</w:t>
      </w:r>
      <w:r w:rsidRPr="00D80D31">
        <w:rPr>
          <w:rFonts w:asciiTheme="minorHAnsi" w:hAnsiTheme="minorHAnsi" w:cstheme="minorHAnsi"/>
          <w:sz w:val="22"/>
          <w:szCs w:val="22"/>
        </w:rPr>
        <w:t>,</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Zamawiający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imieniu</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i</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na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rzecz</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Wykonawcy,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na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jego</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koszt</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dokona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stosownego</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ubezpieczenia,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zakresie</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określonym</w:t>
      </w:r>
      <w:r w:rsidRPr="00D80D31">
        <w:rPr>
          <w:rFonts w:asciiTheme="minorHAnsi" w:eastAsia="Arial" w:hAnsiTheme="minorHAnsi" w:cstheme="minorHAnsi"/>
          <w:sz w:val="22"/>
          <w:szCs w:val="22"/>
        </w:rPr>
        <w:t xml:space="preserve"> </w:t>
      </w:r>
      <w:r w:rsidR="008B7155" w:rsidRPr="00D80D31">
        <w:rPr>
          <w:rFonts w:asciiTheme="minorHAnsi" w:hAnsiTheme="minorHAnsi" w:cstheme="minorHAnsi"/>
          <w:sz w:val="22"/>
          <w:szCs w:val="22"/>
        </w:rPr>
        <w:t>w</w:t>
      </w:r>
      <w:r w:rsidR="008B7155" w:rsidRPr="00D80D31">
        <w:rPr>
          <w:rFonts w:asciiTheme="minorHAnsi" w:eastAsia="Arial" w:hAnsiTheme="minorHAnsi" w:cstheme="minorHAnsi"/>
          <w:sz w:val="22"/>
          <w:szCs w:val="22"/>
        </w:rPr>
        <w:t xml:space="preserve"> </w:t>
      </w:r>
      <w:r w:rsidR="008B7155" w:rsidRPr="00D80D31">
        <w:rPr>
          <w:rFonts w:asciiTheme="minorHAnsi" w:hAnsiTheme="minorHAnsi" w:cstheme="minorHAnsi"/>
          <w:sz w:val="22"/>
          <w:szCs w:val="22"/>
        </w:rPr>
        <w:t>ust.</w:t>
      </w:r>
      <w:r w:rsidR="008B7155" w:rsidRPr="00D80D31">
        <w:rPr>
          <w:rFonts w:asciiTheme="minorHAnsi" w:eastAsia="Arial" w:hAnsiTheme="minorHAnsi" w:cstheme="minorHAnsi"/>
          <w:sz w:val="22"/>
          <w:szCs w:val="22"/>
        </w:rPr>
        <w:t xml:space="preserve"> </w:t>
      </w:r>
      <w:r w:rsidR="008B7155" w:rsidRPr="00D80D31">
        <w:rPr>
          <w:rFonts w:asciiTheme="minorHAnsi" w:hAnsiTheme="minorHAnsi" w:cstheme="minorHAnsi"/>
          <w:sz w:val="22"/>
          <w:szCs w:val="22"/>
        </w:rPr>
        <w:t>1,</w:t>
      </w:r>
      <w:r w:rsidR="008B7155" w:rsidRPr="00D80D31">
        <w:rPr>
          <w:rFonts w:asciiTheme="minorHAnsi" w:eastAsia="Arial" w:hAnsiTheme="minorHAnsi" w:cstheme="minorHAnsi"/>
          <w:sz w:val="22"/>
          <w:szCs w:val="22"/>
        </w:rPr>
        <w:t xml:space="preserve"> </w:t>
      </w:r>
      <w:r w:rsidR="008B7155" w:rsidRPr="00D80D31">
        <w:rPr>
          <w:rFonts w:asciiTheme="minorHAnsi" w:hAnsiTheme="minorHAnsi" w:cstheme="minorHAnsi"/>
          <w:sz w:val="22"/>
          <w:szCs w:val="22"/>
        </w:rPr>
        <w:t>ust.</w:t>
      </w:r>
      <w:r w:rsidR="008B7155" w:rsidRPr="00D80D31">
        <w:rPr>
          <w:rFonts w:asciiTheme="minorHAnsi" w:eastAsia="Arial" w:hAnsiTheme="minorHAnsi" w:cstheme="minorHAnsi"/>
          <w:sz w:val="22"/>
          <w:szCs w:val="22"/>
        </w:rPr>
        <w:t xml:space="preserve"> </w:t>
      </w:r>
      <w:r w:rsidR="005B2DF8" w:rsidRPr="00D80D31">
        <w:rPr>
          <w:rFonts w:asciiTheme="minorHAnsi" w:hAnsiTheme="minorHAnsi" w:cstheme="minorHAnsi"/>
          <w:sz w:val="22"/>
          <w:szCs w:val="22"/>
        </w:rPr>
        <w:t>2 i</w:t>
      </w:r>
      <w:r w:rsidR="008B7155" w:rsidRPr="00D80D31">
        <w:rPr>
          <w:rFonts w:asciiTheme="minorHAnsi" w:eastAsia="Arial" w:hAnsiTheme="minorHAnsi" w:cstheme="minorHAnsi"/>
          <w:sz w:val="22"/>
          <w:szCs w:val="22"/>
        </w:rPr>
        <w:t xml:space="preserve"> </w:t>
      </w:r>
      <w:r w:rsidR="008B7155" w:rsidRPr="00D80D31">
        <w:rPr>
          <w:rFonts w:asciiTheme="minorHAnsi" w:hAnsiTheme="minorHAnsi" w:cstheme="minorHAnsi"/>
          <w:sz w:val="22"/>
          <w:szCs w:val="22"/>
        </w:rPr>
        <w:t>ust.</w:t>
      </w:r>
      <w:r w:rsidR="008B7155" w:rsidRPr="00D80D31">
        <w:rPr>
          <w:rFonts w:asciiTheme="minorHAnsi" w:eastAsia="Arial" w:hAnsiTheme="minorHAnsi" w:cstheme="minorHAnsi"/>
          <w:sz w:val="22"/>
          <w:szCs w:val="22"/>
        </w:rPr>
        <w:t xml:space="preserve"> </w:t>
      </w:r>
      <w:r w:rsidR="008B7155" w:rsidRPr="00D80D31">
        <w:rPr>
          <w:rFonts w:asciiTheme="minorHAnsi" w:hAnsiTheme="minorHAnsi" w:cstheme="minorHAnsi"/>
          <w:sz w:val="22"/>
          <w:szCs w:val="22"/>
        </w:rPr>
        <w:t>3</w:t>
      </w:r>
      <w:r w:rsidR="008B7155" w:rsidRPr="00D80D31">
        <w:rPr>
          <w:rFonts w:asciiTheme="minorHAnsi" w:eastAsia="Arial" w:hAnsiTheme="minorHAnsi" w:cstheme="minorHAnsi"/>
          <w:sz w:val="22"/>
          <w:szCs w:val="22"/>
        </w:rPr>
        <w:t xml:space="preserve"> </w:t>
      </w:r>
      <w:r w:rsidR="008B7155" w:rsidRPr="00D80D31">
        <w:rPr>
          <w:rFonts w:asciiTheme="minorHAnsi" w:hAnsiTheme="minorHAnsi" w:cstheme="minorHAnsi"/>
          <w:sz w:val="22"/>
          <w:szCs w:val="22"/>
        </w:rPr>
        <w:t>niniejszej umowy</w:t>
      </w:r>
      <w:r w:rsidRPr="00D80D31">
        <w:rPr>
          <w:rFonts w:asciiTheme="minorHAnsi" w:hAnsiTheme="minorHAnsi" w:cstheme="minorHAnsi"/>
          <w:sz w:val="22"/>
          <w:szCs w:val="22"/>
        </w:rPr>
        <w:t>,</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poniesiony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koszt</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potrąci</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należności</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wynikających</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w:t>
      </w:r>
      <w:r w:rsidR="006A3AC2"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faktury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wystawionej</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przez</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Wykonawcę.</w:t>
      </w:r>
      <w:r w:rsidRPr="00D80D31">
        <w:rPr>
          <w:rFonts w:asciiTheme="minorHAnsi" w:eastAsia="Arial" w:hAnsiTheme="minorHAnsi" w:cstheme="minorHAnsi"/>
          <w:sz w:val="22"/>
          <w:szCs w:val="22"/>
        </w:rPr>
        <w:t xml:space="preserve"> </w:t>
      </w:r>
    </w:p>
    <w:p w14:paraId="1BF56CB6" w14:textId="77777777" w:rsidR="00851EF3" w:rsidRPr="00D80D31" w:rsidRDefault="00851EF3">
      <w:pPr>
        <w:numPr>
          <w:ilvl w:val="0"/>
          <w:numId w:val="7"/>
        </w:numPr>
        <w:tabs>
          <w:tab w:val="left" w:pos="426"/>
        </w:tabs>
        <w:ind w:left="426" w:hanging="426"/>
        <w:jc w:val="both"/>
        <w:rPr>
          <w:rFonts w:asciiTheme="minorHAnsi" w:hAnsiTheme="minorHAnsi" w:cstheme="minorHAnsi"/>
          <w:sz w:val="22"/>
          <w:szCs w:val="22"/>
        </w:rPr>
      </w:pPr>
      <w:r w:rsidRPr="00D80D31">
        <w:rPr>
          <w:rFonts w:asciiTheme="minorHAnsi" w:hAnsiTheme="minorHAnsi" w:cstheme="minorHAnsi"/>
          <w:sz w:val="22"/>
          <w:szCs w:val="22"/>
        </w:rPr>
        <w:t>Wykonawca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nie</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jest</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uprawniony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do</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dokonywania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zmian</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warunków</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ubezpieczenia,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bez</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uprzedniej</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zgody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Zamawiającego</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wyrażonej</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na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piśmie.</w:t>
      </w:r>
    </w:p>
    <w:p w14:paraId="3158513E" w14:textId="77777777" w:rsidR="006A3AC2" w:rsidRPr="00D80D31" w:rsidRDefault="006A3AC2" w:rsidP="00515A89">
      <w:pPr>
        <w:jc w:val="both"/>
        <w:rPr>
          <w:rFonts w:asciiTheme="minorHAnsi" w:hAnsiTheme="minorHAnsi" w:cstheme="minorHAnsi"/>
          <w:sz w:val="22"/>
          <w:szCs w:val="22"/>
        </w:rPr>
      </w:pPr>
    </w:p>
    <w:p w14:paraId="24318A2C" w14:textId="77777777" w:rsidR="00851EF3" w:rsidRPr="00D80D31" w:rsidRDefault="00851EF3" w:rsidP="00515A89">
      <w:pPr>
        <w:pStyle w:val="Tekstpodstawowy"/>
        <w:spacing w:after="0"/>
        <w:jc w:val="center"/>
        <w:rPr>
          <w:rFonts w:asciiTheme="minorHAnsi" w:hAnsiTheme="minorHAnsi" w:cstheme="minorHAnsi"/>
          <w:sz w:val="22"/>
          <w:szCs w:val="22"/>
        </w:rPr>
      </w:pPr>
      <w:r w:rsidRPr="00D80D31">
        <w:rPr>
          <w:rFonts w:asciiTheme="minorHAnsi" w:hAnsiTheme="minorHAnsi" w:cstheme="minorHAnsi"/>
          <w:sz w:val="22"/>
          <w:szCs w:val="22"/>
        </w:rPr>
        <w:t>§</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1</w:t>
      </w:r>
      <w:r w:rsidR="00012CED" w:rsidRPr="00D80D31">
        <w:rPr>
          <w:rFonts w:asciiTheme="minorHAnsi" w:hAnsiTheme="minorHAnsi" w:cstheme="minorHAnsi"/>
          <w:sz w:val="22"/>
          <w:szCs w:val="22"/>
        </w:rPr>
        <w:t>3</w:t>
      </w:r>
      <w:r w:rsidRPr="00D80D31">
        <w:rPr>
          <w:rFonts w:asciiTheme="minorHAnsi" w:hAnsiTheme="minorHAnsi" w:cstheme="minorHAnsi"/>
          <w:sz w:val="22"/>
          <w:szCs w:val="22"/>
        </w:rPr>
        <w:t>.</w:t>
      </w:r>
    </w:p>
    <w:p w14:paraId="1B8E7AE0" w14:textId="77777777" w:rsidR="00851EF3" w:rsidRPr="00D80D31" w:rsidRDefault="00851EF3">
      <w:pPr>
        <w:pStyle w:val="Akapitzlist"/>
        <w:numPr>
          <w:ilvl w:val="3"/>
          <w:numId w:val="11"/>
        </w:numPr>
        <w:tabs>
          <w:tab w:val="left" w:pos="426"/>
          <w:tab w:val="left" w:pos="709"/>
        </w:tabs>
        <w:spacing w:after="0" w:line="240" w:lineRule="auto"/>
        <w:ind w:left="426" w:hanging="426"/>
        <w:jc w:val="both"/>
        <w:rPr>
          <w:rFonts w:asciiTheme="minorHAnsi" w:hAnsiTheme="minorHAnsi" w:cstheme="minorHAnsi"/>
        </w:rPr>
      </w:pPr>
      <w:r w:rsidRPr="00D80D31">
        <w:rPr>
          <w:rFonts w:asciiTheme="minorHAnsi" w:hAnsiTheme="minorHAnsi" w:cstheme="minorHAnsi"/>
        </w:rPr>
        <w:t>Wykonawca</w:t>
      </w:r>
      <w:r w:rsidRPr="00D80D31">
        <w:rPr>
          <w:rFonts w:asciiTheme="minorHAnsi" w:eastAsia="Arial" w:hAnsiTheme="minorHAnsi" w:cstheme="minorHAnsi"/>
        </w:rPr>
        <w:t xml:space="preserve"> </w:t>
      </w:r>
      <w:r w:rsidRPr="00D80D31">
        <w:rPr>
          <w:rFonts w:asciiTheme="minorHAnsi" w:hAnsiTheme="minorHAnsi" w:cstheme="minorHAnsi"/>
        </w:rPr>
        <w:t>przed</w:t>
      </w:r>
      <w:r w:rsidRPr="00D80D31">
        <w:rPr>
          <w:rFonts w:asciiTheme="minorHAnsi" w:eastAsia="Arial" w:hAnsiTheme="minorHAnsi" w:cstheme="minorHAnsi"/>
        </w:rPr>
        <w:t xml:space="preserve"> </w:t>
      </w:r>
      <w:r w:rsidRPr="00D80D31">
        <w:rPr>
          <w:rFonts w:asciiTheme="minorHAnsi" w:hAnsiTheme="minorHAnsi" w:cstheme="minorHAnsi"/>
        </w:rPr>
        <w:t>zawarciem</w:t>
      </w:r>
      <w:r w:rsidRPr="00D80D31">
        <w:rPr>
          <w:rFonts w:asciiTheme="minorHAnsi" w:eastAsia="Arial" w:hAnsiTheme="minorHAnsi" w:cstheme="minorHAnsi"/>
        </w:rPr>
        <w:t xml:space="preserve"> </w:t>
      </w:r>
      <w:r w:rsidRPr="00D80D31">
        <w:rPr>
          <w:rFonts w:asciiTheme="minorHAnsi" w:hAnsiTheme="minorHAnsi" w:cstheme="minorHAnsi"/>
        </w:rPr>
        <w:t>umowy</w:t>
      </w:r>
      <w:r w:rsidRPr="00D80D31">
        <w:rPr>
          <w:rFonts w:asciiTheme="minorHAnsi" w:eastAsia="Arial" w:hAnsiTheme="minorHAnsi" w:cstheme="minorHAnsi"/>
        </w:rPr>
        <w:t xml:space="preserve"> </w:t>
      </w:r>
      <w:r w:rsidRPr="00D80D31">
        <w:rPr>
          <w:rFonts w:asciiTheme="minorHAnsi" w:hAnsiTheme="minorHAnsi" w:cstheme="minorHAnsi"/>
        </w:rPr>
        <w:t>wniósł</w:t>
      </w:r>
      <w:r w:rsidRPr="00D80D31">
        <w:rPr>
          <w:rFonts w:asciiTheme="minorHAnsi" w:eastAsia="Arial" w:hAnsiTheme="minorHAnsi" w:cstheme="minorHAnsi"/>
        </w:rPr>
        <w:t xml:space="preserve"> </w:t>
      </w:r>
      <w:r w:rsidRPr="00D80D31">
        <w:rPr>
          <w:rFonts w:asciiTheme="minorHAnsi" w:hAnsiTheme="minorHAnsi" w:cstheme="minorHAnsi"/>
        </w:rPr>
        <w:t>zabezpieczenie</w:t>
      </w:r>
      <w:r w:rsidRPr="00D80D31">
        <w:rPr>
          <w:rFonts w:asciiTheme="minorHAnsi" w:eastAsia="Arial" w:hAnsiTheme="minorHAnsi" w:cstheme="minorHAnsi"/>
        </w:rPr>
        <w:t xml:space="preserve"> </w:t>
      </w:r>
      <w:r w:rsidRPr="00D80D31">
        <w:rPr>
          <w:rFonts w:asciiTheme="minorHAnsi" w:hAnsiTheme="minorHAnsi" w:cstheme="minorHAnsi"/>
        </w:rPr>
        <w:t>należytego</w:t>
      </w:r>
      <w:r w:rsidRPr="00D80D31">
        <w:rPr>
          <w:rFonts w:asciiTheme="minorHAnsi" w:eastAsia="Arial" w:hAnsiTheme="minorHAnsi" w:cstheme="minorHAnsi"/>
        </w:rPr>
        <w:t xml:space="preserve"> </w:t>
      </w:r>
      <w:r w:rsidRPr="00D80D31">
        <w:rPr>
          <w:rFonts w:asciiTheme="minorHAnsi" w:hAnsiTheme="minorHAnsi" w:cstheme="minorHAnsi"/>
        </w:rPr>
        <w:t>wykonania</w:t>
      </w:r>
      <w:r w:rsidRPr="00D80D31">
        <w:rPr>
          <w:rFonts w:asciiTheme="minorHAnsi" w:eastAsia="Arial" w:hAnsiTheme="minorHAnsi" w:cstheme="minorHAnsi"/>
        </w:rPr>
        <w:t xml:space="preserve"> </w:t>
      </w:r>
      <w:r w:rsidRPr="00D80D31">
        <w:rPr>
          <w:rFonts w:asciiTheme="minorHAnsi" w:hAnsiTheme="minorHAnsi" w:cstheme="minorHAnsi"/>
        </w:rPr>
        <w:t>umowy,</w:t>
      </w:r>
      <w:r w:rsidRPr="00D80D31">
        <w:rPr>
          <w:rFonts w:asciiTheme="minorHAnsi" w:eastAsia="Arial" w:hAnsiTheme="minorHAnsi" w:cstheme="minorHAnsi"/>
        </w:rPr>
        <w:t xml:space="preserve"> </w:t>
      </w:r>
      <w:r w:rsidRPr="00D80D31">
        <w:rPr>
          <w:rFonts w:asciiTheme="minorHAnsi" w:hAnsiTheme="minorHAnsi" w:cstheme="minorHAnsi"/>
        </w:rPr>
        <w:t>w</w:t>
      </w:r>
      <w:r w:rsidR="006A3AC2" w:rsidRPr="00D80D31">
        <w:rPr>
          <w:rFonts w:asciiTheme="minorHAnsi" w:eastAsia="Arial" w:hAnsiTheme="minorHAnsi" w:cstheme="minorHAnsi"/>
        </w:rPr>
        <w:t> </w:t>
      </w:r>
      <w:r w:rsidRPr="00D80D31">
        <w:rPr>
          <w:rFonts w:asciiTheme="minorHAnsi" w:hAnsiTheme="minorHAnsi" w:cstheme="minorHAnsi"/>
        </w:rPr>
        <w:t>wysokości</w:t>
      </w:r>
      <w:r w:rsidR="006A3AC2" w:rsidRPr="00D80D31">
        <w:rPr>
          <w:rFonts w:asciiTheme="minorHAnsi" w:eastAsia="Arial" w:hAnsiTheme="minorHAnsi" w:cstheme="minorHAnsi"/>
        </w:rPr>
        <w:t> </w:t>
      </w:r>
      <w:r w:rsidR="00AB1C59" w:rsidRPr="00D80D31">
        <w:rPr>
          <w:rFonts w:asciiTheme="minorHAnsi" w:hAnsiTheme="minorHAnsi" w:cstheme="minorHAnsi"/>
        </w:rPr>
        <w:t>4</w:t>
      </w:r>
      <w:r w:rsidRPr="00D80D31">
        <w:rPr>
          <w:rFonts w:asciiTheme="minorHAnsi" w:hAnsiTheme="minorHAnsi" w:cstheme="minorHAnsi"/>
        </w:rPr>
        <w:t>%</w:t>
      </w:r>
      <w:r w:rsidRPr="00D80D31">
        <w:rPr>
          <w:rFonts w:asciiTheme="minorHAnsi" w:eastAsia="Arial" w:hAnsiTheme="minorHAnsi" w:cstheme="minorHAnsi"/>
        </w:rPr>
        <w:t xml:space="preserve"> </w:t>
      </w:r>
      <w:r w:rsidRPr="00D80D31">
        <w:rPr>
          <w:rFonts w:asciiTheme="minorHAnsi" w:hAnsiTheme="minorHAnsi" w:cstheme="minorHAnsi"/>
        </w:rPr>
        <w:t>wynagrodzenia</w:t>
      </w:r>
      <w:r w:rsidRPr="00D80D31">
        <w:rPr>
          <w:rFonts w:asciiTheme="minorHAnsi" w:eastAsia="Arial" w:hAnsiTheme="minorHAnsi" w:cstheme="minorHAnsi"/>
        </w:rPr>
        <w:t xml:space="preserve"> </w:t>
      </w:r>
      <w:r w:rsidRPr="00D80D31">
        <w:rPr>
          <w:rFonts w:asciiTheme="minorHAnsi" w:hAnsiTheme="minorHAnsi" w:cstheme="minorHAnsi"/>
        </w:rPr>
        <w:t>brutto,</w:t>
      </w:r>
      <w:r w:rsidRPr="00D80D31">
        <w:rPr>
          <w:rFonts w:asciiTheme="minorHAnsi" w:eastAsia="Arial" w:hAnsiTheme="minorHAnsi" w:cstheme="minorHAnsi"/>
        </w:rPr>
        <w:t xml:space="preserve"> </w:t>
      </w:r>
      <w:r w:rsidRPr="00D80D31">
        <w:rPr>
          <w:rFonts w:asciiTheme="minorHAnsi" w:hAnsiTheme="minorHAnsi" w:cstheme="minorHAnsi"/>
        </w:rPr>
        <w:t>określonego</w:t>
      </w:r>
      <w:r w:rsidRPr="00D80D31">
        <w:rPr>
          <w:rFonts w:asciiTheme="minorHAnsi" w:eastAsia="Arial" w:hAnsiTheme="minorHAnsi" w:cstheme="minorHAnsi"/>
        </w:rPr>
        <w:t xml:space="preserve"> </w:t>
      </w:r>
      <w:r w:rsidRPr="00D80D31">
        <w:rPr>
          <w:rFonts w:asciiTheme="minorHAnsi" w:hAnsiTheme="minorHAnsi" w:cstheme="minorHAnsi"/>
        </w:rPr>
        <w:t>w</w:t>
      </w:r>
      <w:r w:rsidRPr="00D80D31">
        <w:rPr>
          <w:rFonts w:asciiTheme="minorHAnsi" w:eastAsia="Arial" w:hAnsiTheme="minorHAnsi" w:cstheme="minorHAnsi"/>
        </w:rPr>
        <w:t xml:space="preserve"> </w:t>
      </w:r>
      <w:r w:rsidRPr="00D80D31">
        <w:rPr>
          <w:rFonts w:asciiTheme="minorHAnsi" w:hAnsiTheme="minorHAnsi" w:cstheme="minorHAnsi"/>
        </w:rPr>
        <w:t>§</w:t>
      </w:r>
      <w:r w:rsidRPr="00D80D31">
        <w:rPr>
          <w:rFonts w:asciiTheme="minorHAnsi" w:eastAsia="Arial" w:hAnsiTheme="minorHAnsi" w:cstheme="minorHAnsi"/>
        </w:rPr>
        <w:t xml:space="preserve"> </w:t>
      </w:r>
      <w:r w:rsidRPr="00D80D31">
        <w:rPr>
          <w:rFonts w:asciiTheme="minorHAnsi" w:hAnsiTheme="minorHAnsi" w:cstheme="minorHAnsi"/>
        </w:rPr>
        <w:t>3</w:t>
      </w:r>
      <w:r w:rsidRPr="00D80D31">
        <w:rPr>
          <w:rFonts w:asciiTheme="minorHAnsi" w:eastAsia="Arial" w:hAnsiTheme="minorHAnsi" w:cstheme="minorHAnsi"/>
        </w:rPr>
        <w:t xml:space="preserve"> </w:t>
      </w:r>
      <w:r w:rsidRPr="00D80D31">
        <w:rPr>
          <w:rFonts w:asciiTheme="minorHAnsi" w:hAnsiTheme="minorHAnsi" w:cstheme="minorHAnsi"/>
        </w:rPr>
        <w:t>ust.</w:t>
      </w:r>
      <w:r w:rsidRPr="00D80D31">
        <w:rPr>
          <w:rFonts w:asciiTheme="minorHAnsi" w:eastAsia="Arial" w:hAnsiTheme="minorHAnsi" w:cstheme="minorHAnsi"/>
        </w:rPr>
        <w:t xml:space="preserve"> </w:t>
      </w:r>
      <w:r w:rsidRPr="00D80D31">
        <w:rPr>
          <w:rFonts w:asciiTheme="minorHAnsi" w:hAnsiTheme="minorHAnsi" w:cstheme="minorHAnsi"/>
        </w:rPr>
        <w:t>1</w:t>
      </w:r>
      <w:r w:rsidRPr="00D80D31">
        <w:rPr>
          <w:rFonts w:asciiTheme="minorHAnsi" w:eastAsia="Arial" w:hAnsiTheme="minorHAnsi" w:cstheme="minorHAnsi"/>
        </w:rPr>
        <w:t xml:space="preserve"> </w:t>
      </w:r>
      <w:r w:rsidRPr="00D80D31">
        <w:rPr>
          <w:rFonts w:asciiTheme="minorHAnsi" w:hAnsiTheme="minorHAnsi" w:cstheme="minorHAnsi"/>
        </w:rPr>
        <w:t>pkt</w:t>
      </w:r>
      <w:r w:rsidRPr="00D80D31">
        <w:rPr>
          <w:rFonts w:asciiTheme="minorHAnsi" w:eastAsia="Arial" w:hAnsiTheme="minorHAnsi" w:cstheme="minorHAnsi"/>
        </w:rPr>
        <w:t xml:space="preserve"> </w:t>
      </w:r>
      <w:r w:rsidRPr="00D80D31">
        <w:rPr>
          <w:rFonts w:asciiTheme="minorHAnsi" w:hAnsiTheme="minorHAnsi" w:cstheme="minorHAnsi"/>
        </w:rPr>
        <w:t>3)</w:t>
      </w:r>
      <w:r w:rsidRPr="00D80D31">
        <w:rPr>
          <w:rFonts w:asciiTheme="minorHAnsi" w:eastAsia="Arial" w:hAnsiTheme="minorHAnsi" w:cstheme="minorHAnsi"/>
        </w:rPr>
        <w:t xml:space="preserve"> </w:t>
      </w:r>
      <w:r w:rsidRPr="00D80D31">
        <w:rPr>
          <w:rFonts w:asciiTheme="minorHAnsi" w:hAnsiTheme="minorHAnsi" w:cstheme="minorHAnsi"/>
        </w:rPr>
        <w:t>niniejszej</w:t>
      </w:r>
      <w:r w:rsidRPr="00D80D31">
        <w:rPr>
          <w:rFonts w:asciiTheme="minorHAnsi" w:eastAsia="Arial" w:hAnsiTheme="minorHAnsi" w:cstheme="minorHAnsi"/>
        </w:rPr>
        <w:t xml:space="preserve"> </w:t>
      </w:r>
      <w:r w:rsidRPr="00D80D31">
        <w:rPr>
          <w:rFonts w:asciiTheme="minorHAnsi" w:hAnsiTheme="minorHAnsi" w:cstheme="minorHAnsi"/>
        </w:rPr>
        <w:t>umowy,</w:t>
      </w:r>
      <w:r w:rsidRPr="00D80D31">
        <w:rPr>
          <w:rFonts w:asciiTheme="minorHAnsi" w:eastAsia="Arial" w:hAnsiTheme="minorHAnsi" w:cstheme="minorHAnsi"/>
        </w:rPr>
        <w:t xml:space="preserve"> </w:t>
      </w:r>
      <w:r w:rsidRPr="00D80D31">
        <w:rPr>
          <w:rFonts w:asciiTheme="minorHAnsi" w:hAnsiTheme="minorHAnsi" w:cstheme="minorHAnsi"/>
        </w:rPr>
        <w:t>tj.:</w:t>
      </w:r>
      <w:r w:rsidRPr="00D80D31">
        <w:rPr>
          <w:rFonts w:asciiTheme="minorHAnsi" w:eastAsia="Arial" w:hAnsiTheme="minorHAnsi" w:cstheme="minorHAnsi"/>
        </w:rPr>
        <w:t xml:space="preserve"> ……………………</w:t>
      </w:r>
      <w:r w:rsidRPr="00D80D31">
        <w:rPr>
          <w:rFonts w:asciiTheme="minorHAnsi" w:hAnsiTheme="minorHAnsi" w:cstheme="minorHAnsi"/>
        </w:rPr>
        <w:t>..</w:t>
      </w:r>
      <w:r w:rsidRPr="00D80D31">
        <w:rPr>
          <w:rFonts w:asciiTheme="minorHAnsi" w:eastAsia="Arial" w:hAnsiTheme="minorHAnsi" w:cstheme="minorHAnsi"/>
        </w:rPr>
        <w:t xml:space="preserve"> </w:t>
      </w:r>
      <w:r w:rsidRPr="00D80D31">
        <w:rPr>
          <w:rFonts w:asciiTheme="minorHAnsi" w:hAnsiTheme="minorHAnsi" w:cstheme="minorHAnsi"/>
        </w:rPr>
        <w:t>(słownie:</w:t>
      </w:r>
      <w:r w:rsidRPr="00D80D31">
        <w:rPr>
          <w:rFonts w:asciiTheme="minorHAnsi" w:eastAsia="Arial" w:hAnsiTheme="minorHAnsi" w:cstheme="minorHAnsi"/>
        </w:rPr>
        <w:t xml:space="preserve"> ……………………………………………</w:t>
      </w:r>
      <w:r w:rsidR="00D91C2D" w:rsidRPr="00D80D31">
        <w:rPr>
          <w:rFonts w:asciiTheme="minorHAnsi" w:hAnsiTheme="minorHAnsi" w:cstheme="minorHAnsi"/>
        </w:rPr>
        <w:t>…</w:t>
      </w:r>
      <w:r w:rsidR="00D91C2D" w:rsidRPr="00D80D31">
        <w:rPr>
          <w:rFonts w:asciiTheme="minorHAnsi" w:eastAsia="Arial" w:hAnsiTheme="minorHAnsi" w:cstheme="minorHAnsi"/>
        </w:rPr>
        <w:t>.</w:t>
      </w:r>
      <w:r w:rsidRPr="00D80D31">
        <w:rPr>
          <w:rFonts w:asciiTheme="minorHAnsi" w:hAnsiTheme="minorHAnsi" w:cstheme="minorHAnsi"/>
        </w:rPr>
        <w:t>.</w:t>
      </w:r>
      <w:r w:rsidRPr="00D80D31">
        <w:rPr>
          <w:rFonts w:asciiTheme="minorHAnsi" w:eastAsia="Arial" w:hAnsiTheme="minorHAnsi" w:cstheme="minorHAnsi"/>
        </w:rPr>
        <w:t>…………</w:t>
      </w:r>
      <w:r w:rsidRPr="00D80D31">
        <w:rPr>
          <w:rFonts w:asciiTheme="minorHAnsi" w:hAnsiTheme="minorHAnsi" w:cstheme="minorHAnsi"/>
        </w:rPr>
        <w:t>.../100</w:t>
      </w:r>
      <w:r w:rsidRPr="00D80D31">
        <w:rPr>
          <w:rFonts w:asciiTheme="minorHAnsi" w:eastAsia="Arial" w:hAnsiTheme="minorHAnsi" w:cstheme="minorHAnsi"/>
        </w:rPr>
        <w:t xml:space="preserve"> </w:t>
      </w:r>
      <w:r w:rsidRPr="00D80D31">
        <w:rPr>
          <w:rFonts w:asciiTheme="minorHAnsi" w:hAnsiTheme="minorHAnsi" w:cstheme="minorHAnsi"/>
        </w:rPr>
        <w:t>złotych).</w:t>
      </w:r>
    </w:p>
    <w:p w14:paraId="440CA264" w14:textId="77777777" w:rsidR="00AB1C59" w:rsidRPr="00D80D31" w:rsidRDefault="00851EF3">
      <w:pPr>
        <w:pStyle w:val="Akapitzlist"/>
        <w:numPr>
          <w:ilvl w:val="3"/>
          <w:numId w:val="11"/>
        </w:numPr>
        <w:tabs>
          <w:tab w:val="left" w:pos="426"/>
          <w:tab w:val="left" w:pos="709"/>
        </w:tabs>
        <w:spacing w:after="0" w:line="240" w:lineRule="auto"/>
        <w:ind w:left="426" w:hanging="426"/>
        <w:jc w:val="both"/>
        <w:rPr>
          <w:rFonts w:asciiTheme="minorHAnsi" w:hAnsiTheme="minorHAnsi" w:cstheme="minorHAnsi"/>
        </w:rPr>
      </w:pPr>
      <w:r w:rsidRPr="00D80D31">
        <w:rPr>
          <w:rFonts w:asciiTheme="minorHAnsi" w:hAnsiTheme="minorHAnsi" w:cstheme="minorHAnsi"/>
        </w:rPr>
        <w:t>Zabezpieczenie</w:t>
      </w:r>
      <w:r w:rsidRPr="00D80D31">
        <w:rPr>
          <w:rFonts w:asciiTheme="minorHAnsi" w:eastAsia="Arial" w:hAnsiTheme="minorHAnsi" w:cstheme="minorHAnsi"/>
        </w:rPr>
        <w:t xml:space="preserve"> </w:t>
      </w:r>
      <w:r w:rsidRPr="00D80D31">
        <w:rPr>
          <w:rFonts w:asciiTheme="minorHAnsi" w:hAnsiTheme="minorHAnsi" w:cstheme="minorHAnsi"/>
        </w:rPr>
        <w:t>należytego</w:t>
      </w:r>
      <w:r w:rsidRPr="00D80D31">
        <w:rPr>
          <w:rFonts w:asciiTheme="minorHAnsi" w:eastAsia="Arial" w:hAnsiTheme="minorHAnsi" w:cstheme="minorHAnsi"/>
        </w:rPr>
        <w:t xml:space="preserve"> </w:t>
      </w:r>
      <w:r w:rsidRPr="00D80D31">
        <w:rPr>
          <w:rFonts w:asciiTheme="minorHAnsi" w:hAnsiTheme="minorHAnsi" w:cstheme="minorHAnsi"/>
        </w:rPr>
        <w:t>wykonania</w:t>
      </w:r>
      <w:r w:rsidRPr="00D80D31">
        <w:rPr>
          <w:rFonts w:asciiTheme="minorHAnsi" w:eastAsia="Arial" w:hAnsiTheme="minorHAnsi" w:cstheme="minorHAnsi"/>
        </w:rPr>
        <w:t xml:space="preserve"> </w:t>
      </w:r>
      <w:r w:rsidRPr="00D80D31">
        <w:rPr>
          <w:rFonts w:asciiTheme="minorHAnsi" w:hAnsiTheme="minorHAnsi" w:cstheme="minorHAnsi"/>
        </w:rPr>
        <w:t>umowy</w:t>
      </w:r>
      <w:r w:rsidRPr="00D80D31">
        <w:rPr>
          <w:rFonts w:asciiTheme="minorHAnsi" w:eastAsia="Arial" w:hAnsiTheme="minorHAnsi" w:cstheme="minorHAnsi"/>
        </w:rPr>
        <w:t xml:space="preserve"> </w:t>
      </w:r>
      <w:r w:rsidRPr="00D80D31">
        <w:rPr>
          <w:rFonts w:asciiTheme="minorHAnsi" w:hAnsiTheme="minorHAnsi" w:cstheme="minorHAnsi"/>
        </w:rPr>
        <w:t>zostało</w:t>
      </w:r>
      <w:r w:rsidRPr="00D80D31">
        <w:rPr>
          <w:rFonts w:asciiTheme="minorHAnsi" w:eastAsia="Arial" w:hAnsiTheme="minorHAnsi" w:cstheme="minorHAnsi"/>
        </w:rPr>
        <w:t xml:space="preserve"> </w:t>
      </w:r>
      <w:r w:rsidRPr="00D80D31">
        <w:rPr>
          <w:rFonts w:asciiTheme="minorHAnsi" w:hAnsiTheme="minorHAnsi" w:cstheme="minorHAnsi"/>
        </w:rPr>
        <w:t>wniesione</w:t>
      </w:r>
      <w:r w:rsidRPr="00D80D31">
        <w:rPr>
          <w:rFonts w:asciiTheme="minorHAnsi" w:eastAsia="Arial" w:hAnsiTheme="minorHAnsi" w:cstheme="minorHAnsi"/>
        </w:rPr>
        <w:t xml:space="preserve"> </w:t>
      </w:r>
      <w:r w:rsidRPr="00D80D31">
        <w:rPr>
          <w:rFonts w:asciiTheme="minorHAnsi" w:hAnsiTheme="minorHAnsi" w:cstheme="minorHAnsi"/>
        </w:rPr>
        <w:t>w</w:t>
      </w:r>
      <w:r w:rsidRPr="00D80D31">
        <w:rPr>
          <w:rFonts w:asciiTheme="minorHAnsi" w:eastAsia="Arial" w:hAnsiTheme="minorHAnsi" w:cstheme="minorHAnsi"/>
        </w:rPr>
        <w:t xml:space="preserve"> </w:t>
      </w:r>
      <w:r w:rsidRPr="00D80D31">
        <w:rPr>
          <w:rFonts w:asciiTheme="minorHAnsi" w:hAnsiTheme="minorHAnsi" w:cstheme="minorHAnsi"/>
        </w:rPr>
        <w:t>formie</w:t>
      </w:r>
      <w:r w:rsidRPr="00D80D31">
        <w:rPr>
          <w:rFonts w:asciiTheme="minorHAnsi" w:eastAsia="Arial" w:hAnsiTheme="minorHAnsi" w:cstheme="minorHAnsi"/>
        </w:rPr>
        <w:t xml:space="preserve"> ………………</w:t>
      </w:r>
      <w:r w:rsidRPr="00D80D31">
        <w:rPr>
          <w:rFonts w:asciiTheme="minorHAnsi" w:hAnsiTheme="minorHAnsi" w:cstheme="minorHAnsi"/>
        </w:rPr>
        <w:t>..</w:t>
      </w:r>
      <w:r w:rsidRPr="00D80D31">
        <w:rPr>
          <w:rFonts w:asciiTheme="minorHAnsi" w:eastAsia="Arial" w:hAnsiTheme="minorHAnsi" w:cstheme="minorHAnsi"/>
        </w:rPr>
        <w:t>…………</w:t>
      </w:r>
      <w:r w:rsidRPr="00D80D31">
        <w:rPr>
          <w:rFonts w:asciiTheme="minorHAnsi" w:hAnsiTheme="minorHAnsi" w:cstheme="minorHAnsi"/>
        </w:rPr>
        <w:t>.</w:t>
      </w:r>
    </w:p>
    <w:p w14:paraId="33BEA6F4" w14:textId="77777777" w:rsidR="00851EF3" w:rsidRPr="00D80D31" w:rsidRDefault="00851EF3">
      <w:pPr>
        <w:pStyle w:val="Akapitzlist"/>
        <w:numPr>
          <w:ilvl w:val="3"/>
          <w:numId w:val="11"/>
        </w:numPr>
        <w:tabs>
          <w:tab w:val="left" w:pos="426"/>
          <w:tab w:val="left" w:pos="709"/>
        </w:tabs>
        <w:spacing w:after="0" w:line="240" w:lineRule="auto"/>
        <w:ind w:left="426" w:hanging="426"/>
        <w:jc w:val="both"/>
        <w:rPr>
          <w:rFonts w:asciiTheme="minorHAnsi" w:hAnsiTheme="minorHAnsi" w:cstheme="minorHAnsi"/>
        </w:rPr>
      </w:pPr>
      <w:r w:rsidRPr="00D80D31">
        <w:rPr>
          <w:rFonts w:asciiTheme="minorHAnsi" w:hAnsiTheme="minorHAnsi" w:cstheme="minorHAnsi"/>
        </w:rPr>
        <w:t>Zabezpieczenie</w:t>
      </w:r>
      <w:r w:rsidRPr="00D80D31">
        <w:rPr>
          <w:rFonts w:asciiTheme="minorHAnsi" w:eastAsia="Arial" w:hAnsiTheme="minorHAnsi" w:cstheme="minorHAnsi"/>
        </w:rPr>
        <w:t xml:space="preserve"> </w:t>
      </w:r>
      <w:r w:rsidRPr="00D80D31">
        <w:rPr>
          <w:rFonts w:asciiTheme="minorHAnsi" w:hAnsiTheme="minorHAnsi" w:cstheme="minorHAnsi"/>
        </w:rPr>
        <w:t>należytego</w:t>
      </w:r>
      <w:r w:rsidRPr="00D80D31">
        <w:rPr>
          <w:rFonts w:asciiTheme="minorHAnsi" w:eastAsia="Arial" w:hAnsiTheme="minorHAnsi" w:cstheme="minorHAnsi"/>
        </w:rPr>
        <w:t xml:space="preserve"> </w:t>
      </w:r>
      <w:r w:rsidRPr="00D80D31">
        <w:rPr>
          <w:rFonts w:asciiTheme="minorHAnsi" w:hAnsiTheme="minorHAnsi" w:cstheme="minorHAnsi"/>
        </w:rPr>
        <w:t>wykonania</w:t>
      </w:r>
      <w:r w:rsidRPr="00D80D31">
        <w:rPr>
          <w:rFonts w:asciiTheme="minorHAnsi" w:eastAsia="Arial" w:hAnsiTheme="minorHAnsi" w:cstheme="minorHAnsi"/>
        </w:rPr>
        <w:t xml:space="preserve"> </w:t>
      </w:r>
      <w:r w:rsidRPr="00D80D31">
        <w:rPr>
          <w:rFonts w:asciiTheme="minorHAnsi" w:hAnsiTheme="minorHAnsi" w:cstheme="minorHAnsi"/>
        </w:rPr>
        <w:t>umowy</w:t>
      </w:r>
      <w:r w:rsidRPr="00D80D31">
        <w:rPr>
          <w:rFonts w:asciiTheme="minorHAnsi" w:eastAsia="Arial" w:hAnsiTheme="minorHAnsi" w:cstheme="minorHAnsi"/>
        </w:rPr>
        <w:t xml:space="preserve"> </w:t>
      </w:r>
      <w:r w:rsidRPr="00D80D31">
        <w:rPr>
          <w:rFonts w:asciiTheme="minorHAnsi" w:hAnsiTheme="minorHAnsi" w:cstheme="minorHAnsi"/>
        </w:rPr>
        <w:t>ma</w:t>
      </w:r>
      <w:r w:rsidRPr="00D80D31">
        <w:rPr>
          <w:rFonts w:asciiTheme="minorHAnsi" w:eastAsia="Arial" w:hAnsiTheme="minorHAnsi" w:cstheme="minorHAnsi"/>
        </w:rPr>
        <w:t xml:space="preserve"> </w:t>
      </w:r>
      <w:r w:rsidRPr="00D80D31">
        <w:rPr>
          <w:rFonts w:asciiTheme="minorHAnsi" w:hAnsiTheme="minorHAnsi" w:cstheme="minorHAnsi"/>
        </w:rPr>
        <w:t>na</w:t>
      </w:r>
      <w:r w:rsidRPr="00D80D31">
        <w:rPr>
          <w:rFonts w:asciiTheme="minorHAnsi" w:eastAsia="Arial" w:hAnsiTheme="minorHAnsi" w:cstheme="minorHAnsi"/>
        </w:rPr>
        <w:t xml:space="preserve"> </w:t>
      </w:r>
      <w:r w:rsidRPr="00D80D31">
        <w:rPr>
          <w:rFonts w:asciiTheme="minorHAnsi" w:hAnsiTheme="minorHAnsi" w:cstheme="minorHAnsi"/>
        </w:rPr>
        <w:t>celu</w:t>
      </w:r>
      <w:r w:rsidRPr="00D80D31">
        <w:rPr>
          <w:rFonts w:asciiTheme="minorHAnsi" w:eastAsia="Arial" w:hAnsiTheme="minorHAnsi" w:cstheme="minorHAnsi"/>
        </w:rPr>
        <w:t xml:space="preserve"> </w:t>
      </w:r>
      <w:r w:rsidRPr="00D80D31">
        <w:rPr>
          <w:rFonts w:asciiTheme="minorHAnsi" w:hAnsiTheme="minorHAnsi" w:cstheme="minorHAnsi"/>
        </w:rPr>
        <w:t>zabezpieczenie</w:t>
      </w:r>
      <w:r w:rsidRPr="00D80D31">
        <w:rPr>
          <w:rFonts w:asciiTheme="minorHAnsi" w:eastAsia="Arial" w:hAnsiTheme="minorHAnsi" w:cstheme="minorHAnsi"/>
        </w:rPr>
        <w:t xml:space="preserve"> </w:t>
      </w:r>
      <w:r w:rsidRPr="00D80D31">
        <w:rPr>
          <w:rFonts w:asciiTheme="minorHAnsi" w:hAnsiTheme="minorHAnsi" w:cstheme="minorHAnsi"/>
        </w:rPr>
        <w:t>i</w:t>
      </w:r>
      <w:r w:rsidRPr="00D80D31">
        <w:rPr>
          <w:rFonts w:asciiTheme="minorHAnsi" w:eastAsia="Arial" w:hAnsiTheme="minorHAnsi" w:cstheme="minorHAnsi"/>
        </w:rPr>
        <w:t xml:space="preserve"> </w:t>
      </w:r>
      <w:r w:rsidRPr="00D80D31">
        <w:rPr>
          <w:rFonts w:asciiTheme="minorHAnsi" w:hAnsiTheme="minorHAnsi" w:cstheme="minorHAnsi"/>
        </w:rPr>
        <w:t>ewentualne</w:t>
      </w:r>
      <w:r w:rsidRPr="00D80D31">
        <w:rPr>
          <w:rFonts w:asciiTheme="minorHAnsi" w:eastAsia="Arial" w:hAnsiTheme="minorHAnsi" w:cstheme="minorHAnsi"/>
        </w:rPr>
        <w:t xml:space="preserve"> </w:t>
      </w:r>
      <w:r w:rsidRPr="00D80D31">
        <w:rPr>
          <w:rFonts w:asciiTheme="minorHAnsi" w:hAnsiTheme="minorHAnsi" w:cstheme="minorHAnsi"/>
        </w:rPr>
        <w:t>zaspokojenie</w:t>
      </w:r>
      <w:r w:rsidRPr="00D80D31">
        <w:rPr>
          <w:rFonts w:asciiTheme="minorHAnsi" w:eastAsia="Arial" w:hAnsiTheme="minorHAnsi" w:cstheme="minorHAnsi"/>
        </w:rPr>
        <w:t xml:space="preserve"> </w:t>
      </w:r>
      <w:r w:rsidR="005B2DF8" w:rsidRPr="00D80D31">
        <w:rPr>
          <w:rFonts w:asciiTheme="minorHAnsi" w:eastAsia="Arial" w:hAnsiTheme="minorHAnsi" w:cstheme="minorHAnsi"/>
        </w:rPr>
        <w:t xml:space="preserve">wszelkich </w:t>
      </w:r>
      <w:r w:rsidRPr="00D80D31">
        <w:rPr>
          <w:rFonts w:asciiTheme="minorHAnsi" w:hAnsiTheme="minorHAnsi" w:cstheme="minorHAnsi"/>
        </w:rPr>
        <w:t>roszczeń</w:t>
      </w:r>
      <w:r w:rsidRPr="00D80D31">
        <w:rPr>
          <w:rFonts w:asciiTheme="minorHAnsi" w:eastAsia="Arial" w:hAnsiTheme="minorHAnsi" w:cstheme="minorHAnsi"/>
        </w:rPr>
        <w:t xml:space="preserve"> </w:t>
      </w:r>
      <w:r w:rsidRPr="00D80D31">
        <w:rPr>
          <w:rFonts w:asciiTheme="minorHAnsi" w:hAnsiTheme="minorHAnsi" w:cstheme="minorHAnsi"/>
        </w:rPr>
        <w:t>Zamawiającego</w:t>
      </w:r>
      <w:r w:rsidRPr="00D80D31">
        <w:rPr>
          <w:rFonts w:asciiTheme="minorHAnsi" w:eastAsia="Arial" w:hAnsiTheme="minorHAnsi" w:cstheme="minorHAnsi"/>
        </w:rPr>
        <w:t xml:space="preserve"> </w:t>
      </w:r>
      <w:r w:rsidRPr="00D80D31">
        <w:rPr>
          <w:rFonts w:asciiTheme="minorHAnsi" w:hAnsiTheme="minorHAnsi" w:cstheme="minorHAnsi"/>
        </w:rPr>
        <w:t>z</w:t>
      </w:r>
      <w:r w:rsidRPr="00D80D31">
        <w:rPr>
          <w:rFonts w:asciiTheme="minorHAnsi" w:eastAsia="Arial" w:hAnsiTheme="minorHAnsi" w:cstheme="minorHAnsi"/>
        </w:rPr>
        <w:t xml:space="preserve"> </w:t>
      </w:r>
      <w:r w:rsidRPr="00D80D31">
        <w:rPr>
          <w:rFonts w:asciiTheme="minorHAnsi" w:hAnsiTheme="minorHAnsi" w:cstheme="minorHAnsi"/>
        </w:rPr>
        <w:t>tytułu</w:t>
      </w:r>
      <w:r w:rsidRPr="00D80D31">
        <w:rPr>
          <w:rFonts w:asciiTheme="minorHAnsi" w:eastAsia="Arial" w:hAnsiTheme="minorHAnsi" w:cstheme="minorHAnsi"/>
        </w:rPr>
        <w:t xml:space="preserve"> </w:t>
      </w:r>
      <w:r w:rsidRPr="00D80D31">
        <w:rPr>
          <w:rFonts w:asciiTheme="minorHAnsi" w:hAnsiTheme="minorHAnsi" w:cstheme="minorHAnsi"/>
        </w:rPr>
        <w:t>niewykonania</w:t>
      </w:r>
      <w:r w:rsidRPr="00D80D31">
        <w:rPr>
          <w:rFonts w:asciiTheme="minorHAnsi" w:eastAsia="Arial" w:hAnsiTheme="minorHAnsi" w:cstheme="minorHAnsi"/>
        </w:rPr>
        <w:t xml:space="preserve"> </w:t>
      </w:r>
      <w:r w:rsidRPr="00D80D31">
        <w:rPr>
          <w:rFonts w:asciiTheme="minorHAnsi" w:hAnsiTheme="minorHAnsi" w:cstheme="minorHAnsi"/>
        </w:rPr>
        <w:t>lub</w:t>
      </w:r>
      <w:r w:rsidRPr="00D80D31">
        <w:rPr>
          <w:rFonts w:asciiTheme="minorHAnsi" w:eastAsia="Arial" w:hAnsiTheme="minorHAnsi" w:cstheme="minorHAnsi"/>
        </w:rPr>
        <w:t xml:space="preserve"> </w:t>
      </w:r>
      <w:r w:rsidRPr="00D80D31">
        <w:rPr>
          <w:rFonts w:asciiTheme="minorHAnsi" w:hAnsiTheme="minorHAnsi" w:cstheme="minorHAnsi"/>
        </w:rPr>
        <w:t>nienależytego</w:t>
      </w:r>
      <w:r w:rsidRPr="00D80D31">
        <w:rPr>
          <w:rFonts w:asciiTheme="minorHAnsi" w:eastAsia="Arial" w:hAnsiTheme="minorHAnsi" w:cstheme="minorHAnsi"/>
        </w:rPr>
        <w:t xml:space="preserve"> </w:t>
      </w:r>
      <w:r w:rsidRPr="00D80D31">
        <w:rPr>
          <w:rFonts w:asciiTheme="minorHAnsi" w:hAnsiTheme="minorHAnsi" w:cstheme="minorHAnsi"/>
        </w:rPr>
        <w:t>wykonania</w:t>
      </w:r>
      <w:r w:rsidRPr="00D80D31">
        <w:rPr>
          <w:rFonts w:asciiTheme="minorHAnsi" w:eastAsia="Arial" w:hAnsiTheme="minorHAnsi" w:cstheme="minorHAnsi"/>
        </w:rPr>
        <w:t xml:space="preserve"> </w:t>
      </w:r>
      <w:r w:rsidRPr="00D80D31">
        <w:rPr>
          <w:rFonts w:asciiTheme="minorHAnsi" w:hAnsiTheme="minorHAnsi" w:cstheme="minorHAnsi"/>
        </w:rPr>
        <w:t>umowy</w:t>
      </w:r>
      <w:r w:rsidRPr="00D80D31">
        <w:rPr>
          <w:rFonts w:asciiTheme="minorHAnsi" w:eastAsia="Arial" w:hAnsiTheme="minorHAnsi" w:cstheme="minorHAnsi"/>
        </w:rPr>
        <w:t xml:space="preserve"> </w:t>
      </w:r>
      <w:r w:rsidRPr="00D80D31">
        <w:rPr>
          <w:rFonts w:asciiTheme="minorHAnsi" w:hAnsiTheme="minorHAnsi" w:cstheme="minorHAnsi"/>
        </w:rPr>
        <w:t>przez</w:t>
      </w:r>
      <w:r w:rsidRPr="00D80D31">
        <w:rPr>
          <w:rFonts w:asciiTheme="minorHAnsi" w:eastAsia="Arial" w:hAnsiTheme="minorHAnsi" w:cstheme="minorHAnsi"/>
        </w:rPr>
        <w:t xml:space="preserve"> </w:t>
      </w:r>
      <w:r w:rsidRPr="00D80D31">
        <w:rPr>
          <w:rFonts w:asciiTheme="minorHAnsi" w:hAnsiTheme="minorHAnsi" w:cstheme="minorHAnsi"/>
        </w:rPr>
        <w:lastRenderedPageBreak/>
        <w:t>Wykonawcę,</w:t>
      </w:r>
      <w:r w:rsidRPr="00D80D31">
        <w:rPr>
          <w:rFonts w:asciiTheme="minorHAnsi" w:eastAsia="Arial" w:hAnsiTheme="minorHAnsi" w:cstheme="minorHAnsi"/>
        </w:rPr>
        <w:t xml:space="preserve"> </w:t>
      </w:r>
      <w:r w:rsidRPr="00D80D31">
        <w:rPr>
          <w:rFonts w:asciiTheme="minorHAnsi" w:hAnsiTheme="minorHAnsi" w:cstheme="minorHAnsi"/>
        </w:rPr>
        <w:t>w</w:t>
      </w:r>
      <w:r w:rsidRPr="00D80D31">
        <w:rPr>
          <w:rFonts w:asciiTheme="minorHAnsi" w:eastAsia="Arial" w:hAnsiTheme="minorHAnsi" w:cstheme="minorHAnsi"/>
        </w:rPr>
        <w:t xml:space="preserve"> </w:t>
      </w:r>
      <w:r w:rsidRPr="00D80D31">
        <w:rPr>
          <w:rFonts w:asciiTheme="minorHAnsi" w:hAnsiTheme="minorHAnsi" w:cstheme="minorHAnsi"/>
        </w:rPr>
        <w:t>tym</w:t>
      </w:r>
      <w:r w:rsidRPr="00D80D31">
        <w:rPr>
          <w:rFonts w:asciiTheme="minorHAnsi" w:eastAsia="Arial" w:hAnsiTheme="minorHAnsi" w:cstheme="minorHAnsi"/>
        </w:rPr>
        <w:t xml:space="preserve"> </w:t>
      </w:r>
      <w:r w:rsidRPr="00D80D31">
        <w:rPr>
          <w:rFonts w:asciiTheme="minorHAnsi" w:hAnsiTheme="minorHAnsi" w:cstheme="minorHAnsi"/>
        </w:rPr>
        <w:t>usunięcia</w:t>
      </w:r>
      <w:r w:rsidRPr="00D80D31">
        <w:rPr>
          <w:rFonts w:asciiTheme="minorHAnsi" w:eastAsia="Arial" w:hAnsiTheme="minorHAnsi" w:cstheme="minorHAnsi"/>
        </w:rPr>
        <w:t xml:space="preserve"> </w:t>
      </w:r>
      <w:r w:rsidRPr="00D80D31">
        <w:rPr>
          <w:rFonts w:asciiTheme="minorHAnsi" w:hAnsiTheme="minorHAnsi" w:cstheme="minorHAnsi"/>
        </w:rPr>
        <w:t>wad</w:t>
      </w:r>
      <w:r w:rsidRPr="00D80D31">
        <w:rPr>
          <w:rFonts w:asciiTheme="minorHAnsi" w:eastAsia="Arial" w:hAnsiTheme="minorHAnsi" w:cstheme="minorHAnsi"/>
        </w:rPr>
        <w:t xml:space="preserve"> </w:t>
      </w:r>
      <w:r w:rsidRPr="00D80D31">
        <w:rPr>
          <w:rFonts w:asciiTheme="minorHAnsi" w:hAnsiTheme="minorHAnsi" w:cstheme="minorHAnsi"/>
        </w:rPr>
        <w:t>i</w:t>
      </w:r>
      <w:r w:rsidRPr="00D80D31">
        <w:rPr>
          <w:rFonts w:asciiTheme="minorHAnsi" w:eastAsia="Arial" w:hAnsiTheme="minorHAnsi" w:cstheme="minorHAnsi"/>
        </w:rPr>
        <w:t xml:space="preserve"> </w:t>
      </w:r>
      <w:r w:rsidRPr="00D80D31">
        <w:rPr>
          <w:rFonts w:asciiTheme="minorHAnsi" w:hAnsiTheme="minorHAnsi" w:cstheme="minorHAnsi"/>
        </w:rPr>
        <w:t>pokryciu</w:t>
      </w:r>
      <w:r w:rsidRPr="00D80D31">
        <w:rPr>
          <w:rFonts w:asciiTheme="minorHAnsi" w:eastAsia="Arial" w:hAnsiTheme="minorHAnsi" w:cstheme="minorHAnsi"/>
        </w:rPr>
        <w:t xml:space="preserve"> </w:t>
      </w:r>
      <w:r w:rsidRPr="00D80D31">
        <w:rPr>
          <w:rFonts w:asciiTheme="minorHAnsi" w:hAnsiTheme="minorHAnsi" w:cstheme="minorHAnsi"/>
        </w:rPr>
        <w:t>roszczeń</w:t>
      </w:r>
      <w:r w:rsidRPr="00D80D31">
        <w:rPr>
          <w:rFonts w:asciiTheme="minorHAnsi" w:eastAsia="Arial" w:hAnsiTheme="minorHAnsi" w:cstheme="minorHAnsi"/>
        </w:rPr>
        <w:t xml:space="preserve"> </w:t>
      </w:r>
      <w:r w:rsidRPr="00D80D31">
        <w:rPr>
          <w:rFonts w:asciiTheme="minorHAnsi" w:hAnsiTheme="minorHAnsi" w:cstheme="minorHAnsi"/>
        </w:rPr>
        <w:t>z</w:t>
      </w:r>
      <w:r w:rsidRPr="00D80D31">
        <w:rPr>
          <w:rFonts w:asciiTheme="minorHAnsi" w:eastAsia="Arial" w:hAnsiTheme="minorHAnsi" w:cstheme="minorHAnsi"/>
        </w:rPr>
        <w:t xml:space="preserve"> </w:t>
      </w:r>
      <w:r w:rsidRPr="00D80D31">
        <w:rPr>
          <w:rFonts w:asciiTheme="minorHAnsi" w:hAnsiTheme="minorHAnsi" w:cstheme="minorHAnsi"/>
        </w:rPr>
        <w:t>tytułu</w:t>
      </w:r>
      <w:r w:rsidRPr="00D80D31">
        <w:rPr>
          <w:rFonts w:asciiTheme="minorHAnsi" w:eastAsia="Arial" w:hAnsiTheme="minorHAnsi" w:cstheme="minorHAnsi"/>
        </w:rPr>
        <w:t xml:space="preserve"> </w:t>
      </w:r>
      <w:r w:rsidRPr="00D80D31">
        <w:rPr>
          <w:rFonts w:asciiTheme="minorHAnsi" w:hAnsiTheme="minorHAnsi" w:cstheme="minorHAnsi"/>
        </w:rPr>
        <w:t>rękojmi</w:t>
      </w:r>
      <w:r w:rsidRPr="00D80D31">
        <w:rPr>
          <w:rFonts w:asciiTheme="minorHAnsi" w:eastAsia="Arial" w:hAnsiTheme="minorHAnsi" w:cstheme="minorHAnsi"/>
        </w:rPr>
        <w:t xml:space="preserve"> </w:t>
      </w:r>
      <w:r w:rsidRPr="00D80D31">
        <w:rPr>
          <w:rFonts w:asciiTheme="minorHAnsi" w:hAnsiTheme="minorHAnsi" w:cstheme="minorHAnsi"/>
        </w:rPr>
        <w:t>za</w:t>
      </w:r>
      <w:r w:rsidRPr="00D80D31">
        <w:rPr>
          <w:rFonts w:asciiTheme="minorHAnsi" w:eastAsia="Arial" w:hAnsiTheme="minorHAnsi" w:cstheme="minorHAnsi"/>
        </w:rPr>
        <w:t xml:space="preserve"> </w:t>
      </w:r>
      <w:r w:rsidRPr="00D80D31">
        <w:rPr>
          <w:rFonts w:asciiTheme="minorHAnsi" w:hAnsiTheme="minorHAnsi" w:cstheme="minorHAnsi"/>
        </w:rPr>
        <w:t>wady</w:t>
      </w:r>
      <w:r w:rsidRPr="00D80D31">
        <w:rPr>
          <w:rFonts w:asciiTheme="minorHAnsi" w:eastAsia="Arial" w:hAnsiTheme="minorHAnsi" w:cstheme="minorHAnsi"/>
        </w:rPr>
        <w:t xml:space="preserve"> </w:t>
      </w:r>
      <w:r w:rsidRPr="00D80D31">
        <w:rPr>
          <w:rFonts w:asciiTheme="minorHAnsi" w:hAnsiTheme="minorHAnsi" w:cstheme="minorHAnsi"/>
        </w:rPr>
        <w:t>przedmiotu</w:t>
      </w:r>
      <w:r w:rsidRPr="00D80D31">
        <w:rPr>
          <w:rFonts w:asciiTheme="minorHAnsi" w:eastAsia="Arial" w:hAnsiTheme="minorHAnsi" w:cstheme="minorHAnsi"/>
        </w:rPr>
        <w:t xml:space="preserve"> </w:t>
      </w:r>
      <w:r w:rsidRPr="00D80D31">
        <w:rPr>
          <w:rFonts w:asciiTheme="minorHAnsi" w:hAnsiTheme="minorHAnsi" w:cstheme="minorHAnsi"/>
        </w:rPr>
        <w:t>umowy</w:t>
      </w:r>
      <w:r w:rsidR="004C13A5" w:rsidRPr="00D80D31">
        <w:rPr>
          <w:rFonts w:asciiTheme="minorHAnsi" w:hAnsiTheme="minorHAnsi" w:cstheme="minorHAnsi"/>
        </w:rPr>
        <w:t xml:space="preserve"> lub gwarancji</w:t>
      </w:r>
      <w:r w:rsidRPr="00D80D31">
        <w:rPr>
          <w:rFonts w:asciiTheme="minorHAnsi" w:hAnsiTheme="minorHAnsi" w:cstheme="minorHAnsi"/>
        </w:rPr>
        <w:t>,</w:t>
      </w:r>
      <w:r w:rsidRPr="00D80D31">
        <w:rPr>
          <w:rFonts w:asciiTheme="minorHAnsi" w:eastAsia="Arial" w:hAnsiTheme="minorHAnsi" w:cstheme="minorHAnsi"/>
        </w:rPr>
        <w:t xml:space="preserve"> </w:t>
      </w:r>
      <w:r w:rsidR="004C13A5" w:rsidRPr="00D80D31">
        <w:rPr>
          <w:rFonts w:asciiTheme="minorHAnsi" w:hAnsiTheme="minorHAnsi" w:cstheme="minorHAnsi"/>
        </w:rPr>
        <w:t>a także</w:t>
      </w:r>
      <w:r w:rsidRPr="00D80D31">
        <w:rPr>
          <w:rFonts w:asciiTheme="minorHAnsi" w:eastAsia="Arial" w:hAnsiTheme="minorHAnsi" w:cstheme="minorHAnsi"/>
        </w:rPr>
        <w:t xml:space="preserve"> </w:t>
      </w:r>
      <w:r w:rsidRPr="00D80D31">
        <w:rPr>
          <w:rFonts w:asciiTheme="minorHAnsi" w:hAnsiTheme="minorHAnsi" w:cstheme="minorHAnsi"/>
        </w:rPr>
        <w:t>roszczeń</w:t>
      </w:r>
      <w:r w:rsidRPr="00D80D31">
        <w:rPr>
          <w:rFonts w:asciiTheme="minorHAnsi" w:eastAsia="Arial" w:hAnsiTheme="minorHAnsi" w:cstheme="minorHAnsi"/>
        </w:rPr>
        <w:t xml:space="preserve"> </w:t>
      </w:r>
      <w:r w:rsidRPr="00D80D31">
        <w:rPr>
          <w:rFonts w:asciiTheme="minorHAnsi" w:hAnsiTheme="minorHAnsi" w:cstheme="minorHAnsi"/>
        </w:rPr>
        <w:t>Zamawiającego</w:t>
      </w:r>
      <w:r w:rsidRPr="00D80D31">
        <w:rPr>
          <w:rFonts w:asciiTheme="minorHAnsi" w:eastAsia="Arial" w:hAnsiTheme="minorHAnsi" w:cstheme="minorHAnsi"/>
        </w:rPr>
        <w:t xml:space="preserve"> </w:t>
      </w:r>
      <w:r w:rsidRPr="00D80D31">
        <w:rPr>
          <w:rFonts w:asciiTheme="minorHAnsi" w:hAnsiTheme="minorHAnsi" w:cstheme="minorHAnsi"/>
        </w:rPr>
        <w:t>wobec</w:t>
      </w:r>
      <w:r w:rsidRPr="00D80D31">
        <w:rPr>
          <w:rFonts w:asciiTheme="minorHAnsi" w:eastAsia="Arial" w:hAnsiTheme="minorHAnsi" w:cstheme="minorHAnsi"/>
        </w:rPr>
        <w:t xml:space="preserve"> </w:t>
      </w:r>
      <w:r w:rsidRPr="00D80D31">
        <w:rPr>
          <w:rFonts w:asciiTheme="minorHAnsi" w:hAnsiTheme="minorHAnsi" w:cstheme="minorHAnsi"/>
        </w:rPr>
        <w:t>Wykonawcy</w:t>
      </w:r>
      <w:r w:rsidRPr="00D80D31">
        <w:rPr>
          <w:rFonts w:asciiTheme="minorHAnsi" w:eastAsia="Arial" w:hAnsiTheme="minorHAnsi" w:cstheme="minorHAnsi"/>
        </w:rPr>
        <w:t xml:space="preserve"> </w:t>
      </w:r>
      <w:r w:rsidRPr="00D80D31">
        <w:rPr>
          <w:rFonts w:asciiTheme="minorHAnsi" w:hAnsiTheme="minorHAnsi" w:cstheme="minorHAnsi"/>
        </w:rPr>
        <w:t>o</w:t>
      </w:r>
      <w:r w:rsidRPr="00D80D31">
        <w:rPr>
          <w:rFonts w:asciiTheme="minorHAnsi" w:eastAsia="Arial" w:hAnsiTheme="minorHAnsi" w:cstheme="minorHAnsi"/>
        </w:rPr>
        <w:t xml:space="preserve"> </w:t>
      </w:r>
      <w:r w:rsidRPr="00D80D31">
        <w:rPr>
          <w:rFonts w:asciiTheme="minorHAnsi" w:hAnsiTheme="minorHAnsi" w:cstheme="minorHAnsi"/>
        </w:rPr>
        <w:t>zapłatę</w:t>
      </w:r>
      <w:r w:rsidRPr="00D80D31">
        <w:rPr>
          <w:rFonts w:asciiTheme="minorHAnsi" w:eastAsia="Arial" w:hAnsiTheme="minorHAnsi" w:cstheme="minorHAnsi"/>
        </w:rPr>
        <w:t xml:space="preserve"> </w:t>
      </w:r>
      <w:r w:rsidRPr="00D80D31">
        <w:rPr>
          <w:rFonts w:asciiTheme="minorHAnsi" w:hAnsiTheme="minorHAnsi" w:cstheme="minorHAnsi"/>
        </w:rPr>
        <w:t>kar</w:t>
      </w:r>
      <w:r w:rsidRPr="00D80D31">
        <w:rPr>
          <w:rFonts w:asciiTheme="minorHAnsi" w:eastAsia="Arial" w:hAnsiTheme="minorHAnsi" w:cstheme="minorHAnsi"/>
        </w:rPr>
        <w:t xml:space="preserve"> </w:t>
      </w:r>
      <w:r w:rsidRPr="00D80D31">
        <w:rPr>
          <w:rFonts w:asciiTheme="minorHAnsi" w:hAnsiTheme="minorHAnsi" w:cstheme="minorHAnsi"/>
        </w:rPr>
        <w:t>umownych.</w:t>
      </w:r>
    </w:p>
    <w:p w14:paraId="3417A333" w14:textId="77777777" w:rsidR="00851EF3" w:rsidRPr="00D80D31" w:rsidRDefault="00851EF3">
      <w:pPr>
        <w:pStyle w:val="Akapitzlist"/>
        <w:numPr>
          <w:ilvl w:val="3"/>
          <w:numId w:val="11"/>
        </w:numPr>
        <w:tabs>
          <w:tab w:val="left" w:pos="426"/>
          <w:tab w:val="left" w:pos="709"/>
        </w:tabs>
        <w:spacing w:after="0" w:line="240" w:lineRule="auto"/>
        <w:ind w:left="426" w:hanging="426"/>
        <w:jc w:val="both"/>
        <w:rPr>
          <w:rFonts w:asciiTheme="minorHAnsi" w:eastAsia="Arial" w:hAnsiTheme="minorHAnsi" w:cstheme="minorHAnsi"/>
        </w:rPr>
      </w:pPr>
      <w:r w:rsidRPr="00D80D31">
        <w:rPr>
          <w:rFonts w:asciiTheme="minorHAnsi" w:hAnsiTheme="minorHAnsi" w:cstheme="minorHAnsi"/>
        </w:rPr>
        <w:t>Beneficjentem</w:t>
      </w:r>
      <w:r w:rsidRPr="00D80D31">
        <w:rPr>
          <w:rFonts w:asciiTheme="minorHAnsi" w:eastAsia="Arial" w:hAnsiTheme="minorHAnsi" w:cstheme="minorHAnsi"/>
        </w:rPr>
        <w:t xml:space="preserve"> </w:t>
      </w:r>
      <w:r w:rsidRPr="00D80D31">
        <w:rPr>
          <w:rFonts w:asciiTheme="minorHAnsi" w:hAnsiTheme="minorHAnsi" w:cstheme="minorHAnsi"/>
        </w:rPr>
        <w:t>zabezpieczenia</w:t>
      </w:r>
      <w:r w:rsidRPr="00D80D31">
        <w:rPr>
          <w:rFonts w:asciiTheme="minorHAnsi" w:eastAsia="Arial" w:hAnsiTheme="minorHAnsi" w:cstheme="minorHAnsi"/>
        </w:rPr>
        <w:t xml:space="preserve"> </w:t>
      </w:r>
      <w:r w:rsidRPr="00D80D31">
        <w:rPr>
          <w:rFonts w:asciiTheme="minorHAnsi" w:hAnsiTheme="minorHAnsi" w:cstheme="minorHAnsi"/>
        </w:rPr>
        <w:t>należytego</w:t>
      </w:r>
      <w:r w:rsidRPr="00D80D31">
        <w:rPr>
          <w:rFonts w:asciiTheme="minorHAnsi" w:eastAsia="Arial" w:hAnsiTheme="minorHAnsi" w:cstheme="minorHAnsi"/>
        </w:rPr>
        <w:t xml:space="preserve"> </w:t>
      </w:r>
      <w:r w:rsidRPr="00D80D31">
        <w:rPr>
          <w:rFonts w:asciiTheme="minorHAnsi" w:hAnsiTheme="minorHAnsi" w:cstheme="minorHAnsi"/>
        </w:rPr>
        <w:t>wykonania</w:t>
      </w:r>
      <w:r w:rsidRPr="00D80D31">
        <w:rPr>
          <w:rFonts w:asciiTheme="minorHAnsi" w:eastAsia="Arial" w:hAnsiTheme="minorHAnsi" w:cstheme="minorHAnsi"/>
        </w:rPr>
        <w:t xml:space="preserve"> </w:t>
      </w:r>
      <w:r w:rsidRPr="00D80D31">
        <w:rPr>
          <w:rFonts w:asciiTheme="minorHAnsi" w:hAnsiTheme="minorHAnsi" w:cstheme="minorHAnsi"/>
        </w:rPr>
        <w:t>umowy</w:t>
      </w:r>
      <w:r w:rsidRPr="00D80D31">
        <w:rPr>
          <w:rFonts w:asciiTheme="minorHAnsi" w:eastAsia="Arial" w:hAnsiTheme="minorHAnsi" w:cstheme="minorHAnsi"/>
        </w:rPr>
        <w:t xml:space="preserve"> </w:t>
      </w:r>
      <w:r w:rsidRPr="00D80D31">
        <w:rPr>
          <w:rFonts w:asciiTheme="minorHAnsi" w:hAnsiTheme="minorHAnsi" w:cstheme="minorHAnsi"/>
        </w:rPr>
        <w:t>jest</w:t>
      </w:r>
      <w:r w:rsidRPr="00D80D31">
        <w:rPr>
          <w:rFonts w:asciiTheme="minorHAnsi" w:eastAsia="Arial" w:hAnsiTheme="minorHAnsi" w:cstheme="minorHAnsi"/>
        </w:rPr>
        <w:t xml:space="preserve"> </w:t>
      </w:r>
      <w:r w:rsidRPr="00D80D31">
        <w:rPr>
          <w:rFonts w:asciiTheme="minorHAnsi" w:hAnsiTheme="minorHAnsi" w:cstheme="minorHAnsi"/>
        </w:rPr>
        <w:t>Zamawiający.</w:t>
      </w:r>
      <w:r w:rsidRPr="00D80D31">
        <w:rPr>
          <w:rFonts w:asciiTheme="minorHAnsi" w:eastAsia="Arial" w:hAnsiTheme="minorHAnsi" w:cstheme="minorHAnsi"/>
        </w:rPr>
        <w:t xml:space="preserve"> </w:t>
      </w:r>
    </w:p>
    <w:p w14:paraId="09DCBD16" w14:textId="77777777" w:rsidR="00851EF3" w:rsidRPr="00D80D31" w:rsidRDefault="00851EF3">
      <w:pPr>
        <w:pStyle w:val="Akapitzlist"/>
        <w:numPr>
          <w:ilvl w:val="3"/>
          <w:numId w:val="11"/>
        </w:numPr>
        <w:tabs>
          <w:tab w:val="left" w:pos="426"/>
          <w:tab w:val="left" w:pos="709"/>
        </w:tabs>
        <w:spacing w:after="0" w:line="240" w:lineRule="auto"/>
        <w:ind w:left="426" w:hanging="426"/>
        <w:jc w:val="both"/>
        <w:rPr>
          <w:rFonts w:asciiTheme="minorHAnsi" w:hAnsiTheme="minorHAnsi" w:cstheme="minorHAnsi"/>
        </w:rPr>
      </w:pPr>
      <w:r w:rsidRPr="00D80D31">
        <w:rPr>
          <w:rFonts w:asciiTheme="minorHAnsi" w:hAnsiTheme="minorHAnsi" w:cstheme="minorHAnsi"/>
        </w:rPr>
        <w:t>Koszty</w:t>
      </w:r>
      <w:r w:rsidRPr="00D80D31">
        <w:rPr>
          <w:rFonts w:asciiTheme="minorHAnsi" w:eastAsia="Arial" w:hAnsiTheme="minorHAnsi" w:cstheme="minorHAnsi"/>
        </w:rPr>
        <w:t xml:space="preserve"> </w:t>
      </w:r>
      <w:r w:rsidRPr="00D80D31">
        <w:rPr>
          <w:rFonts w:asciiTheme="minorHAnsi" w:hAnsiTheme="minorHAnsi" w:cstheme="minorHAnsi"/>
        </w:rPr>
        <w:t>zabezpieczenia</w:t>
      </w:r>
      <w:r w:rsidRPr="00D80D31">
        <w:rPr>
          <w:rFonts w:asciiTheme="minorHAnsi" w:eastAsia="Arial" w:hAnsiTheme="minorHAnsi" w:cstheme="minorHAnsi"/>
        </w:rPr>
        <w:t xml:space="preserve"> </w:t>
      </w:r>
      <w:r w:rsidRPr="00D80D31">
        <w:rPr>
          <w:rFonts w:asciiTheme="minorHAnsi" w:hAnsiTheme="minorHAnsi" w:cstheme="minorHAnsi"/>
        </w:rPr>
        <w:t>należytego</w:t>
      </w:r>
      <w:r w:rsidRPr="00D80D31">
        <w:rPr>
          <w:rFonts w:asciiTheme="minorHAnsi" w:eastAsia="Arial" w:hAnsiTheme="minorHAnsi" w:cstheme="minorHAnsi"/>
        </w:rPr>
        <w:t xml:space="preserve"> </w:t>
      </w:r>
      <w:r w:rsidRPr="00D80D31">
        <w:rPr>
          <w:rFonts w:asciiTheme="minorHAnsi" w:hAnsiTheme="minorHAnsi" w:cstheme="minorHAnsi"/>
        </w:rPr>
        <w:t>wykonania</w:t>
      </w:r>
      <w:r w:rsidRPr="00D80D31">
        <w:rPr>
          <w:rFonts w:asciiTheme="minorHAnsi" w:eastAsia="Arial" w:hAnsiTheme="minorHAnsi" w:cstheme="minorHAnsi"/>
        </w:rPr>
        <w:t xml:space="preserve"> </w:t>
      </w:r>
      <w:r w:rsidRPr="00D80D31">
        <w:rPr>
          <w:rFonts w:asciiTheme="minorHAnsi" w:hAnsiTheme="minorHAnsi" w:cstheme="minorHAnsi"/>
        </w:rPr>
        <w:t>umowy</w:t>
      </w:r>
      <w:r w:rsidRPr="00D80D31">
        <w:rPr>
          <w:rFonts w:asciiTheme="minorHAnsi" w:eastAsia="Arial" w:hAnsiTheme="minorHAnsi" w:cstheme="minorHAnsi"/>
        </w:rPr>
        <w:t xml:space="preserve"> </w:t>
      </w:r>
      <w:r w:rsidRPr="00D80D31">
        <w:rPr>
          <w:rFonts w:asciiTheme="minorHAnsi" w:hAnsiTheme="minorHAnsi" w:cstheme="minorHAnsi"/>
        </w:rPr>
        <w:t>ponosi</w:t>
      </w:r>
      <w:r w:rsidRPr="00D80D31">
        <w:rPr>
          <w:rFonts w:asciiTheme="minorHAnsi" w:eastAsia="Arial" w:hAnsiTheme="minorHAnsi" w:cstheme="minorHAnsi"/>
        </w:rPr>
        <w:t xml:space="preserve"> </w:t>
      </w:r>
      <w:r w:rsidRPr="00D80D31">
        <w:rPr>
          <w:rFonts w:asciiTheme="minorHAnsi" w:hAnsiTheme="minorHAnsi" w:cstheme="minorHAnsi"/>
        </w:rPr>
        <w:t>Wykonawca.</w:t>
      </w:r>
    </w:p>
    <w:p w14:paraId="744EBB7F" w14:textId="77777777" w:rsidR="00851EF3" w:rsidRPr="00D80D31" w:rsidRDefault="00851EF3">
      <w:pPr>
        <w:pStyle w:val="Akapitzlist"/>
        <w:numPr>
          <w:ilvl w:val="3"/>
          <w:numId w:val="11"/>
        </w:numPr>
        <w:tabs>
          <w:tab w:val="left" w:pos="426"/>
          <w:tab w:val="left" w:pos="709"/>
        </w:tabs>
        <w:spacing w:after="0" w:line="240" w:lineRule="auto"/>
        <w:ind w:left="426" w:hanging="426"/>
        <w:jc w:val="both"/>
        <w:rPr>
          <w:rFonts w:asciiTheme="minorHAnsi" w:eastAsia="Arial" w:hAnsiTheme="minorHAnsi" w:cstheme="minorHAnsi"/>
        </w:rPr>
      </w:pPr>
      <w:r w:rsidRPr="00D80D31">
        <w:rPr>
          <w:rFonts w:asciiTheme="minorHAnsi" w:hAnsiTheme="minorHAnsi" w:cstheme="minorHAnsi"/>
        </w:rPr>
        <w:t>Wykonawca</w:t>
      </w:r>
      <w:r w:rsidRPr="00D80D31">
        <w:rPr>
          <w:rFonts w:asciiTheme="minorHAnsi" w:eastAsia="Arial" w:hAnsiTheme="minorHAnsi" w:cstheme="minorHAnsi"/>
        </w:rPr>
        <w:t xml:space="preserve"> </w:t>
      </w:r>
      <w:r w:rsidRPr="00D80D31">
        <w:rPr>
          <w:rFonts w:asciiTheme="minorHAnsi" w:hAnsiTheme="minorHAnsi" w:cstheme="minorHAnsi"/>
        </w:rPr>
        <w:t>jest</w:t>
      </w:r>
      <w:r w:rsidRPr="00D80D31">
        <w:rPr>
          <w:rFonts w:asciiTheme="minorHAnsi" w:eastAsia="Arial" w:hAnsiTheme="minorHAnsi" w:cstheme="minorHAnsi"/>
        </w:rPr>
        <w:t xml:space="preserve"> </w:t>
      </w:r>
      <w:r w:rsidRPr="00D80D31">
        <w:rPr>
          <w:rFonts w:asciiTheme="minorHAnsi" w:hAnsiTheme="minorHAnsi" w:cstheme="minorHAnsi"/>
        </w:rPr>
        <w:t>zobowiązany</w:t>
      </w:r>
      <w:r w:rsidRPr="00D80D31">
        <w:rPr>
          <w:rFonts w:asciiTheme="minorHAnsi" w:eastAsia="Arial" w:hAnsiTheme="minorHAnsi" w:cstheme="minorHAnsi"/>
        </w:rPr>
        <w:t xml:space="preserve"> </w:t>
      </w:r>
      <w:r w:rsidRPr="00D80D31">
        <w:rPr>
          <w:rFonts w:asciiTheme="minorHAnsi" w:hAnsiTheme="minorHAnsi" w:cstheme="minorHAnsi"/>
        </w:rPr>
        <w:t>zapewnić,</w:t>
      </w:r>
      <w:r w:rsidRPr="00D80D31">
        <w:rPr>
          <w:rFonts w:asciiTheme="minorHAnsi" w:eastAsia="Arial" w:hAnsiTheme="minorHAnsi" w:cstheme="minorHAnsi"/>
        </w:rPr>
        <w:t xml:space="preserve"> </w:t>
      </w:r>
      <w:r w:rsidRPr="00D80D31">
        <w:rPr>
          <w:rFonts w:asciiTheme="minorHAnsi" w:hAnsiTheme="minorHAnsi" w:cstheme="minorHAnsi"/>
        </w:rPr>
        <w:t>aby</w:t>
      </w:r>
      <w:r w:rsidRPr="00D80D31">
        <w:rPr>
          <w:rFonts w:asciiTheme="minorHAnsi" w:eastAsia="Arial" w:hAnsiTheme="minorHAnsi" w:cstheme="minorHAnsi"/>
        </w:rPr>
        <w:t xml:space="preserve"> </w:t>
      </w:r>
      <w:r w:rsidRPr="00D80D31">
        <w:rPr>
          <w:rFonts w:asciiTheme="minorHAnsi" w:hAnsiTheme="minorHAnsi" w:cstheme="minorHAnsi"/>
        </w:rPr>
        <w:t>zabezpieczenie</w:t>
      </w:r>
      <w:r w:rsidRPr="00D80D31">
        <w:rPr>
          <w:rFonts w:asciiTheme="minorHAnsi" w:eastAsia="Arial" w:hAnsiTheme="minorHAnsi" w:cstheme="minorHAnsi"/>
        </w:rPr>
        <w:t xml:space="preserve"> </w:t>
      </w:r>
      <w:r w:rsidRPr="00D80D31">
        <w:rPr>
          <w:rFonts w:asciiTheme="minorHAnsi" w:hAnsiTheme="minorHAnsi" w:cstheme="minorHAnsi"/>
        </w:rPr>
        <w:t>należytego</w:t>
      </w:r>
      <w:r w:rsidRPr="00D80D31">
        <w:rPr>
          <w:rFonts w:asciiTheme="minorHAnsi" w:eastAsia="Arial" w:hAnsiTheme="minorHAnsi" w:cstheme="minorHAnsi"/>
        </w:rPr>
        <w:t xml:space="preserve"> </w:t>
      </w:r>
      <w:r w:rsidRPr="00D80D31">
        <w:rPr>
          <w:rFonts w:asciiTheme="minorHAnsi" w:hAnsiTheme="minorHAnsi" w:cstheme="minorHAnsi"/>
        </w:rPr>
        <w:t>wykonania</w:t>
      </w:r>
      <w:r w:rsidRPr="00D80D31">
        <w:rPr>
          <w:rFonts w:asciiTheme="minorHAnsi" w:eastAsia="Arial" w:hAnsiTheme="minorHAnsi" w:cstheme="minorHAnsi"/>
        </w:rPr>
        <w:t xml:space="preserve"> </w:t>
      </w:r>
      <w:r w:rsidRPr="00D80D31">
        <w:rPr>
          <w:rFonts w:asciiTheme="minorHAnsi" w:hAnsiTheme="minorHAnsi" w:cstheme="minorHAnsi"/>
        </w:rPr>
        <w:t>umowy</w:t>
      </w:r>
      <w:r w:rsidRPr="00D80D31">
        <w:rPr>
          <w:rFonts w:asciiTheme="minorHAnsi" w:eastAsia="Arial" w:hAnsiTheme="minorHAnsi" w:cstheme="minorHAnsi"/>
        </w:rPr>
        <w:t xml:space="preserve"> </w:t>
      </w:r>
      <w:r w:rsidRPr="00D80D31">
        <w:rPr>
          <w:rFonts w:asciiTheme="minorHAnsi" w:hAnsiTheme="minorHAnsi" w:cstheme="minorHAnsi"/>
        </w:rPr>
        <w:t>zachowało</w:t>
      </w:r>
      <w:r w:rsidRPr="00D80D31">
        <w:rPr>
          <w:rFonts w:asciiTheme="minorHAnsi" w:eastAsia="Arial" w:hAnsiTheme="minorHAnsi" w:cstheme="minorHAnsi"/>
        </w:rPr>
        <w:t xml:space="preserve"> </w:t>
      </w:r>
      <w:r w:rsidRPr="00D80D31">
        <w:rPr>
          <w:rFonts w:asciiTheme="minorHAnsi" w:hAnsiTheme="minorHAnsi" w:cstheme="minorHAnsi"/>
        </w:rPr>
        <w:t>moc</w:t>
      </w:r>
      <w:r w:rsidRPr="00D80D31">
        <w:rPr>
          <w:rFonts w:asciiTheme="minorHAnsi" w:eastAsia="Arial" w:hAnsiTheme="minorHAnsi" w:cstheme="minorHAnsi"/>
        </w:rPr>
        <w:t xml:space="preserve"> </w:t>
      </w:r>
      <w:r w:rsidRPr="00D80D31">
        <w:rPr>
          <w:rFonts w:asciiTheme="minorHAnsi" w:hAnsiTheme="minorHAnsi" w:cstheme="minorHAnsi"/>
        </w:rPr>
        <w:t>wiążącą</w:t>
      </w:r>
      <w:r w:rsidRPr="00D80D31">
        <w:rPr>
          <w:rFonts w:asciiTheme="minorHAnsi" w:eastAsia="Arial" w:hAnsiTheme="minorHAnsi" w:cstheme="minorHAnsi"/>
        </w:rPr>
        <w:t xml:space="preserve"> </w:t>
      </w:r>
      <w:r w:rsidRPr="00D80D31">
        <w:rPr>
          <w:rFonts w:asciiTheme="minorHAnsi" w:hAnsiTheme="minorHAnsi" w:cstheme="minorHAnsi"/>
        </w:rPr>
        <w:t>w</w:t>
      </w:r>
      <w:r w:rsidRPr="00D80D31">
        <w:rPr>
          <w:rFonts w:asciiTheme="minorHAnsi" w:eastAsia="Arial" w:hAnsiTheme="minorHAnsi" w:cstheme="minorHAnsi"/>
        </w:rPr>
        <w:t xml:space="preserve"> </w:t>
      </w:r>
      <w:r w:rsidRPr="00D80D31">
        <w:rPr>
          <w:rFonts w:asciiTheme="minorHAnsi" w:hAnsiTheme="minorHAnsi" w:cstheme="minorHAnsi"/>
        </w:rPr>
        <w:t>okresie</w:t>
      </w:r>
      <w:r w:rsidRPr="00D80D31">
        <w:rPr>
          <w:rFonts w:asciiTheme="minorHAnsi" w:eastAsia="Arial" w:hAnsiTheme="minorHAnsi" w:cstheme="minorHAnsi"/>
        </w:rPr>
        <w:t xml:space="preserve"> </w:t>
      </w:r>
      <w:r w:rsidRPr="00D80D31">
        <w:rPr>
          <w:rFonts w:asciiTheme="minorHAnsi" w:hAnsiTheme="minorHAnsi" w:cstheme="minorHAnsi"/>
        </w:rPr>
        <w:t>wykonywania</w:t>
      </w:r>
      <w:r w:rsidRPr="00D80D31">
        <w:rPr>
          <w:rFonts w:asciiTheme="minorHAnsi" w:eastAsia="Arial" w:hAnsiTheme="minorHAnsi" w:cstheme="minorHAnsi"/>
        </w:rPr>
        <w:t xml:space="preserve"> </w:t>
      </w:r>
      <w:r w:rsidRPr="00D80D31">
        <w:rPr>
          <w:rFonts w:asciiTheme="minorHAnsi" w:hAnsiTheme="minorHAnsi" w:cstheme="minorHAnsi"/>
        </w:rPr>
        <w:t>umowy</w:t>
      </w:r>
      <w:r w:rsidRPr="00D80D31">
        <w:rPr>
          <w:rFonts w:asciiTheme="minorHAnsi" w:eastAsia="Arial" w:hAnsiTheme="minorHAnsi" w:cstheme="minorHAnsi"/>
        </w:rPr>
        <w:t xml:space="preserve"> </w:t>
      </w:r>
      <w:r w:rsidRPr="00D80D31">
        <w:rPr>
          <w:rFonts w:asciiTheme="minorHAnsi" w:hAnsiTheme="minorHAnsi" w:cstheme="minorHAnsi"/>
        </w:rPr>
        <w:t>oraz</w:t>
      </w:r>
      <w:r w:rsidRPr="00D80D31">
        <w:rPr>
          <w:rFonts w:asciiTheme="minorHAnsi" w:eastAsia="Arial" w:hAnsiTheme="minorHAnsi" w:cstheme="minorHAnsi"/>
        </w:rPr>
        <w:t xml:space="preserve"> </w:t>
      </w:r>
      <w:r w:rsidRPr="00D80D31">
        <w:rPr>
          <w:rFonts w:asciiTheme="minorHAnsi" w:hAnsiTheme="minorHAnsi" w:cstheme="minorHAnsi"/>
        </w:rPr>
        <w:t>w</w:t>
      </w:r>
      <w:r w:rsidRPr="00D80D31">
        <w:rPr>
          <w:rFonts w:asciiTheme="minorHAnsi" w:eastAsia="Arial" w:hAnsiTheme="minorHAnsi" w:cstheme="minorHAnsi"/>
        </w:rPr>
        <w:t xml:space="preserve"> </w:t>
      </w:r>
      <w:r w:rsidRPr="00D80D31">
        <w:rPr>
          <w:rFonts w:asciiTheme="minorHAnsi" w:hAnsiTheme="minorHAnsi" w:cstheme="minorHAnsi"/>
        </w:rPr>
        <w:t>okresie</w:t>
      </w:r>
      <w:r w:rsidRPr="00D80D31">
        <w:rPr>
          <w:rFonts w:asciiTheme="minorHAnsi" w:eastAsia="Arial" w:hAnsiTheme="minorHAnsi" w:cstheme="minorHAnsi"/>
        </w:rPr>
        <w:t xml:space="preserve"> </w:t>
      </w:r>
      <w:r w:rsidRPr="00D80D31">
        <w:rPr>
          <w:rFonts w:asciiTheme="minorHAnsi" w:hAnsiTheme="minorHAnsi" w:cstheme="minorHAnsi"/>
        </w:rPr>
        <w:t>gwarancji</w:t>
      </w:r>
      <w:r w:rsidRPr="00D80D31">
        <w:rPr>
          <w:rFonts w:asciiTheme="minorHAnsi" w:eastAsia="Arial" w:hAnsiTheme="minorHAnsi" w:cstheme="minorHAnsi"/>
        </w:rPr>
        <w:t xml:space="preserve"> </w:t>
      </w:r>
      <w:r w:rsidRPr="00D80D31">
        <w:rPr>
          <w:rFonts w:asciiTheme="minorHAnsi" w:hAnsiTheme="minorHAnsi" w:cstheme="minorHAnsi"/>
        </w:rPr>
        <w:t>i</w:t>
      </w:r>
      <w:r w:rsidRPr="00D80D31">
        <w:rPr>
          <w:rFonts w:asciiTheme="minorHAnsi" w:eastAsia="Arial" w:hAnsiTheme="minorHAnsi" w:cstheme="minorHAnsi"/>
        </w:rPr>
        <w:t xml:space="preserve"> </w:t>
      </w:r>
      <w:r w:rsidRPr="00D80D31">
        <w:rPr>
          <w:rFonts w:asciiTheme="minorHAnsi" w:hAnsiTheme="minorHAnsi" w:cstheme="minorHAnsi"/>
        </w:rPr>
        <w:t>rękojmi</w:t>
      </w:r>
      <w:r w:rsidRPr="00D80D31">
        <w:rPr>
          <w:rFonts w:asciiTheme="minorHAnsi" w:eastAsia="Arial" w:hAnsiTheme="minorHAnsi" w:cstheme="minorHAnsi"/>
        </w:rPr>
        <w:t xml:space="preserve"> </w:t>
      </w:r>
      <w:r w:rsidRPr="00D80D31">
        <w:rPr>
          <w:rFonts w:asciiTheme="minorHAnsi" w:hAnsiTheme="minorHAnsi" w:cstheme="minorHAnsi"/>
        </w:rPr>
        <w:t>za</w:t>
      </w:r>
      <w:r w:rsidRPr="00D80D31">
        <w:rPr>
          <w:rFonts w:asciiTheme="minorHAnsi" w:eastAsia="Arial" w:hAnsiTheme="minorHAnsi" w:cstheme="minorHAnsi"/>
        </w:rPr>
        <w:t xml:space="preserve"> </w:t>
      </w:r>
      <w:r w:rsidRPr="00D80D31">
        <w:rPr>
          <w:rFonts w:asciiTheme="minorHAnsi" w:hAnsiTheme="minorHAnsi" w:cstheme="minorHAnsi"/>
        </w:rPr>
        <w:t>wady</w:t>
      </w:r>
      <w:r w:rsidRPr="00D80D31">
        <w:rPr>
          <w:rFonts w:asciiTheme="minorHAnsi" w:eastAsia="Arial" w:hAnsiTheme="minorHAnsi" w:cstheme="minorHAnsi"/>
        </w:rPr>
        <w:t xml:space="preserve"> </w:t>
      </w:r>
      <w:r w:rsidRPr="00D80D31">
        <w:rPr>
          <w:rFonts w:asciiTheme="minorHAnsi" w:hAnsiTheme="minorHAnsi" w:cstheme="minorHAnsi"/>
        </w:rPr>
        <w:t>fizyczne.</w:t>
      </w:r>
      <w:r w:rsidRPr="00D80D31">
        <w:rPr>
          <w:rFonts w:asciiTheme="minorHAnsi" w:eastAsia="Arial" w:hAnsiTheme="minorHAnsi" w:cstheme="minorHAnsi"/>
        </w:rPr>
        <w:t xml:space="preserve"> </w:t>
      </w:r>
      <w:r w:rsidRPr="00D80D31">
        <w:rPr>
          <w:rFonts w:asciiTheme="minorHAnsi" w:hAnsiTheme="minorHAnsi" w:cstheme="minorHAnsi"/>
        </w:rPr>
        <w:t>Wykonawca</w:t>
      </w:r>
      <w:r w:rsidRPr="00D80D31">
        <w:rPr>
          <w:rFonts w:asciiTheme="minorHAnsi" w:eastAsia="Arial" w:hAnsiTheme="minorHAnsi" w:cstheme="minorHAnsi"/>
        </w:rPr>
        <w:t xml:space="preserve"> </w:t>
      </w:r>
      <w:r w:rsidRPr="00D80D31">
        <w:rPr>
          <w:rFonts w:asciiTheme="minorHAnsi" w:hAnsiTheme="minorHAnsi" w:cstheme="minorHAnsi"/>
        </w:rPr>
        <w:t>jest</w:t>
      </w:r>
      <w:r w:rsidRPr="00D80D31">
        <w:rPr>
          <w:rFonts w:asciiTheme="minorHAnsi" w:eastAsia="Arial" w:hAnsiTheme="minorHAnsi" w:cstheme="minorHAnsi"/>
        </w:rPr>
        <w:t xml:space="preserve"> </w:t>
      </w:r>
      <w:r w:rsidRPr="00D80D31">
        <w:rPr>
          <w:rFonts w:asciiTheme="minorHAnsi" w:hAnsiTheme="minorHAnsi" w:cstheme="minorHAnsi"/>
        </w:rPr>
        <w:t>zobowiązany</w:t>
      </w:r>
      <w:r w:rsidRPr="00D80D31">
        <w:rPr>
          <w:rFonts w:asciiTheme="minorHAnsi" w:eastAsia="Arial" w:hAnsiTheme="minorHAnsi" w:cstheme="minorHAnsi"/>
        </w:rPr>
        <w:t xml:space="preserve"> </w:t>
      </w:r>
      <w:r w:rsidRPr="00D80D31">
        <w:rPr>
          <w:rFonts w:asciiTheme="minorHAnsi" w:hAnsiTheme="minorHAnsi" w:cstheme="minorHAnsi"/>
        </w:rPr>
        <w:t>do</w:t>
      </w:r>
      <w:r w:rsidRPr="00D80D31">
        <w:rPr>
          <w:rFonts w:asciiTheme="minorHAnsi" w:eastAsia="Arial" w:hAnsiTheme="minorHAnsi" w:cstheme="minorHAnsi"/>
        </w:rPr>
        <w:t xml:space="preserve"> </w:t>
      </w:r>
      <w:r w:rsidRPr="00D80D31">
        <w:rPr>
          <w:rFonts w:asciiTheme="minorHAnsi" w:hAnsiTheme="minorHAnsi" w:cstheme="minorHAnsi"/>
        </w:rPr>
        <w:t>niezwłocznego</w:t>
      </w:r>
      <w:r w:rsidRPr="00D80D31">
        <w:rPr>
          <w:rFonts w:asciiTheme="minorHAnsi" w:eastAsia="Arial" w:hAnsiTheme="minorHAnsi" w:cstheme="minorHAnsi"/>
        </w:rPr>
        <w:t xml:space="preserve"> </w:t>
      </w:r>
      <w:r w:rsidRPr="00D80D31">
        <w:rPr>
          <w:rFonts w:asciiTheme="minorHAnsi" w:hAnsiTheme="minorHAnsi" w:cstheme="minorHAnsi"/>
        </w:rPr>
        <w:t>informowania</w:t>
      </w:r>
      <w:r w:rsidRPr="00D80D31">
        <w:rPr>
          <w:rFonts w:asciiTheme="minorHAnsi" w:eastAsia="Arial" w:hAnsiTheme="minorHAnsi" w:cstheme="minorHAnsi"/>
        </w:rPr>
        <w:t xml:space="preserve"> </w:t>
      </w:r>
      <w:r w:rsidRPr="00D80D31">
        <w:rPr>
          <w:rFonts w:asciiTheme="minorHAnsi" w:hAnsiTheme="minorHAnsi" w:cstheme="minorHAnsi"/>
        </w:rPr>
        <w:t>Zamawiającego</w:t>
      </w:r>
      <w:r w:rsidRPr="00D80D31">
        <w:rPr>
          <w:rFonts w:asciiTheme="minorHAnsi" w:eastAsia="Arial" w:hAnsiTheme="minorHAnsi" w:cstheme="minorHAnsi"/>
        </w:rPr>
        <w:t xml:space="preserve"> </w:t>
      </w:r>
      <w:r w:rsidRPr="00D80D31">
        <w:rPr>
          <w:rFonts w:asciiTheme="minorHAnsi" w:hAnsiTheme="minorHAnsi" w:cstheme="minorHAnsi"/>
        </w:rPr>
        <w:t>o</w:t>
      </w:r>
      <w:r w:rsidRPr="00D80D31">
        <w:rPr>
          <w:rFonts w:asciiTheme="minorHAnsi" w:eastAsia="Arial" w:hAnsiTheme="minorHAnsi" w:cstheme="minorHAnsi"/>
        </w:rPr>
        <w:t xml:space="preserve"> </w:t>
      </w:r>
      <w:r w:rsidRPr="00D80D31">
        <w:rPr>
          <w:rFonts w:asciiTheme="minorHAnsi" w:hAnsiTheme="minorHAnsi" w:cstheme="minorHAnsi"/>
        </w:rPr>
        <w:t>faktycznych</w:t>
      </w:r>
      <w:r w:rsidRPr="00D80D31">
        <w:rPr>
          <w:rFonts w:asciiTheme="minorHAnsi" w:eastAsia="Arial" w:hAnsiTheme="minorHAnsi" w:cstheme="minorHAnsi"/>
        </w:rPr>
        <w:t xml:space="preserve"> </w:t>
      </w:r>
      <w:r w:rsidRPr="00D80D31">
        <w:rPr>
          <w:rFonts w:asciiTheme="minorHAnsi" w:hAnsiTheme="minorHAnsi" w:cstheme="minorHAnsi"/>
        </w:rPr>
        <w:t>lub</w:t>
      </w:r>
      <w:r w:rsidRPr="00D80D31">
        <w:rPr>
          <w:rFonts w:asciiTheme="minorHAnsi" w:eastAsia="Arial" w:hAnsiTheme="minorHAnsi" w:cstheme="minorHAnsi"/>
        </w:rPr>
        <w:t xml:space="preserve"> </w:t>
      </w:r>
      <w:r w:rsidRPr="00D80D31">
        <w:rPr>
          <w:rFonts w:asciiTheme="minorHAnsi" w:hAnsiTheme="minorHAnsi" w:cstheme="minorHAnsi"/>
        </w:rPr>
        <w:t>prawnych</w:t>
      </w:r>
      <w:r w:rsidRPr="00D80D31">
        <w:rPr>
          <w:rFonts w:asciiTheme="minorHAnsi" w:eastAsia="Arial" w:hAnsiTheme="minorHAnsi" w:cstheme="minorHAnsi"/>
        </w:rPr>
        <w:t xml:space="preserve"> </w:t>
      </w:r>
      <w:r w:rsidRPr="00D80D31">
        <w:rPr>
          <w:rFonts w:asciiTheme="minorHAnsi" w:hAnsiTheme="minorHAnsi" w:cstheme="minorHAnsi"/>
        </w:rPr>
        <w:t>okolicznościach,</w:t>
      </w:r>
      <w:r w:rsidRPr="00D80D31">
        <w:rPr>
          <w:rFonts w:asciiTheme="minorHAnsi" w:eastAsia="Arial" w:hAnsiTheme="minorHAnsi" w:cstheme="minorHAnsi"/>
        </w:rPr>
        <w:t xml:space="preserve"> </w:t>
      </w:r>
      <w:r w:rsidRPr="00D80D31">
        <w:rPr>
          <w:rFonts w:asciiTheme="minorHAnsi" w:hAnsiTheme="minorHAnsi" w:cstheme="minorHAnsi"/>
        </w:rPr>
        <w:t>które</w:t>
      </w:r>
      <w:r w:rsidRPr="00D80D31">
        <w:rPr>
          <w:rFonts w:asciiTheme="minorHAnsi" w:eastAsia="Arial" w:hAnsiTheme="minorHAnsi" w:cstheme="minorHAnsi"/>
        </w:rPr>
        <w:t xml:space="preserve"> </w:t>
      </w:r>
      <w:r w:rsidRPr="00D80D31">
        <w:rPr>
          <w:rFonts w:asciiTheme="minorHAnsi" w:hAnsiTheme="minorHAnsi" w:cstheme="minorHAnsi"/>
        </w:rPr>
        <w:t>mają</w:t>
      </w:r>
      <w:r w:rsidRPr="00D80D31">
        <w:rPr>
          <w:rFonts w:asciiTheme="minorHAnsi" w:eastAsia="Arial" w:hAnsiTheme="minorHAnsi" w:cstheme="minorHAnsi"/>
        </w:rPr>
        <w:t xml:space="preserve"> </w:t>
      </w:r>
      <w:r w:rsidRPr="00D80D31">
        <w:rPr>
          <w:rFonts w:asciiTheme="minorHAnsi" w:hAnsiTheme="minorHAnsi" w:cstheme="minorHAnsi"/>
        </w:rPr>
        <w:t>lub</w:t>
      </w:r>
      <w:r w:rsidRPr="00D80D31">
        <w:rPr>
          <w:rFonts w:asciiTheme="minorHAnsi" w:eastAsia="Arial" w:hAnsiTheme="minorHAnsi" w:cstheme="minorHAnsi"/>
        </w:rPr>
        <w:t xml:space="preserve"> </w:t>
      </w:r>
      <w:r w:rsidRPr="00D80D31">
        <w:rPr>
          <w:rFonts w:asciiTheme="minorHAnsi" w:hAnsiTheme="minorHAnsi" w:cstheme="minorHAnsi"/>
        </w:rPr>
        <w:t>mogą</w:t>
      </w:r>
      <w:r w:rsidRPr="00D80D31">
        <w:rPr>
          <w:rFonts w:asciiTheme="minorHAnsi" w:eastAsia="Arial" w:hAnsiTheme="minorHAnsi" w:cstheme="minorHAnsi"/>
        </w:rPr>
        <w:t xml:space="preserve"> </w:t>
      </w:r>
      <w:r w:rsidRPr="00D80D31">
        <w:rPr>
          <w:rFonts w:asciiTheme="minorHAnsi" w:hAnsiTheme="minorHAnsi" w:cstheme="minorHAnsi"/>
        </w:rPr>
        <w:t>mieć</w:t>
      </w:r>
      <w:r w:rsidRPr="00D80D31">
        <w:rPr>
          <w:rFonts w:asciiTheme="minorHAnsi" w:eastAsia="Arial" w:hAnsiTheme="minorHAnsi" w:cstheme="minorHAnsi"/>
        </w:rPr>
        <w:t xml:space="preserve"> </w:t>
      </w:r>
      <w:r w:rsidRPr="00D80D31">
        <w:rPr>
          <w:rFonts w:asciiTheme="minorHAnsi" w:hAnsiTheme="minorHAnsi" w:cstheme="minorHAnsi"/>
        </w:rPr>
        <w:t>wpływ</w:t>
      </w:r>
      <w:r w:rsidRPr="00D80D31">
        <w:rPr>
          <w:rFonts w:asciiTheme="minorHAnsi" w:eastAsia="Arial" w:hAnsiTheme="minorHAnsi" w:cstheme="minorHAnsi"/>
        </w:rPr>
        <w:t xml:space="preserve"> </w:t>
      </w:r>
      <w:r w:rsidRPr="00D80D31">
        <w:rPr>
          <w:rFonts w:asciiTheme="minorHAnsi" w:hAnsiTheme="minorHAnsi" w:cstheme="minorHAnsi"/>
        </w:rPr>
        <w:t>na</w:t>
      </w:r>
      <w:r w:rsidRPr="00D80D31">
        <w:rPr>
          <w:rFonts w:asciiTheme="minorHAnsi" w:eastAsia="Arial" w:hAnsiTheme="minorHAnsi" w:cstheme="minorHAnsi"/>
        </w:rPr>
        <w:t xml:space="preserve"> </w:t>
      </w:r>
      <w:r w:rsidRPr="00D80D31">
        <w:rPr>
          <w:rFonts w:asciiTheme="minorHAnsi" w:hAnsiTheme="minorHAnsi" w:cstheme="minorHAnsi"/>
        </w:rPr>
        <w:t>moc</w:t>
      </w:r>
      <w:r w:rsidRPr="00D80D31">
        <w:rPr>
          <w:rFonts w:asciiTheme="minorHAnsi" w:eastAsia="Arial" w:hAnsiTheme="minorHAnsi" w:cstheme="minorHAnsi"/>
        </w:rPr>
        <w:t xml:space="preserve"> </w:t>
      </w:r>
      <w:r w:rsidRPr="00D80D31">
        <w:rPr>
          <w:rFonts w:asciiTheme="minorHAnsi" w:hAnsiTheme="minorHAnsi" w:cstheme="minorHAnsi"/>
        </w:rPr>
        <w:t>wiążącą</w:t>
      </w:r>
      <w:r w:rsidRPr="00D80D31">
        <w:rPr>
          <w:rFonts w:asciiTheme="minorHAnsi" w:eastAsia="Arial" w:hAnsiTheme="minorHAnsi" w:cstheme="minorHAnsi"/>
        </w:rPr>
        <w:t xml:space="preserve"> </w:t>
      </w:r>
      <w:r w:rsidRPr="00D80D31">
        <w:rPr>
          <w:rFonts w:asciiTheme="minorHAnsi" w:hAnsiTheme="minorHAnsi" w:cstheme="minorHAnsi"/>
        </w:rPr>
        <w:t>zabezpieczenia</w:t>
      </w:r>
      <w:r w:rsidRPr="00D80D31">
        <w:rPr>
          <w:rFonts w:asciiTheme="minorHAnsi" w:eastAsia="Arial" w:hAnsiTheme="minorHAnsi" w:cstheme="minorHAnsi"/>
        </w:rPr>
        <w:t xml:space="preserve"> </w:t>
      </w:r>
      <w:r w:rsidRPr="00D80D31">
        <w:rPr>
          <w:rFonts w:asciiTheme="minorHAnsi" w:hAnsiTheme="minorHAnsi" w:cstheme="minorHAnsi"/>
        </w:rPr>
        <w:t>należytego</w:t>
      </w:r>
      <w:r w:rsidRPr="00D80D31">
        <w:rPr>
          <w:rFonts w:asciiTheme="minorHAnsi" w:eastAsia="Arial" w:hAnsiTheme="minorHAnsi" w:cstheme="minorHAnsi"/>
        </w:rPr>
        <w:t xml:space="preserve"> </w:t>
      </w:r>
      <w:r w:rsidRPr="00D80D31">
        <w:rPr>
          <w:rFonts w:asciiTheme="minorHAnsi" w:hAnsiTheme="minorHAnsi" w:cstheme="minorHAnsi"/>
        </w:rPr>
        <w:t>wykonania</w:t>
      </w:r>
      <w:r w:rsidRPr="00D80D31">
        <w:rPr>
          <w:rFonts w:asciiTheme="minorHAnsi" w:eastAsia="Arial" w:hAnsiTheme="minorHAnsi" w:cstheme="minorHAnsi"/>
        </w:rPr>
        <w:t xml:space="preserve"> </w:t>
      </w:r>
      <w:r w:rsidRPr="00D80D31">
        <w:rPr>
          <w:rFonts w:asciiTheme="minorHAnsi" w:hAnsiTheme="minorHAnsi" w:cstheme="minorHAnsi"/>
        </w:rPr>
        <w:t>umowy</w:t>
      </w:r>
      <w:r w:rsidRPr="00D80D31">
        <w:rPr>
          <w:rFonts w:asciiTheme="minorHAnsi" w:eastAsia="Arial" w:hAnsiTheme="minorHAnsi" w:cstheme="minorHAnsi"/>
        </w:rPr>
        <w:t xml:space="preserve"> </w:t>
      </w:r>
      <w:r w:rsidRPr="00D80D31">
        <w:rPr>
          <w:rFonts w:asciiTheme="minorHAnsi" w:hAnsiTheme="minorHAnsi" w:cstheme="minorHAnsi"/>
        </w:rPr>
        <w:t>oraz</w:t>
      </w:r>
      <w:r w:rsidRPr="00D80D31">
        <w:rPr>
          <w:rFonts w:asciiTheme="minorHAnsi" w:eastAsia="Arial" w:hAnsiTheme="minorHAnsi" w:cstheme="minorHAnsi"/>
        </w:rPr>
        <w:t xml:space="preserve"> </w:t>
      </w:r>
      <w:r w:rsidRPr="00D80D31">
        <w:rPr>
          <w:rFonts w:asciiTheme="minorHAnsi" w:hAnsiTheme="minorHAnsi" w:cstheme="minorHAnsi"/>
        </w:rPr>
        <w:t>na</w:t>
      </w:r>
      <w:r w:rsidRPr="00D80D31">
        <w:rPr>
          <w:rFonts w:asciiTheme="minorHAnsi" w:eastAsia="Arial" w:hAnsiTheme="minorHAnsi" w:cstheme="minorHAnsi"/>
        </w:rPr>
        <w:t xml:space="preserve"> </w:t>
      </w:r>
      <w:r w:rsidRPr="00D80D31">
        <w:rPr>
          <w:rFonts w:asciiTheme="minorHAnsi" w:hAnsiTheme="minorHAnsi" w:cstheme="minorHAnsi"/>
        </w:rPr>
        <w:t>możliwość</w:t>
      </w:r>
      <w:r w:rsidRPr="00D80D31">
        <w:rPr>
          <w:rFonts w:asciiTheme="minorHAnsi" w:eastAsia="Arial" w:hAnsiTheme="minorHAnsi" w:cstheme="minorHAnsi"/>
        </w:rPr>
        <w:t xml:space="preserve"> </w:t>
      </w:r>
      <w:r w:rsidRPr="00D80D31">
        <w:rPr>
          <w:rFonts w:asciiTheme="minorHAnsi" w:hAnsiTheme="minorHAnsi" w:cstheme="minorHAnsi"/>
        </w:rPr>
        <w:t>i</w:t>
      </w:r>
      <w:r w:rsidRPr="00D80D31">
        <w:rPr>
          <w:rFonts w:asciiTheme="minorHAnsi" w:eastAsia="Arial" w:hAnsiTheme="minorHAnsi" w:cstheme="minorHAnsi"/>
        </w:rPr>
        <w:t xml:space="preserve"> </w:t>
      </w:r>
      <w:r w:rsidRPr="00D80D31">
        <w:rPr>
          <w:rFonts w:asciiTheme="minorHAnsi" w:hAnsiTheme="minorHAnsi" w:cstheme="minorHAnsi"/>
        </w:rPr>
        <w:t>zakres</w:t>
      </w:r>
      <w:r w:rsidRPr="00D80D31">
        <w:rPr>
          <w:rFonts w:asciiTheme="minorHAnsi" w:eastAsia="Arial" w:hAnsiTheme="minorHAnsi" w:cstheme="minorHAnsi"/>
        </w:rPr>
        <w:t xml:space="preserve"> </w:t>
      </w:r>
      <w:r w:rsidRPr="00D80D31">
        <w:rPr>
          <w:rFonts w:asciiTheme="minorHAnsi" w:hAnsiTheme="minorHAnsi" w:cstheme="minorHAnsi"/>
        </w:rPr>
        <w:t>wykonywania</w:t>
      </w:r>
      <w:r w:rsidRPr="00D80D31">
        <w:rPr>
          <w:rFonts w:asciiTheme="minorHAnsi" w:eastAsia="Arial" w:hAnsiTheme="minorHAnsi" w:cstheme="minorHAnsi"/>
        </w:rPr>
        <w:t xml:space="preserve"> </w:t>
      </w:r>
      <w:r w:rsidRPr="00D80D31">
        <w:rPr>
          <w:rFonts w:asciiTheme="minorHAnsi" w:hAnsiTheme="minorHAnsi" w:cstheme="minorHAnsi"/>
        </w:rPr>
        <w:t>przez</w:t>
      </w:r>
      <w:r w:rsidRPr="00D80D31">
        <w:rPr>
          <w:rFonts w:asciiTheme="minorHAnsi" w:eastAsia="Arial" w:hAnsiTheme="minorHAnsi" w:cstheme="minorHAnsi"/>
        </w:rPr>
        <w:t xml:space="preserve"> </w:t>
      </w:r>
      <w:r w:rsidRPr="00D80D31">
        <w:rPr>
          <w:rFonts w:asciiTheme="minorHAnsi" w:hAnsiTheme="minorHAnsi" w:cstheme="minorHAnsi"/>
        </w:rPr>
        <w:t>Zamawiającego</w:t>
      </w:r>
      <w:r w:rsidRPr="00D80D31">
        <w:rPr>
          <w:rFonts w:asciiTheme="minorHAnsi" w:eastAsia="Arial" w:hAnsiTheme="minorHAnsi" w:cstheme="minorHAnsi"/>
        </w:rPr>
        <w:t xml:space="preserve"> </w:t>
      </w:r>
      <w:r w:rsidRPr="00D80D31">
        <w:rPr>
          <w:rFonts w:asciiTheme="minorHAnsi" w:hAnsiTheme="minorHAnsi" w:cstheme="minorHAnsi"/>
        </w:rPr>
        <w:t>praw</w:t>
      </w:r>
      <w:r w:rsidRPr="00D80D31">
        <w:rPr>
          <w:rFonts w:asciiTheme="minorHAnsi" w:eastAsia="Arial" w:hAnsiTheme="minorHAnsi" w:cstheme="minorHAnsi"/>
        </w:rPr>
        <w:t xml:space="preserve"> </w:t>
      </w:r>
      <w:r w:rsidRPr="00D80D31">
        <w:rPr>
          <w:rFonts w:asciiTheme="minorHAnsi" w:hAnsiTheme="minorHAnsi" w:cstheme="minorHAnsi"/>
        </w:rPr>
        <w:t>wynikających</w:t>
      </w:r>
      <w:r w:rsidRPr="00D80D31">
        <w:rPr>
          <w:rFonts w:asciiTheme="minorHAnsi" w:eastAsia="Arial" w:hAnsiTheme="minorHAnsi" w:cstheme="minorHAnsi"/>
        </w:rPr>
        <w:t xml:space="preserve"> </w:t>
      </w:r>
      <w:r w:rsidRPr="00D80D31">
        <w:rPr>
          <w:rFonts w:asciiTheme="minorHAnsi" w:hAnsiTheme="minorHAnsi" w:cstheme="minorHAnsi"/>
        </w:rPr>
        <w:t>z</w:t>
      </w:r>
      <w:r w:rsidR="006A3AC2" w:rsidRPr="00D80D31">
        <w:rPr>
          <w:rFonts w:asciiTheme="minorHAnsi" w:eastAsia="Arial" w:hAnsiTheme="minorHAnsi" w:cstheme="minorHAnsi"/>
        </w:rPr>
        <w:t> </w:t>
      </w:r>
      <w:r w:rsidRPr="00D80D31">
        <w:rPr>
          <w:rFonts w:asciiTheme="minorHAnsi" w:hAnsiTheme="minorHAnsi" w:cstheme="minorHAnsi"/>
        </w:rPr>
        <w:t>zabezpieczenia.</w:t>
      </w:r>
      <w:r w:rsidRPr="00D80D31">
        <w:rPr>
          <w:rFonts w:asciiTheme="minorHAnsi" w:eastAsia="Arial" w:hAnsiTheme="minorHAnsi" w:cstheme="minorHAnsi"/>
        </w:rPr>
        <w:t xml:space="preserve"> </w:t>
      </w:r>
    </w:p>
    <w:p w14:paraId="0B7BF46C" w14:textId="77777777" w:rsidR="00851EF3" w:rsidRPr="00D80D31" w:rsidRDefault="00851EF3">
      <w:pPr>
        <w:pStyle w:val="Akapitzlist"/>
        <w:numPr>
          <w:ilvl w:val="3"/>
          <w:numId w:val="11"/>
        </w:numPr>
        <w:tabs>
          <w:tab w:val="left" w:pos="426"/>
          <w:tab w:val="left" w:pos="709"/>
        </w:tabs>
        <w:spacing w:after="0" w:line="240" w:lineRule="auto"/>
        <w:ind w:left="426" w:hanging="426"/>
        <w:jc w:val="both"/>
        <w:rPr>
          <w:rFonts w:asciiTheme="minorHAnsi" w:hAnsiTheme="minorHAnsi" w:cstheme="minorHAnsi"/>
        </w:rPr>
      </w:pPr>
      <w:r w:rsidRPr="00D80D31">
        <w:rPr>
          <w:rFonts w:asciiTheme="minorHAnsi" w:hAnsiTheme="minorHAnsi" w:cstheme="minorHAnsi"/>
        </w:rPr>
        <w:t>Ustala</w:t>
      </w:r>
      <w:r w:rsidRPr="00D80D31">
        <w:rPr>
          <w:rFonts w:asciiTheme="minorHAnsi" w:eastAsia="Arial" w:hAnsiTheme="minorHAnsi" w:cstheme="minorHAnsi"/>
        </w:rPr>
        <w:t xml:space="preserve"> </w:t>
      </w:r>
      <w:r w:rsidRPr="00D80D31">
        <w:rPr>
          <w:rFonts w:asciiTheme="minorHAnsi" w:hAnsiTheme="minorHAnsi" w:cstheme="minorHAnsi"/>
        </w:rPr>
        <w:t>się</w:t>
      </w:r>
      <w:r w:rsidRPr="00D80D31">
        <w:rPr>
          <w:rFonts w:asciiTheme="minorHAnsi" w:eastAsia="Arial" w:hAnsiTheme="minorHAnsi" w:cstheme="minorHAnsi"/>
        </w:rPr>
        <w:t xml:space="preserve"> </w:t>
      </w:r>
      <w:r w:rsidRPr="00D80D31">
        <w:rPr>
          <w:rFonts w:asciiTheme="minorHAnsi" w:hAnsiTheme="minorHAnsi" w:cstheme="minorHAnsi"/>
        </w:rPr>
        <w:t>podział</w:t>
      </w:r>
      <w:r w:rsidRPr="00D80D31">
        <w:rPr>
          <w:rFonts w:asciiTheme="minorHAnsi" w:eastAsia="Arial" w:hAnsiTheme="minorHAnsi" w:cstheme="minorHAnsi"/>
        </w:rPr>
        <w:t xml:space="preserve"> </w:t>
      </w:r>
      <w:r w:rsidRPr="00D80D31">
        <w:rPr>
          <w:rFonts w:asciiTheme="minorHAnsi" w:hAnsiTheme="minorHAnsi" w:cstheme="minorHAnsi"/>
        </w:rPr>
        <w:t>zabezpieczenia</w:t>
      </w:r>
      <w:r w:rsidRPr="00D80D31">
        <w:rPr>
          <w:rFonts w:asciiTheme="minorHAnsi" w:eastAsia="Arial" w:hAnsiTheme="minorHAnsi" w:cstheme="minorHAnsi"/>
        </w:rPr>
        <w:t xml:space="preserve"> </w:t>
      </w:r>
      <w:r w:rsidRPr="00D80D31">
        <w:rPr>
          <w:rFonts w:asciiTheme="minorHAnsi" w:hAnsiTheme="minorHAnsi" w:cstheme="minorHAnsi"/>
        </w:rPr>
        <w:t>należytego</w:t>
      </w:r>
      <w:r w:rsidRPr="00D80D31">
        <w:rPr>
          <w:rFonts w:asciiTheme="minorHAnsi" w:eastAsia="Arial" w:hAnsiTheme="minorHAnsi" w:cstheme="minorHAnsi"/>
        </w:rPr>
        <w:t xml:space="preserve"> </w:t>
      </w:r>
      <w:r w:rsidRPr="00D80D31">
        <w:rPr>
          <w:rFonts w:asciiTheme="minorHAnsi" w:hAnsiTheme="minorHAnsi" w:cstheme="minorHAnsi"/>
        </w:rPr>
        <w:t>wykonania</w:t>
      </w:r>
      <w:r w:rsidRPr="00D80D31">
        <w:rPr>
          <w:rFonts w:asciiTheme="minorHAnsi" w:eastAsia="Arial" w:hAnsiTheme="minorHAnsi" w:cstheme="minorHAnsi"/>
        </w:rPr>
        <w:t xml:space="preserve"> </w:t>
      </w:r>
      <w:r w:rsidRPr="00D80D31">
        <w:rPr>
          <w:rFonts w:asciiTheme="minorHAnsi" w:hAnsiTheme="minorHAnsi" w:cstheme="minorHAnsi"/>
        </w:rPr>
        <w:t>umowy</w:t>
      </w:r>
      <w:r w:rsidRPr="00D80D31">
        <w:rPr>
          <w:rFonts w:asciiTheme="minorHAnsi" w:eastAsia="Arial" w:hAnsiTheme="minorHAnsi" w:cstheme="minorHAnsi"/>
        </w:rPr>
        <w:t xml:space="preserve"> </w:t>
      </w:r>
      <w:r w:rsidRPr="00D80D31">
        <w:rPr>
          <w:rFonts w:asciiTheme="minorHAnsi" w:hAnsiTheme="minorHAnsi" w:cstheme="minorHAnsi"/>
        </w:rPr>
        <w:t>na</w:t>
      </w:r>
      <w:r w:rsidRPr="00D80D31">
        <w:rPr>
          <w:rFonts w:asciiTheme="minorHAnsi" w:eastAsia="Arial" w:hAnsiTheme="minorHAnsi" w:cstheme="minorHAnsi"/>
        </w:rPr>
        <w:t xml:space="preserve"> </w:t>
      </w:r>
      <w:r w:rsidRPr="00D80D31">
        <w:rPr>
          <w:rFonts w:asciiTheme="minorHAnsi" w:hAnsiTheme="minorHAnsi" w:cstheme="minorHAnsi"/>
        </w:rPr>
        <w:t>następujące</w:t>
      </w:r>
      <w:r w:rsidRPr="00D80D31">
        <w:rPr>
          <w:rFonts w:asciiTheme="minorHAnsi" w:eastAsia="Arial" w:hAnsiTheme="minorHAnsi" w:cstheme="minorHAnsi"/>
        </w:rPr>
        <w:t xml:space="preserve"> </w:t>
      </w:r>
      <w:r w:rsidRPr="00D80D31">
        <w:rPr>
          <w:rFonts w:asciiTheme="minorHAnsi" w:hAnsiTheme="minorHAnsi" w:cstheme="minorHAnsi"/>
        </w:rPr>
        <w:t>części:</w:t>
      </w:r>
    </w:p>
    <w:p w14:paraId="2D5C7B53" w14:textId="77777777" w:rsidR="00851EF3" w:rsidRPr="00D80D31" w:rsidRDefault="00851EF3">
      <w:pPr>
        <w:pStyle w:val="Tekstpodstawowywcity31"/>
        <w:numPr>
          <w:ilvl w:val="0"/>
          <w:numId w:val="17"/>
        </w:numPr>
        <w:tabs>
          <w:tab w:val="left" w:pos="851"/>
        </w:tabs>
        <w:spacing w:after="0"/>
        <w:ind w:left="851" w:hanging="425"/>
        <w:jc w:val="both"/>
        <w:rPr>
          <w:rFonts w:asciiTheme="minorHAnsi" w:hAnsiTheme="minorHAnsi" w:cstheme="minorHAnsi"/>
          <w:sz w:val="22"/>
          <w:szCs w:val="22"/>
        </w:rPr>
      </w:pPr>
      <w:r w:rsidRPr="00D80D31">
        <w:rPr>
          <w:rFonts w:asciiTheme="minorHAnsi" w:hAnsiTheme="minorHAnsi" w:cstheme="minorHAnsi"/>
          <w:sz w:val="22"/>
          <w:szCs w:val="22"/>
        </w:rPr>
        <w:t>70%</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wysokości</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zabezpieczenia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dotyczyć</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będzie</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należytego</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wykonania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umowy,</w:t>
      </w:r>
    </w:p>
    <w:p w14:paraId="4FF3D972" w14:textId="77777777" w:rsidR="00AB1C59" w:rsidRPr="00D80D31" w:rsidRDefault="00851EF3">
      <w:pPr>
        <w:pStyle w:val="Tekstpodstawowywcity31"/>
        <w:numPr>
          <w:ilvl w:val="0"/>
          <w:numId w:val="17"/>
        </w:numPr>
        <w:tabs>
          <w:tab w:val="left" w:pos="851"/>
        </w:tabs>
        <w:spacing w:after="0"/>
        <w:ind w:left="851" w:hanging="425"/>
        <w:jc w:val="both"/>
        <w:rPr>
          <w:rFonts w:asciiTheme="minorHAnsi" w:hAnsiTheme="minorHAnsi" w:cstheme="minorHAnsi"/>
          <w:sz w:val="22"/>
          <w:szCs w:val="22"/>
        </w:rPr>
      </w:pPr>
      <w:r w:rsidRPr="00D80D31">
        <w:rPr>
          <w:rFonts w:asciiTheme="minorHAnsi" w:hAnsiTheme="minorHAnsi" w:cstheme="minorHAnsi"/>
          <w:sz w:val="22"/>
          <w:szCs w:val="22"/>
        </w:rPr>
        <w:t>30%</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wysokości</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zabezpieczenia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dotyczyć</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będzie</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rękojmi</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wady</w:t>
      </w:r>
      <w:r w:rsidR="004C13A5" w:rsidRPr="00D80D31">
        <w:rPr>
          <w:rFonts w:asciiTheme="minorHAnsi" w:hAnsiTheme="minorHAnsi" w:cstheme="minorHAnsi"/>
          <w:sz w:val="22"/>
          <w:szCs w:val="22"/>
          <w:lang w:val="pl-PL"/>
        </w:rPr>
        <w:t xml:space="preserve"> lub gwarancji</w:t>
      </w:r>
      <w:r w:rsidRPr="00D80D31">
        <w:rPr>
          <w:rFonts w:asciiTheme="minorHAnsi" w:hAnsiTheme="minorHAnsi" w:cstheme="minorHAnsi"/>
          <w:sz w:val="22"/>
          <w:szCs w:val="22"/>
        </w:rPr>
        <w:t>.</w:t>
      </w:r>
    </w:p>
    <w:p w14:paraId="58E9D064" w14:textId="77777777" w:rsidR="00DE2A9C" w:rsidRPr="00D80D31" w:rsidRDefault="00DE2A9C">
      <w:pPr>
        <w:pStyle w:val="Akapitzlist"/>
        <w:numPr>
          <w:ilvl w:val="3"/>
          <w:numId w:val="11"/>
        </w:numPr>
        <w:tabs>
          <w:tab w:val="left" w:pos="426"/>
          <w:tab w:val="left" w:pos="709"/>
        </w:tabs>
        <w:spacing w:after="0" w:line="240" w:lineRule="auto"/>
        <w:ind w:left="426" w:hanging="426"/>
        <w:jc w:val="both"/>
        <w:rPr>
          <w:rFonts w:asciiTheme="minorHAnsi" w:hAnsiTheme="minorHAnsi" w:cstheme="minorHAnsi"/>
        </w:rPr>
      </w:pPr>
      <w:r w:rsidRPr="00D80D31">
        <w:rPr>
          <w:rFonts w:asciiTheme="minorHAnsi" w:hAnsiTheme="minorHAnsi" w:cstheme="minorHAnsi"/>
          <w:lang w:eastAsia="pl-PL"/>
        </w:rPr>
        <w:t xml:space="preserve">Jeżeli zabezpieczenie wniesiono w formie gwarancji lub poręczenia, z treści gwarancji </w:t>
      </w:r>
      <w:r w:rsidR="006A3AC2" w:rsidRPr="00D80D31">
        <w:rPr>
          <w:rFonts w:asciiTheme="minorHAnsi" w:hAnsiTheme="minorHAnsi" w:cstheme="minorHAnsi"/>
          <w:lang w:eastAsia="pl-PL"/>
        </w:rPr>
        <w:t xml:space="preserve"> </w:t>
      </w:r>
      <w:r w:rsidRPr="00D80D31">
        <w:rPr>
          <w:rFonts w:asciiTheme="minorHAnsi" w:hAnsiTheme="minorHAnsi" w:cstheme="minorHAnsi"/>
          <w:lang w:eastAsia="pl-PL"/>
        </w:rPr>
        <w:t>lub poręczenia musi, w szczególności jednoznacznie wynikać:</w:t>
      </w:r>
    </w:p>
    <w:p w14:paraId="1CEC6E56" w14:textId="77777777" w:rsidR="00DE2A9C" w:rsidRPr="00D80D31" w:rsidRDefault="00DE2A9C">
      <w:pPr>
        <w:numPr>
          <w:ilvl w:val="0"/>
          <w:numId w:val="44"/>
        </w:numPr>
        <w:tabs>
          <w:tab w:val="left" w:pos="851"/>
        </w:tabs>
        <w:suppressAutoHyphens w:val="0"/>
        <w:ind w:left="851" w:right="-2" w:hanging="425"/>
        <w:jc w:val="both"/>
        <w:rPr>
          <w:rFonts w:asciiTheme="minorHAnsi" w:hAnsiTheme="minorHAnsi" w:cstheme="minorHAnsi"/>
          <w:sz w:val="22"/>
          <w:szCs w:val="22"/>
          <w:lang w:eastAsia="pl-PL"/>
        </w:rPr>
      </w:pPr>
      <w:r w:rsidRPr="00D80D31">
        <w:rPr>
          <w:rFonts w:asciiTheme="minorHAnsi" w:hAnsiTheme="minorHAnsi" w:cstheme="minorHAnsi"/>
          <w:sz w:val="22"/>
          <w:szCs w:val="22"/>
          <w:lang w:eastAsia="pl-PL"/>
        </w:rPr>
        <w:t>nazwa dającego zlecenie (Wykonawcy), beneficjenta gwarancji lub poręczenia (Zamawiającego), gwaranta (banku lub instytucji ubezpieczeniowej udzielających gwarancji lub poręczeń) oraz wskazania ich siedzib,</w:t>
      </w:r>
    </w:p>
    <w:p w14:paraId="3551A333" w14:textId="77777777" w:rsidR="00DE2A9C" w:rsidRPr="00D80D31" w:rsidRDefault="00DE2A9C">
      <w:pPr>
        <w:numPr>
          <w:ilvl w:val="0"/>
          <w:numId w:val="44"/>
        </w:numPr>
        <w:tabs>
          <w:tab w:val="left" w:pos="851"/>
        </w:tabs>
        <w:suppressAutoHyphens w:val="0"/>
        <w:ind w:left="851" w:right="-2" w:hanging="425"/>
        <w:jc w:val="both"/>
        <w:rPr>
          <w:rFonts w:asciiTheme="minorHAnsi" w:hAnsiTheme="minorHAnsi" w:cstheme="minorHAnsi"/>
          <w:sz w:val="22"/>
          <w:szCs w:val="22"/>
          <w:lang w:eastAsia="pl-PL"/>
        </w:rPr>
      </w:pPr>
      <w:r w:rsidRPr="00D80D31">
        <w:rPr>
          <w:rFonts w:asciiTheme="minorHAnsi" w:hAnsiTheme="minorHAnsi" w:cstheme="minorHAnsi"/>
          <w:sz w:val="22"/>
          <w:szCs w:val="22"/>
          <w:lang w:eastAsia="pl-PL"/>
        </w:rPr>
        <w:t xml:space="preserve">określenie wierzytelności, która ma być zabezpieczona gwarancją lub poręczeniem, zgodnie z art. 449 ust. 2 ustawy Prawo zamówień publicznych, </w:t>
      </w:r>
    </w:p>
    <w:p w14:paraId="17EE99B8" w14:textId="77777777" w:rsidR="00DE2A9C" w:rsidRPr="00D80D31" w:rsidRDefault="00DE2A9C">
      <w:pPr>
        <w:numPr>
          <w:ilvl w:val="0"/>
          <w:numId w:val="44"/>
        </w:numPr>
        <w:tabs>
          <w:tab w:val="left" w:pos="851"/>
        </w:tabs>
        <w:suppressAutoHyphens w:val="0"/>
        <w:ind w:left="851" w:right="-2" w:hanging="425"/>
        <w:jc w:val="both"/>
        <w:rPr>
          <w:rFonts w:asciiTheme="minorHAnsi" w:hAnsiTheme="minorHAnsi" w:cstheme="minorHAnsi"/>
          <w:sz w:val="22"/>
          <w:szCs w:val="22"/>
          <w:lang w:eastAsia="pl-PL"/>
        </w:rPr>
      </w:pPr>
      <w:r w:rsidRPr="00D80D31">
        <w:rPr>
          <w:rFonts w:asciiTheme="minorHAnsi" w:hAnsiTheme="minorHAnsi" w:cstheme="minorHAnsi"/>
          <w:sz w:val="22"/>
          <w:szCs w:val="22"/>
          <w:lang w:eastAsia="pl-PL"/>
        </w:rPr>
        <w:t>kwota gwarancji,</w:t>
      </w:r>
    </w:p>
    <w:p w14:paraId="378BF88B" w14:textId="77777777" w:rsidR="00DE2A9C" w:rsidRPr="00D80D31" w:rsidRDefault="00DE2A9C">
      <w:pPr>
        <w:numPr>
          <w:ilvl w:val="0"/>
          <w:numId w:val="44"/>
        </w:numPr>
        <w:tabs>
          <w:tab w:val="left" w:pos="851"/>
        </w:tabs>
        <w:suppressAutoHyphens w:val="0"/>
        <w:ind w:left="851" w:right="-2" w:hanging="425"/>
        <w:jc w:val="both"/>
        <w:rPr>
          <w:rFonts w:asciiTheme="minorHAnsi" w:hAnsiTheme="minorHAnsi" w:cstheme="minorHAnsi"/>
          <w:sz w:val="22"/>
          <w:szCs w:val="22"/>
          <w:lang w:eastAsia="pl-PL"/>
        </w:rPr>
      </w:pPr>
      <w:r w:rsidRPr="00D80D31">
        <w:rPr>
          <w:rFonts w:asciiTheme="minorHAnsi" w:hAnsiTheme="minorHAnsi" w:cstheme="minorHAnsi"/>
          <w:sz w:val="22"/>
          <w:szCs w:val="22"/>
          <w:lang w:eastAsia="pl-PL"/>
        </w:rPr>
        <w:t>zobowiązanie gwaranta lub poręczyciela do zapłaty do wysokości określonej w gwarancji lub poręczeniu kwoty, nieodwołalnie i bezwarunkowo, na pierwsze pisemne żądanie Zamawiającego, zawierające oświadczenie, iż zaistniały okoliczności związane z niewykonaniem lub nienależytym wykonaniem umowy,</w:t>
      </w:r>
    </w:p>
    <w:p w14:paraId="0FCAB807" w14:textId="77777777" w:rsidR="00DE2A9C" w:rsidRPr="00D80D31" w:rsidRDefault="00DE2A9C">
      <w:pPr>
        <w:numPr>
          <w:ilvl w:val="0"/>
          <w:numId w:val="44"/>
        </w:numPr>
        <w:tabs>
          <w:tab w:val="left" w:pos="851"/>
        </w:tabs>
        <w:suppressAutoHyphens w:val="0"/>
        <w:ind w:left="851" w:right="-2" w:hanging="425"/>
        <w:jc w:val="both"/>
        <w:rPr>
          <w:rFonts w:asciiTheme="minorHAnsi" w:hAnsiTheme="minorHAnsi" w:cstheme="minorHAnsi"/>
          <w:sz w:val="22"/>
          <w:szCs w:val="22"/>
          <w:lang w:eastAsia="pl-PL"/>
        </w:rPr>
      </w:pPr>
      <w:r w:rsidRPr="00D80D31">
        <w:rPr>
          <w:rFonts w:asciiTheme="minorHAnsi" w:hAnsiTheme="minorHAnsi" w:cstheme="minorHAnsi"/>
          <w:sz w:val="22"/>
          <w:szCs w:val="22"/>
          <w:lang w:eastAsia="pl-PL"/>
        </w:rPr>
        <w:t>nie dopuszcza możliwości uzależnienia wypłaty kwot z gwarancji lub poręczenia od przedłożenia jakichkolwiek dodatkowych dokumentów, bądź spełnienia jakichkolwiek warunków, poza oświadczeniem Zamawiającego, iż żądana kwota jest należna z tytułu niewykonania bądź nienależytego wykonania umowy,</w:t>
      </w:r>
    </w:p>
    <w:p w14:paraId="6F029B9D" w14:textId="77777777" w:rsidR="00DE2A9C" w:rsidRPr="00D80D31" w:rsidRDefault="00DE2A9C">
      <w:pPr>
        <w:numPr>
          <w:ilvl w:val="0"/>
          <w:numId w:val="44"/>
        </w:numPr>
        <w:tabs>
          <w:tab w:val="left" w:pos="851"/>
        </w:tabs>
        <w:suppressAutoHyphens w:val="0"/>
        <w:ind w:left="851" w:right="-2" w:hanging="425"/>
        <w:jc w:val="both"/>
        <w:rPr>
          <w:rFonts w:asciiTheme="minorHAnsi" w:hAnsiTheme="minorHAnsi" w:cstheme="minorHAnsi"/>
          <w:sz w:val="22"/>
          <w:szCs w:val="22"/>
          <w:lang w:eastAsia="pl-PL"/>
        </w:rPr>
      </w:pPr>
      <w:r w:rsidRPr="00D80D31">
        <w:rPr>
          <w:rFonts w:asciiTheme="minorHAnsi" w:hAnsiTheme="minorHAnsi" w:cstheme="minorHAnsi"/>
          <w:sz w:val="22"/>
          <w:szCs w:val="22"/>
          <w:lang w:eastAsia="pl-PL"/>
        </w:rPr>
        <w:t>termin obowiązywania gwarancji lub poręczenia,</w:t>
      </w:r>
    </w:p>
    <w:p w14:paraId="5218C348" w14:textId="77777777" w:rsidR="00DE2A9C" w:rsidRPr="00D80D31" w:rsidRDefault="00DE2A9C">
      <w:pPr>
        <w:numPr>
          <w:ilvl w:val="0"/>
          <w:numId w:val="44"/>
        </w:numPr>
        <w:tabs>
          <w:tab w:val="left" w:pos="851"/>
        </w:tabs>
        <w:suppressAutoHyphens w:val="0"/>
        <w:ind w:left="851" w:right="-2" w:hanging="425"/>
        <w:jc w:val="both"/>
        <w:rPr>
          <w:rFonts w:asciiTheme="minorHAnsi" w:hAnsiTheme="minorHAnsi" w:cstheme="minorHAnsi"/>
          <w:sz w:val="22"/>
          <w:szCs w:val="22"/>
          <w:lang w:eastAsia="pl-PL"/>
        </w:rPr>
      </w:pPr>
      <w:r w:rsidRPr="00D80D31">
        <w:rPr>
          <w:rFonts w:asciiTheme="minorHAnsi" w:hAnsiTheme="minorHAnsi" w:cstheme="minorHAnsi"/>
          <w:sz w:val="22"/>
          <w:szCs w:val="22"/>
          <w:lang w:eastAsia="pl-PL"/>
        </w:rPr>
        <w:t>miejsce i termin zwrotu gwarancji lub poręczenia,</w:t>
      </w:r>
    </w:p>
    <w:p w14:paraId="1B0874B4" w14:textId="77777777" w:rsidR="00DE2A9C" w:rsidRPr="00D80D31" w:rsidRDefault="00DE2A9C">
      <w:pPr>
        <w:numPr>
          <w:ilvl w:val="0"/>
          <w:numId w:val="44"/>
        </w:numPr>
        <w:tabs>
          <w:tab w:val="left" w:pos="851"/>
        </w:tabs>
        <w:suppressAutoHyphens w:val="0"/>
        <w:ind w:left="851" w:right="-2" w:hanging="425"/>
        <w:jc w:val="both"/>
        <w:rPr>
          <w:rFonts w:asciiTheme="minorHAnsi" w:hAnsiTheme="minorHAnsi" w:cstheme="minorHAnsi"/>
          <w:sz w:val="22"/>
          <w:szCs w:val="22"/>
          <w:lang w:eastAsia="pl-PL"/>
        </w:rPr>
      </w:pPr>
      <w:r w:rsidRPr="00D80D31">
        <w:rPr>
          <w:rFonts w:asciiTheme="minorHAnsi" w:hAnsiTheme="minorHAnsi" w:cstheme="minorHAnsi"/>
          <w:sz w:val="22"/>
          <w:szCs w:val="22"/>
          <w:lang w:eastAsia="pl-PL"/>
        </w:rPr>
        <w:t>zapewnienie wykonalności na terenie Rzeczypospolitej Polskiej,</w:t>
      </w:r>
    </w:p>
    <w:p w14:paraId="2E71E52C" w14:textId="77777777" w:rsidR="00DE2A9C" w:rsidRPr="00D80D31" w:rsidRDefault="00DE2A9C">
      <w:pPr>
        <w:numPr>
          <w:ilvl w:val="0"/>
          <w:numId w:val="44"/>
        </w:numPr>
        <w:tabs>
          <w:tab w:val="left" w:pos="851"/>
        </w:tabs>
        <w:suppressAutoHyphens w:val="0"/>
        <w:ind w:left="851" w:right="-2" w:hanging="425"/>
        <w:jc w:val="both"/>
        <w:rPr>
          <w:rFonts w:asciiTheme="minorHAnsi" w:hAnsiTheme="minorHAnsi" w:cstheme="minorHAnsi"/>
          <w:sz w:val="22"/>
          <w:szCs w:val="22"/>
          <w:lang w:eastAsia="pl-PL"/>
        </w:rPr>
      </w:pPr>
      <w:r w:rsidRPr="00D80D31">
        <w:rPr>
          <w:rFonts w:asciiTheme="minorHAnsi" w:hAnsiTheme="minorHAnsi" w:cstheme="minorHAnsi"/>
          <w:sz w:val="22"/>
          <w:szCs w:val="22"/>
          <w:lang w:eastAsia="pl-PL"/>
        </w:rPr>
        <w:t>określenie miejsca rozstrzygania sporów w sądzie miejsca spełnienia świadczenia lub w sądzie właściwym dla siedziby Zamawiającego.</w:t>
      </w:r>
    </w:p>
    <w:p w14:paraId="6271A345" w14:textId="77777777" w:rsidR="00851EF3" w:rsidRPr="00D80D31" w:rsidRDefault="00851EF3">
      <w:pPr>
        <w:pStyle w:val="Akapitzlist"/>
        <w:numPr>
          <w:ilvl w:val="3"/>
          <w:numId w:val="11"/>
        </w:numPr>
        <w:tabs>
          <w:tab w:val="left" w:pos="426"/>
          <w:tab w:val="left" w:pos="709"/>
        </w:tabs>
        <w:spacing w:after="0" w:line="240" w:lineRule="auto"/>
        <w:ind w:left="426" w:hanging="426"/>
        <w:jc w:val="both"/>
        <w:rPr>
          <w:rFonts w:asciiTheme="minorHAnsi" w:hAnsiTheme="minorHAnsi" w:cstheme="minorHAnsi"/>
        </w:rPr>
      </w:pPr>
      <w:r w:rsidRPr="00D80D31">
        <w:rPr>
          <w:rFonts w:asciiTheme="minorHAnsi" w:hAnsiTheme="minorHAnsi" w:cstheme="minorHAnsi"/>
        </w:rPr>
        <w:t>W</w:t>
      </w:r>
      <w:r w:rsidRPr="00D80D31">
        <w:rPr>
          <w:rFonts w:asciiTheme="minorHAnsi" w:eastAsia="Arial" w:hAnsiTheme="minorHAnsi" w:cstheme="minorHAnsi"/>
        </w:rPr>
        <w:t xml:space="preserve"> </w:t>
      </w:r>
      <w:r w:rsidRPr="00D80D31">
        <w:rPr>
          <w:rFonts w:asciiTheme="minorHAnsi" w:hAnsiTheme="minorHAnsi" w:cstheme="minorHAnsi"/>
        </w:rPr>
        <w:t>przypadku</w:t>
      </w:r>
      <w:r w:rsidRPr="00D80D31">
        <w:rPr>
          <w:rFonts w:asciiTheme="minorHAnsi" w:eastAsia="Arial" w:hAnsiTheme="minorHAnsi" w:cstheme="minorHAnsi"/>
        </w:rPr>
        <w:t xml:space="preserve"> </w:t>
      </w:r>
      <w:r w:rsidRPr="00D80D31">
        <w:rPr>
          <w:rFonts w:asciiTheme="minorHAnsi" w:hAnsiTheme="minorHAnsi" w:cstheme="minorHAnsi"/>
        </w:rPr>
        <w:t>wniesienia</w:t>
      </w:r>
      <w:r w:rsidRPr="00D80D31">
        <w:rPr>
          <w:rFonts w:asciiTheme="minorHAnsi" w:eastAsia="Arial" w:hAnsiTheme="minorHAnsi" w:cstheme="minorHAnsi"/>
        </w:rPr>
        <w:t xml:space="preserve"> </w:t>
      </w:r>
      <w:r w:rsidRPr="00D80D31">
        <w:rPr>
          <w:rFonts w:asciiTheme="minorHAnsi" w:hAnsiTheme="minorHAnsi" w:cstheme="minorHAnsi"/>
        </w:rPr>
        <w:t>zabezpieczenia</w:t>
      </w:r>
      <w:r w:rsidRPr="00D80D31">
        <w:rPr>
          <w:rFonts w:asciiTheme="minorHAnsi" w:eastAsia="Arial" w:hAnsiTheme="minorHAnsi" w:cstheme="minorHAnsi"/>
        </w:rPr>
        <w:t xml:space="preserve"> </w:t>
      </w:r>
      <w:r w:rsidRPr="00D80D31">
        <w:rPr>
          <w:rFonts w:asciiTheme="minorHAnsi" w:hAnsiTheme="minorHAnsi" w:cstheme="minorHAnsi"/>
        </w:rPr>
        <w:t>w</w:t>
      </w:r>
      <w:r w:rsidRPr="00D80D31">
        <w:rPr>
          <w:rFonts w:asciiTheme="minorHAnsi" w:eastAsia="Arial" w:hAnsiTheme="minorHAnsi" w:cstheme="minorHAnsi"/>
        </w:rPr>
        <w:t xml:space="preserve"> </w:t>
      </w:r>
      <w:r w:rsidRPr="00D80D31">
        <w:rPr>
          <w:rFonts w:asciiTheme="minorHAnsi" w:hAnsiTheme="minorHAnsi" w:cstheme="minorHAnsi"/>
        </w:rPr>
        <w:t>formie</w:t>
      </w:r>
      <w:r w:rsidRPr="00D80D31">
        <w:rPr>
          <w:rFonts w:asciiTheme="minorHAnsi" w:eastAsia="Arial" w:hAnsiTheme="minorHAnsi" w:cstheme="minorHAnsi"/>
        </w:rPr>
        <w:t xml:space="preserve"> </w:t>
      </w:r>
      <w:r w:rsidRPr="00D80D31">
        <w:rPr>
          <w:rFonts w:asciiTheme="minorHAnsi" w:hAnsiTheme="minorHAnsi" w:cstheme="minorHAnsi"/>
        </w:rPr>
        <w:t>gwarancji</w:t>
      </w:r>
      <w:r w:rsidRPr="00D80D31">
        <w:rPr>
          <w:rFonts w:asciiTheme="minorHAnsi" w:eastAsia="Arial" w:hAnsiTheme="minorHAnsi" w:cstheme="minorHAnsi"/>
        </w:rPr>
        <w:t xml:space="preserve"> </w:t>
      </w:r>
      <w:r w:rsidRPr="00D80D31">
        <w:rPr>
          <w:rFonts w:asciiTheme="minorHAnsi" w:hAnsiTheme="minorHAnsi" w:cstheme="minorHAnsi"/>
        </w:rPr>
        <w:t>lub</w:t>
      </w:r>
      <w:r w:rsidRPr="00D80D31">
        <w:rPr>
          <w:rFonts w:asciiTheme="minorHAnsi" w:eastAsia="Arial" w:hAnsiTheme="minorHAnsi" w:cstheme="minorHAnsi"/>
        </w:rPr>
        <w:t xml:space="preserve"> </w:t>
      </w:r>
      <w:r w:rsidRPr="00D80D31">
        <w:rPr>
          <w:rFonts w:asciiTheme="minorHAnsi" w:hAnsiTheme="minorHAnsi" w:cstheme="minorHAnsi"/>
        </w:rPr>
        <w:t>poręczenia</w:t>
      </w:r>
      <w:r w:rsidRPr="00D80D31">
        <w:rPr>
          <w:rFonts w:asciiTheme="minorHAnsi" w:eastAsia="Arial" w:hAnsiTheme="minorHAnsi" w:cstheme="minorHAnsi"/>
        </w:rPr>
        <w:t xml:space="preserve"> </w:t>
      </w:r>
      <w:r w:rsidRPr="00D80D31">
        <w:rPr>
          <w:rFonts w:asciiTheme="minorHAnsi" w:hAnsiTheme="minorHAnsi" w:cstheme="minorHAnsi"/>
        </w:rPr>
        <w:t>Wykonawca</w:t>
      </w:r>
      <w:r w:rsidRPr="00D80D31">
        <w:rPr>
          <w:rFonts w:asciiTheme="minorHAnsi" w:eastAsia="Arial" w:hAnsiTheme="minorHAnsi" w:cstheme="minorHAnsi"/>
        </w:rPr>
        <w:t xml:space="preserve"> </w:t>
      </w:r>
      <w:r w:rsidRPr="00D80D31">
        <w:rPr>
          <w:rFonts w:asciiTheme="minorHAnsi" w:hAnsiTheme="minorHAnsi" w:cstheme="minorHAnsi"/>
        </w:rPr>
        <w:t>przed</w:t>
      </w:r>
      <w:r w:rsidRPr="00D80D31">
        <w:rPr>
          <w:rFonts w:asciiTheme="minorHAnsi" w:eastAsia="Arial" w:hAnsiTheme="minorHAnsi" w:cstheme="minorHAnsi"/>
        </w:rPr>
        <w:t xml:space="preserve"> </w:t>
      </w:r>
      <w:r w:rsidRPr="00D80D31">
        <w:rPr>
          <w:rFonts w:asciiTheme="minorHAnsi" w:hAnsiTheme="minorHAnsi" w:cstheme="minorHAnsi"/>
        </w:rPr>
        <w:t>zawarciem</w:t>
      </w:r>
      <w:r w:rsidRPr="00D80D31">
        <w:rPr>
          <w:rFonts w:asciiTheme="minorHAnsi" w:eastAsia="Arial" w:hAnsiTheme="minorHAnsi" w:cstheme="minorHAnsi"/>
        </w:rPr>
        <w:t xml:space="preserve"> </w:t>
      </w:r>
      <w:r w:rsidRPr="00D80D31">
        <w:rPr>
          <w:rFonts w:asciiTheme="minorHAnsi" w:hAnsiTheme="minorHAnsi" w:cstheme="minorHAnsi"/>
        </w:rPr>
        <w:t>umowy</w:t>
      </w:r>
      <w:r w:rsidRPr="00D80D31">
        <w:rPr>
          <w:rFonts w:asciiTheme="minorHAnsi" w:eastAsia="Arial" w:hAnsiTheme="minorHAnsi" w:cstheme="minorHAnsi"/>
        </w:rPr>
        <w:t xml:space="preserve"> </w:t>
      </w:r>
      <w:r w:rsidRPr="00D80D31">
        <w:rPr>
          <w:rFonts w:asciiTheme="minorHAnsi" w:hAnsiTheme="minorHAnsi" w:cstheme="minorHAnsi"/>
        </w:rPr>
        <w:t>wnosi</w:t>
      </w:r>
      <w:r w:rsidRPr="00D80D31">
        <w:rPr>
          <w:rFonts w:asciiTheme="minorHAnsi" w:eastAsia="Arial" w:hAnsiTheme="minorHAnsi" w:cstheme="minorHAnsi"/>
        </w:rPr>
        <w:t xml:space="preserve"> </w:t>
      </w:r>
      <w:r w:rsidRPr="00D80D31">
        <w:rPr>
          <w:rFonts w:asciiTheme="minorHAnsi" w:hAnsiTheme="minorHAnsi" w:cstheme="minorHAnsi"/>
        </w:rPr>
        <w:t>zabezpieczenie</w:t>
      </w:r>
      <w:r w:rsidRPr="00D80D31">
        <w:rPr>
          <w:rFonts w:asciiTheme="minorHAnsi" w:eastAsia="Arial" w:hAnsiTheme="minorHAnsi" w:cstheme="minorHAnsi"/>
        </w:rPr>
        <w:t xml:space="preserve"> </w:t>
      </w:r>
      <w:r w:rsidRPr="00D80D31">
        <w:rPr>
          <w:rFonts w:asciiTheme="minorHAnsi" w:hAnsiTheme="minorHAnsi" w:cstheme="minorHAnsi"/>
        </w:rPr>
        <w:t>należytego</w:t>
      </w:r>
      <w:r w:rsidRPr="00D80D31">
        <w:rPr>
          <w:rFonts w:asciiTheme="minorHAnsi" w:eastAsia="Arial" w:hAnsiTheme="minorHAnsi" w:cstheme="minorHAnsi"/>
        </w:rPr>
        <w:t xml:space="preserve"> </w:t>
      </w:r>
      <w:r w:rsidRPr="00D80D31">
        <w:rPr>
          <w:rFonts w:asciiTheme="minorHAnsi" w:hAnsiTheme="minorHAnsi" w:cstheme="minorHAnsi"/>
        </w:rPr>
        <w:t>jej</w:t>
      </w:r>
      <w:r w:rsidRPr="00D80D31">
        <w:rPr>
          <w:rFonts w:asciiTheme="minorHAnsi" w:eastAsia="Arial" w:hAnsiTheme="minorHAnsi" w:cstheme="minorHAnsi"/>
        </w:rPr>
        <w:t xml:space="preserve"> </w:t>
      </w:r>
      <w:r w:rsidRPr="00D80D31">
        <w:rPr>
          <w:rFonts w:asciiTheme="minorHAnsi" w:hAnsiTheme="minorHAnsi" w:cstheme="minorHAnsi"/>
        </w:rPr>
        <w:t>wykonania</w:t>
      </w:r>
      <w:r w:rsidRPr="00D80D31">
        <w:rPr>
          <w:rFonts w:asciiTheme="minorHAnsi" w:eastAsia="Arial" w:hAnsiTheme="minorHAnsi" w:cstheme="minorHAnsi"/>
        </w:rPr>
        <w:t xml:space="preserve"> </w:t>
      </w:r>
      <w:r w:rsidRPr="00D80D31">
        <w:rPr>
          <w:rFonts w:asciiTheme="minorHAnsi" w:hAnsiTheme="minorHAnsi" w:cstheme="minorHAnsi"/>
        </w:rPr>
        <w:t>obejmujące</w:t>
      </w:r>
      <w:r w:rsidRPr="00D80D31">
        <w:rPr>
          <w:rFonts w:asciiTheme="minorHAnsi" w:eastAsia="Arial" w:hAnsiTheme="minorHAnsi" w:cstheme="minorHAnsi"/>
        </w:rPr>
        <w:t xml:space="preserve"> </w:t>
      </w:r>
      <w:r w:rsidRPr="00D80D31">
        <w:rPr>
          <w:rFonts w:asciiTheme="minorHAnsi" w:hAnsiTheme="minorHAnsi" w:cstheme="minorHAnsi"/>
        </w:rPr>
        <w:t>okres</w:t>
      </w:r>
      <w:r w:rsidRPr="00D80D31">
        <w:rPr>
          <w:rFonts w:asciiTheme="minorHAnsi" w:eastAsia="Arial" w:hAnsiTheme="minorHAnsi" w:cstheme="minorHAnsi"/>
        </w:rPr>
        <w:t xml:space="preserve"> </w:t>
      </w:r>
      <w:r w:rsidRPr="00D80D31">
        <w:rPr>
          <w:rFonts w:asciiTheme="minorHAnsi" w:hAnsiTheme="minorHAnsi" w:cstheme="minorHAnsi"/>
        </w:rPr>
        <w:t>o</w:t>
      </w:r>
      <w:r w:rsidRPr="00D80D31">
        <w:rPr>
          <w:rFonts w:asciiTheme="minorHAnsi" w:eastAsia="Arial" w:hAnsiTheme="minorHAnsi" w:cstheme="minorHAnsi"/>
        </w:rPr>
        <w:t xml:space="preserve"> </w:t>
      </w:r>
      <w:r w:rsidRPr="00D80D31">
        <w:rPr>
          <w:rFonts w:asciiTheme="minorHAnsi" w:hAnsiTheme="minorHAnsi" w:cstheme="minorHAnsi"/>
        </w:rPr>
        <w:t>30</w:t>
      </w:r>
      <w:r w:rsidRPr="00D80D31">
        <w:rPr>
          <w:rFonts w:asciiTheme="minorHAnsi" w:eastAsia="Arial" w:hAnsiTheme="minorHAnsi" w:cstheme="minorHAnsi"/>
        </w:rPr>
        <w:t xml:space="preserve"> </w:t>
      </w:r>
      <w:r w:rsidRPr="00D80D31">
        <w:rPr>
          <w:rFonts w:asciiTheme="minorHAnsi" w:hAnsiTheme="minorHAnsi" w:cstheme="minorHAnsi"/>
        </w:rPr>
        <w:t>dni</w:t>
      </w:r>
      <w:r w:rsidRPr="00D80D31">
        <w:rPr>
          <w:rFonts w:asciiTheme="minorHAnsi" w:eastAsia="Arial" w:hAnsiTheme="minorHAnsi" w:cstheme="minorHAnsi"/>
        </w:rPr>
        <w:t xml:space="preserve"> </w:t>
      </w:r>
      <w:r w:rsidRPr="00D80D31">
        <w:rPr>
          <w:rFonts w:asciiTheme="minorHAnsi" w:hAnsiTheme="minorHAnsi" w:cstheme="minorHAnsi"/>
        </w:rPr>
        <w:t>dłuższy</w:t>
      </w:r>
      <w:r w:rsidRPr="00D80D31">
        <w:rPr>
          <w:rFonts w:asciiTheme="minorHAnsi" w:eastAsia="Arial" w:hAnsiTheme="minorHAnsi" w:cstheme="minorHAnsi"/>
        </w:rPr>
        <w:t xml:space="preserve"> </w:t>
      </w:r>
      <w:r w:rsidRPr="00D80D31">
        <w:rPr>
          <w:rFonts w:asciiTheme="minorHAnsi" w:hAnsiTheme="minorHAnsi" w:cstheme="minorHAnsi"/>
        </w:rPr>
        <w:t>niż</w:t>
      </w:r>
      <w:r w:rsidRPr="00D80D31">
        <w:rPr>
          <w:rFonts w:asciiTheme="minorHAnsi" w:eastAsia="Arial" w:hAnsiTheme="minorHAnsi" w:cstheme="minorHAnsi"/>
        </w:rPr>
        <w:t xml:space="preserve"> </w:t>
      </w:r>
      <w:r w:rsidRPr="00D80D31">
        <w:rPr>
          <w:rFonts w:asciiTheme="minorHAnsi" w:hAnsiTheme="minorHAnsi" w:cstheme="minorHAnsi"/>
        </w:rPr>
        <w:t>termin</w:t>
      </w:r>
      <w:r w:rsidRPr="00D80D31">
        <w:rPr>
          <w:rFonts w:asciiTheme="minorHAnsi" w:eastAsia="Arial" w:hAnsiTheme="minorHAnsi" w:cstheme="minorHAnsi"/>
        </w:rPr>
        <w:t xml:space="preserve"> </w:t>
      </w:r>
      <w:r w:rsidRPr="00D80D31">
        <w:rPr>
          <w:rFonts w:asciiTheme="minorHAnsi" w:hAnsiTheme="minorHAnsi" w:cstheme="minorHAnsi"/>
        </w:rPr>
        <w:t>wykonania</w:t>
      </w:r>
      <w:r w:rsidRPr="00D80D31">
        <w:rPr>
          <w:rFonts w:asciiTheme="minorHAnsi" w:eastAsia="Arial" w:hAnsiTheme="minorHAnsi" w:cstheme="minorHAnsi"/>
        </w:rPr>
        <w:t xml:space="preserve"> </w:t>
      </w:r>
      <w:r w:rsidRPr="00D80D31">
        <w:rPr>
          <w:rFonts w:asciiTheme="minorHAnsi" w:hAnsiTheme="minorHAnsi" w:cstheme="minorHAnsi"/>
        </w:rPr>
        <w:t>umowy,</w:t>
      </w:r>
      <w:r w:rsidRPr="00D80D31">
        <w:rPr>
          <w:rFonts w:asciiTheme="minorHAnsi" w:eastAsia="Arial" w:hAnsiTheme="minorHAnsi" w:cstheme="minorHAnsi"/>
        </w:rPr>
        <w:t xml:space="preserve"> </w:t>
      </w:r>
      <w:r w:rsidRPr="00D80D31">
        <w:rPr>
          <w:rFonts w:asciiTheme="minorHAnsi" w:hAnsiTheme="minorHAnsi" w:cstheme="minorHAnsi"/>
        </w:rPr>
        <w:t>o</w:t>
      </w:r>
      <w:r w:rsidRPr="00D80D31">
        <w:rPr>
          <w:rFonts w:asciiTheme="minorHAnsi" w:eastAsia="Arial" w:hAnsiTheme="minorHAnsi" w:cstheme="minorHAnsi"/>
        </w:rPr>
        <w:t xml:space="preserve"> </w:t>
      </w:r>
      <w:r w:rsidRPr="00D80D31">
        <w:rPr>
          <w:rFonts w:asciiTheme="minorHAnsi" w:hAnsiTheme="minorHAnsi" w:cstheme="minorHAnsi"/>
        </w:rPr>
        <w:t>którym</w:t>
      </w:r>
      <w:r w:rsidRPr="00D80D31">
        <w:rPr>
          <w:rFonts w:asciiTheme="minorHAnsi" w:eastAsia="Arial" w:hAnsiTheme="minorHAnsi" w:cstheme="minorHAnsi"/>
        </w:rPr>
        <w:t xml:space="preserve"> </w:t>
      </w:r>
      <w:r w:rsidRPr="00D80D31">
        <w:rPr>
          <w:rFonts w:asciiTheme="minorHAnsi" w:hAnsiTheme="minorHAnsi" w:cstheme="minorHAnsi"/>
        </w:rPr>
        <w:t>mowa</w:t>
      </w:r>
      <w:r w:rsidRPr="00D80D31">
        <w:rPr>
          <w:rFonts w:asciiTheme="minorHAnsi" w:eastAsia="Arial" w:hAnsiTheme="minorHAnsi" w:cstheme="minorHAnsi"/>
        </w:rPr>
        <w:t xml:space="preserve"> </w:t>
      </w:r>
      <w:r w:rsidRPr="00D80D31">
        <w:rPr>
          <w:rFonts w:asciiTheme="minorHAnsi" w:hAnsiTheme="minorHAnsi" w:cstheme="minorHAnsi"/>
        </w:rPr>
        <w:t>w</w:t>
      </w:r>
      <w:r w:rsidRPr="00D80D31">
        <w:rPr>
          <w:rFonts w:asciiTheme="minorHAnsi" w:eastAsia="Arial" w:hAnsiTheme="minorHAnsi" w:cstheme="minorHAnsi"/>
        </w:rPr>
        <w:t xml:space="preserve"> </w:t>
      </w:r>
      <w:r w:rsidRPr="00D80D31">
        <w:rPr>
          <w:rFonts w:asciiTheme="minorHAnsi" w:hAnsiTheme="minorHAnsi" w:cstheme="minorHAnsi"/>
        </w:rPr>
        <w:t>§</w:t>
      </w:r>
      <w:r w:rsidRPr="00D80D31">
        <w:rPr>
          <w:rFonts w:asciiTheme="minorHAnsi" w:eastAsia="Arial" w:hAnsiTheme="minorHAnsi" w:cstheme="minorHAnsi"/>
        </w:rPr>
        <w:t xml:space="preserve"> </w:t>
      </w:r>
      <w:r w:rsidRPr="00D80D31">
        <w:rPr>
          <w:rFonts w:asciiTheme="minorHAnsi" w:hAnsiTheme="minorHAnsi" w:cstheme="minorHAnsi"/>
        </w:rPr>
        <w:t>5</w:t>
      </w:r>
      <w:r w:rsidRPr="00D80D31">
        <w:rPr>
          <w:rFonts w:asciiTheme="minorHAnsi" w:eastAsia="Arial" w:hAnsiTheme="minorHAnsi" w:cstheme="minorHAnsi"/>
        </w:rPr>
        <w:t xml:space="preserve"> </w:t>
      </w:r>
      <w:r w:rsidRPr="00D80D31">
        <w:rPr>
          <w:rFonts w:asciiTheme="minorHAnsi" w:hAnsiTheme="minorHAnsi" w:cstheme="minorHAnsi"/>
        </w:rPr>
        <w:t>ust.</w:t>
      </w:r>
      <w:r w:rsidRPr="00D80D31">
        <w:rPr>
          <w:rFonts w:asciiTheme="minorHAnsi" w:eastAsia="Arial" w:hAnsiTheme="minorHAnsi" w:cstheme="minorHAnsi"/>
        </w:rPr>
        <w:t xml:space="preserve"> </w:t>
      </w:r>
      <w:r w:rsidRPr="00D80D31">
        <w:rPr>
          <w:rFonts w:asciiTheme="minorHAnsi" w:hAnsiTheme="minorHAnsi" w:cstheme="minorHAnsi"/>
        </w:rPr>
        <w:t>1</w:t>
      </w:r>
      <w:r w:rsidRPr="00D80D31">
        <w:rPr>
          <w:rFonts w:asciiTheme="minorHAnsi" w:eastAsia="Arial" w:hAnsiTheme="minorHAnsi" w:cstheme="minorHAnsi"/>
        </w:rPr>
        <w:t xml:space="preserve"> </w:t>
      </w:r>
      <w:r w:rsidRPr="00D80D31">
        <w:rPr>
          <w:rFonts w:asciiTheme="minorHAnsi" w:hAnsiTheme="minorHAnsi" w:cstheme="minorHAnsi"/>
        </w:rPr>
        <w:t>niniejszej</w:t>
      </w:r>
      <w:r w:rsidRPr="00D80D31">
        <w:rPr>
          <w:rFonts w:asciiTheme="minorHAnsi" w:eastAsia="Arial" w:hAnsiTheme="minorHAnsi" w:cstheme="minorHAnsi"/>
        </w:rPr>
        <w:t xml:space="preserve"> </w:t>
      </w:r>
      <w:r w:rsidRPr="00D80D31">
        <w:rPr>
          <w:rFonts w:asciiTheme="minorHAnsi" w:hAnsiTheme="minorHAnsi" w:cstheme="minorHAnsi"/>
        </w:rPr>
        <w:t>umowy</w:t>
      </w:r>
      <w:r w:rsidRPr="00D80D31">
        <w:rPr>
          <w:rFonts w:asciiTheme="minorHAnsi" w:eastAsia="Arial" w:hAnsiTheme="minorHAnsi" w:cstheme="minorHAnsi"/>
        </w:rPr>
        <w:t xml:space="preserve"> </w:t>
      </w:r>
      <w:r w:rsidRPr="00D80D31">
        <w:rPr>
          <w:rFonts w:asciiTheme="minorHAnsi" w:hAnsiTheme="minorHAnsi" w:cstheme="minorHAnsi"/>
        </w:rPr>
        <w:t>oraz</w:t>
      </w:r>
      <w:r w:rsidRPr="00D80D31">
        <w:rPr>
          <w:rFonts w:asciiTheme="minorHAnsi" w:eastAsia="Arial" w:hAnsiTheme="minorHAnsi" w:cstheme="minorHAnsi"/>
        </w:rPr>
        <w:t xml:space="preserve"> </w:t>
      </w:r>
      <w:r w:rsidRPr="00D80D31">
        <w:rPr>
          <w:rFonts w:asciiTheme="minorHAnsi" w:hAnsiTheme="minorHAnsi" w:cstheme="minorHAnsi"/>
        </w:rPr>
        <w:t>na</w:t>
      </w:r>
      <w:r w:rsidRPr="00D80D31">
        <w:rPr>
          <w:rFonts w:asciiTheme="minorHAnsi" w:eastAsia="Arial" w:hAnsiTheme="minorHAnsi" w:cstheme="minorHAnsi"/>
        </w:rPr>
        <w:t xml:space="preserve"> </w:t>
      </w:r>
      <w:r w:rsidRPr="00D80D31">
        <w:rPr>
          <w:rFonts w:asciiTheme="minorHAnsi" w:hAnsiTheme="minorHAnsi" w:cstheme="minorHAnsi"/>
        </w:rPr>
        <w:t>okres</w:t>
      </w:r>
      <w:r w:rsidRPr="00D80D31">
        <w:rPr>
          <w:rFonts w:asciiTheme="minorHAnsi" w:eastAsia="Arial" w:hAnsiTheme="minorHAnsi" w:cstheme="minorHAnsi"/>
        </w:rPr>
        <w:t xml:space="preserve"> </w:t>
      </w:r>
      <w:r w:rsidRPr="00D80D31">
        <w:rPr>
          <w:rFonts w:asciiTheme="minorHAnsi" w:hAnsiTheme="minorHAnsi" w:cstheme="minorHAnsi"/>
        </w:rPr>
        <w:t>gwarancji</w:t>
      </w:r>
      <w:r w:rsidRPr="00D80D31">
        <w:rPr>
          <w:rFonts w:asciiTheme="minorHAnsi" w:eastAsia="Arial" w:hAnsiTheme="minorHAnsi" w:cstheme="minorHAnsi"/>
        </w:rPr>
        <w:t xml:space="preserve"> </w:t>
      </w:r>
      <w:r w:rsidRPr="00D80D31">
        <w:rPr>
          <w:rFonts w:asciiTheme="minorHAnsi" w:hAnsiTheme="minorHAnsi" w:cstheme="minorHAnsi"/>
        </w:rPr>
        <w:t>i</w:t>
      </w:r>
      <w:r w:rsidR="006A3AC2" w:rsidRPr="00D80D31">
        <w:rPr>
          <w:rFonts w:asciiTheme="minorHAnsi" w:eastAsia="Arial" w:hAnsiTheme="minorHAnsi" w:cstheme="minorHAnsi"/>
        </w:rPr>
        <w:t> </w:t>
      </w:r>
      <w:r w:rsidRPr="00D80D31">
        <w:rPr>
          <w:rFonts w:asciiTheme="minorHAnsi" w:hAnsiTheme="minorHAnsi" w:cstheme="minorHAnsi"/>
        </w:rPr>
        <w:t>rękojmi.</w:t>
      </w:r>
    </w:p>
    <w:p w14:paraId="3C91898C" w14:textId="77777777" w:rsidR="00851EF3" w:rsidRPr="00D80D31" w:rsidRDefault="00851EF3">
      <w:pPr>
        <w:pStyle w:val="Akapitzlist"/>
        <w:numPr>
          <w:ilvl w:val="3"/>
          <w:numId w:val="11"/>
        </w:numPr>
        <w:tabs>
          <w:tab w:val="left" w:pos="426"/>
          <w:tab w:val="left" w:pos="709"/>
        </w:tabs>
        <w:spacing w:after="0" w:line="240" w:lineRule="auto"/>
        <w:ind w:left="426" w:hanging="426"/>
        <w:jc w:val="both"/>
        <w:rPr>
          <w:rFonts w:asciiTheme="minorHAnsi" w:hAnsiTheme="minorHAnsi" w:cstheme="minorHAnsi"/>
        </w:rPr>
      </w:pPr>
      <w:r w:rsidRPr="00D80D31">
        <w:rPr>
          <w:rFonts w:asciiTheme="minorHAnsi" w:hAnsiTheme="minorHAnsi" w:cstheme="minorHAnsi"/>
        </w:rPr>
        <w:t>W</w:t>
      </w:r>
      <w:r w:rsidRPr="00D80D31">
        <w:rPr>
          <w:rFonts w:asciiTheme="minorHAnsi" w:eastAsia="Arial" w:hAnsiTheme="minorHAnsi" w:cstheme="minorHAnsi"/>
        </w:rPr>
        <w:t xml:space="preserve"> </w:t>
      </w:r>
      <w:r w:rsidRPr="00D80D31">
        <w:rPr>
          <w:rFonts w:asciiTheme="minorHAnsi" w:hAnsiTheme="minorHAnsi" w:cstheme="minorHAnsi"/>
        </w:rPr>
        <w:t>przypadku</w:t>
      </w:r>
      <w:r w:rsidRPr="00D80D31">
        <w:rPr>
          <w:rFonts w:asciiTheme="minorHAnsi" w:eastAsia="Arial" w:hAnsiTheme="minorHAnsi" w:cstheme="minorHAnsi"/>
        </w:rPr>
        <w:t xml:space="preserve"> </w:t>
      </w:r>
      <w:r w:rsidRPr="00D80D31">
        <w:rPr>
          <w:rFonts w:asciiTheme="minorHAnsi" w:hAnsiTheme="minorHAnsi" w:cstheme="minorHAnsi"/>
        </w:rPr>
        <w:t>przesunięcia</w:t>
      </w:r>
      <w:r w:rsidRPr="00D80D31">
        <w:rPr>
          <w:rFonts w:asciiTheme="minorHAnsi" w:eastAsia="Arial" w:hAnsiTheme="minorHAnsi" w:cstheme="minorHAnsi"/>
        </w:rPr>
        <w:t xml:space="preserve"> </w:t>
      </w:r>
      <w:r w:rsidRPr="00D80D31">
        <w:rPr>
          <w:rFonts w:asciiTheme="minorHAnsi" w:hAnsiTheme="minorHAnsi" w:cstheme="minorHAnsi"/>
        </w:rPr>
        <w:t>terminu</w:t>
      </w:r>
      <w:r w:rsidRPr="00D80D31">
        <w:rPr>
          <w:rFonts w:asciiTheme="minorHAnsi" w:eastAsia="Arial" w:hAnsiTheme="minorHAnsi" w:cstheme="minorHAnsi"/>
        </w:rPr>
        <w:t xml:space="preserve"> </w:t>
      </w:r>
      <w:r w:rsidRPr="00D80D31">
        <w:rPr>
          <w:rFonts w:asciiTheme="minorHAnsi" w:hAnsiTheme="minorHAnsi" w:cstheme="minorHAnsi"/>
        </w:rPr>
        <w:t>realizacji</w:t>
      </w:r>
      <w:r w:rsidRPr="00D80D31">
        <w:rPr>
          <w:rFonts w:asciiTheme="minorHAnsi" w:eastAsia="Arial" w:hAnsiTheme="minorHAnsi" w:cstheme="minorHAnsi"/>
        </w:rPr>
        <w:t xml:space="preserve"> </w:t>
      </w:r>
      <w:r w:rsidRPr="00D80D31">
        <w:rPr>
          <w:rFonts w:asciiTheme="minorHAnsi" w:hAnsiTheme="minorHAnsi" w:cstheme="minorHAnsi"/>
        </w:rPr>
        <w:t>umowy,</w:t>
      </w:r>
      <w:r w:rsidRPr="00D80D31">
        <w:rPr>
          <w:rFonts w:asciiTheme="minorHAnsi" w:eastAsia="Arial" w:hAnsiTheme="minorHAnsi" w:cstheme="minorHAnsi"/>
        </w:rPr>
        <w:t xml:space="preserve"> </w:t>
      </w:r>
      <w:r w:rsidRPr="00D80D31">
        <w:rPr>
          <w:rFonts w:asciiTheme="minorHAnsi" w:hAnsiTheme="minorHAnsi" w:cstheme="minorHAnsi"/>
        </w:rPr>
        <w:t>Wykonawca</w:t>
      </w:r>
      <w:r w:rsidRPr="00D80D31">
        <w:rPr>
          <w:rFonts w:asciiTheme="minorHAnsi" w:eastAsia="Arial" w:hAnsiTheme="minorHAnsi" w:cstheme="minorHAnsi"/>
        </w:rPr>
        <w:t xml:space="preserve"> </w:t>
      </w:r>
      <w:r w:rsidRPr="00D80D31">
        <w:rPr>
          <w:rFonts w:asciiTheme="minorHAnsi" w:hAnsiTheme="minorHAnsi" w:cstheme="minorHAnsi"/>
        </w:rPr>
        <w:t>zobowiązuje</w:t>
      </w:r>
      <w:r w:rsidRPr="00D80D31">
        <w:rPr>
          <w:rFonts w:asciiTheme="minorHAnsi" w:eastAsia="Arial" w:hAnsiTheme="minorHAnsi" w:cstheme="minorHAnsi"/>
        </w:rPr>
        <w:t xml:space="preserve"> </w:t>
      </w:r>
      <w:r w:rsidRPr="00D80D31">
        <w:rPr>
          <w:rFonts w:asciiTheme="minorHAnsi" w:hAnsiTheme="minorHAnsi" w:cstheme="minorHAnsi"/>
        </w:rPr>
        <w:t>się</w:t>
      </w:r>
      <w:r w:rsidRPr="00D80D31">
        <w:rPr>
          <w:rFonts w:asciiTheme="minorHAnsi" w:eastAsia="Arial" w:hAnsiTheme="minorHAnsi" w:cstheme="minorHAnsi"/>
        </w:rPr>
        <w:t xml:space="preserve"> </w:t>
      </w:r>
      <w:r w:rsidRPr="00D80D31">
        <w:rPr>
          <w:rFonts w:asciiTheme="minorHAnsi" w:hAnsiTheme="minorHAnsi" w:cstheme="minorHAnsi"/>
        </w:rPr>
        <w:t>do</w:t>
      </w:r>
      <w:r w:rsidRPr="00D80D31">
        <w:rPr>
          <w:rFonts w:asciiTheme="minorHAnsi" w:eastAsia="Arial" w:hAnsiTheme="minorHAnsi" w:cstheme="minorHAnsi"/>
        </w:rPr>
        <w:t xml:space="preserve"> </w:t>
      </w:r>
      <w:r w:rsidRPr="00D80D31">
        <w:rPr>
          <w:rFonts w:asciiTheme="minorHAnsi" w:hAnsiTheme="minorHAnsi" w:cstheme="minorHAnsi"/>
        </w:rPr>
        <w:t>uregulowania</w:t>
      </w:r>
      <w:r w:rsidRPr="00D80D31">
        <w:rPr>
          <w:rFonts w:asciiTheme="minorHAnsi" w:eastAsia="Arial" w:hAnsiTheme="minorHAnsi" w:cstheme="minorHAnsi"/>
        </w:rPr>
        <w:t xml:space="preserve"> </w:t>
      </w:r>
      <w:r w:rsidRPr="00D80D31">
        <w:rPr>
          <w:rFonts w:asciiTheme="minorHAnsi" w:hAnsiTheme="minorHAnsi" w:cstheme="minorHAnsi"/>
        </w:rPr>
        <w:t>zabezpieczenia</w:t>
      </w:r>
      <w:r w:rsidRPr="00D80D31">
        <w:rPr>
          <w:rFonts w:asciiTheme="minorHAnsi" w:eastAsia="Arial" w:hAnsiTheme="minorHAnsi" w:cstheme="minorHAnsi"/>
        </w:rPr>
        <w:t xml:space="preserve"> </w:t>
      </w:r>
      <w:r w:rsidRPr="00D80D31">
        <w:rPr>
          <w:rFonts w:asciiTheme="minorHAnsi" w:hAnsiTheme="minorHAnsi" w:cstheme="minorHAnsi"/>
        </w:rPr>
        <w:t>należytego</w:t>
      </w:r>
      <w:r w:rsidRPr="00D80D31">
        <w:rPr>
          <w:rFonts w:asciiTheme="minorHAnsi" w:eastAsia="Arial" w:hAnsiTheme="minorHAnsi" w:cstheme="minorHAnsi"/>
        </w:rPr>
        <w:t xml:space="preserve"> </w:t>
      </w:r>
      <w:r w:rsidRPr="00D80D31">
        <w:rPr>
          <w:rFonts w:asciiTheme="minorHAnsi" w:hAnsiTheme="minorHAnsi" w:cstheme="minorHAnsi"/>
        </w:rPr>
        <w:t>wykonania</w:t>
      </w:r>
      <w:r w:rsidRPr="00D80D31">
        <w:rPr>
          <w:rFonts w:asciiTheme="minorHAnsi" w:eastAsia="Arial" w:hAnsiTheme="minorHAnsi" w:cstheme="minorHAnsi"/>
        </w:rPr>
        <w:t xml:space="preserve"> </w:t>
      </w:r>
      <w:r w:rsidRPr="00D80D31">
        <w:rPr>
          <w:rFonts w:asciiTheme="minorHAnsi" w:hAnsiTheme="minorHAnsi" w:cstheme="minorHAnsi"/>
        </w:rPr>
        <w:t>umowy</w:t>
      </w:r>
      <w:r w:rsidRPr="00D80D31">
        <w:rPr>
          <w:rFonts w:asciiTheme="minorHAnsi" w:eastAsia="Arial" w:hAnsiTheme="minorHAnsi" w:cstheme="minorHAnsi"/>
        </w:rPr>
        <w:t xml:space="preserve"> </w:t>
      </w:r>
      <w:r w:rsidRPr="00D80D31">
        <w:rPr>
          <w:rFonts w:asciiTheme="minorHAnsi" w:hAnsiTheme="minorHAnsi" w:cstheme="minorHAnsi"/>
        </w:rPr>
        <w:t>na</w:t>
      </w:r>
      <w:r w:rsidRPr="00D80D31">
        <w:rPr>
          <w:rFonts w:asciiTheme="minorHAnsi" w:eastAsia="Arial" w:hAnsiTheme="minorHAnsi" w:cstheme="minorHAnsi"/>
        </w:rPr>
        <w:t xml:space="preserve"> </w:t>
      </w:r>
      <w:r w:rsidRPr="00D80D31">
        <w:rPr>
          <w:rFonts w:asciiTheme="minorHAnsi" w:hAnsiTheme="minorHAnsi" w:cstheme="minorHAnsi"/>
        </w:rPr>
        <w:t>okres</w:t>
      </w:r>
      <w:r w:rsidRPr="00D80D31">
        <w:rPr>
          <w:rFonts w:asciiTheme="minorHAnsi" w:eastAsia="Arial" w:hAnsiTheme="minorHAnsi" w:cstheme="minorHAnsi"/>
        </w:rPr>
        <w:t xml:space="preserve"> </w:t>
      </w:r>
      <w:r w:rsidRPr="00D80D31">
        <w:rPr>
          <w:rFonts w:asciiTheme="minorHAnsi" w:hAnsiTheme="minorHAnsi" w:cstheme="minorHAnsi"/>
        </w:rPr>
        <w:t>niezbędny</w:t>
      </w:r>
      <w:r w:rsidRPr="00D80D31">
        <w:rPr>
          <w:rFonts w:asciiTheme="minorHAnsi" w:eastAsia="Arial" w:hAnsiTheme="minorHAnsi" w:cstheme="minorHAnsi"/>
        </w:rPr>
        <w:t xml:space="preserve"> </w:t>
      </w:r>
      <w:r w:rsidRPr="00D80D31">
        <w:rPr>
          <w:rFonts w:asciiTheme="minorHAnsi" w:hAnsiTheme="minorHAnsi" w:cstheme="minorHAnsi"/>
        </w:rPr>
        <w:t>na</w:t>
      </w:r>
      <w:r w:rsidRPr="00D80D31">
        <w:rPr>
          <w:rFonts w:asciiTheme="minorHAnsi" w:eastAsia="Arial" w:hAnsiTheme="minorHAnsi" w:cstheme="minorHAnsi"/>
        </w:rPr>
        <w:t xml:space="preserve"> </w:t>
      </w:r>
      <w:r w:rsidRPr="00D80D31">
        <w:rPr>
          <w:rFonts w:asciiTheme="minorHAnsi" w:hAnsiTheme="minorHAnsi" w:cstheme="minorHAnsi"/>
        </w:rPr>
        <w:t>realizację</w:t>
      </w:r>
      <w:r w:rsidRPr="00D80D31">
        <w:rPr>
          <w:rFonts w:asciiTheme="minorHAnsi" w:eastAsia="Arial" w:hAnsiTheme="minorHAnsi" w:cstheme="minorHAnsi"/>
        </w:rPr>
        <w:t xml:space="preserve"> </w:t>
      </w:r>
      <w:r w:rsidRPr="00D80D31">
        <w:rPr>
          <w:rFonts w:asciiTheme="minorHAnsi" w:hAnsiTheme="minorHAnsi" w:cstheme="minorHAnsi"/>
        </w:rPr>
        <w:t>umowy,</w:t>
      </w:r>
      <w:r w:rsidRPr="00D80D31">
        <w:rPr>
          <w:rFonts w:asciiTheme="minorHAnsi" w:eastAsia="Arial" w:hAnsiTheme="minorHAnsi" w:cstheme="minorHAnsi"/>
        </w:rPr>
        <w:t xml:space="preserve"> </w:t>
      </w:r>
      <w:r w:rsidRPr="00D80D31">
        <w:rPr>
          <w:rFonts w:asciiTheme="minorHAnsi" w:hAnsiTheme="minorHAnsi" w:cstheme="minorHAnsi"/>
        </w:rPr>
        <w:t>po</w:t>
      </w:r>
      <w:r w:rsidRPr="00D80D31">
        <w:rPr>
          <w:rFonts w:asciiTheme="minorHAnsi" w:eastAsia="Arial" w:hAnsiTheme="minorHAnsi" w:cstheme="minorHAnsi"/>
        </w:rPr>
        <w:t xml:space="preserve"> </w:t>
      </w:r>
      <w:r w:rsidRPr="00D80D31">
        <w:rPr>
          <w:rFonts w:asciiTheme="minorHAnsi" w:hAnsiTheme="minorHAnsi" w:cstheme="minorHAnsi"/>
        </w:rPr>
        <w:t>przesunięciu</w:t>
      </w:r>
      <w:r w:rsidRPr="00D80D31">
        <w:rPr>
          <w:rFonts w:asciiTheme="minorHAnsi" w:eastAsia="Arial" w:hAnsiTheme="minorHAnsi" w:cstheme="minorHAnsi"/>
        </w:rPr>
        <w:t xml:space="preserve"> </w:t>
      </w:r>
      <w:r w:rsidRPr="00D80D31">
        <w:rPr>
          <w:rFonts w:asciiTheme="minorHAnsi" w:hAnsiTheme="minorHAnsi" w:cstheme="minorHAnsi"/>
        </w:rPr>
        <w:t>terminu.</w:t>
      </w:r>
    </w:p>
    <w:p w14:paraId="3656A6E3" w14:textId="77777777" w:rsidR="00AB1C59" w:rsidRPr="00D80D31" w:rsidRDefault="00851EF3">
      <w:pPr>
        <w:pStyle w:val="Akapitzlist"/>
        <w:numPr>
          <w:ilvl w:val="3"/>
          <w:numId w:val="11"/>
        </w:numPr>
        <w:tabs>
          <w:tab w:val="left" w:pos="426"/>
          <w:tab w:val="left" w:pos="709"/>
        </w:tabs>
        <w:spacing w:after="0" w:line="240" w:lineRule="auto"/>
        <w:ind w:left="426" w:hanging="426"/>
        <w:jc w:val="both"/>
        <w:rPr>
          <w:rFonts w:asciiTheme="minorHAnsi" w:hAnsiTheme="minorHAnsi" w:cstheme="minorHAnsi"/>
        </w:rPr>
      </w:pPr>
      <w:r w:rsidRPr="00D80D31">
        <w:rPr>
          <w:rFonts w:asciiTheme="minorHAnsi" w:hAnsiTheme="minorHAnsi" w:cstheme="minorHAnsi"/>
        </w:rPr>
        <w:t>W</w:t>
      </w:r>
      <w:r w:rsidRPr="00D80D31">
        <w:rPr>
          <w:rFonts w:asciiTheme="minorHAnsi" w:eastAsia="Arial" w:hAnsiTheme="minorHAnsi" w:cstheme="minorHAnsi"/>
        </w:rPr>
        <w:t xml:space="preserve"> </w:t>
      </w:r>
      <w:r w:rsidRPr="00D80D31">
        <w:rPr>
          <w:rFonts w:asciiTheme="minorHAnsi" w:hAnsiTheme="minorHAnsi" w:cstheme="minorHAnsi"/>
        </w:rPr>
        <w:t>trakcie</w:t>
      </w:r>
      <w:r w:rsidRPr="00D80D31">
        <w:rPr>
          <w:rFonts w:asciiTheme="minorHAnsi" w:eastAsia="Arial" w:hAnsiTheme="minorHAnsi" w:cstheme="minorHAnsi"/>
        </w:rPr>
        <w:t xml:space="preserve"> </w:t>
      </w:r>
      <w:r w:rsidRPr="00D80D31">
        <w:rPr>
          <w:rFonts w:asciiTheme="minorHAnsi" w:hAnsiTheme="minorHAnsi" w:cstheme="minorHAnsi"/>
        </w:rPr>
        <w:t>realizacji</w:t>
      </w:r>
      <w:r w:rsidRPr="00D80D31">
        <w:rPr>
          <w:rFonts w:asciiTheme="minorHAnsi" w:eastAsia="Arial" w:hAnsiTheme="minorHAnsi" w:cstheme="minorHAnsi"/>
        </w:rPr>
        <w:t xml:space="preserve"> </w:t>
      </w:r>
      <w:r w:rsidRPr="00D80D31">
        <w:rPr>
          <w:rFonts w:asciiTheme="minorHAnsi" w:hAnsiTheme="minorHAnsi" w:cstheme="minorHAnsi"/>
        </w:rPr>
        <w:t>umowy</w:t>
      </w:r>
      <w:r w:rsidRPr="00D80D31">
        <w:rPr>
          <w:rFonts w:asciiTheme="minorHAnsi" w:eastAsia="Arial" w:hAnsiTheme="minorHAnsi" w:cstheme="minorHAnsi"/>
        </w:rPr>
        <w:t xml:space="preserve"> </w:t>
      </w:r>
      <w:r w:rsidRPr="00D80D31">
        <w:rPr>
          <w:rFonts w:asciiTheme="minorHAnsi" w:hAnsiTheme="minorHAnsi" w:cstheme="minorHAnsi"/>
        </w:rPr>
        <w:t>Wykonawca</w:t>
      </w:r>
      <w:r w:rsidRPr="00D80D31">
        <w:rPr>
          <w:rFonts w:asciiTheme="minorHAnsi" w:eastAsia="Arial" w:hAnsiTheme="minorHAnsi" w:cstheme="minorHAnsi"/>
        </w:rPr>
        <w:t xml:space="preserve"> </w:t>
      </w:r>
      <w:r w:rsidRPr="00D80D31">
        <w:rPr>
          <w:rFonts w:asciiTheme="minorHAnsi" w:hAnsiTheme="minorHAnsi" w:cstheme="minorHAnsi"/>
        </w:rPr>
        <w:t>może</w:t>
      </w:r>
      <w:r w:rsidRPr="00D80D31">
        <w:rPr>
          <w:rFonts w:asciiTheme="minorHAnsi" w:eastAsia="Arial" w:hAnsiTheme="minorHAnsi" w:cstheme="minorHAnsi"/>
        </w:rPr>
        <w:t xml:space="preserve"> </w:t>
      </w:r>
      <w:r w:rsidRPr="00D80D31">
        <w:rPr>
          <w:rFonts w:asciiTheme="minorHAnsi" w:hAnsiTheme="minorHAnsi" w:cstheme="minorHAnsi"/>
        </w:rPr>
        <w:t>dokonać</w:t>
      </w:r>
      <w:r w:rsidRPr="00D80D31">
        <w:rPr>
          <w:rFonts w:asciiTheme="minorHAnsi" w:eastAsia="Arial" w:hAnsiTheme="minorHAnsi" w:cstheme="minorHAnsi"/>
        </w:rPr>
        <w:t xml:space="preserve"> </w:t>
      </w:r>
      <w:r w:rsidRPr="00D80D31">
        <w:rPr>
          <w:rFonts w:asciiTheme="minorHAnsi" w:hAnsiTheme="minorHAnsi" w:cstheme="minorHAnsi"/>
        </w:rPr>
        <w:t>zmiany</w:t>
      </w:r>
      <w:r w:rsidRPr="00D80D31">
        <w:rPr>
          <w:rFonts w:asciiTheme="minorHAnsi" w:eastAsia="Arial" w:hAnsiTheme="minorHAnsi" w:cstheme="minorHAnsi"/>
        </w:rPr>
        <w:t xml:space="preserve"> </w:t>
      </w:r>
      <w:r w:rsidRPr="00D80D31">
        <w:rPr>
          <w:rFonts w:asciiTheme="minorHAnsi" w:hAnsiTheme="minorHAnsi" w:cstheme="minorHAnsi"/>
        </w:rPr>
        <w:t>formy</w:t>
      </w:r>
      <w:r w:rsidRPr="00D80D31">
        <w:rPr>
          <w:rFonts w:asciiTheme="minorHAnsi" w:eastAsia="Arial" w:hAnsiTheme="minorHAnsi" w:cstheme="minorHAnsi"/>
        </w:rPr>
        <w:t xml:space="preserve"> </w:t>
      </w:r>
      <w:r w:rsidRPr="00D80D31">
        <w:rPr>
          <w:rFonts w:asciiTheme="minorHAnsi" w:hAnsiTheme="minorHAnsi" w:cstheme="minorHAnsi"/>
        </w:rPr>
        <w:t>zabezpieczenia</w:t>
      </w:r>
      <w:r w:rsidRPr="00D80D31">
        <w:rPr>
          <w:rFonts w:asciiTheme="minorHAnsi" w:eastAsia="Arial" w:hAnsiTheme="minorHAnsi" w:cstheme="minorHAnsi"/>
        </w:rPr>
        <w:t xml:space="preserve"> </w:t>
      </w:r>
      <w:r w:rsidRPr="00D80D31">
        <w:rPr>
          <w:rFonts w:asciiTheme="minorHAnsi" w:hAnsiTheme="minorHAnsi" w:cstheme="minorHAnsi"/>
        </w:rPr>
        <w:t>należytego</w:t>
      </w:r>
      <w:r w:rsidRPr="00D80D31">
        <w:rPr>
          <w:rFonts w:asciiTheme="minorHAnsi" w:eastAsia="Arial" w:hAnsiTheme="minorHAnsi" w:cstheme="minorHAnsi"/>
        </w:rPr>
        <w:t xml:space="preserve"> </w:t>
      </w:r>
      <w:r w:rsidRPr="00D80D31">
        <w:rPr>
          <w:rFonts w:asciiTheme="minorHAnsi" w:hAnsiTheme="minorHAnsi" w:cstheme="minorHAnsi"/>
        </w:rPr>
        <w:t>wykonania</w:t>
      </w:r>
      <w:r w:rsidRPr="00D80D31">
        <w:rPr>
          <w:rFonts w:asciiTheme="minorHAnsi" w:eastAsia="Arial" w:hAnsiTheme="minorHAnsi" w:cstheme="minorHAnsi"/>
        </w:rPr>
        <w:t xml:space="preserve"> </w:t>
      </w:r>
      <w:r w:rsidRPr="00D80D31">
        <w:rPr>
          <w:rFonts w:asciiTheme="minorHAnsi" w:hAnsiTheme="minorHAnsi" w:cstheme="minorHAnsi"/>
        </w:rPr>
        <w:t>umowy</w:t>
      </w:r>
      <w:r w:rsidRPr="00D80D31">
        <w:rPr>
          <w:rFonts w:asciiTheme="minorHAnsi" w:eastAsia="Arial" w:hAnsiTheme="minorHAnsi" w:cstheme="minorHAnsi"/>
        </w:rPr>
        <w:t xml:space="preserve"> </w:t>
      </w:r>
      <w:r w:rsidRPr="00D80D31">
        <w:rPr>
          <w:rFonts w:asciiTheme="minorHAnsi" w:hAnsiTheme="minorHAnsi" w:cstheme="minorHAnsi"/>
        </w:rPr>
        <w:t>na</w:t>
      </w:r>
      <w:r w:rsidRPr="00D80D31">
        <w:rPr>
          <w:rFonts w:asciiTheme="minorHAnsi" w:eastAsia="Arial" w:hAnsiTheme="minorHAnsi" w:cstheme="minorHAnsi"/>
        </w:rPr>
        <w:t xml:space="preserve"> </w:t>
      </w:r>
      <w:r w:rsidRPr="00D80D31">
        <w:rPr>
          <w:rFonts w:asciiTheme="minorHAnsi" w:hAnsiTheme="minorHAnsi" w:cstheme="minorHAnsi"/>
        </w:rPr>
        <w:t>jedną</w:t>
      </w:r>
      <w:r w:rsidRPr="00D80D31">
        <w:rPr>
          <w:rFonts w:asciiTheme="minorHAnsi" w:eastAsia="Arial" w:hAnsiTheme="minorHAnsi" w:cstheme="minorHAnsi"/>
        </w:rPr>
        <w:t xml:space="preserve"> </w:t>
      </w:r>
      <w:r w:rsidRPr="00D80D31">
        <w:rPr>
          <w:rFonts w:asciiTheme="minorHAnsi" w:hAnsiTheme="minorHAnsi" w:cstheme="minorHAnsi"/>
        </w:rPr>
        <w:t>lub</w:t>
      </w:r>
      <w:r w:rsidRPr="00D80D31">
        <w:rPr>
          <w:rFonts w:asciiTheme="minorHAnsi" w:eastAsia="Arial" w:hAnsiTheme="minorHAnsi" w:cstheme="minorHAnsi"/>
        </w:rPr>
        <w:t xml:space="preserve"> </w:t>
      </w:r>
      <w:r w:rsidRPr="00D80D31">
        <w:rPr>
          <w:rFonts w:asciiTheme="minorHAnsi" w:hAnsiTheme="minorHAnsi" w:cstheme="minorHAnsi"/>
        </w:rPr>
        <w:t>kilka</w:t>
      </w:r>
      <w:r w:rsidRPr="00D80D31">
        <w:rPr>
          <w:rFonts w:asciiTheme="minorHAnsi" w:eastAsia="Arial" w:hAnsiTheme="minorHAnsi" w:cstheme="minorHAnsi"/>
        </w:rPr>
        <w:t xml:space="preserve"> </w:t>
      </w:r>
      <w:r w:rsidRPr="00D80D31">
        <w:rPr>
          <w:rFonts w:asciiTheme="minorHAnsi" w:hAnsiTheme="minorHAnsi" w:cstheme="minorHAnsi"/>
        </w:rPr>
        <w:t>form,</w:t>
      </w:r>
      <w:r w:rsidRPr="00D80D31">
        <w:rPr>
          <w:rFonts w:asciiTheme="minorHAnsi" w:eastAsia="Arial" w:hAnsiTheme="minorHAnsi" w:cstheme="minorHAnsi"/>
        </w:rPr>
        <w:t xml:space="preserve"> </w:t>
      </w:r>
      <w:r w:rsidRPr="00D80D31">
        <w:rPr>
          <w:rFonts w:asciiTheme="minorHAnsi" w:hAnsiTheme="minorHAnsi" w:cstheme="minorHAnsi"/>
        </w:rPr>
        <w:t>o</w:t>
      </w:r>
      <w:r w:rsidRPr="00D80D31">
        <w:rPr>
          <w:rFonts w:asciiTheme="minorHAnsi" w:eastAsia="Arial" w:hAnsiTheme="minorHAnsi" w:cstheme="minorHAnsi"/>
        </w:rPr>
        <w:t xml:space="preserve"> </w:t>
      </w:r>
      <w:r w:rsidRPr="00D80D31">
        <w:rPr>
          <w:rFonts w:asciiTheme="minorHAnsi" w:hAnsiTheme="minorHAnsi" w:cstheme="minorHAnsi"/>
        </w:rPr>
        <w:t>których</w:t>
      </w:r>
      <w:r w:rsidRPr="00D80D31">
        <w:rPr>
          <w:rFonts w:asciiTheme="minorHAnsi" w:eastAsia="Arial" w:hAnsiTheme="minorHAnsi" w:cstheme="minorHAnsi"/>
        </w:rPr>
        <w:t xml:space="preserve"> </w:t>
      </w:r>
      <w:r w:rsidRPr="00D80D31">
        <w:rPr>
          <w:rFonts w:asciiTheme="minorHAnsi" w:hAnsiTheme="minorHAnsi" w:cstheme="minorHAnsi"/>
        </w:rPr>
        <w:t>mowa</w:t>
      </w:r>
      <w:r w:rsidRPr="00D80D31">
        <w:rPr>
          <w:rFonts w:asciiTheme="minorHAnsi" w:eastAsia="Arial" w:hAnsiTheme="minorHAnsi" w:cstheme="minorHAnsi"/>
        </w:rPr>
        <w:t xml:space="preserve"> </w:t>
      </w:r>
      <w:r w:rsidRPr="00D80D31">
        <w:rPr>
          <w:rFonts w:asciiTheme="minorHAnsi" w:hAnsiTheme="minorHAnsi" w:cstheme="minorHAnsi"/>
        </w:rPr>
        <w:t>w</w:t>
      </w:r>
      <w:r w:rsidRPr="00D80D31">
        <w:rPr>
          <w:rFonts w:asciiTheme="minorHAnsi" w:eastAsia="Arial" w:hAnsiTheme="minorHAnsi" w:cstheme="minorHAnsi"/>
        </w:rPr>
        <w:t xml:space="preserve"> </w:t>
      </w:r>
      <w:r w:rsidRPr="00D80D31">
        <w:rPr>
          <w:rFonts w:asciiTheme="minorHAnsi" w:hAnsiTheme="minorHAnsi" w:cstheme="minorHAnsi"/>
        </w:rPr>
        <w:t>przepisach</w:t>
      </w:r>
      <w:r w:rsidRPr="00D80D31">
        <w:rPr>
          <w:rFonts w:asciiTheme="minorHAnsi" w:eastAsia="Arial" w:hAnsiTheme="minorHAnsi" w:cstheme="minorHAnsi"/>
        </w:rPr>
        <w:t xml:space="preserve"> </w:t>
      </w:r>
      <w:r w:rsidRPr="00D80D31">
        <w:rPr>
          <w:rFonts w:asciiTheme="minorHAnsi" w:hAnsiTheme="minorHAnsi" w:cstheme="minorHAnsi"/>
        </w:rPr>
        <w:t>ustawy</w:t>
      </w:r>
      <w:r w:rsidRPr="00D80D31">
        <w:rPr>
          <w:rFonts w:asciiTheme="minorHAnsi" w:eastAsia="Arial" w:hAnsiTheme="minorHAnsi" w:cstheme="minorHAnsi"/>
        </w:rPr>
        <w:t xml:space="preserve"> </w:t>
      </w:r>
      <w:r w:rsidRPr="00D80D31">
        <w:rPr>
          <w:rFonts w:asciiTheme="minorHAnsi" w:hAnsiTheme="minorHAnsi" w:cstheme="minorHAnsi"/>
        </w:rPr>
        <w:t>Prawo</w:t>
      </w:r>
      <w:r w:rsidRPr="00D80D31">
        <w:rPr>
          <w:rFonts w:asciiTheme="minorHAnsi" w:eastAsia="Arial" w:hAnsiTheme="minorHAnsi" w:cstheme="minorHAnsi"/>
        </w:rPr>
        <w:t xml:space="preserve"> </w:t>
      </w:r>
      <w:r w:rsidRPr="00D80D31">
        <w:rPr>
          <w:rFonts w:asciiTheme="minorHAnsi" w:hAnsiTheme="minorHAnsi" w:cstheme="minorHAnsi"/>
        </w:rPr>
        <w:t>zamówień</w:t>
      </w:r>
      <w:r w:rsidRPr="00D80D31">
        <w:rPr>
          <w:rFonts w:asciiTheme="minorHAnsi" w:eastAsia="Arial" w:hAnsiTheme="minorHAnsi" w:cstheme="minorHAnsi"/>
        </w:rPr>
        <w:t xml:space="preserve"> </w:t>
      </w:r>
      <w:r w:rsidRPr="00D80D31">
        <w:rPr>
          <w:rFonts w:asciiTheme="minorHAnsi" w:hAnsiTheme="minorHAnsi" w:cstheme="minorHAnsi"/>
        </w:rPr>
        <w:t>publicznych,</w:t>
      </w:r>
      <w:r w:rsidRPr="00D80D31">
        <w:rPr>
          <w:rFonts w:asciiTheme="minorHAnsi" w:eastAsia="Arial" w:hAnsiTheme="minorHAnsi" w:cstheme="minorHAnsi"/>
        </w:rPr>
        <w:t xml:space="preserve"> </w:t>
      </w:r>
      <w:r w:rsidRPr="00D80D31">
        <w:rPr>
          <w:rFonts w:asciiTheme="minorHAnsi" w:hAnsiTheme="minorHAnsi" w:cstheme="minorHAnsi"/>
        </w:rPr>
        <w:t>pod</w:t>
      </w:r>
      <w:r w:rsidRPr="00D80D31">
        <w:rPr>
          <w:rFonts w:asciiTheme="minorHAnsi" w:eastAsia="Arial" w:hAnsiTheme="minorHAnsi" w:cstheme="minorHAnsi"/>
        </w:rPr>
        <w:t xml:space="preserve"> </w:t>
      </w:r>
      <w:r w:rsidRPr="00D80D31">
        <w:rPr>
          <w:rFonts w:asciiTheme="minorHAnsi" w:hAnsiTheme="minorHAnsi" w:cstheme="minorHAnsi"/>
        </w:rPr>
        <w:t>warunkiem,</w:t>
      </w:r>
      <w:r w:rsidRPr="00D80D31">
        <w:rPr>
          <w:rFonts w:asciiTheme="minorHAnsi" w:eastAsia="Arial" w:hAnsiTheme="minorHAnsi" w:cstheme="minorHAnsi"/>
        </w:rPr>
        <w:t xml:space="preserve"> </w:t>
      </w:r>
      <w:r w:rsidRPr="00D80D31">
        <w:rPr>
          <w:rFonts w:asciiTheme="minorHAnsi" w:hAnsiTheme="minorHAnsi" w:cstheme="minorHAnsi"/>
        </w:rPr>
        <w:t>że</w:t>
      </w:r>
      <w:r w:rsidRPr="00D80D31">
        <w:rPr>
          <w:rFonts w:asciiTheme="minorHAnsi" w:eastAsia="Arial" w:hAnsiTheme="minorHAnsi" w:cstheme="minorHAnsi"/>
        </w:rPr>
        <w:t xml:space="preserve"> </w:t>
      </w:r>
      <w:r w:rsidRPr="00D80D31">
        <w:rPr>
          <w:rFonts w:asciiTheme="minorHAnsi" w:hAnsiTheme="minorHAnsi" w:cstheme="minorHAnsi"/>
        </w:rPr>
        <w:t>zmiana</w:t>
      </w:r>
      <w:r w:rsidRPr="00D80D31">
        <w:rPr>
          <w:rFonts w:asciiTheme="minorHAnsi" w:eastAsia="Arial" w:hAnsiTheme="minorHAnsi" w:cstheme="minorHAnsi"/>
        </w:rPr>
        <w:t xml:space="preserve"> </w:t>
      </w:r>
      <w:r w:rsidRPr="00D80D31">
        <w:rPr>
          <w:rFonts w:asciiTheme="minorHAnsi" w:hAnsiTheme="minorHAnsi" w:cstheme="minorHAnsi"/>
        </w:rPr>
        <w:t>formy</w:t>
      </w:r>
      <w:r w:rsidRPr="00D80D31">
        <w:rPr>
          <w:rFonts w:asciiTheme="minorHAnsi" w:eastAsia="Arial" w:hAnsiTheme="minorHAnsi" w:cstheme="minorHAnsi"/>
        </w:rPr>
        <w:t xml:space="preserve"> </w:t>
      </w:r>
      <w:r w:rsidRPr="00D80D31">
        <w:rPr>
          <w:rFonts w:asciiTheme="minorHAnsi" w:hAnsiTheme="minorHAnsi" w:cstheme="minorHAnsi"/>
        </w:rPr>
        <w:t>zabezpieczenia</w:t>
      </w:r>
      <w:r w:rsidRPr="00D80D31">
        <w:rPr>
          <w:rFonts w:asciiTheme="minorHAnsi" w:eastAsia="Arial" w:hAnsiTheme="minorHAnsi" w:cstheme="minorHAnsi"/>
        </w:rPr>
        <w:t xml:space="preserve"> </w:t>
      </w:r>
      <w:r w:rsidRPr="00D80D31">
        <w:rPr>
          <w:rFonts w:asciiTheme="minorHAnsi" w:hAnsiTheme="minorHAnsi" w:cstheme="minorHAnsi"/>
        </w:rPr>
        <w:t>zostanie</w:t>
      </w:r>
      <w:r w:rsidRPr="00D80D31">
        <w:rPr>
          <w:rFonts w:asciiTheme="minorHAnsi" w:eastAsia="Arial" w:hAnsiTheme="minorHAnsi" w:cstheme="minorHAnsi"/>
        </w:rPr>
        <w:t xml:space="preserve"> </w:t>
      </w:r>
      <w:r w:rsidRPr="00D80D31">
        <w:rPr>
          <w:rFonts w:asciiTheme="minorHAnsi" w:hAnsiTheme="minorHAnsi" w:cstheme="minorHAnsi"/>
        </w:rPr>
        <w:t>dokonana</w:t>
      </w:r>
      <w:r w:rsidRPr="00D80D31">
        <w:rPr>
          <w:rFonts w:asciiTheme="minorHAnsi" w:eastAsia="Arial" w:hAnsiTheme="minorHAnsi" w:cstheme="minorHAnsi"/>
        </w:rPr>
        <w:t xml:space="preserve"> </w:t>
      </w:r>
      <w:r w:rsidRPr="00D80D31">
        <w:rPr>
          <w:rFonts w:asciiTheme="minorHAnsi" w:hAnsiTheme="minorHAnsi" w:cstheme="minorHAnsi"/>
        </w:rPr>
        <w:t>z</w:t>
      </w:r>
      <w:r w:rsidRPr="00D80D31">
        <w:rPr>
          <w:rFonts w:asciiTheme="minorHAnsi" w:eastAsia="Arial" w:hAnsiTheme="minorHAnsi" w:cstheme="minorHAnsi"/>
        </w:rPr>
        <w:t xml:space="preserve"> </w:t>
      </w:r>
      <w:r w:rsidRPr="00D80D31">
        <w:rPr>
          <w:rFonts w:asciiTheme="minorHAnsi" w:hAnsiTheme="minorHAnsi" w:cstheme="minorHAnsi"/>
        </w:rPr>
        <w:t>zachowaniem</w:t>
      </w:r>
      <w:r w:rsidRPr="00D80D31">
        <w:rPr>
          <w:rFonts w:asciiTheme="minorHAnsi" w:eastAsia="Arial" w:hAnsiTheme="minorHAnsi" w:cstheme="minorHAnsi"/>
        </w:rPr>
        <w:t xml:space="preserve"> </w:t>
      </w:r>
      <w:r w:rsidRPr="00D80D31">
        <w:rPr>
          <w:rFonts w:asciiTheme="minorHAnsi" w:hAnsiTheme="minorHAnsi" w:cstheme="minorHAnsi"/>
        </w:rPr>
        <w:t>ciągłości</w:t>
      </w:r>
      <w:r w:rsidRPr="00D80D31">
        <w:rPr>
          <w:rFonts w:asciiTheme="minorHAnsi" w:eastAsia="Arial" w:hAnsiTheme="minorHAnsi" w:cstheme="minorHAnsi"/>
        </w:rPr>
        <w:t xml:space="preserve"> </w:t>
      </w:r>
      <w:r w:rsidRPr="00D80D31">
        <w:rPr>
          <w:rFonts w:asciiTheme="minorHAnsi" w:hAnsiTheme="minorHAnsi" w:cstheme="minorHAnsi"/>
        </w:rPr>
        <w:t>zabezpieczenia</w:t>
      </w:r>
      <w:r w:rsidRPr="00D80D31">
        <w:rPr>
          <w:rFonts w:asciiTheme="minorHAnsi" w:eastAsia="Arial" w:hAnsiTheme="minorHAnsi" w:cstheme="minorHAnsi"/>
        </w:rPr>
        <w:t xml:space="preserve"> </w:t>
      </w:r>
      <w:r w:rsidRPr="00D80D31">
        <w:rPr>
          <w:rFonts w:asciiTheme="minorHAnsi" w:hAnsiTheme="minorHAnsi" w:cstheme="minorHAnsi"/>
        </w:rPr>
        <w:t>i</w:t>
      </w:r>
      <w:r w:rsidRPr="00D80D31">
        <w:rPr>
          <w:rFonts w:asciiTheme="minorHAnsi" w:eastAsia="Arial" w:hAnsiTheme="minorHAnsi" w:cstheme="minorHAnsi"/>
        </w:rPr>
        <w:t xml:space="preserve"> </w:t>
      </w:r>
      <w:r w:rsidRPr="00D80D31">
        <w:rPr>
          <w:rFonts w:asciiTheme="minorHAnsi" w:hAnsiTheme="minorHAnsi" w:cstheme="minorHAnsi"/>
        </w:rPr>
        <w:t>bez</w:t>
      </w:r>
      <w:r w:rsidRPr="00D80D31">
        <w:rPr>
          <w:rFonts w:asciiTheme="minorHAnsi" w:eastAsia="Arial" w:hAnsiTheme="minorHAnsi" w:cstheme="minorHAnsi"/>
        </w:rPr>
        <w:t xml:space="preserve"> </w:t>
      </w:r>
      <w:r w:rsidRPr="00D80D31">
        <w:rPr>
          <w:rFonts w:asciiTheme="minorHAnsi" w:hAnsiTheme="minorHAnsi" w:cstheme="minorHAnsi"/>
        </w:rPr>
        <w:t>zmniejszenia</w:t>
      </w:r>
      <w:r w:rsidRPr="00D80D31">
        <w:rPr>
          <w:rFonts w:asciiTheme="minorHAnsi" w:eastAsia="Arial" w:hAnsiTheme="minorHAnsi" w:cstheme="minorHAnsi"/>
        </w:rPr>
        <w:t xml:space="preserve"> </w:t>
      </w:r>
      <w:r w:rsidRPr="00D80D31">
        <w:rPr>
          <w:rFonts w:asciiTheme="minorHAnsi" w:hAnsiTheme="minorHAnsi" w:cstheme="minorHAnsi"/>
        </w:rPr>
        <w:t>jego</w:t>
      </w:r>
      <w:r w:rsidRPr="00D80D31">
        <w:rPr>
          <w:rFonts w:asciiTheme="minorHAnsi" w:eastAsia="Arial" w:hAnsiTheme="minorHAnsi" w:cstheme="minorHAnsi"/>
        </w:rPr>
        <w:t xml:space="preserve"> </w:t>
      </w:r>
      <w:r w:rsidRPr="00D80D31">
        <w:rPr>
          <w:rFonts w:asciiTheme="minorHAnsi" w:hAnsiTheme="minorHAnsi" w:cstheme="minorHAnsi"/>
        </w:rPr>
        <w:t>wysokości.</w:t>
      </w:r>
    </w:p>
    <w:p w14:paraId="354D22F0" w14:textId="77777777" w:rsidR="00851EF3" w:rsidRPr="00D80D31" w:rsidRDefault="00851EF3">
      <w:pPr>
        <w:pStyle w:val="Akapitzlist"/>
        <w:numPr>
          <w:ilvl w:val="3"/>
          <w:numId w:val="11"/>
        </w:numPr>
        <w:tabs>
          <w:tab w:val="left" w:pos="426"/>
          <w:tab w:val="left" w:pos="709"/>
        </w:tabs>
        <w:spacing w:after="0" w:line="240" w:lineRule="auto"/>
        <w:ind w:left="426" w:hanging="426"/>
        <w:jc w:val="both"/>
        <w:rPr>
          <w:rFonts w:asciiTheme="minorHAnsi" w:hAnsiTheme="minorHAnsi" w:cstheme="minorHAnsi"/>
        </w:rPr>
      </w:pPr>
      <w:r w:rsidRPr="00D80D31">
        <w:rPr>
          <w:rFonts w:asciiTheme="minorHAnsi" w:hAnsiTheme="minorHAnsi" w:cstheme="minorHAnsi"/>
        </w:rPr>
        <w:t>Zamawiający</w:t>
      </w:r>
      <w:r w:rsidRPr="00D80D31">
        <w:rPr>
          <w:rFonts w:asciiTheme="minorHAnsi" w:eastAsia="Arial" w:hAnsiTheme="minorHAnsi" w:cstheme="minorHAnsi"/>
        </w:rPr>
        <w:t xml:space="preserve"> </w:t>
      </w:r>
      <w:r w:rsidRPr="00D80D31">
        <w:rPr>
          <w:rFonts w:asciiTheme="minorHAnsi" w:hAnsiTheme="minorHAnsi" w:cstheme="minorHAnsi"/>
        </w:rPr>
        <w:t>zwraca</w:t>
      </w:r>
      <w:r w:rsidRPr="00D80D31">
        <w:rPr>
          <w:rFonts w:asciiTheme="minorHAnsi" w:eastAsia="Arial" w:hAnsiTheme="minorHAnsi" w:cstheme="minorHAnsi"/>
        </w:rPr>
        <w:t xml:space="preserve"> </w:t>
      </w:r>
      <w:r w:rsidRPr="00D80D31">
        <w:rPr>
          <w:rFonts w:asciiTheme="minorHAnsi" w:hAnsiTheme="minorHAnsi" w:cstheme="minorHAnsi"/>
        </w:rPr>
        <w:t>70%</w:t>
      </w:r>
      <w:r w:rsidRPr="00D80D31">
        <w:rPr>
          <w:rFonts w:asciiTheme="minorHAnsi" w:eastAsia="Arial" w:hAnsiTheme="minorHAnsi" w:cstheme="minorHAnsi"/>
        </w:rPr>
        <w:t xml:space="preserve"> </w:t>
      </w:r>
      <w:r w:rsidRPr="00D80D31">
        <w:rPr>
          <w:rFonts w:asciiTheme="minorHAnsi" w:hAnsiTheme="minorHAnsi" w:cstheme="minorHAnsi"/>
        </w:rPr>
        <w:t>zabezpieczenia</w:t>
      </w:r>
      <w:r w:rsidRPr="00D80D31">
        <w:rPr>
          <w:rFonts w:asciiTheme="minorHAnsi" w:eastAsia="Arial" w:hAnsiTheme="minorHAnsi" w:cstheme="minorHAnsi"/>
        </w:rPr>
        <w:t xml:space="preserve"> </w:t>
      </w:r>
      <w:r w:rsidRPr="00D80D31">
        <w:rPr>
          <w:rFonts w:asciiTheme="minorHAnsi" w:hAnsiTheme="minorHAnsi" w:cstheme="minorHAnsi"/>
        </w:rPr>
        <w:t>w</w:t>
      </w:r>
      <w:r w:rsidRPr="00D80D31">
        <w:rPr>
          <w:rFonts w:asciiTheme="minorHAnsi" w:eastAsia="Arial" w:hAnsiTheme="minorHAnsi" w:cstheme="minorHAnsi"/>
        </w:rPr>
        <w:t xml:space="preserve"> </w:t>
      </w:r>
      <w:r w:rsidRPr="00D80D31">
        <w:rPr>
          <w:rFonts w:asciiTheme="minorHAnsi" w:hAnsiTheme="minorHAnsi" w:cstheme="minorHAnsi"/>
        </w:rPr>
        <w:t>terminie</w:t>
      </w:r>
      <w:r w:rsidRPr="00D80D31">
        <w:rPr>
          <w:rFonts w:asciiTheme="minorHAnsi" w:eastAsia="Arial" w:hAnsiTheme="minorHAnsi" w:cstheme="minorHAnsi"/>
        </w:rPr>
        <w:t xml:space="preserve"> </w:t>
      </w:r>
      <w:r w:rsidRPr="00D80D31">
        <w:rPr>
          <w:rFonts w:asciiTheme="minorHAnsi" w:hAnsiTheme="minorHAnsi" w:cstheme="minorHAnsi"/>
        </w:rPr>
        <w:t>30</w:t>
      </w:r>
      <w:r w:rsidRPr="00D80D31">
        <w:rPr>
          <w:rFonts w:asciiTheme="minorHAnsi" w:eastAsia="Arial" w:hAnsiTheme="minorHAnsi" w:cstheme="minorHAnsi"/>
        </w:rPr>
        <w:t xml:space="preserve"> </w:t>
      </w:r>
      <w:r w:rsidRPr="00D80D31">
        <w:rPr>
          <w:rFonts w:asciiTheme="minorHAnsi" w:hAnsiTheme="minorHAnsi" w:cstheme="minorHAnsi"/>
        </w:rPr>
        <w:t>dni</w:t>
      </w:r>
      <w:r w:rsidRPr="00D80D31">
        <w:rPr>
          <w:rFonts w:asciiTheme="minorHAnsi" w:eastAsia="Arial" w:hAnsiTheme="minorHAnsi" w:cstheme="minorHAnsi"/>
        </w:rPr>
        <w:t xml:space="preserve"> </w:t>
      </w:r>
      <w:r w:rsidRPr="00D80D31">
        <w:rPr>
          <w:rFonts w:asciiTheme="minorHAnsi" w:hAnsiTheme="minorHAnsi" w:cstheme="minorHAnsi"/>
        </w:rPr>
        <w:t>od</w:t>
      </w:r>
      <w:r w:rsidRPr="00D80D31">
        <w:rPr>
          <w:rFonts w:asciiTheme="minorHAnsi" w:eastAsia="Arial" w:hAnsiTheme="minorHAnsi" w:cstheme="minorHAnsi"/>
        </w:rPr>
        <w:t xml:space="preserve"> </w:t>
      </w:r>
      <w:r w:rsidRPr="00D80D31">
        <w:rPr>
          <w:rFonts w:asciiTheme="minorHAnsi" w:hAnsiTheme="minorHAnsi" w:cstheme="minorHAnsi"/>
        </w:rPr>
        <w:t>dnia</w:t>
      </w:r>
      <w:r w:rsidRPr="00D80D31">
        <w:rPr>
          <w:rFonts w:asciiTheme="minorHAnsi" w:eastAsia="Arial" w:hAnsiTheme="minorHAnsi" w:cstheme="minorHAnsi"/>
        </w:rPr>
        <w:t xml:space="preserve"> </w:t>
      </w:r>
      <w:r w:rsidRPr="00D80D31">
        <w:rPr>
          <w:rFonts w:asciiTheme="minorHAnsi" w:hAnsiTheme="minorHAnsi" w:cstheme="minorHAnsi"/>
        </w:rPr>
        <w:t>wykonania</w:t>
      </w:r>
      <w:r w:rsidRPr="00D80D31">
        <w:rPr>
          <w:rFonts w:asciiTheme="minorHAnsi" w:eastAsia="Arial" w:hAnsiTheme="minorHAnsi" w:cstheme="minorHAnsi"/>
        </w:rPr>
        <w:t xml:space="preserve"> </w:t>
      </w:r>
      <w:r w:rsidRPr="00D80D31">
        <w:rPr>
          <w:rFonts w:asciiTheme="minorHAnsi" w:hAnsiTheme="minorHAnsi" w:cstheme="minorHAnsi"/>
        </w:rPr>
        <w:t>zamówienia</w:t>
      </w:r>
      <w:r w:rsidRPr="00D80D31">
        <w:rPr>
          <w:rFonts w:asciiTheme="minorHAnsi" w:eastAsia="Arial" w:hAnsiTheme="minorHAnsi" w:cstheme="minorHAnsi"/>
        </w:rPr>
        <w:t xml:space="preserve"> </w:t>
      </w:r>
      <w:r w:rsidRPr="00D80D31">
        <w:rPr>
          <w:rFonts w:asciiTheme="minorHAnsi" w:hAnsiTheme="minorHAnsi" w:cstheme="minorHAnsi"/>
        </w:rPr>
        <w:t>i</w:t>
      </w:r>
      <w:r w:rsidRPr="00D80D31">
        <w:rPr>
          <w:rFonts w:asciiTheme="minorHAnsi" w:eastAsia="Arial" w:hAnsiTheme="minorHAnsi" w:cstheme="minorHAnsi"/>
        </w:rPr>
        <w:t xml:space="preserve"> </w:t>
      </w:r>
      <w:r w:rsidRPr="00D80D31">
        <w:rPr>
          <w:rFonts w:asciiTheme="minorHAnsi" w:hAnsiTheme="minorHAnsi" w:cstheme="minorHAnsi"/>
        </w:rPr>
        <w:t>uznania</w:t>
      </w:r>
      <w:r w:rsidRPr="00D80D31">
        <w:rPr>
          <w:rFonts w:asciiTheme="minorHAnsi" w:eastAsia="Arial" w:hAnsiTheme="minorHAnsi" w:cstheme="minorHAnsi"/>
        </w:rPr>
        <w:t xml:space="preserve"> </w:t>
      </w:r>
      <w:r w:rsidRPr="00D80D31">
        <w:rPr>
          <w:rFonts w:asciiTheme="minorHAnsi" w:hAnsiTheme="minorHAnsi" w:cstheme="minorHAnsi"/>
        </w:rPr>
        <w:t>przez</w:t>
      </w:r>
      <w:r w:rsidRPr="00D80D31">
        <w:rPr>
          <w:rFonts w:asciiTheme="minorHAnsi" w:eastAsia="Arial" w:hAnsiTheme="minorHAnsi" w:cstheme="minorHAnsi"/>
        </w:rPr>
        <w:t xml:space="preserve"> </w:t>
      </w:r>
      <w:r w:rsidRPr="00D80D31">
        <w:rPr>
          <w:rFonts w:asciiTheme="minorHAnsi" w:hAnsiTheme="minorHAnsi" w:cstheme="minorHAnsi"/>
        </w:rPr>
        <w:t>Zamawiającego</w:t>
      </w:r>
      <w:r w:rsidRPr="00D80D31">
        <w:rPr>
          <w:rFonts w:asciiTheme="minorHAnsi" w:eastAsia="Arial" w:hAnsiTheme="minorHAnsi" w:cstheme="minorHAnsi"/>
        </w:rPr>
        <w:t xml:space="preserve"> </w:t>
      </w:r>
      <w:r w:rsidRPr="00D80D31">
        <w:rPr>
          <w:rFonts w:asciiTheme="minorHAnsi" w:hAnsiTheme="minorHAnsi" w:cstheme="minorHAnsi"/>
        </w:rPr>
        <w:t>za</w:t>
      </w:r>
      <w:r w:rsidRPr="00D80D31">
        <w:rPr>
          <w:rFonts w:asciiTheme="minorHAnsi" w:eastAsia="Arial" w:hAnsiTheme="minorHAnsi" w:cstheme="minorHAnsi"/>
        </w:rPr>
        <w:t xml:space="preserve"> </w:t>
      </w:r>
      <w:r w:rsidRPr="00D80D31">
        <w:rPr>
          <w:rFonts w:asciiTheme="minorHAnsi" w:hAnsiTheme="minorHAnsi" w:cstheme="minorHAnsi"/>
        </w:rPr>
        <w:t>należycie</w:t>
      </w:r>
      <w:r w:rsidRPr="00D80D31">
        <w:rPr>
          <w:rFonts w:asciiTheme="minorHAnsi" w:eastAsia="Arial" w:hAnsiTheme="minorHAnsi" w:cstheme="minorHAnsi"/>
        </w:rPr>
        <w:t xml:space="preserve"> </w:t>
      </w:r>
      <w:r w:rsidRPr="00D80D31">
        <w:rPr>
          <w:rFonts w:asciiTheme="minorHAnsi" w:hAnsiTheme="minorHAnsi" w:cstheme="minorHAnsi"/>
        </w:rPr>
        <w:t>wykonane,</w:t>
      </w:r>
      <w:r w:rsidRPr="00D80D31">
        <w:rPr>
          <w:rFonts w:asciiTheme="minorHAnsi" w:eastAsia="Arial" w:hAnsiTheme="minorHAnsi" w:cstheme="minorHAnsi"/>
        </w:rPr>
        <w:t xml:space="preserve"> </w:t>
      </w:r>
      <w:r w:rsidRPr="00D80D31">
        <w:rPr>
          <w:rFonts w:asciiTheme="minorHAnsi" w:hAnsiTheme="minorHAnsi" w:cstheme="minorHAnsi"/>
        </w:rPr>
        <w:t>stwierdzone</w:t>
      </w:r>
      <w:r w:rsidRPr="00D80D31">
        <w:rPr>
          <w:rFonts w:asciiTheme="minorHAnsi" w:eastAsia="Arial" w:hAnsiTheme="minorHAnsi" w:cstheme="minorHAnsi"/>
        </w:rPr>
        <w:t xml:space="preserve"> </w:t>
      </w:r>
      <w:r w:rsidRPr="00D80D31">
        <w:rPr>
          <w:rFonts w:asciiTheme="minorHAnsi" w:hAnsiTheme="minorHAnsi" w:cstheme="minorHAnsi"/>
        </w:rPr>
        <w:t>na</w:t>
      </w:r>
      <w:r w:rsidRPr="00D80D31">
        <w:rPr>
          <w:rFonts w:asciiTheme="minorHAnsi" w:eastAsia="Arial" w:hAnsiTheme="minorHAnsi" w:cstheme="minorHAnsi"/>
        </w:rPr>
        <w:t xml:space="preserve"> </w:t>
      </w:r>
      <w:r w:rsidRPr="00D80D31">
        <w:rPr>
          <w:rFonts w:asciiTheme="minorHAnsi" w:hAnsiTheme="minorHAnsi" w:cstheme="minorHAnsi"/>
        </w:rPr>
        <w:t>podstawie</w:t>
      </w:r>
      <w:r w:rsidRPr="00D80D31">
        <w:rPr>
          <w:rFonts w:asciiTheme="minorHAnsi" w:eastAsia="Arial" w:hAnsiTheme="minorHAnsi" w:cstheme="minorHAnsi"/>
        </w:rPr>
        <w:t xml:space="preserve"> </w:t>
      </w:r>
      <w:r w:rsidRPr="00D80D31">
        <w:rPr>
          <w:rFonts w:asciiTheme="minorHAnsi" w:hAnsiTheme="minorHAnsi" w:cstheme="minorHAnsi"/>
        </w:rPr>
        <w:t>protokołu</w:t>
      </w:r>
      <w:r w:rsidRPr="00D80D31">
        <w:rPr>
          <w:rFonts w:asciiTheme="minorHAnsi" w:eastAsia="Arial" w:hAnsiTheme="minorHAnsi" w:cstheme="minorHAnsi"/>
        </w:rPr>
        <w:t xml:space="preserve"> </w:t>
      </w:r>
      <w:r w:rsidR="005D1899" w:rsidRPr="00D80D31">
        <w:rPr>
          <w:rFonts w:asciiTheme="minorHAnsi" w:hAnsiTheme="minorHAnsi" w:cstheme="minorHAnsi"/>
        </w:rPr>
        <w:t>końcowego, a</w:t>
      </w:r>
      <w:r w:rsidR="006A3AC2" w:rsidRPr="00D80D31">
        <w:rPr>
          <w:rFonts w:asciiTheme="minorHAnsi" w:hAnsiTheme="minorHAnsi" w:cstheme="minorHAnsi"/>
        </w:rPr>
        <w:t> </w:t>
      </w:r>
      <w:r w:rsidR="005D1899" w:rsidRPr="00D80D31">
        <w:rPr>
          <w:rFonts w:asciiTheme="minorHAnsi" w:hAnsiTheme="minorHAnsi" w:cstheme="minorHAnsi"/>
        </w:rPr>
        <w:t>w</w:t>
      </w:r>
      <w:r w:rsidR="006A3AC2" w:rsidRPr="00D80D31">
        <w:rPr>
          <w:rFonts w:asciiTheme="minorHAnsi" w:hAnsiTheme="minorHAnsi" w:cstheme="minorHAnsi"/>
        </w:rPr>
        <w:t> </w:t>
      </w:r>
      <w:r w:rsidR="005D1899" w:rsidRPr="00D80D31">
        <w:rPr>
          <w:rFonts w:asciiTheme="minorHAnsi" w:hAnsiTheme="minorHAnsi" w:cstheme="minorHAnsi"/>
        </w:rPr>
        <w:t>przypadku stwierdzenia wad wymienionych w treści protokołu końcowego, 30 dni od daty potwierdzenia usunięcia wad.</w:t>
      </w:r>
    </w:p>
    <w:p w14:paraId="6B422E2C" w14:textId="77777777" w:rsidR="00AB1C59" w:rsidRPr="00D80D31" w:rsidRDefault="00851EF3">
      <w:pPr>
        <w:pStyle w:val="Akapitzlist"/>
        <w:numPr>
          <w:ilvl w:val="3"/>
          <w:numId w:val="11"/>
        </w:numPr>
        <w:tabs>
          <w:tab w:val="left" w:pos="426"/>
          <w:tab w:val="left" w:pos="709"/>
        </w:tabs>
        <w:spacing w:after="0" w:line="240" w:lineRule="auto"/>
        <w:ind w:left="426" w:hanging="426"/>
        <w:jc w:val="both"/>
        <w:rPr>
          <w:rFonts w:asciiTheme="minorHAnsi" w:hAnsiTheme="minorHAnsi" w:cstheme="minorHAnsi"/>
        </w:rPr>
      </w:pPr>
      <w:r w:rsidRPr="00D80D31">
        <w:rPr>
          <w:rFonts w:asciiTheme="minorHAnsi" w:hAnsiTheme="minorHAnsi" w:cstheme="minorHAnsi"/>
        </w:rPr>
        <w:t>Zamawiający</w:t>
      </w:r>
      <w:r w:rsidRPr="00D80D31">
        <w:rPr>
          <w:rFonts w:asciiTheme="minorHAnsi" w:eastAsia="Arial" w:hAnsiTheme="minorHAnsi" w:cstheme="minorHAnsi"/>
        </w:rPr>
        <w:t xml:space="preserve"> </w:t>
      </w:r>
      <w:r w:rsidRPr="00D80D31">
        <w:rPr>
          <w:rFonts w:asciiTheme="minorHAnsi" w:hAnsiTheme="minorHAnsi" w:cstheme="minorHAnsi"/>
        </w:rPr>
        <w:t>pozostawia</w:t>
      </w:r>
      <w:r w:rsidRPr="00D80D31">
        <w:rPr>
          <w:rFonts w:asciiTheme="minorHAnsi" w:eastAsia="Arial" w:hAnsiTheme="minorHAnsi" w:cstheme="minorHAnsi"/>
        </w:rPr>
        <w:t xml:space="preserve"> </w:t>
      </w:r>
      <w:r w:rsidRPr="00D80D31">
        <w:rPr>
          <w:rFonts w:asciiTheme="minorHAnsi" w:hAnsiTheme="minorHAnsi" w:cstheme="minorHAnsi"/>
        </w:rPr>
        <w:t>30%</w:t>
      </w:r>
      <w:r w:rsidRPr="00D80D31">
        <w:rPr>
          <w:rFonts w:asciiTheme="minorHAnsi" w:eastAsia="Arial" w:hAnsiTheme="minorHAnsi" w:cstheme="minorHAnsi"/>
        </w:rPr>
        <w:t xml:space="preserve"> </w:t>
      </w:r>
      <w:r w:rsidRPr="00D80D31">
        <w:rPr>
          <w:rFonts w:asciiTheme="minorHAnsi" w:hAnsiTheme="minorHAnsi" w:cstheme="minorHAnsi"/>
        </w:rPr>
        <w:t>wysokości</w:t>
      </w:r>
      <w:r w:rsidRPr="00D80D31">
        <w:rPr>
          <w:rFonts w:asciiTheme="minorHAnsi" w:eastAsia="Arial" w:hAnsiTheme="minorHAnsi" w:cstheme="minorHAnsi"/>
        </w:rPr>
        <w:t xml:space="preserve"> </w:t>
      </w:r>
      <w:r w:rsidRPr="00D80D31">
        <w:rPr>
          <w:rFonts w:asciiTheme="minorHAnsi" w:hAnsiTheme="minorHAnsi" w:cstheme="minorHAnsi"/>
        </w:rPr>
        <w:t>zabezpieczenia</w:t>
      </w:r>
      <w:r w:rsidRPr="00D80D31">
        <w:rPr>
          <w:rFonts w:asciiTheme="minorHAnsi" w:eastAsia="Arial" w:hAnsiTheme="minorHAnsi" w:cstheme="minorHAnsi"/>
        </w:rPr>
        <w:t xml:space="preserve"> </w:t>
      </w:r>
      <w:r w:rsidRPr="00D80D31">
        <w:rPr>
          <w:rFonts w:asciiTheme="minorHAnsi" w:hAnsiTheme="minorHAnsi" w:cstheme="minorHAnsi"/>
        </w:rPr>
        <w:t>na</w:t>
      </w:r>
      <w:r w:rsidRPr="00D80D31">
        <w:rPr>
          <w:rFonts w:asciiTheme="minorHAnsi" w:eastAsia="Arial" w:hAnsiTheme="minorHAnsi" w:cstheme="minorHAnsi"/>
        </w:rPr>
        <w:t xml:space="preserve"> </w:t>
      </w:r>
      <w:r w:rsidRPr="00D80D31">
        <w:rPr>
          <w:rFonts w:asciiTheme="minorHAnsi" w:hAnsiTheme="minorHAnsi" w:cstheme="minorHAnsi"/>
        </w:rPr>
        <w:t>zabezpieczenie</w:t>
      </w:r>
      <w:r w:rsidRPr="00D80D31">
        <w:rPr>
          <w:rFonts w:asciiTheme="minorHAnsi" w:eastAsia="Arial" w:hAnsiTheme="minorHAnsi" w:cstheme="minorHAnsi"/>
        </w:rPr>
        <w:t xml:space="preserve"> </w:t>
      </w:r>
      <w:r w:rsidRPr="00D80D31">
        <w:rPr>
          <w:rFonts w:asciiTheme="minorHAnsi" w:hAnsiTheme="minorHAnsi" w:cstheme="minorHAnsi"/>
        </w:rPr>
        <w:t>roszczeń</w:t>
      </w:r>
      <w:r w:rsidRPr="00D80D31">
        <w:rPr>
          <w:rFonts w:asciiTheme="minorHAnsi" w:eastAsia="Arial" w:hAnsiTheme="minorHAnsi" w:cstheme="minorHAnsi"/>
        </w:rPr>
        <w:t xml:space="preserve"> </w:t>
      </w:r>
      <w:r w:rsidRPr="00D80D31">
        <w:rPr>
          <w:rFonts w:asciiTheme="minorHAnsi" w:hAnsiTheme="minorHAnsi" w:cstheme="minorHAnsi"/>
        </w:rPr>
        <w:t>z</w:t>
      </w:r>
      <w:r w:rsidRPr="00D80D31">
        <w:rPr>
          <w:rFonts w:asciiTheme="minorHAnsi" w:eastAsia="Arial" w:hAnsiTheme="minorHAnsi" w:cstheme="minorHAnsi"/>
        </w:rPr>
        <w:t xml:space="preserve"> </w:t>
      </w:r>
      <w:r w:rsidRPr="00D80D31">
        <w:rPr>
          <w:rFonts w:asciiTheme="minorHAnsi" w:hAnsiTheme="minorHAnsi" w:cstheme="minorHAnsi"/>
        </w:rPr>
        <w:t>tytułu</w:t>
      </w:r>
      <w:r w:rsidRPr="00D80D31">
        <w:rPr>
          <w:rFonts w:asciiTheme="minorHAnsi" w:eastAsia="Arial" w:hAnsiTheme="minorHAnsi" w:cstheme="minorHAnsi"/>
        </w:rPr>
        <w:t xml:space="preserve"> </w:t>
      </w:r>
      <w:r w:rsidRPr="00D80D31">
        <w:rPr>
          <w:rFonts w:asciiTheme="minorHAnsi" w:hAnsiTheme="minorHAnsi" w:cstheme="minorHAnsi"/>
        </w:rPr>
        <w:t>rękojmi</w:t>
      </w:r>
      <w:r w:rsidRPr="00D80D31">
        <w:rPr>
          <w:rFonts w:asciiTheme="minorHAnsi" w:eastAsia="Arial" w:hAnsiTheme="minorHAnsi" w:cstheme="minorHAnsi"/>
        </w:rPr>
        <w:t xml:space="preserve"> </w:t>
      </w:r>
      <w:r w:rsidRPr="00D80D31">
        <w:rPr>
          <w:rFonts w:asciiTheme="minorHAnsi" w:hAnsiTheme="minorHAnsi" w:cstheme="minorHAnsi"/>
        </w:rPr>
        <w:t>za</w:t>
      </w:r>
      <w:r w:rsidRPr="00D80D31">
        <w:rPr>
          <w:rFonts w:asciiTheme="minorHAnsi" w:eastAsia="Arial" w:hAnsiTheme="minorHAnsi" w:cstheme="minorHAnsi"/>
        </w:rPr>
        <w:t xml:space="preserve"> </w:t>
      </w:r>
      <w:r w:rsidRPr="00D80D31">
        <w:rPr>
          <w:rFonts w:asciiTheme="minorHAnsi" w:hAnsiTheme="minorHAnsi" w:cstheme="minorHAnsi"/>
        </w:rPr>
        <w:t>wady</w:t>
      </w:r>
      <w:r w:rsidR="004C13A5" w:rsidRPr="00D80D31">
        <w:rPr>
          <w:rFonts w:asciiTheme="minorHAnsi" w:hAnsiTheme="minorHAnsi" w:cstheme="minorHAnsi"/>
        </w:rPr>
        <w:t xml:space="preserve"> lub gwarancji</w:t>
      </w:r>
      <w:r w:rsidRPr="00D80D31">
        <w:rPr>
          <w:rFonts w:asciiTheme="minorHAnsi" w:hAnsiTheme="minorHAnsi" w:cstheme="minorHAnsi"/>
        </w:rPr>
        <w:t>.</w:t>
      </w:r>
      <w:r w:rsidRPr="00D80D31">
        <w:rPr>
          <w:rFonts w:asciiTheme="minorHAnsi" w:eastAsia="Arial" w:hAnsiTheme="minorHAnsi" w:cstheme="minorHAnsi"/>
        </w:rPr>
        <w:t xml:space="preserve"> </w:t>
      </w:r>
      <w:r w:rsidRPr="00D80D31">
        <w:rPr>
          <w:rFonts w:asciiTheme="minorHAnsi" w:hAnsiTheme="minorHAnsi" w:cstheme="minorHAnsi"/>
        </w:rPr>
        <w:t>Pozostała</w:t>
      </w:r>
      <w:r w:rsidRPr="00D80D31">
        <w:rPr>
          <w:rFonts w:asciiTheme="minorHAnsi" w:eastAsia="Arial" w:hAnsiTheme="minorHAnsi" w:cstheme="minorHAnsi"/>
        </w:rPr>
        <w:t xml:space="preserve"> </w:t>
      </w:r>
      <w:r w:rsidRPr="00D80D31">
        <w:rPr>
          <w:rFonts w:asciiTheme="minorHAnsi" w:hAnsiTheme="minorHAnsi" w:cstheme="minorHAnsi"/>
        </w:rPr>
        <w:t>część</w:t>
      </w:r>
      <w:r w:rsidRPr="00D80D31">
        <w:rPr>
          <w:rFonts w:asciiTheme="minorHAnsi" w:eastAsia="Arial" w:hAnsiTheme="minorHAnsi" w:cstheme="minorHAnsi"/>
        </w:rPr>
        <w:t xml:space="preserve"> </w:t>
      </w:r>
      <w:r w:rsidRPr="00D80D31">
        <w:rPr>
          <w:rFonts w:asciiTheme="minorHAnsi" w:hAnsiTheme="minorHAnsi" w:cstheme="minorHAnsi"/>
        </w:rPr>
        <w:t>zabezpieczenia</w:t>
      </w:r>
      <w:r w:rsidRPr="00D80D31">
        <w:rPr>
          <w:rFonts w:asciiTheme="minorHAnsi" w:eastAsia="Arial" w:hAnsiTheme="minorHAnsi" w:cstheme="minorHAnsi"/>
        </w:rPr>
        <w:t xml:space="preserve"> </w:t>
      </w:r>
      <w:r w:rsidRPr="00D80D31">
        <w:rPr>
          <w:rFonts w:asciiTheme="minorHAnsi" w:hAnsiTheme="minorHAnsi" w:cstheme="minorHAnsi"/>
        </w:rPr>
        <w:t>zostanie</w:t>
      </w:r>
      <w:r w:rsidRPr="00D80D31">
        <w:rPr>
          <w:rFonts w:asciiTheme="minorHAnsi" w:eastAsia="Arial" w:hAnsiTheme="minorHAnsi" w:cstheme="minorHAnsi"/>
        </w:rPr>
        <w:t xml:space="preserve"> </w:t>
      </w:r>
      <w:r w:rsidRPr="00D80D31">
        <w:rPr>
          <w:rFonts w:asciiTheme="minorHAnsi" w:hAnsiTheme="minorHAnsi" w:cstheme="minorHAnsi"/>
        </w:rPr>
        <w:t>zwrócona</w:t>
      </w:r>
      <w:r w:rsidRPr="00D80D31">
        <w:rPr>
          <w:rFonts w:asciiTheme="minorHAnsi" w:eastAsia="Arial" w:hAnsiTheme="minorHAnsi" w:cstheme="minorHAnsi"/>
        </w:rPr>
        <w:t xml:space="preserve"> </w:t>
      </w:r>
      <w:r w:rsidRPr="00D80D31">
        <w:rPr>
          <w:rFonts w:asciiTheme="minorHAnsi" w:hAnsiTheme="minorHAnsi" w:cstheme="minorHAnsi"/>
        </w:rPr>
        <w:t>nie</w:t>
      </w:r>
      <w:r w:rsidRPr="00D80D31">
        <w:rPr>
          <w:rFonts w:asciiTheme="minorHAnsi" w:eastAsia="Arial" w:hAnsiTheme="minorHAnsi" w:cstheme="minorHAnsi"/>
        </w:rPr>
        <w:t xml:space="preserve"> </w:t>
      </w:r>
      <w:r w:rsidRPr="00D80D31">
        <w:rPr>
          <w:rFonts w:asciiTheme="minorHAnsi" w:hAnsiTheme="minorHAnsi" w:cstheme="minorHAnsi"/>
        </w:rPr>
        <w:t>później</w:t>
      </w:r>
      <w:r w:rsidRPr="00D80D31">
        <w:rPr>
          <w:rFonts w:asciiTheme="minorHAnsi" w:eastAsia="Arial" w:hAnsiTheme="minorHAnsi" w:cstheme="minorHAnsi"/>
        </w:rPr>
        <w:t xml:space="preserve"> </w:t>
      </w:r>
      <w:r w:rsidRPr="00D80D31">
        <w:rPr>
          <w:rFonts w:asciiTheme="minorHAnsi" w:hAnsiTheme="minorHAnsi" w:cstheme="minorHAnsi"/>
        </w:rPr>
        <w:t>niż</w:t>
      </w:r>
      <w:r w:rsidRPr="00D80D31">
        <w:rPr>
          <w:rFonts w:asciiTheme="minorHAnsi" w:eastAsia="Arial" w:hAnsiTheme="minorHAnsi" w:cstheme="minorHAnsi"/>
        </w:rPr>
        <w:t xml:space="preserve"> </w:t>
      </w:r>
      <w:r w:rsidRPr="00D80D31">
        <w:rPr>
          <w:rFonts w:asciiTheme="minorHAnsi" w:hAnsiTheme="minorHAnsi" w:cstheme="minorHAnsi"/>
        </w:rPr>
        <w:t>w</w:t>
      </w:r>
      <w:r w:rsidRPr="00D80D31">
        <w:rPr>
          <w:rFonts w:asciiTheme="minorHAnsi" w:eastAsia="Arial" w:hAnsiTheme="minorHAnsi" w:cstheme="minorHAnsi"/>
        </w:rPr>
        <w:t xml:space="preserve"> </w:t>
      </w:r>
      <w:r w:rsidRPr="00D80D31">
        <w:rPr>
          <w:rFonts w:asciiTheme="minorHAnsi" w:hAnsiTheme="minorHAnsi" w:cstheme="minorHAnsi"/>
        </w:rPr>
        <w:t>15</w:t>
      </w:r>
      <w:r w:rsidRPr="00D80D31">
        <w:rPr>
          <w:rFonts w:asciiTheme="minorHAnsi" w:eastAsia="Arial" w:hAnsiTheme="minorHAnsi" w:cstheme="minorHAnsi"/>
        </w:rPr>
        <w:t xml:space="preserve"> </w:t>
      </w:r>
      <w:r w:rsidRPr="00D80D31">
        <w:rPr>
          <w:rFonts w:asciiTheme="minorHAnsi" w:hAnsiTheme="minorHAnsi" w:cstheme="minorHAnsi"/>
        </w:rPr>
        <w:t>dniu</w:t>
      </w:r>
      <w:r w:rsidRPr="00D80D31">
        <w:rPr>
          <w:rFonts w:asciiTheme="minorHAnsi" w:eastAsia="Arial" w:hAnsiTheme="minorHAnsi" w:cstheme="minorHAnsi"/>
        </w:rPr>
        <w:t xml:space="preserve"> </w:t>
      </w:r>
      <w:r w:rsidRPr="00D80D31">
        <w:rPr>
          <w:rFonts w:asciiTheme="minorHAnsi" w:hAnsiTheme="minorHAnsi" w:cstheme="minorHAnsi"/>
        </w:rPr>
        <w:t>po</w:t>
      </w:r>
      <w:r w:rsidRPr="00D80D31">
        <w:rPr>
          <w:rFonts w:asciiTheme="minorHAnsi" w:eastAsia="Arial" w:hAnsiTheme="minorHAnsi" w:cstheme="minorHAnsi"/>
        </w:rPr>
        <w:t xml:space="preserve"> </w:t>
      </w:r>
      <w:r w:rsidRPr="00D80D31">
        <w:rPr>
          <w:rFonts w:asciiTheme="minorHAnsi" w:hAnsiTheme="minorHAnsi" w:cstheme="minorHAnsi"/>
        </w:rPr>
        <w:t>upływie</w:t>
      </w:r>
      <w:r w:rsidRPr="00D80D31">
        <w:rPr>
          <w:rFonts w:asciiTheme="minorHAnsi" w:eastAsia="Arial" w:hAnsiTheme="minorHAnsi" w:cstheme="minorHAnsi"/>
        </w:rPr>
        <w:t xml:space="preserve"> </w:t>
      </w:r>
      <w:r w:rsidRPr="00D80D31">
        <w:rPr>
          <w:rFonts w:asciiTheme="minorHAnsi" w:hAnsiTheme="minorHAnsi" w:cstheme="minorHAnsi"/>
        </w:rPr>
        <w:t>okresu</w:t>
      </w:r>
      <w:r w:rsidRPr="00D80D31">
        <w:rPr>
          <w:rFonts w:asciiTheme="minorHAnsi" w:eastAsia="Arial" w:hAnsiTheme="minorHAnsi" w:cstheme="minorHAnsi"/>
        </w:rPr>
        <w:t xml:space="preserve"> </w:t>
      </w:r>
      <w:r w:rsidRPr="00D80D31">
        <w:rPr>
          <w:rFonts w:asciiTheme="minorHAnsi" w:hAnsiTheme="minorHAnsi" w:cstheme="minorHAnsi"/>
        </w:rPr>
        <w:t>rękojmi</w:t>
      </w:r>
      <w:r w:rsidRPr="00D80D31">
        <w:rPr>
          <w:rFonts w:asciiTheme="minorHAnsi" w:eastAsia="Arial" w:hAnsiTheme="minorHAnsi" w:cstheme="minorHAnsi"/>
        </w:rPr>
        <w:t xml:space="preserve"> </w:t>
      </w:r>
      <w:r w:rsidRPr="00D80D31">
        <w:rPr>
          <w:rFonts w:asciiTheme="minorHAnsi" w:hAnsiTheme="minorHAnsi" w:cstheme="minorHAnsi"/>
        </w:rPr>
        <w:t>za</w:t>
      </w:r>
      <w:r w:rsidRPr="00D80D31">
        <w:rPr>
          <w:rFonts w:asciiTheme="minorHAnsi" w:eastAsia="Arial" w:hAnsiTheme="minorHAnsi" w:cstheme="minorHAnsi"/>
        </w:rPr>
        <w:t xml:space="preserve"> </w:t>
      </w:r>
      <w:r w:rsidRPr="00D80D31">
        <w:rPr>
          <w:rFonts w:asciiTheme="minorHAnsi" w:hAnsiTheme="minorHAnsi" w:cstheme="minorHAnsi"/>
        </w:rPr>
        <w:t>wady</w:t>
      </w:r>
      <w:r w:rsidR="004C13A5" w:rsidRPr="00D80D31">
        <w:rPr>
          <w:rFonts w:asciiTheme="minorHAnsi" w:hAnsiTheme="minorHAnsi" w:cstheme="minorHAnsi"/>
        </w:rPr>
        <w:t xml:space="preserve"> lub gwarancji</w:t>
      </w:r>
      <w:r w:rsidRPr="00D80D31">
        <w:rPr>
          <w:rFonts w:asciiTheme="minorHAnsi" w:hAnsiTheme="minorHAnsi" w:cstheme="minorHAnsi"/>
        </w:rPr>
        <w:t>.</w:t>
      </w:r>
    </w:p>
    <w:p w14:paraId="64F237C8" w14:textId="77777777" w:rsidR="00851EF3" w:rsidRPr="00D80D31" w:rsidRDefault="00851EF3">
      <w:pPr>
        <w:pStyle w:val="Akapitzlist"/>
        <w:numPr>
          <w:ilvl w:val="3"/>
          <w:numId w:val="11"/>
        </w:numPr>
        <w:tabs>
          <w:tab w:val="left" w:pos="426"/>
          <w:tab w:val="left" w:pos="709"/>
        </w:tabs>
        <w:spacing w:after="0" w:line="240" w:lineRule="auto"/>
        <w:ind w:left="426" w:hanging="426"/>
        <w:jc w:val="both"/>
        <w:rPr>
          <w:rFonts w:asciiTheme="minorHAnsi" w:hAnsiTheme="minorHAnsi" w:cstheme="minorHAnsi"/>
        </w:rPr>
      </w:pPr>
      <w:r w:rsidRPr="00D80D31">
        <w:rPr>
          <w:rFonts w:asciiTheme="minorHAnsi" w:hAnsiTheme="minorHAnsi" w:cstheme="minorHAnsi"/>
        </w:rPr>
        <w:lastRenderedPageBreak/>
        <w:t>W</w:t>
      </w:r>
      <w:r w:rsidRPr="00D80D31">
        <w:rPr>
          <w:rFonts w:asciiTheme="minorHAnsi" w:eastAsia="Arial" w:hAnsiTheme="minorHAnsi" w:cstheme="minorHAnsi"/>
        </w:rPr>
        <w:t xml:space="preserve"> </w:t>
      </w:r>
      <w:r w:rsidRPr="00D80D31">
        <w:rPr>
          <w:rFonts w:asciiTheme="minorHAnsi" w:hAnsiTheme="minorHAnsi" w:cstheme="minorHAnsi"/>
        </w:rPr>
        <w:t>przypadku</w:t>
      </w:r>
      <w:r w:rsidRPr="00D80D31">
        <w:rPr>
          <w:rFonts w:asciiTheme="minorHAnsi" w:eastAsia="Arial" w:hAnsiTheme="minorHAnsi" w:cstheme="minorHAnsi"/>
        </w:rPr>
        <w:t xml:space="preserve"> </w:t>
      </w:r>
      <w:r w:rsidRPr="00D80D31">
        <w:rPr>
          <w:rFonts w:asciiTheme="minorHAnsi" w:hAnsiTheme="minorHAnsi" w:cstheme="minorHAnsi"/>
        </w:rPr>
        <w:t>nienależytego</w:t>
      </w:r>
      <w:r w:rsidRPr="00D80D31">
        <w:rPr>
          <w:rFonts w:asciiTheme="minorHAnsi" w:eastAsia="Arial" w:hAnsiTheme="minorHAnsi" w:cstheme="minorHAnsi"/>
        </w:rPr>
        <w:t xml:space="preserve"> </w:t>
      </w:r>
      <w:r w:rsidRPr="00D80D31">
        <w:rPr>
          <w:rFonts w:asciiTheme="minorHAnsi" w:hAnsiTheme="minorHAnsi" w:cstheme="minorHAnsi"/>
        </w:rPr>
        <w:t>wykonania</w:t>
      </w:r>
      <w:r w:rsidRPr="00D80D31">
        <w:rPr>
          <w:rFonts w:asciiTheme="minorHAnsi" w:eastAsia="Arial" w:hAnsiTheme="minorHAnsi" w:cstheme="minorHAnsi"/>
        </w:rPr>
        <w:t xml:space="preserve"> </w:t>
      </w:r>
      <w:r w:rsidRPr="00D80D31">
        <w:rPr>
          <w:rFonts w:asciiTheme="minorHAnsi" w:hAnsiTheme="minorHAnsi" w:cstheme="minorHAnsi"/>
        </w:rPr>
        <w:t>umowy</w:t>
      </w:r>
      <w:r w:rsidRPr="00D80D31">
        <w:rPr>
          <w:rFonts w:asciiTheme="minorHAnsi" w:eastAsia="Arial" w:hAnsiTheme="minorHAnsi" w:cstheme="minorHAnsi"/>
        </w:rPr>
        <w:t xml:space="preserve"> </w:t>
      </w:r>
      <w:r w:rsidRPr="00D80D31">
        <w:rPr>
          <w:rFonts w:asciiTheme="minorHAnsi" w:hAnsiTheme="minorHAnsi" w:cstheme="minorHAnsi"/>
        </w:rPr>
        <w:t>zabezpieczenie</w:t>
      </w:r>
      <w:r w:rsidRPr="00D80D31">
        <w:rPr>
          <w:rFonts w:asciiTheme="minorHAnsi" w:eastAsia="Arial" w:hAnsiTheme="minorHAnsi" w:cstheme="minorHAnsi"/>
        </w:rPr>
        <w:t xml:space="preserve"> </w:t>
      </w:r>
      <w:r w:rsidRPr="00D80D31">
        <w:rPr>
          <w:rFonts w:asciiTheme="minorHAnsi" w:hAnsiTheme="minorHAnsi" w:cstheme="minorHAnsi"/>
        </w:rPr>
        <w:t>staje</w:t>
      </w:r>
      <w:r w:rsidRPr="00D80D31">
        <w:rPr>
          <w:rFonts w:asciiTheme="minorHAnsi" w:eastAsia="Arial" w:hAnsiTheme="minorHAnsi" w:cstheme="minorHAnsi"/>
        </w:rPr>
        <w:t xml:space="preserve"> </w:t>
      </w:r>
      <w:r w:rsidRPr="00D80D31">
        <w:rPr>
          <w:rFonts w:asciiTheme="minorHAnsi" w:hAnsiTheme="minorHAnsi" w:cstheme="minorHAnsi"/>
        </w:rPr>
        <w:t>się</w:t>
      </w:r>
      <w:r w:rsidRPr="00D80D31">
        <w:rPr>
          <w:rFonts w:asciiTheme="minorHAnsi" w:eastAsia="Arial" w:hAnsiTheme="minorHAnsi" w:cstheme="minorHAnsi"/>
        </w:rPr>
        <w:t xml:space="preserve"> </w:t>
      </w:r>
      <w:r w:rsidRPr="00D80D31">
        <w:rPr>
          <w:rFonts w:asciiTheme="minorHAnsi" w:hAnsiTheme="minorHAnsi" w:cstheme="minorHAnsi"/>
        </w:rPr>
        <w:t>własnością</w:t>
      </w:r>
      <w:r w:rsidRPr="00D80D31">
        <w:rPr>
          <w:rFonts w:asciiTheme="minorHAnsi" w:eastAsia="Arial" w:hAnsiTheme="minorHAnsi" w:cstheme="minorHAnsi"/>
        </w:rPr>
        <w:t xml:space="preserve"> </w:t>
      </w:r>
      <w:r w:rsidRPr="00D80D31">
        <w:rPr>
          <w:rFonts w:asciiTheme="minorHAnsi" w:hAnsiTheme="minorHAnsi" w:cstheme="minorHAnsi"/>
        </w:rPr>
        <w:t>Zamawiającego</w:t>
      </w:r>
      <w:r w:rsidRPr="00D80D31">
        <w:rPr>
          <w:rFonts w:asciiTheme="minorHAnsi" w:eastAsia="Arial" w:hAnsiTheme="minorHAnsi" w:cstheme="minorHAnsi"/>
        </w:rPr>
        <w:t xml:space="preserve"> </w:t>
      </w:r>
      <w:r w:rsidRPr="00D80D31">
        <w:rPr>
          <w:rFonts w:asciiTheme="minorHAnsi" w:hAnsiTheme="minorHAnsi" w:cstheme="minorHAnsi"/>
        </w:rPr>
        <w:t>i</w:t>
      </w:r>
      <w:r w:rsidR="006A3AC2" w:rsidRPr="00D80D31">
        <w:rPr>
          <w:rFonts w:asciiTheme="minorHAnsi" w:eastAsia="Arial" w:hAnsiTheme="minorHAnsi" w:cstheme="minorHAnsi"/>
        </w:rPr>
        <w:t> </w:t>
      </w:r>
      <w:r w:rsidRPr="00D80D31">
        <w:rPr>
          <w:rFonts w:asciiTheme="minorHAnsi" w:hAnsiTheme="minorHAnsi" w:cstheme="minorHAnsi"/>
        </w:rPr>
        <w:t>będzie</w:t>
      </w:r>
      <w:r w:rsidRPr="00D80D31">
        <w:rPr>
          <w:rFonts w:asciiTheme="minorHAnsi" w:eastAsia="Arial" w:hAnsiTheme="minorHAnsi" w:cstheme="minorHAnsi"/>
        </w:rPr>
        <w:t xml:space="preserve"> </w:t>
      </w:r>
      <w:r w:rsidRPr="00D80D31">
        <w:rPr>
          <w:rFonts w:asciiTheme="minorHAnsi" w:hAnsiTheme="minorHAnsi" w:cstheme="minorHAnsi"/>
        </w:rPr>
        <w:t>wykorzystane</w:t>
      </w:r>
      <w:r w:rsidRPr="00D80D31">
        <w:rPr>
          <w:rFonts w:asciiTheme="minorHAnsi" w:eastAsia="Arial" w:hAnsiTheme="minorHAnsi" w:cstheme="minorHAnsi"/>
        </w:rPr>
        <w:t xml:space="preserve"> </w:t>
      </w:r>
      <w:r w:rsidRPr="00D80D31">
        <w:rPr>
          <w:rFonts w:asciiTheme="minorHAnsi" w:hAnsiTheme="minorHAnsi" w:cstheme="minorHAnsi"/>
        </w:rPr>
        <w:t>do</w:t>
      </w:r>
      <w:r w:rsidRPr="00D80D31">
        <w:rPr>
          <w:rFonts w:asciiTheme="minorHAnsi" w:eastAsia="Arial" w:hAnsiTheme="minorHAnsi" w:cstheme="minorHAnsi"/>
        </w:rPr>
        <w:t xml:space="preserve"> </w:t>
      </w:r>
      <w:r w:rsidRPr="00D80D31">
        <w:rPr>
          <w:rFonts w:asciiTheme="minorHAnsi" w:hAnsiTheme="minorHAnsi" w:cstheme="minorHAnsi"/>
        </w:rPr>
        <w:t>zgodnego</w:t>
      </w:r>
      <w:r w:rsidRPr="00D80D31">
        <w:rPr>
          <w:rFonts w:asciiTheme="minorHAnsi" w:eastAsia="Arial" w:hAnsiTheme="minorHAnsi" w:cstheme="minorHAnsi"/>
        </w:rPr>
        <w:t xml:space="preserve"> </w:t>
      </w:r>
      <w:r w:rsidRPr="00D80D31">
        <w:rPr>
          <w:rFonts w:asciiTheme="minorHAnsi" w:hAnsiTheme="minorHAnsi" w:cstheme="minorHAnsi"/>
        </w:rPr>
        <w:t>z</w:t>
      </w:r>
      <w:r w:rsidRPr="00D80D31">
        <w:rPr>
          <w:rFonts w:asciiTheme="minorHAnsi" w:eastAsia="Arial" w:hAnsiTheme="minorHAnsi" w:cstheme="minorHAnsi"/>
        </w:rPr>
        <w:t xml:space="preserve"> </w:t>
      </w:r>
      <w:r w:rsidRPr="00D80D31">
        <w:rPr>
          <w:rFonts w:asciiTheme="minorHAnsi" w:hAnsiTheme="minorHAnsi" w:cstheme="minorHAnsi"/>
        </w:rPr>
        <w:t>umową</w:t>
      </w:r>
      <w:r w:rsidRPr="00D80D31">
        <w:rPr>
          <w:rFonts w:asciiTheme="minorHAnsi" w:eastAsia="Arial" w:hAnsiTheme="minorHAnsi" w:cstheme="minorHAnsi"/>
        </w:rPr>
        <w:t xml:space="preserve"> </w:t>
      </w:r>
      <w:r w:rsidRPr="00D80D31">
        <w:rPr>
          <w:rFonts w:asciiTheme="minorHAnsi" w:hAnsiTheme="minorHAnsi" w:cstheme="minorHAnsi"/>
        </w:rPr>
        <w:t>wykonania</w:t>
      </w:r>
      <w:r w:rsidRPr="00D80D31">
        <w:rPr>
          <w:rFonts w:asciiTheme="minorHAnsi" w:eastAsia="Arial" w:hAnsiTheme="minorHAnsi" w:cstheme="minorHAnsi"/>
        </w:rPr>
        <w:t xml:space="preserve"> </w:t>
      </w:r>
      <w:r w:rsidRPr="00D80D31">
        <w:rPr>
          <w:rFonts w:asciiTheme="minorHAnsi" w:hAnsiTheme="minorHAnsi" w:cstheme="minorHAnsi"/>
        </w:rPr>
        <w:t>robót</w:t>
      </w:r>
      <w:r w:rsidRPr="00D80D31">
        <w:rPr>
          <w:rFonts w:asciiTheme="minorHAnsi" w:eastAsia="Arial" w:hAnsiTheme="minorHAnsi" w:cstheme="minorHAnsi"/>
        </w:rPr>
        <w:t xml:space="preserve"> </w:t>
      </w:r>
      <w:r w:rsidRPr="00D80D31">
        <w:rPr>
          <w:rFonts w:asciiTheme="minorHAnsi" w:hAnsiTheme="minorHAnsi" w:cstheme="minorHAnsi"/>
        </w:rPr>
        <w:t>i</w:t>
      </w:r>
      <w:r w:rsidRPr="00D80D31">
        <w:rPr>
          <w:rFonts w:asciiTheme="minorHAnsi" w:eastAsia="Arial" w:hAnsiTheme="minorHAnsi" w:cstheme="minorHAnsi"/>
        </w:rPr>
        <w:t xml:space="preserve"> </w:t>
      </w:r>
      <w:r w:rsidRPr="00D80D31">
        <w:rPr>
          <w:rFonts w:asciiTheme="minorHAnsi" w:hAnsiTheme="minorHAnsi" w:cstheme="minorHAnsi"/>
        </w:rPr>
        <w:t>pokrycia</w:t>
      </w:r>
      <w:r w:rsidRPr="00D80D31">
        <w:rPr>
          <w:rFonts w:asciiTheme="minorHAnsi" w:eastAsia="Arial" w:hAnsiTheme="minorHAnsi" w:cstheme="minorHAnsi"/>
        </w:rPr>
        <w:t xml:space="preserve"> </w:t>
      </w:r>
      <w:r w:rsidRPr="00D80D31">
        <w:rPr>
          <w:rFonts w:asciiTheme="minorHAnsi" w:hAnsiTheme="minorHAnsi" w:cstheme="minorHAnsi"/>
        </w:rPr>
        <w:t>roszczeń</w:t>
      </w:r>
      <w:r w:rsidRPr="00D80D31">
        <w:rPr>
          <w:rFonts w:asciiTheme="minorHAnsi" w:eastAsia="Arial" w:hAnsiTheme="minorHAnsi" w:cstheme="minorHAnsi"/>
        </w:rPr>
        <w:t xml:space="preserve"> </w:t>
      </w:r>
      <w:r w:rsidRPr="00D80D31">
        <w:rPr>
          <w:rFonts w:asciiTheme="minorHAnsi" w:hAnsiTheme="minorHAnsi" w:cstheme="minorHAnsi"/>
        </w:rPr>
        <w:t>z</w:t>
      </w:r>
      <w:r w:rsidRPr="00D80D31">
        <w:rPr>
          <w:rFonts w:asciiTheme="minorHAnsi" w:eastAsia="Arial" w:hAnsiTheme="minorHAnsi" w:cstheme="minorHAnsi"/>
        </w:rPr>
        <w:t xml:space="preserve"> </w:t>
      </w:r>
      <w:r w:rsidRPr="00D80D31">
        <w:rPr>
          <w:rFonts w:asciiTheme="minorHAnsi" w:hAnsiTheme="minorHAnsi" w:cstheme="minorHAnsi"/>
        </w:rPr>
        <w:t>tytułu</w:t>
      </w:r>
      <w:r w:rsidRPr="00D80D31">
        <w:rPr>
          <w:rFonts w:asciiTheme="minorHAnsi" w:eastAsia="Arial" w:hAnsiTheme="minorHAnsi" w:cstheme="minorHAnsi"/>
        </w:rPr>
        <w:t xml:space="preserve"> </w:t>
      </w:r>
      <w:r w:rsidRPr="00D80D31">
        <w:rPr>
          <w:rFonts w:asciiTheme="minorHAnsi" w:hAnsiTheme="minorHAnsi" w:cstheme="minorHAnsi"/>
        </w:rPr>
        <w:t>rękojmi</w:t>
      </w:r>
      <w:r w:rsidRPr="00D80D31">
        <w:rPr>
          <w:rFonts w:asciiTheme="minorHAnsi" w:eastAsia="Arial" w:hAnsiTheme="minorHAnsi" w:cstheme="minorHAnsi"/>
        </w:rPr>
        <w:t xml:space="preserve"> </w:t>
      </w:r>
      <w:r w:rsidRPr="00D80D31">
        <w:rPr>
          <w:rFonts w:asciiTheme="minorHAnsi" w:hAnsiTheme="minorHAnsi" w:cstheme="minorHAnsi"/>
        </w:rPr>
        <w:t>za</w:t>
      </w:r>
      <w:r w:rsidRPr="00D80D31">
        <w:rPr>
          <w:rFonts w:asciiTheme="minorHAnsi" w:eastAsia="Arial" w:hAnsiTheme="minorHAnsi" w:cstheme="minorHAnsi"/>
        </w:rPr>
        <w:t xml:space="preserve"> </w:t>
      </w:r>
      <w:r w:rsidRPr="00D80D31">
        <w:rPr>
          <w:rFonts w:asciiTheme="minorHAnsi" w:hAnsiTheme="minorHAnsi" w:cstheme="minorHAnsi"/>
        </w:rPr>
        <w:t>wady</w:t>
      </w:r>
      <w:r w:rsidRPr="00D80D31">
        <w:rPr>
          <w:rFonts w:asciiTheme="minorHAnsi" w:eastAsia="Arial" w:hAnsiTheme="minorHAnsi" w:cstheme="minorHAnsi"/>
        </w:rPr>
        <w:t xml:space="preserve"> </w:t>
      </w:r>
      <w:r w:rsidRPr="00D80D31">
        <w:rPr>
          <w:rFonts w:asciiTheme="minorHAnsi" w:hAnsiTheme="minorHAnsi" w:cstheme="minorHAnsi"/>
        </w:rPr>
        <w:t>przedmiotu</w:t>
      </w:r>
      <w:r w:rsidRPr="00D80D31">
        <w:rPr>
          <w:rFonts w:asciiTheme="minorHAnsi" w:eastAsia="Arial" w:hAnsiTheme="minorHAnsi" w:cstheme="minorHAnsi"/>
        </w:rPr>
        <w:t xml:space="preserve"> </w:t>
      </w:r>
      <w:r w:rsidRPr="00D80D31">
        <w:rPr>
          <w:rFonts w:asciiTheme="minorHAnsi" w:hAnsiTheme="minorHAnsi" w:cstheme="minorHAnsi"/>
        </w:rPr>
        <w:t>zamówienia</w:t>
      </w:r>
      <w:r w:rsidRPr="00D80D31">
        <w:rPr>
          <w:rFonts w:asciiTheme="minorHAnsi" w:eastAsia="Arial" w:hAnsiTheme="minorHAnsi" w:cstheme="minorHAnsi"/>
        </w:rPr>
        <w:t xml:space="preserve"> </w:t>
      </w:r>
      <w:r w:rsidR="004C13A5" w:rsidRPr="00D80D31">
        <w:rPr>
          <w:rFonts w:asciiTheme="minorHAnsi" w:eastAsia="Arial" w:hAnsiTheme="minorHAnsi" w:cstheme="minorHAnsi"/>
        </w:rPr>
        <w:t xml:space="preserve">lub gwarancji </w:t>
      </w:r>
      <w:r w:rsidRPr="00D80D31">
        <w:rPr>
          <w:rFonts w:asciiTheme="minorHAnsi" w:hAnsiTheme="minorHAnsi" w:cstheme="minorHAnsi"/>
        </w:rPr>
        <w:t>oraz</w:t>
      </w:r>
      <w:r w:rsidRPr="00D80D31">
        <w:rPr>
          <w:rFonts w:asciiTheme="minorHAnsi" w:eastAsia="Arial" w:hAnsiTheme="minorHAnsi" w:cstheme="minorHAnsi"/>
        </w:rPr>
        <w:t xml:space="preserve"> </w:t>
      </w:r>
      <w:r w:rsidRPr="00D80D31">
        <w:rPr>
          <w:rFonts w:asciiTheme="minorHAnsi" w:hAnsiTheme="minorHAnsi" w:cstheme="minorHAnsi"/>
        </w:rPr>
        <w:t>na</w:t>
      </w:r>
      <w:r w:rsidRPr="00D80D31">
        <w:rPr>
          <w:rFonts w:asciiTheme="minorHAnsi" w:eastAsia="Arial" w:hAnsiTheme="minorHAnsi" w:cstheme="minorHAnsi"/>
        </w:rPr>
        <w:t xml:space="preserve"> </w:t>
      </w:r>
      <w:r w:rsidRPr="00D80D31">
        <w:rPr>
          <w:rFonts w:asciiTheme="minorHAnsi" w:hAnsiTheme="minorHAnsi" w:cstheme="minorHAnsi"/>
        </w:rPr>
        <w:t>poczet</w:t>
      </w:r>
      <w:r w:rsidRPr="00D80D31">
        <w:rPr>
          <w:rFonts w:asciiTheme="minorHAnsi" w:eastAsia="Arial" w:hAnsiTheme="minorHAnsi" w:cstheme="minorHAnsi"/>
        </w:rPr>
        <w:t xml:space="preserve"> </w:t>
      </w:r>
      <w:r w:rsidRPr="00D80D31">
        <w:rPr>
          <w:rFonts w:asciiTheme="minorHAnsi" w:hAnsiTheme="minorHAnsi" w:cstheme="minorHAnsi"/>
        </w:rPr>
        <w:t>kar</w:t>
      </w:r>
      <w:r w:rsidRPr="00D80D31">
        <w:rPr>
          <w:rFonts w:asciiTheme="minorHAnsi" w:eastAsia="Arial" w:hAnsiTheme="minorHAnsi" w:cstheme="minorHAnsi"/>
        </w:rPr>
        <w:t xml:space="preserve"> </w:t>
      </w:r>
      <w:r w:rsidRPr="00D80D31">
        <w:rPr>
          <w:rFonts w:asciiTheme="minorHAnsi" w:hAnsiTheme="minorHAnsi" w:cstheme="minorHAnsi"/>
        </w:rPr>
        <w:t>umownych.</w:t>
      </w:r>
    </w:p>
    <w:p w14:paraId="3B52DFC7" w14:textId="77777777" w:rsidR="00851EF3" w:rsidRPr="00D80D31" w:rsidRDefault="00851EF3">
      <w:pPr>
        <w:pStyle w:val="Akapitzlist"/>
        <w:numPr>
          <w:ilvl w:val="3"/>
          <w:numId w:val="11"/>
        </w:numPr>
        <w:tabs>
          <w:tab w:val="left" w:pos="426"/>
          <w:tab w:val="left" w:pos="709"/>
        </w:tabs>
        <w:spacing w:after="0" w:line="240" w:lineRule="auto"/>
        <w:ind w:left="426" w:hanging="426"/>
        <w:jc w:val="both"/>
        <w:rPr>
          <w:rFonts w:asciiTheme="minorHAnsi" w:eastAsia="Arial" w:hAnsiTheme="minorHAnsi" w:cstheme="minorHAnsi"/>
        </w:rPr>
      </w:pPr>
      <w:r w:rsidRPr="00D80D31">
        <w:rPr>
          <w:rFonts w:asciiTheme="minorHAnsi" w:hAnsiTheme="minorHAnsi" w:cstheme="minorHAnsi"/>
        </w:rPr>
        <w:t>Zabezpieczenie</w:t>
      </w:r>
      <w:r w:rsidRPr="00D80D31">
        <w:rPr>
          <w:rFonts w:asciiTheme="minorHAnsi" w:eastAsia="Arial" w:hAnsiTheme="minorHAnsi" w:cstheme="minorHAnsi"/>
        </w:rPr>
        <w:t xml:space="preserve"> </w:t>
      </w:r>
      <w:r w:rsidRPr="00D80D31">
        <w:rPr>
          <w:rFonts w:asciiTheme="minorHAnsi" w:hAnsiTheme="minorHAnsi" w:cstheme="minorHAnsi"/>
        </w:rPr>
        <w:t>należytego</w:t>
      </w:r>
      <w:r w:rsidRPr="00D80D31">
        <w:rPr>
          <w:rFonts w:asciiTheme="minorHAnsi" w:eastAsia="Arial" w:hAnsiTheme="minorHAnsi" w:cstheme="minorHAnsi"/>
        </w:rPr>
        <w:t xml:space="preserve"> </w:t>
      </w:r>
      <w:r w:rsidRPr="00D80D31">
        <w:rPr>
          <w:rFonts w:asciiTheme="minorHAnsi" w:hAnsiTheme="minorHAnsi" w:cstheme="minorHAnsi"/>
        </w:rPr>
        <w:t>wykonania</w:t>
      </w:r>
      <w:r w:rsidRPr="00D80D31">
        <w:rPr>
          <w:rFonts w:asciiTheme="minorHAnsi" w:eastAsia="Arial" w:hAnsiTheme="minorHAnsi" w:cstheme="minorHAnsi"/>
        </w:rPr>
        <w:t xml:space="preserve"> </w:t>
      </w:r>
      <w:r w:rsidRPr="00D80D31">
        <w:rPr>
          <w:rFonts w:asciiTheme="minorHAnsi" w:hAnsiTheme="minorHAnsi" w:cstheme="minorHAnsi"/>
        </w:rPr>
        <w:t>umowy</w:t>
      </w:r>
      <w:r w:rsidRPr="00D80D31">
        <w:rPr>
          <w:rFonts w:asciiTheme="minorHAnsi" w:eastAsia="Arial" w:hAnsiTheme="minorHAnsi" w:cstheme="minorHAnsi"/>
        </w:rPr>
        <w:t xml:space="preserve"> </w:t>
      </w:r>
      <w:r w:rsidRPr="00D80D31">
        <w:rPr>
          <w:rFonts w:asciiTheme="minorHAnsi" w:hAnsiTheme="minorHAnsi" w:cstheme="minorHAnsi"/>
        </w:rPr>
        <w:t>pozostaje</w:t>
      </w:r>
      <w:r w:rsidRPr="00D80D31">
        <w:rPr>
          <w:rFonts w:asciiTheme="minorHAnsi" w:eastAsia="Arial" w:hAnsiTheme="minorHAnsi" w:cstheme="minorHAnsi"/>
        </w:rPr>
        <w:t xml:space="preserve"> </w:t>
      </w:r>
      <w:r w:rsidRPr="00D80D31">
        <w:rPr>
          <w:rFonts w:asciiTheme="minorHAnsi" w:hAnsiTheme="minorHAnsi" w:cstheme="minorHAnsi"/>
        </w:rPr>
        <w:t>w</w:t>
      </w:r>
      <w:r w:rsidRPr="00D80D31">
        <w:rPr>
          <w:rFonts w:asciiTheme="minorHAnsi" w:eastAsia="Arial" w:hAnsiTheme="minorHAnsi" w:cstheme="minorHAnsi"/>
        </w:rPr>
        <w:t xml:space="preserve"> </w:t>
      </w:r>
      <w:r w:rsidRPr="00D80D31">
        <w:rPr>
          <w:rFonts w:asciiTheme="minorHAnsi" w:hAnsiTheme="minorHAnsi" w:cstheme="minorHAnsi"/>
        </w:rPr>
        <w:t>dyspozycji</w:t>
      </w:r>
      <w:r w:rsidRPr="00D80D31">
        <w:rPr>
          <w:rFonts w:asciiTheme="minorHAnsi" w:eastAsia="Arial" w:hAnsiTheme="minorHAnsi" w:cstheme="minorHAnsi"/>
        </w:rPr>
        <w:t xml:space="preserve"> </w:t>
      </w:r>
      <w:r w:rsidRPr="00D80D31">
        <w:rPr>
          <w:rFonts w:asciiTheme="minorHAnsi" w:hAnsiTheme="minorHAnsi" w:cstheme="minorHAnsi"/>
        </w:rPr>
        <w:t>Zamawiającego</w:t>
      </w:r>
      <w:r w:rsidRPr="00D80D31">
        <w:rPr>
          <w:rFonts w:asciiTheme="minorHAnsi" w:eastAsia="Arial" w:hAnsiTheme="minorHAnsi" w:cstheme="minorHAnsi"/>
        </w:rPr>
        <w:t xml:space="preserve"> </w:t>
      </w:r>
      <w:r w:rsidRPr="00D80D31">
        <w:rPr>
          <w:rFonts w:asciiTheme="minorHAnsi" w:hAnsiTheme="minorHAnsi" w:cstheme="minorHAnsi"/>
        </w:rPr>
        <w:t>i</w:t>
      </w:r>
      <w:r w:rsidRPr="00D80D31">
        <w:rPr>
          <w:rFonts w:asciiTheme="minorHAnsi" w:eastAsia="Arial" w:hAnsiTheme="minorHAnsi" w:cstheme="minorHAnsi"/>
        </w:rPr>
        <w:t xml:space="preserve"> </w:t>
      </w:r>
      <w:r w:rsidRPr="00D80D31">
        <w:rPr>
          <w:rFonts w:asciiTheme="minorHAnsi" w:hAnsiTheme="minorHAnsi" w:cstheme="minorHAnsi"/>
        </w:rPr>
        <w:t>zachowuje</w:t>
      </w:r>
      <w:r w:rsidRPr="00D80D31">
        <w:rPr>
          <w:rFonts w:asciiTheme="minorHAnsi" w:eastAsia="Arial" w:hAnsiTheme="minorHAnsi" w:cstheme="minorHAnsi"/>
        </w:rPr>
        <w:t xml:space="preserve"> </w:t>
      </w:r>
      <w:r w:rsidRPr="00D80D31">
        <w:rPr>
          <w:rFonts w:asciiTheme="minorHAnsi" w:hAnsiTheme="minorHAnsi" w:cstheme="minorHAnsi"/>
        </w:rPr>
        <w:t>swoją</w:t>
      </w:r>
      <w:r w:rsidRPr="00D80D31">
        <w:rPr>
          <w:rFonts w:asciiTheme="minorHAnsi" w:eastAsia="Arial" w:hAnsiTheme="minorHAnsi" w:cstheme="minorHAnsi"/>
        </w:rPr>
        <w:t xml:space="preserve"> </w:t>
      </w:r>
      <w:r w:rsidRPr="00D80D31">
        <w:rPr>
          <w:rFonts w:asciiTheme="minorHAnsi" w:hAnsiTheme="minorHAnsi" w:cstheme="minorHAnsi"/>
        </w:rPr>
        <w:t>ważność</w:t>
      </w:r>
      <w:r w:rsidRPr="00D80D31">
        <w:rPr>
          <w:rFonts w:asciiTheme="minorHAnsi" w:eastAsia="Arial" w:hAnsiTheme="minorHAnsi" w:cstheme="minorHAnsi"/>
        </w:rPr>
        <w:t xml:space="preserve"> </w:t>
      </w:r>
      <w:r w:rsidRPr="00D80D31">
        <w:rPr>
          <w:rFonts w:asciiTheme="minorHAnsi" w:hAnsiTheme="minorHAnsi" w:cstheme="minorHAnsi"/>
        </w:rPr>
        <w:t>na</w:t>
      </w:r>
      <w:r w:rsidRPr="00D80D31">
        <w:rPr>
          <w:rFonts w:asciiTheme="minorHAnsi" w:eastAsia="Arial" w:hAnsiTheme="minorHAnsi" w:cstheme="minorHAnsi"/>
        </w:rPr>
        <w:t xml:space="preserve"> </w:t>
      </w:r>
      <w:r w:rsidRPr="00D80D31">
        <w:rPr>
          <w:rFonts w:asciiTheme="minorHAnsi" w:hAnsiTheme="minorHAnsi" w:cstheme="minorHAnsi"/>
        </w:rPr>
        <w:t>czas</w:t>
      </w:r>
      <w:r w:rsidRPr="00D80D31">
        <w:rPr>
          <w:rFonts w:asciiTheme="minorHAnsi" w:eastAsia="Arial" w:hAnsiTheme="minorHAnsi" w:cstheme="minorHAnsi"/>
        </w:rPr>
        <w:t xml:space="preserve"> </w:t>
      </w:r>
      <w:r w:rsidRPr="00D80D31">
        <w:rPr>
          <w:rFonts w:asciiTheme="minorHAnsi" w:hAnsiTheme="minorHAnsi" w:cstheme="minorHAnsi"/>
        </w:rPr>
        <w:t>określony</w:t>
      </w:r>
      <w:r w:rsidRPr="00D80D31">
        <w:rPr>
          <w:rFonts w:asciiTheme="minorHAnsi" w:eastAsia="Arial" w:hAnsiTheme="minorHAnsi" w:cstheme="minorHAnsi"/>
        </w:rPr>
        <w:t xml:space="preserve"> </w:t>
      </w:r>
      <w:r w:rsidRPr="00D80D31">
        <w:rPr>
          <w:rFonts w:asciiTheme="minorHAnsi" w:hAnsiTheme="minorHAnsi" w:cstheme="minorHAnsi"/>
        </w:rPr>
        <w:t>w</w:t>
      </w:r>
      <w:r w:rsidRPr="00D80D31">
        <w:rPr>
          <w:rFonts w:asciiTheme="minorHAnsi" w:eastAsia="Arial" w:hAnsiTheme="minorHAnsi" w:cstheme="minorHAnsi"/>
        </w:rPr>
        <w:t xml:space="preserve"> </w:t>
      </w:r>
      <w:r w:rsidRPr="00D80D31">
        <w:rPr>
          <w:rFonts w:asciiTheme="minorHAnsi" w:hAnsiTheme="minorHAnsi" w:cstheme="minorHAnsi"/>
        </w:rPr>
        <w:t>umowie.</w:t>
      </w:r>
      <w:r w:rsidRPr="00D80D31">
        <w:rPr>
          <w:rFonts w:asciiTheme="minorHAnsi" w:eastAsia="Arial" w:hAnsiTheme="minorHAnsi" w:cstheme="minorHAnsi"/>
        </w:rPr>
        <w:t xml:space="preserve"> </w:t>
      </w:r>
    </w:p>
    <w:p w14:paraId="755FB340" w14:textId="77777777" w:rsidR="00851EF3" w:rsidRPr="00D80D31" w:rsidRDefault="00851EF3">
      <w:pPr>
        <w:pStyle w:val="Akapitzlist"/>
        <w:numPr>
          <w:ilvl w:val="3"/>
          <w:numId w:val="11"/>
        </w:numPr>
        <w:tabs>
          <w:tab w:val="left" w:pos="426"/>
          <w:tab w:val="left" w:pos="709"/>
        </w:tabs>
        <w:spacing w:after="0" w:line="240" w:lineRule="auto"/>
        <w:ind w:left="426" w:hanging="426"/>
        <w:jc w:val="both"/>
        <w:rPr>
          <w:rFonts w:asciiTheme="minorHAnsi" w:hAnsiTheme="minorHAnsi" w:cstheme="minorHAnsi"/>
        </w:rPr>
      </w:pPr>
      <w:r w:rsidRPr="00D80D31">
        <w:rPr>
          <w:rFonts w:asciiTheme="minorHAnsi" w:hAnsiTheme="minorHAnsi" w:cstheme="minorHAnsi"/>
        </w:rPr>
        <w:t>Zamawiający</w:t>
      </w:r>
      <w:r w:rsidRPr="00D80D31">
        <w:rPr>
          <w:rFonts w:asciiTheme="minorHAnsi" w:eastAsia="Arial" w:hAnsiTheme="minorHAnsi" w:cstheme="minorHAnsi"/>
        </w:rPr>
        <w:t xml:space="preserve"> </w:t>
      </w:r>
      <w:r w:rsidRPr="00D80D31">
        <w:rPr>
          <w:rFonts w:asciiTheme="minorHAnsi" w:hAnsiTheme="minorHAnsi" w:cstheme="minorHAnsi"/>
        </w:rPr>
        <w:t>może</w:t>
      </w:r>
      <w:r w:rsidRPr="00D80D31">
        <w:rPr>
          <w:rFonts w:asciiTheme="minorHAnsi" w:eastAsia="Arial" w:hAnsiTheme="minorHAnsi" w:cstheme="minorHAnsi"/>
        </w:rPr>
        <w:t xml:space="preserve"> </w:t>
      </w:r>
      <w:r w:rsidRPr="00D80D31">
        <w:rPr>
          <w:rFonts w:asciiTheme="minorHAnsi" w:hAnsiTheme="minorHAnsi" w:cstheme="minorHAnsi"/>
        </w:rPr>
        <w:t>dochodzić</w:t>
      </w:r>
      <w:r w:rsidRPr="00D80D31">
        <w:rPr>
          <w:rFonts w:asciiTheme="minorHAnsi" w:eastAsia="Arial" w:hAnsiTheme="minorHAnsi" w:cstheme="minorHAnsi"/>
        </w:rPr>
        <w:t xml:space="preserve"> </w:t>
      </w:r>
      <w:r w:rsidRPr="00D80D31">
        <w:rPr>
          <w:rFonts w:asciiTheme="minorHAnsi" w:hAnsiTheme="minorHAnsi" w:cstheme="minorHAnsi"/>
        </w:rPr>
        <w:t>zaspokojenia</w:t>
      </w:r>
      <w:r w:rsidRPr="00D80D31">
        <w:rPr>
          <w:rFonts w:asciiTheme="minorHAnsi" w:eastAsia="Arial" w:hAnsiTheme="minorHAnsi" w:cstheme="minorHAnsi"/>
        </w:rPr>
        <w:t xml:space="preserve"> </w:t>
      </w:r>
      <w:r w:rsidRPr="00D80D31">
        <w:rPr>
          <w:rFonts w:asciiTheme="minorHAnsi" w:hAnsiTheme="minorHAnsi" w:cstheme="minorHAnsi"/>
        </w:rPr>
        <w:t>z</w:t>
      </w:r>
      <w:r w:rsidRPr="00D80D31">
        <w:rPr>
          <w:rFonts w:asciiTheme="minorHAnsi" w:eastAsia="Arial" w:hAnsiTheme="minorHAnsi" w:cstheme="minorHAnsi"/>
        </w:rPr>
        <w:t xml:space="preserve"> </w:t>
      </w:r>
      <w:r w:rsidRPr="00D80D31">
        <w:rPr>
          <w:rFonts w:asciiTheme="minorHAnsi" w:hAnsiTheme="minorHAnsi" w:cstheme="minorHAnsi"/>
        </w:rPr>
        <w:t>zabezpieczenia</w:t>
      </w:r>
      <w:r w:rsidRPr="00D80D31">
        <w:rPr>
          <w:rFonts w:asciiTheme="minorHAnsi" w:eastAsia="Arial" w:hAnsiTheme="minorHAnsi" w:cstheme="minorHAnsi"/>
        </w:rPr>
        <w:t xml:space="preserve"> </w:t>
      </w:r>
      <w:r w:rsidRPr="00D80D31">
        <w:rPr>
          <w:rFonts w:asciiTheme="minorHAnsi" w:hAnsiTheme="minorHAnsi" w:cstheme="minorHAnsi"/>
        </w:rPr>
        <w:t>należytego</w:t>
      </w:r>
      <w:r w:rsidRPr="00D80D31">
        <w:rPr>
          <w:rFonts w:asciiTheme="minorHAnsi" w:eastAsia="Arial" w:hAnsiTheme="minorHAnsi" w:cstheme="minorHAnsi"/>
        </w:rPr>
        <w:t xml:space="preserve"> </w:t>
      </w:r>
      <w:r w:rsidRPr="00D80D31">
        <w:rPr>
          <w:rFonts w:asciiTheme="minorHAnsi" w:hAnsiTheme="minorHAnsi" w:cstheme="minorHAnsi"/>
        </w:rPr>
        <w:t>wykonania</w:t>
      </w:r>
      <w:r w:rsidRPr="00D80D31">
        <w:rPr>
          <w:rFonts w:asciiTheme="minorHAnsi" w:eastAsia="Arial" w:hAnsiTheme="minorHAnsi" w:cstheme="minorHAnsi"/>
        </w:rPr>
        <w:t xml:space="preserve"> </w:t>
      </w:r>
      <w:r w:rsidRPr="00D80D31">
        <w:rPr>
          <w:rFonts w:asciiTheme="minorHAnsi" w:hAnsiTheme="minorHAnsi" w:cstheme="minorHAnsi"/>
        </w:rPr>
        <w:t>umowy,</w:t>
      </w:r>
      <w:r w:rsidRPr="00D80D31">
        <w:rPr>
          <w:rFonts w:asciiTheme="minorHAnsi" w:eastAsia="Arial" w:hAnsiTheme="minorHAnsi" w:cstheme="minorHAnsi"/>
        </w:rPr>
        <w:t xml:space="preserve"> </w:t>
      </w:r>
      <w:r w:rsidRPr="00D80D31">
        <w:rPr>
          <w:rFonts w:asciiTheme="minorHAnsi" w:hAnsiTheme="minorHAnsi" w:cstheme="minorHAnsi"/>
        </w:rPr>
        <w:t>jeżeli</w:t>
      </w:r>
      <w:r w:rsidRPr="00D80D31">
        <w:rPr>
          <w:rFonts w:asciiTheme="minorHAnsi" w:eastAsia="Arial" w:hAnsiTheme="minorHAnsi" w:cstheme="minorHAnsi"/>
        </w:rPr>
        <w:t xml:space="preserve"> </w:t>
      </w:r>
      <w:r w:rsidRPr="00D80D31">
        <w:rPr>
          <w:rFonts w:asciiTheme="minorHAnsi" w:hAnsiTheme="minorHAnsi" w:cstheme="minorHAnsi"/>
        </w:rPr>
        <w:t>jakakolwiek</w:t>
      </w:r>
      <w:r w:rsidRPr="00D80D31">
        <w:rPr>
          <w:rFonts w:asciiTheme="minorHAnsi" w:eastAsia="Arial" w:hAnsiTheme="minorHAnsi" w:cstheme="minorHAnsi"/>
        </w:rPr>
        <w:t xml:space="preserve"> </w:t>
      </w:r>
      <w:r w:rsidRPr="00D80D31">
        <w:rPr>
          <w:rFonts w:asciiTheme="minorHAnsi" w:hAnsiTheme="minorHAnsi" w:cstheme="minorHAnsi"/>
        </w:rPr>
        <w:t>kwota</w:t>
      </w:r>
      <w:r w:rsidRPr="00D80D31">
        <w:rPr>
          <w:rFonts w:asciiTheme="minorHAnsi" w:eastAsia="Arial" w:hAnsiTheme="minorHAnsi" w:cstheme="minorHAnsi"/>
        </w:rPr>
        <w:t xml:space="preserve"> </w:t>
      </w:r>
      <w:r w:rsidRPr="00D80D31">
        <w:rPr>
          <w:rFonts w:asciiTheme="minorHAnsi" w:hAnsiTheme="minorHAnsi" w:cstheme="minorHAnsi"/>
        </w:rPr>
        <w:t>należna</w:t>
      </w:r>
      <w:r w:rsidRPr="00D80D31">
        <w:rPr>
          <w:rFonts w:asciiTheme="minorHAnsi" w:eastAsia="Arial" w:hAnsiTheme="minorHAnsi" w:cstheme="minorHAnsi"/>
        </w:rPr>
        <w:t xml:space="preserve"> </w:t>
      </w:r>
      <w:r w:rsidRPr="00D80D31">
        <w:rPr>
          <w:rFonts w:asciiTheme="minorHAnsi" w:hAnsiTheme="minorHAnsi" w:cstheme="minorHAnsi"/>
        </w:rPr>
        <w:t>Zamawiającemu</w:t>
      </w:r>
      <w:r w:rsidRPr="00D80D31">
        <w:rPr>
          <w:rFonts w:asciiTheme="minorHAnsi" w:eastAsia="Arial" w:hAnsiTheme="minorHAnsi" w:cstheme="minorHAnsi"/>
        </w:rPr>
        <w:t xml:space="preserve"> </w:t>
      </w:r>
      <w:r w:rsidRPr="00D80D31">
        <w:rPr>
          <w:rFonts w:asciiTheme="minorHAnsi" w:hAnsiTheme="minorHAnsi" w:cstheme="minorHAnsi"/>
        </w:rPr>
        <w:t>od</w:t>
      </w:r>
      <w:r w:rsidRPr="00D80D31">
        <w:rPr>
          <w:rFonts w:asciiTheme="minorHAnsi" w:eastAsia="Arial" w:hAnsiTheme="minorHAnsi" w:cstheme="minorHAnsi"/>
        </w:rPr>
        <w:t xml:space="preserve"> </w:t>
      </w:r>
      <w:r w:rsidRPr="00D80D31">
        <w:rPr>
          <w:rFonts w:asciiTheme="minorHAnsi" w:hAnsiTheme="minorHAnsi" w:cstheme="minorHAnsi"/>
        </w:rPr>
        <w:t>Wykonawcy</w:t>
      </w:r>
      <w:r w:rsidRPr="00D80D31">
        <w:rPr>
          <w:rFonts w:asciiTheme="minorHAnsi" w:eastAsia="Arial" w:hAnsiTheme="minorHAnsi" w:cstheme="minorHAnsi"/>
        </w:rPr>
        <w:t xml:space="preserve"> </w:t>
      </w:r>
      <w:r w:rsidRPr="00D80D31">
        <w:rPr>
          <w:rFonts w:asciiTheme="minorHAnsi" w:hAnsiTheme="minorHAnsi" w:cstheme="minorHAnsi"/>
        </w:rPr>
        <w:t>w</w:t>
      </w:r>
      <w:r w:rsidRPr="00D80D31">
        <w:rPr>
          <w:rFonts w:asciiTheme="minorHAnsi" w:eastAsia="Arial" w:hAnsiTheme="minorHAnsi" w:cstheme="minorHAnsi"/>
        </w:rPr>
        <w:t xml:space="preserve"> </w:t>
      </w:r>
      <w:r w:rsidRPr="00D80D31">
        <w:rPr>
          <w:rFonts w:asciiTheme="minorHAnsi" w:hAnsiTheme="minorHAnsi" w:cstheme="minorHAnsi"/>
        </w:rPr>
        <w:t>związku</w:t>
      </w:r>
      <w:r w:rsidRPr="00D80D31">
        <w:rPr>
          <w:rFonts w:asciiTheme="minorHAnsi" w:eastAsia="Arial" w:hAnsiTheme="minorHAnsi" w:cstheme="minorHAnsi"/>
        </w:rPr>
        <w:t xml:space="preserve"> </w:t>
      </w:r>
      <w:r w:rsidRPr="00D80D31">
        <w:rPr>
          <w:rFonts w:asciiTheme="minorHAnsi" w:hAnsiTheme="minorHAnsi" w:cstheme="minorHAnsi"/>
        </w:rPr>
        <w:t>z</w:t>
      </w:r>
      <w:r w:rsidRPr="00D80D31">
        <w:rPr>
          <w:rFonts w:asciiTheme="minorHAnsi" w:eastAsia="Arial" w:hAnsiTheme="minorHAnsi" w:cstheme="minorHAnsi"/>
        </w:rPr>
        <w:t xml:space="preserve"> </w:t>
      </w:r>
      <w:r w:rsidRPr="00D80D31">
        <w:rPr>
          <w:rFonts w:asciiTheme="minorHAnsi" w:hAnsiTheme="minorHAnsi" w:cstheme="minorHAnsi"/>
        </w:rPr>
        <w:t>niewykonaniem</w:t>
      </w:r>
      <w:r w:rsidRPr="00D80D31">
        <w:rPr>
          <w:rFonts w:asciiTheme="minorHAnsi" w:eastAsia="Arial" w:hAnsiTheme="minorHAnsi" w:cstheme="minorHAnsi"/>
        </w:rPr>
        <w:t xml:space="preserve"> </w:t>
      </w:r>
      <w:r w:rsidRPr="00D80D31">
        <w:rPr>
          <w:rFonts w:asciiTheme="minorHAnsi" w:hAnsiTheme="minorHAnsi" w:cstheme="minorHAnsi"/>
        </w:rPr>
        <w:t>lub</w:t>
      </w:r>
      <w:r w:rsidRPr="00D80D31">
        <w:rPr>
          <w:rFonts w:asciiTheme="minorHAnsi" w:eastAsia="Arial" w:hAnsiTheme="minorHAnsi" w:cstheme="minorHAnsi"/>
        </w:rPr>
        <w:t xml:space="preserve"> </w:t>
      </w:r>
      <w:r w:rsidRPr="00D80D31">
        <w:rPr>
          <w:rFonts w:asciiTheme="minorHAnsi" w:hAnsiTheme="minorHAnsi" w:cstheme="minorHAnsi"/>
        </w:rPr>
        <w:t>nienależytym</w:t>
      </w:r>
      <w:r w:rsidRPr="00D80D31">
        <w:rPr>
          <w:rFonts w:asciiTheme="minorHAnsi" w:eastAsia="Arial" w:hAnsiTheme="minorHAnsi" w:cstheme="minorHAnsi"/>
        </w:rPr>
        <w:t xml:space="preserve"> </w:t>
      </w:r>
      <w:r w:rsidRPr="00D80D31">
        <w:rPr>
          <w:rFonts w:asciiTheme="minorHAnsi" w:hAnsiTheme="minorHAnsi" w:cstheme="minorHAnsi"/>
        </w:rPr>
        <w:t>wykonaniem</w:t>
      </w:r>
      <w:r w:rsidRPr="00D80D31">
        <w:rPr>
          <w:rFonts w:asciiTheme="minorHAnsi" w:eastAsia="Arial" w:hAnsiTheme="minorHAnsi" w:cstheme="minorHAnsi"/>
        </w:rPr>
        <w:t xml:space="preserve"> </w:t>
      </w:r>
      <w:r w:rsidRPr="00D80D31">
        <w:rPr>
          <w:rFonts w:asciiTheme="minorHAnsi" w:hAnsiTheme="minorHAnsi" w:cstheme="minorHAnsi"/>
        </w:rPr>
        <w:t>umowy</w:t>
      </w:r>
      <w:r w:rsidRPr="00D80D31">
        <w:rPr>
          <w:rFonts w:asciiTheme="minorHAnsi" w:eastAsia="Arial" w:hAnsiTheme="minorHAnsi" w:cstheme="minorHAnsi"/>
        </w:rPr>
        <w:t xml:space="preserve"> </w:t>
      </w:r>
      <w:r w:rsidRPr="00D80D31">
        <w:rPr>
          <w:rFonts w:asciiTheme="minorHAnsi" w:hAnsiTheme="minorHAnsi" w:cstheme="minorHAnsi"/>
        </w:rPr>
        <w:t>nie</w:t>
      </w:r>
      <w:r w:rsidRPr="00D80D31">
        <w:rPr>
          <w:rFonts w:asciiTheme="minorHAnsi" w:eastAsia="Arial" w:hAnsiTheme="minorHAnsi" w:cstheme="minorHAnsi"/>
        </w:rPr>
        <w:t xml:space="preserve"> </w:t>
      </w:r>
      <w:r w:rsidRPr="00D80D31">
        <w:rPr>
          <w:rFonts w:asciiTheme="minorHAnsi" w:hAnsiTheme="minorHAnsi" w:cstheme="minorHAnsi"/>
        </w:rPr>
        <w:t>zostanie</w:t>
      </w:r>
      <w:r w:rsidRPr="00D80D31">
        <w:rPr>
          <w:rFonts w:asciiTheme="minorHAnsi" w:eastAsia="Arial" w:hAnsiTheme="minorHAnsi" w:cstheme="minorHAnsi"/>
        </w:rPr>
        <w:t xml:space="preserve"> </w:t>
      </w:r>
      <w:r w:rsidRPr="00D80D31">
        <w:rPr>
          <w:rFonts w:asciiTheme="minorHAnsi" w:hAnsiTheme="minorHAnsi" w:cstheme="minorHAnsi"/>
        </w:rPr>
        <w:t>zapłacona</w:t>
      </w:r>
      <w:r w:rsidRPr="00D80D31">
        <w:rPr>
          <w:rFonts w:asciiTheme="minorHAnsi" w:eastAsia="Arial" w:hAnsiTheme="minorHAnsi" w:cstheme="minorHAnsi"/>
        </w:rPr>
        <w:t xml:space="preserve"> </w:t>
      </w:r>
      <w:r w:rsidRPr="00D80D31">
        <w:rPr>
          <w:rFonts w:asciiTheme="minorHAnsi" w:hAnsiTheme="minorHAnsi" w:cstheme="minorHAnsi"/>
        </w:rPr>
        <w:t>w</w:t>
      </w:r>
      <w:r w:rsidRPr="00D80D31">
        <w:rPr>
          <w:rFonts w:asciiTheme="minorHAnsi" w:eastAsia="Arial" w:hAnsiTheme="minorHAnsi" w:cstheme="minorHAnsi"/>
        </w:rPr>
        <w:t xml:space="preserve"> </w:t>
      </w:r>
      <w:r w:rsidRPr="00D80D31">
        <w:rPr>
          <w:rFonts w:asciiTheme="minorHAnsi" w:hAnsiTheme="minorHAnsi" w:cstheme="minorHAnsi"/>
        </w:rPr>
        <w:t>terminie</w:t>
      </w:r>
      <w:r w:rsidRPr="00D80D31">
        <w:rPr>
          <w:rFonts w:asciiTheme="minorHAnsi" w:eastAsia="Arial" w:hAnsiTheme="minorHAnsi" w:cstheme="minorHAnsi"/>
        </w:rPr>
        <w:t xml:space="preserve"> </w:t>
      </w:r>
      <w:r w:rsidRPr="00D80D31">
        <w:rPr>
          <w:rFonts w:asciiTheme="minorHAnsi" w:hAnsiTheme="minorHAnsi" w:cstheme="minorHAnsi"/>
        </w:rPr>
        <w:t>14</w:t>
      </w:r>
      <w:r w:rsidRPr="00D80D31">
        <w:rPr>
          <w:rFonts w:asciiTheme="minorHAnsi" w:eastAsia="Arial" w:hAnsiTheme="minorHAnsi" w:cstheme="minorHAnsi"/>
        </w:rPr>
        <w:t xml:space="preserve"> </w:t>
      </w:r>
      <w:r w:rsidRPr="00D80D31">
        <w:rPr>
          <w:rFonts w:asciiTheme="minorHAnsi" w:hAnsiTheme="minorHAnsi" w:cstheme="minorHAnsi"/>
        </w:rPr>
        <w:t>dni</w:t>
      </w:r>
      <w:r w:rsidRPr="00D80D31">
        <w:rPr>
          <w:rFonts w:asciiTheme="minorHAnsi" w:eastAsia="Arial" w:hAnsiTheme="minorHAnsi" w:cstheme="minorHAnsi"/>
        </w:rPr>
        <w:t xml:space="preserve"> </w:t>
      </w:r>
      <w:r w:rsidRPr="00D80D31">
        <w:rPr>
          <w:rFonts w:asciiTheme="minorHAnsi" w:hAnsiTheme="minorHAnsi" w:cstheme="minorHAnsi"/>
        </w:rPr>
        <w:t>od</w:t>
      </w:r>
      <w:r w:rsidRPr="00D80D31">
        <w:rPr>
          <w:rFonts w:asciiTheme="minorHAnsi" w:eastAsia="Arial" w:hAnsiTheme="minorHAnsi" w:cstheme="minorHAnsi"/>
        </w:rPr>
        <w:t xml:space="preserve"> </w:t>
      </w:r>
      <w:r w:rsidRPr="00D80D31">
        <w:rPr>
          <w:rFonts w:asciiTheme="minorHAnsi" w:hAnsiTheme="minorHAnsi" w:cstheme="minorHAnsi"/>
        </w:rPr>
        <w:t>dnia</w:t>
      </w:r>
      <w:r w:rsidRPr="00D80D31">
        <w:rPr>
          <w:rFonts w:asciiTheme="minorHAnsi" w:eastAsia="Arial" w:hAnsiTheme="minorHAnsi" w:cstheme="minorHAnsi"/>
        </w:rPr>
        <w:t xml:space="preserve"> </w:t>
      </w:r>
      <w:r w:rsidRPr="00D80D31">
        <w:rPr>
          <w:rFonts w:asciiTheme="minorHAnsi" w:hAnsiTheme="minorHAnsi" w:cstheme="minorHAnsi"/>
        </w:rPr>
        <w:t>otrzymania</w:t>
      </w:r>
      <w:r w:rsidRPr="00D80D31">
        <w:rPr>
          <w:rFonts w:asciiTheme="minorHAnsi" w:eastAsia="Arial" w:hAnsiTheme="minorHAnsi" w:cstheme="minorHAnsi"/>
        </w:rPr>
        <w:t xml:space="preserve"> </w:t>
      </w:r>
      <w:r w:rsidRPr="00D80D31">
        <w:rPr>
          <w:rFonts w:asciiTheme="minorHAnsi" w:hAnsiTheme="minorHAnsi" w:cstheme="minorHAnsi"/>
        </w:rPr>
        <w:t>przez</w:t>
      </w:r>
      <w:r w:rsidRPr="00D80D31">
        <w:rPr>
          <w:rFonts w:asciiTheme="minorHAnsi" w:eastAsia="Arial" w:hAnsiTheme="minorHAnsi" w:cstheme="minorHAnsi"/>
        </w:rPr>
        <w:t xml:space="preserve"> </w:t>
      </w:r>
      <w:r w:rsidRPr="00D80D31">
        <w:rPr>
          <w:rFonts w:asciiTheme="minorHAnsi" w:hAnsiTheme="minorHAnsi" w:cstheme="minorHAnsi"/>
        </w:rPr>
        <w:t>Wykonawcę</w:t>
      </w:r>
      <w:r w:rsidRPr="00D80D31">
        <w:rPr>
          <w:rFonts w:asciiTheme="minorHAnsi" w:eastAsia="Arial" w:hAnsiTheme="minorHAnsi" w:cstheme="minorHAnsi"/>
        </w:rPr>
        <w:t xml:space="preserve"> </w:t>
      </w:r>
      <w:r w:rsidRPr="00D80D31">
        <w:rPr>
          <w:rFonts w:asciiTheme="minorHAnsi" w:hAnsiTheme="minorHAnsi" w:cstheme="minorHAnsi"/>
        </w:rPr>
        <w:t>pisemnego</w:t>
      </w:r>
      <w:r w:rsidRPr="00D80D31">
        <w:rPr>
          <w:rFonts w:asciiTheme="minorHAnsi" w:eastAsia="Arial" w:hAnsiTheme="minorHAnsi" w:cstheme="minorHAnsi"/>
        </w:rPr>
        <w:t xml:space="preserve"> </w:t>
      </w:r>
      <w:r w:rsidRPr="00D80D31">
        <w:rPr>
          <w:rFonts w:asciiTheme="minorHAnsi" w:hAnsiTheme="minorHAnsi" w:cstheme="minorHAnsi"/>
        </w:rPr>
        <w:t>wezwania</w:t>
      </w:r>
      <w:r w:rsidRPr="00D80D31">
        <w:rPr>
          <w:rFonts w:asciiTheme="minorHAnsi" w:eastAsia="Arial" w:hAnsiTheme="minorHAnsi" w:cstheme="minorHAnsi"/>
        </w:rPr>
        <w:t xml:space="preserve"> </w:t>
      </w:r>
      <w:r w:rsidRPr="00D80D31">
        <w:rPr>
          <w:rFonts w:asciiTheme="minorHAnsi" w:hAnsiTheme="minorHAnsi" w:cstheme="minorHAnsi"/>
        </w:rPr>
        <w:t>do</w:t>
      </w:r>
      <w:r w:rsidRPr="00D80D31">
        <w:rPr>
          <w:rFonts w:asciiTheme="minorHAnsi" w:eastAsia="Arial" w:hAnsiTheme="minorHAnsi" w:cstheme="minorHAnsi"/>
        </w:rPr>
        <w:t xml:space="preserve"> </w:t>
      </w:r>
      <w:r w:rsidRPr="00D80D31">
        <w:rPr>
          <w:rFonts w:asciiTheme="minorHAnsi" w:hAnsiTheme="minorHAnsi" w:cstheme="minorHAnsi"/>
        </w:rPr>
        <w:t>zapłaty.</w:t>
      </w:r>
    </w:p>
    <w:p w14:paraId="736C95E8" w14:textId="77777777" w:rsidR="00851EF3" w:rsidRPr="00D80D31" w:rsidRDefault="00851EF3">
      <w:pPr>
        <w:pStyle w:val="Akapitzlist"/>
        <w:numPr>
          <w:ilvl w:val="3"/>
          <w:numId w:val="11"/>
        </w:numPr>
        <w:tabs>
          <w:tab w:val="left" w:pos="426"/>
          <w:tab w:val="left" w:pos="709"/>
        </w:tabs>
        <w:spacing w:after="0" w:line="240" w:lineRule="auto"/>
        <w:ind w:left="426" w:hanging="426"/>
        <w:jc w:val="both"/>
        <w:rPr>
          <w:rFonts w:asciiTheme="minorHAnsi" w:hAnsiTheme="minorHAnsi" w:cstheme="minorHAnsi"/>
        </w:rPr>
      </w:pPr>
      <w:r w:rsidRPr="00D80D31">
        <w:rPr>
          <w:rFonts w:asciiTheme="minorHAnsi" w:hAnsiTheme="minorHAnsi" w:cstheme="minorHAnsi"/>
        </w:rPr>
        <w:t>Jeżeli</w:t>
      </w:r>
      <w:r w:rsidRPr="00D80D31">
        <w:rPr>
          <w:rFonts w:asciiTheme="minorHAnsi" w:eastAsia="Arial" w:hAnsiTheme="minorHAnsi" w:cstheme="minorHAnsi"/>
        </w:rPr>
        <w:t xml:space="preserve"> </w:t>
      </w:r>
      <w:r w:rsidRPr="00D80D31">
        <w:rPr>
          <w:rFonts w:asciiTheme="minorHAnsi" w:hAnsiTheme="minorHAnsi" w:cstheme="minorHAnsi"/>
        </w:rPr>
        <w:t>okres</w:t>
      </w:r>
      <w:r w:rsidRPr="00D80D31">
        <w:rPr>
          <w:rFonts w:asciiTheme="minorHAnsi" w:eastAsia="Arial" w:hAnsiTheme="minorHAnsi" w:cstheme="minorHAnsi"/>
        </w:rPr>
        <w:t xml:space="preserve"> </w:t>
      </w:r>
      <w:r w:rsidRPr="00D80D31">
        <w:rPr>
          <w:rFonts w:asciiTheme="minorHAnsi" w:hAnsiTheme="minorHAnsi" w:cstheme="minorHAnsi"/>
        </w:rPr>
        <w:t>ważności</w:t>
      </w:r>
      <w:r w:rsidRPr="00D80D31">
        <w:rPr>
          <w:rFonts w:asciiTheme="minorHAnsi" w:eastAsia="Arial" w:hAnsiTheme="minorHAnsi" w:cstheme="minorHAnsi"/>
        </w:rPr>
        <w:t xml:space="preserve"> </w:t>
      </w:r>
      <w:r w:rsidRPr="00D80D31">
        <w:rPr>
          <w:rFonts w:asciiTheme="minorHAnsi" w:hAnsiTheme="minorHAnsi" w:cstheme="minorHAnsi"/>
        </w:rPr>
        <w:t>zabezpieczenia</w:t>
      </w:r>
      <w:r w:rsidRPr="00D80D31">
        <w:rPr>
          <w:rFonts w:asciiTheme="minorHAnsi" w:eastAsia="Arial" w:hAnsiTheme="minorHAnsi" w:cstheme="minorHAnsi"/>
        </w:rPr>
        <w:t xml:space="preserve"> </w:t>
      </w:r>
      <w:r w:rsidRPr="00D80D31">
        <w:rPr>
          <w:rFonts w:asciiTheme="minorHAnsi" w:hAnsiTheme="minorHAnsi" w:cstheme="minorHAnsi"/>
        </w:rPr>
        <w:t>należytego</w:t>
      </w:r>
      <w:r w:rsidRPr="00D80D31">
        <w:rPr>
          <w:rFonts w:asciiTheme="minorHAnsi" w:eastAsia="Arial" w:hAnsiTheme="minorHAnsi" w:cstheme="minorHAnsi"/>
        </w:rPr>
        <w:t xml:space="preserve"> </w:t>
      </w:r>
      <w:r w:rsidRPr="00D80D31">
        <w:rPr>
          <w:rFonts w:asciiTheme="minorHAnsi" w:hAnsiTheme="minorHAnsi" w:cstheme="minorHAnsi"/>
        </w:rPr>
        <w:t>wykonania</w:t>
      </w:r>
      <w:r w:rsidRPr="00D80D31">
        <w:rPr>
          <w:rFonts w:asciiTheme="minorHAnsi" w:eastAsia="Arial" w:hAnsiTheme="minorHAnsi" w:cstheme="minorHAnsi"/>
        </w:rPr>
        <w:t xml:space="preserve"> </w:t>
      </w:r>
      <w:r w:rsidRPr="00D80D31">
        <w:rPr>
          <w:rFonts w:asciiTheme="minorHAnsi" w:hAnsiTheme="minorHAnsi" w:cstheme="minorHAnsi"/>
        </w:rPr>
        <w:t>umowy</w:t>
      </w:r>
      <w:r w:rsidRPr="00D80D31">
        <w:rPr>
          <w:rFonts w:asciiTheme="minorHAnsi" w:eastAsia="Arial" w:hAnsiTheme="minorHAnsi" w:cstheme="minorHAnsi"/>
        </w:rPr>
        <w:t xml:space="preserve"> </w:t>
      </w:r>
      <w:r w:rsidRPr="00D80D31">
        <w:rPr>
          <w:rFonts w:asciiTheme="minorHAnsi" w:hAnsiTheme="minorHAnsi" w:cstheme="minorHAnsi"/>
        </w:rPr>
        <w:t>jest</w:t>
      </w:r>
      <w:r w:rsidRPr="00D80D31">
        <w:rPr>
          <w:rFonts w:asciiTheme="minorHAnsi" w:eastAsia="Arial" w:hAnsiTheme="minorHAnsi" w:cstheme="minorHAnsi"/>
        </w:rPr>
        <w:t xml:space="preserve"> </w:t>
      </w:r>
      <w:r w:rsidRPr="00D80D31">
        <w:rPr>
          <w:rFonts w:asciiTheme="minorHAnsi" w:hAnsiTheme="minorHAnsi" w:cstheme="minorHAnsi"/>
        </w:rPr>
        <w:t>krótszy</w:t>
      </w:r>
      <w:r w:rsidRPr="00D80D31">
        <w:rPr>
          <w:rFonts w:asciiTheme="minorHAnsi" w:eastAsia="Arial" w:hAnsiTheme="minorHAnsi" w:cstheme="minorHAnsi"/>
        </w:rPr>
        <w:t xml:space="preserve"> </w:t>
      </w:r>
      <w:r w:rsidRPr="00D80D31">
        <w:rPr>
          <w:rFonts w:asciiTheme="minorHAnsi" w:hAnsiTheme="minorHAnsi" w:cstheme="minorHAnsi"/>
        </w:rPr>
        <w:t>niż</w:t>
      </w:r>
      <w:r w:rsidRPr="00D80D31">
        <w:rPr>
          <w:rFonts w:asciiTheme="minorHAnsi" w:eastAsia="Arial" w:hAnsiTheme="minorHAnsi" w:cstheme="minorHAnsi"/>
        </w:rPr>
        <w:t xml:space="preserve"> </w:t>
      </w:r>
      <w:r w:rsidRPr="00D80D31">
        <w:rPr>
          <w:rFonts w:asciiTheme="minorHAnsi" w:hAnsiTheme="minorHAnsi" w:cstheme="minorHAnsi"/>
        </w:rPr>
        <w:t>wymagany</w:t>
      </w:r>
      <w:r w:rsidRPr="00D80D31">
        <w:rPr>
          <w:rFonts w:asciiTheme="minorHAnsi" w:eastAsia="Arial" w:hAnsiTheme="minorHAnsi" w:cstheme="minorHAnsi"/>
        </w:rPr>
        <w:t xml:space="preserve"> </w:t>
      </w:r>
      <w:r w:rsidRPr="00D80D31">
        <w:rPr>
          <w:rFonts w:asciiTheme="minorHAnsi" w:hAnsiTheme="minorHAnsi" w:cstheme="minorHAnsi"/>
        </w:rPr>
        <w:t>okres</w:t>
      </w:r>
      <w:r w:rsidRPr="00D80D31">
        <w:rPr>
          <w:rFonts w:asciiTheme="minorHAnsi" w:eastAsia="Arial" w:hAnsiTheme="minorHAnsi" w:cstheme="minorHAnsi"/>
        </w:rPr>
        <w:t xml:space="preserve"> </w:t>
      </w:r>
      <w:r w:rsidRPr="00D80D31">
        <w:rPr>
          <w:rFonts w:asciiTheme="minorHAnsi" w:hAnsiTheme="minorHAnsi" w:cstheme="minorHAnsi"/>
        </w:rPr>
        <w:t>jego</w:t>
      </w:r>
      <w:r w:rsidRPr="00D80D31">
        <w:rPr>
          <w:rFonts w:asciiTheme="minorHAnsi" w:eastAsia="Arial" w:hAnsiTheme="minorHAnsi" w:cstheme="minorHAnsi"/>
        </w:rPr>
        <w:t xml:space="preserve"> </w:t>
      </w:r>
      <w:r w:rsidRPr="00D80D31">
        <w:rPr>
          <w:rFonts w:asciiTheme="minorHAnsi" w:hAnsiTheme="minorHAnsi" w:cstheme="minorHAnsi"/>
        </w:rPr>
        <w:t>ważności,</w:t>
      </w:r>
      <w:r w:rsidRPr="00D80D31">
        <w:rPr>
          <w:rFonts w:asciiTheme="minorHAnsi" w:eastAsia="Arial" w:hAnsiTheme="minorHAnsi" w:cstheme="minorHAnsi"/>
        </w:rPr>
        <w:t xml:space="preserve"> </w:t>
      </w:r>
      <w:r w:rsidRPr="00D80D31">
        <w:rPr>
          <w:rFonts w:asciiTheme="minorHAnsi" w:hAnsiTheme="minorHAnsi" w:cstheme="minorHAnsi"/>
        </w:rPr>
        <w:t>Wykonawca</w:t>
      </w:r>
      <w:r w:rsidRPr="00D80D31">
        <w:rPr>
          <w:rFonts w:asciiTheme="minorHAnsi" w:eastAsia="Arial" w:hAnsiTheme="minorHAnsi" w:cstheme="minorHAnsi"/>
        </w:rPr>
        <w:t xml:space="preserve"> </w:t>
      </w:r>
      <w:r w:rsidRPr="00D80D31">
        <w:rPr>
          <w:rFonts w:asciiTheme="minorHAnsi" w:hAnsiTheme="minorHAnsi" w:cstheme="minorHAnsi"/>
        </w:rPr>
        <w:t>jest</w:t>
      </w:r>
      <w:r w:rsidRPr="00D80D31">
        <w:rPr>
          <w:rFonts w:asciiTheme="minorHAnsi" w:eastAsia="Arial" w:hAnsiTheme="minorHAnsi" w:cstheme="minorHAnsi"/>
        </w:rPr>
        <w:t xml:space="preserve"> </w:t>
      </w:r>
      <w:r w:rsidRPr="00D80D31">
        <w:rPr>
          <w:rFonts w:asciiTheme="minorHAnsi" w:hAnsiTheme="minorHAnsi" w:cstheme="minorHAnsi"/>
        </w:rPr>
        <w:t>zobowiązany</w:t>
      </w:r>
      <w:r w:rsidRPr="00D80D31">
        <w:rPr>
          <w:rFonts w:asciiTheme="minorHAnsi" w:eastAsia="Arial" w:hAnsiTheme="minorHAnsi" w:cstheme="minorHAnsi"/>
        </w:rPr>
        <w:t xml:space="preserve"> </w:t>
      </w:r>
      <w:r w:rsidRPr="00D80D31">
        <w:rPr>
          <w:rFonts w:asciiTheme="minorHAnsi" w:hAnsiTheme="minorHAnsi" w:cstheme="minorHAnsi"/>
        </w:rPr>
        <w:t>ustanowić</w:t>
      </w:r>
      <w:r w:rsidRPr="00D80D31">
        <w:rPr>
          <w:rFonts w:asciiTheme="minorHAnsi" w:eastAsia="Arial" w:hAnsiTheme="minorHAnsi" w:cstheme="minorHAnsi"/>
        </w:rPr>
        <w:t xml:space="preserve"> </w:t>
      </w:r>
      <w:r w:rsidRPr="00D80D31">
        <w:rPr>
          <w:rFonts w:asciiTheme="minorHAnsi" w:hAnsiTheme="minorHAnsi" w:cstheme="minorHAnsi"/>
        </w:rPr>
        <w:t>nowe</w:t>
      </w:r>
      <w:r w:rsidRPr="00D80D31">
        <w:rPr>
          <w:rFonts w:asciiTheme="minorHAnsi" w:eastAsia="Arial" w:hAnsiTheme="minorHAnsi" w:cstheme="minorHAnsi"/>
        </w:rPr>
        <w:t xml:space="preserve"> </w:t>
      </w:r>
      <w:r w:rsidRPr="00D80D31">
        <w:rPr>
          <w:rFonts w:asciiTheme="minorHAnsi" w:hAnsiTheme="minorHAnsi" w:cstheme="minorHAnsi"/>
        </w:rPr>
        <w:t>zabezpieczenie</w:t>
      </w:r>
      <w:r w:rsidRPr="00D80D31">
        <w:rPr>
          <w:rFonts w:asciiTheme="minorHAnsi" w:eastAsia="Arial" w:hAnsiTheme="minorHAnsi" w:cstheme="minorHAnsi"/>
        </w:rPr>
        <w:t xml:space="preserve"> </w:t>
      </w:r>
      <w:r w:rsidRPr="00D80D31">
        <w:rPr>
          <w:rFonts w:asciiTheme="minorHAnsi" w:hAnsiTheme="minorHAnsi" w:cstheme="minorHAnsi"/>
        </w:rPr>
        <w:t>należytego</w:t>
      </w:r>
      <w:r w:rsidRPr="00D80D31">
        <w:rPr>
          <w:rFonts w:asciiTheme="minorHAnsi" w:eastAsia="Arial" w:hAnsiTheme="minorHAnsi" w:cstheme="minorHAnsi"/>
        </w:rPr>
        <w:t xml:space="preserve"> </w:t>
      </w:r>
      <w:r w:rsidRPr="00D80D31">
        <w:rPr>
          <w:rFonts w:asciiTheme="minorHAnsi" w:hAnsiTheme="minorHAnsi" w:cstheme="minorHAnsi"/>
        </w:rPr>
        <w:t>wykonania</w:t>
      </w:r>
      <w:r w:rsidRPr="00D80D31">
        <w:rPr>
          <w:rFonts w:asciiTheme="minorHAnsi" w:eastAsia="Arial" w:hAnsiTheme="minorHAnsi" w:cstheme="minorHAnsi"/>
        </w:rPr>
        <w:t xml:space="preserve"> </w:t>
      </w:r>
      <w:r w:rsidRPr="00D80D31">
        <w:rPr>
          <w:rFonts w:asciiTheme="minorHAnsi" w:hAnsiTheme="minorHAnsi" w:cstheme="minorHAnsi"/>
        </w:rPr>
        <w:t>umowy</w:t>
      </w:r>
      <w:r w:rsidRPr="00D80D31">
        <w:rPr>
          <w:rFonts w:asciiTheme="minorHAnsi" w:eastAsia="Arial" w:hAnsiTheme="minorHAnsi" w:cstheme="minorHAnsi"/>
        </w:rPr>
        <w:t xml:space="preserve"> </w:t>
      </w:r>
      <w:r w:rsidRPr="00D80D31">
        <w:rPr>
          <w:rFonts w:asciiTheme="minorHAnsi" w:hAnsiTheme="minorHAnsi" w:cstheme="minorHAnsi"/>
        </w:rPr>
        <w:t>nie</w:t>
      </w:r>
      <w:r w:rsidRPr="00D80D31">
        <w:rPr>
          <w:rFonts w:asciiTheme="minorHAnsi" w:eastAsia="Arial" w:hAnsiTheme="minorHAnsi" w:cstheme="minorHAnsi"/>
        </w:rPr>
        <w:t xml:space="preserve"> </w:t>
      </w:r>
      <w:r w:rsidRPr="00D80D31">
        <w:rPr>
          <w:rFonts w:asciiTheme="minorHAnsi" w:hAnsiTheme="minorHAnsi" w:cstheme="minorHAnsi"/>
        </w:rPr>
        <w:t>później</w:t>
      </w:r>
      <w:r w:rsidRPr="00D80D31">
        <w:rPr>
          <w:rFonts w:asciiTheme="minorHAnsi" w:eastAsia="Arial" w:hAnsiTheme="minorHAnsi" w:cstheme="minorHAnsi"/>
        </w:rPr>
        <w:t xml:space="preserve"> </w:t>
      </w:r>
      <w:r w:rsidRPr="00D80D31">
        <w:rPr>
          <w:rFonts w:asciiTheme="minorHAnsi" w:hAnsiTheme="minorHAnsi" w:cstheme="minorHAnsi"/>
        </w:rPr>
        <w:t>niż</w:t>
      </w:r>
      <w:r w:rsidRPr="00D80D31">
        <w:rPr>
          <w:rFonts w:asciiTheme="minorHAnsi" w:eastAsia="Arial" w:hAnsiTheme="minorHAnsi" w:cstheme="minorHAnsi"/>
        </w:rPr>
        <w:t xml:space="preserve"> </w:t>
      </w:r>
      <w:r w:rsidRPr="00D80D31">
        <w:rPr>
          <w:rFonts w:asciiTheme="minorHAnsi" w:hAnsiTheme="minorHAnsi" w:cstheme="minorHAnsi"/>
        </w:rPr>
        <w:t>na</w:t>
      </w:r>
      <w:r w:rsidRPr="00D80D31">
        <w:rPr>
          <w:rFonts w:asciiTheme="minorHAnsi" w:eastAsia="Arial" w:hAnsiTheme="minorHAnsi" w:cstheme="minorHAnsi"/>
        </w:rPr>
        <w:t xml:space="preserve"> </w:t>
      </w:r>
      <w:r w:rsidRPr="00D80D31">
        <w:rPr>
          <w:rFonts w:asciiTheme="minorHAnsi" w:hAnsiTheme="minorHAnsi" w:cstheme="minorHAnsi"/>
        </w:rPr>
        <w:t>30</w:t>
      </w:r>
      <w:r w:rsidRPr="00D80D31">
        <w:rPr>
          <w:rFonts w:asciiTheme="minorHAnsi" w:eastAsia="Arial" w:hAnsiTheme="minorHAnsi" w:cstheme="minorHAnsi"/>
        </w:rPr>
        <w:t xml:space="preserve"> </w:t>
      </w:r>
      <w:r w:rsidRPr="00D80D31">
        <w:rPr>
          <w:rFonts w:asciiTheme="minorHAnsi" w:hAnsiTheme="minorHAnsi" w:cstheme="minorHAnsi"/>
        </w:rPr>
        <w:t>dni</w:t>
      </w:r>
      <w:r w:rsidRPr="00D80D31">
        <w:rPr>
          <w:rFonts w:asciiTheme="minorHAnsi" w:eastAsia="Arial" w:hAnsiTheme="minorHAnsi" w:cstheme="minorHAnsi"/>
        </w:rPr>
        <w:t xml:space="preserve"> </w:t>
      </w:r>
      <w:r w:rsidRPr="00D80D31">
        <w:rPr>
          <w:rFonts w:asciiTheme="minorHAnsi" w:hAnsiTheme="minorHAnsi" w:cstheme="minorHAnsi"/>
        </w:rPr>
        <w:t>przed</w:t>
      </w:r>
      <w:r w:rsidRPr="00D80D31">
        <w:rPr>
          <w:rFonts w:asciiTheme="minorHAnsi" w:eastAsia="Arial" w:hAnsiTheme="minorHAnsi" w:cstheme="minorHAnsi"/>
        </w:rPr>
        <w:t xml:space="preserve"> </w:t>
      </w:r>
      <w:r w:rsidRPr="00D80D31">
        <w:rPr>
          <w:rFonts w:asciiTheme="minorHAnsi" w:hAnsiTheme="minorHAnsi" w:cstheme="minorHAnsi"/>
        </w:rPr>
        <w:t>wygaśnięciem</w:t>
      </w:r>
      <w:r w:rsidRPr="00D80D31">
        <w:rPr>
          <w:rFonts w:asciiTheme="minorHAnsi" w:eastAsia="Arial" w:hAnsiTheme="minorHAnsi" w:cstheme="minorHAnsi"/>
        </w:rPr>
        <w:t xml:space="preserve"> </w:t>
      </w:r>
      <w:r w:rsidRPr="00D80D31">
        <w:rPr>
          <w:rFonts w:asciiTheme="minorHAnsi" w:hAnsiTheme="minorHAnsi" w:cstheme="minorHAnsi"/>
        </w:rPr>
        <w:t>ważności</w:t>
      </w:r>
      <w:r w:rsidRPr="00D80D31">
        <w:rPr>
          <w:rFonts w:asciiTheme="minorHAnsi" w:eastAsia="Arial" w:hAnsiTheme="minorHAnsi" w:cstheme="minorHAnsi"/>
        </w:rPr>
        <w:t xml:space="preserve"> </w:t>
      </w:r>
      <w:r w:rsidRPr="00D80D31">
        <w:rPr>
          <w:rFonts w:asciiTheme="minorHAnsi" w:hAnsiTheme="minorHAnsi" w:cstheme="minorHAnsi"/>
        </w:rPr>
        <w:t>dotychczasowego</w:t>
      </w:r>
      <w:r w:rsidRPr="00D80D31">
        <w:rPr>
          <w:rFonts w:asciiTheme="minorHAnsi" w:eastAsia="Arial" w:hAnsiTheme="minorHAnsi" w:cstheme="minorHAnsi"/>
        </w:rPr>
        <w:t xml:space="preserve"> </w:t>
      </w:r>
      <w:r w:rsidRPr="00D80D31">
        <w:rPr>
          <w:rFonts w:asciiTheme="minorHAnsi" w:hAnsiTheme="minorHAnsi" w:cstheme="minorHAnsi"/>
        </w:rPr>
        <w:t>zabezpieczenia.</w:t>
      </w:r>
    </w:p>
    <w:p w14:paraId="27BFE8A2" w14:textId="77777777" w:rsidR="00851EF3" w:rsidRPr="00D80D31" w:rsidRDefault="00851EF3">
      <w:pPr>
        <w:pStyle w:val="Akapitzlist"/>
        <w:numPr>
          <w:ilvl w:val="3"/>
          <w:numId w:val="11"/>
        </w:numPr>
        <w:tabs>
          <w:tab w:val="left" w:pos="426"/>
          <w:tab w:val="left" w:pos="709"/>
        </w:tabs>
        <w:spacing w:after="0" w:line="240" w:lineRule="auto"/>
        <w:ind w:left="426" w:hanging="426"/>
        <w:jc w:val="both"/>
        <w:rPr>
          <w:rFonts w:asciiTheme="minorHAnsi" w:eastAsia="Arial" w:hAnsiTheme="minorHAnsi" w:cstheme="minorHAnsi"/>
        </w:rPr>
      </w:pPr>
      <w:r w:rsidRPr="00D80D31">
        <w:rPr>
          <w:rFonts w:asciiTheme="minorHAnsi" w:hAnsiTheme="minorHAnsi" w:cstheme="minorHAnsi"/>
        </w:rPr>
        <w:t>W</w:t>
      </w:r>
      <w:r w:rsidRPr="00D80D31">
        <w:rPr>
          <w:rFonts w:asciiTheme="minorHAnsi" w:eastAsia="Arial" w:hAnsiTheme="minorHAnsi" w:cstheme="minorHAnsi"/>
        </w:rPr>
        <w:t xml:space="preserve"> </w:t>
      </w:r>
      <w:r w:rsidRPr="00D80D31">
        <w:rPr>
          <w:rFonts w:asciiTheme="minorHAnsi" w:hAnsiTheme="minorHAnsi" w:cstheme="minorHAnsi"/>
        </w:rPr>
        <w:t>przypadku</w:t>
      </w:r>
      <w:r w:rsidRPr="00D80D31">
        <w:rPr>
          <w:rFonts w:asciiTheme="minorHAnsi" w:eastAsia="Arial" w:hAnsiTheme="minorHAnsi" w:cstheme="minorHAnsi"/>
        </w:rPr>
        <w:t xml:space="preserve"> </w:t>
      </w:r>
      <w:r w:rsidRPr="00D80D31">
        <w:rPr>
          <w:rFonts w:asciiTheme="minorHAnsi" w:hAnsiTheme="minorHAnsi" w:cstheme="minorHAnsi"/>
        </w:rPr>
        <w:t>zmiany</w:t>
      </w:r>
      <w:r w:rsidRPr="00D80D31">
        <w:rPr>
          <w:rFonts w:asciiTheme="minorHAnsi" w:eastAsia="Arial" w:hAnsiTheme="minorHAnsi" w:cstheme="minorHAnsi"/>
        </w:rPr>
        <w:t xml:space="preserve"> </w:t>
      </w:r>
      <w:r w:rsidRPr="00D80D31">
        <w:rPr>
          <w:rFonts w:asciiTheme="minorHAnsi" w:hAnsiTheme="minorHAnsi" w:cstheme="minorHAnsi"/>
        </w:rPr>
        <w:t>terminu</w:t>
      </w:r>
      <w:r w:rsidRPr="00D80D31">
        <w:rPr>
          <w:rFonts w:asciiTheme="minorHAnsi" w:eastAsia="Arial" w:hAnsiTheme="minorHAnsi" w:cstheme="minorHAnsi"/>
        </w:rPr>
        <w:t xml:space="preserve"> </w:t>
      </w:r>
      <w:r w:rsidRPr="00D80D31">
        <w:rPr>
          <w:rFonts w:asciiTheme="minorHAnsi" w:hAnsiTheme="minorHAnsi" w:cstheme="minorHAnsi"/>
        </w:rPr>
        <w:t>wykonania</w:t>
      </w:r>
      <w:r w:rsidRPr="00D80D31">
        <w:rPr>
          <w:rFonts w:asciiTheme="minorHAnsi" w:eastAsia="Arial" w:hAnsiTheme="minorHAnsi" w:cstheme="minorHAnsi"/>
        </w:rPr>
        <w:t xml:space="preserve"> </w:t>
      </w:r>
      <w:r w:rsidRPr="00D80D31">
        <w:rPr>
          <w:rFonts w:asciiTheme="minorHAnsi" w:hAnsiTheme="minorHAnsi" w:cstheme="minorHAnsi"/>
        </w:rPr>
        <w:t>robót</w:t>
      </w:r>
      <w:r w:rsidRPr="00D80D31">
        <w:rPr>
          <w:rFonts w:asciiTheme="minorHAnsi" w:eastAsia="Arial" w:hAnsiTheme="minorHAnsi" w:cstheme="minorHAnsi"/>
        </w:rPr>
        <w:t xml:space="preserve"> </w:t>
      </w:r>
      <w:r w:rsidRPr="00D80D31">
        <w:rPr>
          <w:rFonts w:asciiTheme="minorHAnsi" w:hAnsiTheme="minorHAnsi" w:cstheme="minorHAnsi"/>
        </w:rPr>
        <w:t>budowlanych</w:t>
      </w:r>
      <w:r w:rsidRPr="00D80D31">
        <w:rPr>
          <w:rFonts w:asciiTheme="minorHAnsi" w:eastAsia="Arial" w:hAnsiTheme="minorHAnsi" w:cstheme="minorHAnsi"/>
        </w:rPr>
        <w:t xml:space="preserve"> </w:t>
      </w:r>
      <w:r w:rsidRPr="00D80D31">
        <w:rPr>
          <w:rFonts w:asciiTheme="minorHAnsi" w:hAnsiTheme="minorHAnsi" w:cstheme="minorHAnsi"/>
        </w:rPr>
        <w:t>Wykonawca</w:t>
      </w:r>
      <w:r w:rsidRPr="00D80D31">
        <w:rPr>
          <w:rFonts w:asciiTheme="minorHAnsi" w:eastAsia="Arial" w:hAnsiTheme="minorHAnsi" w:cstheme="minorHAnsi"/>
        </w:rPr>
        <w:t xml:space="preserve"> </w:t>
      </w:r>
      <w:r w:rsidRPr="00D80D31">
        <w:rPr>
          <w:rFonts w:asciiTheme="minorHAnsi" w:hAnsiTheme="minorHAnsi" w:cstheme="minorHAnsi"/>
        </w:rPr>
        <w:t>zobowiązuje</w:t>
      </w:r>
      <w:r w:rsidRPr="00D80D31">
        <w:rPr>
          <w:rFonts w:asciiTheme="minorHAnsi" w:eastAsia="Arial" w:hAnsiTheme="minorHAnsi" w:cstheme="minorHAnsi"/>
        </w:rPr>
        <w:t xml:space="preserve"> </w:t>
      </w:r>
      <w:r w:rsidRPr="00D80D31">
        <w:rPr>
          <w:rFonts w:asciiTheme="minorHAnsi" w:hAnsiTheme="minorHAnsi" w:cstheme="minorHAnsi"/>
        </w:rPr>
        <w:t>się</w:t>
      </w:r>
      <w:r w:rsidRPr="00D80D31">
        <w:rPr>
          <w:rFonts w:asciiTheme="minorHAnsi" w:eastAsia="Arial" w:hAnsiTheme="minorHAnsi" w:cstheme="minorHAnsi"/>
        </w:rPr>
        <w:t xml:space="preserve"> </w:t>
      </w:r>
      <w:r w:rsidRPr="00D80D31">
        <w:rPr>
          <w:rFonts w:asciiTheme="minorHAnsi" w:hAnsiTheme="minorHAnsi" w:cstheme="minorHAnsi"/>
        </w:rPr>
        <w:t>do</w:t>
      </w:r>
      <w:r w:rsidRPr="00D80D31">
        <w:rPr>
          <w:rFonts w:asciiTheme="minorHAnsi" w:eastAsia="Arial" w:hAnsiTheme="minorHAnsi" w:cstheme="minorHAnsi"/>
        </w:rPr>
        <w:t xml:space="preserve"> </w:t>
      </w:r>
      <w:r w:rsidRPr="00D80D31">
        <w:rPr>
          <w:rFonts w:asciiTheme="minorHAnsi" w:hAnsiTheme="minorHAnsi" w:cstheme="minorHAnsi"/>
        </w:rPr>
        <w:t>uaktualnienia</w:t>
      </w:r>
      <w:r w:rsidRPr="00D80D31">
        <w:rPr>
          <w:rFonts w:asciiTheme="minorHAnsi" w:eastAsia="Arial" w:hAnsiTheme="minorHAnsi" w:cstheme="minorHAnsi"/>
        </w:rPr>
        <w:t xml:space="preserve"> </w:t>
      </w:r>
      <w:r w:rsidR="004C13A5" w:rsidRPr="00D80D31">
        <w:rPr>
          <w:rFonts w:asciiTheme="minorHAnsi" w:eastAsia="Arial" w:hAnsiTheme="minorHAnsi" w:cstheme="minorHAnsi"/>
        </w:rPr>
        <w:t xml:space="preserve">zabezpieczenia </w:t>
      </w:r>
      <w:r w:rsidRPr="00D80D31">
        <w:rPr>
          <w:rFonts w:asciiTheme="minorHAnsi" w:hAnsiTheme="minorHAnsi" w:cstheme="minorHAnsi"/>
        </w:rPr>
        <w:t>gwarancji</w:t>
      </w:r>
      <w:r w:rsidRPr="00D80D31">
        <w:rPr>
          <w:rFonts w:asciiTheme="minorHAnsi" w:eastAsia="Arial" w:hAnsiTheme="minorHAnsi" w:cstheme="minorHAnsi"/>
        </w:rPr>
        <w:t xml:space="preserve"> </w:t>
      </w:r>
      <w:r w:rsidRPr="00D80D31">
        <w:rPr>
          <w:rFonts w:asciiTheme="minorHAnsi" w:hAnsiTheme="minorHAnsi" w:cstheme="minorHAnsi"/>
        </w:rPr>
        <w:t>i</w:t>
      </w:r>
      <w:r w:rsidRPr="00D80D31">
        <w:rPr>
          <w:rFonts w:asciiTheme="minorHAnsi" w:eastAsia="Arial" w:hAnsiTheme="minorHAnsi" w:cstheme="minorHAnsi"/>
        </w:rPr>
        <w:t xml:space="preserve"> </w:t>
      </w:r>
      <w:r w:rsidRPr="00D80D31">
        <w:rPr>
          <w:rFonts w:asciiTheme="minorHAnsi" w:hAnsiTheme="minorHAnsi" w:cstheme="minorHAnsi"/>
        </w:rPr>
        <w:t>rękojmi</w:t>
      </w:r>
      <w:r w:rsidRPr="00D80D31">
        <w:rPr>
          <w:rFonts w:asciiTheme="minorHAnsi" w:eastAsia="Arial" w:hAnsiTheme="minorHAnsi" w:cstheme="minorHAnsi"/>
        </w:rPr>
        <w:t xml:space="preserve"> </w:t>
      </w:r>
      <w:r w:rsidRPr="00D80D31">
        <w:rPr>
          <w:rFonts w:asciiTheme="minorHAnsi" w:hAnsiTheme="minorHAnsi" w:cstheme="minorHAnsi"/>
        </w:rPr>
        <w:t>w</w:t>
      </w:r>
      <w:r w:rsidRPr="00D80D31">
        <w:rPr>
          <w:rFonts w:asciiTheme="minorHAnsi" w:eastAsia="Arial" w:hAnsiTheme="minorHAnsi" w:cstheme="minorHAnsi"/>
        </w:rPr>
        <w:t xml:space="preserve"> </w:t>
      </w:r>
      <w:r w:rsidRPr="00D80D31">
        <w:rPr>
          <w:rFonts w:asciiTheme="minorHAnsi" w:hAnsiTheme="minorHAnsi" w:cstheme="minorHAnsi"/>
        </w:rPr>
        <w:t>zakresie</w:t>
      </w:r>
      <w:r w:rsidRPr="00D80D31">
        <w:rPr>
          <w:rFonts w:asciiTheme="minorHAnsi" w:eastAsia="Arial" w:hAnsiTheme="minorHAnsi" w:cstheme="minorHAnsi"/>
        </w:rPr>
        <w:t xml:space="preserve"> </w:t>
      </w:r>
      <w:r w:rsidRPr="00D80D31">
        <w:rPr>
          <w:rFonts w:asciiTheme="minorHAnsi" w:hAnsiTheme="minorHAnsi" w:cstheme="minorHAnsi"/>
        </w:rPr>
        <w:t>terminów</w:t>
      </w:r>
      <w:r w:rsidRPr="00D80D31">
        <w:rPr>
          <w:rFonts w:asciiTheme="minorHAnsi" w:eastAsia="Arial" w:hAnsiTheme="minorHAnsi" w:cstheme="minorHAnsi"/>
        </w:rPr>
        <w:t xml:space="preserve"> </w:t>
      </w:r>
      <w:r w:rsidRPr="00D80D31">
        <w:rPr>
          <w:rFonts w:asciiTheme="minorHAnsi" w:hAnsiTheme="minorHAnsi" w:cstheme="minorHAnsi"/>
        </w:rPr>
        <w:t>jej</w:t>
      </w:r>
      <w:r w:rsidRPr="00D80D31">
        <w:rPr>
          <w:rFonts w:asciiTheme="minorHAnsi" w:eastAsia="Arial" w:hAnsiTheme="minorHAnsi" w:cstheme="minorHAnsi"/>
        </w:rPr>
        <w:t xml:space="preserve"> </w:t>
      </w:r>
      <w:r w:rsidRPr="00D80D31">
        <w:rPr>
          <w:rFonts w:asciiTheme="minorHAnsi" w:hAnsiTheme="minorHAnsi" w:cstheme="minorHAnsi"/>
        </w:rPr>
        <w:t>ważności.</w:t>
      </w:r>
      <w:r w:rsidRPr="00D80D31">
        <w:rPr>
          <w:rFonts w:asciiTheme="minorHAnsi" w:eastAsia="Arial" w:hAnsiTheme="minorHAnsi" w:cstheme="minorHAnsi"/>
        </w:rPr>
        <w:t xml:space="preserve"> </w:t>
      </w:r>
    </w:p>
    <w:p w14:paraId="084C525E" w14:textId="77777777" w:rsidR="00AB1C59" w:rsidRPr="00D80D31" w:rsidRDefault="00AB1C59" w:rsidP="00515A89">
      <w:pPr>
        <w:jc w:val="both"/>
        <w:rPr>
          <w:rFonts w:asciiTheme="minorHAnsi" w:hAnsiTheme="minorHAnsi" w:cstheme="minorHAnsi"/>
          <w:sz w:val="22"/>
          <w:szCs w:val="22"/>
        </w:rPr>
      </w:pPr>
    </w:p>
    <w:p w14:paraId="73008682" w14:textId="77777777" w:rsidR="00851EF3" w:rsidRPr="00D80D31" w:rsidRDefault="00851EF3" w:rsidP="00515A89">
      <w:pPr>
        <w:jc w:val="center"/>
        <w:rPr>
          <w:rFonts w:asciiTheme="minorHAnsi" w:hAnsiTheme="minorHAnsi" w:cstheme="minorHAnsi"/>
          <w:sz w:val="22"/>
          <w:szCs w:val="22"/>
        </w:rPr>
      </w:pPr>
      <w:r w:rsidRPr="00D80D31">
        <w:rPr>
          <w:rFonts w:asciiTheme="minorHAnsi" w:hAnsiTheme="minorHAnsi" w:cstheme="minorHAnsi"/>
          <w:sz w:val="22"/>
          <w:szCs w:val="22"/>
        </w:rPr>
        <w:t>§</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1</w:t>
      </w:r>
      <w:r w:rsidR="00012CED" w:rsidRPr="00D80D31">
        <w:rPr>
          <w:rFonts w:asciiTheme="minorHAnsi" w:hAnsiTheme="minorHAnsi" w:cstheme="minorHAnsi"/>
          <w:sz w:val="22"/>
          <w:szCs w:val="22"/>
        </w:rPr>
        <w:t>4</w:t>
      </w:r>
      <w:r w:rsidRPr="00D80D31">
        <w:rPr>
          <w:rFonts w:asciiTheme="minorHAnsi" w:hAnsiTheme="minorHAnsi" w:cstheme="minorHAnsi"/>
          <w:sz w:val="22"/>
          <w:szCs w:val="22"/>
        </w:rPr>
        <w:t>.</w:t>
      </w:r>
    </w:p>
    <w:p w14:paraId="7635296D" w14:textId="77777777" w:rsidR="00061AE5" w:rsidRPr="00D80D31" w:rsidRDefault="00061AE5">
      <w:pPr>
        <w:pStyle w:val="Akapitzlist"/>
        <w:numPr>
          <w:ilvl w:val="3"/>
          <w:numId w:val="45"/>
        </w:numPr>
        <w:tabs>
          <w:tab w:val="clear" w:pos="2880"/>
        </w:tabs>
        <w:spacing w:after="0" w:line="240" w:lineRule="auto"/>
        <w:ind w:left="426" w:hanging="426"/>
        <w:jc w:val="both"/>
        <w:rPr>
          <w:rFonts w:asciiTheme="minorHAnsi" w:hAnsiTheme="minorHAnsi" w:cstheme="minorHAnsi"/>
        </w:rPr>
      </w:pPr>
      <w:r w:rsidRPr="00D80D31">
        <w:rPr>
          <w:rFonts w:asciiTheme="minorHAnsi" w:hAnsiTheme="minorHAnsi" w:cstheme="minorHAnsi"/>
        </w:rPr>
        <w:t>Wykonawca gwarantuje wykonanie robót jakościowo dobrych, zgodnie z obowiązującymi przepisami prawa i sztuką budowlaną, bez wad, które by pomniejszyły wartość robót lub uczyniły Przedmiot umowy nieprzydatnym do użytkowania zgodnie z przeznaczeniem.</w:t>
      </w:r>
    </w:p>
    <w:p w14:paraId="708332B4" w14:textId="77777777" w:rsidR="00061AE5" w:rsidRPr="00D80D31" w:rsidRDefault="00061AE5">
      <w:pPr>
        <w:pStyle w:val="Akapitzlist"/>
        <w:numPr>
          <w:ilvl w:val="3"/>
          <w:numId w:val="45"/>
        </w:numPr>
        <w:tabs>
          <w:tab w:val="clear" w:pos="2880"/>
        </w:tabs>
        <w:spacing w:after="0" w:line="240" w:lineRule="auto"/>
        <w:ind w:left="426" w:hanging="426"/>
        <w:jc w:val="both"/>
        <w:rPr>
          <w:rFonts w:asciiTheme="minorHAnsi" w:hAnsiTheme="minorHAnsi" w:cstheme="minorHAnsi"/>
        </w:rPr>
      </w:pPr>
      <w:r w:rsidRPr="00D80D31">
        <w:rPr>
          <w:rFonts w:asciiTheme="minorHAnsi" w:hAnsiTheme="minorHAnsi" w:cstheme="minorHAnsi"/>
        </w:rPr>
        <w:t xml:space="preserve">Wykonawca udziela pełnej gwarancji jakości i rękojmi za wady przy czym na cały Przedmiot umowy udziela gwarancji  jakości na okres </w:t>
      </w:r>
      <w:r w:rsidRPr="00D80D31">
        <w:rPr>
          <w:rFonts w:asciiTheme="minorHAnsi" w:hAnsiTheme="minorHAnsi" w:cstheme="minorHAnsi"/>
          <w:highlight w:val="yellow"/>
        </w:rPr>
        <w:t>………</w:t>
      </w:r>
      <w:r w:rsidRPr="00D80D31">
        <w:rPr>
          <w:rFonts w:asciiTheme="minorHAnsi" w:hAnsiTheme="minorHAnsi" w:cstheme="minorHAnsi"/>
        </w:rPr>
        <w:t xml:space="preserve"> miesięcy (wskazana w ofercie liczba miesięcy) z zastrzeżeniem postanowień</w:t>
      </w:r>
      <w:r w:rsidR="00A33873" w:rsidRPr="00D80D31">
        <w:rPr>
          <w:rFonts w:asciiTheme="minorHAnsi" w:hAnsiTheme="minorHAnsi" w:cstheme="minorHAnsi"/>
        </w:rPr>
        <w:t xml:space="preserve"> ust. 3. niniejszego paragrafu.</w:t>
      </w:r>
      <w:r w:rsidRPr="00D80D31">
        <w:rPr>
          <w:rFonts w:asciiTheme="minorHAnsi" w:hAnsiTheme="minorHAnsi" w:cstheme="minorHAnsi"/>
        </w:rPr>
        <w:t xml:space="preserve"> </w:t>
      </w:r>
    </w:p>
    <w:p w14:paraId="743D2A2F" w14:textId="77777777" w:rsidR="00061AE5" w:rsidRPr="00D80D31" w:rsidRDefault="00061AE5">
      <w:pPr>
        <w:pStyle w:val="Akapitzlist"/>
        <w:numPr>
          <w:ilvl w:val="3"/>
          <w:numId w:val="45"/>
        </w:numPr>
        <w:tabs>
          <w:tab w:val="clear" w:pos="2880"/>
        </w:tabs>
        <w:spacing w:after="0" w:line="240" w:lineRule="auto"/>
        <w:ind w:left="426" w:hanging="426"/>
        <w:jc w:val="both"/>
        <w:rPr>
          <w:rFonts w:asciiTheme="minorHAnsi" w:hAnsiTheme="minorHAnsi" w:cstheme="minorHAnsi"/>
        </w:rPr>
      </w:pPr>
      <w:r w:rsidRPr="00D80D31">
        <w:rPr>
          <w:rFonts w:asciiTheme="minorHAnsi" w:hAnsiTheme="minorHAnsi" w:cstheme="minorHAnsi"/>
        </w:rPr>
        <w:t xml:space="preserve">Wykonawca udziela Zamawiającemu rękojmi za </w:t>
      </w:r>
      <w:r w:rsidR="008E4E7C" w:rsidRPr="00D80D31">
        <w:rPr>
          <w:rFonts w:asciiTheme="minorHAnsi" w:hAnsiTheme="minorHAnsi" w:cstheme="minorHAnsi"/>
        </w:rPr>
        <w:t>wady przedmiotu umowy określonego</w:t>
      </w:r>
      <w:r w:rsidRPr="00D80D31">
        <w:rPr>
          <w:rFonts w:asciiTheme="minorHAnsi" w:hAnsiTheme="minorHAnsi" w:cstheme="minorHAnsi"/>
        </w:rPr>
        <w:t xml:space="preserve"> w § 1 ust. 1, która trwa do wygaśnięcia rękojmi za wady na roboty budowlane realizowane na podstawie projektu.</w:t>
      </w:r>
    </w:p>
    <w:p w14:paraId="69884495" w14:textId="77777777" w:rsidR="00061AE5" w:rsidRPr="00D80D31" w:rsidRDefault="00061AE5">
      <w:pPr>
        <w:pStyle w:val="Akapitzlist"/>
        <w:numPr>
          <w:ilvl w:val="3"/>
          <w:numId w:val="45"/>
        </w:numPr>
        <w:tabs>
          <w:tab w:val="clear" w:pos="2880"/>
        </w:tabs>
        <w:spacing w:after="0" w:line="240" w:lineRule="auto"/>
        <w:ind w:left="426" w:hanging="426"/>
        <w:jc w:val="both"/>
        <w:rPr>
          <w:rFonts w:asciiTheme="minorHAnsi" w:hAnsiTheme="minorHAnsi" w:cstheme="minorHAnsi"/>
        </w:rPr>
      </w:pPr>
      <w:r w:rsidRPr="00D80D31">
        <w:rPr>
          <w:rFonts w:asciiTheme="minorHAnsi" w:hAnsiTheme="minorHAnsi" w:cstheme="minorHAnsi"/>
        </w:rPr>
        <w:t xml:space="preserve">Gwarancja jakości i rękojmia za wady fizyczne obowiązuje od dnia następnego po podpisaniu przez Strony Protokołu odbioru końcowego/ostatecznego bez uwag Zamawiającego (bezusterkowego). </w:t>
      </w:r>
    </w:p>
    <w:p w14:paraId="2BBBFD8B" w14:textId="77777777" w:rsidR="00061AE5" w:rsidRPr="00D80D31" w:rsidRDefault="00061AE5">
      <w:pPr>
        <w:pStyle w:val="Akapitzlist"/>
        <w:numPr>
          <w:ilvl w:val="3"/>
          <w:numId w:val="45"/>
        </w:numPr>
        <w:tabs>
          <w:tab w:val="clear" w:pos="2880"/>
        </w:tabs>
        <w:spacing w:after="0" w:line="240" w:lineRule="auto"/>
        <w:ind w:left="426" w:hanging="426"/>
        <w:jc w:val="both"/>
        <w:rPr>
          <w:rFonts w:asciiTheme="minorHAnsi" w:hAnsiTheme="minorHAnsi" w:cstheme="minorHAnsi"/>
        </w:rPr>
      </w:pPr>
      <w:r w:rsidRPr="00D80D31">
        <w:rPr>
          <w:rFonts w:asciiTheme="minorHAnsi" w:hAnsiTheme="minorHAnsi" w:cstheme="minorHAnsi"/>
        </w:rPr>
        <w:t>Jeżeli w okresie rękojmi za wady i gwarancji jakości ujawnione zostaną wady lub/i usterki dające się usunąć, Wykonawca usunie je na własny koszt w najkrótszym możliwym terminie, ale nie dłuższym niż określonym przez Zamawiającego.</w:t>
      </w:r>
    </w:p>
    <w:p w14:paraId="65FA892C" w14:textId="77777777" w:rsidR="00061AE5" w:rsidRPr="00D80D31" w:rsidRDefault="00061AE5">
      <w:pPr>
        <w:pStyle w:val="Akapitzlist"/>
        <w:numPr>
          <w:ilvl w:val="3"/>
          <w:numId w:val="45"/>
        </w:numPr>
        <w:tabs>
          <w:tab w:val="clear" w:pos="2880"/>
        </w:tabs>
        <w:spacing w:after="0" w:line="240" w:lineRule="auto"/>
        <w:ind w:left="426" w:hanging="426"/>
        <w:jc w:val="both"/>
        <w:rPr>
          <w:rFonts w:asciiTheme="minorHAnsi" w:hAnsiTheme="minorHAnsi" w:cstheme="minorHAnsi"/>
        </w:rPr>
      </w:pPr>
      <w:r w:rsidRPr="00D80D31">
        <w:rPr>
          <w:rFonts w:asciiTheme="minorHAnsi" w:hAnsiTheme="minorHAnsi" w:cstheme="minorHAnsi"/>
        </w:rPr>
        <w:t>Wszelkie naprawy w okresie rękojmi i gwarancji wykonywane będą na koszt i ryzyko Wykonawcy.</w:t>
      </w:r>
    </w:p>
    <w:p w14:paraId="576D485B" w14:textId="77777777" w:rsidR="00061AE5" w:rsidRPr="00D80D31" w:rsidRDefault="00061AE5">
      <w:pPr>
        <w:pStyle w:val="Akapitzlist"/>
        <w:numPr>
          <w:ilvl w:val="3"/>
          <w:numId w:val="45"/>
        </w:numPr>
        <w:tabs>
          <w:tab w:val="clear" w:pos="2880"/>
        </w:tabs>
        <w:spacing w:after="0" w:line="240" w:lineRule="auto"/>
        <w:ind w:left="426" w:hanging="426"/>
        <w:jc w:val="both"/>
        <w:rPr>
          <w:rFonts w:asciiTheme="minorHAnsi" w:hAnsiTheme="minorHAnsi" w:cstheme="minorHAnsi"/>
        </w:rPr>
      </w:pPr>
      <w:r w:rsidRPr="00D80D31">
        <w:rPr>
          <w:rFonts w:asciiTheme="minorHAnsi" w:hAnsiTheme="minorHAnsi" w:cstheme="minorHAnsi"/>
        </w:rPr>
        <w:t>Wykonawca w trakcie wykonywania prac wynikających z rękojmi i gwarancji ponosi odpowiedzialność za wszelkie szkody osób trzecich w związku z wykonywaniem robót.</w:t>
      </w:r>
    </w:p>
    <w:p w14:paraId="167DB011" w14:textId="77777777" w:rsidR="00061AE5" w:rsidRPr="00D80D31" w:rsidRDefault="00061AE5">
      <w:pPr>
        <w:pStyle w:val="Akapitzlist"/>
        <w:numPr>
          <w:ilvl w:val="3"/>
          <w:numId w:val="45"/>
        </w:numPr>
        <w:tabs>
          <w:tab w:val="clear" w:pos="2880"/>
        </w:tabs>
        <w:spacing w:after="0" w:line="240" w:lineRule="auto"/>
        <w:ind w:left="426" w:hanging="426"/>
        <w:jc w:val="both"/>
        <w:rPr>
          <w:rFonts w:asciiTheme="minorHAnsi" w:hAnsiTheme="minorHAnsi" w:cstheme="minorHAnsi"/>
        </w:rPr>
      </w:pPr>
      <w:r w:rsidRPr="00D80D31">
        <w:rPr>
          <w:rFonts w:asciiTheme="minorHAnsi" w:hAnsiTheme="minorHAnsi" w:cstheme="minorHAnsi"/>
        </w:rPr>
        <w:t>Jeżeli Wykonawca nie usunie wad z tytułu rękojmi za wady i gwarancji jakości w terminie wskazanym przez Zamawiającego lub jeżeli wskutek wadliwie wykonanych robót wystąpią zjawiska zagrażające bezpieczeństwu, a roboty zabezpieczające nie zostaną podjęte przez Wykonawcę niezwłocznie, tj. nie później niż w ciągu 7 dni od daty powiadomienia, Zamawiający pisemnie wezwie Wykonawcę do usunięcia wad pod rygorem zlecenia wykonania zastępczego. Jeżeli Wykonawca, pomimo wezwania, pozostaje w zwłoce trwającej dłużej niż 7 dni od dnia wezwania, Zamawiający ma prawo zlecić usunięcie ich stronie trzeciej na koszt Wykonawcy. W tym przypadku koszty usuwania wad będą pokrywane w</w:t>
      </w:r>
      <w:r w:rsidR="006A3AC2" w:rsidRPr="00D80D31">
        <w:rPr>
          <w:rFonts w:asciiTheme="minorHAnsi" w:hAnsiTheme="minorHAnsi" w:cstheme="minorHAnsi"/>
        </w:rPr>
        <w:t> </w:t>
      </w:r>
      <w:r w:rsidRPr="00D80D31">
        <w:rPr>
          <w:rFonts w:asciiTheme="minorHAnsi" w:hAnsiTheme="minorHAnsi" w:cstheme="minorHAnsi"/>
        </w:rPr>
        <w:t>pierwszej kolejności z zatrzymanej kwoty będącej zabezpieczeniem należytego wykonania Umowy.</w:t>
      </w:r>
    </w:p>
    <w:p w14:paraId="6ED829F4" w14:textId="77777777" w:rsidR="00061AE5" w:rsidRPr="00D80D31" w:rsidRDefault="00061AE5">
      <w:pPr>
        <w:pStyle w:val="Akapitzlist"/>
        <w:numPr>
          <w:ilvl w:val="3"/>
          <w:numId w:val="45"/>
        </w:numPr>
        <w:tabs>
          <w:tab w:val="clear" w:pos="2880"/>
        </w:tabs>
        <w:spacing w:after="0" w:line="240" w:lineRule="auto"/>
        <w:ind w:left="426" w:hanging="426"/>
        <w:jc w:val="both"/>
        <w:rPr>
          <w:rFonts w:asciiTheme="minorHAnsi" w:hAnsiTheme="minorHAnsi" w:cstheme="minorHAnsi"/>
        </w:rPr>
      </w:pPr>
      <w:r w:rsidRPr="00D80D31">
        <w:rPr>
          <w:rFonts w:asciiTheme="minorHAnsi" w:hAnsiTheme="minorHAnsi" w:cstheme="minorHAnsi"/>
        </w:rPr>
        <w:t>Okresy gwarancji i rękojmi udzielane przez podwykonawców muszą odpowiadać, co najmniej okresowi udzielonemu przez Wykonawcę i liczone będą od daty odbioru bez zastrzeżeń całości zamówienia.</w:t>
      </w:r>
    </w:p>
    <w:p w14:paraId="75CE752A" w14:textId="77777777" w:rsidR="00061AE5" w:rsidRPr="00D80D31" w:rsidRDefault="00061AE5">
      <w:pPr>
        <w:pStyle w:val="Akapitzlist"/>
        <w:numPr>
          <w:ilvl w:val="3"/>
          <w:numId w:val="45"/>
        </w:numPr>
        <w:tabs>
          <w:tab w:val="clear" w:pos="2880"/>
        </w:tabs>
        <w:spacing w:after="0" w:line="240" w:lineRule="auto"/>
        <w:ind w:left="426" w:hanging="426"/>
        <w:jc w:val="both"/>
        <w:rPr>
          <w:rFonts w:asciiTheme="minorHAnsi" w:hAnsiTheme="minorHAnsi" w:cstheme="minorHAnsi"/>
        </w:rPr>
      </w:pPr>
      <w:r w:rsidRPr="00D80D31">
        <w:rPr>
          <w:rFonts w:asciiTheme="minorHAnsi" w:hAnsiTheme="minorHAnsi" w:cstheme="minorHAnsi"/>
        </w:rPr>
        <w:t>Jeżeli warunki gwarancji udzielonej przez producenta materiałów i urządzeń przewidują dłuższy okres gwarancji niż gwarancja udzielona przez Wykonawcę – obowiązuje gwarancja w wymiarze równym okresowi gwarancji producenta. Jednocześnie Wykonawca zobowiązuje się poinformować Zamawiającego o tym, czy i na jakie materiały i urządzenia obowiązuje gwarancja producenta i na jaki czas została ona udzielona, ze szczególnym obowiązkiem przekazania kart gwarancyjnych Zamawiającemu.</w:t>
      </w:r>
    </w:p>
    <w:p w14:paraId="0C71D275" w14:textId="77777777" w:rsidR="00061AE5" w:rsidRPr="00D80D31" w:rsidRDefault="00061AE5">
      <w:pPr>
        <w:pStyle w:val="Akapitzlist"/>
        <w:numPr>
          <w:ilvl w:val="3"/>
          <w:numId w:val="45"/>
        </w:numPr>
        <w:tabs>
          <w:tab w:val="clear" w:pos="2880"/>
        </w:tabs>
        <w:spacing w:after="0" w:line="240" w:lineRule="auto"/>
        <w:ind w:left="426" w:hanging="426"/>
        <w:jc w:val="both"/>
        <w:rPr>
          <w:rFonts w:asciiTheme="minorHAnsi" w:hAnsiTheme="minorHAnsi" w:cstheme="minorHAnsi"/>
        </w:rPr>
      </w:pPr>
      <w:r w:rsidRPr="00D80D31">
        <w:rPr>
          <w:rFonts w:asciiTheme="minorHAnsi" w:hAnsiTheme="minorHAnsi" w:cstheme="minorHAnsi"/>
        </w:rPr>
        <w:t>Wykonawca zobowiązuje się do przeprowadzenia, bez dodatkowego wynagrodzenia, niezbędnych przeglądów i konserwacji urządzeń oraz obiektów w okresie rękojmi za wady i gwarancji jakości.</w:t>
      </w:r>
    </w:p>
    <w:p w14:paraId="05A39246" w14:textId="77777777" w:rsidR="00061AE5" w:rsidRPr="00D80D31" w:rsidRDefault="00061AE5">
      <w:pPr>
        <w:pStyle w:val="Akapitzlist"/>
        <w:numPr>
          <w:ilvl w:val="3"/>
          <w:numId w:val="45"/>
        </w:numPr>
        <w:tabs>
          <w:tab w:val="clear" w:pos="2880"/>
        </w:tabs>
        <w:spacing w:after="0" w:line="240" w:lineRule="auto"/>
        <w:ind w:left="426" w:hanging="426"/>
        <w:jc w:val="both"/>
        <w:rPr>
          <w:rFonts w:asciiTheme="minorHAnsi" w:hAnsiTheme="minorHAnsi" w:cstheme="minorHAnsi"/>
        </w:rPr>
      </w:pPr>
      <w:r w:rsidRPr="00D80D31">
        <w:rPr>
          <w:rFonts w:asciiTheme="minorHAnsi" w:hAnsiTheme="minorHAnsi" w:cstheme="minorHAnsi"/>
        </w:rPr>
        <w:t>Wykonawca nie może odmówić usunięcia wady nawet gdyby wymagało to nadmiernych kosztów.</w:t>
      </w:r>
    </w:p>
    <w:p w14:paraId="6F2F2AA5" w14:textId="77777777" w:rsidR="00061AE5" w:rsidRPr="00D80D31" w:rsidRDefault="00061AE5">
      <w:pPr>
        <w:pStyle w:val="Akapitzlist"/>
        <w:numPr>
          <w:ilvl w:val="3"/>
          <w:numId w:val="45"/>
        </w:numPr>
        <w:tabs>
          <w:tab w:val="clear" w:pos="2880"/>
        </w:tabs>
        <w:spacing w:after="0" w:line="240" w:lineRule="auto"/>
        <w:ind w:left="426" w:hanging="426"/>
        <w:jc w:val="both"/>
        <w:rPr>
          <w:rFonts w:asciiTheme="minorHAnsi" w:hAnsiTheme="minorHAnsi" w:cstheme="minorHAnsi"/>
        </w:rPr>
      </w:pPr>
      <w:r w:rsidRPr="00D80D31">
        <w:rPr>
          <w:rFonts w:asciiTheme="minorHAnsi" w:hAnsiTheme="minorHAnsi" w:cstheme="minorHAnsi"/>
        </w:rPr>
        <w:t xml:space="preserve">Żadne z postanowień niniejszej Umowy nie będzie interpretowane jako ograniczenie lub wyłączenie odpowiedzialności Wykonawcy z tytułu rękojmi za wady. </w:t>
      </w:r>
    </w:p>
    <w:p w14:paraId="7F83E403" w14:textId="77777777" w:rsidR="00061AE5" w:rsidRPr="00D80D31" w:rsidRDefault="00061AE5">
      <w:pPr>
        <w:pStyle w:val="Akapitzlist"/>
        <w:numPr>
          <w:ilvl w:val="3"/>
          <w:numId w:val="45"/>
        </w:numPr>
        <w:tabs>
          <w:tab w:val="clear" w:pos="2880"/>
        </w:tabs>
        <w:spacing w:after="0" w:line="240" w:lineRule="auto"/>
        <w:ind w:left="426" w:hanging="426"/>
        <w:jc w:val="both"/>
        <w:rPr>
          <w:rFonts w:asciiTheme="minorHAnsi" w:hAnsiTheme="minorHAnsi" w:cstheme="minorHAnsi"/>
        </w:rPr>
      </w:pPr>
      <w:r w:rsidRPr="00D80D31">
        <w:rPr>
          <w:rFonts w:asciiTheme="minorHAnsi" w:hAnsiTheme="minorHAnsi" w:cstheme="minorHAnsi"/>
        </w:rPr>
        <w:lastRenderedPageBreak/>
        <w:t>Pozostałe warunki gwarancji zostały określone we wzorze gwarancji załączniku do Umowy.</w:t>
      </w:r>
    </w:p>
    <w:p w14:paraId="01CF52D6" w14:textId="77777777" w:rsidR="00061AE5" w:rsidRPr="00D80D31" w:rsidRDefault="00061AE5">
      <w:pPr>
        <w:pStyle w:val="Akapitzlist"/>
        <w:numPr>
          <w:ilvl w:val="3"/>
          <w:numId w:val="45"/>
        </w:numPr>
        <w:tabs>
          <w:tab w:val="clear" w:pos="2880"/>
        </w:tabs>
        <w:spacing w:after="0" w:line="240" w:lineRule="auto"/>
        <w:ind w:left="426" w:hanging="426"/>
        <w:jc w:val="both"/>
        <w:rPr>
          <w:rFonts w:asciiTheme="minorHAnsi" w:hAnsiTheme="minorHAnsi" w:cstheme="minorHAnsi"/>
        </w:rPr>
      </w:pPr>
      <w:r w:rsidRPr="00D80D31">
        <w:rPr>
          <w:rFonts w:asciiTheme="minorHAnsi" w:hAnsiTheme="minorHAnsi" w:cstheme="minorHAnsi"/>
        </w:rPr>
        <w:t>Przed upływem okresu gwarancji ustalonego w umowie, Zamawiający zarządza ostateczny pogwarancyjny odbiór robót.</w:t>
      </w:r>
    </w:p>
    <w:p w14:paraId="09A98615" w14:textId="77777777" w:rsidR="00304584" w:rsidRPr="00D80D31" w:rsidRDefault="00304584" w:rsidP="00515A89">
      <w:pPr>
        <w:rPr>
          <w:rFonts w:asciiTheme="minorHAnsi" w:hAnsiTheme="minorHAnsi" w:cstheme="minorHAnsi"/>
          <w:sz w:val="22"/>
          <w:szCs w:val="22"/>
        </w:rPr>
      </w:pPr>
    </w:p>
    <w:p w14:paraId="478978CC" w14:textId="77777777" w:rsidR="00851EF3" w:rsidRPr="00D80D31" w:rsidRDefault="00851EF3" w:rsidP="00515A89">
      <w:pPr>
        <w:jc w:val="center"/>
        <w:rPr>
          <w:rFonts w:asciiTheme="minorHAnsi" w:hAnsiTheme="minorHAnsi" w:cstheme="minorHAnsi"/>
          <w:sz w:val="22"/>
          <w:szCs w:val="22"/>
        </w:rPr>
      </w:pPr>
      <w:r w:rsidRPr="00D80D31">
        <w:rPr>
          <w:rFonts w:asciiTheme="minorHAnsi" w:hAnsiTheme="minorHAnsi" w:cstheme="minorHAnsi"/>
          <w:sz w:val="22"/>
          <w:szCs w:val="22"/>
        </w:rPr>
        <w:t>§</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1</w:t>
      </w:r>
      <w:r w:rsidR="00012CED" w:rsidRPr="00D80D31">
        <w:rPr>
          <w:rFonts w:asciiTheme="minorHAnsi" w:hAnsiTheme="minorHAnsi" w:cstheme="minorHAnsi"/>
          <w:sz w:val="22"/>
          <w:szCs w:val="22"/>
        </w:rPr>
        <w:t>5</w:t>
      </w:r>
      <w:r w:rsidRPr="00D80D31">
        <w:rPr>
          <w:rFonts w:asciiTheme="minorHAnsi" w:hAnsiTheme="minorHAnsi" w:cstheme="minorHAnsi"/>
          <w:sz w:val="22"/>
          <w:szCs w:val="22"/>
        </w:rPr>
        <w:t>.</w:t>
      </w:r>
    </w:p>
    <w:p w14:paraId="7FEBF82C" w14:textId="77777777" w:rsidR="004D7770" w:rsidRPr="00D80D31" w:rsidRDefault="004D7770">
      <w:pPr>
        <w:numPr>
          <w:ilvl w:val="0"/>
          <w:numId w:val="32"/>
        </w:numPr>
        <w:tabs>
          <w:tab w:val="left" w:pos="426"/>
        </w:tabs>
        <w:ind w:left="426" w:hanging="426"/>
        <w:jc w:val="both"/>
        <w:rPr>
          <w:rFonts w:asciiTheme="minorHAnsi" w:hAnsiTheme="minorHAnsi" w:cstheme="minorHAnsi"/>
          <w:bCs/>
          <w:sz w:val="22"/>
          <w:szCs w:val="22"/>
        </w:rPr>
      </w:pPr>
      <w:r w:rsidRPr="00D80D31">
        <w:rPr>
          <w:rFonts w:asciiTheme="minorHAnsi" w:hAnsiTheme="minorHAnsi" w:cstheme="minorHAnsi"/>
          <w:bCs/>
          <w:sz w:val="22"/>
          <w:szCs w:val="22"/>
          <w:lang w:eastAsia="pl-PL"/>
        </w:rPr>
        <w:t>Zamawiający wymaga, aby Wykonawca lub podwykonawca przy realizacji przedmiotu zamówienia zatrudniał na podstawie umowy o pracę w rozumieniu przepisów</w:t>
      </w:r>
      <w:r w:rsidR="000D4BBB" w:rsidRPr="00D80D31">
        <w:rPr>
          <w:rFonts w:asciiTheme="minorHAnsi" w:hAnsiTheme="minorHAnsi" w:cstheme="minorHAnsi"/>
          <w:bCs/>
          <w:sz w:val="22"/>
          <w:szCs w:val="22"/>
        </w:rPr>
        <w:t xml:space="preserve"> </w:t>
      </w:r>
      <w:r w:rsidR="000D4BBB" w:rsidRPr="00D80D31">
        <w:rPr>
          <w:rFonts w:asciiTheme="minorHAnsi" w:hAnsiTheme="minorHAnsi" w:cstheme="minorHAnsi"/>
          <w:sz w:val="22"/>
          <w:szCs w:val="22"/>
        </w:rPr>
        <w:t>ustawy z dnia 26 czerwca 1974 r. Kodeks Pracy (tekst jednolity Dz. U. z 202</w:t>
      </w:r>
      <w:r w:rsidR="0065568C" w:rsidRPr="00D80D31">
        <w:rPr>
          <w:rFonts w:asciiTheme="minorHAnsi" w:hAnsiTheme="minorHAnsi" w:cstheme="minorHAnsi"/>
          <w:sz w:val="22"/>
          <w:szCs w:val="22"/>
        </w:rPr>
        <w:t>2</w:t>
      </w:r>
      <w:r w:rsidR="000D4BBB" w:rsidRPr="00D80D31">
        <w:rPr>
          <w:rFonts w:asciiTheme="minorHAnsi" w:hAnsiTheme="minorHAnsi" w:cstheme="minorHAnsi"/>
          <w:sz w:val="22"/>
          <w:szCs w:val="22"/>
        </w:rPr>
        <w:t xml:space="preserve"> r., poz. </w:t>
      </w:r>
      <w:r w:rsidR="0065568C" w:rsidRPr="00D80D31">
        <w:rPr>
          <w:rFonts w:asciiTheme="minorHAnsi" w:hAnsiTheme="minorHAnsi" w:cstheme="minorHAnsi"/>
          <w:sz w:val="22"/>
          <w:szCs w:val="22"/>
        </w:rPr>
        <w:t>1510</w:t>
      </w:r>
      <w:r w:rsidR="000D4BBB" w:rsidRPr="00D80D31">
        <w:rPr>
          <w:rFonts w:asciiTheme="minorHAnsi" w:hAnsiTheme="minorHAnsi" w:cstheme="minorHAnsi"/>
          <w:sz w:val="22"/>
          <w:szCs w:val="22"/>
        </w:rPr>
        <w:t>)</w:t>
      </w:r>
      <w:r w:rsidR="000D4BBB" w:rsidRPr="00D80D31">
        <w:rPr>
          <w:rFonts w:asciiTheme="minorHAnsi" w:hAnsiTheme="minorHAnsi" w:cstheme="minorHAnsi"/>
          <w:bCs/>
          <w:sz w:val="22"/>
          <w:szCs w:val="22"/>
        </w:rPr>
        <w:t xml:space="preserve"> </w:t>
      </w:r>
      <w:r w:rsidRPr="00D80D31">
        <w:rPr>
          <w:rFonts w:asciiTheme="minorHAnsi" w:hAnsiTheme="minorHAnsi" w:cstheme="minorHAnsi"/>
          <w:bCs/>
          <w:sz w:val="22"/>
          <w:szCs w:val="22"/>
          <w:lang w:eastAsia="pl-PL"/>
        </w:rPr>
        <w:t xml:space="preserve">osoby wykonujące prace </w:t>
      </w:r>
      <w:r w:rsidR="001E427E" w:rsidRPr="00D80D31">
        <w:rPr>
          <w:rFonts w:asciiTheme="minorHAnsi" w:hAnsiTheme="minorHAnsi" w:cstheme="minorHAnsi"/>
          <w:bCs/>
          <w:sz w:val="22"/>
          <w:szCs w:val="22"/>
          <w:lang w:eastAsia="pl-PL"/>
        </w:rPr>
        <w:t>roboty budowlane.</w:t>
      </w:r>
      <w:r w:rsidR="007F4259" w:rsidRPr="00D80D31">
        <w:rPr>
          <w:rFonts w:asciiTheme="minorHAnsi" w:hAnsiTheme="minorHAnsi" w:cstheme="minorHAnsi"/>
          <w:bCs/>
          <w:color w:val="C00000"/>
          <w:sz w:val="22"/>
          <w:szCs w:val="22"/>
          <w:lang w:eastAsia="pl-PL"/>
        </w:rPr>
        <w:t xml:space="preserve"> </w:t>
      </w:r>
      <w:r w:rsidRPr="00D80D31">
        <w:rPr>
          <w:rFonts w:asciiTheme="minorHAnsi" w:hAnsiTheme="minorHAnsi" w:cstheme="minorHAnsi"/>
          <w:bCs/>
          <w:sz w:val="22"/>
          <w:szCs w:val="22"/>
          <w:lang w:eastAsia="pl-PL"/>
        </w:rPr>
        <w:t xml:space="preserve">Ustalenie wymiaru czasu pracy oraz liczby osób, Zamawiający pozostawia w gestii Wykonawcy, podwykonawcy. </w:t>
      </w:r>
    </w:p>
    <w:p w14:paraId="1A9CAB3E" w14:textId="77777777" w:rsidR="00851EF3" w:rsidRPr="00D80D31" w:rsidRDefault="00851EF3">
      <w:pPr>
        <w:numPr>
          <w:ilvl w:val="0"/>
          <w:numId w:val="32"/>
        </w:numPr>
        <w:tabs>
          <w:tab w:val="left" w:pos="426"/>
        </w:tabs>
        <w:ind w:left="426" w:hanging="426"/>
        <w:jc w:val="both"/>
        <w:rPr>
          <w:rFonts w:asciiTheme="minorHAnsi" w:eastAsia="Arial" w:hAnsiTheme="minorHAnsi" w:cstheme="minorHAnsi"/>
          <w:sz w:val="22"/>
          <w:szCs w:val="22"/>
        </w:rPr>
      </w:pPr>
      <w:r w:rsidRPr="00D80D31">
        <w:rPr>
          <w:rFonts w:asciiTheme="minorHAnsi" w:hAnsiTheme="minorHAnsi" w:cstheme="minorHAnsi"/>
          <w:sz w:val="22"/>
          <w:szCs w:val="22"/>
        </w:rPr>
        <w:t>Zamawiający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zastrzega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sobie</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możliwość</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trakcie</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realizacji</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zamówienia</w:t>
      </w:r>
      <w:r w:rsidRPr="00D80D31">
        <w:rPr>
          <w:rFonts w:asciiTheme="minorHAnsi" w:eastAsia="Arial" w:hAnsiTheme="minorHAnsi" w:cstheme="minorHAnsi"/>
          <w:sz w:val="22"/>
          <w:szCs w:val="22"/>
        </w:rPr>
        <w:t xml:space="preserve"> </w:t>
      </w:r>
      <w:r w:rsidR="00484235" w:rsidRPr="00D80D31">
        <w:rPr>
          <w:rFonts w:asciiTheme="minorHAnsi" w:eastAsia="Arial" w:hAnsiTheme="minorHAnsi" w:cstheme="minorHAnsi"/>
          <w:sz w:val="22"/>
          <w:szCs w:val="22"/>
        </w:rPr>
        <w:t xml:space="preserve">do </w:t>
      </w:r>
      <w:r w:rsidRPr="00D80D31">
        <w:rPr>
          <w:rFonts w:asciiTheme="minorHAnsi" w:hAnsiTheme="minorHAnsi" w:cstheme="minorHAnsi"/>
          <w:sz w:val="22"/>
          <w:szCs w:val="22"/>
        </w:rPr>
        <w:t>kontroli</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wobec</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Wykonawcy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odnośnie</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spełniania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przez</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Wykonawcę</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lub</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podwykonawcę</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wymogu</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zatrudnienia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na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podstawie</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umowy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o</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pracę</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osób</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wykonujących</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wskazane</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w:t>
      </w:r>
      <w:r w:rsidR="00D91C2D" w:rsidRPr="00D80D31">
        <w:rPr>
          <w:rFonts w:asciiTheme="minorHAnsi" w:eastAsia="Arial" w:hAnsiTheme="minorHAnsi" w:cstheme="minorHAnsi"/>
          <w:sz w:val="22"/>
          <w:szCs w:val="22"/>
        </w:rPr>
        <w:t xml:space="preserve"> </w:t>
      </w:r>
      <w:r w:rsidR="00D91C2D" w:rsidRPr="00D80D31">
        <w:rPr>
          <w:rFonts w:asciiTheme="minorHAnsi" w:hAnsiTheme="minorHAnsi" w:cstheme="minorHAnsi"/>
          <w:sz w:val="22"/>
          <w:szCs w:val="22"/>
        </w:rPr>
        <w:t>§ 1</w:t>
      </w:r>
      <w:r w:rsidR="00296F89" w:rsidRPr="00D80D31">
        <w:rPr>
          <w:rFonts w:asciiTheme="minorHAnsi" w:hAnsiTheme="minorHAnsi" w:cstheme="minorHAnsi"/>
          <w:sz w:val="22"/>
          <w:szCs w:val="22"/>
        </w:rPr>
        <w:t>5</w:t>
      </w:r>
      <w:r w:rsidR="00D91C2D"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ust.</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1</w:t>
      </w:r>
      <w:r w:rsidRPr="00D80D31">
        <w:rPr>
          <w:rFonts w:asciiTheme="minorHAnsi" w:eastAsia="Arial" w:hAnsiTheme="minorHAnsi" w:cstheme="minorHAnsi"/>
          <w:sz w:val="22"/>
          <w:szCs w:val="22"/>
        </w:rPr>
        <w:t xml:space="preserve"> </w:t>
      </w:r>
      <w:r w:rsidR="00D91C2D" w:rsidRPr="00D80D31">
        <w:rPr>
          <w:rFonts w:asciiTheme="minorHAnsi" w:eastAsia="Arial" w:hAnsiTheme="minorHAnsi" w:cstheme="minorHAnsi"/>
          <w:sz w:val="22"/>
          <w:szCs w:val="22"/>
        </w:rPr>
        <w:t xml:space="preserve">niniejszej umowy </w:t>
      </w:r>
      <w:r w:rsidRPr="00D80D31">
        <w:rPr>
          <w:rFonts w:asciiTheme="minorHAnsi" w:hAnsiTheme="minorHAnsi" w:cstheme="minorHAnsi"/>
          <w:sz w:val="22"/>
          <w:szCs w:val="22"/>
        </w:rPr>
        <w:t>czynności,</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szczególności</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poprzez:</w:t>
      </w:r>
      <w:r w:rsidRPr="00D80D31">
        <w:rPr>
          <w:rFonts w:asciiTheme="minorHAnsi" w:eastAsia="Arial" w:hAnsiTheme="minorHAnsi" w:cstheme="minorHAnsi"/>
          <w:sz w:val="22"/>
          <w:szCs w:val="22"/>
        </w:rPr>
        <w:t xml:space="preserve"> </w:t>
      </w:r>
    </w:p>
    <w:p w14:paraId="07623BB9" w14:textId="77777777" w:rsidR="00851EF3" w:rsidRPr="00D80D31" w:rsidRDefault="00851EF3">
      <w:pPr>
        <w:numPr>
          <w:ilvl w:val="0"/>
          <w:numId w:val="29"/>
        </w:numPr>
        <w:tabs>
          <w:tab w:val="left" w:pos="851"/>
        </w:tabs>
        <w:ind w:left="851" w:hanging="425"/>
        <w:jc w:val="both"/>
        <w:rPr>
          <w:rFonts w:asciiTheme="minorHAnsi" w:eastAsia="Arial" w:hAnsiTheme="minorHAnsi" w:cstheme="minorHAnsi"/>
          <w:sz w:val="22"/>
          <w:szCs w:val="22"/>
        </w:rPr>
      </w:pPr>
      <w:r w:rsidRPr="00D80D31">
        <w:rPr>
          <w:rFonts w:asciiTheme="minorHAnsi" w:hAnsiTheme="minorHAnsi" w:cstheme="minorHAnsi"/>
          <w:sz w:val="22"/>
          <w:szCs w:val="22"/>
        </w:rPr>
        <w:t>żądanie</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oświadczeń</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i</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dokumentów</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zakresie</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potwierdzenia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spełniania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wymogu</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zatrudnienia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na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podstawie</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umowy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o</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pracę</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osób</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wykonujących</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czynności</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określone</w:t>
      </w:r>
      <w:r w:rsidRPr="00D80D31">
        <w:rPr>
          <w:rFonts w:asciiTheme="minorHAnsi" w:eastAsia="Arial" w:hAnsiTheme="minorHAnsi" w:cstheme="minorHAnsi"/>
          <w:sz w:val="22"/>
          <w:szCs w:val="22"/>
        </w:rPr>
        <w:t xml:space="preserve"> </w:t>
      </w:r>
      <w:r w:rsidR="00D91C2D" w:rsidRPr="00D80D31">
        <w:rPr>
          <w:rFonts w:asciiTheme="minorHAnsi" w:hAnsiTheme="minorHAnsi" w:cstheme="minorHAnsi"/>
          <w:sz w:val="22"/>
          <w:szCs w:val="22"/>
        </w:rPr>
        <w:t>w</w:t>
      </w:r>
      <w:r w:rsidR="00D91C2D" w:rsidRPr="00D80D31">
        <w:rPr>
          <w:rFonts w:asciiTheme="minorHAnsi" w:eastAsia="Arial" w:hAnsiTheme="minorHAnsi" w:cstheme="minorHAnsi"/>
          <w:sz w:val="22"/>
          <w:szCs w:val="22"/>
        </w:rPr>
        <w:t xml:space="preserve"> </w:t>
      </w:r>
      <w:r w:rsidR="00D91C2D" w:rsidRPr="00D80D31">
        <w:rPr>
          <w:rFonts w:asciiTheme="minorHAnsi" w:hAnsiTheme="minorHAnsi" w:cstheme="minorHAnsi"/>
          <w:sz w:val="22"/>
          <w:szCs w:val="22"/>
        </w:rPr>
        <w:t>§ 1</w:t>
      </w:r>
      <w:r w:rsidR="00296F89" w:rsidRPr="00D80D31">
        <w:rPr>
          <w:rFonts w:asciiTheme="minorHAnsi" w:hAnsiTheme="minorHAnsi" w:cstheme="minorHAnsi"/>
          <w:sz w:val="22"/>
          <w:szCs w:val="22"/>
        </w:rPr>
        <w:t>5</w:t>
      </w:r>
      <w:r w:rsidR="00D91C2D" w:rsidRPr="00D80D31">
        <w:rPr>
          <w:rFonts w:asciiTheme="minorHAnsi" w:eastAsia="Arial" w:hAnsiTheme="minorHAnsi" w:cstheme="minorHAnsi"/>
          <w:sz w:val="22"/>
          <w:szCs w:val="22"/>
        </w:rPr>
        <w:t xml:space="preserve"> </w:t>
      </w:r>
      <w:r w:rsidR="00D91C2D" w:rsidRPr="00D80D31">
        <w:rPr>
          <w:rFonts w:asciiTheme="minorHAnsi" w:hAnsiTheme="minorHAnsi" w:cstheme="minorHAnsi"/>
          <w:sz w:val="22"/>
          <w:szCs w:val="22"/>
        </w:rPr>
        <w:t>ust.</w:t>
      </w:r>
      <w:r w:rsidR="00D91C2D" w:rsidRPr="00D80D31">
        <w:rPr>
          <w:rFonts w:asciiTheme="minorHAnsi" w:eastAsia="Arial" w:hAnsiTheme="minorHAnsi" w:cstheme="minorHAnsi"/>
          <w:sz w:val="22"/>
          <w:szCs w:val="22"/>
        </w:rPr>
        <w:t xml:space="preserve"> </w:t>
      </w:r>
      <w:r w:rsidR="00D91C2D" w:rsidRPr="00D80D31">
        <w:rPr>
          <w:rFonts w:asciiTheme="minorHAnsi" w:hAnsiTheme="minorHAnsi" w:cstheme="minorHAnsi"/>
          <w:sz w:val="22"/>
          <w:szCs w:val="22"/>
        </w:rPr>
        <w:t>1</w:t>
      </w:r>
      <w:r w:rsidR="00D91C2D" w:rsidRPr="00D80D31">
        <w:rPr>
          <w:rFonts w:asciiTheme="minorHAnsi" w:eastAsia="Arial" w:hAnsiTheme="minorHAnsi" w:cstheme="minorHAnsi"/>
          <w:sz w:val="22"/>
          <w:szCs w:val="22"/>
        </w:rPr>
        <w:t xml:space="preserve"> niniejszej umowy</w:t>
      </w:r>
      <w:r w:rsidRPr="00D80D31">
        <w:rPr>
          <w:rFonts w:asciiTheme="minorHAnsi" w:hAnsiTheme="minorHAnsi" w:cstheme="minorHAnsi"/>
          <w:sz w:val="22"/>
          <w:szCs w:val="22"/>
        </w:rPr>
        <w:t>,</w:t>
      </w:r>
      <w:r w:rsidRPr="00D80D31">
        <w:rPr>
          <w:rFonts w:asciiTheme="minorHAnsi" w:eastAsia="Arial" w:hAnsiTheme="minorHAnsi" w:cstheme="minorHAnsi"/>
          <w:sz w:val="22"/>
          <w:szCs w:val="22"/>
        </w:rPr>
        <w:t xml:space="preserve"> </w:t>
      </w:r>
    </w:p>
    <w:p w14:paraId="5E99E5A6" w14:textId="77777777" w:rsidR="00851EF3" w:rsidRPr="00D80D31" w:rsidRDefault="00851EF3">
      <w:pPr>
        <w:numPr>
          <w:ilvl w:val="0"/>
          <w:numId w:val="29"/>
        </w:numPr>
        <w:tabs>
          <w:tab w:val="left" w:pos="851"/>
        </w:tabs>
        <w:ind w:left="851" w:hanging="425"/>
        <w:jc w:val="both"/>
        <w:rPr>
          <w:rFonts w:asciiTheme="minorHAnsi" w:eastAsia="Arial" w:hAnsiTheme="minorHAnsi" w:cstheme="minorHAnsi"/>
          <w:sz w:val="22"/>
          <w:szCs w:val="22"/>
        </w:rPr>
      </w:pPr>
      <w:r w:rsidRPr="00D80D31">
        <w:rPr>
          <w:rFonts w:asciiTheme="minorHAnsi" w:hAnsiTheme="minorHAnsi" w:cstheme="minorHAnsi"/>
          <w:sz w:val="22"/>
          <w:szCs w:val="22"/>
        </w:rPr>
        <w:t>żądanie</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wyjaśnień</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przypadku</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wątpliwości</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zakresie</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potwierdzenia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spełniania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w/w</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wymogów,</w:t>
      </w:r>
      <w:r w:rsidRPr="00D80D31">
        <w:rPr>
          <w:rFonts w:asciiTheme="minorHAnsi" w:eastAsia="Arial" w:hAnsiTheme="minorHAnsi" w:cstheme="minorHAnsi"/>
          <w:sz w:val="22"/>
          <w:szCs w:val="22"/>
        </w:rPr>
        <w:t xml:space="preserve"> </w:t>
      </w:r>
    </w:p>
    <w:p w14:paraId="510BE90C" w14:textId="77777777" w:rsidR="004D7770" w:rsidRPr="00D80D31" w:rsidRDefault="00851EF3">
      <w:pPr>
        <w:numPr>
          <w:ilvl w:val="0"/>
          <w:numId w:val="29"/>
        </w:numPr>
        <w:tabs>
          <w:tab w:val="left" w:pos="851"/>
        </w:tabs>
        <w:ind w:left="851" w:hanging="425"/>
        <w:jc w:val="both"/>
        <w:rPr>
          <w:rFonts w:asciiTheme="minorHAnsi" w:hAnsiTheme="minorHAnsi" w:cstheme="minorHAnsi"/>
          <w:sz w:val="22"/>
          <w:szCs w:val="22"/>
        </w:rPr>
      </w:pPr>
      <w:r w:rsidRPr="00D80D31">
        <w:rPr>
          <w:rFonts w:asciiTheme="minorHAnsi" w:hAnsiTheme="minorHAnsi" w:cstheme="minorHAnsi"/>
          <w:sz w:val="22"/>
          <w:szCs w:val="22"/>
        </w:rPr>
        <w:t>wystąpienie</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do</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Państwowej</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Inspekcji</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Pracy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o</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przeprowadzenia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kontroli</w:t>
      </w:r>
      <w:r w:rsidRPr="00D80D31">
        <w:rPr>
          <w:rFonts w:asciiTheme="minorHAnsi" w:eastAsia="Arial" w:hAnsiTheme="minorHAnsi" w:cstheme="minorHAnsi"/>
          <w:sz w:val="22"/>
          <w:szCs w:val="22"/>
        </w:rPr>
        <w:t xml:space="preserve"> </w:t>
      </w:r>
      <w:r w:rsidR="004D7770" w:rsidRPr="00D80D31">
        <w:rPr>
          <w:rFonts w:asciiTheme="minorHAnsi" w:eastAsia="Arial" w:hAnsiTheme="minorHAnsi" w:cstheme="minorHAnsi"/>
          <w:sz w:val="22"/>
          <w:szCs w:val="22"/>
        </w:rPr>
        <w:t xml:space="preserve">formy </w:t>
      </w:r>
      <w:r w:rsidRPr="00D80D31">
        <w:rPr>
          <w:rFonts w:asciiTheme="minorHAnsi" w:hAnsiTheme="minorHAnsi" w:cstheme="minorHAnsi"/>
          <w:sz w:val="22"/>
          <w:szCs w:val="22"/>
        </w:rPr>
        <w:t>zatrudnienia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pracowników</w:t>
      </w:r>
      <w:r w:rsidR="004D7770" w:rsidRPr="00D80D31">
        <w:rPr>
          <w:rFonts w:asciiTheme="minorHAnsi" w:eastAsia="Arial" w:hAnsiTheme="minorHAnsi" w:cstheme="minorHAnsi"/>
          <w:sz w:val="22"/>
          <w:szCs w:val="22"/>
        </w:rPr>
        <w:t>.</w:t>
      </w:r>
    </w:p>
    <w:p w14:paraId="50F83FBC" w14:textId="77777777" w:rsidR="004D7770" w:rsidRPr="00D80D31" w:rsidRDefault="00851EF3">
      <w:pPr>
        <w:numPr>
          <w:ilvl w:val="0"/>
          <w:numId w:val="33"/>
        </w:numPr>
        <w:tabs>
          <w:tab w:val="left" w:pos="426"/>
        </w:tabs>
        <w:ind w:left="426" w:hanging="426"/>
        <w:jc w:val="both"/>
        <w:rPr>
          <w:rFonts w:asciiTheme="minorHAnsi" w:hAnsiTheme="minorHAnsi" w:cstheme="minorHAnsi"/>
          <w:sz w:val="22"/>
          <w:szCs w:val="22"/>
        </w:rPr>
      </w:pPr>
      <w:r w:rsidRPr="00D80D31">
        <w:rPr>
          <w:rFonts w:asciiTheme="minorHAnsi" w:hAnsiTheme="minorHAnsi" w:cstheme="minorHAnsi"/>
          <w:sz w:val="22"/>
          <w:szCs w:val="22"/>
        </w:rPr>
        <w:t>Po</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rozpoczęciu</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realizacji</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zamówienia,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nie</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później</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niż</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terminie</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5</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dni</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od</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przystąpienia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do</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realizacji</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przedmiotu</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umowy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oraz</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na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każde</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wezwanie</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Zamawiającego,</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wyznaczonym</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tym</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wezwaniu</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terminie</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Wykonawca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przedłoży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Zamawiającemu,</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jeden</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ze</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wskazanych</w:t>
      </w:r>
      <w:r w:rsidRPr="00D80D31">
        <w:rPr>
          <w:rFonts w:asciiTheme="minorHAnsi" w:eastAsia="Arial" w:hAnsiTheme="minorHAnsi" w:cstheme="minorHAnsi"/>
          <w:sz w:val="22"/>
          <w:szCs w:val="22"/>
        </w:rPr>
        <w:t xml:space="preserve"> </w:t>
      </w:r>
      <w:r w:rsidR="00D91C2D" w:rsidRPr="00D80D31">
        <w:rPr>
          <w:rFonts w:asciiTheme="minorHAnsi" w:hAnsiTheme="minorHAnsi" w:cstheme="minorHAnsi"/>
          <w:sz w:val="22"/>
          <w:szCs w:val="22"/>
        </w:rPr>
        <w:t>w</w:t>
      </w:r>
      <w:r w:rsidR="00D91C2D" w:rsidRPr="00D80D31">
        <w:rPr>
          <w:rFonts w:asciiTheme="minorHAnsi" w:eastAsia="Arial" w:hAnsiTheme="minorHAnsi" w:cstheme="minorHAnsi"/>
          <w:sz w:val="22"/>
          <w:szCs w:val="22"/>
        </w:rPr>
        <w:t xml:space="preserve"> </w:t>
      </w:r>
      <w:r w:rsidR="00D91C2D" w:rsidRPr="00D80D31">
        <w:rPr>
          <w:rFonts w:asciiTheme="minorHAnsi" w:hAnsiTheme="minorHAnsi" w:cstheme="minorHAnsi"/>
          <w:sz w:val="22"/>
          <w:szCs w:val="22"/>
        </w:rPr>
        <w:t>§ 1</w:t>
      </w:r>
      <w:r w:rsidR="00296F89" w:rsidRPr="00D80D31">
        <w:rPr>
          <w:rFonts w:asciiTheme="minorHAnsi" w:hAnsiTheme="minorHAnsi" w:cstheme="minorHAnsi"/>
          <w:sz w:val="22"/>
          <w:szCs w:val="22"/>
        </w:rPr>
        <w:t>5</w:t>
      </w:r>
      <w:r w:rsidR="00D91C2D" w:rsidRPr="00D80D31">
        <w:rPr>
          <w:rFonts w:asciiTheme="minorHAnsi" w:eastAsia="Arial" w:hAnsiTheme="minorHAnsi" w:cstheme="minorHAnsi"/>
          <w:sz w:val="22"/>
          <w:szCs w:val="22"/>
        </w:rPr>
        <w:t xml:space="preserve"> </w:t>
      </w:r>
      <w:r w:rsidR="00D91C2D" w:rsidRPr="00D80D31">
        <w:rPr>
          <w:rFonts w:asciiTheme="minorHAnsi" w:hAnsiTheme="minorHAnsi" w:cstheme="minorHAnsi"/>
          <w:sz w:val="22"/>
          <w:szCs w:val="22"/>
        </w:rPr>
        <w:t>ust.</w:t>
      </w:r>
      <w:r w:rsidR="00D91C2D" w:rsidRPr="00D80D31">
        <w:rPr>
          <w:rFonts w:asciiTheme="minorHAnsi" w:eastAsia="Arial" w:hAnsiTheme="minorHAnsi" w:cstheme="minorHAnsi"/>
          <w:sz w:val="22"/>
          <w:szCs w:val="22"/>
        </w:rPr>
        <w:t xml:space="preserve"> </w:t>
      </w:r>
      <w:r w:rsidR="00D91C2D" w:rsidRPr="00D80D31">
        <w:rPr>
          <w:rFonts w:asciiTheme="minorHAnsi" w:hAnsiTheme="minorHAnsi" w:cstheme="minorHAnsi"/>
          <w:sz w:val="22"/>
          <w:szCs w:val="22"/>
        </w:rPr>
        <w:t>4</w:t>
      </w:r>
      <w:r w:rsidR="00D91C2D" w:rsidRPr="00D80D31">
        <w:rPr>
          <w:rFonts w:asciiTheme="minorHAnsi" w:eastAsia="Arial" w:hAnsiTheme="minorHAnsi" w:cstheme="minorHAnsi"/>
          <w:sz w:val="22"/>
          <w:szCs w:val="22"/>
        </w:rPr>
        <w:t xml:space="preserve"> niniejszej umowy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dokumentów</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celu</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potwierdzenia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zatrudnienia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przez</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Wykonawcę</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lub</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podwykonawcę</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na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podstawie</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umowy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o</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pracę</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osób</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wykonujących</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wskazane</w:t>
      </w:r>
      <w:r w:rsidRPr="00D80D31">
        <w:rPr>
          <w:rFonts w:asciiTheme="minorHAnsi" w:eastAsia="Arial" w:hAnsiTheme="minorHAnsi" w:cstheme="minorHAnsi"/>
          <w:sz w:val="22"/>
          <w:szCs w:val="22"/>
        </w:rPr>
        <w:t xml:space="preserve"> </w:t>
      </w:r>
      <w:r w:rsidR="00D91C2D" w:rsidRPr="00D80D31">
        <w:rPr>
          <w:rFonts w:asciiTheme="minorHAnsi" w:hAnsiTheme="minorHAnsi" w:cstheme="minorHAnsi"/>
          <w:sz w:val="22"/>
          <w:szCs w:val="22"/>
        </w:rPr>
        <w:t>w</w:t>
      </w:r>
      <w:r w:rsidR="00D91C2D" w:rsidRPr="00D80D31">
        <w:rPr>
          <w:rFonts w:asciiTheme="minorHAnsi" w:eastAsia="Arial" w:hAnsiTheme="minorHAnsi" w:cstheme="minorHAnsi"/>
          <w:sz w:val="22"/>
          <w:szCs w:val="22"/>
        </w:rPr>
        <w:t xml:space="preserve"> </w:t>
      </w:r>
      <w:r w:rsidR="00D91C2D" w:rsidRPr="00D80D31">
        <w:rPr>
          <w:rFonts w:asciiTheme="minorHAnsi" w:hAnsiTheme="minorHAnsi" w:cstheme="minorHAnsi"/>
          <w:sz w:val="22"/>
          <w:szCs w:val="22"/>
        </w:rPr>
        <w:t>§ 1</w:t>
      </w:r>
      <w:r w:rsidR="00296F89" w:rsidRPr="00D80D31">
        <w:rPr>
          <w:rFonts w:asciiTheme="minorHAnsi" w:hAnsiTheme="minorHAnsi" w:cstheme="minorHAnsi"/>
          <w:sz w:val="22"/>
          <w:szCs w:val="22"/>
        </w:rPr>
        <w:t>5</w:t>
      </w:r>
      <w:r w:rsidR="00D91C2D" w:rsidRPr="00D80D31">
        <w:rPr>
          <w:rFonts w:asciiTheme="minorHAnsi" w:eastAsia="Arial" w:hAnsiTheme="minorHAnsi" w:cstheme="minorHAnsi"/>
          <w:sz w:val="22"/>
          <w:szCs w:val="22"/>
        </w:rPr>
        <w:t xml:space="preserve"> </w:t>
      </w:r>
      <w:r w:rsidR="00D91C2D" w:rsidRPr="00D80D31">
        <w:rPr>
          <w:rFonts w:asciiTheme="minorHAnsi" w:hAnsiTheme="minorHAnsi" w:cstheme="minorHAnsi"/>
          <w:sz w:val="22"/>
          <w:szCs w:val="22"/>
        </w:rPr>
        <w:t>ust.</w:t>
      </w:r>
      <w:r w:rsidR="00D91C2D" w:rsidRPr="00D80D31">
        <w:rPr>
          <w:rFonts w:asciiTheme="minorHAnsi" w:eastAsia="Arial" w:hAnsiTheme="minorHAnsi" w:cstheme="minorHAnsi"/>
          <w:sz w:val="22"/>
          <w:szCs w:val="22"/>
        </w:rPr>
        <w:t xml:space="preserve"> </w:t>
      </w:r>
      <w:r w:rsidR="00D91C2D" w:rsidRPr="00D80D31">
        <w:rPr>
          <w:rFonts w:asciiTheme="minorHAnsi" w:hAnsiTheme="minorHAnsi" w:cstheme="minorHAnsi"/>
          <w:sz w:val="22"/>
          <w:szCs w:val="22"/>
        </w:rPr>
        <w:t>1</w:t>
      </w:r>
      <w:r w:rsidR="00D91C2D" w:rsidRPr="00D80D31">
        <w:rPr>
          <w:rFonts w:asciiTheme="minorHAnsi" w:eastAsia="Arial" w:hAnsiTheme="minorHAnsi" w:cstheme="minorHAnsi"/>
          <w:sz w:val="22"/>
          <w:szCs w:val="22"/>
        </w:rPr>
        <w:t xml:space="preserve"> niniejszej umowy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czynności</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trakcie</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realizacji</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zamówienia.</w:t>
      </w:r>
    </w:p>
    <w:p w14:paraId="5EB1E8FC" w14:textId="77777777" w:rsidR="00851EF3" w:rsidRPr="00D80D31" w:rsidRDefault="00851EF3">
      <w:pPr>
        <w:numPr>
          <w:ilvl w:val="0"/>
          <w:numId w:val="33"/>
        </w:numPr>
        <w:tabs>
          <w:tab w:val="left" w:pos="426"/>
        </w:tabs>
        <w:ind w:left="426" w:hanging="426"/>
        <w:jc w:val="both"/>
        <w:rPr>
          <w:rFonts w:asciiTheme="minorHAnsi" w:eastAsia="Arial" w:hAnsiTheme="minorHAnsi" w:cstheme="minorHAnsi"/>
          <w:sz w:val="22"/>
          <w:szCs w:val="22"/>
        </w:rPr>
      </w:pPr>
      <w:r w:rsidRPr="00D80D31">
        <w:rPr>
          <w:rFonts w:asciiTheme="minorHAnsi" w:hAnsiTheme="minorHAnsi" w:cstheme="minorHAnsi"/>
          <w:sz w:val="22"/>
          <w:szCs w:val="22"/>
        </w:rPr>
        <w:t>Dokumentami</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potwierdzającymi</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zatrudnienie</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na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podstawie</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umowy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o</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pracę</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mogą</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być:</w:t>
      </w:r>
      <w:r w:rsidRPr="00D80D31">
        <w:rPr>
          <w:rFonts w:asciiTheme="minorHAnsi" w:eastAsia="Arial" w:hAnsiTheme="minorHAnsi" w:cstheme="minorHAnsi"/>
          <w:sz w:val="22"/>
          <w:szCs w:val="22"/>
        </w:rPr>
        <w:t xml:space="preserve"> </w:t>
      </w:r>
    </w:p>
    <w:p w14:paraId="6A43F5A5" w14:textId="77777777" w:rsidR="00851EF3" w:rsidRPr="00D80D31" w:rsidRDefault="00851EF3">
      <w:pPr>
        <w:numPr>
          <w:ilvl w:val="0"/>
          <w:numId w:val="6"/>
        </w:numPr>
        <w:tabs>
          <w:tab w:val="left" w:pos="851"/>
        </w:tabs>
        <w:autoSpaceDE w:val="0"/>
        <w:ind w:left="851" w:hanging="425"/>
        <w:jc w:val="both"/>
        <w:rPr>
          <w:rFonts w:asciiTheme="minorHAnsi" w:hAnsiTheme="minorHAnsi" w:cstheme="minorHAnsi"/>
          <w:sz w:val="22"/>
          <w:szCs w:val="22"/>
        </w:rPr>
      </w:pPr>
      <w:r w:rsidRPr="00D80D31">
        <w:rPr>
          <w:rFonts w:asciiTheme="minorHAnsi" w:hAnsiTheme="minorHAnsi" w:cstheme="minorHAnsi"/>
          <w:sz w:val="22"/>
          <w:szCs w:val="22"/>
        </w:rPr>
        <w:t>oświadczenie</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Wykonawcy/podwykonawcy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o</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zatrudnieniu</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na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podstawie</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umowy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o</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pracę</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osób,</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o</w:t>
      </w:r>
      <w:r w:rsidR="006A3AC2" w:rsidRPr="00D80D31">
        <w:rPr>
          <w:rFonts w:asciiTheme="minorHAnsi" w:eastAsia="Arial" w:hAnsiTheme="minorHAnsi" w:cstheme="minorHAnsi"/>
          <w:sz w:val="22"/>
          <w:szCs w:val="22"/>
        </w:rPr>
        <w:t> </w:t>
      </w:r>
      <w:r w:rsidRPr="00D80D31">
        <w:rPr>
          <w:rFonts w:asciiTheme="minorHAnsi" w:hAnsiTheme="minorHAnsi" w:cstheme="minorHAnsi"/>
          <w:sz w:val="22"/>
          <w:szCs w:val="22"/>
        </w:rPr>
        <w:t>których</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mowa</w:t>
      </w:r>
      <w:r w:rsidRPr="00D80D31">
        <w:rPr>
          <w:rFonts w:asciiTheme="minorHAnsi" w:eastAsia="Arial" w:hAnsiTheme="minorHAnsi" w:cstheme="minorHAnsi"/>
          <w:sz w:val="22"/>
          <w:szCs w:val="22"/>
        </w:rPr>
        <w:t xml:space="preserve"> </w:t>
      </w:r>
      <w:r w:rsidR="00D91C2D" w:rsidRPr="00D80D31">
        <w:rPr>
          <w:rFonts w:asciiTheme="minorHAnsi" w:hAnsiTheme="minorHAnsi" w:cstheme="minorHAnsi"/>
          <w:sz w:val="22"/>
          <w:szCs w:val="22"/>
        </w:rPr>
        <w:t>w</w:t>
      </w:r>
      <w:r w:rsidR="00D91C2D" w:rsidRPr="00D80D31">
        <w:rPr>
          <w:rFonts w:asciiTheme="minorHAnsi" w:eastAsia="Arial" w:hAnsiTheme="minorHAnsi" w:cstheme="minorHAnsi"/>
          <w:sz w:val="22"/>
          <w:szCs w:val="22"/>
        </w:rPr>
        <w:t xml:space="preserve"> </w:t>
      </w:r>
      <w:r w:rsidR="00D91C2D" w:rsidRPr="00D80D31">
        <w:rPr>
          <w:rFonts w:asciiTheme="minorHAnsi" w:hAnsiTheme="minorHAnsi" w:cstheme="minorHAnsi"/>
          <w:sz w:val="22"/>
          <w:szCs w:val="22"/>
        </w:rPr>
        <w:t>§ 1</w:t>
      </w:r>
      <w:r w:rsidR="00296F89" w:rsidRPr="00D80D31">
        <w:rPr>
          <w:rFonts w:asciiTheme="minorHAnsi" w:hAnsiTheme="minorHAnsi" w:cstheme="minorHAnsi"/>
          <w:sz w:val="22"/>
          <w:szCs w:val="22"/>
        </w:rPr>
        <w:t>5</w:t>
      </w:r>
      <w:r w:rsidR="00D91C2D" w:rsidRPr="00D80D31">
        <w:rPr>
          <w:rFonts w:asciiTheme="minorHAnsi" w:eastAsia="Arial" w:hAnsiTheme="minorHAnsi" w:cstheme="minorHAnsi"/>
          <w:sz w:val="22"/>
          <w:szCs w:val="22"/>
        </w:rPr>
        <w:t xml:space="preserve"> </w:t>
      </w:r>
      <w:r w:rsidR="00D91C2D" w:rsidRPr="00D80D31">
        <w:rPr>
          <w:rFonts w:asciiTheme="minorHAnsi" w:hAnsiTheme="minorHAnsi" w:cstheme="minorHAnsi"/>
          <w:sz w:val="22"/>
          <w:szCs w:val="22"/>
        </w:rPr>
        <w:t>ust.</w:t>
      </w:r>
      <w:r w:rsidR="00D91C2D" w:rsidRPr="00D80D31">
        <w:rPr>
          <w:rFonts w:asciiTheme="minorHAnsi" w:eastAsia="Arial" w:hAnsiTheme="minorHAnsi" w:cstheme="minorHAnsi"/>
          <w:sz w:val="22"/>
          <w:szCs w:val="22"/>
        </w:rPr>
        <w:t xml:space="preserve"> </w:t>
      </w:r>
      <w:r w:rsidR="00D91C2D" w:rsidRPr="00D80D31">
        <w:rPr>
          <w:rFonts w:asciiTheme="minorHAnsi" w:hAnsiTheme="minorHAnsi" w:cstheme="minorHAnsi"/>
          <w:sz w:val="22"/>
          <w:szCs w:val="22"/>
        </w:rPr>
        <w:t>1</w:t>
      </w:r>
      <w:r w:rsidR="00D91C2D" w:rsidRPr="00D80D31">
        <w:rPr>
          <w:rFonts w:asciiTheme="minorHAnsi" w:eastAsia="Arial" w:hAnsiTheme="minorHAnsi" w:cstheme="minorHAnsi"/>
          <w:sz w:val="22"/>
          <w:szCs w:val="22"/>
        </w:rPr>
        <w:t xml:space="preserve"> niniejszej umowy</w:t>
      </w:r>
      <w:r w:rsidRPr="00D80D31">
        <w:rPr>
          <w:rFonts w:asciiTheme="minorHAnsi" w:hAnsiTheme="minorHAnsi" w:cstheme="minorHAnsi"/>
          <w:sz w:val="22"/>
          <w:szCs w:val="22"/>
        </w:rPr>
        <w:t>.</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Oświadczenie</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to</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powinno</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zawierać</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szczególności:</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dokładne</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określenie</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podmiotu</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składającego</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oświadczenie,</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datę</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złożenia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oświadczenia,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wskazanie,</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że</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objęte</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wezwaniem</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czynności</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wykonują</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osoby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zatrudnione</w:t>
      </w:r>
      <w:r w:rsidR="00D91C2D"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na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podstawie</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umowy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o</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pracę,</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podpis</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osoby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uprawnionej</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do</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złożenia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oświadczenia,</w:t>
      </w:r>
    </w:p>
    <w:p w14:paraId="4C339C93" w14:textId="77777777" w:rsidR="00851EF3" w:rsidRPr="00D80D31" w:rsidRDefault="00851EF3">
      <w:pPr>
        <w:pStyle w:val="Normalny1"/>
        <w:numPr>
          <w:ilvl w:val="0"/>
          <w:numId w:val="6"/>
        </w:numPr>
        <w:tabs>
          <w:tab w:val="left" w:pos="851"/>
        </w:tabs>
        <w:ind w:left="851" w:hanging="425"/>
        <w:jc w:val="both"/>
        <w:rPr>
          <w:rFonts w:asciiTheme="minorHAnsi" w:eastAsia="Arial" w:hAnsiTheme="minorHAnsi" w:cstheme="minorHAnsi"/>
          <w:color w:val="auto"/>
          <w:sz w:val="22"/>
          <w:szCs w:val="22"/>
        </w:rPr>
      </w:pPr>
      <w:r w:rsidRPr="00D80D31">
        <w:rPr>
          <w:rFonts w:asciiTheme="minorHAnsi" w:hAnsiTheme="minorHAnsi" w:cstheme="minorHAnsi"/>
          <w:color w:val="auto"/>
          <w:sz w:val="22"/>
          <w:szCs w:val="22"/>
        </w:rPr>
        <w:t>poświadczone</w:t>
      </w:r>
      <w:r w:rsidRPr="00D80D31">
        <w:rPr>
          <w:rFonts w:asciiTheme="minorHAnsi" w:eastAsia="Arial" w:hAnsiTheme="minorHAnsi" w:cstheme="minorHAnsi"/>
          <w:color w:val="auto"/>
          <w:sz w:val="22"/>
          <w:szCs w:val="22"/>
        </w:rPr>
        <w:t xml:space="preserve"> </w:t>
      </w:r>
      <w:r w:rsidRPr="00D80D31">
        <w:rPr>
          <w:rFonts w:asciiTheme="minorHAnsi" w:hAnsiTheme="minorHAnsi" w:cstheme="minorHAnsi"/>
          <w:color w:val="auto"/>
          <w:sz w:val="22"/>
          <w:szCs w:val="22"/>
        </w:rPr>
        <w:t>za</w:t>
      </w:r>
      <w:r w:rsidRPr="00D80D31">
        <w:rPr>
          <w:rFonts w:asciiTheme="minorHAnsi" w:eastAsia="Arial" w:hAnsiTheme="minorHAnsi" w:cstheme="minorHAnsi"/>
          <w:color w:val="auto"/>
          <w:sz w:val="22"/>
          <w:szCs w:val="22"/>
        </w:rPr>
        <w:t xml:space="preserve"> </w:t>
      </w:r>
      <w:r w:rsidRPr="00D80D31">
        <w:rPr>
          <w:rFonts w:asciiTheme="minorHAnsi" w:hAnsiTheme="minorHAnsi" w:cstheme="minorHAnsi"/>
          <w:color w:val="auto"/>
          <w:sz w:val="22"/>
          <w:szCs w:val="22"/>
        </w:rPr>
        <w:t>zgodność</w:t>
      </w:r>
      <w:r w:rsidRPr="00D80D31">
        <w:rPr>
          <w:rFonts w:asciiTheme="minorHAnsi" w:eastAsia="Arial" w:hAnsiTheme="minorHAnsi" w:cstheme="minorHAnsi"/>
          <w:color w:val="auto"/>
          <w:sz w:val="22"/>
          <w:szCs w:val="22"/>
        </w:rPr>
        <w:t xml:space="preserve"> </w:t>
      </w:r>
      <w:r w:rsidRPr="00D80D31">
        <w:rPr>
          <w:rFonts w:asciiTheme="minorHAnsi" w:hAnsiTheme="minorHAnsi" w:cstheme="minorHAnsi"/>
          <w:color w:val="auto"/>
          <w:sz w:val="22"/>
          <w:szCs w:val="22"/>
        </w:rPr>
        <w:t>z</w:t>
      </w:r>
      <w:r w:rsidRPr="00D80D31">
        <w:rPr>
          <w:rFonts w:asciiTheme="minorHAnsi" w:eastAsia="Arial" w:hAnsiTheme="minorHAnsi" w:cstheme="minorHAnsi"/>
          <w:color w:val="auto"/>
          <w:sz w:val="22"/>
          <w:szCs w:val="22"/>
        </w:rPr>
        <w:t xml:space="preserve"> </w:t>
      </w:r>
      <w:r w:rsidRPr="00D80D31">
        <w:rPr>
          <w:rFonts w:asciiTheme="minorHAnsi" w:hAnsiTheme="minorHAnsi" w:cstheme="minorHAnsi"/>
          <w:color w:val="auto"/>
          <w:sz w:val="22"/>
          <w:szCs w:val="22"/>
        </w:rPr>
        <w:t>oryginałem</w:t>
      </w:r>
      <w:r w:rsidRPr="00D80D31">
        <w:rPr>
          <w:rFonts w:asciiTheme="minorHAnsi" w:eastAsia="Arial" w:hAnsiTheme="minorHAnsi" w:cstheme="minorHAnsi"/>
          <w:color w:val="auto"/>
          <w:sz w:val="22"/>
          <w:szCs w:val="22"/>
        </w:rPr>
        <w:t xml:space="preserve"> </w:t>
      </w:r>
      <w:r w:rsidRPr="00D80D31">
        <w:rPr>
          <w:rFonts w:asciiTheme="minorHAnsi" w:hAnsiTheme="minorHAnsi" w:cstheme="minorHAnsi"/>
          <w:color w:val="auto"/>
          <w:sz w:val="22"/>
          <w:szCs w:val="22"/>
        </w:rPr>
        <w:t>odpowiednio</w:t>
      </w:r>
      <w:r w:rsidRPr="00D80D31">
        <w:rPr>
          <w:rFonts w:asciiTheme="minorHAnsi" w:eastAsia="Arial" w:hAnsiTheme="minorHAnsi" w:cstheme="minorHAnsi"/>
          <w:color w:val="auto"/>
          <w:sz w:val="22"/>
          <w:szCs w:val="22"/>
        </w:rPr>
        <w:t xml:space="preserve"> </w:t>
      </w:r>
      <w:r w:rsidRPr="00D80D31">
        <w:rPr>
          <w:rFonts w:asciiTheme="minorHAnsi" w:hAnsiTheme="minorHAnsi" w:cstheme="minorHAnsi"/>
          <w:color w:val="auto"/>
          <w:sz w:val="22"/>
          <w:szCs w:val="22"/>
        </w:rPr>
        <w:t>przez</w:t>
      </w:r>
      <w:r w:rsidRPr="00D80D31">
        <w:rPr>
          <w:rFonts w:asciiTheme="minorHAnsi" w:eastAsia="Arial" w:hAnsiTheme="minorHAnsi" w:cstheme="minorHAnsi"/>
          <w:color w:val="auto"/>
          <w:sz w:val="22"/>
          <w:szCs w:val="22"/>
        </w:rPr>
        <w:t xml:space="preserve"> </w:t>
      </w:r>
      <w:r w:rsidRPr="00D80D31">
        <w:rPr>
          <w:rFonts w:asciiTheme="minorHAnsi" w:hAnsiTheme="minorHAnsi" w:cstheme="minorHAnsi"/>
          <w:color w:val="auto"/>
          <w:sz w:val="22"/>
          <w:szCs w:val="22"/>
        </w:rPr>
        <w:t>Wykonawcę</w:t>
      </w:r>
      <w:r w:rsidRPr="00D80D31">
        <w:rPr>
          <w:rFonts w:asciiTheme="minorHAnsi" w:eastAsia="Arial" w:hAnsiTheme="minorHAnsi" w:cstheme="minorHAnsi"/>
          <w:color w:val="auto"/>
          <w:sz w:val="22"/>
          <w:szCs w:val="22"/>
        </w:rPr>
        <w:t xml:space="preserve"> </w:t>
      </w:r>
      <w:r w:rsidRPr="00D80D31">
        <w:rPr>
          <w:rFonts w:asciiTheme="minorHAnsi" w:hAnsiTheme="minorHAnsi" w:cstheme="minorHAnsi"/>
          <w:color w:val="auto"/>
          <w:sz w:val="22"/>
          <w:szCs w:val="22"/>
        </w:rPr>
        <w:t>lub</w:t>
      </w:r>
      <w:r w:rsidRPr="00D80D31">
        <w:rPr>
          <w:rFonts w:asciiTheme="minorHAnsi" w:eastAsia="Arial" w:hAnsiTheme="minorHAnsi" w:cstheme="minorHAnsi"/>
          <w:color w:val="auto"/>
          <w:sz w:val="22"/>
          <w:szCs w:val="22"/>
        </w:rPr>
        <w:t xml:space="preserve"> </w:t>
      </w:r>
      <w:r w:rsidRPr="00D80D31">
        <w:rPr>
          <w:rFonts w:asciiTheme="minorHAnsi" w:hAnsiTheme="minorHAnsi" w:cstheme="minorHAnsi"/>
          <w:color w:val="auto"/>
          <w:sz w:val="22"/>
          <w:szCs w:val="22"/>
        </w:rPr>
        <w:t>podwykonawcę</w:t>
      </w:r>
      <w:r w:rsidRPr="00D80D31">
        <w:rPr>
          <w:rFonts w:asciiTheme="minorHAnsi" w:eastAsia="Arial" w:hAnsiTheme="minorHAnsi" w:cstheme="minorHAnsi"/>
          <w:color w:val="auto"/>
          <w:sz w:val="22"/>
          <w:szCs w:val="22"/>
        </w:rPr>
        <w:t xml:space="preserve"> </w:t>
      </w:r>
      <w:r w:rsidRPr="00D80D31">
        <w:rPr>
          <w:rFonts w:asciiTheme="minorHAnsi" w:hAnsiTheme="minorHAnsi" w:cstheme="minorHAnsi"/>
          <w:color w:val="auto"/>
          <w:sz w:val="22"/>
          <w:szCs w:val="22"/>
        </w:rPr>
        <w:t>kopie</w:t>
      </w:r>
      <w:r w:rsidRPr="00D80D31">
        <w:rPr>
          <w:rFonts w:asciiTheme="minorHAnsi" w:eastAsia="Arial" w:hAnsiTheme="minorHAnsi" w:cstheme="minorHAnsi"/>
          <w:color w:val="auto"/>
          <w:sz w:val="22"/>
          <w:szCs w:val="22"/>
        </w:rPr>
        <w:t xml:space="preserve"> </w:t>
      </w:r>
      <w:r w:rsidRPr="00D80D31">
        <w:rPr>
          <w:rFonts w:asciiTheme="minorHAnsi" w:hAnsiTheme="minorHAnsi" w:cstheme="minorHAnsi"/>
          <w:color w:val="auto"/>
          <w:sz w:val="22"/>
          <w:szCs w:val="22"/>
        </w:rPr>
        <w:t>umów</w:t>
      </w:r>
      <w:r w:rsidRPr="00D80D31">
        <w:rPr>
          <w:rFonts w:asciiTheme="minorHAnsi" w:eastAsia="Arial" w:hAnsiTheme="minorHAnsi" w:cstheme="minorHAnsi"/>
          <w:color w:val="auto"/>
          <w:sz w:val="22"/>
          <w:szCs w:val="22"/>
        </w:rPr>
        <w:t xml:space="preserve"> </w:t>
      </w:r>
      <w:r w:rsidRPr="00D80D31">
        <w:rPr>
          <w:rFonts w:asciiTheme="minorHAnsi" w:hAnsiTheme="minorHAnsi" w:cstheme="minorHAnsi"/>
          <w:color w:val="auto"/>
          <w:sz w:val="22"/>
          <w:szCs w:val="22"/>
        </w:rPr>
        <w:t>o</w:t>
      </w:r>
      <w:r w:rsidRPr="00D80D31">
        <w:rPr>
          <w:rFonts w:asciiTheme="minorHAnsi" w:eastAsia="Arial" w:hAnsiTheme="minorHAnsi" w:cstheme="minorHAnsi"/>
          <w:color w:val="auto"/>
          <w:sz w:val="22"/>
          <w:szCs w:val="22"/>
        </w:rPr>
        <w:t xml:space="preserve"> </w:t>
      </w:r>
      <w:r w:rsidRPr="00D80D31">
        <w:rPr>
          <w:rFonts w:asciiTheme="minorHAnsi" w:hAnsiTheme="minorHAnsi" w:cstheme="minorHAnsi"/>
          <w:color w:val="auto"/>
          <w:sz w:val="22"/>
          <w:szCs w:val="22"/>
        </w:rPr>
        <w:t>pracę.</w:t>
      </w:r>
      <w:r w:rsidRPr="00D80D31">
        <w:rPr>
          <w:rFonts w:asciiTheme="minorHAnsi" w:eastAsia="Arial" w:hAnsiTheme="minorHAnsi" w:cstheme="minorHAnsi"/>
          <w:color w:val="auto"/>
          <w:sz w:val="22"/>
          <w:szCs w:val="22"/>
        </w:rPr>
        <w:t xml:space="preserve"> </w:t>
      </w:r>
      <w:r w:rsidRPr="00D80D31">
        <w:rPr>
          <w:rFonts w:asciiTheme="minorHAnsi" w:hAnsiTheme="minorHAnsi" w:cstheme="minorHAnsi"/>
          <w:color w:val="auto"/>
          <w:sz w:val="22"/>
          <w:szCs w:val="22"/>
        </w:rPr>
        <w:t>Kopie</w:t>
      </w:r>
      <w:r w:rsidRPr="00D80D31">
        <w:rPr>
          <w:rFonts w:asciiTheme="minorHAnsi" w:eastAsia="Arial" w:hAnsiTheme="minorHAnsi" w:cstheme="minorHAnsi"/>
          <w:color w:val="auto"/>
          <w:sz w:val="22"/>
          <w:szCs w:val="22"/>
        </w:rPr>
        <w:t xml:space="preserve"> </w:t>
      </w:r>
      <w:r w:rsidRPr="00D80D31">
        <w:rPr>
          <w:rFonts w:asciiTheme="minorHAnsi" w:hAnsiTheme="minorHAnsi" w:cstheme="minorHAnsi"/>
          <w:color w:val="auto"/>
          <w:sz w:val="22"/>
          <w:szCs w:val="22"/>
        </w:rPr>
        <w:t>umów</w:t>
      </w:r>
      <w:r w:rsidRPr="00D80D31">
        <w:rPr>
          <w:rFonts w:asciiTheme="minorHAnsi" w:eastAsia="Arial" w:hAnsiTheme="minorHAnsi" w:cstheme="minorHAnsi"/>
          <w:color w:val="auto"/>
          <w:sz w:val="22"/>
          <w:szCs w:val="22"/>
        </w:rPr>
        <w:t xml:space="preserve"> </w:t>
      </w:r>
      <w:r w:rsidRPr="00D80D31">
        <w:rPr>
          <w:rFonts w:asciiTheme="minorHAnsi" w:hAnsiTheme="minorHAnsi" w:cstheme="minorHAnsi"/>
          <w:color w:val="auto"/>
          <w:sz w:val="22"/>
          <w:szCs w:val="22"/>
        </w:rPr>
        <w:t>powinny</w:t>
      </w:r>
      <w:r w:rsidRPr="00D80D31">
        <w:rPr>
          <w:rFonts w:asciiTheme="minorHAnsi" w:eastAsia="Arial" w:hAnsiTheme="minorHAnsi" w:cstheme="minorHAnsi"/>
          <w:color w:val="auto"/>
          <w:sz w:val="22"/>
          <w:szCs w:val="22"/>
        </w:rPr>
        <w:t xml:space="preserve"> </w:t>
      </w:r>
      <w:r w:rsidRPr="00D80D31">
        <w:rPr>
          <w:rFonts w:asciiTheme="minorHAnsi" w:hAnsiTheme="minorHAnsi" w:cstheme="minorHAnsi"/>
          <w:color w:val="auto"/>
          <w:sz w:val="22"/>
          <w:szCs w:val="22"/>
        </w:rPr>
        <w:t>być</w:t>
      </w:r>
      <w:r w:rsidRPr="00D80D31">
        <w:rPr>
          <w:rFonts w:asciiTheme="minorHAnsi" w:eastAsia="Arial" w:hAnsiTheme="minorHAnsi" w:cstheme="minorHAnsi"/>
          <w:color w:val="auto"/>
          <w:sz w:val="22"/>
          <w:szCs w:val="22"/>
        </w:rPr>
        <w:t xml:space="preserve"> </w:t>
      </w:r>
      <w:r w:rsidRPr="00D80D31">
        <w:rPr>
          <w:rFonts w:asciiTheme="minorHAnsi" w:hAnsiTheme="minorHAnsi" w:cstheme="minorHAnsi"/>
          <w:color w:val="auto"/>
          <w:sz w:val="22"/>
          <w:szCs w:val="22"/>
        </w:rPr>
        <w:t>zanonimizowane</w:t>
      </w:r>
      <w:r w:rsidRPr="00D80D31">
        <w:rPr>
          <w:rFonts w:asciiTheme="minorHAnsi" w:eastAsia="Arial" w:hAnsiTheme="minorHAnsi" w:cstheme="minorHAnsi"/>
          <w:color w:val="auto"/>
          <w:sz w:val="22"/>
          <w:szCs w:val="22"/>
        </w:rPr>
        <w:t xml:space="preserve"> </w:t>
      </w:r>
      <w:r w:rsidRPr="00D80D31">
        <w:rPr>
          <w:rFonts w:asciiTheme="minorHAnsi" w:hAnsiTheme="minorHAnsi" w:cstheme="minorHAnsi"/>
          <w:color w:val="auto"/>
          <w:sz w:val="22"/>
          <w:szCs w:val="22"/>
        </w:rPr>
        <w:t>w</w:t>
      </w:r>
      <w:r w:rsidRPr="00D80D31">
        <w:rPr>
          <w:rFonts w:asciiTheme="minorHAnsi" w:eastAsia="Arial" w:hAnsiTheme="minorHAnsi" w:cstheme="minorHAnsi"/>
          <w:color w:val="auto"/>
          <w:sz w:val="22"/>
          <w:szCs w:val="22"/>
        </w:rPr>
        <w:t xml:space="preserve"> </w:t>
      </w:r>
      <w:r w:rsidRPr="00D80D31">
        <w:rPr>
          <w:rFonts w:asciiTheme="minorHAnsi" w:hAnsiTheme="minorHAnsi" w:cstheme="minorHAnsi"/>
          <w:color w:val="auto"/>
          <w:sz w:val="22"/>
          <w:szCs w:val="22"/>
        </w:rPr>
        <w:t>sposób</w:t>
      </w:r>
      <w:r w:rsidRPr="00D80D31">
        <w:rPr>
          <w:rFonts w:asciiTheme="minorHAnsi" w:eastAsia="Arial" w:hAnsiTheme="minorHAnsi" w:cstheme="minorHAnsi"/>
          <w:color w:val="auto"/>
          <w:sz w:val="22"/>
          <w:szCs w:val="22"/>
        </w:rPr>
        <w:t xml:space="preserve"> </w:t>
      </w:r>
      <w:r w:rsidRPr="00D80D31">
        <w:rPr>
          <w:rFonts w:asciiTheme="minorHAnsi" w:hAnsiTheme="minorHAnsi" w:cstheme="minorHAnsi"/>
          <w:color w:val="auto"/>
          <w:sz w:val="22"/>
          <w:szCs w:val="22"/>
        </w:rPr>
        <w:t>zapewniający</w:t>
      </w:r>
      <w:r w:rsidRPr="00D80D31">
        <w:rPr>
          <w:rFonts w:asciiTheme="minorHAnsi" w:eastAsia="Arial" w:hAnsiTheme="minorHAnsi" w:cstheme="minorHAnsi"/>
          <w:color w:val="auto"/>
          <w:sz w:val="22"/>
          <w:szCs w:val="22"/>
        </w:rPr>
        <w:t xml:space="preserve"> </w:t>
      </w:r>
      <w:r w:rsidRPr="00D80D31">
        <w:rPr>
          <w:rFonts w:asciiTheme="minorHAnsi" w:hAnsiTheme="minorHAnsi" w:cstheme="minorHAnsi"/>
          <w:color w:val="auto"/>
          <w:sz w:val="22"/>
          <w:szCs w:val="22"/>
        </w:rPr>
        <w:t>ochronę</w:t>
      </w:r>
      <w:r w:rsidRPr="00D80D31">
        <w:rPr>
          <w:rFonts w:asciiTheme="minorHAnsi" w:eastAsia="Arial" w:hAnsiTheme="minorHAnsi" w:cstheme="minorHAnsi"/>
          <w:color w:val="auto"/>
          <w:sz w:val="22"/>
          <w:szCs w:val="22"/>
        </w:rPr>
        <w:t xml:space="preserve"> </w:t>
      </w:r>
      <w:r w:rsidRPr="00D80D31">
        <w:rPr>
          <w:rFonts w:asciiTheme="minorHAnsi" w:hAnsiTheme="minorHAnsi" w:cstheme="minorHAnsi"/>
          <w:color w:val="auto"/>
          <w:sz w:val="22"/>
          <w:szCs w:val="22"/>
        </w:rPr>
        <w:t>danych</w:t>
      </w:r>
      <w:r w:rsidRPr="00D80D31">
        <w:rPr>
          <w:rFonts w:asciiTheme="minorHAnsi" w:eastAsia="Arial" w:hAnsiTheme="minorHAnsi" w:cstheme="minorHAnsi"/>
          <w:color w:val="auto"/>
          <w:sz w:val="22"/>
          <w:szCs w:val="22"/>
        </w:rPr>
        <w:t xml:space="preserve"> </w:t>
      </w:r>
      <w:r w:rsidRPr="00D80D31">
        <w:rPr>
          <w:rFonts w:asciiTheme="minorHAnsi" w:hAnsiTheme="minorHAnsi" w:cstheme="minorHAnsi"/>
          <w:color w:val="auto"/>
          <w:sz w:val="22"/>
          <w:szCs w:val="22"/>
        </w:rPr>
        <w:t>osobowych</w:t>
      </w:r>
      <w:r w:rsidRPr="00D80D31">
        <w:rPr>
          <w:rFonts w:asciiTheme="minorHAnsi" w:eastAsia="Arial" w:hAnsiTheme="minorHAnsi" w:cstheme="minorHAnsi"/>
          <w:color w:val="auto"/>
          <w:sz w:val="22"/>
          <w:szCs w:val="22"/>
        </w:rPr>
        <w:t xml:space="preserve"> </w:t>
      </w:r>
      <w:r w:rsidRPr="00D80D31">
        <w:rPr>
          <w:rFonts w:asciiTheme="minorHAnsi" w:hAnsiTheme="minorHAnsi" w:cstheme="minorHAnsi"/>
          <w:color w:val="auto"/>
          <w:sz w:val="22"/>
          <w:szCs w:val="22"/>
        </w:rPr>
        <w:t>pracowników,</w:t>
      </w:r>
      <w:r w:rsidRPr="00D80D31">
        <w:rPr>
          <w:rFonts w:asciiTheme="minorHAnsi" w:eastAsia="Arial" w:hAnsiTheme="minorHAnsi" w:cstheme="minorHAnsi"/>
          <w:color w:val="auto"/>
          <w:sz w:val="22"/>
          <w:szCs w:val="22"/>
        </w:rPr>
        <w:t xml:space="preserve"> </w:t>
      </w:r>
      <w:r w:rsidRPr="00D80D31">
        <w:rPr>
          <w:rFonts w:asciiTheme="minorHAnsi" w:hAnsiTheme="minorHAnsi" w:cstheme="minorHAnsi"/>
          <w:color w:val="auto"/>
          <w:sz w:val="22"/>
          <w:szCs w:val="22"/>
        </w:rPr>
        <w:t>zgodnie</w:t>
      </w:r>
      <w:r w:rsidRPr="00D80D31">
        <w:rPr>
          <w:rFonts w:asciiTheme="minorHAnsi" w:eastAsia="Arial" w:hAnsiTheme="minorHAnsi" w:cstheme="minorHAnsi"/>
          <w:color w:val="auto"/>
          <w:sz w:val="22"/>
          <w:szCs w:val="22"/>
        </w:rPr>
        <w:t xml:space="preserve"> </w:t>
      </w:r>
      <w:r w:rsidRPr="00D80D31">
        <w:rPr>
          <w:rFonts w:asciiTheme="minorHAnsi" w:hAnsiTheme="minorHAnsi" w:cstheme="minorHAnsi"/>
          <w:color w:val="auto"/>
          <w:sz w:val="22"/>
          <w:szCs w:val="22"/>
        </w:rPr>
        <w:t>z</w:t>
      </w:r>
      <w:r w:rsidRPr="00D80D31">
        <w:rPr>
          <w:rFonts w:asciiTheme="minorHAnsi" w:eastAsia="Arial" w:hAnsiTheme="minorHAnsi" w:cstheme="minorHAnsi"/>
          <w:color w:val="auto"/>
          <w:sz w:val="22"/>
          <w:szCs w:val="22"/>
        </w:rPr>
        <w:t xml:space="preserve"> </w:t>
      </w:r>
      <w:r w:rsidRPr="00D80D31">
        <w:rPr>
          <w:rFonts w:asciiTheme="minorHAnsi" w:hAnsiTheme="minorHAnsi" w:cstheme="minorHAnsi"/>
          <w:color w:val="auto"/>
          <w:sz w:val="22"/>
          <w:szCs w:val="22"/>
        </w:rPr>
        <w:t>RODO.</w:t>
      </w:r>
      <w:r w:rsidRPr="00D80D31">
        <w:rPr>
          <w:rFonts w:asciiTheme="minorHAnsi" w:eastAsia="Arial" w:hAnsiTheme="minorHAnsi" w:cstheme="minorHAnsi"/>
          <w:color w:val="auto"/>
          <w:sz w:val="22"/>
          <w:szCs w:val="22"/>
        </w:rPr>
        <w:t xml:space="preserve"> </w:t>
      </w:r>
      <w:r w:rsidRPr="00D80D31">
        <w:rPr>
          <w:rFonts w:asciiTheme="minorHAnsi" w:hAnsiTheme="minorHAnsi" w:cstheme="minorHAnsi"/>
          <w:color w:val="auto"/>
          <w:sz w:val="22"/>
          <w:szCs w:val="22"/>
        </w:rPr>
        <w:t>Informacje</w:t>
      </w:r>
      <w:r w:rsidRPr="00D80D31">
        <w:rPr>
          <w:rFonts w:asciiTheme="minorHAnsi" w:eastAsia="Arial" w:hAnsiTheme="minorHAnsi" w:cstheme="minorHAnsi"/>
          <w:color w:val="auto"/>
          <w:sz w:val="22"/>
          <w:szCs w:val="22"/>
        </w:rPr>
        <w:t xml:space="preserve"> </w:t>
      </w:r>
      <w:r w:rsidRPr="00D80D31">
        <w:rPr>
          <w:rFonts w:asciiTheme="minorHAnsi" w:hAnsiTheme="minorHAnsi" w:cstheme="minorHAnsi"/>
          <w:color w:val="auto"/>
          <w:sz w:val="22"/>
          <w:szCs w:val="22"/>
        </w:rPr>
        <w:t>takie</w:t>
      </w:r>
      <w:r w:rsidRPr="00D80D31">
        <w:rPr>
          <w:rFonts w:asciiTheme="minorHAnsi" w:eastAsia="Arial" w:hAnsiTheme="minorHAnsi" w:cstheme="minorHAnsi"/>
          <w:color w:val="auto"/>
          <w:sz w:val="22"/>
          <w:szCs w:val="22"/>
        </w:rPr>
        <w:t xml:space="preserve"> </w:t>
      </w:r>
      <w:r w:rsidRPr="00D80D31">
        <w:rPr>
          <w:rFonts w:asciiTheme="minorHAnsi" w:hAnsiTheme="minorHAnsi" w:cstheme="minorHAnsi"/>
          <w:color w:val="auto"/>
          <w:sz w:val="22"/>
          <w:szCs w:val="22"/>
        </w:rPr>
        <w:t>jak:</w:t>
      </w:r>
      <w:r w:rsidRPr="00D80D31">
        <w:rPr>
          <w:rFonts w:asciiTheme="minorHAnsi" w:eastAsia="Arial" w:hAnsiTheme="minorHAnsi" w:cstheme="minorHAnsi"/>
          <w:color w:val="auto"/>
          <w:sz w:val="22"/>
          <w:szCs w:val="22"/>
        </w:rPr>
        <w:t xml:space="preserve"> </w:t>
      </w:r>
      <w:r w:rsidRPr="00D80D31">
        <w:rPr>
          <w:rFonts w:asciiTheme="minorHAnsi" w:hAnsiTheme="minorHAnsi" w:cstheme="minorHAnsi"/>
          <w:color w:val="auto"/>
          <w:sz w:val="22"/>
          <w:szCs w:val="22"/>
        </w:rPr>
        <w:t>imię,</w:t>
      </w:r>
      <w:r w:rsidRPr="00D80D31">
        <w:rPr>
          <w:rFonts w:asciiTheme="minorHAnsi" w:eastAsia="Arial" w:hAnsiTheme="minorHAnsi" w:cstheme="minorHAnsi"/>
          <w:color w:val="auto"/>
          <w:sz w:val="22"/>
          <w:szCs w:val="22"/>
        </w:rPr>
        <w:t xml:space="preserve"> </w:t>
      </w:r>
      <w:r w:rsidRPr="00D80D31">
        <w:rPr>
          <w:rFonts w:asciiTheme="minorHAnsi" w:hAnsiTheme="minorHAnsi" w:cstheme="minorHAnsi"/>
          <w:color w:val="auto"/>
          <w:sz w:val="22"/>
          <w:szCs w:val="22"/>
        </w:rPr>
        <w:t>nazwisko,</w:t>
      </w:r>
      <w:r w:rsidRPr="00D80D31">
        <w:rPr>
          <w:rFonts w:asciiTheme="minorHAnsi" w:eastAsia="Arial" w:hAnsiTheme="minorHAnsi" w:cstheme="minorHAnsi"/>
          <w:color w:val="auto"/>
          <w:sz w:val="22"/>
          <w:szCs w:val="22"/>
        </w:rPr>
        <w:t xml:space="preserve"> </w:t>
      </w:r>
      <w:r w:rsidRPr="00D80D31">
        <w:rPr>
          <w:rFonts w:asciiTheme="minorHAnsi" w:hAnsiTheme="minorHAnsi" w:cstheme="minorHAnsi"/>
          <w:color w:val="auto"/>
          <w:sz w:val="22"/>
          <w:szCs w:val="22"/>
        </w:rPr>
        <w:t>data</w:t>
      </w:r>
      <w:r w:rsidRPr="00D80D31">
        <w:rPr>
          <w:rFonts w:asciiTheme="minorHAnsi" w:eastAsia="Arial" w:hAnsiTheme="minorHAnsi" w:cstheme="minorHAnsi"/>
          <w:color w:val="auto"/>
          <w:sz w:val="22"/>
          <w:szCs w:val="22"/>
        </w:rPr>
        <w:t xml:space="preserve"> </w:t>
      </w:r>
      <w:r w:rsidRPr="00D80D31">
        <w:rPr>
          <w:rFonts w:asciiTheme="minorHAnsi" w:hAnsiTheme="minorHAnsi" w:cstheme="minorHAnsi"/>
          <w:color w:val="auto"/>
          <w:sz w:val="22"/>
          <w:szCs w:val="22"/>
        </w:rPr>
        <w:t>zawarcia</w:t>
      </w:r>
      <w:r w:rsidRPr="00D80D31">
        <w:rPr>
          <w:rFonts w:asciiTheme="minorHAnsi" w:eastAsia="Arial" w:hAnsiTheme="minorHAnsi" w:cstheme="minorHAnsi"/>
          <w:color w:val="auto"/>
          <w:sz w:val="22"/>
          <w:szCs w:val="22"/>
        </w:rPr>
        <w:t xml:space="preserve"> </w:t>
      </w:r>
      <w:r w:rsidRPr="00D80D31">
        <w:rPr>
          <w:rFonts w:asciiTheme="minorHAnsi" w:hAnsiTheme="minorHAnsi" w:cstheme="minorHAnsi"/>
          <w:color w:val="auto"/>
          <w:sz w:val="22"/>
          <w:szCs w:val="22"/>
        </w:rPr>
        <w:t>umowy,</w:t>
      </w:r>
      <w:r w:rsidRPr="00D80D31">
        <w:rPr>
          <w:rFonts w:asciiTheme="minorHAnsi" w:eastAsia="Arial" w:hAnsiTheme="minorHAnsi" w:cstheme="minorHAnsi"/>
          <w:color w:val="auto"/>
          <w:sz w:val="22"/>
          <w:szCs w:val="22"/>
        </w:rPr>
        <w:t xml:space="preserve"> </w:t>
      </w:r>
      <w:r w:rsidRPr="00D80D31">
        <w:rPr>
          <w:rFonts w:asciiTheme="minorHAnsi" w:hAnsiTheme="minorHAnsi" w:cstheme="minorHAnsi"/>
          <w:color w:val="auto"/>
          <w:sz w:val="22"/>
          <w:szCs w:val="22"/>
        </w:rPr>
        <w:t>rodzaj</w:t>
      </w:r>
      <w:r w:rsidRPr="00D80D31">
        <w:rPr>
          <w:rFonts w:asciiTheme="minorHAnsi" w:eastAsia="Arial" w:hAnsiTheme="minorHAnsi" w:cstheme="minorHAnsi"/>
          <w:color w:val="auto"/>
          <w:sz w:val="22"/>
          <w:szCs w:val="22"/>
        </w:rPr>
        <w:t xml:space="preserve"> </w:t>
      </w:r>
      <w:r w:rsidRPr="00D80D31">
        <w:rPr>
          <w:rFonts w:asciiTheme="minorHAnsi" w:hAnsiTheme="minorHAnsi" w:cstheme="minorHAnsi"/>
          <w:color w:val="auto"/>
          <w:sz w:val="22"/>
          <w:szCs w:val="22"/>
        </w:rPr>
        <w:t>umowy</w:t>
      </w:r>
      <w:r w:rsidRPr="00D80D31">
        <w:rPr>
          <w:rFonts w:asciiTheme="minorHAnsi" w:eastAsia="Arial" w:hAnsiTheme="minorHAnsi" w:cstheme="minorHAnsi"/>
          <w:color w:val="auto"/>
          <w:sz w:val="22"/>
          <w:szCs w:val="22"/>
        </w:rPr>
        <w:t xml:space="preserve"> </w:t>
      </w:r>
      <w:r w:rsidRPr="00D80D31">
        <w:rPr>
          <w:rFonts w:asciiTheme="minorHAnsi" w:hAnsiTheme="minorHAnsi" w:cstheme="minorHAnsi"/>
          <w:color w:val="auto"/>
          <w:sz w:val="22"/>
          <w:szCs w:val="22"/>
        </w:rPr>
        <w:t>o</w:t>
      </w:r>
      <w:r w:rsidRPr="00D80D31">
        <w:rPr>
          <w:rFonts w:asciiTheme="minorHAnsi" w:eastAsia="Arial" w:hAnsiTheme="minorHAnsi" w:cstheme="minorHAnsi"/>
          <w:color w:val="auto"/>
          <w:sz w:val="22"/>
          <w:szCs w:val="22"/>
        </w:rPr>
        <w:t xml:space="preserve"> </w:t>
      </w:r>
      <w:r w:rsidRPr="00D80D31">
        <w:rPr>
          <w:rFonts w:asciiTheme="minorHAnsi" w:hAnsiTheme="minorHAnsi" w:cstheme="minorHAnsi"/>
          <w:color w:val="auto"/>
          <w:sz w:val="22"/>
          <w:szCs w:val="22"/>
        </w:rPr>
        <w:t>pracę,</w:t>
      </w:r>
      <w:r w:rsidRPr="00D80D31">
        <w:rPr>
          <w:rFonts w:asciiTheme="minorHAnsi" w:eastAsia="Arial" w:hAnsiTheme="minorHAnsi" w:cstheme="minorHAnsi"/>
          <w:color w:val="auto"/>
          <w:sz w:val="22"/>
          <w:szCs w:val="22"/>
        </w:rPr>
        <w:t xml:space="preserve"> </w:t>
      </w:r>
      <w:r w:rsidRPr="00D80D31">
        <w:rPr>
          <w:rFonts w:asciiTheme="minorHAnsi" w:hAnsiTheme="minorHAnsi" w:cstheme="minorHAnsi"/>
          <w:color w:val="auto"/>
          <w:sz w:val="22"/>
          <w:szCs w:val="22"/>
        </w:rPr>
        <w:t>wymiar</w:t>
      </w:r>
      <w:r w:rsidRPr="00D80D31">
        <w:rPr>
          <w:rFonts w:asciiTheme="minorHAnsi" w:eastAsia="Arial" w:hAnsiTheme="minorHAnsi" w:cstheme="minorHAnsi"/>
          <w:color w:val="auto"/>
          <w:sz w:val="22"/>
          <w:szCs w:val="22"/>
        </w:rPr>
        <w:t xml:space="preserve"> </w:t>
      </w:r>
      <w:r w:rsidRPr="00D80D31">
        <w:rPr>
          <w:rFonts w:asciiTheme="minorHAnsi" w:hAnsiTheme="minorHAnsi" w:cstheme="minorHAnsi"/>
          <w:color w:val="auto"/>
          <w:sz w:val="22"/>
          <w:szCs w:val="22"/>
        </w:rPr>
        <w:t>etatu,</w:t>
      </w:r>
      <w:r w:rsidRPr="00D80D31">
        <w:rPr>
          <w:rFonts w:asciiTheme="minorHAnsi" w:eastAsia="Arial" w:hAnsiTheme="minorHAnsi" w:cstheme="minorHAnsi"/>
          <w:color w:val="auto"/>
          <w:sz w:val="22"/>
          <w:szCs w:val="22"/>
        </w:rPr>
        <w:t xml:space="preserve"> </w:t>
      </w:r>
      <w:r w:rsidRPr="00D80D31">
        <w:rPr>
          <w:rFonts w:asciiTheme="minorHAnsi" w:hAnsiTheme="minorHAnsi" w:cstheme="minorHAnsi"/>
          <w:color w:val="auto"/>
          <w:sz w:val="22"/>
          <w:szCs w:val="22"/>
        </w:rPr>
        <w:t>powinny</w:t>
      </w:r>
      <w:r w:rsidRPr="00D80D31">
        <w:rPr>
          <w:rFonts w:asciiTheme="minorHAnsi" w:eastAsia="Arial" w:hAnsiTheme="minorHAnsi" w:cstheme="minorHAnsi"/>
          <w:color w:val="auto"/>
          <w:sz w:val="22"/>
          <w:szCs w:val="22"/>
        </w:rPr>
        <w:t xml:space="preserve"> </w:t>
      </w:r>
      <w:r w:rsidRPr="00D80D31">
        <w:rPr>
          <w:rFonts w:asciiTheme="minorHAnsi" w:hAnsiTheme="minorHAnsi" w:cstheme="minorHAnsi"/>
          <w:color w:val="auto"/>
          <w:sz w:val="22"/>
          <w:szCs w:val="22"/>
        </w:rPr>
        <w:t>być</w:t>
      </w:r>
      <w:r w:rsidRPr="00D80D31">
        <w:rPr>
          <w:rFonts w:asciiTheme="minorHAnsi" w:eastAsia="Arial" w:hAnsiTheme="minorHAnsi" w:cstheme="minorHAnsi"/>
          <w:color w:val="auto"/>
          <w:sz w:val="22"/>
          <w:szCs w:val="22"/>
        </w:rPr>
        <w:t xml:space="preserve"> </w:t>
      </w:r>
      <w:r w:rsidRPr="00D80D31">
        <w:rPr>
          <w:rFonts w:asciiTheme="minorHAnsi" w:hAnsiTheme="minorHAnsi" w:cstheme="minorHAnsi"/>
          <w:color w:val="auto"/>
          <w:sz w:val="22"/>
          <w:szCs w:val="22"/>
        </w:rPr>
        <w:t>możliwe</w:t>
      </w:r>
      <w:r w:rsidRPr="00D80D31">
        <w:rPr>
          <w:rFonts w:asciiTheme="minorHAnsi" w:eastAsia="Arial" w:hAnsiTheme="minorHAnsi" w:cstheme="minorHAnsi"/>
          <w:color w:val="auto"/>
          <w:sz w:val="22"/>
          <w:szCs w:val="22"/>
        </w:rPr>
        <w:t xml:space="preserve"> </w:t>
      </w:r>
      <w:r w:rsidRPr="00D80D31">
        <w:rPr>
          <w:rFonts w:asciiTheme="minorHAnsi" w:hAnsiTheme="minorHAnsi" w:cstheme="minorHAnsi"/>
          <w:color w:val="auto"/>
          <w:sz w:val="22"/>
          <w:szCs w:val="22"/>
        </w:rPr>
        <w:t>do</w:t>
      </w:r>
      <w:r w:rsidRPr="00D80D31">
        <w:rPr>
          <w:rFonts w:asciiTheme="minorHAnsi" w:eastAsia="Arial" w:hAnsiTheme="minorHAnsi" w:cstheme="minorHAnsi"/>
          <w:color w:val="auto"/>
          <w:sz w:val="22"/>
          <w:szCs w:val="22"/>
        </w:rPr>
        <w:t xml:space="preserve"> </w:t>
      </w:r>
      <w:r w:rsidRPr="00D80D31">
        <w:rPr>
          <w:rFonts w:asciiTheme="minorHAnsi" w:hAnsiTheme="minorHAnsi" w:cstheme="minorHAnsi"/>
          <w:color w:val="auto"/>
          <w:sz w:val="22"/>
          <w:szCs w:val="22"/>
        </w:rPr>
        <w:t>zidentyfikowania,</w:t>
      </w:r>
      <w:r w:rsidRPr="00D80D31">
        <w:rPr>
          <w:rFonts w:asciiTheme="minorHAnsi" w:eastAsia="Arial" w:hAnsiTheme="minorHAnsi" w:cstheme="minorHAnsi"/>
          <w:color w:val="auto"/>
          <w:sz w:val="22"/>
          <w:szCs w:val="22"/>
        </w:rPr>
        <w:t xml:space="preserve"> </w:t>
      </w:r>
    </w:p>
    <w:p w14:paraId="730A80E0" w14:textId="77777777" w:rsidR="00851EF3" w:rsidRPr="00D80D31" w:rsidRDefault="00851EF3">
      <w:pPr>
        <w:numPr>
          <w:ilvl w:val="0"/>
          <w:numId w:val="6"/>
        </w:numPr>
        <w:tabs>
          <w:tab w:val="left" w:pos="851"/>
        </w:tabs>
        <w:autoSpaceDE w:val="0"/>
        <w:ind w:left="851" w:hanging="425"/>
        <w:jc w:val="both"/>
        <w:rPr>
          <w:rFonts w:asciiTheme="minorHAnsi" w:eastAsia="Arial" w:hAnsiTheme="minorHAnsi" w:cstheme="minorHAnsi"/>
          <w:sz w:val="22"/>
          <w:szCs w:val="22"/>
        </w:rPr>
      </w:pPr>
      <w:r w:rsidRPr="00D80D31">
        <w:rPr>
          <w:rFonts w:asciiTheme="minorHAnsi" w:hAnsiTheme="minorHAnsi" w:cstheme="minorHAnsi"/>
          <w:sz w:val="22"/>
          <w:szCs w:val="22"/>
        </w:rPr>
        <w:t>inne</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(np.</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zaświadczenie</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ZUS,</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potwierdzające</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opłacanie</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składek</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tytułu</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zatrudnienia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na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podstawie</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umowy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o</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pracę,</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zanonimizowane</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kopie</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dowodu</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potwierdzające</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zgłoszenie</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pracownika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przez</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pracodawcę</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do</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ubezpieczeń),</w:t>
      </w:r>
      <w:r w:rsidRPr="00D80D31">
        <w:rPr>
          <w:rFonts w:asciiTheme="minorHAnsi" w:eastAsia="Arial" w:hAnsiTheme="minorHAnsi" w:cstheme="minorHAnsi"/>
          <w:sz w:val="22"/>
          <w:szCs w:val="22"/>
        </w:rPr>
        <w:t xml:space="preserve"> </w:t>
      </w:r>
    </w:p>
    <w:p w14:paraId="74FF0A88" w14:textId="77777777" w:rsidR="00851EF3" w:rsidRPr="00D80D31" w:rsidRDefault="00851EF3">
      <w:pPr>
        <w:numPr>
          <w:ilvl w:val="0"/>
          <w:numId w:val="6"/>
        </w:numPr>
        <w:tabs>
          <w:tab w:val="left" w:pos="851"/>
        </w:tabs>
        <w:autoSpaceDE w:val="0"/>
        <w:ind w:left="851" w:hanging="425"/>
        <w:jc w:val="both"/>
        <w:rPr>
          <w:rFonts w:asciiTheme="minorHAnsi" w:hAnsiTheme="minorHAnsi" w:cstheme="minorHAnsi"/>
          <w:sz w:val="22"/>
          <w:szCs w:val="22"/>
        </w:rPr>
      </w:pPr>
      <w:r w:rsidRPr="00D80D31">
        <w:rPr>
          <w:rFonts w:asciiTheme="minorHAnsi" w:hAnsiTheme="minorHAnsi" w:cstheme="minorHAnsi"/>
          <w:sz w:val="22"/>
          <w:szCs w:val="22"/>
        </w:rPr>
        <w:t>poświadczoną</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zgodność</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oryginałem</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odpowiednio</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przez</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Wykonawcę</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lub</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podwykonawcę</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kopię</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dowodu</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potwierdzającego</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zgłoszenie</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pracownika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przez</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pracodawcę</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do</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ubezpieczeń,</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zanonimizowana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sposób</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zapewniający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ochronę</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danych</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osobowych,</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zgodnie</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RODO.</w:t>
      </w:r>
    </w:p>
    <w:p w14:paraId="7743F8AA" w14:textId="77777777" w:rsidR="00851EF3" w:rsidRPr="00D80D31" w:rsidRDefault="00851EF3">
      <w:pPr>
        <w:numPr>
          <w:ilvl w:val="0"/>
          <w:numId w:val="20"/>
        </w:numPr>
        <w:autoSpaceDE w:val="0"/>
        <w:ind w:left="426" w:hanging="426"/>
        <w:jc w:val="both"/>
        <w:rPr>
          <w:rFonts w:asciiTheme="minorHAnsi" w:hAnsiTheme="minorHAnsi" w:cstheme="minorHAnsi"/>
          <w:sz w:val="22"/>
          <w:szCs w:val="22"/>
        </w:rPr>
      </w:pPr>
      <w:r w:rsidRPr="00D80D31">
        <w:rPr>
          <w:rFonts w:asciiTheme="minorHAnsi" w:hAnsiTheme="minorHAnsi" w:cstheme="minorHAnsi"/>
          <w:sz w:val="22"/>
          <w:szCs w:val="22"/>
        </w:rPr>
        <w:t>W</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przypadku,</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niespełnienia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przez</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Wykonawcę</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lub</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podwykonawcę</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wymogu</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zatrudnienia</w:t>
      </w:r>
      <w:r w:rsidRPr="00D80D31">
        <w:rPr>
          <w:rFonts w:asciiTheme="minorHAnsi" w:eastAsia="Arial" w:hAnsiTheme="minorHAnsi" w:cstheme="minorHAnsi"/>
          <w:sz w:val="22"/>
          <w:szCs w:val="22"/>
        </w:rPr>
        <w:t xml:space="preserve"> </w:t>
      </w:r>
      <w:r w:rsidR="008B5B26" w:rsidRPr="00D80D31">
        <w:rPr>
          <w:rFonts w:asciiTheme="minorHAnsi" w:eastAsia="Arial" w:hAnsiTheme="minorHAnsi" w:cstheme="minorHAnsi"/>
          <w:sz w:val="22"/>
          <w:szCs w:val="22"/>
        </w:rPr>
        <w:br/>
      </w:r>
      <w:r w:rsidRPr="00D80D31">
        <w:rPr>
          <w:rFonts w:asciiTheme="minorHAnsi" w:hAnsiTheme="minorHAnsi" w:cstheme="minorHAnsi"/>
          <w:sz w:val="22"/>
          <w:szCs w:val="22"/>
        </w:rPr>
        <w:t>na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podstawie</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umowy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o</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pracę</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osób</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wykonujących</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wskazane</w:t>
      </w:r>
      <w:r w:rsidRPr="00D80D31">
        <w:rPr>
          <w:rFonts w:asciiTheme="minorHAnsi" w:eastAsia="Arial" w:hAnsiTheme="minorHAnsi" w:cstheme="minorHAnsi"/>
          <w:sz w:val="22"/>
          <w:szCs w:val="22"/>
        </w:rPr>
        <w:t xml:space="preserve"> </w:t>
      </w:r>
      <w:r w:rsidR="00D91C2D" w:rsidRPr="00D80D31">
        <w:rPr>
          <w:rFonts w:asciiTheme="minorHAnsi" w:hAnsiTheme="minorHAnsi" w:cstheme="minorHAnsi"/>
          <w:sz w:val="22"/>
          <w:szCs w:val="22"/>
        </w:rPr>
        <w:t>w</w:t>
      </w:r>
      <w:r w:rsidR="00D91C2D" w:rsidRPr="00D80D31">
        <w:rPr>
          <w:rFonts w:asciiTheme="minorHAnsi" w:eastAsia="Arial" w:hAnsiTheme="minorHAnsi" w:cstheme="minorHAnsi"/>
          <w:sz w:val="22"/>
          <w:szCs w:val="22"/>
        </w:rPr>
        <w:t xml:space="preserve"> </w:t>
      </w:r>
      <w:r w:rsidR="00D91C2D" w:rsidRPr="00D80D31">
        <w:rPr>
          <w:rFonts w:asciiTheme="minorHAnsi" w:hAnsiTheme="minorHAnsi" w:cstheme="minorHAnsi"/>
          <w:sz w:val="22"/>
          <w:szCs w:val="22"/>
        </w:rPr>
        <w:t>§ 1</w:t>
      </w:r>
      <w:r w:rsidR="00296F89" w:rsidRPr="00D80D31">
        <w:rPr>
          <w:rFonts w:asciiTheme="minorHAnsi" w:hAnsiTheme="minorHAnsi" w:cstheme="minorHAnsi"/>
          <w:sz w:val="22"/>
          <w:szCs w:val="22"/>
        </w:rPr>
        <w:t>5</w:t>
      </w:r>
      <w:r w:rsidR="00D91C2D" w:rsidRPr="00D80D31">
        <w:rPr>
          <w:rFonts w:asciiTheme="minorHAnsi" w:eastAsia="Arial" w:hAnsiTheme="minorHAnsi" w:cstheme="minorHAnsi"/>
          <w:sz w:val="22"/>
          <w:szCs w:val="22"/>
        </w:rPr>
        <w:t xml:space="preserve"> </w:t>
      </w:r>
      <w:r w:rsidR="00D91C2D" w:rsidRPr="00D80D31">
        <w:rPr>
          <w:rFonts w:asciiTheme="minorHAnsi" w:hAnsiTheme="minorHAnsi" w:cstheme="minorHAnsi"/>
          <w:sz w:val="22"/>
          <w:szCs w:val="22"/>
        </w:rPr>
        <w:t>ust.</w:t>
      </w:r>
      <w:r w:rsidR="00D91C2D" w:rsidRPr="00D80D31">
        <w:rPr>
          <w:rFonts w:asciiTheme="minorHAnsi" w:eastAsia="Arial" w:hAnsiTheme="minorHAnsi" w:cstheme="minorHAnsi"/>
          <w:sz w:val="22"/>
          <w:szCs w:val="22"/>
        </w:rPr>
        <w:t xml:space="preserve"> </w:t>
      </w:r>
      <w:r w:rsidR="00D91C2D" w:rsidRPr="00D80D31">
        <w:rPr>
          <w:rFonts w:asciiTheme="minorHAnsi" w:hAnsiTheme="minorHAnsi" w:cstheme="minorHAnsi"/>
          <w:sz w:val="22"/>
          <w:szCs w:val="22"/>
        </w:rPr>
        <w:t>1</w:t>
      </w:r>
      <w:r w:rsidR="00D91C2D" w:rsidRPr="00D80D31">
        <w:rPr>
          <w:rFonts w:asciiTheme="minorHAnsi" w:eastAsia="Arial" w:hAnsiTheme="minorHAnsi" w:cstheme="minorHAnsi"/>
          <w:sz w:val="22"/>
          <w:szCs w:val="22"/>
        </w:rPr>
        <w:t xml:space="preserve"> niniejszej umowy </w:t>
      </w:r>
      <w:r w:rsidRPr="00D80D31">
        <w:rPr>
          <w:rFonts w:asciiTheme="minorHAnsi" w:hAnsiTheme="minorHAnsi" w:cstheme="minorHAnsi"/>
          <w:sz w:val="22"/>
          <w:szCs w:val="22"/>
        </w:rPr>
        <w:t>czynności</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Zamawiający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przewiduje</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sankcję</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postaci</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obowiązku</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zapłaty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przez</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Wykonawcę</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kary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umownej,</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wysokości</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określonej</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1</w:t>
      </w:r>
      <w:r w:rsidR="00296F89" w:rsidRPr="00D80D31">
        <w:rPr>
          <w:rFonts w:asciiTheme="minorHAnsi" w:hAnsiTheme="minorHAnsi" w:cstheme="minorHAnsi"/>
          <w:sz w:val="22"/>
          <w:szCs w:val="22"/>
        </w:rPr>
        <w:t>6</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ust.</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1</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pkt</w:t>
      </w:r>
      <w:r w:rsidRPr="00D80D31">
        <w:rPr>
          <w:rFonts w:asciiTheme="minorHAnsi" w:eastAsia="Arial" w:hAnsiTheme="minorHAnsi" w:cstheme="minorHAnsi"/>
          <w:sz w:val="22"/>
          <w:szCs w:val="22"/>
        </w:rPr>
        <w:t xml:space="preserve"> </w:t>
      </w:r>
      <w:r w:rsidR="00637BCC" w:rsidRPr="00D80D31">
        <w:rPr>
          <w:rFonts w:asciiTheme="minorHAnsi" w:hAnsiTheme="minorHAnsi" w:cstheme="minorHAnsi"/>
          <w:sz w:val="22"/>
          <w:szCs w:val="22"/>
        </w:rPr>
        <w:t>16</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i</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pkt</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1</w:t>
      </w:r>
      <w:r w:rsidR="00637BCC" w:rsidRPr="00D80D31">
        <w:rPr>
          <w:rFonts w:asciiTheme="minorHAnsi" w:hAnsiTheme="minorHAnsi" w:cstheme="minorHAnsi"/>
          <w:sz w:val="22"/>
          <w:szCs w:val="22"/>
        </w:rPr>
        <w:t>7</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niniejszej</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umowy.</w:t>
      </w:r>
    </w:p>
    <w:p w14:paraId="05A79C4E" w14:textId="77777777" w:rsidR="005C3CEA" w:rsidRPr="00D80D31" w:rsidRDefault="005C3CEA" w:rsidP="00515A89">
      <w:pPr>
        <w:jc w:val="both"/>
        <w:rPr>
          <w:rFonts w:asciiTheme="minorHAnsi" w:hAnsiTheme="minorHAnsi" w:cstheme="minorHAnsi"/>
          <w:sz w:val="22"/>
          <w:szCs w:val="22"/>
        </w:rPr>
      </w:pPr>
    </w:p>
    <w:p w14:paraId="0A240A45" w14:textId="77777777" w:rsidR="00851EF3" w:rsidRPr="00D80D31" w:rsidRDefault="00851EF3" w:rsidP="00515A89">
      <w:pPr>
        <w:jc w:val="center"/>
        <w:rPr>
          <w:rFonts w:asciiTheme="minorHAnsi" w:hAnsiTheme="minorHAnsi" w:cstheme="minorHAnsi"/>
          <w:sz w:val="22"/>
          <w:szCs w:val="22"/>
        </w:rPr>
      </w:pPr>
      <w:r w:rsidRPr="00D80D31">
        <w:rPr>
          <w:rFonts w:asciiTheme="minorHAnsi" w:hAnsiTheme="minorHAnsi" w:cstheme="minorHAnsi"/>
          <w:sz w:val="22"/>
          <w:szCs w:val="22"/>
        </w:rPr>
        <w:t>§</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1</w:t>
      </w:r>
      <w:r w:rsidR="00012CED" w:rsidRPr="00D80D31">
        <w:rPr>
          <w:rFonts w:asciiTheme="minorHAnsi" w:hAnsiTheme="minorHAnsi" w:cstheme="minorHAnsi"/>
          <w:sz w:val="22"/>
          <w:szCs w:val="22"/>
        </w:rPr>
        <w:t>6</w:t>
      </w:r>
      <w:r w:rsidRPr="00D80D31">
        <w:rPr>
          <w:rFonts w:asciiTheme="minorHAnsi" w:hAnsiTheme="minorHAnsi" w:cstheme="minorHAnsi"/>
          <w:sz w:val="22"/>
          <w:szCs w:val="22"/>
        </w:rPr>
        <w:t>.</w:t>
      </w:r>
    </w:p>
    <w:p w14:paraId="23AAB9CE" w14:textId="77777777" w:rsidR="00851EF3" w:rsidRPr="00D80D31" w:rsidRDefault="00851EF3">
      <w:pPr>
        <w:pStyle w:val="Akapitzlist"/>
        <w:numPr>
          <w:ilvl w:val="0"/>
          <w:numId w:val="8"/>
        </w:numPr>
        <w:tabs>
          <w:tab w:val="left" w:pos="426"/>
        </w:tabs>
        <w:spacing w:after="0" w:line="240" w:lineRule="auto"/>
        <w:ind w:left="426" w:hanging="426"/>
        <w:jc w:val="both"/>
        <w:rPr>
          <w:rFonts w:asciiTheme="minorHAnsi" w:hAnsiTheme="minorHAnsi" w:cstheme="minorHAnsi"/>
        </w:rPr>
      </w:pPr>
      <w:r w:rsidRPr="00D80D31">
        <w:rPr>
          <w:rFonts w:asciiTheme="minorHAnsi" w:hAnsiTheme="minorHAnsi" w:cstheme="minorHAnsi"/>
        </w:rPr>
        <w:t>Strony</w:t>
      </w:r>
      <w:r w:rsidRPr="00D80D31">
        <w:rPr>
          <w:rFonts w:asciiTheme="minorHAnsi" w:eastAsia="Arial" w:hAnsiTheme="minorHAnsi" w:cstheme="minorHAnsi"/>
        </w:rPr>
        <w:t xml:space="preserve"> </w:t>
      </w:r>
      <w:r w:rsidRPr="00D80D31">
        <w:rPr>
          <w:rFonts w:asciiTheme="minorHAnsi" w:hAnsiTheme="minorHAnsi" w:cstheme="minorHAnsi"/>
        </w:rPr>
        <w:t>wprowadzają</w:t>
      </w:r>
      <w:r w:rsidRPr="00D80D31">
        <w:rPr>
          <w:rFonts w:asciiTheme="minorHAnsi" w:eastAsia="Arial" w:hAnsiTheme="minorHAnsi" w:cstheme="minorHAnsi"/>
        </w:rPr>
        <w:t xml:space="preserve"> </w:t>
      </w:r>
      <w:r w:rsidRPr="00D80D31">
        <w:rPr>
          <w:rFonts w:asciiTheme="minorHAnsi" w:hAnsiTheme="minorHAnsi" w:cstheme="minorHAnsi"/>
        </w:rPr>
        <w:t>obowiązek</w:t>
      </w:r>
      <w:r w:rsidRPr="00D80D31">
        <w:rPr>
          <w:rFonts w:asciiTheme="minorHAnsi" w:eastAsia="Arial" w:hAnsiTheme="minorHAnsi" w:cstheme="minorHAnsi"/>
        </w:rPr>
        <w:t xml:space="preserve"> </w:t>
      </w:r>
      <w:r w:rsidRPr="00D80D31">
        <w:rPr>
          <w:rFonts w:asciiTheme="minorHAnsi" w:hAnsiTheme="minorHAnsi" w:cstheme="minorHAnsi"/>
        </w:rPr>
        <w:t>zapłaty</w:t>
      </w:r>
      <w:r w:rsidRPr="00D80D31">
        <w:rPr>
          <w:rFonts w:asciiTheme="minorHAnsi" w:eastAsia="Arial" w:hAnsiTheme="minorHAnsi" w:cstheme="minorHAnsi"/>
        </w:rPr>
        <w:t xml:space="preserve"> </w:t>
      </w:r>
      <w:r w:rsidRPr="00D80D31">
        <w:rPr>
          <w:rFonts w:asciiTheme="minorHAnsi" w:hAnsiTheme="minorHAnsi" w:cstheme="minorHAnsi"/>
        </w:rPr>
        <w:t>kar</w:t>
      </w:r>
      <w:r w:rsidRPr="00D80D31">
        <w:rPr>
          <w:rFonts w:asciiTheme="minorHAnsi" w:eastAsia="Arial" w:hAnsiTheme="minorHAnsi" w:cstheme="minorHAnsi"/>
        </w:rPr>
        <w:t xml:space="preserve"> </w:t>
      </w:r>
      <w:r w:rsidRPr="00D80D31">
        <w:rPr>
          <w:rFonts w:asciiTheme="minorHAnsi" w:hAnsiTheme="minorHAnsi" w:cstheme="minorHAnsi"/>
        </w:rPr>
        <w:t>umownych</w:t>
      </w:r>
      <w:r w:rsidRPr="00D80D31">
        <w:rPr>
          <w:rFonts w:asciiTheme="minorHAnsi" w:eastAsia="Arial" w:hAnsiTheme="minorHAnsi" w:cstheme="minorHAnsi"/>
        </w:rPr>
        <w:t xml:space="preserve"> </w:t>
      </w:r>
      <w:r w:rsidRPr="00D80D31">
        <w:rPr>
          <w:rFonts w:asciiTheme="minorHAnsi" w:hAnsiTheme="minorHAnsi" w:cstheme="minorHAnsi"/>
        </w:rPr>
        <w:t>w</w:t>
      </w:r>
      <w:r w:rsidRPr="00D80D31">
        <w:rPr>
          <w:rFonts w:asciiTheme="minorHAnsi" w:eastAsia="Arial" w:hAnsiTheme="minorHAnsi" w:cstheme="minorHAnsi"/>
        </w:rPr>
        <w:t xml:space="preserve"> </w:t>
      </w:r>
      <w:r w:rsidRPr="00D80D31">
        <w:rPr>
          <w:rFonts w:asciiTheme="minorHAnsi" w:hAnsiTheme="minorHAnsi" w:cstheme="minorHAnsi"/>
        </w:rPr>
        <w:t>następujących</w:t>
      </w:r>
      <w:r w:rsidRPr="00D80D31">
        <w:rPr>
          <w:rFonts w:asciiTheme="minorHAnsi" w:eastAsia="Arial" w:hAnsiTheme="minorHAnsi" w:cstheme="minorHAnsi"/>
        </w:rPr>
        <w:t xml:space="preserve"> </w:t>
      </w:r>
      <w:r w:rsidRPr="00D80D31">
        <w:rPr>
          <w:rFonts w:asciiTheme="minorHAnsi" w:hAnsiTheme="minorHAnsi" w:cstheme="minorHAnsi"/>
        </w:rPr>
        <w:t>przypadkach,</w:t>
      </w:r>
      <w:r w:rsidRPr="00D80D31">
        <w:rPr>
          <w:rFonts w:asciiTheme="minorHAnsi" w:eastAsia="Arial" w:hAnsiTheme="minorHAnsi" w:cstheme="minorHAnsi"/>
        </w:rPr>
        <w:t xml:space="preserve"> </w:t>
      </w:r>
      <w:r w:rsidRPr="00D80D31">
        <w:rPr>
          <w:rFonts w:asciiTheme="minorHAnsi" w:hAnsiTheme="minorHAnsi" w:cstheme="minorHAnsi"/>
        </w:rPr>
        <w:t>tj.:</w:t>
      </w:r>
    </w:p>
    <w:p w14:paraId="67A6EB46" w14:textId="77777777" w:rsidR="007C1147" w:rsidRPr="00D80D31" w:rsidRDefault="00851EF3">
      <w:pPr>
        <w:numPr>
          <w:ilvl w:val="1"/>
          <w:numId w:val="8"/>
        </w:numPr>
        <w:tabs>
          <w:tab w:val="left" w:pos="851"/>
        </w:tabs>
        <w:ind w:left="851" w:hanging="425"/>
        <w:jc w:val="both"/>
        <w:rPr>
          <w:rFonts w:asciiTheme="minorHAnsi" w:hAnsiTheme="minorHAnsi" w:cstheme="minorHAnsi"/>
          <w:sz w:val="22"/>
          <w:szCs w:val="22"/>
        </w:rPr>
      </w:pPr>
      <w:r w:rsidRPr="00D80D31">
        <w:rPr>
          <w:rFonts w:asciiTheme="minorHAnsi" w:hAnsiTheme="minorHAnsi" w:cstheme="minorHAnsi"/>
          <w:sz w:val="22"/>
          <w:szCs w:val="22"/>
        </w:rPr>
        <w:t>Wykonawca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zapłaci</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Zamawiającemu</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kary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umowne</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nieterminowe</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wykonanie</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przedmiotu</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umowy,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wysokości</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0,5%</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wynagrodzenia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brutto</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Wykonawcy,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o</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którym</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mowa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3</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ust.</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1</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pkt</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3)</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niniejszej</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umowy,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każdy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dzień</w:t>
      </w:r>
      <w:r w:rsidR="00980920" w:rsidRPr="00D80D31">
        <w:rPr>
          <w:rFonts w:asciiTheme="minorHAnsi" w:hAnsiTheme="minorHAnsi" w:cstheme="minorHAnsi"/>
          <w:sz w:val="22"/>
          <w:szCs w:val="22"/>
        </w:rPr>
        <w:t xml:space="preserve"> </w:t>
      </w:r>
      <w:r w:rsidR="002B011A" w:rsidRPr="00D80D31">
        <w:rPr>
          <w:rFonts w:asciiTheme="minorHAnsi" w:hAnsiTheme="minorHAnsi" w:cstheme="minorHAnsi"/>
          <w:sz w:val="22"/>
          <w:szCs w:val="22"/>
        </w:rPr>
        <w:t>zwłoki</w:t>
      </w:r>
      <w:r w:rsidR="00980920" w:rsidRPr="00D80D31">
        <w:rPr>
          <w:rFonts w:asciiTheme="minorHAnsi" w:hAnsiTheme="minorHAnsi" w:cstheme="minorHAnsi"/>
          <w:sz w:val="22"/>
          <w:szCs w:val="22"/>
        </w:rPr>
        <w:t>,</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licząc</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od</w:t>
      </w:r>
      <w:r w:rsidRPr="00D80D31">
        <w:rPr>
          <w:rFonts w:asciiTheme="minorHAnsi" w:eastAsia="Arial" w:hAnsiTheme="minorHAnsi" w:cstheme="minorHAnsi"/>
          <w:sz w:val="22"/>
          <w:szCs w:val="22"/>
        </w:rPr>
        <w:t xml:space="preserve"> </w:t>
      </w:r>
      <w:r w:rsidR="004C13A5" w:rsidRPr="00D80D31">
        <w:rPr>
          <w:rFonts w:asciiTheme="minorHAnsi" w:eastAsia="Arial" w:hAnsiTheme="minorHAnsi" w:cstheme="minorHAnsi"/>
          <w:sz w:val="22"/>
          <w:szCs w:val="22"/>
        </w:rPr>
        <w:t xml:space="preserve">upływu </w:t>
      </w:r>
      <w:r w:rsidRPr="00D80D31">
        <w:rPr>
          <w:rFonts w:asciiTheme="minorHAnsi" w:hAnsiTheme="minorHAnsi" w:cstheme="minorHAnsi"/>
          <w:sz w:val="22"/>
          <w:szCs w:val="22"/>
        </w:rPr>
        <w:t>terminu</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określonego</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5</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ust.</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1</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niniejszej</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umowy,</w:t>
      </w:r>
    </w:p>
    <w:p w14:paraId="099CDBA9" w14:textId="77777777" w:rsidR="00851EF3" w:rsidRPr="00D80D31" w:rsidRDefault="00851EF3">
      <w:pPr>
        <w:numPr>
          <w:ilvl w:val="1"/>
          <w:numId w:val="8"/>
        </w:numPr>
        <w:tabs>
          <w:tab w:val="left" w:pos="851"/>
        </w:tabs>
        <w:ind w:left="851" w:hanging="425"/>
        <w:jc w:val="both"/>
        <w:rPr>
          <w:rFonts w:asciiTheme="minorHAnsi" w:hAnsiTheme="minorHAnsi" w:cstheme="minorHAnsi"/>
          <w:sz w:val="22"/>
          <w:szCs w:val="22"/>
        </w:rPr>
      </w:pPr>
      <w:r w:rsidRPr="00D80D31">
        <w:rPr>
          <w:rFonts w:asciiTheme="minorHAnsi" w:hAnsiTheme="minorHAnsi" w:cstheme="minorHAnsi"/>
          <w:sz w:val="22"/>
          <w:szCs w:val="22"/>
        </w:rPr>
        <w:t>Wykonawca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zapłaci</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Zamawiającemu</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kary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umowne</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przypadku</w:t>
      </w:r>
      <w:r w:rsidR="00980920" w:rsidRPr="00D80D31">
        <w:rPr>
          <w:rFonts w:asciiTheme="minorHAnsi" w:hAnsiTheme="minorHAnsi" w:cstheme="minorHAnsi"/>
          <w:sz w:val="22"/>
          <w:szCs w:val="22"/>
        </w:rPr>
        <w:t xml:space="preserve"> </w:t>
      </w:r>
      <w:r w:rsidR="006941E4" w:rsidRPr="00D80D31">
        <w:rPr>
          <w:rFonts w:asciiTheme="minorHAnsi" w:hAnsiTheme="minorHAnsi" w:cstheme="minorHAnsi"/>
          <w:sz w:val="22"/>
          <w:szCs w:val="22"/>
        </w:rPr>
        <w:t>opóźnienia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usunięciu</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wad</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stwierdzonych</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przy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odbiorze</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lub</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okresie</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rękojmi</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wady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i</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gwarancji</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jakości,</w:t>
      </w:r>
      <w:r w:rsidR="00D91C2D"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wysokości</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lastRenderedPageBreak/>
        <w:t>0,2%</w:t>
      </w:r>
      <w:r w:rsidR="005C3CEA" w:rsidRPr="00D80D31">
        <w:rPr>
          <w:rFonts w:asciiTheme="minorHAnsi" w:eastAsia="Arial" w:hAnsiTheme="minorHAnsi" w:cstheme="minorHAnsi"/>
          <w:sz w:val="22"/>
          <w:szCs w:val="22"/>
        </w:rPr>
        <w:t> </w:t>
      </w:r>
      <w:r w:rsidRPr="00D80D31">
        <w:rPr>
          <w:rFonts w:asciiTheme="minorHAnsi" w:hAnsiTheme="minorHAnsi" w:cstheme="minorHAnsi"/>
          <w:sz w:val="22"/>
          <w:szCs w:val="22"/>
        </w:rPr>
        <w:t>wynagrodzenia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brutto</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Wykonawcy,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o</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którym</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mowa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3</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ust.</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1</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pkt</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3)</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niniejszej</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umowy,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każdy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dzień</w:t>
      </w:r>
      <w:r w:rsidR="00980920" w:rsidRPr="00D80D31">
        <w:rPr>
          <w:rFonts w:asciiTheme="minorHAnsi" w:hAnsiTheme="minorHAnsi" w:cstheme="minorHAnsi"/>
          <w:sz w:val="22"/>
          <w:szCs w:val="22"/>
        </w:rPr>
        <w:t xml:space="preserve"> </w:t>
      </w:r>
      <w:r w:rsidR="002B011A" w:rsidRPr="00D80D31">
        <w:rPr>
          <w:rFonts w:asciiTheme="minorHAnsi" w:hAnsiTheme="minorHAnsi" w:cstheme="minorHAnsi"/>
          <w:sz w:val="22"/>
          <w:szCs w:val="22"/>
        </w:rPr>
        <w:t>zwłoki</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licząc</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od</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dnia,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którym</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wada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miała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być</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usunięta,</w:t>
      </w:r>
    </w:p>
    <w:p w14:paraId="61A3A634" w14:textId="77777777" w:rsidR="00851EF3" w:rsidRPr="00D80D31" w:rsidRDefault="00851EF3">
      <w:pPr>
        <w:numPr>
          <w:ilvl w:val="1"/>
          <w:numId w:val="8"/>
        </w:numPr>
        <w:tabs>
          <w:tab w:val="left" w:pos="851"/>
        </w:tabs>
        <w:ind w:left="851" w:hanging="425"/>
        <w:jc w:val="both"/>
        <w:rPr>
          <w:rFonts w:asciiTheme="minorHAnsi" w:hAnsiTheme="minorHAnsi" w:cstheme="minorHAnsi"/>
          <w:sz w:val="22"/>
          <w:szCs w:val="22"/>
        </w:rPr>
      </w:pPr>
      <w:r w:rsidRPr="00D80D31">
        <w:rPr>
          <w:rFonts w:asciiTheme="minorHAnsi" w:hAnsiTheme="minorHAnsi" w:cstheme="minorHAnsi"/>
          <w:sz w:val="22"/>
          <w:szCs w:val="22"/>
        </w:rPr>
        <w:t>Wykonawca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zapłaci</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Zamawiającemu</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kary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umowne</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przypadku</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odstąpienia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od</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umowy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przez</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Zamawiającego</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przyczyn,</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które</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odpowiedzialność</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ponosi</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Wykonawca,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wysokości</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10%</w:t>
      </w:r>
      <w:r w:rsidR="005C3CEA" w:rsidRPr="00D80D31">
        <w:rPr>
          <w:rFonts w:asciiTheme="minorHAnsi" w:eastAsia="Arial" w:hAnsiTheme="minorHAnsi" w:cstheme="minorHAnsi"/>
          <w:sz w:val="22"/>
          <w:szCs w:val="22"/>
        </w:rPr>
        <w:t> </w:t>
      </w:r>
      <w:r w:rsidRPr="00D80D31">
        <w:rPr>
          <w:rFonts w:asciiTheme="minorHAnsi" w:hAnsiTheme="minorHAnsi" w:cstheme="minorHAnsi"/>
          <w:sz w:val="22"/>
          <w:szCs w:val="22"/>
        </w:rPr>
        <w:t>wynagrodzenia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brutto</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Wykonawcy,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o</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którym</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mowa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3</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ust.</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1</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pkt</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3)</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niniejszej</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umowy.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Zamawiający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zachowuje</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tym</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przypadku</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prawo</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do</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roszczeń</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tytułu</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rękojmi</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i</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gwarancji</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do</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prac</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dotychczas</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wykonanych,</w:t>
      </w:r>
    </w:p>
    <w:p w14:paraId="5E2C017D" w14:textId="77777777" w:rsidR="007C1147" w:rsidRPr="00D80D31" w:rsidRDefault="00851EF3">
      <w:pPr>
        <w:numPr>
          <w:ilvl w:val="1"/>
          <w:numId w:val="8"/>
        </w:numPr>
        <w:tabs>
          <w:tab w:val="left" w:pos="851"/>
        </w:tabs>
        <w:ind w:left="851" w:hanging="425"/>
        <w:jc w:val="both"/>
        <w:rPr>
          <w:rFonts w:asciiTheme="minorHAnsi" w:hAnsiTheme="minorHAnsi" w:cstheme="minorHAnsi"/>
          <w:sz w:val="22"/>
          <w:szCs w:val="22"/>
        </w:rPr>
      </w:pPr>
      <w:r w:rsidRPr="00D80D31">
        <w:rPr>
          <w:rFonts w:asciiTheme="minorHAnsi" w:hAnsiTheme="minorHAnsi" w:cstheme="minorHAnsi"/>
          <w:sz w:val="22"/>
          <w:szCs w:val="22"/>
        </w:rPr>
        <w:t>Wykonawca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zapłaci</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Zamawiającemu</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kary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umowne</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przypadku</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odstąpienia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od</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umowy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przez</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Wykonawcę</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przyczyn</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leżących</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po</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jego</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stronie,</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wysokości</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10%</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wynagrodzenia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brutto</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Wykonawcy,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o</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którym</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mowa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3</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ust.</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1</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pkt</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3)</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niniejszej</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umowy.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Zamawiający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zachowuje</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tym</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przypadku</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prawo</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do</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roszczeń</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tytułu</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rękojmi</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i</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gwarancji</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do</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prac</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dotychczas</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wykonanych,</w:t>
      </w:r>
    </w:p>
    <w:p w14:paraId="59420821" w14:textId="77777777" w:rsidR="00851EF3" w:rsidRPr="00D80D31" w:rsidRDefault="00851EF3">
      <w:pPr>
        <w:numPr>
          <w:ilvl w:val="1"/>
          <w:numId w:val="8"/>
        </w:numPr>
        <w:tabs>
          <w:tab w:val="left" w:pos="851"/>
        </w:tabs>
        <w:ind w:left="851" w:hanging="425"/>
        <w:jc w:val="both"/>
        <w:rPr>
          <w:rFonts w:asciiTheme="minorHAnsi" w:hAnsiTheme="minorHAnsi" w:cstheme="minorHAnsi"/>
          <w:sz w:val="22"/>
          <w:szCs w:val="22"/>
        </w:rPr>
      </w:pPr>
      <w:r w:rsidRPr="00D80D31">
        <w:rPr>
          <w:rFonts w:asciiTheme="minorHAnsi" w:hAnsiTheme="minorHAnsi" w:cstheme="minorHAnsi"/>
          <w:sz w:val="22"/>
          <w:szCs w:val="22"/>
        </w:rPr>
        <w:t>Wykonawca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zapłaci</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Zamawiającemu</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karę</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umowną</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niewykonanie</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lub</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nienależyte</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wykonanie</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przedmiotu</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umowy,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inne</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aniżeli</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określone</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w:t>
      </w:r>
      <w:r w:rsidRPr="00D80D31">
        <w:rPr>
          <w:rFonts w:asciiTheme="minorHAnsi" w:eastAsia="Arial" w:hAnsiTheme="minorHAnsi" w:cstheme="minorHAnsi"/>
          <w:sz w:val="22"/>
          <w:szCs w:val="22"/>
        </w:rPr>
        <w:t xml:space="preserve"> </w:t>
      </w:r>
      <w:r w:rsidR="00C52B71" w:rsidRPr="00D80D31">
        <w:rPr>
          <w:rFonts w:asciiTheme="minorHAnsi" w:hAnsiTheme="minorHAnsi" w:cstheme="minorHAnsi"/>
          <w:sz w:val="22"/>
          <w:szCs w:val="22"/>
        </w:rPr>
        <w:t>§</w:t>
      </w:r>
      <w:r w:rsidR="00C52B71" w:rsidRPr="00D80D31">
        <w:rPr>
          <w:rFonts w:asciiTheme="minorHAnsi" w:eastAsia="Arial" w:hAnsiTheme="minorHAnsi" w:cstheme="minorHAnsi"/>
          <w:sz w:val="22"/>
          <w:szCs w:val="22"/>
        </w:rPr>
        <w:t xml:space="preserve"> </w:t>
      </w:r>
      <w:r w:rsidR="00C52B71" w:rsidRPr="00D80D31">
        <w:rPr>
          <w:rFonts w:asciiTheme="minorHAnsi" w:hAnsiTheme="minorHAnsi" w:cstheme="minorHAnsi"/>
          <w:sz w:val="22"/>
          <w:szCs w:val="22"/>
        </w:rPr>
        <w:t>1</w:t>
      </w:r>
      <w:r w:rsidR="00296F89" w:rsidRPr="00D80D31">
        <w:rPr>
          <w:rFonts w:asciiTheme="minorHAnsi" w:hAnsiTheme="minorHAnsi" w:cstheme="minorHAnsi"/>
          <w:sz w:val="22"/>
          <w:szCs w:val="22"/>
        </w:rPr>
        <w:t>6</w:t>
      </w:r>
      <w:r w:rsidR="00C52B71" w:rsidRPr="00D80D31">
        <w:rPr>
          <w:rFonts w:asciiTheme="minorHAnsi" w:hAnsiTheme="minorHAnsi" w:cstheme="minorHAnsi"/>
          <w:sz w:val="22"/>
          <w:szCs w:val="22"/>
        </w:rPr>
        <w:t xml:space="preserve"> </w:t>
      </w:r>
      <w:r w:rsidRPr="00D80D31">
        <w:rPr>
          <w:rFonts w:asciiTheme="minorHAnsi" w:hAnsiTheme="minorHAnsi" w:cstheme="minorHAnsi"/>
          <w:sz w:val="22"/>
          <w:szCs w:val="22"/>
        </w:rPr>
        <w:t>ust.</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1</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pkt</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1),</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pkt</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2),</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pkt</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3)</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i</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pkt</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4)</w:t>
      </w:r>
      <w:r w:rsidR="00C52B71" w:rsidRPr="00D80D31">
        <w:rPr>
          <w:rFonts w:asciiTheme="minorHAnsi" w:hAnsiTheme="minorHAnsi" w:cstheme="minorHAnsi"/>
          <w:sz w:val="22"/>
          <w:szCs w:val="22"/>
        </w:rPr>
        <w:t xml:space="preserve"> niniejszej umowy</w:t>
      </w:r>
      <w:r w:rsidRPr="00D80D31">
        <w:rPr>
          <w:rFonts w:asciiTheme="minorHAnsi" w:hAnsiTheme="minorHAnsi" w:cstheme="minorHAnsi"/>
          <w:sz w:val="22"/>
          <w:szCs w:val="22"/>
        </w:rPr>
        <w:t>,</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wysokości</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10%</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wynagrodzenia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brutto</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Wykonawcy,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o</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którym</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mowa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3</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ust.</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1</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pkt</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3)</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niniejszej</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umowy,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szczególności</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za:</w:t>
      </w:r>
    </w:p>
    <w:p w14:paraId="553EAD28" w14:textId="77777777" w:rsidR="00851EF3" w:rsidRPr="00D80D31" w:rsidRDefault="00851EF3">
      <w:pPr>
        <w:numPr>
          <w:ilvl w:val="2"/>
          <w:numId w:val="8"/>
        </w:numPr>
        <w:tabs>
          <w:tab w:val="left" w:pos="1276"/>
        </w:tabs>
        <w:autoSpaceDE w:val="0"/>
        <w:ind w:left="1276" w:hanging="425"/>
        <w:jc w:val="both"/>
        <w:rPr>
          <w:rFonts w:asciiTheme="minorHAnsi" w:hAnsiTheme="minorHAnsi" w:cstheme="minorHAnsi"/>
          <w:sz w:val="22"/>
          <w:szCs w:val="22"/>
        </w:rPr>
      </w:pPr>
      <w:r w:rsidRPr="00D80D31">
        <w:rPr>
          <w:rFonts w:asciiTheme="minorHAnsi" w:hAnsiTheme="minorHAnsi" w:cstheme="minorHAnsi"/>
          <w:sz w:val="22"/>
          <w:szCs w:val="22"/>
        </w:rPr>
        <w:t>nieuzasadnione</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zaniechanie</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wykonywania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prac</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określonych</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umową,</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trwające</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powyżej</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10</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dni,</w:t>
      </w:r>
    </w:p>
    <w:p w14:paraId="6085C932" w14:textId="77777777" w:rsidR="00851EF3" w:rsidRPr="00D80D31" w:rsidRDefault="00851EF3">
      <w:pPr>
        <w:numPr>
          <w:ilvl w:val="2"/>
          <w:numId w:val="8"/>
        </w:numPr>
        <w:tabs>
          <w:tab w:val="left" w:pos="1276"/>
        </w:tabs>
        <w:autoSpaceDE w:val="0"/>
        <w:ind w:left="1276" w:hanging="425"/>
        <w:jc w:val="both"/>
        <w:rPr>
          <w:rFonts w:asciiTheme="minorHAnsi" w:hAnsiTheme="minorHAnsi" w:cstheme="minorHAnsi"/>
          <w:sz w:val="22"/>
          <w:szCs w:val="22"/>
        </w:rPr>
      </w:pPr>
      <w:r w:rsidRPr="00D80D31">
        <w:rPr>
          <w:rFonts w:asciiTheme="minorHAnsi" w:hAnsiTheme="minorHAnsi" w:cstheme="minorHAnsi"/>
          <w:sz w:val="22"/>
          <w:szCs w:val="22"/>
        </w:rPr>
        <w:t>nieuzasadnione</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niepodjęcie</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prac</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określonych</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umową</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terminie</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10</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dni</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od</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dnia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przekazania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placu</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budowy.</w:t>
      </w:r>
    </w:p>
    <w:p w14:paraId="07847210" w14:textId="77777777" w:rsidR="00851EF3" w:rsidRPr="00D80D31" w:rsidRDefault="00851EF3">
      <w:pPr>
        <w:numPr>
          <w:ilvl w:val="1"/>
          <w:numId w:val="8"/>
        </w:numPr>
        <w:tabs>
          <w:tab w:val="left" w:pos="851"/>
        </w:tabs>
        <w:ind w:left="851" w:hanging="425"/>
        <w:jc w:val="both"/>
        <w:rPr>
          <w:rFonts w:asciiTheme="minorHAnsi" w:hAnsiTheme="minorHAnsi" w:cstheme="minorHAnsi"/>
          <w:sz w:val="22"/>
          <w:szCs w:val="22"/>
        </w:rPr>
      </w:pPr>
      <w:r w:rsidRPr="00D80D31">
        <w:rPr>
          <w:rFonts w:asciiTheme="minorHAnsi" w:hAnsiTheme="minorHAnsi" w:cstheme="minorHAnsi"/>
          <w:sz w:val="22"/>
          <w:szCs w:val="22"/>
        </w:rPr>
        <w:t>Wykonawca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zapłaci</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Zamawiającemu</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kary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umowne</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przypadku</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braku</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zapłaty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wynagrodzenia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należnego</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podwykonawcy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lub</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dalszemu</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podwykonawcy,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wysokości</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10%</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niezapłaconej</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kwoty,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każde</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dokonanie</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przez</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Zamawiającego</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bezpośredniej</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płatności</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na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rzecz</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podwykonawców</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lub</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dalszych</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podwykonawców,</w:t>
      </w:r>
    </w:p>
    <w:p w14:paraId="7F187CB1" w14:textId="77777777" w:rsidR="00851EF3" w:rsidRPr="00D80D31" w:rsidRDefault="00851EF3">
      <w:pPr>
        <w:numPr>
          <w:ilvl w:val="1"/>
          <w:numId w:val="8"/>
        </w:numPr>
        <w:tabs>
          <w:tab w:val="left" w:pos="851"/>
        </w:tabs>
        <w:ind w:left="851" w:hanging="425"/>
        <w:jc w:val="both"/>
        <w:rPr>
          <w:rFonts w:asciiTheme="minorHAnsi" w:hAnsiTheme="minorHAnsi" w:cstheme="minorHAnsi"/>
          <w:sz w:val="22"/>
          <w:szCs w:val="22"/>
        </w:rPr>
      </w:pPr>
      <w:r w:rsidRPr="00D80D31">
        <w:rPr>
          <w:rFonts w:asciiTheme="minorHAnsi" w:hAnsiTheme="minorHAnsi" w:cstheme="minorHAnsi"/>
          <w:sz w:val="22"/>
          <w:szCs w:val="22"/>
        </w:rPr>
        <w:t>Wykonawca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zapłaci</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Zamawiającemu</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kary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umowne</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przypadku</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nieterminowej</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zapłaty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wynagrodzenia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należnego</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podwykonawcy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lub</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dalszemu</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podwykonawcy,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wysokości</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0,2%</w:t>
      </w:r>
      <w:r w:rsidR="005C3CEA" w:rsidRPr="00D80D31">
        <w:rPr>
          <w:rFonts w:asciiTheme="minorHAnsi" w:eastAsia="Arial" w:hAnsiTheme="minorHAnsi" w:cstheme="minorHAnsi"/>
          <w:sz w:val="22"/>
          <w:szCs w:val="22"/>
        </w:rPr>
        <w:t> </w:t>
      </w:r>
      <w:r w:rsidRPr="00D80D31">
        <w:rPr>
          <w:rFonts w:asciiTheme="minorHAnsi" w:hAnsiTheme="minorHAnsi" w:cstheme="minorHAnsi"/>
          <w:sz w:val="22"/>
          <w:szCs w:val="22"/>
        </w:rPr>
        <w:t>niezapłaconej</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kwoty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wynagrodzenia,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każdy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dzień</w:t>
      </w:r>
      <w:r w:rsidRPr="00D80D31">
        <w:rPr>
          <w:rFonts w:asciiTheme="minorHAnsi" w:eastAsia="Arial" w:hAnsiTheme="minorHAnsi" w:cstheme="minorHAnsi"/>
          <w:sz w:val="22"/>
          <w:szCs w:val="22"/>
        </w:rPr>
        <w:t xml:space="preserve"> </w:t>
      </w:r>
      <w:r w:rsidR="002B011A" w:rsidRPr="00D80D31">
        <w:rPr>
          <w:rFonts w:asciiTheme="minorHAnsi" w:hAnsiTheme="minorHAnsi" w:cstheme="minorHAnsi"/>
          <w:sz w:val="22"/>
          <w:szCs w:val="22"/>
        </w:rPr>
        <w:t>zwłoki</w:t>
      </w:r>
      <w:r w:rsidRPr="00D80D31">
        <w:rPr>
          <w:rFonts w:asciiTheme="minorHAnsi" w:hAnsiTheme="minorHAnsi" w:cstheme="minorHAnsi"/>
          <w:sz w:val="22"/>
          <w:szCs w:val="22"/>
        </w:rPr>
        <w:t>,</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od</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dnia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upływu</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terminu</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zapłaty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do</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dnia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zapłaty,</w:t>
      </w:r>
    </w:p>
    <w:p w14:paraId="69748AEF" w14:textId="77777777" w:rsidR="00851EF3" w:rsidRPr="00D80D31" w:rsidRDefault="00851EF3">
      <w:pPr>
        <w:numPr>
          <w:ilvl w:val="1"/>
          <w:numId w:val="8"/>
        </w:numPr>
        <w:tabs>
          <w:tab w:val="left" w:pos="851"/>
        </w:tabs>
        <w:ind w:left="851" w:hanging="425"/>
        <w:jc w:val="both"/>
        <w:rPr>
          <w:rFonts w:asciiTheme="minorHAnsi" w:hAnsiTheme="minorHAnsi" w:cstheme="minorHAnsi"/>
          <w:sz w:val="22"/>
          <w:szCs w:val="22"/>
        </w:rPr>
      </w:pPr>
      <w:r w:rsidRPr="00D80D31">
        <w:rPr>
          <w:rFonts w:asciiTheme="minorHAnsi" w:hAnsiTheme="minorHAnsi" w:cstheme="minorHAnsi"/>
          <w:sz w:val="22"/>
          <w:szCs w:val="22"/>
        </w:rPr>
        <w:t>Wykonawca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zapłaci</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Zamawiającemu</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kary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umowne</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przypadku</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nie</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przedłożenia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do</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zaakceptowania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projektu</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umowy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o</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podwykonawstwo,</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której</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przedmiotem</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są</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roboty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budowlane</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lub</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projektuje</w:t>
      </w:r>
      <w:r w:rsidRPr="00D80D31">
        <w:rPr>
          <w:rFonts w:asciiTheme="minorHAnsi" w:eastAsia="Arial" w:hAnsiTheme="minorHAnsi" w:cstheme="minorHAnsi"/>
          <w:sz w:val="22"/>
          <w:szCs w:val="22"/>
        </w:rPr>
        <w:t xml:space="preserve"> </w:t>
      </w:r>
      <w:r w:rsidR="00EA1433" w:rsidRPr="00D80D31">
        <w:rPr>
          <w:rFonts w:asciiTheme="minorHAnsi" w:eastAsia="Arial" w:hAnsiTheme="minorHAnsi" w:cstheme="minorHAnsi"/>
          <w:sz w:val="22"/>
          <w:szCs w:val="22"/>
        </w:rPr>
        <w:t xml:space="preserve">jej </w:t>
      </w:r>
      <w:r w:rsidRPr="00D80D31">
        <w:rPr>
          <w:rFonts w:asciiTheme="minorHAnsi" w:hAnsiTheme="minorHAnsi" w:cstheme="minorHAnsi"/>
          <w:sz w:val="22"/>
          <w:szCs w:val="22"/>
        </w:rPr>
        <w:t>zmiany,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wysokości</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0,5%</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wynagrodzenia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brutto</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Wykonawcy,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o</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którym</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mowa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w:t>
      </w:r>
      <w:r w:rsidR="005C3CEA" w:rsidRPr="00D80D31">
        <w:rPr>
          <w:rFonts w:asciiTheme="minorHAnsi" w:eastAsia="Arial" w:hAnsiTheme="minorHAnsi" w:cstheme="minorHAnsi"/>
          <w:sz w:val="22"/>
          <w:szCs w:val="22"/>
        </w:rPr>
        <w:t> </w:t>
      </w:r>
      <w:r w:rsidRPr="00D80D31">
        <w:rPr>
          <w:rFonts w:asciiTheme="minorHAnsi" w:hAnsiTheme="minorHAnsi" w:cstheme="minorHAnsi"/>
          <w:sz w:val="22"/>
          <w:szCs w:val="22"/>
        </w:rPr>
        <w:t>§</w:t>
      </w:r>
      <w:r w:rsidR="005C3CEA" w:rsidRPr="00D80D31">
        <w:rPr>
          <w:rFonts w:asciiTheme="minorHAnsi" w:eastAsia="Arial" w:hAnsiTheme="minorHAnsi" w:cstheme="minorHAnsi"/>
          <w:sz w:val="22"/>
          <w:szCs w:val="22"/>
        </w:rPr>
        <w:t> </w:t>
      </w:r>
      <w:r w:rsidRPr="00D80D31">
        <w:rPr>
          <w:rFonts w:asciiTheme="minorHAnsi" w:hAnsiTheme="minorHAnsi" w:cstheme="minorHAnsi"/>
          <w:sz w:val="22"/>
          <w:szCs w:val="22"/>
        </w:rPr>
        <w:t>3</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ust.</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1</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pkt</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3)</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niniejszej</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umowy,</w:t>
      </w:r>
    </w:p>
    <w:p w14:paraId="3702DDBF" w14:textId="77777777" w:rsidR="00851EF3" w:rsidRPr="00D80D31" w:rsidRDefault="00851EF3">
      <w:pPr>
        <w:numPr>
          <w:ilvl w:val="1"/>
          <w:numId w:val="8"/>
        </w:numPr>
        <w:tabs>
          <w:tab w:val="left" w:pos="851"/>
        </w:tabs>
        <w:ind w:left="851" w:hanging="425"/>
        <w:jc w:val="both"/>
        <w:rPr>
          <w:rFonts w:asciiTheme="minorHAnsi" w:hAnsiTheme="minorHAnsi" w:cstheme="minorHAnsi"/>
          <w:sz w:val="22"/>
          <w:szCs w:val="22"/>
        </w:rPr>
      </w:pPr>
      <w:r w:rsidRPr="00D80D31">
        <w:rPr>
          <w:rFonts w:asciiTheme="minorHAnsi" w:hAnsiTheme="minorHAnsi" w:cstheme="minorHAnsi"/>
          <w:sz w:val="22"/>
          <w:szCs w:val="22"/>
        </w:rPr>
        <w:t>Wykonawca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zapłaci</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Zamawiającemu</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kary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umowne</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przypadku</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nie</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przedłożenia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poświadczonej</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zgodność</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oryginałem</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kopii</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umowy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o</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podwykonawstwo</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lub</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jej</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zmiany,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wysokości</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0,5%</w:t>
      </w:r>
      <w:r w:rsidR="005C3CEA" w:rsidRPr="00D80D31">
        <w:rPr>
          <w:rFonts w:asciiTheme="minorHAnsi" w:eastAsia="Arial" w:hAnsiTheme="minorHAnsi" w:cstheme="minorHAnsi"/>
          <w:sz w:val="22"/>
          <w:szCs w:val="22"/>
        </w:rPr>
        <w:t> </w:t>
      </w:r>
      <w:r w:rsidRPr="00D80D31">
        <w:rPr>
          <w:rFonts w:asciiTheme="minorHAnsi" w:hAnsiTheme="minorHAnsi" w:cstheme="minorHAnsi"/>
          <w:sz w:val="22"/>
          <w:szCs w:val="22"/>
        </w:rPr>
        <w:t>wynagrodzenia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brutto</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Wykonawcy,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o</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którym</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mowa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3</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ust.</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1</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pkt</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3)</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niniejszej</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umowy,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każdą</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nie</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przedłożoną</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kopię</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umowy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lub</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jej</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zmianę,</w:t>
      </w:r>
    </w:p>
    <w:p w14:paraId="0401C9F3" w14:textId="77777777" w:rsidR="00851EF3" w:rsidRPr="00D80D31" w:rsidRDefault="00851EF3">
      <w:pPr>
        <w:numPr>
          <w:ilvl w:val="1"/>
          <w:numId w:val="8"/>
        </w:numPr>
        <w:tabs>
          <w:tab w:val="left" w:pos="851"/>
        </w:tabs>
        <w:ind w:left="851" w:hanging="425"/>
        <w:jc w:val="both"/>
        <w:rPr>
          <w:rFonts w:asciiTheme="minorHAnsi" w:hAnsiTheme="minorHAnsi" w:cstheme="minorHAnsi"/>
          <w:sz w:val="22"/>
          <w:szCs w:val="22"/>
        </w:rPr>
      </w:pPr>
      <w:r w:rsidRPr="00D80D31">
        <w:rPr>
          <w:rFonts w:asciiTheme="minorHAnsi" w:hAnsiTheme="minorHAnsi" w:cstheme="minorHAnsi"/>
          <w:sz w:val="22"/>
          <w:szCs w:val="22"/>
        </w:rPr>
        <w:t>Wykonawca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zapłaci</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Zamawiającemu</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kary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umowne</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przypadku</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braku</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zmiany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umowy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o</w:t>
      </w:r>
      <w:r w:rsidR="005C3CEA" w:rsidRPr="00D80D31">
        <w:rPr>
          <w:rFonts w:asciiTheme="minorHAnsi" w:eastAsia="Arial" w:hAnsiTheme="minorHAnsi" w:cstheme="minorHAnsi"/>
          <w:sz w:val="22"/>
          <w:szCs w:val="22"/>
        </w:rPr>
        <w:t> </w:t>
      </w:r>
      <w:r w:rsidRPr="00D80D31">
        <w:rPr>
          <w:rFonts w:asciiTheme="minorHAnsi" w:hAnsiTheme="minorHAnsi" w:cstheme="minorHAnsi"/>
          <w:sz w:val="22"/>
          <w:szCs w:val="22"/>
        </w:rPr>
        <w:t>podwykonawstwo</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zakresie</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terminu</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zapłaty,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we</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wskazanym</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przez</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Zamawiającego</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terminie,</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w:t>
      </w:r>
      <w:r w:rsidR="005C3CEA" w:rsidRPr="00D80D31">
        <w:rPr>
          <w:rFonts w:asciiTheme="minorHAnsi" w:eastAsia="Arial" w:hAnsiTheme="minorHAnsi" w:cstheme="minorHAnsi"/>
          <w:sz w:val="22"/>
          <w:szCs w:val="22"/>
        </w:rPr>
        <w:t> </w:t>
      </w:r>
      <w:r w:rsidRPr="00D80D31">
        <w:rPr>
          <w:rFonts w:asciiTheme="minorHAnsi" w:hAnsiTheme="minorHAnsi" w:cstheme="minorHAnsi"/>
          <w:sz w:val="22"/>
          <w:szCs w:val="22"/>
        </w:rPr>
        <w:t>wysokości</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1%</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wynagrodzenia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brutto</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Wykonawcy,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o</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którym</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mowa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3</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ust.</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1</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pkt</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3)</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niniejszej</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umowy,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każdy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dzień</w:t>
      </w:r>
      <w:r w:rsidRPr="00D80D31">
        <w:rPr>
          <w:rFonts w:asciiTheme="minorHAnsi" w:eastAsia="Arial" w:hAnsiTheme="minorHAnsi" w:cstheme="minorHAnsi"/>
          <w:sz w:val="22"/>
          <w:szCs w:val="22"/>
        </w:rPr>
        <w:t xml:space="preserve"> </w:t>
      </w:r>
      <w:r w:rsidR="002B011A" w:rsidRPr="00D80D31">
        <w:rPr>
          <w:rFonts w:asciiTheme="minorHAnsi" w:hAnsiTheme="minorHAnsi" w:cstheme="minorHAnsi"/>
          <w:sz w:val="22"/>
          <w:szCs w:val="22"/>
        </w:rPr>
        <w:t>zwłoki</w:t>
      </w:r>
      <w:r w:rsidRPr="00D80D31">
        <w:rPr>
          <w:rFonts w:asciiTheme="minorHAnsi" w:hAnsiTheme="minorHAnsi" w:cstheme="minorHAnsi"/>
          <w:sz w:val="22"/>
          <w:szCs w:val="22"/>
        </w:rPr>
        <w:t>,</w:t>
      </w:r>
    </w:p>
    <w:p w14:paraId="53AD0F6C" w14:textId="77777777" w:rsidR="00851EF3" w:rsidRPr="00D80D31" w:rsidRDefault="00851EF3">
      <w:pPr>
        <w:numPr>
          <w:ilvl w:val="1"/>
          <w:numId w:val="8"/>
        </w:numPr>
        <w:tabs>
          <w:tab w:val="left" w:pos="851"/>
        </w:tabs>
        <w:ind w:left="851" w:hanging="425"/>
        <w:jc w:val="both"/>
        <w:rPr>
          <w:rFonts w:asciiTheme="minorHAnsi" w:hAnsiTheme="minorHAnsi" w:cstheme="minorHAnsi"/>
          <w:sz w:val="22"/>
          <w:szCs w:val="22"/>
        </w:rPr>
      </w:pPr>
      <w:r w:rsidRPr="00D80D31">
        <w:rPr>
          <w:rFonts w:asciiTheme="minorHAnsi" w:hAnsiTheme="minorHAnsi" w:cstheme="minorHAnsi"/>
          <w:sz w:val="22"/>
          <w:szCs w:val="22"/>
        </w:rPr>
        <w:t>Wykonawca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zapłaci</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Zamawiającemu</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kary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umowne</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przypadku</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dopuszczenia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do</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wykonywania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robót</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budowlanych</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objętych</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przedmiotem</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umowy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innego</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podmiotu</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niż</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Wykonawca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lub</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zaakceptowany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przez</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Zamawiającego</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podwykonawca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skierowany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do</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ich</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wykonania,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zgodnie</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w:t>
      </w:r>
      <w:r w:rsidR="005C3CEA" w:rsidRPr="00D80D31">
        <w:rPr>
          <w:rFonts w:asciiTheme="minorHAnsi" w:eastAsia="Arial" w:hAnsiTheme="minorHAnsi" w:cstheme="minorHAnsi"/>
          <w:sz w:val="22"/>
          <w:szCs w:val="22"/>
        </w:rPr>
        <w:t> </w:t>
      </w:r>
      <w:r w:rsidRPr="00D80D31">
        <w:rPr>
          <w:rFonts w:asciiTheme="minorHAnsi" w:hAnsiTheme="minorHAnsi" w:cstheme="minorHAnsi"/>
          <w:sz w:val="22"/>
          <w:szCs w:val="22"/>
        </w:rPr>
        <w:t>zasadami</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określonymi</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umową,</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wysokości</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1%</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wynagrodzenia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brutto</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Wykonawcy,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o</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którym</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mowa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3</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ust.</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1</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pkt</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3)</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niniejszej</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umowy,</w:t>
      </w:r>
    </w:p>
    <w:p w14:paraId="31357927" w14:textId="77777777" w:rsidR="00851EF3" w:rsidRPr="00D80D31" w:rsidRDefault="00851EF3">
      <w:pPr>
        <w:numPr>
          <w:ilvl w:val="1"/>
          <w:numId w:val="8"/>
        </w:numPr>
        <w:tabs>
          <w:tab w:val="left" w:pos="851"/>
        </w:tabs>
        <w:ind w:left="851" w:hanging="425"/>
        <w:jc w:val="both"/>
        <w:rPr>
          <w:rFonts w:asciiTheme="minorHAnsi" w:hAnsiTheme="minorHAnsi" w:cstheme="minorHAnsi"/>
          <w:sz w:val="22"/>
          <w:szCs w:val="22"/>
        </w:rPr>
      </w:pPr>
      <w:r w:rsidRPr="00D80D31">
        <w:rPr>
          <w:rFonts w:asciiTheme="minorHAnsi" w:hAnsiTheme="minorHAnsi" w:cstheme="minorHAnsi"/>
          <w:sz w:val="22"/>
          <w:szCs w:val="22"/>
        </w:rPr>
        <w:t>Wykonawca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zapłaci</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Zamawiającemu</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kary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umowne</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przypadku</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naruszenia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zobowiązania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do</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ubezpieczenia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Wykonawcy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i</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zapłacenia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składek,</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zgodnie</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1</w:t>
      </w:r>
      <w:r w:rsidR="00296F89" w:rsidRPr="00D80D31">
        <w:rPr>
          <w:rFonts w:asciiTheme="minorHAnsi" w:hAnsiTheme="minorHAnsi" w:cstheme="minorHAnsi"/>
          <w:sz w:val="22"/>
          <w:szCs w:val="22"/>
        </w:rPr>
        <w:t>2</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niniejszej</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umowy,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także</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do</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okazania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Zamawiającemu</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dokumentów</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potwierdzających</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zawarcie</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umowy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ubezpieczenia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i</w:t>
      </w:r>
      <w:r w:rsidR="005C3CEA" w:rsidRPr="00D80D31">
        <w:rPr>
          <w:rFonts w:asciiTheme="minorHAnsi" w:eastAsia="Arial" w:hAnsiTheme="minorHAnsi" w:cstheme="minorHAnsi"/>
          <w:sz w:val="22"/>
          <w:szCs w:val="22"/>
        </w:rPr>
        <w:t> </w:t>
      </w:r>
      <w:r w:rsidRPr="00D80D31">
        <w:rPr>
          <w:rFonts w:asciiTheme="minorHAnsi" w:hAnsiTheme="minorHAnsi" w:cstheme="minorHAnsi"/>
          <w:sz w:val="22"/>
          <w:szCs w:val="22"/>
        </w:rPr>
        <w:t>opłacenia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składek</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Zamawiający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jest</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uprawniony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do</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nałożenia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kary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umownej,</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wysokości</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0,1%</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wynagrodzenia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brutto</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Wykonawcy,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o</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którym</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mowa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3</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ust.</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1</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pkt</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3)</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niniejszej</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umowy,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każdy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dzień</w:t>
      </w:r>
      <w:r w:rsidRPr="00D80D31">
        <w:rPr>
          <w:rFonts w:asciiTheme="minorHAnsi" w:eastAsia="Arial" w:hAnsiTheme="minorHAnsi" w:cstheme="minorHAnsi"/>
          <w:sz w:val="22"/>
          <w:szCs w:val="22"/>
        </w:rPr>
        <w:t xml:space="preserve"> </w:t>
      </w:r>
      <w:r w:rsidR="002B011A" w:rsidRPr="00D80D31">
        <w:rPr>
          <w:rFonts w:asciiTheme="minorHAnsi" w:hAnsiTheme="minorHAnsi" w:cstheme="minorHAnsi"/>
          <w:sz w:val="22"/>
          <w:szCs w:val="22"/>
        </w:rPr>
        <w:t>zwłoki</w:t>
      </w:r>
      <w:r w:rsidRPr="00D80D31">
        <w:rPr>
          <w:rFonts w:asciiTheme="minorHAnsi" w:hAnsiTheme="minorHAnsi" w:cstheme="minorHAnsi"/>
          <w:sz w:val="22"/>
          <w:szCs w:val="22"/>
        </w:rPr>
        <w:t>,</w:t>
      </w:r>
    </w:p>
    <w:p w14:paraId="6B759B9E" w14:textId="77777777" w:rsidR="00851EF3" w:rsidRPr="00D80D31" w:rsidRDefault="00851EF3">
      <w:pPr>
        <w:numPr>
          <w:ilvl w:val="1"/>
          <w:numId w:val="8"/>
        </w:numPr>
        <w:tabs>
          <w:tab w:val="left" w:pos="851"/>
        </w:tabs>
        <w:ind w:left="851" w:hanging="425"/>
        <w:jc w:val="both"/>
        <w:rPr>
          <w:rFonts w:asciiTheme="minorHAnsi" w:eastAsia="Arial" w:hAnsiTheme="minorHAnsi" w:cstheme="minorHAnsi"/>
          <w:sz w:val="22"/>
          <w:szCs w:val="22"/>
        </w:rPr>
      </w:pPr>
      <w:r w:rsidRPr="00D80D31">
        <w:rPr>
          <w:rFonts w:asciiTheme="minorHAnsi" w:hAnsiTheme="minorHAnsi" w:cstheme="minorHAnsi"/>
          <w:sz w:val="22"/>
          <w:szCs w:val="22"/>
        </w:rPr>
        <w:t>Wykonawca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zapłaci</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Zamawiającemu</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kary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umowne</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przypadku,</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gdy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czynności</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zastrzeżone</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dla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kierownika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budowy,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będzie</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wykonywała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inna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osoba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niż</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zaakceptowana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przez</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Zamawiającego,</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w:t>
      </w:r>
      <w:r w:rsidR="005C3CEA" w:rsidRPr="00D80D31">
        <w:rPr>
          <w:rFonts w:asciiTheme="minorHAnsi" w:eastAsia="Arial" w:hAnsiTheme="minorHAnsi" w:cstheme="minorHAnsi"/>
          <w:sz w:val="22"/>
          <w:szCs w:val="22"/>
        </w:rPr>
        <w:t> </w:t>
      </w:r>
      <w:r w:rsidRPr="00D80D31">
        <w:rPr>
          <w:rFonts w:asciiTheme="minorHAnsi" w:hAnsiTheme="minorHAnsi" w:cstheme="minorHAnsi"/>
          <w:sz w:val="22"/>
          <w:szCs w:val="22"/>
        </w:rPr>
        <w:t>wysokości</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1%</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wynagrodzenia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brutto</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Wykonawcy,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o</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którym</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mowa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3</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ust.</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1</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pkt</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3)</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niniejszej</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umowy,</w:t>
      </w:r>
      <w:r w:rsidRPr="00D80D31">
        <w:rPr>
          <w:rFonts w:asciiTheme="minorHAnsi" w:eastAsia="Arial" w:hAnsiTheme="minorHAnsi" w:cstheme="minorHAnsi"/>
          <w:sz w:val="22"/>
          <w:szCs w:val="22"/>
        </w:rPr>
        <w:t xml:space="preserve"> </w:t>
      </w:r>
    </w:p>
    <w:p w14:paraId="19DFDD0F" w14:textId="77777777" w:rsidR="00851EF3" w:rsidRPr="00D80D31" w:rsidRDefault="00851EF3">
      <w:pPr>
        <w:numPr>
          <w:ilvl w:val="1"/>
          <w:numId w:val="8"/>
        </w:numPr>
        <w:tabs>
          <w:tab w:val="left" w:pos="851"/>
        </w:tabs>
        <w:ind w:left="851" w:hanging="425"/>
        <w:jc w:val="both"/>
        <w:rPr>
          <w:rFonts w:asciiTheme="minorHAnsi" w:eastAsia="Arial" w:hAnsiTheme="minorHAnsi" w:cstheme="minorHAnsi"/>
          <w:sz w:val="22"/>
          <w:szCs w:val="22"/>
        </w:rPr>
      </w:pPr>
      <w:r w:rsidRPr="00D80D31">
        <w:rPr>
          <w:rFonts w:asciiTheme="minorHAnsi" w:hAnsiTheme="minorHAnsi" w:cstheme="minorHAnsi"/>
          <w:sz w:val="22"/>
          <w:szCs w:val="22"/>
        </w:rPr>
        <w:lastRenderedPageBreak/>
        <w:t>Wykonawca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zapłaci</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Zamawiającemu</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kary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umowne</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przypadku</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nie</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przedłożenia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dokumentów</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potwierdzających</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przedłużenie</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terminu</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ważności</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gwarancji</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lub</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poręczeń</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zabezpieczenia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należytego</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wykonania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umowy,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związku</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ze</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zmianą</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terminu</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wykonania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przedmiotu</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umowy,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zgodnie</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1</w:t>
      </w:r>
      <w:r w:rsidR="00296F89" w:rsidRPr="00D80D31">
        <w:rPr>
          <w:rFonts w:asciiTheme="minorHAnsi" w:hAnsiTheme="minorHAnsi" w:cstheme="minorHAnsi"/>
          <w:sz w:val="22"/>
          <w:szCs w:val="22"/>
        </w:rPr>
        <w:t>3</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niniejszej</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umowy,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wysokości</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0,2%</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wynagrodzenia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brutto</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Wykonawcy,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o</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którym</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mowa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3</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ust.</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1</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pkt</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3)</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niniejszej</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umowy,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każdy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kolejny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dzień</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nie</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objęty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gwarancją</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lub</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poręczeniem</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zabezpieczenia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należytego</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wykonania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umowy,</w:t>
      </w:r>
      <w:r w:rsidRPr="00D80D31">
        <w:rPr>
          <w:rFonts w:asciiTheme="minorHAnsi" w:eastAsia="Arial" w:hAnsiTheme="minorHAnsi" w:cstheme="minorHAnsi"/>
          <w:sz w:val="22"/>
          <w:szCs w:val="22"/>
        </w:rPr>
        <w:t xml:space="preserve"> </w:t>
      </w:r>
    </w:p>
    <w:p w14:paraId="3C304837" w14:textId="77777777" w:rsidR="00851EF3" w:rsidRPr="00D80D31" w:rsidRDefault="00851EF3">
      <w:pPr>
        <w:numPr>
          <w:ilvl w:val="1"/>
          <w:numId w:val="8"/>
        </w:numPr>
        <w:tabs>
          <w:tab w:val="left" w:pos="851"/>
        </w:tabs>
        <w:ind w:left="851" w:hanging="425"/>
        <w:jc w:val="both"/>
        <w:rPr>
          <w:rFonts w:asciiTheme="minorHAnsi" w:eastAsia="Arial" w:hAnsiTheme="minorHAnsi" w:cstheme="minorHAnsi"/>
          <w:sz w:val="22"/>
          <w:szCs w:val="22"/>
        </w:rPr>
      </w:pPr>
      <w:r w:rsidRPr="00D80D31">
        <w:rPr>
          <w:rFonts w:asciiTheme="minorHAnsi" w:hAnsiTheme="minorHAnsi" w:cstheme="minorHAnsi"/>
          <w:sz w:val="22"/>
          <w:szCs w:val="22"/>
        </w:rPr>
        <w:t>Wykonawca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zapłaci</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Zamawiającemu</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karę</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umowną</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oddelegowanie</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do</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wykonywania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robót</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wskazanych</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1</w:t>
      </w:r>
      <w:r w:rsidR="00296F89" w:rsidRPr="00D80D31">
        <w:rPr>
          <w:rFonts w:asciiTheme="minorHAnsi" w:hAnsiTheme="minorHAnsi" w:cstheme="minorHAnsi"/>
          <w:sz w:val="22"/>
          <w:szCs w:val="22"/>
        </w:rPr>
        <w:t>5</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ust.</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1</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niniejszej</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umowy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osób</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nie</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zatrudnionych</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na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podstawie</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umowy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o</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pracę,</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wysokości</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500,00</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zł,</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każdy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stwierdzony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przypadek.</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Kara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może</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być</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nakładana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wielokrotnie</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wobec</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tej</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samej</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osoby,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jeżeli</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Zamawiający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podczas</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kontroli</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stwierdzi,</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że</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nie</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jest</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ona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zatrudniona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na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umowę</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o</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pracę,</w:t>
      </w:r>
      <w:r w:rsidRPr="00D80D31">
        <w:rPr>
          <w:rFonts w:asciiTheme="minorHAnsi" w:eastAsia="Arial" w:hAnsiTheme="minorHAnsi" w:cstheme="minorHAnsi"/>
          <w:sz w:val="22"/>
          <w:szCs w:val="22"/>
        </w:rPr>
        <w:t xml:space="preserve"> </w:t>
      </w:r>
    </w:p>
    <w:p w14:paraId="234F2F90" w14:textId="77777777" w:rsidR="00851EF3" w:rsidRPr="00D80D31" w:rsidRDefault="00851EF3">
      <w:pPr>
        <w:numPr>
          <w:ilvl w:val="1"/>
          <w:numId w:val="8"/>
        </w:numPr>
        <w:tabs>
          <w:tab w:val="left" w:pos="851"/>
        </w:tabs>
        <w:ind w:left="851" w:hanging="425"/>
        <w:jc w:val="both"/>
        <w:rPr>
          <w:rFonts w:asciiTheme="minorHAnsi" w:hAnsiTheme="minorHAnsi" w:cstheme="minorHAnsi"/>
          <w:sz w:val="22"/>
          <w:szCs w:val="22"/>
        </w:rPr>
      </w:pPr>
      <w:r w:rsidRPr="00D80D31">
        <w:rPr>
          <w:rFonts w:asciiTheme="minorHAnsi" w:hAnsiTheme="minorHAnsi" w:cstheme="minorHAnsi"/>
          <w:sz w:val="22"/>
          <w:szCs w:val="22"/>
        </w:rPr>
        <w:t>Wykonawca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zapłaci</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Zamawiającemu</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karę</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umowną</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odmowę</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przedłożenia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do</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wglądu</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lub</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nieprzedłożenie</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terminie</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któregokolwiek</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dowodów,</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o</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którym</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mowa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1</w:t>
      </w:r>
      <w:r w:rsidR="00296F89" w:rsidRPr="00D80D31">
        <w:rPr>
          <w:rFonts w:asciiTheme="minorHAnsi" w:hAnsiTheme="minorHAnsi" w:cstheme="minorHAnsi"/>
          <w:sz w:val="22"/>
          <w:szCs w:val="22"/>
        </w:rPr>
        <w:t>5</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ust.</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4</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niniejszej</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umowy,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wysokości</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500,00</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zł,</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każdy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przypadek.</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Kara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może</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być</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nakładana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wielokrotnie</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i</w:t>
      </w:r>
      <w:r w:rsidR="005C3CEA" w:rsidRPr="00D80D31">
        <w:rPr>
          <w:rFonts w:asciiTheme="minorHAnsi" w:eastAsia="Arial" w:hAnsiTheme="minorHAnsi" w:cstheme="minorHAnsi"/>
          <w:sz w:val="22"/>
          <w:szCs w:val="22"/>
        </w:rPr>
        <w:t> </w:t>
      </w:r>
      <w:r w:rsidRPr="00D80D31">
        <w:rPr>
          <w:rFonts w:asciiTheme="minorHAnsi" w:hAnsiTheme="minorHAnsi" w:cstheme="minorHAnsi"/>
          <w:sz w:val="22"/>
          <w:szCs w:val="22"/>
        </w:rPr>
        <w:t>dotyczyć</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tej</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samej</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osoby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przypadku</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nieprzedłożenia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do</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wglądu</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lub</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nieprzedłożenia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terminie</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przez</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Wykonawcę</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w/w</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dokumentów,</w:t>
      </w:r>
    </w:p>
    <w:p w14:paraId="2FE06907" w14:textId="77777777" w:rsidR="00A94BBC" w:rsidRPr="00D80D31" w:rsidRDefault="00C62129">
      <w:pPr>
        <w:numPr>
          <w:ilvl w:val="1"/>
          <w:numId w:val="8"/>
        </w:numPr>
        <w:tabs>
          <w:tab w:val="left" w:pos="851"/>
        </w:tabs>
        <w:ind w:left="851" w:hanging="425"/>
        <w:jc w:val="both"/>
        <w:rPr>
          <w:rFonts w:asciiTheme="minorHAnsi" w:hAnsiTheme="minorHAnsi" w:cstheme="minorHAnsi"/>
          <w:sz w:val="22"/>
          <w:szCs w:val="22"/>
        </w:rPr>
      </w:pPr>
      <w:r w:rsidRPr="00D80D31">
        <w:rPr>
          <w:rFonts w:asciiTheme="minorHAnsi" w:hAnsiTheme="minorHAnsi" w:cstheme="minorHAnsi"/>
          <w:sz w:val="22"/>
          <w:szCs w:val="22"/>
        </w:rPr>
        <w:t xml:space="preserve">Wykonawca zapłaci zamawiającemu karę umowną za </w:t>
      </w:r>
      <w:r w:rsidR="009E148C" w:rsidRPr="00D80D31">
        <w:rPr>
          <w:rFonts w:asciiTheme="minorHAnsi" w:hAnsiTheme="minorHAnsi" w:cstheme="minorHAnsi"/>
          <w:sz w:val="22"/>
          <w:szCs w:val="22"/>
        </w:rPr>
        <w:t>niedostarczenie</w:t>
      </w:r>
      <w:r w:rsidRPr="00D80D31">
        <w:rPr>
          <w:rFonts w:asciiTheme="minorHAnsi" w:hAnsiTheme="minorHAnsi" w:cstheme="minorHAnsi"/>
          <w:sz w:val="22"/>
          <w:szCs w:val="22"/>
        </w:rPr>
        <w:t xml:space="preserve"> kosztorysu o którym mowa w §2 ust </w:t>
      </w:r>
      <w:r w:rsidR="00012CED" w:rsidRPr="00D80D31">
        <w:rPr>
          <w:rFonts w:asciiTheme="minorHAnsi" w:hAnsiTheme="minorHAnsi" w:cstheme="minorHAnsi"/>
          <w:sz w:val="22"/>
          <w:szCs w:val="22"/>
        </w:rPr>
        <w:t>7</w:t>
      </w:r>
      <w:r w:rsidRPr="00D80D31">
        <w:rPr>
          <w:rFonts w:asciiTheme="minorHAnsi" w:hAnsiTheme="minorHAnsi" w:cstheme="minorHAnsi"/>
          <w:sz w:val="22"/>
          <w:szCs w:val="22"/>
        </w:rPr>
        <w:t xml:space="preserve"> pkt 28</w:t>
      </w:r>
      <w:r w:rsidR="009E148C" w:rsidRPr="00D80D31">
        <w:rPr>
          <w:rFonts w:asciiTheme="minorHAnsi" w:hAnsiTheme="minorHAnsi" w:cstheme="minorHAnsi"/>
          <w:sz w:val="22"/>
          <w:szCs w:val="22"/>
        </w:rPr>
        <w:t xml:space="preserve"> w wysokości 0,2%</w:t>
      </w:r>
      <w:r w:rsidRPr="00D80D31">
        <w:rPr>
          <w:rFonts w:asciiTheme="minorHAnsi" w:hAnsiTheme="minorHAnsi" w:cstheme="minorHAnsi"/>
          <w:sz w:val="22"/>
          <w:szCs w:val="22"/>
        </w:rPr>
        <w:t xml:space="preserve"> </w:t>
      </w:r>
      <w:r w:rsidR="009E148C" w:rsidRPr="00D80D31">
        <w:rPr>
          <w:rFonts w:asciiTheme="minorHAnsi" w:hAnsiTheme="minorHAnsi" w:cstheme="minorHAnsi"/>
          <w:sz w:val="22"/>
          <w:szCs w:val="22"/>
        </w:rPr>
        <w:t>wynagrodzenia brutto Wykonawcy, o którym mowa w § 3 ust. 1</w:t>
      </w:r>
      <w:r w:rsidR="005C3CEA" w:rsidRPr="00D80D31">
        <w:rPr>
          <w:rFonts w:asciiTheme="minorHAnsi" w:hAnsiTheme="minorHAnsi" w:cstheme="minorHAnsi"/>
          <w:sz w:val="22"/>
          <w:szCs w:val="22"/>
        </w:rPr>
        <w:t> </w:t>
      </w:r>
      <w:r w:rsidR="009E148C" w:rsidRPr="00D80D31">
        <w:rPr>
          <w:rFonts w:asciiTheme="minorHAnsi" w:hAnsiTheme="minorHAnsi" w:cstheme="minorHAnsi"/>
          <w:sz w:val="22"/>
          <w:szCs w:val="22"/>
        </w:rPr>
        <w:t>pkt 3) niniejszej umowy, za każdy kolejny dzień zwłoki w stosunku do terminu wskazanego w</w:t>
      </w:r>
      <w:r w:rsidR="005C3CEA" w:rsidRPr="00D80D31">
        <w:rPr>
          <w:rFonts w:asciiTheme="minorHAnsi" w:hAnsiTheme="minorHAnsi" w:cstheme="minorHAnsi"/>
          <w:sz w:val="22"/>
          <w:szCs w:val="22"/>
        </w:rPr>
        <w:t> </w:t>
      </w:r>
      <w:r w:rsidR="009E148C" w:rsidRPr="00D80D31">
        <w:rPr>
          <w:rFonts w:asciiTheme="minorHAnsi" w:hAnsiTheme="minorHAnsi" w:cstheme="minorHAnsi"/>
          <w:sz w:val="22"/>
          <w:szCs w:val="22"/>
        </w:rPr>
        <w:t>§2</w:t>
      </w:r>
      <w:r w:rsidR="005C3CEA" w:rsidRPr="00D80D31">
        <w:rPr>
          <w:rFonts w:asciiTheme="minorHAnsi" w:hAnsiTheme="minorHAnsi" w:cstheme="minorHAnsi"/>
          <w:sz w:val="22"/>
          <w:szCs w:val="22"/>
        </w:rPr>
        <w:t> </w:t>
      </w:r>
      <w:r w:rsidR="009E148C" w:rsidRPr="00D80D31">
        <w:rPr>
          <w:rFonts w:asciiTheme="minorHAnsi" w:hAnsiTheme="minorHAnsi" w:cstheme="minorHAnsi"/>
          <w:sz w:val="22"/>
          <w:szCs w:val="22"/>
        </w:rPr>
        <w:t xml:space="preserve">ust </w:t>
      </w:r>
      <w:r w:rsidR="00347170" w:rsidRPr="00D80D31">
        <w:rPr>
          <w:rFonts w:asciiTheme="minorHAnsi" w:hAnsiTheme="minorHAnsi" w:cstheme="minorHAnsi"/>
          <w:sz w:val="22"/>
          <w:szCs w:val="22"/>
        </w:rPr>
        <w:t>7</w:t>
      </w:r>
      <w:r w:rsidR="009E148C" w:rsidRPr="00D80D31">
        <w:rPr>
          <w:rFonts w:asciiTheme="minorHAnsi" w:hAnsiTheme="minorHAnsi" w:cstheme="minorHAnsi"/>
          <w:sz w:val="22"/>
          <w:szCs w:val="22"/>
        </w:rPr>
        <w:t xml:space="preserve"> pkt 28.</w:t>
      </w:r>
    </w:p>
    <w:p w14:paraId="4F29F07B" w14:textId="77777777" w:rsidR="004F1DD4" w:rsidRPr="00D80D31" w:rsidRDefault="004F1DD4">
      <w:pPr>
        <w:numPr>
          <w:ilvl w:val="1"/>
          <w:numId w:val="8"/>
        </w:numPr>
        <w:tabs>
          <w:tab w:val="left" w:pos="851"/>
        </w:tabs>
        <w:ind w:left="851" w:hanging="425"/>
        <w:jc w:val="both"/>
        <w:rPr>
          <w:rFonts w:asciiTheme="minorHAnsi" w:hAnsiTheme="minorHAnsi" w:cstheme="minorHAnsi"/>
          <w:sz w:val="22"/>
          <w:szCs w:val="22"/>
        </w:rPr>
      </w:pPr>
      <w:r w:rsidRPr="00D80D31">
        <w:rPr>
          <w:rFonts w:asciiTheme="minorHAnsi" w:hAnsiTheme="minorHAnsi" w:cstheme="minorHAnsi"/>
          <w:sz w:val="22"/>
          <w:szCs w:val="22"/>
        </w:rPr>
        <w:t>Wykonawca zapłaci Zamawiającemu karę umowną za brak zgłoszenia do odbioru robót zanikowych przed ich zakryciem w wysokości 50% wartości robót i materiałów, które uległy zakryciu na podstawie kosztorysu ofertowego.</w:t>
      </w:r>
    </w:p>
    <w:p w14:paraId="16FB8EB4" w14:textId="77777777" w:rsidR="00851EF3" w:rsidRPr="00D80D31" w:rsidRDefault="00851EF3">
      <w:pPr>
        <w:numPr>
          <w:ilvl w:val="1"/>
          <w:numId w:val="8"/>
        </w:numPr>
        <w:tabs>
          <w:tab w:val="left" w:pos="851"/>
        </w:tabs>
        <w:ind w:left="851" w:hanging="425"/>
        <w:jc w:val="both"/>
        <w:rPr>
          <w:rFonts w:asciiTheme="minorHAnsi" w:hAnsiTheme="minorHAnsi" w:cstheme="minorHAnsi"/>
          <w:sz w:val="22"/>
          <w:szCs w:val="22"/>
        </w:rPr>
      </w:pPr>
      <w:r w:rsidRPr="00D80D31">
        <w:rPr>
          <w:rFonts w:asciiTheme="minorHAnsi" w:hAnsiTheme="minorHAnsi" w:cstheme="minorHAnsi"/>
          <w:sz w:val="22"/>
          <w:szCs w:val="22"/>
        </w:rPr>
        <w:t>Zamawiający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zapłaci</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Wykonawcy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kary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umowne</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przypadku</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odstąpienia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od</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umowy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przez</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Zamawiającego,</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przyczyn</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które</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nie</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ponosi</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odpowiedzialności</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Wykonawca,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wysokości</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10%</w:t>
      </w:r>
      <w:r w:rsidR="005C3CEA" w:rsidRPr="00D80D31">
        <w:rPr>
          <w:rFonts w:asciiTheme="minorHAnsi" w:eastAsia="Arial" w:hAnsiTheme="minorHAnsi" w:cstheme="minorHAnsi"/>
          <w:sz w:val="22"/>
          <w:szCs w:val="22"/>
        </w:rPr>
        <w:t> </w:t>
      </w:r>
      <w:r w:rsidRPr="00D80D31">
        <w:rPr>
          <w:rFonts w:asciiTheme="minorHAnsi" w:hAnsiTheme="minorHAnsi" w:cstheme="minorHAnsi"/>
          <w:sz w:val="22"/>
          <w:szCs w:val="22"/>
        </w:rPr>
        <w:t>wynagrodzenia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brutto</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Wykonawcy,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o</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którym</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mowa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3</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ust.</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1</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pkt</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3)</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niniejszej</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umowy,</w:t>
      </w:r>
    </w:p>
    <w:p w14:paraId="4B9E5812" w14:textId="77777777" w:rsidR="00851EF3" w:rsidRPr="00D80D31" w:rsidRDefault="00851EF3">
      <w:pPr>
        <w:numPr>
          <w:ilvl w:val="1"/>
          <w:numId w:val="8"/>
        </w:numPr>
        <w:tabs>
          <w:tab w:val="left" w:pos="851"/>
        </w:tabs>
        <w:ind w:left="851" w:hanging="425"/>
        <w:jc w:val="both"/>
        <w:rPr>
          <w:rFonts w:asciiTheme="minorHAnsi" w:hAnsiTheme="minorHAnsi" w:cstheme="minorHAnsi"/>
          <w:sz w:val="22"/>
          <w:szCs w:val="22"/>
        </w:rPr>
      </w:pPr>
      <w:r w:rsidRPr="00D80D31">
        <w:rPr>
          <w:rFonts w:asciiTheme="minorHAnsi" w:hAnsiTheme="minorHAnsi" w:cstheme="minorHAnsi"/>
          <w:sz w:val="22"/>
          <w:szCs w:val="22"/>
        </w:rPr>
        <w:t>Zamawiający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zapłaci</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Wykonawcy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karę</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umowną</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przypadku</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niedotrzymania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terminu</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przekazania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placu</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budowy,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o</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którym</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mowa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5</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ust.</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2</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niniejszej</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umowy,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wysokości</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0,1%</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wynagrodzenia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brutto</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Wykonawcy,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o</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którym</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mowa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3</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ust.</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1</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pkt</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3)</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niniejszej</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umowy,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każdy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dzień</w:t>
      </w:r>
      <w:r w:rsidRPr="00D80D31">
        <w:rPr>
          <w:rFonts w:asciiTheme="minorHAnsi" w:eastAsia="Arial" w:hAnsiTheme="minorHAnsi" w:cstheme="minorHAnsi"/>
          <w:sz w:val="22"/>
          <w:szCs w:val="22"/>
        </w:rPr>
        <w:t xml:space="preserve"> </w:t>
      </w:r>
      <w:r w:rsidR="002B011A" w:rsidRPr="00D80D31">
        <w:rPr>
          <w:rFonts w:asciiTheme="minorHAnsi" w:hAnsiTheme="minorHAnsi" w:cstheme="minorHAnsi"/>
          <w:sz w:val="22"/>
          <w:szCs w:val="22"/>
        </w:rPr>
        <w:t>zwłoki</w:t>
      </w:r>
      <w:r w:rsidRPr="00D80D31">
        <w:rPr>
          <w:rFonts w:asciiTheme="minorHAnsi" w:hAnsiTheme="minorHAnsi" w:cstheme="minorHAnsi"/>
          <w:sz w:val="22"/>
          <w:szCs w:val="22"/>
        </w:rPr>
        <w:t>.</w:t>
      </w:r>
    </w:p>
    <w:p w14:paraId="14A58BB9" w14:textId="77777777" w:rsidR="007C1147" w:rsidRPr="00D80D31" w:rsidRDefault="007C1147">
      <w:pPr>
        <w:pStyle w:val="Akapitzlist"/>
        <w:numPr>
          <w:ilvl w:val="0"/>
          <w:numId w:val="23"/>
        </w:numPr>
        <w:tabs>
          <w:tab w:val="left" w:pos="426"/>
          <w:tab w:val="left" w:pos="500"/>
        </w:tabs>
        <w:spacing w:after="0" w:line="240" w:lineRule="auto"/>
        <w:ind w:left="426" w:hanging="426"/>
        <w:jc w:val="both"/>
        <w:rPr>
          <w:rFonts w:asciiTheme="minorHAnsi" w:eastAsia="Arial" w:hAnsiTheme="minorHAnsi" w:cstheme="minorHAnsi"/>
        </w:rPr>
      </w:pPr>
      <w:r w:rsidRPr="00D80D31">
        <w:rPr>
          <w:rFonts w:asciiTheme="minorHAnsi" w:eastAsia="Arial" w:hAnsiTheme="minorHAnsi" w:cstheme="minorHAnsi"/>
        </w:rPr>
        <w:t xml:space="preserve">Łączna </w:t>
      </w:r>
      <w:r w:rsidR="00295ADE" w:rsidRPr="00D80D31">
        <w:rPr>
          <w:rFonts w:asciiTheme="minorHAnsi" w:eastAsia="Arial" w:hAnsiTheme="minorHAnsi" w:cstheme="minorHAnsi"/>
        </w:rPr>
        <w:t xml:space="preserve">maksymalna </w:t>
      </w:r>
      <w:r w:rsidRPr="00D80D31">
        <w:rPr>
          <w:rFonts w:asciiTheme="minorHAnsi" w:eastAsia="Arial" w:hAnsiTheme="minorHAnsi" w:cstheme="minorHAnsi"/>
        </w:rPr>
        <w:t xml:space="preserve">wartość kar umownych nałożonych na Wykonawcę nie może przekroczyć 20% </w:t>
      </w:r>
      <w:r w:rsidR="00295ADE" w:rsidRPr="00D80D31">
        <w:rPr>
          <w:rFonts w:asciiTheme="minorHAnsi" w:eastAsia="Arial" w:hAnsiTheme="minorHAnsi" w:cstheme="minorHAnsi"/>
        </w:rPr>
        <w:t>w</w:t>
      </w:r>
      <w:r w:rsidRPr="00D80D31">
        <w:rPr>
          <w:rFonts w:asciiTheme="minorHAnsi" w:eastAsia="Arial" w:hAnsiTheme="minorHAnsi" w:cstheme="minorHAnsi"/>
        </w:rPr>
        <w:t>ynagrodzenia brutto</w:t>
      </w:r>
      <w:r w:rsidR="00295ADE" w:rsidRPr="00D80D31">
        <w:rPr>
          <w:rFonts w:asciiTheme="minorHAnsi" w:hAnsiTheme="minorHAnsi" w:cstheme="minorHAnsi"/>
        </w:rPr>
        <w:t xml:space="preserve"> Wykonawcy,</w:t>
      </w:r>
      <w:r w:rsidR="00295ADE" w:rsidRPr="00D80D31">
        <w:rPr>
          <w:rFonts w:asciiTheme="minorHAnsi" w:eastAsia="Arial" w:hAnsiTheme="minorHAnsi" w:cstheme="minorHAnsi"/>
        </w:rPr>
        <w:t xml:space="preserve"> </w:t>
      </w:r>
      <w:r w:rsidR="00295ADE" w:rsidRPr="00D80D31">
        <w:rPr>
          <w:rFonts w:asciiTheme="minorHAnsi" w:hAnsiTheme="minorHAnsi" w:cstheme="minorHAnsi"/>
        </w:rPr>
        <w:t>o</w:t>
      </w:r>
      <w:r w:rsidR="00295ADE" w:rsidRPr="00D80D31">
        <w:rPr>
          <w:rFonts w:asciiTheme="minorHAnsi" w:eastAsia="Arial" w:hAnsiTheme="minorHAnsi" w:cstheme="minorHAnsi"/>
        </w:rPr>
        <w:t xml:space="preserve"> </w:t>
      </w:r>
      <w:r w:rsidR="00295ADE" w:rsidRPr="00D80D31">
        <w:rPr>
          <w:rFonts w:asciiTheme="minorHAnsi" w:hAnsiTheme="minorHAnsi" w:cstheme="minorHAnsi"/>
        </w:rPr>
        <w:t>którym</w:t>
      </w:r>
      <w:r w:rsidR="00295ADE" w:rsidRPr="00D80D31">
        <w:rPr>
          <w:rFonts w:asciiTheme="minorHAnsi" w:eastAsia="Arial" w:hAnsiTheme="minorHAnsi" w:cstheme="minorHAnsi"/>
        </w:rPr>
        <w:t xml:space="preserve"> </w:t>
      </w:r>
      <w:r w:rsidR="00295ADE" w:rsidRPr="00D80D31">
        <w:rPr>
          <w:rFonts w:asciiTheme="minorHAnsi" w:hAnsiTheme="minorHAnsi" w:cstheme="minorHAnsi"/>
        </w:rPr>
        <w:t>mowa</w:t>
      </w:r>
      <w:r w:rsidR="00295ADE" w:rsidRPr="00D80D31">
        <w:rPr>
          <w:rFonts w:asciiTheme="minorHAnsi" w:eastAsia="Arial" w:hAnsiTheme="minorHAnsi" w:cstheme="minorHAnsi"/>
        </w:rPr>
        <w:t xml:space="preserve"> </w:t>
      </w:r>
      <w:r w:rsidR="00295ADE" w:rsidRPr="00D80D31">
        <w:rPr>
          <w:rFonts w:asciiTheme="minorHAnsi" w:hAnsiTheme="minorHAnsi" w:cstheme="minorHAnsi"/>
        </w:rPr>
        <w:t>w</w:t>
      </w:r>
      <w:r w:rsidR="00295ADE" w:rsidRPr="00D80D31">
        <w:rPr>
          <w:rFonts w:asciiTheme="minorHAnsi" w:eastAsia="Arial" w:hAnsiTheme="minorHAnsi" w:cstheme="minorHAnsi"/>
        </w:rPr>
        <w:t xml:space="preserve"> </w:t>
      </w:r>
      <w:r w:rsidR="00295ADE" w:rsidRPr="00D80D31">
        <w:rPr>
          <w:rFonts w:asciiTheme="minorHAnsi" w:hAnsiTheme="minorHAnsi" w:cstheme="minorHAnsi"/>
        </w:rPr>
        <w:t>§</w:t>
      </w:r>
      <w:r w:rsidR="00295ADE" w:rsidRPr="00D80D31">
        <w:rPr>
          <w:rFonts w:asciiTheme="minorHAnsi" w:eastAsia="Arial" w:hAnsiTheme="minorHAnsi" w:cstheme="minorHAnsi"/>
        </w:rPr>
        <w:t xml:space="preserve"> </w:t>
      </w:r>
      <w:r w:rsidR="00295ADE" w:rsidRPr="00D80D31">
        <w:rPr>
          <w:rFonts w:asciiTheme="minorHAnsi" w:hAnsiTheme="minorHAnsi" w:cstheme="minorHAnsi"/>
        </w:rPr>
        <w:t>3</w:t>
      </w:r>
      <w:r w:rsidR="00295ADE" w:rsidRPr="00D80D31">
        <w:rPr>
          <w:rFonts w:asciiTheme="minorHAnsi" w:eastAsia="Arial" w:hAnsiTheme="minorHAnsi" w:cstheme="minorHAnsi"/>
        </w:rPr>
        <w:t xml:space="preserve"> </w:t>
      </w:r>
      <w:r w:rsidR="00295ADE" w:rsidRPr="00D80D31">
        <w:rPr>
          <w:rFonts w:asciiTheme="minorHAnsi" w:hAnsiTheme="minorHAnsi" w:cstheme="minorHAnsi"/>
        </w:rPr>
        <w:t>ust.</w:t>
      </w:r>
      <w:r w:rsidR="00295ADE" w:rsidRPr="00D80D31">
        <w:rPr>
          <w:rFonts w:asciiTheme="minorHAnsi" w:eastAsia="Arial" w:hAnsiTheme="minorHAnsi" w:cstheme="minorHAnsi"/>
        </w:rPr>
        <w:t xml:space="preserve"> </w:t>
      </w:r>
      <w:r w:rsidR="00295ADE" w:rsidRPr="00D80D31">
        <w:rPr>
          <w:rFonts w:asciiTheme="minorHAnsi" w:hAnsiTheme="minorHAnsi" w:cstheme="minorHAnsi"/>
        </w:rPr>
        <w:t>1</w:t>
      </w:r>
      <w:r w:rsidR="00295ADE" w:rsidRPr="00D80D31">
        <w:rPr>
          <w:rFonts w:asciiTheme="minorHAnsi" w:eastAsia="Arial" w:hAnsiTheme="minorHAnsi" w:cstheme="minorHAnsi"/>
        </w:rPr>
        <w:t xml:space="preserve"> </w:t>
      </w:r>
      <w:r w:rsidR="00295ADE" w:rsidRPr="00D80D31">
        <w:rPr>
          <w:rFonts w:asciiTheme="minorHAnsi" w:hAnsiTheme="minorHAnsi" w:cstheme="minorHAnsi"/>
        </w:rPr>
        <w:t>pkt</w:t>
      </w:r>
      <w:r w:rsidR="00295ADE" w:rsidRPr="00D80D31">
        <w:rPr>
          <w:rFonts w:asciiTheme="minorHAnsi" w:eastAsia="Arial" w:hAnsiTheme="minorHAnsi" w:cstheme="minorHAnsi"/>
        </w:rPr>
        <w:t xml:space="preserve"> </w:t>
      </w:r>
      <w:r w:rsidR="00295ADE" w:rsidRPr="00D80D31">
        <w:rPr>
          <w:rFonts w:asciiTheme="minorHAnsi" w:hAnsiTheme="minorHAnsi" w:cstheme="minorHAnsi"/>
        </w:rPr>
        <w:t>3)</w:t>
      </w:r>
      <w:r w:rsidR="00295ADE" w:rsidRPr="00D80D31">
        <w:rPr>
          <w:rFonts w:asciiTheme="minorHAnsi" w:eastAsia="Arial" w:hAnsiTheme="minorHAnsi" w:cstheme="minorHAnsi"/>
        </w:rPr>
        <w:t xml:space="preserve"> </w:t>
      </w:r>
      <w:r w:rsidR="00295ADE" w:rsidRPr="00D80D31">
        <w:rPr>
          <w:rFonts w:asciiTheme="minorHAnsi" w:hAnsiTheme="minorHAnsi" w:cstheme="minorHAnsi"/>
        </w:rPr>
        <w:t>niniejszej</w:t>
      </w:r>
      <w:r w:rsidR="00295ADE" w:rsidRPr="00D80D31">
        <w:rPr>
          <w:rFonts w:asciiTheme="minorHAnsi" w:eastAsia="Arial" w:hAnsiTheme="minorHAnsi" w:cstheme="minorHAnsi"/>
        </w:rPr>
        <w:t xml:space="preserve"> </w:t>
      </w:r>
      <w:r w:rsidR="00295ADE" w:rsidRPr="00D80D31">
        <w:rPr>
          <w:rFonts w:asciiTheme="minorHAnsi" w:hAnsiTheme="minorHAnsi" w:cstheme="minorHAnsi"/>
        </w:rPr>
        <w:t>umowy</w:t>
      </w:r>
      <w:r w:rsidRPr="00D80D31">
        <w:rPr>
          <w:rFonts w:asciiTheme="minorHAnsi" w:eastAsia="Arial" w:hAnsiTheme="minorHAnsi" w:cstheme="minorHAnsi"/>
        </w:rPr>
        <w:t>.</w:t>
      </w:r>
    </w:p>
    <w:p w14:paraId="2DEE023D" w14:textId="77777777" w:rsidR="00E335DD" w:rsidRPr="00D80D31" w:rsidRDefault="00E335DD">
      <w:pPr>
        <w:pStyle w:val="Akapitzlist"/>
        <w:numPr>
          <w:ilvl w:val="0"/>
          <w:numId w:val="23"/>
        </w:numPr>
        <w:tabs>
          <w:tab w:val="left" w:pos="426"/>
          <w:tab w:val="left" w:pos="500"/>
        </w:tabs>
        <w:spacing w:after="0" w:line="240" w:lineRule="auto"/>
        <w:ind w:left="426" w:hanging="426"/>
        <w:jc w:val="both"/>
        <w:rPr>
          <w:rFonts w:asciiTheme="minorHAnsi" w:eastAsia="Arial" w:hAnsiTheme="minorHAnsi" w:cstheme="minorHAnsi"/>
        </w:rPr>
      </w:pPr>
      <w:r w:rsidRPr="00D80D31">
        <w:rPr>
          <w:rFonts w:asciiTheme="minorHAnsi" w:eastAsia="Arial" w:hAnsiTheme="minorHAnsi" w:cstheme="minorHAnsi"/>
        </w:rPr>
        <w:t>Kary umowne z tytułu nieterminowości oraz kary umowne związane z odstąpieniem od umowy spowodowanej nieterminowością Wykonawcy nie podlegają kumulacji.</w:t>
      </w:r>
    </w:p>
    <w:p w14:paraId="1ED8A352" w14:textId="77777777" w:rsidR="00851EF3" w:rsidRPr="00D80D31" w:rsidRDefault="00851EF3">
      <w:pPr>
        <w:pStyle w:val="Akapitzlist"/>
        <w:numPr>
          <w:ilvl w:val="0"/>
          <w:numId w:val="23"/>
        </w:numPr>
        <w:tabs>
          <w:tab w:val="left" w:pos="426"/>
          <w:tab w:val="left" w:pos="500"/>
        </w:tabs>
        <w:spacing w:after="0" w:line="240" w:lineRule="auto"/>
        <w:ind w:left="426" w:hanging="426"/>
        <w:jc w:val="both"/>
        <w:rPr>
          <w:rFonts w:asciiTheme="minorHAnsi" w:eastAsia="Arial" w:hAnsiTheme="minorHAnsi" w:cstheme="minorHAnsi"/>
        </w:rPr>
      </w:pPr>
      <w:r w:rsidRPr="00D80D31">
        <w:rPr>
          <w:rFonts w:asciiTheme="minorHAnsi" w:hAnsiTheme="minorHAnsi" w:cstheme="minorHAnsi"/>
        </w:rPr>
        <w:t>Jeżeli</w:t>
      </w:r>
      <w:r w:rsidRPr="00D80D31">
        <w:rPr>
          <w:rFonts w:asciiTheme="minorHAnsi" w:eastAsia="Arial" w:hAnsiTheme="minorHAnsi" w:cstheme="minorHAnsi"/>
        </w:rPr>
        <w:t xml:space="preserve"> </w:t>
      </w:r>
      <w:r w:rsidRPr="00D80D31">
        <w:rPr>
          <w:rFonts w:asciiTheme="minorHAnsi" w:hAnsiTheme="minorHAnsi" w:cstheme="minorHAnsi"/>
        </w:rPr>
        <w:t>kara</w:t>
      </w:r>
      <w:r w:rsidRPr="00D80D31">
        <w:rPr>
          <w:rFonts w:asciiTheme="minorHAnsi" w:eastAsia="Arial" w:hAnsiTheme="minorHAnsi" w:cstheme="minorHAnsi"/>
        </w:rPr>
        <w:t xml:space="preserve"> </w:t>
      </w:r>
      <w:r w:rsidRPr="00D80D31">
        <w:rPr>
          <w:rFonts w:asciiTheme="minorHAnsi" w:hAnsiTheme="minorHAnsi" w:cstheme="minorHAnsi"/>
        </w:rPr>
        <w:t>umowna</w:t>
      </w:r>
      <w:r w:rsidRPr="00D80D31">
        <w:rPr>
          <w:rFonts w:asciiTheme="minorHAnsi" w:eastAsia="Arial" w:hAnsiTheme="minorHAnsi" w:cstheme="minorHAnsi"/>
        </w:rPr>
        <w:t xml:space="preserve"> </w:t>
      </w:r>
      <w:r w:rsidRPr="00D80D31">
        <w:rPr>
          <w:rFonts w:asciiTheme="minorHAnsi" w:hAnsiTheme="minorHAnsi" w:cstheme="minorHAnsi"/>
        </w:rPr>
        <w:t>z</w:t>
      </w:r>
      <w:r w:rsidRPr="00D80D31">
        <w:rPr>
          <w:rFonts w:asciiTheme="minorHAnsi" w:eastAsia="Arial" w:hAnsiTheme="minorHAnsi" w:cstheme="minorHAnsi"/>
        </w:rPr>
        <w:t xml:space="preserve"> </w:t>
      </w:r>
      <w:r w:rsidRPr="00D80D31">
        <w:rPr>
          <w:rFonts w:asciiTheme="minorHAnsi" w:hAnsiTheme="minorHAnsi" w:cstheme="minorHAnsi"/>
        </w:rPr>
        <w:t>któregokolwiek</w:t>
      </w:r>
      <w:r w:rsidRPr="00D80D31">
        <w:rPr>
          <w:rFonts w:asciiTheme="minorHAnsi" w:eastAsia="Arial" w:hAnsiTheme="minorHAnsi" w:cstheme="minorHAnsi"/>
        </w:rPr>
        <w:t xml:space="preserve"> </w:t>
      </w:r>
      <w:r w:rsidRPr="00D80D31">
        <w:rPr>
          <w:rFonts w:asciiTheme="minorHAnsi" w:hAnsiTheme="minorHAnsi" w:cstheme="minorHAnsi"/>
        </w:rPr>
        <w:t>tytułu</w:t>
      </w:r>
      <w:r w:rsidRPr="00D80D31">
        <w:rPr>
          <w:rFonts w:asciiTheme="minorHAnsi" w:eastAsia="Arial" w:hAnsiTheme="minorHAnsi" w:cstheme="minorHAnsi"/>
        </w:rPr>
        <w:t xml:space="preserve"> </w:t>
      </w:r>
      <w:r w:rsidRPr="00D80D31">
        <w:rPr>
          <w:rFonts w:asciiTheme="minorHAnsi" w:hAnsiTheme="minorHAnsi" w:cstheme="minorHAnsi"/>
        </w:rPr>
        <w:t>wymienionego</w:t>
      </w:r>
      <w:r w:rsidRPr="00D80D31">
        <w:rPr>
          <w:rFonts w:asciiTheme="minorHAnsi" w:eastAsia="Arial" w:hAnsiTheme="minorHAnsi" w:cstheme="minorHAnsi"/>
        </w:rPr>
        <w:t xml:space="preserve"> </w:t>
      </w:r>
      <w:r w:rsidR="007C1147" w:rsidRPr="00D80D31">
        <w:rPr>
          <w:rFonts w:asciiTheme="minorHAnsi" w:hAnsiTheme="minorHAnsi" w:cstheme="minorHAnsi"/>
        </w:rPr>
        <w:t>w</w:t>
      </w:r>
      <w:r w:rsidR="007C1147" w:rsidRPr="00D80D31">
        <w:rPr>
          <w:rFonts w:asciiTheme="minorHAnsi" w:eastAsia="Arial" w:hAnsiTheme="minorHAnsi" w:cstheme="minorHAnsi"/>
        </w:rPr>
        <w:t xml:space="preserve"> </w:t>
      </w:r>
      <w:r w:rsidR="007C1147" w:rsidRPr="00D80D31">
        <w:rPr>
          <w:rFonts w:asciiTheme="minorHAnsi" w:hAnsiTheme="minorHAnsi" w:cstheme="minorHAnsi"/>
        </w:rPr>
        <w:t>§</w:t>
      </w:r>
      <w:r w:rsidR="007C1147" w:rsidRPr="00D80D31">
        <w:rPr>
          <w:rFonts w:asciiTheme="minorHAnsi" w:eastAsia="Arial" w:hAnsiTheme="minorHAnsi" w:cstheme="minorHAnsi"/>
        </w:rPr>
        <w:t xml:space="preserve"> </w:t>
      </w:r>
      <w:r w:rsidR="007C1147" w:rsidRPr="00D80D31">
        <w:rPr>
          <w:rFonts w:asciiTheme="minorHAnsi" w:hAnsiTheme="minorHAnsi" w:cstheme="minorHAnsi"/>
        </w:rPr>
        <w:t>1</w:t>
      </w:r>
      <w:r w:rsidR="00296F89" w:rsidRPr="00D80D31">
        <w:rPr>
          <w:rFonts w:asciiTheme="minorHAnsi" w:hAnsiTheme="minorHAnsi" w:cstheme="minorHAnsi"/>
        </w:rPr>
        <w:t>6</w:t>
      </w:r>
      <w:r w:rsidR="007C1147" w:rsidRPr="00D80D31">
        <w:rPr>
          <w:rFonts w:asciiTheme="minorHAnsi" w:eastAsia="Arial" w:hAnsiTheme="minorHAnsi" w:cstheme="minorHAnsi"/>
        </w:rPr>
        <w:t xml:space="preserve"> </w:t>
      </w:r>
      <w:r w:rsidR="007C1147" w:rsidRPr="00D80D31">
        <w:rPr>
          <w:rFonts w:asciiTheme="minorHAnsi" w:hAnsiTheme="minorHAnsi" w:cstheme="minorHAnsi"/>
        </w:rPr>
        <w:t>ust.</w:t>
      </w:r>
      <w:r w:rsidR="007C1147" w:rsidRPr="00D80D31">
        <w:rPr>
          <w:rFonts w:asciiTheme="minorHAnsi" w:eastAsia="Arial" w:hAnsiTheme="minorHAnsi" w:cstheme="minorHAnsi"/>
        </w:rPr>
        <w:t xml:space="preserve"> </w:t>
      </w:r>
      <w:r w:rsidR="007C1147" w:rsidRPr="00D80D31">
        <w:rPr>
          <w:rFonts w:asciiTheme="minorHAnsi" w:hAnsiTheme="minorHAnsi" w:cstheme="minorHAnsi"/>
        </w:rPr>
        <w:t>1</w:t>
      </w:r>
      <w:r w:rsidR="007C1147" w:rsidRPr="00D80D31">
        <w:rPr>
          <w:rFonts w:asciiTheme="minorHAnsi" w:eastAsia="Arial" w:hAnsiTheme="minorHAnsi" w:cstheme="minorHAnsi"/>
        </w:rPr>
        <w:t xml:space="preserve"> </w:t>
      </w:r>
      <w:r w:rsidR="007C1147" w:rsidRPr="00D80D31">
        <w:rPr>
          <w:rFonts w:asciiTheme="minorHAnsi" w:hAnsiTheme="minorHAnsi" w:cstheme="minorHAnsi"/>
        </w:rPr>
        <w:t>niniejszej</w:t>
      </w:r>
      <w:r w:rsidRPr="00D80D31">
        <w:rPr>
          <w:rFonts w:asciiTheme="minorHAnsi" w:eastAsia="Arial" w:hAnsiTheme="minorHAnsi" w:cstheme="minorHAnsi"/>
        </w:rPr>
        <w:t xml:space="preserve"> </w:t>
      </w:r>
      <w:r w:rsidR="007C1147" w:rsidRPr="00D80D31">
        <w:rPr>
          <w:rFonts w:asciiTheme="minorHAnsi" w:eastAsia="Arial" w:hAnsiTheme="minorHAnsi" w:cstheme="minorHAnsi"/>
        </w:rPr>
        <w:t xml:space="preserve">umowy </w:t>
      </w:r>
      <w:r w:rsidRPr="00D80D31">
        <w:rPr>
          <w:rFonts w:asciiTheme="minorHAnsi" w:hAnsiTheme="minorHAnsi" w:cstheme="minorHAnsi"/>
        </w:rPr>
        <w:t>nie</w:t>
      </w:r>
      <w:r w:rsidRPr="00D80D31">
        <w:rPr>
          <w:rFonts w:asciiTheme="minorHAnsi" w:eastAsia="Arial" w:hAnsiTheme="minorHAnsi" w:cstheme="minorHAnsi"/>
        </w:rPr>
        <w:t xml:space="preserve"> </w:t>
      </w:r>
      <w:r w:rsidRPr="00D80D31">
        <w:rPr>
          <w:rFonts w:asciiTheme="minorHAnsi" w:hAnsiTheme="minorHAnsi" w:cstheme="minorHAnsi"/>
        </w:rPr>
        <w:t>pokrywa</w:t>
      </w:r>
      <w:r w:rsidRPr="00D80D31">
        <w:rPr>
          <w:rFonts w:asciiTheme="minorHAnsi" w:eastAsia="Arial" w:hAnsiTheme="minorHAnsi" w:cstheme="minorHAnsi"/>
        </w:rPr>
        <w:t xml:space="preserve"> </w:t>
      </w:r>
      <w:r w:rsidRPr="00D80D31">
        <w:rPr>
          <w:rFonts w:asciiTheme="minorHAnsi" w:hAnsiTheme="minorHAnsi" w:cstheme="minorHAnsi"/>
        </w:rPr>
        <w:t>poniesionej</w:t>
      </w:r>
      <w:r w:rsidRPr="00D80D31">
        <w:rPr>
          <w:rFonts w:asciiTheme="minorHAnsi" w:eastAsia="Arial" w:hAnsiTheme="minorHAnsi" w:cstheme="minorHAnsi"/>
        </w:rPr>
        <w:t xml:space="preserve"> </w:t>
      </w:r>
      <w:r w:rsidRPr="00D80D31">
        <w:rPr>
          <w:rFonts w:asciiTheme="minorHAnsi" w:hAnsiTheme="minorHAnsi" w:cstheme="minorHAnsi"/>
        </w:rPr>
        <w:t>szkody,</w:t>
      </w:r>
      <w:r w:rsidRPr="00D80D31">
        <w:rPr>
          <w:rFonts w:asciiTheme="minorHAnsi" w:eastAsia="Arial" w:hAnsiTheme="minorHAnsi" w:cstheme="minorHAnsi"/>
        </w:rPr>
        <w:t xml:space="preserve"> </w:t>
      </w:r>
      <w:r w:rsidRPr="00D80D31">
        <w:rPr>
          <w:rFonts w:asciiTheme="minorHAnsi" w:hAnsiTheme="minorHAnsi" w:cstheme="minorHAnsi"/>
        </w:rPr>
        <w:t>to</w:t>
      </w:r>
      <w:r w:rsidRPr="00D80D31">
        <w:rPr>
          <w:rFonts w:asciiTheme="minorHAnsi" w:eastAsia="Arial" w:hAnsiTheme="minorHAnsi" w:cstheme="minorHAnsi"/>
        </w:rPr>
        <w:t xml:space="preserve"> </w:t>
      </w:r>
      <w:r w:rsidRPr="00D80D31">
        <w:rPr>
          <w:rFonts w:asciiTheme="minorHAnsi" w:hAnsiTheme="minorHAnsi" w:cstheme="minorHAnsi"/>
        </w:rPr>
        <w:t>Zamawiający</w:t>
      </w:r>
      <w:r w:rsidRPr="00D80D31">
        <w:rPr>
          <w:rFonts w:asciiTheme="minorHAnsi" w:eastAsia="Arial" w:hAnsiTheme="minorHAnsi" w:cstheme="minorHAnsi"/>
        </w:rPr>
        <w:t xml:space="preserve"> </w:t>
      </w:r>
      <w:r w:rsidRPr="00D80D31">
        <w:rPr>
          <w:rFonts w:asciiTheme="minorHAnsi" w:hAnsiTheme="minorHAnsi" w:cstheme="minorHAnsi"/>
        </w:rPr>
        <w:t>może</w:t>
      </w:r>
      <w:r w:rsidRPr="00D80D31">
        <w:rPr>
          <w:rFonts w:asciiTheme="minorHAnsi" w:eastAsia="Arial" w:hAnsiTheme="minorHAnsi" w:cstheme="minorHAnsi"/>
        </w:rPr>
        <w:t xml:space="preserve"> </w:t>
      </w:r>
      <w:r w:rsidRPr="00D80D31">
        <w:rPr>
          <w:rFonts w:asciiTheme="minorHAnsi" w:hAnsiTheme="minorHAnsi" w:cstheme="minorHAnsi"/>
        </w:rPr>
        <w:t>dochodzić</w:t>
      </w:r>
      <w:r w:rsidRPr="00D80D31">
        <w:rPr>
          <w:rFonts w:asciiTheme="minorHAnsi" w:eastAsia="Arial" w:hAnsiTheme="minorHAnsi" w:cstheme="minorHAnsi"/>
        </w:rPr>
        <w:t xml:space="preserve"> </w:t>
      </w:r>
      <w:r w:rsidRPr="00D80D31">
        <w:rPr>
          <w:rFonts w:asciiTheme="minorHAnsi" w:hAnsiTheme="minorHAnsi" w:cstheme="minorHAnsi"/>
        </w:rPr>
        <w:t>odszkodowania</w:t>
      </w:r>
      <w:r w:rsidRPr="00D80D31">
        <w:rPr>
          <w:rFonts w:asciiTheme="minorHAnsi" w:eastAsia="Arial" w:hAnsiTheme="minorHAnsi" w:cstheme="minorHAnsi"/>
        </w:rPr>
        <w:t xml:space="preserve"> </w:t>
      </w:r>
      <w:r w:rsidRPr="00D80D31">
        <w:rPr>
          <w:rFonts w:asciiTheme="minorHAnsi" w:hAnsiTheme="minorHAnsi" w:cstheme="minorHAnsi"/>
        </w:rPr>
        <w:t>uzupełniającego</w:t>
      </w:r>
      <w:r w:rsidRPr="00D80D31">
        <w:rPr>
          <w:rFonts w:asciiTheme="minorHAnsi" w:eastAsia="Arial" w:hAnsiTheme="minorHAnsi" w:cstheme="minorHAnsi"/>
        </w:rPr>
        <w:t xml:space="preserve"> </w:t>
      </w:r>
      <w:r w:rsidRPr="00D80D31">
        <w:rPr>
          <w:rFonts w:asciiTheme="minorHAnsi" w:hAnsiTheme="minorHAnsi" w:cstheme="minorHAnsi"/>
        </w:rPr>
        <w:t>do</w:t>
      </w:r>
      <w:r w:rsidRPr="00D80D31">
        <w:rPr>
          <w:rFonts w:asciiTheme="minorHAnsi" w:eastAsia="Arial" w:hAnsiTheme="minorHAnsi" w:cstheme="minorHAnsi"/>
        </w:rPr>
        <w:t xml:space="preserve"> </w:t>
      </w:r>
      <w:r w:rsidRPr="00D80D31">
        <w:rPr>
          <w:rFonts w:asciiTheme="minorHAnsi" w:hAnsiTheme="minorHAnsi" w:cstheme="minorHAnsi"/>
        </w:rPr>
        <w:t>wysokości</w:t>
      </w:r>
      <w:r w:rsidRPr="00D80D31">
        <w:rPr>
          <w:rFonts w:asciiTheme="minorHAnsi" w:eastAsia="Arial" w:hAnsiTheme="minorHAnsi" w:cstheme="minorHAnsi"/>
        </w:rPr>
        <w:t xml:space="preserve"> </w:t>
      </w:r>
      <w:r w:rsidRPr="00D80D31">
        <w:rPr>
          <w:rFonts w:asciiTheme="minorHAnsi" w:hAnsiTheme="minorHAnsi" w:cstheme="minorHAnsi"/>
        </w:rPr>
        <w:t>rzeczywiście</w:t>
      </w:r>
      <w:r w:rsidRPr="00D80D31">
        <w:rPr>
          <w:rFonts w:asciiTheme="minorHAnsi" w:eastAsia="Arial" w:hAnsiTheme="minorHAnsi" w:cstheme="minorHAnsi"/>
        </w:rPr>
        <w:t xml:space="preserve"> </w:t>
      </w:r>
      <w:r w:rsidRPr="00D80D31">
        <w:rPr>
          <w:rFonts w:asciiTheme="minorHAnsi" w:hAnsiTheme="minorHAnsi" w:cstheme="minorHAnsi"/>
        </w:rPr>
        <w:t>poniesionej</w:t>
      </w:r>
      <w:r w:rsidRPr="00D80D31">
        <w:rPr>
          <w:rFonts w:asciiTheme="minorHAnsi" w:eastAsia="Arial" w:hAnsiTheme="minorHAnsi" w:cstheme="minorHAnsi"/>
        </w:rPr>
        <w:t xml:space="preserve"> </w:t>
      </w:r>
      <w:r w:rsidRPr="00D80D31">
        <w:rPr>
          <w:rFonts w:asciiTheme="minorHAnsi" w:hAnsiTheme="minorHAnsi" w:cstheme="minorHAnsi"/>
        </w:rPr>
        <w:t>szkody,</w:t>
      </w:r>
      <w:r w:rsidRPr="00D80D31">
        <w:rPr>
          <w:rFonts w:asciiTheme="minorHAnsi" w:eastAsia="Arial" w:hAnsiTheme="minorHAnsi" w:cstheme="minorHAnsi"/>
        </w:rPr>
        <w:t xml:space="preserve"> </w:t>
      </w:r>
      <w:r w:rsidRPr="00D80D31">
        <w:rPr>
          <w:rFonts w:asciiTheme="minorHAnsi" w:hAnsiTheme="minorHAnsi" w:cstheme="minorHAnsi"/>
        </w:rPr>
        <w:t>za</w:t>
      </w:r>
      <w:r w:rsidRPr="00D80D31">
        <w:rPr>
          <w:rFonts w:asciiTheme="minorHAnsi" w:eastAsia="Arial" w:hAnsiTheme="minorHAnsi" w:cstheme="minorHAnsi"/>
        </w:rPr>
        <w:t xml:space="preserve"> </w:t>
      </w:r>
      <w:r w:rsidRPr="00D80D31">
        <w:rPr>
          <w:rFonts w:asciiTheme="minorHAnsi" w:hAnsiTheme="minorHAnsi" w:cstheme="minorHAnsi"/>
        </w:rPr>
        <w:t>wszelkie</w:t>
      </w:r>
      <w:r w:rsidRPr="00D80D31">
        <w:rPr>
          <w:rFonts w:asciiTheme="minorHAnsi" w:eastAsia="Arial" w:hAnsiTheme="minorHAnsi" w:cstheme="minorHAnsi"/>
        </w:rPr>
        <w:t xml:space="preserve"> </w:t>
      </w:r>
      <w:r w:rsidRPr="00D80D31">
        <w:rPr>
          <w:rFonts w:asciiTheme="minorHAnsi" w:hAnsiTheme="minorHAnsi" w:cstheme="minorHAnsi"/>
        </w:rPr>
        <w:t>ewentualne</w:t>
      </w:r>
      <w:r w:rsidRPr="00D80D31">
        <w:rPr>
          <w:rFonts w:asciiTheme="minorHAnsi" w:eastAsia="Arial" w:hAnsiTheme="minorHAnsi" w:cstheme="minorHAnsi"/>
        </w:rPr>
        <w:t xml:space="preserve"> </w:t>
      </w:r>
      <w:r w:rsidRPr="00D80D31">
        <w:rPr>
          <w:rFonts w:asciiTheme="minorHAnsi" w:hAnsiTheme="minorHAnsi" w:cstheme="minorHAnsi"/>
        </w:rPr>
        <w:t>szkody</w:t>
      </w:r>
      <w:r w:rsidRPr="00D80D31">
        <w:rPr>
          <w:rFonts w:asciiTheme="minorHAnsi" w:eastAsia="Arial" w:hAnsiTheme="minorHAnsi" w:cstheme="minorHAnsi"/>
        </w:rPr>
        <w:t xml:space="preserve"> </w:t>
      </w:r>
      <w:r w:rsidRPr="00D80D31">
        <w:rPr>
          <w:rFonts w:asciiTheme="minorHAnsi" w:hAnsiTheme="minorHAnsi" w:cstheme="minorHAnsi"/>
        </w:rPr>
        <w:t>powstałe</w:t>
      </w:r>
      <w:r w:rsidRPr="00D80D31">
        <w:rPr>
          <w:rFonts w:asciiTheme="minorHAnsi" w:eastAsia="Arial" w:hAnsiTheme="minorHAnsi" w:cstheme="minorHAnsi"/>
        </w:rPr>
        <w:t xml:space="preserve"> </w:t>
      </w:r>
      <w:r w:rsidRPr="00D80D31">
        <w:rPr>
          <w:rFonts w:asciiTheme="minorHAnsi" w:hAnsiTheme="minorHAnsi" w:cstheme="minorHAnsi"/>
        </w:rPr>
        <w:t>w</w:t>
      </w:r>
      <w:r w:rsidRPr="00D80D31">
        <w:rPr>
          <w:rFonts w:asciiTheme="minorHAnsi" w:eastAsia="Arial" w:hAnsiTheme="minorHAnsi" w:cstheme="minorHAnsi"/>
        </w:rPr>
        <w:t xml:space="preserve"> </w:t>
      </w:r>
      <w:r w:rsidRPr="00D80D31">
        <w:rPr>
          <w:rFonts w:asciiTheme="minorHAnsi" w:hAnsiTheme="minorHAnsi" w:cstheme="minorHAnsi"/>
        </w:rPr>
        <w:t>związku</w:t>
      </w:r>
      <w:r w:rsidRPr="00D80D31">
        <w:rPr>
          <w:rFonts w:asciiTheme="minorHAnsi" w:eastAsia="Arial" w:hAnsiTheme="minorHAnsi" w:cstheme="minorHAnsi"/>
        </w:rPr>
        <w:t xml:space="preserve"> </w:t>
      </w:r>
      <w:r w:rsidRPr="00D80D31">
        <w:rPr>
          <w:rFonts w:asciiTheme="minorHAnsi" w:hAnsiTheme="minorHAnsi" w:cstheme="minorHAnsi"/>
        </w:rPr>
        <w:t>z</w:t>
      </w:r>
      <w:r w:rsidRPr="00D80D31">
        <w:rPr>
          <w:rFonts w:asciiTheme="minorHAnsi" w:eastAsia="Arial" w:hAnsiTheme="minorHAnsi" w:cstheme="minorHAnsi"/>
        </w:rPr>
        <w:t xml:space="preserve"> </w:t>
      </w:r>
      <w:r w:rsidRPr="00D80D31">
        <w:rPr>
          <w:rFonts w:asciiTheme="minorHAnsi" w:hAnsiTheme="minorHAnsi" w:cstheme="minorHAnsi"/>
        </w:rPr>
        <w:t>realizacją</w:t>
      </w:r>
      <w:r w:rsidRPr="00D80D31">
        <w:rPr>
          <w:rFonts w:asciiTheme="minorHAnsi" w:eastAsia="Arial" w:hAnsiTheme="minorHAnsi" w:cstheme="minorHAnsi"/>
        </w:rPr>
        <w:t xml:space="preserve"> </w:t>
      </w:r>
      <w:r w:rsidRPr="00D80D31">
        <w:rPr>
          <w:rFonts w:asciiTheme="minorHAnsi" w:hAnsiTheme="minorHAnsi" w:cstheme="minorHAnsi"/>
        </w:rPr>
        <w:t>umowy,</w:t>
      </w:r>
      <w:r w:rsidRPr="00D80D31">
        <w:rPr>
          <w:rFonts w:asciiTheme="minorHAnsi" w:eastAsia="Arial" w:hAnsiTheme="minorHAnsi" w:cstheme="minorHAnsi"/>
        </w:rPr>
        <w:t xml:space="preserve"> </w:t>
      </w:r>
      <w:r w:rsidRPr="00D80D31">
        <w:rPr>
          <w:rFonts w:asciiTheme="minorHAnsi" w:hAnsiTheme="minorHAnsi" w:cstheme="minorHAnsi"/>
        </w:rPr>
        <w:t>na</w:t>
      </w:r>
      <w:r w:rsidRPr="00D80D31">
        <w:rPr>
          <w:rFonts w:asciiTheme="minorHAnsi" w:eastAsia="Arial" w:hAnsiTheme="minorHAnsi" w:cstheme="minorHAnsi"/>
        </w:rPr>
        <w:t xml:space="preserve"> </w:t>
      </w:r>
      <w:r w:rsidRPr="00D80D31">
        <w:rPr>
          <w:rFonts w:asciiTheme="minorHAnsi" w:hAnsiTheme="minorHAnsi" w:cstheme="minorHAnsi"/>
        </w:rPr>
        <w:t>zasadach</w:t>
      </w:r>
      <w:r w:rsidRPr="00D80D31">
        <w:rPr>
          <w:rFonts w:asciiTheme="minorHAnsi" w:eastAsia="Arial" w:hAnsiTheme="minorHAnsi" w:cstheme="minorHAnsi"/>
        </w:rPr>
        <w:t xml:space="preserve"> </w:t>
      </w:r>
      <w:r w:rsidRPr="00D80D31">
        <w:rPr>
          <w:rFonts w:asciiTheme="minorHAnsi" w:hAnsiTheme="minorHAnsi" w:cstheme="minorHAnsi"/>
        </w:rPr>
        <w:t>ogólnych</w:t>
      </w:r>
      <w:r w:rsidRPr="00D80D31">
        <w:rPr>
          <w:rFonts w:asciiTheme="minorHAnsi" w:eastAsia="Arial" w:hAnsiTheme="minorHAnsi" w:cstheme="minorHAnsi"/>
        </w:rPr>
        <w:t xml:space="preserve"> </w:t>
      </w:r>
      <w:r w:rsidRPr="00D80D31">
        <w:rPr>
          <w:rFonts w:asciiTheme="minorHAnsi" w:hAnsiTheme="minorHAnsi" w:cstheme="minorHAnsi"/>
        </w:rPr>
        <w:t>określonych</w:t>
      </w:r>
      <w:r w:rsidRPr="00D80D31">
        <w:rPr>
          <w:rFonts w:asciiTheme="minorHAnsi" w:eastAsia="Arial" w:hAnsiTheme="minorHAnsi" w:cstheme="minorHAnsi"/>
        </w:rPr>
        <w:t xml:space="preserve"> </w:t>
      </w:r>
      <w:r w:rsidRPr="00D80D31">
        <w:rPr>
          <w:rFonts w:asciiTheme="minorHAnsi" w:hAnsiTheme="minorHAnsi" w:cstheme="minorHAnsi"/>
        </w:rPr>
        <w:t>przepisami</w:t>
      </w:r>
      <w:r w:rsidRPr="00D80D31">
        <w:rPr>
          <w:rFonts w:asciiTheme="minorHAnsi" w:eastAsia="Arial" w:hAnsiTheme="minorHAnsi" w:cstheme="minorHAnsi"/>
        </w:rPr>
        <w:t xml:space="preserve"> </w:t>
      </w:r>
      <w:r w:rsidRPr="00D80D31">
        <w:rPr>
          <w:rFonts w:asciiTheme="minorHAnsi" w:hAnsiTheme="minorHAnsi" w:cstheme="minorHAnsi"/>
        </w:rPr>
        <w:t>Kodeksu</w:t>
      </w:r>
      <w:r w:rsidRPr="00D80D31">
        <w:rPr>
          <w:rFonts w:asciiTheme="minorHAnsi" w:eastAsia="Arial" w:hAnsiTheme="minorHAnsi" w:cstheme="minorHAnsi"/>
        </w:rPr>
        <w:t xml:space="preserve"> </w:t>
      </w:r>
      <w:r w:rsidRPr="00D80D31">
        <w:rPr>
          <w:rFonts w:asciiTheme="minorHAnsi" w:hAnsiTheme="minorHAnsi" w:cstheme="minorHAnsi"/>
        </w:rPr>
        <w:t>cywilnego.</w:t>
      </w:r>
      <w:r w:rsidRPr="00D80D31">
        <w:rPr>
          <w:rFonts w:asciiTheme="minorHAnsi" w:eastAsia="Arial" w:hAnsiTheme="minorHAnsi" w:cstheme="minorHAnsi"/>
        </w:rPr>
        <w:t xml:space="preserve"> </w:t>
      </w:r>
    </w:p>
    <w:p w14:paraId="77FE4D5D" w14:textId="77777777" w:rsidR="00851EF3" w:rsidRPr="00D80D31" w:rsidRDefault="00851EF3">
      <w:pPr>
        <w:pStyle w:val="Akapitzlist"/>
        <w:numPr>
          <w:ilvl w:val="0"/>
          <w:numId w:val="23"/>
        </w:numPr>
        <w:tabs>
          <w:tab w:val="left" w:pos="426"/>
          <w:tab w:val="left" w:pos="500"/>
        </w:tabs>
        <w:spacing w:after="0" w:line="240" w:lineRule="auto"/>
        <w:ind w:left="426" w:hanging="426"/>
        <w:jc w:val="both"/>
        <w:rPr>
          <w:rFonts w:asciiTheme="minorHAnsi" w:eastAsia="Arial" w:hAnsiTheme="minorHAnsi" w:cstheme="minorHAnsi"/>
        </w:rPr>
      </w:pPr>
      <w:r w:rsidRPr="00D80D31">
        <w:rPr>
          <w:rFonts w:asciiTheme="minorHAnsi" w:hAnsiTheme="minorHAnsi" w:cstheme="minorHAnsi"/>
        </w:rPr>
        <w:t>W</w:t>
      </w:r>
      <w:r w:rsidRPr="00D80D31">
        <w:rPr>
          <w:rFonts w:asciiTheme="minorHAnsi" w:eastAsia="Arial" w:hAnsiTheme="minorHAnsi" w:cstheme="minorHAnsi"/>
        </w:rPr>
        <w:t xml:space="preserve"> </w:t>
      </w:r>
      <w:r w:rsidRPr="00D80D31">
        <w:rPr>
          <w:rFonts w:asciiTheme="minorHAnsi" w:hAnsiTheme="minorHAnsi" w:cstheme="minorHAnsi"/>
        </w:rPr>
        <w:t>razie</w:t>
      </w:r>
      <w:r w:rsidRPr="00D80D31">
        <w:rPr>
          <w:rFonts w:asciiTheme="minorHAnsi" w:eastAsia="Arial" w:hAnsiTheme="minorHAnsi" w:cstheme="minorHAnsi"/>
        </w:rPr>
        <w:t xml:space="preserve"> </w:t>
      </w:r>
      <w:r w:rsidRPr="00D80D31">
        <w:rPr>
          <w:rFonts w:asciiTheme="minorHAnsi" w:hAnsiTheme="minorHAnsi" w:cstheme="minorHAnsi"/>
        </w:rPr>
        <w:t>naliczenia</w:t>
      </w:r>
      <w:r w:rsidRPr="00D80D31">
        <w:rPr>
          <w:rFonts w:asciiTheme="minorHAnsi" w:eastAsia="Arial" w:hAnsiTheme="minorHAnsi" w:cstheme="minorHAnsi"/>
        </w:rPr>
        <w:t xml:space="preserve"> </w:t>
      </w:r>
      <w:r w:rsidRPr="00D80D31">
        <w:rPr>
          <w:rFonts w:asciiTheme="minorHAnsi" w:hAnsiTheme="minorHAnsi" w:cstheme="minorHAnsi"/>
        </w:rPr>
        <w:t>kar</w:t>
      </w:r>
      <w:r w:rsidRPr="00D80D31">
        <w:rPr>
          <w:rFonts w:asciiTheme="minorHAnsi" w:eastAsia="Arial" w:hAnsiTheme="minorHAnsi" w:cstheme="minorHAnsi"/>
        </w:rPr>
        <w:t xml:space="preserve"> </w:t>
      </w:r>
      <w:r w:rsidRPr="00D80D31">
        <w:rPr>
          <w:rFonts w:asciiTheme="minorHAnsi" w:hAnsiTheme="minorHAnsi" w:cstheme="minorHAnsi"/>
        </w:rPr>
        <w:t>umownych</w:t>
      </w:r>
      <w:r w:rsidRPr="00D80D31">
        <w:rPr>
          <w:rFonts w:asciiTheme="minorHAnsi" w:eastAsia="Arial" w:hAnsiTheme="minorHAnsi" w:cstheme="minorHAnsi"/>
        </w:rPr>
        <w:t xml:space="preserve"> </w:t>
      </w:r>
      <w:r w:rsidRPr="00D80D31">
        <w:rPr>
          <w:rFonts w:asciiTheme="minorHAnsi" w:hAnsiTheme="minorHAnsi" w:cstheme="minorHAnsi"/>
        </w:rPr>
        <w:t>Zamawiający</w:t>
      </w:r>
      <w:r w:rsidRPr="00D80D31">
        <w:rPr>
          <w:rFonts w:asciiTheme="minorHAnsi" w:eastAsia="Arial" w:hAnsiTheme="minorHAnsi" w:cstheme="minorHAnsi"/>
        </w:rPr>
        <w:t xml:space="preserve"> </w:t>
      </w:r>
      <w:r w:rsidRPr="00D80D31">
        <w:rPr>
          <w:rFonts w:asciiTheme="minorHAnsi" w:hAnsiTheme="minorHAnsi" w:cstheme="minorHAnsi"/>
        </w:rPr>
        <w:t>może</w:t>
      </w:r>
      <w:r w:rsidRPr="00D80D31">
        <w:rPr>
          <w:rFonts w:asciiTheme="minorHAnsi" w:eastAsia="Arial" w:hAnsiTheme="minorHAnsi" w:cstheme="minorHAnsi"/>
        </w:rPr>
        <w:t xml:space="preserve"> </w:t>
      </w:r>
      <w:r w:rsidRPr="00D80D31">
        <w:rPr>
          <w:rFonts w:asciiTheme="minorHAnsi" w:hAnsiTheme="minorHAnsi" w:cstheme="minorHAnsi"/>
        </w:rPr>
        <w:t>potrącić</w:t>
      </w:r>
      <w:r w:rsidRPr="00D80D31">
        <w:rPr>
          <w:rFonts w:asciiTheme="minorHAnsi" w:eastAsia="Arial" w:hAnsiTheme="minorHAnsi" w:cstheme="minorHAnsi"/>
        </w:rPr>
        <w:t xml:space="preserve"> </w:t>
      </w:r>
      <w:r w:rsidRPr="00D80D31">
        <w:rPr>
          <w:rFonts w:asciiTheme="minorHAnsi" w:hAnsiTheme="minorHAnsi" w:cstheme="minorHAnsi"/>
        </w:rPr>
        <w:t>należną</w:t>
      </w:r>
      <w:r w:rsidRPr="00D80D31">
        <w:rPr>
          <w:rFonts w:asciiTheme="minorHAnsi" w:eastAsia="Arial" w:hAnsiTheme="minorHAnsi" w:cstheme="minorHAnsi"/>
        </w:rPr>
        <w:t xml:space="preserve"> </w:t>
      </w:r>
      <w:r w:rsidRPr="00D80D31">
        <w:rPr>
          <w:rFonts w:asciiTheme="minorHAnsi" w:hAnsiTheme="minorHAnsi" w:cstheme="minorHAnsi"/>
        </w:rPr>
        <w:t>mu</w:t>
      </w:r>
      <w:r w:rsidRPr="00D80D31">
        <w:rPr>
          <w:rFonts w:asciiTheme="minorHAnsi" w:eastAsia="Arial" w:hAnsiTheme="minorHAnsi" w:cstheme="minorHAnsi"/>
        </w:rPr>
        <w:t xml:space="preserve"> </w:t>
      </w:r>
      <w:r w:rsidRPr="00D80D31">
        <w:rPr>
          <w:rFonts w:asciiTheme="minorHAnsi" w:hAnsiTheme="minorHAnsi" w:cstheme="minorHAnsi"/>
        </w:rPr>
        <w:t>kwotę</w:t>
      </w:r>
      <w:r w:rsidRPr="00D80D31">
        <w:rPr>
          <w:rFonts w:asciiTheme="minorHAnsi" w:eastAsia="Arial" w:hAnsiTheme="minorHAnsi" w:cstheme="minorHAnsi"/>
        </w:rPr>
        <w:t xml:space="preserve"> </w:t>
      </w:r>
      <w:r w:rsidRPr="00D80D31">
        <w:rPr>
          <w:rFonts w:asciiTheme="minorHAnsi" w:hAnsiTheme="minorHAnsi" w:cstheme="minorHAnsi"/>
        </w:rPr>
        <w:t>z</w:t>
      </w:r>
      <w:r w:rsidRPr="00D80D31">
        <w:rPr>
          <w:rFonts w:asciiTheme="minorHAnsi" w:eastAsia="Arial" w:hAnsiTheme="minorHAnsi" w:cstheme="minorHAnsi"/>
        </w:rPr>
        <w:t xml:space="preserve"> </w:t>
      </w:r>
      <w:r w:rsidRPr="00D80D31">
        <w:rPr>
          <w:rFonts w:asciiTheme="minorHAnsi" w:hAnsiTheme="minorHAnsi" w:cstheme="minorHAnsi"/>
        </w:rPr>
        <w:t>dowolnej</w:t>
      </w:r>
      <w:r w:rsidRPr="00D80D31">
        <w:rPr>
          <w:rFonts w:asciiTheme="minorHAnsi" w:eastAsia="Arial" w:hAnsiTheme="minorHAnsi" w:cstheme="minorHAnsi"/>
        </w:rPr>
        <w:t xml:space="preserve"> </w:t>
      </w:r>
      <w:r w:rsidRPr="00D80D31">
        <w:rPr>
          <w:rFonts w:asciiTheme="minorHAnsi" w:hAnsiTheme="minorHAnsi" w:cstheme="minorHAnsi"/>
        </w:rPr>
        <w:t>należności.</w:t>
      </w:r>
    </w:p>
    <w:p w14:paraId="71EADB0C" w14:textId="77777777" w:rsidR="00851EF3" w:rsidRPr="00D80D31" w:rsidRDefault="00851EF3">
      <w:pPr>
        <w:pStyle w:val="Akapitzlist"/>
        <w:numPr>
          <w:ilvl w:val="0"/>
          <w:numId w:val="23"/>
        </w:numPr>
        <w:tabs>
          <w:tab w:val="left" w:pos="426"/>
          <w:tab w:val="left" w:pos="500"/>
        </w:tabs>
        <w:spacing w:after="0" w:line="240" w:lineRule="auto"/>
        <w:ind w:left="426" w:hanging="426"/>
        <w:jc w:val="both"/>
        <w:rPr>
          <w:rFonts w:asciiTheme="minorHAnsi" w:hAnsiTheme="minorHAnsi" w:cstheme="minorHAnsi"/>
        </w:rPr>
      </w:pPr>
      <w:r w:rsidRPr="00D80D31">
        <w:rPr>
          <w:rFonts w:asciiTheme="minorHAnsi" w:hAnsiTheme="minorHAnsi" w:cstheme="minorHAnsi"/>
        </w:rPr>
        <w:t>Wykonawca</w:t>
      </w:r>
      <w:r w:rsidRPr="00D80D31">
        <w:rPr>
          <w:rFonts w:asciiTheme="minorHAnsi" w:eastAsia="Arial" w:hAnsiTheme="minorHAnsi" w:cstheme="minorHAnsi"/>
        </w:rPr>
        <w:t xml:space="preserve"> </w:t>
      </w:r>
      <w:r w:rsidRPr="00D80D31">
        <w:rPr>
          <w:rFonts w:asciiTheme="minorHAnsi" w:hAnsiTheme="minorHAnsi" w:cstheme="minorHAnsi"/>
        </w:rPr>
        <w:t>wyraża</w:t>
      </w:r>
      <w:r w:rsidRPr="00D80D31">
        <w:rPr>
          <w:rFonts w:asciiTheme="minorHAnsi" w:eastAsia="Arial" w:hAnsiTheme="minorHAnsi" w:cstheme="minorHAnsi"/>
        </w:rPr>
        <w:t xml:space="preserve"> </w:t>
      </w:r>
      <w:r w:rsidRPr="00D80D31">
        <w:rPr>
          <w:rFonts w:asciiTheme="minorHAnsi" w:hAnsiTheme="minorHAnsi" w:cstheme="minorHAnsi"/>
        </w:rPr>
        <w:t>zgodę</w:t>
      </w:r>
      <w:r w:rsidRPr="00D80D31">
        <w:rPr>
          <w:rFonts w:asciiTheme="minorHAnsi" w:eastAsia="Arial" w:hAnsiTheme="minorHAnsi" w:cstheme="minorHAnsi"/>
        </w:rPr>
        <w:t xml:space="preserve"> </w:t>
      </w:r>
      <w:r w:rsidRPr="00D80D31">
        <w:rPr>
          <w:rFonts w:asciiTheme="minorHAnsi" w:hAnsiTheme="minorHAnsi" w:cstheme="minorHAnsi"/>
        </w:rPr>
        <w:t>na</w:t>
      </w:r>
      <w:r w:rsidRPr="00D80D31">
        <w:rPr>
          <w:rFonts w:asciiTheme="minorHAnsi" w:eastAsia="Arial" w:hAnsiTheme="minorHAnsi" w:cstheme="minorHAnsi"/>
        </w:rPr>
        <w:t xml:space="preserve"> </w:t>
      </w:r>
      <w:r w:rsidRPr="00D80D31">
        <w:rPr>
          <w:rFonts w:asciiTheme="minorHAnsi" w:hAnsiTheme="minorHAnsi" w:cstheme="minorHAnsi"/>
        </w:rPr>
        <w:t>potrącanie</w:t>
      </w:r>
      <w:r w:rsidRPr="00D80D31">
        <w:rPr>
          <w:rFonts w:asciiTheme="minorHAnsi" w:eastAsia="Arial" w:hAnsiTheme="minorHAnsi" w:cstheme="minorHAnsi"/>
        </w:rPr>
        <w:t xml:space="preserve"> </w:t>
      </w:r>
      <w:r w:rsidRPr="00D80D31">
        <w:rPr>
          <w:rFonts w:asciiTheme="minorHAnsi" w:hAnsiTheme="minorHAnsi" w:cstheme="minorHAnsi"/>
        </w:rPr>
        <w:t>kar</w:t>
      </w:r>
      <w:r w:rsidRPr="00D80D31">
        <w:rPr>
          <w:rFonts w:asciiTheme="minorHAnsi" w:eastAsia="Arial" w:hAnsiTheme="minorHAnsi" w:cstheme="minorHAnsi"/>
        </w:rPr>
        <w:t xml:space="preserve"> </w:t>
      </w:r>
      <w:r w:rsidRPr="00D80D31">
        <w:rPr>
          <w:rFonts w:asciiTheme="minorHAnsi" w:hAnsiTheme="minorHAnsi" w:cstheme="minorHAnsi"/>
        </w:rPr>
        <w:t>umownych</w:t>
      </w:r>
      <w:r w:rsidRPr="00D80D31">
        <w:rPr>
          <w:rFonts w:asciiTheme="minorHAnsi" w:eastAsia="Arial" w:hAnsiTheme="minorHAnsi" w:cstheme="minorHAnsi"/>
        </w:rPr>
        <w:t xml:space="preserve"> </w:t>
      </w:r>
      <w:r w:rsidRPr="00D80D31">
        <w:rPr>
          <w:rFonts w:asciiTheme="minorHAnsi" w:hAnsiTheme="minorHAnsi" w:cstheme="minorHAnsi"/>
        </w:rPr>
        <w:t>z</w:t>
      </w:r>
      <w:r w:rsidRPr="00D80D31">
        <w:rPr>
          <w:rFonts w:asciiTheme="minorHAnsi" w:eastAsia="Arial" w:hAnsiTheme="minorHAnsi" w:cstheme="minorHAnsi"/>
        </w:rPr>
        <w:t xml:space="preserve"> </w:t>
      </w:r>
      <w:r w:rsidRPr="00D80D31">
        <w:rPr>
          <w:rFonts w:asciiTheme="minorHAnsi" w:hAnsiTheme="minorHAnsi" w:cstheme="minorHAnsi"/>
        </w:rPr>
        <w:t>należnego</w:t>
      </w:r>
      <w:r w:rsidRPr="00D80D31">
        <w:rPr>
          <w:rFonts w:asciiTheme="minorHAnsi" w:eastAsia="Arial" w:hAnsiTheme="minorHAnsi" w:cstheme="minorHAnsi"/>
        </w:rPr>
        <w:t xml:space="preserve"> </w:t>
      </w:r>
      <w:r w:rsidRPr="00D80D31">
        <w:rPr>
          <w:rFonts w:asciiTheme="minorHAnsi" w:hAnsiTheme="minorHAnsi" w:cstheme="minorHAnsi"/>
        </w:rPr>
        <w:t>mu</w:t>
      </w:r>
      <w:r w:rsidRPr="00D80D31">
        <w:rPr>
          <w:rFonts w:asciiTheme="minorHAnsi" w:eastAsia="Arial" w:hAnsiTheme="minorHAnsi" w:cstheme="minorHAnsi"/>
        </w:rPr>
        <w:t xml:space="preserve"> </w:t>
      </w:r>
      <w:r w:rsidRPr="00D80D31">
        <w:rPr>
          <w:rFonts w:asciiTheme="minorHAnsi" w:hAnsiTheme="minorHAnsi" w:cstheme="minorHAnsi"/>
        </w:rPr>
        <w:t>wynagrodzenia</w:t>
      </w:r>
      <w:r w:rsidRPr="00D80D31">
        <w:rPr>
          <w:rFonts w:asciiTheme="minorHAnsi" w:eastAsia="Arial" w:hAnsiTheme="minorHAnsi" w:cstheme="minorHAnsi"/>
        </w:rPr>
        <w:t xml:space="preserve"> </w:t>
      </w:r>
      <w:r w:rsidRPr="00D80D31">
        <w:rPr>
          <w:rFonts w:asciiTheme="minorHAnsi" w:hAnsiTheme="minorHAnsi" w:cstheme="minorHAnsi"/>
        </w:rPr>
        <w:t>za</w:t>
      </w:r>
      <w:r w:rsidRPr="00D80D31">
        <w:rPr>
          <w:rFonts w:asciiTheme="minorHAnsi" w:eastAsia="Arial" w:hAnsiTheme="minorHAnsi" w:cstheme="minorHAnsi"/>
        </w:rPr>
        <w:t xml:space="preserve"> </w:t>
      </w:r>
      <w:r w:rsidRPr="00D80D31">
        <w:rPr>
          <w:rFonts w:asciiTheme="minorHAnsi" w:hAnsiTheme="minorHAnsi" w:cstheme="minorHAnsi"/>
        </w:rPr>
        <w:t>wykonane</w:t>
      </w:r>
      <w:r w:rsidRPr="00D80D31">
        <w:rPr>
          <w:rFonts w:asciiTheme="minorHAnsi" w:eastAsia="Arial" w:hAnsiTheme="minorHAnsi" w:cstheme="minorHAnsi"/>
        </w:rPr>
        <w:t xml:space="preserve"> </w:t>
      </w:r>
      <w:r w:rsidRPr="00D80D31">
        <w:rPr>
          <w:rFonts w:asciiTheme="minorHAnsi" w:hAnsiTheme="minorHAnsi" w:cstheme="minorHAnsi"/>
        </w:rPr>
        <w:t>prace.</w:t>
      </w:r>
    </w:p>
    <w:p w14:paraId="59E25BB6" w14:textId="77777777" w:rsidR="006941E4" w:rsidRPr="00D80D31" w:rsidRDefault="006941E4">
      <w:pPr>
        <w:pStyle w:val="Akapitzlist"/>
        <w:numPr>
          <w:ilvl w:val="0"/>
          <w:numId w:val="23"/>
        </w:numPr>
        <w:tabs>
          <w:tab w:val="left" w:pos="426"/>
          <w:tab w:val="left" w:pos="500"/>
        </w:tabs>
        <w:spacing w:after="0" w:line="240" w:lineRule="auto"/>
        <w:ind w:left="426" w:hanging="426"/>
        <w:jc w:val="both"/>
        <w:rPr>
          <w:rFonts w:asciiTheme="minorHAnsi" w:hAnsiTheme="minorHAnsi" w:cstheme="minorHAnsi"/>
        </w:rPr>
      </w:pPr>
      <w:r w:rsidRPr="00D80D31">
        <w:rPr>
          <w:rFonts w:asciiTheme="minorHAnsi" w:hAnsiTheme="minorHAnsi" w:cstheme="minorHAnsi"/>
        </w:rPr>
        <w:t>Kara umowna z tytułu zwłoki przysługuje za każdy rozpoczęty dzień zwłoki i jest wymagalna od dnia następnego, po upływie terminu jej zapłaty.</w:t>
      </w:r>
    </w:p>
    <w:p w14:paraId="5BE534CD" w14:textId="77777777" w:rsidR="00851EF3" w:rsidRPr="00D80D31" w:rsidRDefault="00851EF3">
      <w:pPr>
        <w:pStyle w:val="Akapitzlist"/>
        <w:numPr>
          <w:ilvl w:val="0"/>
          <w:numId w:val="23"/>
        </w:numPr>
        <w:tabs>
          <w:tab w:val="left" w:pos="426"/>
          <w:tab w:val="left" w:pos="500"/>
        </w:tabs>
        <w:spacing w:after="0" w:line="240" w:lineRule="auto"/>
        <w:ind w:left="426" w:hanging="426"/>
        <w:jc w:val="both"/>
        <w:rPr>
          <w:rFonts w:asciiTheme="minorHAnsi" w:hAnsiTheme="minorHAnsi" w:cstheme="minorHAnsi"/>
        </w:rPr>
      </w:pPr>
      <w:r w:rsidRPr="00D80D31">
        <w:rPr>
          <w:rFonts w:asciiTheme="minorHAnsi" w:hAnsiTheme="minorHAnsi" w:cstheme="minorHAnsi"/>
        </w:rPr>
        <w:t>Termin</w:t>
      </w:r>
      <w:r w:rsidRPr="00D80D31">
        <w:rPr>
          <w:rFonts w:asciiTheme="minorHAnsi" w:eastAsia="Arial" w:hAnsiTheme="minorHAnsi" w:cstheme="minorHAnsi"/>
        </w:rPr>
        <w:t xml:space="preserve"> </w:t>
      </w:r>
      <w:r w:rsidRPr="00D80D31">
        <w:rPr>
          <w:rFonts w:asciiTheme="minorHAnsi" w:hAnsiTheme="minorHAnsi" w:cstheme="minorHAnsi"/>
        </w:rPr>
        <w:t>zapłaty</w:t>
      </w:r>
      <w:r w:rsidRPr="00D80D31">
        <w:rPr>
          <w:rFonts w:asciiTheme="minorHAnsi" w:eastAsia="Arial" w:hAnsiTheme="minorHAnsi" w:cstheme="minorHAnsi"/>
        </w:rPr>
        <w:t xml:space="preserve"> </w:t>
      </w:r>
      <w:r w:rsidRPr="00D80D31">
        <w:rPr>
          <w:rFonts w:asciiTheme="minorHAnsi" w:hAnsiTheme="minorHAnsi" w:cstheme="minorHAnsi"/>
        </w:rPr>
        <w:t>kary</w:t>
      </w:r>
      <w:r w:rsidRPr="00D80D31">
        <w:rPr>
          <w:rFonts w:asciiTheme="minorHAnsi" w:eastAsia="Arial" w:hAnsiTheme="minorHAnsi" w:cstheme="minorHAnsi"/>
        </w:rPr>
        <w:t xml:space="preserve"> </w:t>
      </w:r>
      <w:r w:rsidRPr="00D80D31">
        <w:rPr>
          <w:rFonts w:asciiTheme="minorHAnsi" w:hAnsiTheme="minorHAnsi" w:cstheme="minorHAnsi"/>
        </w:rPr>
        <w:t>umownej</w:t>
      </w:r>
      <w:r w:rsidRPr="00D80D31">
        <w:rPr>
          <w:rFonts w:asciiTheme="minorHAnsi" w:eastAsia="Arial" w:hAnsiTheme="minorHAnsi" w:cstheme="minorHAnsi"/>
        </w:rPr>
        <w:t xml:space="preserve"> </w:t>
      </w:r>
      <w:r w:rsidRPr="00D80D31">
        <w:rPr>
          <w:rFonts w:asciiTheme="minorHAnsi" w:hAnsiTheme="minorHAnsi" w:cstheme="minorHAnsi"/>
        </w:rPr>
        <w:t>wynosi</w:t>
      </w:r>
      <w:r w:rsidRPr="00D80D31">
        <w:rPr>
          <w:rFonts w:asciiTheme="minorHAnsi" w:eastAsia="Arial" w:hAnsiTheme="minorHAnsi" w:cstheme="minorHAnsi"/>
        </w:rPr>
        <w:t xml:space="preserve"> </w:t>
      </w:r>
      <w:r w:rsidRPr="00D80D31">
        <w:rPr>
          <w:rFonts w:asciiTheme="minorHAnsi" w:hAnsiTheme="minorHAnsi" w:cstheme="minorHAnsi"/>
        </w:rPr>
        <w:t>14</w:t>
      </w:r>
      <w:r w:rsidRPr="00D80D31">
        <w:rPr>
          <w:rFonts w:asciiTheme="minorHAnsi" w:eastAsia="Arial" w:hAnsiTheme="minorHAnsi" w:cstheme="minorHAnsi"/>
        </w:rPr>
        <w:t xml:space="preserve"> </w:t>
      </w:r>
      <w:r w:rsidRPr="00D80D31">
        <w:rPr>
          <w:rFonts w:asciiTheme="minorHAnsi" w:hAnsiTheme="minorHAnsi" w:cstheme="minorHAnsi"/>
        </w:rPr>
        <w:t>dni</w:t>
      </w:r>
      <w:r w:rsidRPr="00D80D31">
        <w:rPr>
          <w:rFonts w:asciiTheme="minorHAnsi" w:eastAsia="Arial" w:hAnsiTheme="minorHAnsi" w:cstheme="minorHAnsi"/>
        </w:rPr>
        <w:t xml:space="preserve"> </w:t>
      </w:r>
      <w:r w:rsidRPr="00D80D31">
        <w:rPr>
          <w:rFonts w:asciiTheme="minorHAnsi" w:hAnsiTheme="minorHAnsi" w:cstheme="minorHAnsi"/>
        </w:rPr>
        <w:t>od</w:t>
      </w:r>
      <w:r w:rsidRPr="00D80D31">
        <w:rPr>
          <w:rFonts w:asciiTheme="minorHAnsi" w:eastAsia="Arial" w:hAnsiTheme="minorHAnsi" w:cstheme="minorHAnsi"/>
        </w:rPr>
        <w:t xml:space="preserve"> </w:t>
      </w:r>
      <w:r w:rsidRPr="00D80D31">
        <w:rPr>
          <w:rFonts w:asciiTheme="minorHAnsi" w:hAnsiTheme="minorHAnsi" w:cstheme="minorHAnsi"/>
        </w:rPr>
        <w:t>dnia</w:t>
      </w:r>
      <w:r w:rsidRPr="00D80D31">
        <w:rPr>
          <w:rFonts w:asciiTheme="minorHAnsi" w:eastAsia="Arial" w:hAnsiTheme="minorHAnsi" w:cstheme="minorHAnsi"/>
        </w:rPr>
        <w:t xml:space="preserve"> </w:t>
      </w:r>
      <w:r w:rsidRPr="00D80D31">
        <w:rPr>
          <w:rFonts w:asciiTheme="minorHAnsi" w:hAnsiTheme="minorHAnsi" w:cstheme="minorHAnsi"/>
        </w:rPr>
        <w:t>skutecznego</w:t>
      </w:r>
      <w:r w:rsidRPr="00D80D31">
        <w:rPr>
          <w:rFonts w:asciiTheme="minorHAnsi" w:eastAsia="Arial" w:hAnsiTheme="minorHAnsi" w:cstheme="minorHAnsi"/>
        </w:rPr>
        <w:t xml:space="preserve"> </w:t>
      </w:r>
      <w:r w:rsidRPr="00D80D31">
        <w:rPr>
          <w:rFonts w:asciiTheme="minorHAnsi" w:hAnsiTheme="minorHAnsi" w:cstheme="minorHAnsi"/>
        </w:rPr>
        <w:t>doręczenia</w:t>
      </w:r>
      <w:r w:rsidRPr="00D80D31">
        <w:rPr>
          <w:rFonts w:asciiTheme="minorHAnsi" w:eastAsia="Arial" w:hAnsiTheme="minorHAnsi" w:cstheme="minorHAnsi"/>
        </w:rPr>
        <w:t xml:space="preserve"> </w:t>
      </w:r>
      <w:r w:rsidRPr="00D80D31">
        <w:rPr>
          <w:rFonts w:asciiTheme="minorHAnsi" w:hAnsiTheme="minorHAnsi" w:cstheme="minorHAnsi"/>
        </w:rPr>
        <w:t>Stronie</w:t>
      </w:r>
      <w:r w:rsidRPr="00D80D31">
        <w:rPr>
          <w:rFonts w:asciiTheme="minorHAnsi" w:eastAsia="Arial" w:hAnsiTheme="minorHAnsi" w:cstheme="minorHAnsi"/>
        </w:rPr>
        <w:t xml:space="preserve"> </w:t>
      </w:r>
      <w:r w:rsidRPr="00D80D31">
        <w:rPr>
          <w:rFonts w:asciiTheme="minorHAnsi" w:hAnsiTheme="minorHAnsi" w:cstheme="minorHAnsi"/>
        </w:rPr>
        <w:t>wezwania</w:t>
      </w:r>
      <w:r w:rsidRPr="00D80D31">
        <w:rPr>
          <w:rFonts w:asciiTheme="minorHAnsi" w:eastAsia="Arial" w:hAnsiTheme="minorHAnsi" w:cstheme="minorHAnsi"/>
        </w:rPr>
        <w:t xml:space="preserve"> </w:t>
      </w:r>
      <w:r w:rsidRPr="00D80D31">
        <w:rPr>
          <w:rFonts w:asciiTheme="minorHAnsi" w:hAnsiTheme="minorHAnsi" w:cstheme="minorHAnsi"/>
        </w:rPr>
        <w:t>do</w:t>
      </w:r>
      <w:r w:rsidRPr="00D80D31">
        <w:rPr>
          <w:rFonts w:asciiTheme="minorHAnsi" w:eastAsia="Arial" w:hAnsiTheme="minorHAnsi" w:cstheme="minorHAnsi"/>
        </w:rPr>
        <w:t xml:space="preserve"> </w:t>
      </w:r>
      <w:r w:rsidRPr="00D80D31">
        <w:rPr>
          <w:rFonts w:asciiTheme="minorHAnsi" w:hAnsiTheme="minorHAnsi" w:cstheme="minorHAnsi"/>
        </w:rPr>
        <w:t>zapłaty.</w:t>
      </w:r>
      <w:r w:rsidRPr="00D80D31">
        <w:rPr>
          <w:rFonts w:asciiTheme="minorHAnsi" w:eastAsia="Arial" w:hAnsiTheme="minorHAnsi" w:cstheme="minorHAnsi"/>
        </w:rPr>
        <w:t xml:space="preserve"> </w:t>
      </w:r>
      <w:r w:rsidRPr="00D80D31">
        <w:rPr>
          <w:rFonts w:asciiTheme="minorHAnsi" w:hAnsiTheme="minorHAnsi" w:cstheme="minorHAnsi"/>
        </w:rPr>
        <w:t>W</w:t>
      </w:r>
      <w:r w:rsidRPr="00D80D31">
        <w:rPr>
          <w:rFonts w:asciiTheme="minorHAnsi" w:eastAsia="Arial" w:hAnsiTheme="minorHAnsi" w:cstheme="minorHAnsi"/>
        </w:rPr>
        <w:t xml:space="preserve"> </w:t>
      </w:r>
      <w:r w:rsidRPr="00D80D31">
        <w:rPr>
          <w:rFonts w:asciiTheme="minorHAnsi" w:hAnsiTheme="minorHAnsi" w:cstheme="minorHAnsi"/>
        </w:rPr>
        <w:t>razie</w:t>
      </w:r>
      <w:r w:rsidRPr="00D80D31">
        <w:rPr>
          <w:rFonts w:asciiTheme="minorHAnsi" w:eastAsia="Arial" w:hAnsiTheme="minorHAnsi" w:cstheme="minorHAnsi"/>
        </w:rPr>
        <w:t xml:space="preserve"> </w:t>
      </w:r>
      <w:r w:rsidR="002B011A" w:rsidRPr="00D80D31">
        <w:rPr>
          <w:rFonts w:asciiTheme="minorHAnsi" w:hAnsiTheme="minorHAnsi" w:cstheme="minorHAnsi"/>
        </w:rPr>
        <w:t>zwłoki</w:t>
      </w:r>
      <w:r w:rsidRPr="00D80D31">
        <w:rPr>
          <w:rFonts w:asciiTheme="minorHAnsi" w:eastAsia="Arial" w:hAnsiTheme="minorHAnsi" w:cstheme="minorHAnsi"/>
        </w:rPr>
        <w:t xml:space="preserve"> </w:t>
      </w:r>
      <w:r w:rsidRPr="00D80D31">
        <w:rPr>
          <w:rFonts w:asciiTheme="minorHAnsi" w:hAnsiTheme="minorHAnsi" w:cstheme="minorHAnsi"/>
        </w:rPr>
        <w:t>z</w:t>
      </w:r>
      <w:r w:rsidRPr="00D80D31">
        <w:rPr>
          <w:rFonts w:asciiTheme="minorHAnsi" w:eastAsia="Arial" w:hAnsiTheme="minorHAnsi" w:cstheme="minorHAnsi"/>
        </w:rPr>
        <w:t xml:space="preserve"> </w:t>
      </w:r>
      <w:r w:rsidRPr="00D80D31">
        <w:rPr>
          <w:rFonts w:asciiTheme="minorHAnsi" w:hAnsiTheme="minorHAnsi" w:cstheme="minorHAnsi"/>
        </w:rPr>
        <w:t>zapłatą</w:t>
      </w:r>
      <w:r w:rsidRPr="00D80D31">
        <w:rPr>
          <w:rFonts w:asciiTheme="minorHAnsi" w:eastAsia="Arial" w:hAnsiTheme="minorHAnsi" w:cstheme="minorHAnsi"/>
        </w:rPr>
        <w:t xml:space="preserve"> </w:t>
      </w:r>
      <w:r w:rsidRPr="00D80D31">
        <w:rPr>
          <w:rFonts w:asciiTheme="minorHAnsi" w:hAnsiTheme="minorHAnsi" w:cstheme="minorHAnsi"/>
        </w:rPr>
        <w:t>kary</w:t>
      </w:r>
      <w:r w:rsidRPr="00D80D31">
        <w:rPr>
          <w:rFonts w:asciiTheme="minorHAnsi" w:eastAsia="Arial" w:hAnsiTheme="minorHAnsi" w:cstheme="minorHAnsi"/>
        </w:rPr>
        <w:t xml:space="preserve"> </w:t>
      </w:r>
      <w:r w:rsidRPr="00D80D31">
        <w:rPr>
          <w:rFonts w:asciiTheme="minorHAnsi" w:hAnsiTheme="minorHAnsi" w:cstheme="minorHAnsi"/>
        </w:rPr>
        <w:t>umownej</w:t>
      </w:r>
      <w:r w:rsidRPr="00D80D31">
        <w:rPr>
          <w:rFonts w:asciiTheme="minorHAnsi" w:eastAsia="Arial" w:hAnsiTheme="minorHAnsi" w:cstheme="minorHAnsi"/>
        </w:rPr>
        <w:t xml:space="preserve"> </w:t>
      </w:r>
      <w:r w:rsidRPr="00D80D31">
        <w:rPr>
          <w:rFonts w:asciiTheme="minorHAnsi" w:hAnsiTheme="minorHAnsi" w:cstheme="minorHAnsi"/>
        </w:rPr>
        <w:t>Strona</w:t>
      </w:r>
      <w:r w:rsidRPr="00D80D31">
        <w:rPr>
          <w:rFonts w:asciiTheme="minorHAnsi" w:eastAsia="Arial" w:hAnsiTheme="minorHAnsi" w:cstheme="minorHAnsi"/>
        </w:rPr>
        <w:t xml:space="preserve"> </w:t>
      </w:r>
      <w:r w:rsidRPr="00D80D31">
        <w:rPr>
          <w:rFonts w:asciiTheme="minorHAnsi" w:hAnsiTheme="minorHAnsi" w:cstheme="minorHAnsi"/>
        </w:rPr>
        <w:t>uprawniona</w:t>
      </w:r>
      <w:r w:rsidRPr="00D80D31">
        <w:rPr>
          <w:rFonts w:asciiTheme="minorHAnsi" w:eastAsia="Arial" w:hAnsiTheme="minorHAnsi" w:cstheme="minorHAnsi"/>
        </w:rPr>
        <w:t xml:space="preserve"> </w:t>
      </w:r>
      <w:r w:rsidRPr="00D80D31">
        <w:rPr>
          <w:rFonts w:asciiTheme="minorHAnsi" w:hAnsiTheme="minorHAnsi" w:cstheme="minorHAnsi"/>
        </w:rPr>
        <w:t>do</w:t>
      </w:r>
      <w:r w:rsidRPr="00D80D31">
        <w:rPr>
          <w:rFonts w:asciiTheme="minorHAnsi" w:eastAsia="Arial" w:hAnsiTheme="minorHAnsi" w:cstheme="minorHAnsi"/>
        </w:rPr>
        <w:t xml:space="preserve"> </w:t>
      </w:r>
      <w:r w:rsidRPr="00D80D31">
        <w:rPr>
          <w:rFonts w:asciiTheme="minorHAnsi" w:hAnsiTheme="minorHAnsi" w:cstheme="minorHAnsi"/>
        </w:rPr>
        <w:t>otrzymania</w:t>
      </w:r>
      <w:r w:rsidRPr="00D80D31">
        <w:rPr>
          <w:rFonts w:asciiTheme="minorHAnsi" w:eastAsia="Arial" w:hAnsiTheme="minorHAnsi" w:cstheme="minorHAnsi"/>
        </w:rPr>
        <w:t xml:space="preserve"> </w:t>
      </w:r>
      <w:r w:rsidRPr="00D80D31">
        <w:rPr>
          <w:rFonts w:asciiTheme="minorHAnsi" w:hAnsiTheme="minorHAnsi" w:cstheme="minorHAnsi"/>
        </w:rPr>
        <w:t>kary</w:t>
      </w:r>
      <w:r w:rsidRPr="00D80D31">
        <w:rPr>
          <w:rFonts w:asciiTheme="minorHAnsi" w:eastAsia="Arial" w:hAnsiTheme="minorHAnsi" w:cstheme="minorHAnsi"/>
        </w:rPr>
        <w:t xml:space="preserve"> </w:t>
      </w:r>
      <w:r w:rsidRPr="00D80D31">
        <w:rPr>
          <w:rFonts w:asciiTheme="minorHAnsi" w:hAnsiTheme="minorHAnsi" w:cstheme="minorHAnsi"/>
        </w:rPr>
        <w:t>umownej</w:t>
      </w:r>
      <w:r w:rsidRPr="00D80D31">
        <w:rPr>
          <w:rFonts w:asciiTheme="minorHAnsi" w:eastAsia="Arial" w:hAnsiTheme="minorHAnsi" w:cstheme="minorHAnsi"/>
        </w:rPr>
        <w:t xml:space="preserve"> </w:t>
      </w:r>
      <w:r w:rsidRPr="00D80D31">
        <w:rPr>
          <w:rFonts w:asciiTheme="minorHAnsi" w:hAnsiTheme="minorHAnsi" w:cstheme="minorHAnsi"/>
        </w:rPr>
        <w:t>może</w:t>
      </w:r>
      <w:r w:rsidRPr="00D80D31">
        <w:rPr>
          <w:rFonts w:asciiTheme="minorHAnsi" w:eastAsia="Arial" w:hAnsiTheme="minorHAnsi" w:cstheme="minorHAnsi"/>
        </w:rPr>
        <w:t xml:space="preserve"> </w:t>
      </w:r>
      <w:r w:rsidRPr="00D80D31">
        <w:rPr>
          <w:rFonts w:asciiTheme="minorHAnsi" w:hAnsiTheme="minorHAnsi" w:cstheme="minorHAnsi"/>
        </w:rPr>
        <w:t>żądać</w:t>
      </w:r>
      <w:r w:rsidRPr="00D80D31">
        <w:rPr>
          <w:rFonts w:asciiTheme="minorHAnsi" w:eastAsia="Arial" w:hAnsiTheme="minorHAnsi" w:cstheme="minorHAnsi"/>
        </w:rPr>
        <w:t xml:space="preserve"> </w:t>
      </w:r>
      <w:r w:rsidRPr="00D80D31">
        <w:rPr>
          <w:rFonts w:asciiTheme="minorHAnsi" w:hAnsiTheme="minorHAnsi" w:cstheme="minorHAnsi"/>
        </w:rPr>
        <w:t>odsetek</w:t>
      </w:r>
      <w:r w:rsidRPr="00D80D31">
        <w:rPr>
          <w:rFonts w:asciiTheme="minorHAnsi" w:eastAsia="Arial" w:hAnsiTheme="minorHAnsi" w:cstheme="minorHAnsi"/>
        </w:rPr>
        <w:t xml:space="preserve"> </w:t>
      </w:r>
      <w:r w:rsidRPr="00D80D31">
        <w:rPr>
          <w:rFonts w:asciiTheme="minorHAnsi" w:hAnsiTheme="minorHAnsi" w:cstheme="minorHAnsi"/>
        </w:rPr>
        <w:t>ustawowych</w:t>
      </w:r>
      <w:r w:rsidRPr="00D80D31">
        <w:rPr>
          <w:rFonts w:asciiTheme="minorHAnsi" w:eastAsia="Arial" w:hAnsiTheme="minorHAnsi" w:cstheme="minorHAnsi"/>
        </w:rPr>
        <w:t xml:space="preserve"> </w:t>
      </w:r>
      <w:r w:rsidRPr="00D80D31">
        <w:rPr>
          <w:rFonts w:asciiTheme="minorHAnsi" w:hAnsiTheme="minorHAnsi" w:cstheme="minorHAnsi"/>
        </w:rPr>
        <w:t>za</w:t>
      </w:r>
      <w:r w:rsidRPr="00D80D31">
        <w:rPr>
          <w:rFonts w:asciiTheme="minorHAnsi" w:eastAsia="Arial" w:hAnsiTheme="minorHAnsi" w:cstheme="minorHAnsi"/>
        </w:rPr>
        <w:t xml:space="preserve"> </w:t>
      </w:r>
      <w:r w:rsidRPr="00D80D31">
        <w:rPr>
          <w:rFonts w:asciiTheme="minorHAnsi" w:hAnsiTheme="minorHAnsi" w:cstheme="minorHAnsi"/>
        </w:rPr>
        <w:t>każdy</w:t>
      </w:r>
      <w:r w:rsidRPr="00D80D31">
        <w:rPr>
          <w:rFonts w:asciiTheme="minorHAnsi" w:eastAsia="Arial" w:hAnsiTheme="minorHAnsi" w:cstheme="minorHAnsi"/>
        </w:rPr>
        <w:t xml:space="preserve"> </w:t>
      </w:r>
      <w:r w:rsidRPr="00D80D31">
        <w:rPr>
          <w:rFonts w:asciiTheme="minorHAnsi" w:hAnsiTheme="minorHAnsi" w:cstheme="minorHAnsi"/>
        </w:rPr>
        <w:t>dzień</w:t>
      </w:r>
      <w:r w:rsidRPr="00D80D31">
        <w:rPr>
          <w:rFonts w:asciiTheme="minorHAnsi" w:eastAsia="Arial" w:hAnsiTheme="minorHAnsi" w:cstheme="minorHAnsi"/>
        </w:rPr>
        <w:t xml:space="preserve"> </w:t>
      </w:r>
      <w:r w:rsidR="002B011A" w:rsidRPr="00D80D31">
        <w:rPr>
          <w:rFonts w:asciiTheme="minorHAnsi" w:hAnsiTheme="minorHAnsi" w:cstheme="minorHAnsi"/>
        </w:rPr>
        <w:t>zwłoki</w:t>
      </w:r>
      <w:r w:rsidRPr="00D80D31">
        <w:rPr>
          <w:rFonts w:asciiTheme="minorHAnsi" w:hAnsiTheme="minorHAnsi" w:cstheme="minorHAnsi"/>
        </w:rPr>
        <w:t>.</w:t>
      </w:r>
    </w:p>
    <w:p w14:paraId="03277498" w14:textId="77777777" w:rsidR="00851EF3" w:rsidRPr="00D80D31" w:rsidRDefault="00851EF3">
      <w:pPr>
        <w:pStyle w:val="Akapitzlist"/>
        <w:numPr>
          <w:ilvl w:val="0"/>
          <w:numId w:val="23"/>
        </w:numPr>
        <w:tabs>
          <w:tab w:val="left" w:pos="426"/>
          <w:tab w:val="left" w:pos="500"/>
        </w:tabs>
        <w:spacing w:after="0" w:line="240" w:lineRule="auto"/>
        <w:ind w:left="426" w:hanging="426"/>
        <w:jc w:val="both"/>
        <w:rPr>
          <w:rFonts w:asciiTheme="minorHAnsi" w:hAnsiTheme="minorHAnsi" w:cstheme="minorHAnsi"/>
        </w:rPr>
      </w:pPr>
      <w:r w:rsidRPr="00D80D31">
        <w:rPr>
          <w:rFonts w:asciiTheme="minorHAnsi" w:hAnsiTheme="minorHAnsi" w:cstheme="minorHAnsi"/>
        </w:rPr>
        <w:t>Zapłata</w:t>
      </w:r>
      <w:r w:rsidRPr="00D80D31">
        <w:rPr>
          <w:rFonts w:asciiTheme="minorHAnsi" w:eastAsia="Arial" w:hAnsiTheme="minorHAnsi" w:cstheme="minorHAnsi"/>
        </w:rPr>
        <w:t xml:space="preserve"> </w:t>
      </w:r>
      <w:r w:rsidRPr="00D80D31">
        <w:rPr>
          <w:rFonts w:asciiTheme="minorHAnsi" w:hAnsiTheme="minorHAnsi" w:cstheme="minorHAnsi"/>
        </w:rPr>
        <w:t>kary</w:t>
      </w:r>
      <w:r w:rsidRPr="00D80D31">
        <w:rPr>
          <w:rFonts w:asciiTheme="minorHAnsi" w:eastAsia="Arial" w:hAnsiTheme="minorHAnsi" w:cstheme="minorHAnsi"/>
        </w:rPr>
        <w:t xml:space="preserve"> </w:t>
      </w:r>
      <w:r w:rsidRPr="00D80D31">
        <w:rPr>
          <w:rFonts w:asciiTheme="minorHAnsi" w:hAnsiTheme="minorHAnsi" w:cstheme="minorHAnsi"/>
        </w:rPr>
        <w:t>przez</w:t>
      </w:r>
      <w:r w:rsidRPr="00D80D31">
        <w:rPr>
          <w:rFonts w:asciiTheme="minorHAnsi" w:eastAsia="Arial" w:hAnsiTheme="minorHAnsi" w:cstheme="minorHAnsi"/>
        </w:rPr>
        <w:t xml:space="preserve"> </w:t>
      </w:r>
      <w:r w:rsidRPr="00D80D31">
        <w:rPr>
          <w:rFonts w:asciiTheme="minorHAnsi" w:hAnsiTheme="minorHAnsi" w:cstheme="minorHAnsi"/>
        </w:rPr>
        <w:t>Wykonawcę</w:t>
      </w:r>
      <w:r w:rsidRPr="00D80D31">
        <w:rPr>
          <w:rFonts w:asciiTheme="minorHAnsi" w:eastAsia="Arial" w:hAnsiTheme="minorHAnsi" w:cstheme="minorHAnsi"/>
        </w:rPr>
        <w:t xml:space="preserve"> </w:t>
      </w:r>
      <w:r w:rsidRPr="00D80D31">
        <w:rPr>
          <w:rFonts w:asciiTheme="minorHAnsi" w:hAnsiTheme="minorHAnsi" w:cstheme="minorHAnsi"/>
        </w:rPr>
        <w:t>lub</w:t>
      </w:r>
      <w:r w:rsidRPr="00D80D31">
        <w:rPr>
          <w:rFonts w:asciiTheme="minorHAnsi" w:eastAsia="Arial" w:hAnsiTheme="minorHAnsi" w:cstheme="minorHAnsi"/>
        </w:rPr>
        <w:t xml:space="preserve"> </w:t>
      </w:r>
      <w:r w:rsidRPr="00D80D31">
        <w:rPr>
          <w:rFonts w:asciiTheme="minorHAnsi" w:hAnsiTheme="minorHAnsi" w:cstheme="minorHAnsi"/>
        </w:rPr>
        <w:t>potrącenie</w:t>
      </w:r>
      <w:r w:rsidRPr="00D80D31">
        <w:rPr>
          <w:rFonts w:asciiTheme="minorHAnsi" w:eastAsia="Arial" w:hAnsiTheme="minorHAnsi" w:cstheme="minorHAnsi"/>
        </w:rPr>
        <w:t xml:space="preserve"> </w:t>
      </w:r>
      <w:r w:rsidRPr="00D80D31">
        <w:rPr>
          <w:rFonts w:asciiTheme="minorHAnsi" w:hAnsiTheme="minorHAnsi" w:cstheme="minorHAnsi"/>
        </w:rPr>
        <w:t>przez</w:t>
      </w:r>
      <w:r w:rsidRPr="00D80D31">
        <w:rPr>
          <w:rFonts w:asciiTheme="minorHAnsi" w:eastAsia="Arial" w:hAnsiTheme="minorHAnsi" w:cstheme="minorHAnsi"/>
        </w:rPr>
        <w:t xml:space="preserve"> </w:t>
      </w:r>
      <w:r w:rsidRPr="00D80D31">
        <w:rPr>
          <w:rFonts w:asciiTheme="minorHAnsi" w:hAnsiTheme="minorHAnsi" w:cstheme="minorHAnsi"/>
        </w:rPr>
        <w:t>Zamawiającego</w:t>
      </w:r>
      <w:r w:rsidRPr="00D80D31">
        <w:rPr>
          <w:rFonts w:asciiTheme="minorHAnsi" w:eastAsia="Arial" w:hAnsiTheme="minorHAnsi" w:cstheme="minorHAnsi"/>
        </w:rPr>
        <w:t xml:space="preserve"> </w:t>
      </w:r>
      <w:r w:rsidRPr="00D80D31">
        <w:rPr>
          <w:rFonts w:asciiTheme="minorHAnsi" w:hAnsiTheme="minorHAnsi" w:cstheme="minorHAnsi"/>
        </w:rPr>
        <w:t>kwoty</w:t>
      </w:r>
      <w:r w:rsidRPr="00D80D31">
        <w:rPr>
          <w:rFonts w:asciiTheme="minorHAnsi" w:eastAsia="Arial" w:hAnsiTheme="minorHAnsi" w:cstheme="minorHAnsi"/>
        </w:rPr>
        <w:t xml:space="preserve"> </w:t>
      </w:r>
      <w:r w:rsidRPr="00D80D31">
        <w:rPr>
          <w:rFonts w:asciiTheme="minorHAnsi" w:hAnsiTheme="minorHAnsi" w:cstheme="minorHAnsi"/>
        </w:rPr>
        <w:t>kary</w:t>
      </w:r>
      <w:r w:rsidRPr="00D80D31">
        <w:rPr>
          <w:rFonts w:asciiTheme="minorHAnsi" w:eastAsia="Arial" w:hAnsiTheme="minorHAnsi" w:cstheme="minorHAnsi"/>
        </w:rPr>
        <w:t xml:space="preserve"> </w:t>
      </w:r>
      <w:r w:rsidRPr="00D80D31">
        <w:rPr>
          <w:rFonts w:asciiTheme="minorHAnsi" w:hAnsiTheme="minorHAnsi" w:cstheme="minorHAnsi"/>
        </w:rPr>
        <w:t>z</w:t>
      </w:r>
      <w:r w:rsidRPr="00D80D31">
        <w:rPr>
          <w:rFonts w:asciiTheme="minorHAnsi" w:eastAsia="Arial" w:hAnsiTheme="minorHAnsi" w:cstheme="minorHAnsi"/>
        </w:rPr>
        <w:t xml:space="preserve"> </w:t>
      </w:r>
      <w:r w:rsidRPr="00D80D31">
        <w:rPr>
          <w:rFonts w:asciiTheme="minorHAnsi" w:hAnsiTheme="minorHAnsi" w:cstheme="minorHAnsi"/>
        </w:rPr>
        <w:t>płatności</w:t>
      </w:r>
      <w:r w:rsidRPr="00D80D31">
        <w:rPr>
          <w:rFonts w:asciiTheme="minorHAnsi" w:eastAsia="Arial" w:hAnsiTheme="minorHAnsi" w:cstheme="minorHAnsi"/>
        </w:rPr>
        <w:t xml:space="preserve"> </w:t>
      </w:r>
      <w:r w:rsidRPr="00D80D31">
        <w:rPr>
          <w:rFonts w:asciiTheme="minorHAnsi" w:hAnsiTheme="minorHAnsi" w:cstheme="minorHAnsi"/>
        </w:rPr>
        <w:t>należnej</w:t>
      </w:r>
      <w:r w:rsidRPr="00D80D31">
        <w:rPr>
          <w:rFonts w:asciiTheme="minorHAnsi" w:eastAsia="Arial" w:hAnsiTheme="minorHAnsi" w:cstheme="minorHAnsi"/>
        </w:rPr>
        <w:t xml:space="preserve"> </w:t>
      </w:r>
      <w:r w:rsidRPr="00D80D31">
        <w:rPr>
          <w:rFonts w:asciiTheme="minorHAnsi" w:hAnsiTheme="minorHAnsi" w:cstheme="minorHAnsi"/>
        </w:rPr>
        <w:t>Wykonawcy</w:t>
      </w:r>
      <w:r w:rsidRPr="00D80D31">
        <w:rPr>
          <w:rFonts w:asciiTheme="minorHAnsi" w:eastAsia="Arial" w:hAnsiTheme="minorHAnsi" w:cstheme="minorHAnsi"/>
        </w:rPr>
        <w:t xml:space="preserve"> </w:t>
      </w:r>
      <w:r w:rsidRPr="00D80D31">
        <w:rPr>
          <w:rFonts w:asciiTheme="minorHAnsi" w:hAnsiTheme="minorHAnsi" w:cstheme="minorHAnsi"/>
        </w:rPr>
        <w:t>nie</w:t>
      </w:r>
      <w:r w:rsidRPr="00D80D31">
        <w:rPr>
          <w:rFonts w:asciiTheme="minorHAnsi" w:eastAsia="Arial" w:hAnsiTheme="minorHAnsi" w:cstheme="minorHAnsi"/>
        </w:rPr>
        <w:t xml:space="preserve"> </w:t>
      </w:r>
      <w:r w:rsidRPr="00D80D31">
        <w:rPr>
          <w:rFonts w:asciiTheme="minorHAnsi" w:hAnsiTheme="minorHAnsi" w:cstheme="minorHAnsi"/>
        </w:rPr>
        <w:t>zwalnia</w:t>
      </w:r>
      <w:r w:rsidRPr="00D80D31">
        <w:rPr>
          <w:rFonts w:asciiTheme="minorHAnsi" w:eastAsia="Arial" w:hAnsiTheme="minorHAnsi" w:cstheme="minorHAnsi"/>
        </w:rPr>
        <w:t xml:space="preserve"> </w:t>
      </w:r>
      <w:r w:rsidRPr="00D80D31">
        <w:rPr>
          <w:rFonts w:asciiTheme="minorHAnsi" w:hAnsiTheme="minorHAnsi" w:cstheme="minorHAnsi"/>
        </w:rPr>
        <w:t>Wykonawcy</w:t>
      </w:r>
      <w:r w:rsidRPr="00D80D31">
        <w:rPr>
          <w:rFonts w:asciiTheme="minorHAnsi" w:eastAsia="Arial" w:hAnsiTheme="minorHAnsi" w:cstheme="minorHAnsi"/>
        </w:rPr>
        <w:t xml:space="preserve"> </w:t>
      </w:r>
      <w:r w:rsidRPr="00D80D31">
        <w:rPr>
          <w:rFonts w:asciiTheme="minorHAnsi" w:hAnsiTheme="minorHAnsi" w:cstheme="minorHAnsi"/>
        </w:rPr>
        <w:t>z</w:t>
      </w:r>
      <w:r w:rsidRPr="00D80D31">
        <w:rPr>
          <w:rFonts w:asciiTheme="minorHAnsi" w:eastAsia="Arial" w:hAnsiTheme="minorHAnsi" w:cstheme="minorHAnsi"/>
        </w:rPr>
        <w:t xml:space="preserve"> </w:t>
      </w:r>
      <w:r w:rsidRPr="00D80D31">
        <w:rPr>
          <w:rFonts w:asciiTheme="minorHAnsi" w:hAnsiTheme="minorHAnsi" w:cstheme="minorHAnsi"/>
        </w:rPr>
        <w:t>obowiązku</w:t>
      </w:r>
      <w:r w:rsidRPr="00D80D31">
        <w:rPr>
          <w:rFonts w:asciiTheme="minorHAnsi" w:eastAsia="Arial" w:hAnsiTheme="minorHAnsi" w:cstheme="minorHAnsi"/>
        </w:rPr>
        <w:t xml:space="preserve"> </w:t>
      </w:r>
      <w:r w:rsidRPr="00D80D31">
        <w:rPr>
          <w:rFonts w:asciiTheme="minorHAnsi" w:hAnsiTheme="minorHAnsi" w:cstheme="minorHAnsi"/>
        </w:rPr>
        <w:t>ukończenia</w:t>
      </w:r>
      <w:r w:rsidRPr="00D80D31">
        <w:rPr>
          <w:rFonts w:asciiTheme="minorHAnsi" w:eastAsia="Arial" w:hAnsiTheme="minorHAnsi" w:cstheme="minorHAnsi"/>
        </w:rPr>
        <w:t xml:space="preserve"> </w:t>
      </w:r>
      <w:r w:rsidRPr="00D80D31">
        <w:rPr>
          <w:rFonts w:asciiTheme="minorHAnsi" w:hAnsiTheme="minorHAnsi" w:cstheme="minorHAnsi"/>
        </w:rPr>
        <w:t>robót</w:t>
      </w:r>
      <w:r w:rsidRPr="00D80D31">
        <w:rPr>
          <w:rFonts w:asciiTheme="minorHAnsi" w:eastAsia="Arial" w:hAnsiTheme="minorHAnsi" w:cstheme="minorHAnsi"/>
        </w:rPr>
        <w:t xml:space="preserve"> </w:t>
      </w:r>
      <w:r w:rsidRPr="00D80D31">
        <w:rPr>
          <w:rFonts w:asciiTheme="minorHAnsi" w:hAnsiTheme="minorHAnsi" w:cstheme="minorHAnsi"/>
        </w:rPr>
        <w:t>lub</w:t>
      </w:r>
      <w:r w:rsidRPr="00D80D31">
        <w:rPr>
          <w:rFonts w:asciiTheme="minorHAnsi" w:eastAsia="Arial" w:hAnsiTheme="minorHAnsi" w:cstheme="minorHAnsi"/>
        </w:rPr>
        <w:t xml:space="preserve"> </w:t>
      </w:r>
      <w:r w:rsidRPr="00D80D31">
        <w:rPr>
          <w:rFonts w:asciiTheme="minorHAnsi" w:hAnsiTheme="minorHAnsi" w:cstheme="minorHAnsi"/>
        </w:rPr>
        <w:t>jakichkolwiek</w:t>
      </w:r>
      <w:r w:rsidRPr="00D80D31">
        <w:rPr>
          <w:rFonts w:asciiTheme="minorHAnsi" w:eastAsia="Arial" w:hAnsiTheme="minorHAnsi" w:cstheme="minorHAnsi"/>
        </w:rPr>
        <w:t xml:space="preserve"> </w:t>
      </w:r>
      <w:r w:rsidRPr="00D80D31">
        <w:rPr>
          <w:rFonts w:asciiTheme="minorHAnsi" w:hAnsiTheme="minorHAnsi" w:cstheme="minorHAnsi"/>
        </w:rPr>
        <w:t>innych</w:t>
      </w:r>
      <w:r w:rsidRPr="00D80D31">
        <w:rPr>
          <w:rFonts w:asciiTheme="minorHAnsi" w:eastAsia="Arial" w:hAnsiTheme="minorHAnsi" w:cstheme="minorHAnsi"/>
        </w:rPr>
        <w:t xml:space="preserve">  </w:t>
      </w:r>
      <w:r w:rsidRPr="00D80D31">
        <w:rPr>
          <w:rFonts w:asciiTheme="minorHAnsi" w:hAnsiTheme="minorHAnsi" w:cstheme="minorHAnsi"/>
        </w:rPr>
        <w:t>obowiązków</w:t>
      </w:r>
      <w:r w:rsidRPr="00D80D31">
        <w:rPr>
          <w:rFonts w:asciiTheme="minorHAnsi" w:eastAsia="Arial" w:hAnsiTheme="minorHAnsi" w:cstheme="minorHAnsi"/>
        </w:rPr>
        <w:t xml:space="preserve"> </w:t>
      </w:r>
      <w:r w:rsidRPr="00D80D31">
        <w:rPr>
          <w:rFonts w:asciiTheme="minorHAnsi" w:hAnsiTheme="minorHAnsi" w:cstheme="minorHAnsi"/>
        </w:rPr>
        <w:t>i</w:t>
      </w:r>
      <w:r w:rsidRPr="00D80D31">
        <w:rPr>
          <w:rFonts w:asciiTheme="minorHAnsi" w:eastAsia="Arial" w:hAnsiTheme="minorHAnsi" w:cstheme="minorHAnsi"/>
        </w:rPr>
        <w:t xml:space="preserve"> </w:t>
      </w:r>
      <w:r w:rsidRPr="00D80D31">
        <w:rPr>
          <w:rFonts w:asciiTheme="minorHAnsi" w:hAnsiTheme="minorHAnsi" w:cstheme="minorHAnsi"/>
        </w:rPr>
        <w:t>zobowiązań</w:t>
      </w:r>
      <w:r w:rsidRPr="00D80D31">
        <w:rPr>
          <w:rFonts w:asciiTheme="minorHAnsi" w:eastAsia="Arial" w:hAnsiTheme="minorHAnsi" w:cstheme="minorHAnsi"/>
        </w:rPr>
        <w:t xml:space="preserve"> </w:t>
      </w:r>
      <w:r w:rsidRPr="00D80D31">
        <w:rPr>
          <w:rFonts w:asciiTheme="minorHAnsi" w:hAnsiTheme="minorHAnsi" w:cstheme="minorHAnsi"/>
        </w:rPr>
        <w:t>wynikających</w:t>
      </w:r>
      <w:r w:rsidRPr="00D80D31">
        <w:rPr>
          <w:rFonts w:asciiTheme="minorHAnsi" w:eastAsia="Arial" w:hAnsiTheme="minorHAnsi" w:cstheme="minorHAnsi"/>
        </w:rPr>
        <w:t xml:space="preserve"> </w:t>
      </w:r>
      <w:r w:rsidRPr="00D80D31">
        <w:rPr>
          <w:rFonts w:asciiTheme="minorHAnsi" w:hAnsiTheme="minorHAnsi" w:cstheme="minorHAnsi"/>
        </w:rPr>
        <w:t>z umowy.</w:t>
      </w:r>
    </w:p>
    <w:p w14:paraId="1BB08FB6" w14:textId="77777777" w:rsidR="00851EF3" w:rsidRPr="00D80D31" w:rsidRDefault="00851EF3" w:rsidP="00515A89">
      <w:pPr>
        <w:rPr>
          <w:rFonts w:asciiTheme="minorHAnsi" w:hAnsiTheme="minorHAnsi" w:cstheme="minorHAnsi"/>
          <w:sz w:val="22"/>
          <w:szCs w:val="22"/>
        </w:rPr>
      </w:pPr>
    </w:p>
    <w:p w14:paraId="5F85FE34" w14:textId="77777777" w:rsidR="00851EF3" w:rsidRPr="00D80D31" w:rsidRDefault="00851EF3" w:rsidP="00515A89">
      <w:pPr>
        <w:jc w:val="center"/>
        <w:rPr>
          <w:rFonts w:asciiTheme="minorHAnsi" w:hAnsiTheme="minorHAnsi" w:cstheme="minorHAnsi"/>
          <w:sz w:val="22"/>
          <w:szCs w:val="22"/>
        </w:rPr>
      </w:pPr>
      <w:r w:rsidRPr="00D80D31">
        <w:rPr>
          <w:rFonts w:asciiTheme="minorHAnsi" w:hAnsiTheme="minorHAnsi" w:cstheme="minorHAnsi"/>
          <w:sz w:val="22"/>
          <w:szCs w:val="22"/>
        </w:rPr>
        <w:t>§</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1</w:t>
      </w:r>
      <w:r w:rsidR="00012CED" w:rsidRPr="00D80D31">
        <w:rPr>
          <w:rFonts w:asciiTheme="minorHAnsi" w:hAnsiTheme="minorHAnsi" w:cstheme="minorHAnsi"/>
          <w:sz w:val="22"/>
          <w:szCs w:val="22"/>
        </w:rPr>
        <w:t>7</w:t>
      </w:r>
      <w:r w:rsidRPr="00D80D31">
        <w:rPr>
          <w:rFonts w:asciiTheme="minorHAnsi" w:hAnsiTheme="minorHAnsi" w:cstheme="minorHAnsi"/>
          <w:sz w:val="22"/>
          <w:szCs w:val="22"/>
        </w:rPr>
        <w:t>.</w:t>
      </w:r>
    </w:p>
    <w:p w14:paraId="3275ED81" w14:textId="77777777" w:rsidR="00851EF3" w:rsidRPr="00D80D31" w:rsidRDefault="00851EF3" w:rsidP="00515A89">
      <w:pPr>
        <w:widowControl w:val="0"/>
        <w:numPr>
          <w:ilvl w:val="0"/>
          <w:numId w:val="4"/>
        </w:numPr>
        <w:tabs>
          <w:tab w:val="left" w:pos="426"/>
        </w:tabs>
        <w:ind w:left="426" w:hanging="426"/>
        <w:jc w:val="both"/>
        <w:rPr>
          <w:rFonts w:asciiTheme="minorHAnsi" w:hAnsiTheme="minorHAnsi" w:cstheme="minorHAnsi"/>
          <w:sz w:val="22"/>
          <w:szCs w:val="22"/>
        </w:rPr>
      </w:pPr>
      <w:r w:rsidRPr="00D80D31">
        <w:rPr>
          <w:rFonts w:asciiTheme="minorHAnsi" w:hAnsiTheme="minorHAnsi" w:cstheme="minorHAnsi"/>
          <w:sz w:val="22"/>
          <w:szCs w:val="22"/>
        </w:rPr>
        <w:t>Oprócz</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wypadków</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przewidzianych</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Kodeksie</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cywilnym</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Stronom</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przysługuje</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prawo</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odstąpienia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od</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umowy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następujących</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sytuacjach,</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tj.:</w:t>
      </w:r>
    </w:p>
    <w:p w14:paraId="712534D1" w14:textId="77777777" w:rsidR="00851EF3" w:rsidRPr="00D80D31" w:rsidRDefault="00851EF3">
      <w:pPr>
        <w:widowControl w:val="0"/>
        <w:numPr>
          <w:ilvl w:val="0"/>
          <w:numId w:val="5"/>
        </w:numPr>
        <w:tabs>
          <w:tab w:val="left" w:pos="851"/>
        </w:tabs>
        <w:ind w:left="851" w:hanging="425"/>
        <w:jc w:val="both"/>
        <w:rPr>
          <w:rFonts w:asciiTheme="minorHAnsi" w:hAnsiTheme="minorHAnsi" w:cstheme="minorHAnsi"/>
          <w:sz w:val="22"/>
          <w:szCs w:val="22"/>
        </w:rPr>
      </w:pPr>
      <w:r w:rsidRPr="00D80D31">
        <w:rPr>
          <w:rFonts w:asciiTheme="minorHAnsi" w:hAnsiTheme="minorHAnsi" w:cstheme="minorHAnsi"/>
          <w:sz w:val="22"/>
          <w:szCs w:val="22"/>
        </w:rPr>
        <w:t>Zamawiającemu</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przysługuje</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prawo</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do</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odstąpienia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od</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umowy:</w:t>
      </w:r>
    </w:p>
    <w:p w14:paraId="3B6836A7" w14:textId="77777777" w:rsidR="007C1147" w:rsidRPr="00D80D31" w:rsidRDefault="00851EF3">
      <w:pPr>
        <w:widowControl w:val="0"/>
        <w:numPr>
          <w:ilvl w:val="1"/>
          <w:numId w:val="34"/>
        </w:numPr>
        <w:tabs>
          <w:tab w:val="left" w:pos="1276"/>
        </w:tabs>
        <w:ind w:left="1276" w:hanging="425"/>
        <w:jc w:val="both"/>
        <w:rPr>
          <w:rFonts w:asciiTheme="minorHAnsi" w:hAnsiTheme="minorHAnsi" w:cstheme="minorHAnsi"/>
          <w:sz w:val="22"/>
          <w:szCs w:val="22"/>
        </w:rPr>
      </w:pPr>
      <w:r w:rsidRPr="00D80D31">
        <w:rPr>
          <w:rFonts w:asciiTheme="minorHAnsi" w:hAnsiTheme="minorHAnsi" w:cstheme="minorHAnsi"/>
          <w:sz w:val="22"/>
          <w:szCs w:val="22"/>
        </w:rPr>
        <w:lastRenderedPageBreak/>
        <w:t>w</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razie</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zaistnienia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istotnej</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zmiany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okoliczności</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powodującej,</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że</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wykonanie</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umowy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nie</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leży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w:t>
      </w:r>
      <w:r w:rsidR="005C3CEA" w:rsidRPr="00D80D31">
        <w:rPr>
          <w:rFonts w:asciiTheme="minorHAnsi" w:eastAsia="Arial" w:hAnsiTheme="minorHAnsi" w:cstheme="minorHAnsi"/>
          <w:sz w:val="22"/>
          <w:szCs w:val="22"/>
        </w:rPr>
        <w:t> </w:t>
      </w:r>
      <w:r w:rsidRPr="00D80D31">
        <w:rPr>
          <w:rFonts w:asciiTheme="minorHAnsi" w:hAnsiTheme="minorHAnsi" w:cstheme="minorHAnsi"/>
          <w:sz w:val="22"/>
          <w:szCs w:val="22"/>
        </w:rPr>
        <w:t>interesie</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publicznym,</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czego</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nie</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można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było</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przewidzieć</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chwili</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zawarcia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umowy,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lub</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dalsze</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wykonywanie</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umowy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może</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zagrozić</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istotnemu</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interesowi</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bezpieczeństwa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państwa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lub</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bezpieczeństwu</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publicznemu,</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Zamawiający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może</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odstąpić</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od</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umowy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terminie</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30</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dni</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od</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dnia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powzięcia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wiadomości</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o</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tych</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okolicznościach.</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takim</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przypadku,</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Wykonawca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może</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żądać</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wyłącznie</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wynagrodzenia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należnego</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tytułu</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wykonania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części</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umowy,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nie</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może</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natomiast</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żądać</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odszkodowania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i</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kar</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umownych,</w:t>
      </w:r>
    </w:p>
    <w:p w14:paraId="280580E8" w14:textId="77777777" w:rsidR="006941E4" w:rsidRPr="00D80D31" w:rsidRDefault="006941E4">
      <w:pPr>
        <w:widowControl w:val="0"/>
        <w:numPr>
          <w:ilvl w:val="1"/>
          <w:numId w:val="34"/>
        </w:numPr>
        <w:tabs>
          <w:tab w:val="left" w:pos="1276"/>
        </w:tabs>
        <w:ind w:left="1276" w:hanging="426"/>
        <w:jc w:val="both"/>
        <w:rPr>
          <w:rFonts w:asciiTheme="minorHAnsi" w:hAnsiTheme="minorHAnsi" w:cstheme="minorHAnsi"/>
          <w:sz w:val="22"/>
          <w:szCs w:val="22"/>
        </w:rPr>
      </w:pPr>
      <w:r w:rsidRPr="00D80D31">
        <w:rPr>
          <w:rFonts w:asciiTheme="minorHAnsi" w:hAnsiTheme="minorHAnsi" w:cstheme="minorHAnsi"/>
          <w:sz w:val="22"/>
          <w:szCs w:val="22"/>
        </w:rPr>
        <w:t>w przypadku ogłoszenia upadłości Wykonawcy, jego likwidacji lub gdy Wykonawca zostanie wykreślony z rejestru przedsiębiorców,</w:t>
      </w:r>
    </w:p>
    <w:p w14:paraId="762F0EC2" w14:textId="77777777" w:rsidR="006941E4" w:rsidRPr="00D80D31" w:rsidRDefault="006941E4">
      <w:pPr>
        <w:widowControl w:val="0"/>
        <w:numPr>
          <w:ilvl w:val="1"/>
          <w:numId w:val="34"/>
        </w:numPr>
        <w:tabs>
          <w:tab w:val="left" w:pos="1276"/>
        </w:tabs>
        <w:ind w:left="1276" w:hanging="426"/>
        <w:jc w:val="both"/>
        <w:rPr>
          <w:rFonts w:asciiTheme="minorHAnsi" w:hAnsiTheme="minorHAnsi" w:cstheme="minorHAnsi"/>
          <w:sz w:val="22"/>
          <w:szCs w:val="22"/>
        </w:rPr>
      </w:pPr>
      <w:r w:rsidRPr="00D80D31">
        <w:rPr>
          <w:rFonts w:asciiTheme="minorHAnsi" w:hAnsiTheme="minorHAnsi" w:cstheme="minorHAnsi"/>
          <w:sz w:val="22"/>
          <w:szCs w:val="22"/>
        </w:rPr>
        <w:t xml:space="preserve">w przypadku, gdy Wykonawca nie rozpoczął lub zaprzestał wykonywania robót objętych przedmiotem zamówienia, bez uzasadnionych przyczyn oraz </w:t>
      </w:r>
      <w:r w:rsidR="00151230" w:rsidRPr="00D80D31">
        <w:rPr>
          <w:rFonts w:asciiTheme="minorHAnsi" w:hAnsiTheme="minorHAnsi" w:cstheme="minorHAnsi"/>
          <w:sz w:val="22"/>
          <w:szCs w:val="22"/>
        </w:rPr>
        <w:t>n</w:t>
      </w:r>
      <w:r w:rsidRPr="00D80D31">
        <w:rPr>
          <w:rFonts w:asciiTheme="minorHAnsi" w:hAnsiTheme="minorHAnsi" w:cstheme="minorHAnsi"/>
          <w:sz w:val="22"/>
          <w:szCs w:val="22"/>
        </w:rPr>
        <w:t>ie kontynuuje ich pomimo wezwania Zamawiającego złożonego na piśmie,</w:t>
      </w:r>
    </w:p>
    <w:p w14:paraId="06561773" w14:textId="77777777" w:rsidR="00851EF3" w:rsidRPr="00D80D31" w:rsidRDefault="00851EF3">
      <w:pPr>
        <w:widowControl w:val="0"/>
        <w:numPr>
          <w:ilvl w:val="1"/>
          <w:numId w:val="34"/>
        </w:numPr>
        <w:tabs>
          <w:tab w:val="left" w:pos="1276"/>
        </w:tabs>
        <w:ind w:left="1276" w:hanging="426"/>
        <w:jc w:val="both"/>
        <w:rPr>
          <w:rFonts w:asciiTheme="minorHAnsi" w:hAnsiTheme="minorHAnsi" w:cstheme="minorHAnsi"/>
          <w:sz w:val="22"/>
          <w:szCs w:val="22"/>
        </w:rPr>
      </w:pPr>
      <w:r w:rsidRPr="00D80D31">
        <w:rPr>
          <w:rFonts w:asciiTheme="minorHAnsi" w:hAnsiTheme="minorHAnsi" w:cstheme="minorHAnsi"/>
          <w:sz w:val="22"/>
          <w:szCs w:val="22"/>
        </w:rPr>
        <w:t>w</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przypadku,</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gdy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Wykonawca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realizuje</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roboty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sposób</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niezgodny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warunkami</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niniejszej</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umowy,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specyfikacją</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warunków</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zamówienia,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dokumentacją</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projektową,</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specyfikacją</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techniczną</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wykonania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i</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odbioru</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robót,</w:t>
      </w:r>
    </w:p>
    <w:p w14:paraId="2FCE4AB4" w14:textId="77777777" w:rsidR="00851EF3" w:rsidRPr="00D80D31" w:rsidRDefault="00851EF3">
      <w:pPr>
        <w:widowControl w:val="0"/>
        <w:numPr>
          <w:ilvl w:val="1"/>
          <w:numId w:val="34"/>
        </w:numPr>
        <w:tabs>
          <w:tab w:val="left" w:pos="1276"/>
        </w:tabs>
        <w:ind w:left="1276" w:hanging="426"/>
        <w:jc w:val="both"/>
        <w:rPr>
          <w:rFonts w:asciiTheme="minorHAnsi" w:hAnsiTheme="minorHAnsi" w:cstheme="minorHAnsi"/>
          <w:sz w:val="22"/>
          <w:szCs w:val="22"/>
        </w:rPr>
      </w:pPr>
      <w:r w:rsidRPr="00D80D31">
        <w:rPr>
          <w:rFonts w:asciiTheme="minorHAnsi" w:hAnsiTheme="minorHAnsi" w:cstheme="minorHAnsi"/>
          <w:sz w:val="22"/>
          <w:szCs w:val="22"/>
        </w:rPr>
        <w:t>w</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przypadku,</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gdy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toku</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realizacji</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przedmiotu</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umowy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okaże</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się,</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że</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Wykonawca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realizuje</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ten</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przedmiot</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zamówienia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sposób</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wadliwy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albo</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sprzeczny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umową,</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Zamawiający,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każdym</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czasie,</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może</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wezwać</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Wykonawcę</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do</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zmiany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sposobu</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wykonania,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wyznaczając</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tym</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celu</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odpowiedni</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termin,</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po</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bezskutecznym</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upływie</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wyznaczonego</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terminu</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od</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umowy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odstąpić,</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powodu</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okoliczności,</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które</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odpowiada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Wykonawca,</w:t>
      </w:r>
    </w:p>
    <w:p w14:paraId="1814B083" w14:textId="77777777" w:rsidR="003B70FE" w:rsidRPr="00D80D31" w:rsidRDefault="003B70FE">
      <w:pPr>
        <w:widowControl w:val="0"/>
        <w:numPr>
          <w:ilvl w:val="1"/>
          <w:numId w:val="34"/>
        </w:numPr>
        <w:tabs>
          <w:tab w:val="left" w:pos="1276"/>
        </w:tabs>
        <w:ind w:left="1276" w:hanging="426"/>
        <w:jc w:val="both"/>
        <w:rPr>
          <w:rFonts w:asciiTheme="minorHAnsi" w:hAnsiTheme="minorHAnsi" w:cstheme="minorHAnsi"/>
          <w:sz w:val="22"/>
          <w:szCs w:val="22"/>
          <w:lang w:eastAsia="ar-SA"/>
        </w:rPr>
      </w:pPr>
      <w:r w:rsidRPr="00D80D31">
        <w:rPr>
          <w:rFonts w:asciiTheme="minorHAnsi" w:hAnsiTheme="minorHAnsi" w:cstheme="minorHAnsi"/>
          <w:sz w:val="22"/>
          <w:szCs w:val="22"/>
          <w:u w:color="FF0000"/>
        </w:rPr>
        <w:t>w przypadku, gdy Wykonawca nie wykonuje umowy lub wykonuje ją nienależycie i pomimo pisemnego wezwania Wykonawcy do podjęcia wykonywania lub należytego wykonywania umowy w wyznaczonym, uzasadnionym technicznie terminie, nie zadośćuczyni żądaniu Zamawiającego,</w:t>
      </w:r>
    </w:p>
    <w:p w14:paraId="6CC45240" w14:textId="77777777" w:rsidR="00851EF3" w:rsidRPr="00D80D31" w:rsidRDefault="00851EF3">
      <w:pPr>
        <w:widowControl w:val="0"/>
        <w:numPr>
          <w:ilvl w:val="1"/>
          <w:numId w:val="34"/>
        </w:numPr>
        <w:tabs>
          <w:tab w:val="left" w:pos="1276"/>
        </w:tabs>
        <w:ind w:left="1276" w:hanging="426"/>
        <w:jc w:val="both"/>
        <w:rPr>
          <w:rFonts w:asciiTheme="minorHAnsi" w:hAnsiTheme="minorHAnsi" w:cstheme="minorHAnsi"/>
          <w:sz w:val="22"/>
          <w:szCs w:val="22"/>
        </w:rPr>
      </w:pPr>
      <w:r w:rsidRPr="00D80D31">
        <w:rPr>
          <w:rFonts w:asciiTheme="minorHAnsi" w:hAnsiTheme="minorHAnsi" w:cstheme="minorHAnsi"/>
          <w:sz w:val="22"/>
          <w:szCs w:val="22"/>
        </w:rPr>
        <w:t>w</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przypadku,</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gdy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Wykonawca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wykonuje</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roboty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wadliwie,</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stosuje</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materiały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niezgodne</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w:t>
      </w:r>
      <w:r w:rsidR="005C3CEA" w:rsidRPr="00D80D31">
        <w:rPr>
          <w:rFonts w:asciiTheme="minorHAnsi" w:eastAsia="Arial" w:hAnsiTheme="minorHAnsi" w:cstheme="minorHAnsi"/>
          <w:sz w:val="22"/>
          <w:szCs w:val="22"/>
        </w:rPr>
        <w:t> </w:t>
      </w:r>
      <w:r w:rsidRPr="00D80D31">
        <w:rPr>
          <w:rFonts w:asciiTheme="minorHAnsi" w:hAnsiTheme="minorHAnsi" w:cstheme="minorHAnsi"/>
          <w:sz w:val="22"/>
          <w:szCs w:val="22"/>
        </w:rPr>
        <w:t>wymaganiami</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oraz</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nie</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reaguje</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na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polecenia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przedstawiciela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Zamawiającego,</w:t>
      </w:r>
    </w:p>
    <w:p w14:paraId="42945816" w14:textId="77777777" w:rsidR="00851EF3" w:rsidRPr="00D80D31" w:rsidRDefault="00851EF3">
      <w:pPr>
        <w:widowControl w:val="0"/>
        <w:numPr>
          <w:ilvl w:val="1"/>
          <w:numId w:val="34"/>
        </w:numPr>
        <w:tabs>
          <w:tab w:val="left" w:pos="1276"/>
        </w:tabs>
        <w:ind w:left="1276" w:hanging="426"/>
        <w:jc w:val="both"/>
        <w:rPr>
          <w:rFonts w:asciiTheme="minorHAnsi" w:hAnsiTheme="minorHAnsi" w:cstheme="minorHAnsi"/>
          <w:sz w:val="22"/>
          <w:szCs w:val="22"/>
          <w:lang w:eastAsia="ar-SA"/>
        </w:rPr>
      </w:pPr>
      <w:r w:rsidRPr="00D80D31">
        <w:rPr>
          <w:rFonts w:asciiTheme="minorHAnsi" w:hAnsiTheme="minorHAnsi" w:cstheme="minorHAnsi"/>
          <w:sz w:val="22"/>
          <w:szCs w:val="22"/>
        </w:rPr>
        <w:t>w</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przypadku,</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gdy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Wykonawca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lang w:eastAsia="ar-SA"/>
        </w:rPr>
        <w:t>bez</w:t>
      </w:r>
      <w:r w:rsidRPr="00D80D31">
        <w:rPr>
          <w:rFonts w:asciiTheme="minorHAnsi" w:eastAsia="Arial" w:hAnsiTheme="minorHAnsi" w:cstheme="minorHAnsi"/>
          <w:sz w:val="22"/>
          <w:szCs w:val="22"/>
          <w:lang w:eastAsia="ar-SA"/>
        </w:rPr>
        <w:t xml:space="preserve"> </w:t>
      </w:r>
      <w:r w:rsidRPr="00D80D31">
        <w:rPr>
          <w:rFonts w:asciiTheme="minorHAnsi" w:hAnsiTheme="minorHAnsi" w:cstheme="minorHAnsi"/>
          <w:sz w:val="22"/>
          <w:szCs w:val="22"/>
          <w:lang w:eastAsia="ar-SA"/>
        </w:rPr>
        <w:t>uzasadnionej</w:t>
      </w:r>
      <w:r w:rsidRPr="00D80D31">
        <w:rPr>
          <w:rFonts w:asciiTheme="minorHAnsi" w:eastAsia="Arial" w:hAnsiTheme="minorHAnsi" w:cstheme="minorHAnsi"/>
          <w:sz w:val="22"/>
          <w:szCs w:val="22"/>
          <w:lang w:eastAsia="ar-SA"/>
        </w:rPr>
        <w:t xml:space="preserve"> </w:t>
      </w:r>
      <w:r w:rsidRPr="00D80D31">
        <w:rPr>
          <w:rFonts w:asciiTheme="minorHAnsi" w:hAnsiTheme="minorHAnsi" w:cstheme="minorHAnsi"/>
          <w:sz w:val="22"/>
          <w:szCs w:val="22"/>
          <w:lang w:eastAsia="ar-SA"/>
        </w:rPr>
        <w:t>przyczyny</w:t>
      </w:r>
      <w:r w:rsidRPr="00D80D31">
        <w:rPr>
          <w:rFonts w:asciiTheme="minorHAnsi" w:eastAsia="Arial" w:hAnsiTheme="minorHAnsi" w:cstheme="minorHAnsi"/>
          <w:sz w:val="22"/>
          <w:szCs w:val="22"/>
          <w:lang w:eastAsia="ar-SA"/>
        </w:rPr>
        <w:t xml:space="preserve"> </w:t>
      </w:r>
      <w:r w:rsidRPr="00D80D31">
        <w:rPr>
          <w:rFonts w:asciiTheme="minorHAnsi" w:hAnsiTheme="minorHAnsi" w:cstheme="minorHAnsi"/>
          <w:sz w:val="22"/>
          <w:szCs w:val="22"/>
          <w:lang w:eastAsia="ar-SA"/>
        </w:rPr>
        <w:t>przerwał</w:t>
      </w:r>
      <w:r w:rsidRPr="00D80D31">
        <w:rPr>
          <w:rFonts w:asciiTheme="minorHAnsi" w:eastAsia="Arial" w:hAnsiTheme="minorHAnsi" w:cstheme="minorHAnsi"/>
          <w:sz w:val="22"/>
          <w:szCs w:val="22"/>
          <w:lang w:eastAsia="ar-SA"/>
        </w:rPr>
        <w:t xml:space="preserve"> </w:t>
      </w:r>
      <w:r w:rsidRPr="00D80D31">
        <w:rPr>
          <w:rFonts w:asciiTheme="minorHAnsi" w:hAnsiTheme="minorHAnsi" w:cstheme="minorHAnsi"/>
          <w:sz w:val="22"/>
          <w:szCs w:val="22"/>
          <w:lang w:eastAsia="ar-SA"/>
        </w:rPr>
        <w:t>wykonywanie</w:t>
      </w:r>
      <w:r w:rsidRPr="00D80D31">
        <w:rPr>
          <w:rFonts w:asciiTheme="minorHAnsi" w:eastAsia="Arial" w:hAnsiTheme="minorHAnsi" w:cstheme="minorHAnsi"/>
          <w:sz w:val="22"/>
          <w:szCs w:val="22"/>
          <w:lang w:eastAsia="ar-SA"/>
        </w:rPr>
        <w:t xml:space="preserve"> </w:t>
      </w:r>
      <w:r w:rsidRPr="00D80D31">
        <w:rPr>
          <w:rFonts w:asciiTheme="minorHAnsi" w:hAnsiTheme="minorHAnsi" w:cstheme="minorHAnsi"/>
          <w:sz w:val="22"/>
          <w:szCs w:val="22"/>
          <w:lang w:eastAsia="ar-SA"/>
        </w:rPr>
        <w:t>robót</w:t>
      </w:r>
      <w:r w:rsidRPr="00D80D31">
        <w:rPr>
          <w:rFonts w:asciiTheme="minorHAnsi" w:eastAsia="Arial" w:hAnsiTheme="minorHAnsi" w:cstheme="minorHAnsi"/>
          <w:sz w:val="22"/>
          <w:szCs w:val="22"/>
          <w:lang w:eastAsia="ar-SA"/>
        </w:rPr>
        <w:t xml:space="preserve"> </w:t>
      </w:r>
      <w:r w:rsidRPr="00D80D31">
        <w:rPr>
          <w:rFonts w:asciiTheme="minorHAnsi" w:hAnsiTheme="minorHAnsi" w:cstheme="minorHAnsi"/>
          <w:sz w:val="22"/>
          <w:szCs w:val="22"/>
          <w:lang w:eastAsia="ar-SA"/>
        </w:rPr>
        <w:t>na</w:t>
      </w:r>
      <w:r w:rsidRPr="00D80D31">
        <w:rPr>
          <w:rFonts w:asciiTheme="minorHAnsi" w:eastAsia="Arial" w:hAnsiTheme="minorHAnsi" w:cstheme="minorHAnsi"/>
          <w:sz w:val="22"/>
          <w:szCs w:val="22"/>
          <w:lang w:eastAsia="ar-SA"/>
        </w:rPr>
        <w:t xml:space="preserve"> </w:t>
      </w:r>
      <w:r w:rsidRPr="00D80D31">
        <w:rPr>
          <w:rFonts w:asciiTheme="minorHAnsi" w:hAnsiTheme="minorHAnsi" w:cstheme="minorHAnsi"/>
          <w:sz w:val="22"/>
          <w:szCs w:val="22"/>
          <w:lang w:eastAsia="ar-SA"/>
        </w:rPr>
        <w:t>okres</w:t>
      </w:r>
      <w:r w:rsidRPr="00D80D31">
        <w:rPr>
          <w:rFonts w:asciiTheme="minorHAnsi" w:eastAsia="Arial" w:hAnsiTheme="minorHAnsi" w:cstheme="minorHAnsi"/>
          <w:sz w:val="22"/>
          <w:szCs w:val="22"/>
          <w:lang w:eastAsia="ar-SA"/>
        </w:rPr>
        <w:t xml:space="preserve"> </w:t>
      </w:r>
      <w:r w:rsidRPr="00D80D31">
        <w:rPr>
          <w:rFonts w:asciiTheme="minorHAnsi" w:hAnsiTheme="minorHAnsi" w:cstheme="minorHAnsi"/>
          <w:sz w:val="22"/>
          <w:szCs w:val="22"/>
          <w:lang w:eastAsia="ar-SA"/>
        </w:rPr>
        <w:t>dłuższy</w:t>
      </w:r>
      <w:r w:rsidRPr="00D80D31">
        <w:rPr>
          <w:rFonts w:asciiTheme="minorHAnsi" w:eastAsia="Arial" w:hAnsiTheme="minorHAnsi" w:cstheme="minorHAnsi"/>
          <w:sz w:val="22"/>
          <w:szCs w:val="22"/>
          <w:lang w:eastAsia="ar-SA"/>
        </w:rPr>
        <w:t xml:space="preserve"> </w:t>
      </w:r>
      <w:r w:rsidRPr="00D80D31">
        <w:rPr>
          <w:rFonts w:asciiTheme="minorHAnsi" w:hAnsiTheme="minorHAnsi" w:cstheme="minorHAnsi"/>
          <w:sz w:val="22"/>
          <w:szCs w:val="22"/>
          <w:lang w:eastAsia="ar-SA"/>
        </w:rPr>
        <w:t>niż</w:t>
      </w:r>
      <w:r w:rsidRPr="00D80D31">
        <w:rPr>
          <w:rFonts w:asciiTheme="minorHAnsi" w:eastAsia="Arial" w:hAnsiTheme="minorHAnsi" w:cstheme="minorHAnsi"/>
          <w:sz w:val="22"/>
          <w:szCs w:val="22"/>
          <w:lang w:eastAsia="ar-SA"/>
        </w:rPr>
        <w:t xml:space="preserve"> </w:t>
      </w:r>
      <w:r w:rsidRPr="00D80D31">
        <w:rPr>
          <w:rFonts w:asciiTheme="minorHAnsi" w:hAnsiTheme="minorHAnsi" w:cstheme="minorHAnsi"/>
          <w:sz w:val="22"/>
          <w:szCs w:val="22"/>
          <w:lang w:eastAsia="ar-SA"/>
        </w:rPr>
        <w:t>1</w:t>
      </w:r>
      <w:r w:rsidR="007C1147" w:rsidRPr="00D80D31">
        <w:rPr>
          <w:rFonts w:asciiTheme="minorHAnsi" w:hAnsiTheme="minorHAnsi" w:cstheme="minorHAnsi"/>
          <w:sz w:val="22"/>
          <w:szCs w:val="22"/>
          <w:lang w:eastAsia="ar-SA"/>
        </w:rPr>
        <w:t>4</w:t>
      </w:r>
      <w:r w:rsidRPr="00D80D31">
        <w:rPr>
          <w:rFonts w:asciiTheme="minorHAnsi" w:eastAsia="Arial" w:hAnsiTheme="minorHAnsi" w:cstheme="minorHAnsi"/>
          <w:sz w:val="22"/>
          <w:szCs w:val="22"/>
          <w:lang w:eastAsia="ar-SA"/>
        </w:rPr>
        <w:t xml:space="preserve"> </w:t>
      </w:r>
      <w:r w:rsidRPr="00D80D31">
        <w:rPr>
          <w:rFonts w:asciiTheme="minorHAnsi" w:hAnsiTheme="minorHAnsi" w:cstheme="minorHAnsi"/>
          <w:sz w:val="22"/>
          <w:szCs w:val="22"/>
          <w:lang w:eastAsia="ar-SA"/>
        </w:rPr>
        <w:t>dni</w:t>
      </w:r>
      <w:r w:rsidRPr="00D80D31">
        <w:rPr>
          <w:rFonts w:asciiTheme="minorHAnsi" w:eastAsia="Arial" w:hAnsiTheme="minorHAnsi" w:cstheme="minorHAnsi"/>
          <w:sz w:val="22"/>
          <w:szCs w:val="22"/>
          <w:lang w:eastAsia="ar-SA"/>
        </w:rPr>
        <w:t xml:space="preserve"> </w:t>
      </w:r>
      <w:r w:rsidRPr="00D80D31">
        <w:rPr>
          <w:rFonts w:asciiTheme="minorHAnsi" w:hAnsiTheme="minorHAnsi" w:cstheme="minorHAnsi"/>
          <w:sz w:val="22"/>
          <w:szCs w:val="22"/>
          <w:lang w:eastAsia="ar-SA"/>
        </w:rPr>
        <w:t>i</w:t>
      </w:r>
      <w:r w:rsidRPr="00D80D31">
        <w:rPr>
          <w:rFonts w:asciiTheme="minorHAnsi" w:eastAsia="Arial" w:hAnsiTheme="minorHAnsi" w:cstheme="minorHAnsi"/>
          <w:sz w:val="22"/>
          <w:szCs w:val="22"/>
          <w:lang w:eastAsia="ar-SA"/>
        </w:rPr>
        <w:t xml:space="preserve"> </w:t>
      </w:r>
      <w:r w:rsidRPr="00D80D31">
        <w:rPr>
          <w:rFonts w:asciiTheme="minorHAnsi" w:hAnsiTheme="minorHAnsi" w:cstheme="minorHAnsi"/>
          <w:sz w:val="22"/>
          <w:szCs w:val="22"/>
          <w:lang w:eastAsia="ar-SA"/>
        </w:rPr>
        <w:t>pomimo</w:t>
      </w:r>
      <w:r w:rsidRPr="00D80D31">
        <w:rPr>
          <w:rFonts w:asciiTheme="minorHAnsi" w:eastAsia="Arial" w:hAnsiTheme="minorHAnsi" w:cstheme="minorHAnsi"/>
          <w:sz w:val="22"/>
          <w:szCs w:val="22"/>
          <w:lang w:eastAsia="ar-SA"/>
        </w:rPr>
        <w:t xml:space="preserve"> </w:t>
      </w:r>
      <w:r w:rsidRPr="00D80D31">
        <w:rPr>
          <w:rFonts w:asciiTheme="minorHAnsi" w:hAnsiTheme="minorHAnsi" w:cstheme="minorHAnsi"/>
          <w:sz w:val="22"/>
          <w:szCs w:val="22"/>
          <w:lang w:eastAsia="ar-SA"/>
        </w:rPr>
        <w:t>dodatkowego</w:t>
      </w:r>
      <w:r w:rsidRPr="00D80D31">
        <w:rPr>
          <w:rFonts w:asciiTheme="minorHAnsi" w:eastAsia="Arial" w:hAnsiTheme="minorHAnsi" w:cstheme="minorHAnsi"/>
          <w:sz w:val="22"/>
          <w:szCs w:val="22"/>
          <w:lang w:eastAsia="ar-SA"/>
        </w:rPr>
        <w:t xml:space="preserve"> </w:t>
      </w:r>
      <w:r w:rsidRPr="00D80D31">
        <w:rPr>
          <w:rFonts w:asciiTheme="minorHAnsi" w:hAnsiTheme="minorHAnsi" w:cstheme="minorHAnsi"/>
          <w:sz w:val="22"/>
          <w:szCs w:val="22"/>
          <w:lang w:eastAsia="ar-SA"/>
        </w:rPr>
        <w:t>pisemnego</w:t>
      </w:r>
      <w:r w:rsidRPr="00D80D31">
        <w:rPr>
          <w:rFonts w:asciiTheme="minorHAnsi" w:eastAsia="Arial" w:hAnsiTheme="minorHAnsi" w:cstheme="minorHAnsi"/>
          <w:sz w:val="22"/>
          <w:szCs w:val="22"/>
          <w:lang w:eastAsia="ar-SA"/>
        </w:rPr>
        <w:t xml:space="preserve"> </w:t>
      </w:r>
      <w:r w:rsidRPr="00D80D31">
        <w:rPr>
          <w:rFonts w:asciiTheme="minorHAnsi" w:hAnsiTheme="minorHAnsi" w:cstheme="minorHAnsi"/>
          <w:sz w:val="22"/>
          <w:szCs w:val="22"/>
          <w:lang w:eastAsia="ar-SA"/>
        </w:rPr>
        <w:t>wezwania</w:t>
      </w:r>
      <w:r w:rsidRPr="00D80D31">
        <w:rPr>
          <w:rFonts w:asciiTheme="minorHAnsi" w:eastAsia="Arial" w:hAnsiTheme="minorHAnsi" w:cstheme="minorHAnsi"/>
          <w:sz w:val="22"/>
          <w:szCs w:val="22"/>
          <w:lang w:eastAsia="ar-SA"/>
        </w:rPr>
        <w:t xml:space="preserve"> </w:t>
      </w:r>
      <w:r w:rsidRPr="00D80D31">
        <w:rPr>
          <w:rFonts w:asciiTheme="minorHAnsi" w:hAnsiTheme="minorHAnsi" w:cstheme="minorHAnsi"/>
          <w:sz w:val="22"/>
          <w:szCs w:val="22"/>
          <w:lang w:eastAsia="ar-SA"/>
        </w:rPr>
        <w:t>Zamawiającego</w:t>
      </w:r>
      <w:r w:rsidRPr="00D80D31">
        <w:rPr>
          <w:rFonts w:asciiTheme="minorHAnsi" w:eastAsia="Arial" w:hAnsiTheme="minorHAnsi" w:cstheme="minorHAnsi"/>
          <w:sz w:val="22"/>
          <w:szCs w:val="22"/>
          <w:lang w:eastAsia="ar-SA"/>
        </w:rPr>
        <w:t xml:space="preserve"> </w:t>
      </w:r>
      <w:r w:rsidRPr="00D80D31">
        <w:rPr>
          <w:rFonts w:asciiTheme="minorHAnsi" w:hAnsiTheme="minorHAnsi" w:cstheme="minorHAnsi"/>
          <w:sz w:val="22"/>
          <w:szCs w:val="22"/>
          <w:lang w:eastAsia="ar-SA"/>
        </w:rPr>
        <w:t>nie</w:t>
      </w:r>
      <w:r w:rsidRPr="00D80D31">
        <w:rPr>
          <w:rFonts w:asciiTheme="minorHAnsi" w:eastAsia="Arial" w:hAnsiTheme="minorHAnsi" w:cstheme="minorHAnsi"/>
          <w:sz w:val="22"/>
          <w:szCs w:val="22"/>
          <w:lang w:eastAsia="ar-SA"/>
        </w:rPr>
        <w:t xml:space="preserve"> </w:t>
      </w:r>
      <w:r w:rsidRPr="00D80D31">
        <w:rPr>
          <w:rFonts w:asciiTheme="minorHAnsi" w:hAnsiTheme="minorHAnsi" w:cstheme="minorHAnsi"/>
          <w:sz w:val="22"/>
          <w:szCs w:val="22"/>
          <w:lang w:eastAsia="ar-SA"/>
        </w:rPr>
        <w:t>podjął</w:t>
      </w:r>
      <w:r w:rsidRPr="00D80D31">
        <w:rPr>
          <w:rFonts w:asciiTheme="minorHAnsi" w:eastAsia="Arial" w:hAnsiTheme="minorHAnsi" w:cstheme="minorHAnsi"/>
          <w:sz w:val="22"/>
          <w:szCs w:val="22"/>
          <w:lang w:eastAsia="ar-SA"/>
        </w:rPr>
        <w:t xml:space="preserve"> </w:t>
      </w:r>
      <w:r w:rsidRPr="00D80D31">
        <w:rPr>
          <w:rFonts w:asciiTheme="minorHAnsi" w:hAnsiTheme="minorHAnsi" w:cstheme="minorHAnsi"/>
          <w:sz w:val="22"/>
          <w:szCs w:val="22"/>
          <w:lang w:eastAsia="ar-SA"/>
        </w:rPr>
        <w:t>ich</w:t>
      </w:r>
      <w:r w:rsidRPr="00D80D31">
        <w:rPr>
          <w:rFonts w:asciiTheme="minorHAnsi" w:eastAsia="Arial" w:hAnsiTheme="minorHAnsi" w:cstheme="minorHAnsi"/>
          <w:sz w:val="22"/>
          <w:szCs w:val="22"/>
          <w:lang w:eastAsia="ar-SA"/>
        </w:rPr>
        <w:t xml:space="preserve"> </w:t>
      </w:r>
      <w:r w:rsidRPr="00D80D31">
        <w:rPr>
          <w:rFonts w:asciiTheme="minorHAnsi" w:hAnsiTheme="minorHAnsi" w:cstheme="minorHAnsi"/>
          <w:sz w:val="22"/>
          <w:szCs w:val="22"/>
          <w:lang w:eastAsia="ar-SA"/>
        </w:rPr>
        <w:t>w</w:t>
      </w:r>
      <w:r w:rsidRPr="00D80D31">
        <w:rPr>
          <w:rFonts w:asciiTheme="minorHAnsi" w:eastAsia="Arial" w:hAnsiTheme="minorHAnsi" w:cstheme="minorHAnsi"/>
          <w:sz w:val="22"/>
          <w:szCs w:val="22"/>
          <w:lang w:eastAsia="ar-SA"/>
        </w:rPr>
        <w:t xml:space="preserve"> </w:t>
      </w:r>
      <w:r w:rsidRPr="00D80D31">
        <w:rPr>
          <w:rFonts w:asciiTheme="minorHAnsi" w:hAnsiTheme="minorHAnsi" w:cstheme="minorHAnsi"/>
          <w:sz w:val="22"/>
          <w:szCs w:val="22"/>
          <w:lang w:eastAsia="ar-SA"/>
        </w:rPr>
        <w:t>okresie</w:t>
      </w:r>
      <w:r w:rsidRPr="00D80D31">
        <w:rPr>
          <w:rFonts w:asciiTheme="minorHAnsi" w:eastAsia="Arial" w:hAnsiTheme="minorHAnsi" w:cstheme="minorHAnsi"/>
          <w:sz w:val="22"/>
          <w:szCs w:val="22"/>
          <w:lang w:eastAsia="ar-SA"/>
        </w:rPr>
        <w:t xml:space="preserve"> </w:t>
      </w:r>
      <w:r w:rsidRPr="00D80D31">
        <w:rPr>
          <w:rFonts w:asciiTheme="minorHAnsi" w:hAnsiTheme="minorHAnsi" w:cstheme="minorHAnsi"/>
          <w:sz w:val="22"/>
          <w:szCs w:val="22"/>
          <w:lang w:eastAsia="ar-SA"/>
        </w:rPr>
        <w:t>7</w:t>
      </w:r>
      <w:r w:rsidRPr="00D80D31">
        <w:rPr>
          <w:rFonts w:asciiTheme="minorHAnsi" w:eastAsia="Arial" w:hAnsiTheme="minorHAnsi" w:cstheme="minorHAnsi"/>
          <w:sz w:val="22"/>
          <w:szCs w:val="22"/>
          <w:lang w:eastAsia="ar-SA"/>
        </w:rPr>
        <w:t xml:space="preserve"> </w:t>
      </w:r>
      <w:r w:rsidRPr="00D80D31">
        <w:rPr>
          <w:rFonts w:asciiTheme="minorHAnsi" w:hAnsiTheme="minorHAnsi" w:cstheme="minorHAnsi"/>
          <w:sz w:val="22"/>
          <w:szCs w:val="22"/>
          <w:lang w:eastAsia="ar-SA"/>
        </w:rPr>
        <w:t>dni</w:t>
      </w:r>
      <w:r w:rsidRPr="00D80D31">
        <w:rPr>
          <w:rFonts w:asciiTheme="minorHAnsi" w:eastAsia="Arial" w:hAnsiTheme="minorHAnsi" w:cstheme="minorHAnsi"/>
          <w:sz w:val="22"/>
          <w:szCs w:val="22"/>
          <w:lang w:eastAsia="ar-SA"/>
        </w:rPr>
        <w:t xml:space="preserve"> </w:t>
      </w:r>
      <w:r w:rsidRPr="00D80D31">
        <w:rPr>
          <w:rFonts w:asciiTheme="minorHAnsi" w:hAnsiTheme="minorHAnsi" w:cstheme="minorHAnsi"/>
          <w:sz w:val="22"/>
          <w:szCs w:val="22"/>
          <w:lang w:eastAsia="ar-SA"/>
        </w:rPr>
        <w:t>od</w:t>
      </w:r>
      <w:r w:rsidRPr="00D80D31">
        <w:rPr>
          <w:rFonts w:asciiTheme="minorHAnsi" w:eastAsia="Arial" w:hAnsiTheme="minorHAnsi" w:cstheme="minorHAnsi"/>
          <w:sz w:val="22"/>
          <w:szCs w:val="22"/>
          <w:lang w:eastAsia="ar-SA"/>
        </w:rPr>
        <w:t xml:space="preserve"> </w:t>
      </w:r>
      <w:r w:rsidRPr="00D80D31">
        <w:rPr>
          <w:rFonts w:asciiTheme="minorHAnsi" w:hAnsiTheme="minorHAnsi" w:cstheme="minorHAnsi"/>
          <w:sz w:val="22"/>
          <w:szCs w:val="22"/>
          <w:lang w:eastAsia="ar-SA"/>
        </w:rPr>
        <w:t>dnia</w:t>
      </w:r>
      <w:r w:rsidRPr="00D80D31">
        <w:rPr>
          <w:rFonts w:asciiTheme="minorHAnsi" w:eastAsia="Arial" w:hAnsiTheme="minorHAnsi" w:cstheme="minorHAnsi"/>
          <w:sz w:val="22"/>
          <w:szCs w:val="22"/>
          <w:lang w:eastAsia="ar-SA"/>
        </w:rPr>
        <w:t xml:space="preserve"> </w:t>
      </w:r>
      <w:r w:rsidRPr="00D80D31">
        <w:rPr>
          <w:rFonts w:asciiTheme="minorHAnsi" w:hAnsiTheme="minorHAnsi" w:cstheme="minorHAnsi"/>
          <w:sz w:val="22"/>
          <w:szCs w:val="22"/>
          <w:lang w:eastAsia="ar-SA"/>
        </w:rPr>
        <w:t>doręczenia</w:t>
      </w:r>
      <w:r w:rsidRPr="00D80D31">
        <w:rPr>
          <w:rFonts w:asciiTheme="minorHAnsi" w:eastAsia="Arial" w:hAnsiTheme="minorHAnsi" w:cstheme="minorHAnsi"/>
          <w:sz w:val="22"/>
          <w:szCs w:val="22"/>
          <w:lang w:eastAsia="ar-SA"/>
        </w:rPr>
        <w:t xml:space="preserve"> </w:t>
      </w:r>
      <w:r w:rsidRPr="00D80D31">
        <w:rPr>
          <w:rFonts w:asciiTheme="minorHAnsi" w:hAnsiTheme="minorHAnsi" w:cstheme="minorHAnsi"/>
          <w:sz w:val="22"/>
          <w:szCs w:val="22"/>
          <w:lang w:eastAsia="ar-SA"/>
        </w:rPr>
        <w:t>Wykonawcy</w:t>
      </w:r>
      <w:r w:rsidRPr="00D80D31">
        <w:rPr>
          <w:rFonts w:asciiTheme="minorHAnsi" w:eastAsia="Arial" w:hAnsiTheme="minorHAnsi" w:cstheme="minorHAnsi"/>
          <w:sz w:val="22"/>
          <w:szCs w:val="22"/>
          <w:lang w:eastAsia="ar-SA"/>
        </w:rPr>
        <w:t xml:space="preserve"> </w:t>
      </w:r>
      <w:r w:rsidRPr="00D80D31">
        <w:rPr>
          <w:rFonts w:asciiTheme="minorHAnsi" w:hAnsiTheme="minorHAnsi" w:cstheme="minorHAnsi"/>
          <w:sz w:val="22"/>
          <w:szCs w:val="22"/>
          <w:lang w:eastAsia="ar-SA"/>
        </w:rPr>
        <w:t>dodatkowego</w:t>
      </w:r>
      <w:r w:rsidRPr="00D80D31">
        <w:rPr>
          <w:rFonts w:asciiTheme="minorHAnsi" w:eastAsia="Arial" w:hAnsiTheme="minorHAnsi" w:cstheme="minorHAnsi"/>
          <w:sz w:val="22"/>
          <w:szCs w:val="22"/>
          <w:lang w:eastAsia="ar-SA"/>
        </w:rPr>
        <w:t xml:space="preserve"> </w:t>
      </w:r>
      <w:r w:rsidRPr="00D80D31">
        <w:rPr>
          <w:rFonts w:asciiTheme="minorHAnsi" w:hAnsiTheme="minorHAnsi" w:cstheme="minorHAnsi"/>
          <w:sz w:val="22"/>
          <w:szCs w:val="22"/>
          <w:lang w:eastAsia="ar-SA"/>
        </w:rPr>
        <w:t>wezwania,</w:t>
      </w:r>
    </w:p>
    <w:p w14:paraId="50042121" w14:textId="77777777" w:rsidR="00851EF3" w:rsidRPr="00D80D31" w:rsidRDefault="00851EF3">
      <w:pPr>
        <w:widowControl w:val="0"/>
        <w:numPr>
          <w:ilvl w:val="1"/>
          <w:numId w:val="34"/>
        </w:numPr>
        <w:tabs>
          <w:tab w:val="left" w:pos="1276"/>
        </w:tabs>
        <w:ind w:left="1276" w:hanging="426"/>
        <w:jc w:val="both"/>
        <w:rPr>
          <w:rFonts w:asciiTheme="minorHAnsi" w:eastAsia="Arial" w:hAnsiTheme="minorHAnsi" w:cstheme="minorHAnsi"/>
          <w:sz w:val="22"/>
          <w:szCs w:val="22"/>
          <w:lang w:eastAsia="ar-SA"/>
        </w:rPr>
      </w:pPr>
      <w:r w:rsidRPr="00D80D31">
        <w:rPr>
          <w:rFonts w:asciiTheme="minorHAnsi" w:hAnsiTheme="minorHAnsi" w:cstheme="minorHAnsi"/>
          <w:sz w:val="22"/>
          <w:szCs w:val="22"/>
        </w:rPr>
        <w:t>w</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przypadku,</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gdy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Wykonawca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lang w:eastAsia="ar-SA"/>
        </w:rPr>
        <w:t>z</w:t>
      </w:r>
      <w:r w:rsidRPr="00D80D31">
        <w:rPr>
          <w:rFonts w:asciiTheme="minorHAnsi" w:eastAsia="Arial" w:hAnsiTheme="minorHAnsi" w:cstheme="minorHAnsi"/>
          <w:sz w:val="22"/>
          <w:szCs w:val="22"/>
          <w:lang w:eastAsia="ar-SA"/>
        </w:rPr>
        <w:t xml:space="preserve"> </w:t>
      </w:r>
      <w:r w:rsidRPr="00D80D31">
        <w:rPr>
          <w:rFonts w:asciiTheme="minorHAnsi" w:hAnsiTheme="minorHAnsi" w:cstheme="minorHAnsi"/>
          <w:sz w:val="22"/>
          <w:szCs w:val="22"/>
          <w:lang w:eastAsia="ar-SA"/>
        </w:rPr>
        <w:t>przyczyn</w:t>
      </w:r>
      <w:r w:rsidRPr="00D80D31">
        <w:rPr>
          <w:rFonts w:asciiTheme="minorHAnsi" w:eastAsia="Arial" w:hAnsiTheme="minorHAnsi" w:cstheme="minorHAnsi"/>
          <w:sz w:val="22"/>
          <w:szCs w:val="22"/>
          <w:lang w:eastAsia="ar-SA"/>
        </w:rPr>
        <w:t xml:space="preserve"> </w:t>
      </w:r>
      <w:r w:rsidRPr="00D80D31">
        <w:rPr>
          <w:rFonts w:asciiTheme="minorHAnsi" w:hAnsiTheme="minorHAnsi" w:cstheme="minorHAnsi"/>
          <w:sz w:val="22"/>
          <w:szCs w:val="22"/>
          <w:lang w:eastAsia="ar-SA"/>
        </w:rPr>
        <w:t>zawinionych</w:t>
      </w:r>
      <w:r w:rsidRPr="00D80D31">
        <w:rPr>
          <w:rFonts w:asciiTheme="minorHAnsi" w:eastAsia="Arial" w:hAnsiTheme="minorHAnsi" w:cstheme="minorHAnsi"/>
          <w:sz w:val="22"/>
          <w:szCs w:val="22"/>
          <w:lang w:eastAsia="ar-SA"/>
        </w:rPr>
        <w:t xml:space="preserve"> </w:t>
      </w:r>
      <w:r w:rsidRPr="00D80D31">
        <w:rPr>
          <w:rFonts w:asciiTheme="minorHAnsi" w:hAnsiTheme="minorHAnsi" w:cstheme="minorHAnsi"/>
          <w:sz w:val="22"/>
          <w:szCs w:val="22"/>
          <w:lang w:eastAsia="ar-SA"/>
        </w:rPr>
        <w:t>nie</w:t>
      </w:r>
      <w:r w:rsidRPr="00D80D31">
        <w:rPr>
          <w:rFonts w:asciiTheme="minorHAnsi" w:eastAsia="Arial" w:hAnsiTheme="minorHAnsi" w:cstheme="minorHAnsi"/>
          <w:sz w:val="22"/>
          <w:szCs w:val="22"/>
          <w:lang w:eastAsia="ar-SA"/>
        </w:rPr>
        <w:t xml:space="preserve"> </w:t>
      </w:r>
      <w:r w:rsidRPr="00D80D31">
        <w:rPr>
          <w:rFonts w:asciiTheme="minorHAnsi" w:hAnsiTheme="minorHAnsi" w:cstheme="minorHAnsi"/>
          <w:sz w:val="22"/>
          <w:szCs w:val="22"/>
          <w:lang w:eastAsia="ar-SA"/>
        </w:rPr>
        <w:t>przystąpił</w:t>
      </w:r>
      <w:r w:rsidRPr="00D80D31">
        <w:rPr>
          <w:rFonts w:asciiTheme="minorHAnsi" w:eastAsia="Arial" w:hAnsiTheme="minorHAnsi" w:cstheme="minorHAnsi"/>
          <w:sz w:val="22"/>
          <w:szCs w:val="22"/>
          <w:lang w:eastAsia="ar-SA"/>
        </w:rPr>
        <w:t xml:space="preserve"> </w:t>
      </w:r>
      <w:r w:rsidRPr="00D80D31">
        <w:rPr>
          <w:rFonts w:asciiTheme="minorHAnsi" w:hAnsiTheme="minorHAnsi" w:cstheme="minorHAnsi"/>
          <w:sz w:val="22"/>
          <w:szCs w:val="22"/>
          <w:lang w:eastAsia="ar-SA"/>
        </w:rPr>
        <w:t>do</w:t>
      </w:r>
      <w:r w:rsidRPr="00D80D31">
        <w:rPr>
          <w:rFonts w:asciiTheme="minorHAnsi" w:eastAsia="Arial" w:hAnsiTheme="minorHAnsi" w:cstheme="minorHAnsi"/>
          <w:sz w:val="22"/>
          <w:szCs w:val="22"/>
          <w:lang w:eastAsia="ar-SA"/>
        </w:rPr>
        <w:t xml:space="preserve"> </w:t>
      </w:r>
      <w:r w:rsidRPr="00D80D31">
        <w:rPr>
          <w:rFonts w:asciiTheme="minorHAnsi" w:hAnsiTheme="minorHAnsi" w:cstheme="minorHAnsi"/>
          <w:sz w:val="22"/>
          <w:szCs w:val="22"/>
          <w:lang w:eastAsia="ar-SA"/>
        </w:rPr>
        <w:t>odbioru</w:t>
      </w:r>
      <w:r w:rsidRPr="00D80D31">
        <w:rPr>
          <w:rFonts w:asciiTheme="minorHAnsi" w:eastAsia="Arial" w:hAnsiTheme="minorHAnsi" w:cstheme="minorHAnsi"/>
          <w:sz w:val="22"/>
          <w:szCs w:val="22"/>
          <w:lang w:eastAsia="ar-SA"/>
        </w:rPr>
        <w:t xml:space="preserve"> </w:t>
      </w:r>
      <w:r w:rsidRPr="00D80D31">
        <w:rPr>
          <w:rFonts w:asciiTheme="minorHAnsi" w:hAnsiTheme="minorHAnsi" w:cstheme="minorHAnsi"/>
          <w:sz w:val="22"/>
          <w:szCs w:val="22"/>
          <w:lang w:eastAsia="ar-SA"/>
        </w:rPr>
        <w:t>terenu</w:t>
      </w:r>
      <w:r w:rsidRPr="00D80D31">
        <w:rPr>
          <w:rFonts w:asciiTheme="minorHAnsi" w:eastAsia="Arial" w:hAnsiTheme="minorHAnsi" w:cstheme="minorHAnsi"/>
          <w:sz w:val="22"/>
          <w:szCs w:val="22"/>
          <w:lang w:eastAsia="ar-SA"/>
        </w:rPr>
        <w:t xml:space="preserve"> </w:t>
      </w:r>
      <w:r w:rsidRPr="00D80D31">
        <w:rPr>
          <w:rFonts w:asciiTheme="minorHAnsi" w:hAnsiTheme="minorHAnsi" w:cstheme="minorHAnsi"/>
          <w:sz w:val="22"/>
          <w:szCs w:val="22"/>
          <w:lang w:eastAsia="ar-SA"/>
        </w:rPr>
        <w:t>budowy</w:t>
      </w:r>
      <w:r w:rsidRPr="00D80D31">
        <w:rPr>
          <w:rFonts w:asciiTheme="minorHAnsi" w:eastAsia="Arial" w:hAnsiTheme="minorHAnsi" w:cstheme="minorHAnsi"/>
          <w:sz w:val="22"/>
          <w:szCs w:val="22"/>
          <w:lang w:eastAsia="ar-SA"/>
        </w:rPr>
        <w:t xml:space="preserve"> </w:t>
      </w:r>
      <w:r w:rsidRPr="00D80D31">
        <w:rPr>
          <w:rFonts w:asciiTheme="minorHAnsi" w:hAnsiTheme="minorHAnsi" w:cstheme="minorHAnsi"/>
          <w:sz w:val="22"/>
          <w:szCs w:val="22"/>
          <w:lang w:eastAsia="ar-SA"/>
        </w:rPr>
        <w:t>albo</w:t>
      </w:r>
      <w:r w:rsidRPr="00D80D31">
        <w:rPr>
          <w:rFonts w:asciiTheme="minorHAnsi" w:eastAsia="Arial" w:hAnsiTheme="minorHAnsi" w:cstheme="minorHAnsi"/>
          <w:sz w:val="22"/>
          <w:szCs w:val="22"/>
          <w:lang w:eastAsia="ar-SA"/>
        </w:rPr>
        <w:t xml:space="preserve"> </w:t>
      </w:r>
      <w:r w:rsidRPr="00D80D31">
        <w:rPr>
          <w:rFonts w:asciiTheme="minorHAnsi" w:hAnsiTheme="minorHAnsi" w:cstheme="minorHAnsi"/>
          <w:sz w:val="22"/>
          <w:szCs w:val="22"/>
          <w:lang w:eastAsia="ar-SA"/>
        </w:rPr>
        <w:t>nie</w:t>
      </w:r>
      <w:r w:rsidRPr="00D80D31">
        <w:rPr>
          <w:rFonts w:asciiTheme="minorHAnsi" w:eastAsia="Arial" w:hAnsiTheme="minorHAnsi" w:cstheme="minorHAnsi"/>
          <w:sz w:val="22"/>
          <w:szCs w:val="22"/>
          <w:lang w:eastAsia="ar-SA"/>
        </w:rPr>
        <w:t xml:space="preserve"> </w:t>
      </w:r>
      <w:r w:rsidRPr="00D80D31">
        <w:rPr>
          <w:rFonts w:asciiTheme="minorHAnsi" w:hAnsiTheme="minorHAnsi" w:cstheme="minorHAnsi"/>
          <w:sz w:val="22"/>
          <w:szCs w:val="22"/>
          <w:lang w:eastAsia="ar-SA"/>
        </w:rPr>
        <w:t>rozpoczął</w:t>
      </w:r>
      <w:r w:rsidRPr="00D80D31">
        <w:rPr>
          <w:rFonts w:asciiTheme="minorHAnsi" w:eastAsia="Arial" w:hAnsiTheme="minorHAnsi" w:cstheme="minorHAnsi"/>
          <w:sz w:val="22"/>
          <w:szCs w:val="22"/>
          <w:lang w:eastAsia="ar-SA"/>
        </w:rPr>
        <w:t xml:space="preserve"> </w:t>
      </w:r>
      <w:r w:rsidRPr="00D80D31">
        <w:rPr>
          <w:rFonts w:asciiTheme="minorHAnsi" w:hAnsiTheme="minorHAnsi" w:cstheme="minorHAnsi"/>
          <w:sz w:val="22"/>
          <w:szCs w:val="22"/>
          <w:lang w:eastAsia="ar-SA"/>
        </w:rPr>
        <w:t>robót</w:t>
      </w:r>
      <w:r w:rsidRPr="00D80D31">
        <w:rPr>
          <w:rFonts w:asciiTheme="minorHAnsi" w:eastAsia="Arial" w:hAnsiTheme="minorHAnsi" w:cstheme="minorHAnsi"/>
          <w:sz w:val="22"/>
          <w:szCs w:val="22"/>
          <w:lang w:eastAsia="ar-SA"/>
        </w:rPr>
        <w:t xml:space="preserve"> </w:t>
      </w:r>
      <w:r w:rsidRPr="00D80D31">
        <w:rPr>
          <w:rFonts w:asciiTheme="minorHAnsi" w:hAnsiTheme="minorHAnsi" w:cstheme="minorHAnsi"/>
          <w:sz w:val="22"/>
          <w:szCs w:val="22"/>
          <w:lang w:eastAsia="ar-SA"/>
        </w:rPr>
        <w:t>albo</w:t>
      </w:r>
      <w:r w:rsidRPr="00D80D31">
        <w:rPr>
          <w:rFonts w:asciiTheme="minorHAnsi" w:eastAsia="Arial" w:hAnsiTheme="minorHAnsi" w:cstheme="minorHAnsi"/>
          <w:sz w:val="22"/>
          <w:szCs w:val="22"/>
          <w:lang w:eastAsia="ar-SA"/>
        </w:rPr>
        <w:t xml:space="preserve"> </w:t>
      </w:r>
      <w:r w:rsidRPr="00D80D31">
        <w:rPr>
          <w:rFonts w:asciiTheme="minorHAnsi" w:hAnsiTheme="minorHAnsi" w:cstheme="minorHAnsi"/>
          <w:sz w:val="22"/>
          <w:szCs w:val="22"/>
          <w:lang w:eastAsia="ar-SA"/>
        </w:rPr>
        <w:t>pozostaje</w:t>
      </w:r>
      <w:r w:rsidRPr="00D80D31">
        <w:rPr>
          <w:rFonts w:asciiTheme="minorHAnsi" w:eastAsia="Arial" w:hAnsiTheme="minorHAnsi" w:cstheme="minorHAnsi"/>
          <w:sz w:val="22"/>
          <w:szCs w:val="22"/>
          <w:lang w:eastAsia="ar-SA"/>
        </w:rPr>
        <w:t xml:space="preserve"> </w:t>
      </w:r>
      <w:r w:rsidRPr="00D80D31">
        <w:rPr>
          <w:rFonts w:asciiTheme="minorHAnsi" w:hAnsiTheme="minorHAnsi" w:cstheme="minorHAnsi"/>
          <w:sz w:val="22"/>
          <w:szCs w:val="22"/>
          <w:lang w:eastAsia="ar-SA"/>
        </w:rPr>
        <w:t>w</w:t>
      </w:r>
      <w:r w:rsidRPr="00D80D31">
        <w:rPr>
          <w:rFonts w:asciiTheme="minorHAnsi" w:eastAsia="Arial" w:hAnsiTheme="minorHAnsi" w:cstheme="minorHAnsi"/>
          <w:sz w:val="22"/>
          <w:szCs w:val="22"/>
          <w:lang w:eastAsia="ar-SA"/>
        </w:rPr>
        <w:t xml:space="preserve"> </w:t>
      </w:r>
      <w:r w:rsidRPr="00D80D31">
        <w:rPr>
          <w:rFonts w:asciiTheme="minorHAnsi" w:hAnsiTheme="minorHAnsi" w:cstheme="minorHAnsi"/>
          <w:sz w:val="22"/>
          <w:szCs w:val="22"/>
          <w:lang w:eastAsia="ar-SA"/>
        </w:rPr>
        <w:t>zwłoce</w:t>
      </w:r>
      <w:r w:rsidRPr="00D80D31">
        <w:rPr>
          <w:rFonts w:asciiTheme="minorHAnsi" w:eastAsia="Arial" w:hAnsiTheme="minorHAnsi" w:cstheme="minorHAnsi"/>
          <w:sz w:val="22"/>
          <w:szCs w:val="22"/>
          <w:lang w:eastAsia="ar-SA"/>
        </w:rPr>
        <w:t xml:space="preserve"> </w:t>
      </w:r>
      <w:r w:rsidRPr="00D80D31">
        <w:rPr>
          <w:rFonts w:asciiTheme="minorHAnsi" w:hAnsiTheme="minorHAnsi" w:cstheme="minorHAnsi"/>
          <w:sz w:val="22"/>
          <w:szCs w:val="22"/>
          <w:lang w:eastAsia="ar-SA"/>
        </w:rPr>
        <w:t>z</w:t>
      </w:r>
      <w:r w:rsidRPr="00D80D31">
        <w:rPr>
          <w:rFonts w:asciiTheme="minorHAnsi" w:eastAsia="Arial" w:hAnsiTheme="minorHAnsi" w:cstheme="minorHAnsi"/>
          <w:sz w:val="22"/>
          <w:szCs w:val="22"/>
          <w:lang w:eastAsia="ar-SA"/>
        </w:rPr>
        <w:t xml:space="preserve"> </w:t>
      </w:r>
      <w:r w:rsidRPr="00D80D31">
        <w:rPr>
          <w:rFonts w:asciiTheme="minorHAnsi" w:hAnsiTheme="minorHAnsi" w:cstheme="minorHAnsi"/>
          <w:sz w:val="22"/>
          <w:szCs w:val="22"/>
          <w:lang w:eastAsia="ar-SA"/>
        </w:rPr>
        <w:t>realizacją</w:t>
      </w:r>
      <w:r w:rsidRPr="00D80D31">
        <w:rPr>
          <w:rFonts w:asciiTheme="minorHAnsi" w:eastAsia="Arial" w:hAnsiTheme="minorHAnsi" w:cstheme="minorHAnsi"/>
          <w:sz w:val="22"/>
          <w:szCs w:val="22"/>
          <w:lang w:eastAsia="ar-SA"/>
        </w:rPr>
        <w:t xml:space="preserve"> </w:t>
      </w:r>
      <w:r w:rsidRPr="00D80D31">
        <w:rPr>
          <w:rFonts w:asciiTheme="minorHAnsi" w:hAnsiTheme="minorHAnsi" w:cstheme="minorHAnsi"/>
          <w:sz w:val="22"/>
          <w:szCs w:val="22"/>
          <w:lang w:eastAsia="ar-SA"/>
        </w:rPr>
        <w:t>robót</w:t>
      </w:r>
      <w:r w:rsidRPr="00D80D31">
        <w:rPr>
          <w:rFonts w:asciiTheme="minorHAnsi" w:eastAsia="Arial" w:hAnsiTheme="minorHAnsi" w:cstheme="minorHAnsi"/>
          <w:sz w:val="22"/>
          <w:szCs w:val="22"/>
          <w:lang w:eastAsia="ar-SA"/>
        </w:rPr>
        <w:t xml:space="preserve"> </w:t>
      </w:r>
      <w:r w:rsidRPr="00D80D31">
        <w:rPr>
          <w:rFonts w:asciiTheme="minorHAnsi" w:hAnsiTheme="minorHAnsi" w:cstheme="minorHAnsi"/>
          <w:sz w:val="22"/>
          <w:szCs w:val="22"/>
          <w:lang w:eastAsia="ar-SA"/>
        </w:rPr>
        <w:t>tak</w:t>
      </w:r>
      <w:r w:rsidRPr="00D80D31">
        <w:rPr>
          <w:rFonts w:asciiTheme="minorHAnsi" w:eastAsia="Arial" w:hAnsiTheme="minorHAnsi" w:cstheme="minorHAnsi"/>
          <w:sz w:val="22"/>
          <w:szCs w:val="22"/>
          <w:lang w:eastAsia="ar-SA"/>
        </w:rPr>
        <w:t xml:space="preserve"> </w:t>
      </w:r>
      <w:r w:rsidRPr="00D80D31">
        <w:rPr>
          <w:rFonts w:asciiTheme="minorHAnsi" w:hAnsiTheme="minorHAnsi" w:cstheme="minorHAnsi"/>
          <w:sz w:val="22"/>
          <w:szCs w:val="22"/>
          <w:lang w:eastAsia="ar-SA"/>
        </w:rPr>
        <w:t>dalece,</w:t>
      </w:r>
      <w:r w:rsidRPr="00D80D31">
        <w:rPr>
          <w:rFonts w:asciiTheme="minorHAnsi" w:eastAsia="Arial" w:hAnsiTheme="minorHAnsi" w:cstheme="minorHAnsi"/>
          <w:sz w:val="22"/>
          <w:szCs w:val="22"/>
          <w:lang w:eastAsia="ar-SA"/>
        </w:rPr>
        <w:t xml:space="preserve"> </w:t>
      </w:r>
      <w:r w:rsidRPr="00D80D31">
        <w:rPr>
          <w:rFonts w:asciiTheme="minorHAnsi" w:hAnsiTheme="minorHAnsi" w:cstheme="minorHAnsi"/>
          <w:sz w:val="22"/>
          <w:szCs w:val="22"/>
          <w:lang w:eastAsia="ar-SA"/>
        </w:rPr>
        <w:t>że</w:t>
      </w:r>
      <w:r w:rsidRPr="00D80D31">
        <w:rPr>
          <w:rFonts w:asciiTheme="minorHAnsi" w:eastAsia="Arial" w:hAnsiTheme="minorHAnsi" w:cstheme="minorHAnsi"/>
          <w:sz w:val="22"/>
          <w:szCs w:val="22"/>
          <w:lang w:eastAsia="ar-SA"/>
        </w:rPr>
        <w:t xml:space="preserve"> </w:t>
      </w:r>
      <w:r w:rsidRPr="00D80D31">
        <w:rPr>
          <w:rFonts w:asciiTheme="minorHAnsi" w:hAnsiTheme="minorHAnsi" w:cstheme="minorHAnsi"/>
          <w:sz w:val="22"/>
          <w:szCs w:val="22"/>
          <w:lang w:eastAsia="ar-SA"/>
        </w:rPr>
        <w:t>wątpliwe</w:t>
      </w:r>
      <w:r w:rsidRPr="00D80D31">
        <w:rPr>
          <w:rFonts w:asciiTheme="minorHAnsi" w:eastAsia="Arial" w:hAnsiTheme="minorHAnsi" w:cstheme="minorHAnsi"/>
          <w:sz w:val="22"/>
          <w:szCs w:val="22"/>
          <w:lang w:eastAsia="ar-SA"/>
        </w:rPr>
        <w:t xml:space="preserve"> </w:t>
      </w:r>
      <w:r w:rsidRPr="00D80D31">
        <w:rPr>
          <w:rFonts w:asciiTheme="minorHAnsi" w:hAnsiTheme="minorHAnsi" w:cstheme="minorHAnsi"/>
          <w:sz w:val="22"/>
          <w:szCs w:val="22"/>
          <w:lang w:eastAsia="ar-SA"/>
        </w:rPr>
        <w:t>jest</w:t>
      </w:r>
      <w:r w:rsidRPr="00D80D31">
        <w:rPr>
          <w:rFonts w:asciiTheme="minorHAnsi" w:eastAsia="Arial" w:hAnsiTheme="minorHAnsi" w:cstheme="minorHAnsi"/>
          <w:sz w:val="22"/>
          <w:szCs w:val="22"/>
          <w:lang w:eastAsia="ar-SA"/>
        </w:rPr>
        <w:t xml:space="preserve"> </w:t>
      </w:r>
      <w:r w:rsidRPr="00D80D31">
        <w:rPr>
          <w:rFonts w:asciiTheme="minorHAnsi" w:hAnsiTheme="minorHAnsi" w:cstheme="minorHAnsi"/>
          <w:sz w:val="22"/>
          <w:szCs w:val="22"/>
          <w:lang w:eastAsia="ar-SA"/>
        </w:rPr>
        <w:t>dochowanie</w:t>
      </w:r>
      <w:r w:rsidRPr="00D80D31">
        <w:rPr>
          <w:rFonts w:asciiTheme="minorHAnsi" w:eastAsia="Arial" w:hAnsiTheme="minorHAnsi" w:cstheme="minorHAnsi"/>
          <w:sz w:val="22"/>
          <w:szCs w:val="22"/>
          <w:lang w:eastAsia="ar-SA"/>
        </w:rPr>
        <w:t xml:space="preserve"> </w:t>
      </w:r>
      <w:r w:rsidRPr="00D80D31">
        <w:rPr>
          <w:rFonts w:asciiTheme="minorHAnsi" w:hAnsiTheme="minorHAnsi" w:cstheme="minorHAnsi"/>
          <w:sz w:val="22"/>
          <w:szCs w:val="22"/>
          <w:lang w:eastAsia="ar-SA"/>
        </w:rPr>
        <w:t>terminu</w:t>
      </w:r>
      <w:r w:rsidRPr="00D80D31">
        <w:rPr>
          <w:rFonts w:asciiTheme="minorHAnsi" w:eastAsia="Arial" w:hAnsiTheme="minorHAnsi" w:cstheme="minorHAnsi"/>
          <w:sz w:val="22"/>
          <w:szCs w:val="22"/>
          <w:lang w:eastAsia="ar-SA"/>
        </w:rPr>
        <w:t xml:space="preserve"> </w:t>
      </w:r>
      <w:r w:rsidRPr="00D80D31">
        <w:rPr>
          <w:rFonts w:asciiTheme="minorHAnsi" w:hAnsiTheme="minorHAnsi" w:cstheme="minorHAnsi"/>
          <w:sz w:val="22"/>
          <w:szCs w:val="22"/>
          <w:lang w:eastAsia="ar-SA"/>
        </w:rPr>
        <w:t>zakończenia</w:t>
      </w:r>
      <w:r w:rsidRPr="00D80D31">
        <w:rPr>
          <w:rFonts w:asciiTheme="minorHAnsi" w:eastAsia="Arial" w:hAnsiTheme="minorHAnsi" w:cstheme="minorHAnsi"/>
          <w:sz w:val="22"/>
          <w:szCs w:val="22"/>
          <w:lang w:eastAsia="ar-SA"/>
        </w:rPr>
        <w:t xml:space="preserve"> </w:t>
      </w:r>
      <w:r w:rsidRPr="00D80D31">
        <w:rPr>
          <w:rFonts w:asciiTheme="minorHAnsi" w:hAnsiTheme="minorHAnsi" w:cstheme="minorHAnsi"/>
          <w:sz w:val="22"/>
          <w:szCs w:val="22"/>
          <w:lang w:eastAsia="ar-SA"/>
        </w:rPr>
        <w:t>robót,</w:t>
      </w:r>
      <w:r w:rsidRPr="00D80D31">
        <w:rPr>
          <w:rFonts w:asciiTheme="minorHAnsi" w:eastAsia="Arial" w:hAnsiTheme="minorHAnsi" w:cstheme="minorHAnsi"/>
          <w:sz w:val="22"/>
          <w:szCs w:val="22"/>
          <w:lang w:eastAsia="ar-SA"/>
        </w:rPr>
        <w:t xml:space="preserve"> </w:t>
      </w:r>
    </w:p>
    <w:p w14:paraId="4977C05C" w14:textId="77777777" w:rsidR="00851EF3" w:rsidRPr="00D80D31" w:rsidRDefault="00851EF3">
      <w:pPr>
        <w:widowControl w:val="0"/>
        <w:numPr>
          <w:ilvl w:val="1"/>
          <w:numId w:val="34"/>
        </w:numPr>
        <w:tabs>
          <w:tab w:val="left" w:pos="1276"/>
        </w:tabs>
        <w:ind w:left="1276" w:hanging="426"/>
        <w:jc w:val="both"/>
        <w:rPr>
          <w:rFonts w:asciiTheme="minorHAnsi" w:hAnsiTheme="minorHAnsi" w:cstheme="minorHAnsi"/>
          <w:sz w:val="22"/>
          <w:szCs w:val="22"/>
          <w:lang w:eastAsia="ar-SA"/>
        </w:rPr>
      </w:pPr>
      <w:r w:rsidRPr="00D80D31">
        <w:rPr>
          <w:rFonts w:asciiTheme="minorHAnsi" w:hAnsiTheme="minorHAnsi" w:cstheme="minorHAnsi"/>
          <w:sz w:val="22"/>
          <w:szCs w:val="22"/>
          <w:lang w:eastAsia="ar-SA"/>
        </w:rPr>
        <w:t>w</w:t>
      </w:r>
      <w:r w:rsidRPr="00D80D31">
        <w:rPr>
          <w:rFonts w:asciiTheme="minorHAnsi" w:eastAsia="Arial" w:hAnsiTheme="minorHAnsi" w:cstheme="minorHAnsi"/>
          <w:sz w:val="22"/>
          <w:szCs w:val="22"/>
          <w:lang w:eastAsia="ar-SA"/>
        </w:rPr>
        <w:t xml:space="preserve"> </w:t>
      </w:r>
      <w:r w:rsidRPr="00D80D31">
        <w:rPr>
          <w:rFonts w:asciiTheme="minorHAnsi" w:hAnsiTheme="minorHAnsi" w:cstheme="minorHAnsi"/>
          <w:sz w:val="22"/>
          <w:szCs w:val="22"/>
          <w:lang w:eastAsia="ar-SA"/>
        </w:rPr>
        <w:t>przypadku,</w:t>
      </w:r>
      <w:r w:rsidRPr="00D80D31">
        <w:rPr>
          <w:rFonts w:asciiTheme="minorHAnsi" w:eastAsia="Arial" w:hAnsiTheme="minorHAnsi" w:cstheme="minorHAnsi"/>
          <w:sz w:val="22"/>
          <w:szCs w:val="22"/>
          <w:lang w:eastAsia="ar-SA"/>
        </w:rPr>
        <w:t xml:space="preserve"> </w:t>
      </w:r>
      <w:r w:rsidRPr="00D80D31">
        <w:rPr>
          <w:rFonts w:asciiTheme="minorHAnsi" w:hAnsiTheme="minorHAnsi" w:cstheme="minorHAnsi"/>
          <w:sz w:val="22"/>
          <w:szCs w:val="22"/>
          <w:lang w:eastAsia="ar-SA"/>
        </w:rPr>
        <w:t>gdy</w:t>
      </w:r>
      <w:r w:rsidRPr="00D80D31">
        <w:rPr>
          <w:rFonts w:asciiTheme="minorHAnsi" w:eastAsia="Arial" w:hAnsiTheme="minorHAnsi" w:cstheme="minorHAnsi"/>
          <w:sz w:val="22"/>
          <w:szCs w:val="22"/>
          <w:lang w:eastAsia="ar-SA"/>
        </w:rPr>
        <w:t xml:space="preserve"> </w:t>
      </w:r>
      <w:r w:rsidRPr="00D80D31">
        <w:rPr>
          <w:rFonts w:asciiTheme="minorHAnsi" w:hAnsiTheme="minorHAnsi" w:cstheme="minorHAnsi"/>
          <w:sz w:val="22"/>
          <w:szCs w:val="22"/>
          <w:lang w:eastAsia="ar-SA"/>
        </w:rPr>
        <w:t>Wykonawca</w:t>
      </w:r>
      <w:r w:rsidRPr="00D80D31">
        <w:rPr>
          <w:rFonts w:asciiTheme="minorHAnsi" w:eastAsia="Arial" w:hAnsiTheme="minorHAnsi" w:cstheme="minorHAnsi"/>
          <w:sz w:val="22"/>
          <w:szCs w:val="22"/>
          <w:lang w:eastAsia="ar-SA"/>
        </w:rPr>
        <w:t xml:space="preserve"> </w:t>
      </w:r>
      <w:r w:rsidRPr="00D80D31">
        <w:rPr>
          <w:rFonts w:asciiTheme="minorHAnsi" w:hAnsiTheme="minorHAnsi" w:cstheme="minorHAnsi"/>
          <w:sz w:val="22"/>
          <w:szCs w:val="22"/>
          <w:lang w:eastAsia="ar-SA"/>
        </w:rPr>
        <w:t>podzleca</w:t>
      </w:r>
      <w:r w:rsidRPr="00D80D31">
        <w:rPr>
          <w:rFonts w:asciiTheme="minorHAnsi" w:eastAsia="Arial" w:hAnsiTheme="minorHAnsi" w:cstheme="minorHAnsi"/>
          <w:sz w:val="22"/>
          <w:szCs w:val="22"/>
          <w:lang w:eastAsia="ar-SA"/>
        </w:rPr>
        <w:t xml:space="preserve"> </w:t>
      </w:r>
      <w:r w:rsidRPr="00D80D31">
        <w:rPr>
          <w:rFonts w:asciiTheme="minorHAnsi" w:hAnsiTheme="minorHAnsi" w:cstheme="minorHAnsi"/>
          <w:sz w:val="22"/>
          <w:szCs w:val="22"/>
          <w:lang w:eastAsia="ar-SA"/>
        </w:rPr>
        <w:t>całość</w:t>
      </w:r>
      <w:r w:rsidRPr="00D80D31">
        <w:rPr>
          <w:rFonts w:asciiTheme="minorHAnsi" w:eastAsia="Arial" w:hAnsiTheme="minorHAnsi" w:cstheme="minorHAnsi"/>
          <w:sz w:val="22"/>
          <w:szCs w:val="22"/>
          <w:lang w:eastAsia="ar-SA"/>
        </w:rPr>
        <w:t xml:space="preserve"> </w:t>
      </w:r>
      <w:r w:rsidRPr="00D80D31">
        <w:rPr>
          <w:rFonts w:asciiTheme="minorHAnsi" w:hAnsiTheme="minorHAnsi" w:cstheme="minorHAnsi"/>
          <w:sz w:val="22"/>
          <w:szCs w:val="22"/>
          <w:lang w:eastAsia="ar-SA"/>
        </w:rPr>
        <w:t>robót</w:t>
      </w:r>
      <w:r w:rsidRPr="00D80D31">
        <w:rPr>
          <w:rFonts w:asciiTheme="minorHAnsi" w:eastAsia="Arial" w:hAnsiTheme="minorHAnsi" w:cstheme="minorHAnsi"/>
          <w:sz w:val="22"/>
          <w:szCs w:val="22"/>
          <w:lang w:eastAsia="ar-SA"/>
        </w:rPr>
        <w:t xml:space="preserve"> </w:t>
      </w:r>
      <w:r w:rsidRPr="00D80D31">
        <w:rPr>
          <w:rFonts w:asciiTheme="minorHAnsi" w:hAnsiTheme="minorHAnsi" w:cstheme="minorHAnsi"/>
          <w:sz w:val="22"/>
          <w:szCs w:val="22"/>
          <w:lang w:eastAsia="ar-SA"/>
        </w:rPr>
        <w:t>lub</w:t>
      </w:r>
      <w:r w:rsidRPr="00D80D31">
        <w:rPr>
          <w:rFonts w:asciiTheme="minorHAnsi" w:eastAsia="Arial" w:hAnsiTheme="minorHAnsi" w:cstheme="minorHAnsi"/>
          <w:sz w:val="22"/>
          <w:szCs w:val="22"/>
          <w:lang w:eastAsia="ar-SA"/>
        </w:rPr>
        <w:t xml:space="preserve"> </w:t>
      </w:r>
      <w:r w:rsidRPr="00D80D31">
        <w:rPr>
          <w:rFonts w:asciiTheme="minorHAnsi" w:hAnsiTheme="minorHAnsi" w:cstheme="minorHAnsi"/>
          <w:sz w:val="22"/>
          <w:szCs w:val="22"/>
          <w:lang w:eastAsia="ar-SA"/>
        </w:rPr>
        <w:t>dokonuje</w:t>
      </w:r>
      <w:r w:rsidRPr="00D80D31">
        <w:rPr>
          <w:rFonts w:asciiTheme="minorHAnsi" w:eastAsia="Arial" w:hAnsiTheme="minorHAnsi" w:cstheme="minorHAnsi"/>
          <w:sz w:val="22"/>
          <w:szCs w:val="22"/>
          <w:lang w:eastAsia="ar-SA"/>
        </w:rPr>
        <w:t xml:space="preserve"> </w:t>
      </w:r>
      <w:r w:rsidRPr="00D80D31">
        <w:rPr>
          <w:rFonts w:asciiTheme="minorHAnsi" w:hAnsiTheme="minorHAnsi" w:cstheme="minorHAnsi"/>
          <w:sz w:val="22"/>
          <w:szCs w:val="22"/>
          <w:lang w:eastAsia="ar-SA"/>
        </w:rPr>
        <w:t>cesji</w:t>
      </w:r>
      <w:r w:rsidRPr="00D80D31">
        <w:rPr>
          <w:rFonts w:asciiTheme="minorHAnsi" w:eastAsia="Arial" w:hAnsiTheme="minorHAnsi" w:cstheme="minorHAnsi"/>
          <w:sz w:val="22"/>
          <w:szCs w:val="22"/>
          <w:lang w:eastAsia="ar-SA"/>
        </w:rPr>
        <w:t xml:space="preserve"> </w:t>
      </w:r>
      <w:r w:rsidRPr="00D80D31">
        <w:rPr>
          <w:rFonts w:asciiTheme="minorHAnsi" w:hAnsiTheme="minorHAnsi" w:cstheme="minorHAnsi"/>
          <w:sz w:val="22"/>
          <w:szCs w:val="22"/>
          <w:lang w:eastAsia="ar-SA"/>
        </w:rPr>
        <w:t>umowy,</w:t>
      </w:r>
      <w:r w:rsidRPr="00D80D31">
        <w:rPr>
          <w:rFonts w:asciiTheme="minorHAnsi" w:eastAsia="Arial" w:hAnsiTheme="minorHAnsi" w:cstheme="minorHAnsi"/>
          <w:sz w:val="22"/>
          <w:szCs w:val="22"/>
          <w:lang w:eastAsia="ar-SA"/>
        </w:rPr>
        <w:t xml:space="preserve"> </w:t>
      </w:r>
      <w:r w:rsidRPr="00D80D31">
        <w:rPr>
          <w:rFonts w:asciiTheme="minorHAnsi" w:hAnsiTheme="minorHAnsi" w:cstheme="minorHAnsi"/>
          <w:sz w:val="22"/>
          <w:szCs w:val="22"/>
          <w:lang w:eastAsia="ar-SA"/>
        </w:rPr>
        <w:t>jej</w:t>
      </w:r>
      <w:r w:rsidRPr="00D80D31">
        <w:rPr>
          <w:rFonts w:asciiTheme="minorHAnsi" w:eastAsia="Arial" w:hAnsiTheme="minorHAnsi" w:cstheme="minorHAnsi"/>
          <w:sz w:val="22"/>
          <w:szCs w:val="22"/>
          <w:lang w:eastAsia="ar-SA"/>
        </w:rPr>
        <w:t xml:space="preserve"> </w:t>
      </w:r>
      <w:r w:rsidRPr="00D80D31">
        <w:rPr>
          <w:rFonts w:asciiTheme="minorHAnsi" w:hAnsiTheme="minorHAnsi" w:cstheme="minorHAnsi"/>
          <w:sz w:val="22"/>
          <w:szCs w:val="22"/>
          <w:lang w:eastAsia="ar-SA"/>
        </w:rPr>
        <w:t>części</w:t>
      </w:r>
      <w:r w:rsidRPr="00D80D31">
        <w:rPr>
          <w:rFonts w:asciiTheme="minorHAnsi" w:eastAsia="Arial" w:hAnsiTheme="minorHAnsi" w:cstheme="minorHAnsi"/>
          <w:sz w:val="22"/>
          <w:szCs w:val="22"/>
          <w:lang w:eastAsia="ar-SA"/>
        </w:rPr>
        <w:t xml:space="preserve"> </w:t>
      </w:r>
      <w:r w:rsidRPr="00D80D31">
        <w:rPr>
          <w:rFonts w:asciiTheme="minorHAnsi" w:hAnsiTheme="minorHAnsi" w:cstheme="minorHAnsi"/>
          <w:sz w:val="22"/>
          <w:szCs w:val="22"/>
          <w:lang w:eastAsia="ar-SA"/>
        </w:rPr>
        <w:t>bez</w:t>
      </w:r>
      <w:r w:rsidRPr="00D80D31">
        <w:rPr>
          <w:rFonts w:asciiTheme="minorHAnsi" w:eastAsia="Arial" w:hAnsiTheme="minorHAnsi" w:cstheme="minorHAnsi"/>
          <w:sz w:val="22"/>
          <w:szCs w:val="22"/>
          <w:lang w:eastAsia="ar-SA"/>
        </w:rPr>
        <w:t xml:space="preserve"> </w:t>
      </w:r>
      <w:r w:rsidRPr="00D80D31">
        <w:rPr>
          <w:rFonts w:asciiTheme="minorHAnsi" w:hAnsiTheme="minorHAnsi" w:cstheme="minorHAnsi"/>
          <w:sz w:val="22"/>
          <w:szCs w:val="22"/>
          <w:lang w:eastAsia="ar-SA"/>
        </w:rPr>
        <w:t>zgody</w:t>
      </w:r>
      <w:r w:rsidRPr="00D80D31">
        <w:rPr>
          <w:rFonts w:asciiTheme="minorHAnsi" w:eastAsia="Arial" w:hAnsiTheme="minorHAnsi" w:cstheme="minorHAnsi"/>
          <w:sz w:val="22"/>
          <w:szCs w:val="22"/>
          <w:lang w:eastAsia="ar-SA"/>
        </w:rPr>
        <w:t xml:space="preserve"> </w:t>
      </w:r>
      <w:r w:rsidRPr="00D80D31">
        <w:rPr>
          <w:rFonts w:asciiTheme="minorHAnsi" w:hAnsiTheme="minorHAnsi" w:cstheme="minorHAnsi"/>
          <w:sz w:val="22"/>
          <w:szCs w:val="22"/>
          <w:lang w:eastAsia="ar-SA"/>
        </w:rPr>
        <w:t>Zamawiającego,</w:t>
      </w:r>
    </w:p>
    <w:p w14:paraId="121B6D4E" w14:textId="77777777" w:rsidR="00851EF3" w:rsidRPr="00D80D31" w:rsidRDefault="00851EF3">
      <w:pPr>
        <w:widowControl w:val="0"/>
        <w:numPr>
          <w:ilvl w:val="1"/>
          <w:numId w:val="34"/>
        </w:numPr>
        <w:tabs>
          <w:tab w:val="left" w:pos="1276"/>
        </w:tabs>
        <w:ind w:left="1276" w:hanging="426"/>
        <w:jc w:val="both"/>
        <w:rPr>
          <w:rFonts w:asciiTheme="minorHAnsi" w:hAnsiTheme="minorHAnsi" w:cstheme="minorHAnsi"/>
          <w:sz w:val="22"/>
          <w:szCs w:val="22"/>
        </w:rPr>
      </w:pPr>
      <w:r w:rsidRPr="00D80D31">
        <w:rPr>
          <w:rFonts w:asciiTheme="minorHAnsi" w:hAnsiTheme="minorHAnsi" w:cstheme="minorHAnsi"/>
          <w:sz w:val="22"/>
          <w:szCs w:val="22"/>
          <w:lang w:eastAsia="ar-SA"/>
        </w:rPr>
        <w:t>w</w:t>
      </w:r>
      <w:r w:rsidRPr="00D80D31">
        <w:rPr>
          <w:rFonts w:asciiTheme="minorHAnsi" w:eastAsia="Arial" w:hAnsiTheme="minorHAnsi" w:cstheme="minorHAnsi"/>
          <w:sz w:val="22"/>
          <w:szCs w:val="22"/>
          <w:lang w:eastAsia="ar-SA"/>
        </w:rPr>
        <w:t xml:space="preserve"> </w:t>
      </w:r>
      <w:r w:rsidRPr="00D80D31">
        <w:rPr>
          <w:rFonts w:asciiTheme="minorHAnsi" w:hAnsiTheme="minorHAnsi" w:cstheme="minorHAnsi"/>
          <w:sz w:val="22"/>
          <w:szCs w:val="22"/>
          <w:lang w:eastAsia="ar-SA"/>
        </w:rPr>
        <w:t>przypadku,</w:t>
      </w:r>
      <w:r w:rsidRPr="00D80D31">
        <w:rPr>
          <w:rFonts w:asciiTheme="minorHAnsi" w:eastAsia="Arial" w:hAnsiTheme="minorHAnsi" w:cstheme="minorHAnsi"/>
          <w:sz w:val="22"/>
          <w:szCs w:val="22"/>
          <w:lang w:eastAsia="ar-SA"/>
        </w:rPr>
        <w:t xml:space="preserve"> </w:t>
      </w:r>
      <w:r w:rsidRPr="00D80D31">
        <w:rPr>
          <w:rFonts w:asciiTheme="minorHAnsi" w:hAnsiTheme="minorHAnsi" w:cstheme="minorHAnsi"/>
          <w:sz w:val="22"/>
          <w:szCs w:val="22"/>
          <w:lang w:eastAsia="ar-SA"/>
        </w:rPr>
        <w:t>gdy</w:t>
      </w:r>
      <w:r w:rsidRPr="00D80D31">
        <w:rPr>
          <w:rFonts w:asciiTheme="minorHAnsi" w:eastAsia="Arial" w:hAnsiTheme="minorHAnsi" w:cstheme="minorHAnsi"/>
          <w:sz w:val="22"/>
          <w:szCs w:val="22"/>
          <w:lang w:eastAsia="ar-SA"/>
        </w:rPr>
        <w:t xml:space="preserve"> </w:t>
      </w:r>
      <w:r w:rsidRPr="00D80D31">
        <w:rPr>
          <w:rFonts w:asciiTheme="minorHAnsi" w:hAnsiTheme="minorHAnsi" w:cstheme="minorHAnsi"/>
          <w:sz w:val="22"/>
          <w:szCs w:val="22"/>
          <w:lang w:eastAsia="ar-SA"/>
        </w:rPr>
        <w:t>Wykonawca</w:t>
      </w:r>
      <w:r w:rsidRPr="00D80D31">
        <w:rPr>
          <w:rFonts w:asciiTheme="minorHAnsi" w:eastAsia="Arial" w:hAnsiTheme="minorHAnsi" w:cstheme="minorHAnsi"/>
          <w:sz w:val="22"/>
          <w:szCs w:val="22"/>
          <w:lang w:eastAsia="ar-SA"/>
        </w:rPr>
        <w:t xml:space="preserve"> </w:t>
      </w:r>
      <w:r w:rsidRPr="00D80D31">
        <w:rPr>
          <w:rFonts w:asciiTheme="minorHAnsi" w:hAnsiTheme="minorHAnsi" w:cstheme="minorHAnsi"/>
          <w:sz w:val="22"/>
          <w:szCs w:val="22"/>
          <w:lang w:eastAsia="ar-SA"/>
        </w:rPr>
        <w:t>nie</w:t>
      </w:r>
      <w:r w:rsidRPr="00D80D31">
        <w:rPr>
          <w:rFonts w:asciiTheme="minorHAnsi" w:eastAsia="Arial" w:hAnsiTheme="minorHAnsi" w:cstheme="minorHAnsi"/>
          <w:sz w:val="22"/>
          <w:szCs w:val="22"/>
          <w:lang w:eastAsia="ar-SA"/>
        </w:rPr>
        <w:t xml:space="preserve"> </w:t>
      </w:r>
      <w:r w:rsidRPr="00D80D31">
        <w:rPr>
          <w:rFonts w:asciiTheme="minorHAnsi" w:hAnsiTheme="minorHAnsi" w:cstheme="minorHAnsi"/>
          <w:sz w:val="22"/>
          <w:szCs w:val="22"/>
          <w:lang w:eastAsia="ar-SA"/>
        </w:rPr>
        <w:t>wykonuje</w:t>
      </w:r>
      <w:r w:rsidRPr="00D80D31">
        <w:rPr>
          <w:rFonts w:asciiTheme="minorHAnsi" w:eastAsia="Arial" w:hAnsiTheme="minorHAnsi" w:cstheme="minorHAnsi"/>
          <w:sz w:val="22"/>
          <w:szCs w:val="22"/>
          <w:lang w:eastAsia="ar-SA"/>
        </w:rPr>
        <w:t xml:space="preserve"> </w:t>
      </w:r>
      <w:r w:rsidRPr="00D80D31">
        <w:rPr>
          <w:rFonts w:asciiTheme="minorHAnsi" w:hAnsiTheme="minorHAnsi" w:cstheme="minorHAnsi"/>
          <w:sz w:val="22"/>
          <w:szCs w:val="22"/>
          <w:lang w:eastAsia="ar-SA"/>
        </w:rPr>
        <w:t>obowiązków,</w:t>
      </w:r>
      <w:r w:rsidRPr="00D80D31">
        <w:rPr>
          <w:rFonts w:asciiTheme="minorHAnsi" w:eastAsia="Arial" w:hAnsiTheme="minorHAnsi" w:cstheme="minorHAnsi"/>
          <w:sz w:val="22"/>
          <w:szCs w:val="22"/>
          <w:lang w:eastAsia="ar-SA"/>
        </w:rPr>
        <w:t xml:space="preserve"> </w:t>
      </w:r>
      <w:r w:rsidRPr="00D80D31">
        <w:rPr>
          <w:rFonts w:asciiTheme="minorHAnsi" w:hAnsiTheme="minorHAnsi" w:cstheme="minorHAnsi"/>
          <w:sz w:val="22"/>
          <w:szCs w:val="22"/>
          <w:lang w:eastAsia="ar-SA"/>
        </w:rPr>
        <w:t>o</w:t>
      </w:r>
      <w:r w:rsidRPr="00D80D31">
        <w:rPr>
          <w:rFonts w:asciiTheme="minorHAnsi" w:eastAsia="Arial" w:hAnsiTheme="minorHAnsi" w:cstheme="minorHAnsi"/>
          <w:sz w:val="22"/>
          <w:szCs w:val="22"/>
          <w:lang w:eastAsia="ar-SA"/>
        </w:rPr>
        <w:t xml:space="preserve"> </w:t>
      </w:r>
      <w:r w:rsidRPr="00D80D31">
        <w:rPr>
          <w:rFonts w:asciiTheme="minorHAnsi" w:hAnsiTheme="minorHAnsi" w:cstheme="minorHAnsi"/>
          <w:sz w:val="22"/>
          <w:szCs w:val="22"/>
          <w:lang w:eastAsia="ar-SA"/>
        </w:rPr>
        <w:t>których</w:t>
      </w:r>
      <w:r w:rsidRPr="00D80D31">
        <w:rPr>
          <w:rFonts w:asciiTheme="minorHAnsi" w:eastAsia="Arial" w:hAnsiTheme="minorHAnsi" w:cstheme="minorHAnsi"/>
          <w:sz w:val="22"/>
          <w:szCs w:val="22"/>
          <w:lang w:eastAsia="ar-SA"/>
        </w:rPr>
        <w:t xml:space="preserve"> </w:t>
      </w:r>
      <w:r w:rsidRPr="00D80D31">
        <w:rPr>
          <w:rFonts w:asciiTheme="minorHAnsi" w:hAnsiTheme="minorHAnsi" w:cstheme="minorHAnsi"/>
          <w:sz w:val="22"/>
          <w:szCs w:val="22"/>
          <w:lang w:eastAsia="ar-SA"/>
        </w:rPr>
        <w:t>mowa</w:t>
      </w:r>
      <w:r w:rsidRPr="00D80D31">
        <w:rPr>
          <w:rFonts w:asciiTheme="minorHAnsi" w:eastAsia="Arial" w:hAnsiTheme="minorHAnsi" w:cstheme="minorHAnsi"/>
          <w:sz w:val="22"/>
          <w:szCs w:val="22"/>
          <w:lang w:eastAsia="ar-SA"/>
        </w:rPr>
        <w:t xml:space="preserve"> </w:t>
      </w:r>
      <w:r w:rsidRPr="00D80D31">
        <w:rPr>
          <w:rFonts w:asciiTheme="minorHAnsi" w:hAnsiTheme="minorHAnsi" w:cstheme="minorHAnsi"/>
          <w:sz w:val="22"/>
          <w:szCs w:val="22"/>
        </w:rPr>
        <w:t>w</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2</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niniejszej</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umowy,</w:t>
      </w:r>
    </w:p>
    <w:p w14:paraId="413D01AF" w14:textId="77777777" w:rsidR="00851EF3" w:rsidRPr="00D80D31" w:rsidRDefault="00851EF3">
      <w:pPr>
        <w:widowControl w:val="0"/>
        <w:numPr>
          <w:ilvl w:val="1"/>
          <w:numId w:val="34"/>
        </w:numPr>
        <w:tabs>
          <w:tab w:val="left" w:pos="1276"/>
        </w:tabs>
        <w:ind w:left="1276" w:hanging="426"/>
        <w:jc w:val="both"/>
        <w:rPr>
          <w:rFonts w:asciiTheme="minorHAnsi" w:hAnsiTheme="minorHAnsi" w:cstheme="minorHAnsi"/>
          <w:sz w:val="22"/>
          <w:szCs w:val="22"/>
        </w:rPr>
      </w:pPr>
      <w:r w:rsidRPr="00D80D31">
        <w:rPr>
          <w:rFonts w:asciiTheme="minorHAnsi" w:hAnsiTheme="minorHAnsi" w:cstheme="minorHAnsi"/>
          <w:sz w:val="22"/>
          <w:szCs w:val="22"/>
        </w:rPr>
        <w:t>w</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przypadku,</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gdy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Wykonawca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istotny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lub</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rażący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sposób</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zaniedbuje</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wykonywanie</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zobowiązań</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umownych</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i</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nie</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reaguje</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na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pisemne</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zastrzeżenia</w:t>
      </w:r>
      <w:r w:rsidRPr="00D80D31">
        <w:rPr>
          <w:rFonts w:asciiTheme="minorHAnsi" w:eastAsia="Arial" w:hAnsiTheme="minorHAnsi" w:cstheme="minorHAnsi"/>
          <w:sz w:val="22"/>
          <w:szCs w:val="22"/>
        </w:rPr>
        <w:t xml:space="preserve"> </w:t>
      </w:r>
      <w:r w:rsidR="00151230" w:rsidRPr="00D80D31">
        <w:rPr>
          <w:rFonts w:asciiTheme="minorHAnsi" w:hAnsiTheme="minorHAnsi" w:cstheme="minorHAnsi"/>
          <w:sz w:val="22"/>
          <w:szCs w:val="22"/>
        </w:rPr>
        <w:t>Zamawiającego,</w:t>
      </w:r>
    </w:p>
    <w:p w14:paraId="5C7660D4" w14:textId="77777777" w:rsidR="00851EF3" w:rsidRPr="00D80D31" w:rsidRDefault="00851EF3">
      <w:pPr>
        <w:widowControl w:val="0"/>
        <w:numPr>
          <w:ilvl w:val="1"/>
          <w:numId w:val="34"/>
        </w:numPr>
        <w:tabs>
          <w:tab w:val="left" w:pos="1276"/>
        </w:tabs>
        <w:ind w:left="1276" w:hanging="426"/>
        <w:jc w:val="both"/>
        <w:rPr>
          <w:rFonts w:asciiTheme="minorHAnsi" w:hAnsiTheme="minorHAnsi" w:cstheme="minorHAnsi"/>
          <w:sz w:val="22"/>
          <w:szCs w:val="22"/>
        </w:rPr>
      </w:pPr>
      <w:r w:rsidRPr="00D80D31">
        <w:rPr>
          <w:rFonts w:asciiTheme="minorHAnsi" w:hAnsiTheme="minorHAnsi" w:cstheme="minorHAnsi"/>
          <w:sz w:val="22"/>
          <w:szCs w:val="22"/>
        </w:rPr>
        <w:t>w</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przypadku,</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gdy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Wykonawca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nie</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uregulował</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zabezpieczenia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należytego</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wykonania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umowy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sytuacji,</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lang w:eastAsia="ar-SA"/>
        </w:rPr>
        <w:t>o</w:t>
      </w:r>
      <w:r w:rsidRPr="00D80D31">
        <w:rPr>
          <w:rFonts w:asciiTheme="minorHAnsi" w:eastAsia="Arial" w:hAnsiTheme="minorHAnsi" w:cstheme="minorHAnsi"/>
          <w:sz w:val="22"/>
          <w:szCs w:val="22"/>
          <w:lang w:eastAsia="ar-SA"/>
        </w:rPr>
        <w:t xml:space="preserve"> </w:t>
      </w:r>
      <w:r w:rsidRPr="00D80D31">
        <w:rPr>
          <w:rFonts w:asciiTheme="minorHAnsi" w:hAnsiTheme="minorHAnsi" w:cstheme="minorHAnsi"/>
          <w:sz w:val="22"/>
          <w:szCs w:val="22"/>
          <w:lang w:eastAsia="ar-SA"/>
        </w:rPr>
        <w:t>którym</w:t>
      </w:r>
      <w:r w:rsidRPr="00D80D31">
        <w:rPr>
          <w:rFonts w:asciiTheme="minorHAnsi" w:eastAsia="Arial" w:hAnsiTheme="minorHAnsi" w:cstheme="minorHAnsi"/>
          <w:sz w:val="22"/>
          <w:szCs w:val="22"/>
          <w:lang w:eastAsia="ar-SA"/>
        </w:rPr>
        <w:t xml:space="preserve"> </w:t>
      </w:r>
      <w:r w:rsidRPr="00D80D31">
        <w:rPr>
          <w:rFonts w:asciiTheme="minorHAnsi" w:hAnsiTheme="minorHAnsi" w:cstheme="minorHAnsi"/>
          <w:sz w:val="22"/>
          <w:szCs w:val="22"/>
          <w:lang w:eastAsia="ar-SA"/>
        </w:rPr>
        <w:t>mowa</w:t>
      </w:r>
      <w:r w:rsidRPr="00D80D31">
        <w:rPr>
          <w:rFonts w:asciiTheme="minorHAnsi" w:eastAsia="Arial" w:hAnsiTheme="minorHAnsi" w:cstheme="minorHAnsi"/>
          <w:sz w:val="22"/>
          <w:szCs w:val="22"/>
          <w:lang w:eastAsia="ar-SA"/>
        </w:rPr>
        <w:t xml:space="preserve"> </w:t>
      </w:r>
      <w:r w:rsidRPr="00D80D31">
        <w:rPr>
          <w:rFonts w:asciiTheme="minorHAnsi" w:hAnsiTheme="minorHAnsi" w:cstheme="minorHAnsi"/>
          <w:sz w:val="22"/>
          <w:szCs w:val="22"/>
        </w:rPr>
        <w:t>w</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1</w:t>
      </w:r>
      <w:r w:rsidR="00296F89" w:rsidRPr="00D80D31">
        <w:rPr>
          <w:rFonts w:asciiTheme="minorHAnsi" w:hAnsiTheme="minorHAnsi" w:cstheme="minorHAnsi"/>
          <w:sz w:val="22"/>
          <w:szCs w:val="22"/>
        </w:rPr>
        <w:t>3</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niniejszej</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umowy,</w:t>
      </w:r>
    </w:p>
    <w:p w14:paraId="446D7F14" w14:textId="77777777" w:rsidR="00851EF3" w:rsidRPr="00D80D31" w:rsidRDefault="00851EF3">
      <w:pPr>
        <w:widowControl w:val="0"/>
        <w:numPr>
          <w:ilvl w:val="1"/>
          <w:numId w:val="34"/>
        </w:numPr>
        <w:tabs>
          <w:tab w:val="left" w:pos="1276"/>
        </w:tabs>
        <w:ind w:left="1276" w:hanging="426"/>
        <w:jc w:val="both"/>
        <w:rPr>
          <w:rFonts w:asciiTheme="minorHAnsi" w:hAnsiTheme="minorHAnsi" w:cstheme="minorHAnsi"/>
          <w:sz w:val="22"/>
          <w:szCs w:val="22"/>
        </w:rPr>
      </w:pPr>
      <w:r w:rsidRPr="00D80D31">
        <w:rPr>
          <w:rFonts w:asciiTheme="minorHAnsi" w:hAnsiTheme="minorHAnsi" w:cstheme="minorHAnsi"/>
          <w:sz w:val="22"/>
          <w:szCs w:val="22"/>
        </w:rPr>
        <w:t>w</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przypadku,</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gdy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Wykonawca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nie</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dopełni</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obowiązku,</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o</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którym</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mowa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1</w:t>
      </w:r>
      <w:r w:rsidR="00296F89" w:rsidRPr="00D80D31">
        <w:rPr>
          <w:rFonts w:asciiTheme="minorHAnsi" w:hAnsiTheme="minorHAnsi" w:cstheme="minorHAnsi"/>
          <w:sz w:val="22"/>
          <w:szCs w:val="22"/>
        </w:rPr>
        <w:t>2</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niniejszej</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umowy,</w:t>
      </w:r>
    </w:p>
    <w:p w14:paraId="37B108D8" w14:textId="77777777" w:rsidR="008E7462" w:rsidRPr="00D80D31" w:rsidRDefault="00851EF3">
      <w:pPr>
        <w:widowControl w:val="0"/>
        <w:numPr>
          <w:ilvl w:val="1"/>
          <w:numId w:val="34"/>
        </w:numPr>
        <w:tabs>
          <w:tab w:val="left" w:pos="1276"/>
        </w:tabs>
        <w:ind w:left="1276" w:hanging="426"/>
        <w:jc w:val="both"/>
        <w:rPr>
          <w:rFonts w:asciiTheme="minorHAnsi" w:hAnsiTheme="minorHAnsi" w:cstheme="minorHAnsi"/>
          <w:sz w:val="22"/>
          <w:szCs w:val="22"/>
        </w:rPr>
      </w:pPr>
      <w:r w:rsidRPr="00D80D31">
        <w:rPr>
          <w:rFonts w:asciiTheme="minorHAnsi" w:hAnsiTheme="minorHAnsi" w:cstheme="minorHAnsi"/>
          <w:sz w:val="22"/>
          <w:szCs w:val="22"/>
        </w:rPr>
        <w:t>w</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przypadku</w:t>
      </w:r>
      <w:r w:rsidRPr="00D80D31">
        <w:rPr>
          <w:rFonts w:asciiTheme="minorHAnsi" w:eastAsia="Arial" w:hAnsiTheme="minorHAnsi" w:cstheme="minorHAnsi"/>
          <w:sz w:val="22"/>
          <w:szCs w:val="22"/>
        </w:rPr>
        <w:t xml:space="preserve"> </w:t>
      </w:r>
      <w:r w:rsidR="004F2D48" w:rsidRPr="00D80D31">
        <w:rPr>
          <w:rFonts w:asciiTheme="minorHAnsi" w:eastAsia="Arial" w:hAnsiTheme="minorHAnsi" w:cstheme="minorHAnsi"/>
          <w:sz w:val="22"/>
          <w:szCs w:val="22"/>
        </w:rPr>
        <w:t xml:space="preserve">nagminnego </w:t>
      </w:r>
      <w:r w:rsidRPr="00D80D31">
        <w:rPr>
          <w:rFonts w:asciiTheme="minorHAnsi" w:hAnsiTheme="minorHAnsi" w:cstheme="minorHAnsi"/>
          <w:sz w:val="22"/>
          <w:szCs w:val="22"/>
        </w:rPr>
        <w:t>niewywiązywania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się</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przez</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Wykonawcę</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obowiązku</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zatrudniania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na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podstawie</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umowy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o</w:t>
      </w:r>
      <w:r w:rsidRPr="00D80D31">
        <w:rPr>
          <w:rFonts w:asciiTheme="minorHAnsi" w:eastAsia="Arial" w:hAnsiTheme="minorHAnsi" w:cstheme="minorHAnsi"/>
          <w:sz w:val="22"/>
          <w:szCs w:val="22"/>
        </w:rPr>
        <w:t xml:space="preserve"> </w:t>
      </w:r>
      <w:r w:rsidR="004F2D48" w:rsidRPr="00D80D31">
        <w:rPr>
          <w:rFonts w:asciiTheme="minorHAnsi" w:hAnsiTheme="minorHAnsi" w:cstheme="minorHAnsi"/>
          <w:sz w:val="22"/>
          <w:szCs w:val="22"/>
        </w:rPr>
        <w:t>pracę co spowodowało trzykrotne naliczenie kary umownej z tego tytułu</w:t>
      </w:r>
    </w:p>
    <w:p w14:paraId="1DAD137F" w14:textId="77777777" w:rsidR="004C13A5" w:rsidRPr="00D80D31" w:rsidRDefault="003B70FE">
      <w:pPr>
        <w:widowControl w:val="0"/>
        <w:numPr>
          <w:ilvl w:val="1"/>
          <w:numId w:val="34"/>
        </w:numPr>
        <w:tabs>
          <w:tab w:val="left" w:pos="1276"/>
        </w:tabs>
        <w:ind w:left="1276" w:hanging="426"/>
        <w:jc w:val="both"/>
        <w:rPr>
          <w:rFonts w:asciiTheme="minorHAnsi" w:hAnsiTheme="minorHAnsi" w:cstheme="minorHAnsi"/>
          <w:sz w:val="22"/>
          <w:szCs w:val="22"/>
        </w:rPr>
      </w:pPr>
      <w:r w:rsidRPr="00D80D31">
        <w:rPr>
          <w:rFonts w:asciiTheme="minorHAnsi" w:hAnsiTheme="minorHAnsi" w:cstheme="minorHAnsi"/>
          <w:sz w:val="22"/>
          <w:szCs w:val="22"/>
        </w:rPr>
        <w:t>w przypadku konieczności co najmniej trzykrotnego dokonywania przez Zamawiającego bezpośredniej zapłaty podwykonawcy lub dalszemu podwykonawcy lub konieczność dokonania bezpośrednich zapłat na rzecz tych podmiotów na sumę większą niż 5% wartości umowy brutto, o której mowa w § 3</w:t>
      </w:r>
      <w:r w:rsidR="004C13A5" w:rsidRPr="00D80D31">
        <w:rPr>
          <w:rFonts w:asciiTheme="minorHAnsi" w:hAnsiTheme="minorHAnsi" w:cstheme="minorHAnsi"/>
          <w:sz w:val="22"/>
          <w:szCs w:val="22"/>
        </w:rPr>
        <w:t xml:space="preserve"> ust. 1 pkt 3) niniejszej umowy,</w:t>
      </w:r>
    </w:p>
    <w:p w14:paraId="13D1BE7D" w14:textId="77777777" w:rsidR="004C13A5" w:rsidRPr="00D80D31" w:rsidRDefault="004C13A5">
      <w:pPr>
        <w:widowControl w:val="0"/>
        <w:numPr>
          <w:ilvl w:val="1"/>
          <w:numId w:val="34"/>
        </w:numPr>
        <w:tabs>
          <w:tab w:val="left" w:pos="1276"/>
        </w:tabs>
        <w:ind w:left="1276" w:hanging="426"/>
        <w:jc w:val="both"/>
        <w:rPr>
          <w:rFonts w:asciiTheme="minorHAnsi" w:hAnsiTheme="minorHAnsi" w:cstheme="minorHAnsi"/>
          <w:sz w:val="22"/>
          <w:szCs w:val="22"/>
        </w:rPr>
      </w:pPr>
      <w:r w:rsidRPr="00D80D31">
        <w:rPr>
          <w:rFonts w:asciiTheme="minorHAnsi" w:hAnsiTheme="minorHAnsi" w:cstheme="minorHAnsi"/>
          <w:sz w:val="22"/>
          <w:szCs w:val="22"/>
        </w:rPr>
        <w:t>w chwili zawarcia umowy w sprawie zamówienia publicznego podlegał wykluczeniu na podstawie art. 108 ustawy Prawo zamówień publicznych.</w:t>
      </w:r>
    </w:p>
    <w:p w14:paraId="70858298" w14:textId="77777777" w:rsidR="00851EF3" w:rsidRPr="00D80D31" w:rsidRDefault="00851EF3">
      <w:pPr>
        <w:widowControl w:val="0"/>
        <w:numPr>
          <w:ilvl w:val="0"/>
          <w:numId w:val="5"/>
        </w:numPr>
        <w:tabs>
          <w:tab w:val="left" w:pos="851"/>
        </w:tabs>
        <w:ind w:left="851" w:hanging="425"/>
        <w:jc w:val="both"/>
        <w:rPr>
          <w:rFonts w:asciiTheme="minorHAnsi" w:hAnsiTheme="minorHAnsi" w:cstheme="minorHAnsi"/>
          <w:sz w:val="22"/>
          <w:szCs w:val="22"/>
        </w:rPr>
      </w:pPr>
      <w:r w:rsidRPr="00D80D31">
        <w:rPr>
          <w:rFonts w:asciiTheme="minorHAnsi" w:hAnsiTheme="minorHAnsi" w:cstheme="minorHAnsi"/>
          <w:sz w:val="22"/>
          <w:szCs w:val="22"/>
        </w:rPr>
        <w:t>Wykonawcy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przysługuje</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prawo</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do</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odstąpienia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od</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umowy:</w:t>
      </w:r>
    </w:p>
    <w:p w14:paraId="4CF00278" w14:textId="77777777" w:rsidR="00851EF3" w:rsidRPr="00D80D31" w:rsidRDefault="00851EF3">
      <w:pPr>
        <w:widowControl w:val="0"/>
        <w:numPr>
          <w:ilvl w:val="1"/>
          <w:numId w:val="5"/>
        </w:numPr>
        <w:tabs>
          <w:tab w:val="left" w:pos="1276"/>
        </w:tabs>
        <w:ind w:left="1276" w:hanging="425"/>
        <w:jc w:val="both"/>
        <w:rPr>
          <w:rFonts w:asciiTheme="minorHAnsi" w:hAnsiTheme="minorHAnsi" w:cstheme="minorHAnsi"/>
          <w:sz w:val="22"/>
          <w:szCs w:val="22"/>
        </w:rPr>
      </w:pPr>
      <w:r w:rsidRPr="00D80D31">
        <w:rPr>
          <w:rFonts w:asciiTheme="minorHAnsi" w:hAnsiTheme="minorHAnsi" w:cstheme="minorHAnsi"/>
          <w:sz w:val="22"/>
          <w:szCs w:val="22"/>
        </w:rPr>
        <w:t>w</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przypadku,</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gdy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zwłoka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Zamawiającego</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przekazaniu</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terenu</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budowy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przekracza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10</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dni,</w:t>
      </w:r>
    </w:p>
    <w:p w14:paraId="2E9B9C2C" w14:textId="77777777" w:rsidR="001F03FD" w:rsidRPr="00D80D31" w:rsidRDefault="00851EF3" w:rsidP="00515A89">
      <w:pPr>
        <w:widowControl w:val="0"/>
        <w:numPr>
          <w:ilvl w:val="0"/>
          <w:numId w:val="4"/>
        </w:numPr>
        <w:tabs>
          <w:tab w:val="left" w:pos="426"/>
        </w:tabs>
        <w:ind w:left="426" w:hanging="426"/>
        <w:jc w:val="both"/>
        <w:rPr>
          <w:rFonts w:asciiTheme="minorHAnsi" w:hAnsiTheme="minorHAnsi" w:cstheme="minorHAnsi"/>
          <w:sz w:val="22"/>
          <w:szCs w:val="22"/>
        </w:rPr>
      </w:pPr>
      <w:r w:rsidRPr="00D80D31">
        <w:rPr>
          <w:rFonts w:asciiTheme="minorHAnsi" w:hAnsiTheme="minorHAnsi" w:cstheme="minorHAnsi"/>
          <w:sz w:val="22"/>
          <w:szCs w:val="22"/>
        </w:rPr>
        <w:t>Odstąpienie</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od</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umowy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musi</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nastąpić</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formie</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pisemnej,</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pod</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rygorem</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nieważności</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takiego</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oświadczenia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i</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zawierać</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uzasadnienie</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faktyczne</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i</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prawne.</w:t>
      </w:r>
    </w:p>
    <w:p w14:paraId="22C31103" w14:textId="77777777" w:rsidR="001F03FD" w:rsidRPr="00D80D31" w:rsidRDefault="001F03FD" w:rsidP="00515A89">
      <w:pPr>
        <w:widowControl w:val="0"/>
        <w:numPr>
          <w:ilvl w:val="0"/>
          <w:numId w:val="4"/>
        </w:numPr>
        <w:tabs>
          <w:tab w:val="left" w:pos="426"/>
        </w:tabs>
        <w:ind w:left="426" w:hanging="426"/>
        <w:jc w:val="both"/>
        <w:rPr>
          <w:rFonts w:asciiTheme="minorHAnsi" w:hAnsiTheme="minorHAnsi" w:cstheme="minorHAnsi"/>
          <w:sz w:val="22"/>
          <w:szCs w:val="22"/>
        </w:rPr>
      </w:pPr>
      <w:r w:rsidRPr="00D80D31">
        <w:rPr>
          <w:rFonts w:asciiTheme="minorHAnsi" w:hAnsiTheme="minorHAnsi" w:cstheme="minorHAnsi"/>
          <w:sz w:val="22"/>
          <w:szCs w:val="22"/>
        </w:rPr>
        <w:lastRenderedPageBreak/>
        <w:t>Oświadczenie takie p</w:t>
      </w:r>
      <w:r w:rsidR="004F2D48" w:rsidRPr="00D80D31">
        <w:rPr>
          <w:rFonts w:asciiTheme="minorHAnsi" w:hAnsiTheme="minorHAnsi" w:cstheme="minorHAnsi"/>
          <w:sz w:val="22"/>
          <w:szCs w:val="22"/>
        </w:rPr>
        <w:t>owinn</w:t>
      </w:r>
      <w:r w:rsidR="007E51E2" w:rsidRPr="00D80D31">
        <w:rPr>
          <w:rFonts w:asciiTheme="minorHAnsi" w:hAnsiTheme="minorHAnsi" w:cstheme="minorHAnsi"/>
          <w:sz w:val="22"/>
          <w:szCs w:val="22"/>
        </w:rPr>
        <w:t>o być złożone w terminie 60 dni</w:t>
      </w:r>
      <w:r w:rsidRPr="00D80D31">
        <w:rPr>
          <w:rFonts w:asciiTheme="minorHAnsi" w:hAnsiTheme="minorHAnsi" w:cstheme="minorHAnsi"/>
          <w:sz w:val="22"/>
          <w:szCs w:val="22"/>
        </w:rPr>
        <w:t xml:space="preserve"> liczonym od dnia uzyskania przez Stronę umowy informacji o okoliczności uzasadniającej odstąpienie od umowy, chyba że zapisy § 1</w:t>
      </w:r>
      <w:r w:rsidR="00296F89" w:rsidRPr="00D80D31">
        <w:rPr>
          <w:rFonts w:asciiTheme="minorHAnsi" w:hAnsiTheme="minorHAnsi" w:cstheme="minorHAnsi"/>
          <w:sz w:val="22"/>
          <w:szCs w:val="22"/>
        </w:rPr>
        <w:t>7</w:t>
      </w:r>
      <w:r w:rsidRPr="00D80D31">
        <w:rPr>
          <w:rFonts w:asciiTheme="minorHAnsi" w:hAnsiTheme="minorHAnsi" w:cstheme="minorHAnsi"/>
          <w:sz w:val="22"/>
          <w:szCs w:val="22"/>
        </w:rPr>
        <w:t xml:space="preserve"> ust. 1 niniejszej umowy przewidują inny termin. </w:t>
      </w:r>
    </w:p>
    <w:p w14:paraId="30706F71" w14:textId="77777777" w:rsidR="00851EF3" w:rsidRPr="00D80D31" w:rsidRDefault="00851EF3" w:rsidP="00515A89">
      <w:pPr>
        <w:widowControl w:val="0"/>
        <w:numPr>
          <w:ilvl w:val="0"/>
          <w:numId w:val="4"/>
        </w:numPr>
        <w:tabs>
          <w:tab w:val="left" w:pos="426"/>
        </w:tabs>
        <w:ind w:left="426" w:hanging="426"/>
        <w:jc w:val="both"/>
        <w:rPr>
          <w:rFonts w:asciiTheme="minorHAnsi" w:hAnsiTheme="minorHAnsi" w:cstheme="minorHAnsi"/>
          <w:sz w:val="22"/>
          <w:szCs w:val="22"/>
        </w:rPr>
      </w:pPr>
      <w:r w:rsidRPr="00D80D31">
        <w:rPr>
          <w:rFonts w:asciiTheme="minorHAnsi" w:hAnsiTheme="minorHAnsi" w:cstheme="minorHAnsi"/>
          <w:sz w:val="22"/>
          <w:szCs w:val="22"/>
        </w:rPr>
        <w:t>Odstąpienie</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od</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umowy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następuje</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pośrednictwem</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listu</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poleconego</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potwierdzeniem</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odbioru</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lub</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formie</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pisma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złożonego</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siedzibie</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Strony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pokwitowaniem,</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chwilą</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otrzymania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pisemnego</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oświadczenia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o</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odstąpieniu</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przez</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Stronę.</w:t>
      </w:r>
    </w:p>
    <w:p w14:paraId="6470033D" w14:textId="77777777" w:rsidR="00851EF3" w:rsidRPr="00D80D31" w:rsidRDefault="00851EF3" w:rsidP="00515A89">
      <w:pPr>
        <w:widowControl w:val="0"/>
        <w:numPr>
          <w:ilvl w:val="0"/>
          <w:numId w:val="4"/>
        </w:numPr>
        <w:tabs>
          <w:tab w:val="left" w:pos="426"/>
        </w:tabs>
        <w:ind w:left="426" w:hanging="426"/>
        <w:jc w:val="both"/>
        <w:rPr>
          <w:rFonts w:asciiTheme="minorHAnsi" w:hAnsiTheme="minorHAnsi" w:cstheme="minorHAnsi"/>
          <w:bCs/>
          <w:sz w:val="22"/>
          <w:szCs w:val="22"/>
          <w:lang w:eastAsia="ar-SA"/>
        </w:rPr>
      </w:pPr>
      <w:r w:rsidRPr="00D80D31">
        <w:rPr>
          <w:rFonts w:asciiTheme="minorHAnsi" w:hAnsiTheme="minorHAnsi" w:cstheme="minorHAnsi"/>
          <w:bCs/>
          <w:sz w:val="22"/>
          <w:szCs w:val="22"/>
          <w:lang w:eastAsia="ar-SA"/>
        </w:rPr>
        <w:t>Wykonawca</w:t>
      </w:r>
      <w:r w:rsidRPr="00D80D31">
        <w:rPr>
          <w:rFonts w:asciiTheme="minorHAnsi" w:eastAsia="Arial" w:hAnsiTheme="minorHAnsi" w:cstheme="minorHAnsi"/>
          <w:bCs/>
          <w:sz w:val="22"/>
          <w:szCs w:val="22"/>
          <w:lang w:eastAsia="ar-SA"/>
        </w:rPr>
        <w:t xml:space="preserve"> </w:t>
      </w:r>
      <w:r w:rsidRPr="00D80D31">
        <w:rPr>
          <w:rFonts w:asciiTheme="minorHAnsi" w:hAnsiTheme="minorHAnsi" w:cstheme="minorHAnsi"/>
          <w:bCs/>
          <w:sz w:val="22"/>
          <w:szCs w:val="22"/>
          <w:lang w:eastAsia="ar-SA"/>
        </w:rPr>
        <w:t>udziela</w:t>
      </w:r>
      <w:r w:rsidRPr="00D80D31">
        <w:rPr>
          <w:rFonts w:asciiTheme="minorHAnsi" w:eastAsia="Arial" w:hAnsiTheme="minorHAnsi" w:cstheme="minorHAnsi"/>
          <w:bCs/>
          <w:sz w:val="22"/>
          <w:szCs w:val="22"/>
          <w:lang w:eastAsia="ar-SA"/>
        </w:rPr>
        <w:t xml:space="preserve"> </w:t>
      </w:r>
      <w:r w:rsidRPr="00D80D31">
        <w:rPr>
          <w:rFonts w:asciiTheme="minorHAnsi" w:hAnsiTheme="minorHAnsi" w:cstheme="minorHAnsi"/>
          <w:bCs/>
          <w:sz w:val="22"/>
          <w:szCs w:val="22"/>
          <w:lang w:eastAsia="ar-SA"/>
        </w:rPr>
        <w:t>rękojmi</w:t>
      </w:r>
      <w:r w:rsidRPr="00D80D31">
        <w:rPr>
          <w:rFonts w:asciiTheme="minorHAnsi" w:eastAsia="Arial" w:hAnsiTheme="minorHAnsi" w:cstheme="minorHAnsi"/>
          <w:bCs/>
          <w:sz w:val="22"/>
          <w:szCs w:val="22"/>
          <w:lang w:eastAsia="ar-SA"/>
        </w:rPr>
        <w:t xml:space="preserve"> </w:t>
      </w:r>
      <w:r w:rsidRPr="00D80D31">
        <w:rPr>
          <w:rFonts w:asciiTheme="minorHAnsi" w:hAnsiTheme="minorHAnsi" w:cstheme="minorHAnsi"/>
          <w:bCs/>
          <w:sz w:val="22"/>
          <w:szCs w:val="22"/>
          <w:lang w:eastAsia="ar-SA"/>
        </w:rPr>
        <w:t>i</w:t>
      </w:r>
      <w:r w:rsidRPr="00D80D31">
        <w:rPr>
          <w:rFonts w:asciiTheme="minorHAnsi" w:eastAsia="Arial" w:hAnsiTheme="minorHAnsi" w:cstheme="minorHAnsi"/>
          <w:bCs/>
          <w:sz w:val="22"/>
          <w:szCs w:val="22"/>
          <w:lang w:eastAsia="ar-SA"/>
        </w:rPr>
        <w:t xml:space="preserve"> </w:t>
      </w:r>
      <w:r w:rsidRPr="00D80D31">
        <w:rPr>
          <w:rFonts w:asciiTheme="minorHAnsi" w:hAnsiTheme="minorHAnsi" w:cstheme="minorHAnsi"/>
          <w:bCs/>
          <w:sz w:val="22"/>
          <w:szCs w:val="22"/>
          <w:lang w:eastAsia="ar-SA"/>
        </w:rPr>
        <w:t>gwarancji</w:t>
      </w:r>
      <w:r w:rsidRPr="00D80D31">
        <w:rPr>
          <w:rFonts w:asciiTheme="minorHAnsi" w:eastAsia="Arial" w:hAnsiTheme="minorHAnsi" w:cstheme="minorHAnsi"/>
          <w:bCs/>
          <w:sz w:val="22"/>
          <w:szCs w:val="22"/>
          <w:lang w:eastAsia="ar-SA"/>
        </w:rPr>
        <w:t xml:space="preserve"> </w:t>
      </w:r>
      <w:r w:rsidRPr="00D80D31">
        <w:rPr>
          <w:rFonts w:asciiTheme="minorHAnsi" w:hAnsiTheme="minorHAnsi" w:cstheme="minorHAnsi"/>
          <w:bCs/>
          <w:sz w:val="22"/>
          <w:szCs w:val="22"/>
          <w:lang w:eastAsia="ar-SA"/>
        </w:rPr>
        <w:t>jakości</w:t>
      </w:r>
      <w:r w:rsidRPr="00D80D31">
        <w:rPr>
          <w:rFonts w:asciiTheme="minorHAnsi" w:eastAsia="Arial" w:hAnsiTheme="minorHAnsi" w:cstheme="minorHAnsi"/>
          <w:bCs/>
          <w:sz w:val="22"/>
          <w:szCs w:val="22"/>
          <w:lang w:eastAsia="ar-SA"/>
        </w:rPr>
        <w:t xml:space="preserve"> </w:t>
      </w:r>
      <w:r w:rsidRPr="00D80D31">
        <w:rPr>
          <w:rFonts w:asciiTheme="minorHAnsi" w:hAnsiTheme="minorHAnsi" w:cstheme="minorHAnsi"/>
          <w:bCs/>
          <w:sz w:val="22"/>
          <w:szCs w:val="22"/>
          <w:lang w:eastAsia="ar-SA"/>
        </w:rPr>
        <w:t>w</w:t>
      </w:r>
      <w:r w:rsidRPr="00D80D31">
        <w:rPr>
          <w:rFonts w:asciiTheme="minorHAnsi" w:eastAsia="Arial" w:hAnsiTheme="minorHAnsi" w:cstheme="minorHAnsi"/>
          <w:bCs/>
          <w:sz w:val="22"/>
          <w:szCs w:val="22"/>
          <w:lang w:eastAsia="ar-SA"/>
        </w:rPr>
        <w:t xml:space="preserve"> </w:t>
      </w:r>
      <w:r w:rsidRPr="00D80D31">
        <w:rPr>
          <w:rFonts w:asciiTheme="minorHAnsi" w:hAnsiTheme="minorHAnsi" w:cstheme="minorHAnsi"/>
          <w:bCs/>
          <w:sz w:val="22"/>
          <w:szCs w:val="22"/>
          <w:lang w:eastAsia="ar-SA"/>
        </w:rPr>
        <w:t>zakresie</w:t>
      </w:r>
      <w:r w:rsidRPr="00D80D31">
        <w:rPr>
          <w:rFonts w:asciiTheme="minorHAnsi" w:eastAsia="Arial" w:hAnsiTheme="minorHAnsi" w:cstheme="minorHAnsi"/>
          <w:bCs/>
          <w:sz w:val="22"/>
          <w:szCs w:val="22"/>
          <w:lang w:eastAsia="ar-SA"/>
        </w:rPr>
        <w:t xml:space="preserve"> </w:t>
      </w:r>
      <w:r w:rsidRPr="00D80D31">
        <w:rPr>
          <w:rFonts w:asciiTheme="minorHAnsi" w:hAnsiTheme="minorHAnsi" w:cstheme="minorHAnsi"/>
          <w:bCs/>
          <w:sz w:val="22"/>
          <w:szCs w:val="22"/>
          <w:lang w:eastAsia="ar-SA"/>
        </w:rPr>
        <w:t>określonym</w:t>
      </w:r>
      <w:r w:rsidRPr="00D80D31">
        <w:rPr>
          <w:rFonts w:asciiTheme="minorHAnsi" w:eastAsia="Arial" w:hAnsiTheme="minorHAnsi" w:cstheme="minorHAnsi"/>
          <w:bCs/>
          <w:sz w:val="22"/>
          <w:szCs w:val="22"/>
          <w:lang w:eastAsia="ar-SA"/>
        </w:rPr>
        <w:t xml:space="preserve"> </w:t>
      </w:r>
      <w:r w:rsidRPr="00D80D31">
        <w:rPr>
          <w:rFonts w:asciiTheme="minorHAnsi" w:hAnsiTheme="minorHAnsi" w:cstheme="minorHAnsi"/>
          <w:bCs/>
          <w:sz w:val="22"/>
          <w:szCs w:val="22"/>
          <w:lang w:eastAsia="ar-SA"/>
        </w:rPr>
        <w:t>w</w:t>
      </w:r>
      <w:r w:rsidRPr="00D80D31">
        <w:rPr>
          <w:rFonts w:asciiTheme="minorHAnsi" w:eastAsia="Arial" w:hAnsiTheme="minorHAnsi" w:cstheme="minorHAnsi"/>
          <w:bCs/>
          <w:sz w:val="22"/>
          <w:szCs w:val="22"/>
          <w:lang w:eastAsia="ar-SA"/>
        </w:rPr>
        <w:t xml:space="preserve"> </w:t>
      </w:r>
      <w:r w:rsidRPr="00D80D31">
        <w:rPr>
          <w:rFonts w:asciiTheme="minorHAnsi" w:hAnsiTheme="minorHAnsi" w:cstheme="minorHAnsi"/>
          <w:bCs/>
          <w:sz w:val="22"/>
          <w:szCs w:val="22"/>
          <w:lang w:eastAsia="ar-SA"/>
        </w:rPr>
        <w:t>umowie</w:t>
      </w:r>
      <w:r w:rsidRPr="00D80D31">
        <w:rPr>
          <w:rFonts w:asciiTheme="minorHAnsi" w:eastAsia="Arial" w:hAnsiTheme="minorHAnsi" w:cstheme="minorHAnsi"/>
          <w:bCs/>
          <w:sz w:val="22"/>
          <w:szCs w:val="22"/>
          <w:lang w:eastAsia="ar-SA"/>
        </w:rPr>
        <w:t xml:space="preserve"> </w:t>
      </w:r>
      <w:r w:rsidRPr="00D80D31">
        <w:rPr>
          <w:rFonts w:asciiTheme="minorHAnsi" w:hAnsiTheme="minorHAnsi" w:cstheme="minorHAnsi"/>
          <w:bCs/>
          <w:sz w:val="22"/>
          <w:szCs w:val="22"/>
          <w:lang w:eastAsia="ar-SA"/>
        </w:rPr>
        <w:t>na</w:t>
      </w:r>
      <w:r w:rsidRPr="00D80D31">
        <w:rPr>
          <w:rFonts w:asciiTheme="minorHAnsi" w:eastAsia="Arial" w:hAnsiTheme="minorHAnsi" w:cstheme="minorHAnsi"/>
          <w:bCs/>
          <w:sz w:val="22"/>
          <w:szCs w:val="22"/>
          <w:lang w:eastAsia="ar-SA"/>
        </w:rPr>
        <w:t xml:space="preserve"> </w:t>
      </w:r>
      <w:r w:rsidRPr="00D80D31">
        <w:rPr>
          <w:rFonts w:asciiTheme="minorHAnsi" w:hAnsiTheme="minorHAnsi" w:cstheme="minorHAnsi"/>
          <w:bCs/>
          <w:sz w:val="22"/>
          <w:szCs w:val="22"/>
          <w:lang w:eastAsia="ar-SA"/>
        </w:rPr>
        <w:t>część</w:t>
      </w:r>
      <w:r w:rsidRPr="00D80D31">
        <w:rPr>
          <w:rFonts w:asciiTheme="minorHAnsi" w:eastAsia="Arial" w:hAnsiTheme="minorHAnsi" w:cstheme="minorHAnsi"/>
          <w:bCs/>
          <w:sz w:val="22"/>
          <w:szCs w:val="22"/>
          <w:lang w:eastAsia="ar-SA"/>
        </w:rPr>
        <w:t xml:space="preserve"> </w:t>
      </w:r>
      <w:r w:rsidRPr="00D80D31">
        <w:rPr>
          <w:rFonts w:asciiTheme="minorHAnsi" w:hAnsiTheme="minorHAnsi" w:cstheme="minorHAnsi"/>
          <w:bCs/>
          <w:sz w:val="22"/>
          <w:szCs w:val="22"/>
          <w:lang w:eastAsia="ar-SA"/>
        </w:rPr>
        <w:t>zobowiązania</w:t>
      </w:r>
      <w:r w:rsidRPr="00D80D31">
        <w:rPr>
          <w:rFonts w:asciiTheme="minorHAnsi" w:eastAsia="Arial" w:hAnsiTheme="minorHAnsi" w:cstheme="minorHAnsi"/>
          <w:bCs/>
          <w:sz w:val="22"/>
          <w:szCs w:val="22"/>
          <w:lang w:eastAsia="ar-SA"/>
        </w:rPr>
        <w:t xml:space="preserve"> </w:t>
      </w:r>
      <w:r w:rsidRPr="00D80D31">
        <w:rPr>
          <w:rFonts w:asciiTheme="minorHAnsi" w:hAnsiTheme="minorHAnsi" w:cstheme="minorHAnsi"/>
          <w:bCs/>
          <w:sz w:val="22"/>
          <w:szCs w:val="22"/>
          <w:lang w:eastAsia="ar-SA"/>
        </w:rPr>
        <w:t>wykonaną</w:t>
      </w:r>
      <w:r w:rsidRPr="00D80D31">
        <w:rPr>
          <w:rFonts w:asciiTheme="minorHAnsi" w:eastAsia="Arial" w:hAnsiTheme="minorHAnsi" w:cstheme="minorHAnsi"/>
          <w:bCs/>
          <w:sz w:val="22"/>
          <w:szCs w:val="22"/>
          <w:lang w:eastAsia="ar-SA"/>
        </w:rPr>
        <w:t xml:space="preserve"> </w:t>
      </w:r>
      <w:r w:rsidRPr="00D80D31">
        <w:rPr>
          <w:rFonts w:asciiTheme="minorHAnsi" w:hAnsiTheme="minorHAnsi" w:cstheme="minorHAnsi"/>
          <w:bCs/>
          <w:sz w:val="22"/>
          <w:szCs w:val="22"/>
          <w:lang w:eastAsia="ar-SA"/>
        </w:rPr>
        <w:t>przed</w:t>
      </w:r>
      <w:r w:rsidRPr="00D80D31">
        <w:rPr>
          <w:rFonts w:asciiTheme="minorHAnsi" w:eastAsia="Arial" w:hAnsiTheme="minorHAnsi" w:cstheme="minorHAnsi"/>
          <w:bCs/>
          <w:sz w:val="22"/>
          <w:szCs w:val="22"/>
          <w:lang w:eastAsia="ar-SA"/>
        </w:rPr>
        <w:t xml:space="preserve"> </w:t>
      </w:r>
      <w:r w:rsidRPr="00D80D31">
        <w:rPr>
          <w:rFonts w:asciiTheme="minorHAnsi" w:hAnsiTheme="minorHAnsi" w:cstheme="minorHAnsi"/>
          <w:bCs/>
          <w:sz w:val="22"/>
          <w:szCs w:val="22"/>
          <w:lang w:eastAsia="ar-SA"/>
        </w:rPr>
        <w:t>odstąpieniem</w:t>
      </w:r>
      <w:r w:rsidRPr="00D80D31">
        <w:rPr>
          <w:rFonts w:asciiTheme="minorHAnsi" w:eastAsia="Arial" w:hAnsiTheme="minorHAnsi" w:cstheme="minorHAnsi"/>
          <w:bCs/>
          <w:sz w:val="22"/>
          <w:szCs w:val="22"/>
          <w:lang w:eastAsia="ar-SA"/>
        </w:rPr>
        <w:t xml:space="preserve"> </w:t>
      </w:r>
      <w:r w:rsidRPr="00D80D31">
        <w:rPr>
          <w:rFonts w:asciiTheme="minorHAnsi" w:hAnsiTheme="minorHAnsi" w:cstheme="minorHAnsi"/>
          <w:bCs/>
          <w:sz w:val="22"/>
          <w:szCs w:val="22"/>
          <w:lang w:eastAsia="ar-SA"/>
        </w:rPr>
        <w:t>od</w:t>
      </w:r>
      <w:r w:rsidRPr="00D80D31">
        <w:rPr>
          <w:rFonts w:asciiTheme="minorHAnsi" w:eastAsia="Arial" w:hAnsiTheme="minorHAnsi" w:cstheme="minorHAnsi"/>
          <w:bCs/>
          <w:sz w:val="22"/>
          <w:szCs w:val="22"/>
          <w:lang w:eastAsia="ar-SA"/>
        </w:rPr>
        <w:t xml:space="preserve"> </w:t>
      </w:r>
      <w:r w:rsidRPr="00D80D31">
        <w:rPr>
          <w:rFonts w:asciiTheme="minorHAnsi" w:hAnsiTheme="minorHAnsi" w:cstheme="minorHAnsi"/>
          <w:bCs/>
          <w:sz w:val="22"/>
          <w:szCs w:val="22"/>
          <w:lang w:eastAsia="ar-SA"/>
        </w:rPr>
        <w:t>umowy.</w:t>
      </w:r>
    </w:p>
    <w:p w14:paraId="3839160D" w14:textId="77777777" w:rsidR="00851EF3" w:rsidRPr="00D80D31" w:rsidRDefault="00851EF3" w:rsidP="00515A89">
      <w:pPr>
        <w:widowControl w:val="0"/>
        <w:numPr>
          <w:ilvl w:val="0"/>
          <w:numId w:val="4"/>
        </w:numPr>
        <w:tabs>
          <w:tab w:val="left" w:pos="426"/>
        </w:tabs>
        <w:ind w:left="426" w:hanging="426"/>
        <w:jc w:val="both"/>
        <w:rPr>
          <w:rFonts w:asciiTheme="minorHAnsi" w:hAnsiTheme="minorHAnsi" w:cstheme="minorHAnsi"/>
          <w:sz w:val="22"/>
          <w:szCs w:val="22"/>
        </w:rPr>
      </w:pPr>
      <w:r w:rsidRPr="00D80D31">
        <w:rPr>
          <w:rFonts w:asciiTheme="minorHAnsi" w:hAnsiTheme="minorHAnsi" w:cstheme="minorHAnsi"/>
          <w:sz w:val="22"/>
          <w:szCs w:val="22"/>
        </w:rPr>
        <w:t>W</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przypadku</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odstąpienia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od</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umowy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przez</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Wykonawcę</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lub</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Zamawiającego,</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Wykonawca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ma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obowiązek:</w:t>
      </w:r>
    </w:p>
    <w:p w14:paraId="010FB0DE" w14:textId="77777777" w:rsidR="00851EF3" w:rsidRPr="00D80D31" w:rsidRDefault="00851EF3">
      <w:pPr>
        <w:pStyle w:val="Akapitzlist"/>
        <w:numPr>
          <w:ilvl w:val="1"/>
          <w:numId w:val="18"/>
        </w:numPr>
        <w:tabs>
          <w:tab w:val="left" w:pos="851"/>
        </w:tabs>
        <w:spacing w:after="0" w:line="240" w:lineRule="auto"/>
        <w:ind w:left="851" w:hanging="425"/>
        <w:jc w:val="both"/>
        <w:rPr>
          <w:rFonts w:asciiTheme="minorHAnsi" w:eastAsia="Arial" w:hAnsiTheme="minorHAnsi" w:cstheme="minorHAnsi"/>
        </w:rPr>
      </w:pPr>
      <w:r w:rsidRPr="00D80D31">
        <w:rPr>
          <w:rFonts w:asciiTheme="minorHAnsi" w:hAnsiTheme="minorHAnsi" w:cstheme="minorHAnsi"/>
        </w:rPr>
        <w:t>natychmiast</w:t>
      </w:r>
      <w:r w:rsidRPr="00D80D31">
        <w:rPr>
          <w:rFonts w:asciiTheme="minorHAnsi" w:eastAsia="Arial" w:hAnsiTheme="minorHAnsi" w:cstheme="minorHAnsi"/>
        </w:rPr>
        <w:t xml:space="preserve"> </w:t>
      </w:r>
      <w:r w:rsidRPr="00D80D31">
        <w:rPr>
          <w:rFonts w:asciiTheme="minorHAnsi" w:hAnsiTheme="minorHAnsi" w:cstheme="minorHAnsi"/>
        </w:rPr>
        <w:t>wstrzymać</w:t>
      </w:r>
      <w:r w:rsidRPr="00D80D31">
        <w:rPr>
          <w:rFonts w:asciiTheme="minorHAnsi" w:eastAsia="Arial" w:hAnsiTheme="minorHAnsi" w:cstheme="minorHAnsi"/>
        </w:rPr>
        <w:t xml:space="preserve"> </w:t>
      </w:r>
      <w:r w:rsidRPr="00D80D31">
        <w:rPr>
          <w:rFonts w:asciiTheme="minorHAnsi" w:hAnsiTheme="minorHAnsi" w:cstheme="minorHAnsi"/>
        </w:rPr>
        <w:t>wykonywanie</w:t>
      </w:r>
      <w:r w:rsidRPr="00D80D31">
        <w:rPr>
          <w:rFonts w:asciiTheme="minorHAnsi" w:eastAsia="Arial" w:hAnsiTheme="minorHAnsi" w:cstheme="minorHAnsi"/>
        </w:rPr>
        <w:t xml:space="preserve"> </w:t>
      </w:r>
      <w:r w:rsidRPr="00D80D31">
        <w:rPr>
          <w:rFonts w:asciiTheme="minorHAnsi" w:hAnsiTheme="minorHAnsi" w:cstheme="minorHAnsi"/>
        </w:rPr>
        <w:t>robót,</w:t>
      </w:r>
      <w:r w:rsidRPr="00D80D31">
        <w:rPr>
          <w:rFonts w:asciiTheme="minorHAnsi" w:eastAsia="Arial" w:hAnsiTheme="minorHAnsi" w:cstheme="minorHAnsi"/>
        </w:rPr>
        <w:t xml:space="preserve"> </w:t>
      </w:r>
      <w:r w:rsidRPr="00D80D31">
        <w:rPr>
          <w:rFonts w:asciiTheme="minorHAnsi" w:hAnsiTheme="minorHAnsi" w:cstheme="minorHAnsi"/>
        </w:rPr>
        <w:t>poza</w:t>
      </w:r>
      <w:r w:rsidRPr="00D80D31">
        <w:rPr>
          <w:rFonts w:asciiTheme="minorHAnsi" w:eastAsia="Arial" w:hAnsiTheme="minorHAnsi" w:cstheme="minorHAnsi"/>
        </w:rPr>
        <w:t xml:space="preserve"> </w:t>
      </w:r>
      <w:r w:rsidRPr="00D80D31">
        <w:rPr>
          <w:rFonts w:asciiTheme="minorHAnsi" w:hAnsiTheme="minorHAnsi" w:cstheme="minorHAnsi"/>
        </w:rPr>
        <w:t>mającymi</w:t>
      </w:r>
      <w:r w:rsidRPr="00D80D31">
        <w:rPr>
          <w:rFonts w:asciiTheme="minorHAnsi" w:eastAsia="Arial" w:hAnsiTheme="minorHAnsi" w:cstheme="minorHAnsi"/>
        </w:rPr>
        <w:t xml:space="preserve"> </w:t>
      </w:r>
      <w:r w:rsidRPr="00D80D31">
        <w:rPr>
          <w:rFonts w:asciiTheme="minorHAnsi" w:hAnsiTheme="minorHAnsi" w:cstheme="minorHAnsi"/>
        </w:rPr>
        <w:t>na</w:t>
      </w:r>
      <w:r w:rsidRPr="00D80D31">
        <w:rPr>
          <w:rFonts w:asciiTheme="minorHAnsi" w:eastAsia="Arial" w:hAnsiTheme="minorHAnsi" w:cstheme="minorHAnsi"/>
        </w:rPr>
        <w:t xml:space="preserve"> </w:t>
      </w:r>
      <w:r w:rsidRPr="00D80D31">
        <w:rPr>
          <w:rFonts w:asciiTheme="minorHAnsi" w:hAnsiTheme="minorHAnsi" w:cstheme="minorHAnsi"/>
        </w:rPr>
        <w:t>celu</w:t>
      </w:r>
      <w:r w:rsidRPr="00D80D31">
        <w:rPr>
          <w:rFonts w:asciiTheme="minorHAnsi" w:eastAsia="Arial" w:hAnsiTheme="minorHAnsi" w:cstheme="minorHAnsi"/>
        </w:rPr>
        <w:t xml:space="preserve"> </w:t>
      </w:r>
      <w:r w:rsidRPr="00D80D31">
        <w:rPr>
          <w:rFonts w:asciiTheme="minorHAnsi" w:hAnsiTheme="minorHAnsi" w:cstheme="minorHAnsi"/>
        </w:rPr>
        <w:t>ochronę</w:t>
      </w:r>
      <w:r w:rsidRPr="00D80D31">
        <w:rPr>
          <w:rFonts w:asciiTheme="minorHAnsi" w:eastAsia="Arial" w:hAnsiTheme="minorHAnsi" w:cstheme="minorHAnsi"/>
        </w:rPr>
        <w:t xml:space="preserve"> </w:t>
      </w:r>
      <w:r w:rsidRPr="00D80D31">
        <w:rPr>
          <w:rFonts w:asciiTheme="minorHAnsi" w:hAnsiTheme="minorHAnsi" w:cstheme="minorHAnsi"/>
        </w:rPr>
        <w:t>życia</w:t>
      </w:r>
      <w:r w:rsidRPr="00D80D31">
        <w:rPr>
          <w:rFonts w:asciiTheme="minorHAnsi" w:eastAsia="Arial" w:hAnsiTheme="minorHAnsi" w:cstheme="minorHAnsi"/>
        </w:rPr>
        <w:t xml:space="preserve"> </w:t>
      </w:r>
      <w:r w:rsidRPr="00D80D31">
        <w:rPr>
          <w:rFonts w:asciiTheme="minorHAnsi" w:hAnsiTheme="minorHAnsi" w:cstheme="minorHAnsi"/>
        </w:rPr>
        <w:t>i</w:t>
      </w:r>
      <w:r w:rsidRPr="00D80D31">
        <w:rPr>
          <w:rFonts w:asciiTheme="minorHAnsi" w:eastAsia="Arial" w:hAnsiTheme="minorHAnsi" w:cstheme="minorHAnsi"/>
        </w:rPr>
        <w:t xml:space="preserve"> </w:t>
      </w:r>
      <w:r w:rsidRPr="00D80D31">
        <w:rPr>
          <w:rFonts w:asciiTheme="minorHAnsi" w:hAnsiTheme="minorHAnsi" w:cstheme="minorHAnsi"/>
        </w:rPr>
        <w:t>własności</w:t>
      </w:r>
      <w:r w:rsidRPr="00D80D31">
        <w:rPr>
          <w:rFonts w:asciiTheme="minorHAnsi" w:eastAsia="Arial" w:hAnsiTheme="minorHAnsi" w:cstheme="minorHAnsi"/>
        </w:rPr>
        <w:t xml:space="preserve"> </w:t>
      </w:r>
      <w:r w:rsidRPr="00D80D31">
        <w:rPr>
          <w:rFonts w:asciiTheme="minorHAnsi" w:hAnsiTheme="minorHAnsi" w:cstheme="minorHAnsi"/>
        </w:rPr>
        <w:t>i</w:t>
      </w:r>
      <w:r w:rsidR="00836F0D" w:rsidRPr="00D80D31">
        <w:rPr>
          <w:rFonts w:asciiTheme="minorHAnsi" w:eastAsia="Arial" w:hAnsiTheme="minorHAnsi" w:cstheme="minorHAnsi"/>
        </w:rPr>
        <w:t> </w:t>
      </w:r>
      <w:r w:rsidRPr="00D80D31">
        <w:rPr>
          <w:rFonts w:asciiTheme="minorHAnsi" w:hAnsiTheme="minorHAnsi" w:cstheme="minorHAnsi"/>
        </w:rPr>
        <w:t>zabezpieczyć</w:t>
      </w:r>
      <w:r w:rsidRPr="00D80D31">
        <w:rPr>
          <w:rFonts w:asciiTheme="minorHAnsi" w:eastAsia="Arial" w:hAnsiTheme="minorHAnsi" w:cstheme="minorHAnsi"/>
        </w:rPr>
        <w:t xml:space="preserve"> </w:t>
      </w:r>
      <w:r w:rsidRPr="00D80D31">
        <w:rPr>
          <w:rFonts w:asciiTheme="minorHAnsi" w:hAnsiTheme="minorHAnsi" w:cstheme="minorHAnsi"/>
        </w:rPr>
        <w:t>przerwane</w:t>
      </w:r>
      <w:r w:rsidRPr="00D80D31">
        <w:rPr>
          <w:rFonts w:asciiTheme="minorHAnsi" w:eastAsia="Arial" w:hAnsiTheme="minorHAnsi" w:cstheme="minorHAnsi"/>
        </w:rPr>
        <w:t xml:space="preserve"> </w:t>
      </w:r>
      <w:r w:rsidRPr="00D80D31">
        <w:rPr>
          <w:rFonts w:asciiTheme="minorHAnsi" w:hAnsiTheme="minorHAnsi" w:cstheme="minorHAnsi"/>
        </w:rPr>
        <w:t>roboty</w:t>
      </w:r>
      <w:r w:rsidRPr="00D80D31">
        <w:rPr>
          <w:rFonts w:asciiTheme="minorHAnsi" w:eastAsia="Arial" w:hAnsiTheme="minorHAnsi" w:cstheme="minorHAnsi"/>
        </w:rPr>
        <w:t xml:space="preserve"> </w:t>
      </w:r>
      <w:r w:rsidRPr="00D80D31">
        <w:rPr>
          <w:rFonts w:asciiTheme="minorHAnsi" w:hAnsiTheme="minorHAnsi" w:cstheme="minorHAnsi"/>
        </w:rPr>
        <w:t>w</w:t>
      </w:r>
      <w:r w:rsidRPr="00D80D31">
        <w:rPr>
          <w:rFonts w:asciiTheme="minorHAnsi" w:eastAsia="Arial" w:hAnsiTheme="minorHAnsi" w:cstheme="minorHAnsi"/>
        </w:rPr>
        <w:t xml:space="preserve"> </w:t>
      </w:r>
      <w:r w:rsidRPr="00D80D31">
        <w:rPr>
          <w:rFonts w:asciiTheme="minorHAnsi" w:hAnsiTheme="minorHAnsi" w:cstheme="minorHAnsi"/>
        </w:rPr>
        <w:t>zakresie</w:t>
      </w:r>
      <w:r w:rsidRPr="00D80D31">
        <w:rPr>
          <w:rFonts w:asciiTheme="minorHAnsi" w:eastAsia="Arial" w:hAnsiTheme="minorHAnsi" w:cstheme="minorHAnsi"/>
        </w:rPr>
        <w:t xml:space="preserve"> </w:t>
      </w:r>
      <w:r w:rsidRPr="00D80D31">
        <w:rPr>
          <w:rFonts w:asciiTheme="minorHAnsi" w:hAnsiTheme="minorHAnsi" w:cstheme="minorHAnsi"/>
        </w:rPr>
        <w:t>obustronnie</w:t>
      </w:r>
      <w:r w:rsidRPr="00D80D31">
        <w:rPr>
          <w:rFonts w:asciiTheme="minorHAnsi" w:eastAsia="Arial" w:hAnsiTheme="minorHAnsi" w:cstheme="minorHAnsi"/>
        </w:rPr>
        <w:t xml:space="preserve"> </w:t>
      </w:r>
      <w:r w:rsidRPr="00D80D31">
        <w:rPr>
          <w:rFonts w:asciiTheme="minorHAnsi" w:hAnsiTheme="minorHAnsi" w:cstheme="minorHAnsi"/>
        </w:rPr>
        <w:t>uzgodnionym</w:t>
      </w:r>
      <w:r w:rsidRPr="00D80D31">
        <w:rPr>
          <w:rFonts w:asciiTheme="minorHAnsi" w:eastAsia="Arial" w:hAnsiTheme="minorHAnsi" w:cstheme="minorHAnsi"/>
        </w:rPr>
        <w:t xml:space="preserve"> </w:t>
      </w:r>
      <w:r w:rsidRPr="00D80D31">
        <w:rPr>
          <w:rFonts w:asciiTheme="minorHAnsi" w:hAnsiTheme="minorHAnsi" w:cstheme="minorHAnsi"/>
        </w:rPr>
        <w:t>oraz</w:t>
      </w:r>
      <w:r w:rsidRPr="00D80D31">
        <w:rPr>
          <w:rFonts w:asciiTheme="minorHAnsi" w:eastAsia="Arial" w:hAnsiTheme="minorHAnsi" w:cstheme="minorHAnsi"/>
        </w:rPr>
        <w:t xml:space="preserve"> </w:t>
      </w:r>
      <w:r w:rsidRPr="00D80D31">
        <w:rPr>
          <w:rFonts w:asciiTheme="minorHAnsi" w:hAnsiTheme="minorHAnsi" w:cstheme="minorHAnsi"/>
        </w:rPr>
        <w:t>zabezpieczyć</w:t>
      </w:r>
      <w:r w:rsidRPr="00D80D31">
        <w:rPr>
          <w:rFonts w:asciiTheme="minorHAnsi" w:eastAsia="Arial" w:hAnsiTheme="minorHAnsi" w:cstheme="minorHAnsi"/>
        </w:rPr>
        <w:t xml:space="preserve"> </w:t>
      </w:r>
      <w:r w:rsidRPr="00D80D31">
        <w:rPr>
          <w:rFonts w:asciiTheme="minorHAnsi" w:hAnsiTheme="minorHAnsi" w:cstheme="minorHAnsi"/>
        </w:rPr>
        <w:t>teren</w:t>
      </w:r>
      <w:r w:rsidRPr="00D80D31">
        <w:rPr>
          <w:rFonts w:asciiTheme="minorHAnsi" w:eastAsia="Arial" w:hAnsiTheme="minorHAnsi" w:cstheme="minorHAnsi"/>
        </w:rPr>
        <w:t xml:space="preserve"> </w:t>
      </w:r>
      <w:r w:rsidRPr="00D80D31">
        <w:rPr>
          <w:rFonts w:asciiTheme="minorHAnsi" w:hAnsiTheme="minorHAnsi" w:cstheme="minorHAnsi"/>
        </w:rPr>
        <w:t>budowy</w:t>
      </w:r>
      <w:r w:rsidRPr="00D80D31">
        <w:rPr>
          <w:rFonts w:asciiTheme="minorHAnsi" w:eastAsia="Arial" w:hAnsiTheme="minorHAnsi" w:cstheme="minorHAnsi"/>
        </w:rPr>
        <w:t xml:space="preserve"> </w:t>
      </w:r>
      <w:r w:rsidRPr="00D80D31">
        <w:rPr>
          <w:rFonts w:asciiTheme="minorHAnsi" w:hAnsiTheme="minorHAnsi" w:cstheme="minorHAnsi"/>
        </w:rPr>
        <w:t>i</w:t>
      </w:r>
      <w:r w:rsidRPr="00D80D31">
        <w:rPr>
          <w:rFonts w:asciiTheme="minorHAnsi" w:eastAsia="Arial" w:hAnsiTheme="minorHAnsi" w:cstheme="minorHAnsi"/>
        </w:rPr>
        <w:t xml:space="preserve"> </w:t>
      </w:r>
      <w:r w:rsidRPr="00D80D31">
        <w:rPr>
          <w:rFonts w:asciiTheme="minorHAnsi" w:hAnsiTheme="minorHAnsi" w:cstheme="minorHAnsi"/>
        </w:rPr>
        <w:t>opuścić</w:t>
      </w:r>
      <w:r w:rsidRPr="00D80D31">
        <w:rPr>
          <w:rFonts w:asciiTheme="minorHAnsi" w:eastAsia="Arial" w:hAnsiTheme="minorHAnsi" w:cstheme="minorHAnsi"/>
        </w:rPr>
        <w:t xml:space="preserve"> </w:t>
      </w:r>
      <w:r w:rsidRPr="00D80D31">
        <w:rPr>
          <w:rFonts w:asciiTheme="minorHAnsi" w:hAnsiTheme="minorHAnsi" w:cstheme="minorHAnsi"/>
        </w:rPr>
        <w:t>go</w:t>
      </w:r>
      <w:r w:rsidRPr="00D80D31">
        <w:rPr>
          <w:rFonts w:asciiTheme="minorHAnsi" w:eastAsia="Arial" w:hAnsiTheme="minorHAnsi" w:cstheme="minorHAnsi"/>
        </w:rPr>
        <w:t xml:space="preserve"> </w:t>
      </w:r>
      <w:r w:rsidRPr="00D80D31">
        <w:rPr>
          <w:rFonts w:asciiTheme="minorHAnsi" w:hAnsiTheme="minorHAnsi" w:cstheme="minorHAnsi"/>
        </w:rPr>
        <w:t>najpóźniej</w:t>
      </w:r>
      <w:r w:rsidRPr="00D80D31">
        <w:rPr>
          <w:rFonts w:asciiTheme="minorHAnsi" w:eastAsia="Arial" w:hAnsiTheme="minorHAnsi" w:cstheme="minorHAnsi"/>
        </w:rPr>
        <w:t xml:space="preserve"> </w:t>
      </w:r>
      <w:r w:rsidRPr="00D80D31">
        <w:rPr>
          <w:rFonts w:asciiTheme="minorHAnsi" w:hAnsiTheme="minorHAnsi" w:cstheme="minorHAnsi"/>
        </w:rPr>
        <w:t>w</w:t>
      </w:r>
      <w:r w:rsidRPr="00D80D31">
        <w:rPr>
          <w:rFonts w:asciiTheme="minorHAnsi" w:eastAsia="Arial" w:hAnsiTheme="minorHAnsi" w:cstheme="minorHAnsi"/>
        </w:rPr>
        <w:t xml:space="preserve"> </w:t>
      </w:r>
      <w:r w:rsidRPr="00D80D31">
        <w:rPr>
          <w:rFonts w:asciiTheme="minorHAnsi" w:hAnsiTheme="minorHAnsi" w:cstheme="minorHAnsi"/>
        </w:rPr>
        <w:t>terminie</w:t>
      </w:r>
      <w:r w:rsidRPr="00D80D31">
        <w:rPr>
          <w:rFonts w:asciiTheme="minorHAnsi" w:eastAsia="Arial" w:hAnsiTheme="minorHAnsi" w:cstheme="minorHAnsi"/>
        </w:rPr>
        <w:t xml:space="preserve"> </w:t>
      </w:r>
      <w:r w:rsidRPr="00D80D31">
        <w:rPr>
          <w:rFonts w:asciiTheme="minorHAnsi" w:hAnsiTheme="minorHAnsi" w:cstheme="minorHAnsi"/>
        </w:rPr>
        <w:t>wskazanym</w:t>
      </w:r>
      <w:r w:rsidRPr="00D80D31">
        <w:rPr>
          <w:rFonts w:asciiTheme="minorHAnsi" w:eastAsia="Arial" w:hAnsiTheme="minorHAnsi" w:cstheme="minorHAnsi"/>
        </w:rPr>
        <w:t xml:space="preserve"> </w:t>
      </w:r>
      <w:r w:rsidRPr="00D80D31">
        <w:rPr>
          <w:rFonts w:asciiTheme="minorHAnsi" w:hAnsiTheme="minorHAnsi" w:cstheme="minorHAnsi"/>
        </w:rPr>
        <w:t>przez</w:t>
      </w:r>
      <w:r w:rsidRPr="00D80D31">
        <w:rPr>
          <w:rFonts w:asciiTheme="minorHAnsi" w:eastAsia="Arial" w:hAnsiTheme="minorHAnsi" w:cstheme="minorHAnsi"/>
        </w:rPr>
        <w:t xml:space="preserve"> </w:t>
      </w:r>
      <w:r w:rsidRPr="00D80D31">
        <w:rPr>
          <w:rFonts w:asciiTheme="minorHAnsi" w:hAnsiTheme="minorHAnsi" w:cstheme="minorHAnsi"/>
        </w:rPr>
        <w:t>Zamawiającego,</w:t>
      </w:r>
      <w:r w:rsidRPr="00D80D31">
        <w:rPr>
          <w:rFonts w:asciiTheme="minorHAnsi" w:eastAsia="Arial" w:hAnsiTheme="minorHAnsi" w:cstheme="minorHAnsi"/>
        </w:rPr>
        <w:t xml:space="preserve"> </w:t>
      </w:r>
    </w:p>
    <w:p w14:paraId="5200D458" w14:textId="77777777" w:rsidR="00851EF3" w:rsidRPr="00D80D31" w:rsidRDefault="00851EF3">
      <w:pPr>
        <w:pStyle w:val="Akapitzlist"/>
        <w:numPr>
          <w:ilvl w:val="1"/>
          <w:numId w:val="18"/>
        </w:numPr>
        <w:tabs>
          <w:tab w:val="left" w:pos="851"/>
        </w:tabs>
        <w:spacing w:after="0" w:line="240" w:lineRule="auto"/>
        <w:ind w:left="851" w:hanging="425"/>
        <w:jc w:val="both"/>
        <w:rPr>
          <w:rFonts w:asciiTheme="minorHAnsi" w:hAnsiTheme="minorHAnsi" w:cstheme="minorHAnsi"/>
        </w:rPr>
      </w:pPr>
      <w:r w:rsidRPr="00D80D31">
        <w:rPr>
          <w:rFonts w:asciiTheme="minorHAnsi" w:hAnsiTheme="minorHAnsi" w:cstheme="minorHAnsi"/>
        </w:rPr>
        <w:t>przekazać</w:t>
      </w:r>
      <w:r w:rsidRPr="00D80D31">
        <w:rPr>
          <w:rFonts w:asciiTheme="minorHAnsi" w:eastAsia="Arial" w:hAnsiTheme="minorHAnsi" w:cstheme="minorHAnsi"/>
        </w:rPr>
        <w:t xml:space="preserve"> </w:t>
      </w:r>
      <w:r w:rsidRPr="00D80D31">
        <w:rPr>
          <w:rFonts w:asciiTheme="minorHAnsi" w:hAnsiTheme="minorHAnsi" w:cstheme="minorHAnsi"/>
        </w:rPr>
        <w:t>znajdujące</w:t>
      </w:r>
      <w:r w:rsidRPr="00D80D31">
        <w:rPr>
          <w:rFonts w:asciiTheme="minorHAnsi" w:eastAsia="Arial" w:hAnsiTheme="minorHAnsi" w:cstheme="minorHAnsi"/>
        </w:rPr>
        <w:t xml:space="preserve"> </w:t>
      </w:r>
      <w:r w:rsidRPr="00D80D31">
        <w:rPr>
          <w:rFonts w:asciiTheme="minorHAnsi" w:hAnsiTheme="minorHAnsi" w:cstheme="minorHAnsi"/>
        </w:rPr>
        <w:t>się</w:t>
      </w:r>
      <w:r w:rsidRPr="00D80D31">
        <w:rPr>
          <w:rFonts w:asciiTheme="minorHAnsi" w:eastAsia="Arial" w:hAnsiTheme="minorHAnsi" w:cstheme="minorHAnsi"/>
        </w:rPr>
        <w:t xml:space="preserve"> </w:t>
      </w:r>
      <w:r w:rsidRPr="00D80D31">
        <w:rPr>
          <w:rFonts w:asciiTheme="minorHAnsi" w:hAnsiTheme="minorHAnsi" w:cstheme="minorHAnsi"/>
        </w:rPr>
        <w:t>w</w:t>
      </w:r>
      <w:r w:rsidRPr="00D80D31">
        <w:rPr>
          <w:rFonts w:asciiTheme="minorHAnsi" w:eastAsia="Arial" w:hAnsiTheme="minorHAnsi" w:cstheme="minorHAnsi"/>
        </w:rPr>
        <w:t xml:space="preserve"> </w:t>
      </w:r>
      <w:r w:rsidRPr="00D80D31">
        <w:rPr>
          <w:rFonts w:asciiTheme="minorHAnsi" w:hAnsiTheme="minorHAnsi" w:cstheme="minorHAnsi"/>
        </w:rPr>
        <w:t>jego</w:t>
      </w:r>
      <w:r w:rsidRPr="00D80D31">
        <w:rPr>
          <w:rFonts w:asciiTheme="minorHAnsi" w:eastAsia="Arial" w:hAnsiTheme="minorHAnsi" w:cstheme="minorHAnsi"/>
        </w:rPr>
        <w:t xml:space="preserve"> </w:t>
      </w:r>
      <w:r w:rsidRPr="00D80D31">
        <w:rPr>
          <w:rFonts w:asciiTheme="minorHAnsi" w:hAnsiTheme="minorHAnsi" w:cstheme="minorHAnsi"/>
        </w:rPr>
        <w:t>posiadaniu</w:t>
      </w:r>
      <w:r w:rsidRPr="00D80D31">
        <w:rPr>
          <w:rFonts w:asciiTheme="minorHAnsi" w:eastAsia="Arial" w:hAnsiTheme="minorHAnsi" w:cstheme="minorHAnsi"/>
        </w:rPr>
        <w:t xml:space="preserve"> </w:t>
      </w:r>
      <w:r w:rsidRPr="00D80D31">
        <w:rPr>
          <w:rFonts w:asciiTheme="minorHAnsi" w:hAnsiTheme="minorHAnsi" w:cstheme="minorHAnsi"/>
        </w:rPr>
        <w:t>dokumenty,</w:t>
      </w:r>
      <w:r w:rsidRPr="00D80D31">
        <w:rPr>
          <w:rFonts w:asciiTheme="minorHAnsi" w:eastAsia="Arial" w:hAnsiTheme="minorHAnsi" w:cstheme="minorHAnsi"/>
        </w:rPr>
        <w:t xml:space="preserve"> </w:t>
      </w:r>
      <w:r w:rsidRPr="00D80D31">
        <w:rPr>
          <w:rFonts w:asciiTheme="minorHAnsi" w:hAnsiTheme="minorHAnsi" w:cstheme="minorHAnsi"/>
        </w:rPr>
        <w:t>w</w:t>
      </w:r>
      <w:r w:rsidRPr="00D80D31">
        <w:rPr>
          <w:rFonts w:asciiTheme="minorHAnsi" w:eastAsia="Arial" w:hAnsiTheme="minorHAnsi" w:cstheme="minorHAnsi"/>
        </w:rPr>
        <w:t xml:space="preserve"> </w:t>
      </w:r>
      <w:r w:rsidRPr="00D80D31">
        <w:rPr>
          <w:rFonts w:asciiTheme="minorHAnsi" w:hAnsiTheme="minorHAnsi" w:cstheme="minorHAnsi"/>
        </w:rPr>
        <w:t>tym</w:t>
      </w:r>
      <w:r w:rsidRPr="00D80D31">
        <w:rPr>
          <w:rFonts w:asciiTheme="minorHAnsi" w:eastAsia="Arial" w:hAnsiTheme="minorHAnsi" w:cstheme="minorHAnsi"/>
        </w:rPr>
        <w:t xml:space="preserve"> </w:t>
      </w:r>
      <w:r w:rsidRPr="00D80D31">
        <w:rPr>
          <w:rFonts w:asciiTheme="minorHAnsi" w:hAnsiTheme="minorHAnsi" w:cstheme="minorHAnsi"/>
        </w:rPr>
        <w:t>należące</w:t>
      </w:r>
      <w:r w:rsidRPr="00D80D31">
        <w:rPr>
          <w:rFonts w:asciiTheme="minorHAnsi" w:eastAsia="Arial" w:hAnsiTheme="minorHAnsi" w:cstheme="minorHAnsi"/>
        </w:rPr>
        <w:t xml:space="preserve"> </w:t>
      </w:r>
      <w:r w:rsidRPr="00D80D31">
        <w:rPr>
          <w:rFonts w:asciiTheme="minorHAnsi" w:hAnsiTheme="minorHAnsi" w:cstheme="minorHAnsi"/>
        </w:rPr>
        <w:t>do</w:t>
      </w:r>
      <w:r w:rsidRPr="00D80D31">
        <w:rPr>
          <w:rFonts w:asciiTheme="minorHAnsi" w:eastAsia="Arial" w:hAnsiTheme="minorHAnsi" w:cstheme="minorHAnsi"/>
        </w:rPr>
        <w:t xml:space="preserve"> </w:t>
      </w:r>
      <w:r w:rsidRPr="00D80D31">
        <w:rPr>
          <w:rFonts w:asciiTheme="minorHAnsi" w:hAnsiTheme="minorHAnsi" w:cstheme="minorHAnsi"/>
        </w:rPr>
        <w:t>Zamawiającego,</w:t>
      </w:r>
      <w:r w:rsidRPr="00D80D31">
        <w:rPr>
          <w:rFonts w:asciiTheme="minorHAnsi" w:eastAsia="Arial" w:hAnsiTheme="minorHAnsi" w:cstheme="minorHAnsi"/>
        </w:rPr>
        <w:t xml:space="preserve"> </w:t>
      </w:r>
      <w:r w:rsidRPr="00D80D31">
        <w:rPr>
          <w:rFonts w:asciiTheme="minorHAnsi" w:hAnsiTheme="minorHAnsi" w:cstheme="minorHAnsi"/>
        </w:rPr>
        <w:t>urządzenia,</w:t>
      </w:r>
      <w:r w:rsidRPr="00D80D31">
        <w:rPr>
          <w:rFonts w:asciiTheme="minorHAnsi" w:eastAsia="Arial" w:hAnsiTheme="minorHAnsi" w:cstheme="minorHAnsi"/>
        </w:rPr>
        <w:t xml:space="preserve"> </w:t>
      </w:r>
      <w:r w:rsidRPr="00D80D31">
        <w:rPr>
          <w:rFonts w:asciiTheme="minorHAnsi" w:hAnsiTheme="minorHAnsi" w:cstheme="minorHAnsi"/>
        </w:rPr>
        <w:t>materiały</w:t>
      </w:r>
      <w:r w:rsidRPr="00D80D31">
        <w:rPr>
          <w:rFonts w:asciiTheme="minorHAnsi" w:eastAsia="Arial" w:hAnsiTheme="minorHAnsi" w:cstheme="minorHAnsi"/>
        </w:rPr>
        <w:t xml:space="preserve"> </w:t>
      </w:r>
      <w:r w:rsidRPr="00D80D31">
        <w:rPr>
          <w:rFonts w:asciiTheme="minorHAnsi" w:hAnsiTheme="minorHAnsi" w:cstheme="minorHAnsi"/>
        </w:rPr>
        <w:t>i</w:t>
      </w:r>
      <w:r w:rsidRPr="00D80D31">
        <w:rPr>
          <w:rFonts w:asciiTheme="minorHAnsi" w:eastAsia="Arial" w:hAnsiTheme="minorHAnsi" w:cstheme="minorHAnsi"/>
        </w:rPr>
        <w:t xml:space="preserve"> </w:t>
      </w:r>
      <w:r w:rsidRPr="00D80D31">
        <w:rPr>
          <w:rFonts w:asciiTheme="minorHAnsi" w:hAnsiTheme="minorHAnsi" w:cstheme="minorHAnsi"/>
        </w:rPr>
        <w:t>inne</w:t>
      </w:r>
      <w:r w:rsidRPr="00D80D31">
        <w:rPr>
          <w:rFonts w:asciiTheme="minorHAnsi" w:eastAsia="Arial" w:hAnsiTheme="minorHAnsi" w:cstheme="minorHAnsi"/>
        </w:rPr>
        <w:t xml:space="preserve"> </w:t>
      </w:r>
      <w:r w:rsidRPr="00D80D31">
        <w:rPr>
          <w:rFonts w:asciiTheme="minorHAnsi" w:hAnsiTheme="minorHAnsi" w:cstheme="minorHAnsi"/>
        </w:rPr>
        <w:t>prace.</w:t>
      </w:r>
    </w:p>
    <w:p w14:paraId="04DF0772" w14:textId="77777777" w:rsidR="00851EF3" w:rsidRPr="00D80D31" w:rsidRDefault="00851EF3" w:rsidP="00836F0D">
      <w:pPr>
        <w:pStyle w:val="Akapitzlist"/>
        <w:numPr>
          <w:ilvl w:val="0"/>
          <w:numId w:val="4"/>
        </w:numPr>
        <w:tabs>
          <w:tab w:val="clear" w:pos="1004"/>
        </w:tabs>
        <w:spacing w:after="0" w:line="240" w:lineRule="auto"/>
        <w:ind w:left="426" w:hanging="426"/>
        <w:jc w:val="both"/>
        <w:rPr>
          <w:rFonts w:asciiTheme="minorHAnsi" w:hAnsiTheme="minorHAnsi" w:cstheme="minorHAnsi"/>
        </w:rPr>
      </w:pPr>
      <w:r w:rsidRPr="00D80D31">
        <w:rPr>
          <w:rFonts w:asciiTheme="minorHAnsi" w:hAnsiTheme="minorHAnsi" w:cstheme="minorHAnsi"/>
        </w:rPr>
        <w:t>W</w:t>
      </w:r>
      <w:r w:rsidRPr="00D80D31">
        <w:rPr>
          <w:rFonts w:asciiTheme="minorHAnsi" w:eastAsia="Arial" w:hAnsiTheme="minorHAnsi" w:cstheme="minorHAnsi"/>
        </w:rPr>
        <w:t xml:space="preserve"> </w:t>
      </w:r>
      <w:r w:rsidRPr="00D80D31">
        <w:rPr>
          <w:rFonts w:asciiTheme="minorHAnsi" w:hAnsiTheme="minorHAnsi" w:cstheme="minorHAnsi"/>
        </w:rPr>
        <w:t>terminie</w:t>
      </w:r>
      <w:r w:rsidRPr="00D80D31">
        <w:rPr>
          <w:rFonts w:asciiTheme="minorHAnsi" w:eastAsia="Arial" w:hAnsiTheme="minorHAnsi" w:cstheme="minorHAnsi"/>
        </w:rPr>
        <w:t xml:space="preserve"> </w:t>
      </w:r>
      <w:r w:rsidRPr="00D80D31">
        <w:rPr>
          <w:rFonts w:asciiTheme="minorHAnsi" w:hAnsiTheme="minorHAnsi" w:cstheme="minorHAnsi"/>
        </w:rPr>
        <w:t>7</w:t>
      </w:r>
      <w:r w:rsidRPr="00D80D31">
        <w:rPr>
          <w:rFonts w:asciiTheme="minorHAnsi" w:eastAsia="Arial" w:hAnsiTheme="minorHAnsi" w:cstheme="minorHAnsi"/>
        </w:rPr>
        <w:t xml:space="preserve"> </w:t>
      </w:r>
      <w:r w:rsidRPr="00D80D31">
        <w:rPr>
          <w:rFonts w:asciiTheme="minorHAnsi" w:hAnsiTheme="minorHAnsi" w:cstheme="minorHAnsi"/>
        </w:rPr>
        <w:t>dni</w:t>
      </w:r>
      <w:r w:rsidRPr="00D80D31">
        <w:rPr>
          <w:rFonts w:asciiTheme="minorHAnsi" w:eastAsia="Arial" w:hAnsiTheme="minorHAnsi" w:cstheme="minorHAnsi"/>
        </w:rPr>
        <w:t xml:space="preserve"> </w:t>
      </w:r>
      <w:r w:rsidRPr="00D80D31">
        <w:rPr>
          <w:rFonts w:asciiTheme="minorHAnsi" w:hAnsiTheme="minorHAnsi" w:cstheme="minorHAnsi"/>
        </w:rPr>
        <w:t>od</w:t>
      </w:r>
      <w:r w:rsidRPr="00D80D31">
        <w:rPr>
          <w:rFonts w:asciiTheme="minorHAnsi" w:eastAsia="Arial" w:hAnsiTheme="minorHAnsi" w:cstheme="minorHAnsi"/>
        </w:rPr>
        <w:t xml:space="preserve"> </w:t>
      </w:r>
      <w:r w:rsidRPr="00D80D31">
        <w:rPr>
          <w:rFonts w:asciiTheme="minorHAnsi" w:hAnsiTheme="minorHAnsi" w:cstheme="minorHAnsi"/>
        </w:rPr>
        <w:t>daty</w:t>
      </w:r>
      <w:r w:rsidRPr="00D80D31">
        <w:rPr>
          <w:rFonts w:asciiTheme="minorHAnsi" w:eastAsia="Arial" w:hAnsiTheme="minorHAnsi" w:cstheme="minorHAnsi"/>
        </w:rPr>
        <w:t xml:space="preserve"> </w:t>
      </w:r>
      <w:r w:rsidRPr="00D80D31">
        <w:rPr>
          <w:rFonts w:asciiTheme="minorHAnsi" w:hAnsiTheme="minorHAnsi" w:cstheme="minorHAnsi"/>
        </w:rPr>
        <w:t>odstąpienia</w:t>
      </w:r>
      <w:r w:rsidRPr="00D80D31">
        <w:rPr>
          <w:rFonts w:asciiTheme="minorHAnsi" w:eastAsia="Arial" w:hAnsiTheme="minorHAnsi" w:cstheme="minorHAnsi"/>
        </w:rPr>
        <w:t xml:space="preserve"> </w:t>
      </w:r>
      <w:r w:rsidRPr="00D80D31">
        <w:rPr>
          <w:rFonts w:asciiTheme="minorHAnsi" w:hAnsiTheme="minorHAnsi" w:cstheme="minorHAnsi"/>
        </w:rPr>
        <w:t>od</w:t>
      </w:r>
      <w:r w:rsidRPr="00D80D31">
        <w:rPr>
          <w:rFonts w:asciiTheme="minorHAnsi" w:eastAsia="Arial" w:hAnsiTheme="minorHAnsi" w:cstheme="minorHAnsi"/>
        </w:rPr>
        <w:t xml:space="preserve"> </w:t>
      </w:r>
      <w:r w:rsidRPr="00D80D31">
        <w:rPr>
          <w:rFonts w:asciiTheme="minorHAnsi" w:hAnsiTheme="minorHAnsi" w:cstheme="minorHAnsi"/>
        </w:rPr>
        <w:t>umowy,</w:t>
      </w:r>
      <w:r w:rsidRPr="00D80D31">
        <w:rPr>
          <w:rFonts w:asciiTheme="minorHAnsi" w:eastAsia="Arial" w:hAnsiTheme="minorHAnsi" w:cstheme="minorHAnsi"/>
        </w:rPr>
        <w:t xml:space="preserve"> </w:t>
      </w:r>
      <w:r w:rsidRPr="00D80D31">
        <w:rPr>
          <w:rFonts w:asciiTheme="minorHAnsi" w:hAnsiTheme="minorHAnsi" w:cstheme="minorHAnsi"/>
        </w:rPr>
        <w:t>Wykonawca</w:t>
      </w:r>
      <w:r w:rsidRPr="00D80D31">
        <w:rPr>
          <w:rFonts w:asciiTheme="minorHAnsi" w:eastAsia="Arial" w:hAnsiTheme="minorHAnsi" w:cstheme="minorHAnsi"/>
        </w:rPr>
        <w:t xml:space="preserve"> </w:t>
      </w:r>
      <w:r w:rsidRPr="00D80D31">
        <w:rPr>
          <w:rFonts w:asciiTheme="minorHAnsi" w:hAnsiTheme="minorHAnsi" w:cstheme="minorHAnsi"/>
        </w:rPr>
        <w:t>zgłosi</w:t>
      </w:r>
      <w:r w:rsidRPr="00D80D31">
        <w:rPr>
          <w:rFonts w:asciiTheme="minorHAnsi" w:eastAsia="Arial" w:hAnsiTheme="minorHAnsi" w:cstheme="minorHAnsi"/>
        </w:rPr>
        <w:t xml:space="preserve"> </w:t>
      </w:r>
      <w:r w:rsidRPr="00D80D31">
        <w:rPr>
          <w:rFonts w:asciiTheme="minorHAnsi" w:hAnsiTheme="minorHAnsi" w:cstheme="minorHAnsi"/>
        </w:rPr>
        <w:t>Zamawiającemu</w:t>
      </w:r>
      <w:r w:rsidRPr="00D80D31">
        <w:rPr>
          <w:rFonts w:asciiTheme="minorHAnsi" w:eastAsia="Arial" w:hAnsiTheme="minorHAnsi" w:cstheme="minorHAnsi"/>
        </w:rPr>
        <w:t xml:space="preserve"> </w:t>
      </w:r>
      <w:r w:rsidRPr="00D80D31">
        <w:rPr>
          <w:rFonts w:asciiTheme="minorHAnsi" w:hAnsiTheme="minorHAnsi" w:cstheme="minorHAnsi"/>
        </w:rPr>
        <w:t>gotowość</w:t>
      </w:r>
      <w:r w:rsidRPr="00D80D31">
        <w:rPr>
          <w:rFonts w:asciiTheme="minorHAnsi" w:eastAsia="Arial" w:hAnsiTheme="minorHAnsi" w:cstheme="minorHAnsi"/>
        </w:rPr>
        <w:t xml:space="preserve"> </w:t>
      </w:r>
      <w:r w:rsidRPr="00D80D31">
        <w:rPr>
          <w:rFonts w:asciiTheme="minorHAnsi" w:hAnsiTheme="minorHAnsi" w:cstheme="minorHAnsi"/>
        </w:rPr>
        <w:t>do</w:t>
      </w:r>
      <w:r w:rsidRPr="00D80D31">
        <w:rPr>
          <w:rFonts w:asciiTheme="minorHAnsi" w:eastAsia="Arial" w:hAnsiTheme="minorHAnsi" w:cstheme="minorHAnsi"/>
        </w:rPr>
        <w:t xml:space="preserve"> </w:t>
      </w:r>
      <w:r w:rsidRPr="00D80D31">
        <w:rPr>
          <w:rFonts w:asciiTheme="minorHAnsi" w:hAnsiTheme="minorHAnsi" w:cstheme="minorHAnsi"/>
        </w:rPr>
        <w:t>odbioru</w:t>
      </w:r>
      <w:r w:rsidRPr="00D80D31">
        <w:rPr>
          <w:rFonts w:asciiTheme="minorHAnsi" w:eastAsia="Arial" w:hAnsiTheme="minorHAnsi" w:cstheme="minorHAnsi"/>
        </w:rPr>
        <w:t xml:space="preserve"> </w:t>
      </w:r>
      <w:r w:rsidRPr="00D80D31">
        <w:rPr>
          <w:rFonts w:asciiTheme="minorHAnsi" w:hAnsiTheme="minorHAnsi" w:cstheme="minorHAnsi"/>
        </w:rPr>
        <w:t>robót</w:t>
      </w:r>
      <w:r w:rsidRPr="00D80D31">
        <w:rPr>
          <w:rFonts w:asciiTheme="minorHAnsi" w:eastAsia="Arial" w:hAnsiTheme="minorHAnsi" w:cstheme="minorHAnsi"/>
        </w:rPr>
        <w:t xml:space="preserve"> </w:t>
      </w:r>
      <w:r w:rsidRPr="00D80D31">
        <w:rPr>
          <w:rFonts w:asciiTheme="minorHAnsi" w:hAnsiTheme="minorHAnsi" w:cstheme="minorHAnsi"/>
        </w:rPr>
        <w:t>przerwanych</w:t>
      </w:r>
      <w:r w:rsidRPr="00D80D31">
        <w:rPr>
          <w:rFonts w:asciiTheme="minorHAnsi" w:eastAsia="Arial" w:hAnsiTheme="minorHAnsi" w:cstheme="minorHAnsi"/>
        </w:rPr>
        <w:t xml:space="preserve"> </w:t>
      </w:r>
      <w:r w:rsidRPr="00D80D31">
        <w:rPr>
          <w:rFonts w:asciiTheme="minorHAnsi" w:hAnsiTheme="minorHAnsi" w:cstheme="minorHAnsi"/>
        </w:rPr>
        <w:t>oraz</w:t>
      </w:r>
      <w:r w:rsidRPr="00D80D31">
        <w:rPr>
          <w:rFonts w:asciiTheme="minorHAnsi" w:eastAsia="Arial" w:hAnsiTheme="minorHAnsi" w:cstheme="minorHAnsi"/>
        </w:rPr>
        <w:t xml:space="preserve"> </w:t>
      </w:r>
      <w:r w:rsidRPr="00D80D31">
        <w:rPr>
          <w:rFonts w:asciiTheme="minorHAnsi" w:hAnsiTheme="minorHAnsi" w:cstheme="minorHAnsi"/>
        </w:rPr>
        <w:t>robót</w:t>
      </w:r>
      <w:r w:rsidRPr="00D80D31">
        <w:rPr>
          <w:rFonts w:asciiTheme="minorHAnsi" w:eastAsia="Arial" w:hAnsiTheme="minorHAnsi" w:cstheme="minorHAnsi"/>
        </w:rPr>
        <w:t xml:space="preserve"> </w:t>
      </w:r>
      <w:r w:rsidRPr="00D80D31">
        <w:rPr>
          <w:rFonts w:asciiTheme="minorHAnsi" w:hAnsiTheme="minorHAnsi" w:cstheme="minorHAnsi"/>
        </w:rPr>
        <w:t>zabezpieczających.</w:t>
      </w:r>
      <w:r w:rsidRPr="00D80D31">
        <w:rPr>
          <w:rFonts w:asciiTheme="minorHAnsi" w:eastAsia="Arial" w:hAnsiTheme="minorHAnsi" w:cstheme="minorHAnsi"/>
        </w:rPr>
        <w:t xml:space="preserve"> </w:t>
      </w:r>
      <w:r w:rsidRPr="00D80D31">
        <w:rPr>
          <w:rFonts w:asciiTheme="minorHAnsi" w:hAnsiTheme="minorHAnsi" w:cstheme="minorHAnsi"/>
        </w:rPr>
        <w:t>W</w:t>
      </w:r>
      <w:r w:rsidRPr="00D80D31">
        <w:rPr>
          <w:rFonts w:asciiTheme="minorHAnsi" w:eastAsia="Arial" w:hAnsiTheme="minorHAnsi" w:cstheme="minorHAnsi"/>
        </w:rPr>
        <w:t xml:space="preserve"> </w:t>
      </w:r>
      <w:r w:rsidRPr="00D80D31">
        <w:rPr>
          <w:rFonts w:asciiTheme="minorHAnsi" w:hAnsiTheme="minorHAnsi" w:cstheme="minorHAnsi"/>
        </w:rPr>
        <w:t>przypadku</w:t>
      </w:r>
      <w:r w:rsidRPr="00D80D31">
        <w:rPr>
          <w:rFonts w:asciiTheme="minorHAnsi" w:eastAsia="Arial" w:hAnsiTheme="minorHAnsi" w:cstheme="minorHAnsi"/>
        </w:rPr>
        <w:t xml:space="preserve"> </w:t>
      </w:r>
      <w:r w:rsidRPr="00D80D31">
        <w:rPr>
          <w:rFonts w:asciiTheme="minorHAnsi" w:hAnsiTheme="minorHAnsi" w:cstheme="minorHAnsi"/>
        </w:rPr>
        <w:t>nie</w:t>
      </w:r>
      <w:r w:rsidRPr="00D80D31">
        <w:rPr>
          <w:rFonts w:asciiTheme="minorHAnsi" w:eastAsia="Arial" w:hAnsiTheme="minorHAnsi" w:cstheme="minorHAnsi"/>
        </w:rPr>
        <w:t xml:space="preserve"> </w:t>
      </w:r>
      <w:r w:rsidRPr="00D80D31">
        <w:rPr>
          <w:rFonts w:asciiTheme="minorHAnsi" w:hAnsiTheme="minorHAnsi" w:cstheme="minorHAnsi"/>
        </w:rPr>
        <w:t>zgłoszenia</w:t>
      </w:r>
      <w:r w:rsidRPr="00D80D31">
        <w:rPr>
          <w:rFonts w:asciiTheme="minorHAnsi" w:eastAsia="Arial" w:hAnsiTheme="minorHAnsi" w:cstheme="minorHAnsi"/>
        </w:rPr>
        <w:t xml:space="preserve"> </w:t>
      </w:r>
      <w:r w:rsidRPr="00D80D31">
        <w:rPr>
          <w:rFonts w:asciiTheme="minorHAnsi" w:hAnsiTheme="minorHAnsi" w:cstheme="minorHAnsi"/>
        </w:rPr>
        <w:t>w</w:t>
      </w:r>
      <w:r w:rsidRPr="00D80D31">
        <w:rPr>
          <w:rFonts w:asciiTheme="minorHAnsi" w:eastAsia="Arial" w:hAnsiTheme="minorHAnsi" w:cstheme="minorHAnsi"/>
        </w:rPr>
        <w:t xml:space="preserve"> </w:t>
      </w:r>
      <w:r w:rsidRPr="00D80D31">
        <w:rPr>
          <w:rFonts w:asciiTheme="minorHAnsi" w:hAnsiTheme="minorHAnsi" w:cstheme="minorHAnsi"/>
        </w:rPr>
        <w:t>tym</w:t>
      </w:r>
      <w:r w:rsidRPr="00D80D31">
        <w:rPr>
          <w:rFonts w:asciiTheme="minorHAnsi" w:eastAsia="Arial" w:hAnsiTheme="minorHAnsi" w:cstheme="minorHAnsi"/>
        </w:rPr>
        <w:t xml:space="preserve"> </w:t>
      </w:r>
      <w:r w:rsidRPr="00D80D31">
        <w:rPr>
          <w:rFonts w:asciiTheme="minorHAnsi" w:hAnsiTheme="minorHAnsi" w:cstheme="minorHAnsi"/>
        </w:rPr>
        <w:t>terminie</w:t>
      </w:r>
      <w:r w:rsidRPr="00D80D31">
        <w:rPr>
          <w:rFonts w:asciiTheme="minorHAnsi" w:eastAsia="Arial" w:hAnsiTheme="minorHAnsi" w:cstheme="minorHAnsi"/>
        </w:rPr>
        <w:t xml:space="preserve"> </w:t>
      </w:r>
      <w:r w:rsidRPr="00D80D31">
        <w:rPr>
          <w:rFonts w:asciiTheme="minorHAnsi" w:hAnsiTheme="minorHAnsi" w:cstheme="minorHAnsi"/>
        </w:rPr>
        <w:t>gotowości</w:t>
      </w:r>
      <w:r w:rsidRPr="00D80D31">
        <w:rPr>
          <w:rFonts w:asciiTheme="minorHAnsi" w:eastAsia="Arial" w:hAnsiTheme="minorHAnsi" w:cstheme="minorHAnsi"/>
        </w:rPr>
        <w:t xml:space="preserve"> </w:t>
      </w:r>
      <w:r w:rsidRPr="00D80D31">
        <w:rPr>
          <w:rFonts w:asciiTheme="minorHAnsi" w:hAnsiTheme="minorHAnsi" w:cstheme="minorHAnsi"/>
        </w:rPr>
        <w:t>do</w:t>
      </w:r>
      <w:r w:rsidRPr="00D80D31">
        <w:rPr>
          <w:rFonts w:asciiTheme="minorHAnsi" w:eastAsia="Arial" w:hAnsiTheme="minorHAnsi" w:cstheme="minorHAnsi"/>
        </w:rPr>
        <w:t xml:space="preserve"> </w:t>
      </w:r>
      <w:r w:rsidRPr="00D80D31">
        <w:rPr>
          <w:rFonts w:asciiTheme="minorHAnsi" w:hAnsiTheme="minorHAnsi" w:cstheme="minorHAnsi"/>
        </w:rPr>
        <w:t>odbioru,</w:t>
      </w:r>
      <w:r w:rsidRPr="00D80D31">
        <w:rPr>
          <w:rFonts w:asciiTheme="minorHAnsi" w:eastAsia="Arial" w:hAnsiTheme="minorHAnsi" w:cstheme="minorHAnsi"/>
        </w:rPr>
        <w:t xml:space="preserve"> </w:t>
      </w:r>
      <w:r w:rsidRPr="00D80D31">
        <w:rPr>
          <w:rFonts w:asciiTheme="minorHAnsi" w:hAnsiTheme="minorHAnsi" w:cstheme="minorHAnsi"/>
        </w:rPr>
        <w:t>Zamawiający</w:t>
      </w:r>
      <w:r w:rsidRPr="00D80D31">
        <w:rPr>
          <w:rFonts w:asciiTheme="minorHAnsi" w:eastAsia="Arial" w:hAnsiTheme="minorHAnsi" w:cstheme="minorHAnsi"/>
        </w:rPr>
        <w:t xml:space="preserve"> </w:t>
      </w:r>
      <w:r w:rsidRPr="00D80D31">
        <w:rPr>
          <w:rFonts w:asciiTheme="minorHAnsi" w:hAnsiTheme="minorHAnsi" w:cstheme="minorHAnsi"/>
        </w:rPr>
        <w:t>ma</w:t>
      </w:r>
      <w:r w:rsidRPr="00D80D31">
        <w:rPr>
          <w:rFonts w:asciiTheme="minorHAnsi" w:eastAsia="Arial" w:hAnsiTheme="minorHAnsi" w:cstheme="minorHAnsi"/>
        </w:rPr>
        <w:t xml:space="preserve"> </w:t>
      </w:r>
      <w:r w:rsidRPr="00D80D31">
        <w:rPr>
          <w:rFonts w:asciiTheme="minorHAnsi" w:hAnsiTheme="minorHAnsi" w:cstheme="minorHAnsi"/>
        </w:rPr>
        <w:t>prawo</w:t>
      </w:r>
      <w:r w:rsidRPr="00D80D31">
        <w:rPr>
          <w:rFonts w:asciiTheme="minorHAnsi" w:eastAsia="Arial" w:hAnsiTheme="minorHAnsi" w:cstheme="minorHAnsi"/>
        </w:rPr>
        <w:t xml:space="preserve"> </w:t>
      </w:r>
      <w:r w:rsidRPr="00D80D31">
        <w:rPr>
          <w:rFonts w:asciiTheme="minorHAnsi" w:hAnsiTheme="minorHAnsi" w:cstheme="minorHAnsi"/>
        </w:rPr>
        <w:t>przeprowadzić</w:t>
      </w:r>
      <w:r w:rsidRPr="00D80D31">
        <w:rPr>
          <w:rFonts w:asciiTheme="minorHAnsi" w:eastAsia="Arial" w:hAnsiTheme="minorHAnsi" w:cstheme="minorHAnsi"/>
        </w:rPr>
        <w:t xml:space="preserve"> </w:t>
      </w:r>
      <w:r w:rsidRPr="00D80D31">
        <w:rPr>
          <w:rFonts w:asciiTheme="minorHAnsi" w:hAnsiTheme="minorHAnsi" w:cstheme="minorHAnsi"/>
        </w:rPr>
        <w:t>odbiór</w:t>
      </w:r>
      <w:r w:rsidRPr="00D80D31">
        <w:rPr>
          <w:rFonts w:asciiTheme="minorHAnsi" w:eastAsia="Arial" w:hAnsiTheme="minorHAnsi" w:cstheme="minorHAnsi"/>
        </w:rPr>
        <w:t xml:space="preserve"> </w:t>
      </w:r>
      <w:r w:rsidRPr="00D80D31">
        <w:rPr>
          <w:rFonts w:asciiTheme="minorHAnsi" w:hAnsiTheme="minorHAnsi" w:cstheme="minorHAnsi"/>
        </w:rPr>
        <w:t>jednostronny.</w:t>
      </w:r>
    </w:p>
    <w:p w14:paraId="7B2D4653" w14:textId="77777777" w:rsidR="00851EF3" w:rsidRPr="00D80D31" w:rsidRDefault="00851EF3" w:rsidP="004D1591">
      <w:pPr>
        <w:pStyle w:val="Akapitzlist"/>
        <w:numPr>
          <w:ilvl w:val="0"/>
          <w:numId w:val="4"/>
        </w:numPr>
        <w:tabs>
          <w:tab w:val="left" w:pos="426"/>
          <w:tab w:val="left" w:pos="851"/>
          <w:tab w:val="left" w:pos="1134"/>
        </w:tabs>
        <w:spacing w:after="0" w:line="240" w:lineRule="auto"/>
        <w:ind w:left="426" w:hanging="426"/>
        <w:jc w:val="both"/>
        <w:rPr>
          <w:rFonts w:asciiTheme="minorHAnsi" w:hAnsiTheme="minorHAnsi" w:cstheme="minorHAnsi"/>
        </w:rPr>
      </w:pPr>
      <w:r w:rsidRPr="00D80D31">
        <w:rPr>
          <w:rFonts w:asciiTheme="minorHAnsi" w:hAnsiTheme="minorHAnsi" w:cstheme="minorHAnsi"/>
        </w:rPr>
        <w:t>Wykonawca</w:t>
      </w:r>
      <w:r w:rsidRPr="00D80D31">
        <w:rPr>
          <w:rFonts w:asciiTheme="minorHAnsi" w:eastAsia="Arial" w:hAnsiTheme="minorHAnsi" w:cstheme="minorHAnsi"/>
        </w:rPr>
        <w:t xml:space="preserve"> </w:t>
      </w:r>
      <w:r w:rsidRPr="00D80D31">
        <w:rPr>
          <w:rFonts w:asciiTheme="minorHAnsi" w:hAnsiTheme="minorHAnsi" w:cstheme="minorHAnsi"/>
        </w:rPr>
        <w:t>niezwłocznie,</w:t>
      </w:r>
      <w:r w:rsidRPr="00D80D31">
        <w:rPr>
          <w:rFonts w:asciiTheme="minorHAnsi" w:eastAsia="Arial" w:hAnsiTheme="minorHAnsi" w:cstheme="minorHAnsi"/>
        </w:rPr>
        <w:t xml:space="preserve"> </w:t>
      </w:r>
      <w:r w:rsidRPr="00D80D31">
        <w:rPr>
          <w:rFonts w:asciiTheme="minorHAnsi" w:hAnsiTheme="minorHAnsi" w:cstheme="minorHAnsi"/>
        </w:rPr>
        <w:t>a</w:t>
      </w:r>
      <w:r w:rsidRPr="00D80D31">
        <w:rPr>
          <w:rFonts w:asciiTheme="minorHAnsi" w:eastAsia="Arial" w:hAnsiTheme="minorHAnsi" w:cstheme="minorHAnsi"/>
        </w:rPr>
        <w:t xml:space="preserve"> </w:t>
      </w:r>
      <w:r w:rsidRPr="00D80D31">
        <w:rPr>
          <w:rFonts w:asciiTheme="minorHAnsi" w:hAnsiTheme="minorHAnsi" w:cstheme="minorHAnsi"/>
        </w:rPr>
        <w:t>najpóźniej</w:t>
      </w:r>
      <w:r w:rsidRPr="00D80D31">
        <w:rPr>
          <w:rFonts w:asciiTheme="minorHAnsi" w:eastAsia="Arial" w:hAnsiTheme="minorHAnsi" w:cstheme="minorHAnsi"/>
        </w:rPr>
        <w:t xml:space="preserve"> </w:t>
      </w:r>
      <w:r w:rsidRPr="00D80D31">
        <w:rPr>
          <w:rFonts w:asciiTheme="minorHAnsi" w:hAnsiTheme="minorHAnsi" w:cstheme="minorHAnsi"/>
        </w:rPr>
        <w:t>w</w:t>
      </w:r>
      <w:r w:rsidRPr="00D80D31">
        <w:rPr>
          <w:rFonts w:asciiTheme="minorHAnsi" w:eastAsia="Arial" w:hAnsiTheme="minorHAnsi" w:cstheme="minorHAnsi"/>
        </w:rPr>
        <w:t xml:space="preserve"> </w:t>
      </w:r>
      <w:r w:rsidRPr="00D80D31">
        <w:rPr>
          <w:rFonts w:asciiTheme="minorHAnsi" w:hAnsiTheme="minorHAnsi" w:cstheme="minorHAnsi"/>
        </w:rPr>
        <w:t>terminie</w:t>
      </w:r>
      <w:r w:rsidRPr="00D80D31">
        <w:rPr>
          <w:rFonts w:asciiTheme="minorHAnsi" w:eastAsia="Arial" w:hAnsiTheme="minorHAnsi" w:cstheme="minorHAnsi"/>
        </w:rPr>
        <w:t xml:space="preserve"> </w:t>
      </w:r>
      <w:r w:rsidRPr="00D80D31">
        <w:rPr>
          <w:rFonts w:asciiTheme="minorHAnsi" w:hAnsiTheme="minorHAnsi" w:cstheme="minorHAnsi"/>
        </w:rPr>
        <w:t>do</w:t>
      </w:r>
      <w:r w:rsidRPr="00D80D31">
        <w:rPr>
          <w:rFonts w:asciiTheme="minorHAnsi" w:eastAsia="Arial" w:hAnsiTheme="minorHAnsi" w:cstheme="minorHAnsi"/>
        </w:rPr>
        <w:t xml:space="preserve"> </w:t>
      </w:r>
      <w:r w:rsidRPr="00D80D31">
        <w:rPr>
          <w:rFonts w:asciiTheme="minorHAnsi" w:hAnsiTheme="minorHAnsi" w:cstheme="minorHAnsi"/>
        </w:rPr>
        <w:t>7</w:t>
      </w:r>
      <w:r w:rsidRPr="00D80D31">
        <w:rPr>
          <w:rFonts w:asciiTheme="minorHAnsi" w:eastAsia="Arial" w:hAnsiTheme="minorHAnsi" w:cstheme="minorHAnsi"/>
        </w:rPr>
        <w:t xml:space="preserve"> </w:t>
      </w:r>
      <w:r w:rsidRPr="00D80D31">
        <w:rPr>
          <w:rFonts w:asciiTheme="minorHAnsi" w:hAnsiTheme="minorHAnsi" w:cstheme="minorHAnsi"/>
        </w:rPr>
        <w:t>dni</w:t>
      </w:r>
      <w:r w:rsidRPr="00D80D31">
        <w:rPr>
          <w:rFonts w:asciiTheme="minorHAnsi" w:eastAsia="Arial" w:hAnsiTheme="minorHAnsi" w:cstheme="minorHAnsi"/>
        </w:rPr>
        <w:t xml:space="preserve"> </w:t>
      </w:r>
      <w:r w:rsidRPr="00D80D31">
        <w:rPr>
          <w:rFonts w:asciiTheme="minorHAnsi" w:hAnsiTheme="minorHAnsi" w:cstheme="minorHAnsi"/>
        </w:rPr>
        <w:t>od</w:t>
      </w:r>
      <w:r w:rsidRPr="00D80D31">
        <w:rPr>
          <w:rFonts w:asciiTheme="minorHAnsi" w:eastAsia="Arial" w:hAnsiTheme="minorHAnsi" w:cstheme="minorHAnsi"/>
        </w:rPr>
        <w:t xml:space="preserve"> </w:t>
      </w:r>
      <w:r w:rsidRPr="00D80D31">
        <w:rPr>
          <w:rFonts w:asciiTheme="minorHAnsi" w:hAnsiTheme="minorHAnsi" w:cstheme="minorHAnsi"/>
        </w:rPr>
        <w:t>dnia</w:t>
      </w:r>
      <w:r w:rsidRPr="00D80D31">
        <w:rPr>
          <w:rFonts w:asciiTheme="minorHAnsi" w:eastAsia="Arial" w:hAnsiTheme="minorHAnsi" w:cstheme="minorHAnsi"/>
        </w:rPr>
        <w:t xml:space="preserve"> </w:t>
      </w:r>
      <w:r w:rsidRPr="00D80D31">
        <w:rPr>
          <w:rFonts w:asciiTheme="minorHAnsi" w:hAnsiTheme="minorHAnsi" w:cstheme="minorHAnsi"/>
        </w:rPr>
        <w:t>zawiadomienia</w:t>
      </w:r>
      <w:r w:rsidRPr="00D80D31">
        <w:rPr>
          <w:rFonts w:asciiTheme="minorHAnsi" w:eastAsia="Arial" w:hAnsiTheme="minorHAnsi" w:cstheme="minorHAnsi"/>
        </w:rPr>
        <w:t xml:space="preserve"> </w:t>
      </w:r>
      <w:r w:rsidRPr="00D80D31">
        <w:rPr>
          <w:rFonts w:asciiTheme="minorHAnsi" w:hAnsiTheme="minorHAnsi" w:cstheme="minorHAnsi"/>
        </w:rPr>
        <w:t>o</w:t>
      </w:r>
      <w:r w:rsidRPr="00D80D31">
        <w:rPr>
          <w:rFonts w:asciiTheme="minorHAnsi" w:eastAsia="Arial" w:hAnsiTheme="minorHAnsi" w:cstheme="minorHAnsi"/>
        </w:rPr>
        <w:t xml:space="preserve"> </w:t>
      </w:r>
      <w:r w:rsidRPr="00D80D31">
        <w:rPr>
          <w:rFonts w:asciiTheme="minorHAnsi" w:hAnsiTheme="minorHAnsi" w:cstheme="minorHAnsi"/>
        </w:rPr>
        <w:t>odstąpieniu</w:t>
      </w:r>
      <w:r w:rsidRPr="00D80D31">
        <w:rPr>
          <w:rFonts w:asciiTheme="minorHAnsi" w:eastAsia="Arial" w:hAnsiTheme="minorHAnsi" w:cstheme="minorHAnsi"/>
        </w:rPr>
        <w:t xml:space="preserve"> </w:t>
      </w:r>
      <w:r w:rsidRPr="00D80D31">
        <w:rPr>
          <w:rFonts w:asciiTheme="minorHAnsi" w:hAnsiTheme="minorHAnsi" w:cstheme="minorHAnsi"/>
        </w:rPr>
        <w:t>odmowy</w:t>
      </w:r>
      <w:r w:rsidRPr="00D80D31">
        <w:rPr>
          <w:rFonts w:asciiTheme="minorHAnsi" w:eastAsia="Arial" w:hAnsiTheme="minorHAnsi" w:cstheme="minorHAnsi"/>
        </w:rPr>
        <w:t xml:space="preserve"> </w:t>
      </w:r>
      <w:r w:rsidRPr="00D80D31">
        <w:rPr>
          <w:rFonts w:asciiTheme="minorHAnsi" w:hAnsiTheme="minorHAnsi" w:cstheme="minorHAnsi"/>
        </w:rPr>
        <w:t>z</w:t>
      </w:r>
      <w:r w:rsidRPr="00D80D31">
        <w:rPr>
          <w:rFonts w:asciiTheme="minorHAnsi" w:eastAsia="Arial" w:hAnsiTheme="minorHAnsi" w:cstheme="minorHAnsi"/>
        </w:rPr>
        <w:t xml:space="preserve"> </w:t>
      </w:r>
      <w:r w:rsidRPr="00D80D31">
        <w:rPr>
          <w:rFonts w:asciiTheme="minorHAnsi" w:hAnsiTheme="minorHAnsi" w:cstheme="minorHAnsi"/>
        </w:rPr>
        <w:t>przyczyn</w:t>
      </w:r>
      <w:r w:rsidRPr="00D80D31">
        <w:rPr>
          <w:rFonts w:asciiTheme="minorHAnsi" w:eastAsia="Arial" w:hAnsiTheme="minorHAnsi" w:cstheme="minorHAnsi"/>
        </w:rPr>
        <w:t xml:space="preserve"> </w:t>
      </w:r>
      <w:r w:rsidRPr="00D80D31">
        <w:rPr>
          <w:rFonts w:asciiTheme="minorHAnsi" w:hAnsiTheme="minorHAnsi" w:cstheme="minorHAnsi"/>
        </w:rPr>
        <w:t>niezależnych</w:t>
      </w:r>
      <w:r w:rsidRPr="00D80D31">
        <w:rPr>
          <w:rFonts w:asciiTheme="minorHAnsi" w:eastAsia="Arial" w:hAnsiTheme="minorHAnsi" w:cstheme="minorHAnsi"/>
        </w:rPr>
        <w:t xml:space="preserve"> </w:t>
      </w:r>
      <w:r w:rsidRPr="00D80D31">
        <w:rPr>
          <w:rFonts w:asciiTheme="minorHAnsi" w:hAnsiTheme="minorHAnsi" w:cstheme="minorHAnsi"/>
        </w:rPr>
        <w:t>od</w:t>
      </w:r>
      <w:r w:rsidRPr="00D80D31">
        <w:rPr>
          <w:rFonts w:asciiTheme="minorHAnsi" w:eastAsia="Arial" w:hAnsiTheme="minorHAnsi" w:cstheme="minorHAnsi"/>
        </w:rPr>
        <w:t xml:space="preserve"> </w:t>
      </w:r>
      <w:r w:rsidRPr="00D80D31">
        <w:rPr>
          <w:rFonts w:asciiTheme="minorHAnsi" w:hAnsiTheme="minorHAnsi" w:cstheme="minorHAnsi"/>
        </w:rPr>
        <w:t>Wykonawcy,</w:t>
      </w:r>
      <w:r w:rsidRPr="00D80D31">
        <w:rPr>
          <w:rFonts w:asciiTheme="minorHAnsi" w:eastAsia="Arial" w:hAnsiTheme="minorHAnsi" w:cstheme="minorHAnsi"/>
        </w:rPr>
        <w:t xml:space="preserve"> </w:t>
      </w:r>
      <w:r w:rsidRPr="00D80D31">
        <w:rPr>
          <w:rFonts w:asciiTheme="minorHAnsi" w:hAnsiTheme="minorHAnsi" w:cstheme="minorHAnsi"/>
        </w:rPr>
        <w:t>usunie</w:t>
      </w:r>
      <w:r w:rsidRPr="00D80D31">
        <w:rPr>
          <w:rFonts w:asciiTheme="minorHAnsi" w:eastAsia="Arial" w:hAnsiTheme="minorHAnsi" w:cstheme="minorHAnsi"/>
        </w:rPr>
        <w:t xml:space="preserve"> </w:t>
      </w:r>
      <w:r w:rsidRPr="00D80D31">
        <w:rPr>
          <w:rFonts w:asciiTheme="minorHAnsi" w:hAnsiTheme="minorHAnsi" w:cstheme="minorHAnsi"/>
        </w:rPr>
        <w:t>z</w:t>
      </w:r>
      <w:r w:rsidRPr="00D80D31">
        <w:rPr>
          <w:rFonts w:asciiTheme="minorHAnsi" w:eastAsia="Arial" w:hAnsiTheme="minorHAnsi" w:cstheme="minorHAnsi"/>
        </w:rPr>
        <w:t xml:space="preserve"> </w:t>
      </w:r>
      <w:r w:rsidRPr="00D80D31">
        <w:rPr>
          <w:rFonts w:asciiTheme="minorHAnsi" w:hAnsiTheme="minorHAnsi" w:cstheme="minorHAnsi"/>
        </w:rPr>
        <w:t>terenu</w:t>
      </w:r>
      <w:r w:rsidRPr="00D80D31">
        <w:rPr>
          <w:rFonts w:asciiTheme="minorHAnsi" w:eastAsia="Arial" w:hAnsiTheme="minorHAnsi" w:cstheme="minorHAnsi"/>
        </w:rPr>
        <w:t xml:space="preserve"> </w:t>
      </w:r>
      <w:r w:rsidRPr="00D80D31">
        <w:rPr>
          <w:rFonts w:asciiTheme="minorHAnsi" w:hAnsiTheme="minorHAnsi" w:cstheme="minorHAnsi"/>
        </w:rPr>
        <w:t>budowy</w:t>
      </w:r>
      <w:r w:rsidRPr="00D80D31">
        <w:rPr>
          <w:rFonts w:asciiTheme="minorHAnsi" w:eastAsia="Arial" w:hAnsiTheme="minorHAnsi" w:cstheme="minorHAnsi"/>
        </w:rPr>
        <w:t xml:space="preserve"> </w:t>
      </w:r>
      <w:r w:rsidRPr="00D80D31">
        <w:rPr>
          <w:rFonts w:asciiTheme="minorHAnsi" w:hAnsiTheme="minorHAnsi" w:cstheme="minorHAnsi"/>
        </w:rPr>
        <w:t>urządzenia</w:t>
      </w:r>
      <w:r w:rsidRPr="00D80D31">
        <w:rPr>
          <w:rFonts w:asciiTheme="minorHAnsi" w:eastAsia="Arial" w:hAnsiTheme="minorHAnsi" w:cstheme="minorHAnsi"/>
        </w:rPr>
        <w:t xml:space="preserve"> </w:t>
      </w:r>
      <w:r w:rsidRPr="00D80D31">
        <w:rPr>
          <w:rFonts w:asciiTheme="minorHAnsi" w:hAnsiTheme="minorHAnsi" w:cstheme="minorHAnsi"/>
        </w:rPr>
        <w:t>zaplecza</w:t>
      </w:r>
      <w:r w:rsidRPr="00D80D31">
        <w:rPr>
          <w:rFonts w:asciiTheme="minorHAnsi" w:eastAsia="Arial" w:hAnsiTheme="minorHAnsi" w:cstheme="minorHAnsi"/>
        </w:rPr>
        <w:t xml:space="preserve"> </w:t>
      </w:r>
      <w:r w:rsidRPr="00D80D31">
        <w:rPr>
          <w:rFonts w:asciiTheme="minorHAnsi" w:hAnsiTheme="minorHAnsi" w:cstheme="minorHAnsi"/>
        </w:rPr>
        <w:t>budowy</w:t>
      </w:r>
      <w:r w:rsidRPr="00D80D31">
        <w:rPr>
          <w:rFonts w:asciiTheme="minorHAnsi" w:eastAsia="Arial" w:hAnsiTheme="minorHAnsi" w:cstheme="minorHAnsi"/>
        </w:rPr>
        <w:t xml:space="preserve"> </w:t>
      </w:r>
      <w:r w:rsidRPr="00D80D31">
        <w:rPr>
          <w:rFonts w:asciiTheme="minorHAnsi" w:hAnsiTheme="minorHAnsi" w:cstheme="minorHAnsi"/>
        </w:rPr>
        <w:t>przez</w:t>
      </w:r>
      <w:r w:rsidRPr="00D80D31">
        <w:rPr>
          <w:rFonts w:asciiTheme="minorHAnsi" w:eastAsia="Arial" w:hAnsiTheme="minorHAnsi" w:cstheme="minorHAnsi"/>
        </w:rPr>
        <w:t xml:space="preserve"> </w:t>
      </w:r>
      <w:r w:rsidRPr="00D80D31">
        <w:rPr>
          <w:rFonts w:asciiTheme="minorHAnsi" w:hAnsiTheme="minorHAnsi" w:cstheme="minorHAnsi"/>
        </w:rPr>
        <w:t>niego</w:t>
      </w:r>
      <w:r w:rsidRPr="00D80D31">
        <w:rPr>
          <w:rFonts w:asciiTheme="minorHAnsi" w:eastAsia="Arial" w:hAnsiTheme="minorHAnsi" w:cstheme="minorHAnsi"/>
        </w:rPr>
        <w:t xml:space="preserve"> </w:t>
      </w:r>
      <w:r w:rsidRPr="00D80D31">
        <w:rPr>
          <w:rFonts w:asciiTheme="minorHAnsi" w:hAnsiTheme="minorHAnsi" w:cstheme="minorHAnsi"/>
        </w:rPr>
        <w:t>dostarczone</w:t>
      </w:r>
      <w:r w:rsidRPr="00D80D31">
        <w:rPr>
          <w:rFonts w:asciiTheme="minorHAnsi" w:eastAsia="Arial" w:hAnsiTheme="minorHAnsi" w:cstheme="minorHAnsi"/>
        </w:rPr>
        <w:t xml:space="preserve"> </w:t>
      </w:r>
      <w:r w:rsidRPr="00D80D31">
        <w:rPr>
          <w:rFonts w:asciiTheme="minorHAnsi" w:hAnsiTheme="minorHAnsi" w:cstheme="minorHAnsi"/>
        </w:rPr>
        <w:t>lub</w:t>
      </w:r>
      <w:r w:rsidRPr="00D80D31">
        <w:rPr>
          <w:rFonts w:asciiTheme="minorHAnsi" w:eastAsia="Arial" w:hAnsiTheme="minorHAnsi" w:cstheme="minorHAnsi"/>
        </w:rPr>
        <w:t xml:space="preserve"> </w:t>
      </w:r>
      <w:r w:rsidRPr="00D80D31">
        <w:rPr>
          <w:rFonts w:asciiTheme="minorHAnsi" w:hAnsiTheme="minorHAnsi" w:cstheme="minorHAnsi"/>
        </w:rPr>
        <w:t>wniesione</w:t>
      </w:r>
      <w:r w:rsidRPr="00D80D31">
        <w:rPr>
          <w:rFonts w:asciiTheme="minorHAnsi" w:eastAsia="Arial" w:hAnsiTheme="minorHAnsi" w:cstheme="minorHAnsi"/>
        </w:rPr>
        <w:t xml:space="preserve"> </w:t>
      </w:r>
      <w:r w:rsidRPr="00D80D31">
        <w:rPr>
          <w:rFonts w:asciiTheme="minorHAnsi" w:hAnsiTheme="minorHAnsi" w:cstheme="minorHAnsi"/>
        </w:rPr>
        <w:t>materiały</w:t>
      </w:r>
      <w:r w:rsidRPr="00D80D31">
        <w:rPr>
          <w:rFonts w:asciiTheme="minorHAnsi" w:eastAsia="Arial" w:hAnsiTheme="minorHAnsi" w:cstheme="minorHAnsi"/>
        </w:rPr>
        <w:t xml:space="preserve"> </w:t>
      </w:r>
      <w:r w:rsidRPr="00D80D31">
        <w:rPr>
          <w:rFonts w:asciiTheme="minorHAnsi" w:hAnsiTheme="minorHAnsi" w:cstheme="minorHAnsi"/>
        </w:rPr>
        <w:t>i</w:t>
      </w:r>
      <w:r w:rsidRPr="00D80D31">
        <w:rPr>
          <w:rFonts w:asciiTheme="minorHAnsi" w:eastAsia="Arial" w:hAnsiTheme="minorHAnsi" w:cstheme="minorHAnsi"/>
        </w:rPr>
        <w:t xml:space="preserve"> </w:t>
      </w:r>
      <w:r w:rsidRPr="00D80D31">
        <w:rPr>
          <w:rFonts w:asciiTheme="minorHAnsi" w:hAnsiTheme="minorHAnsi" w:cstheme="minorHAnsi"/>
        </w:rPr>
        <w:t>urządzenia,</w:t>
      </w:r>
      <w:r w:rsidRPr="00D80D31">
        <w:rPr>
          <w:rFonts w:asciiTheme="minorHAnsi" w:eastAsia="Arial" w:hAnsiTheme="minorHAnsi" w:cstheme="minorHAnsi"/>
        </w:rPr>
        <w:t xml:space="preserve"> </w:t>
      </w:r>
      <w:r w:rsidRPr="00D80D31">
        <w:rPr>
          <w:rFonts w:asciiTheme="minorHAnsi" w:hAnsiTheme="minorHAnsi" w:cstheme="minorHAnsi"/>
        </w:rPr>
        <w:t>nie</w:t>
      </w:r>
      <w:r w:rsidRPr="00D80D31">
        <w:rPr>
          <w:rFonts w:asciiTheme="minorHAnsi" w:eastAsia="Arial" w:hAnsiTheme="minorHAnsi" w:cstheme="minorHAnsi"/>
        </w:rPr>
        <w:t xml:space="preserve"> </w:t>
      </w:r>
      <w:r w:rsidRPr="00D80D31">
        <w:rPr>
          <w:rFonts w:asciiTheme="minorHAnsi" w:hAnsiTheme="minorHAnsi" w:cstheme="minorHAnsi"/>
        </w:rPr>
        <w:t>stanowiące</w:t>
      </w:r>
      <w:r w:rsidRPr="00D80D31">
        <w:rPr>
          <w:rFonts w:asciiTheme="minorHAnsi" w:eastAsia="Arial" w:hAnsiTheme="minorHAnsi" w:cstheme="minorHAnsi"/>
        </w:rPr>
        <w:t xml:space="preserve"> </w:t>
      </w:r>
      <w:r w:rsidRPr="00D80D31">
        <w:rPr>
          <w:rFonts w:asciiTheme="minorHAnsi" w:hAnsiTheme="minorHAnsi" w:cstheme="minorHAnsi"/>
        </w:rPr>
        <w:t>własności</w:t>
      </w:r>
      <w:r w:rsidRPr="00D80D31">
        <w:rPr>
          <w:rFonts w:asciiTheme="minorHAnsi" w:eastAsia="Arial" w:hAnsiTheme="minorHAnsi" w:cstheme="minorHAnsi"/>
        </w:rPr>
        <w:t xml:space="preserve"> </w:t>
      </w:r>
      <w:r w:rsidRPr="00D80D31">
        <w:rPr>
          <w:rFonts w:asciiTheme="minorHAnsi" w:hAnsiTheme="minorHAnsi" w:cstheme="minorHAnsi"/>
        </w:rPr>
        <w:t>Zamawiającego</w:t>
      </w:r>
      <w:r w:rsidRPr="00D80D31">
        <w:rPr>
          <w:rFonts w:asciiTheme="minorHAnsi" w:eastAsia="Arial" w:hAnsiTheme="minorHAnsi" w:cstheme="minorHAnsi"/>
        </w:rPr>
        <w:t xml:space="preserve"> </w:t>
      </w:r>
      <w:r w:rsidRPr="00D80D31">
        <w:rPr>
          <w:rFonts w:asciiTheme="minorHAnsi" w:hAnsiTheme="minorHAnsi" w:cstheme="minorHAnsi"/>
        </w:rPr>
        <w:t>lub</w:t>
      </w:r>
      <w:r w:rsidRPr="00D80D31">
        <w:rPr>
          <w:rFonts w:asciiTheme="minorHAnsi" w:eastAsia="Arial" w:hAnsiTheme="minorHAnsi" w:cstheme="minorHAnsi"/>
        </w:rPr>
        <w:t xml:space="preserve"> </w:t>
      </w:r>
      <w:r w:rsidRPr="00D80D31">
        <w:rPr>
          <w:rFonts w:asciiTheme="minorHAnsi" w:hAnsiTheme="minorHAnsi" w:cstheme="minorHAnsi"/>
        </w:rPr>
        <w:t>ustali</w:t>
      </w:r>
      <w:r w:rsidRPr="00D80D31">
        <w:rPr>
          <w:rFonts w:asciiTheme="minorHAnsi" w:eastAsia="Arial" w:hAnsiTheme="minorHAnsi" w:cstheme="minorHAnsi"/>
        </w:rPr>
        <w:t xml:space="preserve"> </w:t>
      </w:r>
      <w:r w:rsidRPr="00D80D31">
        <w:rPr>
          <w:rFonts w:asciiTheme="minorHAnsi" w:hAnsiTheme="minorHAnsi" w:cstheme="minorHAnsi"/>
        </w:rPr>
        <w:t>zasady</w:t>
      </w:r>
      <w:r w:rsidRPr="00D80D31">
        <w:rPr>
          <w:rFonts w:asciiTheme="minorHAnsi" w:eastAsia="Arial" w:hAnsiTheme="minorHAnsi" w:cstheme="minorHAnsi"/>
        </w:rPr>
        <w:t xml:space="preserve"> </w:t>
      </w:r>
      <w:r w:rsidRPr="00D80D31">
        <w:rPr>
          <w:rFonts w:asciiTheme="minorHAnsi" w:hAnsiTheme="minorHAnsi" w:cstheme="minorHAnsi"/>
        </w:rPr>
        <w:t>przekazania</w:t>
      </w:r>
      <w:r w:rsidRPr="00D80D31">
        <w:rPr>
          <w:rFonts w:asciiTheme="minorHAnsi" w:eastAsia="Arial" w:hAnsiTheme="minorHAnsi" w:cstheme="minorHAnsi"/>
        </w:rPr>
        <w:t xml:space="preserve"> </w:t>
      </w:r>
      <w:r w:rsidRPr="00D80D31">
        <w:rPr>
          <w:rFonts w:asciiTheme="minorHAnsi" w:hAnsiTheme="minorHAnsi" w:cstheme="minorHAnsi"/>
        </w:rPr>
        <w:t>tego</w:t>
      </w:r>
      <w:r w:rsidRPr="00D80D31">
        <w:rPr>
          <w:rFonts w:asciiTheme="minorHAnsi" w:eastAsia="Arial" w:hAnsiTheme="minorHAnsi" w:cstheme="minorHAnsi"/>
        </w:rPr>
        <w:t xml:space="preserve"> </w:t>
      </w:r>
      <w:r w:rsidRPr="00D80D31">
        <w:rPr>
          <w:rFonts w:asciiTheme="minorHAnsi" w:hAnsiTheme="minorHAnsi" w:cstheme="minorHAnsi"/>
        </w:rPr>
        <w:t>majątku</w:t>
      </w:r>
      <w:r w:rsidRPr="00D80D31">
        <w:rPr>
          <w:rFonts w:asciiTheme="minorHAnsi" w:eastAsia="Arial" w:hAnsiTheme="minorHAnsi" w:cstheme="minorHAnsi"/>
        </w:rPr>
        <w:t xml:space="preserve"> </w:t>
      </w:r>
      <w:r w:rsidRPr="00D80D31">
        <w:rPr>
          <w:rFonts w:asciiTheme="minorHAnsi" w:hAnsiTheme="minorHAnsi" w:cstheme="minorHAnsi"/>
        </w:rPr>
        <w:t>Zamawiającemu.</w:t>
      </w:r>
    </w:p>
    <w:p w14:paraId="12EFDAE9" w14:textId="77777777" w:rsidR="00851EF3" w:rsidRPr="00D80D31" w:rsidRDefault="00851EF3" w:rsidP="004D1591">
      <w:pPr>
        <w:pStyle w:val="Akapitzlist"/>
        <w:numPr>
          <w:ilvl w:val="0"/>
          <w:numId w:val="4"/>
        </w:numPr>
        <w:tabs>
          <w:tab w:val="left" w:pos="426"/>
          <w:tab w:val="left" w:pos="851"/>
          <w:tab w:val="left" w:pos="1134"/>
        </w:tabs>
        <w:spacing w:after="0" w:line="240" w:lineRule="auto"/>
        <w:ind w:left="426" w:hanging="426"/>
        <w:jc w:val="both"/>
        <w:rPr>
          <w:rFonts w:asciiTheme="minorHAnsi" w:hAnsiTheme="minorHAnsi" w:cstheme="minorHAnsi"/>
        </w:rPr>
      </w:pPr>
      <w:r w:rsidRPr="00D80D31">
        <w:rPr>
          <w:rFonts w:asciiTheme="minorHAnsi" w:hAnsiTheme="minorHAnsi" w:cstheme="minorHAnsi"/>
        </w:rPr>
        <w:t>W</w:t>
      </w:r>
      <w:r w:rsidRPr="00D80D31">
        <w:rPr>
          <w:rFonts w:asciiTheme="minorHAnsi" w:eastAsia="Arial" w:hAnsiTheme="minorHAnsi" w:cstheme="minorHAnsi"/>
        </w:rPr>
        <w:t xml:space="preserve"> </w:t>
      </w:r>
      <w:r w:rsidRPr="00D80D31">
        <w:rPr>
          <w:rFonts w:asciiTheme="minorHAnsi" w:hAnsiTheme="minorHAnsi" w:cstheme="minorHAnsi"/>
        </w:rPr>
        <w:t>przypadku</w:t>
      </w:r>
      <w:r w:rsidRPr="00D80D31">
        <w:rPr>
          <w:rFonts w:asciiTheme="minorHAnsi" w:eastAsia="Arial" w:hAnsiTheme="minorHAnsi" w:cstheme="minorHAnsi"/>
        </w:rPr>
        <w:t xml:space="preserve"> </w:t>
      </w:r>
      <w:r w:rsidRPr="00D80D31">
        <w:rPr>
          <w:rFonts w:asciiTheme="minorHAnsi" w:hAnsiTheme="minorHAnsi" w:cstheme="minorHAnsi"/>
        </w:rPr>
        <w:t>odstąpienia</w:t>
      </w:r>
      <w:r w:rsidRPr="00D80D31">
        <w:rPr>
          <w:rFonts w:asciiTheme="minorHAnsi" w:eastAsia="Arial" w:hAnsiTheme="minorHAnsi" w:cstheme="minorHAnsi"/>
        </w:rPr>
        <w:t xml:space="preserve"> </w:t>
      </w:r>
      <w:r w:rsidRPr="00D80D31">
        <w:rPr>
          <w:rFonts w:asciiTheme="minorHAnsi" w:hAnsiTheme="minorHAnsi" w:cstheme="minorHAnsi"/>
        </w:rPr>
        <w:t>od</w:t>
      </w:r>
      <w:r w:rsidRPr="00D80D31">
        <w:rPr>
          <w:rFonts w:asciiTheme="minorHAnsi" w:eastAsia="Arial" w:hAnsiTheme="minorHAnsi" w:cstheme="minorHAnsi"/>
        </w:rPr>
        <w:t xml:space="preserve"> </w:t>
      </w:r>
      <w:r w:rsidRPr="00D80D31">
        <w:rPr>
          <w:rFonts w:asciiTheme="minorHAnsi" w:hAnsiTheme="minorHAnsi" w:cstheme="minorHAnsi"/>
        </w:rPr>
        <w:t>umowy</w:t>
      </w:r>
      <w:r w:rsidRPr="00D80D31">
        <w:rPr>
          <w:rFonts w:asciiTheme="minorHAnsi" w:eastAsia="Arial" w:hAnsiTheme="minorHAnsi" w:cstheme="minorHAnsi"/>
        </w:rPr>
        <w:t xml:space="preserve"> </w:t>
      </w:r>
      <w:r w:rsidRPr="00D80D31">
        <w:rPr>
          <w:rFonts w:asciiTheme="minorHAnsi" w:hAnsiTheme="minorHAnsi" w:cstheme="minorHAnsi"/>
        </w:rPr>
        <w:t>przez</w:t>
      </w:r>
      <w:r w:rsidRPr="00D80D31">
        <w:rPr>
          <w:rFonts w:asciiTheme="minorHAnsi" w:eastAsia="Arial" w:hAnsiTheme="minorHAnsi" w:cstheme="minorHAnsi"/>
        </w:rPr>
        <w:t xml:space="preserve"> </w:t>
      </w:r>
      <w:r w:rsidRPr="00D80D31">
        <w:rPr>
          <w:rFonts w:asciiTheme="minorHAnsi" w:hAnsiTheme="minorHAnsi" w:cstheme="minorHAnsi"/>
        </w:rPr>
        <w:t>Wykonawcę</w:t>
      </w:r>
      <w:r w:rsidRPr="00D80D31">
        <w:rPr>
          <w:rFonts w:asciiTheme="minorHAnsi" w:eastAsia="Arial" w:hAnsiTheme="minorHAnsi" w:cstheme="minorHAnsi"/>
        </w:rPr>
        <w:t xml:space="preserve"> </w:t>
      </w:r>
      <w:r w:rsidRPr="00D80D31">
        <w:rPr>
          <w:rFonts w:asciiTheme="minorHAnsi" w:hAnsiTheme="minorHAnsi" w:cstheme="minorHAnsi"/>
        </w:rPr>
        <w:t>lub</w:t>
      </w:r>
      <w:r w:rsidRPr="00D80D31">
        <w:rPr>
          <w:rFonts w:asciiTheme="minorHAnsi" w:eastAsia="Arial" w:hAnsiTheme="minorHAnsi" w:cstheme="minorHAnsi"/>
        </w:rPr>
        <w:t xml:space="preserve"> </w:t>
      </w:r>
      <w:r w:rsidRPr="00D80D31">
        <w:rPr>
          <w:rFonts w:asciiTheme="minorHAnsi" w:hAnsiTheme="minorHAnsi" w:cstheme="minorHAnsi"/>
        </w:rPr>
        <w:t>Zamawiającego,</w:t>
      </w:r>
      <w:r w:rsidRPr="00D80D31">
        <w:rPr>
          <w:rFonts w:asciiTheme="minorHAnsi" w:eastAsia="Arial" w:hAnsiTheme="minorHAnsi" w:cstheme="minorHAnsi"/>
        </w:rPr>
        <w:t xml:space="preserve"> </w:t>
      </w:r>
      <w:r w:rsidRPr="00D80D31">
        <w:rPr>
          <w:rFonts w:asciiTheme="minorHAnsi" w:hAnsiTheme="minorHAnsi" w:cstheme="minorHAnsi"/>
        </w:rPr>
        <w:t>Zamawiający</w:t>
      </w:r>
      <w:r w:rsidRPr="00D80D31">
        <w:rPr>
          <w:rFonts w:asciiTheme="minorHAnsi" w:eastAsia="Arial" w:hAnsiTheme="minorHAnsi" w:cstheme="minorHAnsi"/>
        </w:rPr>
        <w:t xml:space="preserve"> </w:t>
      </w:r>
      <w:r w:rsidRPr="00D80D31">
        <w:rPr>
          <w:rFonts w:asciiTheme="minorHAnsi" w:hAnsiTheme="minorHAnsi" w:cstheme="minorHAnsi"/>
        </w:rPr>
        <w:t>zobowiązany</w:t>
      </w:r>
      <w:r w:rsidRPr="00D80D31">
        <w:rPr>
          <w:rFonts w:asciiTheme="minorHAnsi" w:eastAsia="Arial" w:hAnsiTheme="minorHAnsi" w:cstheme="minorHAnsi"/>
        </w:rPr>
        <w:t xml:space="preserve"> </w:t>
      </w:r>
      <w:r w:rsidRPr="00D80D31">
        <w:rPr>
          <w:rFonts w:asciiTheme="minorHAnsi" w:hAnsiTheme="minorHAnsi" w:cstheme="minorHAnsi"/>
        </w:rPr>
        <w:t>jest</w:t>
      </w:r>
      <w:r w:rsidRPr="00D80D31">
        <w:rPr>
          <w:rFonts w:asciiTheme="minorHAnsi" w:eastAsia="Arial" w:hAnsiTheme="minorHAnsi" w:cstheme="minorHAnsi"/>
        </w:rPr>
        <w:t xml:space="preserve"> </w:t>
      </w:r>
      <w:r w:rsidRPr="00D80D31">
        <w:rPr>
          <w:rFonts w:asciiTheme="minorHAnsi" w:hAnsiTheme="minorHAnsi" w:cstheme="minorHAnsi"/>
        </w:rPr>
        <w:t>do</w:t>
      </w:r>
      <w:r w:rsidRPr="00D80D31">
        <w:rPr>
          <w:rFonts w:asciiTheme="minorHAnsi" w:eastAsia="Arial" w:hAnsiTheme="minorHAnsi" w:cstheme="minorHAnsi"/>
        </w:rPr>
        <w:t xml:space="preserve"> </w:t>
      </w:r>
      <w:r w:rsidRPr="00D80D31">
        <w:rPr>
          <w:rFonts w:asciiTheme="minorHAnsi" w:hAnsiTheme="minorHAnsi" w:cstheme="minorHAnsi"/>
        </w:rPr>
        <w:t>dokonania</w:t>
      </w:r>
      <w:r w:rsidRPr="00D80D31">
        <w:rPr>
          <w:rFonts w:asciiTheme="minorHAnsi" w:eastAsia="Arial" w:hAnsiTheme="minorHAnsi" w:cstheme="minorHAnsi"/>
        </w:rPr>
        <w:t xml:space="preserve"> </w:t>
      </w:r>
      <w:r w:rsidRPr="00D80D31">
        <w:rPr>
          <w:rFonts w:asciiTheme="minorHAnsi" w:hAnsiTheme="minorHAnsi" w:cstheme="minorHAnsi"/>
        </w:rPr>
        <w:t>w</w:t>
      </w:r>
      <w:r w:rsidRPr="00D80D31">
        <w:rPr>
          <w:rFonts w:asciiTheme="minorHAnsi" w:eastAsia="Arial" w:hAnsiTheme="minorHAnsi" w:cstheme="minorHAnsi"/>
        </w:rPr>
        <w:t xml:space="preserve"> </w:t>
      </w:r>
      <w:r w:rsidRPr="00D80D31">
        <w:rPr>
          <w:rFonts w:asciiTheme="minorHAnsi" w:hAnsiTheme="minorHAnsi" w:cstheme="minorHAnsi"/>
        </w:rPr>
        <w:t>terminie</w:t>
      </w:r>
      <w:r w:rsidRPr="00D80D31">
        <w:rPr>
          <w:rFonts w:asciiTheme="minorHAnsi" w:eastAsia="Arial" w:hAnsiTheme="minorHAnsi" w:cstheme="minorHAnsi"/>
        </w:rPr>
        <w:t xml:space="preserve"> </w:t>
      </w:r>
      <w:r w:rsidRPr="00D80D31">
        <w:rPr>
          <w:rFonts w:asciiTheme="minorHAnsi" w:hAnsiTheme="minorHAnsi" w:cstheme="minorHAnsi"/>
        </w:rPr>
        <w:t>7</w:t>
      </w:r>
      <w:r w:rsidRPr="00D80D31">
        <w:rPr>
          <w:rFonts w:asciiTheme="minorHAnsi" w:eastAsia="Arial" w:hAnsiTheme="minorHAnsi" w:cstheme="minorHAnsi"/>
        </w:rPr>
        <w:t xml:space="preserve"> </w:t>
      </w:r>
      <w:r w:rsidRPr="00D80D31">
        <w:rPr>
          <w:rFonts w:asciiTheme="minorHAnsi" w:hAnsiTheme="minorHAnsi" w:cstheme="minorHAnsi"/>
        </w:rPr>
        <w:t>dni</w:t>
      </w:r>
      <w:r w:rsidRPr="00D80D31">
        <w:rPr>
          <w:rFonts w:asciiTheme="minorHAnsi" w:eastAsia="Arial" w:hAnsiTheme="minorHAnsi" w:cstheme="minorHAnsi"/>
        </w:rPr>
        <w:t xml:space="preserve"> </w:t>
      </w:r>
      <w:r w:rsidRPr="00D80D31">
        <w:rPr>
          <w:rFonts w:asciiTheme="minorHAnsi" w:hAnsiTheme="minorHAnsi" w:cstheme="minorHAnsi"/>
        </w:rPr>
        <w:t>do</w:t>
      </w:r>
      <w:r w:rsidRPr="00D80D31">
        <w:rPr>
          <w:rFonts w:asciiTheme="minorHAnsi" w:eastAsia="Arial" w:hAnsiTheme="minorHAnsi" w:cstheme="minorHAnsi"/>
        </w:rPr>
        <w:t xml:space="preserve"> </w:t>
      </w:r>
      <w:r w:rsidRPr="00D80D31">
        <w:rPr>
          <w:rFonts w:asciiTheme="minorHAnsi" w:hAnsiTheme="minorHAnsi" w:cstheme="minorHAnsi"/>
        </w:rPr>
        <w:t>odbioru</w:t>
      </w:r>
      <w:r w:rsidRPr="00D80D31">
        <w:rPr>
          <w:rFonts w:asciiTheme="minorHAnsi" w:eastAsia="Arial" w:hAnsiTheme="minorHAnsi" w:cstheme="minorHAnsi"/>
        </w:rPr>
        <w:t xml:space="preserve"> </w:t>
      </w:r>
      <w:r w:rsidRPr="00D80D31">
        <w:rPr>
          <w:rFonts w:asciiTheme="minorHAnsi" w:hAnsiTheme="minorHAnsi" w:cstheme="minorHAnsi"/>
        </w:rPr>
        <w:t>robót</w:t>
      </w:r>
      <w:r w:rsidRPr="00D80D31">
        <w:rPr>
          <w:rFonts w:asciiTheme="minorHAnsi" w:eastAsia="Arial" w:hAnsiTheme="minorHAnsi" w:cstheme="minorHAnsi"/>
        </w:rPr>
        <w:t xml:space="preserve"> </w:t>
      </w:r>
      <w:r w:rsidRPr="00D80D31">
        <w:rPr>
          <w:rFonts w:asciiTheme="minorHAnsi" w:hAnsiTheme="minorHAnsi" w:cstheme="minorHAnsi"/>
        </w:rPr>
        <w:t>przerwanych</w:t>
      </w:r>
      <w:r w:rsidRPr="00D80D31">
        <w:rPr>
          <w:rFonts w:asciiTheme="minorHAnsi" w:eastAsia="Arial" w:hAnsiTheme="minorHAnsi" w:cstheme="minorHAnsi"/>
        </w:rPr>
        <w:t xml:space="preserve"> </w:t>
      </w:r>
      <w:r w:rsidRPr="00D80D31">
        <w:rPr>
          <w:rFonts w:asciiTheme="minorHAnsi" w:hAnsiTheme="minorHAnsi" w:cstheme="minorHAnsi"/>
        </w:rPr>
        <w:t>i</w:t>
      </w:r>
      <w:r w:rsidRPr="00D80D31">
        <w:rPr>
          <w:rFonts w:asciiTheme="minorHAnsi" w:eastAsia="Arial" w:hAnsiTheme="minorHAnsi" w:cstheme="minorHAnsi"/>
        </w:rPr>
        <w:t xml:space="preserve"> </w:t>
      </w:r>
      <w:r w:rsidRPr="00D80D31">
        <w:rPr>
          <w:rFonts w:asciiTheme="minorHAnsi" w:hAnsiTheme="minorHAnsi" w:cstheme="minorHAnsi"/>
        </w:rPr>
        <w:t>zabezpieczających</w:t>
      </w:r>
      <w:r w:rsidRPr="00D80D31">
        <w:rPr>
          <w:rFonts w:asciiTheme="minorHAnsi" w:eastAsia="Arial" w:hAnsiTheme="minorHAnsi" w:cstheme="minorHAnsi"/>
        </w:rPr>
        <w:t xml:space="preserve"> </w:t>
      </w:r>
      <w:r w:rsidRPr="00D80D31">
        <w:rPr>
          <w:rFonts w:asciiTheme="minorHAnsi" w:hAnsiTheme="minorHAnsi" w:cstheme="minorHAnsi"/>
        </w:rPr>
        <w:t>oraz</w:t>
      </w:r>
      <w:r w:rsidRPr="00D80D31">
        <w:rPr>
          <w:rFonts w:asciiTheme="minorHAnsi" w:eastAsia="Arial" w:hAnsiTheme="minorHAnsi" w:cstheme="minorHAnsi"/>
        </w:rPr>
        <w:t xml:space="preserve"> </w:t>
      </w:r>
      <w:r w:rsidRPr="00D80D31">
        <w:rPr>
          <w:rFonts w:asciiTheme="minorHAnsi" w:hAnsiTheme="minorHAnsi" w:cstheme="minorHAnsi"/>
        </w:rPr>
        <w:t>przejęcia</w:t>
      </w:r>
      <w:r w:rsidRPr="00D80D31">
        <w:rPr>
          <w:rFonts w:asciiTheme="minorHAnsi" w:eastAsia="Arial" w:hAnsiTheme="minorHAnsi" w:cstheme="minorHAnsi"/>
        </w:rPr>
        <w:t xml:space="preserve"> </w:t>
      </w:r>
      <w:r w:rsidRPr="00D80D31">
        <w:rPr>
          <w:rFonts w:asciiTheme="minorHAnsi" w:hAnsiTheme="minorHAnsi" w:cstheme="minorHAnsi"/>
        </w:rPr>
        <w:t>od</w:t>
      </w:r>
      <w:r w:rsidRPr="00D80D31">
        <w:rPr>
          <w:rFonts w:asciiTheme="minorHAnsi" w:eastAsia="Arial" w:hAnsiTheme="minorHAnsi" w:cstheme="minorHAnsi"/>
        </w:rPr>
        <w:t xml:space="preserve"> </w:t>
      </w:r>
      <w:r w:rsidRPr="00D80D31">
        <w:rPr>
          <w:rFonts w:asciiTheme="minorHAnsi" w:hAnsiTheme="minorHAnsi" w:cstheme="minorHAnsi"/>
        </w:rPr>
        <w:t>Wykonawcy</w:t>
      </w:r>
      <w:r w:rsidRPr="00D80D31">
        <w:rPr>
          <w:rFonts w:asciiTheme="minorHAnsi" w:eastAsia="Arial" w:hAnsiTheme="minorHAnsi" w:cstheme="minorHAnsi"/>
        </w:rPr>
        <w:t xml:space="preserve"> </w:t>
      </w:r>
      <w:r w:rsidRPr="00D80D31">
        <w:rPr>
          <w:rFonts w:asciiTheme="minorHAnsi" w:hAnsiTheme="minorHAnsi" w:cstheme="minorHAnsi"/>
        </w:rPr>
        <w:t>pod</w:t>
      </w:r>
      <w:r w:rsidRPr="00D80D31">
        <w:rPr>
          <w:rFonts w:asciiTheme="minorHAnsi" w:eastAsia="Arial" w:hAnsiTheme="minorHAnsi" w:cstheme="minorHAnsi"/>
        </w:rPr>
        <w:t xml:space="preserve"> </w:t>
      </w:r>
      <w:r w:rsidRPr="00D80D31">
        <w:rPr>
          <w:rFonts w:asciiTheme="minorHAnsi" w:hAnsiTheme="minorHAnsi" w:cstheme="minorHAnsi"/>
        </w:rPr>
        <w:t>swój</w:t>
      </w:r>
      <w:r w:rsidRPr="00D80D31">
        <w:rPr>
          <w:rFonts w:asciiTheme="minorHAnsi" w:eastAsia="Arial" w:hAnsiTheme="minorHAnsi" w:cstheme="minorHAnsi"/>
        </w:rPr>
        <w:t xml:space="preserve"> </w:t>
      </w:r>
      <w:r w:rsidRPr="00D80D31">
        <w:rPr>
          <w:rFonts w:asciiTheme="minorHAnsi" w:hAnsiTheme="minorHAnsi" w:cstheme="minorHAnsi"/>
        </w:rPr>
        <w:t>dozór</w:t>
      </w:r>
      <w:r w:rsidRPr="00D80D31">
        <w:rPr>
          <w:rFonts w:asciiTheme="minorHAnsi" w:eastAsia="Arial" w:hAnsiTheme="minorHAnsi" w:cstheme="minorHAnsi"/>
        </w:rPr>
        <w:t xml:space="preserve"> </w:t>
      </w:r>
      <w:r w:rsidRPr="00D80D31">
        <w:rPr>
          <w:rFonts w:asciiTheme="minorHAnsi" w:hAnsiTheme="minorHAnsi" w:cstheme="minorHAnsi"/>
        </w:rPr>
        <w:t>terenu</w:t>
      </w:r>
      <w:r w:rsidRPr="00D80D31">
        <w:rPr>
          <w:rFonts w:asciiTheme="minorHAnsi" w:eastAsia="Arial" w:hAnsiTheme="minorHAnsi" w:cstheme="minorHAnsi"/>
        </w:rPr>
        <w:t xml:space="preserve"> </w:t>
      </w:r>
      <w:r w:rsidRPr="00D80D31">
        <w:rPr>
          <w:rFonts w:asciiTheme="minorHAnsi" w:hAnsiTheme="minorHAnsi" w:cstheme="minorHAnsi"/>
        </w:rPr>
        <w:t>budowy.</w:t>
      </w:r>
    </w:p>
    <w:p w14:paraId="16ADE0C2" w14:textId="77777777" w:rsidR="00851EF3" w:rsidRPr="00D80D31" w:rsidRDefault="00851EF3" w:rsidP="004D1591">
      <w:pPr>
        <w:pStyle w:val="Akapitzlist"/>
        <w:numPr>
          <w:ilvl w:val="0"/>
          <w:numId w:val="4"/>
        </w:numPr>
        <w:tabs>
          <w:tab w:val="left" w:pos="426"/>
          <w:tab w:val="left" w:pos="851"/>
          <w:tab w:val="left" w:pos="1134"/>
        </w:tabs>
        <w:spacing w:after="0" w:line="240" w:lineRule="auto"/>
        <w:ind w:left="426" w:hanging="426"/>
        <w:jc w:val="both"/>
        <w:rPr>
          <w:rFonts w:asciiTheme="minorHAnsi" w:hAnsiTheme="minorHAnsi" w:cstheme="minorHAnsi"/>
        </w:rPr>
      </w:pPr>
      <w:r w:rsidRPr="00D80D31">
        <w:rPr>
          <w:rFonts w:asciiTheme="minorHAnsi" w:hAnsiTheme="minorHAnsi" w:cstheme="minorHAnsi"/>
        </w:rPr>
        <w:t>W</w:t>
      </w:r>
      <w:r w:rsidRPr="00D80D31">
        <w:rPr>
          <w:rFonts w:asciiTheme="minorHAnsi" w:eastAsia="Arial" w:hAnsiTheme="minorHAnsi" w:cstheme="minorHAnsi"/>
        </w:rPr>
        <w:t xml:space="preserve"> </w:t>
      </w:r>
      <w:r w:rsidRPr="00D80D31">
        <w:rPr>
          <w:rFonts w:asciiTheme="minorHAnsi" w:hAnsiTheme="minorHAnsi" w:cstheme="minorHAnsi"/>
        </w:rPr>
        <w:t>przypadku</w:t>
      </w:r>
      <w:r w:rsidRPr="00D80D31">
        <w:rPr>
          <w:rFonts w:asciiTheme="minorHAnsi" w:eastAsia="Arial" w:hAnsiTheme="minorHAnsi" w:cstheme="minorHAnsi"/>
        </w:rPr>
        <w:t xml:space="preserve"> </w:t>
      </w:r>
      <w:r w:rsidRPr="00D80D31">
        <w:rPr>
          <w:rFonts w:asciiTheme="minorHAnsi" w:hAnsiTheme="minorHAnsi" w:cstheme="minorHAnsi"/>
        </w:rPr>
        <w:t>odstąpienia</w:t>
      </w:r>
      <w:r w:rsidRPr="00D80D31">
        <w:rPr>
          <w:rFonts w:asciiTheme="minorHAnsi" w:eastAsia="Arial" w:hAnsiTheme="minorHAnsi" w:cstheme="minorHAnsi"/>
        </w:rPr>
        <w:t xml:space="preserve"> </w:t>
      </w:r>
      <w:r w:rsidRPr="00D80D31">
        <w:rPr>
          <w:rFonts w:asciiTheme="minorHAnsi" w:hAnsiTheme="minorHAnsi" w:cstheme="minorHAnsi"/>
        </w:rPr>
        <w:t>od</w:t>
      </w:r>
      <w:r w:rsidRPr="00D80D31">
        <w:rPr>
          <w:rFonts w:asciiTheme="minorHAnsi" w:eastAsia="Arial" w:hAnsiTheme="minorHAnsi" w:cstheme="minorHAnsi"/>
        </w:rPr>
        <w:t xml:space="preserve"> </w:t>
      </w:r>
      <w:r w:rsidRPr="00D80D31">
        <w:rPr>
          <w:rFonts w:asciiTheme="minorHAnsi" w:hAnsiTheme="minorHAnsi" w:cstheme="minorHAnsi"/>
        </w:rPr>
        <w:t>umowy</w:t>
      </w:r>
      <w:r w:rsidRPr="00D80D31">
        <w:rPr>
          <w:rFonts w:asciiTheme="minorHAnsi" w:eastAsia="Arial" w:hAnsiTheme="minorHAnsi" w:cstheme="minorHAnsi"/>
        </w:rPr>
        <w:t xml:space="preserve"> </w:t>
      </w:r>
      <w:r w:rsidRPr="00D80D31">
        <w:rPr>
          <w:rFonts w:asciiTheme="minorHAnsi" w:hAnsiTheme="minorHAnsi" w:cstheme="minorHAnsi"/>
        </w:rPr>
        <w:t>przez</w:t>
      </w:r>
      <w:r w:rsidRPr="00D80D31">
        <w:rPr>
          <w:rFonts w:asciiTheme="minorHAnsi" w:eastAsia="Arial" w:hAnsiTheme="minorHAnsi" w:cstheme="minorHAnsi"/>
        </w:rPr>
        <w:t xml:space="preserve"> </w:t>
      </w:r>
      <w:r w:rsidRPr="00D80D31">
        <w:rPr>
          <w:rFonts w:asciiTheme="minorHAnsi" w:hAnsiTheme="minorHAnsi" w:cstheme="minorHAnsi"/>
        </w:rPr>
        <w:t>Zamawiającego</w:t>
      </w:r>
      <w:r w:rsidRPr="00D80D31">
        <w:rPr>
          <w:rFonts w:asciiTheme="minorHAnsi" w:eastAsia="Arial" w:hAnsiTheme="minorHAnsi" w:cstheme="minorHAnsi"/>
        </w:rPr>
        <w:t xml:space="preserve"> </w:t>
      </w:r>
      <w:r w:rsidRPr="00D80D31">
        <w:rPr>
          <w:rFonts w:asciiTheme="minorHAnsi" w:hAnsiTheme="minorHAnsi" w:cstheme="minorHAnsi"/>
        </w:rPr>
        <w:t>Wykonawca</w:t>
      </w:r>
      <w:r w:rsidRPr="00D80D31">
        <w:rPr>
          <w:rFonts w:asciiTheme="minorHAnsi" w:eastAsia="Arial" w:hAnsiTheme="minorHAnsi" w:cstheme="minorHAnsi"/>
        </w:rPr>
        <w:t xml:space="preserve"> </w:t>
      </w:r>
      <w:r w:rsidRPr="00D80D31">
        <w:rPr>
          <w:rFonts w:asciiTheme="minorHAnsi" w:hAnsiTheme="minorHAnsi" w:cstheme="minorHAnsi"/>
        </w:rPr>
        <w:t>jest</w:t>
      </w:r>
      <w:r w:rsidRPr="00D80D31">
        <w:rPr>
          <w:rFonts w:asciiTheme="minorHAnsi" w:eastAsia="Arial" w:hAnsiTheme="minorHAnsi" w:cstheme="minorHAnsi"/>
        </w:rPr>
        <w:t xml:space="preserve"> </w:t>
      </w:r>
      <w:r w:rsidRPr="00D80D31">
        <w:rPr>
          <w:rFonts w:asciiTheme="minorHAnsi" w:hAnsiTheme="minorHAnsi" w:cstheme="minorHAnsi"/>
        </w:rPr>
        <w:t>zobowiązany</w:t>
      </w:r>
      <w:r w:rsidRPr="00D80D31">
        <w:rPr>
          <w:rFonts w:asciiTheme="minorHAnsi" w:eastAsia="Arial" w:hAnsiTheme="minorHAnsi" w:cstheme="minorHAnsi"/>
        </w:rPr>
        <w:t xml:space="preserve"> </w:t>
      </w:r>
      <w:r w:rsidRPr="00D80D31">
        <w:rPr>
          <w:rFonts w:asciiTheme="minorHAnsi" w:hAnsiTheme="minorHAnsi" w:cstheme="minorHAnsi"/>
        </w:rPr>
        <w:t>niezwłocznie</w:t>
      </w:r>
      <w:r w:rsidRPr="00D80D31">
        <w:rPr>
          <w:rFonts w:asciiTheme="minorHAnsi" w:eastAsia="Arial" w:hAnsiTheme="minorHAnsi" w:cstheme="minorHAnsi"/>
        </w:rPr>
        <w:t xml:space="preserve"> </w:t>
      </w:r>
      <w:r w:rsidRPr="00D80D31">
        <w:rPr>
          <w:rFonts w:asciiTheme="minorHAnsi" w:hAnsiTheme="minorHAnsi" w:cstheme="minorHAnsi"/>
        </w:rPr>
        <w:t>zorganizować</w:t>
      </w:r>
      <w:r w:rsidRPr="00D80D31">
        <w:rPr>
          <w:rFonts w:asciiTheme="minorHAnsi" w:eastAsia="Arial" w:hAnsiTheme="minorHAnsi" w:cstheme="minorHAnsi"/>
        </w:rPr>
        <w:t xml:space="preserve"> </w:t>
      </w:r>
      <w:r w:rsidRPr="00D80D31">
        <w:rPr>
          <w:rFonts w:asciiTheme="minorHAnsi" w:hAnsiTheme="minorHAnsi" w:cstheme="minorHAnsi"/>
        </w:rPr>
        <w:t>usunięcie</w:t>
      </w:r>
      <w:r w:rsidRPr="00D80D31">
        <w:rPr>
          <w:rFonts w:asciiTheme="minorHAnsi" w:eastAsia="Arial" w:hAnsiTheme="minorHAnsi" w:cstheme="minorHAnsi"/>
        </w:rPr>
        <w:t xml:space="preserve"> </w:t>
      </w:r>
      <w:r w:rsidRPr="00D80D31">
        <w:rPr>
          <w:rFonts w:asciiTheme="minorHAnsi" w:hAnsiTheme="minorHAnsi" w:cstheme="minorHAnsi"/>
        </w:rPr>
        <w:t>sprzętu</w:t>
      </w:r>
      <w:r w:rsidRPr="00D80D31">
        <w:rPr>
          <w:rFonts w:asciiTheme="minorHAnsi" w:eastAsia="Arial" w:hAnsiTheme="minorHAnsi" w:cstheme="minorHAnsi"/>
        </w:rPr>
        <w:t xml:space="preserve"> </w:t>
      </w:r>
      <w:r w:rsidRPr="00D80D31">
        <w:rPr>
          <w:rFonts w:asciiTheme="minorHAnsi" w:hAnsiTheme="minorHAnsi" w:cstheme="minorHAnsi"/>
        </w:rPr>
        <w:t>i</w:t>
      </w:r>
      <w:r w:rsidRPr="00D80D31">
        <w:rPr>
          <w:rFonts w:asciiTheme="minorHAnsi" w:eastAsia="Arial" w:hAnsiTheme="minorHAnsi" w:cstheme="minorHAnsi"/>
        </w:rPr>
        <w:t xml:space="preserve"> </w:t>
      </w:r>
      <w:r w:rsidRPr="00D80D31">
        <w:rPr>
          <w:rFonts w:asciiTheme="minorHAnsi" w:hAnsiTheme="minorHAnsi" w:cstheme="minorHAnsi"/>
        </w:rPr>
        <w:t>robót</w:t>
      </w:r>
      <w:r w:rsidRPr="00D80D31">
        <w:rPr>
          <w:rFonts w:asciiTheme="minorHAnsi" w:eastAsia="Arial" w:hAnsiTheme="minorHAnsi" w:cstheme="minorHAnsi"/>
        </w:rPr>
        <w:t xml:space="preserve"> </w:t>
      </w:r>
      <w:r w:rsidRPr="00D80D31">
        <w:rPr>
          <w:rFonts w:asciiTheme="minorHAnsi" w:hAnsiTheme="minorHAnsi" w:cstheme="minorHAnsi"/>
        </w:rPr>
        <w:t>tymczasowych,</w:t>
      </w:r>
      <w:r w:rsidRPr="00D80D31">
        <w:rPr>
          <w:rFonts w:asciiTheme="minorHAnsi" w:eastAsia="Arial" w:hAnsiTheme="minorHAnsi" w:cstheme="minorHAnsi"/>
        </w:rPr>
        <w:t xml:space="preserve"> </w:t>
      </w:r>
      <w:r w:rsidRPr="00D80D31">
        <w:rPr>
          <w:rFonts w:asciiTheme="minorHAnsi" w:hAnsiTheme="minorHAnsi" w:cstheme="minorHAnsi"/>
        </w:rPr>
        <w:t>na</w:t>
      </w:r>
      <w:r w:rsidRPr="00D80D31">
        <w:rPr>
          <w:rFonts w:asciiTheme="minorHAnsi" w:eastAsia="Arial" w:hAnsiTheme="minorHAnsi" w:cstheme="minorHAnsi"/>
        </w:rPr>
        <w:t xml:space="preserve"> </w:t>
      </w:r>
      <w:r w:rsidRPr="00D80D31">
        <w:rPr>
          <w:rFonts w:asciiTheme="minorHAnsi" w:hAnsiTheme="minorHAnsi" w:cstheme="minorHAnsi"/>
        </w:rPr>
        <w:t>swój</w:t>
      </w:r>
      <w:r w:rsidRPr="00D80D31">
        <w:rPr>
          <w:rFonts w:asciiTheme="minorHAnsi" w:eastAsia="Arial" w:hAnsiTheme="minorHAnsi" w:cstheme="minorHAnsi"/>
        </w:rPr>
        <w:t xml:space="preserve"> </w:t>
      </w:r>
      <w:r w:rsidRPr="00D80D31">
        <w:rPr>
          <w:rFonts w:asciiTheme="minorHAnsi" w:hAnsiTheme="minorHAnsi" w:cstheme="minorHAnsi"/>
        </w:rPr>
        <w:t>koszt</w:t>
      </w:r>
      <w:r w:rsidRPr="00D80D31">
        <w:rPr>
          <w:rFonts w:asciiTheme="minorHAnsi" w:eastAsia="Arial" w:hAnsiTheme="minorHAnsi" w:cstheme="minorHAnsi"/>
        </w:rPr>
        <w:t xml:space="preserve"> </w:t>
      </w:r>
      <w:r w:rsidRPr="00D80D31">
        <w:rPr>
          <w:rFonts w:asciiTheme="minorHAnsi" w:hAnsiTheme="minorHAnsi" w:cstheme="minorHAnsi"/>
        </w:rPr>
        <w:t>i</w:t>
      </w:r>
      <w:r w:rsidRPr="00D80D31">
        <w:rPr>
          <w:rFonts w:asciiTheme="minorHAnsi" w:eastAsia="Arial" w:hAnsiTheme="minorHAnsi" w:cstheme="minorHAnsi"/>
        </w:rPr>
        <w:t xml:space="preserve"> </w:t>
      </w:r>
      <w:r w:rsidRPr="00D80D31">
        <w:rPr>
          <w:rFonts w:asciiTheme="minorHAnsi" w:hAnsiTheme="minorHAnsi" w:cstheme="minorHAnsi"/>
        </w:rPr>
        <w:t>ryzyko.</w:t>
      </w:r>
      <w:r w:rsidRPr="00D80D31">
        <w:rPr>
          <w:rFonts w:asciiTheme="minorHAnsi" w:eastAsia="Arial" w:hAnsiTheme="minorHAnsi" w:cstheme="minorHAnsi"/>
        </w:rPr>
        <w:t xml:space="preserve"> </w:t>
      </w:r>
      <w:r w:rsidRPr="00D80D31">
        <w:rPr>
          <w:rFonts w:asciiTheme="minorHAnsi" w:hAnsiTheme="minorHAnsi" w:cstheme="minorHAnsi"/>
        </w:rPr>
        <w:t>W</w:t>
      </w:r>
      <w:r w:rsidRPr="00D80D31">
        <w:rPr>
          <w:rFonts w:asciiTheme="minorHAnsi" w:eastAsia="Arial" w:hAnsiTheme="minorHAnsi" w:cstheme="minorHAnsi"/>
        </w:rPr>
        <w:t xml:space="preserve"> </w:t>
      </w:r>
      <w:r w:rsidRPr="00D80D31">
        <w:rPr>
          <w:rFonts w:asciiTheme="minorHAnsi" w:hAnsiTheme="minorHAnsi" w:cstheme="minorHAnsi"/>
        </w:rPr>
        <w:t>przypadku</w:t>
      </w:r>
      <w:r w:rsidRPr="00D80D31">
        <w:rPr>
          <w:rFonts w:asciiTheme="minorHAnsi" w:eastAsia="Arial" w:hAnsiTheme="minorHAnsi" w:cstheme="minorHAnsi"/>
        </w:rPr>
        <w:t xml:space="preserve"> </w:t>
      </w:r>
      <w:r w:rsidRPr="00D80D31">
        <w:rPr>
          <w:rFonts w:asciiTheme="minorHAnsi" w:hAnsiTheme="minorHAnsi" w:cstheme="minorHAnsi"/>
        </w:rPr>
        <w:t>niewypełnienia</w:t>
      </w:r>
      <w:r w:rsidRPr="00D80D31">
        <w:rPr>
          <w:rFonts w:asciiTheme="minorHAnsi" w:eastAsia="Arial" w:hAnsiTheme="minorHAnsi" w:cstheme="minorHAnsi"/>
        </w:rPr>
        <w:t xml:space="preserve"> </w:t>
      </w:r>
      <w:r w:rsidRPr="00D80D31">
        <w:rPr>
          <w:rFonts w:asciiTheme="minorHAnsi" w:hAnsiTheme="minorHAnsi" w:cstheme="minorHAnsi"/>
        </w:rPr>
        <w:t>przez</w:t>
      </w:r>
      <w:r w:rsidRPr="00D80D31">
        <w:rPr>
          <w:rFonts w:asciiTheme="minorHAnsi" w:eastAsia="Arial" w:hAnsiTheme="minorHAnsi" w:cstheme="minorHAnsi"/>
        </w:rPr>
        <w:t xml:space="preserve"> </w:t>
      </w:r>
      <w:r w:rsidRPr="00D80D31">
        <w:rPr>
          <w:rFonts w:asciiTheme="minorHAnsi" w:hAnsiTheme="minorHAnsi" w:cstheme="minorHAnsi"/>
        </w:rPr>
        <w:t>Wykonawcę</w:t>
      </w:r>
      <w:r w:rsidRPr="00D80D31">
        <w:rPr>
          <w:rFonts w:asciiTheme="minorHAnsi" w:eastAsia="Arial" w:hAnsiTheme="minorHAnsi" w:cstheme="minorHAnsi"/>
        </w:rPr>
        <w:t xml:space="preserve"> </w:t>
      </w:r>
      <w:r w:rsidRPr="00D80D31">
        <w:rPr>
          <w:rFonts w:asciiTheme="minorHAnsi" w:hAnsiTheme="minorHAnsi" w:cstheme="minorHAnsi"/>
        </w:rPr>
        <w:t>powyższego</w:t>
      </w:r>
      <w:r w:rsidRPr="00D80D31">
        <w:rPr>
          <w:rFonts w:asciiTheme="minorHAnsi" w:eastAsia="Arial" w:hAnsiTheme="minorHAnsi" w:cstheme="minorHAnsi"/>
        </w:rPr>
        <w:t xml:space="preserve"> </w:t>
      </w:r>
      <w:r w:rsidRPr="00D80D31">
        <w:rPr>
          <w:rFonts w:asciiTheme="minorHAnsi" w:hAnsiTheme="minorHAnsi" w:cstheme="minorHAnsi"/>
        </w:rPr>
        <w:t>obowiązku,</w:t>
      </w:r>
      <w:r w:rsidRPr="00D80D31">
        <w:rPr>
          <w:rFonts w:asciiTheme="minorHAnsi" w:eastAsia="Arial" w:hAnsiTheme="minorHAnsi" w:cstheme="minorHAnsi"/>
        </w:rPr>
        <w:t xml:space="preserve"> </w:t>
      </w:r>
      <w:r w:rsidRPr="00D80D31">
        <w:rPr>
          <w:rFonts w:asciiTheme="minorHAnsi" w:hAnsiTheme="minorHAnsi" w:cstheme="minorHAnsi"/>
        </w:rPr>
        <w:t>Zamawiający</w:t>
      </w:r>
      <w:r w:rsidRPr="00D80D31">
        <w:rPr>
          <w:rFonts w:asciiTheme="minorHAnsi" w:eastAsia="Arial" w:hAnsiTheme="minorHAnsi" w:cstheme="minorHAnsi"/>
        </w:rPr>
        <w:t xml:space="preserve"> </w:t>
      </w:r>
      <w:r w:rsidRPr="00D80D31">
        <w:rPr>
          <w:rFonts w:asciiTheme="minorHAnsi" w:hAnsiTheme="minorHAnsi" w:cstheme="minorHAnsi"/>
        </w:rPr>
        <w:t>uprawniony</w:t>
      </w:r>
      <w:r w:rsidRPr="00D80D31">
        <w:rPr>
          <w:rFonts w:asciiTheme="minorHAnsi" w:eastAsia="Arial" w:hAnsiTheme="minorHAnsi" w:cstheme="minorHAnsi"/>
        </w:rPr>
        <w:t xml:space="preserve"> </w:t>
      </w:r>
      <w:r w:rsidRPr="00D80D31">
        <w:rPr>
          <w:rFonts w:asciiTheme="minorHAnsi" w:hAnsiTheme="minorHAnsi" w:cstheme="minorHAnsi"/>
        </w:rPr>
        <w:t>jest</w:t>
      </w:r>
      <w:r w:rsidRPr="00D80D31">
        <w:rPr>
          <w:rFonts w:asciiTheme="minorHAnsi" w:eastAsia="Arial" w:hAnsiTheme="minorHAnsi" w:cstheme="minorHAnsi"/>
        </w:rPr>
        <w:t xml:space="preserve"> </w:t>
      </w:r>
      <w:r w:rsidRPr="00D80D31">
        <w:rPr>
          <w:rFonts w:asciiTheme="minorHAnsi" w:hAnsiTheme="minorHAnsi" w:cstheme="minorHAnsi"/>
        </w:rPr>
        <w:t>do</w:t>
      </w:r>
      <w:r w:rsidRPr="00D80D31">
        <w:rPr>
          <w:rFonts w:asciiTheme="minorHAnsi" w:eastAsia="Arial" w:hAnsiTheme="minorHAnsi" w:cstheme="minorHAnsi"/>
        </w:rPr>
        <w:t xml:space="preserve"> </w:t>
      </w:r>
      <w:r w:rsidRPr="00D80D31">
        <w:rPr>
          <w:rFonts w:asciiTheme="minorHAnsi" w:hAnsiTheme="minorHAnsi" w:cstheme="minorHAnsi"/>
        </w:rPr>
        <w:t>usunięcia</w:t>
      </w:r>
      <w:r w:rsidRPr="00D80D31">
        <w:rPr>
          <w:rFonts w:asciiTheme="minorHAnsi" w:eastAsia="Arial" w:hAnsiTheme="minorHAnsi" w:cstheme="minorHAnsi"/>
        </w:rPr>
        <w:t xml:space="preserve"> </w:t>
      </w:r>
      <w:r w:rsidRPr="00D80D31">
        <w:rPr>
          <w:rFonts w:asciiTheme="minorHAnsi" w:hAnsiTheme="minorHAnsi" w:cstheme="minorHAnsi"/>
        </w:rPr>
        <w:t>sprzętu</w:t>
      </w:r>
      <w:r w:rsidRPr="00D80D31">
        <w:rPr>
          <w:rFonts w:asciiTheme="minorHAnsi" w:eastAsia="Arial" w:hAnsiTheme="minorHAnsi" w:cstheme="minorHAnsi"/>
        </w:rPr>
        <w:t xml:space="preserve"> </w:t>
      </w:r>
      <w:r w:rsidRPr="00D80D31">
        <w:rPr>
          <w:rFonts w:asciiTheme="minorHAnsi" w:hAnsiTheme="minorHAnsi" w:cstheme="minorHAnsi"/>
        </w:rPr>
        <w:t>i</w:t>
      </w:r>
      <w:r w:rsidRPr="00D80D31">
        <w:rPr>
          <w:rFonts w:asciiTheme="minorHAnsi" w:eastAsia="Arial" w:hAnsiTheme="minorHAnsi" w:cstheme="minorHAnsi"/>
        </w:rPr>
        <w:t xml:space="preserve"> </w:t>
      </w:r>
      <w:r w:rsidRPr="00D80D31">
        <w:rPr>
          <w:rFonts w:asciiTheme="minorHAnsi" w:hAnsiTheme="minorHAnsi" w:cstheme="minorHAnsi"/>
        </w:rPr>
        <w:t>robót</w:t>
      </w:r>
      <w:r w:rsidRPr="00D80D31">
        <w:rPr>
          <w:rFonts w:asciiTheme="minorHAnsi" w:eastAsia="Arial" w:hAnsiTheme="minorHAnsi" w:cstheme="minorHAnsi"/>
        </w:rPr>
        <w:t xml:space="preserve"> </w:t>
      </w:r>
      <w:r w:rsidRPr="00D80D31">
        <w:rPr>
          <w:rFonts w:asciiTheme="minorHAnsi" w:hAnsiTheme="minorHAnsi" w:cstheme="minorHAnsi"/>
        </w:rPr>
        <w:t>tymczasowych,</w:t>
      </w:r>
      <w:r w:rsidRPr="00D80D31">
        <w:rPr>
          <w:rFonts w:asciiTheme="minorHAnsi" w:eastAsia="Arial" w:hAnsiTheme="minorHAnsi" w:cstheme="minorHAnsi"/>
        </w:rPr>
        <w:t xml:space="preserve"> </w:t>
      </w:r>
      <w:r w:rsidRPr="00D80D31">
        <w:rPr>
          <w:rFonts w:asciiTheme="minorHAnsi" w:hAnsiTheme="minorHAnsi" w:cstheme="minorHAnsi"/>
        </w:rPr>
        <w:t>na</w:t>
      </w:r>
      <w:r w:rsidRPr="00D80D31">
        <w:rPr>
          <w:rFonts w:asciiTheme="minorHAnsi" w:eastAsia="Arial" w:hAnsiTheme="minorHAnsi" w:cstheme="minorHAnsi"/>
        </w:rPr>
        <w:t xml:space="preserve"> </w:t>
      </w:r>
      <w:r w:rsidRPr="00D80D31">
        <w:rPr>
          <w:rFonts w:asciiTheme="minorHAnsi" w:hAnsiTheme="minorHAnsi" w:cstheme="minorHAnsi"/>
        </w:rPr>
        <w:t>koszt</w:t>
      </w:r>
      <w:r w:rsidRPr="00D80D31">
        <w:rPr>
          <w:rFonts w:asciiTheme="minorHAnsi" w:eastAsia="Arial" w:hAnsiTheme="minorHAnsi" w:cstheme="minorHAnsi"/>
        </w:rPr>
        <w:t xml:space="preserve"> </w:t>
      </w:r>
      <w:r w:rsidRPr="00D80D31">
        <w:rPr>
          <w:rFonts w:asciiTheme="minorHAnsi" w:hAnsiTheme="minorHAnsi" w:cstheme="minorHAnsi"/>
        </w:rPr>
        <w:t>i</w:t>
      </w:r>
      <w:r w:rsidRPr="00D80D31">
        <w:rPr>
          <w:rFonts w:asciiTheme="minorHAnsi" w:eastAsia="Arial" w:hAnsiTheme="minorHAnsi" w:cstheme="minorHAnsi"/>
        </w:rPr>
        <w:t xml:space="preserve"> </w:t>
      </w:r>
      <w:r w:rsidRPr="00D80D31">
        <w:rPr>
          <w:rFonts w:asciiTheme="minorHAnsi" w:hAnsiTheme="minorHAnsi" w:cstheme="minorHAnsi"/>
        </w:rPr>
        <w:t>ryzyko</w:t>
      </w:r>
      <w:r w:rsidRPr="00D80D31">
        <w:rPr>
          <w:rFonts w:asciiTheme="minorHAnsi" w:eastAsia="Arial" w:hAnsiTheme="minorHAnsi" w:cstheme="minorHAnsi"/>
        </w:rPr>
        <w:t xml:space="preserve"> </w:t>
      </w:r>
      <w:r w:rsidRPr="00D80D31">
        <w:rPr>
          <w:rFonts w:asciiTheme="minorHAnsi" w:hAnsiTheme="minorHAnsi" w:cstheme="minorHAnsi"/>
        </w:rPr>
        <w:t>Wykonawcy.</w:t>
      </w:r>
    </w:p>
    <w:p w14:paraId="27942A3A" w14:textId="77777777" w:rsidR="00851EF3" w:rsidRPr="00D80D31" w:rsidRDefault="00851EF3" w:rsidP="004D1591">
      <w:pPr>
        <w:pStyle w:val="Akapitzlist"/>
        <w:numPr>
          <w:ilvl w:val="0"/>
          <w:numId w:val="4"/>
        </w:numPr>
        <w:tabs>
          <w:tab w:val="left" w:pos="426"/>
          <w:tab w:val="left" w:pos="851"/>
          <w:tab w:val="left" w:pos="1134"/>
        </w:tabs>
        <w:spacing w:after="0" w:line="240" w:lineRule="auto"/>
        <w:ind w:left="426" w:hanging="426"/>
        <w:jc w:val="both"/>
        <w:rPr>
          <w:rFonts w:asciiTheme="minorHAnsi" w:hAnsiTheme="minorHAnsi" w:cstheme="minorHAnsi"/>
        </w:rPr>
      </w:pPr>
      <w:r w:rsidRPr="00D80D31">
        <w:rPr>
          <w:rFonts w:asciiTheme="minorHAnsi" w:hAnsiTheme="minorHAnsi" w:cstheme="minorHAnsi"/>
        </w:rPr>
        <w:t>Wykonawca</w:t>
      </w:r>
      <w:r w:rsidRPr="00D80D31">
        <w:rPr>
          <w:rFonts w:asciiTheme="minorHAnsi" w:eastAsia="Arial" w:hAnsiTheme="minorHAnsi" w:cstheme="minorHAnsi"/>
        </w:rPr>
        <w:t xml:space="preserve"> </w:t>
      </w:r>
      <w:r w:rsidRPr="00D80D31">
        <w:rPr>
          <w:rFonts w:asciiTheme="minorHAnsi" w:hAnsiTheme="minorHAnsi" w:cstheme="minorHAnsi"/>
        </w:rPr>
        <w:t>ma</w:t>
      </w:r>
      <w:r w:rsidRPr="00D80D31">
        <w:rPr>
          <w:rFonts w:asciiTheme="minorHAnsi" w:eastAsia="Arial" w:hAnsiTheme="minorHAnsi" w:cstheme="minorHAnsi"/>
        </w:rPr>
        <w:t xml:space="preserve"> </w:t>
      </w:r>
      <w:r w:rsidRPr="00D80D31">
        <w:rPr>
          <w:rFonts w:asciiTheme="minorHAnsi" w:hAnsiTheme="minorHAnsi" w:cstheme="minorHAnsi"/>
        </w:rPr>
        <w:t>obowiązek</w:t>
      </w:r>
      <w:r w:rsidRPr="00D80D31">
        <w:rPr>
          <w:rFonts w:asciiTheme="minorHAnsi" w:eastAsia="Arial" w:hAnsiTheme="minorHAnsi" w:cstheme="minorHAnsi"/>
        </w:rPr>
        <w:t xml:space="preserve"> </w:t>
      </w:r>
      <w:r w:rsidRPr="00D80D31">
        <w:rPr>
          <w:rFonts w:asciiTheme="minorHAnsi" w:hAnsiTheme="minorHAnsi" w:cstheme="minorHAnsi"/>
        </w:rPr>
        <w:t>zastosowania</w:t>
      </w:r>
      <w:r w:rsidRPr="00D80D31">
        <w:rPr>
          <w:rFonts w:asciiTheme="minorHAnsi" w:eastAsia="Arial" w:hAnsiTheme="minorHAnsi" w:cstheme="minorHAnsi"/>
        </w:rPr>
        <w:t xml:space="preserve"> </w:t>
      </w:r>
      <w:r w:rsidRPr="00D80D31">
        <w:rPr>
          <w:rFonts w:asciiTheme="minorHAnsi" w:hAnsiTheme="minorHAnsi" w:cstheme="minorHAnsi"/>
        </w:rPr>
        <w:t>się</w:t>
      </w:r>
      <w:r w:rsidRPr="00D80D31">
        <w:rPr>
          <w:rFonts w:asciiTheme="minorHAnsi" w:eastAsia="Arial" w:hAnsiTheme="minorHAnsi" w:cstheme="minorHAnsi"/>
        </w:rPr>
        <w:t xml:space="preserve"> </w:t>
      </w:r>
      <w:r w:rsidRPr="00D80D31">
        <w:rPr>
          <w:rFonts w:asciiTheme="minorHAnsi" w:hAnsiTheme="minorHAnsi" w:cstheme="minorHAnsi"/>
        </w:rPr>
        <w:t>do</w:t>
      </w:r>
      <w:r w:rsidRPr="00D80D31">
        <w:rPr>
          <w:rFonts w:asciiTheme="minorHAnsi" w:eastAsia="Arial" w:hAnsiTheme="minorHAnsi" w:cstheme="minorHAnsi"/>
        </w:rPr>
        <w:t xml:space="preserve"> </w:t>
      </w:r>
      <w:r w:rsidRPr="00D80D31">
        <w:rPr>
          <w:rFonts w:asciiTheme="minorHAnsi" w:hAnsiTheme="minorHAnsi" w:cstheme="minorHAnsi"/>
        </w:rPr>
        <w:t>zawartych</w:t>
      </w:r>
      <w:r w:rsidRPr="00D80D31">
        <w:rPr>
          <w:rFonts w:asciiTheme="minorHAnsi" w:eastAsia="Arial" w:hAnsiTheme="minorHAnsi" w:cstheme="minorHAnsi"/>
        </w:rPr>
        <w:t xml:space="preserve"> </w:t>
      </w:r>
      <w:r w:rsidRPr="00D80D31">
        <w:rPr>
          <w:rFonts w:asciiTheme="minorHAnsi" w:hAnsiTheme="minorHAnsi" w:cstheme="minorHAnsi"/>
        </w:rPr>
        <w:t>w</w:t>
      </w:r>
      <w:r w:rsidRPr="00D80D31">
        <w:rPr>
          <w:rFonts w:asciiTheme="minorHAnsi" w:eastAsia="Arial" w:hAnsiTheme="minorHAnsi" w:cstheme="minorHAnsi"/>
        </w:rPr>
        <w:t xml:space="preserve"> </w:t>
      </w:r>
      <w:r w:rsidRPr="00D80D31">
        <w:rPr>
          <w:rFonts w:asciiTheme="minorHAnsi" w:hAnsiTheme="minorHAnsi" w:cstheme="minorHAnsi"/>
        </w:rPr>
        <w:t>oświadczeniu</w:t>
      </w:r>
      <w:r w:rsidRPr="00D80D31">
        <w:rPr>
          <w:rFonts w:asciiTheme="minorHAnsi" w:eastAsia="Arial" w:hAnsiTheme="minorHAnsi" w:cstheme="minorHAnsi"/>
        </w:rPr>
        <w:t xml:space="preserve"> </w:t>
      </w:r>
      <w:r w:rsidRPr="00D80D31">
        <w:rPr>
          <w:rFonts w:asciiTheme="minorHAnsi" w:hAnsiTheme="minorHAnsi" w:cstheme="minorHAnsi"/>
        </w:rPr>
        <w:t>o</w:t>
      </w:r>
      <w:r w:rsidRPr="00D80D31">
        <w:rPr>
          <w:rFonts w:asciiTheme="minorHAnsi" w:eastAsia="Arial" w:hAnsiTheme="minorHAnsi" w:cstheme="minorHAnsi"/>
        </w:rPr>
        <w:t xml:space="preserve"> </w:t>
      </w:r>
      <w:r w:rsidRPr="00D80D31">
        <w:rPr>
          <w:rFonts w:asciiTheme="minorHAnsi" w:hAnsiTheme="minorHAnsi" w:cstheme="minorHAnsi"/>
        </w:rPr>
        <w:t>odstąpieniu</w:t>
      </w:r>
      <w:r w:rsidRPr="00D80D31">
        <w:rPr>
          <w:rFonts w:asciiTheme="minorHAnsi" w:eastAsia="Arial" w:hAnsiTheme="minorHAnsi" w:cstheme="minorHAnsi"/>
        </w:rPr>
        <w:t xml:space="preserve"> </w:t>
      </w:r>
      <w:r w:rsidRPr="00D80D31">
        <w:rPr>
          <w:rFonts w:asciiTheme="minorHAnsi" w:hAnsiTheme="minorHAnsi" w:cstheme="minorHAnsi"/>
        </w:rPr>
        <w:t>poleceń</w:t>
      </w:r>
      <w:r w:rsidRPr="00D80D31">
        <w:rPr>
          <w:rFonts w:asciiTheme="minorHAnsi" w:eastAsia="Arial" w:hAnsiTheme="minorHAnsi" w:cstheme="minorHAnsi"/>
        </w:rPr>
        <w:t xml:space="preserve"> </w:t>
      </w:r>
      <w:r w:rsidRPr="00D80D31">
        <w:rPr>
          <w:rFonts w:asciiTheme="minorHAnsi" w:hAnsiTheme="minorHAnsi" w:cstheme="minorHAnsi"/>
        </w:rPr>
        <w:t>Zamawiającego</w:t>
      </w:r>
      <w:r w:rsidRPr="00D80D31">
        <w:rPr>
          <w:rFonts w:asciiTheme="minorHAnsi" w:eastAsia="Arial" w:hAnsiTheme="minorHAnsi" w:cstheme="minorHAnsi"/>
        </w:rPr>
        <w:t xml:space="preserve"> </w:t>
      </w:r>
      <w:r w:rsidRPr="00D80D31">
        <w:rPr>
          <w:rFonts w:asciiTheme="minorHAnsi" w:hAnsiTheme="minorHAnsi" w:cstheme="minorHAnsi"/>
        </w:rPr>
        <w:t>dotyczących</w:t>
      </w:r>
      <w:r w:rsidRPr="00D80D31">
        <w:rPr>
          <w:rFonts w:asciiTheme="minorHAnsi" w:eastAsia="Arial" w:hAnsiTheme="minorHAnsi" w:cstheme="minorHAnsi"/>
        </w:rPr>
        <w:t xml:space="preserve"> </w:t>
      </w:r>
      <w:r w:rsidRPr="00D80D31">
        <w:rPr>
          <w:rFonts w:asciiTheme="minorHAnsi" w:hAnsiTheme="minorHAnsi" w:cstheme="minorHAnsi"/>
        </w:rPr>
        <w:t>ochrony</w:t>
      </w:r>
      <w:r w:rsidRPr="00D80D31">
        <w:rPr>
          <w:rFonts w:asciiTheme="minorHAnsi" w:eastAsia="Arial" w:hAnsiTheme="minorHAnsi" w:cstheme="minorHAnsi"/>
        </w:rPr>
        <w:t xml:space="preserve"> </w:t>
      </w:r>
      <w:r w:rsidRPr="00D80D31">
        <w:rPr>
          <w:rFonts w:asciiTheme="minorHAnsi" w:hAnsiTheme="minorHAnsi" w:cstheme="minorHAnsi"/>
        </w:rPr>
        <w:t>własności</w:t>
      </w:r>
      <w:r w:rsidRPr="00D80D31">
        <w:rPr>
          <w:rFonts w:asciiTheme="minorHAnsi" w:eastAsia="Arial" w:hAnsiTheme="minorHAnsi" w:cstheme="minorHAnsi"/>
        </w:rPr>
        <w:t xml:space="preserve"> </w:t>
      </w:r>
      <w:r w:rsidRPr="00D80D31">
        <w:rPr>
          <w:rFonts w:asciiTheme="minorHAnsi" w:hAnsiTheme="minorHAnsi" w:cstheme="minorHAnsi"/>
        </w:rPr>
        <w:t>lub</w:t>
      </w:r>
      <w:r w:rsidRPr="00D80D31">
        <w:rPr>
          <w:rFonts w:asciiTheme="minorHAnsi" w:eastAsia="Arial" w:hAnsiTheme="minorHAnsi" w:cstheme="minorHAnsi"/>
        </w:rPr>
        <w:t xml:space="preserve"> </w:t>
      </w:r>
      <w:r w:rsidRPr="00D80D31">
        <w:rPr>
          <w:rFonts w:asciiTheme="minorHAnsi" w:hAnsiTheme="minorHAnsi" w:cstheme="minorHAnsi"/>
        </w:rPr>
        <w:t>bezpieczeństwa</w:t>
      </w:r>
      <w:r w:rsidRPr="00D80D31">
        <w:rPr>
          <w:rFonts w:asciiTheme="minorHAnsi" w:eastAsia="Arial" w:hAnsiTheme="minorHAnsi" w:cstheme="minorHAnsi"/>
        </w:rPr>
        <w:t xml:space="preserve"> </w:t>
      </w:r>
      <w:r w:rsidRPr="00D80D31">
        <w:rPr>
          <w:rFonts w:asciiTheme="minorHAnsi" w:hAnsiTheme="minorHAnsi" w:cstheme="minorHAnsi"/>
        </w:rPr>
        <w:t>robót.</w:t>
      </w:r>
    </w:p>
    <w:p w14:paraId="7A24ABF0" w14:textId="77777777" w:rsidR="00851EF3" w:rsidRPr="00D80D31" w:rsidRDefault="00851EF3" w:rsidP="004D1591">
      <w:pPr>
        <w:pStyle w:val="Akapitzlist"/>
        <w:numPr>
          <w:ilvl w:val="0"/>
          <w:numId w:val="4"/>
        </w:numPr>
        <w:tabs>
          <w:tab w:val="left" w:pos="426"/>
          <w:tab w:val="left" w:pos="851"/>
          <w:tab w:val="left" w:pos="1134"/>
        </w:tabs>
        <w:spacing w:after="0" w:line="240" w:lineRule="auto"/>
        <w:ind w:left="426" w:hanging="426"/>
        <w:jc w:val="both"/>
        <w:rPr>
          <w:rFonts w:asciiTheme="minorHAnsi" w:eastAsia="Arial" w:hAnsiTheme="minorHAnsi" w:cstheme="minorHAnsi"/>
        </w:rPr>
      </w:pPr>
      <w:r w:rsidRPr="00D80D31">
        <w:rPr>
          <w:rFonts w:asciiTheme="minorHAnsi" w:hAnsiTheme="minorHAnsi" w:cstheme="minorHAnsi"/>
        </w:rPr>
        <w:t>W</w:t>
      </w:r>
      <w:r w:rsidRPr="00D80D31">
        <w:rPr>
          <w:rFonts w:asciiTheme="minorHAnsi" w:eastAsia="Arial" w:hAnsiTheme="minorHAnsi" w:cstheme="minorHAnsi"/>
        </w:rPr>
        <w:t xml:space="preserve"> </w:t>
      </w:r>
      <w:r w:rsidRPr="00D80D31">
        <w:rPr>
          <w:rFonts w:asciiTheme="minorHAnsi" w:hAnsiTheme="minorHAnsi" w:cstheme="minorHAnsi"/>
        </w:rPr>
        <w:t>terminie</w:t>
      </w:r>
      <w:r w:rsidRPr="00D80D31">
        <w:rPr>
          <w:rFonts w:asciiTheme="minorHAnsi" w:eastAsia="Arial" w:hAnsiTheme="minorHAnsi" w:cstheme="minorHAnsi"/>
        </w:rPr>
        <w:t xml:space="preserve"> </w:t>
      </w:r>
      <w:r w:rsidRPr="00D80D31">
        <w:rPr>
          <w:rFonts w:asciiTheme="minorHAnsi" w:hAnsiTheme="minorHAnsi" w:cstheme="minorHAnsi"/>
        </w:rPr>
        <w:t>7</w:t>
      </w:r>
      <w:r w:rsidRPr="00D80D31">
        <w:rPr>
          <w:rFonts w:asciiTheme="minorHAnsi" w:eastAsia="Arial" w:hAnsiTheme="minorHAnsi" w:cstheme="minorHAnsi"/>
        </w:rPr>
        <w:t xml:space="preserve"> </w:t>
      </w:r>
      <w:r w:rsidRPr="00D80D31">
        <w:rPr>
          <w:rFonts w:asciiTheme="minorHAnsi" w:hAnsiTheme="minorHAnsi" w:cstheme="minorHAnsi"/>
        </w:rPr>
        <w:t>dni</w:t>
      </w:r>
      <w:r w:rsidRPr="00D80D31">
        <w:rPr>
          <w:rFonts w:asciiTheme="minorHAnsi" w:eastAsia="Arial" w:hAnsiTheme="minorHAnsi" w:cstheme="minorHAnsi"/>
        </w:rPr>
        <w:t xml:space="preserve"> </w:t>
      </w:r>
      <w:r w:rsidRPr="00D80D31">
        <w:rPr>
          <w:rFonts w:asciiTheme="minorHAnsi" w:hAnsiTheme="minorHAnsi" w:cstheme="minorHAnsi"/>
        </w:rPr>
        <w:t>od</w:t>
      </w:r>
      <w:r w:rsidRPr="00D80D31">
        <w:rPr>
          <w:rFonts w:asciiTheme="minorHAnsi" w:eastAsia="Arial" w:hAnsiTheme="minorHAnsi" w:cstheme="minorHAnsi"/>
        </w:rPr>
        <w:t xml:space="preserve"> </w:t>
      </w:r>
      <w:r w:rsidRPr="00D80D31">
        <w:rPr>
          <w:rFonts w:asciiTheme="minorHAnsi" w:hAnsiTheme="minorHAnsi" w:cstheme="minorHAnsi"/>
        </w:rPr>
        <w:t>dnia</w:t>
      </w:r>
      <w:r w:rsidRPr="00D80D31">
        <w:rPr>
          <w:rFonts w:asciiTheme="minorHAnsi" w:eastAsia="Arial" w:hAnsiTheme="minorHAnsi" w:cstheme="minorHAnsi"/>
        </w:rPr>
        <w:t xml:space="preserve"> </w:t>
      </w:r>
      <w:r w:rsidRPr="00D80D31">
        <w:rPr>
          <w:rFonts w:asciiTheme="minorHAnsi" w:hAnsiTheme="minorHAnsi" w:cstheme="minorHAnsi"/>
        </w:rPr>
        <w:t>odstąpienia</w:t>
      </w:r>
      <w:r w:rsidRPr="00D80D31">
        <w:rPr>
          <w:rFonts w:asciiTheme="minorHAnsi" w:eastAsia="Arial" w:hAnsiTheme="minorHAnsi" w:cstheme="minorHAnsi"/>
        </w:rPr>
        <w:t xml:space="preserve"> </w:t>
      </w:r>
      <w:r w:rsidRPr="00D80D31">
        <w:rPr>
          <w:rFonts w:asciiTheme="minorHAnsi" w:hAnsiTheme="minorHAnsi" w:cstheme="minorHAnsi"/>
        </w:rPr>
        <w:t>od</w:t>
      </w:r>
      <w:r w:rsidRPr="00D80D31">
        <w:rPr>
          <w:rFonts w:asciiTheme="minorHAnsi" w:eastAsia="Arial" w:hAnsiTheme="minorHAnsi" w:cstheme="minorHAnsi"/>
        </w:rPr>
        <w:t xml:space="preserve"> </w:t>
      </w:r>
      <w:r w:rsidRPr="00D80D31">
        <w:rPr>
          <w:rFonts w:asciiTheme="minorHAnsi" w:hAnsiTheme="minorHAnsi" w:cstheme="minorHAnsi"/>
        </w:rPr>
        <w:t>umowy,</w:t>
      </w:r>
      <w:r w:rsidRPr="00D80D31">
        <w:rPr>
          <w:rFonts w:asciiTheme="minorHAnsi" w:eastAsia="Arial" w:hAnsiTheme="minorHAnsi" w:cstheme="minorHAnsi"/>
        </w:rPr>
        <w:t xml:space="preserve"> </w:t>
      </w:r>
      <w:r w:rsidRPr="00D80D31">
        <w:rPr>
          <w:rFonts w:asciiTheme="minorHAnsi" w:hAnsiTheme="minorHAnsi" w:cstheme="minorHAnsi"/>
        </w:rPr>
        <w:t>Wykonawca</w:t>
      </w:r>
      <w:r w:rsidRPr="00D80D31">
        <w:rPr>
          <w:rFonts w:asciiTheme="minorHAnsi" w:eastAsia="Arial" w:hAnsiTheme="minorHAnsi" w:cstheme="minorHAnsi"/>
        </w:rPr>
        <w:t xml:space="preserve"> </w:t>
      </w:r>
      <w:r w:rsidRPr="00D80D31">
        <w:rPr>
          <w:rFonts w:asciiTheme="minorHAnsi" w:hAnsiTheme="minorHAnsi" w:cstheme="minorHAnsi"/>
        </w:rPr>
        <w:t>przy</w:t>
      </w:r>
      <w:r w:rsidRPr="00D80D31">
        <w:rPr>
          <w:rFonts w:asciiTheme="minorHAnsi" w:eastAsia="Arial" w:hAnsiTheme="minorHAnsi" w:cstheme="minorHAnsi"/>
        </w:rPr>
        <w:t xml:space="preserve"> </w:t>
      </w:r>
      <w:r w:rsidRPr="00D80D31">
        <w:rPr>
          <w:rFonts w:asciiTheme="minorHAnsi" w:hAnsiTheme="minorHAnsi" w:cstheme="minorHAnsi"/>
        </w:rPr>
        <w:t>udziale</w:t>
      </w:r>
      <w:r w:rsidRPr="00D80D31">
        <w:rPr>
          <w:rFonts w:asciiTheme="minorHAnsi" w:eastAsia="Arial" w:hAnsiTheme="minorHAnsi" w:cstheme="minorHAnsi"/>
        </w:rPr>
        <w:t xml:space="preserve"> </w:t>
      </w:r>
      <w:r w:rsidRPr="00D80D31">
        <w:rPr>
          <w:rFonts w:asciiTheme="minorHAnsi" w:hAnsiTheme="minorHAnsi" w:cstheme="minorHAnsi"/>
        </w:rPr>
        <w:t>Zamawiającego,</w:t>
      </w:r>
      <w:r w:rsidRPr="00D80D31">
        <w:rPr>
          <w:rFonts w:asciiTheme="minorHAnsi" w:eastAsia="Arial" w:hAnsiTheme="minorHAnsi" w:cstheme="minorHAnsi"/>
        </w:rPr>
        <w:t xml:space="preserve"> </w:t>
      </w:r>
      <w:r w:rsidRPr="00D80D31">
        <w:rPr>
          <w:rFonts w:asciiTheme="minorHAnsi" w:hAnsiTheme="minorHAnsi" w:cstheme="minorHAnsi"/>
        </w:rPr>
        <w:t>sporządzi</w:t>
      </w:r>
      <w:r w:rsidRPr="00D80D31">
        <w:rPr>
          <w:rFonts w:asciiTheme="minorHAnsi" w:eastAsia="Arial" w:hAnsiTheme="minorHAnsi" w:cstheme="minorHAnsi"/>
        </w:rPr>
        <w:t xml:space="preserve"> </w:t>
      </w:r>
      <w:r w:rsidRPr="00D80D31">
        <w:rPr>
          <w:rFonts w:asciiTheme="minorHAnsi" w:hAnsiTheme="minorHAnsi" w:cstheme="minorHAnsi"/>
        </w:rPr>
        <w:t>szczegółowy</w:t>
      </w:r>
      <w:r w:rsidRPr="00D80D31">
        <w:rPr>
          <w:rFonts w:asciiTheme="minorHAnsi" w:eastAsia="Arial" w:hAnsiTheme="minorHAnsi" w:cstheme="minorHAnsi"/>
        </w:rPr>
        <w:t xml:space="preserve"> </w:t>
      </w:r>
      <w:r w:rsidRPr="00D80D31">
        <w:rPr>
          <w:rFonts w:asciiTheme="minorHAnsi" w:hAnsiTheme="minorHAnsi" w:cstheme="minorHAnsi"/>
        </w:rPr>
        <w:t>protokół</w:t>
      </w:r>
      <w:r w:rsidRPr="00D80D31">
        <w:rPr>
          <w:rFonts w:asciiTheme="minorHAnsi" w:eastAsia="Arial" w:hAnsiTheme="minorHAnsi" w:cstheme="minorHAnsi"/>
        </w:rPr>
        <w:t xml:space="preserve"> </w:t>
      </w:r>
      <w:r w:rsidRPr="00D80D31">
        <w:rPr>
          <w:rFonts w:asciiTheme="minorHAnsi" w:hAnsiTheme="minorHAnsi" w:cstheme="minorHAnsi"/>
        </w:rPr>
        <w:t>odbioru</w:t>
      </w:r>
      <w:r w:rsidRPr="00D80D31">
        <w:rPr>
          <w:rFonts w:asciiTheme="minorHAnsi" w:eastAsia="Arial" w:hAnsiTheme="minorHAnsi" w:cstheme="minorHAnsi"/>
        </w:rPr>
        <w:t xml:space="preserve"> </w:t>
      </w:r>
      <w:r w:rsidRPr="00D80D31">
        <w:rPr>
          <w:rFonts w:asciiTheme="minorHAnsi" w:hAnsiTheme="minorHAnsi" w:cstheme="minorHAnsi"/>
        </w:rPr>
        <w:t>robót</w:t>
      </w:r>
      <w:r w:rsidRPr="00D80D31">
        <w:rPr>
          <w:rFonts w:asciiTheme="minorHAnsi" w:eastAsia="Arial" w:hAnsiTheme="minorHAnsi" w:cstheme="minorHAnsi"/>
        </w:rPr>
        <w:t xml:space="preserve"> </w:t>
      </w:r>
      <w:r w:rsidRPr="00D80D31">
        <w:rPr>
          <w:rFonts w:asciiTheme="minorHAnsi" w:hAnsiTheme="minorHAnsi" w:cstheme="minorHAnsi"/>
        </w:rPr>
        <w:t>przerwanych</w:t>
      </w:r>
      <w:r w:rsidRPr="00D80D31">
        <w:rPr>
          <w:rFonts w:asciiTheme="minorHAnsi" w:eastAsia="Arial" w:hAnsiTheme="minorHAnsi" w:cstheme="minorHAnsi"/>
        </w:rPr>
        <w:t xml:space="preserve"> </w:t>
      </w:r>
      <w:r w:rsidRPr="00D80D31">
        <w:rPr>
          <w:rFonts w:asciiTheme="minorHAnsi" w:hAnsiTheme="minorHAnsi" w:cstheme="minorHAnsi"/>
        </w:rPr>
        <w:t>i</w:t>
      </w:r>
      <w:r w:rsidRPr="00D80D31">
        <w:rPr>
          <w:rFonts w:asciiTheme="minorHAnsi" w:eastAsia="Arial" w:hAnsiTheme="minorHAnsi" w:cstheme="minorHAnsi"/>
        </w:rPr>
        <w:t xml:space="preserve"> </w:t>
      </w:r>
      <w:r w:rsidRPr="00D80D31">
        <w:rPr>
          <w:rFonts w:asciiTheme="minorHAnsi" w:hAnsiTheme="minorHAnsi" w:cstheme="minorHAnsi"/>
        </w:rPr>
        <w:t>robót</w:t>
      </w:r>
      <w:r w:rsidRPr="00D80D31">
        <w:rPr>
          <w:rFonts w:asciiTheme="minorHAnsi" w:eastAsia="Arial" w:hAnsiTheme="minorHAnsi" w:cstheme="minorHAnsi"/>
        </w:rPr>
        <w:t xml:space="preserve"> </w:t>
      </w:r>
      <w:r w:rsidRPr="00D80D31">
        <w:rPr>
          <w:rFonts w:asciiTheme="minorHAnsi" w:hAnsiTheme="minorHAnsi" w:cstheme="minorHAnsi"/>
        </w:rPr>
        <w:t>zabezpieczających</w:t>
      </w:r>
      <w:r w:rsidRPr="00D80D31">
        <w:rPr>
          <w:rFonts w:asciiTheme="minorHAnsi" w:eastAsia="Arial" w:hAnsiTheme="minorHAnsi" w:cstheme="minorHAnsi"/>
        </w:rPr>
        <w:t xml:space="preserve"> </w:t>
      </w:r>
      <w:r w:rsidRPr="00D80D31">
        <w:rPr>
          <w:rFonts w:asciiTheme="minorHAnsi" w:hAnsiTheme="minorHAnsi" w:cstheme="minorHAnsi"/>
        </w:rPr>
        <w:t>według</w:t>
      </w:r>
      <w:r w:rsidRPr="00D80D31">
        <w:rPr>
          <w:rFonts w:asciiTheme="minorHAnsi" w:eastAsia="Arial" w:hAnsiTheme="minorHAnsi" w:cstheme="minorHAnsi"/>
        </w:rPr>
        <w:t xml:space="preserve"> </w:t>
      </w:r>
      <w:r w:rsidRPr="00D80D31">
        <w:rPr>
          <w:rFonts w:asciiTheme="minorHAnsi" w:hAnsiTheme="minorHAnsi" w:cstheme="minorHAnsi"/>
        </w:rPr>
        <w:t>stanu</w:t>
      </w:r>
      <w:r w:rsidRPr="00D80D31">
        <w:rPr>
          <w:rFonts w:asciiTheme="minorHAnsi" w:eastAsia="Arial" w:hAnsiTheme="minorHAnsi" w:cstheme="minorHAnsi"/>
        </w:rPr>
        <w:t xml:space="preserve"> </w:t>
      </w:r>
      <w:r w:rsidRPr="00D80D31">
        <w:rPr>
          <w:rFonts w:asciiTheme="minorHAnsi" w:hAnsiTheme="minorHAnsi" w:cstheme="minorHAnsi"/>
        </w:rPr>
        <w:t>na</w:t>
      </w:r>
      <w:r w:rsidRPr="00D80D31">
        <w:rPr>
          <w:rFonts w:asciiTheme="minorHAnsi" w:eastAsia="Arial" w:hAnsiTheme="minorHAnsi" w:cstheme="minorHAnsi"/>
        </w:rPr>
        <w:t xml:space="preserve"> </w:t>
      </w:r>
      <w:r w:rsidRPr="00D80D31">
        <w:rPr>
          <w:rFonts w:asciiTheme="minorHAnsi" w:hAnsiTheme="minorHAnsi" w:cstheme="minorHAnsi"/>
        </w:rPr>
        <w:t>dzień</w:t>
      </w:r>
      <w:r w:rsidRPr="00D80D31">
        <w:rPr>
          <w:rFonts w:asciiTheme="minorHAnsi" w:eastAsia="Arial" w:hAnsiTheme="minorHAnsi" w:cstheme="minorHAnsi"/>
        </w:rPr>
        <w:t xml:space="preserve"> </w:t>
      </w:r>
      <w:r w:rsidRPr="00D80D31">
        <w:rPr>
          <w:rFonts w:asciiTheme="minorHAnsi" w:hAnsiTheme="minorHAnsi" w:cstheme="minorHAnsi"/>
        </w:rPr>
        <w:t>odstąpienia,</w:t>
      </w:r>
      <w:r w:rsidRPr="00D80D31">
        <w:rPr>
          <w:rFonts w:asciiTheme="minorHAnsi" w:eastAsia="Arial" w:hAnsiTheme="minorHAnsi" w:cstheme="minorHAnsi"/>
        </w:rPr>
        <w:t xml:space="preserve"> </w:t>
      </w:r>
      <w:r w:rsidRPr="00D80D31">
        <w:rPr>
          <w:rFonts w:asciiTheme="minorHAnsi" w:hAnsiTheme="minorHAnsi" w:cstheme="minorHAnsi"/>
        </w:rPr>
        <w:t>który</w:t>
      </w:r>
      <w:r w:rsidRPr="00D80D31">
        <w:rPr>
          <w:rFonts w:asciiTheme="minorHAnsi" w:eastAsia="Arial" w:hAnsiTheme="minorHAnsi" w:cstheme="minorHAnsi"/>
        </w:rPr>
        <w:t xml:space="preserve"> </w:t>
      </w:r>
      <w:r w:rsidRPr="00D80D31">
        <w:rPr>
          <w:rFonts w:asciiTheme="minorHAnsi" w:hAnsiTheme="minorHAnsi" w:cstheme="minorHAnsi"/>
        </w:rPr>
        <w:t>stanowi</w:t>
      </w:r>
      <w:r w:rsidRPr="00D80D31">
        <w:rPr>
          <w:rFonts w:asciiTheme="minorHAnsi" w:eastAsia="Arial" w:hAnsiTheme="minorHAnsi" w:cstheme="minorHAnsi"/>
        </w:rPr>
        <w:t xml:space="preserve"> </w:t>
      </w:r>
      <w:r w:rsidRPr="00D80D31">
        <w:rPr>
          <w:rFonts w:asciiTheme="minorHAnsi" w:hAnsiTheme="minorHAnsi" w:cstheme="minorHAnsi"/>
        </w:rPr>
        <w:t>podstawę</w:t>
      </w:r>
      <w:r w:rsidRPr="00D80D31">
        <w:rPr>
          <w:rFonts w:asciiTheme="minorHAnsi" w:eastAsia="Arial" w:hAnsiTheme="minorHAnsi" w:cstheme="minorHAnsi"/>
        </w:rPr>
        <w:t xml:space="preserve"> </w:t>
      </w:r>
      <w:r w:rsidRPr="00D80D31">
        <w:rPr>
          <w:rFonts w:asciiTheme="minorHAnsi" w:hAnsiTheme="minorHAnsi" w:cstheme="minorHAnsi"/>
        </w:rPr>
        <w:t>do</w:t>
      </w:r>
      <w:r w:rsidRPr="00D80D31">
        <w:rPr>
          <w:rFonts w:asciiTheme="minorHAnsi" w:eastAsia="Arial" w:hAnsiTheme="minorHAnsi" w:cstheme="minorHAnsi"/>
        </w:rPr>
        <w:t xml:space="preserve"> </w:t>
      </w:r>
      <w:r w:rsidRPr="00D80D31">
        <w:rPr>
          <w:rFonts w:asciiTheme="minorHAnsi" w:hAnsiTheme="minorHAnsi" w:cstheme="minorHAnsi"/>
        </w:rPr>
        <w:t>wystawienia</w:t>
      </w:r>
      <w:r w:rsidRPr="00D80D31">
        <w:rPr>
          <w:rFonts w:asciiTheme="minorHAnsi" w:eastAsia="Arial" w:hAnsiTheme="minorHAnsi" w:cstheme="minorHAnsi"/>
        </w:rPr>
        <w:t xml:space="preserve"> </w:t>
      </w:r>
      <w:r w:rsidRPr="00D80D31">
        <w:rPr>
          <w:rFonts w:asciiTheme="minorHAnsi" w:hAnsiTheme="minorHAnsi" w:cstheme="minorHAnsi"/>
        </w:rPr>
        <w:t>przez</w:t>
      </w:r>
      <w:r w:rsidRPr="00D80D31">
        <w:rPr>
          <w:rFonts w:asciiTheme="minorHAnsi" w:eastAsia="Arial" w:hAnsiTheme="minorHAnsi" w:cstheme="minorHAnsi"/>
        </w:rPr>
        <w:t xml:space="preserve"> </w:t>
      </w:r>
      <w:r w:rsidRPr="00D80D31">
        <w:rPr>
          <w:rFonts w:asciiTheme="minorHAnsi" w:hAnsiTheme="minorHAnsi" w:cstheme="minorHAnsi"/>
        </w:rPr>
        <w:t>Wykonawcę</w:t>
      </w:r>
      <w:r w:rsidRPr="00D80D31">
        <w:rPr>
          <w:rFonts w:asciiTheme="minorHAnsi" w:eastAsia="Arial" w:hAnsiTheme="minorHAnsi" w:cstheme="minorHAnsi"/>
        </w:rPr>
        <w:t xml:space="preserve"> </w:t>
      </w:r>
      <w:r w:rsidRPr="00D80D31">
        <w:rPr>
          <w:rFonts w:asciiTheme="minorHAnsi" w:hAnsiTheme="minorHAnsi" w:cstheme="minorHAnsi"/>
        </w:rPr>
        <w:t>faktury.</w:t>
      </w:r>
      <w:r w:rsidRPr="00D80D31">
        <w:rPr>
          <w:rFonts w:asciiTheme="minorHAnsi" w:eastAsia="Arial" w:hAnsiTheme="minorHAnsi" w:cstheme="minorHAnsi"/>
        </w:rPr>
        <w:t xml:space="preserve"> </w:t>
      </w:r>
      <w:r w:rsidR="001F03FD" w:rsidRPr="00D80D31">
        <w:rPr>
          <w:rFonts w:asciiTheme="minorHAnsi" w:eastAsia="Arial" w:hAnsiTheme="minorHAnsi" w:cstheme="minorHAnsi"/>
        </w:rPr>
        <w:t>Zasady przeprowadzania odbioru końcowego stosuje się wówczas odpowiednio.</w:t>
      </w:r>
    </w:p>
    <w:p w14:paraId="6BE51138" w14:textId="77777777" w:rsidR="00851EF3" w:rsidRPr="00D80D31" w:rsidRDefault="00851EF3" w:rsidP="004D1591">
      <w:pPr>
        <w:pStyle w:val="Akapitzlist"/>
        <w:numPr>
          <w:ilvl w:val="0"/>
          <w:numId w:val="4"/>
        </w:numPr>
        <w:tabs>
          <w:tab w:val="left" w:pos="426"/>
          <w:tab w:val="left" w:pos="851"/>
          <w:tab w:val="left" w:pos="1134"/>
        </w:tabs>
        <w:spacing w:after="0" w:line="240" w:lineRule="auto"/>
        <w:ind w:left="426" w:hanging="426"/>
        <w:jc w:val="both"/>
        <w:rPr>
          <w:rFonts w:asciiTheme="minorHAnsi" w:hAnsiTheme="minorHAnsi" w:cstheme="minorHAnsi"/>
        </w:rPr>
      </w:pPr>
      <w:r w:rsidRPr="00D80D31">
        <w:rPr>
          <w:rFonts w:asciiTheme="minorHAnsi" w:hAnsiTheme="minorHAnsi" w:cstheme="minorHAnsi"/>
        </w:rPr>
        <w:t>Wykonawca</w:t>
      </w:r>
      <w:r w:rsidRPr="00D80D31">
        <w:rPr>
          <w:rFonts w:asciiTheme="minorHAnsi" w:eastAsia="Arial" w:hAnsiTheme="minorHAnsi" w:cstheme="minorHAnsi"/>
        </w:rPr>
        <w:t xml:space="preserve"> </w:t>
      </w:r>
      <w:r w:rsidRPr="00D80D31">
        <w:rPr>
          <w:rFonts w:asciiTheme="minorHAnsi" w:hAnsiTheme="minorHAnsi" w:cstheme="minorHAnsi"/>
        </w:rPr>
        <w:t>zobowiązany</w:t>
      </w:r>
      <w:r w:rsidRPr="00D80D31">
        <w:rPr>
          <w:rFonts w:asciiTheme="minorHAnsi" w:eastAsia="Arial" w:hAnsiTheme="minorHAnsi" w:cstheme="minorHAnsi"/>
        </w:rPr>
        <w:t xml:space="preserve"> </w:t>
      </w:r>
      <w:r w:rsidRPr="00D80D31">
        <w:rPr>
          <w:rFonts w:asciiTheme="minorHAnsi" w:hAnsiTheme="minorHAnsi" w:cstheme="minorHAnsi"/>
        </w:rPr>
        <w:t>jest</w:t>
      </w:r>
      <w:r w:rsidRPr="00D80D31">
        <w:rPr>
          <w:rFonts w:asciiTheme="minorHAnsi" w:eastAsia="Arial" w:hAnsiTheme="minorHAnsi" w:cstheme="minorHAnsi"/>
        </w:rPr>
        <w:t xml:space="preserve"> </w:t>
      </w:r>
      <w:r w:rsidRPr="00D80D31">
        <w:rPr>
          <w:rFonts w:asciiTheme="minorHAnsi" w:hAnsiTheme="minorHAnsi" w:cstheme="minorHAnsi"/>
        </w:rPr>
        <w:t>do</w:t>
      </w:r>
      <w:r w:rsidRPr="00D80D31">
        <w:rPr>
          <w:rFonts w:asciiTheme="minorHAnsi" w:eastAsia="Arial" w:hAnsiTheme="minorHAnsi" w:cstheme="minorHAnsi"/>
        </w:rPr>
        <w:t xml:space="preserve"> </w:t>
      </w:r>
      <w:r w:rsidRPr="00D80D31">
        <w:rPr>
          <w:rFonts w:asciiTheme="minorHAnsi" w:hAnsiTheme="minorHAnsi" w:cstheme="minorHAnsi"/>
        </w:rPr>
        <w:t>dokonania</w:t>
      </w:r>
      <w:r w:rsidRPr="00D80D31">
        <w:rPr>
          <w:rFonts w:asciiTheme="minorHAnsi" w:eastAsia="Arial" w:hAnsiTheme="minorHAnsi" w:cstheme="minorHAnsi"/>
        </w:rPr>
        <w:t xml:space="preserve"> </w:t>
      </w:r>
      <w:r w:rsidRPr="00D80D31">
        <w:rPr>
          <w:rFonts w:asciiTheme="minorHAnsi" w:hAnsiTheme="minorHAnsi" w:cstheme="minorHAnsi"/>
        </w:rPr>
        <w:t>i</w:t>
      </w:r>
      <w:r w:rsidRPr="00D80D31">
        <w:rPr>
          <w:rFonts w:asciiTheme="minorHAnsi" w:eastAsia="Arial" w:hAnsiTheme="minorHAnsi" w:cstheme="minorHAnsi"/>
        </w:rPr>
        <w:t xml:space="preserve"> </w:t>
      </w:r>
      <w:r w:rsidRPr="00D80D31">
        <w:rPr>
          <w:rFonts w:asciiTheme="minorHAnsi" w:hAnsiTheme="minorHAnsi" w:cstheme="minorHAnsi"/>
        </w:rPr>
        <w:t>dostarczenia</w:t>
      </w:r>
      <w:r w:rsidRPr="00D80D31">
        <w:rPr>
          <w:rFonts w:asciiTheme="minorHAnsi" w:eastAsia="Arial" w:hAnsiTheme="minorHAnsi" w:cstheme="minorHAnsi"/>
        </w:rPr>
        <w:t xml:space="preserve"> </w:t>
      </w:r>
      <w:r w:rsidRPr="00D80D31">
        <w:rPr>
          <w:rFonts w:asciiTheme="minorHAnsi" w:hAnsiTheme="minorHAnsi" w:cstheme="minorHAnsi"/>
        </w:rPr>
        <w:t>Zamawiającemu</w:t>
      </w:r>
      <w:r w:rsidRPr="00D80D31">
        <w:rPr>
          <w:rFonts w:asciiTheme="minorHAnsi" w:eastAsia="Arial" w:hAnsiTheme="minorHAnsi" w:cstheme="minorHAnsi"/>
        </w:rPr>
        <w:t xml:space="preserve"> </w:t>
      </w:r>
      <w:r w:rsidRPr="00D80D31">
        <w:rPr>
          <w:rFonts w:asciiTheme="minorHAnsi" w:hAnsiTheme="minorHAnsi" w:cstheme="minorHAnsi"/>
        </w:rPr>
        <w:t>inwentaryzacji</w:t>
      </w:r>
      <w:r w:rsidRPr="00D80D31">
        <w:rPr>
          <w:rFonts w:asciiTheme="minorHAnsi" w:eastAsia="Arial" w:hAnsiTheme="minorHAnsi" w:cstheme="minorHAnsi"/>
        </w:rPr>
        <w:t xml:space="preserve"> </w:t>
      </w:r>
      <w:r w:rsidRPr="00D80D31">
        <w:rPr>
          <w:rFonts w:asciiTheme="minorHAnsi" w:hAnsiTheme="minorHAnsi" w:cstheme="minorHAnsi"/>
        </w:rPr>
        <w:t>robót</w:t>
      </w:r>
      <w:r w:rsidRPr="00D80D31">
        <w:rPr>
          <w:rFonts w:asciiTheme="minorHAnsi" w:eastAsia="Arial" w:hAnsiTheme="minorHAnsi" w:cstheme="minorHAnsi"/>
        </w:rPr>
        <w:t xml:space="preserve"> </w:t>
      </w:r>
      <w:r w:rsidRPr="00D80D31">
        <w:rPr>
          <w:rFonts w:asciiTheme="minorHAnsi" w:hAnsiTheme="minorHAnsi" w:cstheme="minorHAnsi"/>
        </w:rPr>
        <w:t>według</w:t>
      </w:r>
      <w:r w:rsidRPr="00D80D31">
        <w:rPr>
          <w:rFonts w:asciiTheme="minorHAnsi" w:eastAsia="Arial" w:hAnsiTheme="minorHAnsi" w:cstheme="minorHAnsi"/>
        </w:rPr>
        <w:t xml:space="preserve"> </w:t>
      </w:r>
      <w:r w:rsidRPr="00D80D31">
        <w:rPr>
          <w:rFonts w:asciiTheme="minorHAnsi" w:hAnsiTheme="minorHAnsi" w:cstheme="minorHAnsi"/>
        </w:rPr>
        <w:t>stanu</w:t>
      </w:r>
      <w:r w:rsidRPr="00D80D31">
        <w:rPr>
          <w:rFonts w:asciiTheme="minorHAnsi" w:eastAsia="Arial" w:hAnsiTheme="minorHAnsi" w:cstheme="minorHAnsi"/>
        </w:rPr>
        <w:t xml:space="preserve"> </w:t>
      </w:r>
      <w:r w:rsidRPr="00D80D31">
        <w:rPr>
          <w:rFonts w:asciiTheme="minorHAnsi" w:hAnsiTheme="minorHAnsi" w:cstheme="minorHAnsi"/>
        </w:rPr>
        <w:t>na</w:t>
      </w:r>
      <w:r w:rsidRPr="00D80D31">
        <w:rPr>
          <w:rFonts w:asciiTheme="minorHAnsi" w:eastAsia="Arial" w:hAnsiTheme="minorHAnsi" w:cstheme="minorHAnsi"/>
        </w:rPr>
        <w:t xml:space="preserve"> </w:t>
      </w:r>
      <w:r w:rsidRPr="00D80D31">
        <w:rPr>
          <w:rFonts w:asciiTheme="minorHAnsi" w:hAnsiTheme="minorHAnsi" w:cstheme="minorHAnsi"/>
        </w:rPr>
        <w:t>dzień</w:t>
      </w:r>
      <w:r w:rsidRPr="00D80D31">
        <w:rPr>
          <w:rFonts w:asciiTheme="minorHAnsi" w:eastAsia="Arial" w:hAnsiTheme="minorHAnsi" w:cstheme="minorHAnsi"/>
        </w:rPr>
        <w:t xml:space="preserve"> </w:t>
      </w:r>
      <w:r w:rsidRPr="00D80D31">
        <w:rPr>
          <w:rFonts w:asciiTheme="minorHAnsi" w:hAnsiTheme="minorHAnsi" w:cstheme="minorHAnsi"/>
        </w:rPr>
        <w:t>odstąpienia.</w:t>
      </w:r>
    </w:p>
    <w:p w14:paraId="4DD27513" w14:textId="77777777" w:rsidR="00851EF3" w:rsidRPr="00D80D31" w:rsidRDefault="00851EF3" w:rsidP="004D1591">
      <w:pPr>
        <w:pStyle w:val="Akapitzlist"/>
        <w:numPr>
          <w:ilvl w:val="0"/>
          <w:numId w:val="4"/>
        </w:numPr>
        <w:tabs>
          <w:tab w:val="left" w:pos="426"/>
          <w:tab w:val="left" w:pos="851"/>
          <w:tab w:val="left" w:pos="1134"/>
        </w:tabs>
        <w:spacing w:after="0" w:line="240" w:lineRule="auto"/>
        <w:ind w:left="426" w:hanging="426"/>
        <w:jc w:val="both"/>
        <w:rPr>
          <w:rFonts w:asciiTheme="minorHAnsi" w:hAnsiTheme="minorHAnsi" w:cstheme="minorHAnsi"/>
        </w:rPr>
      </w:pPr>
      <w:r w:rsidRPr="00D80D31">
        <w:rPr>
          <w:rFonts w:asciiTheme="minorHAnsi" w:hAnsiTheme="minorHAnsi" w:cstheme="minorHAnsi"/>
        </w:rPr>
        <w:t>Wykonawca</w:t>
      </w:r>
      <w:r w:rsidRPr="00D80D31">
        <w:rPr>
          <w:rFonts w:asciiTheme="minorHAnsi" w:eastAsia="Arial" w:hAnsiTheme="minorHAnsi" w:cstheme="minorHAnsi"/>
        </w:rPr>
        <w:t xml:space="preserve"> </w:t>
      </w:r>
      <w:r w:rsidRPr="00D80D31">
        <w:rPr>
          <w:rFonts w:asciiTheme="minorHAnsi" w:hAnsiTheme="minorHAnsi" w:cstheme="minorHAnsi"/>
        </w:rPr>
        <w:t>sporządzi</w:t>
      </w:r>
      <w:r w:rsidRPr="00D80D31">
        <w:rPr>
          <w:rFonts w:asciiTheme="minorHAnsi" w:eastAsia="Arial" w:hAnsiTheme="minorHAnsi" w:cstheme="minorHAnsi"/>
        </w:rPr>
        <w:t xml:space="preserve"> </w:t>
      </w:r>
      <w:r w:rsidRPr="00D80D31">
        <w:rPr>
          <w:rFonts w:asciiTheme="minorHAnsi" w:hAnsiTheme="minorHAnsi" w:cstheme="minorHAnsi"/>
        </w:rPr>
        <w:t>wykaz</w:t>
      </w:r>
      <w:r w:rsidRPr="00D80D31">
        <w:rPr>
          <w:rFonts w:asciiTheme="minorHAnsi" w:eastAsia="Arial" w:hAnsiTheme="minorHAnsi" w:cstheme="minorHAnsi"/>
        </w:rPr>
        <w:t xml:space="preserve"> </w:t>
      </w:r>
      <w:r w:rsidRPr="00D80D31">
        <w:rPr>
          <w:rFonts w:asciiTheme="minorHAnsi" w:hAnsiTheme="minorHAnsi" w:cstheme="minorHAnsi"/>
        </w:rPr>
        <w:t>tych</w:t>
      </w:r>
      <w:r w:rsidRPr="00D80D31">
        <w:rPr>
          <w:rFonts w:asciiTheme="minorHAnsi" w:eastAsia="Arial" w:hAnsiTheme="minorHAnsi" w:cstheme="minorHAnsi"/>
        </w:rPr>
        <w:t xml:space="preserve"> </w:t>
      </w:r>
      <w:r w:rsidRPr="00D80D31">
        <w:rPr>
          <w:rFonts w:asciiTheme="minorHAnsi" w:hAnsiTheme="minorHAnsi" w:cstheme="minorHAnsi"/>
        </w:rPr>
        <w:t>materiałów,</w:t>
      </w:r>
      <w:r w:rsidRPr="00D80D31">
        <w:rPr>
          <w:rFonts w:asciiTheme="minorHAnsi" w:eastAsia="Arial" w:hAnsiTheme="minorHAnsi" w:cstheme="minorHAnsi"/>
        </w:rPr>
        <w:t xml:space="preserve"> </w:t>
      </w:r>
      <w:r w:rsidRPr="00D80D31">
        <w:rPr>
          <w:rFonts w:asciiTheme="minorHAnsi" w:hAnsiTheme="minorHAnsi" w:cstheme="minorHAnsi"/>
        </w:rPr>
        <w:t>konstrukcji</w:t>
      </w:r>
      <w:r w:rsidRPr="00D80D31">
        <w:rPr>
          <w:rFonts w:asciiTheme="minorHAnsi" w:eastAsia="Arial" w:hAnsiTheme="minorHAnsi" w:cstheme="minorHAnsi"/>
        </w:rPr>
        <w:t xml:space="preserve"> </w:t>
      </w:r>
      <w:r w:rsidRPr="00D80D31">
        <w:rPr>
          <w:rFonts w:asciiTheme="minorHAnsi" w:hAnsiTheme="minorHAnsi" w:cstheme="minorHAnsi"/>
        </w:rPr>
        <w:t>lub</w:t>
      </w:r>
      <w:r w:rsidRPr="00D80D31">
        <w:rPr>
          <w:rFonts w:asciiTheme="minorHAnsi" w:eastAsia="Arial" w:hAnsiTheme="minorHAnsi" w:cstheme="minorHAnsi"/>
        </w:rPr>
        <w:t xml:space="preserve"> </w:t>
      </w:r>
      <w:r w:rsidRPr="00D80D31">
        <w:rPr>
          <w:rFonts w:asciiTheme="minorHAnsi" w:hAnsiTheme="minorHAnsi" w:cstheme="minorHAnsi"/>
        </w:rPr>
        <w:t>urządzeń,</w:t>
      </w:r>
      <w:r w:rsidRPr="00D80D31">
        <w:rPr>
          <w:rFonts w:asciiTheme="minorHAnsi" w:eastAsia="Arial" w:hAnsiTheme="minorHAnsi" w:cstheme="minorHAnsi"/>
        </w:rPr>
        <w:t xml:space="preserve"> </w:t>
      </w:r>
      <w:r w:rsidRPr="00D80D31">
        <w:rPr>
          <w:rFonts w:asciiTheme="minorHAnsi" w:hAnsiTheme="minorHAnsi" w:cstheme="minorHAnsi"/>
        </w:rPr>
        <w:t>które</w:t>
      </w:r>
      <w:r w:rsidRPr="00D80D31">
        <w:rPr>
          <w:rFonts w:asciiTheme="minorHAnsi" w:eastAsia="Arial" w:hAnsiTheme="minorHAnsi" w:cstheme="minorHAnsi"/>
        </w:rPr>
        <w:t xml:space="preserve"> </w:t>
      </w:r>
      <w:r w:rsidRPr="00D80D31">
        <w:rPr>
          <w:rFonts w:asciiTheme="minorHAnsi" w:hAnsiTheme="minorHAnsi" w:cstheme="minorHAnsi"/>
        </w:rPr>
        <w:t>nie</w:t>
      </w:r>
      <w:r w:rsidRPr="00D80D31">
        <w:rPr>
          <w:rFonts w:asciiTheme="minorHAnsi" w:eastAsia="Arial" w:hAnsiTheme="minorHAnsi" w:cstheme="minorHAnsi"/>
        </w:rPr>
        <w:t xml:space="preserve"> </w:t>
      </w:r>
      <w:r w:rsidRPr="00D80D31">
        <w:rPr>
          <w:rFonts w:asciiTheme="minorHAnsi" w:hAnsiTheme="minorHAnsi" w:cstheme="minorHAnsi"/>
        </w:rPr>
        <w:t>mogą</w:t>
      </w:r>
      <w:r w:rsidRPr="00D80D31">
        <w:rPr>
          <w:rFonts w:asciiTheme="minorHAnsi" w:eastAsia="Arial" w:hAnsiTheme="minorHAnsi" w:cstheme="minorHAnsi"/>
        </w:rPr>
        <w:t xml:space="preserve"> </w:t>
      </w:r>
      <w:r w:rsidRPr="00D80D31">
        <w:rPr>
          <w:rFonts w:asciiTheme="minorHAnsi" w:hAnsiTheme="minorHAnsi" w:cstheme="minorHAnsi"/>
        </w:rPr>
        <w:t>być</w:t>
      </w:r>
      <w:r w:rsidRPr="00D80D31">
        <w:rPr>
          <w:rFonts w:asciiTheme="minorHAnsi" w:eastAsia="Arial" w:hAnsiTheme="minorHAnsi" w:cstheme="minorHAnsi"/>
        </w:rPr>
        <w:t xml:space="preserve"> </w:t>
      </w:r>
      <w:r w:rsidRPr="00D80D31">
        <w:rPr>
          <w:rFonts w:asciiTheme="minorHAnsi" w:hAnsiTheme="minorHAnsi" w:cstheme="minorHAnsi"/>
        </w:rPr>
        <w:t>wykorzystane</w:t>
      </w:r>
      <w:r w:rsidRPr="00D80D31">
        <w:rPr>
          <w:rFonts w:asciiTheme="minorHAnsi" w:eastAsia="Arial" w:hAnsiTheme="minorHAnsi" w:cstheme="minorHAnsi"/>
        </w:rPr>
        <w:t xml:space="preserve"> </w:t>
      </w:r>
      <w:r w:rsidRPr="00D80D31">
        <w:rPr>
          <w:rFonts w:asciiTheme="minorHAnsi" w:hAnsiTheme="minorHAnsi" w:cstheme="minorHAnsi"/>
        </w:rPr>
        <w:t>przez</w:t>
      </w:r>
      <w:r w:rsidRPr="00D80D31">
        <w:rPr>
          <w:rFonts w:asciiTheme="minorHAnsi" w:eastAsia="Arial" w:hAnsiTheme="minorHAnsi" w:cstheme="minorHAnsi"/>
        </w:rPr>
        <w:t xml:space="preserve"> </w:t>
      </w:r>
      <w:r w:rsidRPr="00D80D31">
        <w:rPr>
          <w:rFonts w:asciiTheme="minorHAnsi" w:hAnsiTheme="minorHAnsi" w:cstheme="minorHAnsi"/>
        </w:rPr>
        <w:t>niego</w:t>
      </w:r>
      <w:r w:rsidRPr="00D80D31">
        <w:rPr>
          <w:rFonts w:asciiTheme="minorHAnsi" w:eastAsia="Arial" w:hAnsiTheme="minorHAnsi" w:cstheme="minorHAnsi"/>
        </w:rPr>
        <w:t xml:space="preserve"> </w:t>
      </w:r>
      <w:r w:rsidRPr="00D80D31">
        <w:rPr>
          <w:rFonts w:asciiTheme="minorHAnsi" w:hAnsiTheme="minorHAnsi" w:cstheme="minorHAnsi"/>
        </w:rPr>
        <w:t>do</w:t>
      </w:r>
      <w:r w:rsidRPr="00D80D31">
        <w:rPr>
          <w:rFonts w:asciiTheme="minorHAnsi" w:eastAsia="Arial" w:hAnsiTheme="minorHAnsi" w:cstheme="minorHAnsi"/>
        </w:rPr>
        <w:t xml:space="preserve"> </w:t>
      </w:r>
      <w:r w:rsidRPr="00D80D31">
        <w:rPr>
          <w:rFonts w:asciiTheme="minorHAnsi" w:hAnsiTheme="minorHAnsi" w:cstheme="minorHAnsi"/>
        </w:rPr>
        <w:t>realizacji</w:t>
      </w:r>
      <w:r w:rsidRPr="00D80D31">
        <w:rPr>
          <w:rFonts w:asciiTheme="minorHAnsi" w:eastAsia="Arial" w:hAnsiTheme="minorHAnsi" w:cstheme="minorHAnsi"/>
        </w:rPr>
        <w:t xml:space="preserve"> </w:t>
      </w:r>
      <w:r w:rsidRPr="00D80D31">
        <w:rPr>
          <w:rFonts w:asciiTheme="minorHAnsi" w:hAnsiTheme="minorHAnsi" w:cstheme="minorHAnsi"/>
        </w:rPr>
        <w:t>innych</w:t>
      </w:r>
      <w:r w:rsidRPr="00D80D31">
        <w:rPr>
          <w:rFonts w:asciiTheme="minorHAnsi" w:eastAsia="Arial" w:hAnsiTheme="minorHAnsi" w:cstheme="minorHAnsi"/>
        </w:rPr>
        <w:t xml:space="preserve"> </w:t>
      </w:r>
      <w:r w:rsidRPr="00D80D31">
        <w:rPr>
          <w:rFonts w:asciiTheme="minorHAnsi" w:hAnsiTheme="minorHAnsi" w:cstheme="minorHAnsi"/>
        </w:rPr>
        <w:t>robót</w:t>
      </w:r>
      <w:r w:rsidRPr="00D80D31">
        <w:rPr>
          <w:rFonts w:asciiTheme="minorHAnsi" w:eastAsia="Arial" w:hAnsiTheme="minorHAnsi" w:cstheme="minorHAnsi"/>
        </w:rPr>
        <w:t xml:space="preserve"> </w:t>
      </w:r>
      <w:r w:rsidRPr="00D80D31">
        <w:rPr>
          <w:rFonts w:asciiTheme="minorHAnsi" w:hAnsiTheme="minorHAnsi" w:cstheme="minorHAnsi"/>
        </w:rPr>
        <w:t>nieobjętych</w:t>
      </w:r>
      <w:r w:rsidRPr="00D80D31">
        <w:rPr>
          <w:rFonts w:asciiTheme="minorHAnsi" w:eastAsia="Arial" w:hAnsiTheme="minorHAnsi" w:cstheme="minorHAnsi"/>
        </w:rPr>
        <w:t xml:space="preserve"> </w:t>
      </w:r>
      <w:r w:rsidRPr="00D80D31">
        <w:rPr>
          <w:rFonts w:asciiTheme="minorHAnsi" w:hAnsiTheme="minorHAnsi" w:cstheme="minorHAnsi"/>
        </w:rPr>
        <w:t>umową,</w:t>
      </w:r>
      <w:r w:rsidRPr="00D80D31">
        <w:rPr>
          <w:rFonts w:asciiTheme="minorHAnsi" w:eastAsia="Arial" w:hAnsiTheme="minorHAnsi" w:cstheme="minorHAnsi"/>
        </w:rPr>
        <w:t xml:space="preserve"> </w:t>
      </w:r>
      <w:r w:rsidRPr="00D80D31">
        <w:rPr>
          <w:rFonts w:asciiTheme="minorHAnsi" w:hAnsiTheme="minorHAnsi" w:cstheme="minorHAnsi"/>
        </w:rPr>
        <w:t>jeżeli</w:t>
      </w:r>
      <w:r w:rsidRPr="00D80D31">
        <w:rPr>
          <w:rFonts w:asciiTheme="minorHAnsi" w:eastAsia="Arial" w:hAnsiTheme="minorHAnsi" w:cstheme="minorHAnsi"/>
        </w:rPr>
        <w:t xml:space="preserve"> </w:t>
      </w:r>
      <w:r w:rsidRPr="00D80D31">
        <w:rPr>
          <w:rFonts w:asciiTheme="minorHAnsi" w:hAnsiTheme="minorHAnsi" w:cstheme="minorHAnsi"/>
        </w:rPr>
        <w:t>odstąpienie</w:t>
      </w:r>
      <w:r w:rsidRPr="00D80D31">
        <w:rPr>
          <w:rFonts w:asciiTheme="minorHAnsi" w:eastAsia="Arial" w:hAnsiTheme="minorHAnsi" w:cstheme="minorHAnsi"/>
        </w:rPr>
        <w:t xml:space="preserve"> </w:t>
      </w:r>
      <w:r w:rsidRPr="00D80D31">
        <w:rPr>
          <w:rFonts w:asciiTheme="minorHAnsi" w:hAnsiTheme="minorHAnsi" w:cstheme="minorHAnsi"/>
        </w:rPr>
        <w:t>nastąpiło</w:t>
      </w:r>
      <w:r w:rsidRPr="00D80D31">
        <w:rPr>
          <w:rFonts w:asciiTheme="minorHAnsi" w:eastAsia="Arial" w:hAnsiTheme="minorHAnsi" w:cstheme="minorHAnsi"/>
        </w:rPr>
        <w:t xml:space="preserve"> </w:t>
      </w:r>
      <w:r w:rsidRPr="00D80D31">
        <w:rPr>
          <w:rFonts w:asciiTheme="minorHAnsi" w:hAnsiTheme="minorHAnsi" w:cstheme="minorHAnsi"/>
        </w:rPr>
        <w:t>z</w:t>
      </w:r>
      <w:r w:rsidR="00836F0D" w:rsidRPr="00D80D31">
        <w:rPr>
          <w:rFonts w:asciiTheme="minorHAnsi" w:eastAsia="Arial" w:hAnsiTheme="minorHAnsi" w:cstheme="minorHAnsi"/>
        </w:rPr>
        <w:t> </w:t>
      </w:r>
      <w:r w:rsidRPr="00D80D31">
        <w:rPr>
          <w:rFonts w:asciiTheme="minorHAnsi" w:hAnsiTheme="minorHAnsi" w:cstheme="minorHAnsi"/>
        </w:rPr>
        <w:t>przyczyn</w:t>
      </w:r>
      <w:r w:rsidRPr="00D80D31">
        <w:rPr>
          <w:rFonts w:asciiTheme="minorHAnsi" w:eastAsia="Arial" w:hAnsiTheme="minorHAnsi" w:cstheme="minorHAnsi"/>
        </w:rPr>
        <w:t xml:space="preserve"> </w:t>
      </w:r>
      <w:r w:rsidRPr="00D80D31">
        <w:rPr>
          <w:rFonts w:asciiTheme="minorHAnsi" w:hAnsiTheme="minorHAnsi" w:cstheme="minorHAnsi"/>
        </w:rPr>
        <w:t>niezależnych</w:t>
      </w:r>
      <w:r w:rsidRPr="00D80D31">
        <w:rPr>
          <w:rFonts w:asciiTheme="minorHAnsi" w:eastAsia="Arial" w:hAnsiTheme="minorHAnsi" w:cstheme="minorHAnsi"/>
        </w:rPr>
        <w:t xml:space="preserve"> </w:t>
      </w:r>
      <w:r w:rsidRPr="00D80D31">
        <w:rPr>
          <w:rFonts w:asciiTheme="minorHAnsi" w:hAnsiTheme="minorHAnsi" w:cstheme="minorHAnsi"/>
        </w:rPr>
        <w:t>od</w:t>
      </w:r>
      <w:r w:rsidRPr="00D80D31">
        <w:rPr>
          <w:rFonts w:asciiTheme="minorHAnsi" w:eastAsia="Arial" w:hAnsiTheme="minorHAnsi" w:cstheme="minorHAnsi"/>
        </w:rPr>
        <w:t xml:space="preserve"> </w:t>
      </w:r>
      <w:r w:rsidRPr="00D80D31">
        <w:rPr>
          <w:rFonts w:asciiTheme="minorHAnsi" w:hAnsiTheme="minorHAnsi" w:cstheme="minorHAnsi"/>
        </w:rPr>
        <w:t>Wykonawcy,</w:t>
      </w:r>
      <w:r w:rsidRPr="00D80D31">
        <w:rPr>
          <w:rFonts w:asciiTheme="minorHAnsi" w:eastAsia="Arial" w:hAnsiTheme="minorHAnsi" w:cstheme="minorHAnsi"/>
        </w:rPr>
        <w:t xml:space="preserve"> </w:t>
      </w:r>
      <w:r w:rsidRPr="00D80D31">
        <w:rPr>
          <w:rFonts w:asciiTheme="minorHAnsi" w:hAnsiTheme="minorHAnsi" w:cstheme="minorHAnsi"/>
        </w:rPr>
        <w:t>w</w:t>
      </w:r>
      <w:r w:rsidRPr="00D80D31">
        <w:rPr>
          <w:rFonts w:asciiTheme="minorHAnsi" w:eastAsia="Arial" w:hAnsiTheme="minorHAnsi" w:cstheme="minorHAnsi"/>
        </w:rPr>
        <w:t xml:space="preserve"> </w:t>
      </w:r>
      <w:r w:rsidRPr="00D80D31">
        <w:rPr>
          <w:rFonts w:asciiTheme="minorHAnsi" w:hAnsiTheme="minorHAnsi" w:cstheme="minorHAnsi"/>
        </w:rPr>
        <w:t>celu</w:t>
      </w:r>
      <w:r w:rsidRPr="00D80D31">
        <w:rPr>
          <w:rFonts w:asciiTheme="minorHAnsi" w:eastAsia="Arial" w:hAnsiTheme="minorHAnsi" w:cstheme="minorHAnsi"/>
        </w:rPr>
        <w:t xml:space="preserve"> </w:t>
      </w:r>
      <w:r w:rsidRPr="00D80D31">
        <w:rPr>
          <w:rFonts w:asciiTheme="minorHAnsi" w:hAnsiTheme="minorHAnsi" w:cstheme="minorHAnsi"/>
        </w:rPr>
        <w:t>zwrotu</w:t>
      </w:r>
      <w:r w:rsidRPr="00D80D31">
        <w:rPr>
          <w:rFonts w:asciiTheme="minorHAnsi" w:eastAsia="Arial" w:hAnsiTheme="minorHAnsi" w:cstheme="minorHAnsi"/>
        </w:rPr>
        <w:t xml:space="preserve"> </w:t>
      </w:r>
      <w:r w:rsidRPr="00D80D31">
        <w:rPr>
          <w:rFonts w:asciiTheme="minorHAnsi" w:hAnsiTheme="minorHAnsi" w:cstheme="minorHAnsi"/>
        </w:rPr>
        <w:t>kosztów</w:t>
      </w:r>
      <w:r w:rsidRPr="00D80D31">
        <w:rPr>
          <w:rFonts w:asciiTheme="minorHAnsi" w:eastAsia="Arial" w:hAnsiTheme="minorHAnsi" w:cstheme="minorHAnsi"/>
        </w:rPr>
        <w:t xml:space="preserve"> </w:t>
      </w:r>
      <w:r w:rsidRPr="00D80D31">
        <w:rPr>
          <w:rFonts w:asciiTheme="minorHAnsi" w:hAnsiTheme="minorHAnsi" w:cstheme="minorHAnsi"/>
        </w:rPr>
        <w:t>ich</w:t>
      </w:r>
      <w:r w:rsidRPr="00D80D31">
        <w:rPr>
          <w:rFonts w:asciiTheme="minorHAnsi" w:eastAsia="Arial" w:hAnsiTheme="minorHAnsi" w:cstheme="minorHAnsi"/>
        </w:rPr>
        <w:t xml:space="preserve"> </w:t>
      </w:r>
      <w:r w:rsidRPr="00D80D31">
        <w:rPr>
          <w:rFonts w:asciiTheme="minorHAnsi" w:hAnsiTheme="minorHAnsi" w:cstheme="minorHAnsi"/>
        </w:rPr>
        <w:t>nabycia.</w:t>
      </w:r>
    </w:p>
    <w:p w14:paraId="1DE22AC1" w14:textId="77777777" w:rsidR="00851EF3" w:rsidRPr="00D80D31" w:rsidRDefault="00851EF3" w:rsidP="004D1591">
      <w:pPr>
        <w:pStyle w:val="Akapitzlist"/>
        <w:numPr>
          <w:ilvl w:val="0"/>
          <w:numId w:val="4"/>
        </w:numPr>
        <w:tabs>
          <w:tab w:val="left" w:pos="426"/>
          <w:tab w:val="left" w:pos="851"/>
          <w:tab w:val="left" w:pos="1134"/>
        </w:tabs>
        <w:spacing w:after="0" w:line="240" w:lineRule="auto"/>
        <w:ind w:left="426" w:hanging="426"/>
        <w:jc w:val="both"/>
        <w:rPr>
          <w:rFonts w:asciiTheme="minorHAnsi" w:hAnsiTheme="minorHAnsi" w:cstheme="minorHAnsi"/>
        </w:rPr>
      </w:pPr>
      <w:r w:rsidRPr="00D80D31">
        <w:rPr>
          <w:rFonts w:asciiTheme="minorHAnsi" w:hAnsiTheme="minorHAnsi" w:cstheme="minorHAnsi"/>
        </w:rPr>
        <w:t>Szczegółowy</w:t>
      </w:r>
      <w:r w:rsidRPr="00D80D31">
        <w:rPr>
          <w:rFonts w:asciiTheme="minorHAnsi" w:eastAsia="Arial" w:hAnsiTheme="minorHAnsi" w:cstheme="minorHAnsi"/>
        </w:rPr>
        <w:t xml:space="preserve"> </w:t>
      </w:r>
      <w:r w:rsidRPr="00D80D31">
        <w:rPr>
          <w:rFonts w:asciiTheme="minorHAnsi" w:hAnsiTheme="minorHAnsi" w:cstheme="minorHAnsi"/>
        </w:rPr>
        <w:t>protokół</w:t>
      </w:r>
      <w:r w:rsidRPr="00D80D31">
        <w:rPr>
          <w:rFonts w:asciiTheme="minorHAnsi" w:eastAsia="Arial" w:hAnsiTheme="minorHAnsi" w:cstheme="minorHAnsi"/>
        </w:rPr>
        <w:t xml:space="preserve"> </w:t>
      </w:r>
      <w:r w:rsidRPr="00D80D31">
        <w:rPr>
          <w:rFonts w:asciiTheme="minorHAnsi" w:hAnsiTheme="minorHAnsi" w:cstheme="minorHAnsi"/>
        </w:rPr>
        <w:t>odbioru</w:t>
      </w:r>
      <w:r w:rsidRPr="00D80D31">
        <w:rPr>
          <w:rFonts w:asciiTheme="minorHAnsi" w:eastAsia="Arial" w:hAnsiTheme="minorHAnsi" w:cstheme="minorHAnsi"/>
        </w:rPr>
        <w:t xml:space="preserve"> </w:t>
      </w:r>
      <w:r w:rsidRPr="00D80D31">
        <w:rPr>
          <w:rFonts w:asciiTheme="minorHAnsi" w:hAnsiTheme="minorHAnsi" w:cstheme="minorHAnsi"/>
        </w:rPr>
        <w:t>robót</w:t>
      </w:r>
      <w:r w:rsidRPr="00D80D31">
        <w:rPr>
          <w:rFonts w:asciiTheme="minorHAnsi" w:eastAsia="Arial" w:hAnsiTheme="minorHAnsi" w:cstheme="minorHAnsi"/>
        </w:rPr>
        <w:t xml:space="preserve"> </w:t>
      </w:r>
      <w:r w:rsidRPr="00D80D31">
        <w:rPr>
          <w:rFonts w:asciiTheme="minorHAnsi" w:hAnsiTheme="minorHAnsi" w:cstheme="minorHAnsi"/>
        </w:rPr>
        <w:t>przerwanych</w:t>
      </w:r>
      <w:r w:rsidRPr="00D80D31">
        <w:rPr>
          <w:rFonts w:asciiTheme="minorHAnsi" w:eastAsia="Arial" w:hAnsiTheme="minorHAnsi" w:cstheme="minorHAnsi"/>
        </w:rPr>
        <w:t xml:space="preserve"> </w:t>
      </w:r>
      <w:r w:rsidRPr="00D80D31">
        <w:rPr>
          <w:rFonts w:asciiTheme="minorHAnsi" w:hAnsiTheme="minorHAnsi" w:cstheme="minorHAnsi"/>
        </w:rPr>
        <w:t>i</w:t>
      </w:r>
      <w:r w:rsidRPr="00D80D31">
        <w:rPr>
          <w:rFonts w:asciiTheme="minorHAnsi" w:eastAsia="Arial" w:hAnsiTheme="minorHAnsi" w:cstheme="minorHAnsi"/>
        </w:rPr>
        <w:t xml:space="preserve"> </w:t>
      </w:r>
      <w:r w:rsidRPr="00D80D31">
        <w:rPr>
          <w:rFonts w:asciiTheme="minorHAnsi" w:hAnsiTheme="minorHAnsi" w:cstheme="minorHAnsi"/>
        </w:rPr>
        <w:t>robót</w:t>
      </w:r>
      <w:r w:rsidRPr="00D80D31">
        <w:rPr>
          <w:rFonts w:asciiTheme="minorHAnsi" w:eastAsia="Arial" w:hAnsiTheme="minorHAnsi" w:cstheme="minorHAnsi"/>
        </w:rPr>
        <w:t xml:space="preserve"> </w:t>
      </w:r>
      <w:r w:rsidRPr="00D80D31">
        <w:rPr>
          <w:rFonts w:asciiTheme="minorHAnsi" w:hAnsiTheme="minorHAnsi" w:cstheme="minorHAnsi"/>
        </w:rPr>
        <w:t>zabezpieczających</w:t>
      </w:r>
      <w:r w:rsidRPr="00D80D31">
        <w:rPr>
          <w:rFonts w:asciiTheme="minorHAnsi" w:eastAsia="Arial" w:hAnsiTheme="minorHAnsi" w:cstheme="minorHAnsi"/>
        </w:rPr>
        <w:t xml:space="preserve"> </w:t>
      </w:r>
      <w:r w:rsidRPr="00D80D31">
        <w:rPr>
          <w:rFonts w:asciiTheme="minorHAnsi" w:hAnsiTheme="minorHAnsi" w:cstheme="minorHAnsi"/>
        </w:rPr>
        <w:t>w</w:t>
      </w:r>
      <w:r w:rsidRPr="00D80D31">
        <w:rPr>
          <w:rFonts w:asciiTheme="minorHAnsi" w:eastAsia="Arial" w:hAnsiTheme="minorHAnsi" w:cstheme="minorHAnsi"/>
        </w:rPr>
        <w:t xml:space="preserve"> </w:t>
      </w:r>
      <w:r w:rsidRPr="00D80D31">
        <w:rPr>
          <w:rFonts w:asciiTheme="minorHAnsi" w:hAnsiTheme="minorHAnsi" w:cstheme="minorHAnsi"/>
        </w:rPr>
        <w:t>toku,</w:t>
      </w:r>
      <w:r w:rsidRPr="00D80D31">
        <w:rPr>
          <w:rFonts w:asciiTheme="minorHAnsi" w:eastAsia="Arial" w:hAnsiTheme="minorHAnsi" w:cstheme="minorHAnsi"/>
        </w:rPr>
        <w:t xml:space="preserve"> </w:t>
      </w:r>
      <w:r w:rsidRPr="00D80D31">
        <w:rPr>
          <w:rFonts w:asciiTheme="minorHAnsi" w:hAnsiTheme="minorHAnsi" w:cstheme="minorHAnsi"/>
        </w:rPr>
        <w:t>inwentaryzacja</w:t>
      </w:r>
      <w:r w:rsidRPr="00D80D31">
        <w:rPr>
          <w:rFonts w:asciiTheme="minorHAnsi" w:eastAsia="Arial" w:hAnsiTheme="minorHAnsi" w:cstheme="minorHAnsi"/>
        </w:rPr>
        <w:t xml:space="preserve"> </w:t>
      </w:r>
      <w:r w:rsidRPr="00D80D31">
        <w:rPr>
          <w:rFonts w:asciiTheme="minorHAnsi" w:hAnsiTheme="minorHAnsi" w:cstheme="minorHAnsi"/>
        </w:rPr>
        <w:t>robót</w:t>
      </w:r>
      <w:r w:rsidRPr="00D80D31">
        <w:rPr>
          <w:rFonts w:asciiTheme="minorHAnsi" w:eastAsia="Arial" w:hAnsiTheme="minorHAnsi" w:cstheme="minorHAnsi"/>
        </w:rPr>
        <w:t xml:space="preserve"> </w:t>
      </w:r>
      <w:r w:rsidRPr="00D80D31">
        <w:rPr>
          <w:rFonts w:asciiTheme="minorHAnsi" w:hAnsiTheme="minorHAnsi" w:cstheme="minorHAnsi"/>
        </w:rPr>
        <w:t>i</w:t>
      </w:r>
      <w:r w:rsidRPr="00D80D31">
        <w:rPr>
          <w:rFonts w:asciiTheme="minorHAnsi" w:eastAsia="Arial" w:hAnsiTheme="minorHAnsi" w:cstheme="minorHAnsi"/>
        </w:rPr>
        <w:t xml:space="preserve"> </w:t>
      </w:r>
      <w:r w:rsidRPr="00D80D31">
        <w:rPr>
          <w:rFonts w:asciiTheme="minorHAnsi" w:hAnsiTheme="minorHAnsi" w:cstheme="minorHAnsi"/>
        </w:rPr>
        <w:t>wykaz</w:t>
      </w:r>
      <w:r w:rsidRPr="00D80D31">
        <w:rPr>
          <w:rFonts w:asciiTheme="minorHAnsi" w:eastAsia="Arial" w:hAnsiTheme="minorHAnsi" w:cstheme="minorHAnsi"/>
        </w:rPr>
        <w:t xml:space="preserve"> </w:t>
      </w:r>
      <w:r w:rsidRPr="00D80D31">
        <w:rPr>
          <w:rFonts w:asciiTheme="minorHAnsi" w:hAnsiTheme="minorHAnsi" w:cstheme="minorHAnsi"/>
        </w:rPr>
        <w:t>tych</w:t>
      </w:r>
      <w:r w:rsidRPr="00D80D31">
        <w:rPr>
          <w:rFonts w:asciiTheme="minorHAnsi" w:eastAsia="Arial" w:hAnsiTheme="minorHAnsi" w:cstheme="minorHAnsi"/>
        </w:rPr>
        <w:t xml:space="preserve"> </w:t>
      </w:r>
      <w:r w:rsidRPr="00D80D31">
        <w:rPr>
          <w:rFonts w:asciiTheme="minorHAnsi" w:hAnsiTheme="minorHAnsi" w:cstheme="minorHAnsi"/>
        </w:rPr>
        <w:t>materiałów,</w:t>
      </w:r>
      <w:r w:rsidRPr="00D80D31">
        <w:rPr>
          <w:rFonts w:asciiTheme="minorHAnsi" w:eastAsia="Arial" w:hAnsiTheme="minorHAnsi" w:cstheme="minorHAnsi"/>
        </w:rPr>
        <w:t xml:space="preserve"> </w:t>
      </w:r>
      <w:r w:rsidRPr="00D80D31">
        <w:rPr>
          <w:rFonts w:asciiTheme="minorHAnsi" w:hAnsiTheme="minorHAnsi" w:cstheme="minorHAnsi"/>
        </w:rPr>
        <w:t>konstrukcji</w:t>
      </w:r>
      <w:r w:rsidRPr="00D80D31">
        <w:rPr>
          <w:rFonts w:asciiTheme="minorHAnsi" w:eastAsia="Arial" w:hAnsiTheme="minorHAnsi" w:cstheme="minorHAnsi"/>
        </w:rPr>
        <w:t xml:space="preserve"> </w:t>
      </w:r>
      <w:r w:rsidRPr="00D80D31">
        <w:rPr>
          <w:rFonts w:asciiTheme="minorHAnsi" w:hAnsiTheme="minorHAnsi" w:cstheme="minorHAnsi"/>
        </w:rPr>
        <w:t>lub</w:t>
      </w:r>
      <w:r w:rsidRPr="00D80D31">
        <w:rPr>
          <w:rFonts w:asciiTheme="minorHAnsi" w:eastAsia="Arial" w:hAnsiTheme="minorHAnsi" w:cstheme="minorHAnsi"/>
        </w:rPr>
        <w:t xml:space="preserve"> </w:t>
      </w:r>
      <w:r w:rsidRPr="00D80D31">
        <w:rPr>
          <w:rFonts w:asciiTheme="minorHAnsi" w:hAnsiTheme="minorHAnsi" w:cstheme="minorHAnsi"/>
        </w:rPr>
        <w:t>urządzeń,</w:t>
      </w:r>
      <w:r w:rsidRPr="00D80D31">
        <w:rPr>
          <w:rFonts w:asciiTheme="minorHAnsi" w:eastAsia="Arial" w:hAnsiTheme="minorHAnsi" w:cstheme="minorHAnsi"/>
        </w:rPr>
        <w:t xml:space="preserve"> </w:t>
      </w:r>
      <w:r w:rsidRPr="00D80D31">
        <w:rPr>
          <w:rFonts w:asciiTheme="minorHAnsi" w:hAnsiTheme="minorHAnsi" w:cstheme="minorHAnsi"/>
        </w:rPr>
        <w:t>stanowią</w:t>
      </w:r>
      <w:r w:rsidRPr="00D80D31">
        <w:rPr>
          <w:rFonts w:asciiTheme="minorHAnsi" w:eastAsia="Arial" w:hAnsiTheme="minorHAnsi" w:cstheme="minorHAnsi"/>
        </w:rPr>
        <w:t xml:space="preserve"> </w:t>
      </w:r>
      <w:r w:rsidRPr="00D80D31">
        <w:rPr>
          <w:rFonts w:asciiTheme="minorHAnsi" w:hAnsiTheme="minorHAnsi" w:cstheme="minorHAnsi"/>
        </w:rPr>
        <w:t>podstawę</w:t>
      </w:r>
      <w:r w:rsidRPr="00D80D31">
        <w:rPr>
          <w:rFonts w:asciiTheme="minorHAnsi" w:eastAsia="Arial" w:hAnsiTheme="minorHAnsi" w:cstheme="minorHAnsi"/>
        </w:rPr>
        <w:t xml:space="preserve"> </w:t>
      </w:r>
      <w:r w:rsidRPr="00D80D31">
        <w:rPr>
          <w:rFonts w:asciiTheme="minorHAnsi" w:hAnsiTheme="minorHAnsi" w:cstheme="minorHAnsi"/>
        </w:rPr>
        <w:t>do</w:t>
      </w:r>
      <w:r w:rsidRPr="00D80D31">
        <w:rPr>
          <w:rFonts w:asciiTheme="minorHAnsi" w:eastAsia="Arial" w:hAnsiTheme="minorHAnsi" w:cstheme="minorHAnsi"/>
        </w:rPr>
        <w:t xml:space="preserve"> </w:t>
      </w:r>
      <w:r w:rsidRPr="00D80D31">
        <w:rPr>
          <w:rFonts w:asciiTheme="minorHAnsi" w:hAnsiTheme="minorHAnsi" w:cstheme="minorHAnsi"/>
        </w:rPr>
        <w:t>wystawienia</w:t>
      </w:r>
      <w:r w:rsidRPr="00D80D31">
        <w:rPr>
          <w:rFonts w:asciiTheme="minorHAnsi" w:eastAsia="Arial" w:hAnsiTheme="minorHAnsi" w:cstheme="minorHAnsi"/>
        </w:rPr>
        <w:t xml:space="preserve"> </w:t>
      </w:r>
      <w:r w:rsidRPr="00D80D31">
        <w:rPr>
          <w:rFonts w:asciiTheme="minorHAnsi" w:hAnsiTheme="minorHAnsi" w:cstheme="minorHAnsi"/>
        </w:rPr>
        <w:t>przez</w:t>
      </w:r>
      <w:r w:rsidRPr="00D80D31">
        <w:rPr>
          <w:rFonts w:asciiTheme="minorHAnsi" w:eastAsia="Arial" w:hAnsiTheme="minorHAnsi" w:cstheme="minorHAnsi"/>
        </w:rPr>
        <w:t xml:space="preserve"> </w:t>
      </w:r>
      <w:r w:rsidRPr="00D80D31">
        <w:rPr>
          <w:rFonts w:asciiTheme="minorHAnsi" w:hAnsiTheme="minorHAnsi" w:cstheme="minorHAnsi"/>
        </w:rPr>
        <w:t>Wykonawcę</w:t>
      </w:r>
      <w:r w:rsidRPr="00D80D31">
        <w:rPr>
          <w:rFonts w:asciiTheme="minorHAnsi" w:eastAsia="Arial" w:hAnsiTheme="minorHAnsi" w:cstheme="minorHAnsi"/>
        </w:rPr>
        <w:t xml:space="preserve"> </w:t>
      </w:r>
      <w:r w:rsidRPr="00D80D31">
        <w:rPr>
          <w:rFonts w:asciiTheme="minorHAnsi" w:hAnsiTheme="minorHAnsi" w:cstheme="minorHAnsi"/>
        </w:rPr>
        <w:t>odpowiedniej</w:t>
      </w:r>
      <w:r w:rsidRPr="00D80D31">
        <w:rPr>
          <w:rFonts w:asciiTheme="minorHAnsi" w:eastAsia="Arial" w:hAnsiTheme="minorHAnsi" w:cstheme="minorHAnsi"/>
        </w:rPr>
        <w:t xml:space="preserve"> </w:t>
      </w:r>
      <w:r w:rsidRPr="00D80D31">
        <w:rPr>
          <w:rFonts w:asciiTheme="minorHAnsi" w:hAnsiTheme="minorHAnsi" w:cstheme="minorHAnsi"/>
        </w:rPr>
        <w:t>faktury/.</w:t>
      </w:r>
    </w:p>
    <w:p w14:paraId="088EE138" w14:textId="77777777" w:rsidR="00851EF3" w:rsidRPr="00D80D31" w:rsidRDefault="00851EF3" w:rsidP="004D1591">
      <w:pPr>
        <w:pStyle w:val="Akapitzlist"/>
        <w:numPr>
          <w:ilvl w:val="0"/>
          <w:numId w:val="4"/>
        </w:numPr>
        <w:tabs>
          <w:tab w:val="left" w:pos="426"/>
          <w:tab w:val="left" w:pos="851"/>
          <w:tab w:val="left" w:pos="1134"/>
        </w:tabs>
        <w:spacing w:after="0" w:line="240" w:lineRule="auto"/>
        <w:ind w:left="426" w:hanging="426"/>
        <w:jc w:val="both"/>
        <w:rPr>
          <w:rFonts w:asciiTheme="minorHAnsi" w:eastAsia="Arial" w:hAnsiTheme="minorHAnsi" w:cstheme="minorHAnsi"/>
        </w:rPr>
      </w:pPr>
      <w:r w:rsidRPr="00D80D31">
        <w:rPr>
          <w:rFonts w:asciiTheme="minorHAnsi" w:hAnsiTheme="minorHAnsi" w:cstheme="minorHAnsi"/>
        </w:rPr>
        <w:t>Zamawiający</w:t>
      </w:r>
      <w:r w:rsidRPr="00D80D31">
        <w:rPr>
          <w:rFonts w:asciiTheme="minorHAnsi" w:eastAsia="Arial" w:hAnsiTheme="minorHAnsi" w:cstheme="minorHAnsi"/>
        </w:rPr>
        <w:t xml:space="preserve"> </w:t>
      </w:r>
      <w:r w:rsidRPr="00D80D31">
        <w:rPr>
          <w:rFonts w:asciiTheme="minorHAnsi" w:hAnsiTheme="minorHAnsi" w:cstheme="minorHAnsi"/>
        </w:rPr>
        <w:t>zapłaci</w:t>
      </w:r>
      <w:r w:rsidRPr="00D80D31">
        <w:rPr>
          <w:rFonts w:asciiTheme="minorHAnsi" w:eastAsia="Arial" w:hAnsiTheme="minorHAnsi" w:cstheme="minorHAnsi"/>
        </w:rPr>
        <w:t xml:space="preserve"> </w:t>
      </w:r>
      <w:r w:rsidRPr="00D80D31">
        <w:rPr>
          <w:rFonts w:asciiTheme="minorHAnsi" w:hAnsiTheme="minorHAnsi" w:cstheme="minorHAnsi"/>
        </w:rPr>
        <w:t>Wykonawcy</w:t>
      </w:r>
      <w:r w:rsidRPr="00D80D31">
        <w:rPr>
          <w:rFonts w:asciiTheme="minorHAnsi" w:eastAsia="Arial" w:hAnsiTheme="minorHAnsi" w:cstheme="minorHAnsi"/>
        </w:rPr>
        <w:t xml:space="preserve"> </w:t>
      </w:r>
      <w:r w:rsidRPr="00D80D31">
        <w:rPr>
          <w:rFonts w:asciiTheme="minorHAnsi" w:hAnsiTheme="minorHAnsi" w:cstheme="minorHAnsi"/>
        </w:rPr>
        <w:t>wynagrodzenie</w:t>
      </w:r>
      <w:r w:rsidRPr="00D80D31">
        <w:rPr>
          <w:rFonts w:asciiTheme="minorHAnsi" w:eastAsia="Arial" w:hAnsiTheme="minorHAnsi" w:cstheme="minorHAnsi"/>
        </w:rPr>
        <w:t xml:space="preserve"> </w:t>
      </w:r>
      <w:r w:rsidRPr="00D80D31">
        <w:rPr>
          <w:rFonts w:asciiTheme="minorHAnsi" w:hAnsiTheme="minorHAnsi" w:cstheme="minorHAnsi"/>
        </w:rPr>
        <w:t>za</w:t>
      </w:r>
      <w:r w:rsidRPr="00D80D31">
        <w:rPr>
          <w:rFonts w:asciiTheme="minorHAnsi" w:eastAsia="Arial" w:hAnsiTheme="minorHAnsi" w:cstheme="minorHAnsi"/>
        </w:rPr>
        <w:t xml:space="preserve"> </w:t>
      </w:r>
      <w:r w:rsidRPr="00D80D31">
        <w:rPr>
          <w:rFonts w:asciiTheme="minorHAnsi" w:hAnsiTheme="minorHAnsi" w:cstheme="minorHAnsi"/>
        </w:rPr>
        <w:t>roboty</w:t>
      </w:r>
      <w:r w:rsidRPr="00D80D31">
        <w:rPr>
          <w:rFonts w:asciiTheme="minorHAnsi" w:eastAsia="Arial" w:hAnsiTheme="minorHAnsi" w:cstheme="minorHAnsi"/>
        </w:rPr>
        <w:t xml:space="preserve"> </w:t>
      </w:r>
      <w:r w:rsidRPr="00D80D31">
        <w:rPr>
          <w:rFonts w:asciiTheme="minorHAnsi" w:hAnsiTheme="minorHAnsi" w:cstheme="minorHAnsi"/>
        </w:rPr>
        <w:t>wykonane</w:t>
      </w:r>
      <w:r w:rsidRPr="00D80D31">
        <w:rPr>
          <w:rFonts w:asciiTheme="minorHAnsi" w:eastAsia="Arial" w:hAnsiTheme="minorHAnsi" w:cstheme="minorHAnsi"/>
        </w:rPr>
        <w:t xml:space="preserve"> </w:t>
      </w:r>
      <w:r w:rsidRPr="00D80D31">
        <w:rPr>
          <w:rFonts w:asciiTheme="minorHAnsi" w:hAnsiTheme="minorHAnsi" w:cstheme="minorHAnsi"/>
        </w:rPr>
        <w:t>do</w:t>
      </w:r>
      <w:r w:rsidRPr="00D80D31">
        <w:rPr>
          <w:rFonts w:asciiTheme="minorHAnsi" w:eastAsia="Arial" w:hAnsiTheme="minorHAnsi" w:cstheme="minorHAnsi"/>
        </w:rPr>
        <w:t xml:space="preserve"> </w:t>
      </w:r>
      <w:r w:rsidRPr="00D80D31">
        <w:rPr>
          <w:rFonts w:asciiTheme="minorHAnsi" w:hAnsiTheme="minorHAnsi" w:cstheme="minorHAnsi"/>
        </w:rPr>
        <w:t>dnia</w:t>
      </w:r>
      <w:r w:rsidRPr="00D80D31">
        <w:rPr>
          <w:rFonts w:asciiTheme="minorHAnsi" w:eastAsia="Arial" w:hAnsiTheme="minorHAnsi" w:cstheme="minorHAnsi"/>
        </w:rPr>
        <w:t xml:space="preserve"> </w:t>
      </w:r>
      <w:r w:rsidRPr="00D80D31">
        <w:rPr>
          <w:rFonts w:asciiTheme="minorHAnsi" w:hAnsiTheme="minorHAnsi" w:cstheme="minorHAnsi"/>
        </w:rPr>
        <w:t>odstąpienia,</w:t>
      </w:r>
      <w:r w:rsidRPr="00D80D31">
        <w:rPr>
          <w:rFonts w:asciiTheme="minorHAnsi" w:eastAsia="Arial" w:hAnsiTheme="minorHAnsi" w:cstheme="minorHAnsi"/>
        </w:rPr>
        <w:t xml:space="preserve"> </w:t>
      </w:r>
      <w:r w:rsidRPr="00D80D31">
        <w:rPr>
          <w:rFonts w:asciiTheme="minorHAnsi" w:hAnsiTheme="minorHAnsi" w:cstheme="minorHAnsi"/>
        </w:rPr>
        <w:t>pomniejszone</w:t>
      </w:r>
      <w:r w:rsidRPr="00D80D31">
        <w:rPr>
          <w:rFonts w:asciiTheme="minorHAnsi" w:eastAsia="Arial" w:hAnsiTheme="minorHAnsi" w:cstheme="minorHAnsi"/>
        </w:rPr>
        <w:t xml:space="preserve"> </w:t>
      </w:r>
      <w:r w:rsidRPr="00D80D31">
        <w:rPr>
          <w:rFonts w:asciiTheme="minorHAnsi" w:hAnsiTheme="minorHAnsi" w:cstheme="minorHAnsi"/>
        </w:rPr>
        <w:t>o</w:t>
      </w:r>
      <w:r w:rsidRPr="00D80D31">
        <w:rPr>
          <w:rFonts w:asciiTheme="minorHAnsi" w:eastAsia="Arial" w:hAnsiTheme="minorHAnsi" w:cstheme="minorHAnsi"/>
        </w:rPr>
        <w:t xml:space="preserve"> </w:t>
      </w:r>
      <w:r w:rsidRPr="00D80D31">
        <w:rPr>
          <w:rFonts w:asciiTheme="minorHAnsi" w:hAnsiTheme="minorHAnsi" w:cstheme="minorHAnsi"/>
        </w:rPr>
        <w:t>roszczenia</w:t>
      </w:r>
      <w:r w:rsidRPr="00D80D31">
        <w:rPr>
          <w:rFonts w:asciiTheme="minorHAnsi" w:eastAsia="Arial" w:hAnsiTheme="minorHAnsi" w:cstheme="minorHAnsi"/>
        </w:rPr>
        <w:t xml:space="preserve"> </w:t>
      </w:r>
      <w:r w:rsidRPr="00D80D31">
        <w:rPr>
          <w:rFonts w:asciiTheme="minorHAnsi" w:hAnsiTheme="minorHAnsi" w:cstheme="minorHAnsi"/>
        </w:rPr>
        <w:t>Zamawiającego</w:t>
      </w:r>
      <w:r w:rsidRPr="00D80D31">
        <w:rPr>
          <w:rFonts w:asciiTheme="minorHAnsi" w:eastAsia="Arial" w:hAnsiTheme="minorHAnsi" w:cstheme="minorHAnsi"/>
        </w:rPr>
        <w:t xml:space="preserve"> </w:t>
      </w:r>
      <w:r w:rsidRPr="00D80D31">
        <w:rPr>
          <w:rFonts w:asciiTheme="minorHAnsi" w:hAnsiTheme="minorHAnsi" w:cstheme="minorHAnsi"/>
        </w:rPr>
        <w:t>z</w:t>
      </w:r>
      <w:r w:rsidRPr="00D80D31">
        <w:rPr>
          <w:rFonts w:asciiTheme="minorHAnsi" w:eastAsia="Arial" w:hAnsiTheme="minorHAnsi" w:cstheme="minorHAnsi"/>
        </w:rPr>
        <w:t xml:space="preserve"> </w:t>
      </w:r>
      <w:r w:rsidRPr="00D80D31">
        <w:rPr>
          <w:rFonts w:asciiTheme="minorHAnsi" w:hAnsiTheme="minorHAnsi" w:cstheme="minorHAnsi"/>
        </w:rPr>
        <w:t>tytułu</w:t>
      </w:r>
      <w:r w:rsidRPr="00D80D31">
        <w:rPr>
          <w:rFonts w:asciiTheme="minorHAnsi" w:eastAsia="Arial" w:hAnsiTheme="minorHAnsi" w:cstheme="minorHAnsi"/>
        </w:rPr>
        <w:t xml:space="preserve"> </w:t>
      </w:r>
      <w:r w:rsidRPr="00D80D31">
        <w:rPr>
          <w:rFonts w:asciiTheme="minorHAnsi" w:hAnsiTheme="minorHAnsi" w:cstheme="minorHAnsi"/>
        </w:rPr>
        <w:t>kar</w:t>
      </w:r>
      <w:r w:rsidRPr="00D80D31">
        <w:rPr>
          <w:rFonts w:asciiTheme="minorHAnsi" w:eastAsia="Arial" w:hAnsiTheme="minorHAnsi" w:cstheme="minorHAnsi"/>
        </w:rPr>
        <w:t xml:space="preserve"> </w:t>
      </w:r>
      <w:r w:rsidRPr="00D80D31">
        <w:rPr>
          <w:rFonts w:asciiTheme="minorHAnsi" w:hAnsiTheme="minorHAnsi" w:cstheme="minorHAnsi"/>
        </w:rPr>
        <w:t>umownych</w:t>
      </w:r>
      <w:r w:rsidRPr="00D80D31">
        <w:rPr>
          <w:rFonts w:asciiTheme="minorHAnsi" w:eastAsia="Arial" w:hAnsiTheme="minorHAnsi" w:cstheme="minorHAnsi"/>
        </w:rPr>
        <w:t xml:space="preserve"> </w:t>
      </w:r>
      <w:r w:rsidRPr="00D80D31">
        <w:rPr>
          <w:rFonts w:asciiTheme="minorHAnsi" w:hAnsiTheme="minorHAnsi" w:cstheme="minorHAnsi"/>
        </w:rPr>
        <w:t>oraz</w:t>
      </w:r>
      <w:r w:rsidRPr="00D80D31">
        <w:rPr>
          <w:rFonts w:asciiTheme="minorHAnsi" w:eastAsia="Arial" w:hAnsiTheme="minorHAnsi" w:cstheme="minorHAnsi"/>
        </w:rPr>
        <w:t xml:space="preserve"> </w:t>
      </w:r>
      <w:r w:rsidRPr="00D80D31">
        <w:rPr>
          <w:rFonts w:asciiTheme="minorHAnsi" w:hAnsiTheme="minorHAnsi" w:cstheme="minorHAnsi"/>
        </w:rPr>
        <w:t>ewentualne</w:t>
      </w:r>
      <w:r w:rsidRPr="00D80D31">
        <w:rPr>
          <w:rFonts w:asciiTheme="minorHAnsi" w:eastAsia="Arial" w:hAnsiTheme="minorHAnsi" w:cstheme="minorHAnsi"/>
        </w:rPr>
        <w:t xml:space="preserve"> </w:t>
      </w:r>
      <w:r w:rsidRPr="00D80D31">
        <w:rPr>
          <w:rFonts w:asciiTheme="minorHAnsi" w:hAnsiTheme="minorHAnsi" w:cstheme="minorHAnsi"/>
        </w:rPr>
        <w:t>roszczenia</w:t>
      </w:r>
      <w:r w:rsidRPr="00D80D31">
        <w:rPr>
          <w:rFonts w:asciiTheme="minorHAnsi" w:eastAsia="Arial" w:hAnsiTheme="minorHAnsi" w:cstheme="minorHAnsi"/>
        </w:rPr>
        <w:t xml:space="preserve"> </w:t>
      </w:r>
      <w:r w:rsidRPr="00D80D31">
        <w:rPr>
          <w:rFonts w:asciiTheme="minorHAnsi" w:hAnsiTheme="minorHAnsi" w:cstheme="minorHAnsi"/>
        </w:rPr>
        <w:t>na</w:t>
      </w:r>
      <w:r w:rsidRPr="00D80D31">
        <w:rPr>
          <w:rFonts w:asciiTheme="minorHAnsi" w:eastAsia="Arial" w:hAnsiTheme="minorHAnsi" w:cstheme="minorHAnsi"/>
        </w:rPr>
        <w:t xml:space="preserve"> </w:t>
      </w:r>
      <w:r w:rsidRPr="00D80D31">
        <w:rPr>
          <w:rFonts w:asciiTheme="minorHAnsi" w:hAnsiTheme="minorHAnsi" w:cstheme="minorHAnsi"/>
        </w:rPr>
        <w:t>podstawie</w:t>
      </w:r>
      <w:r w:rsidRPr="00D80D31">
        <w:rPr>
          <w:rFonts w:asciiTheme="minorHAnsi" w:eastAsia="Arial" w:hAnsiTheme="minorHAnsi" w:cstheme="minorHAnsi"/>
        </w:rPr>
        <w:t xml:space="preserve"> </w:t>
      </w:r>
      <w:r w:rsidRPr="00D80D31">
        <w:rPr>
          <w:rFonts w:asciiTheme="minorHAnsi" w:hAnsiTheme="minorHAnsi" w:cstheme="minorHAnsi"/>
        </w:rPr>
        <w:t>rękojmi</w:t>
      </w:r>
      <w:r w:rsidRPr="00D80D31">
        <w:rPr>
          <w:rFonts w:asciiTheme="minorHAnsi" w:eastAsia="Arial" w:hAnsiTheme="minorHAnsi" w:cstheme="minorHAnsi"/>
        </w:rPr>
        <w:t xml:space="preserve"> </w:t>
      </w:r>
      <w:r w:rsidRPr="00D80D31">
        <w:rPr>
          <w:rFonts w:asciiTheme="minorHAnsi" w:hAnsiTheme="minorHAnsi" w:cstheme="minorHAnsi"/>
        </w:rPr>
        <w:t>i</w:t>
      </w:r>
      <w:r w:rsidRPr="00D80D31">
        <w:rPr>
          <w:rFonts w:asciiTheme="minorHAnsi" w:eastAsia="Arial" w:hAnsiTheme="minorHAnsi" w:cstheme="minorHAnsi"/>
        </w:rPr>
        <w:t xml:space="preserve"> </w:t>
      </w:r>
      <w:r w:rsidRPr="00D80D31">
        <w:rPr>
          <w:rFonts w:asciiTheme="minorHAnsi" w:hAnsiTheme="minorHAnsi" w:cstheme="minorHAnsi"/>
        </w:rPr>
        <w:t>gwarancji</w:t>
      </w:r>
      <w:r w:rsidRPr="00D80D31">
        <w:rPr>
          <w:rFonts w:asciiTheme="minorHAnsi" w:eastAsia="Arial" w:hAnsiTheme="minorHAnsi" w:cstheme="minorHAnsi"/>
        </w:rPr>
        <w:t xml:space="preserve"> </w:t>
      </w:r>
      <w:r w:rsidRPr="00D80D31">
        <w:rPr>
          <w:rFonts w:asciiTheme="minorHAnsi" w:hAnsiTheme="minorHAnsi" w:cstheme="minorHAnsi"/>
        </w:rPr>
        <w:t>lub</w:t>
      </w:r>
      <w:r w:rsidRPr="00D80D31">
        <w:rPr>
          <w:rFonts w:asciiTheme="minorHAnsi" w:eastAsia="Arial" w:hAnsiTheme="minorHAnsi" w:cstheme="minorHAnsi"/>
        </w:rPr>
        <w:t xml:space="preserve"> </w:t>
      </w:r>
      <w:r w:rsidRPr="00D80D31">
        <w:rPr>
          <w:rFonts w:asciiTheme="minorHAnsi" w:hAnsiTheme="minorHAnsi" w:cstheme="minorHAnsi"/>
        </w:rPr>
        <w:t>inne</w:t>
      </w:r>
      <w:r w:rsidRPr="00D80D31">
        <w:rPr>
          <w:rFonts w:asciiTheme="minorHAnsi" w:eastAsia="Arial" w:hAnsiTheme="minorHAnsi" w:cstheme="minorHAnsi"/>
        </w:rPr>
        <w:t xml:space="preserve"> </w:t>
      </w:r>
      <w:r w:rsidRPr="00D80D31">
        <w:rPr>
          <w:rFonts w:asciiTheme="minorHAnsi" w:hAnsiTheme="minorHAnsi" w:cstheme="minorHAnsi"/>
        </w:rPr>
        <w:t>roszczenia</w:t>
      </w:r>
      <w:r w:rsidRPr="00D80D31">
        <w:rPr>
          <w:rFonts w:asciiTheme="minorHAnsi" w:eastAsia="Arial" w:hAnsiTheme="minorHAnsi" w:cstheme="minorHAnsi"/>
        </w:rPr>
        <w:t xml:space="preserve"> </w:t>
      </w:r>
      <w:r w:rsidRPr="00D80D31">
        <w:rPr>
          <w:rFonts w:asciiTheme="minorHAnsi" w:hAnsiTheme="minorHAnsi" w:cstheme="minorHAnsi"/>
        </w:rPr>
        <w:t>odszkodowawcze</w:t>
      </w:r>
      <w:r w:rsidRPr="00D80D31">
        <w:rPr>
          <w:rFonts w:asciiTheme="minorHAnsi" w:eastAsia="Arial" w:hAnsiTheme="minorHAnsi" w:cstheme="minorHAnsi"/>
        </w:rPr>
        <w:t xml:space="preserve"> </w:t>
      </w:r>
      <w:r w:rsidRPr="00D80D31">
        <w:rPr>
          <w:rFonts w:asciiTheme="minorHAnsi" w:hAnsiTheme="minorHAnsi" w:cstheme="minorHAnsi"/>
        </w:rPr>
        <w:t>oraz</w:t>
      </w:r>
      <w:r w:rsidRPr="00D80D31">
        <w:rPr>
          <w:rFonts w:asciiTheme="minorHAnsi" w:eastAsia="Arial" w:hAnsiTheme="minorHAnsi" w:cstheme="minorHAnsi"/>
        </w:rPr>
        <w:t xml:space="preserve"> </w:t>
      </w:r>
      <w:r w:rsidRPr="00D80D31">
        <w:rPr>
          <w:rFonts w:asciiTheme="minorHAnsi" w:hAnsiTheme="minorHAnsi" w:cstheme="minorHAnsi"/>
        </w:rPr>
        <w:t>pokryje</w:t>
      </w:r>
      <w:r w:rsidRPr="00D80D31">
        <w:rPr>
          <w:rFonts w:asciiTheme="minorHAnsi" w:eastAsia="Arial" w:hAnsiTheme="minorHAnsi" w:cstheme="minorHAnsi"/>
        </w:rPr>
        <w:t xml:space="preserve"> </w:t>
      </w:r>
      <w:r w:rsidRPr="00D80D31">
        <w:rPr>
          <w:rFonts w:asciiTheme="minorHAnsi" w:hAnsiTheme="minorHAnsi" w:cstheme="minorHAnsi"/>
        </w:rPr>
        <w:t>koszty</w:t>
      </w:r>
      <w:r w:rsidRPr="00D80D31">
        <w:rPr>
          <w:rFonts w:asciiTheme="minorHAnsi" w:eastAsia="Arial" w:hAnsiTheme="minorHAnsi" w:cstheme="minorHAnsi"/>
        </w:rPr>
        <w:t xml:space="preserve"> </w:t>
      </w:r>
      <w:r w:rsidRPr="00D80D31">
        <w:rPr>
          <w:rFonts w:asciiTheme="minorHAnsi" w:hAnsiTheme="minorHAnsi" w:cstheme="minorHAnsi"/>
        </w:rPr>
        <w:t>za</w:t>
      </w:r>
      <w:r w:rsidRPr="00D80D31">
        <w:rPr>
          <w:rFonts w:asciiTheme="minorHAnsi" w:eastAsia="Arial" w:hAnsiTheme="minorHAnsi" w:cstheme="minorHAnsi"/>
        </w:rPr>
        <w:t xml:space="preserve"> </w:t>
      </w:r>
      <w:r w:rsidRPr="00D80D31">
        <w:rPr>
          <w:rFonts w:asciiTheme="minorHAnsi" w:hAnsiTheme="minorHAnsi" w:cstheme="minorHAnsi"/>
        </w:rPr>
        <w:t>zakupione</w:t>
      </w:r>
      <w:r w:rsidRPr="00D80D31">
        <w:rPr>
          <w:rFonts w:asciiTheme="minorHAnsi" w:eastAsia="Arial" w:hAnsiTheme="minorHAnsi" w:cstheme="minorHAnsi"/>
        </w:rPr>
        <w:t xml:space="preserve"> </w:t>
      </w:r>
      <w:r w:rsidRPr="00D80D31">
        <w:rPr>
          <w:rFonts w:asciiTheme="minorHAnsi" w:hAnsiTheme="minorHAnsi" w:cstheme="minorHAnsi"/>
        </w:rPr>
        <w:t>materiały</w:t>
      </w:r>
      <w:r w:rsidRPr="00D80D31">
        <w:rPr>
          <w:rFonts w:asciiTheme="minorHAnsi" w:eastAsia="Arial" w:hAnsiTheme="minorHAnsi" w:cstheme="minorHAnsi"/>
        </w:rPr>
        <w:t xml:space="preserve"> </w:t>
      </w:r>
      <w:r w:rsidRPr="00D80D31">
        <w:rPr>
          <w:rFonts w:asciiTheme="minorHAnsi" w:hAnsiTheme="minorHAnsi" w:cstheme="minorHAnsi"/>
        </w:rPr>
        <w:t>i</w:t>
      </w:r>
      <w:r w:rsidRPr="00D80D31">
        <w:rPr>
          <w:rFonts w:asciiTheme="minorHAnsi" w:eastAsia="Arial" w:hAnsiTheme="minorHAnsi" w:cstheme="minorHAnsi"/>
        </w:rPr>
        <w:t xml:space="preserve"> </w:t>
      </w:r>
      <w:r w:rsidRPr="00D80D31">
        <w:rPr>
          <w:rFonts w:asciiTheme="minorHAnsi" w:hAnsiTheme="minorHAnsi" w:cstheme="minorHAnsi"/>
        </w:rPr>
        <w:t>urządzenia</w:t>
      </w:r>
      <w:r w:rsidRPr="00D80D31">
        <w:rPr>
          <w:rFonts w:asciiTheme="minorHAnsi" w:eastAsia="Arial" w:hAnsiTheme="minorHAnsi" w:cstheme="minorHAnsi"/>
        </w:rPr>
        <w:t xml:space="preserve"> </w:t>
      </w:r>
      <w:r w:rsidRPr="00D80D31">
        <w:rPr>
          <w:rFonts w:asciiTheme="minorHAnsi" w:hAnsiTheme="minorHAnsi" w:cstheme="minorHAnsi"/>
        </w:rPr>
        <w:t>nie</w:t>
      </w:r>
      <w:r w:rsidRPr="00D80D31">
        <w:rPr>
          <w:rFonts w:asciiTheme="minorHAnsi" w:eastAsia="Arial" w:hAnsiTheme="minorHAnsi" w:cstheme="minorHAnsi"/>
        </w:rPr>
        <w:t xml:space="preserve"> </w:t>
      </w:r>
      <w:r w:rsidRPr="00D80D31">
        <w:rPr>
          <w:rFonts w:asciiTheme="minorHAnsi" w:hAnsiTheme="minorHAnsi" w:cstheme="minorHAnsi"/>
        </w:rPr>
        <w:t>nadające</w:t>
      </w:r>
      <w:r w:rsidRPr="00D80D31">
        <w:rPr>
          <w:rFonts w:asciiTheme="minorHAnsi" w:eastAsia="Arial" w:hAnsiTheme="minorHAnsi" w:cstheme="minorHAnsi"/>
        </w:rPr>
        <w:t xml:space="preserve"> </w:t>
      </w:r>
      <w:r w:rsidRPr="00D80D31">
        <w:rPr>
          <w:rFonts w:asciiTheme="minorHAnsi" w:hAnsiTheme="minorHAnsi" w:cstheme="minorHAnsi"/>
        </w:rPr>
        <w:t>się</w:t>
      </w:r>
      <w:r w:rsidRPr="00D80D31">
        <w:rPr>
          <w:rFonts w:asciiTheme="minorHAnsi" w:eastAsia="Arial" w:hAnsiTheme="minorHAnsi" w:cstheme="minorHAnsi"/>
        </w:rPr>
        <w:t xml:space="preserve"> </w:t>
      </w:r>
      <w:r w:rsidRPr="00D80D31">
        <w:rPr>
          <w:rFonts w:asciiTheme="minorHAnsi" w:hAnsiTheme="minorHAnsi" w:cstheme="minorHAnsi"/>
        </w:rPr>
        <w:t>do</w:t>
      </w:r>
      <w:r w:rsidRPr="00D80D31">
        <w:rPr>
          <w:rFonts w:asciiTheme="minorHAnsi" w:eastAsia="Arial" w:hAnsiTheme="minorHAnsi" w:cstheme="minorHAnsi"/>
        </w:rPr>
        <w:t xml:space="preserve"> </w:t>
      </w:r>
      <w:r w:rsidRPr="00D80D31">
        <w:rPr>
          <w:rFonts w:asciiTheme="minorHAnsi" w:hAnsiTheme="minorHAnsi" w:cstheme="minorHAnsi"/>
        </w:rPr>
        <w:t>wbudowania</w:t>
      </w:r>
      <w:r w:rsidRPr="00D80D31">
        <w:rPr>
          <w:rFonts w:asciiTheme="minorHAnsi" w:eastAsia="Arial" w:hAnsiTheme="minorHAnsi" w:cstheme="minorHAnsi"/>
        </w:rPr>
        <w:t xml:space="preserve"> </w:t>
      </w:r>
      <w:r w:rsidRPr="00D80D31">
        <w:rPr>
          <w:rFonts w:asciiTheme="minorHAnsi" w:hAnsiTheme="minorHAnsi" w:cstheme="minorHAnsi"/>
        </w:rPr>
        <w:t>w</w:t>
      </w:r>
      <w:r w:rsidRPr="00D80D31">
        <w:rPr>
          <w:rFonts w:asciiTheme="minorHAnsi" w:eastAsia="Arial" w:hAnsiTheme="minorHAnsi" w:cstheme="minorHAnsi"/>
        </w:rPr>
        <w:t xml:space="preserve"> </w:t>
      </w:r>
      <w:r w:rsidRPr="00D80D31">
        <w:rPr>
          <w:rFonts w:asciiTheme="minorHAnsi" w:hAnsiTheme="minorHAnsi" w:cstheme="minorHAnsi"/>
        </w:rPr>
        <w:t>inny</w:t>
      </w:r>
      <w:r w:rsidRPr="00D80D31">
        <w:rPr>
          <w:rFonts w:asciiTheme="minorHAnsi" w:eastAsia="Arial" w:hAnsiTheme="minorHAnsi" w:cstheme="minorHAnsi"/>
        </w:rPr>
        <w:t xml:space="preserve"> </w:t>
      </w:r>
      <w:r w:rsidRPr="00D80D31">
        <w:rPr>
          <w:rFonts w:asciiTheme="minorHAnsi" w:hAnsiTheme="minorHAnsi" w:cstheme="minorHAnsi"/>
        </w:rPr>
        <w:t>obiekt.</w:t>
      </w:r>
      <w:r w:rsidRPr="00D80D31">
        <w:rPr>
          <w:rFonts w:asciiTheme="minorHAnsi" w:eastAsia="Arial" w:hAnsiTheme="minorHAnsi" w:cstheme="minorHAnsi"/>
        </w:rPr>
        <w:t xml:space="preserve"> </w:t>
      </w:r>
    </w:p>
    <w:p w14:paraId="6C62D02C" w14:textId="77777777" w:rsidR="00851EF3" w:rsidRPr="00D80D31" w:rsidRDefault="00851EF3" w:rsidP="004D1591">
      <w:pPr>
        <w:pStyle w:val="Akapitzlist"/>
        <w:numPr>
          <w:ilvl w:val="0"/>
          <w:numId w:val="4"/>
        </w:numPr>
        <w:tabs>
          <w:tab w:val="left" w:pos="426"/>
          <w:tab w:val="left" w:pos="851"/>
          <w:tab w:val="left" w:pos="1134"/>
        </w:tabs>
        <w:spacing w:after="0" w:line="240" w:lineRule="auto"/>
        <w:ind w:left="426" w:hanging="426"/>
        <w:jc w:val="both"/>
        <w:rPr>
          <w:rFonts w:asciiTheme="minorHAnsi" w:eastAsia="Arial" w:hAnsiTheme="minorHAnsi" w:cstheme="minorHAnsi"/>
        </w:rPr>
      </w:pPr>
      <w:r w:rsidRPr="00D80D31">
        <w:rPr>
          <w:rFonts w:asciiTheme="minorHAnsi" w:hAnsiTheme="minorHAnsi" w:cstheme="minorHAnsi"/>
        </w:rPr>
        <w:t>Koszty</w:t>
      </w:r>
      <w:r w:rsidRPr="00D80D31">
        <w:rPr>
          <w:rFonts w:asciiTheme="minorHAnsi" w:eastAsia="Arial" w:hAnsiTheme="minorHAnsi" w:cstheme="minorHAnsi"/>
        </w:rPr>
        <w:t xml:space="preserve"> </w:t>
      </w:r>
      <w:r w:rsidRPr="00D80D31">
        <w:rPr>
          <w:rFonts w:asciiTheme="minorHAnsi" w:hAnsiTheme="minorHAnsi" w:cstheme="minorHAnsi"/>
        </w:rPr>
        <w:t>dodatkowe</w:t>
      </w:r>
      <w:r w:rsidRPr="00D80D31">
        <w:rPr>
          <w:rFonts w:asciiTheme="minorHAnsi" w:eastAsia="Arial" w:hAnsiTheme="minorHAnsi" w:cstheme="minorHAnsi"/>
        </w:rPr>
        <w:t xml:space="preserve"> </w:t>
      </w:r>
      <w:r w:rsidRPr="00D80D31">
        <w:rPr>
          <w:rFonts w:asciiTheme="minorHAnsi" w:hAnsiTheme="minorHAnsi" w:cstheme="minorHAnsi"/>
        </w:rPr>
        <w:t>poniesione</w:t>
      </w:r>
      <w:r w:rsidRPr="00D80D31">
        <w:rPr>
          <w:rFonts w:asciiTheme="minorHAnsi" w:eastAsia="Arial" w:hAnsiTheme="minorHAnsi" w:cstheme="minorHAnsi"/>
        </w:rPr>
        <w:t xml:space="preserve"> </w:t>
      </w:r>
      <w:r w:rsidRPr="00D80D31">
        <w:rPr>
          <w:rFonts w:asciiTheme="minorHAnsi" w:hAnsiTheme="minorHAnsi" w:cstheme="minorHAnsi"/>
        </w:rPr>
        <w:t>na</w:t>
      </w:r>
      <w:r w:rsidRPr="00D80D31">
        <w:rPr>
          <w:rFonts w:asciiTheme="minorHAnsi" w:eastAsia="Arial" w:hAnsiTheme="minorHAnsi" w:cstheme="minorHAnsi"/>
        </w:rPr>
        <w:t xml:space="preserve"> </w:t>
      </w:r>
      <w:r w:rsidRPr="00D80D31">
        <w:rPr>
          <w:rFonts w:asciiTheme="minorHAnsi" w:hAnsiTheme="minorHAnsi" w:cstheme="minorHAnsi"/>
        </w:rPr>
        <w:t>zabezpieczenie</w:t>
      </w:r>
      <w:r w:rsidRPr="00D80D31">
        <w:rPr>
          <w:rFonts w:asciiTheme="minorHAnsi" w:eastAsia="Arial" w:hAnsiTheme="minorHAnsi" w:cstheme="minorHAnsi"/>
        </w:rPr>
        <w:t xml:space="preserve"> </w:t>
      </w:r>
      <w:r w:rsidRPr="00D80D31">
        <w:rPr>
          <w:rFonts w:asciiTheme="minorHAnsi" w:hAnsiTheme="minorHAnsi" w:cstheme="minorHAnsi"/>
        </w:rPr>
        <w:t>robót</w:t>
      </w:r>
      <w:r w:rsidRPr="00D80D31">
        <w:rPr>
          <w:rFonts w:asciiTheme="minorHAnsi" w:eastAsia="Arial" w:hAnsiTheme="minorHAnsi" w:cstheme="minorHAnsi"/>
        </w:rPr>
        <w:t xml:space="preserve"> </w:t>
      </w:r>
      <w:r w:rsidRPr="00D80D31">
        <w:rPr>
          <w:rFonts w:asciiTheme="minorHAnsi" w:hAnsiTheme="minorHAnsi" w:cstheme="minorHAnsi"/>
        </w:rPr>
        <w:t>i</w:t>
      </w:r>
      <w:r w:rsidRPr="00D80D31">
        <w:rPr>
          <w:rFonts w:asciiTheme="minorHAnsi" w:eastAsia="Arial" w:hAnsiTheme="minorHAnsi" w:cstheme="minorHAnsi"/>
        </w:rPr>
        <w:t xml:space="preserve"> </w:t>
      </w:r>
      <w:r w:rsidRPr="00D80D31">
        <w:rPr>
          <w:rFonts w:asciiTheme="minorHAnsi" w:hAnsiTheme="minorHAnsi" w:cstheme="minorHAnsi"/>
        </w:rPr>
        <w:t>terenu</w:t>
      </w:r>
      <w:r w:rsidRPr="00D80D31">
        <w:rPr>
          <w:rFonts w:asciiTheme="minorHAnsi" w:eastAsia="Arial" w:hAnsiTheme="minorHAnsi" w:cstheme="minorHAnsi"/>
        </w:rPr>
        <w:t xml:space="preserve"> </w:t>
      </w:r>
      <w:r w:rsidRPr="00D80D31">
        <w:rPr>
          <w:rFonts w:asciiTheme="minorHAnsi" w:hAnsiTheme="minorHAnsi" w:cstheme="minorHAnsi"/>
        </w:rPr>
        <w:t>budowy</w:t>
      </w:r>
      <w:r w:rsidRPr="00D80D31">
        <w:rPr>
          <w:rFonts w:asciiTheme="minorHAnsi" w:eastAsia="Arial" w:hAnsiTheme="minorHAnsi" w:cstheme="minorHAnsi"/>
        </w:rPr>
        <w:t xml:space="preserve"> </w:t>
      </w:r>
      <w:r w:rsidRPr="00D80D31">
        <w:rPr>
          <w:rFonts w:asciiTheme="minorHAnsi" w:hAnsiTheme="minorHAnsi" w:cstheme="minorHAnsi"/>
        </w:rPr>
        <w:t>oraz</w:t>
      </w:r>
      <w:r w:rsidRPr="00D80D31">
        <w:rPr>
          <w:rFonts w:asciiTheme="minorHAnsi" w:eastAsia="Arial" w:hAnsiTheme="minorHAnsi" w:cstheme="minorHAnsi"/>
        </w:rPr>
        <w:t xml:space="preserve"> </w:t>
      </w:r>
      <w:r w:rsidRPr="00D80D31">
        <w:rPr>
          <w:rFonts w:asciiTheme="minorHAnsi" w:hAnsiTheme="minorHAnsi" w:cstheme="minorHAnsi"/>
        </w:rPr>
        <w:t>wszelkie</w:t>
      </w:r>
      <w:r w:rsidRPr="00D80D31">
        <w:rPr>
          <w:rFonts w:asciiTheme="minorHAnsi" w:eastAsia="Arial" w:hAnsiTheme="minorHAnsi" w:cstheme="minorHAnsi"/>
        </w:rPr>
        <w:t xml:space="preserve"> </w:t>
      </w:r>
      <w:r w:rsidRPr="00D80D31">
        <w:rPr>
          <w:rFonts w:asciiTheme="minorHAnsi" w:hAnsiTheme="minorHAnsi" w:cstheme="minorHAnsi"/>
        </w:rPr>
        <w:t>inne</w:t>
      </w:r>
      <w:r w:rsidRPr="00D80D31">
        <w:rPr>
          <w:rFonts w:asciiTheme="minorHAnsi" w:eastAsia="Arial" w:hAnsiTheme="minorHAnsi" w:cstheme="minorHAnsi"/>
        </w:rPr>
        <w:t xml:space="preserve"> </w:t>
      </w:r>
      <w:r w:rsidRPr="00D80D31">
        <w:rPr>
          <w:rFonts w:asciiTheme="minorHAnsi" w:hAnsiTheme="minorHAnsi" w:cstheme="minorHAnsi"/>
        </w:rPr>
        <w:t>uzasadnione</w:t>
      </w:r>
      <w:r w:rsidRPr="00D80D31">
        <w:rPr>
          <w:rFonts w:asciiTheme="minorHAnsi" w:eastAsia="Arial" w:hAnsiTheme="minorHAnsi" w:cstheme="minorHAnsi"/>
        </w:rPr>
        <w:t xml:space="preserve"> </w:t>
      </w:r>
      <w:r w:rsidRPr="00D80D31">
        <w:rPr>
          <w:rFonts w:asciiTheme="minorHAnsi" w:hAnsiTheme="minorHAnsi" w:cstheme="minorHAnsi"/>
        </w:rPr>
        <w:t>koszty</w:t>
      </w:r>
      <w:r w:rsidRPr="00D80D31">
        <w:rPr>
          <w:rFonts w:asciiTheme="minorHAnsi" w:eastAsia="Arial" w:hAnsiTheme="minorHAnsi" w:cstheme="minorHAnsi"/>
        </w:rPr>
        <w:t xml:space="preserve"> </w:t>
      </w:r>
      <w:r w:rsidRPr="00D80D31">
        <w:rPr>
          <w:rFonts w:asciiTheme="minorHAnsi" w:hAnsiTheme="minorHAnsi" w:cstheme="minorHAnsi"/>
        </w:rPr>
        <w:t>związane</w:t>
      </w:r>
      <w:r w:rsidRPr="00D80D31">
        <w:rPr>
          <w:rFonts w:asciiTheme="minorHAnsi" w:eastAsia="Arial" w:hAnsiTheme="minorHAnsi" w:cstheme="minorHAnsi"/>
        </w:rPr>
        <w:t xml:space="preserve"> </w:t>
      </w:r>
      <w:r w:rsidRPr="00D80D31">
        <w:rPr>
          <w:rFonts w:asciiTheme="minorHAnsi" w:hAnsiTheme="minorHAnsi" w:cstheme="minorHAnsi"/>
        </w:rPr>
        <w:t>z</w:t>
      </w:r>
      <w:r w:rsidRPr="00D80D31">
        <w:rPr>
          <w:rFonts w:asciiTheme="minorHAnsi" w:eastAsia="Arial" w:hAnsiTheme="minorHAnsi" w:cstheme="minorHAnsi"/>
        </w:rPr>
        <w:t xml:space="preserve"> </w:t>
      </w:r>
      <w:r w:rsidRPr="00D80D31">
        <w:rPr>
          <w:rFonts w:asciiTheme="minorHAnsi" w:hAnsiTheme="minorHAnsi" w:cstheme="minorHAnsi"/>
        </w:rPr>
        <w:t>odstąpieniem</w:t>
      </w:r>
      <w:r w:rsidRPr="00D80D31">
        <w:rPr>
          <w:rFonts w:asciiTheme="minorHAnsi" w:eastAsia="Arial" w:hAnsiTheme="minorHAnsi" w:cstheme="minorHAnsi"/>
        </w:rPr>
        <w:t xml:space="preserve"> </w:t>
      </w:r>
      <w:r w:rsidRPr="00D80D31">
        <w:rPr>
          <w:rFonts w:asciiTheme="minorHAnsi" w:hAnsiTheme="minorHAnsi" w:cstheme="minorHAnsi"/>
        </w:rPr>
        <w:t>od</w:t>
      </w:r>
      <w:r w:rsidRPr="00D80D31">
        <w:rPr>
          <w:rFonts w:asciiTheme="minorHAnsi" w:eastAsia="Arial" w:hAnsiTheme="minorHAnsi" w:cstheme="minorHAnsi"/>
        </w:rPr>
        <w:t xml:space="preserve"> </w:t>
      </w:r>
      <w:r w:rsidRPr="00D80D31">
        <w:rPr>
          <w:rFonts w:asciiTheme="minorHAnsi" w:hAnsiTheme="minorHAnsi" w:cstheme="minorHAnsi"/>
        </w:rPr>
        <w:t>umowy</w:t>
      </w:r>
      <w:r w:rsidRPr="00D80D31">
        <w:rPr>
          <w:rFonts w:asciiTheme="minorHAnsi" w:eastAsia="Arial" w:hAnsiTheme="minorHAnsi" w:cstheme="minorHAnsi"/>
        </w:rPr>
        <w:t xml:space="preserve"> </w:t>
      </w:r>
      <w:r w:rsidRPr="00D80D31">
        <w:rPr>
          <w:rFonts w:asciiTheme="minorHAnsi" w:hAnsiTheme="minorHAnsi" w:cstheme="minorHAnsi"/>
        </w:rPr>
        <w:t>ponosi</w:t>
      </w:r>
      <w:r w:rsidRPr="00D80D31">
        <w:rPr>
          <w:rFonts w:asciiTheme="minorHAnsi" w:eastAsia="Arial" w:hAnsiTheme="minorHAnsi" w:cstheme="minorHAnsi"/>
        </w:rPr>
        <w:t xml:space="preserve"> </w:t>
      </w:r>
      <w:r w:rsidRPr="00D80D31">
        <w:rPr>
          <w:rFonts w:asciiTheme="minorHAnsi" w:hAnsiTheme="minorHAnsi" w:cstheme="minorHAnsi"/>
        </w:rPr>
        <w:t>Strona,</w:t>
      </w:r>
      <w:r w:rsidRPr="00D80D31">
        <w:rPr>
          <w:rFonts w:asciiTheme="minorHAnsi" w:eastAsia="Arial" w:hAnsiTheme="minorHAnsi" w:cstheme="minorHAnsi"/>
        </w:rPr>
        <w:t xml:space="preserve"> </w:t>
      </w:r>
      <w:r w:rsidRPr="00D80D31">
        <w:rPr>
          <w:rFonts w:asciiTheme="minorHAnsi" w:hAnsiTheme="minorHAnsi" w:cstheme="minorHAnsi"/>
        </w:rPr>
        <w:t>która</w:t>
      </w:r>
      <w:r w:rsidRPr="00D80D31">
        <w:rPr>
          <w:rFonts w:asciiTheme="minorHAnsi" w:eastAsia="Arial" w:hAnsiTheme="minorHAnsi" w:cstheme="minorHAnsi"/>
        </w:rPr>
        <w:t xml:space="preserve"> </w:t>
      </w:r>
      <w:r w:rsidRPr="00D80D31">
        <w:rPr>
          <w:rFonts w:asciiTheme="minorHAnsi" w:hAnsiTheme="minorHAnsi" w:cstheme="minorHAnsi"/>
        </w:rPr>
        <w:t>jest</w:t>
      </w:r>
      <w:r w:rsidRPr="00D80D31">
        <w:rPr>
          <w:rFonts w:asciiTheme="minorHAnsi" w:eastAsia="Arial" w:hAnsiTheme="minorHAnsi" w:cstheme="minorHAnsi"/>
        </w:rPr>
        <w:t xml:space="preserve"> </w:t>
      </w:r>
      <w:r w:rsidR="001F03FD" w:rsidRPr="00D80D31">
        <w:rPr>
          <w:rFonts w:asciiTheme="minorHAnsi" w:hAnsiTheme="minorHAnsi" w:cstheme="minorHAnsi"/>
        </w:rPr>
        <w:t>odpowiedzialna za przyczynę</w:t>
      </w:r>
      <w:r w:rsidRPr="00D80D31">
        <w:rPr>
          <w:rFonts w:asciiTheme="minorHAnsi" w:eastAsia="Arial" w:hAnsiTheme="minorHAnsi" w:cstheme="minorHAnsi"/>
        </w:rPr>
        <w:t xml:space="preserve"> </w:t>
      </w:r>
      <w:r w:rsidRPr="00D80D31">
        <w:rPr>
          <w:rFonts w:asciiTheme="minorHAnsi" w:hAnsiTheme="minorHAnsi" w:cstheme="minorHAnsi"/>
        </w:rPr>
        <w:t>odstąpienia</w:t>
      </w:r>
      <w:r w:rsidRPr="00D80D31">
        <w:rPr>
          <w:rFonts w:asciiTheme="minorHAnsi" w:eastAsia="Arial" w:hAnsiTheme="minorHAnsi" w:cstheme="minorHAnsi"/>
        </w:rPr>
        <w:t xml:space="preserve"> </w:t>
      </w:r>
      <w:r w:rsidRPr="00D80D31">
        <w:rPr>
          <w:rFonts w:asciiTheme="minorHAnsi" w:hAnsiTheme="minorHAnsi" w:cstheme="minorHAnsi"/>
        </w:rPr>
        <w:t>od</w:t>
      </w:r>
      <w:r w:rsidRPr="00D80D31">
        <w:rPr>
          <w:rFonts w:asciiTheme="minorHAnsi" w:eastAsia="Arial" w:hAnsiTheme="minorHAnsi" w:cstheme="minorHAnsi"/>
        </w:rPr>
        <w:t xml:space="preserve"> </w:t>
      </w:r>
      <w:r w:rsidRPr="00D80D31">
        <w:rPr>
          <w:rFonts w:asciiTheme="minorHAnsi" w:hAnsiTheme="minorHAnsi" w:cstheme="minorHAnsi"/>
        </w:rPr>
        <w:t>umowy.</w:t>
      </w:r>
      <w:r w:rsidRPr="00D80D31">
        <w:rPr>
          <w:rFonts w:asciiTheme="minorHAnsi" w:eastAsia="Arial" w:hAnsiTheme="minorHAnsi" w:cstheme="minorHAnsi"/>
        </w:rPr>
        <w:t xml:space="preserve"> </w:t>
      </w:r>
    </w:p>
    <w:p w14:paraId="25D915FB" w14:textId="77777777" w:rsidR="008C2A48" w:rsidRPr="00D80D31" w:rsidRDefault="008C2A48" w:rsidP="00515A89">
      <w:pPr>
        <w:tabs>
          <w:tab w:val="left" w:pos="1668"/>
        </w:tabs>
        <w:autoSpaceDE w:val="0"/>
        <w:jc w:val="both"/>
        <w:rPr>
          <w:rFonts w:asciiTheme="minorHAnsi" w:hAnsiTheme="minorHAnsi" w:cstheme="minorHAnsi"/>
          <w:sz w:val="22"/>
          <w:szCs w:val="22"/>
        </w:rPr>
      </w:pPr>
    </w:p>
    <w:p w14:paraId="142D0A8A" w14:textId="77777777" w:rsidR="00E335DD" w:rsidRPr="00D80D31" w:rsidRDefault="00E335DD" w:rsidP="00515A89">
      <w:pPr>
        <w:pStyle w:val="Tekstpodstawowy"/>
        <w:tabs>
          <w:tab w:val="left" w:pos="4185"/>
          <w:tab w:val="center" w:pos="4535"/>
        </w:tabs>
        <w:spacing w:after="0"/>
        <w:jc w:val="center"/>
        <w:rPr>
          <w:rFonts w:asciiTheme="minorHAnsi" w:hAnsiTheme="minorHAnsi" w:cstheme="minorHAnsi"/>
          <w:sz w:val="22"/>
          <w:szCs w:val="22"/>
        </w:rPr>
      </w:pPr>
      <w:r w:rsidRPr="00D80D31">
        <w:rPr>
          <w:rFonts w:asciiTheme="minorHAnsi" w:hAnsiTheme="minorHAnsi" w:cstheme="minorHAnsi"/>
          <w:sz w:val="22"/>
          <w:szCs w:val="22"/>
        </w:rPr>
        <w:t>§</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1</w:t>
      </w:r>
      <w:r w:rsidR="00012CED" w:rsidRPr="00D80D31">
        <w:rPr>
          <w:rFonts w:asciiTheme="minorHAnsi" w:hAnsiTheme="minorHAnsi" w:cstheme="minorHAnsi"/>
          <w:sz w:val="22"/>
          <w:szCs w:val="22"/>
        </w:rPr>
        <w:t>8</w:t>
      </w:r>
      <w:r w:rsidRPr="00D80D31">
        <w:rPr>
          <w:rFonts w:asciiTheme="minorHAnsi" w:hAnsiTheme="minorHAnsi" w:cstheme="minorHAnsi"/>
          <w:sz w:val="22"/>
          <w:szCs w:val="22"/>
        </w:rPr>
        <w:t>.</w:t>
      </w:r>
    </w:p>
    <w:p w14:paraId="1EFA0722" w14:textId="77777777" w:rsidR="00E335DD" w:rsidRPr="00D80D31" w:rsidRDefault="00E335DD">
      <w:pPr>
        <w:numPr>
          <w:ilvl w:val="3"/>
          <w:numId w:val="18"/>
        </w:numPr>
        <w:tabs>
          <w:tab w:val="clear" w:pos="2880"/>
          <w:tab w:val="num" w:pos="426"/>
        </w:tabs>
        <w:suppressAutoHyphens w:val="0"/>
        <w:autoSpaceDE w:val="0"/>
        <w:autoSpaceDN w:val="0"/>
        <w:adjustRightInd w:val="0"/>
        <w:ind w:left="426" w:hanging="426"/>
        <w:jc w:val="both"/>
        <w:rPr>
          <w:rFonts w:asciiTheme="minorHAnsi" w:hAnsiTheme="minorHAnsi" w:cstheme="minorHAnsi"/>
          <w:sz w:val="22"/>
          <w:szCs w:val="22"/>
          <w:lang w:eastAsia="pl-PL"/>
        </w:rPr>
      </w:pPr>
      <w:r w:rsidRPr="00D80D31">
        <w:rPr>
          <w:rFonts w:asciiTheme="minorHAnsi" w:hAnsiTheme="minorHAnsi" w:cstheme="minorHAnsi"/>
          <w:sz w:val="22"/>
          <w:szCs w:val="22"/>
          <w:lang w:eastAsia="pl-PL"/>
        </w:rPr>
        <w:t xml:space="preserve">Strony nie odpowiadają za niewykonanie lub nienależyte wykonanie zobowiązań umownych spowodowane zaistnieniem siły wyższej. Przez siłę wyższą Strony rozumieją zdarzenie zewnętrzne </w:t>
      </w:r>
      <w:r w:rsidRPr="00D80D31">
        <w:rPr>
          <w:rFonts w:asciiTheme="minorHAnsi" w:hAnsiTheme="minorHAnsi" w:cstheme="minorHAnsi"/>
          <w:sz w:val="22"/>
          <w:szCs w:val="22"/>
          <w:lang w:eastAsia="pl-PL"/>
        </w:rPr>
        <w:lastRenderedPageBreak/>
        <w:t>o</w:t>
      </w:r>
      <w:r w:rsidR="00836F0D" w:rsidRPr="00D80D31">
        <w:rPr>
          <w:rFonts w:asciiTheme="minorHAnsi" w:hAnsiTheme="minorHAnsi" w:cstheme="minorHAnsi"/>
          <w:sz w:val="22"/>
          <w:szCs w:val="22"/>
          <w:lang w:eastAsia="pl-PL"/>
        </w:rPr>
        <w:t> </w:t>
      </w:r>
      <w:r w:rsidRPr="00D80D31">
        <w:rPr>
          <w:rFonts w:asciiTheme="minorHAnsi" w:hAnsiTheme="minorHAnsi" w:cstheme="minorHAnsi"/>
          <w:sz w:val="22"/>
          <w:szCs w:val="22"/>
          <w:lang w:eastAsia="pl-PL"/>
        </w:rPr>
        <w:t>nadzwyczajnym charakterze, niezależne od Stron, niemożliwe lub nadzwyczaj trudne do przewidzenia którego, skutkom nie dało się zapobiec lub byłoby to nadmiernie utrudnione. Powołanie się przez Stronę na siłę wyższą wymaga dochowania procedur informacyjnych</w:t>
      </w:r>
      <w:r w:rsidR="001B24D7" w:rsidRPr="00D80D31">
        <w:rPr>
          <w:rFonts w:asciiTheme="minorHAnsi" w:hAnsiTheme="minorHAnsi" w:cstheme="minorHAnsi"/>
          <w:sz w:val="22"/>
          <w:szCs w:val="22"/>
          <w:lang w:eastAsia="pl-PL"/>
        </w:rPr>
        <w:t>.</w:t>
      </w:r>
    </w:p>
    <w:p w14:paraId="78F06343" w14:textId="77777777" w:rsidR="00E335DD" w:rsidRPr="00D80D31" w:rsidRDefault="00E335DD">
      <w:pPr>
        <w:numPr>
          <w:ilvl w:val="3"/>
          <w:numId w:val="18"/>
        </w:numPr>
        <w:tabs>
          <w:tab w:val="clear" w:pos="2880"/>
          <w:tab w:val="num" w:pos="426"/>
        </w:tabs>
        <w:suppressAutoHyphens w:val="0"/>
        <w:autoSpaceDE w:val="0"/>
        <w:autoSpaceDN w:val="0"/>
        <w:adjustRightInd w:val="0"/>
        <w:ind w:left="426" w:hanging="426"/>
        <w:jc w:val="both"/>
        <w:rPr>
          <w:rFonts w:asciiTheme="minorHAnsi" w:hAnsiTheme="minorHAnsi" w:cstheme="minorHAnsi"/>
          <w:sz w:val="22"/>
          <w:szCs w:val="22"/>
          <w:lang w:eastAsia="pl-PL"/>
        </w:rPr>
      </w:pPr>
      <w:r w:rsidRPr="00D80D31">
        <w:rPr>
          <w:rFonts w:asciiTheme="minorHAnsi" w:hAnsiTheme="minorHAnsi" w:cstheme="minorHAnsi"/>
          <w:sz w:val="22"/>
          <w:szCs w:val="22"/>
          <w:lang w:eastAsia="pl-PL"/>
        </w:rPr>
        <w:t>Niewykonalność jednego lub większej liczby postanowień umowy nie ma wpływu na wykonalność pozostałych postanowień. W przypadku uznania jakiegokolwiek postanowienia umowy z dowolnej przyczyny za niewykonalne, postanowienie takie</w:t>
      </w:r>
      <w:r w:rsidR="00C52B71" w:rsidRPr="00D80D31">
        <w:rPr>
          <w:rFonts w:asciiTheme="minorHAnsi" w:hAnsiTheme="minorHAnsi" w:cstheme="minorHAnsi"/>
          <w:sz w:val="22"/>
          <w:szCs w:val="22"/>
          <w:lang w:eastAsia="pl-PL"/>
        </w:rPr>
        <w:t xml:space="preserve"> zostanie zastąpione wykonalnym </w:t>
      </w:r>
      <w:r w:rsidRPr="00D80D31">
        <w:rPr>
          <w:rFonts w:asciiTheme="minorHAnsi" w:hAnsiTheme="minorHAnsi" w:cstheme="minorHAnsi"/>
          <w:sz w:val="22"/>
          <w:szCs w:val="22"/>
          <w:lang w:eastAsia="pl-PL"/>
        </w:rPr>
        <w:t>postanowieniem, które w największym możliwym stopniu odda pierwotne intencje Stron i uwzględni ich interesy gospodarcze.</w:t>
      </w:r>
    </w:p>
    <w:p w14:paraId="391CFF38" w14:textId="77777777" w:rsidR="00E335DD" w:rsidRPr="00D80D31" w:rsidRDefault="00E335DD" w:rsidP="00515A89">
      <w:pPr>
        <w:tabs>
          <w:tab w:val="left" w:pos="1668"/>
        </w:tabs>
        <w:autoSpaceDE w:val="0"/>
        <w:jc w:val="both"/>
        <w:rPr>
          <w:rFonts w:asciiTheme="minorHAnsi" w:hAnsiTheme="minorHAnsi" w:cstheme="minorHAnsi"/>
          <w:sz w:val="22"/>
          <w:szCs w:val="22"/>
        </w:rPr>
      </w:pPr>
    </w:p>
    <w:p w14:paraId="2877E72E" w14:textId="77777777" w:rsidR="00012CED" w:rsidRPr="00D80D31" w:rsidRDefault="00012CED" w:rsidP="00515A89">
      <w:pPr>
        <w:tabs>
          <w:tab w:val="left" w:pos="1668"/>
        </w:tabs>
        <w:autoSpaceDE w:val="0"/>
        <w:jc w:val="both"/>
        <w:rPr>
          <w:rFonts w:asciiTheme="minorHAnsi" w:hAnsiTheme="minorHAnsi" w:cstheme="minorHAnsi"/>
          <w:sz w:val="22"/>
          <w:szCs w:val="22"/>
        </w:rPr>
      </w:pPr>
    </w:p>
    <w:p w14:paraId="1AEC8F67" w14:textId="77777777" w:rsidR="00012CED" w:rsidRPr="00D80D31" w:rsidRDefault="00012CED" w:rsidP="00515A89">
      <w:pPr>
        <w:tabs>
          <w:tab w:val="left" w:pos="1668"/>
        </w:tabs>
        <w:autoSpaceDE w:val="0"/>
        <w:jc w:val="both"/>
        <w:rPr>
          <w:rFonts w:asciiTheme="minorHAnsi" w:hAnsiTheme="minorHAnsi" w:cstheme="minorHAnsi"/>
          <w:sz w:val="22"/>
          <w:szCs w:val="22"/>
        </w:rPr>
      </w:pPr>
    </w:p>
    <w:p w14:paraId="00462509" w14:textId="77777777" w:rsidR="00012CED" w:rsidRPr="00D80D31" w:rsidRDefault="00012CED" w:rsidP="00515A89">
      <w:pPr>
        <w:tabs>
          <w:tab w:val="left" w:pos="1668"/>
        </w:tabs>
        <w:autoSpaceDE w:val="0"/>
        <w:jc w:val="both"/>
        <w:rPr>
          <w:rFonts w:asciiTheme="minorHAnsi" w:hAnsiTheme="minorHAnsi" w:cstheme="minorHAnsi"/>
          <w:sz w:val="22"/>
          <w:szCs w:val="22"/>
        </w:rPr>
      </w:pPr>
    </w:p>
    <w:p w14:paraId="1E0769BE" w14:textId="77777777" w:rsidR="00851EF3" w:rsidRPr="00D80D31" w:rsidRDefault="00851EF3" w:rsidP="00515A89">
      <w:pPr>
        <w:pStyle w:val="Tekstpodstawowy"/>
        <w:tabs>
          <w:tab w:val="left" w:pos="4185"/>
          <w:tab w:val="center" w:pos="4535"/>
        </w:tabs>
        <w:spacing w:after="0"/>
        <w:jc w:val="center"/>
        <w:rPr>
          <w:rFonts w:asciiTheme="minorHAnsi" w:hAnsiTheme="minorHAnsi" w:cstheme="minorHAnsi"/>
          <w:sz w:val="22"/>
          <w:szCs w:val="22"/>
        </w:rPr>
      </w:pPr>
      <w:r w:rsidRPr="00D80D31">
        <w:rPr>
          <w:rFonts w:asciiTheme="minorHAnsi" w:hAnsiTheme="minorHAnsi" w:cstheme="minorHAnsi"/>
          <w:sz w:val="22"/>
          <w:szCs w:val="22"/>
        </w:rPr>
        <w:t>§</w:t>
      </w:r>
      <w:r w:rsidRPr="00D80D31">
        <w:rPr>
          <w:rFonts w:asciiTheme="minorHAnsi" w:eastAsia="Arial" w:hAnsiTheme="minorHAnsi" w:cstheme="minorHAnsi"/>
          <w:sz w:val="22"/>
          <w:szCs w:val="22"/>
        </w:rPr>
        <w:t xml:space="preserve"> </w:t>
      </w:r>
      <w:r w:rsidR="00E335DD" w:rsidRPr="00D80D31">
        <w:rPr>
          <w:rFonts w:asciiTheme="minorHAnsi" w:hAnsiTheme="minorHAnsi" w:cstheme="minorHAnsi"/>
          <w:sz w:val="22"/>
          <w:szCs w:val="22"/>
        </w:rPr>
        <w:t>1</w:t>
      </w:r>
      <w:r w:rsidR="00012CED" w:rsidRPr="00D80D31">
        <w:rPr>
          <w:rFonts w:asciiTheme="minorHAnsi" w:hAnsiTheme="minorHAnsi" w:cstheme="minorHAnsi"/>
          <w:sz w:val="22"/>
          <w:szCs w:val="22"/>
        </w:rPr>
        <w:t>9</w:t>
      </w:r>
      <w:r w:rsidRPr="00D80D31">
        <w:rPr>
          <w:rFonts w:asciiTheme="minorHAnsi" w:hAnsiTheme="minorHAnsi" w:cstheme="minorHAnsi"/>
          <w:sz w:val="22"/>
          <w:szCs w:val="22"/>
        </w:rPr>
        <w:t>.</w:t>
      </w:r>
    </w:p>
    <w:p w14:paraId="1D705C98" w14:textId="77777777" w:rsidR="00851EF3" w:rsidRPr="00D80D31" w:rsidRDefault="00851EF3">
      <w:pPr>
        <w:keepNext/>
        <w:numPr>
          <w:ilvl w:val="0"/>
          <w:numId w:val="28"/>
        </w:numPr>
        <w:tabs>
          <w:tab w:val="left" w:pos="426"/>
        </w:tabs>
        <w:ind w:left="426" w:hanging="426"/>
        <w:jc w:val="both"/>
        <w:rPr>
          <w:rFonts w:asciiTheme="minorHAnsi" w:hAnsiTheme="minorHAnsi" w:cstheme="minorHAnsi"/>
          <w:sz w:val="22"/>
          <w:szCs w:val="22"/>
        </w:rPr>
      </w:pPr>
      <w:r w:rsidRPr="00D80D31">
        <w:rPr>
          <w:rFonts w:asciiTheme="minorHAnsi" w:hAnsiTheme="minorHAnsi" w:cstheme="minorHAnsi"/>
          <w:sz w:val="22"/>
          <w:szCs w:val="22"/>
        </w:rPr>
        <w:t>Zamawiający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przewiduje</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możliwość</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dokonania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zmian</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umowy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zakresie:</w:t>
      </w:r>
    </w:p>
    <w:p w14:paraId="7A9CE86A" w14:textId="77777777" w:rsidR="00E335DD" w:rsidRPr="00D80D31" w:rsidRDefault="00851EF3">
      <w:pPr>
        <w:numPr>
          <w:ilvl w:val="4"/>
          <w:numId w:val="12"/>
        </w:numPr>
        <w:tabs>
          <w:tab w:val="left" w:pos="851"/>
        </w:tabs>
        <w:ind w:left="851" w:hanging="425"/>
        <w:jc w:val="both"/>
        <w:rPr>
          <w:rFonts w:asciiTheme="minorHAnsi" w:hAnsiTheme="minorHAnsi" w:cstheme="minorHAnsi"/>
          <w:sz w:val="22"/>
          <w:szCs w:val="22"/>
        </w:rPr>
      </w:pPr>
      <w:r w:rsidRPr="00D80D31">
        <w:rPr>
          <w:rFonts w:asciiTheme="minorHAnsi" w:hAnsiTheme="minorHAnsi" w:cstheme="minorHAnsi"/>
          <w:sz w:val="22"/>
          <w:szCs w:val="22"/>
        </w:rPr>
        <w:t>zmiany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terminu</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wykonania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przedmiotu</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umowy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o</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okres</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trwania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przyczyn,</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powodu</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których</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będzie</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zagrożone</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dotrzymanie</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terminu</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zakończenia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robót,</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następujących</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sytuacjach:</w:t>
      </w:r>
    </w:p>
    <w:p w14:paraId="708D295C" w14:textId="77777777" w:rsidR="00851EF3" w:rsidRPr="00D80D31" w:rsidRDefault="00851EF3">
      <w:pPr>
        <w:numPr>
          <w:ilvl w:val="5"/>
          <w:numId w:val="12"/>
        </w:numPr>
        <w:tabs>
          <w:tab w:val="left" w:pos="1276"/>
          <w:tab w:val="left" w:pos="3600"/>
          <w:tab w:val="left" w:pos="4560"/>
        </w:tabs>
        <w:ind w:left="1276" w:hanging="425"/>
        <w:jc w:val="both"/>
        <w:rPr>
          <w:rFonts w:asciiTheme="minorHAnsi" w:hAnsiTheme="minorHAnsi" w:cstheme="minorHAnsi"/>
          <w:sz w:val="22"/>
          <w:szCs w:val="22"/>
        </w:rPr>
      </w:pPr>
      <w:r w:rsidRPr="00D80D31">
        <w:rPr>
          <w:rFonts w:asciiTheme="minorHAnsi" w:hAnsiTheme="minorHAnsi" w:cstheme="minorHAnsi"/>
          <w:sz w:val="22"/>
          <w:szCs w:val="22"/>
        </w:rPr>
        <w:t>spowodowanej</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niekorzystnymi</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warunkami</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atmosferycznymi</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uniemożliwiającymi</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wykonywanie</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robót,</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szczególności:</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klęski</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żywiołowe,</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wysoki</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stan</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wód</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powierzchniowych</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spowodowany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opadami</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atmosferycznymi,</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długotrwałe</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intensywne</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opady,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utrzymujące</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się</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niskie</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temperatury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i</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pokrywa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śnieżna,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rozmiękczenie</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gruntu</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uniemożliwiające</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poruszanie</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się</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sprzętu,</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wystąpienie</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innych</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zagrożeń</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uszkodzenia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dróg</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dojazdowych</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wyniku</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transportu</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materiałów,</w:t>
      </w:r>
    </w:p>
    <w:p w14:paraId="72789C30" w14:textId="77777777" w:rsidR="00E335DD" w:rsidRPr="00D80D31" w:rsidRDefault="00851EF3">
      <w:pPr>
        <w:numPr>
          <w:ilvl w:val="5"/>
          <w:numId w:val="12"/>
        </w:numPr>
        <w:tabs>
          <w:tab w:val="left" w:pos="1276"/>
          <w:tab w:val="left" w:pos="3600"/>
          <w:tab w:val="left" w:pos="4560"/>
        </w:tabs>
        <w:ind w:left="1276" w:hanging="425"/>
        <w:jc w:val="both"/>
        <w:rPr>
          <w:rFonts w:asciiTheme="minorHAnsi" w:hAnsiTheme="minorHAnsi" w:cstheme="minorHAnsi"/>
          <w:sz w:val="22"/>
          <w:szCs w:val="22"/>
        </w:rPr>
      </w:pPr>
      <w:r w:rsidRPr="00D80D31">
        <w:rPr>
          <w:rFonts w:asciiTheme="minorHAnsi" w:hAnsiTheme="minorHAnsi" w:cstheme="minorHAnsi"/>
          <w:sz w:val="22"/>
          <w:szCs w:val="22"/>
        </w:rPr>
        <w:t>wystąpienia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siły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wyższej,</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pod</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pojęciem</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której</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rozumie</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się</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wydarzenie</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lub</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okoliczność</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o</w:t>
      </w:r>
      <w:r w:rsidR="00836F0D" w:rsidRPr="00D80D31">
        <w:rPr>
          <w:rFonts w:asciiTheme="minorHAnsi" w:eastAsia="Arial" w:hAnsiTheme="minorHAnsi" w:cstheme="minorHAnsi"/>
          <w:sz w:val="22"/>
          <w:szCs w:val="22"/>
        </w:rPr>
        <w:t> </w:t>
      </w:r>
      <w:r w:rsidRPr="00D80D31">
        <w:rPr>
          <w:rFonts w:asciiTheme="minorHAnsi" w:hAnsiTheme="minorHAnsi" w:cstheme="minorHAnsi"/>
          <w:sz w:val="22"/>
          <w:szCs w:val="22"/>
        </w:rPr>
        <w:t>charakterze</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nadzwyczajnym,</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na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którą</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Wykonawca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ani</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Zamawiający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nie</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mają</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wpływu,</w:t>
      </w:r>
      <w:r w:rsidR="00E335DD" w:rsidRPr="00D80D31">
        <w:rPr>
          <w:rFonts w:asciiTheme="minorHAnsi" w:hAnsiTheme="minorHAnsi" w:cstheme="minorHAnsi"/>
          <w:sz w:val="22"/>
          <w:szCs w:val="22"/>
        </w:rPr>
        <w:t xml:space="preserve"> uniemożliwiającej wykonanie przedmiotu umowy zgodnie z jej postanowieniami w pierwotnie określonym terminie,</w:t>
      </w:r>
    </w:p>
    <w:p w14:paraId="180CE1B0" w14:textId="77777777" w:rsidR="00851EF3" w:rsidRPr="00D80D31" w:rsidRDefault="00851EF3">
      <w:pPr>
        <w:numPr>
          <w:ilvl w:val="5"/>
          <w:numId w:val="12"/>
        </w:numPr>
        <w:tabs>
          <w:tab w:val="left" w:pos="1276"/>
          <w:tab w:val="left" w:pos="3600"/>
          <w:tab w:val="left" w:pos="4560"/>
        </w:tabs>
        <w:ind w:left="1276" w:hanging="425"/>
        <w:jc w:val="both"/>
        <w:rPr>
          <w:rFonts w:asciiTheme="minorHAnsi" w:hAnsiTheme="minorHAnsi" w:cstheme="minorHAnsi"/>
          <w:sz w:val="22"/>
          <w:szCs w:val="22"/>
        </w:rPr>
      </w:pPr>
      <w:r w:rsidRPr="00D80D31">
        <w:rPr>
          <w:rFonts w:asciiTheme="minorHAnsi" w:hAnsiTheme="minorHAnsi" w:cstheme="minorHAnsi"/>
          <w:sz w:val="22"/>
          <w:szCs w:val="22"/>
        </w:rPr>
        <w:t>spowodowanej</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warunkami</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geologicznymi,</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archeologicznymi</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lub</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terenowymi,</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szczególności:</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niewypały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i</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niewybuchy,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wykopaliska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archeologiczne,</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nieprzewidziane</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warunki</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geologiczne</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i</w:t>
      </w:r>
      <w:r w:rsidR="00836F0D" w:rsidRPr="00D80D31">
        <w:rPr>
          <w:rFonts w:asciiTheme="minorHAnsi" w:eastAsia="Arial" w:hAnsiTheme="minorHAnsi" w:cstheme="minorHAnsi"/>
          <w:sz w:val="22"/>
          <w:szCs w:val="22"/>
        </w:rPr>
        <w:t> </w:t>
      </w:r>
      <w:r w:rsidRPr="00D80D31">
        <w:rPr>
          <w:rFonts w:asciiTheme="minorHAnsi" w:hAnsiTheme="minorHAnsi" w:cstheme="minorHAnsi"/>
          <w:sz w:val="22"/>
          <w:szCs w:val="22"/>
        </w:rPr>
        <w:t>gruntowe,</w:t>
      </w:r>
    </w:p>
    <w:p w14:paraId="413AE757" w14:textId="77777777" w:rsidR="00851EF3" w:rsidRPr="00D80D31" w:rsidRDefault="00851EF3">
      <w:pPr>
        <w:numPr>
          <w:ilvl w:val="5"/>
          <w:numId w:val="12"/>
        </w:numPr>
        <w:tabs>
          <w:tab w:val="left" w:pos="1276"/>
          <w:tab w:val="left" w:pos="3600"/>
          <w:tab w:val="left" w:pos="4560"/>
        </w:tabs>
        <w:ind w:left="1276" w:hanging="425"/>
        <w:jc w:val="both"/>
        <w:rPr>
          <w:rFonts w:asciiTheme="minorHAnsi" w:hAnsiTheme="minorHAnsi" w:cstheme="minorHAnsi"/>
          <w:sz w:val="22"/>
          <w:szCs w:val="22"/>
        </w:rPr>
      </w:pPr>
      <w:r w:rsidRPr="00D80D31">
        <w:rPr>
          <w:rFonts w:asciiTheme="minorHAnsi" w:hAnsiTheme="minorHAnsi" w:cstheme="minorHAnsi"/>
          <w:sz w:val="22"/>
          <w:szCs w:val="22"/>
        </w:rPr>
        <w:t>wystąpienia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warunków</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geologicznych,</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archeologicznych</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lub</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terenowych</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odmiennych</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od</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przyjętych</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dokumentacji</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projektowej,</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szczególności</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istnienie</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podziemnych</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urządzeń,</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instalacji</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lub</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obiektów</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infrastrukturalnych,</w:t>
      </w:r>
    </w:p>
    <w:p w14:paraId="0BC9DC9C" w14:textId="77777777" w:rsidR="00851EF3" w:rsidRPr="00D80D31" w:rsidRDefault="00851EF3">
      <w:pPr>
        <w:numPr>
          <w:ilvl w:val="5"/>
          <w:numId w:val="12"/>
        </w:numPr>
        <w:tabs>
          <w:tab w:val="left" w:pos="1276"/>
          <w:tab w:val="left" w:pos="3600"/>
          <w:tab w:val="left" w:pos="4560"/>
        </w:tabs>
        <w:ind w:left="1276" w:hanging="425"/>
        <w:jc w:val="both"/>
        <w:rPr>
          <w:rFonts w:asciiTheme="minorHAnsi" w:hAnsiTheme="minorHAnsi" w:cstheme="minorHAnsi"/>
          <w:sz w:val="22"/>
          <w:szCs w:val="22"/>
        </w:rPr>
      </w:pPr>
      <w:r w:rsidRPr="00D80D31">
        <w:rPr>
          <w:rFonts w:asciiTheme="minorHAnsi" w:hAnsiTheme="minorHAnsi" w:cstheme="minorHAnsi"/>
          <w:sz w:val="22"/>
          <w:szCs w:val="22"/>
        </w:rPr>
        <w:t>wystąpienia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przyczyny,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powodu</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których</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będzie</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zagrożone</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dotrzymanie</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terminu</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zakończenia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robót</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będą</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następstwem</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okoliczności,</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które</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odpowiedzialność</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ponosi</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Zamawiający,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szczególności</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będą</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następstwem</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nieterminowego</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przekazania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terenu</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budowy,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konieczności</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zmian</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dokumentacji</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projektowej</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zakresie,</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jakim</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w/w</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okoliczności</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miały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lub</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będą</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mogły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mieć</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wpływ</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na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dotrzymanie</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terminu</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zakończenia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robót,</w:t>
      </w:r>
    </w:p>
    <w:p w14:paraId="5A2104A4" w14:textId="77777777" w:rsidR="00851EF3" w:rsidRPr="00D80D31" w:rsidRDefault="00851EF3">
      <w:pPr>
        <w:numPr>
          <w:ilvl w:val="5"/>
          <w:numId w:val="12"/>
        </w:numPr>
        <w:tabs>
          <w:tab w:val="left" w:pos="1276"/>
          <w:tab w:val="left" w:pos="3600"/>
          <w:tab w:val="left" w:pos="4560"/>
        </w:tabs>
        <w:ind w:left="1276" w:hanging="425"/>
        <w:jc w:val="both"/>
        <w:rPr>
          <w:rFonts w:asciiTheme="minorHAnsi" w:hAnsiTheme="minorHAnsi" w:cstheme="minorHAnsi"/>
          <w:sz w:val="22"/>
          <w:szCs w:val="22"/>
        </w:rPr>
      </w:pPr>
      <w:r w:rsidRPr="00D80D31">
        <w:rPr>
          <w:rFonts w:asciiTheme="minorHAnsi" w:hAnsiTheme="minorHAnsi" w:cstheme="minorHAnsi"/>
          <w:sz w:val="22"/>
          <w:szCs w:val="22"/>
        </w:rPr>
        <w:t>wystąpienia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konieczności</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wykonania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robót</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dodatkowych</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nieobjętych</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zamówieniem</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podstawowym,</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których</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wykonanie</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nie</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było</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wcześniej</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możliwe</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do</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przewidzenia</w:t>
      </w:r>
      <w:r w:rsidRPr="00D80D31">
        <w:rPr>
          <w:rFonts w:asciiTheme="minorHAnsi" w:hAnsiTheme="minorHAnsi" w:cstheme="minorHAnsi"/>
          <w:sz w:val="22"/>
          <w:szCs w:val="22"/>
        </w:rPr>
        <w:br/>
        <w:t>i</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których</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wykonanie</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ma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wpływ</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na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wykonanie</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zadania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podstawowego,</w:t>
      </w:r>
    </w:p>
    <w:p w14:paraId="3FBBFBB8" w14:textId="77777777" w:rsidR="00B55B7B" w:rsidRPr="00D80D31" w:rsidRDefault="00851EF3">
      <w:pPr>
        <w:numPr>
          <w:ilvl w:val="5"/>
          <w:numId w:val="12"/>
        </w:numPr>
        <w:tabs>
          <w:tab w:val="left" w:pos="1276"/>
          <w:tab w:val="left" w:pos="3600"/>
          <w:tab w:val="left" w:pos="4560"/>
        </w:tabs>
        <w:ind w:left="1276" w:hanging="425"/>
        <w:jc w:val="both"/>
        <w:rPr>
          <w:rFonts w:asciiTheme="minorHAnsi" w:hAnsiTheme="minorHAnsi" w:cstheme="minorHAnsi"/>
          <w:sz w:val="22"/>
          <w:szCs w:val="22"/>
        </w:rPr>
      </w:pPr>
      <w:r w:rsidRPr="00D80D31">
        <w:rPr>
          <w:rFonts w:asciiTheme="minorHAnsi" w:hAnsiTheme="minorHAnsi" w:cstheme="minorHAnsi"/>
          <w:sz w:val="22"/>
          <w:szCs w:val="22"/>
        </w:rPr>
        <w:t>wystąpienia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konieczności</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wykonania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robót</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zamiennych</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lub</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innych</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robót</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niezbędnych</w:t>
      </w:r>
      <w:r w:rsidRPr="00D80D31">
        <w:rPr>
          <w:rFonts w:asciiTheme="minorHAnsi" w:eastAsia="Arial" w:hAnsiTheme="minorHAnsi" w:cstheme="minorHAnsi"/>
          <w:sz w:val="22"/>
          <w:szCs w:val="22"/>
        </w:rPr>
        <w:t xml:space="preserve"> </w:t>
      </w:r>
      <w:r w:rsidR="00980920" w:rsidRPr="00D80D31">
        <w:rPr>
          <w:rFonts w:asciiTheme="minorHAnsi" w:eastAsia="Arial" w:hAnsiTheme="minorHAnsi" w:cstheme="minorHAnsi"/>
          <w:sz w:val="22"/>
          <w:szCs w:val="22"/>
        </w:rPr>
        <w:br/>
      </w:r>
      <w:r w:rsidRPr="00D80D31">
        <w:rPr>
          <w:rFonts w:asciiTheme="minorHAnsi" w:hAnsiTheme="minorHAnsi" w:cstheme="minorHAnsi"/>
          <w:sz w:val="22"/>
          <w:szCs w:val="22"/>
        </w:rPr>
        <w:t>do</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wykonania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przedmiotu</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umowy,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ze</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względu</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na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zasady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wiedzy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technicznej</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oraz</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udzielenia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zamówień</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dodatkowych,</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które</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wstrzymują</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lub</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opóźniają</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realizację</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przedmiotu</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umowy,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wystąpienia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niebezpieczeństwa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kolizji</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planowanymi</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lub</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równolegle</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prowadzonymi</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przez</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inne</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podmioty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inwestycjami</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zakresie</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niezbędnym</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do</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uniknięcia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lub</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usunięcia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tych</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kolizji,</w:t>
      </w:r>
    </w:p>
    <w:p w14:paraId="29B48A27" w14:textId="77777777" w:rsidR="00851EF3" w:rsidRPr="00D80D31" w:rsidRDefault="00851EF3">
      <w:pPr>
        <w:numPr>
          <w:ilvl w:val="5"/>
          <w:numId w:val="12"/>
        </w:numPr>
        <w:tabs>
          <w:tab w:val="left" w:pos="1276"/>
          <w:tab w:val="left" w:pos="3600"/>
          <w:tab w:val="left" w:pos="4560"/>
        </w:tabs>
        <w:ind w:left="1276" w:hanging="425"/>
        <w:jc w:val="both"/>
        <w:rPr>
          <w:rFonts w:asciiTheme="minorHAnsi" w:hAnsiTheme="minorHAnsi" w:cstheme="minorHAnsi"/>
          <w:sz w:val="22"/>
          <w:szCs w:val="22"/>
        </w:rPr>
      </w:pPr>
      <w:r w:rsidRPr="00D80D31">
        <w:rPr>
          <w:rFonts w:asciiTheme="minorHAnsi" w:hAnsiTheme="minorHAnsi" w:cstheme="minorHAnsi"/>
          <w:sz w:val="22"/>
          <w:szCs w:val="22"/>
        </w:rPr>
        <w:t>wystąpienia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zmiany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powszechnie</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obowiązujących</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przepisów</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prawa,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których</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uchwalenie</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lub</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zmiana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nastąpiły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po</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dniu</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zawarcia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niniejszej</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umowy,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których</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treści</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wynika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konieczność</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lub</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zasadność</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wprowadzenia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zmian,</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mających</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wpływ</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na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realizację</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umowy,</w:t>
      </w:r>
    </w:p>
    <w:p w14:paraId="0E24B883" w14:textId="77777777" w:rsidR="00851EF3" w:rsidRPr="00D80D31" w:rsidRDefault="00851EF3">
      <w:pPr>
        <w:numPr>
          <w:ilvl w:val="5"/>
          <w:numId w:val="12"/>
        </w:numPr>
        <w:tabs>
          <w:tab w:val="left" w:pos="1276"/>
          <w:tab w:val="left" w:pos="3600"/>
          <w:tab w:val="left" w:pos="4560"/>
        </w:tabs>
        <w:ind w:left="1276" w:hanging="425"/>
        <w:jc w:val="both"/>
        <w:rPr>
          <w:rFonts w:asciiTheme="minorHAnsi" w:hAnsiTheme="minorHAnsi" w:cstheme="minorHAnsi"/>
          <w:sz w:val="22"/>
          <w:szCs w:val="22"/>
        </w:rPr>
      </w:pPr>
      <w:r w:rsidRPr="00D80D31">
        <w:rPr>
          <w:rFonts w:asciiTheme="minorHAnsi" w:hAnsiTheme="minorHAnsi" w:cstheme="minorHAnsi"/>
          <w:sz w:val="22"/>
          <w:szCs w:val="22"/>
        </w:rPr>
        <w:t>wystąpienia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opóźnień</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dokonaniu</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określonych</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czynności</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lub</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ich</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zaniechanie</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przez</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właściwe</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organy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administracji</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państwowej,</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które</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nie</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są</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następstwem</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okoliczności,</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które</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Wykonawca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ponosi</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odpowiedzialność,</w:t>
      </w:r>
    </w:p>
    <w:p w14:paraId="31C731DD" w14:textId="77777777" w:rsidR="00B55B7B" w:rsidRPr="00D80D31" w:rsidRDefault="00851EF3">
      <w:pPr>
        <w:numPr>
          <w:ilvl w:val="5"/>
          <w:numId w:val="12"/>
        </w:numPr>
        <w:tabs>
          <w:tab w:val="left" w:pos="1276"/>
          <w:tab w:val="left" w:pos="3600"/>
          <w:tab w:val="left" w:pos="4560"/>
        </w:tabs>
        <w:ind w:left="1276" w:hanging="425"/>
        <w:jc w:val="both"/>
        <w:rPr>
          <w:rFonts w:asciiTheme="minorHAnsi" w:hAnsiTheme="minorHAnsi" w:cstheme="minorHAnsi"/>
          <w:sz w:val="22"/>
          <w:szCs w:val="22"/>
        </w:rPr>
      </w:pPr>
      <w:r w:rsidRPr="00D80D31">
        <w:rPr>
          <w:rFonts w:asciiTheme="minorHAnsi" w:hAnsiTheme="minorHAnsi" w:cstheme="minorHAnsi"/>
          <w:sz w:val="22"/>
          <w:szCs w:val="22"/>
        </w:rPr>
        <w:t>wystąpienia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opóźnień</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wydawaniu</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decyzji,</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zezwoleń,</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uzgodnień,</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itp.,</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do</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wydania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których</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właściwe</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organy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są</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zobowiązane</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na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mocy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przepisów</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prawa,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jeżeli</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opóźnienie</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przekroczy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okres,</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lastRenderedPageBreak/>
        <w:t>przewidziany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przepisach</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prawa,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którym</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w/w</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decyzje</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powinny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zostać</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wydane</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oraz</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nie</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są</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następstwem</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okoliczności,</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które</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Wykonawca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ponosi</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odpowiedzialność,</w:t>
      </w:r>
    </w:p>
    <w:p w14:paraId="41D0AE92" w14:textId="77777777" w:rsidR="00B55B7B" w:rsidRPr="00D80D31" w:rsidRDefault="00851EF3">
      <w:pPr>
        <w:numPr>
          <w:ilvl w:val="5"/>
          <w:numId w:val="12"/>
        </w:numPr>
        <w:tabs>
          <w:tab w:val="left" w:pos="1276"/>
          <w:tab w:val="left" w:pos="3600"/>
          <w:tab w:val="left" w:pos="4560"/>
        </w:tabs>
        <w:ind w:left="1276" w:hanging="425"/>
        <w:jc w:val="both"/>
        <w:rPr>
          <w:rFonts w:asciiTheme="minorHAnsi" w:hAnsiTheme="minorHAnsi" w:cstheme="minorHAnsi"/>
          <w:sz w:val="22"/>
          <w:szCs w:val="22"/>
        </w:rPr>
      </w:pPr>
      <w:r w:rsidRPr="00D80D31">
        <w:rPr>
          <w:rFonts w:asciiTheme="minorHAnsi" w:hAnsiTheme="minorHAnsi" w:cstheme="minorHAnsi"/>
          <w:sz w:val="22"/>
          <w:szCs w:val="22"/>
        </w:rPr>
        <w:t>wystąpienia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braku</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możliwości</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wykonywania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robót</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powodu</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nie</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dopuszczania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do</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ich</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wykonywania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przez</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uprawniony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organ</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lub</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nakazania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ich</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wstrzymania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przez</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uprawniony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organ,</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przyczyn</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niezależnych</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od</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Wykonawcy,</w:t>
      </w:r>
    </w:p>
    <w:p w14:paraId="7DC5F538" w14:textId="77777777" w:rsidR="00851EF3" w:rsidRPr="00D80D31" w:rsidRDefault="00851EF3">
      <w:pPr>
        <w:numPr>
          <w:ilvl w:val="5"/>
          <w:numId w:val="12"/>
        </w:numPr>
        <w:tabs>
          <w:tab w:val="left" w:pos="1276"/>
          <w:tab w:val="left" w:pos="3600"/>
          <w:tab w:val="left" w:pos="4560"/>
        </w:tabs>
        <w:ind w:left="1276" w:hanging="425"/>
        <w:jc w:val="both"/>
        <w:rPr>
          <w:rFonts w:asciiTheme="minorHAnsi" w:hAnsiTheme="minorHAnsi" w:cstheme="minorHAnsi"/>
          <w:sz w:val="22"/>
          <w:szCs w:val="22"/>
        </w:rPr>
      </w:pPr>
      <w:r w:rsidRPr="00D80D31">
        <w:rPr>
          <w:rFonts w:asciiTheme="minorHAnsi" w:hAnsiTheme="minorHAnsi" w:cstheme="minorHAnsi"/>
          <w:sz w:val="22"/>
          <w:szCs w:val="22"/>
        </w:rPr>
        <w:t>wstrzymania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realizacji</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robót</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przez</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właściwe</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organy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administracji</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publicznej</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bądź</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orzeczeniem</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sądu,</w:t>
      </w:r>
    </w:p>
    <w:p w14:paraId="2E5D71E9" w14:textId="77777777" w:rsidR="00851EF3" w:rsidRPr="00D80D31" w:rsidRDefault="00851EF3">
      <w:pPr>
        <w:numPr>
          <w:ilvl w:val="5"/>
          <w:numId w:val="12"/>
        </w:numPr>
        <w:tabs>
          <w:tab w:val="left" w:pos="1276"/>
          <w:tab w:val="left" w:pos="3600"/>
          <w:tab w:val="left" w:pos="4560"/>
        </w:tabs>
        <w:ind w:left="1276" w:hanging="425"/>
        <w:jc w:val="both"/>
        <w:rPr>
          <w:rFonts w:asciiTheme="minorHAnsi" w:hAnsiTheme="minorHAnsi" w:cstheme="minorHAnsi"/>
          <w:sz w:val="22"/>
          <w:szCs w:val="22"/>
        </w:rPr>
      </w:pPr>
      <w:r w:rsidRPr="00D80D31">
        <w:rPr>
          <w:rFonts w:asciiTheme="minorHAnsi" w:hAnsiTheme="minorHAnsi" w:cstheme="minorHAnsi"/>
          <w:sz w:val="22"/>
          <w:szCs w:val="22"/>
        </w:rPr>
        <w:t>odmowy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wydania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przez</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organ</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administracji</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wymaganych</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decyzji,</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zezwoleń,</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uzgodnień</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na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skutek</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błędów</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dokumentacji</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projektowej,</w:t>
      </w:r>
    </w:p>
    <w:p w14:paraId="51E7C831" w14:textId="77777777" w:rsidR="00851EF3" w:rsidRPr="00D80D31" w:rsidRDefault="00851EF3">
      <w:pPr>
        <w:numPr>
          <w:ilvl w:val="5"/>
          <w:numId w:val="12"/>
        </w:numPr>
        <w:tabs>
          <w:tab w:val="left" w:pos="1276"/>
          <w:tab w:val="left" w:pos="3600"/>
          <w:tab w:val="left" w:pos="4560"/>
        </w:tabs>
        <w:ind w:left="1276" w:hanging="425"/>
        <w:jc w:val="both"/>
        <w:rPr>
          <w:rFonts w:asciiTheme="minorHAnsi" w:eastAsia="Arial" w:hAnsiTheme="minorHAnsi" w:cstheme="minorHAnsi"/>
          <w:sz w:val="22"/>
          <w:szCs w:val="22"/>
        </w:rPr>
      </w:pPr>
      <w:r w:rsidRPr="00D80D31">
        <w:rPr>
          <w:rFonts w:asciiTheme="minorHAnsi" w:hAnsiTheme="minorHAnsi" w:cstheme="minorHAnsi"/>
          <w:sz w:val="22"/>
          <w:szCs w:val="22"/>
        </w:rPr>
        <w:t>innych</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nie</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dających</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się</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przewidzieć</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przyczyn</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skutkujących</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wydłużeniem</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terminu</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realizacji</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przedmiotu</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zamówienia,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potwierdzonego</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przez</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inspektora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nadzoru,</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których</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zaistnienie</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nie</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nastąpiło</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winy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Wykonawcy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i</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pod</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warunkiem</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akceptacji</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i</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wyrażenia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na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nie</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zgody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przez</w:t>
      </w:r>
      <w:r w:rsidRPr="00D80D31">
        <w:rPr>
          <w:rFonts w:asciiTheme="minorHAnsi" w:eastAsia="Arial" w:hAnsiTheme="minorHAnsi" w:cstheme="minorHAnsi"/>
          <w:sz w:val="22"/>
          <w:szCs w:val="22"/>
        </w:rPr>
        <w:t xml:space="preserve"> </w:t>
      </w:r>
      <w:r w:rsidR="00B55B7B" w:rsidRPr="00D80D31">
        <w:rPr>
          <w:rFonts w:asciiTheme="minorHAnsi" w:hAnsiTheme="minorHAnsi" w:cstheme="minorHAnsi"/>
          <w:sz w:val="22"/>
          <w:szCs w:val="22"/>
        </w:rPr>
        <w:t>Zamawiającego,</w:t>
      </w:r>
    </w:p>
    <w:p w14:paraId="43F7E3C1" w14:textId="77777777" w:rsidR="00B55B7B" w:rsidRPr="00D80D31" w:rsidRDefault="00B55B7B">
      <w:pPr>
        <w:numPr>
          <w:ilvl w:val="5"/>
          <w:numId w:val="12"/>
        </w:numPr>
        <w:tabs>
          <w:tab w:val="left" w:pos="1276"/>
          <w:tab w:val="left" w:pos="3600"/>
          <w:tab w:val="left" w:pos="4560"/>
        </w:tabs>
        <w:ind w:left="1276" w:hanging="425"/>
        <w:jc w:val="both"/>
        <w:rPr>
          <w:rFonts w:asciiTheme="minorHAnsi" w:eastAsia="Arial" w:hAnsiTheme="minorHAnsi" w:cstheme="minorHAnsi"/>
          <w:sz w:val="22"/>
          <w:szCs w:val="22"/>
        </w:rPr>
      </w:pPr>
      <w:r w:rsidRPr="00D80D31">
        <w:rPr>
          <w:rFonts w:asciiTheme="minorHAnsi" w:eastAsia="Arial" w:hAnsiTheme="minorHAnsi" w:cstheme="minorHAnsi"/>
          <w:sz w:val="22"/>
          <w:szCs w:val="22"/>
        </w:rPr>
        <w:t xml:space="preserve">będą następstwem nieterminowego przekazania terenu budowy, </w:t>
      </w:r>
      <w:r w:rsidRPr="00D80D31">
        <w:rPr>
          <w:rFonts w:asciiTheme="minorHAnsi" w:hAnsiTheme="minorHAnsi" w:cstheme="minorHAnsi"/>
          <w:sz w:val="22"/>
          <w:szCs w:val="22"/>
          <w:lang w:eastAsia="pl-PL"/>
        </w:rPr>
        <w:t>za które odpowiedzialność ponosi Zamawiający,</w:t>
      </w:r>
    </w:p>
    <w:p w14:paraId="17E948CB" w14:textId="77777777" w:rsidR="00B55B7B" w:rsidRPr="00D80D31" w:rsidRDefault="00B55B7B">
      <w:pPr>
        <w:numPr>
          <w:ilvl w:val="5"/>
          <w:numId w:val="12"/>
        </w:numPr>
        <w:tabs>
          <w:tab w:val="left" w:pos="1276"/>
          <w:tab w:val="left" w:pos="3600"/>
          <w:tab w:val="left" w:pos="4560"/>
        </w:tabs>
        <w:ind w:left="1276" w:hanging="425"/>
        <w:jc w:val="both"/>
        <w:rPr>
          <w:rFonts w:asciiTheme="minorHAnsi" w:eastAsia="Arial" w:hAnsiTheme="minorHAnsi" w:cstheme="minorHAnsi"/>
          <w:sz w:val="22"/>
          <w:szCs w:val="22"/>
        </w:rPr>
      </w:pPr>
      <w:r w:rsidRPr="00D80D31">
        <w:rPr>
          <w:rFonts w:asciiTheme="minorHAnsi" w:hAnsiTheme="minorHAnsi" w:cstheme="minorHAnsi"/>
          <w:sz w:val="22"/>
          <w:szCs w:val="22"/>
          <w:lang w:eastAsia="pl-PL"/>
        </w:rPr>
        <w:t>będą następstwem konieczności zmian dokumentacji projektowej</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lang w:eastAsia="pl-PL"/>
        </w:rPr>
        <w:t>w zakresie, w jakim okoliczności miały lub będą mogły mieć</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lang w:eastAsia="pl-PL"/>
        </w:rPr>
        <w:t xml:space="preserve">wpływ na dotrzymanie terminu zakończenia robót, </w:t>
      </w:r>
      <w:r w:rsidRPr="00D80D31">
        <w:rPr>
          <w:rFonts w:asciiTheme="minorHAnsi" w:eastAsia="Arial" w:hAnsiTheme="minorHAnsi" w:cstheme="minorHAnsi"/>
          <w:sz w:val="22"/>
          <w:szCs w:val="22"/>
        </w:rPr>
        <w:t>za które odpowiedzialność ponosi Zamawiający.</w:t>
      </w:r>
    </w:p>
    <w:p w14:paraId="6B9A59E0" w14:textId="77777777" w:rsidR="00851EF3" w:rsidRPr="00D80D31" w:rsidRDefault="00851EF3">
      <w:pPr>
        <w:numPr>
          <w:ilvl w:val="4"/>
          <w:numId w:val="12"/>
        </w:numPr>
        <w:tabs>
          <w:tab w:val="left" w:pos="851"/>
          <w:tab w:val="left" w:pos="2700"/>
        </w:tabs>
        <w:ind w:left="851" w:hanging="426"/>
        <w:jc w:val="both"/>
        <w:rPr>
          <w:rFonts w:asciiTheme="minorHAnsi" w:eastAsia="Arial" w:hAnsiTheme="minorHAnsi" w:cstheme="minorHAnsi"/>
          <w:sz w:val="22"/>
          <w:szCs w:val="22"/>
        </w:rPr>
      </w:pPr>
      <w:r w:rsidRPr="00D80D31">
        <w:rPr>
          <w:rFonts w:asciiTheme="minorHAnsi" w:hAnsiTheme="minorHAnsi" w:cstheme="minorHAnsi"/>
          <w:sz w:val="22"/>
          <w:szCs w:val="22"/>
        </w:rPr>
        <w:t>zmiany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sposobu</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spełnienia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świadczenia,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przypadkach:</w:t>
      </w:r>
      <w:r w:rsidRPr="00D80D31">
        <w:rPr>
          <w:rFonts w:asciiTheme="minorHAnsi" w:eastAsia="Arial" w:hAnsiTheme="minorHAnsi" w:cstheme="minorHAnsi"/>
          <w:sz w:val="22"/>
          <w:szCs w:val="22"/>
        </w:rPr>
        <w:t xml:space="preserve"> </w:t>
      </w:r>
    </w:p>
    <w:p w14:paraId="1B76E72E" w14:textId="77777777" w:rsidR="00851EF3" w:rsidRPr="00D80D31" w:rsidRDefault="00851EF3">
      <w:pPr>
        <w:numPr>
          <w:ilvl w:val="5"/>
          <w:numId w:val="12"/>
        </w:numPr>
        <w:tabs>
          <w:tab w:val="left" w:pos="1276"/>
          <w:tab w:val="left" w:pos="3600"/>
          <w:tab w:val="left" w:pos="4560"/>
        </w:tabs>
        <w:ind w:left="1276" w:hanging="425"/>
        <w:jc w:val="both"/>
        <w:rPr>
          <w:rFonts w:asciiTheme="minorHAnsi" w:hAnsiTheme="minorHAnsi" w:cstheme="minorHAnsi"/>
          <w:sz w:val="22"/>
          <w:szCs w:val="22"/>
        </w:rPr>
      </w:pPr>
      <w:r w:rsidRPr="00D80D31">
        <w:rPr>
          <w:rFonts w:asciiTheme="minorHAnsi" w:hAnsiTheme="minorHAnsi" w:cstheme="minorHAnsi"/>
          <w:sz w:val="22"/>
          <w:szCs w:val="22"/>
        </w:rPr>
        <w:t>konieczności</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zrealizowania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jakiejkolwiek</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części</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robót,</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objętej</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przedmiotem</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zamówienia,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przy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zastosowaniu</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odmiennych</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rozwiązań</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technicznych</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lub</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technologicznych,</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nie</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wskazane</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w:t>
      </w:r>
      <w:r w:rsidR="00836F0D" w:rsidRPr="00D80D31">
        <w:rPr>
          <w:rFonts w:asciiTheme="minorHAnsi" w:eastAsia="Arial" w:hAnsiTheme="minorHAnsi" w:cstheme="minorHAnsi"/>
          <w:sz w:val="22"/>
          <w:szCs w:val="22"/>
        </w:rPr>
        <w:t> </w:t>
      </w:r>
      <w:r w:rsidRPr="00D80D31">
        <w:rPr>
          <w:rFonts w:asciiTheme="minorHAnsi" w:hAnsiTheme="minorHAnsi" w:cstheme="minorHAnsi"/>
          <w:sz w:val="22"/>
          <w:szCs w:val="22"/>
        </w:rPr>
        <w:t>dokumentacji</w:t>
      </w:r>
      <w:r w:rsidRPr="00D80D31">
        <w:rPr>
          <w:rFonts w:asciiTheme="minorHAnsi" w:eastAsia="Arial" w:hAnsiTheme="minorHAnsi" w:cstheme="minorHAnsi"/>
          <w:sz w:val="22"/>
          <w:szCs w:val="22"/>
        </w:rPr>
        <w:t xml:space="preserve"> </w:t>
      </w:r>
      <w:r w:rsidR="00526C4F" w:rsidRPr="00D80D31">
        <w:rPr>
          <w:rFonts w:asciiTheme="minorHAnsi" w:hAnsiTheme="minorHAnsi" w:cstheme="minorHAnsi"/>
          <w:sz w:val="22"/>
          <w:szCs w:val="22"/>
        </w:rPr>
        <w:t>projektowej</w:t>
      </w:r>
      <w:r w:rsidRPr="00D80D31">
        <w:rPr>
          <w:rFonts w:asciiTheme="minorHAnsi" w:hAnsiTheme="minorHAnsi" w:cstheme="minorHAnsi"/>
          <w:sz w:val="22"/>
          <w:szCs w:val="22"/>
        </w:rPr>
        <w:t>,</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gdyby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zastosowanie</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przewidzianych</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rozwiązań</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groziło</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niewykonaniem</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lub</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nienależytym</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wykonaniem</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przedmiotu</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umowy,</w:t>
      </w:r>
      <w:r w:rsidR="00526C4F" w:rsidRPr="00D80D31">
        <w:rPr>
          <w:rFonts w:asciiTheme="minorHAnsi" w:hAnsiTheme="minorHAnsi" w:cstheme="minorHAnsi"/>
          <w:sz w:val="22"/>
          <w:szCs w:val="22"/>
        </w:rPr>
        <w:t xml:space="preserve"> a także w innych uzasadnionych przypadkach po wyrażeniu na nie zgody przez Zamawiającego, </w:t>
      </w:r>
    </w:p>
    <w:p w14:paraId="3B8F8C7A" w14:textId="77777777" w:rsidR="00851EF3" w:rsidRPr="00D80D31" w:rsidRDefault="00851EF3">
      <w:pPr>
        <w:numPr>
          <w:ilvl w:val="5"/>
          <w:numId w:val="12"/>
        </w:numPr>
        <w:tabs>
          <w:tab w:val="left" w:pos="1276"/>
          <w:tab w:val="left" w:pos="3600"/>
          <w:tab w:val="left" w:pos="4560"/>
        </w:tabs>
        <w:ind w:left="1276" w:hanging="425"/>
        <w:jc w:val="both"/>
        <w:rPr>
          <w:rFonts w:asciiTheme="minorHAnsi" w:hAnsiTheme="minorHAnsi" w:cstheme="minorHAnsi"/>
          <w:sz w:val="22"/>
          <w:szCs w:val="22"/>
        </w:rPr>
      </w:pPr>
      <w:r w:rsidRPr="00D80D31">
        <w:rPr>
          <w:rFonts w:asciiTheme="minorHAnsi" w:hAnsiTheme="minorHAnsi" w:cstheme="minorHAnsi"/>
          <w:sz w:val="22"/>
          <w:szCs w:val="22"/>
        </w:rPr>
        <w:t>wystąpienia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warunków</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geologicznych,</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geotechnicznych</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lub</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hydrologicznych</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odbiegających</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w:t>
      </w:r>
      <w:r w:rsidR="00836F0D" w:rsidRPr="00D80D31">
        <w:rPr>
          <w:rFonts w:asciiTheme="minorHAnsi" w:eastAsia="Arial" w:hAnsiTheme="minorHAnsi" w:cstheme="minorHAnsi"/>
          <w:sz w:val="22"/>
          <w:szCs w:val="22"/>
        </w:rPr>
        <w:t> </w:t>
      </w:r>
      <w:r w:rsidRPr="00D80D31">
        <w:rPr>
          <w:rFonts w:asciiTheme="minorHAnsi" w:hAnsiTheme="minorHAnsi" w:cstheme="minorHAnsi"/>
          <w:sz w:val="22"/>
          <w:szCs w:val="22"/>
        </w:rPr>
        <w:t>sposób</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istotny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od</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przyjętych</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dokumentacji</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projektowej,</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rozpoznania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terenu</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zakresie</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znalezisk</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archeologicznych,</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występowania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niewybuchów</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lub</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niewypałów,</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które</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mogą</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skutkować</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świetle</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dotychczasowych</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założeń</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niewykonaniem</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lub</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nienależytym</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wykonaniem</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przedmiotu</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umowy,</w:t>
      </w:r>
    </w:p>
    <w:p w14:paraId="0D0D0A14" w14:textId="77777777" w:rsidR="00851EF3" w:rsidRPr="00D80D31" w:rsidRDefault="00851EF3">
      <w:pPr>
        <w:numPr>
          <w:ilvl w:val="5"/>
          <w:numId w:val="12"/>
        </w:numPr>
        <w:tabs>
          <w:tab w:val="left" w:pos="1276"/>
          <w:tab w:val="left" w:pos="3600"/>
          <w:tab w:val="left" w:pos="4560"/>
        </w:tabs>
        <w:ind w:left="1276" w:hanging="425"/>
        <w:jc w:val="both"/>
        <w:rPr>
          <w:rFonts w:asciiTheme="minorHAnsi" w:hAnsiTheme="minorHAnsi" w:cstheme="minorHAnsi"/>
          <w:sz w:val="22"/>
          <w:szCs w:val="22"/>
        </w:rPr>
      </w:pPr>
      <w:r w:rsidRPr="00D80D31">
        <w:rPr>
          <w:rFonts w:asciiTheme="minorHAnsi" w:hAnsiTheme="minorHAnsi" w:cstheme="minorHAnsi"/>
          <w:sz w:val="22"/>
          <w:szCs w:val="22"/>
        </w:rPr>
        <w:t>wystąpienia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warunków</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terenu</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budowy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odbiegających</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sposób</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istotny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od</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przyjętych</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w:t>
      </w:r>
      <w:r w:rsidR="00836F0D" w:rsidRPr="00D80D31">
        <w:rPr>
          <w:rFonts w:asciiTheme="minorHAnsi" w:eastAsia="Arial" w:hAnsiTheme="minorHAnsi" w:cstheme="minorHAnsi"/>
          <w:sz w:val="22"/>
          <w:szCs w:val="22"/>
        </w:rPr>
        <w:t> </w:t>
      </w:r>
      <w:r w:rsidR="00836F0D" w:rsidRPr="00D80D31">
        <w:rPr>
          <w:rFonts w:asciiTheme="minorHAnsi" w:hAnsiTheme="minorHAnsi" w:cstheme="minorHAnsi"/>
          <w:sz w:val="22"/>
          <w:szCs w:val="22"/>
        </w:rPr>
        <w:t>d</w:t>
      </w:r>
      <w:r w:rsidRPr="00D80D31">
        <w:rPr>
          <w:rFonts w:asciiTheme="minorHAnsi" w:hAnsiTheme="minorHAnsi" w:cstheme="minorHAnsi"/>
          <w:sz w:val="22"/>
          <w:szCs w:val="22"/>
        </w:rPr>
        <w:t>okumentacji</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projektowej,</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szczególności</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napotkania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nie</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zinwentaryzowanych</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lub</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błędnie</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zinwentaryzowanych</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sieci,</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instalacji</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lub</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innych</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obiektów</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budowlanych,</w:t>
      </w:r>
    </w:p>
    <w:p w14:paraId="48484801" w14:textId="77777777" w:rsidR="00851EF3" w:rsidRPr="00D80D31" w:rsidRDefault="00851EF3">
      <w:pPr>
        <w:numPr>
          <w:ilvl w:val="5"/>
          <w:numId w:val="12"/>
        </w:numPr>
        <w:tabs>
          <w:tab w:val="left" w:pos="1276"/>
          <w:tab w:val="left" w:pos="3600"/>
          <w:tab w:val="left" w:pos="4560"/>
        </w:tabs>
        <w:ind w:left="1276" w:hanging="425"/>
        <w:jc w:val="both"/>
        <w:rPr>
          <w:rFonts w:asciiTheme="minorHAnsi" w:hAnsiTheme="minorHAnsi" w:cstheme="minorHAnsi"/>
          <w:sz w:val="22"/>
          <w:szCs w:val="22"/>
        </w:rPr>
      </w:pPr>
      <w:r w:rsidRPr="00D80D31">
        <w:rPr>
          <w:rFonts w:asciiTheme="minorHAnsi" w:hAnsiTheme="minorHAnsi" w:cstheme="minorHAnsi"/>
          <w:sz w:val="22"/>
          <w:szCs w:val="22"/>
        </w:rPr>
        <w:t>konieczności</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zrealizowania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przedmiotu</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umowy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przy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zastosowaniu</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innych</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rozwiązań</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technicznych</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lub</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materiałowych</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ze</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względu</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na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zmiany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obowiązującego</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prawa,</w:t>
      </w:r>
    </w:p>
    <w:p w14:paraId="17FF24AF" w14:textId="77777777" w:rsidR="00A03597" w:rsidRPr="00D80D31" w:rsidRDefault="00851EF3">
      <w:pPr>
        <w:numPr>
          <w:ilvl w:val="5"/>
          <w:numId w:val="12"/>
        </w:numPr>
        <w:tabs>
          <w:tab w:val="left" w:pos="1276"/>
          <w:tab w:val="left" w:pos="3600"/>
          <w:tab w:val="left" w:pos="4560"/>
        </w:tabs>
        <w:ind w:left="1276" w:hanging="425"/>
        <w:jc w:val="both"/>
        <w:rPr>
          <w:rFonts w:asciiTheme="minorHAnsi" w:hAnsiTheme="minorHAnsi" w:cstheme="minorHAnsi"/>
          <w:sz w:val="22"/>
          <w:szCs w:val="22"/>
        </w:rPr>
      </w:pPr>
      <w:r w:rsidRPr="00D80D31">
        <w:rPr>
          <w:rFonts w:asciiTheme="minorHAnsi" w:hAnsiTheme="minorHAnsi" w:cstheme="minorHAnsi"/>
          <w:sz w:val="22"/>
          <w:szCs w:val="22"/>
        </w:rPr>
        <w:t>wystąpienia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niebezpieczeństwa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kolizji</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planowanymi</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lub</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równolegle</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prowadzonymi</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przez</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inne</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podmioty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inwestycjami</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zakresie</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niezbędnym</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do</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uniknięcia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lub</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usunięcia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tych</w:t>
      </w:r>
      <w:r w:rsidRPr="00D80D31">
        <w:rPr>
          <w:rFonts w:asciiTheme="minorHAnsi" w:eastAsia="Arial" w:hAnsiTheme="minorHAnsi" w:cstheme="minorHAnsi"/>
          <w:sz w:val="22"/>
          <w:szCs w:val="22"/>
        </w:rPr>
        <w:t xml:space="preserve"> </w:t>
      </w:r>
      <w:r w:rsidR="00A03597" w:rsidRPr="00D80D31">
        <w:rPr>
          <w:rFonts w:asciiTheme="minorHAnsi" w:hAnsiTheme="minorHAnsi" w:cstheme="minorHAnsi"/>
          <w:sz w:val="22"/>
          <w:szCs w:val="22"/>
        </w:rPr>
        <w:t>kolizji,</w:t>
      </w:r>
    </w:p>
    <w:p w14:paraId="322F0AA4" w14:textId="77777777" w:rsidR="00A03597" w:rsidRPr="00D80D31" w:rsidRDefault="00A03597">
      <w:pPr>
        <w:numPr>
          <w:ilvl w:val="5"/>
          <w:numId w:val="12"/>
        </w:numPr>
        <w:tabs>
          <w:tab w:val="left" w:pos="1276"/>
          <w:tab w:val="left" w:pos="3600"/>
          <w:tab w:val="left" w:pos="4560"/>
        </w:tabs>
        <w:ind w:left="1276" w:hanging="425"/>
        <w:jc w:val="both"/>
        <w:rPr>
          <w:rFonts w:asciiTheme="minorHAnsi" w:hAnsiTheme="minorHAnsi" w:cstheme="minorHAnsi"/>
          <w:sz w:val="22"/>
          <w:szCs w:val="22"/>
        </w:rPr>
      </w:pPr>
      <w:r w:rsidRPr="00D80D31">
        <w:rPr>
          <w:rFonts w:asciiTheme="minorHAnsi" w:hAnsiTheme="minorHAnsi" w:cstheme="minorHAnsi"/>
          <w:sz w:val="22"/>
          <w:szCs w:val="22"/>
        </w:rPr>
        <w:t>wycofania z produkcji materiałów przyjętych w dokumentacji.</w:t>
      </w:r>
    </w:p>
    <w:p w14:paraId="51B810D7" w14:textId="77777777" w:rsidR="00706F05" w:rsidRPr="00D80D31" w:rsidRDefault="00241903">
      <w:pPr>
        <w:numPr>
          <w:ilvl w:val="4"/>
          <w:numId w:val="12"/>
        </w:numPr>
        <w:tabs>
          <w:tab w:val="left" w:pos="851"/>
        </w:tabs>
        <w:ind w:left="851" w:hanging="425"/>
        <w:jc w:val="both"/>
        <w:rPr>
          <w:rFonts w:asciiTheme="minorHAnsi" w:hAnsiTheme="minorHAnsi" w:cstheme="minorHAnsi"/>
          <w:sz w:val="22"/>
          <w:szCs w:val="22"/>
        </w:rPr>
      </w:pPr>
      <w:r w:rsidRPr="00D80D31">
        <w:rPr>
          <w:rFonts w:asciiTheme="minorHAnsi" w:hAnsiTheme="minorHAnsi" w:cstheme="minorHAnsi"/>
          <w:sz w:val="22"/>
          <w:szCs w:val="22"/>
          <w:lang w:eastAsia="pl-PL"/>
        </w:rPr>
        <w:t xml:space="preserve">zmiany wysokości wynagrodzenia ryczałtowego jedynie w przypadku wystąpienia zmiany ustawowej stawki podatku od towarów i usług. </w:t>
      </w:r>
      <w:r w:rsidRPr="00D80D31">
        <w:rPr>
          <w:rFonts w:asciiTheme="minorHAnsi" w:hAnsiTheme="minorHAnsi" w:cstheme="minorHAnsi"/>
          <w:sz w:val="22"/>
          <w:szCs w:val="22"/>
        </w:rPr>
        <w:t>W przypadku zmiany, o której mowa w zdaniu poprzednim kwota netto wynagrodzenia Wykonawcy nie zmieni się, a określona w aneksie wartość brutto wynagrodzenia zostanie wyliczona na podstawie nowych przepisów.</w:t>
      </w:r>
    </w:p>
    <w:p w14:paraId="1D6AEB17" w14:textId="77777777" w:rsidR="0011559A" w:rsidRPr="00D80D31" w:rsidRDefault="0011559A">
      <w:pPr>
        <w:numPr>
          <w:ilvl w:val="4"/>
          <w:numId w:val="12"/>
        </w:numPr>
        <w:tabs>
          <w:tab w:val="left" w:pos="851"/>
        </w:tabs>
        <w:ind w:left="851" w:hanging="425"/>
        <w:jc w:val="both"/>
        <w:rPr>
          <w:rFonts w:asciiTheme="minorHAnsi" w:hAnsiTheme="minorHAnsi" w:cstheme="minorHAnsi"/>
          <w:sz w:val="22"/>
          <w:szCs w:val="22"/>
        </w:rPr>
      </w:pPr>
      <w:r w:rsidRPr="00D80D31">
        <w:rPr>
          <w:rFonts w:asciiTheme="minorHAnsi" w:hAnsiTheme="minorHAnsi" w:cstheme="minorHAnsi"/>
          <w:sz w:val="22"/>
          <w:szCs w:val="22"/>
        </w:rPr>
        <w:t>gdy nowy Wykonawca ma zastąpić dotychczasowego Wykonawcę</w:t>
      </w:r>
      <w:r w:rsidR="00526C4F" w:rsidRPr="00D80D31">
        <w:rPr>
          <w:rFonts w:asciiTheme="minorHAnsi" w:hAnsiTheme="minorHAnsi" w:cstheme="minorHAnsi"/>
          <w:sz w:val="22"/>
          <w:szCs w:val="22"/>
        </w:rPr>
        <w:t xml:space="preserve"> </w:t>
      </w:r>
      <w:r w:rsidRPr="00D80D31">
        <w:rPr>
          <w:rFonts w:asciiTheme="minorHAnsi" w:hAnsiTheme="minorHAnsi" w:cstheme="minorHAnsi"/>
          <w:sz w:val="22"/>
          <w:szCs w:val="22"/>
        </w:rPr>
        <w:t>w wyniku sukcesji, wstępując w</w:t>
      </w:r>
      <w:r w:rsidR="00836F0D" w:rsidRPr="00D80D31">
        <w:rPr>
          <w:rFonts w:asciiTheme="minorHAnsi" w:hAnsiTheme="minorHAnsi" w:cstheme="minorHAnsi"/>
          <w:sz w:val="22"/>
          <w:szCs w:val="22"/>
        </w:rPr>
        <w:t> </w:t>
      </w:r>
      <w:r w:rsidRPr="00D80D31">
        <w:rPr>
          <w:rFonts w:asciiTheme="minorHAnsi" w:hAnsiTheme="minorHAnsi" w:cstheme="minorHAnsi"/>
          <w:sz w:val="22"/>
          <w:szCs w:val="22"/>
        </w:rPr>
        <w:t>prawa i</w:t>
      </w:r>
      <w:r w:rsidR="00526C4F" w:rsidRPr="00D80D31">
        <w:rPr>
          <w:rFonts w:asciiTheme="minorHAnsi" w:hAnsiTheme="minorHAnsi" w:cstheme="minorHAnsi"/>
          <w:sz w:val="22"/>
          <w:szCs w:val="22"/>
        </w:rPr>
        <w:t xml:space="preserve"> </w:t>
      </w:r>
      <w:r w:rsidRPr="00D80D31">
        <w:rPr>
          <w:rFonts w:asciiTheme="minorHAnsi" w:hAnsiTheme="minorHAnsi" w:cstheme="minorHAnsi"/>
          <w:sz w:val="22"/>
          <w:szCs w:val="22"/>
        </w:rPr>
        <w:t xml:space="preserve">obowiązki </w:t>
      </w:r>
      <w:r w:rsidR="00526C4F" w:rsidRPr="00D80D31">
        <w:rPr>
          <w:rFonts w:asciiTheme="minorHAnsi" w:hAnsiTheme="minorHAnsi" w:cstheme="minorHAnsi"/>
          <w:sz w:val="22"/>
          <w:szCs w:val="22"/>
        </w:rPr>
        <w:t>W</w:t>
      </w:r>
      <w:r w:rsidRPr="00D80D31">
        <w:rPr>
          <w:rFonts w:asciiTheme="minorHAnsi" w:hAnsiTheme="minorHAnsi" w:cstheme="minorHAnsi"/>
          <w:sz w:val="22"/>
          <w:szCs w:val="22"/>
        </w:rPr>
        <w:t>ykonawcy,</w:t>
      </w:r>
      <w:r w:rsidR="00526C4F" w:rsidRPr="00D80D31">
        <w:rPr>
          <w:rFonts w:asciiTheme="minorHAnsi" w:hAnsiTheme="minorHAnsi" w:cstheme="minorHAnsi"/>
          <w:sz w:val="22"/>
          <w:szCs w:val="22"/>
        </w:rPr>
        <w:t xml:space="preserve"> </w:t>
      </w:r>
      <w:r w:rsidRPr="00D80D31">
        <w:rPr>
          <w:rFonts w:asciiTheme="minorHAnsi" w:hAnsiTheme="minorHAnsi" w:cstheme="minorHAnsi"/>
          <w:sz w:val="22"/>
          <w:szCs w:val="22"/>
        </w:rPr>
        <w:t>w</w:t>
      </w:r>
      <w:r w:rsidR="00526C4F" w:rsidRPr="00D80D31">
        <w:rPr>
          <w:rFonts w:asciiTheme="minorHAnsi" w:hAnsiTheme="minorHAnsi" w:cstheme="minorHAnsi"/>
          <w:sz w:val="22"/>
          <w:szCs w:val="22"/>
        </w:rPr>
        <w:t xml:space="preserve"> </w:t>
      </w:r>
      <w:r w:rsidRPr="00D80D31">
        <w:rPr>
          <w:rFonts w:asciiTheme="minorHAnsi" w:hAnsiTheme="minorHAnsi" w:cstheme="minorHAnsi"/>
          <w:sz w:val="22"/>
          <w:szCs w:val="22"/>
        </w:rPr>
        <w:t xml:space="preserve">następstwie przejęcia, połączenia, podziału, przekształcenia, upadłości, restrukturyzacji, dziedziczenia lub nabycia dotychczasowego </w:t>
      </w:r>
      <w:r w:rsidR="00526C4F" w:rsidRPr="00D80D31">
        <w:rPr>
          <w:rFonts w:asciiTheme="minorHAnsi" w:hAnsiTheme="minorHAnsi" w:cstheme="minorHAnsi"/>
          <w:sz w:val="22"/>
          <w:szCs w:val="22"/>
        </w:rPr>
        <w:t>W</w:t>
      </w:r>
      <w:r w:rsidRPr="00D80D31">
        <w:rPr>
          <w:rFonts w:asciiTheme="minorHAnsi" w:hAnsiTheme="minorHAnsi" w:cstheme="minorHAnsi"/>
          <w:sz w:val="22"/>
          <w:szCs w:val="22"/>
        </w:rPr>
        <w:t>ykonawcy lub jego przedsiębiorstwa, o</w:t>
      </w:r>
      <w:r w:rsidR="00526C4F" w:rsidRPr="00D80D31">
        <w:rPr>
          <w:rFonts w:asciiTheme="minorHAnsi" w:hAnsiTheme="minorHAnsi" w:cstheme="minorHAnsi"/>
          <w:sz w:val="22"/>
          <w:szCs w:val="22"/>
        </w:rPr>
        <w:t xml:space="preserve"> </w:t>
      </w:r>
      <w:r w:rsidRPr="00D80D31">
        <w:rPr>
          <w:rFonts w:asciiTheme="minorHAnsi" w:hAnsiTheme="minorHAnsi" w:cstheme="minorHAnsi"/>
          <w:sz w:val="22"/>
          <w:szCs w:val="22"/>
        </w:rPr>
        <w:t xml:space="preserve">ile nowy </w:t>
      </w:r>
      <w:r w:rsidR="00526C4F" w:rsidRPr="00D80D31">
        <w:rPr>
          <w:rFonts w:asciiTheme="minorHAnsi" w:hAnsiTheme="minorHAnsi" w:cstheme="minorHAnsi"/>
          <w:sz w:val="22"/>
          <w:szCs w:val="22"/>
        </w:rPr>
        <w:t>W</w:t>
      </w:r>
      <w:r w:rsidRPr="00D80D31">
        <w:rPr>
          <w:rFonts w:asciiTheme="minorHAnsi" w:hAnsiTheme="minorHAnsi" w:cstheme="minorHAnsi"/>
          <w:sz w:val="22"/>
          <w:szCs w:val="22"/>
        </w:rPr>
        <w:t>ykonawca spełnia warunki udziału w</w:t>
      </w:r>
      <w:r w:rsidR="00526C4F" w:rsidRPr="00D80D31">
        <w:rPr>
          <w:rFonts w:asciiTheme="minorHAnsi" w:hAnsiTheme="minorHAnsi" w:cstheme="minorHAnsi"/>
          <w:sz w:val="22"/>
          <w:szCs w:val="22"/>
        </w:rPr>
        <w:t xml:space="preserve"> </w:t>
      </w:r>
      <w:r w:rsidRPr="00D80D31">
        <w:rPr>
          <w:rFonts w:asciiTheme="minorHAnsi" w:hAnsiTheme="minorHAnsi" w:cstheme="minorHAnsi"/>
          <w:sz w:val="22"/>
          <w:szCs w:val="22"/>
        </w:rPr>
        <w:t>postępowaniu, nie zachodzą wobec niego podstawy wykluczenia oraz nie pociąga to za sobą innych istotnych zmian umowy, a</w:t>
      </w:r>
      <w:r w:rsidR="00836F0D" w:rsidRPr="00D80D31">
        <w:rPr>
          <w:rFonts w:asciiTheme="minorHAnsi" w:hAnsiTheme="minorHAnsi" w:cstheme="minorHAnsi"/>
          <w:sz w:val="22"/>
          <w:szCs w:val="22"/>
        </w:rPr>
        <w:t> </w:t>
      </w:r>
      <w:r w:rsidRPr="00D80D31">
        <w:rPr>
          <w:rFonts w:asciiTheme="minorHAnsi" w:hAnsiTheme="minorHAnsi" w:cstheme="minorHAnsi"/>
          <w:sz w:val="22"/>
          <w:szCs w:val="22"/>
        </w:rPr>
        <w:t>także nie ma na celu uniknięcia stosowania przepisów ustawy</w:t>
      </w:r>
      <w:r w:rsidR="00526C4F" w:rsidRPr="00D80D31">
        <w:rPr>
          <w:rFonts w:asciiTheme="minorHAnsi" w:hAnsiTheme="minorHAnsi" w:cstheme="minorHAnsi"/>
          <w:sz w:val="22"/>
          <w:szCs w:val="22"/>
        </w:rPr>
        <w:t xml:space="preserve"> Prawo zamówień publicznych.</w:t>
      </w:r>
    </w:p>
    <w:p w14:paraId="29C982CF" w14:textId="77777777" w:rsidR="008C2A48" w:rsidRPr="00D80D31" w:rsidRDefault="008C2A48">
      <w:pPr>
        <w:numPr>
          <w:ilvl w:val="0"/>
          <w:numId w:val="28"/>
        </w:numPr>
        <w:tabs>
          <w:tab w:val="left" w:pos="426"/>
        </w:tabs>
        <w:ind w:left="426" w:hanging="426"/>
        <w:jc w:val="both"/>
        <w:rPr>
          <w:rFonts w:asciiTheme="minorHAnsi" w:eastAsia="Arial" w:hAnsiTheme="minorHAnsi" w:cstheme="minorHAnsi"/>
          <w:sz w:val="22"/>
          <w:szCs w:val="22"/>
        </w:rPr>
      </w:pPr>
      <w:r w:rsidRPr="00D80D31">
        <w:rPr>
          <w:rFonts w:asciiTheme="minorHAnsi" w:eastAsia="Arial" w:hAnsiTheme="minorHAnsi" w:cstheme="minorHAnsi"/>
          <w:sz w:val="22"/>
          <w:szCs w:val="22"/>
        </w:rPr>
        <w:t xml:space="preserve">Wprowadzenie zmian, o których mowa w </w:t>
      </w:r>
      <w:r w:rsidR="00C52B71" w:rsidRPr="00D80D31">
        <w:rPr>
          <w:rFonts w:asciiTheme="minorHAnsi" w:eastAsia="Arial" w:hAnsiTheme="minorHAnsi" w:cstheme="minorHAnsi"/>
          <w:sz w:val="22"/>
          <w:szCs w:val="22"/>
        </w:rPr>
        <w:t>§ 1</w:t>
      </w:r>
      <w:r w:rsidR="00296F89" w:rsidRPr="00D80D31">
        <w:rPr>
          <w:rFonts w:asciiTheme="minorHAnsi" w:eastAsia="Arial" w:hAnsiTheme="minorHAnsi" w:cstheme="minorHAnsi"/>
          <w:sz w:val="22"/>
          <w:szCs w:val="22"/>
        </w:rPr>
        <w:t>9</w:t>
      </w:r>
      <w:r w:rsidR="00C52B71" w:rsidRPr="00D80D31">
        <w:rPr>
          <w:rFonts w:asciiTheme="minorHAnsi" w:eastAsia="Arial" w:hAnsiTheme="minorHAnsi" w:cstheme="minorHAnsi"/>
          <w:sz w:val="22"/>
          <w:szCs w:val="22"/>
        </w:rPr>
        <w:t xml:space="preserve"> </w:t>
      </w:r>
      <w:r w:rsidRPr="00D80D31">
        <w:rPr>
          <w:rFonts w:asciiTheme="minorHAnsi" w:eastAsia="Arial" w:hAnsiTheme="minorHAnsi" w:cstheme="minorHAnsi"/>
          <w:sz w:val="22"/>
          <w:szCs w:val="22"/>
        </w:rPr>
        <w:t xml:space="preserve">ust. 1 </w:t>
      </w:r>
      <w:r w:rsidR="00C52B71" w:rsidRPr="00D80D31">
        <w:rPr>
          <w:rFonts w:asciiTheme="minorHAnsi" w:eastAsia="Arial" w:hAnsiTheme="minorHAnsi" w:cstheme="minorHAnsi"/>
          <w:sz w:val="22"/>
          <w:szCs w:val="22"/>
        </w:rPr>
        <w:t xml:space="preserve">niniejszej umowy </w:t>
      </w:r>
      <w:r w:rsidRPr="00D80D31">
        <w:rPr>
          <w:rFonts w:asciiTheme="minorHAnsi" w:eastAsia="Arial" w:hAnsiTheme="minorHAnsi" w:cstheme="minorHAnsi"/>
          <w:sz w:val="22"/>
          <w:szCs w:val="22"/>
        </w:rPr>
        <w:t xml:space="preserve">może być dokonane wyłącznie za zgodą obu </w:t>
      </w:r>
      <w:r w:rsidR="00FC34D8" w:rsidRPr="00D80D31">
        <w:rPr>
          <w:rFonts w:asciiTheme="minorHAnsi" w:eastAsia="Arial" w:hAnsiTheme="minorHAnsi" w:cstheme="minorHAnsi"/>
          <w:sz w:val="22"/>
          <w:szCs w:val="22"/>
        </w:rPr>
        <w:t>S</w:t>
      </w:r>
      <w:r w:rsidRPr="00D80D31">
        <w:rPr>
          <w:rFonts w:asciiTheme="minorHAnsi" w:eastAsia="Arial" w:hAnsiTheme="minorHAnsi" w:cstheme="minorHAnsi"/>
          <w:sz w:val="22"/>
          <w:szCs w:val="22"/>
        </w:rPr>
        <w:t xml:space="preserve">tron, w formie pisemnego aneksu do umowy, pod rygorem nieważności. </w:t>
      </w:r>
    </w:p>
    <w:p w14:paraId="32AC148B" w14:textId="77777777" w:rsidR="00851EF3" w:rsidRPr="00D80D31" w:rsidRDefault="00851EF3">
      <w:pPr>
        <w:numPr>
          <w:ilvl w:val="0"/>
          <w:numId w:val="28"/>
        </w:numPr>
        <w:tabs>
          <w:tab w:val="left" w:pos="426"/>
        </w:tabs>
        <w:ind w:left="426" w:hanging="426"/>
        <w:jc w:val="both"/>
        <w:rPr>
          <w:rFonts w:asciiTheme="minorHAnsi" w:hAnsiTheme="minorHAnsi" w:cstheme="minorHAnsi"/>
          <w:sz w:val="22"/>
          <w:szCs w:val="22"/>
        </w:rPr>
      </w:pPr>
      <w:r w:rsidRPr="00D80D31">
        <w:rPr>
          <w:rFonts w:asciiTheme="minorHAnsi" w:hAnsiTheme="minorHAnsi" w:cstheme="minorHAnsi"/>
          <w:sz w:val="22"/>
          <w:szCs w:val="22"/>
        </w:rPr>
        <w:t>Nie</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stanowią</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zmiany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umowy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następujące</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zmiany:</w:t>
      </w:r>
    </w:p>
    <w:p w14:paraId="0E9CEE11" w14:textId="77777777" w:rsidR="00851EF3" w:rsidRPr="00D80D31" w:rsidRDefault="00851EF3">
      <w:pPr>
        <w:numPr>
          <w:ilvl w:val="0"/>
          <w:numId w:val="25"/>
        </w:numPr>
        <w:tabs>
          <w:tab w:val="left" w:pos="851"/>
        </w:tabs>
        <w:ind w:left="851" w:hanging="425"/>
        <w:jc w:val="both"/>
        <w:rPr>
          <w:rFonts w:asciiTheme="minorHAnsi" w:hAnsiTheme="minorHAnsi" w:cstheme="minorHAnsi"/>
          <w:sz w:val="22"/>
          <w:szCs w:val="22"/>
        </w:rPr>
      </w:pPr>
      <w:r w:rsidRPr="00D80D31">
        <w:rPr>
          <w:rFonts w:asciiTheme="minorHAnsi" w:hAnsiTheme="minorHAnsi" w:cstheme="minorHAnsi"/>
          <w:sz w:val="22"/>
          <w:szCs w:val="22"/>
        </w:rPr>
        <w:t>danych</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związanych</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obsługą</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administracyjno-organizacyjną</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umowy,</w:t>
      </w:r>
    </w:p>
    <w:p w14:paraId="3565C649" w14:textId="77777777" w:rsidR="00851EF3" w:rsidRPr="00D80D31" w:rsidRDefault="00851EF3">
      <w:pPr>
        <w:numPr>
          <w:ilvl w:val="0"/>
          <w:numId w:val="25"/>
        </w:numPr>
        <w:tabs>
          <w:tab w:val="left" w:pos="851"/>
        </w:tabs>
        <w:ind w:left="851" w:hanging="425"/>
        <w:jc w:val="both"/>
        <w:rPr>
          <w:rFonts w:asciiTheme="minorHAnsi" w:eastAsia="Arial" w:hAnsiTheme="minorHAnsi" w:cstheme="minorHAnsi"/>
          <w:sz w:val="22"/>
          <w:szCs w:val="22"/>
        </w:rPr>
      </w:pPr>
      <w:r w:rsidRPr="00D80D31">
        <w:rPr>
          <w:rFonts w:asciiTheme="minorHAnsi" w:hAnsiTheme="minorHAnsi" w:cstheme="minorHAnsi"/>
          <w:sz w:val="22"/>
          <w:szCs w:val="22"/>
        </w:rPr>
        <w:t>danych</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teleadresowych,</w:t>
      </w:r>
      <w:r w:rsidRPr="00D80D31">
        <w:rPr>
          <w:rFonts w:asciiTheme="minorHAnsi" w:eastAsia="Arial" w:hAnsiTheme="minorHAnsi" w:cstheme="minorHAnsi"/>
          <w:sz w:val="22"/>
          <w:szCs w:val="22"/>
        </w:rPr>
        <w:t xml:space="preserve"> </w:t>
      </w:r>
    </w:p>
    <w:p w14:paraId="1C74BCA2" w14:textId="77777777" w:rsidR="00851EF3" w:rsidRPr="00D80D31" w:rsidRDefault="00851EF3">
      <w:pPr>
        <w:numPr>
          <w:ilvl w:val="0"/>
          <w:numId w:val="25"/>
        </w:numPr>
        <w:tabs>
          <w:tab w:val="left" w:pos="851"/>
        </w:tabs>
        <w:ind w:left="851" w:hanging="425"/>
        <w:jc w:val="both"/>
        <w:rPr>
          <w:rFonts w:asciiTheme="minorHAnsi" w:hAnsiTheme="minorHAnsi" w:cstheme="minorHAnsi"/>
          <w:sz w:val="22"/>
          <w:szCs w:val="22"/>
        </w:rPr>
      </w:pPr>
      <w:r w:rsidRPr="00D80D31">
        <w:rPr>
          <w:rFonts w:asciiTheme="minorHAnsi" w:hAnsiTheme="minorHAnsi" w:cstheme="minorHAnsi"/>
          <w:sz w:val="22"/>
          <w:szCs w:val="22"/>
        </w:rPr>
        <w:t>danych</w:t>
      </w:r>
      <w:r w:rsidRPr="00D80D31">
        <w:rPr>
          <w:rFonts w:asciiTheme="minorHAnsi" w:eastAsia="Arial" w:hAnsiTheme="minorHAnsi" w:cstheme="minorHAnsi"/>
          <w:sz w:val="22"/>
          <w:szCs w:val="22"/>
        </w:rPr>
        <w:t xml:space="preserve"> </w:t>
      </w:r>
      <w:r w:rsidR="00526C4F" w:rsidRPr="00D80D31">
        <w:rPr>
          <w:rFonts w:asciiTheme="minorHAnsi" w:hAnsiTheme="minorHAnsi" w:cstheme="minorHAnsi"/>
          <w:sz w:val="22"/>
          <w:szCs w:val="22"/>
        </w:rPr>
        <w:t>rejestrowych.</w:t>
      </w:r>
    </w:p>
    <w:p w14:paraId="45754BB9" w14:textId="77777777" w:rsidR="00304584" w:rsidRPr="00D80D31" w:rsidRDefault="00304584" w:rsidP="00515A89">
      <w:pPr>
        <w:pStyle w:val="Tekstpodstawowy"/>
        <w:spacing w:after="0"/>
        <w:rPr>
          <w:rFonts w:asciiTheme="minorHAnsi" w:hAnsiTheme="minorHAnsi" w:cstheme="minorHAnsi"/>
          <w:sz w:val="22"/>
          <w:szCs w:val="22"/>
        </w:rPr>
      </w:pPr>
    </w:p>
    <w:p w14:paraId="3FE6CCE0" w14:textId="77777777" w:rsidR="003B28F9" w:rsidRPr="00D80D31" w:rsidRDefault="003B28F9" w:rsidP="00515A89">
      <w:pPr>
        <w:pStyle w:val="Tekstpodstawowy"/>
        <w:spacing w:after="0"/>
        <w:jc w:val="center"/>
        <w:rPr>
          <w:rFonts w:asciiTheme="minorHAnsi" w:hAnsiTheme="minorHAnsi" w:cstheme="minorHAnsi"/>
          <w:sz w:val="22"/>
          <w:szCs w:val="22"/>
        </w:rPr>
      </w:pPr>
      <w:r w:rsidRPr="00D80D31">
        <w:rPr>
          <w:rFonts w:asciiTheme="minorHAnsi" w:hAnsiTheme="minorHAnsi" w:cstheme="minorHAnsi"/>
          <w:sz w:val="22"/>
          <w:szCs w:val="22"/>
        </w:rPr>
        <w:t>§</w:t>
      </w:r>
      <w:r w:rsidRPr="00D80D31">
        <w:rPr>
          <w:rFonts w:asciiTheme="minorHAnsi" w:eastAsia="Arial" w:hAnsiTheme="minorHAnsi" w:cstheme="minorHAnsi"/>
          <w:sz w:val="22"/>
          <w:szCs w:val="22"/>
        </w:rPr>
        <w:t xml:space="preserve"> </w:t>
      </w:r>
      <w:r w:rsidR="00012CED" w:rsidRPr="00D80D31">
        <w:rPr>
          <w:rFonts w:asciiTheme="minorHAnsi" w:hAnsiTheme="minorHAnsi" w:cstheme="minorHAnsi"/>
          <w:sz w:val="22"/>
          <w:szCs w:val="22"/>
        </w:rPr>
        <w:t>20</w:t>
      </w:r>
      <w:r w:rsidRPr="00D80D31">
        <w:rPr>
          <w:rFonts w:asciiTheme="minorHAnsi" w:hAnsiTheme="minorHAnsi" w:cstheme="minorHAnsi"/>
          <w:sz w:val="22"/>
          <w:szCs w:val="22"/>
        </w:rPr>
        <w:t>.</w:t>
      </w:r>
    </w:p>
    <w:p w14:paraId="144E90F5" w14:textId="77777777" w:rsidR="002B011A" w:rsidRPr="00D80D31" w:rsidRDefault="002B011A">
      <w:pPr>
        <w:numPr>
          <w:ilvl w:val="0"/>
          <w:numId w:val="40"/>
        </w:numPr>
        <w:suppressAutoHyphens w:val="0"/>
        <w:ind w:left="426" w:hanging="426"/>
        <w:contextualSpacing/>
        <w:jc w:val="both"/>
        <w:rPr>
          <w:rFonts w:asciiTheme="minorHAnsi" w:hAnsiTheme="minorHAnsi" w:cstheme="minorHAnsi"/>
          <w:sz w:val="22"/>
          <w:szCs w:val="22"/>
          <w:lang w:eastAsia="en-US"/>
        </w:rPr>
      </w:pPr>
      <w:r w:rsidRPr="00D80D31">
        <w:rPr>
          <w:rFonts w:asciiTheme="minorHAnsi" w:hAnsiTheme="minorHAnsi" w:cstheme="minorHAnsi"/>
          <w:bCs/>
          <w:sz w:val="22"/>
          <w:szCs w:val="22"/>
          <w:lang w:eastAsia="pl-PL"/>
        </w:rPr>
        <w:t>Stosownie do art. 13 ust. 1 i ust.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osobowych) (Dz. Urz. UE L 119 z 04 maja 2016 r., str. 1 - „RODO”) Zamawiający informuje, iż administratorem danych oso</w:t>
      </w:r>
      <w:r w:rsidR="00B4286B" w:rsidRPr="00D80D31">
        <w:rPr>
          <w:rFonts w:asciiTheme="minorHAnsi" w:hAnsiTheme="minorHAnsi" w:cstheme="minorHAnsi"/>
          <w:bCs/>
          <w:sz w:val="22"/>
          <w:szCs w:val="22"/>
          <w:lang w:eastAsia="pl-PL"/>
        </w:rPr>
        <w:t>bowych jest Nadleśnictwo Do</w:t>
      </w:r>
      <w:r w:rsidR="00B32A5E" w:rsidRPr="00D80D31">
        <w:rPr>
          <w:rFonts w:asciiTheme="minorHAnsi" w:hAnsiTheme="minorHAnsi" w:cstheme="minorHAnsi"/>
          <w:bCs/>
          <w:sz w:val="22"/>
          <w:szCs w:val="22"/>
          <w:lang w:eastAsia="pl-PL"/>
        </w:rPr>
        <w:t>jlidy.</w:t>
      </w:r>
      <w:r w:rsidRPr="00D80D31">
        <w:rPr>
          <w:rFonts w:asciiTheme="minorHAnsi" w:hAnsiTheme="minorHAnsi" w:cstheme="minorHAnsi"/>
          <w:bCs/>
          <w:sz w:val="22"/>
          <w:szCs w:val="22"/>
          <w:lang w:eastAsia="pl-PL"/>
        </w:rPr>
        <w:t xml:space="preserve"> </w:t>
      </w:r>
      <w:bookmarkStart w:id="3" w:name="_Hlk47482827"/>
      <w:r w:rsidRPr="00D80D31">
        <w:rPr>
          <w:rFonts w:asciiTheme="minorHAnsi" w:hAnsiTheme="minorHAnsi" w:cstheme="minorHAnsi"/>
          <w:bCs/>
          <w:sz w:val="22"/>
          <w:szCs w:val="22"/>
          <w:lang w:eastAsia="pl-PL"/>
        </w:rPr>
        <w:t xml:space="preserve">W sprawach dotyczących przetwarzania danych osobowych można skontaktować się za pośrednictwem poczty elektronicznej pod adresem </w:t>
      </w:r>
      <w:r w:rsidR="00B4286B" w:rsidRPr="00D80D31">
        <w:rPr>
          <w:rFonts w:asciiTheme="minorHAnsi" w:hAnsiTheme="minorHAnsi" w:cstheme="minorHAnsi"/>
          <w:sz w:val="22"/>
          <w:szCs w:val="22"/>
          <w:u w:val="single"/>
          <w:lang w:eastAsia="pl-PL"/>
        </w:rPr>
        <w:t>dojlidy@bialystok.lasy.gov.pl</w:t>
      </w:r>
      <w:r w:rsidRPr="00D80D31">
        <w:rPr>
          <w:rFonts w:asciiTheme="minorHAnsi" w:hAnsiTheme="minorHAnsi" w:cstheme="minorHAnsi"/>
          <w:bCs/>
          <w:sz w:val="22"/>
          <w:szCs w:val="22"/>
          <w:lang w:eastAsia="pl-PL"/>
        </w:rPr>
        <w:t xml:space="preserve"> lub telefonicznie pod numerem</w:t>
      </w:r>
      <w:bookmarkEnd w:id="3"/>
      <w:r w:rsidR="00D41EFD" w:rsidRPr="00D80D31">
        <w:rPr>
          <w:rFonts w:asciiTheme="minorHAnsi" w:hAnsiTheme="minorHAnsi" w:cstheme="minorHAnsi"/>
          <w:sz w:val="22"/>
          <w:szCs w:val="22"/>
          <w:lang w:eastAsia="pl-PL"/>
        </w:rPr>
        <w:t xml:space="preserve"> 85</w:t>
      </w:r>
      <w:r w:rsidR="00C8297F" w:rsidRPr="00D80D31">
        <w:rPr>
          <w:rFonts w:asciiTheme="minorHAnsi" w:hAnsiTheme="minorHAnsi" w:cstheme="minorHAnsi"/>
          <w:sz w:val="22"/>
          <w:szCs w:val="22"/>
          <w:lang w:eastAsia="pl-PL"/>
        </w:rPr>
        <w:t> 743 68 75.</w:t>
      </w:r>
    </w:p>
    <w:p w14:paraId="251BC9D8" w14:textId="77777777" w:rsidR="002B011A" w:rsidRPr="00D80D31" w:rsidRDefault="002B011A">
      <w:pPr>
        <w:numPr>
          <w:ilvl w:val="0"/>
          <w:numId w:val="40"/>
        </w:numPr>
        <w:suppressAutoHyphens w:val="0"/>
        <w:ind w:left="426" w:hanging="426"/>
        <w:contextualSpacing/>
        <w:jc w:val="both"/>
        <w:rPr>
          <w:rFonts w:asciiTheme="minorHAnsi" w:hAnsiTheme="minorHAnsi" w:cstheme="minorHAnsi"/>
          <w:sz w:val="22"/>
          <w:szCs w:val="22"/>
          <w:lang w:eastAsia="en-US"/>
        </w:rPr>
      </w:pPr>
      <w:r w:rsidRPr="00D80D31">
        <w:rPr>
          <w:rFonts w:asciiTheme="minorHAnsi" w:hAnsiTheme="minorHAnsi" w:cstheme="minorHAnsi"/>
          <w:iCs/>
          <w:sz w:val="22"/>
          <w:szCs w:val="22"/>
          <w:lang w:eastAsia="ar-SA"/>
        </w:rPr>
        <w:t xml:space="preserve">Zamawiający przetwarza dane osobowe zebrane w niniejszym postępowaniu o udzielenie zamówienia w sposób gwarantujący zabezpieczenie przed ich bezprawnym rozpowszechnianiem. </w:t>
      </w:r>
    </w:p>
    <w:p w14:paraId="361B17D8" w14:textId="77777777" w:rsidR="002B011A" w:rsidRPr="00D80D31" w:rsidRDefault="002B011A">
      <w:pPr>
        <w:numPr>
          <w:ilvl w:val="0"/>
          <w:numId w:val="40"/>
        </w:numPr>
        <w:suppressAutoHyphens w:val="0"/>
        <w:ind w:left="426" w:hanging="426"/>
        <w:contextualSpacing/>
        <w:jc w:val="both"/>
        <w:rPr>
          <w:rFonts w:asciiTheme="minorHAnsi" w:hAnsiTheme="minorHAnsi" w:cstheme="minorHAnsi"/>
          <w:sz w:val="22"/>
          <w:szCs w:val="22"/>
          <w:lang w:eastAsia="en-US"/>
        </w:rPr>
      </w:pPr>
      <w:r w:rsidRPr="00D80D31">
        <w:rPr>
          <w:rFonts w:asciiTheme="minorHAnsi" w:hAnsiTheme="minorHAnsi" w:cstheme="minorHAnsi"/>
          <w:iCs/>
          <w:sz w:val="22"/>
          <w:szCs w:val="22"/>
          <w:lang w:eastAsia="ar-SA"/>
        </w:rPr>
        <w:t xml:space="preserve">Zamawiający udostępnia dane osobowe, o których mowa w art. 10 RODO w celu umożliwienia korzystania ze środków ochrony prawnej, o których mowa w dziale IX ustawy Prawo zamówień publicznych, do upływu terminu do ich wniesienia. </w:t>
      </w:r>
    </w:p>
    <w:p w14:paraId="486E9209" w14:textId="77777777" w:rsidR="002B011A" w:rsidRPr="00D80D31" w:rsidRDefault="002B011A">
      <w:pPr>
        <w:numPr>
          <w:ilvl w:val="0"/>
          <w:numId w:val="40"/>
        </w:numPr>
        <w:suppressAutoHyphens w:val="0"/>
        <w:ind w:left="426" w:hanging="426"/>
        <w:contextualSpacing/>
        <w:jc w:val="both"/>
        <w:rPr>
          <w:rFonts w:asciiTheme="minorHAnsi" w:hAnsiTheme="minorHAnsi" w:cstheme="minorHAnsi"/>
          <w:sz w:val="22"/>
          <w:szCs w:val="22"/>
          <w:lang w:eastAsia="en-US"/>
        </w:rPr>
      </w:pPr>
      <w:r w:rsidRPr="00D80D31">
        <w:rPr>
          <w:rFonts w:asciiTheme="minorHAnsi" w:hAnsiTheme="minorHAnsi" w:cstheme="minorHAnsi"/>
          <w:iCs/>
          <w:sz w:val="22"/>
          <w:szCs w:val="22"/>
          <w:lang w:eastAsia="ar-SA"/>
        </w:rPr>
        <w:t>Do przetwarzania danych osobowych, o których mowa w art. 10 RODO mogą być dopuszczone wyłącznie osoby posiadające upoważnienie. Osoby dopuszczone do przetwarzania takich danych są obowiązane do zachowania ich w poufności.</w:t>
      </w:r>
    </w:p>
    <w:p w14:paraId="54E53192" w14:textId="77777777" w:rsidR="002B011A" w:rsidRPr="00D80D31" w:rsidRDefault="002B011A">
      <w:pPr>
        <w:numPr>
          <w:ilvl w:val="0"/>
          <w:numId w:val="40"/>
        </w:numPr>
        <w:suppressAutoHyphens w:val="0"/>
        <w:ind w:left="426" w:hanging="426"/>
        <w:contextualSpacing/>
        <w:jc w:val="both"/>
        <w:rPr>
          <w:rFonts w:asciiTheme="minorHAnsi" w:hAnsiTheme="minorHAnsi" w:cstheme="minorHAnsi"/>
          <w:sz w:val="22"/>
          <w:szCs w:val="22"/>
          <w:lang w:eastAsia="en-US"/>
        </w:rPr>
      </w:pPr>
      <w:r w:rsidRPr="00D80D31">
        <w:rPr>
          <w:rFonts w:asciiTheme="minorHAnsi" w:hAnsiTheme="minorHAnsi" w:cstheme="minorHAnsi"/>
          <w:sz w:val="22"/>
          <w:szCs w:val="22"/>
          <w:lang w:eastAsia="pl-PL"/>
        </w:rPr>
        <w:t>Dane osobowe przetwarzane będą na podstawie art. 6 ust. 1 lit. c RODO w celu związanym z</w:t>
      </w:r>
      <w:r w:rsidR="00836F0D" w:rsidRPr="00D80D31">
        <w:rPr>
          <w:rFonts w:asciiTheme="minorHAnsi" w:hAnsiTheme="minorHAnsi" w:cstheme="minorHAnsi"/>
          <w:sz w:val="22"/>
          <w:szCs w:val="22"/>
          <w:lang w:eastAsia="pl-PL"/>
        </w:rPr>
        <w:t> </w:t>
      </w:r>
      <w:r w:rsidRPr="00D80D31">
        <w:rPr>
          <w:rFonts w:asciiTheme="minorHAnsi" w:hAnsiTheme="minorHAnsi" w:cstheme="minorHAnsi"/>
          <w:sz w:val="22"/>
          <w:szCs w:val="22"/>
          <w:lang w:eastAsia="pl-PL"/>
        </w:rPr>
        <w:t>prowadzeniem niniejszego postępowania o udzielenie zamówienia oraz jego rozstrzygnięciem, jak również, jeżeli nie ziszczą się przesłanki określone w art. 255-256 ustawy Prawo zamówień publicznych - w celu zawarcia umowy w sprawie zamówienia publicznego oraz jej realizacji, a także udokumentowania postępowania o udzielenie zamówienia i jego archiwizacji.</w:t>
      </w:r>
    </w:p>
    <w:p w14:paraId="77AB80C2" w14:textId="77777777" w:rsidR="002B011A" w:rsidRPr="00D80D31" w:rsidRDefault="002B011A">
      <w:pPr>
        <w:numPr>
          <w:ilvl w:val="0"/>
          <w:numId w:val="40"/>
        </w:numPr>
        <w:suppressAutoHyphens w:val="0"/>
        <w:ind w:left="426" w:hanging="426"/>
        <w:contextualSpacing/>
        <w:jc w:val="both"/>
        <w:rPr>
          <w:rFonts w:asciiTheme="minorHAnsi" w:hAnsiTheme="minorHAnsi" w:cstheme="minorHAnsi"/>
          <w:sz w:val="22"/>
          <w:szCs w:val="22"/>
          <w:lang w:eastAsia="en-US"/>
        </w:rPr>
      </w:pPr>
      <w:r w:rsidRPr="00D80D31">
        <w:rPr>
          <w:rFonts w:asciiTheme="minorHAnsi" w:hAnsiTheme="minorHAnsi" w:cstheme="minorHAnsi"/>
          <w:sz w:val="22"/>
          <w:szCs w:val="22"/>
          <w:lang w:eastAsia="pl-PL"/>
        </w:rPr>
        <w:t>Odbiorcami danych osobowych będą osoby lub podmioty, którym dokumentacja postępowania o</w:t>
      </w:r>
      <w:r w:rsidR="00836F0D" w:rsidRPr="00D80D31">
        <w:rPr>
          <w:rFonts w:asciiTheme="minorHAnsi" w:hAnsiTheme="minorHAnsi" w:cstheme="minorHAnsi"/>
          <w:sz w:val="22"/>
          <w:szCs w:val="22"/>
          <w:lang w:eastAsia="pl-PL"/>
        </w:rPr>
        <w:t> </w:t>
      </w:r>
      <w:r w:rsidRPr="00D80D31">
        <w:rPr>
          <w:rFonts w:asciiTheme="minorHAnsi" w:hAnsiTheme="minorHAnsi" w:cstheme="minorHAnsi"/>
          <w:sz w:val="22"/>
          <w:szCs w:val="22"/>
          <w:lang w:eastAsia="pl-PL"/>
        </w:rPr>
        <w:t>udzielenie zamówienia zostanie udostępniona w oparciu o przepisy ustawy Prawo zamówień publicznych.</w:t>
      </w:r>
    </w:p>
    <w:p w14:paraId="097780B3" w14:textId="77777777" w:rsidR="002B011A" w:rsidRPr="00D80D31" w:rsidRDefault="002B011A">
      <w:pPr>
        <w:numPr>
          <w:ilvl w:val="0"/>
          <w:numId w:val="40"/>
        </w:numPr>
        <w:suppressAutoHyphens w:val="0"/>
        <w:ind w:left="426" w:hanging="426"/>
        <w:contextualSpacing/>
        <w:jc w:val="both"/>
        <w:rPr>
          <w:rFonts w:asciiTheme="minorHAnsi" w:hAnsiTheme="minorHAnsi" w:cstheme="minorHAnsi"/>
          <w:sz w:val="22"/>
          <w:szCs w:val="22"/>
          <w:lang w:eastAsia="en-US"/>
        </w:rPr>
      </w:pPr>
      <w:r w:rsidRPr="00D80D31">
        <w:rPr>
          <w:rFonts w:asciiTheme="minorHAnsi" w:hAnsiTheme="minorHAnsi" w:cstheme="minorHAnsi"/>
          <w:sz w:val="22"/>
          <w:szCs w:val="22"/>
          <w:lang w:eastAsia="pl-PL"/>
        </w:rPr>
        <w:t>Dane osobowe pozyskane w związku z prowadzeniem niniejszego postępowania o udzielenie zamówienia będą przechowywane, zgodnie z art. 78 ust. 1 ustawy Prawo zamówień publicznych, przez okres 4 lat od dnia zakończenia postępowania o udzielenie zamówienia, a jeżeli czas trwania umowy przekracza 4 lata, okres przechowywania obejmuje cały czas trwania umowy w sprawie zamówienia publicznego.</w:t>
      </w:r>
    </w:p>
    <w:p w14:paraId="48910DFF" w14:textId="77777777" w:rsidR="002B011A" w:rsidRPr="00D80D31" w:rsidRDefault="002B011A">
      <w:pPr>
        <w:numPr>
          <w:ilvl w:val="0"/>
          <w:numId w:val="40"/>
        </w:numPr>
        <w:suppressAutoHyphens w:val="0"/>
        <w:ind w:left="426" w:hanging="426"/>
        <w:contextualSpacing/>
        <w:jc w:val="both"/>
        <w:rPr>
          <w:rFonts w:asciiTheme="minorHAnsi" w:hAnsiTheme="minorHAnsi" w:cstheme="minorHAnsi"/>
          <w:sz w:val="22"/>
          <w:szCs w:val="22"/>
          <w:lang w:eastAsia="en-US"/>
        </w:rPr>
      </w:pPr>
      <w:r w:rsidRPr="00D80D31">
        <w:rPr>
          <w:rFonts w:asciiTheme="minorHAnsi" w:hAnsiTheme="minorHAnsi" w:cstheme="minorHAnsi"/>
          <w:sz w:val="22"/>
          <w:szCs w:val="22"/>
          <w:lang w:eastAsia="pl-PL"/>
        </w:rPr>
        <w:t>Niezależnie od postanowień</w:t>
      </w:r>
      <w:r w:rsidRPr="00D80D31">
        <w:rPr>
          <w:rFonts w:asciiTheme="minorHAnsi" w:hAnsiTheme="minorHAnsi" w:cstheme="minorHAnsi"/>
          <w:sz w:val="22"/>
          <w:szCs w:val="22"/>
          <w:lang w:eastAsia="en-US"/>
        </w:rPr>
        <w:t xml:space="preserve"> </w:t>
      </w:r>
      <w:r w:rsidRPr="00D80D31">
        <w:rPr>
          <w:rFonts w:asciiTheme="minorHAnsi" w:hAnsiTheme="minorHAnsi" w:cstheme="minorHAnsi"/>
          <w:sz w:val="22"/>
          <w:szCs w:val="22"/>
        </w:rPr>
        <w:t>§</w:t>
      </w:r>
      <w:r w:rsidRPr="00D80D31">
        <w:rPr>
          <w:rFonts w:asciiTheme="minorHAnsi" w:eastAsia="Arial" w:hAnsiTheme="minorHAnsi" w:cstheme="minorHAnsi"/>
          <w:sz w:val="22"/>
          <w:szCs w:val="22"/>
        </w:rPr>
        <w:t xml:space="preserve"> </w:t>
      </w:r>
      <w:r w:rsidR="00296F89" w:rsidRPr="00D80D31">
        <w:rPr>
          <w:rFonts w:asciiTheme="minorHAnsi" w:hAnsiTheme="minorHAnsi" w:cstheme="minorHAnsi"/>
          <w:sz w:val="22"/>
          <w:szCs w:val="22"/>
        </w:rPr>
        <w:t>20</w:t>
      </w:r>
      <w:r w:rsidRPr="00D80D31">
        <w:rPr>
          <w:rFonts w:asciiTheme="minorHAnsi" w:hAnsiTheme="minorHAnsi" w:cstheme="minorHAnsi"/>
          <w:sz w:val="22"/>
          <w:szCs w:val="22"/>
          <w:lang w:eastAsia="en-US"/>
        </w:rPr>
        <w:t xml:space="preserve"> ust. </w:t>
      </w:r>
      <w:r w:rsidRPr="00D80D31">
        <w:rPr>
          <w:rFonts w:asciiTheme="minorHAnsi" w:hAnsiTheme="minorHAnsi" w:cstheme="minorHAnsi"/>
          <w:sz w:val="22"/>
          <w:szCs w:val="22"/>
          <w:lang w:eastAsia="pl-PL"/>
        </w:rPr>
        <w:t>7 niniejszej umowy powyżej, w przypadku zawarcia umowy w</w:t>
      </w:r>
      <w:r w:rsidR="00836F0D" w:rsidRPr="00D80D31">
        <w:rPr>
          <w:rFonts w:asciiTheme="minorHAnsi" w:hAnsiTheme="minorHAnsi" w:cstheme="minorHAnsi"/>
          <w:sz w:val="22"/>
          <w:szCs w:val="22"/>
          <w:lang w:eastAsia="pl-PL"/>
        </w:rPr>
        <w:t> </w:t>
      </w:r>
      <w:r w:rsidRPr="00D80D31">
        <w:rPr>
          <w:rFonts w:asciiTheme="minorHAnsi" w:hAnsiTheme="minorHAnsi" w:cstheme="minorHAnsi"/>
          <w:sz w:val="22"/>
          <w:szCs w:val="22"/>
          <w:lang w:eastAsia="pl-PL"/>
        </w:rPr>
        <w:t xml:space="preserve">sprawie zamówienia publicznego, dane osobowe będą przetwarzane do upływu okresu przedawnienia roszczeń wynikających z umowy w sprawie zamówienia publicznego. </w:t>
      </w:r>
    </w:p>
    <w:p w14:paraId="7FD2C799" w14:textId="77777777" w:rsidR="002B011A" w:rsidRPr="00D80D31" w:rsidRDefault="002B011A">
      <w:pPr>
        <w:numPr>
          <w:ilvl w:val="0"/>
          <w:numId w:val="40"/>
        </w:numPr>
        <w:suppressAutoHyphens w:val="0"/>
        <w:ind w:left="426" w:hanging="426"/>
        <w:contextualSpacing/>
        <w:jc w:val="both"/>
        <w:rPr>
          <w:rFonts w:asciiTheme="minorHAnsi" w:hAnsiTheme="minorHAnsi" w:cstheme="minorHAnsi"/>
          <w:sz w:val="22"/>
          <w:szCs w:val="22"/>
          <w:lang w:eastAsia="en-US"/>
        </w:rPr>
      </w:pPr>
      <w:r w:rsidRPr="00D80D31">
        <w:rPr>
          <w:rFonts w:asciiTheme="minorHAnsi" w:hAnsiTheme="minorHAnsi" w:cstheme="minorHAnsi"/>
          <w:sz w:val="22"/>
          <w:szCs w:val="22"/>
          <w:lang w:eastAsia="pl-PL"/>
        </w:rPr>
        <w:t>Dane osobowe pozyskane w związku z prowadzeniem niniejszego postępowania o udzielenie zamówienia mogą zostać przekazane podmiotom świadczącym usługi doradcze, w tym usługi prawne i</w:t>
      </w:r>
      <w:r w:rsidR="00836F0D" w:rsidRPr="00D80D31">
        <w:rPr>
          <w:rFonts w:asciiTheme="minorHAnsi" w:hAnsiTheme="minorHAnsi" w:cstheme="minorHAnsi"/>
          <w:sz w:val="22"/>
          <w:szCs w:val="22"/>
          <w:lang w:eastAsia="pl-PL"/>
        </w:rPr>
        <w:t> </w:t>
      </w:r>
      <w:r w:rsidRPr="00D80D31">
        <w:rPr>
          <w:rFonts w:asciiTheme="minorHAnsi" w:hAnsiTheme="minorHAnsi" w:cstheme="minorHAnsi"/>
          <w:sz w:val="22"/>
          <w:szCs w:val="22"/>
          <w:lang w:eastAsia="pl-PL"/>
        </w:rPr>
        <w:t>konsultingowe.</w:t>
      </w:r>
    </w:p>
    <w:p w14:paraId="54404239" w14:textId="77777777" w:rsidR="002B011A" w:rsidRPr="00D80D31" w:rsidRDefault="002B011A">
      <w:pPr>
        <w:numPr>
          <w:ilvl w:val="0"/>
          <w:numId w:val="40"/>
        </w:numPr>
        <w:suppressAutoHyphens w:val="0"/>
        <w:ind w:left="426" w:hanging="426"/>
        <w:contextualSpacing/>
        <w:jc w:val="both"/>
        <w:rPr>
          <w:rFonts w:asciiTheme="minorHAnsi" w:hAnsiTheme="minorHAnsi" w:cstheme="minorHAnsi"/>
          <w:sz w:val="22"/>
          <w:szCs w:val="22"/>
          <w:lang w:eastAsia="en-US"/>
        </w:rPr>
      </w:pPr>
      <w:r w:rsidRPr="00D80D31">
        <w:rPr>
          <w:rFonts w:asciiTheme="minorHAnsi" w:hAnsiTheme="minorHAnsi" w:cstheme="minorHAnsi"/>
          <w:sz w:val="22"/>
          <w:szCs w:val="22"/>
          <w:lang w:eastAsia="pl-PL"/>
        </w:rPr>
        <w:t>Stosownie do art. 22 RODO, decyzje dotyczące danych osobowych nie będą podejmowane w sposób zautomatyzowany.</w:t>
      </w:r>
    </w:p>
    <w:p w14:paraId="40397879" w14:textId="77777777" w:rsidR="002B011A" w:rsidRPr="00D80D31" w:rsidRDefault="002B011A">
      <w:pPr>
        <w:numPr>
          <w:ilvl w:val="0"/>
          <w:numId w:val="40"/>
        </w:numPr>
        <w:suppressAutoHyphens w:val="0"/>
        <w:ind w:left="426" w:hanging="426"/>
        <w:contextualSpacing/>
        <w:jc w:val="both"/>
        <w:rPr>
          <w:rFonts w:asciiTheme="minorHAnsi" w:hAnsiTheme="minorHAnsi" w:cstheme="minorHAnsi"/>
          <w:sz w:val="22"/>
          <w:szCs w:val="22"/>
          <w:lang w:eastAsia="en-US"/>
        </w:rPr>
      </w:pPr>
      <w:r w:rsidRPr="00D80D31">
        <w:rPr>
          <w:rFonts w:asciiTheme="minorHAnsi" w:hAnsiTheme="minorHAnsi" w:cstheme="minorHAnsi"/>
          <w:sz w:val="22"/>
          <w:szCs w:val="22"/>
          <w:lang w:eastAsia="pl-PL"/>
        </w:rPr>
        <w:t>Osoba, której dotyczą pozyskane w związku z prowadzeniem niniejszego postępowania o udzielenie zamówienia dane osobowe, ma prawo:</w:t>
      </w:r>
    </w:p>
    <w:p w14:paraId="77CF85C8" w14:textId="77777777" w:rsidR="002B011A" w:rsidRPr="00D80D31" w:rsidRDefault="002B011A">
      <w:pPr>
        <w:numPr>
          <w:ilvl w:val="0"/>
          <w:numId w:val="41"/>
        </w:numPr>
        <w:tabs>
          <w:tab w:val="left" w:pos="851"/>
        </w:tabs>
        <w:suppressAutoHyphens w:val="0"/>
        <w:ind w:left="851" w:hanging="426"/>
        <w:jc w:val="both"/>
        <w:rPr>
          <w:rFonts w:asciiTheme="minorHAnsi" w:hAnsiTheme="minorHAnsi" w:cstheme="minorHAnsi"/>
          <w:sz w:val="22"/>
          <w:szCs w:val="22"/>
          <w:lang w:eastAsia="pl-PL"/>
        </w:rPr>
      </w:pPr>
      <w:r w:rsidRPr="00D80D31">
        <w:rPr>
          <w:rFonts w:asciiTheme="minorHAnsi" w:hAnsiTheme="minorHAnsi" w:cstheme="minorHAnsi"/>
          <w:sz w:val="22"/>
          <w:szCs w:val="22"/>
          <w:lang w:eastAsia="pl-PL"/>
        </w:rPr>
        <w:t xml:space="preserve">dostępu do swoich danych osobowych, zgodnie z art. 15 RODO, </w:t>
      </w:r>
      <w:r w:rsidRPr="00D80D31">
        <w:rPr>
          <w:rFonts w:asciiTheme="minorHAnsi" w:hAnsiTheme="minorHAnsi" w:cstheme="minorHAnsi"/>
          <w:iCs/>
          <w:sz w:val="22"/>
          <w:szCs w:val="22"/>
          <w:lang w:eastAsia="ar-SA"/>
        </w:rPr>
        <w:t>przy czym w sytuacji, gdy wykonanie obowiązków, o których mowa w art. 15 ust. 1-3 RODO wymagałoby niewspółmiernie dużego wysiłku Zamawiający może żądać wskazania dodatkowych informacji mających na celu sprecyzowanie żądania, w szczególności podania nazwy lub daty bieżącego bądź zakończonego postępowania o</w:t>
      </w:r>
      <w:r w:rsidR="00836F0D" w:rsidRPr="00D80D31">
        <w:rPr>
          <w:rFonts w:asciiTheme="minorHAnsi" w:hAnsiTheme="minorHAnsi" w:cstheme="minorHAnsi"/>
          <w:iCs/>
          <w:sz w:val="22"/>
          <w:szCs w:val="22"/>
          <w:lang w:eastAsia="ar-SA"/>
        </w:rPr>
        <w:t> </w:t>
      </w:r>
      <w:r w:rsidRPr="00D80D31">
        <w:rPr>
          <w:rFonts w:asciiTheme="minorHAnsi" w:hAnsiTheme="minorHAnsi" w:cstheme="minorHAnsi"/>
          <w:iCs/>
          <w:sz w:val="22"/>
          <w:szCs w:val="22"/>
          <w:lang w:eastAsia="ar-SA"/>
        </w:rPr>
        <w:t>udzielenie zamówienia,</w:t>
      </w:r>
    </w:p>
    <w:p w14:paraId="6F4C42F6" w14:textId="77777777" w:rsidR="002B011A" w:rsidRPr="00D80D31" w:rsidRDefault="002B011A">
      <w:pPr>
        <w:numPr>
          <w:ilvl w:val="0"/>
          <w:numId w:val="41"/>
        </w:numPr>
        <w:tabs>
          <w:tab w:val="left" w:pos="851"/>
        </w:tabs>
        <w:suppressAutoHyphens w:val="0"/>
        <w:ind w:left="851" w:hanging="426"/>
        <w:jc w:val="both"/>
        <w:rPr>
          <w:rFonts w:asciiTheme="minorHAnsi" w:hAnsiTheme="minorHAnsi" w:cstheme="minorHAnsi"/>
          <w:sz w:val="22"/>
          <w:szCs w:val="22"/>
          <w:lang w:eastAsia="pl-PL"/>
        </w:rPr>
      </w:pPr>
      <w:r w:rsidRPr="00D80D31">
        <w:rPr>
          <w:rFonts w:asciiTheme="minorHAnsi" w:hAnsiTheme="minorHAnsi" w:cstheme="minorHAnsi"/>
          <w:sz w:val="22"/>
          <w:szCs w:val="22"/>
          <w:lang w:eastAsia="pl-PL"/>
        </w:rPr>
        <w:t>do sprostowana swoich danych osobowych - zgodnie z art. 16 RODO,</w:t>
      </w:r>
      <w:r w:rsidRPr="00D80D31">
        <w:rPr>
          <w:rFonts w:asciiTheme="minorHAnsi" w:hAnsiTheme="minorHAnsi" w:cstheme="minorHAnsi"/>
          <w:iCs/>
          <w:sz w:val="22"/>
          <w:szCs w:val="22"/>
          <w:lang w:eastAsia="ar-SA"/>
        </w:rPr>
        <w:t xml:space="preserve"> przy czym  skorzystanie z</w:t>
      </w:r>
      <w:r w:rsidR="00836F0D" w:rsidRPr="00D80D31">
        <w:rPr>
          <w:rFonts w:asciiTheme="minorHAnsi" w:hAnsiTheme="minorHAnsi" w:cstheme="minorHAnsi"/>
          <w:iCs/>
          <w:sz w:val="22"/>
          <w:szCs w:val="22"/>
          <w:lang w:eastAsia="ar-SA"/>
        </w:rPr>
        <w:t> </w:t>
      </w:r>
      <w:r w:rsidRPr="00D80D31">
        <w:rPr>
          <w:rFonts w:asciiTheme="minorHAnsi" w:hAnsiTheme="minorHAnsi" w:cstheme="minorHAnsi"/>
          <w:iCs/>
          <w:sz w:val="22"/>
          <w:szCs w:val="22"/>
          <w:lang w:eastAsia="ar-SA"/>
        </w:rPr>
        <w:t>uprawnienia do sprostowania lub uzupełnienia danych osobowych, o którym mowa w art. 16 RODO, nie może skutkować zmianą wyniku postępowania o udzielenie zamówienia, ani zmianą postanowień umowy w zakresie niezgodnym z ustawą Prawo zamówień publicznych oraz nie może naruszać integralności protokołu oraz jego załączników,</w:t>
      </w:r>
    </w:p>
    <w:p w14:paraId="5BB1DA91" w14:textId="77777777" w:rsidR="002B011A" w:rsidRPr="00D80D31" w:rsidRDefault="002B011A">
      <w:pPr>
        <w:numPr>
          <w:ilvl w:val="0"/>
          <w:numId w:val="41"/>
        </w:numPr>
        <w:tabs>
          <w:tab w:val="left" w:pos="851"/>
        </w:tabs>
        <w:suppressAutoHyphens w:val="0"/>
        <w:ind w:left="851" w:hanging="426"/>
        <w:jc w:val="both"/>
        <w:rPr>
          <w:rFonts w:asciiTheme="minorHAnsi" w:hAnsiTheme="minorHAnsi" w:cstheme="minorHAnsi"/>
          <w:sz w:val="22"/>
          <w:szCs w:val="22"/>
          <w:lang w:eastAsia="pl-PL"/>
        </w:rPr>
      </w:pPr>
      <w:r w:rsidRPr="00D80D31">
        <w:rPr>
          <w:rFonts w:asciiTheme="minorHAnsi" w:hAnsiTheme="minorHAnsi" w:cstheme="minorHAnsi"/>
          <w:sz w:val="22"/>
          <w:szCs w:val="22"/>
          <w:lang w:eastAsia="pl-PL"/>
        </w:rPr>
        <w:t xml:space="preserve">do żądania od Zamawiającego, jako administratora, ograniczenia przetwarzania danych osobowych z zastrzeżeniem przypadków, o których mowa w art. 18 ust. 2 RODO, </w:t>
      </w:r>
      <w:r w:rsidRPr="00D80D31">
        <w:rPr>
          <w:rFonts w:asciiTheme="minorHAnsi" w:hAnsiTheme="minorHAnsi" w:cstheme="minorHAnsi"/>
          <w:iCs/>
          <w:sz w:val="22"/>
          <w:szCs w:val="22"/>
          <w:lang w:eastAsia="ar-SA"/>
        </w:rPr>
        <w:t xml:space="preserve">przy czym prawo do ograniczenia przetwarzania nie ma zastosowania w odniesieniu do przechowywania, w celu </w:t>
      </w:r>
      <w:r w:rsidRPr="00D80D31">
        <w:rPr>
          <w:rFonts w:asciiTheme="minorHAnsi" w:hAnsiTheme="minorHAnsi" w:cstheme="minorHAnsi"/>
          <w:iCs/>
          <w:sz w:val="22"/>
          <w:szCs w:val="22"/>
          <w:lang w:eastAsia="ar-SA"/>
        </w:rPr>
        <w:lastRenderedPageBreak/>
        <w:t>zapewnienia korzystania ze środków ochrony prawnej lub w celu ochrony praw innej osoby fizycznej lub prawnej, lub z uwagi na ważne względy interesu publicznego Unii Europejskiej lub państwa członkowskiego, prawo to nie ogranicza przetwarzania danych osobowych do czasu zakończenia postępowania o udzielenie zamówienia,</w:t>
      </w:r>
    </w:p>
    <w:p w14:paraId="511AC89D" w14:textId="77777777" w:rsidR="002B011A" w:rsidRPr="00D80D31" w:rsidRDefault="002B011A">
      <w:pPr>
        <w:numPr>
          <w:ilvl w:val="0"/>
          <w:numId w:val="41"/>
        </w:numPr>
        <w:tabs>
          <w:tab w:val="left" w:pos="851"/>
        </w:tabs>
        <w:suppressAutoHyphens w:val="0"/>
        <w:ind w:left="851" w:hanging="426"/>
        <w:jc w:val="both"/>
        <w:rPr>
          <w:rFonts w:asciiTheme="minorHAnsi" w:hAnsiTheme="minorHAnsi" w:cstheme="minorHAnsi"/>
          <w:sz w:val="22"/>
          <w:szCs w:val="22"/>
          <w:lang w:eastAsia="pl-PL"/>
        </w:rPr>
      </w:pPr>
      <w:r w:rsidRPr="00D80D31">
        <w:rPr>
          <w:rFonts w:asciiTheme="minorHAnsi" w:hAnsiTheme="minorHAnsi" w:cstheme="minorHAnsi"/>
          <w:sz w:val="22"/>
          <w:szCs w:val="22"/>
          <w:lang w:eastAsia="pl-PL"/>
        </w:rPr>
        <w:t xml:space="preserve">wniesienia </w:t>
      </w:r>
      <w:r w:rsidRPr="00D80D31">
        <w:rPr>
          <w:rFonts w:asciiTheme="minorHAnsi" w:hAnsiTheme="minorHAnsi" w:cstheme="minorHAnsi"/>
          <w:bCs/>
          <w:sz w:val="22"/>
          <w:szCs w:val="22"/>
          <w:lang w:eastAsia="pl-PL"/>
        </w:rPr>
        <w:t>skargi do Prezesa Urzędu Ochrony Danych Osobowych w przypadku uznania, iż</w:t>
      </w:r>
      <w:r w:rsidR="00836F0D" w:rsidRPr="00D80D31">
        <w:rPr>
          <w:rFonts w:asciiTheme="minorHAnsi" w:hAnsiTheme="minorHAnsi" w:cstheme="minorHAnsi"/>
          <w:bCs/>
          <w:sz w:val="22"/>
          <w:szCs w:val="22"/>
          <w:lang w:eastAsia="pl-PL"/>
        </w:rPr>
        <w:t> </w:t>
      </w:r>
      <w:r w:rsidRPr="00D80D31">
        <w:rPr>
          <w:rFonts w:asciiTheme="minorHAnsi" w:hAnsiTheme="minorHAnsi" w:cstheme="minorHAnsi"/>
          <w:bCs/>
          <w:sz w:val="22"/>
          <w:szCs w:val="22"/>
          <w:lang w:eastAsia="pl-PL"/>
        </w:rPr>
        <w:t>przetwarzanie jej danych osobowych narusza przepisy o ochronie danych osobowych, w tym przepisy RODO.</w:t>
      </w:r>
    </w:p>
    <w:p w14:paraId="0B8F0402" w14:textId="77777777" w:rsidR="002B011A" w:rsidRPr="00D80D31" w:rsidRDefault="002B011A">
      <w:pPr>
        <w:numPr>
          <w:ilvl w:val="0"/>
          <w:numId w:val="40"/>
        </w:numPr>
        <w:suppressAutoHyphens w:val="0"/>
        <w:ind w:left="426" w:hanging="426"/>
        <w:contextualSpacing/>
        <w:jc w:val="both"/>
        <w:rPr>
          <w:rFonts w:asciiTheme="minorHAnsi" w:hAnsiTheme="minorHAnsi" w:cstheme="minorHAnsi"/>
          <w:sz w:val="22"/>
          <w:szCs w:val="22"/>
          <w:lang w:eastAsia="en-US"/>
        </w:rPr>
      </w:pPr>
      <w:r w:rsidRPr="00D80D31">
        <w:rPr>
          <w:rFonts w:asciiTheme="minorHAnsi" w:hAnsiTheme="minorHAnsi" w:cstheme="minorHAnsi"/>
          <w:bCs/>
          <w:sz w:val="22"/>
          <w:szCs w:val="22"/>
          <w:lang w:eastAsia="pl-PL"/>
        </w:rPr>
        <w:t>Obowiązek podania danych osobowych jest wymogiem ustawowym określonym w przepisach ustawy Prawo zamówień publicznych, związanym z udziałem w postępowaniu o udzielenie zamówienia, konsekwencje niepodania określonych danych określa ustawa Prawo zamówień publicznych.</w:t>
      </w:r>
    </w:p>
    <w:p w14:paraId="08997375" w14:textId="77777777" w:rsidR="002B011A" w:rsidRPr="00D80D31" w:rsidRDefault="002B011A">
      <w:pPr>
        <w:numPr>
          <w:ilvl w:val="0"/>
          <w:numId w:val="40"/>
        </w:numPr>
        <w:suppressAutoHyphens w:val="0"/>
        <w:ind w:left="426" w:hanging="426"/>
        <w:contextualSpacing/>
        <w:jc w:val="both"/>
        <w:rPr>
          <w:rFonts w:asciiTheme="minorHAnsi" w:hAnsiTheme="minorHAnsi" w:cstheme="minorHAnsi"/>
          <w:sz w:val="22"/>
          <w:szCs w:val="22"/>
          <w:lang w:eastAsia="en-US"/>
        </w:rPr>
      </w:pPr>
      <w:r w:rsidRPr="00D80D31">
        <w:rPr>
          <w:rFonts w:asciiTheme="minorHAnsi" w:hAnsiTheme="minorHAnsi" w:cstheme="minorHAnsi"/>
          <w:bCs/>
          <w:sz w:val="22"/>
          <w:szCs w:val="22"/>
          <w:lang w:eastAsia="pl-PL"/>
        </w:rPr>
        <w:t>Osobie, której dane osobowe zostały pozyskane przez Zamawiającego w związku z prowadzeniem niniejszego postępowania o udzielenie zamówienia nie przysługuje:</w:t>
      </w:r>
    </w:p>
    <w:p w14:paraId="01EF01DC" w14:textId="77777777" w:rsidR="002B011A" w:rsidRPr="00D80D31" w:rsidRDefault="002B011A">
      <w:pPr>
        <w:numPr>
          <w:ilvl w:val="0"/>
          <w:numId w:val="42"/>
        </w:numPr>
        <w:tabs>
          <w:tab w:val="left" w:pos="851"/>
        </w:tabs>
        <w:suppressAutoHyphens w:val="0"/>
        <w:ind w:left="851" w:hanging="425"/>
        <w:jc w:val="both"/>
        <w:rPr>
          <w:rFonts w:asciiTheme="minorHAnsi" w:hAnsiTheme="minorHAnsi" w:cstheme="minorHAnsi"/>
          <w:sz w:val="22"/>
          <w:szCs w:val="22"/>
          <w:lang w:eastAsia="pl-PL"/>
        </w:rPr>
      </w:pPr>
      <w:r w:rsidRPr="00D80D31">
        <w:rPr>
          <w:rFonts w:asciiTheme="minorHAnsi" w:hAnsiTheme="minorHAnsi" w:cstheme="minorHAnsi"/>
          <w:bCs/>
          <w:sz w:val="22"/>
          <w:szCs w:val="22"/>
          <w:lang w:eastAsia="pl-PL"/>
        </w:rPr>
        <w:t xml:space="preserve">prawo do usunięcia danych osobowych, o czym przesądza art. 17 ust. 3 lit. b, lit. d lub lit. e RODO, </w:t>
      </w:r>
    </w:p>
    <w:p w14:paraId="49270ACC" w14:textId="77777777" w:rsidR="002B011A" w:rsidRPr="00D80D31" w:rsidRDefault="002B011A">
      <w:pPr>
        <w:numPr>
          <w:ilvl w:val="0"/>
          <w:numId w:val="42"/>
        </w:numPr>
        <w:tabs>
          <w:tab w:val="left" w:pos="851"/>
        </w:tabs>
        <w:suppressAutoHyphens w:val="0"/>
        <w:ind w:left="851" w:hanging="425"/>
        <w:jc w:val="both"/>
        <w:rPr>
          <w:rFonts w:asciiTheme="minorHAnsi" w:hAnsiTheme="minorHAnsi" w:cstheme="minorHAnsi"/>
          <w:sz w:val="22"/>
          <w:szCs w:val="22"/>
          <w:lang w:eastAsia="pl-PL"/>
        </w:rPr>
      </w:pPr>
      <w:r w:rsidRPr="00D80D31">
        <w:rPr>
          <w:rFonts w:asciiTheme="minorHAnsi" w:hAnsiTheme="minorHAnsi" w:cstheme="minorHAnsi"/>
          <w:bCs/>
          <w:sz w:val="22"/>
          <w:szCs w:val="22"/>
          <w:lang w:eastAsia="pl-PL"/>
        </w:rPr>
        <w:t>prawo do przenoszenia danych osobowych, o którym mowa w art. 20 RODO, określone w art. 21 RODO prawo sprzeciwu wobec przetwarzania danych osobowych, a to z uwagi na fakt, że podstawą prawną przetwarzania danych osobowych jest</w:t>
      </w:r>
      <w:r w:rsidRPr="00D80D31">
        <w:rPr>
          <w:rFonts w:asciiTheme="minorHAnsi" w:hAnsiTheme="minorHAnsi" w:cstheme="minorHAnsi"/>
          <w:sz w:val="22"/>
          <w:szCs w:val="22"/>
          <w:lang w:eastAsia="pl-PL"/>
        </w:rPr>
        <w:t xml:space="preserve"> </w:t>
      </w:r>
      <w:r w:rsidRPr="00D80D31">
        <w:rPr>
          <w:rFonts w:asciiTheme="minorHAnsi" w:hAnsiTheme="minorHAnsi" w:cstheme="minorHAnsi"/>
          <w:bCs/>
          <w:sz w:val="22"/>
          <w:szCs w:val="22"/>
          <w:lang w:eastAsia="pl-PL"/>
        </w:rPr>
        <w:t xml:space="preserve">art. 6 ust. 1 lit. c RODO. </w:t>
      </w:r>
    </w:p>
    <w:p w14:paraId="79D5FE96" w14:textId="77777777" w:rsidR="002B011A" w:rsidRPr="00D80D31" w:rsidRDefault="002B011A">
      <w:pPr>
        <w:numPr>
          <w:ilvl w:val="0"/>
          <w:numId w:val="40"/>
        </w:numPr>
        <w:suppressAutoHyphens w:val="0"/>
        <w:ind w:left="426" w:hanging="426"/>
        <w:contextualSpacing/>
        <w:jc w:val="both"/>
        <w:rPr>
          <w:rFonts w:asciiTheme="minorHAnsi" w:hAnsiTheme="minorHAnsi" w:cstheme="minorHAnsi"/>
          <w:sz w:val="22"/>
          <w:szCs w:val="22"/>
          <w:lang w:eastAsia="en-US"/>
        </w:rPr>
      </w:pPr>
      <w:r w:rsidRPr="00D80D31">
        <w:rPr>
          <w:rFonts w:asciiTheme="minorHAnsi" w:hAnsiTheme="minorHAnsi" w:cstheme="minorHAnsi"/>
          <w:bCs/>
          <w:sz w:val="22"/>
          <w:szCs w:val="22"/>
          <w:lang w:eastAsia="pl-PL"/>
        </w:rPr>
        <w:t>Dane osobowe mogą być przekazywane do organów publicznych i urzędów państwowych lub innych podmiotów upoważnionych na podstawie przepisów prawa lub wykonujących zadania realizowane w</w:t>
      </w:r>
      <w:r w:rsidR="00836F0D" w:rsidRPr="00D80D31">
        <w:rPr>
          <w:rFonts w:asciiTheme="minorHAnsi" w:hAnsiTheme="minorHAnsi" w:cstheme="minorHAnsi"/>
          <w:bCs/>
          <w:sz w:val="22"/>
          <w:szCs w:val="22"/>
          <w:lang w:eastAsia="pl-PL"/>
        </w:rPr>
        <w:t> </w:t>
      </w:r>
      <w:r w:rsidRPr="00D80D31">
        <w:rPr>
          <w:rFonts w:asciiTheme="minorHAnsi" w:hAnsiTheme="minorHAnsi" w:cstheme="minorHAnsi"/>
          <w:bCs/>
          <w:sz w:val="22"/>
          <w:szCs w:val="22"/>
          <w:lang w:eastAsia="pl-PL"/>
        </w:rPr>
        <w:t>interesie publicznym lub w ramach sprawowania władzy publicznej, w szczególności do podmiotów prowadzących działalność kontrolną wobec Zamawiającego. Dane osobowe są przekazywane do podmiotów przetwarzających dane w imieniu administratora danych osobowych.</w:t>
      </w:r>
    </w:p>
    <w:p w14:paraId="2194C677" w14:textId="77777777" w:rsidR="00E335DD" w:rsidRPr="00D80D31" w:rsidRDefault="00E335DD" w:rsidP="00515A89">
      <w:pPr>
        <w:pStyle w:val="Tekstpodstawowy"/>
        <w:spacing w:after="0"/>
        <w:rPr>
          <w:rFonts w:asciiTheme="minorHAnsi" w:hAnsiTheme="minorHAnsi" w:cstheme="minorHAnsi"/>
          <w:sz w:val="22"/>
          <w:szCs w:val="22"/>
        </w:rPr>
      </w:pPr>
    </w:p>
    <w:p w14:paraId="638E9460" w14:textId="77777777" w:rsidR="00851EF3" w:rsidRPr="00D80D31" w:rsidRDefault="00851EF3" w:rsidP="00515A89">
      <w:pPr>
        <w:pStyle w:val="Tekstpodstawowy"/>
        <w:spacing w:after="0"/>
        <w:jc w:val="center"/>
        <w:rPr>
          <w:rFonts w:asciiTheme="minorHAnsi" w:hAnsiTheme="minorHAnsi" w:cstheme="minorHAnsi"/>
          <w:sz w:val="22"/>
          <w:szCs w:val="22"/>
        </w:rPr>
      </w:pPr>
      <w:r w:rsidRPr="00D80D31">
        <w:rPr>
          <w:rFonts w:asciiTheme="minorHAnsi" w:hAnsiTheme="minorHAnsi" w:cstheme="minorHAnsi"/>
          <w:sz w:val="22"/>
          <w:szCs w:val="22"/>
        </w:rPr>
        <w:t>§</w:t>
      </w:r>
      <w:r w:rsidRPr="00D80D31">
        <w:rPr>
          <w:rFonts w:asciiTheme="minorHAnsi" w:eastAsia="Arial" w:hAnsiTheme="minorHAnsi" w:cstheme="minorHAnsi"/>
          <w:sz w:val="22"/>
          <w:szCs w:val="22"/>
        </w:rPr>
        <w:t xml:space="preserve"> </w:t>
      </w:r>
      <w:r w:rsidR="00526C4F" w:rsidRPr="00D80D31">
        <w:rPr>
          <w:rFonts w:asciiTheme="minorHAnsi" w:hAnsiTheme="minorHAnsi" w:cstheme="minorHAnsi"/>
          <w:sz w:val="22"/>
          <w:szCs w:val="22"/>
        </w:rPr>
        <w:t>2</w:t>
      </w:r>
      <w:r w:rsidR="00012CED" w:rsidRPr="00D80D31">
        <w:rPr>
          <w:rFonts w:asciiTheme="minorHAnsi" w:hAnsiTheme="minorHAnsi" w:cstheme="minorHAnsi"/>
          <w:sz w:val="22"/>
          <w:szCs w:val="22"/>
        </w:rPr>
        <w:t>1</w:t>
      </w:r>
      <w:r w:rsidRPr="00D80D31">
        <w:rPr>
          <w:rFonts w:asciiTheme="minorHAnsi" w:hAnsiTheme="minorHAnsi" w:cstheme="minorHAnsi"/>
          <w:sz w:val="22"/>
          <w:szCs w:val="22"/>
        </w:rPr>
        <w:t>.</w:t>
      </w:r>
    </w:p>
    <w:p w14:paraId="6FDF1C36" w14:textId="77777777" w:rsidR="00851EF3" w:rsidRPr="00D80D31" w:rsidRDefault="00851EF3">
      <w:pPr>
        <w:numPr>
          <w:ilvl w:val="0"/>
          <w:numId w:val="9"/>
        </w:numPr>
        <w:tabs>
          <w:tab w:val="left" w:pos="426"/>
        </w:tabs>
        <w:ind w:left="426" w:hanging="426"/>
        <w:jc w:val="both"/>
        <w:rPr>
          <w:rFonts w:asciiTheme="minorHAnsi" w:hAnsiTheme="minorHAnsi" w:cstheme="minorHAnsi"/>
          <w:sz w:val="22"/>
          <w:szCs w:val="22"/>
        </w:rPr>
      </w:pPr>
      <w:r w:rsidRPr="00D80D31">
        <w:rPr>
          <w:rFonts w:asciiTheme="minorHAnsi" w:hAnsiTheme="minorHAnsi" w:cstheme="minorHAnsi"/>
          <w:sz w:val="22"/>
          <w:szCs w:val="22"/>
        </w:rPr>
        <w:t>Strony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zobowiązują</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się</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dołożyć</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starań,</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celu</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polubownego</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załatwiania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wszelkich</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sporów</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mogących</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wyniknąć</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trakcie</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realizacji</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umowy.</w:t>
      </w:r>
    </w:p>
    <w:p w14:paraId="5D4A2EB0" w14:textId="77777777" w:rsidR="00851EF3" w:rsidRPr="00D80D31" w:rsidRDefault="00851EF3">
      <w:pPr>
        <w:numPr>
          <w:ilvl w:val="0"/>
          <w:numId w:val="9"/>
        </w:numPr>
        <w:tabs>
          <w:tab w:val="left" w:pos="426"/>
        </w:tabs>
        <w:ind w:left="426" w:hanging="426"/>
        <w:jc w:val="both"/>
        <w:rPr>
          <w:rFonts w:asciiTheme="minorHAnsi" w:hAnsiTheme="minorHAnsi" w:cstheme="minorHAnsi"/>
          <w:sz w:val="22"/>
          <w:szCs w:val="22"/>
        </w:rPr>
      </w:pPr>
      <w:r w:rsidRPr="00D80D31">
        <w:rPr>
          <w:rFonts w:asciiTheme="minorHAnsi" w:hAnsiTheme="minorHAnsi" w:cstheme="minorHAnsi"/>
          <w:sz w:val="22"/>
          <w:szCs w:val="22"/>
        </w:rPr>
        <w:t>Właściwym</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do</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rozpoznawania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sporów</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wynikających</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niewykonania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i</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nienależytego</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wykonania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umowy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jest</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sąd</w:t>
      </w:r>
      <w:r w:rsidRPr="00D80D31">
        <w:rPr>
          <w:rFonts w:asciiTheme="minorHAnsi" w:eastAsia="Arial" w:hAnsiTheme="minorHAnsi" w:cstheme="minorHAnsi"/>
          <w:sz w:val="22"/>
          <w:szCs w:val="22"/>
        </w:rPr>
        <w:t xml:space="preserve"> </w:t>
      </w:r>
      <w:r w:rsidR="004C440B" w:rsidRPr="00D80D31">
        <w:rPr>
          <w:rFonts w:asciiTheme="minorHAnsi" w:hAnsiTheme="minorHAnsi" w:cstheme="minorHAnsi"/>
          <w:sz w:val="22"/>
          <w:szCs w:val="22"/>
        </w:rPr>
        <w:t>właściwy dla siedziby zamawiającego</w:t>
      </w:r>
      <w:r w:rsidRPr="00D80D31">
        <w:rPr>
          <w:rFonts w:asciiTheme="minorHAnsi" w:hAnsiTheme="minorHAnsi" w:cstheme="minorHAnsi"/>
          <w:sz w:val="22"/>
          <w:szCs w:val="22"/>
        </w:rPr>
        <w:t>.</w:t>
      </w:r>
    </w:p>
    <w:p w14:paraId="01EE0583" w14:textId="77777777" w:rsidR="00851EF3" w:rsidRPr="00D80D31" w:rsidRDefault="00851EF3" w:rsidP="00515A89">
      <w:pPr>
        <w:rPr>
          <w:rFonts w:asciiTheme="minorHAnsi" w:hAnsiTheme="minorHAnsi" w:cstheme="minorHAnsi"/>
          <w:sz w:val="22"/>
          <w:szCs w:val="22"/>
        </w:rPr>
      </w:pPr>
    </w:p>
    <w:p w14:paraId="23561176" w14:textId="77777777" w:rsidR="0059772D" w:rsidRPr="00D80D31" w:rsidRDefault="0059772D" w:rsidP="00515A89">
      <w:pPr>
        <w:pStyle w:val="Tekstpodstawowy"/>
        <w:spacing w:after="0"/>
        <w:jc w:val="center"/>
        <w:rPr>
          <w:rFonts w:asciiTheme="minorHAnsi" w:hAnsiTheme="minorHAnsi" w:cstheme="minorHAnsi"/>
          <w:sz w:val="22"/>
          <w:szCs w:val="22"/>
        </w:rPr>
      </w:pPr>
      <w:r w:rsidRPr="00D80D31">
        <w:rPr>
          <w:rFonts w:asciiTheme="minorHAnsi" w:hAnsiTheme="minorHAnsi" w:cstheme="minorHAnsi"/>
          <w:sz w:val="22"/>
          <w:szCs w:val="22"/>
        </w:rPr>
        <w:t>§</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2</w:t>
      </w:r>
      <w:r w:rsidR="00012CED" w:rsidRPr="00D80D31">
        <w:rPr>
          <w:rFonts w:asciiTheme="minorHAnsi" w:hAnsiTheme="minorHAnsi" w:cstheme="minorHAnsi"/>
          <w:sz w:val="22"/>
          <w:szCs w:val="22"/>
        </w:rPr>
        <w:t>2</w:t>
      </w:r>
      <w:r w:rsidRPr="00D80D31">
        <w:rPr>
          <w:rFonts w:asciiTheme="minorHAnsi" w:hAnsiTheme="minorHAnsi" w:cstheme="minorHAnsi"/>
          <w:sz w:val="22"/>
          <w:szCs w:val="22"/>
        </w:rPr>
        <w:t>.</w:t>
      </w:r>
    </w:p>
    <w:p w14:paraId="37E8AF6A" w14:textId="77777777" w:rsidR="0059772D" w:rsidRPr="00D80D31" w:rsidRDefault="0059772D" w:rsidP="00515A89">
      <w:pPr>
        <w:suppressAutoHyphens w:val="0"/>
        <w:jc w:val="both"/>
        <w:rPr>
          <w:rFonts w:asciiTheme="minorHAnsi" w:hAnsiTheme="minorHAnsi" w:cstheme="minorHAnsi"/>
          <w:sz w:val="22"/>
          <w:szCs w:val="22"/>
          <w:lang w:eastAsia="pl-PL"/>
        </w:rPr>
      </w:pPr>
      <w:r w:rsidRPr="00D80D31">
        <w:rPr>
          <w:rFonts w:asciiTheme="minorHAnsi" w:hAnsiTheme="minorHAnsi" w:cstheme="minorHAnsi"/>
          <w:sz w:val="22"/>
          <w:szCs w:val="22"/>
          <w:lang w:eastAsia="pl-PL"/>
        </w:rPr>
        <w:t>Niniejsza umowa jest jawna i podlega udostępnieniu na zasadach określonych w przepisach o dostępie do informacji publicznej.</w:t>
      </w:r>
    </w:p>
    <w:p w14:paraId="749E544A" w14:textId="77777777" w:rsidR="0059772D" w:rsidRPr="00D80D31" w:rsidRDefault="0059772D" w:rsidP="00515A89">
      <w:pPr>
        <w:rPr>
          <w:rFonts w:asciiTheme="minorHAnsi" w:hAnsiTheme="minorHAnsi" w:cstheme="minorHAnsi"/>
          <w:sz w:val="22"/>
          <w:szCs w:val="22"/>
        </w:rPr>
      </w:pPr>
    </w:p>
    <w:p w14:paraId="79149277" w14:textId="77777777" w:rsidR="00851EF3" w:rsidRPr="00D80D31" w:rsidRDefault="00851EF3" w:rsidP="00515A89">
      <w:pPr>
        <w:pStyle w:val="Tekstpodstawowy"/>
        <w:spacing w:after="0"/>
        <w:jc w:val="center"/>
        <w:rPr>
          <w:rFonts w:asciiTheme="minorHAnsi" w:hAnsiTheme="minorHAnsi" w:cstheme="minorHAnsi"/>
          <w:sz w:val="22"/>
          <w:szCs w:val="22"/>
        </w:rPr>
      </w:pPr>
      <w:r w:rsidRPr="00D80D31">
        <w:rPr>
          <w:rFonts w:asciiTheme="minorHAnsi" w:hAnsiTheme="minorHAnsi" w:cstheme="minorHAnsi"/>
          <w:sz w:val="22"/>
          <w:szCs w:val="22"/>
        </w:rPr>
        <w:t>§</w:t>
      </w:r>
      <w:r w:rsidRPr="00D80D31">
        <w:rPr>
          <w:rFonts w:asciiTheme="minorHAnsi" w:eastAsia="Arial" w:hAnsiTheme="minorHAnsi" w:cstheme="minorHAnsi"/>
          <w:sz w:val="22"/>
          <w:szCs w:val="22"/>
        </w:rPr>
        <w:t xml:space="preserve"> </w:t>
      </w:r>
      <w:r w:rsidR="007B1929" w:rsidRPr="00D80D31">
        <w:rPr>
          <w:rFonts w:asciiTheme="minorHAnsi" w:hAnsiTheme="minorHAnsi" w:cstheme="minorHAnsi"/>
          <w:sz w:val="22"/>
          <w:szCs w:val="22"/>
        </w:rPr>
        <w:t>2</w:t>
      </w:r>
      <w:r w:rsidR="00012CED" w:rsidRPr="00D80D31">
        <w:rPr>
          <w:rFonts w:asciiTheme="minorHAnsi" w:hAnsiTheme="minorHAnsi" w:cstheme="minorHAnsi"/>
          <w:sz w:val="22"/>
          <w:szCs w:val="22"/>
        </w:rPr>
        <w:t>3</w:t>
      </w:r>
      <w:r w:rsidRPr="00D80D31">
        <w:rPr>
          <w:rFonts w:asciiTheme="minorHAnsi" w:hAnsiTheme="minorHAnsi" w:cstheme="minorHAnsi"/>
          <w:sz w:val="22"/>
          <w:szCs w:val="22"/>
        </w:rPr>
        <w:t>.</w:t>
      </w:r>
    </w:p>
    <w:p w14:paraId="2543DB8A" w14:textId="77777777" w:rsidR="00851EF3" w:rsidRPr="00D80D31" w:rsidRDefault="00851EF3" w:rsidP="00515A89">
      <w:pPr>
        <w:jc w:val="both"/>
        <w:rPr>
          <w:rFonts w:asciiTheme="minorHAnsi" w:hAnsiTheme="minorHAnsi" w:cstheme="minorHAnsi"/>
          <w:sz w:val="22"/>
          <w:szCs w:val="22"/>
        </w:rPr>
      </w:pPr>
      <w:r w:rsidRPr="00D80D31">
        <w:rPr>
          <w:rFonts w:asciiTheme="minorHAnsi" w:hAnsiTheme="minorHAnsi" w:cstheme="minorHAnsi"/>
          <w:sz w:val="22"/>
          <w:szCs w:val="22"/>
        </w:rPr>
        <w:t>Wszelkie</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zmiany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niniejszej</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umowy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wymagają</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formy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pisemnej,</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pod</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rygorem</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nieważności.</w:t>
      </w:r>
    </w:p>
    <w:p w14:paraId="3749FDCC" w14:textId="77777777" w:rsidR="00851EF3" w:rsidRPr="00D80D31" w:rsidRDefault="00851EF3" w:rsidP="00515A89">
      <w:pPr>
        <w:jc w:val="both"/>
        <w:rPr>
          <w:rFonts w:asciiTheme="minorHAnsi" w:hAnsiTheme="minorHAnsi" w:cstheme="minorHAnsi"/>
          <w:sz w:val="22"/>
          <w:szCs w:val="22"/>
        </w:rPr>
      </w:pPr>
    </w:p>
    <w:p w14:paraId="2C9A4B95" w14:textId="77777777" w:rsidR="00851EF3" w:rsidRPr="00D80D31" w:rsidRDefault="00851EF3" w:rsidP="00515A89">
      <w:pPr>
        <w:jc w:val="center"/>
        <w:rPr>
          <w:rFonts w:asciiTheme="minorHAnsi" w:hAnsiTheme="minorHAnsi" w:cstheme="minorHAnsi"/>
          <w:sz w:val="22"/>
          <w:szCs w:val="22"/>
        </w:rPr>
      </w:pPr>
      <w:r w:rsidRPr="00D80D31">
        <w:rPr>
          <w:rFonts w:asciiTheme="minorHAnsi" w:hAnsiTheme="minorHAnsi" w:cstheme="minorHAnsi"/>
          <w:sz w:val="22"/>
          <w:szCs w:val="22"/>
        </w:rPr>
        <w:t>§</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2</w:t>
      </w:r>
      <w:r w:rsidR="00012CED" w:rsidRPr="00D80D31">
        <w:rPr>
          <w:rFonts w:asciiTheme="minorHAnsi" w:hAnsiTheme="minorHAnsi" w:cstheme="minorHAnsi"/>
          <w:sz w:val="22"/>
          <w:szCs w:val="22"/>
        </w:rPr>
        <w:t>4</w:t>
      </w:r>
      <w:r w:rsidRPr="00D80D31">
        <w:rPr>
          <w:rFonts w:asciiTheme="minorHAnsi" w:hAnsiTheme="minorHAnsi" w:cstheme="minorHAnsi"/>
          <w:sz w:val="22"/>
          <w:szCs w:val="22"/>
        </w:rPr>
        <w:t>.</w:t>
      </w:r>
    </w:p>
    <w:p w14:paraId="3652701E" w14:textId="77777777" w:rsidR="00851EF3" w:rsidRPr="00D80D31" w:rsidRDefault="00851EF3" w:rsidP="00515A89">
      <w:pPr>
        <w:tabs>
          <w:tab w:val="left" w:pos="360"/>
        </w:tabs>
        <w:jc w:val="both"/>
        <w:rPr>
          <w:rFonts w:asciiTheme="minorHAnsi" w:hAnsiTheme="minorHAnsi" w:cstheme="minorHAnsi"/>
          <w:sz w:val="22"/>
          <w:szCs w:val="22"/>
        </w:rPr>
      </w:pPr>
      <w:r w:rsidRPr="00D80D31">
        <w:rPr>
          <w:rFonts w:asciiTheme="minorHAnsi" w:hAnsiTheme="minorHAnsi" w:cstheme="minorHAnsi"/>
          <w:sz w:val="22"/>
          <w:szCs w:val="22"/>
        </w:rPr>
        <w:t>W</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sprawach</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nieuregulowanych</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niniejszą</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umową</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będą</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miały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zastosowanie</w:t>
      </w:r>
      <w:r w:rsidRPr="00D80D31">
        <w:rPr>
          <w:rFonts w:asciiTheme="minorHAnsi" w:eastAsia="Arial" w:hAnsiTheme="minorHAnsi" w:cstheme="minorHAnsi"/>
          <w:sz w:val="22"/>
          <w:szCs w:val="22"/>
        </w:rPr>
        <w:t xml:space="preserve"> </w:t>
      </w:r>
      <w:r w:rsidR="0059772D" w:rsidRPr="00D80D31">
        <w:rPr>
          <w:rFonts w:asciiTheme="minorHAnsi" w:eastAsia="Arial" w:hAnsiTheme="minorHAnsi" w:cstheme="minorHAnsi"/>
          <w:sz w:val="22"/>
          <w:szCs w:val="22"/>
        </w:rPr>
        <w:t xml:space="preserve">przepisy </w:t>
      </w:r>
      <w:r w:rsidR="0059772D" w:rsidRPr="00D80D31">
        <w:rPr>
          <w:rFonts w:asciiTheme="minorHAnsi" w:hAnsiTheme="minorHAnsi" w:cstheme="minorHAnsi"/>
          <w:sz w:val="22"/>
          <w:szCs w:val="22"/>
        </w:rPr>
        <w:t>ustawy z dnia 23 kwietnia 1964 r. Kodeks cywilny (tekst jednolity Dz. U. z 202</w:t>
      </w:r>
      <w:r w:rsidR="0065568C" w:rsidRPr="00D80D31">
        <w:rPr>
          <w:rFonts w:asciiTheme="minorHAnsi" w:hAnsiTheme="minorHAnsi" w:cstheme="minorHAnsi"/>
          <w:sz w:val="22"/>
          <w:szCs w:val="22"/>
        </w:rPr>
        <w:t>2</w:t>
      </w:r>
      <w:r w:rsidR="0059772D" w:rsidRPr="00D80D31">
        <w:rPr>
          <w:rFonts w:asciiTheme="minorHAnsi" w:hAnsiTheme="minorHAnsi" w:cstheme="minorHAnsi"/>
          <w:sz w:val="22"/>
          <w:szCs w:val="22"/>
        </w:rPr>
        <w:t xml:space="preserve"> r., poz. 1</w:t>
      </w:r>
      <w:r w:rsidR="0065568C" w:rsidRPr="00D80D31">
        <w:rPr>
          <w:rFonts w:asciiTheme="minorHAnsi" w:hAnsiTheme="minorHAnsi" w:cstheme="minorHAnsi"/>
          <w:sz w:val="22"/>
          <w:szCs w:val="22"/>
        </w:rPr>
        <w:t>360</w:t>
      </w:r>
      <w:r w:rsidR="0059772D" w:rsidRPr="00D80D31">
        <w:rPr>
          <w:rFonts w:asciiTheme="minorHAnsi" w:hAnsiTheme="minorHAnsi" w:cstheme="minorHAnsi"/>
          <w:sz w:val="22"/>
          <w:szCs w:val="22"/>
        </w:rPr>
        <w:t xml:space="preserve"> ze zm.)</w:t>
      </w:r>
      <w:r w:rsidRPr="00D80D31">
        <w:rPr>
          <w:rFonts w:asciiTheme="minorHAnsi" w:hAnsiTheme="minorHAnsi" w:cstheme="minorHAnsi"/>
          <w:sz w:val="22"/>
          <w:szCs w:val="22"/>
        </w:rPr>
        <w:t>,</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przepisy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ustawy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Prawo</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zamówień</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publicznych,</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przepisy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ustawy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Prawo</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budowlane</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oraz</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przepisy</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wykonawcze</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do</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w/w</w:t>
      </w:r>
      <w:r w:rsidRPr="00D80D31">
        <w:rPr>
          <w:rFonts w:asciiTheme="minorHAnsi" w:eastAsia="Arial" w:hAnsiTheme="minorHAnsi" w:cstheme="minorHAnsi"/>
          <w:sz w:val="22"/>
          <w:szCs w:val="22"/>
        </w:rPr>
        <w:t xml:space="preserve"> </w:t>
      </w:r>
      <w:r w:rsidR="0059772D" w:rsidRPr="00D80D31">
        <w:rPr>
          <w:rFonts w:asciiTheme="minorHAnsi" w:hAnsiTheme="minorHAnsi" w:cstheme="minorHAnsi"/>
          <w:sz w:val="22"/>
          <w:szCs w:val="22"/>
        </w:rPr>
        <w:t>ustaw wraz z przepisami odrębnymi mogącymi mieć zastosowanie do przedmiotu umowy.</w:t>
      </w:r>
    </w:p>
    <w:p w14:paraId="13A3F256" w14:textId="77777777" w:rsidR="00851EF3" w:rsidRPr="00D80D31" w:rsidRDefault="00851EF3" w:rsidP="00515A89">
      <w:pPr>
        <w:jc w:val="both"/>
        <w:rPr>
          <w:rFonts w:asciiTheme="minorHAnsi" w:hAnsiTheme="minorHAnsi" w:cstheme="minorHAnsi"/>
          <w:sz w:val="22"/>
          <w:szCs w:val="22"/>
        </w:rPr>
      </w:pPr>
    </w:p>
    <w:p w14:paraId="13949301" w14:textId="77777777" w:rsidR="00851EF3" w:rsidRPr="00D80D31" w:rsidRDefault="00851EF3" w:rsidP="00515A89">
      <w:pPr>
        <w:pStyle w:val="Tekstpodstawowy"/>
        <w:spacing w:after="0"/>
        <w:jc w:val="center"/>
        <w:rPr>
          <w:rFonts w:asciiTheme="minorHAnsi" w:hAnsiTheme="minorHAnsi" w:cstheme="minorHAnsi"/>
          <w:sz w:val="22"/>
          <w:szCs w:val="22"/>
        </w:rPr>
      </w:pPr>
      <w:r w:rsidRPr="00D80D31">
        <w:rPr>
          <w:rFonts w:asciiTheme="minorHAnsi" w:hAnsiTheme="minorHAnsi" w:cstheme="minorHAnsi"/>
          <w:sz w:val="22"/>
          <w:szCs w:val="22"/>
        </w:rPr>
        <w:t>§</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2</w:t>
      </w:r>
      <w:r w:rsidR="00012CED" w:rsidRPr="00D80D31">
        <w:rPr>
          <w:rFonts w:asciiTheme="minorHAnsi" w:hAnsiTheme="minorHAnsi" w:cstheme="minorHAnsi"/>
          <w:sz w:val="22"/>
          <w:szCs w:val="22"/>
        </w:rPr>
        <w:t>5</w:t>
      </w:r>
      <w:r w:rsidRPr="00D80D31">
        <w:rPr>
          <w:rFonts w:asciiTheme="minorHAnsi" w:hAnsiTheme="minorHAnsi" w:cstheme="minorHAnsi"/>
          <w:sz w:val="22"/>
          <w:szCs w:val="22"/>
        </w:rPr>
        <w:t>.</w:t>
      </w:r>
    </w:p>
    <w:p w14:paraId="45D844F6" w14:textId="77777777" w:rsidR="00851EF3" w:rsidRPr="00D80D31" w:rsidRDefault="00851EF3" w:rsidP="00515A89">
      <w:pPr>
        <w:pStyle w:val="Tekstpodstawowy"/>
        <w:spacing w:after="0"/>
        <w:jc w:val="both"/>
        <w:rPr>
          <w:rFonts w:asciiTheme="minorHAnsi" w:hAnsiTheme="minorHAnsi" w:cstheme="minorHAnsi"/>
          <w:sz w:val="22"/>
          <w:szCs w:val="22"/>
        </w:rPr>
      </w:pPr>
      <w:r w:rsidRPr="00D80D31">
        <w:rPr>
          <w:rFonts w:asciiTheme="minorHAnsi" w:hAnsiTheme="minorHAnsi" w:cstheme="minorHAnsi"/>
          <w:sz w:val="22"/>
          <w:szCs w:val="22"/>
        </w:rPr>
        <w:t>Umowę</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sporządzono</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w</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dwóch</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jednobrzmiących</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egzemplarzach,</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po</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jednej</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dla</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każdej</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ze</w:t>
      </w:r>
      <w:r w:rsidRPr="00D80D31">
        <w:rPr>
          <w:rFonts w:asciiTheme="minorHAnsi" w:eastAsia="Arial" w:hAnsiTheme="minorHAnsi" w:cstheme="minorHAnsi"/>
          <w:sz w:val="22"/>
          <w:szCs w:val="22"/>
        </w:rPr>
        <w:t xml:space="preserve"> </w:t>
      </w:r>
      <w:r w:rsidRPr="00D80D31">
        <w:rPr>
          <w:rFonts w:asciiTheme="minorHAnsi" w:hAnsiTheme="minorHAnsi" w:cstheme="minorHAnsi"/>
          <w:sz w:val="22"/>
          <w:szCs w:val="22"/>
        </w:rPr>
        <w:t>Stron.</w:t>
      </w:r>
    </w:p>
    <w:p w14:paraId="14DA62AB" w14:textId="77777777" w:rsidR="00851EF3" w:rsidRPr="00D80D31" w:rsidRDefault="00851EF3" w:rsidP="00515A89">
      <w:pPr>
        <w:rPr>
          <w:rFonts w:asciiTheme="minorHAnsi" w:hAnsiTheme="minorHAnsi" w:cstheme="minorHAnsi"/>
          <w:b/>
          <w:sz w:val="22"/>
          <w:szCs w:val="22"/>
        </w:rPr>
      </w:pPr>
    </w:p>
    <w:p w14:paraId="1907F0AC" w14:textId="77777777" w:rsidR="00836F0D" w:rsidRPr="00D80D31" w:rsidRDefault="00836F0D" w:rsidP="00515A89">
      <w:pPr>
        <w:rPr>
          <w:rFonts w:asciiTheme="minorHAnsi" w:hAnsiTheme="minorHAnsi" w:cstheme="minorHAnsi"/>
          <w:b/>
          <w:sz w:val="22"/>
          <w:szCs w:val="22"/>
        </w:rPr>
      </w:pPr>
    </w:p>
    <w:p w14:paraId="60A8B2F3" w14:textId="77777777" w:rsidR="00836F0D" w:rsidRPr="00D80D31" w:rsidRDefault="00836F0D" w:rsidP="00515A89">
      <w:pPr>
        <w:rPr>
          <w:rFonts w:asciiTheme="minorHAnsi" w:hAnsiTheme="minorHAnsi" w:cstheme="minorHAnsi"/>
          <w:b/>
          <w:sz w:val="22"/>
          <w:szCs w:val="22"/>
        </w:rPr>
      </w:pPr>
    </w:p>
    <w:p w14:paraId="42E60485" w14:textId="77777777" w:rsidR="00836F0D" w:rsidRPr="00D80D31" w:rsidRDefault="00836F0D" w:rsidP="00515A89">
      <w:pPr>
        <w:rPr>
          <w:rFonts w:asciiTheme="minorHAnsi" w:hAnsiTheme="minorHAnsi" w:cstheme="minorHAnsi"/>
          <w:b/>
          <w:sz w:val="22"/>
          <w:szCs w:val="22"/>
        </w:rPr>
      </w:pPr>
    </w:p>
    <w:p w14:paraId="0D483FE8" w14:textId="77777777" w:rsidR="00836F0D" w:rsidRPr="00D80D31" w:rsidRDefault="00836F0D" w:rsidP="00515A89">
      <w:pPr>
        <w:rPr>
          <w:rFonts w:asciiTheme="minorHAnsi" w:hAnsiTheme="minorHAnsi" w:cstheme="minorHAnsi"/>
          <w:b/>
          <w:sz w:val="22"/>
          <w:szCs w:val="22"/>
        </w:rPr>
      </w:pPr>
    </w:p>
    <w:p w14:paraId="27C855BD" w14:textId="77777777" w:rsidR="00851EF3" w:rsidRPr="00D80D31" w:rsidRDefault="00851EF3" w:rsidP="00515A89">
      <w:pPr>
        <w:jc w:val="center"/>
        <w:rPr>
          <w:rFonts w:asciiTheme="minorHAnsi" w:hAnsiTheme="minorHAnsi" w:cstheme="minorHAnsi"/>
          <w:b/>
          <w:sz w:val="22"/>
          <w:szCs w:val="22"/>
        </w:rPr>
      </w:pPr>
      <w:r w:rsidRPr="00D80D31">
        <w:rPr>
          <w:rFonts w:asciiTheme="minorHAnsi" w:hAnsiTheme="minorHAnsi" w:cstheme="minorHAnsi"/>
          <w:b/>
          <w:sz w:val="22"/>
          <w:szCs w:val="22"/>
        </w:rPr>
        <w:t>WYKONAWCA</w:t>
      </w:r>
      <w:r w:rsidRPr="00D80D31">
        <w:rPr>
          <w:rFonts w:asciiTheme="minorHAnsi" w:eastAsia="Arial" w:hAnsiTheme="minorHAnsi" w:cstheme="minorHAnsi"/>
          <w:b/>
          <w:sz w:val="22"/>
          <w:szCs w:val="22"/>
        </w:rPr>
        <w:t xml:space="preserve"> </w:t>
      </w:r>
      <w:r w:rsidRPr="00D80D31">
        <w:rPr>
          <w:rFonts w:asciiTheme="minorHAnsi" w:hAnsiTheme="minorHAnsi" w:cstheme="minorHAnsi"/>
          <w:b/>
          <w:sz w:val="22"/>
          <w:szCs w:val="22"/>
        </w:rPr>
        <w:tab/>
      </w:r>
      <w:r w:rsidRPr="00D80D31">
        <w:rPr>
          <w:rFonts w:asciiTheme="minorHAnsi" w:hAnsiTheme="minorHAnsi" w:cstheme="minorHAnsi"/>
          <w:b/>
          <w:sz w:val="22"/>
          <w:szCs w:val="22"/>
        </w:rPr>
        <w:tab/>
      </w:r>
      <w:r w:rsidRPr="00D80D31">
        <w:rPr>
          <w:rFonts w:asciiTheme="minorHAnsi" w:hAnsiTheme="minorHAnsi" w:cstheme="minorHAnsi"/>
          <w:b/>
          <w:sz w:val="22"/>
          <w:szCs w:val="22"/>
        </w:rPr>
        <w:tab/>
      </w:r>
      <w:r w:rsidRPr="00D80D31">
        <w:rPr>
          <w:rFonts w:asciiTheme="minorHAnsi" w:hAnsiTheme="minorHAnsi" w:cstheme="minorHAnsi"/>
          <w:b/>
          <w:sz w:val="22"/>
          <w:szCs w:val="22"/>
        </w:rPr>
        <w:tab/>
      </w:r>
      <w:r w:rsidRPr="00D80D31">
        <w:rPr>
          <w:rFonts w:asciiTheme="minorHAnsi" w:hAnsiTheme="minorHAnsi" w:cstheme="minorHAnsi"/>
          <w:b/>
          <w:sz w:val="22"/>
          <w:szCs w:val="22"/>
        </w:rPr>
        <w:tab/>
      </w:r>
      <w:r w:rsidRPr="00D80D31">
        <w:rPr>
          <w:rFonts w:asciiTheme="minorHAnsi" w:hAnsiTheme="minorHAnsi" w:cstheme="minorHAnsi"/>
          <w:b/>
          <w:sz w:val="22"/>
          <w:szCs w:val="22"/>
        </w:rPr>
        <w:tab/>
        <w:t>ZAMAWIAJĄCY</w:t>
      </w:r>
    </w:p>
    <w:p w14:paraId="4B8DFED0" w14:textId="77777777" w:rsidR="00851EF3" w:rsidRPr="00D80D31" w:rsidRDefault="00851EF3" w:rsidP="004D7770">
      <w:pPr>
        <w:rPr>
          <w:rFonts w:asciiTheme="minorHAnsi" w:hAnsiTheme="minorHAnsi" w:cstheme="minorHAnsi"/>
          <w:sz w:val="22"/>
          <w:szCs w:val="22"/>
        </w:rPr>
      </w:pPr>
    </w:p>
    <w:p w14:paraId="21755286" w14:textId="77777777" w:rsidR="00061AE5" w:rsidRPr="00D80D31" w:rsidRDefault="00061AE5" w:rsidP="004D7770">
      <w:pPr>
        <w:rPr>
          <w:rFonts w:asciiTheme="minorHAnsi" w:hAnsiTheme="minorHAnsi" w:cstheme="minorHAnsi"/>
          <w:sz w:val="22"/>
          <w:szCs w:val="22"/>
        </w:rPr>
      </w:pPr>
    </w:p>
    <w:p w14:paraId="2CEB93CE" w14:textId="77777777" w:rsidR="00304584" w:rsidRPr="00D80D31" w:rsidRDefault="00061AE5" w:rsidP="004D7770">
      <w:pPr>
        <w:tabs>
          <w:tab w:val="left" w:pos="1884"/>
        </w:tabs>
        <w:rPr>
          <w:rFonts w:asciiTheme="minorHAnsi" w:hAnsiTheme="minorHAnsi" w:cstheme="minorHAnsi"/>
          <w:sz w:val="22"/>
          <w:szCs w:val="22"/>
        </w:rPr>
      </w:pPr>
      <w:r w:rsidRPr="00D80D31">
        <w:rPr>
          <w:rFonts w:asciiTheme="minorHAnsi" w:hAnsiTheme="minorHAnsi" w:cstheme="minorHAnsi"/>
          <w:sz w:val="22"/>
          <w:szCs w:val="22"/>
        </w:rPr>
        <w:t>Załączniki</w:t>
      </w:r>
    </w:p>
    <w:p w14:paraId="6492175B" w14:textId="77777777" w:rsidR="005E330C" w:rsidRPr="00D80D31" w:rsidRDefault="005E330C">
      <w:pPr>
        <w:numPr>
          <w:ilvl w:val="0"/>
          <w:numId w:val="46"/>
        </w:numPr>
        <w:tabs>
          <w:tab w:val="clear" w:pos="2340"/>
        </w:tabs>
        <w:ind w:left="284"/>
        <w:rPr>
          <w:rFonts w:asciiTheme="minorHAnsi" w:hAnsiTheme="minorHAnsi" w:cstheme="minorHAnsi"/>
          <w:sz w:val="22"/>
          <w:szCs w:val="22"/>
        </w:rPr>
      </w:pPr>
      <w:r w:rsidRPr="00D80D31">
        <w:rPr>
          <w:rFonts w:asciiTheme="minorHAnsi" w:hAnsiTheme="minorHAnsi" w:cstheme="minorHAnsi"/>
          <w:sz w:val="22"/>
          <w:szCs w:val="22"/>
        </w:rPr>
        <w:t>Oferta Wykonawcy</w:t>
      </w:r>
    </w:p>
    <w:p w14:paraId="5396EFE0" w14:textId="77777777" w:rsidR="00061AE5" w:rsidRPr="00D80D31" w:rsidRDefault="00A94BBC">
      <w:pPr>
        <w:numPr>
          <w:ilvl w:val="0"/>
          <w:numId w:val="46"/>
        </w:numPr>
        <w:tabs>
          <w:tab w:val="clear" w:pos="2340"/>
        </w:tabs>
        <w:ind w:left="284"/>
        <w:rPr>
          <w:rFonts w:asciiTheme="minorHAnsi" w:hAnsiTheme="minorHAnsi" w:cstheme="minorHAnsi"/>
          <w:sz w:val="22"/>
          <w:szCs w:val="22"/>
        </w:rPr>
      </w:pPr>
      <w:r w:rsidRPr="00D80D31">
        <w:rPr>
          <w:rFonts w:asciiTheme="minorHAnsi" w:hAnsiTheme="minorHAnsi" w:cstheme="minorHAnsi"/>
          <w:sz w:val="22"/>
          <w:szCs w:val="22"/>
        </w:rPr>
        <w:lastRenderedPageBreak/>
        <w:t>Dokumentacja projektowa</w:t>
      </w:r>
    </w:p>
    <w:p w14:paraId="607D3AD7" w14:textId="77777777" w:rsidR="00A94BBC" w:rsidRPr="00D80D31" w:rsidRDefault="00A94BBC">
      <w:pPr>
        <w:numPr>
          <w:ilvl w:val="0"/>
          <w:numId w:val="46"/>
        </w:numPr>
        <w:tabs>
          <w:tab w:val="clear" w:pos="2340"/>
        </w:tabs>
        <w:ind w:left="284"/>
        <w:rPr>
          <w:rFonts w:asciiTheme="minorHAnsi" w:hAnsiTheme="minorHAnsi" w:cstheme="minorHAnsi"/>
          <w:sz w:val="22"/>
          <w:szCs w:val="22"/>
        </w:rPr>
      </w:pPr>
      <w:r w:rsidRPr="00D80D31">
        <w:rPr>
          <w:rFonts w:asciiTheme="minorHAnsi" w:hAnsiTheme="minorHAnsi" w:cstheme="minorHAnsi"/>
          <w:sz w:val="22"/>
          <w:szCs w:val="22"/>
        </w:rPr>
        <w:t>Wzór wniosku o zatwierdzenie materiału</w:t>
      </w:r>
    </w:p>
    <w:p w14:paraId="3F473B79" w14:textId="77777777" w:rsidR="00A94BBC" w:rsidRPr="00D80D31" w:rsidRDefault="00A94BBC">
      <w:pPr>
        <w:numPr>
          <w:ilvl w:val="0"/>
          <w:numId w:val="46"/>
        </w:numPr>
        <w:tabs>
          <w:tab w:val="clear" w:pos="2340"/>
        </w:tabs>
        <w:ind w:left="284"/>
        <w:rPr>
          <w:rFonts w:asciiTheme="minorHAnsi" w:hAnsiTheme="minorHAnsi" w:cstheme="minorHAnsi"/>
          <w:sz w:val="22"/>
          <w:szCs w:val="22"/>
        </w:rPr>
      </w:pPr>
      <w:r w:rsidRPr="00D80D31">
        <w:rPr>
          <w:rFonts w:asciiTheme="minorHAnsi" w:hAnsiTheme="minorHAnsi" w:cstheme="minorHAnsi"/>
          <w:sz w:val="22"/>
          <w:szCs w:val="22"/>
        </w:rPr>
        <w:t>Specyfikacja techniczna wykonania i odbioru robót</w:t>
      </w:r>
    </w:p>
    <w:p w14:paraId="2AC163FB" w14:textId="77777777" w:rsidR="00A94BBC" w:rsidRPr="00D80D31" w:rsidRDefault="00A94BBC">
      <w:pPr>
        <w:numPr>
          <w:ilvl w:val="0"/>
          <w:numId w:val="46"/>
        </w:numPr>
        <w:tabs>
          <w:tab w:val="clear" w:pos="2340"/>
        </w:tabs>
        <w:ind w:left="284"/>
        <w:rPr>
          <w:rFonts w:asciiTheme="minorHAnsi" w:hAnsiTheme="minorHAnsi" w:cstheme="minorHAnsi"/>
          <w:sz w:val="22"/>
          <w:szCs w:val="22"/>
        </w:rPr>
      </w:pPr>
      <w:r w:rsidRPr="00D80D31">
        <w:rPr>
          <w:rFonts w:asciiTheme="minorHAnsi" w:hAnsiTheme="minorHAnsi" w:cstheme="minorHAnsi"/>
          <w:sz w:val="22"/>
          <w:szCs w:val="22"/>
        </w:rPr>
        <w:t>Specyfikacja warunków zamówienia</w:t>
      </w:r>
    </w:p>
    <w:p w14:paraId="5825518C" w14:textId="77777777" w:rsidR="00A94BBC" w:rsidRPr="00D80D31" w:rsidRDefault="00A94BBC">
      <w:pPr>
        <w:numPr>
          <w:ilvl w:val="0"/>
          <w:numId w:val="46"/>
        </w:numPr>
        <w:tabs>
          <w:tab w:val="clear" w:pos="2340"/>
        </w:tabs>
        <w:ind w:left="284"/>
        <w:rPr>
          <w:rFonts w:asciiTheme="minorHAnsi" w:hAnsiTheme="minorHAnsi" w:cstheme="minorHAnsi"/>
          <w:sz w:val="22"/>
          <w:szCs w:val="22"/>
        </w:rPr>
      </w:pPr>
      <w:r w:rsidRPr="00D80D31">
        <w:rPr>
          <w:rFonts w:asciiTheme="minorHAnsi" w:hAnsiTheme="minorHAnsi" w:cstheme="minorHAnsi"/>
          <w:sz w:val="22"/>
          <w:szCs w:val="22"/>
        </w:rPr>
        <w:t>Karta gwarancyjna</w:t>
      </w:r>
    </w:p>
    <w:sectPr w:rsidR="00A94BBC" w:rsidRPr="00D80D31" w:rsidSect="00D23479">
      <w:footerReference w:type="default" r:id="rId8"/>
      <w:pgSz w:w="11906" w:h="16838"/>
      <w:pgMar w:top="993" w:right="1134" w:bottom="1418" w:left="1100" w:header="708" w:footer="709"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C34127" w14:textId="77777777" w:rsidR="009F11F5" w:rsidRDefault="009F11F5">
      <w:r>
        <w:separator/>
      </w:r>
    </w:p>
  </w:endnote>
  <w:endnote w:type="continuationSeparator" w:id="0">
    <w:p w14:paraId="6DF87E92" w14:textId="77777777" w:rsidR="009F11F5" w:rsidRDefault="009F11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Mangal">
    <w:panose1 w:val="00000400000000000000"/>
    <w:charset w:val="00"/>
    <w:family w:val="roman"/>
    <w:pitch w:val="variable"/>
    <w:sig w:usb0="00008003" w:usb1="00000000" w:usb2="00000000" w:usb3="00000000" w:csb0="00000001" w:csb1="00000000"/>
  </w:font>
  <w:font w:name="Garamond">
    <w:panose1 w:val="02020404030301010803"/>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Open Sans">
    <w:charset w:val="00"/>
    <w:family w:val="swiss"/>
    <w:pitch w:val="variable"/>
    <w:sig w:usb0="E00002EF" w:usb1="4000205B" w:usb2="00000028"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3718F3" w14:textId="77777777" w:rsidR="00E214F9" w:rsidRPr="00980920" w:rsidRDefault="00E214F9">
    <w:pPr>
      <w:pStyle w:val="Stopka"/>
      <w:ind w:right="360"/>
      <w:jc w:val="center"/>
      <w:rPr>
        <w:rFonts w:ascii="Arial" w:hAnsi="Arial" w:cs="Arial"/>
      </w:rPr>
    </w:pPr>
    <w:r w:rsidRPr="00980920">
      <w:rPr>
        <w:rFonts w:ascii="Arial" w:hAnsi="Arial" w:cs="Arial"/>
        <w:sz w:val="17"/>
        <w:szCs w:val="17"/>
      </w:rPr>
      <w:t>Strona</w:t>
    </w:r>
    <w:r w:rsidRPr="00980920">
      <w:rPr>
        <w:rFonts w:ascii="Arial" w:eastAsia="Arial" w:hAnsi="Arial" w:cs="Arial"/>
        <w:sz w:val="17"/>
        <w:szCs w:val="17"/>
      </w:rPr>
      <w:t xml:space="preserve"> </w:t>
    </w:r>
    <w:r w:rsidRPr="00980920">
      <w:rPr>
        <w:rFonts w:ascii="Arial" w:hAnsi="Arial" w:cs="Arial"/>
        <w:sz w:val="17"/>
        <w:szCs w:val="17"/>
      </w:rPr>
      <w:fldChar w:fldCharType="begin"/>
    </w:r>
    <w:r w:rsidRPr="00980920">
      <w:rPr>
        <w:rFonts w:ascii="Arial" w:hAnsi="Arial" w:cs="Arial"/>
        <w:sz w:val="17"/>
        <w:szCs w:val="17"/>
      </w:rPr>
      <w:instrText xml:space="preserve"> PAGE </w:instrText>
    </w:r>
    <w:r w:rsidRPr="00980920">
      <w:rPr>
        <w:rFonts w:ascii="Arial" w:hAnsi="Arial" w:cs="Arial"/>
        <w:sz w:val="17"/>
        <w:szCs w:val="17"/>
      </w:rPr>
      <w:fldChar w:fldCharType="separate"/>
    </w:r>
    <w:r w:rsidR="0065568C">
      <w:rPr>
        <w:rFonts w:ascii="Arial" w:hAnsi="Arial" w:cs="Arial"/>
        <w:noProof/>
        <w:sz w:val="17"/>
        <w:szCs w:val="17"/>
      </w:rPr>
      <w:t>23</w:t>
    </w:r>
    <w:r w:rsidRPr="00980920">
      <w:rPr>
        <w:rFonts w:ascii="Arial" w:hAnsi="Arial" w:cs="Arial"/>
        <w:sz w:val="17"/>
        <w:szCs w:val="17"/>
      </w:rPr>
      <w:fldChar w:fldCharType="end"/>
    </w:r>
    <w:r w:rsidRPr="00980920">
      <w:rPr>
        <w:rFonts w:ascii="Arial" w:hAnsi="Arial" w:cs="Arial"/>
        <w:sz w:val="17"/>
        <w:szCs w:val="17"/>
      </w:rPr>
      <w:t>/</w:t>
    </w:r>
    <w:r w:rsidRPr="00980920">
      <w:rPr>
        <w:rFonts w:ascii="Arial" w:hAnsi="Arial" w:cs="Arial"/>
        <w:sz w:val="17"/>
        <w:szCs w:val="17"/>
      </w:rPr>
      <w:fldChar w:fldCharType="begin"/>
    </w:r>
    <w:r w:rsidRPr="00980920">
      <w:rPr>
        <w:rFonts w:ascii="Arial" w:hAnsi="Arial" w:cs="Arial"/>
        <w:sz w:val="17"/>
        <w:szCs w:val="17"/>
      </w:rPr>
      <w:instrText xml:space="preserve"> NUMPAGES \*Arabic </w:instrText>
    </w:r>
    <w:r w:rsidRPr="00980920">
      <w:rPr>
        <w:rFonts w:ascii="Arial" w:hAnsi="Arial" w:cs="Arial"/>
        <w:sz w:val="17"/>
        <w:szCs w:val="17"/>
      </w:rPr>
      <w:fldChar w:fldCharType="separate"/>
    </w:r>
    <w:r w:rsidR="0065568C">
      <w:rPr>
        <w:rFonts w:ascii="Arial" w:hAnsi="Arial" w:cs="Arial"/>
        <w:noProof/>
        <w:sz w:val="17"/>
        <w:szCs w:val="17"/>
      </w:rPr>
      <w:t>23</w:t>
    </w:r>
    <w:r w:rsidRPr="00980920">
      <w:rPr>
        <w:rFonts w:ascii="Arial" w:hAnsi="Arial" w:cs="Arial"/>
        <w:sz w:val="17"/>
        <w:szCs w:val="17"/>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222C84" w14:textId="77777777" w:rsidR="009F11F5" w:rsidRDefault="009F11F5">
      <w:r>
        <w:separator/>
      </w:r>
    </w:p>
  </w:footnote>
  <w:footnote w:type="continuationSeparator" w:id="0">
    <w:p w14:paraId="6E2B89B9" w14:textId="77777777" w:rsidR="009F11F5" w:rsidRDefault="009F11F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Nagwek1"/>
      <w:suff w:val="nothing"/>
      <w:lvlText w:val=""/>
      <w:lvlJc w:val="left"/>
      <w:pPr>
        <w:tabs>
          <w:tab w:val="num" w:pos="432"/>
        </w:tabs>
        <w:ind w:left="432" w:hanging="432"/>
      </w:pPr>
    </w:lvl>
    <w:lvl w:ilvl="1">
      <w:start w:val="1"/>
      <w:numFmt w:val="none"/>
      <w:pStyle w:val="Nagwek2"/>
      <w:suff w:val="nothing"/>
      <w:lvlText w:val=""/>
      <w:lvlJc w:val="left"/>
      <w:pPr>
        <w:tabs>
          <w:tab w:val="num" w:pos="576"/>
        </w:tabs>
        <w:ind w:left="576" w:hanging="576"/>
      </w:pPr>
    </w:lvl>
    <w:lvl w:ilvl="2">
      <w:start w:val="1"/>
      <w:numFmt w:val="none"/>
      <w:pStyle w:val="Nagwek3"/>
      <w:suff w:val="nothing"/>
      <w:lvlText w:val=""/>
      <w:lvlJc w:val="left"/>
      <w:pPr>
        <w:tabs>
          <w:tab w:val="num" w:pos="720"/>
        </w:tabs>
        <w:ind w:left="720" w:hanging="720"/>
      </w:pPr>
    </w:lvl>
    <w:lvl w:ilvl="3">
      <w:start w:val="1"/>
      <w:numFmt w:val="none"/>
      <w:pStyle w:val="Nagwek4"/>
      <w:suff w:val="nothing"/>
      <w:lvlText w:val=""/>
      <w:lvlJc w:val="left"/>
      <w:pPr>
        <w:tabs>
          <w:tab w:val="num" w:pos="864"/>
        </w:tabs>
        <w:ind w:left="864" w:hanging="864"/>
      </w:pPr>
    </w:lvl>
    <w:lvl w:ilvl="4">
      <w:start w:val="1"/>
      <w:numFmt w:val="none"/>
      <w:pStyle w:val="Nagwek5"/>
      <w:suff w:val="nothing"/>
      <w:lvlText w:val=""/>
      <w:lvlJc w:val="left"/>
      <w:pPr>
        <w:tabs>
          <w:tab w:val="num" w:pos="1008"/>
        </w:tabs>
        <w:ind w:left="1008" w:hanging="1008"/>
      </w:pPr>
    </w:lvl>
    <w:lvl w:ilvl="5">
      <w:start w:val="1"/>
      <w:numFmt w:val="none"/>
      <w:pStyle w:val="Nagwek6"/>
      <w:suff w:val="nothing"/>
      <w:lvlText w:val=""/>
      <w:lvlJc w:val="left"/>
      <w:pPr>
        <w:tabs>
          <w:tab w:val="num" w:pos="1152"/>
        </w:tabs>
        <w:ind w:left="1152" w:hanging="1152"/>
      </w:pPr>
    </w:lvl>
    <w:lvl w:ilvl="6">
      <w:start w:val="1"/>
      <w:numFmt w:val="none"/>
      <w:pStyle w:val="Nagwek7"/>
      <w:suff w:val="nothing"/>
      <w:lvlText w:val=""/>
      <w:lvlJc w:val="left"/>
      <w:pPr>
        <w:tabs>
          <w:tab w:val="num" w:pos="1296"/>
        </w:tabs>
        <w:ind w:left="1296" w:hanging="1296"/>
      </w:pPr>
    </w:lvl>
    <w:lvl w:ilvl="7">
      <w:start w:val="1"/>
      <w:numFmt w:val="none"/>
      <w:pStyle w:val="Nagwek8"/>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D668E616"/>
    <w:name w:val="WW8Num9"/>
    <w:lvl w:ilvl="0">
      <w:start w:val="2"/>
      <w:numFmt w:val="decimal"/>
      <w:lvlText w:val="%1."/>
      <w:lvlJc w:val="left"/>
      <w:pPr>
        <w:tabs>
          <w:tab w:val="num" w:pos="720"/>
        </w:tabs>
        <w:ind w:left="720" w:hanging="360"/>
      </w:pPr>
      <w:rPr>
        <w:color w:val="auto"/>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0000003"/>
    <w:multiLevelType w:val="singleLevel"/>
    <w:tmpl w:val="00000003"/>
    <w:name w:val="WW8Num10"/>
    <w:lvl w:ilvl="0">
      <w:start w:val="1"/>
      <w:numFmt w:val="decimal"/>
      <w:lvlText w:val="%1)"/>
      <w:lvlJc w:val="left"/>
      <w:pPr>
        <w:tabs>
          <w:tab w:val="num" w:pos="360"/>
        </w:tabs>
        <w:ind w:left="360" w:hanging="360"/>
      </w:pPr>
    </w:lvl>
  </w:abstractNum>
  <w:abstractNum w:abstractNumId="3" w15:restartNumberingAfterBreak="0">
    <w:nsid w:val="00000004"/>
    <w:multiLevelType w:val="singleLevel"/>
    <w:tmpl w:val="00000004"/>
    <w:name w:val="WW8Num12"/>
    <w:lvl w:ilvl="0">
      <w:start w:val="1"/>
      <w:numFmt w:val="decimal"/>
      <w:lvlText w:val="%1."/>
      <w:lvlJc w:val="left"/>
      <w:pPr>
        <w:tabs>
          <w:tab w:val="num" w:pos="1004"/>
        </w:tabs>
        <w:ind w:left="1004" w:hanging="360"/>
      </w:pPr>
    </w:lvl>
  </w:abstractNum>
  <w:abstractNum w:abstractNumId="4" w15:restartNumberingAfterBreak="0">
    <w:nsid w:val="00000005"/>
    <w:multiLevelType w:val="singleLevel"/>
    <w:tmpl w:val="00000005"/>
    <w:name w:val="WW8Num13"/>
    <w:lvl w:ilvl="0">
      <w:start w:val="1"/>
      <w:numFmt w:val="decimal"/>
      <w:lvlText w:val="%1."/>
      <w:lvlJc w:val="left"/>
      <w:pPr>
        <w:tabs>
          <w:tab w:val="num" w:pos="2340"/>
        </w:tabs>
        <w:ind w:left="2340" w:hanging="360"/>
      </w:pPr>
    </w:lvl>
  </w:abstractNum>
  <w:abstractNum w:abstractNumId="5" w15:restartNumberingAfterBreak="0">
    <w:nsid w:val="00000006"/>
    <w:multiLevelType w:val="multilevel"/>
    <w:tmpl w:val="00000006"/>
    <w:name w:val="WW8Num14"/>
    <w:lvl w:ilvl="0">
      <w:start w:val="1"/>
      <w:numFmt w:val="decimal"/>
      <w:lvlText w:val="%1)"/>
      <w:lvlJc w:val="left"/>
      <w:pPr>
        <w:tabs>
          <w:tab w:val="num" w:pos="2340"/>
        </w:tabs>
        <w:ind w:left="2340" w:hanging="360"/>
      </w:pPr>
    </w:lvl>
    <w:lvl w:ilvl="1">
      <w:start w:val="1"/>
      <w:numFmt w:val="lowerLetter"/>
      <w:lvlText w:val="%2)"/>
      <w:lvlJc w:val="left"/>
      <w:pPr>
        <w:tabs>
          <w:tab w:val="num" w:pos="1440"/>
        </w:tabs>
        <w:ind w:left="1440" w:hanging="360"/>
      </w:pPr>
      <w:rPr>
        <w:b w:val="0"/>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15:restartNumberingAfterBreak="0">
    <w:nsid w:val="00000007"/>
    <w:multiLevelType w:val="singleLevel"/>
    <w:tmpl w:val="00000007"/>
    <w:name w:val="WW8Num15"/>
    <w:lvl w:ilvl="0">
      <w:start w:val="1"/>
      <w:numFmt w:val="decimal"/>
      <w:lvlText w:val="%1)"/>
      <w:lvlJc w:val="left"/>
      <w:pPr>
        <w:tabs>
          <w:tab w:val="num" w:pos="0"/>
        </w:tabs>
        <w:ind w:left="720" w:hanging="360"/>
      </w:pPr>
    </w:lvl>
  </w:abstractNum>
  <w:abstractNum w:abstractNumId="7" w15:restartNumberingAfterBreak="0">
    <w:nsid w:val="00000008"/>
    <w:multiLevelType w:val="multilevel"/>
    <w:tmpl w:val="00000008"/>
    <w:name w:val="WW8Num16"/>
    <w:lvl w:ilvl="0">
      <w:start w:val="1"/>
      <w:numFmt w:val="decimal"/>
      <w:lvlText w:val="%1."/>
      <w:lvlJc w:val="left"/>
      <w:pPr>
        <w:tabs>
          <w:tab w:val="num" w:pos="2340"/>
        </w:tabs>
        <w:ind w:left="2340" w:hanging="360"/>
      </w:pPr>
      <w:rPr>
        <w:color w:val="auto"/>
      </w:rPr>
    </w:lvl>
    <w:lvl w:ilvl="1">
      <w:start w:val="1"/>
      <w:numFmt w:val="decimal"/>
      <w:lvlText w:val="%2)"/>
      <w:lvlJc w:val="left"/>
      <w:pPr>
        <w:tabs>
          <w:tab w:val="num" w:pos="1440"/>
        </w:tabs>
        <w:ind w:left="1440" w:hanging="360"/>
      </w:pPr>
      <w:rPr>
        <w:b w:val="0"/>
        <w:color w:val="auto"/>
      </w:rPr>
    </w:lvl>
    <w:lvl w:ilvl="2">
      <w:start w:val="1"/>
      <w:numFmt w:val="lowerLetter"/>
      <w:lvlText w:val="%3)"/>
      <w:lvlJc w:val="left"/>
      <w:pPr>
        <w:tabs>
          <w:tab w:val="num" w:pos="2340"/>
        </w:tabs>
        <w:ind w:left="2340" w:hanging="360"/>
      </w:pPr>
      <w:rPr>
        <w:b w:val="0"/>
        <w:color w:val="auto"/>
      </w:r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8" w15:restartNumberingAfterBreak="0">
    <w:nsid w:val="00000009"/>
    <w:multiLevelType w:val="multilevel"/>
    <w:tmpl w:val="00000009"/>
    <w:name w:val="WW8Num17"/>
    <w:lvl w:ilvl="0">
      <w:start w:val="1"/>
      <w:numFmt w:val="decimal"/>
      <w:lvlText w:val="%1."/>
      <w:lvlJc w:val="left"/>
      <w:pPr>
        <w:tabs>
          <w:tab w:val="num" w:pos="2340"/>
        </w:tabs>
        <w:ind w:left="2340" w:hanging="360"/>
      </w:pPr>
    </w:lvl>
    <w:lvl w:ilvl="1">
      <w:start w:val="1"/>
      <w:numFmt w:val="decimal"/>
      <w:lvlText w:val="%2)"/>
      <w:lvlJc w:val="left"/>
      <w:pPr>
        <w:tabs>
          <w:tab w:val="num" w:pos="1440"/>
        </w:tabs>
        <w:ind w:left="1440" w:hanging="360"/>
      </w:pPr>
      <w:rPr>
        <w:b w:val="0"/>
        <w:color w:val="auto"/>
        <w:sz w:val="21"/>
        <w:szCs w:val="21"/>
      </w:rPr>
    </w:lvl>
    <w:lvl w:ilvl="2">
      <w:start w:val="1"/>
      <w:numFmt w:val="lowerLetter"/>
      <w:lvlText w:val="%3)"/>
      <w:lvlJc w:val="left"/>
      <w:pPr>
        <w:tabs>
          <w:tab w:val="num" w:pos="2340"/>
        </w:tabs>
        <w:ind w:left="2340" w:hanging="360"/>
      </w:pPr>
      <w:rPr>
        <w:b w:val="0"/>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9" w15:restartNumberingAfterBreak="0">
    <w:nsid w:val="0000000A"/>
    <w:multiLevelType w:val="singleLevel"/>
    <w:tmpl w:val="0000000A"/>
    <w:name w:val="WW8Num18"/>
    <w:lvl w:ilvl="0">
      <w:start w:val="1"/>
      <w:numFmt w:val="decimal"/>
      <w:lvlText w:val="%1."/>
      <w:lvlJc w:val="left"/>
      <w:pPr>
        <w:tabs>
          <w:tab w:val="num" w:pos="1004"/>
        </w:tabs>
        <w:ind w:left="1004" w:hanging="360"/>
      </w:pPr>
    </w:lvl>
  </w:abstractNum>
  <w:abstractNum w:abstractNumId="10" w15:restartNumberingAfterBreak="0">
    <w:nsid w:val="0000000B"/>
    <w:multiLevelType w:val="singleLevel"/>
    <w:tmpl w:val="0000000B"/>
    <w:name w:val="WW8Num19"/>
    <w:lvl w:ilvl="0">
      <w:start w:val="1"/>
      <w:numFmt w:val="lowerLetter"/>
      <w:lvlText w:val="%1)"/>
      <w:lvlJc w:val="left"/>
      <w:pPr>
        <w:tabs>
          <w:tab w:val="num" w:pos="0"/>
        </w:tabs>
        <w:ind w:left="644" w:hanging="360"/>
      </w:pPr>
      <w:rPr>
        <w:b w:val="0"/>
        <w:sz w:val="21"/>
        <w:szCs w:val="21"/>
      </w:rPr>
    </w:lvl>
  </w:abstractNum>
  <w:abstractNum w:abstractNumId="11" w15:restartNumberingAfterBreak="0">
    <w:nsid w:val="0000000C"/>
    <w:multiLevelType w:val="singleLevel"/>
    <w:tmpl w:val="0000000C"/>
    <w:name w:val="WW8Num20"/>
    <w:lvl w:ilvl="0">
      <w:start w:val="6"/>
      <w:numFmt w:val="decimal"/>
      <w:lvlText w:val="%1."/>
      <w:lvlJc w:val="left"/>
      <w:pPr>
        <w:tabs>
          <w:tab w:val="num" w:pos="1440"/>
        </w:tabs>
        <w:ind w:left="1440" w:hanging="360"/>
      </w:pPr>
    </w:lvl>
  </w:abstractNum>
  <w:abstractNum w:abstractNumId="12" w15:restartNumberingAfterBreak="0">
    <w:nsid w:val="0000000D"/>
    <w:multiLevelType w:val="singleLevel"/>
    <w:tmpl w:val="0000000D"/>
    <w:name w:val="WW8Num21"/>
    <w:lvl w:ilvl="0">
      <w:start w:val="1"/>
      <w:numFmt w:val="decimal"/>
      <w:lvlText w:val="%1."/>
      <w:lvlJc w:val="left"/>
      <w:pPr>
        <w:tabs>
          <w:tab w:val="num" w:pos="2340"/>
        </w:tabs>
        <w:ind w:left="2340" w:hanging="360"/>
      </w:pPr>
    </w:lvl>
  </w:abstractNum>
  <w:abstractNum w:abstractNumId="13" w15:restartNumberingAfterBreak="0">
    <w:nsid w:val="0000000E"/>
    <w:multiLevelType w:val="multilevel"/>
    <w:tmpl w:val="0000000E"/>
    <w:name w:val="WW8Num22"/>
    <w:lvl w:ilvl="0">
      <w:start w:val="1"/>
      <w:numFmt w:val="decimal"/>
      <w:lvlText w:val="%1."/>
      <w:lvlJc w:val="left"/>
      <w:pPr>
        <w:tabs>
          <w:tab w:val="num" w:pos="2340"/>
        </w:tabs>
        <w:ind w:left="2340" w:hanging="360"/>
      </w:pPr>
    </w:lvl>
    <w:lvl w:ilvl="1">
      <w:start w:val="1"/>
      <w:numFmt w:val="decimal"/>
      <w:lvlText w:val="%2)"/>
      <w:lvlJc w:val="left"/>
      <w:pPr>
        <w:tabs>
          <w:tab w:val="num" w:pos="1440"/>
        </w:tabs>
        <w:ind w:left="1440" w:hanging="360"/>
      </w:pPr>
    </w:lvl>
    <w:lvl w:ilvl="2">
      <w:start w:val="2"/>
      <w:numFmt w:val="decimal"/>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6"/>
      <w:numFmt w:val="decimal"/>
      <w:lvlText w:val="%5."/>
      <w:lvlJc w:val="left"/>
      <w:pPr>
        <w:tabs>
          <w:tab w:val="num" w:pos="360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14" w15:restartNumberingAfterBreak="0">
    <w:nsid w:val="0000000F"/>
    <w:multiLevelType w:val="multilevel"/>
    <w:tmpl w:val="A87AE138"/>
    <w:name w:val="WW8Num23"/>
    <w:lvl w:ilvl="0">
      <w:start w:val="1"/>
      <w:numFmt w:val="decimal"/>
      <w:lvlText w:val="%1."/>
      <w:lvlJc w:val="left"/>
      <w:pPr>
        <w:tabs>
          <w:tab w:val="num" w:pos="1440"/>
        </w:tabs>
        <w:ind w:left="1440" w:hanging="360"/>
      </w:pPr>
      <w:rPr>
        <w:strike w:val="0"/>
      </w:rPr>
    </w:lvl>
    <w:lvl w:ilvl="1">
      <w:start w:val="1"/>
      <w:numFmt w:val="decimal"/>
      <w:lvlText w:val="%2)"/>
      <w:lvlJc w:val="left"/>
      <w:pPr>
        <w:tabs>
          <w:tab w:val="num" w:pos="1440"/>
        </w:tabs>
        <w:ind w:left="1440" w:hanging="360"/>
      </w:pPr>
      <w:rPr>
        <w:b w:val="0"/>
        <w:color w:val="auto"/>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5" w15:restartNumberingAfterBreak="0">
    <w:nsid w:val="00000010"/>
    <w:multiLevelType w:val="multilevel"/>
    <w:tmpl w:val="00000010"/>
    <w:name w:val="WW8Num24"/>
    <w:lvl w:ilvl="0">
      <w:start w:val="2"/>
      <w:numFmt w:val="decimal"/>
      <w:lvlText w:val="%1)"/>
      <w:lvlJc w:val="left"/>
      <w:pPr>
        <w:tabs>
          <w:tab w:val="num" w:pos="1500"/>
        </w:tabs>
        <w:ind w:left="1500" w:hanging="360"/>
      </w:pPr>
    </w:lvl>
    <w:lvl w:ilvl="1">
      <w:start w:val="1"/>
      <w:numFmt w:val="lowerLetter"/>
      <w:lvlText w:val="%2."/>
      <w:lvlJc w:val="left"/>
      <w:pPr>
        <w:tabs>
          <w:tab w:val="num" w:pos="1500"/>
        </w:tabs>
        <w:ind w:left="1500" w:hanging="360"/>
      </w:pPr>
    </w:lvl>
    <w:lvl w:ilvl="2">
      <w:start w:val="1"/>
      <w:numFmt w:val="lowerRoman"/>
      <w:lvlText w:val="%3."/>
      <w:lvlJc w:val="left"/>
      <w:pPr>
        <w:tabs>
          <w:tab w:val="num" w:pos="2220"/>
        </w:tabs>
        <w:ind w:left="2220" w:hanging="180"/>
      </w:pPr>
    </w:lvl>
    <w:lvl w:ilvl="3">
      <w:start w:val="1"/>
      <w:numFmt w:val="lowerLetter"/>
      <w:lvlText w:val="%4)"/>
      <w:lvlJc w:val="left"/>
      <w:pPr>
        <w:tabs>
          <w:tab w:val="num" w:pos="2940"/>
        </w:tabs>
        <w:ind w:left="2940" w:hanging="360"/>
      </w:pPr>
    </w:lvl>
    <w:lvl w:ilvl="4">
      <w:start w:val="1"/>
      <w:numFmt w:val="decimal"/>
      <w:lvlText w:val="%5)"/>
      <w:lvlJc w:val="left"/>
      <w:pPr>
        <w:tabs>
          <w:tab w:val="num" w:pos="3660"/>
        </w:tabs>
        <w:ind w:left="3660" w:hanging="360"/>
      </w:pPr>
    </w:lvl>
    <w:lvl w:ilvl="5">
      <w:start w:val="1"/>
      <w:numFmt w:val="lowerLetter"/>
      <w:lvlText w:val="%6)"/>
      <w:lvlJc w:val="left"/>
      <w:pPr>
        <w:tabs>
          <w:tab w:val="num" w:pos="4380"/>
        </w:tabs>
        <w:ind w:left="4380" w:hanging="180"/>
      </w:pPr>
    </w:lvl>
    <w:lvl w:ilvl="6">
      <w:start w:val="1"/>
      <w:numFmt w:val="decimal"/>
      <w:lvlText w:val="%7."/>
      <w:lvlJc w:val="left"/>
      <w:pPr>
        <w:tabs>
          <w:tab w:val="num" w:pos="5100"/>
        </w:tabs>
        <w:ind w:left="5100" w:hanging="360"/>
      </w:pPr>
    </w:lvl>
    <w:lvl w:ilvl="7">
      <w:start w:val="1"/>
      <w:numFmt w:val="lowerLetter"/>
      <w:lvlText w:val="%8."/>
      <w:lvlJc w:val="left"/>
      <w:pPr>
        <w:tabs>
          <w:tab w:val="num" w:pos="5820"/>
        </w:tabs>
        <w:ind w:left="5820" w:hanging="360"/>
      </w:pPr>
    </w:lvl>
    <w:lvl w:ilvl="8">
      <w:start w:val="1"/>
      <w:numFmt w:val="lowerRoman"/>
      <w:lvlText w:val="%9."/>
      <w:lvlJc w:val="left"/>
      <w:pPr>
        <w:tabs>
          <w:tab w:val="num" w:pos="6540"/>
        </w:tabs>
        <w:ind w:left="6540" w:hanging="180"/>
      </w:pPr>
    </w:lvl>
  </w:abstractNum>
  <w:abstractNum w:abstractNumId="16" w15:restartNumberingAfterBreak="0">
    <w:nsid w:val="00000011"/>
    <w:multiLevelType w:val="singleLevel"/>
    <w:tmpl w:val="00000011"/>
    <w:name w:val="WW8Num25"/>
    <w:lvl w:ilvl="0">
      <w:start w:val="1"/>
      <w:numFmt w:val="decimal"/>
      <w:lvlText w:val="%1)"/>
      <w:lvlJc w:val="left"/>
      <w:pPr>
        <w:tabs>
          <w:tab w:val="num" w:pos="0"/>
        </w:tabs>
        <w:ind w:left="1080" w:hanging="360"/>
      </w:pPr>
    </w:lvl>
  </w:abstractNum>
  <w:abstractNum w:abstractNumId="17" w15:restartNumberingAfterBreak="0">
    <w:nsid w:val="00000012"/>
    <w:multiLevelType w:val="multilevel"/>
    <w:tmpl w:val="00000012"/>
    <w:name w:val="WW8Num26"/>
    <w:lvl w:ilvl="0">
      <w:start w:val="1"/>
      <w:numFmt w:val="decimal"/>
      <w:lvlText w:val="%1."/>
      <w:lvlJc w:val="left"/>
      <w:pPr>
        <w:tabs>
          <w:tab w:val="num" w:pos="1440"/>
        </w:tabs>
        <w:ind w:left="1440" w:hanging="360"/>
      </w:pPr>
    </w:lvl>
    <w:lvl w:ilvl="1">
      <w:start w:val="1"/>
      <w:numFmt w:val="decimal"/>
      <w:lvlText w:val="%2)"/>
      <w:lvlJc w:val="left"/>
      <w:pPr>
        <w:tabs>
          <w:tab w:val="num" w:pos="1440"/>
        </w:tabs>
        <w:ind w:left="1440" w:hanging="360"/>
      </w:pPr>
      <w:rPr>
        <w:b w:val="0"/>
        <w:color w:val="auto"/>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15:restartNumberingAfterBreak="0">
    <w:nsid w:val="00000013"/>
    <w:multiLevelType w:val="singleLevel"/>
    <w:tmpl w:val="00000013"/>
    <w:name w:val="WW8Num27"/>
    <w:lvl w:ilvl="0">
      <w:start w:val="1"/>
      <w:numFmt w:val="decimal"/>
      <w:lvlText w:val="%1."/>
      <w:lvlJc w:val="left"/>
      <w:pPr>
        <w:tabs>
          <w:tab w:val="num" w:pos="360"/>
        </w:tabs>
        <w:ind w:left="360" w:hanging="360"/>
      </w:pPr>
    </w:lvl>
  </w:abstractNum>
  <w:abstractNum w:abstractNumId="19" w15:restartNumberingAfterBreak="0">
    <w:nsid w:val="00000014"/>
    <w:multiLevelType w:val="singleLevel"/>
    <w:tmpl w:val="00000014"/>
    <w:name w:val="WW8Num28"/>
    <w:lvl w:ilvl="0">
      <w:start w:val="1"/>
      <w:numFmt w:val="decimal"/>
      <w:lvlText w:val="%1."/>
      <w:lvlJc w:val="left"/>
      <w:pPr>
        <w:tabs>
          <w:tab w:val="num" w:pos="1440"/>
        </w:tabs>
        <w:ind w:left="1440" w:hanging="360"/>
      </w:pPr>
    </w:lvl>
  </w:abstractNum>
  <w:abstractNum w:abstractNumId="20" w15:restartNumberingAfterBreak="0">
    <w:nsid w:val="00000015"/>
    <w:multiLevelType w:val="singleLevel"/>
    <w:tmpl w:val="00000015"/>
    <w:name w:val="WW8Num29"/>
    <w:lvl w:ilvl="0">
      <w:start w:val="1"/>
      <w:numFmt w:val="decimal"/>
      <w:lvlText w:val="%1)"/>
      <w:lvlJc w:val="left"/>
      <w:pPr>
        <w:tabs>
          <w:tab w:val="num" w:pos="0"/>
        </w:tabs>
        <w:ind w:left="720" w:hanging="360"/>
      </w:pPr>
    </w:lvl>
  </w:abstractNum>
  <w:abstractNum w:abstractNumId="21" w15:restartNumberingAfterBreak="0">
    <w:nsid w:val="00000016"/>
    <w:multiLevelType w:val="multilevel"/>
    <w:tmpl w:val="00000016"/>
    <w:name w:val="WW8Num30"/>
    <w:lvl w:ilvl="0">
      <w:start w:val="4"/>
      <w:numFmt w:val="decimal"/>
      <w:lvlText w:val="%1."/>
      <w:lvlJc w:val="left"/>
      <w:pPr>
        <w:tabs>
          <w:tab w:val="num" w:pos="1440"/>
        </w:tabs>
        <w:ind w:left="1440" w:hanging="360"/>
      </w:pPr>
    </w:lvl>
    <w:lvl w:ilvl="1">
      <w:start w:val="1"/>
      <w:numFmt w:val="decimal"/>
      <w:lvlText w:val="%2)"/>
      <w:lvlJc w:val="left"/>
      <w:pPr>
        <w:tabs>
          <w:tab w:val="num" w:pos="1440"/>
        </w:tabs>
        <w:ind w:left="1440" w:hanging="360"/>
      </w:pPr>
      <w:rPr>
        <w:b w:val="0"/>
        <w:color w:val="auto"/>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2" w15:restartNumberingAfterBreak="0">
    <w:nsid w:val="00000017"/>
    <w:multiLevelType w:val="singleLevel"/>
    <w:tmpl w:val="00000017"/>
    <w:name w:val="WW8Num31"/>
    <w:lvl w:ilvl="0">
      <w:start w:val="1"/>
      <w:numFmt w:val="decimal"/>
      <w:lvlText w:val="%1)"/>
      <w:lvlJc w:val="left"/>
      <w:pPr>
        <w:tabs>
          <w:tab w:val="num" w:pos="0"/>
        </w:tabs>
        <w:ind w:left="1020" w:hanging="360"/>
      </w:pPr>
    </w:lvl>
  </w:abstractNum>
  <w:abstractNum w:abstractNumId="23" w15:restartNumberingAfterBreak="0">
    <w:nsid w:val="00000018"/>
    <w:multiLevelType w:val="singleLevel"/>
    <w:tmpl w:val="00000018"/>
    <w:name w:val="WW8Num32"/>
    <w:lvl w:ilvl="0">
      <w:start w:val="5"/>
      <w:numFmt w:val="decimal"/>
      <w:lvlText w:val="%1."/>
      <w:lvlJc w:val="left"/>
      <w:pPr>
        <w:tabs>
          <w:tab w:val="num" w:pos="0"/>
        </w:tabs>
        <w:ind w:left="720" w:hanging="360"/>
      </w:pPr>
    </w:lvl>
  </w:abstractNum>
  <w:abstractNum w:abstractNumId="24" w15:restartNumberingAfterBreak="0">
    <w:nsid w:val="00000019"/>
    <w:multiLevelType w:val="singleLevel"/>
    <w:tmpl w:val="00000019"/>
    <w:name w:val="WW8Num33"/>
    <w:lvl w:ilvl="0">
      <w:start w:val="1"/>
      <w:numFmt w:val="decimal"/>
      <w:lvlText w:val="%1."/>
      <w:lvlJc w:val="left"/>
      <w:pPr>
        <w:tabs>
          <w:tab w:val="num" w:pos="2340"/>
        </w:tabs>
        <w:ind w:left="2340" w:hanging="360"/>
      </w:pPr>
    </w:lvl>
  </w:abstractNum>
  <w:abstractNum w:abstractNumId="25" w15:restartNumberingAfterBreak="0">
    <w:nsid w:val="0000001A"/>
    <w:multiLevelType w:val="singleLevel"/>
    <w:tmpl w:val="0000001A"/>
    <w:name w:val="WW8Num34"/>
    <w:lvl w:ilvl="0">
      <w:start w:val="6"/>
      <w:numFmt w:val="decimal"/>
      <w:lvlText w:val="%1."/>
      <w:lvlJc w:val="left"/>
      <w:pPr>
        <w:tabs>
          <w:tab w:val="num" w:pos="1440"/>
        </w:tabs>
        <w:ind w:left="1440" w:hanging="360"/>
      </w:pPr>
    </w:lvl>
  </w:abstractNum>
  <w:abstractNum w:abstractNumId="26" w15:restartNumberingAfterBreak="0">
    <w:nsid w:val="0000001B"/>
    <w:multiLevelType w:val="singleLevel"/>
    <w:tmpl w:val="0000001B"/>
    <w:name w:val="WW8Num35"/>
    <w:lvl w:ilvl="0">
      <w:start w:val="1"/>
      <w:numFmt w:val="decimal"/>
      <w:lvlText w:val="%1)"/>
      <w:lvlJc w:val="left"/>
      <w:pPr>
        <w:tabs>
          <w:tab w:val="num" w:pos="1980"/>
        </w:tabs>
        <w:ind w:left="1980" w:hanging="360"/>
      </w:pPr>
      <w:rPr>
        <w:b w:val="0"/>
      </w:rPr>
    </w:lvl>
  </w:abstractNum>
  <w:abstractNum w:abstractNumId="27" w15:restartNumberingAfterBreak="0">
    <w:nsid w:val="0000001C"/>
    <w:multiLevelType w:val="singleLevel"/>
    <w:tmpl w:val="0000001C"/>
    <w:name w:val="WW8Num36"/>
    <w:lvl w:ilvl="0">
      <w:start w:val="2"/>
      <w:numFmt w:val="decimal"/>
      <w:lvlText w:val="%1."/>
      <w:lvlJc w:val="left"/>
      <w:pPr>
        <w:tabs>
          <w:tab w:val="num" w:pos="1440"/>
        </w:tabs>
        <w:ind w:left="1440" w:hanging="360"/>
      </w:pPr>
    </w:lvl>
  </w:abstractNum>
  <w:abstractNum w:abstractNumId="28" w15:restartNumberingAfterBreak="0">
    <w:nsid w:val="0000001D"/>
    <w:multiLevelType w:val="multilevel"/>
    <w:tmpl w:val="0000001D"/>
    <w:name w:val="WW8Num37"/>
    <w:lvl w:ilvl="0">
      <w:start w:val="1"/>
      <w:numFmt w:val="decimal"/>
      <w:lvlText w:val="%1)"/>
      <w:lvlJc w:val="left"/>
      <w:pPr>
        <w:tabs>
          <w:tab w:val="num" w:pos="1440"/>
        </w:tabs>
        <w:ind w:left="1440" w:hanging="360"/>
      </w:pPr>
      <w:rPr>
        <w:b w:val="0"/>
        <w:color w:val="auto"/>
      </w:rPr>
    </w:lvl>
    <w:lvl w:ilvl="1">
      <w:start w:val="21"/>
      <w:numFmt w:val="decimal"/>
      <w:lvlText w:val="%2."/>
      <w:lvlJc w:val="left"/>
      <w:pPr>
        <w:tabs>
          <w:tab w:val="num" w:pos="1440"/>
        </w:tabs>
        <w:ind w:left="1440" w:hanging="360"/>
      </w:pPr>
      <w:rPr>
        <w:b w:val="0"/>
        <w:color w:val="auto"/>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9" w15:restartNumberingAfterBreak="0">
    <w:nsid w:val="0000001E"/>
    <w:multiLevelType w:val="singleLevel"/>
    <w:tmpl w:val="0000001E"/>
    <w:name w:val="WW8Num38"/>
    <w:lvl w:ilvl="0">
      <w:start w:val="1"/>
      <w:numFmt w:val="decimal"/>
      <w:lvlText w:val="%1)"/>
      <w:lvlJc w:val="left"/>
      <w:pPr>
        <w:tabs>
          <w:tab w:val="num" w:pos="0"/>
        </w:tabs>
        <w:ind w:left="720" w:hanging="360"/>
      </w:pPr>
    </w:lvl>
  </w:abstractNum>
  <w:abstractNum w:abstractNumId="30" w15:restartNumberingAfterBreak="0">
    <w:nsid w:val="0000001F"/>
    <w:multiLevelType w:val="singleLevel"/>
    <w:tmpl w:val="0000001F"/>
    <w:name w:val="WW8Num39"/>
    <w:lvl w:ilvl="0">
      <w:start w:val="1"/>
      <w:numFmt w:val="decimal"/>
      <w:lvlText w:val="%1)"/>
      <w:lvlJc w:val="left"/>
      <w:pPr>
        <w:tabs>
          <w:tab w:val="num" w:pos="3660"/>
        </w:tabs>
        <w:ind w:left="3660" w:hanging="360"/>
      </w:pPr>
    </w:lvl>
  </w:abstractNum>
  <w:abstractNum w:abstractNumId="31" w15:restartNumberingAfterBreak="0">
    <w:nsid w:val="00000020"/>
    <w:multiLevelType w:val="multilevel"/>
    <w:tmpl w:val="5C0A503A"/>
    <w:name w:val="WW8Num40"/>
    <w:lvl w:ilvl="0">
      <w:start w:val="1"/>
      <w:numFmt w:val="decimal"/>
      <w:lvlText w:val="%1."/>
      <w:lvlJc w:val="left"/>
      <w:pPr>
        <w:tabs>
          <w:tab w:val="num" w:pos="502"/>
        </w:tabs>
        <w:ind w:left="502" w:hanging="360"/>
      </w:pPr>
      <w:rPr>
        <w:b w:val="0"/>
      </w:rPr>
    </w:lvl>
    <w:lvl w:ilvl="1">
      <w:start w:val="1"/>
      <w:numFmt w:val="decimal"/>
      <w:lvlText w:val="%2)"/>
      <w:lvlJc w:val="left"/>
      <w:pPr>
        <w:tabs>
          <w:tab w:val="num" w:pos="1440"/>
        </w:tabs>
        <w:ind w:left="1440" w:hanging="360"/>
      </w:pPr>
      <w:rPr>
        <w:b w:val="0"/>
        <w:color w:val="auto"/>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32" w15:restartNumberingAfterBreak="0">
    <w:nsid w:val="00000021"/>
    <w:multiLevelType w:val="singleLevel"/>
    <w:tmpl w:val="00000021"/>
    <w:name w:val="WW8Num41"/>
    <w:lvl w:ilvl="0">
      <w:start w:val="1"/>
      <w:numFmt w:val="decimal"/>
      <w:lvlText w:val="%1."/>
      <w:lvlJc w:val="left"/>
      <w:pPr>
        <w:tabs>
          <w:tab w:val="num" w:pos="1440"/>
        </w:tabs>
        <w:ind w:left="1440" w:hanging="360"/>
      </w:pPr>
    </w:lvl>
  </w:abstractNum>
  <w:abstractNum w:abstractNumId="33" w15:restartNumberingAfterBreak="0">
    <w:nsid w:val="00000022"/>
    <w:multiLevelType w:val="singleLevel"/>
    <w:tmpl w:val="00000022"/>
    <w:name w:val="WW8Num42"/>
    <w:lvl w:ilvl="0">
      <w:start w:val="1"/>
      <w:numFmt w:val="decimal"/>
      <w:lvlText w:val="%1."/>
      <w:lvlJc w:val="left"/>
      <w:pPr>
        <w:tabs>
          <w:tab w:val="num" w:pos="0"/>
        </w:tabs>
        <w:ind w:left="720" w:hanging="360"/>
      </w:pPr>
    </w:lvl>
  </w:abstractNum>
  <w:abstractNum w:abstractNumId="34" w15:restartNumberingAfterBreak="0">
    <w:nsid w:val="00000023"/>
    <w:multiLevelType w:val="singleLevel"/>
    <w:tmpl w:val="00000023"/>
    <w:name w:val="WW8Num43"/>
    <w:lvl w:ilvl="0">
      <w:start w:val="1"/>
      <w:numFmt w:val="decimal"/>
      <w:lvlText w:val="%1."/>
      <w:lvlJc w:val="left"/>
      <w:pPr>
        <w:tabs>
          <w:tab w:val="num" w:pos="0"/>
        </w:tabs>
        <w:ind w:left="360" w:hanging="360"/>
      </w:pPr>
    </w:lvl>
  </w:abstractNum>
  <w:abstractNum w:abstractNumId="35" w15:restartNumberingAfterBreak="0">
    <w:nsid w:val="00000024"/>
    <w:multiLevelType w:val="singleLevel"/>
    <w:tmpl w:val="00000024"/>
    <w:name w:val="WW8Num44"/>
    <w:lvl w:ilvl="0">
      <w:start w:val="1"/>
      <w:numFmt w:val="decimal"/>
      <w:lvlText w:val="%1."/>
      <w:lvlJc w:val="left"/>
      <w:pPr>
        <w:tabs>
          <w:tab w:val="num" w:pos="2340"/>
        </w:tabs>
        <w:ind w:left="2340" w:hanging="360"/>
      </w:pPr>
    </w:lvl>
  </w:abstractNum>
  <w:abstractNum w:abstractNumId="36" w15:restartNumberingAfterBreak="0">
    <w:nsid w:val="00000025"/>
    <w:multiLevelType w:val="singleLevel"/>
    <w:tmpl w:val="00000025"/>
    <w:name w:val="WW8Num45"/>
    <w:lvl w:ilvl="0">
      <w:start w:val="1"/>
      <w:numFmt w:val="decimal"/>
      <w:lvlText w:val="%1)"/>
      <w:lvlJc w:val="left"/>
      <w:pPr>
        <w:tabs>
          <w:tab w:val="num" w:pos="0"/>
        </w:tabs>
        <w:ind w:left="720" w:hanging="360"/>
      </w:pPr>
    </w:lvl>
  </w:abstractNum>
  <w:abstractNum w:abstractNumId="37" w15:restartNumberingAfterBreak="0">
    <w:nsid w:val="00000026"/>
    <w:multiLevelType w:val="singleLevel"/>
    <w:tmpl w:val="287C836A"/>
    <w:name w:val="WW8Num46"/>
    <w:lvl w:ilvl="0">
      <w:start w:val="1"/>
      <w:numFmt w:val="decimal"/>
      <w:lvlText w:val="%1."/>
      <w:lvlJc w:val="left"/>
      <w:pPr>
        <w:tabs>
          <w:tab w:val="num" w:pos="1440"/>
        </w:tabs>
        <w:ind w:left="1440" w:hanging="360"/>
      </w:pPr>
      <w:rPr>
        <w:rFonts w:hint="default"/>
        <w:b w:val="0"/>
      </w:rPr>
    </w:lvl>
  </w:abstractNum>
  <w:abstractNum w:abstractNumId="38" w15:restartNumberingAfterBreak="0">
    <w:nsid w:val="00000027"/>
    <w:multiLevelType w:val="multilevel"/>
    <w:tmpl w:val="00000027"/>
    <w:name w:val="WW8Num47"/>
    <w:lvl w:ilvl="0">
      <w:start w:val="9"/>
      <w:numFmt w:val="decimal"/>
      <w:lvlText w:val="%1."/>
      <w:lvlJc w:val="left"/>
      <w:pPr>
        <w:tabs>
          <w:tab w:val="num" w:pos="1531"/>
        </w:tabs>
        <w:ind w:left="1531" w:hanging="360"/>
      </w:pPr>
    </w:lvl>
    <w:lvl w:ilvl="1">
      <w:start w:val="1"/>
      <w:numFmt w:val="decimal"/>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39" w15:restartNumberingAfterBreak="0">
    <w:nsid w:val="00000028"/>
    <w:multiLevelType w:val="singleLevel"/>
    <w:tmpl w:val="A3A80396"/>
    <w:name w:val="WW8Num48"/>
    <w:lvl w:ilvl="0">
      <w:start w:val="1"/>
      <w:numFmt w:val="decimal"/>
      <w:lvlText w:val="%1."/>
      <w:lvlJc w:val="left"/>
      <w:pPr>
        <w:tabs>
          <w:tab w:val="num" w:pos="0"/>
        </w:tabs>
        <w:ind w:left="720" w:hanging="360"/>
      </w:pPr>
      <w:rPr>
        <w:color w:val="auto"/>
      </w:rPr>
    </w:lvl>
  </w:abstractNum>
  <w:abstractNum w:abstractNumId="40" w15:restartNumberingAfterBreak="0">
    <w:nsid w:val="00000029"/>
    <w:multiLevelType w:val="singleLevel"/>
    <w:tmpl w:val="00000029"/>
    <w:name w:val="WW8Num49"/>
    <w:lvl w:ilvl="0">
      <w:start w:val="3"/>
      <w:numFmt w:val="decimal"/>
      <w:lvlText w:val="%1."/>
      <w:lvlJc w:val="left"/>
      <w:pPr>
        <w:tabs>
          <w:tab w:val="num" w:pos="0"/>
        </w:tabs>
        <w:ind w:left="720" w:hanging="360"/>
      </w:pPr>
    </w:lvl>
  </w:abstractNum>
  <w:abstractNum w:abstractNumId="41" w15:restartNumberingAfterBreak="0">
    <w:nsid w:val="0000002A"/>
    <w:multiLevelType w:val="singleLevel"/>
    <w:tmpl w:val="0000002A"/>
    <w:name w:val="WW8Num51"/>
    <w:lvl w:ilvl="0">
      <w:start w:val="1"/>
      <w:numFmt w:val="decimal"/>
      <w:lvlText w:val="%1)"/>
      <w:lvlJc w:val="left"/>
      <w:pPr>
        <w:tabs>
          <w:tab w:val="num" w:pos="1440"/>
        </w:tabs>
        <w:ind w:left="1440" w:hanging="360"/>
      </w:pPr>
      <w:rPr>
        <w:b w:val="0"/>
        <w:color w:val="auto"/>
      </w:rPr>
    </w:lvl>
  </w:abstractNum>
  <w:abstractNum w:abstractNumId="42" w15:restartNumberingAfterBreak="0">
    <w:nsid w:val="0000002B"/>
    <w:multiLevelType w:val="multilevel"/>
    <w:tmpl w:val="0000002B"/>
    <w:name w:val="WW8Num52"/>
    <w:lvl w:ilvl="0">
      <w:start w:val="1"/>
      <w:numFmt w:val="decimal"/>
      <w:lvlText w:val="%1."/>
      <w:lvlJc w:val="left"/>
      <w:pPr>
        <w:tabs>
          <w:tab w:val="num" w:pos="1440"/>
        </w:tabs>
        <w:ind w:left="1440" w:hanging="360"/>
      </w:pPr>
    </w:lvl>
    <w:lvl w:ilvl="1">
      <w:start w:val="1"/>
      <w:numFmt w:val="lowerLetter"/>
      <w:lvlText w:val="%2)"/>
      <w:lvlJc w:val="left"/>
      <w:pPr>
        <w:tabs>
          <w:tab w:val="num" w:pos="1440"/>
        </w:tabs>
        <w:ind w:left="1440" w:hanging="360"/>
      </w:pPr>
    </w:lvl>
    <w:lvl w:ilvl="2">
      <w:start w:val="2"/>
      <w:numFmt w:val="decimal"/>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43" w15:restartNumberingAfterBreak="0">
    <w:nsid w:val="02DE1B46"/>
    <w:multiLevelType w:val="hybridMultilevel"/>
    <w:tmpl w:val="EAD0CFD6"/>
    <w:styleLink w:val="Zaimportowanystyl37"/>
    <w:lvl w:ilvl="0" w:tplc="FEDC04C6">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1CECEBE">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3C045B8">
      <w:start w:val="1"/>
      <w:numFmt w:val="decimal"/>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94498E6">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A08E218">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F70C9AC">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880A5502">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95CA946">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B86E532">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4" w15:restartNumberingAfterBreak="0">
    <w:nsid w:val="03A32ACD"/>
    <w:multiLevelType w:val="multilevel"/>
    <w:tmpl w:val="C9DA5004"/>
    <w:name w:val="WW8Num242"/>
    <w:lvl w:ilvl="0">
      <w:start w:val="4"/>
      <w:numFmt w:val="decimal"/>
      <w:lvlText w:val="%1)"/>
      <w:lvlJc w:val="left"/>
      <w:pPr>
        <w:tabs>
          <w:tab w:val="num" w:pos="1500"/>
        </w:tabs>
        <w:ind w:left="1500" w:hanging="360"/>
      </w:pPr>
      <w:rPr>
        <w:rFonts w:hint="default"/>
      </w:rPr>
    </w:lvl>
    <w:lvl w:ilvl="1">
      <w:start w:val="1"/>
      <w:numFmt w:val="lowerLetter"/>
      <w:lvlText w:val="%2."/>
      <w:lvlJc w:val="left"/>
      <w:pPr>
        <w:tabs>
          <w:tab w:val="num" w:pos="1500"/>
        </w:tabs>
        <w:ind w:left="1500" w:hanging="360"/>
      </w:pPr>
      <w:rPr>
        <w:rFonts w:hint="default"/>
      </w:rPr>
    </w:lvl>
    <w:lvl w:ilvl="2">
      <w:start w:val="1"/>
      <w:numFmt w:val="lowerRoman"/>
      <w:lvlText w:val="%3."/>
      <w:lvlJc w:val="left"/>
      <w:pPr>
        <w:tabs>
          <w:tab w:val="num" w:pos="2220"/>
        </w:tabs>
        <w:ind w:left="2220" w:hanging="180"/>
      </w:pPr>
      <w:rPr>
        <w:rFonts w:hint="default"/>
      </w:rPr>
    </w:lvl>
    <w:lvl w:ilvl="3">
      <w:start w:val="1"/>
      <w:numFmt w:val="lowerLetter"/>
      <w:lvlText w:val="%4)"/>
      <w:lvlJc w:val="left"/>
      <w:pPr>
        <w:tabs>
          <w:tab w:val="num" w:pos="2940"/>
        </w:tabs>
        <w:ind w:left="2940" w:hanging="360"/>
      </w:pPr>
      <w:rPr>
        <w:rFonts w:hint="default"/>
      </w:rPr>
    </w:lvl>
    <w:lvl w:ilvl="4">
      <w:start w:val="1"/>
      <w:numFmt w:val="decimal"/>
      <w:lvlText w:val="%5)"/>
      <w:lvlJc w:val="left"/>
      <w:pPr>
        <w:tabs>
          <w:tab w:val="num" w:pos="3660"/>
        </w:tabs>
        <w:ind w:left="3660" w:hanging="360"/>
      </w:pPr>
      <w:rPr>
        <w:rFonts w:hint="default"/>
      </w:rPr>
    </w:lvl>
    <w:lvl w:ilvl="5">
      <w:start w:val="1"/>
      <w:numFmt w:val="lowerLetter"/>
      <w:lvlText w:val="%6)"/>
      <w:lvlJc w:val="left"/>
      <w:pPr>
        <w:tabs>
          <w:tab w:val="num" w:pos="4380"/>
        </w:tabs>
        <w:ind w:left="4380" w:hanging="180"/>
      </w:pPr>
      <w:rPr>
        <w:rFonts w:hint="default"/>
      </w:rPr>
    </w:lvl>
    <w:lvl w:ilvl="6">
      <w:start w:val="1"/>
      <w:numFmt w:val="decimal"/>
      <w:lvlText w:val="%7."/>
      <w:lvlJc w:val="left"/>
      <w:pPr>
        <w:tabs>
          <w:tab w:val="num" w:pos="5100"/>
        </w:tabs>
        <w:ind w:left="5100" w:hanging="360"/>
      </w:pPr>
      <w:rPr>
        <w:rFonts w:hint="default"/>
      </w:rPr>
    </w:lvl>
    <w:lvl w:ilvl="7">
      <w:start w:val="1"/>
      <w:numFmt w:val="lowerLetter"/>
      <w:lvlText w:val="%8."/>
      <w:lvlJc w:val="left"/>
      <w:pPr>
        <w:tabs>
          <w:tab w:val="num" w:pos="5820"/>
        </w:tabs>
        <w:ind w:left="5820" w:hanging="360"/>
      </w:pPr>
      <w:rPr>
        <w:rFonts w:hint="default"/>
      </w:rPr>
    </w:lvl>
    <w:lvl w:ilvl="8">
      <w:start w:val="1"/>
      <w:numFmt w:val="lowerRoman"/>
      <w:lvlText w:val="%9."/>
      <w:lvlJc w:val="left"/>
      <w:pPr>
        <w:tabs>
          <w:tab w:val="num" w:pos="6540"/>
        </w:tabs>
        <w:ind w:left="6540" w:hanging="180"/>
      </w:pPr>
      <w:rPr>
        <w:rFonts w:hint="default"/>
      </w:rPr>
    </w:lvl>
  </w:abstractNum>
  <w:abstractNum w:abstractNumId="45" w15:restartNumberingAfterBreak="0">
    <w:nsid w:val="06941C7B"/>
    <w:multiLevelType w:val="multilevel"/>
    <w:tmpl w:val="0000000E"/>
    <w:name w:val="WW8Num462"/>
    <w:lvl w:ilvl="0">
      <w:start w:val="1"/>
      <w:numFmt w:val="decimal"/>
      <w:lvlText w:val="%1."/>
      <w:lvlJc w:val="left"/>
      <w:pPr>
        <w:tabs>
          <w:tab w:val="num" w:pos="2340"/>
        </w:tabs>
        <w:ind w:left="2340" w:hanging="360"/>
      </w:pPr>
    </w:lvl>
    <w:lvl w:ilvl="1">
      <w:start w:val="1"/>
      <w:numFmt w:val="decimal"/>
      <w:lvlText w:val="%2)"/>
      <w:lvlJc w:val="left"/>
      <w:pPr>
        <w:tabs>
          <w:tab w:val="num" w:pos="1440"/>
        </w:tabs>
        <w:ind w:left="1440" w:hanging="360"/>
      </w:pPr>
    </w:lvl>
    <w:lvl w:ilvl="2">
      <w:start w:val="2"/>
      <w:numFmt w:val="decimal"/>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6"/>
      <w:numFmt w:val="decimal"/>
      <w:lvlText w:val="%5."/>
      <w:lvlJc w:val="left"/>
      <w:pPr>
        <w:tabs>
          <w:tab w:val="num" w:pos="360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46" w15:restartNumberingAfterBreak="0">
    <w:nsid w:val="0A3D6B98"/>
    <w:multiLevelType w:val="hybridMultilevel"/>
    <w:tmpl w:val="E6C6E5F8"/>
    <w:styleLink w:val="Zaimportowanystyl13"/>
    <w:lvl w:ilvl="0" w:tplc="FFACEC7E">
      <w:start w:val="1"/>
      <w:numFmt w:val="decimal"/>
      <w:lvlText w:val="%1)"/>
      <w:lvlJc w:val="left"/>
      <w:pPr>
        <w:ind w:left="567" w:hanging="283"/>
      </w:pPr>
      <w:rPr>
        <w:rFonts w:hAnsi="Arial Unicode MS"/>
        <w:caps w:val="0"/>
        <w:smallCaps w:val="0"/>
        <w:strike w:val="0"/>
        <w:dstrike w:val="0"/>
        <w:outline w:val="0"/>
        <w:emboss w:val="0"/>
        <w:imprint w:val="0"/>
        <w:spacing w:val="0"/>
        <w:w w:val="100"/>
        <w:kern w:val="0"/>
        <w:position w:val="0"/>
        <w:highlight w:val="none"/>
        <w:vertAlign w:val="baseline"/>
      </w:rPr>
    </w:lvl>
    <w:lvl w:ilvl="1" w:tplc="4D5646BC">
      <w:start w:val="1"/>
      <w:numFmt w:val="lowerLetter"/>
      <w:lvlText w:val="%2."/>
      <w:lvlJc w:val="left"/>
      <w:pPr>
        <w:ind w:left="1287" w:hanging="283"/>
      </w:pPr>
      <w:rPr>
        <w:rFonts w:hAnsi="Arial Unicode MS"/>
        <w:caps w:val="0"/>
        <w:smallCaps w:val="0"/>
        <w:strike w:val="0"/>
        <w:dstrike w:val="0"/>
        <w:outline w:val="0"/>
        <w:emboss w:val="0"/>
        <w:imprint w:val="0"/>
        <w:spacing w:val="0"/>
        <w:w w:val="100"/>
        <w:kern w:val="0"/>
        <w:position w:val="0"/>
        <w:highlight w:val="none"/>
        <w:vertAlign w:val="baseline"/>
      </w:rPr>
    </w:lvl>
    <w:lvl w:ilvl="2" w:tplc="EDF4734A">
      <w:start w:val="1"/>
      <w:numFmt w:val="lowerRoman"/>
      <w:lvlText w:val="%3."/>
      <w:lvlJc w:val="left"/>
      <w:pPr>
        <w:ind w:left="2007" w:hanging="236"/>
      </w:pPr>
      <w:rPr>
        <w:rFonts w:hAnsi="Arial Unicode MS"/>
        <w:caps w:val="0"/>
        <w:smallCaps w:val="0"/>
        <w:strike w:val="0"/>
        <w:dstrike w:val="0"/>
        <w:outline w:val="0"/>
        <w:emboss w:val="0"/>
        <w:imprint w:val="0"/>
        <w:spacing w:val="0"/>
        <w:w w:val="100"/>
        <w:kern w:val="0"/>
        <w:position w:val="0"/>
        <w:highlight w:val="none"/>
        <w:vertAlign w:val="baseline"/>
      </w:rPr>
    </w:lvl>
    <w:lvl w:ilvl="3" w:tplc="5F0A8788">
      <w:start w:val="1"/>
      <w:numFmt w:val="decimal"/>
      <w:lvlText w:val="%4."/>
      <w:lvlJc w:val="left"/>
      <w:pPr>
        <w:ind w:left="2727" w:hanging="283"/>
      </w:pPr>
      <w:rPr>
        <w:rFonts w:hAnsi="Arial Unicode MS"/>
        <w:caps w:val="0"/>
        <w:smallCaps w:val="0"/>
        <w:strike w:val="0"/>
        <w:dstrike w:val="0"/>
        <w:outline w:val="0"/>
        <w:emboss w:val="0"/>
        <w:imprint w:val="0"/>
        <w:spacing w:val="0"/>
        <w:w w:val="100"/>
        <w:kern w:val="0"/>
        <w:position w:val="0"/>
        <w:highlight w:val="none"/>
        <w:vertAlign w:val="baseline"/>
      </w:rPr>
    </w:lvl>
    <w:lvl w:ilvl="4" w:tplc="EBA22526">
      <w:start w:val="1"/>
      <w:numFmt w:val="lowerLetter"/>
      <w:lvlText w:val="%5."/>
      <w:lvlJc w:val="left"/>
      <w:pPr>
        <w:ind w:left="3447" w:hanging="283"/>
      </w:pPr>
      <w:rPr>
        <w:rFonts w:hAnsi="Arial Unicode MS"/>
        <w:caps w:val="0"/>
        <w:smallCaps w:val="0"/>
        <w:strike w:val="0"/>
        <w:dstrike w:val="0"/>
        <w:outline w:val="0"/>
        <w:emboss w:val="0"/>
        <w:imprint w:val="0"/>
        <w:spacing w:val="0"/>
        <w:w w:val="100"/>
        <w:kern w:val="0"/>
        <w:position w:val="0"/>
        <w:highlight w:val="none"/>
        <w:vertAlign w:val="baseline"/>
      </w:rPr>
    </w:lvl>
    <w:lvl w:ilvl="5" w:tplc="646CE99A">
      <w:start w:val="1"/>
      <w:numFmt w:val="lowerRoman"/>
      <w:lvlText w:val="%6."/>
      <w:lvlJc w:val="left"/>
      <w:pPr>
        <w:ind w:left="4167" w:hanging="236"/>
      </w:pPr>
      <w:rPr>
        <w:rFonts w:hAnsi="Arial Unicode MS"/>
        <w:caps w:val="0"/>
        <w:smallCaps w:val="0"/>
        <w:strike w:val="0"/>
        <w:dstrike w:val="0"/>
        <w:outline w:val="0"/>
        <w:emboss w:val="0"/>
        <w:imprint w:val="0"/>
        <w:spacing w:val="0"/>
        <w:w w:val="100"/>
        <w:kern w:val="0"/>
        <w:position w:val="0"/>
        <w:highlight w:val="none"/>
        <w:vertAlign w:val="baseline"/>
      </w:rPr>
    </w:lvl>
    <w:lvl w:ilvl="6" w:tplc="5B368B2C">
      <w:start w:val="1"/>
      <w:numFmt w:val="decimal"/>
      <w:lvlText w:val="%7."/>
      <w:lvlJc w:val="left"/>
      <w:pPr>
        <w:ind w:left="4887" w:hanging="283"/>
      </w:pPr>
      <w:rPr>
        <w:rFonts w:hAnsi="Arial Unicode MS"/>
        <w:caps w:val="0"/>
        <w:smallCaps w:val="0"/>
        <w:strike w:val="0"/>
        <w:dstrike w:val="0"/>
        <w:outline w:val="0"/>
        <w:emboss w:val="0"/>
        <w:imprint w:val="0"/>
        <w:spacing w:val="0"/>
        <w:w w:val="100"/>
        <w:kern w:val="0"/>
        <w:position w:val="0"/>
        <w:highlight w:val="none"/>
        <w:vertAlign w:val="baseline"/>
      </w:rPr>
    </w:lvl>
    <w:lvl w:ilvl="7" w:tplc="931E908C">
      <w:start w:val="1"/>
      <w:numFmt w:val="lowerLetter"/>
      <w:lvlText w:val="%8."/>
      <w:lvlJc w:val="left"/>
      <w:pPr>
        <w:ind w:left="5607" w:hanging="283"/>
      </w:pPr>
      <w:rPr>
        <w:rFonts w:hAnsi="Arial Unicode MS"/>
        <w:caps w:val="0"/>
        <w:smallCaps w:val="0"/>
        <w:strike w:val="0"/>
        <w:dstrike w:val="0"/>
        <w:outline w:val="0"/>
        <w:emboss w:val="0"/>
        <w:imprint w:val="0"/>
        <w:spacing w:val="0"/>
        <w:w w:val="100"/>
        <w:kern w:val="0"/>
        <w:position w:val="0"/>
        <w:highlight w:val="none"/>
        <w:vertAlign w:val="baseline"/>
      </w:rPr>
    </w:lvl>
    <w:lvl w:ilvl="8" w:tplc="D10C5BDE">
      <w:start w:val="1"/>
      <w:numFmt w:val="lowerRoman"/>
      <w:lvlText w:val="%9."/>
      <w:lvlJc w:val="left"/>
      <w:pPr>
        <w:ind w:left="6327" w:hanging="236"/>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7" w15:restartNumberingAfterBreak="0">
    <w:nsid w:val="0F056309"/>
    <w:multiLevelType w:val="hybridMultilevel"/>
    <w:tmpl w:val="499AFDB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1573114F"/>
    <w:multiLevelType w:val="hybridMultilevel"/>
    <w:tmpl w:val="521A141C"/>
    <w:styleLink w:val="Zaimportowanystyl9"/>
    <w:lvl w:ilvl="0" w:tplc="C854BB8C">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A387CCA">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64867F8">
      <w:start w:val="1"/>
      <w:numFmt w:val="decimal"/>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42C770A">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C82C90A">
      <w:start w:val="1"/>
      <w:numFmt w:val="decimal"/>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3407D18">
      <w:start w:val="1"/>
      <w:numFmt w:val="decimal"/>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0BA90C0">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0C00EAE">
      <w:start w:val="1"/>
      <w:numFmt w:val="decimal"/>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05E9EFC">
      <w:start w:val="1"/>
      <w:numFmt w:val="decimal"/>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9" w15:restartNumberingAfterBreak="0">
    <w:nsid w:val="228D32DA"/>
    <w:multiLevelType w:val="hybridMultilevel"/>
    <w:tmpl w:val="27BCAA6E"/>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0" w15:restartNumberingAfterBreak="0">
    <w:nsid w:val="26D313F2"/>
    <w:multiLevelType w:val="hybridMultilevel"/>
    <w:tmpl w:val="F89C2CC6"/>
    <w:lvl w:ilvl="0" w:tplc="F09E64A0">
      <w:start w:val="1"/>
      <w:numFmt w:val="decimal"/>
      <w:lvlText w:val="%1."/>
      <w:lvlJc w:val="left"/>
      <w:pPr>
        <w:ind w:left="360" w:hanging="360"/>
      </w:pPr>
      <w:rPr>
        <w:rFonts w:ascii="Arial" w:eastAsia="Times New Roman" w:hAnsi="Arial" w:cs="Arial" w:hint="default"/>
        <w:b w:val="0"/>
        <w:bCs w:val="0"/>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1" w15:restartNumberingAfterBreak="0">
    <w:nsid w:val="320829CF"/>
    <w:multiLevelType w:val="hybridMultilevel"/>
    <w:tmpl w:val="CAA0123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385025BE"/>
    <w:multiLevelType w:val="hybridMultilevel"/>
    <w:tmpl w:val="4CEEC6B2"/>
    <w:lvl w:ilvl="0" w:tplc="0415000F">
      <w:start w:val="2"/>
      <w:numFmt w:val="decimal"/>
      <w:lvlText w:val="%1."/>
      <w:lvlJc w:val="left"/>
      <w:pPr>
        <w:ind w:left="720" w:hanging="360"/>
      </w:pPr>
      <w:rPr>
        <w:rFonts w:eastAsia="Times New Roman" w:hint="default"/>
      </w:rPr>
    </w:lvl>
    <w:lvl w:ilvl="1" w:tplc="4A528AD8">
      <w:start w:val="1"/>
      <w:numFmt w:val="decimal"/>
      <w:lvlText w:val="%2)"/>
      <w:lvlJc w:val="left"/>
      <w:pPr>
        <w:ind w:left="1440" w:hanging="360"/>
      </w:pPr>
      <w:rPr>
        <w:rFonts w:asciiTheme="minorHAnsi" w:eastAsia="Times New Roman" w:hAnsiTheme="minorHAnsi" w:cstheme="minorHAnsi"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43E86CE6"/>
    <w:multiLevelType w:val="hybridMultilevel"/>
    <w:tmpl w:val="243A2CCE"/>
    <w:styleLink w:val="Zaimportowanystyl19"/>
    <w:lvl w:ilvl="0" w:tplc="5B6A5C7A">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1827BDA">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38E382A">
      <w:start w:val="1"/>
      <w:numFmt w:val="decimal"/>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5B6E010">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F28DC38">
      <w:start w:val="1"/>
      <w:numFmt w:val="decimal"/>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740571C">
      <w:start w:val="1"/>
      <w:numFmt w:val="decimal"/>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EE89A28">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A86B564">
      <w:start w:val="1"/>
      <w:numFmt w:val="decimal"/>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22E2CFA">
      <w:start w:val="1"/>
      <w:numFmt w:val="decimal"/>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4" w15:restartNumberingAfterBreak="0">
    <w:nsid w:val="4A474492"/>
    <w:multiLevelType w:val="hybridMultilevel"/>
    <w:tmpl w:val="2E921DF2"/>
    <w:lvl w:ilvl="0" w:tplc="38F0B7B4">
      <w:start w:val="1"/>
      <w:numFmt w:val="decimal"/>
      <w:lvlText w:val="%1)"/>
      <w:lvlJc w:val="left"/>
      <w:pPr>
        <w:ind w:left="1440" w:hanging="360"/>
      </w:pPr>
      <w:rPr>
        <w:rFonts w:hint="default"/>
      </w:rPr>
    </w:lvl>
    <w:lvl w:ilvl="1" w:tplc="1C928B82">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4AF017CB"/>
    <w:multiLevelType w:val="hybridMultilevel"/>
    <w:tmpl w:val="E6C6E5F8"/>
    <w:numStyleLink w:val="Zaimportowanystyl13"/>
  </w:abstractNum>
  <w:abstractNum w:abstractNumId="56" w15:restartNumberingAfterBreak="0">
    <w:nsid w:val="4E6C5463"/>
    <w:multiLevelType w:val="multilevel"/>
    <w:tmpl w:val="0000000E"/>
    <w:lvl w:ilvl="0">
      <w:start w:val="1"/>
      <w:numFmt w:val="decimal"/>
      <w:lvlText w:val="%1."/>
      <w:lvlJc w:val="left"/>
      <w:pPr>
        <w:tabs>
          <w:tab w:val="num" w:pos="2340"/>
        </w:tabs>
        <w:ind w:left="2340" w:hanging="360"/>
      </w:pPr>
    </w:lvl>
    <w:lvl w:ilvl="1">
      <w:start w:val="1"/>
      <w:numFmt w:val="decimal"/>
      <w:lvlText w:val="%2)"/>
      <w:lvlJc w:val="left"/>
      <w:pPr>
        <w:tabs>
          <w:tab w:val="num" w:pos="1440"/>
        </w:tabs>
        <w:ind w:left="1440" w:hanging="360"/>
      </w:pPr>
    </w:lvl>
    <w:lvl w:ilvl="2">
      <w:start w:val="2"/>
      <w:numFmt w:val="decimal"/>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6"/>
      <w:numFmt w:val="decimal"/>
      <w:lvlText w:val="%5."/>
      <w:lvlJc w:val="left"/>
      <w:pPr>
        <w:tabs>
          <w:tab w:val="num" w:pos="360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57" w15:restartNumberingAfterBreak="0">
    <w:nsid w:val="511B3BC3"/>
    <w:multiLevelType w:val="multilevel"/>
    <w:tmpl w:val="511B3BC3"/>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8" w15:restartNumberingAfterBreak="0">
    <w:nsid w:val="5B94044C"/>
    <w:multiLevelType w:val="hybridMultilevel"/>
    <w:tmpl w:val="FBA47B40"/>
    <w:styleLink w:val="Zaimportowanystyl16"/>
    <w:lvl w:ilvl="0" w:tplc="ACD4D428">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95010FA">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8E4FDF6">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1986CA2">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B201BDC">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BA4F98C">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69A2A50">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1FE0542">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7709F5E">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9" w15:restartNumberingAfterBreak="0">
    <w:nsid w:val="5FBF646D"/>
    <w:multiLevelType w:val="hybridMultilevel"/>
    <w:tmpl w:val="D7AC9944"/>
    <w:styleLink w:val="Zaimportowanystyl5"/>
    <w:lvl w:ilvl="0" w:tplc="52EC8C68">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1E74BC">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01A4B52">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A3E0606">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8FE3850">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D6AEC12">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8AE10DE">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8900346">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B54E38A">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0" w15:restartNumberingAfterBreak="0">
    <w:nsid w:val="68F95818"/>
    <w:multiLevelType w:val="hybridMultilevel"/>
    <w:tmpl w:val="AD042696"/>
    <w:styleLink w:val="Zaimportowanystyl12"/>
    <w:lvl w:ilvl="0" w:tplc="9E444154">
      <w:start w:val="1"/>
      <w:numFmt w:val="decimal"/>
      <w:lvlText w:val="%1."/>
      <w:lvlJc w:val="left"/>
      <w:pPr>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 w:ilvl="1" w:tplc="8122774C">
      <w:start w:val="1"/>
      <w:numFmt w:val="lowerLetter"/>
      <w:lvlText w:val="%2."/>
      <w:lvlJc w:val="left"/>
      <w:pPr>
        <w:ind w:left="1004" w:hanging="284"/>
      </w:pPr>
      <w:rPr>
        <w:rFonts w:hAnsi="Arial Unicode MS"/>
        <w:caps w:val="0"/>
        <w:smallCaps w:val="0"/>
        <w:strike w:val="0"/>
        <w:dstrike w:val="0"/>
        <w:outline w:val="0"/>
        <w:emboss w:val="0"/>
        <w:imprint w:val="0"/>
        <w:spacing w:val="0"/>
        <w:w w:val="100"/>
        <w:kern w:val="0"/>
        <w:position w:val="0"/>
        <w:highlight w:val="none"/>
        <w:vertAlign w:val="baseline"/>
      </w:rPr>
    </w:lvl>
    <w:lvl w:ilvl="2" w:tplc="1A941F06">
      <w:start w:val="1"/>
      <w:numFmt w:val="lowerRoman"/>
      <w:lvlText w:val="%3."/>
      <w:lvlJc w:val="left"/>
      <w:pPr>
        <w:ind w:left="1724" w:hanging="237"/>
      </w:pPr>
      <w:rPr>
        <w:rFonts w:hAnsi="Arial Unicode MS"/>
        <w:caps w:val="0"/>
        <w:smallCaps w:val="0"/>
        <w:strike w:val="0"/>
        <w:dstrike w:val="0"/>
        <w:outline w:val="0"/>
        <w:emboss w:val="0"/>
        <w:imprint w:val="0"/>
        <w:spacing w:val="0"/>
        <w:w w:val="100"/>
        <w:kern w:val="0"/>
        <w:position w:val="0"/>
        <w:highlight w:val="none"/>
        <w:vertAlign w:val="baseline"/>
      </w:rPr>
    </w:lvl>
    <w:lvl w:ilvl="3" w:tplc="7D46838E">
      <w:start w:val="1"/>
      <w:numFmt w:val="decimal"/>
      <w:lvlText w:val="%4."/>
      <w:lvlJc w:val="left"/>
      <w:pPr>
        <w:ind w:left="2444" w:hanging="284"/>
      </w:pPr>
      <w:rPr>
        <w:rFonts w:hAnsi="Arial Unicode MS"/>
        <w:caps w:val="0"/>
        <w:smallCaps w:val="0"/>
        <w:strike w:val="0"/>
        <w:dstrike w:val="0"/>
        <w:outline w:val="0"/>
        <w:emboss w:val="0"/>
        <w:imprint w:val="0"/>
        <w:spacing w:val="0"/>
        <w:w w:val="100"/>
        <w:kern w:val="0"/>
        <w:position w:val="0"/>
        <w:highlight w:val="none"/>
        <w:vertAlign w:val="baseline"/>
      </w:rPr>
    </w:lvl>
    <w:lvl w:ilvl="4" w:tplc="5D82AC26">
      <w:start w:val="1"/>
      <w:numFmt w:val="lowerLetter"/>
      <w:lvlText w:val="%5."/>
      <w:lvlJc w:val="left"/>
      <w:pPr>
        <w:ind w:left="3164" w:hanging="284"/>
      </w:pPr>
      <w:rPr>
        <w:rFonts w:hAnsi="Arial Unicode MS"/>
        <w:caps w:val="0"/>
        <w:smallCaps w:val="0"/>
        <w:strike w:val="0"/>
        <w:dstrike w:val="0"/>
        <w:outline w:val="0"/>
        <w:emboss w:val="0"/>
        <w:imprint w:val="0"/>
        <w:spacing w:val="0"/>
        <w:w w:val="100"/>
        <w:kern w:val="0"/>
        <w:position w:val="0"/>
        <w:highlight w:val="none"/>
        <w:vertAlign w:val="baseline"/>
      </w:rPr>
    </w:lvl>
    <w:lvl w:ilvl="5" w:tplc="AFD4F646">
      <w:start w:val="1"/>
      <w:numFmt w:val="lowerRoman"/>
      <w:lvlText w:val="%6."/>
      <w:lvlJc w:val="left"/>
      <w:pPr>
        <w:ind w:left="3884" w:hanging="237"/>
      </w:pPr>
      <w:rPr>
        <w:rFonts w:hAnsi="Arial Unicode MS"/>
        <w:caps w:val="0"/>
        <w:smallCaps w:val="0"/>
        <w:strike w:val="0"/>
        <w:dstrike w:val="0"/>
        <w:outline w:val="0"/>
        <w:emboss w:val="0"/>
        <w:imprint w:val="0"/>
        <w:spacing w:val="0"/>
        <w:w w:val="100"/>
        <w:kern w:val="0"/>
        <w:position w:val="0"/>
        <w:highlight w:val="none"/>
        <w:vertAlign w:val="baseline"/>
      </w:rPr>
    </w:lvl>
    <w:lvl w:ilvl="6" w:tplc="750CE59E">
      <w:start w:val="1"/>
      <w:numFmt w:val="decimal"/>
      <w:lvlText w:val="%7."/>
      <w:lvlJc w:val="left"/>
      <w:pPr>
        <w:ind w:left="4604" w:hanging="284"/>
      </w:pPr>
      <w:rPr>
        <w:rFonts w:hAnsi="Arial Unicode MS"/>
        <w:caps w:val="0"/>
        <w:smallCaps w:val="0"/>
        <w:strike w:val="0"/>
        <w:dstrike w:val="0"/>
        <w:outline w:val="0"/>
        <w:emboss w:val="0"/>
        <w:imprint w:val="0"/>
        <w:spacing w:val="0"/>
        <w:w w:val="100"/>
        <w:kern w:val="0"/>
        <w:position w:val="0"/>
        <w:highlight w:val="none"/>
        <w:vertAlign w:val="baseline"/>
      </w:rPr>
    </w:lvl>
    <w:lvl w:ilvl="7" w:tplc="95206130">
      <w:start w:val="1"/>
      <w:numFmt w:val="lowerLetter"/>
      <w:lvlText w:val="%8."/>
      <w:lvlJc w:val="left"/>
      <w:pPr>
        <w:ind w:left="5324" w:hanging="284"/>
      </w:pPr>
      <w:rPr>
        <w:rFonts w:hAnsi="Arial Unicode MS"/>
        <w:caps w:val="0"/>
        <w:smallCaps w:val="0"/>
        <w:strike w:val="0"/>
        <w:dstrike w:val="0"/>
        <w:outline w:val="0"/>
        <w:emboss w:val="0"/>
        <w:imprint w:val="0"/>
        <w:spacing w:val="0"/>
        <w:w w:val="100"/>
        <w:kern w:val="0"/>
        <w:position w:val="0"/>
        <w:highlight w:val="none"/>
        <w:vertAlign w:val="baseline"/>
      </w:rPr>
    </w:lvl>
    <w:lvl w:ilvl="8" w:tplc="CE74D4D6">
      <w:start w:val="1"/>
      <w:numFmt w:val="lowerRoman"/>
      <w:lvlText w:val="%9."/>
      <w:lvlJc w:val="left"/>
      <w:pPr>
        <w:ind w:left="6044" w:hanging="237"/>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61" w15:restartNumberingAfterBreak="0">
    <w:nsid w:val="69511478"/>
    <w:multiLevelType w:val="multilevel"/>
    <w:tmpl w:val="69511478"/>
    <w:lvl w:ilvl="0">
      <w:start w:val="1"/>
      <w:numFmt w:val="decimal"/>
      <w:lvlText w:val="%1)"/>
      <w:lvlJc w:val="left"/>
      <w:pPr>
        <w:ind w:left="928" w:hanging="360"/>
      </w:pPr>
      <w:rPr>
        <w:rFonts w:hint="default"/>
      </w:rPr>
    </w:lvl>
    <w:lvl w:ilvl="1">
      <w:start w:val="1"/>
      <w:numFmt w:val="lowerLetter"/>
      <w:lvlText w:val="%2."/>
      <w:lvlJc w:val="left"/>
      <w:pPr>
        <w:ind w:left="1648" w:hanging="360"/>
      </w:pPr>
    </w:lvl>
    <w:lvl w:ilvl="2">
      <w:start w:val="1"/>
      <w:numFmt w:val="lowerRoman"/>
      <w:lvlText w:val="%3."/>
      <w:lvlJc w:val="right"/>
      <w:pPr>
        <w:ind w:left="2368" w:hanging="180"/>
      </w:pPr>
    </w:lvl>
    <w:lvl w:ilvl="3">
      <w:start w:val="1"/>
      <w:numFmt w:val="decimal"/>
      <w:lvlText w:val="%4."/>
      <w:lvlJc w:val="left"/>
      <w:pPr>
        <w:ind w:left="3088" w:hanging="360"/>
      </w:pPr>
    </w:lvl>
    <w:lvl w:ilvl="4">
      <w:start w:val="1"/>
      <w:numFmt w:val="lowerLetter"/>
      <w:lvlText w:val="%5."/>
      <w:lvlJc w:val="left"/>
      <w:pPr>
        <w:ind w:left="3808" w:hanging="360"/>
      </w:pPr>
    </w:lvl>
    <w:lvl w:ilvl="5">
      <w:start w:val="1"/>
      <w:numFmt w:val="lowerRoman"/>
      <w:lvlText w:val="%6."/>
      <w:lvlJc w:val="right"/>
      <w:pPr>
        <w:ind w:left="4528" w:hanging="180"/>
      </w:pPr>
    </w:lvl>
    <w:lvl w:ilvl="6">
      <w:start w:val="1"/>
      <w:numFmt w:val="decimal"/>
      <w:lvlText w:val="%7."/>
      <w:lvlJc w:val="left"/>
      <w:pPr>
        <w:ind w:left="5248" w:hanging="360"/>
      </w:pPr>
    </w:lvl>
    <w:lvl w:ilvl="7">
      <w:start w:val="1"/>
      <w:numFmt w:val="lowerLetter"/>
      <w:lvlText w:val="%8."/>
      <w:lvlJc w:val="left"/>
      <w:pPr>
        <w:ind w:left="5968" w:hanging="360"/>
      </w:pPr>
    </w:lvl>
    <w:lvl w:ilvl="8">
      <w:start w:val="1"/>
      <w:numFmt w:val="lowerRoman"/>
      <w:lvlText w:val="%9."/>
      <w:lvlJc w:val="right"/>
      <w:pPr>
        <w:ind w:left="6688" w:hanging="180"/>
      </w:pPr>
    </w:lvl>
  </w:abstractNum>
  <w:num w:numId="1" w16cid:durableId="1571767356">
    <w:abstractNumId w:val="0"/>
  </w:num>
  <w:num w:numId="2" w16cid:durableId="1841463035">
    <w:abstractNumId w:val="1"/>
  </w:num>
  <w:num w:numId="3" w16cid:durableId="2006199134">
    <w:abstractNumId w:val="2"/>
  </w:num>
  <w:num w:numId="4" w16cid:durableId="1520118574">
    <w:abstractNumId w:val="3"/>
  </w:num>
  <w:num w:numId="5" w16cid:durableId="356469059">
    <w:abstractNumId w:val="5"/>
  </w:num>
  <w:num w:numId="6" w16cid:durableId="1027868651">
    <w:abstractNumId w:val="6"/>
  </w:num>
  <w:num w:numId="7" w16cid:durableId="2053731312">
    <w:abstractNumId w:val="7"/>
  </w:num>
  <w:num w:numId="8" w16cid:durableId="321468832">
    <w:abstractNumId w:val="8"/>
  </w:num>
  <w:num w:numId="9" w16cid:durableId="1981425694">
    <w:abstractNumId w:val="9"/>
  </w:num>
  <w:num w:numId="10" w16cid:durableId="1590194197">
    <w:abstractNumId w:val="12"/>
  </w:num>
  <w:num w:numId="11" w16cid:durableId="637611125">
    <w:abstractNumId w:val="13"/>
  </w:num>
  <w:num w:numId="12" w16cid:durableId="1063214752">
    <w:abstractNumId w:val="15"/>
  </w:num>
  <w:num w:numId="13" w16cid:durableId="1360206667">
    <w:abstractNumId w:val="16"/>
  </w:num>
  <w:num w:numId="14" w16cid:durableId="243540608">
    <w:abstractNumId w:val="17"/>
  </w:num>
  <w:num w:numId="15" w16cid:durableId="578638843">
    <w:abstractNumId w:val="18"/>
  </w:num>
  <w:num w:numId="16" w16cid:durableId="1821992899">
    <w:abstractNumId w:val="19"/>
  </w:num>
  <w:num w:numId="17" w16cid:durableId="438725590">
    <w:abstractNumId w:val="20"/>
  </w:num>
  <w:num w:numId="18" w16cid:durableId="1124082825">
    <w:abstractNumId w:val="21"/>
  </w:num>
  <w:num w:numId="19" w16cid:durableId="172258047">
    <w:abstractNumId w:val="22"/>
  </w:num>
  <w:num w:numId="20" w16cid:durableId="1321229078">
    <w:abstractNumId w:val="23"/>
  </w:num>
  <w:num w:numId="21" w16cid:durableId="2059040866">
    <w:abstractNumId w:val="24"/>
  </w:num>
  <w:num w:numId="22" w16cid:durableId="1872571975">
    <w:abstractNumId w:val="25"/>
  </w:num>
  <w:num w:numId="23" w16cid:durableId="1575168417">
    <w:abstractNumId w:val="27"/>
  </w:num>
  <w:num w:numId="24" w16cid:durableId="183132177">
    <w:abstractNumId w:val="28"/>
  </w:num>
  <w:num w:numId="25" w16cid:durableId="979917228">
    <w:abstractNumId w:val="30"/>
  </w:num>
  <w:num w:numId="26" w16cid:durableId="638582917">
    <w:abstractNumId w:val="31"/>
  </w:num>
  <w:num w:numId="27" w16cid:durableId="129790018">
    <w:abstractNumId w:val="33"/>
  </w:num>
  <w:num w:numId="28" w16cid:durableId="1664577690">
    <w:abstractNumId w:val="35"/>
  </w:num>
  <w:num w:numId="29" w16cid:durableId="320238374">
    <w:abstractNumId w:val="36"/>
  </w:num>
  <w:num w:numId="30" w16cid:durableId="1625965520">
    <w:abstractNumId w:val="37"/>
  </w:num>
  <w:num w:numId="31" w16cid:durableId="2053992985">
    <w:abstractNumId w:val="38"/>
  </w:num>
  <w:num w:numId="32" w16cid:durableId="302778807">
    <w:abstractNumId w:val="39"/>
  </w:num>
  <w:num w:numId="33" w16cid:durableId="2125072489">
    <w:abstractNumId w:val="40"/>
  </w:num>
  <w:num w:numId="34" w16cid:durableId="365371845">
    <w:abstractNumId w:val="42"/>
  </w:num>
  <w:num w:numId="35" w16cid:durableId="556941998">
    <w:abstractNumId w:val="48"/>
  </w:num>
  <w:num w:numId="36" w16cid:durableId="671369779">
    <w:abstractNumId w:val="58"/>
  </w:num>
  <w:num w:numId="37" w16cid:durableId="1343782326">
    <w:abstractNumId w:val="53"/>
  </w:num>
  <w:num w:numId="38" w16cid:durableId="378281560">
    <w:abstractNumId w:val="43"/>
  </w:num>
  <w:num w:numId="39" w16cid:durableId="2008247611">
    <w:abstractNumId w:val="59"/>
  </w:num>
  <w:num w:numId="40" w16cid:durableId="1669676908">
    <w:abstractNumId w:val="50"/>
  </w:num>
  <w:num w:numId="41" w16cid:durableId="158617657">
    <w:abstractNumId w:val="61"/>
  </w:num>
  <w:num w:numId="42" w16cid:durableId="1585409250">
    <w:abstractNumId w:val="57"/>
  </w:num>
  <w:num w:numId="43" w16cid:durableId="851067773">
    <w:abstractNumId w:val="49"/>
  </w:num>
  <w:num w:numId="44" w16cid:durableId="758792102">
    <w:abstractNumId w:val="47"/>
  </w:num>
  <w:num w:numId="45" w16cid:durableId="219874448">
    <w:abstractNumId w:val="56"/>
  </w:num>
  <w:num w:numId="46" w16cid:durableId="1130905553">
    <w:abstractNumId w:val="45"/>
  </w:num>
  <w:num w:numId="47" w16cid:durableId="1522234626">
    <w:abstractNumId w:val="54"/>
  </w:num>
  <w:num w:numId="48" w16cid:durableId="1590768601">
    <w:abstractNumId w:val="52"/>
  </w:num>
  <w:num w:numId="49" w16cid:durableId="1201049">
    <w:abstractNumId w:val="60"/>
  </w:num>
  <w:num w:numId="50" w16cid:durableId="123278333">
    <w:abstractNumId w:val="46"/>
  </w:num>
  <w:num w:numId="51" w16cid:durableId="1083378569">
    <w:abstractNumId w:val="55"/>
    <w:lvlOverride w:ilvl="0">
      <w:lvl w:ilvl="0" w:tplc="73A8769C">
        <w:start w:val="1"/>
        <w:numFmt w:val="decimal"/>
        <w:lvlText w:val="%1)"/>
        <w:lvlJc w:val="left"/>
        <w:pPr>
          <w:ind w:left="567" w:hanging="283"/>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52" w16cid:durableId="1533223798">
    <w:abstractNumId w:val="51"/>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768B2"/>
    <w:rsid w:val="0000483F"/>
    <w:rsid w:val="00012CED"/>
    <w:rsid w:val="00025FC3"/>
    <w:rsid w:val="00027CD7"/>
    <w:rsid w:val="0003009B"/>
    <w:rsid w:val="000369FF"/>
    <w:rsid w:val="00037296"/>
    <w:rsid w:val="00044FA5"/>
    <w:rsid w:val="0005260E"/>
    <w:rsid w:val="000609B9"/>
    <w:rsid w:val="00061AE5"/>
    <w:rsid w:val="00061D70"/>
    <w:rsid w:val="00071B43"/>
    <w:rsid w:val="0007206B"/>
    <w:rsid w:val="00076289"/>
    <w:rsid w:val="00080B2A"/>
    <w:rsid w:val="000813FF"/>
    <w:rsid w:val="000877D8"/>
    <w:rsid w:val="00093150"/>
    <w:rsid w:val="00093BD3"/>
    <w:rsid w:val="000B14AC"/>
    <w:rsid w:val="000B7C8D"/>
    <w:rsid w:val="000D4BBB"/>
    <w:rsid w:val="000E0C31"/>
    <w:rsid w:val="000F79D6"/>
    <w:rsid w:val="00104763"/>
    <w:rsid w:val="00113596"/>
    <w:rsid w:val="0011559A"/>
    <w:rsid w:val="00115632"/>
    <w:rsid w:val="0014043D"/>
    <w:rsid w:val="00151230"/>
    <w:rsid w:val="00155D5A"/>
    <w:rsid w:val="00162B72"/>
    <w:rsid w:val="00195A44"/>
    <w:rsid w:val="001A16C7"/>
    <w:rsid w:val="001A5618"/>
    <w:rsid w:val="001B24D7"/>
    <w:rsid w:val="001C36B6"/>
    <w:rsid w:val="001C3884"/>
    <w:rsid w:val="001C673A"/>
    <w:rsid w:val="001C727D"/>
    <w:rsid w:val="001C72C8"/>
    <w:rsid w:val="001D7DEE"/>
    <w:rsid w:val="001E427E"/>
    <w:rsid w:val="001F03FD"/>
    <w:rsid w:val="001F6B58"/>
    <w:rsid w:val="00206788"/>
    <w:rsid w:val="00211899"/>
    <w:rsid w:val="00216762"/>
    <w:rsid w:val="00241903"/>
    <w:rsid w:val="00262384"/>
    <w:rsid w:val="0026390A"/>
    <w:rsid w:val="00284511"/>
    <w:rsid w:val="00284AC0"/>
    <w:rsid w:val="00295ADE"/>
    <w:rsid w:val="00296F89"/>
    <w:rsid w:val="002A54CC"/>
    <w:rsid w:val="002A6476"/>
    <w:rsid w:val="002B011A"/>
    <w:rsid w:val="002B171B"/>
    <w:rsid w:val="002B472D"/>
    <w:rsid w:val="002B5A69"/>
    <w:rsid w:val="002B72E3"/>
    <w:rsid w:val="002C0235"/>
    <w:rsid w:val="002C0FF8"/>
    <w:rsid w:val="002E4DA5"/>
    <w:rsid w:val="002F1D66"/>
    <w:rsid w:val="002F279E"/>
    <w:rsid w:val="002F6C60"/>
    <w:rsid w:val="002F720B"/>
    <w:rsid w:val="00304584"/>
    <w:rsid w:val="00317D68"/>
    <w:rsid w:val="0032074B"/>
    <w:rsid w:val="00341846"/>
    <w:rsid w:val="003421B5"/>
    <w:rsid w:val="00347170"/>
    <w:rsid w:val="003631F9"/>
    <w:rsid w:val="00364E32"/>
    <w:rsid w:val="00375634"/>
    <w:rsid w:val="00385AC7"/>
    <w:rsid w:val="003A39C0"/>
    <w:rsid w:val="003A48D0"/>
    <w:rsid w:val="003B28F9"/>
    <w:rsid w:val="003B70FE"/>
    <w:rsid w:val="003C61D9"/>
    <w:rsid w:val="003C7AD1"/>
    <w:rsid w:val="003D4EC4"/>
    <w:rsid w:val="003F3A2A"/>
    <w:rsid w:val="003F46D5"/>
    <w:rsid w:val="00402C57"/>
    <w:rsid w:val="004033B7"/>
    <w:rsid w:val="00430E2A"/>
    <w:rsid w:val="004336AF"/>
    <w:rsid w:val="00482F05"/>
    <w:rsid w:val="00484235"/>
    <w:rsid w:val="0049362E"/>
    <w:rsid w:val="004937F1"/>
    <w:rsid w:val="004B6740"/>
    <w:rsid w:val="004C13A5"/>
    <w:rsid w:val="004C440B"/>
    <w:rsid w:val="004D00B1"/>
    <w:rsid w:val="004D1591"/>
    <w:rsid w:val="004D5857"/>
    <w:rsid w:val="004D6D64"/>
    <w:rsid w:val="004D72EF"/>
    <w:rsid w:val="004D7770"/>
    <w:rsid w:val="004E14FB"/>
    <w:rsid w:val="004E3F08"/>
    <w:rsid w:val="004F0C83"/>
    <w:rsid w:val="004F1DD4"/>
    <w:rsid w:val="004F2D48"/>
    <w:rsid w:val="00515A89"/>
    <w:rsid w:val="00524D01"/>
    <w:rsid w:val="00526C4F"/>
    <w:rsid w:val="00532DDC"/>
    <w:rsid w:val="005359AD"/>
    <w:rsid w:val="00552F8D"/>
    <w:rsid w:val="00554E10"/>
    <w:rsid w:val="005679D5"/>
    <w:rsid w:val="0059772D"/>
    <w:rsid w:val="005A1E08"/>
    <w:rsid w:val="005B2DF8"/>
    <w:rsid w:val="005C3CEA"/>
    <w:rsid w:val="005C6577"/>
    <w:rsid w:val="005D1899"/>
    <w:rsid w:val="005E17B8"/>
    <w:rsid w:val="005E330C"/>
    <w:rsid w:val="005F49D7"/>
    <w:rsid w:val="00601EC8"/>
    <w:rsid w:val="0060276A"/>
    <w:rsid w:val="00615206"/>
    <w:rsid w:val="006163DC"/>
    <w:rsid w:val="006316A9"/>
    <w:rsid w:val="00633F5C"/>
    <w:rsid w:val="00637BCC"/>
    <w:rsid w:val="00640BF0"/>
    <w:rsid w:val="00653491"/>
    <w:rsid w:val="0065568C"/>
    <w:rsid w:val="006567C3"/>
    <w:rsid w:val="00670992"/>
    <w:rsid w:val="0067587C"/>
    <w:rsid w:val="0069047C"/>
    <w:rsid w:val="00691F13"/>
    <w:rsid w:val="006941E4"/>
    <w:rsid w:val="006A01D6"/>
    <w:rsid w:val="006A3AC2"/>
    <w:rsid w:val="006A404D"/>
    <w:rsid w:val="006A7DA0"/>
    <w:rsid w:val="006C1AC0"/>
    <w:rsid w:val="006C21FE"/>
    <w:rsid w:val="006C666B"/>
    <w:rsid w:val="006D69F2"/>
    <w:rsid w:val="006F4F47"/>
    <w:rsid w:val="00706876"/>
    <w:rsid w:val="00706F05"/>
    <w:rsid w:val="00723213"/>
    <w:rsid w:val="00724DFE"/>
    <w:rsid w:val="00725EAE"/>
    <w:rsid w:val="00726D0B"/>
    <w:rsid w:val="0073089A"/>
    <w:rsid w:val="00730ECA"/>
    <w:rsid w:val="00743122"/>
    <w:rsid w:val="00761FB3"/>
    <w:rsid w:val="007768B2"/>
    <w:rsid w:val="00792164"/>
    <w:rsid w:val="00796D0A"/>
    <w:rsid w:val="007A032B"/>
    <w:rsid w:val="007B1929"/>
    <w:rsid w:val="007B6335"/>
    <w:rsid w:val="007C1147"/>
    <w:rsid w:val="007C7F80"/>
    <w:rsid w:val="007D1AE8"/>
    <w:rsid w:val="007E3AE9"/>
    <w:rsid w:val="007E51E2"/>
    <w:rsid w:val="007F292F"/>
    <w:rsid w:val="007F4259"/>
    <w:rsid w:val="0080737B"/>
    <w:rsid w:val="00811614"/>
    <w:rsid w:val="00822EA6"/>
    <w:rsid w:val="0082761E"/>
    <w:rsid w:val="00830A1E"/>
    <w:rsid w:val="00832AA1"/>
    <w:rsid w:val="00835F2A"/>
    <w:rsid w:val="00836F0D"/>
    <w:rsid w:val="00851EF3"/>
    <w:rsid w:val="0087143A"/>
    <w:rsid w:val="00876294"/>
    <w:rsid w:val="00883CB9"/>
    <w:rsid w:val="00887BA9"/>
    <w:rsid w:val="008A31BB"/>
    <w:rsid w:val="008B102C"/>
    <w:rsid w:val="008B456B"/>
    <w:rsid w:val="008B5B26"/>
    <w:rsid w:val="008B7155"/>
    <w:rsid w:val="008C2A48"/>
    <w:rsid w:val="008C3868"/>
    <w:rsid w:val="008C6738"/>
    <w:rsid w:val="008E1F80"/>
    <w:rsid w:val="008E4E7C"/>
    <w:rsid w:val="008E56E9"/>
    <w:rsid w:val="008E7462"/>
    <w:rsid w:val="00904E5D"/>
    <w:rsid w:val="00913036"/>
    <w:rsid w:val="0092387B"/>
    <w:rsid w:val="00932E41"/>
    <w:rsid w:val="0093397E"/>
    <w:rsid w:val="00945D8A"/>
    <w:rsid w:val="009473DF"/>
    <w:rsid w:val="00954425"/>
    <w:rsid w:val="00956033"/>
    <w:rsid w:val="00964175"/>
    <w:rsid w:val="00964A10"/>
    <w:rsid w:val="009700E8"/>
    <w:rsid w:val="00974F89"/>
    <w:rsid w:val="009766F7"/>
    <w:rsid w:val="009770AB"/>
    <w:rsid w:val="00980920"/>
    <w:rsid w:val="00985680"/>
    <w:rsid w:val="00987812"/>
    <w:rsid w:val="009906E4"/>
    <w:rsid w:val="009B17F1"/>
    <w:rsid w:val="009C0510"/>
    <w:rsid w:val="009C3600"/>
    <w:rsid w:val="009D20D1"/>
    <w:rsid w:val="009D220E"/>
    <w:rsid w:val="009D6786"/>
    <w:rsid w:val="009E148C"/>
    <w:rsid w:val="009E3A31"/>
    <w:rsid w:val="009F11F5"/>
    <w:rsid w:val="009F7448"/>
    <w:rsid w:val="00A03597"/>
    <w:rsid w:val="00A16668"/>
    <w:rsid w:val="00A20AE5"/>
    <w:rsid w:val="00A33873"/>
    <w:rsid w:val="00A56D0C"/>
    <w:rsid w:val="00A612C6"/>
    <w:rsid w:val="00A90D12"/>
    <w:rsid w:val="00A92EEC"/>
    <w:rsid w:val="00A94BBC"/>
    <w:rsid w:val="00AA6F78"/>
    <w:rsid w:val="00AB1C59"/>
    <w:rsid w:val="00AB4765"/>
    <w:rsid w:val="00AD2B92"/>
    <w:rsid w:val="00AE4C34"/>
    <w:rsid w:val="00AF0EE9"/>
    <w:rsid w:val="00AF7EF2"/>
    <w:rsid w:val="00B179B8"/>
    <w:rsid w:val="00B32A5E"/>
    <w:rsid w:val="00B4286B"/>
    <w:rsid w:val="00B55B7B"/>
    <w:rsid w:val="00B632AF"/>
    <w:rsid w:val="00B86F86"/>
    <w:rsid w:val="00B91FD8"/>
    <w:rsid w:val="00B97E6B"/>
    <w:rsid w:val="00BE5147"/>
    <w:rsid w:val="00C150AA"/>
    <w:rsid w:val="00C22C2B"/>
    <w:rsid w:val="00C30F6F"/>
    <w:rsid w:val="00C50E3B"/>
    <w:rsid w:val="00C52B71"/>
    <w:rsid w:val="00C62129"/>
    <w:rsid w:val="00C677AF"/>
    <w:rsid w:val="00C72BA7"/>
    <w:rsid w:val="00C7429D"/>
    <w:rsid w:val="00C8297F"/>
    <w:rsid w:val="00C84DDE"/>
    <w:rsid w:val="00C87643"/>
    <w:rsid w:val="00CA08CE"/>
    <w:rsid w:val="00CA7D7F"/>
    <w:rsid w:val="00CB2948"/>
    <w:rsid w:val="00CC3AFD"/>
    <w:rsid w:val="00CE571E"/>
    <w:rsid w:val="00CF04ED"/>
    <w:rsid w:val="00CF3129"/>
    <w:rsid w:val="00CF446A"/>
    <w:rsid w:val="00CF71D3"/>
    <w:rsid w:val="00D01EC1"/>
    <w:rsid w:val="00D23479"/>
    <w:rsid w:val="00D24579"/>
    <w:rsid w:val="00D3158C"/>
    <w:rsid w:val="00D41EFD"/>
    <w:rsid w:val="00D72637"/>
    <w:rsid w:val="00D80D31"/>
    <w:rsid w:val="00D8226A"/>
    <w:rsid w:val="00D84E7C"/>
    <w:rsid w:val="00D91C2D"/>
    <w:rsid w:val="00D92B11"/>
    <w:rsid w:val="00D96DC5"/>
    <w:rsid w:val="00DA04CB"/>
    <w:rsid w:val="00DA5CEC"/>
    <w:rsid w:val="00DB4161"/>
    <w:rsid w:val="00DB7EEE"/>
    <w:rsid w:val="00DC3C57"/>
    <w:rsid w:val="00DE2A9C"/>
    <w:rsid w:val="00E147CB"/>
    <w:rsid w:val="00E214F9"/>
    <w:rsid w:val="00E335DD"/>
    <w:rsid w:val="00E367FB"/>
    <w:rsid w:val="00E374DD"/>
    <w:rsid w:val="00E552E6"/>
    <w:rsid w:val="00E66A30"/>
    <w:rsid w:val="00E75B77"/>
    <w:rsid w:val="00E97C79"/>
    <w:rsid w:val="00EA1433"/>
    <w:rsid w:val="00EA1EED"/>
    <w:rsid w:val="00EB033B"/>
    <w:rsid w:val="00EB4998"/>
    <w:rsid w:val="00EB4FB4"/>
    <w:rsid w:val="00EC384D"/>
    <w:rsid w:val="00EE7808"/>
    <w:rsid w:val="00EE7EA5"/>
    <w:rsid w:val="00EF21B7"/>
    <w:rsid w:val="00F16A7A"/>
    <w:rsid w:val="00F17E7E"/>
    <w:rsid w:val="00F2721E"/>
    <w:rsid w:val="00F375C9"/>
    <w:rsid w:val="00F41B1D"/>
    <w:rsid w:val="00F426C9"/>
    <w:rsid w:val="00F54F20"/>
    <w:rsid w:val="00F709E1"/>
    <w:rsid w:val="00F72B92"/>
    <w:rsid w:val="00F8090D"/>
    <w:rsid w:val="00F810FA"/>
    <w:rsid w:val="00F968CC"/>
    <w:rsid w:val="00FA2281"/>
    <w:rsid w:val="00FA45ED"/>
    <w:rsid w:val="00FC3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490B7FE4"/>
  <w15:chartTrackingRefBased/>
  <w15:docId w15:val="{967E0AB5-9B82-463B-BB27-639845B06D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pPr>
    <w:rPr>
      <w:lang w:eastAsia="zh-CN"/>
    </w:rPr>
  </w:style>
  <w:style w:type="paragraph" w:styleId="Nagwek1">
    <w:name w:val="heading 1"/>
    <w:basedOn w:val="Normalny"/>
    <w:next w:val="Normalny"/>
    <w:qFormat/>
    <w:pPr>
      <w:keepNext/>
      <w:numPr>
        <w:numId w:val="1"/>
      </w:numPr>
      <w:jc w:val="center"/>
      <w:outlineLvl w:val="0"/>
    </w:pPr>
    <w:rPr>
      <w:sz w:val="24"/>
      <w:lang w:val="x-none"/>
    </w:rPr>
  </w:style>
  <w:style w:type="paragraph" w:styleId="Nagwek2">
    <w:name w:val="heading 2"/>
    <w:basedOn w:val="Normalny"/>
    <w:next w:val="Tekstpodstawowy"/>
    <w:qFormat/>
    <w:pPr>
      <w:keepNext/>
      <w:keepLines/>
      <w:numPr>
        <w:ilvl w:val="1"/>
        <w:numId w:val="1"/>
      </w:numPr>
      <w:spacing w:before="160" w:after="120"/>
      <w:outlineLvl w:val="1"/>
    </w:pPr>
    <w:rPr>
      <w:rFonts w:ascii="Arial" w:hAnsi="Arial" w:cs="Arial"/>
      <w:b/>
      <w:i/>
      <w:kern w:val="1"/>
      <w:sz w:val="28"/>
    </w:rPr>
  </w:style>
  <w:style w:type="paragraph" w:styleId="Nagwek3">
    <w:name w:val="heading 3"/>
    <w:basedOn w:val="Normalny"/>
    <w:next w:val="Normalny"/>
    <w:qFormat/>
    <w:pPr>
      <w:keepNext/>
      <w:numPr>
        <w:ilvl w:val="2"/>
        <w:numId w:val="1"/>
      </w:numPr>
      <w:jc w:val="center"/>
      <w:outlineLvl w:val="2"/>
    </w:pPr>
    <w:rPr>
      <w:b/>
      <w:sz w:val="24"/>
    </w:rPr>
  </w:style>
  <w:style w:type="paragraph" w:styleId="Nagwek4">
    <w:name w:val="heading 4"/>
    <w:basedOn w:val="Normalny"/>
    <w:next w:val="Normalny"/>
    <w:qFormat/>
    <w:pPr>
      <w:keepNext/>
      <w:numPr>
        <w:ilvl w:val="3"/>
        <w:numId w:val="1"/>
      </w:numPr>
      <w:jc w:val="center"/>
      <w:outlineLvl w:val="3"/>
    </w:pPr>
    <w:rPr>
      <w:sz w:val="24"/>
    </w:rPr>
  </w:style>
  <w:style w:type="paragraph" w:styleId="Nagwek5">
    <w:name w:val="heading 5"/>
    <w:basedOn w:val="Normalny"/>
    <w:next w:val="Normalny"/>
    <w:qFormat/>
    <w:pPr>
      <w:keepNext/>
      <w:numPr>
        <w:ilvl w:val="4"/>
        <w:numId w:val="1"/>
      </w:numPr>
      <w:jc w:val="both"/>
      <w:outlineLvl w:val="4"/>
    </w:pPr>
    <w:rPr>
      <w:b/>
      <w:i/>
      <w:sz w:val="22"/>
      <w:u w:val="single"/>
    </w:rPr>
  </w:style>
  <w:style w:type="paragraph" w:styleId="Nagwek6">
    <w:name w:val="heading 6"/>
    <w:basedOn w:val="Normalny"/>
    <w:next w:val="Normalny"/>
    <w:qFormat/>
    <w:pPr>
      <w:keepNext/>
      <w:numPr>
        <w:ilvl w:val="5"/>
        <w:numId w:val="1"/>
      </w:numPr>
      <w:jc w:val="center"/>
      <w:outlineLvl w:val="5"/>
    </w:pPr>
    <w:rPr>
      <w:i/>
      <w:u w:val="single"/>
    </w:rPr>
  </w:style>
  <w:style w:type="paragraph" w:styleId="Nagwek7">
    <w:name w:val="heading 7"/>
    <w:basedOn w:val="Normalny"/>
    <w:next w:val="Normalny"/>
    <w:qFormat/>
    <w:pPr>
      <w:keepNext/>
      <w:numPr>
        <w:ilvl w:val="6"/>
        <w:numId w:val="1"/>
      </w:numPr>
      <w:outlineLvl w:val="6"/>
    </w:pPr>
    <w:rPr>
      <w:i/>
      <w:u w:val="single"/>
    </w:rPr>
  </w:style>
  <w:style w:type="paragraph" w:styleId="Nagwek8">
    <w:name w:val="heading 8"/>
    <w:basedOn w:val="Normalny"/>
    <w:next w:val="Normalny"/>
    <w:qFormat/>
    <w:pPr>
      <w:keepNext/>
      <w:numPr>
        <w:ilvl w:val="7"/>
        <w:numId w:val="1"/>
      </w:numPr>
      <w:outlineLvl w:val="7"/>
    </w:pPr>
    <w:rPr>
      <w:b/>
      <w:sz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rPr>
      <w:rFonts w:ascii="Times New Roman" w:hAnsi="Times New Roman" w:cs="Times New Roman"/>
    </w:rPr>
  </w:style>
  <w:style w:type="character" w:customStyle="1" w:styleId="WW8Num2z0">
    <w:name w:val="WW8Num2z0"/>
    <w:rPr>
      <w:rFonts w:ascii="Times New Roman" w:eastAsia="Arial Unicode MS" w:hAnsi="Times New Roman" w:cs="Times New Roman"/>
      <w:sz w:val="20"/>
      <w:szCs w:val="20"/>
      <w:lang w:val="pl-PL" w:eastAsia="pl-PL" w:bidi="ar-SA"/>
    </w:rPr>
  </w:style>
  <w:style w:type="character" w:customStyle="1" w:styleId="WW8Num2z2">
    <w:name w:val="WW8Num2z2"/>
    <w:rPr>
      <w:rFonts w:cs="Times New Roman"/>
    </w:rPr>
  </w:style>
  <w:style w:type="character" w:customStyle="1" w:styleId="WW8Num2z3">
    <w:name w:val="WW8Num2z3"/>
    <w:rPr>
      <w:rFonts w:ascii="Segoe UI" w:hAnsi="Segoe UI" w:cs="Segoe UI"/>
    </w:rPr>
  </w:style>
  <w:style w:type="character" w:customStyle="1" w:styleId="WW8Num4z0">
    <w:name w:val="WW8Num4z0"/>
    <w:rPr>
      <w:rFonts w:ascii="Arial Narrow" w:hAnsi="Arial Narrow" w:cs="Arial Narrow"/>
      <w:b w:val="0"/>
      <w:i w:val="0"/>
      <w:sz w:val="20"/>
    </w:rPr>
  </w:style>
  <w:style w:type="character" w:customStyle="1" w:styleId="WW8Num4z1">
    <w:name w:val="WW8Num4z1"/>
    <w:rPr>
      <w:rFonts w:ascii="Arial Narrow" w:hAnsi="Arial Narrow" w:cs="Arial Unicode MS"/>
      <w:b w:val="0"/>
      <w:i w:val="0"/>
      <w:sz w:val="20"/>
    </w:rPr>
  </w:style>
  <w:style w:type="character" w:customStyle="1" w:styleId="WW8Num5z1">
    <w:name w:val="WW8Num5z1"/>
    <w:rPr>
      <w:b w:val="0"/>
    </w:rPr>
  </w:style>
  <w:style w:type="character" w:customStyle="1" w:styleId="WW8Num5z3">
    <w:name w:val="WW8Num5z3"/>
    <w:rPr>
      <w:rFonts w:ascii="Times New Roman" w:hAnsi="Times New Roman" w:cs="Times New Roman"/>
      <w:b w:val="0"/>
      <w:i w:val="0"/>
      <w:sz w:val="22"/>
      <w:szCs w:val="22"/>
    </w:rPr>
  </w:style>
  <w:style w:type="character" w:customStyle="1" w:styleId="WW8Num6z0">
    <w:name w:val="WW8Num6z0"/>
    <w:rPr>
      <w:rFonts w:ascii="Arial Narrow" w:hAnsi="Arial Narrow" w:cs="Arial Narrow"/>
      <w:b w:val="0"/>
      <w:i w:val="0"/>
      <w:sz w:val="20"/>
    </w:rPr>
  </w:style>
  <w:style w:type="character" w:customStyle="1" w:styleId="WW8Num7z0">
    <w:name w:val="WW8Num7z0"/>
    <w:rPr>
      <w:b w:val="0"/>
    </w:rPr>
  </w:style>
  <w:style w:type="character" w:customStyle="1" w:styleId="WW8Num7z2">
    <w:name w:val="WW8Num7z2"/>
    <w:rPr>
      <w:rFonts w:cs="Times New Roman"/>
    </w:rPr>
  </w:style>
  <w:style w:type="character" w:customStyle="1" w:styleId="WW8Num7z3">
    <w:name w:val="WW8Num7z3"/>
    <w:rPr>
      <w:rFonts w:ascii="Segoe UI" w:hAnsi="Segoe UI" w:cs="Segoe UI"/>
    </w:rPr>
  </w:style>
  <w:style w:type="character" w:customStyle="1" w:styleId="WW8Num9z0">
    <w:name w:val="WW8Num9z0"/>
    <w:rPr>
      <w:color w:val="auto"/>
    </w:rPr>
  </w:style>
  <w:style w:type="character" w:customStyle="1" w:styleId="WW8Num11z0">
    <w:name w:val="WW8Num11z0"/>
    <w:rPr>
      <w:color w:val="000000"/>
    </w:rPr>
  </w:style>
  <w:style w:type="character" w:customStyle="1" w:styleId="WW8Num12z1">
    <w:name w:val="WW8Num12z1"/>
    <w:rPr>
      <w:b w:val="0"/>
      <w:color w:val="auto"/>
    </w:rPr>
  </w:style>
  <w:style w:type="character" w:customStyle="1" w:styleId="WW8Num14z1">
    <w:name w:val="WW8Num14z1"/>
    <w:rPr>
      <w:b w:val="0"/>
    </w:rPr>
  </w:style>
  <w:style w:type="character" w:customStyle="1" w:styleId="WW8Num16z0">
    <w:name w:val="WW8Num16z0"/>
    <w:rPr>
      <w:color w:val="auto"/>
    </w:rPr>
  </w:style>
  <w:style w:type="character" w:customStyle="1" w:styleId="WW8Num16z1">
    <w:name w:val="WW8Num16z1"/>
    <w:rPr>
      <w:b w:val="0"/>
      <w:color w:val="auto"/>
    </w:rPr>
  </w:style>
  <w:style w:type="character" w:customStyle="1" w:styleId="WW8Num17z1">
    <w:name w:val="WW8Num17z1"/>
    <w:rPr>
      <w:b w:val="0"/>
      <w:color w:val="auto"/>
      <w:sz w:val="21"/>
      <w:szCs w:val="21"/>
    </w:rPr>
  </w:style>
  <w:style w:type="character" w:customStyle="1" w:styleId="WW8Num17z2">
    <w:name w:val="WW8Num17z2"/>
    <w:rPr>
      <w:b w:val="0"/>
    </w:rPr>
  </w:style>
  <w:style w:type="character" w:customStyle="1" w:styleId="WW8Num19z0">
    <w:name w:val="WW8Num19z0"/>
    <w:rPr>
      <w:b w:val="0"/>
      <w:sz w:val="21"/>
      <w:szCs w:val="21"/>
    </w:rPr>
  </w:style>
  <w:style w:type="character" w:customStyle="1" w:styleId="WW8Num23z1">
    <w:name w:val="WW8Num23z1"/>
    <w:rPr>
      <w:b w:val="0"/>
      <w:color w:val="auto"/>
    </w:rPr>
  </w:style>
  <w:style w:type="character" w:customStyle="1" w:styleId="WW8Num26z1">
    <w:name w:val="WW8Num26z1"/>
    <w:rPr>
      <w:b w:val="0"/>
      <w:color w:val="auto"/>
    </w:rPr>
  </w:style>
  <w:style w:type="character" w:customStyle="1" w:styleId="WW8Num30z1">
    <w:name w:val="WW8Num30z1"/>
    <w:rPr>
      <w:b w:val="0"/>
      <w:color w:val="auto"/>
    </w:rPr>
  </w:style>
  <w:style w:type="character" w:customStyle="1" w:styleId="WW8Num35z0">
    <w:name w:val="WW8Num35z0"/>
    <w:rPr>
      <w:b w:val="0"/>
    </w:rPr>
  </w:style>
  <w:style w:type="character" w:customStyle="1" w:styleId="WW8Num37z0">
    <w:name w:val="WW8Num37z0"/>
    <w:rPr>
      <w:b w:val="0"/>
      <w:color w:val="auto"/>
    </w:rPr>
  </w:style>
  <w:style w:type="character" w:customStyle="1" w:styleId="WW8Num40z0">
    <w:name w:val="WW8Num40z0"/>
    <w:rPr>
      <w:b w:val="0"/>
    </w:rPr>
  </w:style>
  <w:style w:type="character" w:customStyle="1" w:styleId="WW8Num44z1">
    <w:name w:val="WW8Num44z1"/>
    <w:rPr>
      <w:sz w:val="22"/>
      <w:szCs w:val="22"/>
    </w:rPr>
  </w:style>
  <w:style w:type="character" w:customStyle="1" w:styleId="WW8Num51z0">
    <w:name w:val="WW8Num51z0"/>
    <w:rPr>
      <w:b w:val="0"/>
      <w:color w:val="auto"/>
    </w:rPr>
  </w:style>
  <w:style w:type="character" w:customStyle="1" w:styleId="Domylnaczcionkaakapitu1">
    <w:name w:val="Domyślna czcionka akapitu1"/>
  </w:style>
  <w:style w:type="character" w:styleId="Numerstrony">
    <w:name w:val="page number"/>
    <w:basedOn w:val="Domylnaczcionkaakapitu1"/>
  </w:style>
  <w:style w:type="character" w:customStyle="1" w:styleId="Znakiprzypiswkocowych">
    <w:name w:val="Znaki przypisów końcowych"/>
    <w:rPr>
      <w:vertAlign w:val="superscript"/>
    </w:rPr>
  </w:style>
  <w:style w:type="character" w:customStyle="1" w:styleId="Nagwek1Znak">
    <w:name w:val="Nagłówek 1 Znak"/>
    <w:rPr>
      <w:sz w:val="24"/>
    </w:rPr>
  </w:style>
  <w:style w:type="character" w:customStyle="1" w:styleId="TekstpodstawowywcityZnak">
    <w:name w:val="Tekst podstawowy wcięty Znak"/>
    <w:basedOn w:val="Domylnaczcionkaakapitu1"/>
  </w:style>
  <w:style w:type="character" w:customStyle="1" w:styleId="TytuZnak">
    <w:name w:val="Tytuł Znak"/>
    <w:rPr>
      <w:b/>
      <w:sz w:val="32"/>
    </w:rPr>
  </w:style>
  <w:style w:type="character" w:customStyle="1" w:styleId="TekstpodstawowyZnak">
    <w:name w:val="Tekst podstawowy Znak"/>
    <w:basedOn w:val="Domylnaczcionkaakapitu1"/>
  </w:style>
  <w:style w:type="character" w:customStyle="1" w:styleId="Tekstpodstawowywcity3Znak">
    <w:name w:val="Tekst podstawowy wcięty 3 Znak"/>
    <w:rPr>
      <w:sz w:val="16"/>
      <w:szCs w:val="16"/>
    </w:rPr>
  </w:style>
  <w:style w:type="character" w:styleId="Hipercze">
    <w:name w:val="Hyperlink"/>
    <w:uiPriority w:val="99"/>
    <w:rPr>
      <w:color w:val="0000FF"/>
      <w:u w:val="single"/>
    </w:rPr>
  </w:style>
  <w:style w:type="paragraph" w:customStyle="1" w:styleId="Nagwek10">
    <w:name w:val="Nagłówek1"/>
    <w:basedOn w:val="Normalny"/>
    <w:next w:val="Tekstpodstawowy"/>
    <w:pPr>
      <w:jc w:val="center"/>
    </w:pPr>
    <w:rPr>
      <w:b/>
      <w:sz w:val="32"/>
      <w:lang w:val="x-none"/>
    </w:rPr>
  </w:style>
  <w:style w:type="paragraph" w:styleId="Tekstpodstawowy">
    <w:name w:val="Body Text"/>
    <w:basedOn w:val="Normalny"/>
    <w:pPr>
      <w:spacing w:after="120"/>
    </w:pPr>
  </w:style>
  <w:style w:type="paragraph" w:styleId="Lista">
    <w:name w:val="List"/>
    <w:basedOn w:val="Tekstpodstawowy"/>
    <w:rPr>
      <w:rFonts w:cs="Mangal"/>
    </w:rPr>
  </w:style>
  <w:style w:type="paragraph" w:styleId="Legenda">
    <w:name w:val="caption"/>
    <w:basedOn w:val="Normalny"/>
    <w:qFormat/>
    <w:pPr>
      <w:suppressLineNumbers/>
      <w:spacing w:before="120" w:after="120"/>
    </w:pPr>
    <w:rPr>
      <w:rFonts w:cs="Mangal"/>
      <w:i/>
      <w:iCs/>
      <w:sz w:val="24"/>
      <w:szCs w:val="24"/>
    </w:rPr>
  </w:style>
  <w:style w:type="paragraph" w:customStyle="1" w:styleId="Indeks">
    <w:name w:val="Indeks"/>
    <w:basedOn w:val="Normalny"/>
    <w:pPr>
      <w:suppressLineNumbers/>
    </w:pPr>
    <w:rPr>
      <w:rFonts w:cs="Mangal"/>
    </w:rPr>
  </w:style>
  <w:style w:type="paragraph" w:styleId="Stopka">
    <w:name w:val="footer"/>
    <w:basedOn w:val="Normalny"/>
    <w:pPr>
      <w:tabs>
        <w:tab w:val="center" w:pos="4536"/>
        <w:tab w:val="right" w:pos="9072"/>
      </w:tabs>
    </w:pPr>
  </w:style>
  <w:style w:type="paragraph" w:styleId="Tekstpodstawowywcity">
    <w:name w:val="Body Text Indent"/>
    <w:basedOn w:val="Normalny"/>
    <w:pPr>
      <w:spacing w:after="120"/>
      <w:ind w:left="283"/>
    </w:pPr>
  </w:style>
  <w:style w:type="paragraph" w:customStyle="1" w:styleId="Tekstpodstawowy32">
    <w:name w:val="Tekst podstawowy 32"/>
    <w:basedOn w:val="Normalny"/>
    <w:pPr>
      <w:jc w:val="both"/>
    </w:pPr>
    <w:rPr>
      <w:rFonts w:ascii="Arial" w:hAnsi="Arial" w:cs="Arial"/>
      <w:sz w:val="24"/>
    </w:rPr>
  </w:style>
  <w:style w:type="paragraph" w:customStyle="1" w:styleId="Tekstkomentarza1">
    <w:name w:val="Tekst komentarza1"/>
    <w:basedOn w:val="Normalny"/>
    <w:pPr>
      <w:tabs>
        <w:tab w:val="left" w:pos="187"/>
      </w:tabs>
      <w:spacing w:after="120" w:line="220" w:lineRule="exact"/>
      <w:ind w:left="187" w:hanging="187"/>
    </w:pPr>
    <w:rPr>
      <w:rFonts w:ascii="Garamond" w:hAnsi="Garamond" w:cs="Garamond"/>
    </w:rPr>
  </w:style>
  <w:style w:type="paragraph" w:styleId="Nagwek">
    <w:name w:val="header"/>
    <w:basedOn w:val="Normalny"/>
    <w:pPr>
      <w:tabs>
        <w:tab w:val="center" w:pos="4536"/>
        <w:tab w:val="right" w:pos="9072"/>
      </w:tabs>
    </w:pPr>
  </w:style>
  <w:style w:type="paragraph" w:styleId="Tekstdymka">
    <w:name w:val="Balloon Text"/>
    <w:basedOn w:val="Normalny"/>
    <w:rPr>
      <w:rFonts w:ascii="Tahoma" w:hAnsi="Tahoma" w:cs="Tahoma"/>
      <w:sz w:val="16"/>
      <w:szCs w:val="16"/>
    </w:rPr>
  </w:style>
  <w:style w:type="paragraph" w:customStyle="1" w:styleId="Tekstpodstawowy31">
    <w:name w:val="Tekst podstawowy 31"/>
    <w:basedOn w:val="Normalny"/>
    <w:pPr>
      <w:jc w:val="both"/>
    </w:pPr>
    <w:rPr>
      <w:rFonts w:ascii="Arial" w:hAnsi="Arial" w:cs="Arial"/>
      <w:sz w:val="24"/>
    </w:rPr>
  </w:style>
  <w:style w:type="paragraph" w:customStyle="1" w:styleId="ZnakZnakZnakZnakZnakZnakZnak">
    <w:name w:val="Znak Znak Znak Znak Znak Znak Znak"/>
    <w:basedOn w:val="Normalny"/>
    <w:rPr>
      <w:sz w:val="24"/>
      <w:szCs w:val="24"/>
    </w:rPr>
  </w:style>
  <w:style w:type="paragraph" w:styleId="Tekstprzypisukocowego">
    <w:name w:val="endnote text"/>
    <w:basedOn w:val="Normalny"/>
  </w:style>
  <w:style w:type="paragraph" w:customStyle="1" w:styleId="Tekstpodstawowy21">
    <w:name w:val="Tekst podstawowy 21"/>
    <w:basedOn w:val="Normalny"/>
    <w:pPr>
      <w:tabs>
        <w:tab w:val="left" w:pos="-720"/>
      </w:tabs>
      <w:overflowPunct w:val="0"/>
      <w:autoSpaceDE w:val="0"/>
      <w:textAlignment w:val="baseline"/>
    </w:pPr>
    <w:rPr>
      <w:b/>
      <w:spacing w:val="-3"/>
      <w:sz w:val="24"/>
    </w:rPr>
  </w:style>
  <w:style w:type="paragraph" w:customStyle="1" w:styleId="Normalny1">
    <w:name w:val="Normalny1"/>
    <w:pPr>
      <w:suppressAutoHyphens/>
      <w:autoSpaceDE w:val="0"/>
    </w:pPr>
    <w:rPr>
      <w:color w:val="000000"/>
      <w:sz w:val="24"/>
      <w:szCs w:val="24"/>
      <w:lang w:eastAsia="zh-CN"/>
    </w:rPr>
  </w:style>
  <w:style w:type="paragraph" w:styleId="Akapitzlist">
    <w:name w:val="List Paragraph"/>
    <w:basedOn w:val="Normalny"/>
    <w:qFormat/>
    <w:pPr>
      <w:spacing w:after="200" w:line="276" w:lineRule="auto"/>
      <w:ind w:left="720"/>
    </w:pPr>
    <w:rPr>
      <w:rFonts w:ascii="Calibri" w:eastAsia="Calibri" w:hAnsi="Calibri" w:cs="Calibri"/>
      <w:sz w:val="22"/>
      <w:szCs w:val="22"/>
    </w:rPr>
  </w:style>
  <w:style w:type="paragraph" w:customStyle="1" w:styleId="WW-NormalnyWeb">
    <w:name w:val="WW-Normalny (Web)"/>
    <w:basedOn w:val="Normalny"/>
    <w:pPr>
      <w:spacing w:before="100" w:after="119"/>
    </w:pPr>
    <w:rPr>
      <w:rFonts w:ascii="Arial Unicode MS" w:eastAsia="Arial Unicode MS" w:hAnsi="Arial Unicode MS" w:cs="Arial Unicode MS"/>
      <w:sz w:val="24"/>
    </w:rPr>
  </w:style>
  <w:style w:type="paragraph" w:customStyle="1" w:styleId="pole">
    <w:name w:val="pole"/>
    <w:basedOn w:val="Normalny"/>
    <w:rPr>
      <w:rFonts w:ascii="Bookman Old Style" w:hAnsi="Bookman Old Style" w:cs="Bookman Old Style"/>
      <w:sz w:val="22"/>
      <w:szCs w:val="22"/>
    </w:rPr>
  </w:style>
  <w:style w:type="paragraph" w:customStyle="1" w:styleId="Akapitzlist1">
    <w:name w:val="Akapit z listą1"/>
    <w:basedOn w:val="Normalny"/>
    <w:pPr>
      <w:spacing w:after="200" w:line="276" w:lineRule="auto"/>
      <w:ind w:left="720"/>
    </w:pPr>
    <w:rPr>
      <w:rFonts w:ascii="Calibri" w:hAnsi="Calibri" w:cs="Calibri"/>
      <w:sz w:val="22"/>
      <w:szCs w:val="22"/>
    </w:rPr>
  </w:style>
  <w:style w:type="paragraph" w:styleId="Listapunktowana3">
    <w:name w:val="List Bullet 3"/>
    <w:basedOn w:val="Normalny"/>
    <w:pPr>
      <w:ind w:left="849" w:hanging="283"/>
    </w:pPr>
    <w:rPr>
      <w:rFonts w:eastAsia="Calibri"/>
      <w:sz w:val="24"/>
      <w:szCs w:val="24"/>
    </w:rPr>
  </w:style>
  <w:style w:type="paragraph" w:customStyle="1" w:styleId="Tekstpodstawowywcity31">
    <w:name w:val="Tekst podstawowy wcięty 31"/>
    <w:basedOn w:val="Normalny"/>
    <w:pPr>
      <w:spacing w:after="120"/>
      <w:ind w:left="283"/>
    </w:pPr>
    <w:rPr>
      <w:sz w:val="16"/>
      <w:szCs w:val="16"/>
      <w:lang w:val="x-none"/>
    </w:rPr>
  </w:style>
  <w:style w:type="paragraph" w:customStyle="1" w:styleId="KRP">
    <w:name w:val="KRP"/>
    <w:basedOn w:val="Normalny"/>
    <w:pPr>
      <w:spacing w:after="113"/>
      <w:ind w:firstLine="850"/>
      <w:jc w:val="both"/>
    </w:pPr>
    <w:rPr>
      <w:rFonts w:ascii="Tahoma" w:eastAsia="Arial Unicode MS" w:hAnsi="Tahoma" w:cs="Tahoma"/>
      <w:kern w:val="1"/>
      <w:sz w:val="22"/>
      <w:szCs w:val="24"/>
    </w:rPr>
  </w:style>
  <w:style w:type="paragraph" w:styleId="Tekstpodstawowywcity2">
    <w:name w:val="Body Text Indent 2"/>
    <w:basedOn w:val="Normalny"/>
    <w:link w:val="Tekstpodstawowywcity2Znak"/>
    <w:uiPriority w:val="99"/>
    <w:semiHidden/>
    <w:unhideWhenUsed/>
    <w:rsid w:val="00670992"/>
    <w:pPr>
      <w:spacing w:after="120" w:line="480" w:lineRule="auto"/>
      <w:ind w:left="283"/>
    </w:pPr>
    <w:rPr>
      <w:lang w:val="x-none"/>
    </w:rPr>
  </w:style>
  <w:style w:type="character" w:customStyle="1" w:styleId="Tekstpodstawowywcity2Znak">
    <w:name w:val="Tekst podstawowy wcięty 2 Znak"/>
    <w:link w:val="Tekstpodstawowywcity2"/>
    <w:uiPriority w:val="99"/>
    <w:semiHidden/>
    <w:rsid w:val="00670992"/>
    <w:rPr>
      <w:lang w:eastAsia="zh-CN"/>
    </w:rPr>
  </w:style>
  <w:style w:type="numbering" w:customStyle="1" w:styleId="Zaimportowanystyl9">
    <w:name w:val="Zaimportowany styl 9"/>
    <w:rsid w:val="003B70FE"/>
    <w:pPr>
      <w:numPr>
        <w:numId w:val="35"/>
      </w:numPr>
    </w:pPr>
  </w:style>
  <w:style w:type="numbering" w:customStyle="1" w:styleId="Zaimportowanystyl16">
    <w:name w:val="Zaimportowany styl 16"/>
    <w:rsid w:val="003B70FE"/>
    <w:pPr>
      <w:numPr>
        <w:numId w:val="36"/>
      </w:numPr>
    </w:pPr>
  </w:style>
  <w:style w:type="numbering" w:customStyle="1" w:styleId="Zaimportowanystyl19">
    <w:name w:val="Zaimportowany styl 19"/>
    <w:rsid w:val="003B70FE"/>
    <w:pPr>
      <w:numPr>
        <w:numId w:val="37"/>
      </w:numPr>
    </w:pPr>
  </w:style>
  <w:style w:type="numbering" w:customStyle="1" w:styleId="Zaimportowanystyl37">
    <w:name w:val="Zaimportowany styl 37"/>
    <w:rsid w:val="003B70FE"/>
    <w:pPr>
      <w:numPr>
        <w:numId w:val="38"/>
      </w:numPr>
    </w:pPr>
  </w:style>
  <w:style w:type="paragraph" w:customStyle="1" w:styleId="NormalCentered">
    <w:name w:val="Normal Centered"/>
    <w:basedOn w:val="Normalny"/>
    <w:rsid w:val="007F292F"/>
    <w:pPr>
      <w:suppressAutoHyphens w:val="0"/>
      <w:spacing w:before="120" w:after="120"/>
      <w:jc w:val="center"/>
    </w:pPr>
    <w:rPr>
      <w:rFonts w:eastAsia="Calibri"/>
      <w:sz w:val="24"/>
      <w:szCs w:val="22"/>
      <w:lang w:eastAsia="en-GB"/>
    </w:rPr>
  </w:style>
  <w:style w:type="numbering" w:customStyle="1" w:styleId="Zaimportowanystyl5">
    <w:name w:val="Zaimportowany styl 5"/>
    <w:rsid w:val="00F16A7A"/>
    <w:pPr>
      <w:numPr>
        <w:numId w:val="39"/>
      </w:numPr>
    </w:pPr>
  </w:style>
  <w:style w:type="paragraph" w:customStyle="1" w:styleId="Default">
    <w:name w:val="Default"/>
    <w:rsid w:val="007C1147"/>
    <w:pPr>
      <w:autoSpaceDE w:val="0"/>
      <w:autoSpaceDN w:val="0"/>
      <w:adjustRightInd w:val="0"/>
    </w:pPr>
    <w:rPr>
      <w:rFonts w:ascii="Open Sans" w:hAnsi="Open Sans" w:cs="Open Sans"/>
      <w:color w:val="000000"/>
      <w:sz w:val="24"/>
      <w:szCs w:val="24"/>
    </w:rPr>
  </w:style>
  <w:style w:type="paragraph" w:styleId="Tekstpodstawowywcity3">
    <w:name w:val="Body Text Indent 3"/>
    <w:basedOn w:val="Normalny"/>
    <w:link w:val="Tekstpodstawowywcity3Znak1"/>
    <w:uiPriority w:val="99"/>
    <w:semiHidden/>
    <w:unhideWhenUsed/>
    <w:rsid w:val="00AB1C59"/>
    <w:pPr>
      <w:spacing w:after="120"/>
      <w:ind w:left="283"/>
    </w:pPr>
    <w:rPr>
      <w:sz w:val="16"/>
      <w:szCs w:val="16"/>
      <w:lang w:val="x-none"/>
    </w:rPr>
  </w:style>
  <w:style w:type="character" w:customStyle="1" w:styleId="Tekstpodstawowywcity3Znak1">
    <w:name w:val="Tekst podstawowy wcięty 3 Znak1"/>
    <w:link w:val="Tekstpodstawowywcity3"/>
    <w:uiPriority w:val="99"/>
    <w:semiHidden/>
    <w:rsid w:val="00AB1C59"/>
    <w:rPr>
      <w:sz w:val="16"/>
      <w:szCs w:val="16"/>
      <w:lang w:eastAsia="zh-CN"/>
    </w:rPr>
  </w:style>
  <w:style w:type="character" w:styleId="Odwoanieprzypisukocowego">
    <w:name w:val="endnote reference"/>
    <w:uiPriority w:val="99"/>
    <w:semiHidden/>
    <w:unhideWhenUsed/>
    <w:rsid w:val="008B102C"/>
    <w:rPr>
      <w:vertAlign w:val="superscript"/>
    </w:rPr>
  </w:style>
  <w:style w:type="character" w:styleId="Odwoaniedokomentarza">
    <w:name w:val="annotation reference"/>
    <w:uiPriority w:val="99"/>
    <w:semiHidden/>
    <w:unhideWhenUsed/>
    <w:rsid w:val="00EA1EED"/>
    <w:rPr>
      <w:sz w:val="16"/>
      <w:szCs w:val="16"/>
    </w:rPr>
  </w:style>
  <w:style w:type="paragraph" w:styleId="Tekstkomentarza">
    <w:name w:val="annotation text"/>
    <w:basedOn w:val="Normalny"/>
    <w:link w:val="TekstkomentarzaZnak"/>
    <w:uiPriority w:val="99"/>
    <w:semiHidden/>
    <w:unhideWhenUsed/>
    <w:rsid w:val="00EA1EED"/>
    <w:rPr>
      <w:lang w:val="x-none"/>
    </w:rPr>
  </w:style>
  <w:style w:type="character" w:customStyle="1" w:styleId="TekstkomentarzaZnak">
    <w:name w:val="Tekst komentarza Znak"/>
    <w:link w:val="Tekstkomentarza"/>
    <w:uiPriority w:val="99"/>
    <w:semiHidden/>
    <w:rsid w:val="00EA1EED"/>
    <w:rPr>
      <w:lang w:eastAsia="zh-CN"/>
    </w:rPr>
  </w:style>
  <w:style w:type="paragraph" w:styleId="Tematkomentarza">
    <w:name w:val="annotation subject"/>
    <w:basedOn w:val="Tekstkomentarza"/>
    <w:next w:val="Tekstkomentarza"/>
    <w:link w:val="TematkomentarzaZnak"/>
    <w:uiPriority w:val="99"/>
    <w:semiHidden/>
    <w:unhideWhenUsed/>
    <w:rsid w:val="00EA1EED"/>
    <w:rPr>
      <w:b/>
      <w:bCs/>
    </w:rPr>
  </w:style>
  <w:style w:type="character" w:customStyle="1" w:styleId="TematkomentarzaZnak">
    <w:name w:val="Temat komentarza Znak"/>
    <w:link w:val="Tematkomentarza"/>
    <w:uiPriority w:val="99"/>
    <w:semiHidden/>
    <w:rsid w:val="00EA1EED"/>
    <w:rPr>
      <w:b/>
      <w:bCs/>
      <w:lang w:eastAsia="zh-CN"/>
    </w:rPr>
  </w:style>
  <w:style w:type="numbering" w:customStyle="1" w:styleId="Zaimportowanystyl12">
    <w:name w:val="Zaimportowany styl 12"/>
    <w:rsid w:val="00E374DD"/>
    <w:pPr>
      <w:numPr>
        <w:numId w:val="49"/>
      </w:numPr>
    </w:pPr>
  </w:style>
  <w:style w:type="numbering" w:customStyle="1" w:styleId="Zaimportowanystyl13">
    <w:name w:val="Zaimportowany styl 13"/>
    <w:rsid w:val="00E374DD"/>
    <w:pPr>
      <w:numPr>
        <w:numId w:val="50"/>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20937222">
      <w:bodyDiv w:val="1"/>
      <w:marLeft w:val="0"/>
      <w:marRight w:val="0"/>
      <w:marTop w:val="0"/>
      <w:marBottom w:val="0"/>
      <w:divBdr>
        <w:top w:val="none" w:sz="0" w:space="0" w:color="auto"/>
        <w:left w:val="none" w:sz="0" w:space="0" w:color="auto"/>
        <w:bottom w:val="none" w:sz="0" w:space="0" w:color="auto"/>
        <w:right w:val="none" w:sz="0" w:space="0" w:color="auto"/>
      </w:divBdr>
    </w:div>
    <w:div w:id="13703753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C53D22-18D6-4656-8129-563739E126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276</TotalTime>
  <Pages>24</Pages>
  <Words>12281</Words>
  <Characters>73689</Characters>
  <Application>Microsoft Office Word</Application>
  <DocSecurity>0</DocSecurity>
  <Lines>614</Lines>
  <Paragraphs>171</Paragraphs>
  <ScaleCrop>false</ScaleCrop>
  <HeadingPairs>
    <vt:vector size="2" baseType="variant">
      <vt:variant>
        <vt:lpstr>Tytuł</vt:lpstr>
      </vt:variant>
      <vt:variant>
        <vt:i4>1</vt:i4>
      </vt:variant>
    </vt:vector>
  </HeadingPairs>
  <TitlesOfParts>
    <vt:vector size="1" baseType="lpstr">
      <vt:lpstr>Załącznik nr 1 do specyfikacji istotnych</vt:lpstr>
    </vt:vector>
  </TitlesOfParts>
  <Company>Microsoft</Company>
  <LinksUpToDate>false</LinksUpToDate>
  <CharactersWithSpaces>85799</CharactersWithSpaces>
  <SharedDoc>false</SharedDoc>
  <HLinks>
    <vt:vector size="6" baseType="variant">
      <vt:variant>
        <vt:i4>327715</vt:i4>
      </vt:variant>
      <vt:variant>
        <vt:i4>0</vt:i4>
      </vt:variant>
      <vt:variant>
        <vt:i4>0</vt:i4>
      </vt:variant>
      <vt:variant>
        <vt:i4>5</vt:i4>
      </vt:variant>
      <vt:variant>
        <vt:lpwstr>mailto:dojlidy@bialystok.lasy.gov.pl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1 do specyfikacji istotnych</dc:title>
  <dc:subject/>
  <dc:creator>Mońki</dc:creator>
  <cp:keywords/>
  <cp:lastModifiedBy>Wojciech Kulbacki</cp:lastModifiedBy>
  <cp:revision>6</cp:revision>
  <cp:lastPrinted>2022-09-06T11:55:00Z</cp:lastPrinted>
  <dcterms:created xsi:type="dcterms:W3CDTF">2022-06-10T06:56:00Z</dcterms:created>
  <dcterms:modified xsi:type="dcterms:W3CDTF">2022-09-06T11:55:00Z</dcterms:modified>
</cp:coreProperties>
</file>