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D84191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C97FC0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4548F">
        <w:rPr>
          <w:rFonts w:ascii="Cambria" w:hAnsi="Cambria" w:cs="Arial"/>
          <w:bCs/>
          <w:sz w:val="22"/>
          <w:szCs w:val="22"/>
        </w:rPr>
        <w:t xml:space="preserve">6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030CA1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31084BD7" w14:textId="586E967C" w:rsidR="00470705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5900683" w14:textId="432B458E" w:rsidR="00470705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E183C8A" w14:textId="77777777" w:rsidR="00470705" w:rsidRPr="00D16198" w:rsidRDefault="0047070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38"/>
        <w:gridCol w:w="3871"/>
        <w:gridCol w:w="841"/>
        <w:gridCol w:w="1203"/>
        <w:gridCol w:w="1446"/>
        <w:gridCol w:w="1400"/>
        <w:gridCol w:w="869"/>
        <w:gridCol w:w="1118"/>
        <w:gridCol w:w="1440"/>
      </w:tblGrid>
      <w:tr w:rsidR="00470705" w:rsidRPr="00470705" w14:paraId="211CF25C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EF197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0B50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DFF923C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A64B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6FAF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726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4B81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6DEA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8DBD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7079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B447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F22F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D10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BF1F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F9866D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99F66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E381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09A09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61CF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605F2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2FE02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B6B80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E63B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0463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6C1F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FCD81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6D92CDF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6C84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F5ED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5ECF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FB20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E175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1C85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2 598,00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038E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3DAB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9C4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B4A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B97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20E60CB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3EBF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F88B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DB51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92BE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693E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44A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E6A9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C70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1E34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9F47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3430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E01376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A4271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C3A9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95D1113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76B9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7370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5EF3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6E0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5FE3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5A32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1B5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DE3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EB7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6C0F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6007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12F3C13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264EE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D54F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82802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7BE1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751A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16AE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F093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407E8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4215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6362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8923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507BF1A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07FC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34EE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6208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9A882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600F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07B9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567,00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24AF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2A9E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D5B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1F5D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152A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965671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2ADF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80DA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1B43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6B59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6B36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DD82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1 109,00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B1B0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9A05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9ACC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659C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03C4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A83107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4AB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E86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B5B7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050F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F469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3B21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3449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C205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1734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F9A0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4930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703CE3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6DC51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DE9D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582275F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CA6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30AF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9840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A94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34C7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8CA5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7616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027D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5869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9829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46B3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64B0ED1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2D542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26B0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D1E0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AB492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368F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7DA9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DCD6D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2ABE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F07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573C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81B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3CDBFFC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43F3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A12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BD37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8CFD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7415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1A46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304,00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C031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E774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17E1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ECF6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8B8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809AE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FCB4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580A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4C90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0FF26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2EE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2342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2 148,00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752B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D50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5CA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963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D1AF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DD53FF0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25AB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FFCE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6B1A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AAEF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7C67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6E4E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7779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2917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3B7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B720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3014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B1A2E7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029BA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B0C4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D35E823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365D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6AE9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3B2D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0A47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34D1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050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DE7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4CAD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6BE3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B7C6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1299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4BA00FD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1775D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0549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A8B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A71D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BE81A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7FB14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C044E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1F81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B2E9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AA86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3394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07D41CCA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49E5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C0EF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6973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72B92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6915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1C3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398E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E6B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FF31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C583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0568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48AE6AB" w14:textId="77777777" w:rsidTr="00470705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1172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1D54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F37B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85EB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73F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06AC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C971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CA4D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BDBF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1633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958A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0863C77" w14:textId="77777777" w:rsidTr="00470705">
        <w:trPr>
          <w:trHeight w:val="363"/>
        </w:trPr>
        <w:tc>
          <w:tcPr>
            <w:tcW w:w="135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FC00C7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AB248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107FAA" w14:textId="77777777" w:rsidTr="00470705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A5F9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142A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7AA2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6B8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245F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3320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2345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DED1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DEAF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AF9F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541F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8152736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FE7BE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E4B41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DCFE3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25E7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E380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7F45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E607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A935D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37B2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197A2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6F762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11759EF3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E296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7CFC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BD4D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0651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3E7C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043E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471,00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A5AC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A28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E32E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4403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0EF9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CE7EE60" w14:textId="77777777" w:rsidTr="00470705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F913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3BD8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9F0B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4FA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8F4A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FB5E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2B1C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A8B4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E5C9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3DED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9601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A9BE5E" w14:textId="77777777" w:rsidTr="00470705">
        <w:trPr>
          <w:trHeight w:val="714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B0D68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22EA6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8791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8DBF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1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C49A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3911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138E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71D0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5FBB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B0414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C521A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7070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70705" w:rsidRPr="00470705" w14:paraId="6E83CA4C" w14:textId="77777777" w:rsidTr="00470705">
        <w:trPr>
          <w:trHeight w:val="393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8F1C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60C3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454FA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0D263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7ED09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4D97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7954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79A7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DABD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6EE9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BE9C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A1C76E4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4AF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7046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1EC3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EF3C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B33A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921A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DB08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2929B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23E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835A2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582E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B0B8E6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9FD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D5E4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65DA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53885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14B3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CE606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4515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04F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472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2FB4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EB0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FF0CFA8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26CB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09E6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91ED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2221D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9CE6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F812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AC9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20C6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25C0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2450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DE89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E1274D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B41F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E63C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72C0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70D4B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E72D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A75DB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3329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9718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5F0C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227B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A0D7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37775D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9B00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1E3E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161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E0B3A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82B5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845CA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2A87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66A3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AE265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25E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E2E9F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7279AF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EAE63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E34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95EE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3A207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CC56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0B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1CD2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93AC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0887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0CCB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9A5B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470E3C5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2A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6A8D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380DF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7C3F4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4676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EACE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B403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EBE1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418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FE8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9A5F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E5B2936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F041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D96A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8DDB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DE313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2B0F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F77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1036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1CF77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E50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9920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4E61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4A1587A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8F34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AC66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98FA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5871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185C4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915C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641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7BD6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AAA2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DA24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078C6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4DC0B8F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C281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B10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254BB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D70C1E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F8A3C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0E59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382F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49D7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39C69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850E9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D68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9E78239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470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4FD7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D4AC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EA67C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9BC2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7778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22A8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629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F1C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C8AB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5152F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7C88FA67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BB8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F869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A07C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38F90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5F03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E093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4272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F92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64E0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CCA8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237F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0925BBD2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B4A2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8F3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C7D1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A8DCB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812C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51C0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2350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9359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AD3B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86A0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9170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3123692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30AF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829A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339F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2444D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298F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63AA5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AA2F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AFC8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5B6C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2E3C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7985E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FF383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4687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8668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17BC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E6EA2C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2622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BD5D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7A6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566F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B17B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ADF5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25F39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FA36CA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D0EB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CB6AA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7B4D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71F8C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174C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A06F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A9B5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6D98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F430B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FCBA8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DEBF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76FF840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8B31E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66DD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FD15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FF4F2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C3C6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5D57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C24B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8F6B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E995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D489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5B1B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5E322E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3746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5ACB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0011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D7692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A298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70B0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E411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2EDE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CE69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E739D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311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C126FF9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EFC1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D9E81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A92C6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19E6F4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DEFA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F279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FA5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7361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262B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23BA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77DC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3BD4201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E945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EF67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1700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634C4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21F2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2E3F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FE2F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37AC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9AB4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BFF1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4B4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C37B79A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A0058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C23F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C4EB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F56F51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C5B5B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97F3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62FE1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BA4AF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9B4D3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AE21D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135C0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6899F215" w14:textId="77777777" w:rsidTr="00470705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B794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8333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2AFE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74389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AFD3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158C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7F22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0D76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41DC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623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56C39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2E5E61D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9105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254F2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5A216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C1040D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53C1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E2DB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4DBC7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5323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57A20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ACBE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E4D0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19583635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C031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06E7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A99AE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F688DF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D92A1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EE62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595,00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F704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444E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AF86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1999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537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5B8AF77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43C49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99CB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E6E1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82AFD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FACA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E962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3EF3A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D446F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7314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AAAF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E9436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AFD5013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02587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1C4F7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21EAA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FF38B3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2EF5CF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98C452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B02128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4CB2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380C5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FF655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A02E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51FF3B3B" w14:textId="77777777" w:rsidTr="00470705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5B6A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DF984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A21BC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BCE88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1B54D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5033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A4B2C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2B52B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D18D2" w14:textId="77777777" w:rsidR="00470705" w:rsidRPr="00470705" w:rsidRDefault="00470705" w:rsidP="0047070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DE2733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92B38E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43F0A4FB" w14:textId="77777777" w:rsidTr="00470705">
        <w:trPr>
          <w:trHeight w:val="1119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02EF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655C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4A467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3F4B6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FC1A2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443B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576A0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4C119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0C85A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310AB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34025" w14:textId="77777777" w:rsidR="00470705" w:rsidRPr="00470705" w:rsidRDefault="00470705" w:rsidP="0047070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7070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70705" w:rsidRPr="00470705" w14:paraId="38277533" w14:textId="77777777" w:rsidTr="00470705">
        <w:trPr>
          <w:trHeight w:val="426"/>
        </w:trPr>
        <w:tc>
          <w:tcPr>
            <w:tcW w:w="666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F60D59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1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AD2D7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70705" w:rsidRPr="00470705" w14:paraId="6523A817" w14:textId="77777777" w:rsidTr="00470705">
        <w:trPr>
          <w:trHeight w:val="426"/>
        </w:trPr>
        <w:tc>
          <w:tcPr>
            <w:tcW w:w="666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C7F001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17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F4554" w14:textId="77777777" w:rsidR="00470705" w:rsidRPr="00470705" w:rsidRDefault="00470705" w:rsidP="0047070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7070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7C31739E" w14:textId="40980B4E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3F6952A" w14:textId="77777777" w:rsidR="00470705" w:rsidRPr="00D16198" w:rsidRDefault="0047070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D2E17" w14:textId="77777777" w:rsidR="00767059" w:rsidRDefault="00767059">
      <w:r>
        <w:separator/>
      </w:r>
    </w:p>
  </w:endnote>
  <w:endnote w:type="continuationSeparator" w:id="0">
    <w:p w14:paraId="264B3FA3" w14:textId="77777777" w:rsidR="00767059" w:rsidRDefault="0076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0F758CF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97FC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048C4" w14:textId="77777777" w:rsidR="00767059" w:rsidRDefault="00767059">
      <w:r>
        <w:separator/>
      </w:r>
    </w:p>
  </w:footnote>
  <w:footnote w:type="continuationSeparator" w:id="0">
    <w:p w14:paraId="66129286" w14:textId="77777777" w:rsidR="00767059" w:rsidRDefault="00767059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DB2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3D1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705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8C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76A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059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A5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97FC0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548F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C7A8-FBD7-49F7-8912-0C81C2CB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1734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2022-11-30T19:31:00Z</dcterms:created>
  <dcterms:modified xsi:type="dcterms:W3CDTF">2022-12-26T14:11:00Z</dcterms:modified>
</cp:coreProperties>
</file>