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8E0D3" w14:textId="77777777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252386" w:rsidRPr="00542237">
        <w:rPr>
          <w:b/>
          <w:sz w:val="20"/>
          <w:szCs w:val="20"/>
        </w:rPr>
        <w:t>ZP</w:t>
      </w:r>
      <w:r w:rsidR="00697CAD">
        <w:rPr>
          <w:b/>
          <w:sz w:val="20"/>
          <w:szCs w:val="20"/>
        </w:rPr>
        <w:t>.382.</w:t>
      </w:r>
      <w:r w:rsidR="004E4247">
        <w:rPr>
          <w:b/>
          <w:sz w:val="20"/>
          <w:szCs w:val="20"/>
        </w:rPr>
        <w:t>2</w:t>
      </w:r>
      <w:r w:rsidR="00697CAD">
        <w:rPr>
          <w:b/>
          <w:sz w:val="20"/>
          <w:szCs w:val="20"/>
        </w:rPr>
        <w:t>.</w:t>
      </w:r>
      <w:r w:rsidR="006F3774">
        <w:rPr>
          <w:b/>
          <w:sz w:val="20"/>
          <w:szCs w:val="20"/>
        </w:rPr>
        <w:t>202</w:t>
      </w:r>
      <w:r w:rsidR="004E4247">
        <w:rPr>
          <w:b/>
          <w:sz w:val="20"/>
          <w:szCs w:val="20"/>
        </w:rPr>
        <w:t>3</w:t>
      </w:r>
    </w:p>
    <w:p w14:paraId="02E5B6ED" w14:textId="77777777" w:rsidR="000D04B0" w:rsidRDefault="000D04B0">
      <w:pPr>
        <w:jc w:val="right"/>
      </w:pPr>
    </w:p>
    <w:p w14:paraId="41A76562" w14:textId="77777777" w:rsidR="000D04B0" w:rsidRDefault="000D04B0">
      <w:pPr>
        <w:jc w:val="right"/>
      </w:pPr>
      <w:r>
        <w:t>załącznik nr 1 do SWZ</w:t>
      </w:r>
    </w:p>
    <w:p w14:paraId="4DE93ECA" w14:textId="77777777" w:rsidR="000D04B0" w:rsidRDefault="000D04B0">
      <w:pPr>
        <w:pStyle w:val="Nagwek"/>
        <w:rPr>
          <w:b/>
        </w:rPr>
      </w:pPr>
    </w:p>
    <w:p w14:paraId="081AA23A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0CE528E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0641D001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25D5759B" w14:textId="77777777" w:rsidR="000D04B0" w:rsidRDefault="000D04B0">
      <w:pPr>
        <w:pStyle w:val="Tekstpodstawowywcity"/>
      </w:pPr>
    </w:p>
    <w:p w14:paraId="090D85F9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66D960A8" w14:textId="77777777" w:rsidR="000D04B0" w:rsidRDefault="000D04B0">
      <w:pPr>
        <w:pStyle w:val="Tekstpodstawowywcity"/>
      </w:pPr>
    </w:p>
    <w:p w14:paraId="3C5E0242" w14:textId="77777777" w:rsidR="000D04B0" w:rsidRDefault="000D04B0">
      <w:pPr>
        <w:pStyle w:val="Tekstpodstawowywcity"/>
      </w:pPr>
      <w:r>
        <w:t>Tel. i fax:         ..........................................................</w:t>
      </w:r>
    </w:p>
    <w:p w14:paraId="7D896B73" w14:textId="77777777" w:rsidR="000D04B0" w:rsidRDefault="000D04B0">
      <w:pPr>
        <w:pStyle w:val="Tekstpodstawowywcity"/>
      </w:pPr>
    </w:p>
    <w:p w14:paraId="1BEC13F0" w14:textId="77777777" w:rsidR="000D04B0" w:rsidRDefault="000D04B0">
      <w:pPr>
        <w:pStyle w:val="Tekstpodstawowywcity"/>
      </w:pPr>
      <w:r>
        <w:t>Adres e-mail:   ..........................................................</w:t>
      </w:r>
    </w:p>
    <w:p w14:paraId="4AC5AD16" w14:textId="77777777" w:rsidR="000D04B0" w:rsidRDefault="000D04B0">
      <w:pPr>
        <w:spacing w:line="264" w:lineRule="auto"/>
        <w:contextualSpacing/>
      </w:pPr>
    </w:p>
    <w:p w14:paraId="1C8E0919" w14:textId="77777777" w:rsidR="004E4247" w:rsidRDefault="004E4247">
      <w:pPr>
        <w:spacing w:line="264" w:lineRule="auto"/>
        <w:contextualSpacing/>
      </w:pPr>
      <w:r>
        <w:t>NIP : ……………………………………………….</w:t>
      </w:r>
    </w:p>
    <w:p w14:paraId="0FFFD156" w14:textId="77777777" w:rsidR="004E4247" w:rsidRDefault="004E4247">
      <w:pPr>
        <w:spacing w:line="264" w:lineRule="auto"/>
        <w:contextualSpacing/>
      </w:pPr>
    </w:p>
    <w:p w14:paraId="640E8E22" w14:textId="77777777" w:rsidR="000D04B0" w:rsidRDefault="004E4247" w:rsidP="004E4247">
      <w:pPr>
        <w:spacing w:line="264" w:lineRule="auto"/>
        <w:contextualSpacing/>
      </w:pPr>
      <w:r>
        <w:t>REGON: ………………………………………….</w:t>
      </w:r>
    </w:p>
    <w:p w14:paraId="1D6F898B" w14:textId="77777777" w:rsidR="000D04B0" w:rsidRDefault="000D04B0">
      <w:pPr>
        <w:pStyle w:val="Tekstpodstawowywcity"/>
        <w:rPr>
          <w:b/>
          <w:bCs/>
          <w:sz w:val="28"/>
          <w:szCs w:val="28"/>
        </w:rPr>
      </w:pPr>
    </w:p>
    <w:p w14:paraId="5AFC4F25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1C751A62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5381D035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361D5A58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1F1FBAB0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1F49A7D0" w14:textId="77777777" w:rsidR="00252386" w:rsidRDefault="00252386" w:rsidP="00252386">
      <w:pPr>
        <w:pStyle w:val="Tekstpodstawowywcity"/>
        <w:ind w:left="2832"/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43-230 Goczałkowice – Zdrój, ul. Uzdrowiskowa 54</w:t>
      </w:r>
    </w:p>
    <w:p w14:paraId="67B7A10A" w14:textId="77777777" w:rsidR="000D04B0" w:rsidRDefault="000D04B0">
      <w:pPr>
        <w:pStyle w:val="Tekstpodstawowywcity"/>
        <w:rPr>
          <w:sz w:val="18"/>
          <w:szCs w:val="18"/>
        </w:rPr>
      </w:pPr>
    </w:p>
    <w:p w14:paraId="0AA9EB9B" w14:textId="77777777" w:rsidR="000D04B0" w:rsidRDefault="000D04B0">
      <w:pPr>
        <w:pStyle w:val="Tekstpodstawowywcity"/>
      </w:pPr>
    </w:p>
    <w:p w14:paraId="33C04D29" w14:textId="77777777" w:rsidR="000D04B0" w:rsidRDefault="000D04B0">
      <w:pPr>
        <w:pStyle w:val="Tekstpodstawowy21"/>
      </w:pPr>
      <w:r>
        <w:t xml:space="preserve">Przystępując do postępowania w </w:t>
      </w:r>
      <w:r w:rsidR="00E00CA8">
        <w:t xml:space="preserve">trybie podstawowym z możliwymi negocjacjami (art. 275 pkt 2 ustawy pzp) </w:t>
      </w:r>
      <w:r>
        <w:t xml:space="preserve">na </w:t>
      </w:r>
      <w:r w:rsidR="004E4247">
        <w:rPr>
          <w:b/>
        </w:rPr>
        <w:t>k</w:t>
      </w:r>
      <w:r w:rsidR="004E4247" w:rsidRPr="004E4247">
        <w:rPr>
          <w:b/>
        </w:rPr>
        <w:t>ompleksow</w:t>
      </w:r>
      <w:r w:rsidR="004E4247">
        <w:rPr>
          <w:b/>
        </w:rPr>
        <w:t>ą</w:t>
      </w:r>
      <w:r w:rsidR="004E4247" w:rsidRPr="004E4247">
        <w:rPr>
          <w:b/>
        </w:rPr>
        <w:t xml:space="preserve"> usług</w:t>
      </w:r>
      <w:r w:rsidR="004E4247">
        <w:rPr>
          <w:b/>
        </w:rPr>
        <w:t>ę</w:t>
      </w:r>
      <w:r w:rsidR="004E4247" w:rsidRPr="004E4247">
        <w:rPr>
          <w:b/>
        </w:rPr>
        <w:t xml:space="preserve"> ratownictwa wodnego na potrzeby  Zakładu Przyrodoleczniczego Uzdrowiska Goczałkowice- Zdrój Sp. z o.o. z siedzibą w Goczałkowicach - Zdroju </w:t>
      </w:r>
      <w:r>
        <w:t>składamy następującą ofertę:</w:t>
      </w:r>
    </w:p>
    <w:p w14:paraId="735CEC0B" w14:textId="77777777" w:rsidR="000D04B0" w:rsidRDefault="000D04B0">
      <w:pPr>
        <w:pStyle w:val="Tekstpodstawowywcity"/>
      </w:pPr>
    </w:p>
    <w:p w14:paraId="4ED84D25" w14:textId="77777777" w:rsidR="005754B3" w:rsidRPr="0087362B" w:rsidRDefault="005754B3" w:rsidP="005754B3">
      <w:pPr>
        <w:numPr>
          <w:ilvl w:val="0"/>
          <w:numId w:val="5"/>
        </w:numPr>
        <w:tabs>
          <w:tab w:val="num" w:pos="284"/>
        </w:tabs>
        <w:suppressAutoHyphens w:val="0"/>
        <w:autoSpaceDE w:val="0"/>
        <w:autoSpaceDN w:val="0"/>
        <w:ind w:left="284" w:hanging="284"/>
        <w:jc w:val="both"/>
        <w:rPr>
          <w:b/>
          <w:bCs/>
        </w:rPr>
      </w:pPr>
      <w:r w:rsidRPr="002449F8">
        <w:t xml:space="preserve">Oferujmy realizację </w:t>
      </w:r>
      <w:r>
        <w:t xml:space="preserve">zamówienia </w:t>
      </w:r>
      <w:r w:rsidRPr="002449F8">
        <w:t>za cenę:</w:t>
      </w:r>
    </w:p>
    <w:p w14:paraId="5B1454B0" w14:textId="77777777" w:rsidR="005754B3" w:rsidRPr="002449F8" w:rsidRDefault="005754B3" w:rsidP="005754B3">
      <w:pPr>
        <w:autoSpaceDE w:val="0"/>
        <w:autoSpaceDN w:val="0"/>
        <w:jc w:val="both"/>
      </w:pPr>
    </w:p>
    <w:p w14:paraId="3601D262" w14:textId="77777777" w:rsidR="005F0052" w:rsidRPr="005F0052" w:rsidRDefault="005F0052" w:rsidP="005F0052">
      <w:pPr>
        <w:suppressAutoHyphens w:val="0"/>
        <w:ind w:left="320"/>
        <w:jc w:val="both"/>
        <w:textAlignment w:val="baseline"/>
        <w:rPr>
          <w:sz w:val="24"/>
          <w:szCs w:val="24"/>
          <w:lang w:eastAsia="pl-PL"/>
        </w:rPr>
      </w:pPr>
    </w:p>
    <w:tbl>
      <w:tblPr>
        <w:tblW w:w="85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213"/>
        <w:gridCol w:w="1480"/>
        <w:gridCol w:w="1098"/>
        <w:gridCol w:w="827"/>
        <w:gridCol w:w="1416"/>
      </w:tblGrid>
      <w:tr w:rsidR="005F0052" w:rsidRPr="005F0052" w14:paraId="766B390D" w14:textId="77777777" w:rsidTr="00EE65E0">
        <w:trPr>
          <w:trHeight w:val="267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7EF0C966" w14:textId="7B6AE390" w:rsidR="005F0052" w:rsidRPr="005F0052" w:rsidRDefault="005F0052" w:rsidP="005F0052">
            <w:pPr>
              <w:suppressAutoHyphens w:val="0"/>
              <w:ind w:left="67"/>
              <w:jc w:val="center"/>
              <w:textAlignment w:val="baseline"/>
              <w:divId w:val="1730106590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 xml:space="preserve">KRYTERIUM </w:t>
            </w:r>
            <w:r w:rsidR="00A92177">
              <w:rPr>
                <w:b/>
                <w:bCs/>
                <w:i/>
                <w:iCs/>
                <w:sz w:val="22"/>
                <w:lang w:eastAsia="pl-PL"/>
              </w:rPr>
              <w:t>CENY</w:t>
            </w:r>
            <w:r w:rsidRPr="00FE3A28">
              <w:rPr>
                <w:sz w:val="22"/>
                <w:lang w:eastAsia="pl-PL"/>
              </w:rPr>
              <w:t> </w:t>
            </w:r>
          </w:p>
        </w:tc>
      </w:tr>
      <w:tr w:rsidR="005F0052" w:rsidRPr="005F0052" w14:paraId="342FB381" w14:textId="77777777" w:rsidTr="00EE65E0">
        <w:trPr>
          <w:trHeight w:val="114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0A789040" w14:textId="77777777" w:rsidR="005F0052" w:rsidRPr="005F0052" w:rsidRDefault="005F0052" w:rsidP="005F0052">
            <w:pPr>
              <w:suppressAutoHyphens w:val="0"/>
              <w:ind w:left="640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OPIS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4E42A9B6" w14:textId="77777777" w:rsidR="005F0052" w:rsidRPr="005F0052" w:rsidRDefault="005F0052" w:rsidP="005F0052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Cena jednostkowa netto ze wszystkimi składnikami, za 1 godzinę 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6E758960" w14:textId="77777777" w:rsidR="005F0052" w:rsidRPr="005F0052" w:rsidRDefault="005F0052" w:rsidP="005F0052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Szacowana ilość godzin  w okresie realizacji zamówienia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2E24150C" w14:textId="77777777" w:rsidR="005F0052" w:rsidRPr="005F0052" w:rsidRDefault="005F0052" w:rsidP="005F0052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Wartość sumaryczna netto </w:t>
            </w:r>
            <w:r w:rsidRPr="00FE3A28">
              <w:rPr>
                <w:sz w:val="22"/>
                <w:lang w:eastAsia="pl-PL"/>
              </w:rPr>
              <w:t> </w:t>
            </w:r>
          </w:p>
          <w:p w14:paraId="394839DD" w14:textId="77777777" w:rsidR="005F0052" w:rsidRPr="005F0052" w:rsidRDefault="005F0052" w:rsidP="005F0052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(kol.2 x kol.  3)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22E09839" w14:textId="77777777" w:rsidR="005F0052" w:rsidRPr="005F0052" w:rsidRDefault="005F0052" w:rsidP="005F0052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Kwota podatku VAT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1D3C7A62" w14:textId="77777777" w:rsidR="005F0052" w:rsidRPr="005F0052" w:rsidRDefault="005F0052" w:rsidP="005F0052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ŁĄCZNA OFEROWANA KWOTA BRUTTO (kol. 4 + kol.5 )</w:t>
            </w:r>
            <w:r w:rsidRPr="00FE3A28">
              <w:rPr>
                <w:sz w:val="22"/>
                <w:lang w:eastAsia="pl-PL"/>
              </w:rPr>
              <w:t> </w:t>
            </w:r>
          </w:p>
        </w:tc>
      </w:tr>
      <w:tr w:rsidR="005F0052" w:rsidRPr="005F0052" w14:paraId="73C414AD" w14:textId="77777777" w:rsidTr="00EE65E0">
        <w:trPr>
          <w:trHeight w:val="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250634A8" w14:textId="77777777" w:rsidR="005F0052" w:rsidRPr="005F0052" w:rsidRDefault="005F0052" w:rsidP="005F0052">
            <w:pPr>
              <w:suppressAutoHyphens w:val="0"/>
              <w:spacing w:line="200" w:lineRule="atLeast"/>
              <w:ind w:left="640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1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7A1ECDDF" w14:textId="77777777" w:rsidR="005F0052" w:rsidRPr="005F0052" w:rsidRDefault="005F0052" w:rsidP="005F0052">
            <w:pPr>
              <w:suppressAutoHyphens w:val="0"/>
              <w:spacing w:line="200" w:lineRule="atLeast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2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0ACCD0BC" w14:textId="77777777" w:rsidR="005F0052" w:rsidRPr="005F0052" w:rsidRDefault="005F0052" w:rsidP="005F0052">
            <w:pPr>
              <w:suppressAutoHyphens w:val="0"/>
              <w:spacing w:line="200" w:lineRule="atLeast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3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6E708559" w14:textId="77777777" w:rsidR="005F0052" w:rsidRPr="005F0052" w:rsidRDefault="005F0052" w:rsidP="005F0052">
            <w:pPr>
              <w:suppressAutoHyphens w:val="0"/>
              <w:spacing w:line="200" w:lineRule="atLeast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4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6DB8AB5A" w14:textId="77777777" w:rsidR="005F0052" w:rsidRPr="005F0052" w:rsidRDefault="005F0052" w:rsidP="005F0052">
            <w:pPr>
              <w:suppressAutoHyphens w:val="0"/>
              <w:spacing w:line="200" w:lineRule="atLeast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5</w:t>
            </w:r>
            <w:r w:rsidRPr="00FE3A28">
              <w:rPr>
                <w:sz w:val="22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60929DFE" w14:textId="77777777" w:rsidR="005F0052" w:rsidRPr="005F0052" w:rsidRDefault="005F0052" w:rsidP="005F0052">
            <w:pPr>
              <w:suppressAutoHyphens w:val="0"/>
              <w:spacing w:line="200" w:lineRule="atLeast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FE3A28">
              <w:rPr>
                <w:b/>
                <w:bCs/>
                <w:i/>
                <w:iCs/>
                <w:sz w:val="22"/>
                <w:lang w:eastAsia="pl-PL"/>
              </w:rPr>
              <w:t>6</w:t>
            </w:r>
            <w:r w:rsidRPr="00FE3A28">
              <w:rPr>
                <w:sz w:val="22"/>
                <w:lang w:eastAsia="pl-PL"/>
              </w:rPr>
              <w:t> </w:t>
            </w:r>
          </w:p>
        </w:tc>
      </w:tr>
      <w:tr w:rsidR="005F0052" w:rsidRPr="005F0052" w14:paraId="20E970BE" w14:textId="77777777" w:rsidTr="00EE65E0">
        <w:trPr>
          <w:trHeight w:val="2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3745" w14:textId="77777777" w:rsidR="005F0052" w:rsidRPr="005F0052" w:rsidRDefault="005F0052" w:rsidP="005F0052">
            <w:pPr>
              <w:suppressAutoHyphens w:val="0"/>
              <w:textAlignment w:val="baseline"/>
              <w:rPr>
                <w:sz w:val="18"/>
                <w:szCs w:val="18"/>
                <w:lang w:eastAsia="pl-PL"/>
              </w:rPr>
            </w:pPr>
            <w:r w:rsidRPr="00FE3A28">
              <w:rPr>
                <w:sz w:val="18"/>
                <w:szCs w:val="18"/>
                <w:lang w:eastAsia="pl-PL"/>
              </w:rPr>
              <w:t xml:space="preserve">Usługi ratownictwa wodnego na potrzeby </w:t>
            </w:r>
            <w:r w:rsidR="00FE3A28" w:rsidRPr="00FE3A28">
              <w:rPr>
                <w:sz w:val="18"/>
                <w:szCs w:val="18"/>
              </w:rPr>
              <w:t>Zakładu Przyrodoleczniczego Uzdrowiska Goczałkowice- Zdrój Sp. z o.o. z siedzibą w Goczałkowicach - Zdroju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26CF" w14:textId="77777777" w:rsidR="005F0052" w:rsidRPr="005F0052" w:rsidRDefault="005F0052" w:rsidP="005F0052">
            <w:pPr>
              <w:suppressAutoHyphens w:val="0"/>
              <w:textAlignment w:val="baseline"/>
              <w:rPr>
                <w:sz w:val="18"/>
                <w:szCs w:val="18"/>
                <w:lang w:eastAsia="pl-PL"/>
              </w:rPr>
            </w:pPr>
            <w:r w:rsidRPr="00FE3A28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BDC0" w14:textId="77777777" w:rsidR="005F0052" w:rsidRPr="005F0052" w:rsidRDefault="005F0052" w:rsidP="005F0052">
            <w:pPr>
              <w:suppressAutoHyphens w:val="0"/>
              <w:textAlignment w:val="baseline"/>
              <w:rPr>
                <w:sz w:val="18"/>
                <w:szCs w:val="18"/>
                <w:lang w:eastAsia="pl-PL"/>
              </w:rPr>
            </w:pPr>
            <w:r w:rsidRPr="00FE3A28">
              <w:rPr>
                <w:sz w:val="18"/>
                <w:szCs w:val="18"/>
                <w:lang w:eastAsia="pl-PL"/>
              </w:rPr>
              <w:t> </w:t>
            </w:r>
          </w:p>
          <w:p w14:paraId="1A442D78" w14:textId="77777777" w:rsidR="005F0052" w:rsidRPr="005F0052" w:rsidRDefault="005F0052" w:rsidP="005F0052">
            <w:pPr>
              <w:suppressAutoHyphens w:val="0"/>
              <w:textAlignment w:val="baseline"/>
              <w:rPr>
                <w:sz w:val="18"/>
                <w:szCs w:val="18"/>
                <w:lang w:eastAsia="pl-PL"/>
              </w:rPr>
            </w:pPr>
            <w:r w:rsidRPr="00FE3A28">
              <w:rPr>
                <w:sz w:val="18"/>
                <w:szCs w:val="18"/>
                <w:lang w:eastAsia="pl-PL"/>
              </w:rPr>
              <w:t> </w:t>
            </w:r>
          </w:p>
          <w:p w14:paraId="44910958" w14:textId="114B9288" w:rsidR="005F0052" w:rsidRPr="005F0052" w:rsidRDefault="00B559B7" w:rsidP="005F0052">
            <w:pPr>
              <w:suppressAutoHyphens w:val="0"/>
              <w:jc w:val="center"/>
              <w:textAlignment w:val="baseline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13 675 h</w:t>
            </w:r>
            <w:r w:rsidR="005F0052" w:rsidRPr="00FE3A28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4A04" w14:textId="77777777" w:rsidR="005F0052" w:rsidRPr="005F0052" w:rsidRDefault="005F0052" w:rsidP="005F0052">
            <w:pPr>
              <w:suppressAutoHyphens w:val="0"/>
              <w:textAlignment w:val="baseline"/>
              <w:rPr>
                <w:sz w:val="24"/>
                <w:szCs w:val="24"/>
                <w:lang w:eastAsia="pl-PL"/>
              </w:rPr>
            </w:pPr>
            <w:r w:rsidRPr="005F0052">
              <w:rPr>
                <w:sz w:val="22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8662" w14:textId="77777777" w:rsidR="005F0052" w:rsidRDefault="005F0052" w:rsidP="005F0052">
            <w:pPr>
              <w:suppressAutoHyphens w:val="0"/>
              <w:textAlignment w:val="baseline"/>
              <w:rPr>
                <w:sz w:val="22"/>
                <w:lang w:eastAsia="pl-PL"/>
              </w:rPr>
            </w:pPr>
            <w:r w:rsidRPr="005F0052">
              <w:rPr>
                <w:sz w:val="22"/>
                <w:lang w:eastAsia="pl-PL"/>
              </w:rPr>
              <w:t> </w:t>
            </w:r>
          </w:p>
          <w:p w14:paraId="70C43525" w14:textId="39ADBB6D" w:rsidR="00A92177" w:rsidRPr="005F0052" w:rsidRDefault="00EE65E0" w:rsidP="00EE65E0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zw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C766" w14:textId="77777777" w:rsidR="005F0052" w:rsidRPr="005F0052" w:rsidRDefault="005F0052" w:rsidP="005F0052">
            <w:pPr>
              <w:suppressAutoHyphens w:val="0"/>
              <w:textAlignment w:val="baseline"/>
              <w:rPr>
                <w:sz w:val="24"/>
                <w:szCs w:val="24"/>
                <w:lang w:eastAsia="pl-PL"/>
              </w:rPr>
            </w:pPr>
            <w:r w:rsidRPr="005F0052">
              <w:rPr>
                <w:sz w:val="22"/>
                <w:lang w:eastAsia="pl-PL"/>
              </w:rPr>
              <w:t> </w:t>
            </w:r>
          </w:p>
        </w:tc>
      </w:tr>
    </w:tbl>
    <w:p w14:paraId="3696F6F3" w14:textId="77777777" w:rsidR="005754B3" w:rsidRDefault="005754B3" w:rsidP="005754B3">
      <w:pPr>
        <w:autoSpaceDE w:val="0"/>
        <w:autoSpaceDN w:val="0"/>
        <w:jc w:val="both"/>
      </w:pPr>
    </w:p>
    <w:p w14:paraId="588C9E85" w14:textId="77777777" w:rsidR="005754B3" w:rsidRDefault="00C36F1C" w:rsidP="005754B3">
      <w:pPr>
        <w:numPr>
          <w:ilvl w:val="0"/>
          <w:numId w:val="7"/>
        </w:numPr>
        <w:suppressAutoHyphens w:val="0"/>
        <w:autoSpaceDE w:val="0"/>
        <w:autoSpaceDN w:val="0"/>
        <w:jc w:val="both"/>
      </w:pPr>
      <w:r>
        <w:rPr>
          <w:szCs w:val="24"/>
        </w:rPr>
        <w:t>Deklarujemy nie krótszy niż</w:t>
      </w:r>
      <w:r w:rsidRPr="0079020B">
        <w:rPr>
          <w:szCs w:val="24"/>
        </w:rPr>
        <w:t xml:space="preserve"> </w:t>
      </w:r>
      <w:r w:rsidR="004E4247">
        <w:t>14</w:t>
      </w:r>
      <w:r w:rsidR="00274691">
        <w:t xml:space="preserve"> </w:t>
      </w:r>
      <w:r w:rsidR="005754B3" w:rsidRPr="0079020B">
        <w:t xml:space="preserve">dniowy termin płatności </w:t>
      </w:r>
      <w:r>
        <w:t xml:space="preserve">licząc </w:t>
      </w:r>
      <w:r w:rsidR="005754B3" w:rsidRPr="0079020B">
        <w:t xml:space="preserve">od </w:t>
      </w:r>
      <w:r w:rsidR="005754B3">
        <w:t>daty doręczenia</w:t>
      </w:r>
      <w:r w:rsidR="005754B3" w:rsidRPr="00D62E85">
        <w:t xml:space="preserve"> Zamawiającemu </w:t>
      </w:r>
      <w:r w:rsidR="005754B3">
        <w:t xml:space="preserve">prawidłowo wystawionej </w:t>
      </w:r>
      <w:r>
        <w:t xml:space="preserve">właściwej </w:t>
      </w:r>
      <w:r w:rsidR="005754B3" w:rsidRPr="00D62E85">
        <w:t>faktury VAT.</w:t>
      </w:r>
    </w:p>
    <w:p w14:paraId="25AA30C8" w14:textId="77777777" w:rsidR="005754B3" w:rsidRPr="0088500A" w:rsidRDefault="005754B3" w:rsidP="005754B3">
      <w:pPr>
        <w:autoSpaceDE w:val="0"/>
        <w:autoSpaceDN w:val="0"/>
        <w:jc w:val="both"/>
      </w:pPr>
    </w:p>
    <w:p w14:paraId="0D1E21AE" w14:textId="77777777" w:rsidR="005754B3" w:rsidRPr="00D62E85" w:rsidRDefault="005754B3" w:rsidP="005754B3">
      <w:pPr>
        <w:numPr>
          <w:ilvl w:val="0"/>
          <w:numId w:val="7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57FECC74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64F6597A" w14:textId="77777777" w:rsidR="005754B3" w:rsidRPr="00C46ADC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59D38745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22F935C3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lastRenderedPageBreak/>
        <w:t>uzyskaliśmy wszelkie informacje niezbędne do prawidłowego przygotowania i złożenia niniejszej oferty;</w:t>
      </w:r>
    </w:p>
    <w:p w14:paraId="4D904F8F" w14:textId="77777777" w:rsidR="00542237" w:rsidRDefault="00542237" w:rsidP="00094DD4">
      <w:pPr>
        <w:tabs>
          <w:tab w:val="left" w:pos="540"/>
        </w:tabs>
        <w:autoSpaceDE w:val="0"/>
        <w:autoSpaceDN w:val="0"/>
        <w:ind w:left="360"/>
        <w:jc w:val="both"/>
      </w:pPr>
      <w:r w:rsidRPr="00542237">
        <w:t>-</w:t>
      </w:r>
      <w:r w:rsidRPr="00542237">
        <w:tab/>
      </w:r>
      <w:r w:rsidR="00246F27">
        <w:t>oferowana przez nas usługa</w:t>
      </w:r>
      <w:r w:rsidRPr="00542237">
        <w:t xml:space="preserve"> spełnia wymagania Zamawiającego szczegółowo określone w </w:t>
      </w:r>
      <w:r>
        <w:t xml:space="preserve">  </w:t>
      </w:r>
    </w:p>
    <w:p w14:paraId="3448F2FF" w14:textId="77777777" w:rsidR="005754B3" w:rsidRDefault="00542237" w:rsidP="00094DD4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  </w:t>
      </w:r>
      <w:r w:rsidRPr="00542237">
        <w:t>opisie przedmiotu zamówienia.</w:t>
      </w:r>
    </w:p>
    <w:p w14:paraId="6D9EF681" w14:textId="77777777" w:rsidR="00542237" w:rsidRPr="00D62E85" w:rsidRDefault="00542237" w:rsidP="00094DD4">
      <w:pPr>
        <w:tabs>
          <w:tab w:val="left" w:pos="540"/>
        </w:tabs>
        <w:autoSpaceDE w:val="0"/>
        <w:autoSpaceDN w:val="0"/>
        <w:ind w:left="360"/>
        <w:jc w:val="both"/>
      </w:pPr>
    </w:p>
    <w:p w14:paraId="066392DA" w14:textId="77777777" w:rsidR="005754B3" w:rsidRPr="00D62E85" w:rsidRDefault="005754B3" w:rsidP="005754B3">
      <w:pPr>
        <w:numPr>
          <w:ilvl w:val="0"/>
          <w:numId w:val="7"/>
        </w:numPr>
        <w:suppressAutoHyphens w:val="0"/>
        <w:autoSpaceDE w:val="0"/>
        <w:autoSpaceDN w:val="0"/>
        <w:jc w:val="both"/>
      </w:pPr>
      <w:r>
        <w:t xml:space="preserve">Informujemy, że złożona oferta </w:t>
      </w:r>
      <w:r w:rsidRPr="00426B4C">
        <w:rPr>
          <w:b/>
        </w:rPr>
        <w:t>nie będzie prowadzić/ będzie prowadzić</w:t>
      </w:r>
      <w:r w:rsidRPr="00D62E85">
        <w:t>* do powstania u Zamawiającego obowiązku podatkowego</w:t>
      </w:r>
      <w:r>
        <w:t xml:space="preserve">, o którym mowa w art. 225 ust. 1 ustawy z dnia 11 września 2019r. Prawo zamówień publicznych, w zakresie następujących </w:t>
      </w:r>
      <w:r w:rsidRPr="00D62E85">
        <w:t xml:space="preserve"> </w:t>
      </w:r>
      <w:r>
        <w:t>towarów/</w:t>
      </w:r>
      <w:r w:rsidRPr="00D62E85">
        <w:t>usług (</w:t>
      </w:r>
      <w:r>
        <w:t>proszę wpisać, w przypadku powstania w/w obowiązku podatkowego, nazwę – rodzaj towaru lub/i usługi oraz ich wartość bez kwoty podatku oraz stawkę podatku od towarów i usług, która będzie miała zastosowanie):</w:t>
      </w:r>
    </w:p>
    <w:p w14:paraId="35055C89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</w:p>
    <w:p w14:paraId="29BBB51C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211FB5A3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5887E61C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14:paraId="7093AD57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6C6DD565" w14:textId="77777777" w:rsidR="005754B3" w:rsidRDefault="005754B3" w:rsidP="005754B3">
      <w:pPr>
        <w:numPr>
          <w:ilvl w:val="0"/>
          <w:numId w:val="7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4CA06805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40C36A0C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23C82D3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517B9589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D247A98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4B7FDA2E" w14:textId="77777777" w:rsidR="005754B3" w:rsidRPr="00D62E85" w:rsidRDefault="005754B3" w:rsidP="005754B3">
      <w:pPr>
        <w:numPr>
          <w:ilvl w:val="0"/>
          <w:numId w:val="7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02E20310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39C22F4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07F5AF95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787CF426" w14:textId="77777777" w:rsidTr="000D04B0">
        <w:tc>
          <w:tcPr>
            <w:tcW w:w="534" w:type="dxa"/>
            <w:shd w:val="clear" w:color="auto" w:fill="D9D9D9"/>
          </w:tcPr>
          <w:p w14:paraId="775D8F70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B54B140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5B20BDF0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12238A4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07888EBF" w14:textId="77777777" w:rsidTr="000D04B0">
        <w:tc>
          <w:tcPr>
            <w:tcW w:w="534" w:type="dxa"/>
          </w:tcPr>
          <w:p w14:paraId="6CAF49A4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BA911E4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40200E4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8D17BD6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5F8131BA" w14:textId="77777777" w:rsidTr="000D04B0">
        <w:tc>
          <w:tcPr>
            <w:tcW w:w="534" w:type="dxa"/>
          </w:tcPr>
          <w:p w14:paraId="1CD8EC3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48EB922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1052287A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AE7890B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7A5D9864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73AC1CC6" w14:textId="77777777" w:rsidR="005754B3" w:rsidRPr="00284015" w:rsidRDefault="005754B3" w:rsidP="005754B3">
      <w:pPr>
        <w:numPr>
          <w:ilvl w:val="0"/>
          <w:numId w:val="7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2CD8E03A" w14:textId="77777777" w:rsidR="005754B3" w:rsidRPr="00284015" w:rsidRDefault="005754B3" w:rsidP="005754B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71ED422" w14:textId="77777777" w:rsidR="005754B3" w:rsidRDefault="005754B3" w:rsidP="005754B3">
      <w:pPr>
        <w:spacing w:line="276" w:lineRule="auto"/>
        <w:jc w:val="both"/>
      </w:pPr>
    </w:p>
    <w:p w14:paraId="14BCE5A2" w14:textId="77777777" w:rsidR="005754B3" w:rsidRPr="00405250" w:rsidRDefault="005754B3" w:rsidP="005754B3">
      <w:pPr>
        <w:numPr>
          <w:ilvl w:val="0"/>
          <w:numId w:val="7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2DC2440E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10B99C83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3BB615BF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36D1727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B1E1A0C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CDA00E5" w14:textId="77777777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</w:t>
      </w:r>
      <w:r w:rsidR="00C87562" w:rsidRPr="00C765D8">
        <w:t>202</w:t>
      </w:r>
      <w:r w:rsidR="004E4247">
        <w:t>3</w:t>
      </w:r>
      <w:r w:rsidR="00C87562" w:rsidRPr="00C765D8">
        <w:t xml:space="preserve"> </w:t>
      </w:r>
      <w:r w:rsidRPr="00C765D8">
        <w:t>r.</w:t>
      </w:r>
    </w:p>
    <w:p w14:paraId="0261366C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66718FFE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2DADFD69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06DF7279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podpisem zaufanym lub osobistym </w:t>
      </w:r>
    </w:p>
    <w:p w14:paraId="453750D1" w14:textId="77777777" w:rsidR="005754B3" w:rsidRPr="00C765D8" w:rsidRDefault="005754B3" w:rsidP="005754B3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762438FD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66AB44A8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18AF" w14:textId="77777777" w:rsidR="009C6C3A" w:rsidRDefault="009C6C3A">
      <w:r>
        <w:separator/>
      </w:r>
    </w:p>
  </w:endnote>
  <w:endnote w:type="continuationSeparator" w:id="0">
    <w:p w14:paraId="47278E14" w14:textId="77777777" w:rsidR="009C6C3A" w:rsidRDefault="009C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BF16" w14:textId="77777777" w:rsidR="009C6C3A" w:rsidRDefault="009C6C3A">
      <w:r>
        <w:separator/>
      </w:r>
    </w:p>
  </w:footnote>
  <w:footnote w:type="continuationSeparator" w:id="0">
    <w:p w14:paraId="5AD39F5C" w14:textId="77777777" w:rsidR="009C6C3A" w:rsidRDefault="009C6C3A">
      <w:r>
        <w:continuationSeparator/>
      </w:r>
    </w:p>
  </w:footnote>
  <w:footnote w:id="1">
    <w:p w14:paraId="589D4E92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DC0B43" w14:textId="77777777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>
        <w:rPr>
          <w:sz w:val="16"/>
          <w:szCs w:val="16"/>
        </w:rPr>
        <w:t>7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4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51DB7BC7"/>
    <w:multiLevelType w:val="multilevel"/>
    <w:tmpl w:val="8C028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8731174">
    <w:abstractNumId w:val="0"/>
  </w:num>
  <w:num w:numId="2" w16cid:durableId="1654292177">
    <w:abstractNumId w:val="1"/>
  </w:num>
  <w:num w:numId="3" w16cid:durableId="1832521588">
    <w:abstractNumId w:val="2"/>
  </w:num>
  <w:num w:numId="4" w16cid:durableId="163666344">
    <w:abstractNumId w:val="3"/>
  </w:num>
  <w:num w:numId="5" w16cid:durableId="1190947310">
    <w:abstractNumId w:val="4"/>
  </w:num>
  <w:num w:numId="6" w16cid:durableId="470556006">
    <w:abstractNumId w:val="5"/>
  </w:num>
  <w:num w:numId="7" w16cid:durableId="2034307973">
    <w:abstractNumId w:val="7"/>
  </w:num>
  <w:num w:numId="8" w16cid:durableId="3005054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94DD4"/>
    <w:rsid w:val="000D04B0"/>
    <w:rsid w:val="00171E60"/>
    <w:rsid w:val="00231859"/>
    <w:rsid w:val="00246F27"/>
    <w:rsid w:val="00252386"/>
    <w:rsid w:val="00274691"/>
    <w:rsid w:val="00362FC9"/>
    <w:rsid w:val="00373BB4"/>
    <w:rsid w:val="003F4564"/>
    <w:rsid w:val="00400C76"/>
    <w:rsid w:val="004E4247"/>
    <w:rsid w:val="00542237"/>
    <w:rsid w:val="005754B3"/>
    <w:rsid w:val="005C5618"/>
    <w:rsid w:val="005E6EF0"/>
    <w:rsid w:val="005F0052"/>
    <w:rsid w:val="0062097C"/>
    <w:rsid w:val="00646E21"/>
    <w:rsid w:val="00684414"/>
    <w:rsid w:val="00697CAD"/>
    <w:rsid w:val="006F3774"/>
    <w:rsid w:val="00773739"/>
    <w:rsid w:val="0079392A"/>
    <w:rsid w:val="0079545A"/>
    <w:rsid w:val="007F7EA4"/>
    <w:rsid w:val="00924914"/>
    <w:rsid w:val="009C6C3A"/>
    <w:rsid w:val="00A92177"/>
    <w:rsid w:val="00B559B7"/>
    <w:rsid w:val="00B56E7A"/>
    <w:rsid w:val="00B614D5"/>
    <w:rsid w:val="00C36F1C"/>
    <w:rsid w:val="00C4615E"/>
    <w:rsid w:val="00C87562"/>
    <w:rsid w:val="00CD5AA2"/>
    <w:rsid w:val="00E00CA8"/>
    <w:rsid w:val="00EC1398"/>
    <w:rsid w:val="00EE65E0"/>
    <w:rsid w:val="00FD69FB"/>
    <w:rsid w:val="00FE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C0D8C9"/>
  <w15:chartTrackingRefBased/>
  <w15:docId w15:val="{3286DE52-17D0-461F-A378-19111F2F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6F3774"/>
    <w:rPr>
      <w:lang w:eastAsia="zh-CN"/>
    </w:rPr>
  </w:style>
  <w:style w:type="paragraph" w:customStyle="1" w:styleId="paragraph">
    <w:name w:val="paragraph"/>
    <w:basedOn w:val="Normalny"/>
    <w:rsid w:val="005F005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0052"/>
  </w:style>
  <w:style w:type="character" w:customStyle="1" w:styleId="eop">
    <w:name w:val="eop"/>
    <w:basedOn w:val="Domylnaczcionkaakapitu"/>
    <w:rsid w:val="005F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9203">
              <w:marLeft w:val="0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2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6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59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2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8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23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3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0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65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73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2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6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8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14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3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7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2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89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0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15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1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1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8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3A40B-7C01-4797-B5D6-968DD9A0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11</cp:revision>
  <cp:lastPrinted>2022-06-21T20:30:00Z</cp:lastPrinted>
  <dcterms:created xsi:type="dcterms:W3CDTF">2023-03-08T19:07:00Z</dcterms:created>
  <dcterms:modified xsi:type="dcterms:W3CDTF">2023-04-02T17:43:00Z</dcterms:modified>
</cp:coreProperties>
</file>