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31454B">
        <w:rPr>
          <w:rFonts w:ascii="Times New Roman" w:eastAsia="Times New Roman" w:hAnsi="Times New Roman" w:cs="Times New Roman"/>
          <w:szCs w:val="18"/>
          <w:lang w:eastAsia="ar-SA"/>
        </w:rPr>
        <w:t>/PN- 109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31454B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829A4"/>
    <w:rsid w:val="001A18FF"/>
    <w:rsid w:val="002369CF"/>
    <w:rsid w:val="00250722"/>
    <w:rsid w:val="002B52D1"/>
    <w:rsid w:val="00301E97"/>
    <w:rsid w:val="0031454B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40A58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05A5B"/>
    <w:rsid w:val="00E2695B"/>
    <w:rsid w:val="00E6363A"/>
    <w:rsid w:val="00E744EA"/>
    <w:rsid w:val="00EB661F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76</cp:revision>
  <cp:lastPrinted>2024-06-11T08:51:00Z</cp:lastPrinted>
  <dcterms:created xsi:type="dcterms:W3CDTF">2021-01-30T19:56:00Z</dcterms:created>
  <dcterms:modified xsi:type="dcterms:W3CDTF">2024-07-29T12:42:00Z</dcterms:modified>
</cp:coreProperties>
</file>