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B4B13" w14:textId="77777777" w:rsidR="002E3654" w:rsidRPr="002E3654" w:rsidRDefault="002E3654" w:rsidP="00137197">
      <w:pPr>
        <w:spacing w:after="0" w:line="288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2E3654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37AF0">
        <w:rPr>
          <w:rFonts w:ascii="Arial" w:hAnsi="Arial" w:cs="Arial"/>
          <w:b/>
          <w:bCs/>
          <w:sz w:val="20"/>
          <w:szCs w:val="20"/>
        </w:rPr>
        <w:t xml:space="preserve">3 </w:t>
      </w:r>
      <w:r w:rsidRPr="002E3654">
        <w:rPr>
          <w:rFonts w:ascii="Arial" w:hAnsi="Arial" w:cs="Arial"/>
          <w:b/>
          <w:bCs/>
          <w:sz w:val="20"/>
          <w:szCs w:val="20"/>
        </w:rPr>
        <w:t>do SWZ</w:t>
      </w:r>
      <w:r w:rsidR="00AF2013" w:rsidRPr="002E365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D8BC503" w14:textId="77777777" w:rsidR="00145D6E" w:rsidRPr="002E3654" w:rsidRDefault="00FF0F55" w:rsidP="000B7F96">
      <w:pPr>
        <w:spacing w:before="60" w:after="0" w:line="288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Egz. </w:t>
      </w:r>
      <w:r w:rsidR="00145D6E" w:rsidRPr="002E3654">
        <w:rPr>
          <w:rFonts w:ascii="Arial" w:hAnsi="Arial" w:cs="Arial"/>
          <w:sz w:val="20"/>
          <w:szCs w:val="20"/>
        </w:rPr>
        <w:t>Nr …..</w:t>
      </w:r>
    </w:p>
    <w:p w14:paraId="1611C4E8" w14:textId="77777777" w:rsidR="00145D6E" w:rsidRPr="002E3654" w:rsidRDefault="00145D6E" w:rsidP="00137197">
      <w:pPr>
        <w:spacing w:after="0" w:line="288" w:lineRule="auto"/>
        <w:rPr>
          <w:rFonts w:ascii="Arial" w:hAnsi="Arial" w:cs="Arial"/>
          <w:b/>
          <w:sz w:val="20"/>
          <w:szCs w:val="20"/>
        </w:rPr>
      </w:pPr>
    </w:p>
    <w:p w14:paraId="42BBC755" w14:textId="77777777" w:rsidR="002E3654" w:rsidRPr="00B92CD4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B92CD4">
        <w:rPr>
          <w:rFonts w:ascii="Arial" w:eastAsia="Times New Roman" w:hAnsi="Arial" w:cs="Arial"/>
          <w:b/>
          <w:lang w:eastAsia="pl-PL"/>
        </w:rPr>
        <w:t>PROJEKT UMOWY</w:t>
      </w:r>
    </w:p>
    <w:p w14:paraId="38DAD38F" w14:textId="77777777" w:rsidR="002E3654" w:rsidRPr="00B92CD4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DF2D9F5" w14:textId="77777777" w:rsidR="002E3654" w:rsidRPr="00B92CD4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Times New Roman" w:hAnsi="Arial" w:cs="Arial"/>
          <w:lang w:eastAsia="pl-PL"/>
        </w:rPr>
        <w:t>Nr ………………………………..</w:t>
      </w:r>
    </w:p>
    <w:p w14:paraId="28A07102" w14:textId="77777777" w:rsidR="002E3654" w:rsidRPr="00B92CD4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</w:p>
    <w:p w14:paraId="2E1C2DDF" w14:textId="77777777" w:rsidR="002E3654" w:rsidRPr="00B92CD4" w:rsidRDefault="002E3654" w:rsidP="00137197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</w:p>
    <w:p w14:paraId="0A189D2E" w14:textId="0FB357C6" w:rsidR="002E3654" w:rsidRPr="00B92CD4" w:rsidRDefault="002E3654" w:rsidP="00137197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Times New Roman" w:hAnsi="Arial" w:cs="Arial"/>
          <w:lang w:eastAsia="pl-PL"/>
        </w:rPr>
        <w:t>Zawarta w dniu ……….…….. 202</w:t>
      </w:r>
      <w:r w:rsidR="00BD4AC7">
        <w:rPr>
          <w:rFonts w:ascii="Arial" w:eastAsia="Times New Roman" w:hAnsi="Arial" w:cs="Arial"/>
          <w:lang w:eastAsia="pl-PL"/>
        </w:rPr>
        <w:t>4</w:t>
      </w:r>
      <w:r w:rsidRPr="00B92CD4">
        <w:rPr>
          <w:rFonts w:ascii="Arial" w:eastAsia="Times New Roman" w:hAnsi="Arial" w:cs="Arial"/>
          <w:lang w:eastAsia="pl-PL"/>
        </w:rPr>
        <w:t xml:space="preserve"> r. w Radomiu, pomiędzy Skarbem Państwa – 42. Bazą Lotnictwa Szkolnego z siedzibą w Radomiu ul. Sadków 9, NIP: 796-29-32-928; REGON: 142676316 zwaną dalej Zamawiającym, którą reprezentuje: </w:t>
      </w:r>
    </w:p>
    <w:p w14:paraId="6D52A707" w14:textId="77777777" w:rsidR="002E3654" w:rsidRPr="00B92CD4" w:rsidRDefault="002E3654" w:rsidP="00137197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</w:p>
    <w:p w14:paraId="16DEB606" w14:textId="77777777" w:rsidR="002E3654" w:rsidRPr="00B92CD4" w:rsidRDefault="002E3654" w:rsidP="00137197">
      <w:pPr>
        <w:spacing w:after="12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B92CD4">
        <w:rPr>
          <w:rFonts w:ascii="Arial" w:eastAsia="Times New Roman" w:hAnsi="Arial" w:cs="Arial"/>
          <w:b/>
          <w:lang w:eastAsia="pl-PL"/>
        </w:rPr>
        <w:t>DOWÓDCA 42. Bazy Lotnictwa Szkolnego – płk pil. mgr inż. Maciej SIEMIŃSKI</w:t>
      </w:r>
    </w:p>
    <w:p w14:paraId="78F9CF08" w14:textId="77777777" w:rsidR="002E3654" w:rsidRPr="00B92CD4" w:rsidRDefault="002E3654" w:rsidP="00137197">
      <w:pPr>
        <w:spacing w:after="120" w:line="288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288515B" w14:textId="77777777" w:rsidR="009D220F" w:rsidRPr="00B92CD4" w:rsidRDefault="002E3654" w:rsidP="00137197">
      <w:pPr>
        <w:spacing w:before="60" w:after="0" w:line="288" w:lineRule="auto"/>
        <w:jc w:val="both"/>
        <w:rPr>
          <w:rFonts w:ascii="Arial" w:hAnsi="Arial" w:cs="Arial"/>
          <w:lang w:eastAsia="zh-CN"/>
        </w:rPr>
      </w:pPr>
      <w:r w:rsidRPr="00B92CD4">
        <w:rPr>
          <w:rFonts w:ascii="Arial" w:eastAsia="Times New Roman" w:hAnsi="Arial" w:cs="Arial"/>
          <w:lang w:eastAsia="pl-PL"/>
        </w:rPr>
        <w:t xml:space="preserve">a firmą </w:t>
      </w:r>
      <w:r w:rsidR="009D220F" w:rsidRPr="00B92CD4">
        <w:rPr>
          <w:rFonts w:ascii="Arial" w:hAnsi="Arial" w:cs="Arial"/>
          <w:lang w:eastAsia="zh-CN"/>
        </w:rPr>
        <w:t>……...………….…. zarejestrowanym w …………………. KRS ………………….., NIP …………. REGON…………….. zwaną dalej Wykonawcą, reprezentowaną przez:</w:t>
      </w:r>
    </w:p>
    <w:p w14:paraId="62A5D5D1" w14:textId="77777777" w:rsidR="002E3654" w:rsidRPr="00B92CD4" w:rsidRDefault="002E3654" w:rsidP="00137197">
      <w:pPr>
        <w:shd w:val="clear" w:color="auto" w:fill="FFFFFF"/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</w:p>
    <w:p w14:paraId="0F0890E4" w14:textId="77777777" w:rsidR="002E3654" w:rsidRPr="00B92CD4" w:rsidRDefault="002E3654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hanging="357"/>
        <w:jc w:val="both"/>
        <w:rPr>
          <w:rFonts w:ascii="Arial" w:eastAsia="Times New Roman" w:hAnsi="Arial" w:cs="Arial"/>
          <w:b/>
          <w:lang w:eastAsia="pl-PL"/>
        </w:rPr>
      </w:pPr>
      <w:r w:rsidRPr="00B92CD4">
        <w:rPr>
          <w:rFonts w:ascii="Arial" w:eastAsia="Times New Roman" w:hAnsi="Arial" w:cs="Arial"/>
          <w:b/>
          <w:lang w:eastAsia="pl-PL"/>
        </w:rPr>
        <w:t>……………………………………………</w:t>
      </w:r>
    </w:p>
    <w:p w14:paraId="56AB25C3" w14:textId="77777777" w:rsidR="000B7F96" w:rsidRPr="00B92CD4" w:rsidRDefault="000B7F96" w:rsidP="000B7F96">
      <w:pPr>
        <w:spacing w:after="0" w:line="288" w:lineRule="auto"/>
        <w:jc w:val="both"/>
        <w:rPr>
          <w:rFonts w:ascii="Arial" w:hAnsi="Arial" w:cs="Arial"/>
          <w:i/>
        </w:rPr>
      </w:pPr>
    </w:p>
    <w:p w14:paraId="3A425695" w14:textId="65CC4BB3" w:rsidR="009B6B8C" w:rsidRPr="00B768B7" w:rsidRDefault="00145D6E" w:rsidP="009B6B8C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B92CD4">
        <w:rPr>
          <w:rFonts w:ascii="Arial" w:hAnsi="Arial" w:cs="Arial"/>
        </w:rPr>
        <w:t xml:space="preserve">Umowę zawarto w wyniku postępowania o udzielenie zamówienia publicznego </w:t>
      </w:r>
      <w:r w:rsidR="000B7F96">
        <w:rPr>
          <w:rFonts w:ascii="Arial" w:eastAsia="Arial" w:hAnsi="Arial" w:cs="Arial"/>
          <w:color w:val="000000"/>
        </w:rPr>
        <w:t xml:space="preserve">prowadzonego </w:t>
      </w:r>
      <w:r w:rsidR="009B6B8C">
        <w:rPr>
          <w:rFonts w:ascii="Arial" w:eastAsia="Arial" w:hAnsi="Arial" w:cs="Arial"/>
          <w:color w:val="000000"/>
        </w:rPr>
        <w:t xml:space="preserve">w trybie podstawowym na podstawie art. </w:t>
      </w:r>
      <w:r w:rsidR="009B6B8C" w:rsidRPr="000D6363">
        <w:rPr>
          <w:rFonts w:ascii="Arial" w:eastAsia="Arial" w:hAnsi="Arial" w:cs="Arial"/>
        </w:rPr>
        <w:t xml:space="preserve">275 pkt </w:t>
      </w:r>
      <w:r w:rsidR="000D6363" w:rsidRPr="000D6363">
        <w:rPr>
          <w:rFonts w:ascii="Arial" w:eastAsia="Arial" w:hAnsi="Arial" w:cs="Arial"/>
        </w:rPr>
        <w:t>1</w:t>
      </w:r>
      <w:r w:rsidR="009B6B8C" w:rsidRPr="000D6363">
        <w:rPr>
          <w:rFonts w:ascii="Arial" w:eastAsia="Arial" w:hAnsi="Arial" w:cs="Arial"/>
        </w:rPr>
        <w:t xml:space="preserve"> ust</w:t>
      </w:r>
      <w:r w:rsidR="000B7F96" w:rsidRPr="000D6363">
        <w:rPr>
          <w:rFonts w:ascii="Arial" w:eastAsia="Arial" w:hAnsi="Arial" w:cs="Arial"/>
        </w:rPr>
        <w:t xml:space="preserve">awy </w:t>
      </w:r>
      <w:r w:rsidR="000B7F96">
        <w:rPr>
          <w:rFonts w:ascii="Arial" w:eastAsia="Arial" w:hAnsi="Arial" w:cs="Arial"/>
          <w:color w:val="000000"/>
        </w:rPr>
        <w:t xml:space="preserve">z dnia 11 września </w:t>
      </w:r>
      <w:r w:rsidR="00B768B7">
        <w:rPr>
          <w:rFonts w:ascii="Arial" w:eastAsia="Arial" w:hAnsi="Arial" w:cs="Arial"/>
          <w:color w:val="000000"/>
        </w:rPr>
        <w:br/>
      </w:r>
      <w:r w:rsidR="000B7F96">
        <w:rPr>
          <w:rFonts w:ascii="Arial" w:eastAsia="Arial" w:hAnsi="Arial" w:cs="Arial"/>
          <w:color w:val="000000"/>
        </w:rPr>
        <w:t xml:space="preserve">2019 r. </w:t>
      </w:r>
      <w:r w:rsidR="009B6B8C">
        <w:rPr>
          <w:rFonts w:ascii="Arial" w:eastAsia="Arial" w:hAnsi="Arial" w:cs="Arial"/>
          <w:color w:val="000000"/>
        </w:rPr>
        <w:t xml:space="preserve">Prawo zamówień </w:t>
      </w:r>
      <w:r w:rsidR="000D6363">
        <w:rPr>
          <w:rFonts w:ascii="Arial" w:eastAsia="Arial" w:hAnsi="Arial" w:cs="Arial"/>
          <w:color w:val="000000"/>
        </w:rPr>
        <w:t>publicznych /t</w:t>
      </w:r>
      <w:r w:rsidR="00301E5F">
        <w:rPr>
          <w:rFonts w:ascii="Arial" w:eastAsia="Arial" w:hAnsi="Arial" w:cs="Arial"/>
          <w:color w:val="000000"/>
        </w:rPr>
        <w:t>. j. Dz. U. z 2024 r., poz. 1320</w:t>
      </w:r>
      <w:r w:rsidR="0031259D">
        <w:rPr>
          <w:rFonts w:ascii="Arial" w:eastAsia="Arial" w:hAnsi="Arial" w:cs="Arial"/>
          <w:color w:val="000000"/>
        </w:rPr>
        <w:t xml:space="preserve"> </w:t>
      </w:r>
      <w:r w:rsidR="009B6B8C">
        <w:rPr>
          <w:rFonts w:ascii="Arial" w:eastAsia="Arial" w:hAnsi="Arial" w:cs="Arial"/>
          <w:color w:val="000000"/>
        </w:rPr>
        <w:t>/, zwanej dalej „ustawa Pzp’’</w:t>
      </w:r>
      <w:r w:rsidR="009D220F" w:rsidRPr="00B92CD4">
        <w:rPr>
          <w:rFonts w:ascii="Arial" w:eastAsia="Times New Roman" w:hAnsi="Arial" w:cs="Arial"/>
          <w:lang w:eastAsia="ar-SA"/>
        </w:rPr>
        <w:t>,</w:t>
      </w:r>
      <w:r w:rsidRPr="00B92CD4">
        <w:rPr>
          <w:rFonts w:ascii="Arial" w:hAnsi="Arial" w:cs="Arial"/>
        </w:rPr>
        <w:t xml:space="preserve"> nr </w:t>
      </w:r>
      <w:r w:rsidRPr="00AF49B1">
        <w:rPr>
          <w:rFonts w:ascii="Arial" w:hAnsi="Arial" w:cs="Arial"/>
        </w:rPr>
        <w:t>sprawy</w:t>
      </w:r>
      <w:r w:rsidR="009D220F" w:rsidRPr="00AF49B1">
        <w:rPr>
          <w:rFonts w:ascii="Arial" w:hAnsi="Arial" w:cs="Arial"/>
        </w:rPr>
        <w:t xml:space="preserve"> </w:t>
      </w:r>
      <w:r w:rsidR="00301E5F" w:rsidRPr="00AF49B1">
        <w:rPr>
          <w:rFonts w:ascii="Arial" w:hAnsi="Arial" w:cs="Arial"/>
          <w:b/>
          <w:bCs/>
        </w:rPr>
        <w:t>46</w:t>
      </w:r>
      <w:r w:rsidR="009D220F" w:rsidRPr="00AF49B1">
        <w:rPr>
          <w:rFonts w:ascii="Arial" w:hAnsi="Arial" w:cs="Arial"/>
          <w:b/>
          <w:bCs/>
        </w:rPr>
        <w:t>/</w:t>
      </w:r>
      <w:r w:rsidR="00637AF0" w:rsidRPr="00AF49B1">
        <w:rPr>
          <w:rFonts w:ascii="Arial" w:hAnsi="Arial" w:cs="Arial"/>
          <w:b/>
          <w:bCs/>
        </w:rPr>
        <w:t>TP</w:t>
      </w:r>
      <w:r w:rsidR="009D220F" w:rsidRPr="00AF49B1">
        <w:rPr>
          <w:rFonts w:ascii="Arial" w:hAnsi="Arial" w:cs="Arial"/>
          <w:b/>
          <w:bCs/>
        </w:rPr>
        <w:t>/202</w:t>
      </w:r>
      <w:r w:rsidR="001E040D" w:rsidRPr="00AF49B1">
        <w:rPr>
          <w:rFonts w:ascii="Arial" w:hAnsi="Arial" w:cs="Arial"/>
          <w:b/>
          <w:bCs/>
        </w:rPr>
        <w:t>4</w:t>
      </w:r>
      <w:r w:rsidR="009D220F" w:rsidRPr="00AF49B1">
        <w:rPr>
          <w:rFonts w:ascii="Arial" w:hAnsi="Arial" w:cs="Arial"/>
          <w:b/>
          <w:bCs/>
        </w:rPr>
        <w:t xml:space="preserve"> </w:t>
      </w:r>
      <w:r w:rsidR="009D220F" w:rsidRPr="00AF49B1">
        <w:rPr>
          <w:rFonts w:ascii="Arial" w:hAnsi="Arial" w:cs="Arial"/>
        </w:rPr>
        <w:t>na</w:t>
      </w:r>
      <w:r w:rsidR="009D220F" w:rsidRPr="00AF49B1">
        <w:rPr>
          <w:rFonts w:ascii="Arial" w:hAnsi="Arial" w:cs="Arial"/>
          <w:b/>
          <w:bCs/>
        </w:rPr>
        <w:t xml:space="preserve"> ,,</w:t>
      </w:r>
      <w:r w:rsidR="000E48F5">
        <w:rPr>
          <w:rFonts w:ascii="Arial" w:hAnsi="Arial" w:cs="Arial"/>
          <w:b/>
          <w:bCs/>
        </w:rPr>
        <w:t>Dostawa jaj</w:t>
      </w:r>
      <w:r w:rsidR="00BD4AC7" w:rsidRPr="00AF49B1">
        <w:rPr>
          <w:rFonts w:ascii="Arial" w:hAnsi="Arial" w:cs="Arial"/>
          <w:b/>
          <w:bCs/>
        </w:rPr>
        <w:t xml:space="preserve"> dla</w:t>
      </w:r>
      <w:r w:rsidR="004469B4" w:rsidRPr="00AF49B1">
        <w:rPr>
          <w:rFonts w:ascii="Arial" w:hAnsi="Arial" w:cs="Arial"/>
          <w:b/>
          <w:bCs/>
        </w:rPr>
        <w:t xml:space="preserve"> </w:t>
      </w:r>
      <w:r w:rsidR="00BD4AC7" w:rsidRPr="00AF49B1">
        <w:rPr>
          <w:rFonts w:ascii="Arial" w:hAnsi="Arial" w:cs="Arial"/>
          <w:b/>
          <w:bCs/>
        </w:rPr>
        <w:t xml:space="preserve">42. Bazy Lotnictwa Szkolnego </w:t>
      </w:r>
      <w:r w:rsidR="00B768B7">
        <w:rPr>
          <w:rFonts w:ascii="Arial" w:hAnsi="Arial" w:cs="Arial"/>
          <w:b/>
          <w:bCs/>
        </w:rPr>
        <w:br/>
      </w:r>
      <w:r w:rsidR="00BD4AC7" w:rsidRPr="00AF49B1">
        <w:rPr>
          <w:rFonts w:ascii="Arial" w:hAnsi="Arial" w:cs="Arial"/>
          <w:b/>
          <w:bCs/>
        </w:rPr>
        <w:t>w Radomiu oraz dla jednostek będących na jej zaopatrzeniu na</w:t>
      </w:r>
      <w:r w:rsidR="00301E5F" w:rsidRPr="00AF49B1">
        <w:rPr>
          <w:rFonts w:ascii="Arial" w:hAnsi="Arial" w:cs="Arial"/>
          <w:b/>
          <w:bCs/>
        </w:rPr>
        <w:t xml:space="preserve"> rok 2025</w:t>
      </w:r>
      <w:r w:rsidR="001F69EE" w:rsidRPr="00AF49B1">
        <w:rPr>
          <w:rFonts w:ascii="Arial" w:hAnsi="Arial" w:cs="Arial"/>
          <w:b/>
          <w:bCs/>
        </w:rPr>
        <w:t xml:space="preserve"> </w:t>
      </w:r>
      <w:r w:rsidR="009D220F" w:rsidRPr="00AF49B1">
        <w:rPr>
          <w:rFonts w:ascii="Arial" w:hAnsi="Arial" w:cs="Arial"/>
          <w:b/>
        </w:rPr>
        <w:t>”.</w:t>
      </w:r>
    </w:p>
    <w:p w14:paraId="34662CC5" w14:textId="77777777" w:rsidR="00292021" w:rsidRDefault="00292021" w:rsidP="00292021">
      <w:pPr>
        <w:keepNext/>
        <w:spacing w:after="0" w:line="288" w:lineRule="auto"/>
        <w:jc w:val="center"/>
        <w:rPr>
          <w:rFonts w:ascii="Arial" w:hAnsi="Arial" w:cs="Arial"/>
          <w:b/>
        </w:rPr>
      </w:pPr>
    </w:p>
    <w:p w14:paraId="1E005C16" w14:textId="2B84AF1D" w:rsidR="00E87176" w:rsidRPr="00B92CD4" w:rsidRDefault="00E87176" w:rsidP="00292021">
      <w:pPr>
        <w:keepNext/>
        <w:spacing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</w:t>
      </w:r>
      <w:r w:rsidRPr="00B92CD4">
        <w:rPr>
          <w:rFonts w:ascii="Arial" w:hAnsi="Arial" w:cs="Arial"/>
          <w:b/>
        </w:rPr>
        <w:br/>
      </w:r>
      <w:r w:rsidR="00DC0EC8" w:rsidRPr="00B92CD4">
        <w:rPr>
          <w:rFonts w:ascii="Arial" w:hAnsi="Arial" w:cs="Arial"/>
          <w:b/>
        </w:rPr>
        <w:t>DEFINICJE</w:t>
      </w:r>
    </w:p>
    <w:p w14:paraId="0ED97630" w14:textId="77777777" w:rsidR="00B715A6" w:rsidRPr="00B92CD4" w:rsidRDefault="00504B9F" w:rsidP="00504B9F">
      <w:pPr>
        <w:pStyle w:val="Zwykytekst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B715A6" w:rsidRPr="00B92CD4">
        <w:rPr>
          <w:rFonts w:ascii="Arial" w:hAnsi="Arial" w:cs="Arial"/>
          <w:sz w:val="22"/>
          <w:szCs w:val="22"/>
        </w:rPr>
        <w:t xml:space="preserve">Następujące terminy występujące w Umowie </w:t>
      </w:r>
      <w:r w:rsidR="00060391" w:rsidRPr="00B92CD4">
        <w:rPr>
          <w:rFonts w:ascii="Arial" w:hAnsi="Arial" w:cs="Arial"/>
          <w:sz w:val="22"/>
          <w:szCs w:val="22"/>
        </w:rPr>
        <w:t>należy rozumieć</w:t>
      </w:r>
      <w:r w:rsidR="00B715A6" w:rsidRPr="00B92CD4">
        <w:rPr>
          <w:rFonts w:ascii="Arial" w:hAnsi="Arial" w:cs="Arial"/>
          <w:sz w:val="22"/>
          <w:szCs w:val="22"/>
        </w:rPr>
        <w:t xml:space="preserve"> we wskazany poniżej sposób:</w:t>
      </w:r>
    </w:p>
    <w:p w14:paraId="4797B9C6" w14:textId="77777777" w:rsidR="00B715A6" w:rsidRPr="00B92CD4" w:rsidRDefault="00B715A6" w:rsidP="00AD757D">
      <w:pPr>
        <w:pStyle w:val="Zwykytekst"/>
        <w:numPr>
          <w:ilvl w:val="0"/>
          <w:numId w:val="5"/>
        </w:numPr>
        <w:tabs>
          <w:tab w:val="clear" w:pos="720"/>
          <w:tab w:val="num" w:pos="993"/>
        </w:tabs>
        <w:spacing w:line="288" w:lineRule="auto"/>
        <w:ind w:hanging="294"/>
        <w:jc w:val="both"/>
        <w:rPr>
          <w:rFonts w:ascii="Arial" w:hAnsi="Arial" w:cs="Arial"/>
          <w:b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 „Umowa” – </w:t>
      </w:r>
      <w:r w:rsidRPr="00B92CD4">
        <w:rPr>
          <w:rFonts w:ascii="Arial" w:hAnsi="Arial" w:cs="Arial"/>
          <w:bCs/>
          <w:sz w:val="22"/>
          <w:szCs w:val="22"/>
        </w:rPr>
        <w:t xml:space="preserve">oznacza niniejszą Umowę zawartą pomiędzy Zamawiającym </w:t>
      </w:r>
      <w:r w:rsidR="00AF2013" w:rsidRPr="00B92CD4">
        <w:rPr>
          <w:rFonts w:ascii="Arial" w:hAnsi="Arial" w:cs="Arial"/>
          <w:bCs/>
          <w:sz w:val="22"/>
          <w:szCs w:val="22"/>
        </w:rPr>
        <w:br/>
      </w:r>
      <w:r w:rsidRPr="00B92CD4">
        <w:rPr>
          <w:rFonts w:ascii="Arial" w:hAnsi="Arial" w:cs="Arial"/>
          <w:bCs/>
          <w:sz w:val="22"/>
          <w:szCs w:val="22"/>
        </w:rPr>
        <w:t>i Wykonawcą wraz ze wszystkimi aneksami i załącznikami do tej Umowy.</w:t>
      </w:r>
    </w:p>
    <w:p w14:paraId="22BEAC76" w14:textId="77777777" w:rsidR="00B715A6" w:rsidRPr="00B92CD4" w:rsidRDefault="0092242D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 </w:t>
      </w:r>
      <w:r w:rsidR="00B715A6" w:rsidRPr="00B92CD4">
        <w:rPr>
          <w:rFonts w:ascii="Arial" w:hAnsi="Arial" w:cs="Arial"/>
          <w:b/>
          <w:sz w:val="22"/>
          <w:szCs w:val="22"/>
        </w:rPr>
        <w:t xml:space="preserve">„Przedstawiciel Zamawiającego” </w:t>
      </w:r>
      <w:r w:rsidR="00B715A6" w:rsidRPr="00B92CD4">
        <w:rPr>
          <w:rFonts w:ascii="Arial" w:hAnsi="Arial" w:cs="Arial"/>
          <w:sz w:val="22"/>
          <w:szCs w:val="22"/>
        </w:rPr>
        <w:t>– osoba działająca na podstawie upoważnienia Zamawiającego.</w:t>
      </w:r>
    </w:p>
    <w:p w14:paraId="07EAE1F1" w14:textId="77777777" w:rsidR="00B715A6" w:rsidRPr="00B92CD4" w:rsidRDefault="0092242D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/>
          <w:bCs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 xml:space="preserve"> </w:t>
      </w:r>
      <w:r w:rsidR="00B715A6" w:rsidRPr="00B92CD4">
        <w:rPr>
          <w:rFonts w:ascii="Arial" w:hAnsi="Arial" w:cs="Arial"/>
          <w:b/>
          <w:bCs/>
          <w:sz w:val="22"/>
          <w:szCs w:val="22"/>
        </w:rPr>
        <w:t>„Przedstawiciel Wykonawcy”</w:t>
      </w:r>
      <w:r w:rsidR="00B715A6" w:rsidRPr="00B92CD4">
        <w:rPr>
          <w:rFonts w:ascii="Arial" w:hAnsi="Arial" w:cs="Arial"/>
          <w:bCs/>
          <w:sz w:val="22"/>
          <w:szCs w:val="22"/>
        </w:rPr>
        <w:t xml:space="preserve">– </w:t>
      </w:r>
      <w:r w:rsidRPr="00B92CD4">
        <w:rPr>
          <w:rFonts w:ascii="Arial" w:hAnsi="Arial" w:cs="Arial"/>
          <w:sz w:val="22"/>
          <w:szCs w:val="22"/>
        </w:rPr>
        <w:t>osoba działająca na podstawie upoważnienia Wykonawcy</w:t>
      </w:r>
      <w:r w:rsidR="00B715A6" w:rsidRPr="00B92CD4">
        <w:rPr>
          <w:rFonts w:ascii="Arial" w:hAnsi="Arial" w:cs="Arial"/>
          <w:bCs/>
          <w:sz w:val="22"/>
          <w:szCs w:val="22"/>
        </w:rPr>
        <w:t>.</w:t>
      </w:r>
    </w:p>
    <w:p w14:paraId="58EAA16F" w14:textId="77777777" w:rsidR="00B715A6" w:rsidRPr="00B92CD4" w:rsidRDefault="00B715A6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„Odbiorcy” –</w:t>
      </w:r>
      <w:r w:rsidR="00D756D8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bCs/>
          <w:sz w:val="22"/>
          <w:szCs w:val="22"/>
        </w:rPr>
        <w:t xml:space="preserve">Jednostki Wojskowe (JW) wymienione w załączniku nr </w:t>
      </w:r>
      <w:r w:rsidR="00B75BA8" w:rsidRPr="00B92CD4">
        <w:rPr>
          <w:rFonts w:ascii="Arial" w:hAnsi="Arial" w:cs="Arial"/>
          <w:bCs/>
          <w:sz w:val="22"/>
          <w:szCs w:val="22"/>
        </w:rPr>
        <w:t>6</w:t>
      </w:r>
      <w:r w:rsidRPr="00B92CD4">
        <w:rPr>
          <w:rFonts w:ascii="Arial" w:hAnsi="Arial" w:cs="Arial"/>
          <w:bCs/>
          <w:sz w:val="22"/>
          <w:szCs w:val="22"/>
        </w:rPr>
        <w:t xml:space="preserve"> do umowy – Wykaz Odbiorców.</w:t>
      </w:r>
    </w:p>
    <w:p w14:paraId="3C3FF2B8" w14:textId="77777777" w:rsidR="00DF54D9" w:rsidRPr="00B92CD4" w:rsidRDefault="00340281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,,</w:t>
      </w:r>
      <w:r w:rsidR="00B715A6" w:rsidRPr="00B92CD4">
        <w:rPr>
          <w:rFonts w:ascii="Arial" w:hAnsi="Arial" w:cs="Arial"/>
          <w:b/>
          <w:sz w:val="22"/>
          <w:szCs w:val="22"/>
        </w:rPr>
        <w:t>Przedstawiciel Odbiorcy</w:t>
      </w:r>
      <w:r w:rsidRPr="00B92CD4">
        <w:rPr>
          <w:rFonts w:ascii="Arial" w:hAnsi="Arial" w:cs="Arial"/>
          <w:b/>
          <w:sz w:val="22"/>
          <w:szCs w:val="22"/>
        </w:rPr>
        <w:t>”</w:t>
      </w:r>
      <w:r w:rsidR="00B715A6" w:rsidRPr="00B92CD4">
        <w:rPr>
          <w:rFonts w:ascii="Arial" w:hAnsi="Arial" w:cs="Arial"/>
          <w:sz w:val="22"/>
          <w:szCs w:val="22"/>
        </w:rPr>
        <w:t xml:space="preserve"> – </w:t>
      </w:r>
      <w:r w:rsidR="00B715A6" w:rsidRPr="00B92CD4">
        <w:rPr>
          <w:rFonts w:ascii="Arial" w:hAnsi="Arial" w:cs="Arial"/>
          <w:bCs/>
          <w:sz w:val="22"/>
          <w:szCs w:val="22"/>
        </w:rPr>
        <w:t>upoważniony na podstawie zakresu obowiązków wynikających z zakresu działania</w:t>
      </w:r>
      <w:r w:rsidR="00D756D8" w:rsidRPr="00B92CD4">
        <w:rPr>
          <w:rFonts w:ascii="Arial" w:hAnsi="Arial" w:cs="Arial"/>
          <w:bCs/>
          <w:sz w:val="22"/>
          <w:szCs w:val="22"/>
        </w:rPr>
        <w:t xml:space="preserve"> </w:t>
      </w:r>
      <w:r w:rsidR="00B715A6" w:rsidRPr="00B92CD4">
        <w:rPr>
          <w:rFonts w:ascii="Arial" w:hAnsi="Arial" w:cs="Arial"/>
          <w:bCs/>
          <w:sz w:val="22"/>
          <w:szCs w:val="22"/>
        </w:rPr>
        <w:t>JW, lub na podstawie pełnomocnictwa przedstawiciel Odbiorcy.</w:t>
      </w:r>
    </w:p>
    <w:p w14:paraId="7C4F5D0C" w14:textId="77777777" w:rsidR="00B715A6" w:rsidRPr="00B92CD4" w:rsidRDefault="00B715A6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„Przedmiot Umowy” –</w:t>
      </w:r>
      <w:r w:rsidRPr="00B92CD4">
        <w:rPr>
          <w:rFonts w:ascii="Arial" w:hAnsi="Arial" w:cs="Arial"/>
          <w:bCs/>
          <w:sz w:val="22"/>
          <w:szCs w:val="22"/>
        </w:rPr>
        <w:t xml:space="preserve"> dostawa środków spożywczych w ilościach określonych </w:t>
      </w:r>
      <w:r w:rsidR="00687B4B">
        <w:rPr>
          <w:rFonts w:ascii="Arial" w:hAnsi="Arial" w:cs="Arial"/>
          <w:bCs/>
          <w:sz w:val="22"/>
          <w:szCs w:val="22"/>
        </w:rPr>
        <w:br/>
      </w:r>
      <w:r w:rsidR="00DF54D9" w:rsidRPr="00B92CD4">
        <w:rPr>
          <w:rFonts w:ascii="Arial" w:hAnsi="Arial" w:cs="Arial"/>
          <w:bCs/>
          <w:sz w:val="22"/>
          <w:szCs w:val="22"/>
        </w:rPr>
        <w:t xml:space="preserve">w </w:t>
      </w:r>
      <w:r w:rsidR="00DF54D9" w:rsidRPr="00B92CD4">
        <w:rPr>
          <w:rFonts w:ascii="Arial" w:hAnsi="Arial" w:cs="Arial"/>
          <w:b/>
          <w:sz w:val="22"/>
          <w:szCs w:val="22"/>
        </w:rPr>
        <w:t xml:space="preserve">załączniku nr </w:t>
      </w:r>
      <w:r w:rsidR="007F2D58">
        <w:rPr>
          <w:rFonts w:ascii="Arial" w:hAnsi="Arial" w:cs="Arial"/>
          <w:b/>
          <w:sz w:val="22"/>
          <w:szCs w:val="22"/>
        </w:rPr>
        <w:t>2</w:t>
      </w:r>
      <w:r w:rsidR="00DF54D9" w:rsidRPr="00B92CD4">
        <w:rPr>
          <w:rFonts w:ascii="Arial" w:hAnsi="Arial" w:cs="Arial"/>
          <w:bCs/>
          <w:sz w:val="22"/>
          <w:szCs w:val="22"/>
        </w:rPr>
        <w:t xml:space="preserve"> do umowy.</w:t>
      </w:r>
    </w:p>
    <w:p w14:paraId="3810F80F" w14:textId="35F81908" w:rsidR="00DF54D9" w:rsidRPr="00B92CD4" w:rsidRDefault="0088634E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/>
          <w:strike/>
          <w:sz w:val="22"/>
          <w:szCs w:val="22"/>
        </w:rPr>
      </w:pPr>
      <w:r w:rsidRPr="00B92CD4">
        <w:rPr>
          <w:rFonts w:ascii="Arial" w:hAnsi="Arial" w:cs="Arial"/>
          <w:b/>
          <w:bCs/>
          <w:iCs/>
          <w:sz w:val="22"/>
          <w:szCs w:val="22"/>
        </w:rPr>
        <w:lastRenderedPageBreak/>
        <w:t xml:space="preserve"> </w:t>
      </w:r>
      <w:r w:rsidR="00E90CD4">
        <w:rPr>
          <w:rFonts w:ascii="Arial" w:hAnsi="Arial" w:cs="Arial"/>
          <w:b/>
          <w:bCs/>
          <w:iCs/>
          <w:sz w:val="22"/>
          <w:szCs w:val="22"/>
        </w:rPr>
        <w:t xml:space="preserve">„Dostawa” </w:t>
      </w:r>
      <w:r w:rsidR="00B715A6" w:rsidRPr="00B92CD4">
        <w:rPr>
          <w:rFonts w:ascii="Arial" w:hAnsi="Arial" w:cs="Arial"/>
          <w:b/>
          <w:bCs/>
          <w:iCs/>
          <w:sz w:val="22"/>
          <w:szCs w:val="22"/>
        </w:rPr>
        <w:t>–</w:t>
      </w:r>
      <w:r w:rsidR="00E90CD4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B715A6" w:rsidRPr="00B92CD4">
        <w:rPr>
          <w:rFonts w:ascii="Arial" w:hAnsi="Arial" w:cs="Arial"/>
          <w:bCs/>
          <w:iCs/>
          <w:sz w:val="22"/>
          <w:szCs w:val="22"/>
        </w:rPr>
        <w:t xml:space="preserve">realizacja zapotrzebowania Odbiorcy, polegająca na dostarczeniu </w:t>
      </w:r>
      <w:r w:rsidR="00E90CD4">
        <w:rPr>
          <w:rFonts w:ascii="Arial" w:hAnsi="Arial" w:cs="Arial"/>
          <w:bCs/>
          <w:iCs/>
          <w:sz w:val="22"/>
          <w:szCs w:val="22"/>
        </w:rPr>
        <w:br/>
      </w:r>
      <w:r w:rsidR="00B715A6" w:rsidRPr="00B92CD4">
        <w:rPr>
          <w:rFonts w:ascii="Arial" w:hAnsi="Arial" w:cs="Arial"/>
          <w:bCs/>
          <w:iCs/>
          <w:sz w:val="22"/>
          <w:szCs w:val="22"/>
        </w:rPr>
        <w:t>do jego magazynu w określonym terminie zapotrzebowanej przez niego ilości środków spożywczych objętych Umową.</w:t>
      </w:r>
    </w:p>
    <w:p w14:paraId="7E09261F" w14:textId="72D560B3" w:rsidR="00B715A6" w:rsidRPr="00B92CD4" w:rsidRDefault="00E90CD4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/>
          <w:strike/>
          <w:color w:val="FF0000"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„Miejsce dostawy”</w:t>
      </w:r>
      <w:r w:rsidR="00B715A6" w:rsidRPr="00B92CD4">
        <w:rPr>
          <w:rFonts w:ascii="Arial" w:hAnsi="Arial" w:cs="Arial"/>
          <w:b/>
          <w:iCs/>
          <w:sz w:val="22"/>
          <w:szCs w:val="22"/>
        </w:rPr>
        <w:t>–</w:t>
      </w:r>
      <w:bookmarkStart w:id="0" w:name="_Hlk114146665"/>
      <w:r>
        <w:rPr>
          <w:rFonts w:ascii="Arial" w:hAnsi="Arial" w:cs="Arial"/>
          <w:b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 xml:space="preserve">magazyny </w:t>
      </w:r>
      <w:r w:rsidR="00B715A6" w:rsidRPr="00B92CD4">
        <w:rPr>
          <w:rFonts w:ascii="Arial" w:hAnsi="Arial" w:cs="Arial"/>
          <w:bCs/>
          <w:iCs/>
          <w:sz w:val="22"/>
          <w:szCs w:val="22"/>
        </w:rPr>
        <w:t xml:space="preserve">żywnościowe Odbiorców, określone w załączniku </w:t>
      </w:r>
      <w:r>
        <w:rPr>
          <w:rFonts w:ascii="Arial" w:hAnsi="Arial" w:cs="Arial"/>
          <w:bCs/>
          <w:iCs/>
          <w:sz w:val="22"/>
          <w:szCs w:val="22"/>
        </w:rPr>
        <w:br/>
      </w:r>
      <w:r w:rsidR="00B715A6" w:rsidRPr="00B92CD4">
        <w:rPr>
          <w:rFonts w:ascii="Arial" w:hAnsi="Arial" w:cs="Arial"/>
          <w:bCs/>
          <w:iCs/>
          <w:sz w:val="22"/>
          <w:szCs w:val="22"/>
        </w:rPr>
        <w:t xml:space="preserve">nr </w:t>
      </w:r>
      <w:r w:rsidR="00B75BA8" w:rsidRPr="00B92CD4">
        <w:rPr>
          <w:rFonts w:ascii="Arial" w:hAnsi="Arial" w:cs="Arial"/>
          <w:bCs/>
          <w:iCs/>
          <w:sz w:val="22"/>
          <w:szCs w:val="22"/>
        </w:rPr>
        <w:t>6</w:t>
      </w:r>
      <w:r w:rsidR="00B715A6" w:rsidRPr="00B92CD4">
        <w:rPr>
          <w:rFonts w:ascii="Arial" w:hAnsi="Arial" w:cs="Arial"/>
          <w:bCs/>
          <w:iCs/>
          <w:sz w:val="22"/>
          <w:szCs w:val="22"/>
        </w:rPr>
        <w:t>.</w:t>
      </w:r>
    </w:p>
    <w:bookmarkEnd w:id="0"/>
    <w:p w14:paraId="400868D3" w14:textId="3E195072" w:rsidR="00B715A6" w:rsidRPr="00B92CD4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„Szczegółowy opis przedmiotu zamówienia” –</w:t>
      </w:r>
      <w:r w:rsidRPr="00B92CD4">
        <w:rPr>
          <w:rFonts w:ascii="Arial" w:hAnsi="Arial" w:cs="Arial"/>
          <w:bCs/>
          <w:sz w:val="22"/>
          <w:szCs w:val="22"/>
        </w:rPr>
        <w:t xml:space="preserve"> opis </w:t>
      </w:r>
      <w:r w:rsidR="001372B9" w:rsidRPr="00B92CD4">
        <w:rPr>
          <w:rFonts w:ascii="Arial" w:hAnsi="Arial" w:cs="Arial"/>
          <w:bCs/>
          <w:sz w:val="22"/>
          <w:szCs w:val="22"/>
        </w:rPr>
        <w:t xml:space="preserve"> </w:t>
      </w:r>
      <w:r w:rsidRPr="00B92CD4">
        <w:rPr>
          <w:rFonts w:ascii="Arial" w:hAnsi="Arial" w:cs="Arial"/>
          <w:bCs/>
          <w:sz w:val="22"/>
          <w:szCs w:val="22"/>
        </w:rPr>
        <w:t xml:space="preserve">środka spożywczego </w:t>
      </w:r>
      <w:r w:rsidR="001372B9" w:rsidRPr="00B92CD4">
        <w:rPr>
          <w:rFonts w:ascii="Arial" w:hAnsi="Arial" w:cs="Arial"/>
          <w:bCs/>
          <w:sz w:val="22"/>
          <w:szCs w:val="22"/>
        </w:rPr>
        <w:br/>
      </w:r>
      <w:r w:rsidRPr="00B92CD4">
        <w:rPr>
          <w:rFonts w:ascii="Arial" w:hAnsi="Arial" w:cs="Arial"/>
          <w:bCs/>
          <w:sz w:val="22"/>
          <w:szCs w:val="22"/>
        </w:rPr>
        <w:t xml:space="preserve">i jego parametrów (nazwa środka spożywczego, jednostka miary, kod CPV, klasa jakości handlowej, dopuszczalne tolerancje, cechy dyskwalifikujące, sposób opakowania i oznakowania, częstotliwość dostaw) – załącznik nr </w:t>
      </w:r>
      <w:r w:rsidR="00504B9F">
        <w:rPr>
          <w:rFonts w:ascii="Arial" w:hAnsi="Arial" w:cs="Arial"/>
          <w:bCs/>
          <w:sz w:val="22"/>
          <w:szCs w:val="22"/>
        </w:rPr>
        <w:t>1, 1a</w:t>
      </w:r>
      <w:r w:rsidR="0046212F">
        <w:rPr>
          <w:rFonts w:ascii="Arial" w:hAnsi="Arial" w:cs="Arial"/>
          <w:bCs/>
          <w:sz w:val="22"/>
          <w:szCs w:val="22"/>
        </w:rPr>
        <w:t xml:space="preserve"> </w:t>
      </w:r>
      <w:r w:rsidRPr="00B92CD4">
        <w:rPr>
          <w:rFonts w:ascii="Arial" w:hAnsi="Arial" w:cs="Arial"/>
          <w:bCs/>
          <w:sz w:val="22"/>
          <w:szCs w:val="22"/>
        </w:rPr>
        <w:t>do Umowy.</w:t>
      </w:r>
    </w:p>
    <w:p w14:paraId="1DAA4058" w14:textId="77777777" w:rsidR="00B715A6" w:rsidRPr="00B92CD4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„Partia produkcyjna”</w:t>
      </w:r>
      <w:r w:rsidRPr="00B92CD4">
        <w:rPr>
          <w:rFonts w:ascii="Arial" w:hAnsi="Arial" w:cs="Arial"/>
          <w:b/>
          <w:iCs/>
          <w:sz w:val="22"/>
          <w:szCs w:val="22"/>
        </w:rPr>
        <w:t xml:space="preserve"> –</w:t>
      </w:r>
      <w:r w:rsidRPr="00B92CD4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92CD4">
        <w:rPr>
          <w:rFonts w:ascii="Arial" w:hAnsi="Arial" w:cs="Arial"/>
          <w:bCs/>
          <w:sz w:val="22"/>
          <w:szCs w:val="22"/>
        </w:rPr>
        <w:t xml:space="preserve">jest to określona ilość artykułu rolno-spożywczego wyprodukowanego, przetworzonego lub zapakowanego w praktycznie takich samych warunkach w rozumieniu ustawy o jakości handlowej artykułów rolno-spożywczych </w:t>
      </w:r>
      <w:r w:rsidR="00687B4B">
        <w:rPr>
          <w:rFonts w:ascii="Arial" w:hAnsi="Arial" w:cs="Arial"/>
          <w:bCs/>
          <w:sz w:val="22"/>
          <w:szCs w:val="22"/>
        </w:rPr>
        <w:br/>
      </w:r>
      <w:r w:rsidRPr="00B92CD4">
        <w:rPr>
          <w:rFonts w:ascii="Arial" w:hAnsi="Arial" w:cs="Arial"/>
          <w:bCs/>
          <w:sz w:val="22"/>
          <w:szCs w:val="22"/>
        </w:rPr>
        <w:t xml:space="preserve">z dnia 21 grudnia 2000 r. </w:t>
      </w:r>
    </w:p>
    <w:p w14:paraId="277333B5" w14:textId="77777777" w:rsidR="00B715A6" w:rsidRPr="00B92CD4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„ZNWU” –</w:t>
      </w:r>
      <w:r w:rsidRPr="00B92CD4">
        <w:rPr>
          <w:rFonts w:ascii="Arial" w:hAnsi="Arial" w:cs="Arial"/>
          <w:sz w:val="22"/>
          <w:szCs w:val="22"/>
        </w:rPr>
        <w:t xml:space="preserve"> Zabezpieczenie Należytego Wykonania Umowy.</w:t>
      </w:r>
    </w:p>
    <w:p w14:paraId="09936207" w14:textId="77777777" w:rsidR="00B715A6" w:rsidRPr="00B92CD4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„WZ” –</w:t>
      </w:r>
      <w:r w:rsidRPr="00B92CD4">
        <w:rPr>
          <w:rFonts w:ascii="Arial" w:hAnsi="Arial" w:cs="Arial"/>
          <w:sz w:val="22"/>
          <w:szCs w:val="22"/>
        </w:rPr>
        <w:t xml:space="preserve"> dokument wydania zewnętrznego, wystawiany przez Wykonawcę.</w:t>
      </w:r>
    </w:p>
    <w:p w14:paraId="76244DA7" w14:textId="77777777" w:rsidR="00B715A6" w:rsidRPr="00B92CD4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„PZ” –</w:t>
      </w:r>
      <w:r w:rsidRPr="00B92CD4">
        <w:rPr>
          <w:rFonts w:ascii="Arial" w:hAnsi="Arial" w:cs="Arial"/>
          <w:sz w:val="22"/>
          <w:szCs w:val="22"/>
        </w:rPr>
        <w:t xml:space="preserve"> dokument przyjęcia wytworzony przez Odbiorcę (JW).</w:t>
      </w:r>
    </w:p>
    <w:p w14:paraId="69C3F8D3" w14:textId="20EC192E" w:rsidR="00B715A6" w:rsidRPr="00B92CD4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„Deklaracja zgodności” –</w:t>
      </w:r>
      <w:r w:rsidRPr="00B92CD4">
        <w:rPr>
          <w:rFonts w:ascii="Arial" w:hAnsi="Arial" w:cs="Arial"/>
          <w:sz w:val="22"/>
          <w:szCs w:val="22"/>
        </w:rPr>
        <w:t xml:space="preserve"> dokument potwierdzający zgodność dostarczanego produktu z wyspecyfikowanymi wymaganiami w opisie przedmiotu zamówienia załącznik nr </w:t>
      </w:r>
      <w:r w:rsidR="004E575E" w:rsidRPr="00B92CD4">
        <w:rPr>
          <w:rFonts w:ascii="Arial" w:hAnsi="Arial" w:cs="Arial"/>
          <w:sz w:val="22"/>
          <w:szCs w:val="22"/>
        </w:rPr>
        <w:t xml:space="preserve"> 1, 1a</w:t>
      </w:r>
      <w:r w:rsidR="00504B9F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do Umowy. Wzór deklaracji określa załącznik nr </w:t>
      </w:r>
      <w:r w:rsidR="009B581F" w:rsidRPr="00B92CD4">
        <w:rPr>
          <w:rFonts w:ascii="Arial" w:hAnsi="Arial" w:cs="Arial"/>
          <w:sz w:val="22"/>
          <w:szCs w:val="22"/>
        </w:rPr>
        <w:t>4</w:t>
      </w:r>
      <w:r w:rsidR="00504B9F">
        <w:rPr>
          <w:rFonts w:ascii="Arial" w:hAnsi="Arial" w:cs="Arial"/>
          <w:sz w:val="22"/>
          <w:szCs w:val="22"/>
        </w:rPr>
        <w:t xml:space="preserve"> do </w:t>
      </w:r>
      <w:r w:rsidRPr="00B92CD4">
        <w:rPr>
          <w:rFonts w:ascii="Arial" w:hAnsi="Arial" w:cs="Arial"/>
          <w:sz w:val="22"/>
          <w:szCs w:val="22"/>
        </w:rPr>
        <w:t>Umowy</w:t>
      </w:r>
      <w:r w:rsidR="004E575E" w:rsidRPr="00B92CD4">
        <w:rPr>
          <w:rFonts w:ascii="Arial" w:hAnsi="Arial" w:cs="Arial"/>
          <w:sz w:val="22"/>
          <w:szCs w:val="22"/>
        </w:rPr>
        <w:t>.</w:t>
      </w:r>
    </w:p>
    <w:p w14:paraId="1E2DABEB" w14:textId="75887631" w:rsidR="004E575E" w:rsidRPr="00B92CD4" w:rsidRDefault="004E575E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System H</w:t>
      </w:r>
      <w:r w:rsidR="00106108">
        <w:rPr>
          <w:rFonts w:ascii="Arial" w:hAnsi="Arial" w:cs="Arial"/>
          <w:b/>
          <w:bCs/>
          <w:sz w:val="22"/>
          <w:szCs w:val="22"/>
        </w:rPr>
        <w:t>A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CCP – </w:t>
      </w:r>
      <w:r w:rsidRPr="00B92CD4">
        <w:rPr>
          <w:rFonts w:ascii="Arial" w:hAnsi="Arial" w:cs="Arial"/>
          <w:sz w:val="22"/>
          <w:szCs w:val="22"/>
        </w:rPr>
        <w:t>System Analizy Zagrożeń i Krytycznych Punktów Kontroli.</w:t>
      </w:r>
    </w:p>
    <w:p w14:paraId="5929141C" w14:textId="77777777" w:rsidR="00A92C71" w:rsidRPr="00B92CD4" w:rsidRDefault="00A92C71" w:rsidP="00137197">
      <w:pPr>
        <w:pStyle w:val="Zwykytekst"/>
        <w:spacing w:line="288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17F569CA" w14:textId="77777777" w:rsidR="00B715A6" w:rsidRPr="00B92CD4" w:rsidRDefault="003226A6" w:rsidP="00137197">
      <w:pPr>
        <w:keepNext/>
        <w:spacing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2</w:t>
      </w:r>
      <w:r w:rsidRPr="00B92CD4">
        <w:rPr>
          <w:rFonts w:ascii="Arial" w:hAnsi="Arial" w:cs="Arial"/>
          <w:b/>
        </w:rPr>
        <w:br/>
        <w:t>PRZEDMIOT UMOWY</w:t>
      </w:r>
    </w:p>
    <w:p w14:paraId="3CE82846" w14:textId="39AE108E" w:rsidR="0019238A" w:rsidRPr="00E72339" w:rsidRDefault="003226A6" w:rsidP="00E72339">
      <w:pPr>
        <w:pStyle w:val="Zwykytekst"/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72339">
        <w:rPr>
          <w:rFonts w:ascii="Arial" w:hAnsi="Arial" w:cs="Arial"/>
          <w:sz w:val="22"/>
          <w:szCs w:val="22"/>
        </w:rPr>
        <w:t>1.</w:t>
      </w:r>
      <w:r w:rsidR="00BA0F80" w:rsidRPr="00E72339">
        <w:rPr>
          <w:rFonts w:ascii="Arial" w:hAnsi="Arial" w:cs="Arial"/>
          <w:sz w:val="22"/>
          <w:szCs w:val="22"/>
        </w:rPr>
        <w:t xml:space="preserve"> </w:t>
      </w:r>
      <w:r w:rsidR="0019238A" w:rsidRPr="00E72339">
        <w:rPr>
          <w:rFonts w:ascii="Arial" w:hAnsi="Arial" w:cs="Arial"/>
          <w:sz w:val="22"/>
          <w:szCs w:val="22"/>
        </w:rPr>
        <w:t xml:space="preserve">Zamawiający zleca, a Wykonawca przyjmuje do realizacji </w:t>
      </w:r>
      <w:r w:rsidR="00D14E69" w:rsidRPr="00E72339">
        <w:rPr>
          <w:rFonts w:ascii="Arial" w:eastAsia="Calibri" w:hAnsi="Arial" w:cs="Arial"/>
          <w:b/>
          <w:bCs/>
          <w:sz w:val="22"/>
          <w:szCs w:val="22"/>
        </w:rPr>
        <w:t>d</w:t>
      </w:r>
      <w:r w:rsidR="00D14E69" w:rsidRPr="00E72339">
        <w:rPr>
          <w:rFonts w:ascii="Arial" w:eastAsia="Calibri" w:hAnsi="Arial" w:cs="Arial"/>
          <w:b/>
          <w:sz w:val="22"/>
          <w:szCs w:val="22"/>
        </w:rPr>
        <w:t xml:space="preserve">ostawę </w:t>
      </w:r>
      <w:r w:rsidR="009D4EBC" w:rsidRPr="00E72339">
        <w:rPr>
          <w:rFonts w:ascii="Arial" w:eastAsia="Calibri" w:hAnsi="Arial" w:cs="Arial"/>
          <w:b/>
          <w:sz w:val="22"/>
          <w:szCs w:val="22"/>
        </w:rPr>
        <w:t>jaj</w:t>
      </w:r>
      <w:r w:rsidR="00504B9F" w:rsidRPr="00E72339">
        <w:rPr>
          <w:rFonts w:ascii="Arial" w:eastAsia="Calibri" w:hAnsi="Arial" w:cs="Arial"/>
          <w:b/>
          <w:color w:val="FF0000"/>
          <w:sz w:val="22"/>
          <w:szCs w:val="22"/>
        </w:rPr>
        <w:t xml:space="preserve"> </w:t>
      </w:r>
      <w:r w:rsidR="00286FFA" w:rsidRPr="00E72339">
        <w:rPr>
          <w:rFonts w:ascii="Arial" w:hAnsi="Arial" w:cs="Arial"/>
          <w:sz w:val="22"/>
          <w:szCs w:val="22"/>
        </w:rPr>
        <w:t xml:space="preserve">szczegółowo </w:t>
      </w:r>
      <w:r w:rsidR="0019238A" w:rsidRPr="00E72339">
        <w:rPr>
          <w:rFonts w:ascii="Arial" w:hAnsi="Arial" w:cs="Arial"/>
          <w:sz w:val="22"/>
          <w:szCs w:val="22"/>
        </w:rPr>
        <w:t>określon</w:t>
      </w:r>
      <w:r w:rsidR="0030295A" w:rsidRPr="00E72339">
        <w:rPr>
          <w:rFonts w:ascii="Arial" w:hAnsi="Arial" w:cs="Arial"/>
          <w:sz w:val="22"/>
          <w:szCs w:val="22"/>
        </w:rPr>
        <w:t>ych</w:t>
      </w:r>
      <w:r w:rsidR="0019238A" w:rsidRPr="00E72339">
        <w:rPr>
          <w:rFonts w:ascii="Arial" w:hAnsi="Arial" w:cs="Arial"/>
          <w:sz w:val="22"/>
          <w:szCs w:val="22"/>
        </w:rPr>
        <w:t xml:space="preserve"> w Opisie Przedmiotu Zamówienia (</w:t>
      </w:r>
      <w:r w:rsidR="00D77ED3" w:rsidRPr="00E72339">
        <w:rPr>
          <w:rFonts w:ascii="Arial" w:hAnsi="Arial" w:cs="Arial"/>
          <w:sz w:val="22"/>
          <w:szCs w:val="22"/>
        </w:rPr>
        <w:t xml:space="preserve">OPZ) (załącznik nr </w:t>
      </w:r>
      <w:r w:rsidR="004C6863" w:rsidRPr="00E72339">
        <w:rPr>
          <w:rFonts w:ascii="Arial" w:hAnsi="Arial" w:cs="Arial"/>
          <w:sz w:val="22"/>
          <w:szCs w:val="22"/>
        </w:rPr>
        <w:t>1</w:t>
      </w:r>
      <w:r w:rsidR="00D77ED3" w:rsidRPr="00E72339">
        <w:rPr>
          <w:rFonts w:ascii="Arial" w:hAnsi="Arial" w:cs="Arial"/>
          <w:sz w:val="22"/>
          <w:szCs w:val="22"/>
        </w:rPr>
        <w:t>), który stanowi integralną część Umowy.</w:t>
      </w:r>
    </w:p>
    <w:p w14:paraId="315DE09E" w14:textId="77777777" w:rsidR="003226A6" w:rsidRPr="00E72339" w:rsidRDefault="00BA0F80" w:rsidP="00E72339">
      <w:pPr>
        <w:pStyle w:val="Zwykytekst"/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13C86">
        <w:rPr>
          <w:rFonts w:ascii="Arial" w:hAnsi="Arial" w:cs="Arial"/>
          <w:sz w:val="22"/>
          <w:szCs w:val="22"/>
        </w:rPr>
        <w:t xml:space="preserve">2. </w:t>
      </w:r>
      <w:r w:rsidR="003226A6" w:rsidRPr="00613C86">
        <w:rPr>
          <w:rFonts w:ascii="Arial" w:hAnsi="Arial" w:cs="Arial"/>
          <w:sz w:val="22"/>
          <w:szCs w:val="22"/>
        </w:rPr>
        <w:t>Przedmiot zamówienia musi spełniać wymagania zawarte w następujących, aktualnie obowiązujących aktach prawnych:</w:t>
      </w:r>
    </w:p>
    <w:p w14:paraId="797EE968" w14:textId="7BA07667" w:rsidR="0096734B" w:rsidRPr="00540AF4" w:rsidRDefault="007A6F8F" w:rsidP="00A64E7C">
      <w:pPr>
        <w:pStyle w:val="Zwykytekst"/>
        <w:numPr>
          <w:ilvl w:val="1"/>
          <w:numId w:val="15"/>
        </w:numPr>
        <w:spacing w:line="288" w:lineRule="auto"/>
        <w:ind w:left="714" w:hanging="354"/>
        <w:jc w:val="both"/>
        <w:rPr>
          <w:rFonts w:ascii="Arial" w:hAnsi="Arial" w:cs="Arial"/>
          <w:sz w:val="22"/>
          <w:szCs w:val="22"/>
        </w:rPr>
      </w:pPr>
      <w:r w:rsidRPr="00540AF4">
        <w:rPr>
          <w:rFonts w:ascii="Arial" w:hAnsi="Arial" w:cs="Arial"/>
          <w:sz w:val="22"/>
          <w:szCs w:val="22"/>
        </w:rPr>
        <w:t xml:space="preserve">ustawy z dnia 25 sierpnia 2006 r. </w:t>
      </w:r>
      <w:r w:rsidRPr="00540AF4">
        <w:rPr>
          <w:rFonts w:ascii="Arial" w:hAnsi="Arial" w:cs="Arial"/>
          <w:b/>
          <w:bCs/>
          <w:sz w:val="22"/>
          <w:szCs w:val="22"/>
        </w:rPr>
        <w:t xml:space="preserve">o bezpieczeństwie żywności i żywienia </w:t>
      </w:r>
      <w:r w:rsidR="00C549DA" w:rsidRPr="00540AF4">
        <w:rPr>
          <w:rFonts w:ascii="Arial" w:hAnsi="Arial" w:cs="Arial"/>
          <w:b/>
          <w:bCs/>
          <w:sz w:val="22"/>
          <w:szCs w:val="22"/>
        </w:rPr>
        <w:br/>
      </w:r>
      <w:r w:rsidRPr="00540AF4">
        <w:rPr>
          <w:rFonts w:ascii="Arial" w:hAnsi="Arial" w:cs="Arial"/>
          <w:sz w:val="22"/>
          <w:szCs w:val="22"/>
        </w:rPr>
        <w:t>i innymi aktami wykonawczymi do tej ustawy</w:t>
      </w:r>
      <w:r w:rsidR="0088634E" w:rsidRPr="00540AF4">
        <w:rPr>
          <w:rFonts w:ascii="Arial" w:hAnsi="Arial" w:cs="Arial"/>
          <w:sz w:val="22"/>
          <w:szCs w:val="22"/>
        </w:rPr>
        <w:t xml:space="preserve"> (t. j. Dz. U. z 2023 r. poz. 1448</w:t>
      </w:r>
      <w:r w:rsidR="00A64E7C" w:rsidRPr="00540AF4">
        <w:rPr>
          <w:rFonts w:ascii="Arial" w:hAnsi="Arial" w:cs="Arial"/>
          <w:sz w:val="22"/>
          <w:szCs w:val="22"/>
        </w:rPr>
        <w:t xml:space="preserve"> </w:t>
      </w:r>
      <w:r w:rsidR="00A64E7C" w:rsidRPr="00540AF4">
        <w:rPr>
          <w:rFonts w:ascii="Arial" w:hAnsi="Arial" w:cs="Arial"/>
          <w:sz w:val="22"/>
          <w:szCs w:val="22"/>
        </w:rPr>
        <w:br/>
      </w:r>
      <w:r w:rsidR="00B16D4B" w:rsidRPr="00540AF4">
        <w:rPr>
          <w:rFonts w:ascii="Arial" w:hAnsi="Arial" w:cs="Arial"/>
          <w:sz w:val="22"/>
          <w:szCs w:val="22"/>
        </w:rPr>
        <w:t xml:space="preserve">z późn. zm </w:t>
      </w:r>
      <w:r w:rsidRPr="00540AF4">
        <w:rPr>
          <w:rFonts w:ascii="Arial" w:hAnsi="Arial" w:cs="Arial"/>
          <w:sz w:val="22"/>
          <w:szCs w:val="22"/>
        </w:rPr>
        <w:t>),</w:t>
      </w:r>
    </w:p>
    <w:p w14:paraId="14CD3D16" w14:textId="76E5D243" w:rsidR="001541AC" w:rsidRPr="00540AF4" w:rsidRDefault="001541AC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40AF4">
        <w:rPr>
          <w:rFonts w:ascii="Arial" w:hAnsi="Arial" w:cs="Arial"/>
          <w:sz w:val="22"/>
          <w:szCs w:val="22"/>
        </w:rPr>
        <w:t xml:space="preserve">ustawy z dnia 21 grudnia 2000 r. </w:t>
      </w:r>
      <w:r w:rsidRPr="00540AF4">
        <w:rPr>
          <w:rFonts w:ascii="Arial" w:hAnsi="Arial" w:cs="Arial"/>
          <w:b/>
          <w:sz w:val="22"/>
          <w:szCs w:val="22"/>
        </w:rPr>
        <w:t xml:space="preserve">o jakości handlowej artykułów rolno-spożywczych </w:t>
      </w:r>
      <w:r w:rsidRPr="00540AF4">
        <w:rPr>
          <w:rFonts w:ascii="Arial" w:hAnsi="Arial" w:cs="Arial"/>
          <w:sz w:val="22"/>
          <w:szCs w:val="22"/>
        </w:rPr>
        <w:t>(t. j. Dz. U. z 20</w:t>
      </w:r>
      <w:r w:rsidR="00B16D4B" w:rsidRPr="00540AF4">
        <w:rPr>
          <w:rFonts w:ascii="Arial" w:hAnsi="Arial" w:cs="Arial"/>
          <w:sz w:val="22"/>
          <w:szCs w:val="22"/>
        </w:rPr>
        <w:t>23</w:t>
      </w:r>
      <w:r w:rsidRPr="00540AF4">
        <w:rPr>
          <w:rFonts w:ascii="Arial" w:hAnsi="Arial" w:cs="Arial"/>
          <w:sz w:val="22"/>
          <w:szCs w:val="22"/>
        </w:rPr>
        <w:t xml:space="preserve"> r. poz. </w:t>
      </w:r>
      <w:r w:rsidR="00B16D4B" w:rsidRPr="00540AF4">
        <w:rPr>
          <w:rFonts w:ascii="Arial" w:hAnsi="Arial" w:cs="Arial"/>
          <w:sz w:val="22"/>
          <w:szCs w:val="22"/>
        </w:rPr>
        <w:t>1980</w:t>
      </w:r>
      <w:r w:rsidR="004610A5" w:rsidRPr="00540AF4">
        <w:rPr>
          <w:rFonts w:ascii="Arial" w:hAnsi="Arial" w:cs="Arial"/>
          <w:sz w:val="22"/>
          <w:szCs w:val="22"/>
        </w:rPr>
        <w:t xml:space="preserve"> z późn. zm.</w:t>
      </w:r>
      <w:r w:rsidRPr="00540AF4">
        <w:rPr>
          <w:rFonts w:ascii="Arial" w:hAnsi="Arial" w:cs="Arial"/>
          <w:sz w:val="22"/>
          <w:szCs w:val="22"/>
        </w:rPr>
        <w:t>),</w:t>
      </w:r>
    </w:p>
    <w:p w14:paraId="20AD23AD" w14:textId="08C59098" w:rsidR="00C61545" w:rsidRPr="00540AF4" w:rsidRDefault="00D31EE6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40AF4">
        <w:rPr>
          <w:rFonts w:ascii="Arial" w:hAnsi="Arial" w:cs="Arial"/>
          <w:sz w:val="22"/>
          <w:szCs w:val="22"/>
        </w:rPr>
        <w:t>ustawy</w:t>
      </w:r>
      <w:r w:rsidR="00C61545" w:rsidRPr="00540AF4">
        <w:rPr>
          <w:rFonts w:ascii="Arial" w:hAnsi="Arial" w:cs="Arial"/>
          <w:sz w:val="22"/>
          <w:szCs w:val="22"/>
        </w:rPr>
        <w:t xml:space="preserve"> z dnia 16 grudnia 2005 r. </w:t>
      </w:r>
      <w:r w:rsidR="00C61545" w:rsidRPr="00540AF4">
        <w:rPr>
          <w:rFonts w:ascii="Arial" w:hAnsi="Arial" w:cs="Arial"/>
          <w:b/>
          <w:sz w:val="22"/>
          <w:szCs w:val="22"/>
        </w:rPr>
        <w:t xml:space="preserve">o produktach pochodzenia zwierzęcego </w:t>
      </w:r>
      <w:r w:rsidR="00C549DA" w:rsidRPr="00540AF4">
        <w:rPr>
          <w:rFonts w:ascii="Arial" w:hAnsi="Arial" w:cs="Arial"/>
          <w:b/>
          <w:sz w:val="22"/>
          <w:szCs w:val="22"/>
        </w:rPr>
        <w:br/>
      </w:r>
      <w:r w:rsidR="00C61545" w:rsidRPr="00540AF4">
        <w:rPr>
          <w:rFonts w:ascii="Arial" w:hAnsi="Arial" w:cs="Arial"/>
          <w:sz w:val="22"/>
          <w:szCs w:val="22"/>
        </w:rPr>
        <w:t xml:space="preserve">(t. j. </w:t>
      </w:r>
      <w:r w:rsidR="006140BF" w:rsidRPr="00540AF4">
        <w:rPr>
          <w:rFonts w:ascii="Arial" w:hAnsi="Arial" w:cs="Arial"/>
          <w:sz w:val="22"/>
          <w:szCs w:val="22"/>
        </w:rPr>
        <w:t>Dz. U. z 2023 r. poz.872</w:t>
      </w:r>
      <w:r w:rsidR="00C61545" w:rsidRPr="00540AF4">
        <w:rPr>
          <w:rFonts w:ascii="Arial" w:hAnsi="Arial" w:cs="Arial"/>
          <w:sz w:val="22"/>
          <w:szCs w:val="22"/>
        </w:rPr>
        <w:t xml:space="preserve"> ),</w:t>
      </w:r>
    </w:p>
    <w:p w14:paraId="2D3E5D8B" w14:textId="7701A84E" w:rsidR="001541AC" w:rsidRPr="00540AF4" w:rsidRDefault="001541AC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40AF4">
        <w:rPr>
          <w:rFonts w:ascii="Arial" w:hAnsi="Arial" w:cs="Arial"/>
          <w:sz w:val="22"/>
          <w:szCs w:val="22"/>
        </w:rPr>
        <w:t xml:space="preserve">rozporządzenia Ministra Rolnictwa i Rozwoju Wsi z dnia 23 grudnia 2014 r. </w:t>
      </w:r>
      <w:r w:rsidRPr="00540AF4">
        <w:rPr>
          <w:rFonts w:ascii="Arial" w:hAnsi="Arial" w:cs="Arial"/>
          <w:sz w:val="22"/>
          <w:szCs w:val="22"/>
        </w:rPr>
        <w:br/>
      </w:r>
      <w:r w:rsidRPr="00540AF4">
        <w:rPr>
          <w:rFonts w:ascii="Arial" w:hAnsi="Arial" w:cs="Arial"/>
          <w:b/>
          <w:bCs/>
          <w:iCs/>
          <w:sz w:val="22"/>
          <w:szCs w:val="22"/>
        </w:rPr>
        <w:t xml:space="preserve">w sprawie znakowania środków spożywczych </w:t>
      </w:r>
      <w:r w:rsidRPr="00540AF4">
        <w:rPr>
          <w:rFonts w:ascii="Arial" w:hAnsi="Arial" w:cs="Arial"/>
          <w:bCs/>
          <w:iCs/>
          <w:sz w:val="22"/>
          <w:szCs w:val="22"/>
        </w:rPr>
        <w:t xml:space="preserve">(t.j. Dz. U. z 2015 r. poz. 29 ze zm.), </w:t>
      </w:r>
    </w:p>
    <w:p w14:paraId="4C977217" w14:textId="77777777" w:rsidR="00C707F9" w:rsidRPr="00540AF4" w:rsidRDefault="00C707F9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40AF4">
        <w:rPr>
          <w:rFonts w:ascii="Arial" w:hAnsi="Arial" w:cs="Arial"/>
          <w:bCs/>
          <w:iCs/>
          <w:sz w:val="22"/>
          <w:szCs w:val="22"/>
        </w:rPr>
        <w:t xml:space="preserve">rozporządzenie Ministra Obrony Narodowej z dnia 19 kwietnia 2004 r. w sprawie </w:t>
      </w:r>
      <w:r w:rsidRPr="00540AF4">
        <w:rPr>
          <w:rFonts w:ascii="Arial" w:hAnsi="Arial" w:cs="Arial"/>
          <w:b/>
          <w:bCs/>
          <w:iCs/>
          <w:sz w:val="22"/>
          <w:szCs w:val="22"/>
        </w:rPr>
        <w:t xml:space="preserve">Wojskowej Inspekcji Weterynaryjnej </w:t>
      </w:r>
      <w:r w:rsidRPr="00540AF4">
        <w:rPr>
          <w:rFonts w:ascii="Arial" w:hAnsi="Arial" w:cs="Arial"/>
          <w:bCs/>
          <w:iCs/>
          <w:sz w:val="22"/>
          <w:szCs w:val="22"/>
        </w:rPr>
        <w:t>(Dz. U. z 2004 r. Nr 89, poz. 857 ze zm.)</w:t>
      </w:r>
    </w:p>
    <w:p w14:paraId="6900B8F7" w14:textId="470AAC46" w:rsidR="007A6F8F" w:rsidRPr="00540AF4" w:rsidRDefault="007A6F8F" w:rsidP="00BB4153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40AF4">
        <w:rPr>
          <w:rFonts w:ascii="Arial" w:hAnsi="Arial" w:cs="Arial"/>
          <w:sz w:val="22"/>
          <w:szCs w:val="22"/>
        </w:rPr>
        <w:t xml:space="preserve">rozporządzenia (WE) nr 852/2004 Parlamentu Europejskiego i Rady z dnia </w:t>
      </w:r>
      <w:r w:rsidRPr="00540AF4">
        <w:rPr>
          <w:rFonts w:ascii="Arial" w:hAnsi="Arial" w:cs="Arial"/>
          <w:sz w:val="22"/>
          <w:szCs w:val="22"/>
        </w:rPr>
        <w:br/>
        <w:t>29 kwietnia 2004 r. w sprawie higieny środków spożywczych (Dz. Urz. UE L Nr 139</w:t>
      </w:r>
      <w:r w:rsidR="004E575E" w:rsidRPr="00540AF4">
        <w:rPr>
          <w:rFonts w:ascii="Arial" w:hAnsi="Arial" w:cs="Arial"/>
          <w:sz w:val="22"/>
          <w:szCs w:val="22"/>
        </w:rPr>
        <w:t xml:space="preserve"> poz.1</w:t>
      </w:r>
      <w:r w:rsidRPr="00540AF4">
        <w:rPr>
          <w:rFonts w:ascii="Arial" w:hAnsi="Arial" w:cs="Arial"/>
          <w:sz w:val="22"/>
          <w:szCs w:val="22"/>
        </w:rPr>
        <w:t>),</w:t>
      </w:r>
    </w:p>
    <w:p w14:paraId="5BC4C90D" w14:textId="3FCD8493" w:rsidR="00C707F9" w:rsidRPr="00540AF4" w:rsidRDefault="00C707F9" w:rsidP="00A64E7C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40AF4">
        <w:rPr>
          <w:rFonts w:ascii="Arial" w:hAnsi="Arial" w:cs="Arial"/>
          <w:sz w:val="22"/>
          <w:szCs w:val="22"/>
        </w:rPr>
        <w:t>rozporządzenia (WE) nr 853/2004 Parlamen</w:t>
      </w:r>
      <w:r w:rsidR="00A64E7C" w:rsidRPr="00540AF4">
        <w:rPr>
          <w:rFonts w:ascii="Arial" w:hAnsi="Arial" w:cs="Arial"/>
          <w:sz w:val="22"/>
          <w:szCs w:val="22"/>
        </w:rPr>
        <w:t xml:space="preserve">tu Europejskiego i Rady z dnia </w:t>
      </w:r>
      <w:r w:rsidR="00A64E7C" w:rsidRPr="00540AF4">
        <w:rPr>
          <w:rFonts w:ascii="Arial" w:hAnsi="Arial" w:cs="Arial"/>
          <w:sz w:val="22"/>
          <w:szCs w:val="22"/>
        </w:rPr>
        <w:br/>
        <w:t xml:space="preserve">29 </w:t>
      </w:r>
      <w:r w:rsidRPr="00540AF4">
        <w:rPr>
          <w:rFonts w:ascii="Arial" w:hAnsi="Arial" w:cs="Arial"/>
          <w:sz w:val="22"/>
          <w:szCs w:val="22"/>
        </w:rPr>
        <w:t xml:space="preserve">kwietnia 2004 r. </w:t>
      </w:r>
      <w:r w:rsidRPr="00540AF4">
        <w:rPr>
          <w:rFonts w:ascii="Arial" w:hAnsi="Arial" w:cs="Arial"/>
          <w:b/>
          <w:sz w:val="22"/>
          <w:szCs w:val="22"/>
        </w:rPr>
        <w:t xml:space="preserve">ustanawiające szczególne przepisy dotyczące higieny </w:t>
      </w:r>
      <w:r w:rsidR="00A64E7C" w:rsidRPr="00613C86">
        <w:rPr>
          <w:rFonts w:ascii="Arial" w:hAnsi="Arial" w:cs="Arial"/>
          <w:b/>
          <w:sz w:val="22"/>
          <w:szCs w:val="22"/>
          <w:highlight w:val="yellow"/>
        </w:rPr>
        <w:br/>
      </w:r>
      <w:r w:rsidR="00A64E7C" w:rsidRPr="00540AF4">
        <w:rPr>
          <w:rFonts w:ascii="Arial" w:hAnsi="Arial" w:cs="Arial"/>
          <w:b/>
          <w:sz w:val="22"/>
          <w:szCs w:val="22"/>
        </w:rPr>
        <w:lastRenderedPageBreak/>
        <w:t xml:space="preserve">w </w:t>
      </w:r>
      <w:r w:rsidRPr="00540AF4">
        <w:rPr>
          <w:rFonts w:ascii="Arial" w:hAnsi="Arial" w:cs="Arial"/>
          <w:b/>
          <w:sz w:val="22"/>
          <w:szCs w:val="22"/>
        </w:rPr>
        <w:t xml:space="preserve">odniesieniu do żywności pochodzenia zwierzęcego </w:t>
      </w:r>
      <w:r w:rsidRPr="00540AF4">
        <w:rPr>
          <w:rFonts w:ascii="Arial" w:hAnsi="Arial" w:cs="Arial"/>
          <w:sz w:val="22"/>
          <w:szCs w:val="22"/>
        </w:rPr>
        <w:t xml:space="preserve">(Dz. Urz. UE L Nr 139, </w:t>
      </w:r>
      <w:r w:rsidR="000D40CF" w:rsidRPr="00540AF4">
        <w:rPr>
          <w:rFonts w:ascii="Arial" w:hAnsi="Arial" w:cs="Arial"/>
          <w:sz w:val="22"/>
          <w:szCs w:val="22"/>
        </w:rPr>
        <w:br/>
      </w:r>
      <w:r w:rsidRPr="00540AF4">
        <w:rPr>
          <w:rFonts w:ascii="Arial" w:hAnsi="Arial" w:cs="Arial"/>
          <w:sz w:val="22"/>
          <w:szCs w:val="22"/>
        </w:rPr>
        <w:t xml:space="preserve">str. </w:t>
      </w:r>
      <w:r w:rsidR="00AD2E3B" w:rsidRPr="00540AF4">
        <w:rPr>
          <w:rFonts w:ascii="Arial" w:hAnsi="Arial" w:cs="Arial"/>
          <w:sz w:val="22"/>
          <w:szCs w:val="22"/>
        </w:rPr>
        <w:t xml:space="preserve"> </w:t>
      </w:r>
      <w:r w:rsidRPr="00540AF4">
        <w:rPr>
          <w:rFonts w:ascii="Arial" w:hAnsi="Arial" w:cs="Arial"/>
          <w:sz w:val="22"/>
          <w:szCs w:val="22"/>
        </w:rPr>
        <w:t>55)</w:t>
      </w:r>
      <w:r w:rsidRPr="00540AF4">
        <w:rPr>
          <w:rFonts w:ascii="Arial" w:hAnsi="Arial" w:cs="Arial"/>
          <w:b/>
          <w:sz w:val="22"/>
          <w:szCs w:val="22"/>
        </w:rPr>
        <w:t>,</w:t>
      </w:r>
    </w:p>
    <w:p w14:paraId="2761D217" w14:textId="77777777" w:rsidR="007A6F8F" w:rsidRPr="00540AF4" w:rsidRDefault="007A6F8F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40AF4">
        <w:rPr>
          <w:rFonts w:ascii="Arial" w:hAnsi="Arial" w:cs="Arial"/>
          <w:sz w:val="22"/>
          <w:szCs w:val="22"/>
        </w:rPr>
        <w:t xml:space="preserve">rozporządzenia (WE) nr 1935/2004 Parlamentu Europejskiego i Rady z dnia </w:t>
      </w:r>
      <w:r w:rsidRPr="00540AF4">
        <w:rPr>
          <w:rFonts w:ascii="Arial" w:hAnsi="Arial" w:cs="Arial"/>
          <w:sz w:val="22"/>
          <w:szCs w:val="22"/>
        </w:rPr>
        <w:br/>
        <w:t xml:space="preserve">27 października 2004 r. w sprawie materiałów i wyrobów przeznaczonych </w:t>
      </w:r>
      <w:r w:rsidR="00D01B35" w:rsidRPr="00540AF4">
        <w:rPr>
          <w:rFonts w:ascii="Arial" w:hAnsi="Arial" w:cs="Arial"/>
          <w:sz w:val="22"/>
          <w:szCs w:val="22"/>
        </w:rPr>
        <w:br/>
      </w:r>
      <w:r w:rsidRPr="00540AF4">
        <w:rPr>
          <w:rFonts w:ascii="Arial" w:hAnsi="Arial" w:cs="Arial"/>
          <w:sz w:val="22"/>
          <w:szCs w:val="22"/>
        </w:rPr>
        <w:t xml:space="preserve">do kontaktu z żywnością oraz uchylającym dyrektywy 80/590/EWG </w:t>
      </w:r>
      <w:r w:rsidR="00D01B35" w:rsidRPr="00540AF4">
        <w:rPr>
          <w:rFonts w:ascii="Arial" w:hAnsi="Arial" w:cs="Arial"/>
          <w:sz w:val="22"/>
          <w:szCs w:val="22"/>
        </w:rPr>
        <w:br/>
      </w:r>
      <w:r w:rsidRPr="00540AF4">
        <w:rPr>
          <w:rFonts w:ascii="Arial" w:hAnsi="Arial" w:cs="Arial"/>
          <w:sz w:val="22"/>
          <w:szCs w:val="22"/>
        </w:rPr>
        <w:t xml:space="preserve">i 89/109/EWG (Dz. Urz. UE L Nr 338, </w:t>
      </w:r>
      <w:r w:rsidR="00293A78" w:rsidRPr="00540AF4">
        <w:rPr>
          <w:rFonts w:ascii="Arial" w:hAnsi="Arial" w:cs="Arial"/>
          <w:sz w:val="22"/>
          <w:szCs w:val="22"/>
        </w:rPr>
        <w:t>poz.</w:t>
      </w:r>
      <w:r w:rsidRPr="00540AF4">
        <w:rPr>
          <w:rFonts w:ascii="Arial" w:hAnsi="Arial" w:cs="Arial"/>
          <w:sz w:val="22"/>
          <w:szCs w:val="22"/>
        </w:rPr>
        <w:t xml:space="preserve"> 4),</w:t>
      </w:r>
    </w:p>
    <w:p w14:paraId="6EC57214" w14:textId="77777777" w:rsidR="007A6F8F" w:rsidRPr="00540AF4" w:rsidRDefault="007A6F8F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40AF4">
        <w:rPr>
          <w:rFonts w:ascii="Arial" w:hAnsi="Arial" w:cs="Arial"/>
          <w:sz w:val="22"/>
          <w:szCs w:val="22"/>
        </w:rPr>
        <w:t xml:space="preserve">rozporządzenia (WE) nr 178/2002 Parlamentu Europejskiego i Rady z dnia </w:t>
      </w:r>
      <w:r w:rsidRPr="00540AF4">
        <w:rPr>
          <w:rFonts w:ascii="Arial" w:hAnsi="Arial" w:cs="Arial"/>
          <w:sz w:val="22"/>
          <w:szCs w:val="22"/>
        </w:rPr>
        <w:br/>
        <w:t xml:space="preserve">28 stycznia 2002 r. </w:t>
      </w:r>
      <w:r w:rsidRPr="00540AF4">
        <w:rPr>
          <w:rFonts w:ascii="Arial" w:hAnsi="Arial" w:cs="Arial"/>
          <w:b/>
          <w:sz w:val="22"/>
          <w:szCs w:val="22"/>
        </w:rPr>
        <w:t>ustanawiającego ogólne zasady i wymagania prawa żywnościowego</w:t>
      </w:r>
      <w:r w:rsidRPr="00540AF4">
        <w:rPr>
          <w:rFonts w:ascii="Arial" w:hAnsi="Arial" w:cs="Arial"/>
          <w:sz w:val="22"/>
          <w:szCs w:val="22"/>
        </w:rPr>
        <w:t xml:space="preserve"> powołujące Europejski Urząd ds. Bezpieczeństwa Żywności </w:t>
      </w:r>
      <w:r w:rsidRPr="00540AF4">
        <w:rPr>
          <w:rFonts w:ascii="Arial" w:hAnsi="Arial" w:cs="Arial"/>
          <w:sz w:val="22"/>
          <w:szCs w:val="22"/>
        </w:rPr>
        <w:br/>
        <w:t xml:space="preserve">oraz ustanawiającego procedury w zakresie bezpieczeństwa żywności </w:t>
      </w:r>
      <w:r w:rsidR="00D01B35" w:rsidRPr="00540AF4">
        <w:rPr>
          <w:rFonts w:ascii="Arial" w:hAnsi="Arial" w:cs="Arial"/>
          <w:sz w:val="22"/>
          <w:szCs w:val="22"/>
        </w:rPr>
        <w:br/>
      </w:r>
      <w:r w:rsidRPr="00540AF4">
        <w:rPr>
          <w:rFonts w:ascii="Arial" w:hAnsi="Arial" w:cs="Arial"/>
          <w:sz w:val="22"/>
          <w:szCs w:val="22"/>
        </w:rPr>
        <w:t xml:space="preserve">(Dz. Urz. UE L Nr 31, </w:t>
      </w:r>
      <w:r w:rsidR="00293A78" w:rsidRPr="00540AF4">
        <w:rPr>
          <w:rFonts w:ascii="Arial" w:hAnsi="Arial" w:cs="Arial"/>
          <w:sz w:val="22"/>
          <w:szCs w:val="22"/>
        </w:rPr>
        <w:t>poz</w:t>
      </w:r>
      <w:r w:rsidRPr="00540AF4">
        <w:rPr>
          <w:rFonts w:ascii="Arial" w:hAnsi="Arial" w:cs="Arial"/>
          <w:sz w:val="22"/>
          <w:szCs w:val="22"/>
        </w:rPr>
        <w:t>. 1).</w:t>
      </w:r>
    </w:p>
    <w:p w14:paraId="27B64C2C" w14:textId="546D028B" w:rsidR="003226A6" w:rsidRPr="00B92CD4" w:rsidRDefault="00D77ED3" w:rsidP="002344BB">
      <w:pPr>
        <w:pStyle w:val="Zwykytekst"/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 </w:t>
      </w:r>
      <w:r w:rsidR="00933F10" w:rsidRPr="00B92CD4">
        <w:rPr>
          <w:rFonts w:ascii="Arial" w:hAnsi="Arial" w:cs="Arial"/>
          <w:sz w:val="22"/>
          <w:szCs w:val="22"/>
        </w:rPr>
        <w:t>3</w:t>
      </w:r>
      <w:r w:rsidR="00816988" w:rsidRPr="00B92CD4">
        <w:rPr>
          <w:rFonts w:ascii="Arial" w:hAnsi="Arial" w:cs="Arial"/>
          <w:sz w:val="22"/>
          <w:szCs w:val="22"/>
        </w:rPr>
        <w:t>.</w:t>
      </w:r>
      <w:r w:rsidR="008F4BA6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Wykonawca nie może zwolnić się od odpowiedzialności względem Zamawiającego </w:t>
      </w:r>
      <w:r w:rsidR="00687B4B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 xml:space="preserve">z tego powodu, że nie wykonanie lub nienależyte wykonanie Umowy było następstwem nie wykonania lub nienależytego wykonania zobowiązań wobec Wykonawcy przez </w:t>
      </w:r>
      <w:r w:rsidR="00941756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 xml:space="preserve">jego </w:t>
      </w:r>
      <w:r w:rsidR="00CF0524">
        <w:rPr>
          <w:rFonts w:ascii="Arial" w:hAnsi="Arial" w:cs="Arial"/>
          <w:sz w:val="22"/>
          <w:szCs w:val="22"/>
        </w:rPr>
        <w:t xml:space="preserve">kooperantów, </w:t>
      </w:r>
      <w:r w:rsidRPr="00B92CD4">
        <w:rPr>
          <w:rFonts w:ascii="Arial" w:hAnsi="Arial" w:cs="Arial"/>
          <w:sz w:val="22"/>
          <w:szCs w:val="22"/>
        </w:rPr>
        <w:t>podwykonawców</w:t>
      </w:r>
      <w:r w:rsidR="00CF0524">
        <w:rPr>
          <w:rFonts w:ascii="Arial" w:hAnsi="Arial" w:cs="Arial"/>
          <w:sz w:val="22"/>
          <w:szCs w:val="22"/>
        </w:rPr>
        <w:t xml:space="preserve"> i poddostawców</w:t>
      </w:r>
      <w:r w:rsidRPr="00B92CD4">
        <w:rPr>
          <w:rFonts w:ascii="Arial" w:hAnsi="Arial" w:cs="Arial"/>
          <w:sz w:val="22"/>
          <w:szCs w:val="22"/>
        </w:rPr>
        <w:t>.</w:t>
      </w:r>
    </w:p>
    <w:p w14:paraId="179504D6" w14:textId="77777777" w:rsidR="003226A6" w:rsidRPr="00B92CD4" w:rsidRDefault="003226A6" w:rsidP="002344BB">
      <w:pPr>
        <w:pStyle w:val="Zwykytekst"/>
        <w:numPr>
          <w:ilvl w:val="0"/>
          <w:numId w:val="34"/>
        </w:numPr>
        <w:spacing w:before="120" w:after="120" w:line="288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Przedmiot zamówienia (występujący w opakowaniach jednostkowych) dostarczany </w:t>
      </w:r>
      <w:r w:rsidR="002B2B29" w:rsidRPr="00B92CD4">
        <w:rPr>
          <w:rFonts w:ascii="Arial" w:hAnsi="Arial" w:cs="Arial"/>
          <w:sz w:val="22"/>
          <w:szCs w:val="22"/>
        </w:rPr>
        <w:t xml:space="preserve">będzie </w:t>
      </w:r>
      <w:r w:rsidRPr="00B92CD4">
        <w:rPr>
          <w:rFonts w:ascii="Arial" w:hAnsi="Arial" w:cs="Arial"/>
          <w:sz w:val="22"/>
          <w:szCs w:val="22"/>
        </w:rPr>
        <w:t>w oryginalnych opakowaniach – bez stosowania opakowań zastępczych.</w:t>
      </w:r>
    </w:p>
    <w:p w14:paraId="4AE738D8" w14:textId="6D963F18" w:rsidR="003226A6" w:rsidRDefault="007066E2" w:rsidP="002344BB">
      <w:pPr>
        <w:pStyle w:val="Zwykytekst"/>
        <w:numPr>
          <w:ilvl w:val="0"/>
          <w:numId w:val="34"/>
        </w:numPr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oświadcza, iż zrealizuje </w:t>
      </w:r>
      <w:r w:rsidR="00F66128" w:rsidRPr="00B92CD4">
        <w:rPr>
          <w:rFonts w:ascii="Arial" w:hAnsi="Arial" w:cs="Arial"/>
          <w:sz w:val="22"/>
          <w:szCs w:val="22"/>
        </w:rPr>
        <w:t>postanowienia niniejszej U</w:t>
      </w:r>
      <w:r w:rsidR="0048281D" w:rsidRPr="00B92CD4">
        <w:rPr>
          <w:rFonts w:ascii="Arial" w:hAnsi="Arial" w:cs="Arial"/>
          <w:sz w:val="22"/>
          <w:szCs w:val="22"/>
        </w:rPr>
        <w:t xml:space="preserve">mowy </w:t>
      </w:r>
      <w:r w:rsidRPr="00B92CD4">
        <w:rPr>
          <w:rFonts w:ascii="Arial" w:hAnsi="Arial" w:cs="Arial"/>
          <w:sz w:val="22"/>
          <w:szCs w:val="22"/>
        </w:rPr>
        <w:t xml:space="preserve">zgodnie </w:t>
      </w:r>
      <w:r w:rsidR="008A5E02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ze złożoną ofertą, w sposób profesjonalny oraz z najwyższą starannością.</w:t>
      </w:r>
    </w:p>
    <w:p w14:paraId="3A4E4E70" w14:textId="30AE393D" w:rsidR="002344BB" w:rsidRPr="000F3DF3" w:rsidRDefault="00CF0524" w:rsidP="000F3DF3">
      <w:pPr>
        <w:pStyle w:val="Zwykytekst"/>
        <w:numPr>
          <w:ilvl w:val="0"/>
          <w:numId w:val="34"/>
        </w:numPr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Rzeczywiste ilości przedmiotu zamówienia będą wynikać z bieżącego zapotrzebowania składanego przez poszczególnych Odbiorców. Wskazane w załączniku </w:t>
      </w:r>
      <w:r w:rsidRPr="00CF0524">
        <w:rPr>
          <w:rFonts w:ascii="Arial" w:hAnsi="Arial" w:cs="Arial"/>
          <w:b/>
          <w:sz w:val="22"/>
          <w:szCs w:val="22"/>
        </w:rPr>
        <w:t>nr 2 do umowy</w:t>
      </w:r>
      <w:r>
        <w:rPr>
          <w:rFonts w:ascii="Arial" w:hAnsi="Arial" w:cs="Arial"/>
          <w:sz w:val="22"/>
          <w:szCs w:val="22"/>
        </w:rPr>
        <w:t xml:space="preserve"> </w:t>
      </w:r>
      <w:r w:rsidRPr="000F3DF3">
        <w:rPr>
          <w:rFonts w:ascii="Arial" w:hAnsi="Arial" w:cs="Arial"/>
          <w:sz w:val="22"/>
          <w:szCs w:val="22"/>
        </w:rPr>
        <w:t xml:space="preserve">(formularz cenowy) ilości przedmiotu zamówienia mogą ulec zmianie w czasie obowiązywania umowy. W związku z tym, Zamawiający zastrzega sobie prawo </w:t>
      </w:r>
      <w:r w:rsidR="000F3DF3">
        <w:rPr>
          <w:rFonts w:ascii="Arial" w:hAnsi="Arial" w:cs="Arial"/>
          <w:sz w:val="22"/>
          <w:szCs w:val="22"/>
        </w:rPr>
        <w:br/>
      </w:r>
      <w:r w:rsidRPr="000F3DF3">
        <w:rPr>
          <w:rFonts w:ascii="Arial" w:hAnsi="Arial" w:cs="Arial"/>
          <w:sz w:val="22"/>
          <w:szCs w:val="22"/>
        </w:rPr>
        <w:t>i mo</w:t>
      </w:r>
      <w:r w:rsidR="004B5AB5" w:rsidRPr="000F3DF3">
        <w:rPr>
          <w:rFonts w:ascii="Arial" w:hAnsi="Arial" w:cs="Arial"/>
          <w:sz w:val="22"/>
          <w:szCs w:val="22"/>
        </w:rPr>
        <w:t>żliwość dostarczenia przez W</w:t>
      </w:r>
      <w:r w:rsidRPr="000F3DF3">
        <w:rPr>
          <w:rFonts w:ascii="Arial" w:hAnsi="Arial" w:cs="Arial"/>
          <w:sz w:val="22"/>
          <w:szCs w:val="22"/>
        </w:rPr>
        <w:t>ykonawcę przedmiotu zamówienia w ilości mniejszej – stosownie do potrzeb odbiorcy.</w:t>
      </w:r>
    </w:p>
    <w:p w14:paraId="1AC6E54D" w14:textId="0C5766EA" w:rsidR="00CF0524" w:rsidRDefault="00CF0524" w:rsidP="002344BB">
      <w:pPr>
        <w:pStyle w:val="Zwykytekst"/>
        <w:numPr>
          <w:ilvl w:val="0"/>
          <w:numId w:val="34"/>
        </w:numPr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stosunku do niewykorzystanej w czasie obowiązywania umowy ilości przedmiotu zamówieni</w:t>
      </w:r>
      <w:r w:rsidR="0037289C">
        <w:rPr>
          <w:rFonts w:ascii="Arial" w:hAnsi="Arial" w:cs="Arial"/>
          <w:sz w:val="22"/>
          <w:szCs w:val="22"/>
        </w:rPr>
        <w:t>a Wykonawca nie może wnosić jakichkolwiek roszczeń odszkodowawczych, finansowych, w szczególności co do zapłaty za niewykorzystaną przez Zamawiającego iloś</w:t>
      </w:r>
      <w:r w:rsidR="004B5AB5">
        <w:rPr>
          <w:rFonts w:ascii="Arial" w:hAnsi="Arial" w:cs="Arial"/>
          <w:sz w:val="22"/>
          <w:szCs w:val="22"/>
        </w:rPr>
        <w:t>ć</w:t>
      </w:r>
      <w:r w:rsidR="0037289C">
        <w:rPr>
          <w:rFonts w:ascii="Arial" w:hAnsi="Arial" w:cs="Arial"/>
          <w:sz w:val="22"/>
          <w:szCs w:val="22"/>
        </w:rPr>
        <w:t xml:space="preserve"> asortymentu. Wykonawca nie jest uprawniony do żądania wynagrodzenia za różnicę między ilością przedmiotu zamówienia wynikającą z załącznika nr 2 do umowy – (formularz cenowy), a ilościami rzeczywiście zrealizowanymi.</w:t>
      </w:r>
    </w:p>
    <w:p w14:paraId="3DAB1AAE" w14:textId="3EA70C94" w:rsidR="0037289C" w:rsidRPr="00B1029B" w:rsidRDefault="0037289C" w:rsidP="00B1029B">
      <w:pPr>
        <w:pStyle w:val="Zwykytekst"/>
        <w:numPr>
          <w:ilvl w:val="0"/>
          <w:numId w:val="34"/>
        </w:numPr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zastrzega sobie, w ramach wartości przedmiotu zamówienia, możliwość dokonywania zmian </w:t>
      </w:r>
      <w:r w:rsidR="00F67EF8">
        <w:rPr>
          <w:rFonts w:ascii="Arial" w:hAnsi="Arial" w:cs="Arial"/>
          <w:sz w:val="22"/>
          <w:szCs w:val="22"/>
        </w:rPr>
        <w:t xml:space="preserve">ilościowych w zaoferowanym asortymencie, stosownie </w:t>
      </w:r>
      <w:r w:rsidR="002344BB">
        <w:rPr>
          <w:rFonts w:ascii="Arial" w:hAnsi="Arial" w:cs="Arial"/>
          <w:sz w:val="22"/>
          <w:szCs w:val="22"/>
        </w:rPr>
        <w:br/>
      </w:r>
      <w:r w:rsidR="00F67EF8">
        <w:rPr>
          <w:rFonts w:ascii="Arial" w:hAnsi="Arial" w:cs="Arial"/>
          <w:sz w:val="22"/>
          <w:szCs w:val="22"/>
        </w:rPr>
        <w:t xml:space="preserve">do rzeczywistych potrzeb Odbiorcy, przy zachowaniu cen jednostkowych określonych </w:t>
      </w:r>
      <w:r w:rsidR="00B1029B">
        <w:rPr>
          <w:rFonts w:ascii="Arial" w:hAnsi="Arial" w:cs="Arial"/>
          <w:sz w:val="22"/>
          <w:szCs w:val="22"/>
        </w:rPr>
        <w:br/>
      </w:r>
      <w:r w:rsidR="00F67EF8" w:rsidRPr="00B1029B">
        <w:rPr>
          <w:rFonts w:ascii="Arial" w:hAnsi="Arial" w:cs="Arial"/>
          <w:sz w:val="22"/>
          <w:szCs w:val="22"/>
        </w:rPr>
        <w:t xml:space="preserve">w załączniku nr 2 do umowy (formularz cenowy). Zmiany ilościowe w zaoferowanym asortymencie, o których mowa w zdaniu pierwszym, nie wymagają zmiany umowy </w:t>
      </w:r>
      <w:r w:rsidR="00B1029B">
        <w:rPr>
          <w:rFonts w:ascii="Arial" w:hAnsi="Arial" w:cs="Arial"/>
          <w:sz w:val="22"/>
          <w:szCs w:val="22"/>
        </w:rPr>
        <w:br/>
      </w:r>
      <w:r w:rsidR="00F67EF8" w:rsidRPr="00B1029B">
        <w:rPr>
          <w:rFonts w:ascii="Arial" w:hAnsi="Arial" w:cs="Arial"/>
          <w:sz w:val="22"/>
          <w:szCs w:val="22"/>
        </w:rPr>
        <w:t>i podpisania aneksu.</w:t>
      </w:r>
    </w:p>
    <w:p w14:paraId="237C8BAA" w14:textId="244A22FC" w:rsidR="00C549DA" w:rsidRPr="00B92CD4" w:rsidRDefault="00C549DA" w:rsidP="003F3FF8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7C06C063" w14:textId="77777777" w:rsidR="002B2B29" w:rsidRPr="00B92CD4" w:rsidRDefault="003226A6" w:rsidP="002841E2">
      <w:pPr>
        <w:keepNext/>
        <w:spacing w:before="120" w:after="120" w:line="288" w:lineRule="auto"/>
        <w:ind w:left="360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3</w:t>
      </w:r>
      <w:r w:rsidRPr="00B92CD4">
        <w:rPr>
          <w:rFonts w:ascii="Arial" w:hAnsi="Arial" w:cs="Arial"/>
          <w:b/>
        </w:rPr>
        <w:br/>
        <w:t xml:space="preserve">WARTOŚĆ </w:t>
      </w:r>
      <w:r w:rsidR="00970445" w:rsidRPr="00B92CD4">
        <w:rPr>
          <w:rFonts w:ascii="Arial" w:hAnsi="Arial" w:cs="Arial"/>
          <w:b/>
        </w:rPr>
        <w:t xml:space="preserve">PRZEDMIOTU </w:t>
      </w:r>
      <w:r w:rsidRPr="00B92CD4">
        <w:rPr>
          <w:rFonts w:ascii="Arial" w:hAnsi="Arial" w:cs="Arial"/>
          <w:b/>
        </w:rPr>
        <w:t>UMOWY</w:t>
      </w:r>
    </w:p>
    <w:p w14:paraId="45332CB6" w14:textId="1F1EDAD1" w:rsidR="006130BE" w:rsidRPr="004610A5" w:rsidRDefault="000A7F87" w:rsidP="004610A5">
      <w:pPr>
        <w:numPr>
          <w:ilvl w:val="0"/>
          <w:numId w:val="35"/>
        </w:numPr>
        <w:spacing w:before="60" w:after="0" w:line="312" w:lineRule="auto"/>
        <w:ind w:left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Wykonawca zobowiązuje się dostarczyć przedmiot umowy w cenach jednostkowych określonych w załączniku nr </w:t>
      </w:r>
      <w:r w:rsidR="00293A78" w:rsidRPr="00B92CD4">
        <w:rPr>
          <w:rFonts w:ascii="Arial" w:hAnsi="Arial" w:cs="Arial"/>
        </w:rPr>
        <w:t>2</w:t>
      </w:r>
      <w:r w:rsidRPr="00B92CD4">
        <w:rPr>
          <w:rFonts w:ascii="Arial" w:hAnsi="Arial" w:cs="Arial"/>
        </w:rPr>
        <w:t xml:space="preserve"> do niniejszej umowy, o ogólnej wartości nie przekraczającej:</w:t>
      </w:r>
    </w:p>
    <w:p w14:paraId="57470FAB" w14:textId="22D47A9D" w:rsidR="007701F6" w:rsidRPr="00584D84" w:rsidRDefault="007701F6" w:rsidP="00E2640B">
      <w:pPr>
        <w:numPr>
          <w:ilvl w:val="0"/>
          <w:numId w:val="41"/>
        </w:numPr>
        <w:spacing w:before="120" w:after="120" w:line="288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  <w:r w:rsidRPr="00584D84">
        <w:rPr>
          <w:rFonts w:ascii="Arial" w:hAnsi="Arial" w:cs="Arial"/>
          <w:b/>
        </w:rPr>
        <w:t xml:space="preserve">Część </w:t>
      </w:r>
      <w:r w:rsidR="004610A5" w:rsidRPr="00584D84">
        <w:rPr>
          <w:rFonts w:ascii="Arial" w:hAnsi="Arial" w:cs="Arial"/>
          <w:b/>
        </w:rPr>
        <w:t>1</w:t>
      </w:r>
      <w:r w:rsidRPr="00584D84">
        <w:rPr>
          <w:rFonts w:ascii="Arial" w:hAnsi="Arial" w:cs="Arial"/>
          <w:b/>
        </w:rPr>
        <w:t xml:space="preserve"> – </w:t>
      </w:r>
      <w:r w:rsidR="00106F79">
        <w:rPr>
          <w:rFonts w:ascii="Arial" w:hAnsi="Arial" w:cs="Arial"/>
          <w:b/>
        </w:rPr>
        <w:t>D</w:t>
      </w:r>
      <w:r w:rsidR="007C221C" w:rsidRPr="00584D84">
        <w:rPr>
          <w:rFonts w:ascii="Arial" w:hAnsi="Arial" w:cs="Arial"/>
          <w:b/>
        </w:rPr>
        <w:t>ostawa jaj</w:t>
      </w:r>
      <w:r w:rsidR="00E2640B" w:rsidRPr="00584D84">
        <w:rPr>
          <w:rFonts w:ascii="Arial" w:hAnsi="Arial" w:cs="Arial"/>
          <w:b/>
        </w:rPr>
        <w:t xml:space="preserve"> </w:t>
      </w:r>
      <w:r w:rsidR="007C221C" w:rsidRPr="00584D84">
        <w:rPr>
          <w:rFonts w:ascii="Arial" w:hAnsi="Arial" w:cs="Arial"/>
          <w:b/>
        </w:rPr>
        <w:t>dl</w:t>
      </w:r>
      <w:r w:rsidR="002C1CB3" w:rsidRPr="00584D84">
        <w:rPr>
          <w:rFonts w:ascii="Arial" w:hAnsi="Arial" w:cs="Arial"/>
          <w:b/>
        </w:rPr>
        <w:t>a</w:t>
      </w:r>
      <w:r w:rsidR="007C221C" w:rsidRPr="00584D84">
        <w:rPr>
          <w:rFonts w:ascii="Arial" w:hAnsi="Arial" w:cs="Arial"/>
          <w:b/>
        </w:rPr>
        <w:t xml:space="preserve"> 42 BLSz w Radomiu</w:t>
      </w:r>
    </w:p>
    <w:p w14:paraId="5DB45761" w14:textId="6E3117F8" w:rsidR="007701F6" w:rsidRPr="00584D8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netto: …………</w:t>
      </w:r>
      <w:r w:rsidR="000F3DF3">
        <w:rPr>
          <w:rFonts w:ascii="Arial" w:hAnsi="Arial" w:cs="Arial"/>
        </w:rPr>
        <w:t>…………………………………………………………………</w:t>
      </w:r>
      <w:r w:rsidRPr="00584D84">
        <w:rPr>
          <w:rFonts w:ascii="Arial" w:hAnsi="Arial" w:cs="Arial"/>
        </w:rPr>
        <w:t>zł.</w:t>
      </w:r>
    </w:p>
    <w:p w14:paraId="6A891767" w14:textId="77777777" w:rsidR="007701F6" w:rsidRPr="00584D8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lastRenderedPageBreak/>
        <w:t>Słownie: ………………………………………………………………………….………zł.</w:t>
      </w:r>
    </w:p>
    <w:p w14:paraId="2853AB3A" w14:textId="77777777" w:rsidR="007701F6" w:rsidRPr="00584D8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brutto: ……………. zł.</w:t>
      </w:r>
    </w:p>
    <w:p w14:paraId="2CDC9D9F" w14:textId="77777777" w:rsidR="007701F6" w:rsidRPr="00584D8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…………………………………………………………………….…………….zł.</w:t>
      </w:r>
    </w:p>
    <w:p w14:paraId="0BCF155B" w14:textId="77777777" w:rsidR="006130BE" w:rsidRPr="002C1CB3" w:rsidRDefault="006130BE" w:rsidP="00817204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  <w:color w:val="FF0000"/>
        </w:rPr>
      </w:pPr>
    </w:p>
    <w:p w14:paraId="2272F896" w14:textId="3C9C788C" w:rsidR="00ED5BF5" w:rsidRPr="00584D84" w:rsidRDefault="00ED5BF5" w:rsidP="00E2640B">
      <w:pPr>
        <w:numPr>
          <w:ilvl w:val="0"/>
          <w:numId w:val="41"/>
        </w:numPr>
        <w:spacing w:before="120" w:after="120" w:line="288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  <w:r w:rsidRPr="00584D84">
        <w:rPr>
          <w:rFonts w:ascii="Arial" w:hAnsi="Arial" w:cs="Arial"/>
          <w:b/>
        </w:rPr>
        <w:t xml:space="preserve">Część </w:t>
      </w:r>
      <w:r w:rsidR="004610A5" w:rsidRPr="00584D84">
        <w:rPr>
          <w:rFonts w:ascii="Arial" w:hAnsi="Arial" w:cs="Arial"/>
          <w:b/>
        </w:rPr>
        <w:t>2</w:t>
      </w:r>
      <w:r w:rsidRPr="00584D84">
        <w:rPr>
          <w:rFonts w:ascii="Arial" w:hAnsi="Arial" w:cs="Arial"/>
          <w:b/>
        </w:rPr>
        <w:t xml:space="preserve"> – </w:t>
      </w:r>
      <w:r w:rsidR="00106F79">
        <w:rPr>
          <w:rFonts w:ascii="Arial" w:hAnsi="Arial" w:cs="Arial"/>
          <w:b/>
        </w:rPr>
        <w:t>D</w:t>
      </w:r>
      <w:r w:rsidR="002C1CB3" w:rsidRPr="00584D84">
        <w:rPr>
          <w:rFonts w:ascii="Arial" w:hAnsi="Arial" w:cs="Arial"/>
          <w:b/>
        </w:rPr>
        <w:t>ostawa jaj dla JW. Grójec</w:t>
      </w:r>
    </w:p>
    <w:p w14:paraId="26E9D6E9" w14:textId="77777777" w:rsidR="00ED5BF5" w:rsidRPr="00584D84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netto: ………….zł.</w:t>
      </w:r>
    </w:p>
    <w:p w14:paraId="73E67C1D" w14:textId="77777777" w:rsidR="00ED5BF5" w:rsidRPr="00584D84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6C344BB6" w14:textId="77777777" w:rsidR="00ED5BF5" w:rsidRPr="00584D84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brutto: ……………. zł.</w:t>
      </w:r>
    </w:p>
    <w:p w14:paraId="2D49639A" w14:textId="77777777" w:rsidR="00ED5BF5" w:rsidRPr="00584D84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…………………………………………………………………….…………….zł.</w:t>
      </w:r>
    </w:p>
    <w:p w14:paraId="30689931" w14:textId="7AACD6A2" w:rsidR="002C1CB3" w:rsidRPr="00584D84" w:rsidRDefault="00106F79" w:rsidP="002C1CB3">
      <w:pPr>
        <w:numPr>
          <w:ilvl w:val="0"/>
          <w:numId w:val="41"/>
        </w:numPr>
        <w:spacing w:before="120" w:after="120" w:line="288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>Część 3 – D</w:t>
      </w:r>
      <w:r w:rsidR="002C1CB3" w:rsidRPr="00584D84">
        <w:rPr>
          <w:rFonts w:ascii="Arial" w:hAnsi="Arial" w:cs="Arial"/>
          <w:b/>
        </w:rPr>
        <w:t>ostawa jaj dla JW. Sochaczew</w:t>
      </w:r>
    </w:p>
    <w:p w14:paraId="37C9A7D8" w14:textId="77777777" w:rsidR="002C1CB3" w:rsidRPr="00584D84" w:rsidRDefault="002C1CB3" w:rsidP="002C1CB3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netto: ………….zł.</w:t>
      </w:r>
    </w:p>
    <w:p w14:paraId="4E38E867" w14:textId="77777777" w:rsidR="002C1CB3" w:rsidRPr="00584D84" w:rsidRDefault="002C1CB3" w:rsidP="002C1CB3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78389693" w14:textId="77777777" w:rsidR="002C1CB3" w:rsidRPr="00584D84" w:rsidRDefault="002C1CB3" w:rsidP="002C1CB3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brutto: ……………. zł.</w:t>
      </w:r>
    </w:p>
    <w:p w14:paraId="2DF57978" w14:textId="77777777" w:rsidR="002C1CB3" w:rsidRPr="00584D84" w:rsidRDefault="002C1CB3" w:rsidP="002C1CB3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…………………………………………………………………….…………….zł.</w:t>
      </w:r>
    </w:p>
    <w:p w14:paraId="743B5D2F" w14:textId="3B0B0F4F" w:rsidR="002C1CB3" w:rsidRPr="00584D84" w:rsidRDefault="00106F79" w:rsidP="002C1CB3">
      <w:pPr>
        <w:numPr>
          <w:ilvl w:val="0"/>
          <w:numId w:val="41"/>
        </w:numPr>
        <w:spacing w:before="120" w:after="120" w:line="288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>Część 4 – D</w:t>
      </w:r>
      <w:r w:rsidR="002C1CB3" w:rsidRPr="00584D84">
        <w:rPr>
          <w:rFonts w:ascii="Arial" w:hAnsi="Arial" w:cs="Arial"/>
          <w:b/>
        </w:rPr>
        <w:t>ostawa jaj dla JW. Olszewnica</w:t>
      </w:r>
    </w:p>
    <w:p w14:paraId="2472C36B" w14:textId="77777777" w:rsidR="002C1CB3" w:rsidRPr="00584D84" w:rsidRDefault="002C1CB3" w:rsidP="002C1CB3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netto: ………….zł.</w:t>
      </w:r>
    </w:p>
    <w:p w14:paraId="61BFB6B6" w14:textId="77777777" w:rsidR="002C1CB3" w:rsidRPr="00584D84" w:rsidRDefault="002C1CB3" w:rsidP="002C1CB3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12D151F7" w14:textId="77777777" w:rsidR="002C1CB3" w:rsidRPr="00584D84" w:rsidRDefault="002C1CB3" w:rsidP="002C1CB3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584D84">
        <w:rPr>
          <w:rFonts w:ascii="Arial" w:hAnsi="Arial" w:cs="Arial"/>
        </w:rPr>
        <w:t>Wartość brutto: ……………. zł.</w:t>
      </w:r>
    </w:p>
    <w:p w14:paraId="3EA5EC68" w14:textId="344BE9C8" w:rsidR="00B702E7" w:rsidRDefault="002C1CB3" w:rsidP="00B702E7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584D84">
        <w:rPr>
          <w:rFonts w:ascii="Arial" w:hAnsi="Arial" w:cs="Arial"/>
          <w:i/>
        </w:rPr>
        <w:t>Słownie: …………………………………………………………………….…………….zł.</w:t>
      </w:r>
    </w:p>
    <w:p w14:paraId="5F547C24" w14:textId="77777777" w:rsidR="00806A8F" w:rsidRPr="00584D84" w:rsidRDefault="00806A8F" w:rsidP="00B702E7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</w:p>
    <w:p w14:paraId="3068F670" w14:textId="2A10FE21" w:rsidR="00E2640B" w:rsidRDefault="00273321" w:rsidP="00273321">
      <w:pPr>
        <w:pStyle w:val="Zwykytekst"/>
        <w:numPr>
          <w:ilvl w:val="0"/>
          <w:numId w:val="45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zastrzega sobie prawo nie wykorzystania kwoty określonej w niniejszym paragrafie.</w:t>
      </w:r>
    </w:p>
    <w:p w14:paraId="68F20C48" w14:textId="712C0C33" w:rsidR="00273321" w:rsidRPr="00E2640B" w:rsidRDefault="00273321" w:rsidP="00273321">
      <w:pPr>
        <w:pStyle w:val="Zwykytekst"/>
        <w:numPr>
          <w:ilvl w:val="0"/>
          <w:numId w:val="45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Podana cena umowy zawiera wszystkie koszty związane z realizacją przedmiotu zamówienia.</w:t>
      </w:r>
    </w:p>
    <w:p w14:paraId="65232AC6" w14:textId="77777777" w:rsidR="00CE19F9" w:rsidRPr="00DF1C24" w:rsidRDefault="009A034D" w:rsidP="00DF1C24">
      <w:pPr>
        <w:pStyle w:val="Zwykytekst"/>
        <w:numPr>
          <w:ilvl w:val="0"/>
          <w:numId w:val="45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>Wartością końcową Umowy będzie wartość faktycznie zrealizowanych dostaw.</w:t>
      </w:r>
    </w:p>
    <w:p w14:paraId="112CD63C" w14:textId="6D238FAD" w:rsidR="00CE19F9" w:rsidRPr="00DF1C24" w:rsidRDefault="005220F0" w:rsidP="00DF1C24">
      <w:pPr>
        <w:pStyle w:val="Zwykytekst"/>
        <w:numPr>
          <w:ilvl w:val="0"/>
          <w:numId w:val="45"/>
        </w:numPr>
        <w:spacing w:line="288" w:lineRule="auto"/>
        <w:ind w:left="357" w:hanging="357"/>
        <w:jc w:val="both"/>
        <w:rPr>
          <w:rFonts w:ascii="Arial" w:hAnsi="Arial" w:cs="Arial"/>
          <w:color w:val="FF0000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 xml:space="preserve">Wykonawca zrzeka się wszelkich roszczeń wobec Zamawiającego związanych </w:t>
      </w:r>
      <w:r w:rsidRPr="00DF1C24">
        <w:rPr>
          <w:rFonts w:ascii="Arial" w:hAnsi="Arial" w:cs="Arial"/>
          <w:sz w:val="22"/>
          <w:szCs w:val="22"/>
        </w:rPr>
        <w:br/>
        <w:t xml:space="preserve">z niezrealizowaniem całości </w:t>
      </w:r>
      <w:r w:rsidR="00D27D36">
        <w:rPr>
          <w:rFonts w:ascii="Arial" w:hAnsi="Arial" w:cs="Arial"/>
          <w:sz w:val="22"/>
          <w:szCs w:val="22"/>
        </w:rPr>
        <w:t>dostaw</w:t>
      </w:r>
      <w:r w:rsidRPr="00DF1C24">
        <w:rPr>
          <w:rFonts w:ascii="Arial" w:hAnsi="Arial" w:cs="Arial"/>
          <w:sz w:val="22"/>
          <w:szCs w:val="22"/>
        </w:rPr>
        <w:t>.</w:t>
      </w:r>
    </w:p>
    <w:p w14:paraId="698AAC72" w14:textId="013F2D3C" w:rsidR="00CE19F9" w:rsidRPr="00DF1C24" w:rsidRDefault="008F60F5" w:rsidP="00DF1C24">
      <w:pPr>
        <w:pStyle w:val="Zwykytekst"/>
        <w:numPr>
          <w:ilvl w:val="0"/>
          <w:numId w:val="45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iCs/>
          <w:sz w:val="22"/>
          <w:szCs w:val="22"/>
        </w:rPr>
        <w:t xml:space="preserve">Przez cały okres obowiązywania Umowy ceny jednostkowe przedmiotu zamówienia </w:t>
      </w:r>
      <w:r w:rsidR="00340281" w:rsidRPr="00DF1C24">
        <w:rPr>
          <w:rFonts w:ascii="Arial" w:hAnsi="Arial" w:cs="Arial"/>
          <w:iCs/>
          <w:sz w:val="22"/>
          <w:szCs w:val="22"/>
        </w:rPr>
        <w:t xml:space="preserve"> </w:t>
      </w:r>
      <w:r w:rsidRPr="00DF1C24">
        <w:rPr>
          <w:rFonts w:ascii="Arial" w:hAnsi="Arial" w:cs="Arial"/>
          <w:iCs/>
          <w:sz w:val="22"/>
          <w:szCs w:val="22"/>
        </w:rPr>
        <w:t>pozostają niezmienne</w:t>
      </w:r>
      <w:r w:rsidR="00E20372" w:rsidRPr="00DF1C24">
        <w:rPr>
          <w:rFonts w:ascii="Arial" w:hAnsi="Arial" w:cs="Arial"/>
          <w:iCs/>
          <w:sz w:val="22"/>
          <w:szCs w:val="22"/>
        </w:rPr>
        <w:t xml:space="preserve"> z wyjątkiem sytuacji przewidzianych w </w:t>
      </w:r>
      <w:r w:rsidR="00E20372" w:rsidRPr="00DF1C24">
        <w:rPr>
          <w:rFonts w:ascii="Arial" w:hAnsi="Arial" w:cs="Arial"/>
          <w:bCs/>
          <w:sz w:val="22"/>
          <w:szCs w:val="22"/>
        </w:rPr>
        <w:t>§19</w:t>
      </w:r>
      <w:r w:rsidR="00273321">
        <w:rPr>
          <w:rFonts w:ascii="Arial" w:hAnsi="Arial" w:cs="Arial"/>
          <w:bCs/>
          <w:sz w:val="22"/>
          <w:szCs w:val="22"/>
        </w:rPr>
        <w:t xml:space="preserve"> niniejszej umowy</w:t>
      </w:r>
      <w:r w:rsidRPr="00DF1C24">
        <w:rPr>
          <w:rFonts w:ascii="Arial" w:hAnsi="Arial" w:cs="Arial"/>
          <w:iCs/>
          <w:sz w:val="22"/>
          <w:szCs w:val="22"/>
        </w:rPr>
        <w:t>.</w:t>
      </w:r>
    </w:p>
    <w:p w14:paraId="335FED95" w14:textId="0D3AD4C2" w:rsidR="000F3DF3" w:rsidRPr="000F3DF3" w:rsidRDefault="003226A6" w:rsidP="000F3DF3">
      <w:pPr>
        <w:pStyle w:val="Zwykytekst"/>
        <w:numPr>
          <w:ilvl w:val="0"/>
          <w:numId w:val="45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 xml:space="preserve">Wykonawca </w:t>
      </w:r>
      <w:r w:rsidR="000E190C" w:rsidRPr="00DF1C24">
        <w:rPr>
          <w:rFonts w:ascii="Arial" w:hAnsi="Arial" w:cs="Arial"/>
          <w:sz w:val="22"/>
          <w:szCs w:val="22"/>
        </w:rPr>
        <w:t>zobowiązuje się do zmiany</w:t>
      </w:r>
      <w:r w:rsidRPr="00DF1C24">
        <w:rPr>
          <w:rFonts w:ascii="Arial" w:hAnsi="Arial" w:cs="Arial"/>
          <w:sz w:val="22"/>
          <w:szCs w:val="22"/>
        </w:rPr>
        <w:t xml:space="preserve"> ilości i częstotliwości dostaw w stosunku </w:t>
      </w:r>
      <w:r w:rsidR="00A16AB0" w:rsidRPr="00DF1C24">
        <w:rPr>
          <w:rFonts w:ascii="Arial" w:hAnsi="Arial" w:cs="Arial"/>
          <w:sz w:val="22"/>
          <w:szCs w:val="22"/>
        </w:rPr>
        <w:br/>
      </w:r>
      <w:r w:rsidRPr="00DF1C24">
        <w:rPr>
          <w:rFonts w:ascii="Arial" w:hAnsi="Arial" w:cs="Arial"/>
          <w:sz w:val="22"/>
          <w:szCs w:val="22"/>
        </w:rPr>
        <w:t>do wcześniej</w:t>
      </w:r>
      <w:r w:rsidR="000E190C" w:rsidRPr="00DF1C24">
        <w:rPr>
          <w:rFonts w:ascii="Arial" w:hAnsi="Arial" w:cs="Arial"/>
          <w:sz w:val="22"/>
          <w:szCs w:val="22"/>
        </w:rPr>
        <w:t xml:space="preserve"> </w:t>
      </w:r>
      <w:r w:rsidRPr="00DF1C24">
        <w:rPr>
          <w:rFonts w:ascii="Arial" w:hAnsi="Arial" w:cs="Arial"/>
          <w:sz w:val="22"/>
          <w:szCs w:val="22"/>
        </w:rPr>
        <w:t>złożonych zamówień w przypadkach, których nie można by</w:t>
      </w:r>
      <w:r w:rsidR="009709DB" w:rsidRPr="00DF1C24">
        <w:rPr>
          <w:rFonts w:ascii="Arial" w:hAnsi="Arial" w:cs="Arial"/>
          <w:sz w:val="22"/>
          <w:szCs w:val="22"/>
        </w:rPr>
        <w:t xml:space="preserve">ło przewidzieć </w:t>
      </w:r>
      <w:r w:rsidR="00687B4B" w:rsidRPr="00DF1C24">
        <w:rPr>
          <w:rFonts w:ascii="Arial" w:hAnsi="Arial" w:cs="Arial"/>
          <w:sz w:val="22"/>
          <w:szCs w:val="22"/>
        </w:rPr>
        <w:br/>
      </w:r>
      <w:r w:rsidR="009709DB" w:rsidRPr="00DF1C24">
        <w:rPr>
          <w:rFonts w:ascii="Arial" w:hAnsi="Arial" w:cs="Arial"/>
          <w:sz w:val="22"/>
          <w:szCs w:val="22"/>
        </w:rPr>
        <w:t>w dniu zawarcia U</w:t>
      </w:r>
      <w:r w:rsidR="009D766C" w:rsidRPr="00DF1C24">
        <w:rPr>
          <w:rFonts w:ascii="Arial" w:hAnsi="Arial" w:cs="Arial"/>
          <w:sz w:val="22"/>
          <w:szCs w:val="22"/>
        </w:rPr>
        <w:t>mowy</w:t>
      </w:r>
      <w:r w:rsidRPr="00DF1C24">
        <w:rPr>
          <w:rFonts w:ascii="Arial" w:hAnsi="Arial" w:cs="Arial"/>
          <w:sz w:val="22"/>
          <w:szCs w:val="22"/>
        </w:rPr>
        <w:t xml:space="preserve"> (w szczególności zmiany stanów osobowych, restrukturyzacji </w:t>
      </w:r>
      <w:r w:rsidR="00687B4B" w:rsidRPr="00DF1C24">
        <w:rPr>
          <w:rFonts w:ascii="Arial" w:hAnsi="Arial" w:cs="Arial"/>
          <w:sz w:val="22"/>
          <w:szCs w:val="22"/>
        </w:rPr>
        <w:br/>
      </w:r>
      <w:r w:rsidRPr="00DF1C24">
        <w:rPr>
          <w:rFonts w:ascii="Arial" w:hAnsi="Arial" w:cs="Arial"/>
          <w:sz w:val="22"/>
          <w:szCs w:val="22"/>
        </w:rPr>
        <w:t xml:space="preserve">Sił Zbrojnych, zmiany obowiązujących aktów prawnych w zakresie uprawnień </w:t>
      </w:r>
      <w:r w:rsidR="00687B4B" w:rsidRPr="00DF1C24">
        <w:rPr>
          <w:rFonts w:ascii="Arial" w:hAnsi="Arial" w:cs="Arial"/>
          <w:sz w:val="22"/>
          <w:szCs w:val="22"/>
        </w:rPr>
        <w:br/>
      </w:r>
      <w:r w:rsidRPr="00DF1C24">
        <w:rPr>
          <w:rFonts w:ascii="Arial" w:hAnsi="Arial" w:cs="Arial"/>
          <w:sz w:val="22"/>
          <w:szCs w:val="22"/>
        </w:rPr>
        <w:t>do wyżywienia</w:t>
      </w:r>
      <w:r w:rsidR="009709DB" w:rsidRPr="00DF1C24">
        <w:rPr>
          <w:rFonts w:ascii="Arial" w:hAnsi="Arial" w:cs="Arial"/>
          <w:sz w:val="22"/>
          <w:szCs w:val="22"/>
        </w:rPr>
        <w:t xml:space="preserve"> żołnierzy). </w:t>
      </w:r>
    </w:p>
    <w:p w14:paraId="691297A0" w14:textId="77777777" w:rsidR="00E87176" w:rsidRPr="00B92CD4" w:rsidRDefault="00E87176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bookmarkStart w:id="1" w:name="_Hlk117508592"/>
      <w:bookmarkStart w:id="2" w:name="_Hlk114564931"/>
      <w:r w:rsidRPr="00B92CD4">
        <w:rPr>
          <w:rFonts w:ascii="Arial" w:hAnsi="Arial" w:cs="Arial"/>
          <w:b/>
        </w:rPr>
        <w:t xml:space="preserve">§ </w:t>
      </w:r>
      <w:bookmarkEnd w:id="1"/>
      <w:r w:rsidRPr="00B92CD4">
        <w:rPr>
          <w:rFonts w:ascii="Arial" w:hAnsi="Arial" w:cs="Arial"/>
          <w:b/>
        </w:rPr>
        <w:t>4</w:t>
      </w:r>
      <w:bookmarkEnd w:id="2"/>
      <w:r w:rsidRPr="00B92CD4">
        <w:rPr>
          <w:rFonts w:ascii="Arial" w:hAnsi="Arial" w:cs="Arial"/>
          <w:b/>
        </w:rPr>
        <w:br/>
        <w:t>PODWYKONAWCY</w:t>
      </w:r>
    </w:p>
    <w:p w14:paraId="094FD568" w14:textId="77777777" w:rsidR="00756665" w:rsidRPr="00B92CD4" w:rsidRDefault="00756665">
      <w:pPr>
        <w:numPr>
          <w:ilvl w:val="0"/>
          <w:numId w:val="33"/>
        </w:numPr>
        <w:spacing w:after="0"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Zgodnie z oświadczeniem zawartym w ofercie Wykonawca </w:t>
      </w:r>
      <w:r w:rsidRPr="00B92CD4">
        <w:rPr>
          <w:rFonts w:ascii="Arial" w:hAnsi="Arial" w:cs="Arial"/>
          <w:i/>
        </w:rPr>
        <w:t xml:space="preserve">nie powierza/ </w:t>
      </w:r>
      <w:r w:rsidR="006130BE" w:rsidRPr="00B92CD4">
        <w:rPr>
          <w:rFonts w:ascii="Arial" w:hAnsi="Arial" w:cs="Arial"/>
          <w:i/>
        </w:rPr>
        <w:br/>
      </w:r>
      <w:r w:rsidRPr="00B92CD4">
        <w:rPr>
          <w:rFonts w:ascii="Arial" w:hAnsi="Arial" w:cs="Arial"/>
          <w:i/>
        </w:rPr>
        <w:t xml:space="preserve">powierza </w:t>
      </w:r>
      <w:r w:rsidRPr="00B92CD4">
        <w:rPr>
          <w:rFonts w:ascii="Arial" w:hAnsi="Arial" w:cs="Arial"/>
        </w:rPr>
        <w:t>podwykonawcy/om</w:t>
      </w:r>
      <w:r w:rsidR="008D6664" w:rsidRPr="00B92CD4">
        <w:rPr>
          <w:rFonts w:ascii="Arial" w:hAnsi="Arial" w:cs="Arial"/>
        </w:rPr>
        <w:t xml:space="preserve"> …………………..</w:t>
      </w:r>
      <w:r w:rsidRPr="00B92CD4">
        <w:rPr>
          <w:rFonts w:ascii="Arial" w:hAnsi="Arial" w:cs="Arial"/>
        </w:rPr>
        <w:t xml:space="preserve"> wykonanie następującego zakresu Umowy:</w:t>
      </w:r>
      <w:r w:rsidRPr="00B92CD4">
        <w:rPr>
          <w:rFonts w:ascii="Arial" w:hAnsi="Arial" w:cs="Arial"/>
          <w:i/>
        </w:rPr>
        <w:t xml:space="preserve"> </w:t>
      </w:r>
      <w:r w:rsidRPr="00B92CD4">
        <w:rPr>
          <w:rFonts w:ascii="Arial" w:hAnsi="Arial" w:cs="Arial"/>
        </w:rPr>
        <w:t xml:space="preserve">………………………… </w:t>
      </w:r>
    </w:p>
    <w:p w14:paraId="56BAA90F" w14:textId="77777777" w:rsidR="0005631C" w:rsidRPr="00B92CD4" w:rsidRDefault="00756665">
      <w:pPr>
        <w:numPr>
          <w:ilvl w:val="0"/>
          <w:numId w:val="33"/>
        </w:numPr>
        <w:spacing w:after="0"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lastRenderedPageBreak/>
        <w:t>Wykonawca ponosi pełną odpowiedzialność względem Zamawiającego z tytułu niewykonania lub nienależytego wykonania Umowy, które było następstwem niewykonania lub nienależytego wykonania zobowiązań wobec Wykonawcy przez jego podwykonawców.</w:t>
      </w:r>
    </w:p>
    <w:p w14:paraId="51F479B8" w14:textId="7D37D118" w:rsidR="0005631C" w:rsidRPr="00B92CD4" w:rsidRDefault="0005631C">
      <w:pPr>
        <w:numPr>
          <w:ilvl w:val="0"/>
          <w:numId w:val="33"/>
        </w:numPr>
        <w:spacing w:after="0" w:line="288" w:lineRule="auto"/>
        <w:jc w:val="both"/>
        <w:rPr>
          <w:rFonts w:ascii="Arial" w:hAnsi="Arial" w:cs="Arial"/>
        </w:rPr>
      </w:pPr>
      <w:r w:rsidRPr="00B92CD4">
        <w:rPr>
          <w:rFonts w:ascii="Arial" w:eastAsia="Arial" w:hAnsi="Arial" w:cs="Arial"/>
          <w:color w:val="000000"/>
        </w:rPr>
        <w:t xml:space="preserve">Zgodnie z oświadczeniem zawartym w ofercie Podwykonawca, o którym mowa </w:t>
      </w:r>
      <w:r w:rsidRPr="00B92CD4">
        <w:rPr>
          <w:rFonts w:ascii="Arial" w:eastAsia="Arial" w:hAnsi="Arial" w:cs="Arial"/>
          <w:color w:val="000000"/>
        </w:rPr>
        <w:br/>
        <w:t xml:space="preserve">w ust. 1 </w:t>
      </w:r>
      <w:r w:rsidRPr="00B92CD4">
        <w:rPr>
          <w:rFonts w:ascii="Arial" w:eastAsia="Arial" w:hAnsi="Arial" w:cs="Arial"/>
          <w:b/>
          <w:color w:val="000000"/>
        </w:rPr>
        <w:t>jest</w:t>
      </w:r>
      <w:r w:rsidRPr="00B92CD4">
        <w:rPr>
          <w:rFonts w:ascii="Arial" w:eastAsia="Arial" w:hAnsi="Arial" w:cs="Arial"/>
          <w:color w:val="000000"/>
        </w:rPr>
        <w:t xml:space="preserve"> </w:t>
      </w:r>
      <w:r w:rsidRPr="00B92CD4">
        <w:rPr>
          <w:rFonts w:ascii="Arial" w:eastAsia="Arial" w:hAnsi="Arial" w:cs="Arial"/>
          <w:b/>
          <w:color w:val="000000"/>
        </w:rPr>
        <w:t>/nie jest podmiotem</w:t>
      </w:r>
      <w:r w:rsidRPr="00B92CD4">
        <w:rPr>
          <w:rFonts w:ascii="Arial" w:eastAsia="Arial" w:hAnsi="Arial" w:cs="Arial"/>
          <w:color w:val="000000"/>
        </w:rPr>
        <w:t xml:space="preserve">, na zasoby, którego Wykonawca powołał </w:t>
      </w:r>
      <w:r w:rsidR="00941756">
        <w:rPr>
          <w:rFonts w:ascii="Arial" w:eastAsia="Arial" w:hAnsi="Arial" w:cs="Arial"/>
          <w:color w:val="000000"/>
        </w:rPr>
        <w:br/>
      </w:r>
      <w:r w:rsidRPr="00B92CD4">
        <w:rPr>
          <w:rFonts w:ascii="Arial" w:eastAsia="Arial" w:hAnsi="Arial" w:cs="Arial"/>
          <w:color w:val="000000"/>
        </w:rPr>
        <w:t>się na zasadach określonych w art. 118 ust. 1 ustawy Pzp, w celu wykazania spełnienia warunków udziału w postępowaniu.</w:t>
      </w:r>
    </w:p>
    <w:p w14:paraId="2AEE5672" w14:textId="222A7C47" w:rsidR="0005631C" w:rsidRPr="00B92CD4" w:rsidRDefault="0005631C">
      <w:pPr>
        <w:numPr>
          <w:ilvl w:val="0"/>
          <w:numId w:val="33"/>
        </w:numPr>
        <w:spacing w:before="60" w:line="312" w:lineRule="auto"/>
        <w:jc w:val="both"/>
        <w:rPr>
          <w:rFonts w:ascii="Arial" w:hAnsi="Arial" w:cs="Arial"/>
          <w:color w:val="000000"/>
        </w:rPr>
      </w:pPr>
      <w:r w:rsidRPr="00B92CD4">
        <w:rPr>
          <w:rFonts w:ascii="Arial" w:eastAsia="Arial" w:hAnsi="Arial" w:cs="Arial"/>
          <w:color w:val="000000"/>
        </w:rPr>
        <w:t xml:space="preserve">W przypadku zmiany albo rezygnacji z Podwykonawcy, która dotyczy podmiotu </w:t>
      </w:r>
      <w:r w:rsidR="006130BE" w:rsidRPr="00B92CD4">
        <w:rPr>
          <w:rFonts w:ascii="Arial" w:eastAsia="Arial" w:hAnsi="Arial" w:cs="Arial"/>
          <w:color w:val="000000"/>
        </w:rPr>
        <w:br/>
      </w:r>
      <w:r w:rsidRPr="00B92CD4">
        <w:rPr>
          <w:rFonts w:ascii="Arial" w:eastAsia="Arial" w:hAnsi="Arial" w:cs="Arial"/>
          <w:color w:val="000000"/>
        </w:rPr>
        <w:t xml:space="preserve">na zasoby, którego Wykonawca powołał się na zasadach określonych w art. 118 ust. 1 Pzp w celu wykazania spełnienia warunków udziału w postępowaniu, Wykonawca </w:t>
      </w:r>
      <w:r w:rsidR="005D73AE">
        <w:rPr>
          <w:rFonts w:ascii="Arial" w:eastAsia="Arial" w:hAnsi="Arial" w:cs="Arial"/>
          <w:color w:val="000000"/>
        </w:rPr>
        <w:br/>
      </w:r>
      <w:r w:rsidRPr="00B92CD4">
        <w:rPr>
          <w:rFonts w:ascii="Arial" w:eastAsia="Arial" w:hAnsi="Arial" w:cs="Arial"/>
          <w:color w:val="000000"/>
        </w:rPr>
        <w:t xml:space="preserve">jest zobowiązany wykazać Zamawiającemu, iż proponowany inny Podwykonawca </w:t>
      </w:r>
      <w:r w:rsidR="00687B4B">
        <w:rPr>
          <w:rFonts w:ascii="Arial" w:eastAsia="Arial" w:hAnsi="Arial" w:cs="Arial"/>
          <w:color w:val="000000"/>
        </w:rPr>
        <w:br/>
      </w:r>
      <w:r w:rsidRPr="00B92CD4">
        <w:rPr>
          <w:rFonts w:ascii="Arial" w:eastAsia="Arial" w:hAnsi="Arial" w:cs="Arial"/>
          <w:color w:val="000000"/>
        </w:rPr>
        <w:t>lub Wykonawca samodzielnie spełnia je w stopniu nie mniejszym niż wymagany w trakcie postępowania o udzielenie zamówienia publicznego zgodnie z art. 462 ust. 7 Pzp.</w:t>
      </w:r>
    </w:p>
    <w:p w14:paraId="14771BA6" w14:textId="77777777" w:rsidR="00756665" w:rsidRPr="00B92CD4" w:rsidRDefault="0065428F">
      <w:pPr>
        <w:numPr>
          <w:ilvl w:val="0"/>
          <w:numId w:val="33"/>
        </w:numPr>
        <w:spacing w:before="60" w:line="312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Wykonawca </w:t>
      </w:r>
      <w:r w:rsidR="006130BE" w:rsidRPr="00B92CD4">
        <w:rPr>
          <w:rFonts w:ascii="Arial" w:hAnsi="Arial" w:cs="Arial"/>
        </w:rPr>
        <w:t xml:space="preserve">zobowiązany jest do przedłożenia Zamawiającemu nw. dokumentów podwykonawców: </w:t>
      </w:r>
    </w:p>
    <w:p w14:paraId="29614639" w14:textId="7F28B527" w:rsidR="00B378A5" w:rsidRPr="000F3DF3" w:rsidRDefault="00B378A5" w:rsidP="000F3DF3">
      <w:pPr>
        <w:pStyle w:val="Teksttreci0"/>
        <w:numPr>
          <w:ilvl w:val="0"/>
          <w:numId w:val="54"/>
        </w:numPr>
        <w:spacing w:line="312" w:lineRule="auto"/>
        <w:ind w:right="20"/>
        <w:jc w:val="both"/>
        <w:rPr>
          <w:rFonts w:ascii="Arial" w:hAnsi="Arial" w:cs="Arial"/>
          <w:b/>
          <w:bCs/>
          <w:sz w:val="22"/>
          <w:szCs w:val="22"/>
        </w:rPr>
      </w:pPr>
      <w:bookmarkStart w:id="3" w:name="_Hlk113974285"/>
      <w:r w:rsidRPr="00A94D8D">
        <w:rPr>
          <w:rFonts w:ascii="Arial" w:hAnsi="Arial" w:cs="Arial"/>
          <w:b/>
          <w:bCs/>
          <w:sz w:val="22"/>
          <w:szCs w:val="22"/>
        </w:rPr>
        <w:t>obowiązującą decyzję administracyjną Powiatowego Lekarza Weterynarii</w:t>
      </w:r>
      <w:r w:rsidRPr="00A94D8D">
        <w:rPr>
          <w:rFonts w:ascii="Arial" w:hAnsi="Arial" w:cs="Arial"/>
          <w:sz w:val="22"/>
          <w:szCs w:val="22"/>
        </w:rPr>
        <w:t xml:space="preserve">  </w:t>
      </w:r>
      <w:r w:rsidRPr="00A94D8D">
        <w:rPr>
          <w:rFonts w:ascii="Arial" w:hAnsi="Arial" w:cs="Arial"/>
          <w:sz w:val="22"/>
          <w:szCs w:val="22"/>
        </w:rPr>
        <w:br/>
        <w:t xml:space="preserve">w sprawie zatwierdzenia zakładu do produkcji lub obrotu, określającą rodzaj i zakres prowadzonej działalności </w:t>
      </w:r>
      <w:r w:rsidR="00653C56" w:rsidRPr="00A94D8D">
        <w:rPr>
          <w:rFonts w:ascii="Arial" w:hAnsi="Arial" w:cs="Arial"/>
          <w:sz w:val="22"/>
          <w:szCs w:val="22"/>
        </w:rPr>
        <w:t xml:space="preserve">(art. 20 ustawy o produktach pochodzenia zwierzęcego </w:t>
      </w:r>
      <w:r w:rsidR="00653C56" w:rsidRPr="00A94D8D">
        <w:rPr>
          <w:rFonts w:ascii="Arial" w:hAnsi="Arial" w:cs="Arial"/>
          <w:sz w:val="22"/>
          <w:szCs w:val="22"/>
        </w:rPr>
        <w:br/>
        <w:t>t.j. Dz.</w:t>
      </w:r>
      <w:r w:rsidR="00941756">
        <w:rPr>
          <w:rFonts w:ascii="Arial" w:hAnsi="Arial" w:cs="Arial"/>
          <w:sz w:val="22"/>
          <w:szCs w:val="22"/>
        </w:rPr>
        <w:t xml:space="preserve"> </w:t>
      </w:r>
      <w:r w:rsidR="00DA7B30">
        <w:rPr>
          <w:rFonts w:ascii="Arial" w:hAnsi="Arial" w:cs="Arial"/>
          <w:sz w:val="22"/>
          <w:szCs w:val="22"/>
        </w:rPr>
        <w:t>U. z 2023 r. poz.872</w:t>
      </w:r>
      <w:r w:rsidR="00653C56" w:rsidRPr="00A94D8D">
        <w:rPr>
          <w:rFonts w:ascii="Arial" w:hAnsi="Arial" w:cs="Arial"/>
          <w:sz w:val="22"/>
          <w:szCs w:val="22"/>
        </w:rPr>
        <w:t>)</w:t>
      </w:r>
      <w:r w:rsidR="005A1127" w:rsidRPr="00A94D8D">
        <w:rPr>
          <w:rFonts w:ascii="Arial" w:hAnsi="Arial" w:cs="Arial"/>
          <w:b/>
          <w:bCs/>
          <w:sz w:val="22"/>
          <w:szCs w:val="22"/>
        </w:rPr>
        <w:t xml:space="preserve"> </w:t>
      </w:r>
      <w:r w:rsidRPr="00A94D8D">
        <w:rPr>
          <w:rFonts w:ascii="Arial" w:hAnsi="Arial" w:cs="Arial"/>
          <w:sz w:val="22"/>
          <w:szCs w:val="22"/>
        </w:rPr>
        <w:t>lub</w:t>
      </w:r>
      <w:r w:rsidR="005A1127" w:rsidRPr="00A94D8D">
        <w:rPr>
          <w:rFonts w:ascii="Arial" w:hAnsi="Arial" w:cs="Arial"/>
          <w:b/>
          <w:bCs/>
          <w:sz w:val="22"/>
          <w:szCs w:val="22"/>
        </w:rPr>
        <w:t xml:space="preserve"> </w:t>
      </w:r>
      <w:r w:rsidRPr="00A94D8D">
        <w:rPr>
          <w:rFonts w:ascii="Arial" w:hAnsi="Arial" w:cs="Arial"/>
          <w:b/>
          <w:bCs/>
          <w:sz w:val="22"/>
          <w:szCs w:val="22"/>
        </w:rPr>
        <w:t xml:space="preserve">obowiązującą decyzję administracyjną Państwowego Powiatowego Inspektora Sanitarnego o </w:t>
      </w:r>
      <w:r w:rsidRPr="00A94D8D">
        <w:rPr>
          <w:rFonts w:ascii="Arial" w:hAnsi="Arial" w:cs="Arial"/>
          <w:sz w:val="22"/>
          <w:szCs w:val="22"/>
        </w:rPr>
        <w:t xml:space="preserve">zatwierdzeniu zakładu </w:t>
      </w:r>
      <w:r w:rsidR="000F3DF3">
        <w:rPr>
          <w:rFonts w:ascii="Arial" w:hAnsi="Arial" w:cs="Arial"/>
          <w:b/>
          <w:bCs/>
          <w:sz w:val="22"/>
          <w:szCs w:val="22"/>
        </w:rPr>
        <w:br/>
      </w:r>
      <w:r w:rsidRPr="000F3DF3">
        <w:rPr>
          <w:rFonts w:ascii="Arial" w:hAnsi="Arial" w:cs="Arial"/>
          <w:sz w:val="22"/>
          <w:szCs w:val="22"/>
        </w:rPr>
        <w:t xml:space="preserve">do wprowadzenia do obrotu produktów pochodzenia zwierzęcego, nieobjętego urzędową kontrolą organów Inspekcji Weterynaryjnej </w:t>
      </w:r>
      <w:r w:rsidR="00653C56" w:rsidRPr="000F3DF3">
        <w:rPr>
          <w:rFonts w:ascii="Arial" w:hAnsi="Arial" w:cs="Arial"/>
          <w:sz w:val="22"/>
          <w:szCs w:val="22"/>
        </w:rPr>
        <w:t>(ustawa z dnia 25 sierpnia 2006 r. o bezpieczeństwie żywnośc</w:t>
      </w:r>
      <w:r w:rsidR="005A1127" w:rsidRPr="000F3DF3">
        <w:rPr>
          <w:rFonts w:ascii="Arial" w:hAnsi="Arial" w:cs="Arial"/>
          <w:sz w:val="22"/>
          <w:szCs w:val="22"/>
        </w:rPr>
        <w:t xml:space="preserve">i i żywienia </w:t>
      </w:r>
      <w:r w:rsidR="00A94D8D" w:rsidRPr="000F3DF3">
        <w:rPr>
          <w:rFonts w:ascii="Arial" w:hAnsi="Arial" w:cs="Arial"/>
          <w:b/>
          <w:bCs/>
          <w:sz w:val="22"/>
          <w:szCs w:val="22"/>
        </w:rPr>
        <w:t>(</w:t>
      </w:r>
      <w:r w:rsidR="005A1127" w:rsidRPr="000F3DF3">
        <w:rPr>
          <w:rFonts w:ascii="Arial" w:hAnsi="Arial" w:cs="Arial"/>
          <w:sz w:val="22"/>
          <w:szCs w:val="22"/>
        </w:rPr>
        <w:t>t.j. Dz. U. z 2023 r. poz. 1448</w:t>
      </w:r>
      <w:r w:rsidR="00653C56" w:rsidRPr="000F3DF3">
        <w:rPr>
          <w:rFonts w:ascii="Arial" w:hAnsi="Arial" w:cs="Arial"/>
          <w:sz w:val="22"/>
          <w:szCs w:val="22"/>
        </w:rPr>
        <w:t>).</w:t>
      </w:r>
    </w:p>
    <w:p w14:paraId="13CFB40E" w14:textId="0C28C785" w:rsidR="00B378A5" w:rsidRPr="000F3DF3" w:rsidRDefault="00B378A5" w:rsidP="000F3DF3">
      <w:pPr>
        <w:pStyle w:val="Teksttreci0"/>
        <w:numPr>
          <w:ilvl w:val="0"/>
          <w:numId w:val="54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A94D8D">
        <w:rPr>
          <w:rFonts w:ascii="Arial" w:hAnsi="Arial" w:cs="Arial"/>
          <w:b/>
          <w:bCs/>
          <w:sz w:val="22"/>
          <w:szCs w:val="22"/>
        </w:rPr>
        <w:t>zaświadczenie</w:t>
      </w:r>
      <w:r w:rsidRPr="00DA3212">
        <w:rPr>
          <w:rFonts w:ascii="Arial" w:hAnsi="Arial" w:cs="Arial"/>
          <w:b/>
          <w:bCs/>
          <w:sz w:val="22"/>
          <w:szCs w:val="22"/>
        </w:rPr>
        <w:t xml:space="preserve"> o wpisie do rejestru zakładów zgodnie z rozporządzeniem Ministra Zdrowia </w:t>
      </w:r>
      <w:r w:rsidRPr="00DA3212">
        <w:rPr>
          <w:rFonts w:ascii="Arial" w:hAnsi="Arial" w:cs="Arial"/>
          <w:sz w:val="22"/>
          <w:szCs w:val="22"/>
        </w:rPr>
        <w:t xml:space="preserve">z dnia 29 maja 2007 r. w sprawie wzorów dokumentów dotyczących rejestracji i zatwierdzenia zakładów produkujących lub wprowadzających do obrotu żywność, podlegających urzędowej kontroli Państwowej Inspekcji Sanitarnej </w:t>
      </w:r>
      <w:r w:rsidR="00941756">
        <w:rPr>
          <w:rFonts w:ascii="Arial" w:hAnsi="Arial" w:cs="Arial"/>
          <w:sz w:val="22"/>
          <w:szCs w:val="22"/>
        </w:rPr>
        <w:br/>
      </w:r>
      <w:r w:rsidRPr="000F3DF3">
        <w:rPr>
          <w:rFonts w:ascii="Arial" w:hAnsi="Arial" w:cs="Arial"/>
          <w:sz w:val="22"/>
          <w:szCs w:val="22"/>
        </w:rPr>
        <w:t>(Dz.</w:t>
      </w:r>
      <w:r w:rsidR="00941756">
        <w:rPr>
          <w:rFonts w:ascii="Arial" w:hAnsi="Arial" w:cs="Arial"/>
          <w:sz w:val="22"/>
          <w:szCs w:val="22"/>
        </w:rPr>
        <w:t xml:space="preserve"> </w:t>
      </w:r>
      <w:r w:rsidRPr="000F3DF3">
        <w:rPr>
          <w:rFonts w:ascii="Arial" w:hAnsi="Arial" w:cs="Arial"/>
          <w:sz w:val="22"/>
          <w:szCs w:val="22"/>
        </w:rPr>
        <w:t>U. z 2007 r. nr 106, poz.730</w:t>
      </w:r>
      <w:r w:rsidR="008A74E7" w:rsidRPr="000F3DF3">
        <w:rPr>
          <w:rFonts w:ascii="Arial" w:hAnsi="Arial" w:cs="Arial"/>
          <w:sz w:val="22"/>
          <w:szCs w:val="22"/>
        </w:rPr>
        <w:t xml:space="preserve"> ze zm.</w:t>
      </w:r>
      <w:r w:rsidRPr="000F3DF3">
        <w:rPr>
          <w:rFonts w:ascii="Arial" w:hAnsi="Arial" w:cs="Arial"/>
          <w:sz w:val="22"/>
          <w:szCs w:val="22"/>
        </w:rPr>
        <w:t>).</w:t>
      </w:r>
    </w:p>
    <w:p w14:paraId="7E88CFF5" w14:textId="75A74071" w:rsidR="00A94D8D" w:rsidRPr="000F3DF3" w:rsidRDefault="00B378A5" w:rsidP="000F3DF3">
      <w:pPr>
        <w:pStyle w:val="Teksttreci0"/>
        <w:numPr>
          <w:ilvl w:val="0"/>
          <w:numId w:val="54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dokument potwierdzający wdrożenie system</w:t>
      </w:r>
      <w:r w:rsidR="00106108">
        <w:rPr>
          <w:rFonts w:ascii="Arial" w:hAnsi="Arial" w:cs="Arial"/>
          <w:b/>
          <w:bCs/>
          <w:sz w:val="22"/>
          <w:szCs w:val="22"/>
        </w:rPr>
        <w:t>u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 HACCP: certyfikat HACCP </w:t>
      </w:r>
      <w:r w:rsidRPr="00B92CD4">
        <w:rPr>
          <w:rFonts w:ascii="Arial" w:hAnsi="Arial" w:cs="Arial"/>
          <w:sz w:val="22"/>
          <w:szCs w:val="22"/>
        </w:rPr>
        <w:t>wystawiony przez niezależną, akredytowaną jednostkę certyfikującą</w:t>
      </w:r>
      <w:r w:rsidR="00673A52">
        <w:rPr>
          <w:rFonts w:ascii="Arial" w:hAnsi="Arial" w:cs="Arial"/>
          <w:sz w:val="22"/>
          <w:szCs w:val="22"/>
        </w:rPr>
        <w:t xml:space="preserve"> </w:t>
      </w:r>
      <w:r w:rsidR="000F3DF3">
        <w:rPr>
          <w:rFonts w:ascii="Arial" w:hAnsi="Arial" w:cs="Arial"/>
          <w:sz w:val="22"/>
          <w:szCs w:val="22"/>
        </w:rPr>
        <w:br/>
      </w:r>
      <w:r w:rsidRPr="00673A52">
        <w:rPr>
          <w:rFonts w:ascii="Arial" w:hAnsi="Arial" w:cs="Arial"/>
          <w:sz w:val="22"/>
          <w:szCs w:val="22"/>
        </w:rPr>
        <w:t>lub</w:t>
      </w:r>
      <w:r w:rsidR="000F3DF3">
        <w:rPr>
          <w:rFonts w:ascii="Arial" w:hAnsi="Arial" w:cs="Arial"/>
          <w:sz w:val="22"/>
          <w:szCs w:val="22"/>
        </w:rPr>
        <w:t xml:space="preserve"> </w:t>
      </w:r>
      <w:r w:rsidRPr="000F3DF3">
        <w:rPr>
          <w:rFonts w:ascii="Arial" w:hAnsi="Arial" w:cs="Arial"/>
          <w:b/>
          <w:bCs/>
          <w:sz w:val="22"/>
          <w:szCs w:val="22"/>
        </w:rPr>
        <w:t xml:space="preserve">zaświadczenie właściwego organu Państwowej Inspekcji Sanitarnej </w:t>
      </w:r>
      <w:r w:rsidR="00B92CD4" w:rsidRPr="000F3DF3">
        <w:rPr>
          <w:rFonts w:ascii="Arial" w:hAnsi="Arial" w:cs="Arial"/>
          <w:b/>
          <w:bCs/>
          <w:sz w:val="22"/>
          <w:szCs w:val="22"/>
        </w:rPr>
        <w:br/>
      </w:r>
      <w:r w:rsidRPr="000F3DF3">
        <w:rPr>
          <w:rFonts w:ascii="Arial" w:hAnsi="Arial" w:cs="Arial"/>
          <w:b/>
          <w:bCs/>
          <w:sz w:val="22"/>
          <w:szCs w:val="22"/>
        </w:rPr>
        <w:t>lub właściwego organu Inspekcji Weterynaryjnej</w:t>
      </w:r>
      <w:r w:rsidRPr="000F3DF3">
        <w:rPr>
          <w:rFonts w:ascii="Arial" w:hAnsi="Arial" w:cs="Arial"/>
          <w:sz w:val="22"/>
          <w:szCs w:val="22"/>
        </w:rPr>
        <w:t xml:space="preserve"> o sprawowaniu nadzoru </w:t>
      </w:r>
      <w:r w:rsidR="008A74E7" w:rsidRPr="000F3DF3">
        <w:rPr>
          <w:rFonts w:ascii="Arial" w:hAnsi="Arial" w:cs="Arial"/>
          <w:sz w:val="22"/>
          <w:szCs w:val="22"/>
        </w:rPr>
        <w:br/>
      </w:r>
      <w:r w:rsidRPr="000F3DF3">
        <w:rPr>
          <w:rFonts w:ascii="Arial" w:hAnsi="Arial" w:cs="Arial"/>
          <w:sz w:val="22"/>
          <w:szCs w:val="22"/>
        </w:rPr>
        <w:t>nad wdrożeniem systemu HACCP.</w:t>
      </w:r>
      <w:bookmarkEnd w:id="3"/>
    </w:p>
    <w:p w14:paraId="128D8D6A" w14:textId="15A6AD87" w:rsidR="00FB27FC" w:rsidRDefault="000C6183" w:rsidP="00FB27FC">
      <w:pPr>
        <w:pStyle w:val="Teksttreci0"/>
        <w:numPr>
          <w:ilvl w:val="0"/>
          <w:numId w:val="54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lub inny dokument potwierdzający powyższe wymagania. </w:t>
      </w:r>
    </w:p>
    <w:p w14:paraId="1F24B28E" w14:textId="3CFA6675" w:rsidR="00421F70" w:rsidRPr="00653C56" w:rsidRDefault="00421F70" w:rsidP="00421F70">
      <w:pPr>
        <w:pStyle w:val="Teksttreci0"/>
        <w:numPr>
          <w:ilvl w:val="0"/>
          <w:numId w:val="33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653C56">
        <w:rPr>
          <w:rFonts w:ascii="Arial" w:hAnsi="Arial" w:cs="Arial"/>
          <w:sz w:val="22"/>
          <w:szCs w:val="22"/>
        </w:rPr>
        <w:t xml:space="preserve">Wykonawca, Podwykonawca lub dalszy Podwykonawca, zamierzający zawrzeć umowę </w:t>
      </w:r>
      <w:r w:rsidRPr="00653C56">
        <w:rPr>
          <w:rFonts w:ascii="Arial" w:hAnsi="Arial" w:cs="Arial"/>
          <w:sz w:val="22"/>
          <w:szCs w:val="22"/>
        </w:rPr>
        <w:br/>
        <w:t xml:space="preserve">o podwykonawstwo, której przedmiotem jest dostawa, zobowiązany jest w trakcie realizacji zamówienia publicznego na dostawy, do przedłożenia Zamawiającemu projektu </w:t>
      </w:r>
      <w:r w:rsidR="00653C56">
        <w:rPr>
          <w:rFonts w:ascii="Arial" w:hAnsi="Arial" w:cs="Arial"/>
          <w:sz w:val="22"/>
          <w:szCs w:val="22"/>
        </w:rPr>
        <w:br/>
      </w:r>
      <w:r w:rsidRPr="00653C56">
        <w:rPr>
          <w:rFonts w:ascii="Arial" w:hAnsi="Arial" w:cs="Arial"/>
          <w:sz w:val="22"/>
          <w:szCs w:val="22"/>
        </w:rPr>
        <w:t>tej umowy. Dotyczy to również zmiany umowy z Podwykonawcą.</w:t>
      </w:r>
    </w:p>
    <w:p w14:paraId="187F1FD1" w14:textId="7A59AA5D" w:rsidR="00B378A5" w:rsidRPr="005D73AE" w:rsidRDefault="00F962D5" w:rsidP="005D73AE">
      <w:pPr>
        <w:pStyle w:val="Teksttreci0"/>
        <w:numPr>
          <w:ilvl w:val="0"/>
          <w:numId w:val="33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653C56">
        <w:rPr>
          <w:rFonts w:ascii="Arial" w:hAnsi="Arial" w:cs="Arial"/>
          <w:sz w:val="22"/>
          <w:szCs w:val="22"/>
        </w:rPr>
        <w:t xml:space="preserve">Zgodnie z art. 439 ust. 5 ustawy z dnia 11 września 2019 r. Prawo zamówień </w:t>
      </w:r>
      <w:r w:rsidR="000F3DF3">
        <w:rPr>
          <w:rFonts w:ascii="Arial" w:hAnsi="Arial" w:cs="Arial"/>
          <w:sz w:val="22"/>
          <w:szCs w:val="22"/>
        </w:rPr>
        <w:t>publicznych /t. j. Dz. U. z </w:t>
      </w:r>
      <w:r w:rsidR="000F3DF3" w:rsidRPr="005D73AE">
        <w:rPr>
          <w:rFonts w:ascii="Arial" w:hAnsi="Arial" w:cs="Arial"/>
          <w:sz w:val="22"/>
          <w:szCs w:val="22"/>
        </w:rPr>
        <w:t>2024 roku, poz. 1320</w:t>
      </w:r>
      <w:r w:rsidRPr="005D73AE">
        <w:rPr>
          <w:rFonts w:ascii="Arial" w:hAnsi="Arial" w:cs="Arial"/>
          <w:sz w:val="22"/>
          <w:szCs w:val="22"/>
        </w:rPr>
        <w:t>/ w</w:t>
      </w:r>
      <w:r w:rsidR="00315C73" w:rsidRPr="005D73AE">
        <w:rPr>
          <w:rFonts w:ascii="Arial" w:hAnsi="Arial" w:cs="Arial"/>
          <w:sz w:val="22"/>
          <w:szCs w:val="22"/>
        </w:rPr>
        <w:t xml:space="preserve"> przypadku </w:t>
      </w:r>
      <w:r w:rsidR="00315C73" w:rsidRPr="00653C56">
        <w:rPr>
          <w:rFonts w:ascii="Arial" w:hAnsi="Arial" w:cs="Arial"/>
          <w:sz w:val="22"/>
          <w:szCs w:val="22"/>
        </w:rPr>
        <w:t>zmiany wynagrodzenia</w:t>
      </w:r>
      <w:r w:rsidR="005F2676" w:rsidRPr="00653C56">
        <w:rPr>
          <w:rFonts w:ascii="Arial" w:hAnsi="Arial" w:cs="Arial"/>
          <w:sz w:val="22"/>
          <w:szCs w:val="22"/>
        </w:rPr>
        <w:t xml:space="preserve"> </w:t>
      </w:r>
      <w:r w:rsidR="00315C73" w:rsidRPr="00653C56">
        <w:rPr>
          <w:rFonts w:ascii="Arial" w:hAnsi="Arial" w:cs="Arial"/>
          <w:sz w:val="22"/>
          <w:szCs w:val="22"/>
        </w:rPr>
        <w:t xml:space="preserve">Wykonawcy zgodnie z </w:t>
      </w:r>
      <w:r w:rsidR="00315C73" w:rsidRPr="00653C56">
        <w:rPr>
          <w:rFonts w:ascii="Arial" w:hAnsi="Arial" w:cs="Arial"/>
          <w:bCs/>
          <w:sz w:val="22"/>
          <w:szCs w:val="22"/>
        </w:rPr>
        <w:t xml:space="preserve">§19 ust. </w:t>
      </w:r>
      <w:r w:rsidR="00935963" w:rsidRPr="00653C56">
        <w:rPr>
          <w:rFonts w:ascii="Arial" w:hAnsi="Arial" w:cs="Arial"/>
          <w:bCs/>
          <w:sz w:val="22"/>
          <w:szCs w:val="22"/>
        </w:rPr>
        <w:t>11</w:t>
      </w:r>
      <w:r w:rsidR="00315C73" w:rsidRPr="00653C56">
        <w:rPr>
          <w:rFonts w:ascii="Arial" w:hAnsi="Arial" w:cs="Arial"/>
          <w:b/>
          <w:sz w:val="22"/>
          <w:szCs w:val="22"/>
        </w:rPr>
        <w:t xml:space="preserve"> </w:t>
      </w:r>
      <w:r w:rsidRPr="00653C56">
        <w:rPr>
          <w:rFonts w:ascii="Arial" w:hAnsi="Arial" w:cs="Arial"/>
          <w:bCs/>
          <w:sz w:val="22"/>
          <w:szCs w:val="22"/>
        </w:rPr>
        <w:t>u</w:t>
      </w:r>
      <w:r w:rsidR="00315C73" w:rsidRPr="00653C56">
        <w:rPr>
          <w:rFonts w:ascii="Arial" w:hAnsi="Arial" w:cs="Arial"/>
          <w:bCs/>
          <w:sz w:val="22"/>
          <w:szCs w:val="22"/>
        </w:rPr>
        <w:t>mowy, dokona on odpowiedniej zmiany wynagrodzenia podwykonawców z którymi zawarł umowy na dostawy na okres dłuższy niż 6 miesięcy.</w:t>
      </w:r>
    </w:p>
    <w:p w14:paraId="5FF451B1" w14:textId="77777777" w:rsidR="003226A6" w:rsidRPr="00B92CD4" w:rsidRDefault="00756665" w:rsidP="00B378A5">
      <w:pPr>
        <w:keepNext/>
        <w:spacing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lastRenderedPageBreak/>
        <w:t>§ 5</w:t>
      </w:r>
      <w:r w:rsidR="003226A6" w:rsidRPr="00B92CD4">
        <w:rPr>
          <w:rFonts w:ascii="Arial" w:hAnsi="Arial" w:cs="Arial"/>
          <w:b/>
        </w:rPr>
        <w:br/>
      </w:r>
      <w:r w:rsidR="003226A6" w:rsidRPr="00266860">
        <w:rPr>
          <w:rFonts w:ascii="Arial" w:hAnsi="Arial" w:cs="Arial"/>
          <w:b/>
        </w:rPr>
        <w:t>SPOSÓB I MIEJSCE DOSTAWY</w:t>
      </w:r>
    </w:p>
    <w:p w14:paraId="3AEED90E" w14:textId="77777777" w:rsidR="003226A6" w:rsidRPr="00A63F23" w:rsidRDefault="003226A6" w:rsidP="00B378A5">
      <w:pPr>
        <w:pStyle w:val="Akapitzlist"/>
        <w:numPr>
          <w:ilvl w:val="0"/>
          <w:numId w:val="6"/>
        </w:numPr>
        <w:ind w:left="357" w:hanging="357"/>
        <w:jc w:val="both"/>
        <w:rPr>
          <w:rFonts w:ascii="Arial" w:eastAsia="Times New Roman" w:hAnsi="Arial" w:cs="Arial"/>
        </w:rPr>
      </w:pPr>
      <w:r w:rsidRPr="00B92CD4">
        <w:rPr>
          <w:rFonts w:ascii="Arial" w:hAnsi="Arial" w:cs="Arial"/>
        </w:rPr>
        <w:t>Wykonawca dostarczy towar na koszt</w:t>
      </w:r>
      <w:r w:rsidR="00CB1AFE" w:rsidRPr="00B92CD4">
        <w:rPr>
          <w:rFonts w:ascii="Arial" w:hAnsi="Arial" w:cs="Arial"/>
        </w:rPr>
        <w:t xml:space="preserve"> własny </w:t>
      </w:r>
      <w:r w:rsidR="00F73CE7" w:rsidRPr="00B92CD4">
        <w:rPr>
          <w:rFonts w:ascii="Arial" w:hAnsi="Arial" w:cs="Arial"/>
        </w:rPr>
        <w:t>do magazynów</w:t>
      </w:r>
      <w:r w:rsidR="00CB1AFE" w:rsidRPr="00B92CD4">
        <w:rPr>
          <w:rFonts w:ascii="Arial" w:hAnsi="Arial" w:cs="Arial"/>
        </w:rPr>
        <w:t xml:space="preserve"> </w:t>
      </w:r>
      <w:r w:rsidR="00B52BF6" w:rsidRPr="00B92CD4">
        <w:rPr>
          <w:rFonts w:ascii="Arial" w:eastAsia="Times New Roman" w:hAnsi="Arial" w:cs="Arial"/>
        </w:rPr>
        <w:t xml:space="preserve">żywnościowych Odbiorców, </w:t>
      </w:r>
      <w:r w:rsidR="00B52BF6" w:rsidRPr="00A63F23">
        <w:rPr>
          <w:rFonts w:ascii="Arial" w:eastAsia="Times New Roman" w:hAnsi="Arial" w:cs="Arial"/>
        </w:rPr>
        <w:t xml:space="preserve">określonych w </w:t>
      </w:r>
      <w:r w:rsidR="00B52BF6" w:rsidRPr="00A63F23">
        <w:rPr>
          <w:rFonts w:ascii="Arial" w:eastAsia="Times New Roman" w:hAnsi="Arial" w:cs="Arial"/>
          <w:b/>
          <w:bCs/>
        </w:rPr>
        <w:t xml:space="preserve">załączniku nr </w:t>
      </w:r>
      <w:r w:rsidR="00B378A5" w:rsidRPr="00A63F23">
        <w:rPr>
          <w:rFonts w:ascii="Arial" w:eastAsia="Times New Roman" w:hAnsi="Arial" w:cs="Arial"/>
          <w:b/>
          <w:bCs/>
        </w:rPr>
        <w:t>6</w:t>
      </w:r>
      <w:r w:rsidR="00B378A5" w:rsidRPr="00A63F23">
        <w:rPr>
          <w:rFonts w:ascii="Arial" w:eastAsia="Times New Roman" w:hAnsi="Arial" w:cs="Arial"/>
        </w:rPr>
        <w:t xml:space="preserve"> dla danej części</w:t>
      </w:r>
      <w:r w:rsidR="00B52BF6" w:rsidRPr="00A63F23">
        <w:rPr>
          <w:rFonts w:ascii="Arial" w:eastAsia="Times New Roman" w:hAnsi="Arial" w:cs="Arial"/>
        </w:rPr>
        <w:t>.</w:t>
      </w:r>
    </w:p>
    <w:p w14:paraId="7809BB2F" w14:textId="20995E8D" w:rsidR="003226A6" w:rsidRPr="00665336" w:rsidRDefault="003226A6" w:rsidP="00137197">
      <w:pPr>
        <w:pStyle w:val="Zwykytekst"/>
        <w:numPr>
          <w:ilvl w:val="0"/>
          <w:numId w:val="6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665336">
        <w:rPr>
          <w:rFonts w:ascii="Arial" w:hAnsi="Arial" w:cs="Arial"/>
          <w:sz w:val="22"/>
          <w:szCs w:val="22"/>
        </w:rPr>
        <w:t>Dostawy będą realizowane</w:t>
      </w:r>
      <w:r w:rsidR="00C50C62" w:rsidRPr="00665336">
        <w:rPr>
          <w:rFonts w:ascii="Arial" w:hAnsi="Arial" w:cs="Arial"/>
          <w:sz w:val="22"/>
          <w:szCs w:val="22"/>
        </w:rPr>
        <w:t xml:space="preserve"> </w:t>
      </w:r>
      <w:r w:rsidR="0044406E" w:rsidRPr="0044406E">
        <w:rPr>
          <w:rFonts w:ascii="Arial" w:hAnsi="Arial" w:cs="Arial"/>
          <w:b/>
          <w:bCs/>
          <w:sz w:val="22"/>
          <w:szCs w:val="22"/>
        </w:rPr>
        <w:t>2</w:t>
      </w:r>
      <w:r w:rsidR="00C50C62" w:rsidRPr="0044406E">
        <w:rPr>
          <w:rFonts w:ascii="Arial" w:hAnsi="Arial" w:cs="Arial"/>
          <w:b/>
          <w:bCs/>
          <w:sz w:val="22"/>
          <w:szCs w:val="22"/>
        </w:rPr>
        <w:t xml:space="preserve"> raz</w:t>
      </w:r>
      <w:r w:rsidR="0044406E" w:rsidRPr="0044406E">
        <w:rPr>
          <w:rFonts w:ascii="Arial" w:hAnsi="Arial" w:cs="Arial"/>
          <w:b/>
          <w:bCs/>
          <w:sz w:val="22"/>
          <w:szCs w:val="22"/>
        </w:rPr>
        <w:t>y</w:t>
      </w:r>
      <w:r w:rsidR="00C50C62" w:rsidRPr="0044406E">
        <w:rPr>
          <w:rFonts w:ascii="Arial" w:hAnsi="Arial" w:cs="Arial"/>
          <w:b/>
          <w:bCs/>
          <w:sz w:val="22"/>
          <w:szCs w:val="22"/>
        </w:rPr>
        <w:t xml:space="preserve"> w tygodniu</w:t>
      </w:r>
      <w:r w:rsidRPr="0044406E">
        <w:rPr>
          <w:rFonts w:ascii="Arial" w:hAnsi="Arial" w:cs="Arial"/>
          <w:sz w:val="22"/>
          <w:szCs w:val="22"/>
        </w:rPr>
        <w:t xml:space="preserve">: </w:t>
      </w:r>
    </w:p>
    <w:p w14:paraId="285EF6C2" w14:textId="77777777" w:rsidR="003226A6" w:rsidRPr="00665336" w:rsidRDefault="00E10DF3">
      <w:pPr>
        <w:pStyle w:val="Zwykytekst"/>
        <w:numPr>
          <w:ilvl w:val="0"/>
          <w:numId w:val="18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665336">
        <w:rPr>
          <w:rFonts w:ascii="Arial" w:hAnsi="Arial" w:cs="Arial"/>
          <w:sz w:val="22"/>
          <w:szCs w:val="22"/>
        </w:rPr>
        <w:t xml:space="preserve">przyjęcie dostawy przez Odbiorcę zrealizowane zostanie w dniu roboczym, </w:t>
      </w:r>
      <w:r w:rsidR="003A4169" w:rsidRPr="00665336">
        <w:rPr>
          <w:rFonts w:ascii="Arial" w:hAnsi="Arial" w:cs="Arial"/>
          <w:sz w:val="22"/>
          <w:szCs w:val="22"/>
        </w:rPr>
        <w:br/>
      </w:r>
      <w:r w:rsidRPr="00266860">
        <w:rPr>
          <w:rFonts w:ascii="Arial" w:hAnsi="Arial" w:cs="Arial"/>
          <w:b/>
          <w:bCs/>
          <w:sz w:val="22"/>
          <w:szCs w:val="22"/>
        </w:rPr>
        <w:t>w godz. 8.00 – 1</w:t>
      </w:r>
      <w:r w:rsidR="00C50C62" w:rsidRPr="00266860">
        <w:rPr>
          <w:rFonts w:ascii="Arial" w:hAnsi="Arial" w:cs="Arial"/>
          <w:b/>
          <w:bCs/>
          <w:sz w:val="22"/>
          <w:szCs w:val="22"/>
        </w:rPr>
        <w:t>2</w:t>
      </w:r>
      <w:r w:rsidRPr="00266860">
        <w:rPr>
          <w:rFonts w:ascii="Arial" w:hAnsi="Arial" w:cs="Arial"/>
          <w:b/>
          <w:bCs/>
          <w:sz w:val="22"/>
          <w:szCs w:val="22"/>
        </w:rPr>
        <w:t>.00</w:t>
      </w:r>
      <w:r w:rsidRPr="00266860">
        <w:rPr>
          <w:rFonts w:ascii="Arial" w:hAnsi="Arial" w:cs="Arial"/>
          <w:sz w:val="22"/>
          <w:szCs w:val="22"/>
        </w:rPr>
        <w:t xml:space="preserve"> </w:t>
      </w:r>
      <w:r w:rsidRPr="00665336">
        <w:rPr>
          <w:rFonts w:ascii="Arial" w:hAnsi="Arial" w:cs="Arial"/>
          <w:sz w:val="22"/>
          <w:szCs w:val="22"/>
        </w:rPr>
        <w:t>oprócz dni ustawowo wolnych od pracy.</w:t>
      </w:r>
    </w:p>
    <w:p w14:paraId="5E2D2D8B" w14:textId="795DB21B" w:rsidR="003226A6" w:rsidRPr="00B92CD4" w:rsidRDefault="003226A6">
      <w:pPr>
        <w:pStyle w:val="Zwykytekst"/>
        <w:numPr>
          <w:ilvl w:val="0"/>
          <w:numId w:val="18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 przypadku, gdy określony dzień dostawy przypada w dniu wolnym od pracy, dostawę należy zrealizować w dniu poprzedzającym dzień wolny od pracy lub w innym terminie uzgodnionym w formie pisemnej pomiędzy Wykonawcą, a Odbiorcą,</w:t>
      </w:r>
    </w:p>
    <w:p w14:paraId="063908C3" w14:textId="77777777" w:rsidR="003226A6" w:rsidRPr="00B92CD4" w:rsidRDefault="003226A6">
      <w:pPr>
        <w:pStyle w:val="Zwykytekst"/>
        <w:numPr>
          <w:ilvl w:val="0"/>
          <w:numId w:val="18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według </w:t>
      </w:r>
      <w:r w:rsidR="0065275A" w:rsidRPr="00B92CD4">
        <w:rPr>
          <w:rFonts w:ascii="Arial" w:hAnsi="Arial" w:cs="Arial"/>
          <w:sz w:val="22"/>
          <w:szCs w:val="22"/>
        </w:rPr>
        <w:t>składanych</w:t>
      </w:r>
      <w:r w:rsidRPr="00B92CD4">
        <w:rPr>
          <w:rFonts w:ascii="Arial" w:hAnsi="Arial" w:cs="Arial"/>
          <w:sz w:val="22"/>
          <w:szCs w:val="22"/>
        </w:rPr>
        <w:t xml:space="preserve"> przez Odbiorców z </w:t>
      </w:r>
      <w:r w:rsidR="00C50C62" w:rsidRPr="00B92CD4">
        <w:rPr>
          <w:rFonts w:ascii="Arial" w:hAnsi="Arial" w:cs="Arial"/>
          <w:b/>
          <w:bCs/>
          <w:sz w:val="22"/>
          <w:szCs w:val="22"/>
        </w:rPr>
        <w:t>3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 dniowym</w:t>
      </w:r>
      <w:r w:rsidRPr="00B92CD4">
        <w:rPr>
          <w:rFonts w:ascii="Arial" w:hAnsi="Arial" w:cs="Arial"/>
          <w:sz w:val="22"/>
          <w:szCs w:val="22"/>
        </w:rPr>
        <w:t xml:space="preserve"> wyprzedzeniem, szczegółowych, pisemnych</w:t>
      </w:r>
      <w:r w:rsidR="00C50C62" w:rsidRPr="00B92CD4">
        <w:rPr>
          <w:rFonts w:ascii="Arial" w:hAnsi="Arial" w:cs="Arial"/>
          <w:sz w:val="22"/>
          <w:szCs w:val="22"/>
        </w:rPr>
        <w:t xml:space="preserve"> lub telefonicznych</w:t>
      </w:r>
      <w:r w:rsidRPr="00B92CD4">
        <w:rPr>
          <w:rFonts w:ascii="Arial" w:hAnsi="Arial" w:cs="Arial"/>
          <w:sz w:val="22"/>
          <w:szCs w:val="22"/>
        </w:rPr>
        <w:t xml:space="preserve"> zamówień, określających datę dostawy, ilość </w:t>
      </w:r>
      <w:r w:rsidR="00DB7EDA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asortyment zamawianych środków spożywczych,</w:t>
      </w:r>
    </w:p>
    <w:p w14:paraId="5511DD75" w14:textId="77777777" w:rsidR="003226A6" w:rsidRPr="00B92CD4" w:rsidRDefault="003226A6">
      <w:pPr>
        <w:pStyle w:val="Zwykytekst"/>
        <w:numPr>
          <w:ilvl w:val="0"/>
          <w:numId w:val="18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korekta zamówień może być dokonywana telefonicznie nie później niż </w:t>
      </w:r>
      <w:r w:rsidRPr="00B92CD4">
        <w:rPr>
          <w:rFonts w:ascii="Arial" w:hAnsi="Arial" w:cs="Arial"/>
          <w:b/>
          <w:bCs/>
          <w:sz w:val="22"/>
          <w:szCs w:val="22"/>
        </w:rPr>
        <w:t>24 godziny</w:t>
      </w:r>
      <w:r w:rsidRPr="00B92CD4">
        <w:rPr>
          <w:rFonts w:ascii="Arial" w:hAnsi="Arial" w:cs="Arial"/>
          <w:sz w:val="22"/>
          <w:szCs w:val="22"/>
        </w:rPr>
        <w:t xml:space="preserve"> przed realizacją zamówienia.</w:t>
      </w:r>
    </w:p>
    <w:p w14:paraId="2969A952" w14:textId="77777777" w:rsidR="00165D32" w:rsidRPr="00B92CD4" w:rsidRDefault="003226A6">
      <w:pPr>
        <w:pStyle w:val="Zwykytekst"/>
        <w:numPr>
          <w:ilvl w:val="0"/>
          <w:numId w:val="52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Odbiorca zobowiązany jest do przestrzegania ilości środków spożywczych</w:t>
      </w:r>
      <w:r w:rsidRPr="00B92CD4">
        <w:rPr>
          <w:rFonts w:ascii="Arial" w:hAnsi="Arial" w:cs="Arial"/>
          <w:bCs/>
          <w:sz w:val="22"/>
          <w:szCs w:val="22"/>
        </w:rPr>
        <w:t xml:space="preserve"> określonych </w:t>
      </w:r>
      <w:r w:rsidR="00DB7EDA">
        <w:rPr>
          <w:rFonts w:ascii="Arial" w:hAnsi="Arial" w:cs="Arial"/>
          <w:bCs/>
          <w:sz w:val="22"/>
          <w:szCs w:val="22"/>
        </w:rPr>
        <w:br/>
      </w:r>
      <w:r w:rsidRPr="00A63F23">
        <w:rPr>
          <w:rFonts w:ascii="Arial" w:hAnsi="Arial" w:cs="Arial"/>
          <w:bCs/>
          <w:sz w:val="22"/>
          <w:szCs w:val="22"/>
        </w:rPr>
        <w:t xml:space="preserve">w </w:t>
      </w:r>
      <w:r w:rsidR="0065275A" w:rsidRPr="00A63F23">
        <w:rPr>
          <w:rFonts w:ascii="Arial" w:hAnsi="Arial" w:cs="Arial"/>
          <w:b/>
          <w:sz w:val="22"/>
          <w:szCs w:val="22"/>
        </w:rPr>
        <w:t xml:space="preserve">załączniku nr </w:t>
      </w:r>
      <w:r w:rsidR="008A74E7" w:rsidRPr="00A63F23">
        <w:rPr>
          <w:rFonts w:ascii="Arial" w:hAnsi="Arial" w:cs="Arial"/>
          <w:b/>
          <w:sz w:val="22"/>
          <w:szCs w:val="22"/>
        </w:rPr>
        <w:t>2</w:t>
      </w:r>
      <w:r w:rsidR="0065275A" w:rsidRPr="00A63F23">
        <w:rPr>
          <w:rFonts w:ascii="Arial" w:hAnsi="Arial" w:cs="Arial"/>
          <w:b/>
          <w:sz w:val="22"/>
          <w:szCs w:val="22"/>
        </w:rPr>
        <w:t xml:space="preserve"> do</w:t>
      </w:r>
      <w:r w:rsidR="0075572D" w:rsidRPr="00A63F23">
        <w:rPr>
          <w:rFonts w:ascii="Arial" w:hAnsi="Arial" w:cs="Arial"/>
          <w:b/>
          <w:sz w:val="22"/>
          <w:szCs w:val="22"/>
        </w:rPr>
        <w:t xml:space="preserve"> Umowy</w:t>
      </w:r>
      <w:r w:rsidRPr="00A63F23">
        <w:rPr>
          <w:rFonts w:ascii="Arial" w:hAnsi="Arial" w:cs="Arial"/>
          <w:sz w:val="22"/>
          <w:szCs w:val="22"/>
        </w:rPr>
        <w:t>.</w:t>
      </w:r>
      <w:r w:rsidRPr="00B92CD4">
        <w:rPr>
          <w:rFonts w:ascii="Arial" w:hAnsi="Arial" w:cs="Arial"/>
          <w:sz w:val="22"/>
          <w:szCs w:val="22"/>
        </w:rPr>
        <w:t xml:space="preserve"> </w:t>
      </w:r>
    </w:p>
    <w:p w14:paraId="4A86E1EB" w14:textId="64B62A35" w:rsidR="009B6B8C" w:rsidRPr="00653C56" w:rsidRDefault="003226A6" w:rsidP="00653C56">
      <w:pPr>
        <w:pStyle w:val="Zwykytekst"/>
        <w:numPr>
          <w:ilvl w:val="0"/>
          <w:numId w:val="52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 szczególnie uzasadnionych przypadkach (np. </w:t>
      </w:r>
      <w:r w:rsidR="00E71E3C" w:rsidRPr="00B92CD4">
        <w:rPr>
          <w:rFonts w:ascii="Arial" w:hAnsi="Arial" w:cs="Arial"/>
          <w:sz w:val="22"/>
          <w:szCs w:val="22"/>
        </w:rPr>
        <w:t xml:space="preserve">zagrożenie kryzysowe, </w:t>
      </w:r>
      <w:r w:rsidR="00875E5C" w:rsidRPr="00B92CD4">
        <w:rPr>
          <w:rFonts w:ascii="Arial" w:hAnsi="Arial" w:cs="Arial"/>
          <w:sz w:val="22"/>
          <w:szCs w:val="22"/>
        </w:rPr>
        <w:t>osiąganie</w:t>
      </w:r>
      <w:r w:rsidRPr="00B92CD4">
        <w:rPr>
          <w:rFonts w:ascii="Arial" w:hAnsi="Arial" w:cs="Arial"/>
          <w:sz w:val="22"/>
          <w:szCs w:val="22"/>
        </w:rPr>
        <w:t xml:space="preserve"> gotowości do podjęcia działań, szkolenia rezerw osobowych, likwidacji klęsk żywiołowych, restrukturyzacji Sił Zbrojnych, zmiany obowiązujących aktów prawnych </w:t>
      </w:r>
      <w:r w:rsidR="00536B01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 xml:space="preserve">w zakresie uprawnień do wyżywienia żołnierzy lub innych zadań postawionych Odbiorcy </w:t>
      </w:r>
      <w:r w:rsidR="00DB7EDA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lub Zamawiającemu przez organ</w:t>
      </w:r>
      <w:r w:rsidR="009A034D" w:rsidRPr="00B92CD4">
        <w:rPr>
          <w:rFonts w:ascii="Arial" w:hAnsi="Arial" w:cs="Arial"/>
          <w:sz w:val="22"/>
          <w:szCs w:val="22"/>
        </w:rPr>
        <w:t>y</w:t>
      </w:r>
      <w:r w:rsidRPr="00B92CD4">
        <w:rPr>
          <w:rFonts w:ascii="Arial" w:hAnsi="Arial" w:cs="Arial"/>
          <w:sz w:val="22"/>
          <w:szCs w:val="22"/>
        </w:rPr>
        <w:t xml:space="preserve"> władzy państwowej), Wykonawca zagwarantuje dowóz towaru oraz zwiększenie ilości i częstotliwości dostaw w stosunku do wcześniej złożonych zapotrzebowań do miejsc stacjonowania jednostek wojskowych oraz innych miejsc wskazanych przez Odbiorcę lub Zamawiającego na terenie kraju, wedłu</w:t>
      </w:r>
      <w:r w:rsidR="00C7420A" w:rsidRPr="00B92CD4">
        <w:rPr>
          <w:rFonts w:ascii="Arial" w:hAnsi="Arial" w:cs="Arial"/>
          <w:sz w:val="22"/>
          <w:szCs w:val="22"/>
        </w:rPr>
        <w:t>g cen określonych w niniejszej U</w:t>
      </w:r>
      <w:r w:rsidRPr="00B92CD4">
        <w:rPr>
          <w:rFonts w:ascii="Arial" w:hAnsi="Arial" w:cs="Arial"/>
          <w:sz w:val="22"/>
          <w:szCs w:val="22"/>
        </w:rPr>
        <w:t>mowie.</w:t>
      </w:r>
    </w:p>
    <w:p w14:paraId="3395DED8" w14:textId="77777777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6</w:t>
      </w:r>
      <w:r w:rsidR="003226A6" w:rsidRPr="00B92CD4">
        <w:rPr>
          <w:rFonts w:ascii="Arial" w:hAnsi="Arial" w:cs="Arial"/>
          <w:b/>
        </w:rPr>
        <w:br/>
        <w:t>ZOBOWIĄZANIA WYKONAWCY</w:t>
      </w:r>
    </w:p>
    <w:p w14:paraId="1792E295" w14:textId="77777777" w:rsidR="003226A6" w:rsidRPr="00B92CD4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zobowiązuje się zabezpieczyć dla Zamawiającego ogólne ilości środków spożywczych</w:t>
      </w:r>
      <w:r w:rsidR="00B42291" w:rsidRPr="00B92CD4">
        <w:rPr>
          <w:rFonts w:ascii="Arial" w:hAnsi="Arial" w:cs="Arial"/>
          <w:sz w:val="22"/>
          <w:szCs w:val="22"/>
        </w:rPr>
        <w:t xml:space="preserve">, </w:t>
      </w:r>
      <w:r w:rsidRPr="00B92CD4">
        <w:rPr>
          <w:rFonts w:ascii="Arial" w:hAnsi="Arial" w:cs="Arial"/>
          <w:sz w:val="22"/>
          <w:szCs w:val="22"/>
        </w:rPr>
        <w:t xml:space="preserve">niezbędnych do zabezpieczenia osiągania przez nich </w:t>
      </w:r>
      <w:r w:rsidR="00AA6A50" w:rsidRPr="00B92CD4">
        <w:rPr>
          <w:rFonts w:ascii="Arial" w:hAnsi="Arial" w:cs="Arial"/>
          <w:sz w:val="22"/>
          <w:szCs w:val="22"/>
        </w:rPr>
        <w:t xml:space="preserve"> gotowości </w:t>
      </w:r>
      <w:r w:rsidR="00DB7EDA">
        <w:rPr>
          <w:rFonts w:ascii="Arial" w:hAnsi="Arial" w:cs="Arial"/>
          <w:sz w:val="22"/>
          <w:szCs w:val="22"/>
        </w:rPr>
        <w:br/>
      </w:r>
      <w:r w:rsidR="00AA6A50" w:rsidRPr="00B92CD4">
        <w:rPr>
          <w:rFonts w:ascii="Arial" w:hAnsi="Arial" w:cs="Arial"/>
          <w:sz w:val="22"/>
          <w:szCs w:val="22"/>
        </w:rPr>
        <w:t xml:space="preserve">do podjęcia działań, w szczególności, gdy w przypadku wystąpienia wyjątkowej sytuacji, nie wynikającej z przyczyn leżących po stronie Zamawiającego, której nie mógł </w:t>
      </w:r>
      <w:r w:rsidR="00DB7EDA">
        <w:rPr>
          <w:rFonts w:ascii="Arial" w:hAnsi="Arial" w:cs="Arial"/>
          <w:sz w:val="22"/>
          <w:szCs w:val="22"/>
        </w:rPr>
        <w:br/>
      </w:r>
      <w:r w:rsidR="00AA6A50" w:rsidRPr="00B92CD4">
        <w:rPr>
          <w:rFonts w:ascii="Arial" w:hAnsi="Arial" w:cs="Arial"/>
          <w:sz w:val="22"/>
          <w:szCs w:val="22"/>
        </w:rPr>
        <w:t>on przewidzieć wymagane jest natychmiastowe wykonanie zamówienia.</w:t>
      </w:r>
    </w:p>
    <w:p w14:paraId="790B26FF" w14:textId="77777777" w:rsidR="003226A6" w:rsidRPr="00B92CD4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 sytuacji, o której mowa w ust. </w:t>
      </w:r>
      <w:r w:rsidR="00B42291" w:rsidRPr="00B92CD4">
        <w:rPr>
          <w:rFonts w:ascii="Arial" w:hAnsi="Arial" w:cs="Arial"/>
          <w:sz w:val="22"/>
          <w:szCs w:val="22"/>
        </w:rPr>
        <w:t>1</w:t>
      </w:r>
      <w:r w:rsidRPr="00B92CD4">
        <w:rPr>
          <w:rFonts w:ascii="Arial" w:hAnsi="Arial" w:cs="Arial"/>
          <w:sz w:val="22"/>
          <w:szCs w:val="22"/>
        </w:rPr>
        <w:t xml:space="preserve"> na pisemny wniosek Zamawiającego, Wykonawca potwierdzi zobowiązanie podpisaniem notatki uzgodnień. </w:t>
      </w:r>
    </w:p>
    <w:p w14:paraId="3BE3FFAB" w14:textId="21503DED" w:rsidR="00944388" w:rsidRPr="00B92CD4" w:rsidRDefault="00944388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zobowiązuje się udostępnić upoważnionemu przedstawicielowi Zamawiającego dokumentację z wewnętrznej kontroli jakości zdrowotnej żywności </w:t>
      </w:r>
      <w:r w:rsidRPr="00B92CD4">
        <w:rPr>
          <w:rFonts w:ascii="Arial" w:hAnsi="Arial" w:cs="Arial"/>
          <w:sz w:val="22"/>
          <w:szCs w:val="22"/>
        </w:rPr>
        <w:br/>
        <w:t xml:space="preserve">i przestrzegania zasad higieny w procesie produkcji zgodnie z przepisami ustawy </w:t>
      </w:r>
      <w:r w:rsidRPr="00B92CD4">
        <w:rPr>
          <w:rFonts w:ascii="Arial" w:hAnsi="Arial" w:cs="Arial"/>
          <w:sz w:val="22"/>
          <w:szCs w:val="22"/>
        </w:rPr>
        <w:br/>
        <w:t xml:space="preserve">z dnia 25 sierpnia 2006 r. </w:t>
      </w:r>
      <w:r w:rsidRPr="00B92CD4">
        <w:rPr>
          <w:rFonts w:ascii="Arial" w:hAnsi="Arial" w:cs="Arial"/>
          <w:b/>
          <w:bCs/>
          <w:sz w:val="22"/>
          <w:szCs w:val="22"/>
        </w:rPr>
        <w:t>o bezpieczeństwie żywności i żywienia</w:t>
      </w:r>
      <w:r w:rsidR="00405736">
        <w:rPr>
          <w:rFonts w:ascii="Arial" w:hAnsi="Arial" w:cs="Arial"/>
          <w:b/>
          <w:bCs/>
          <w:sz w:val="22"/>
          <w:szCs w:val="22"/>
        </w:rPr>
        <w:t xml:space="preserve"> </w:t>
      </w:r>
      <w:r w:rsidR="00405736" w:rsidRPr="00405736">
        <w:rPr>
          <w:rFonts w:ascii="Arial" w:hAnsi="Arial" w:cs="Arial"/>
          <w:sz w:val="22"/>
          <w:szCs w:val="22"/>
        </w:rPr>
        <w:t>(</w:t>
      </w:r>
      <w:r w:rsidR="004610A5">
        <w:rPr>
          <w:rFonts w:ascii="Arial" w:hAnsi="Arial" w:cs="Arial"/>
          <w:sz w:val="22"/>
          <w:szCs w:val="22"/>
        </w:rPr>
        <w:t xml:space="preserve">t.j. </w:t>
      </w:r>
      <w:r w:rsidR="00FE1CC1">
        <w:rPr>
          <w:rFonts w:ascii="Arial" w:hAnsi="Arial" w:cs="Arial"/>
          <w:sz w:val="22"/>
          <w:szCs w:val="22"/>
        </w:rPr>
        <w:t>Dz. U. z 2023</w:t>
      </w:r>
      <w:r w:rsidR="00405736" w:rsidRPr="00B92CD4">
        <w:rPr>
          <w:rFonts w:ascii="Arial" w:hAnsi="Arial" w:cs="Arial"/>
          <w:sz w:val="22"/>
          <w:szCs w:val="22"/>
        </w:rPr>
        <w:t xml:space="preserve"> r. </w:t>
      </w:r>
      <w:r w:rsidR="009B6B8C">
        <w:rPr>
          <w:rFonts w:ascii="Arial" w:hAnsi="Arial" w:cs="Arial"/>
          <w:sz w:val="22"/>
          <w:szCs w:val="22"/>
        </w:rPr>
        <w:br/>
      </w:r>
      <w:r w:rsidR="00FE1CC1">
        <w:rPr>
          <w:rFonts w:ascii="Arial" w:hAnsi="Arial" w:cs="Arial"/>
          <w:sz w:val="22"/>
          <w:szCs w:val="22"/>
        </w:rPr>
        <w:t>poz. 1448</w:t>
      </w:r>
      <w:r w:rsidR="00405736" w:rsidRPr="00B92CD4">
        <w:rPr>
          <w:rFonts w:ascii="Arial" w:hAnsi="Arial" w:cs="Arial"/>
          <w:sz w:val="22"/>
          <w:szCs w:val="22"/>
        </w:rPr>
        <w:t>).</w:t>
      </w:r>
    </w:p>
    <w:p w14:paraId="34D426DA" w14:textId="77777777" w:rsidR="003226A6" w:rsidRPr="00B92CD4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zobowiązuje się udostępnić zakład</w:t>
      </w:r>
      <w:r w:rsidR="00907FDE" w:rsidRPr="00B92CD4">
        <w:rPr>
          <w:rFonts w:ascii="Arial" w:hAnsi="Arial" w:cs="Arial"/>
          <w:sz w:val="22"/>
          <w:szCs w:val="22"/>
        </w:rPr>
        <w:t>, w którym produkowana jest żywność będąca Przedmiotem Umowy,</w:t>
      </w:r>
      <w:r w:rsidRPr="00B92CD4">
        <w:rPr>
          <w:rFonts w:ascii="Arial" w:hAnsi="Arial" w:cs="Arial"/>
          <w:sz w:val="22"/>
          <w:szCs w:val="22"/>
        </w:rPr>
        <w:t xml:space="preserve"> celem przeprowadzenia kontroli właściwemu Wojskowemu Ośrodkowi Medycyny Prewencyjnej i respektować jego zalecenia.</w:t>
      </w:r>
    </w:p>
    <w:p w14:paraId="73CC7B4B" w14:textId="77777777" w:rsidR="00653C56" w:rsidRDefault="00944388" w:rsidP="00653C56">
      <w:pPr>
        <w:pStyle w:val="Zwykytekst"/>
        <w:keepLines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lastRenderedPageBreak/>
        <w:t>Wykonawca udostępni pomieszczenia zakładu</w:t>
      </w:r>
      <w:r w:rsidR="00907FDE" w:rsidRPr="00B92CD4">
        <w:rPr>
          <w:rFonts w:ascii="Arial" w:hAnsi="Arial" w:cs="Arial"/>
          <w:sz w:val="22"/>
          <w:szCs w:val="22"/>
        </w:rPr>
        <w:t>, w którym produkowana jest żywność będąca Przedmiotem Umowy,</w:t>
      </w:r>
      <w:r w:rsidRPr="00B92CD4">
        <w:rPr>
          <w:rFonts w:ascii="Arial" w:hAnsi="Arial" w:cs="Arial"/>
          <w:sz w:val="22"/>
          <w:szCs w:val="22"/>
        </w:rPr>
        <w:t xml:space="preserve"> celem przeprowadzenia kontroli przez upoważnionego </w:t>
      </w:r>
      <w:r w:rsidRPr="00B92CD4">
        <w:rPr>
          <w:rFonts w:ascii="Arial" w:hAnsi="Arial" w:cs="Arial"/>
          <w:iCs/>
          <w:sz w:val="22"/>
          <w:szCs w:val="22"/>
        </w:rPr>
        <w:t>przedstawiciela Zamawiającego</w:t>
      </w:r>
      <w:r w:rsidRPr="00B92CD4">
        <w:rPr>
          <w:rFonts w:ascii="Arial" w:hAnsi="Arial" w:cs="Arial"/>
          <w:sz w:val="22"/>
          <w:szCs w:val="22"/>
        </w:rPr>
        <w:t xml:space="preserve"> w zakresie: procesów technologicznych, jakości surowców użytych do produkcji, stanu sanitarno – higienicznego pomieszczeń, urządzeń </w:t>
      </w:r>
      <w:r w:rsidR="00DB7EDA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maszyn produkcyjnych, higieny osobistej zatrudnionego personelu, warunków socjalnych, warunków magazynowania surowców i gotowych przetworów, sposobu transportu towaru.</w:t>
      </w:r>
    </w:p>
    <w:p w14:paraId="2F998197" w14:textId="31E686C1" w:rsidR="00C707F9" w:rsidRPr="00653C56" w:rsidRDefault="00C707F9" w:rsidP="00653C56">
      <w:pPr>
        <w:pStyle w:val="Zwykytekst"/>
        <w:keepLines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653C56">
        <w:rPr>
          <w:rFonts w:ascii="Arial" w:hAnsi="Arial" w:cs="Arial"/>
          <w:sz w:val="22"/>
          <w:szCs w:val="22"/>
        </w:rPr>
        <w:t xml:space="preserve">W czasie trwania Umowy Zamawiający zastrzega sobie prawo </w:t>
      </w:r>
      <w:r w:rsidRPr="00653C56">
        <w:rPr>
          <w:rFonts w:ascii="Arial" w:hAnsi="Arial" w:cs="Arial"/>
          <w:b/>
          <w:sz w:val="22"/>
          <w:szCs w:val="22"/>
        </w:rPr>
        <w:t>1-krotnego</w:t>
      </w:r>
      <w:r w:rsidRPr="00653C56">
        <w:rPr>
          <w:rFonts w:ascii="Arial" w:hAnsi="Arial" w:cs="Arial"/>
          <w:sz w:val="22"/>
          <w:szCs w:val="22"/>
        </w:rPr>
        <w:t xml:space="preserve"> wykonania </w:t>
      </w:r>
      <w:r w:rsidR="00DB7EDA" w:rsidRPr="00653C56">
        <w:rPr>
          <w:rFonts w:ascii="Arial" w:hAnsi="Arial" w:cs="Arial"/>
          <w:sz w:val="22"/>
          <w:szCs w:val="22"/>
        </w:rPr>
        <w:br/>
      </w:r>
      <w:r w:rsidRPr="00653C56">
        <w:rPr>
          <w:rFonts w:ascii="Arial" w:hAnsi="Arial" w:cs="Arial"/>
          <w:sz w:val="22"/>
          <w:szCs w:val="22"/>
        </w:rPr>
        <w:t xml:space="preserve">na koszt Wykonawcy badań kontrolnych potwierdzających zgodność produktów z opisem przedmiotu zamówienia. Laboratorium, kierunek i zakres badań kontrolnych określa Zamawiający. Zamawiający zleci osobom uprawnionym (próbobiorca – rzeczoznawca) pobranie prób i wykonanie badań w laboratorium akredytowanym w zlecanym kierunku </w:t>
      </w:r>
      <w:r w:rsidR="00DB7EDA" w:rsidRPr="00653C56">
        <w:rPr>
          <w:rFonts w:ascii="Arial" w:hAnsi="Arial" w:cs="Arial"/>
          <w:sz w:val="22"/>
          <w:szCs w:val="22"/>
        </w:rPr>
        <w:br/>
      </w:r>
      <w:r w:rsidRPr="00653C56">
        <w:rPr>
          <w:rFonts w:ascii="Arial" w:hAnsi="Arial" w:cs="Arial"/>
          <w:sz w:val="22"/>
          <w:szCs w:val="22"/>
        </w:rPr>
        <w:t>i zakresie badań, a w przypadku braku takiej możliwości w laboratorium spełniającym wymagania normy PN-EN ISO/IEC 17025. W przypadku braku możliwości wykonywania badań według metod przywoływanych w opisie przedmiotu zamówienia, określenia metod równoważnych dokona Zamawiający. Stwierdzenie niezgodności wyrobu z opisem przedmiotu zamówienia będzie podstawą do wsz</w:t>
      </w:r>
      <w:r w:rsidR="00BA0EE0" w:rsidRPr="00653C56">
        <w:rPr>
          <w:rFonts w:ascii="Arial" w:hAnsi="Arial" w:cs="Arial"/>
          <w:sz w:val="22"/>
          <w:szCs w:val="22"/>
        </w:rPr>
        <w:t>częcia procedury reklamacyjnej.</w:t>
      </w:r>
    </w:p>
    <w:p w14:paraId="2F0D572C" w14:textId="77777777" w:rsidR="003226A6" w:rsidRPr="00B92CD4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Zamawiający zastrzega sobie prawo do możliwości wprowadzenia zmian w ilościach produktów</w:t>
      </w:r>
      <w:r w:rsidR="007505E3" w:rsidRPr="00B92CD4">
        <w:rPr>
          <w:rFonts w:ascii="Arial" w:hAnsi="Arial" w:cs="Arial"/>
          <w:sz w:val="22"/>
          <w:szCs w:val="22"/>
        </w:rPr>
        <w:t xml:space="preserve"> określonych w</w:t>
      </w:r>
      <w:r w:rsidR="0055065D" w:rsidRPr="00B92CD4">
        <w:rPr>
          <w:rFonts w:ascii="Arial" w:hAnsi="Arial" w:cs="Arial"/>
          <w:sz w:val="22"/>
          <w:szCs w:val="22"/>
        </w:rPr>
        <w:t xml:space="preserve"> </w:t>
      </w:r>
      <w:r w:rsidR="00F67E3C" w:rsidRPr="00B92CD4">
        <w:rPr>
          <w:rFonts w:ascii="Arial" w:hAnsi="Arial" w:cs="Arial"/>
          <w:sz w:val="22"/>
          <w:szCs w:val="22"/>
        </w:rPr>
        <w:t xml:space="preserve">załączniku nr </w:t>
      </w:r>
      <w:r w:rsidR="004928EC" w:rsidRPr="00B92CD4">
        <w:rPr>
          <w:rFonts w:ascii="Arial" w:hAnsi="Arial" w:cs="Arial"/>
          <w:sz w:val="22"/>
          <w:szCs w:val="22"/>
        </w:rPr>
        <w:t>2</w:t>
      </w:r>
      <w:r w:rsidR="00F67E3C" w:rsidRPr="00B92CD4">
        <w:rPr>
          <w:rFonts w:ascii="Arial" w:hAnsi="Arial" w:cs="Arial"/>
          <w:sz w:val="22"/>
          <w:szCs w:val="22"/>
        </w:rPr>
        <w:t xml:space="preserve"> do umowy</w:t>
      </w:r>
      <w:r w:rsidR="0055065D" w:rsidRPr="00B92CD4">
        <w:rPr>
          <w:rFonts w:ascii="Arial" w:hAnsi="Arial" w:cs="Arial"/>
          <w:sz w:val="22"/>
          <w:szCs w:val="22"/>
        </w:rPr>
        <w:t xml:space="preserve"> (tabele) </w:t>
      </w:r>
      <w:r w:rsidR="00E36837" w:rsidRPr="00B92CD4">
        <w:rPr>
          <w:rFonts w:ascii="Arial" w:hAnsi="Arial" w:cs="Arial"/>
          <w:sz w:val="22"/>
          <w:szCs w:val="22"/>
        </w:rPr>
        <w:t xml:space="preserve"> w czasie trwania U</w:t>
      </w:r>
      <w:r w:rsidRPr="00B92CD4">
        <w:rPr>
          <w:rFonts w:ascii="Arial" w:hAnsi="Arial" w:cs="Arial"/>
          <w:sz w:val="22"/>
          <w:szCs w:val="22"/>
        </w:rPr>
        <w:t xml:space="preserve">mowy </w:t>
      </w:r>
      <w:r w:rsidR="00DB7EDA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dla poszczególnych Odbiorców, które nie spowodują zmi</w:t>
      </w:r>
      <w:r w:rsidR="00E36837" w:rsidRPr="00B92CD4">
        <w:rPr>
          <w:rFonts w:ascii="Arial" w:hAnsi="Arial" w:cs="Arial"/>
          <w:sz w:val="22"/>
          <w:szCs w:val="22"/>
        </w:rPr>
        <w:t>any łącznej wartości U</w:t>
      </w:r>
      <w:r w:rsidRPr="00B92CD4">
        <w:rPr>
          <w:rFonts w:ascii="Arial" w:hAnsi="Arial" w:cs="Arial"/>
          <w:sz w:val="22"/>
          <w:szCs w:val="22"/>
        </w:rPr>
        <w:t xml:space="preserve">mowy. </w:t>
      </w:r>
    </w:p>
    <w:p w14:paraId="2DD5FA3E" w14:textId="77777777" w:rsidR="003226A6" w:rsidRPr="00B92CD4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natychmiast poinformuje Zamawiającego o decyzji wydanej przez właściwy organ urzędowej kontroli żywności o wstrzymaniu produkcji lub unieruchomieniu zakładu.</w:t>
      </w:r>
    </w:p>
    <w:p w14:paraId="04EDEC67" w14:textId="3B7E2EE3" w:rsidR="003226A6" w:rsidRPr="00B92CD4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zobowiązany jest do przestrzegania ilości środków spożywczych</w:t>
      </w:r>
      <w:r w:rsidR="001415F7" w:rsidRPr="00B92CD4">
        <w:rPr>
          <w:rFonts w:ascii="Arial" w:hAnsi="Arial" w:cs="Arial"/>
          <w:bCs/>
          <w:sz w:val="22"/>
          <w:szCs w:val="22"/>
        </w:rPr>
        <w:t xml:space="preserve"> określonych </w:t>
      </w:r>
      <w:r w:rsidRPr="00A63F23">
        <w:rPr>
          <w:rFonts w:ascii="Arial" w:hAnsi="Arial" w:cs="Arial"/>
          <w:bCs/>
          <w:sz w:val="22"/>
          <w:szCs w:val="22"/>
        </w:rPr>
        <w:t xml:space="preserve">w </w:t>
      </w:r>
      <w:r w:rsidR="00B66C6F" w:rsidRPr="00A63F23">
        <w:rPr>
          <w:rFonts w:ascii="Arial" w:hAnsi="Arial" w:cs="Arial"/>
          <w:b/>
          <w:sz w:val="22"/>
          <w:szCs w:val="22"/>
        </w:rPr>
        <w:t xml:space="preserve">załączniku nr </w:t>
      </w:r>
      <w:r w:rsidR="004928EC" w:rsidRPr="00A63F23">
        <w:rPr>
          <w:rFonts w:ascii="Arial" w:hAnsi="Arial" w:cs="Arial"/>
          <w:b/>
          <w:sz w:val="22"/>
          <w:szCs w:val="22"/>
        </w:rPr>
        <w:t>2</w:t>
      </w:r>
      <w:r w:rsidR="00B66C6F" w:rsidRPr="00A63F23">
        <w:rPr>
          <w:rFonts w:ascii="Arial" w:hAnsi="Arial" w:cs="Arial"/>
          <w:b/>
          <w:sz w:val="22"/>
          <w:szCs w:val="22"/>
        </w:rPr>
        <w:t xml:space="preserve"> do umowy</w:t>
      </w:r>
      <w:r w:rsidRPr="00A63F23">
        <w:rPr>
          <w:rFonts w:ascii="Arial" w:hAnsi="Arial" w:cs="Arial"/>
          <w:sz w:val="22"/>
          <w:szCs w:val="22"/>
        </w:rPr>
        <w:t>. W przypadku</w:t>
      </w:r>
      <w:r w:rsidRPr="00B92CD4">
        <w:rPr>
          <w:rFonts w:ascii="Arial" w:hAnsi="Arial" w:cs="Arial"/>
          <w:sz w:val="22"/>
          <w:szCs w:val="22"/>
        </w:rPr>
        <w:t xml:space="preserve"> przekroczenia </w:t>
      </w:r>
      <w:r w:rsidR="00944388" w:rsidRPr="00B92CD4">
        <w:rPr>
          <w:rFonts w:ascii="Arial" w:hAnsi="Arial" w:cs="Arial"/>
          <w:sz w:val="22"/>
          <w:szCs w:val="22"/>
        </w:rPr>
        <w:t>ilości asortymentu zawartego w U</w:t>
      </w:r>
      <w:r w:rsidRPr="00B92CD4">
        <w:rPr>
          <w:rFonts w:ascii="Arial" w:hAnsi="Arial" w:cs="Arial"/>
          <w:sz w:val="22"/>
          <w:szCs w:val="22"/>
        </w:rPr>
        <w:t>mowie</w:t>
      </w:r>
      <w:r w:rsidR="00F15D03" w:rsidRPr="00B92CD4">
        <w:rPr>
          <w:rFonts w:ascii="Arial" w:hAnsi="Arial" w:cs="Arial"/>
          <w:sz w:val="22"/>
          <w:szCs w:val="22"/>
        </w:rPr>
        <w:t>, Wykonawca niezwłocznie odbierze nadwyżkę dostarczonych śro</w:t>
      </w:r>
      <w:r w:rsidR="00875E5C" w:rsidRPr="00B92CD4">
        <w:rPr>
          <w:rFonts w:ascii="Arial" w:hAnsi="Arial" w:cs="Arial"/>
          <w:sz w:val="22"/>
          <w:szCs w:val="22"/>
        </w:rPr>
        <w:t>dków spożywczych, ponad ilości określone w</w:t>
      </w:r>
      <w:r w:rsidR="00B66C6F" w:rsidRPr="00B92CD4">
        <w:rPr>
          <w:rFonts w:ascii="Arial" w:hAnsi="Arial" w:cs="Arial"/>
          <w:sz w:val="22"/>
          <w:szCs w:val="22"/>
        </w:rPr>
        <w:t xml:space="preserve"> załączniku nr </w:t>
      </w:r>
      <w:r w:rsidR="004928EC" w:rsidRPr="00B92CD4">
        <w:rPr>
          <w:rFonts w:ascii="Arial" w:hAnsi="Arial" w:cs="Arial"/>
          <w:sz w:val="22"/>
          <w:szCs w:val="22"/>
        </w:rPr>
        <w:t>2</w:t>
      </w:r>
      <w:r w:rsidR="00B66C6F" w:rsidRPr="00B92CD4">
        <w:rPr>
          <w:rFonts w:ascii="Arial" w:hAnsi="Arial" w:cs="Arial"/>
          <w:sz w:val="22"/>
          <w:szCs w:val="22"/>
        </w:rPr>
        <w:t xml:space="preserve"> do umowy</w:t>
      </w:r>
      <w:r w:rsidR="00CA0246" w:rsidRPr="00B92CD4">
        <w:rPr>
          <w:rFonts w:ascii="Arial" w:hAnsi="Arial" w:cs="Arial"/>
          <w:sz w:val="22"/>
          <w:szCs w:val="22"/>
        </w:rPr>
        <w:t>. Jeżeli ich odebranie będzie niemożliwe, Wykonawcy nie przysługuje prawo do wynagrodzenia za środki spożywcze stanowiące nadwyżkę.</w:t>
      </w:r>
    </w:p>
    <w:p w14:paraId="3692D0A9" w14:textId="77777777" w:rsidR="003226A6" w:rsidRPr="00B92CD4" w:rsidRDefault="00CF1075" w:rsidP="00137197">
      <w:pPr>
        <w:pStyle w:val="Zwykytekst"/>
        <w:numPr>
          <w:ilvl w:val="0"/>
          <w:numId w:val="7"/>
        </w:numPr>
        <w:spacing w:before="120" w:after="120" w:line="288" w:lineRule="auto"/>
        <w:ind w:hanging="502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zobowiązuje się do </w:t>
      </w:r>
      <w:r w:rsidR="003226A6" w:rsidRPr="00B92CD4">
        <w:rPr>
          <w:rFonts w:ascii="Arial" w:hAnsi="Arial" w:cs="Arial"/>
          <w:sz w:val="22"/>
          <w:szCs w:val="22"/>
        </w:rPr>
        <w:t>zapewnienia o</w:t>
      </w:r>
      <w:r w:rsidR="00944C4A" w:rsidRPr="00B92CD4">
        <w:rPr>
          <w:rFonts w:ascii="Arial" w:hAnsi="Arial" w:cs="Arial"/>
          <w:sz w:val="22"/>
          <w:szCs w:val="22"/>
        </w:rPr>
        <w:t xml:space="preserve">becności swojego przedstawiciela </w:t>
      </w:r>
      <w:r w:rsidR="00944388" w:rsidRPr="00B92CD4">
        <w:rPr>
          <w:rFonts w:ascii="Arial" w:hAnsi="Arial" w:cs="Arial"/>
          <w:sz w:val="22"/>
          <w:szCs w:val="22"/>
        </w:rPr>
        <w:t>(</w:t>
      </w:r>
      <w:r w:rsidR="003226A6" w:rsidRPr="00B92CD4">
        <w:rPr>
          <w:rFonts w:ascii="Arial" w:hAnsi="Arial" w:cs="Arial"/>
          <w:sz w:val="22"/>
          <w:szCs w:val="22"/>
        </w:rPr>
        <w:t>Przedstawiciel Wykonawcy) przy realizacji ka</w:t>
      </w:r>
      <w:r w:rsidR="00875E5C" w:rsidRPr="00B92CD4">
        <w:rPr>
          <w:rFonts w:ascii="Arial" w:hAnsi="Arial" w:cs="Arial"/>
          <w:sz w:val="22"/>
          <w:szCs w:val="22"/>
        </w:rPr>
        <w:t xml:space="preserve">żdej </w:t>
      </w:r>
      <w:r w:rsidR="00B11C69" w:rsidRPr="00B92CD4">
        <w:rPr>
          <w:rFonts w:ascii="Arial" w:hAnsi="Arial" w:cs="Arial"/>
          <w:sz w:val="22"/>
          <w:szCs w:val="22"/>
        </w:rPr>
        <w:t>d</w:t>
      </w:r>
      <w:r w:rsidR="003226A6" w:rsidRPr="00B92CD4">
        <w:rPr>
          <w:rFonts w:ascii="Arial" w:hAnsi="Arial" w:cs="Arial"/>
          <w:sz w:val="22"/>
          <w:szCs w:val="22"/>
        </w:rPr>
        <w:t>ostawy.</w:t>
      </w:r>
    </w:p>
    <w:p w14:paraId="395BA170" w14:textId="77777777" w:rsidR="003226A6" w:rsidRPr="00B92CD4" w:rsidRDefault="0035510A" w:rsidP="00E20372">
      <w:pPr>
        <w:pStyle w:val="Zwykytekst"/>
        <w:numPr>
          <w:ilvl w:val="0"/>
          <w:numId w:val="7"/>
        </w:numPr>
        <w:spacing w:before="120" w:after="120" w:line="288" w:lineRule="auto"/>
        <w:ind w:hanging="502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zobowiązuje się do pisemnego informowania Zamawiającego </w:t>
      </w:r>
      <w:r w:rsidR="00A915AF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w przypadku zmiany występowania alergenów w dostarczanych produktach.</w:t>
      </w:r>
    </w:p>
    <w:p w14:paraId="0B4D0874" w14:textId="77777777" w:rsidR="00E20372" w:rsidRPr="00B92CD4" w:rsidRDefault="00E20372" w:rsidP="00E20372">
      <w:pPr>
        <w:pStyle w:val="Zwykytekst"/>
        <w:spacing w:before="120" w:after="120" w:line="288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549F78D" w14:textId="77777777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7</w:t>
      </w:r>
      <w:r w:rsidR="003226A6" w:rsidRPr="00B92CD4">
        <w:rPr>
          <w:rFonts w:ascii="Arial" w:hAnsi="Arial" w:cs="Arial"/>
          <w:b/>
        </w:rPr>
        <w:br/>
        <w:t>TRANSPORT</w:t>
      </w:r>
    </w:p>
    <w:p w14:paraId="21AA928C" w14:textId="77777777" w:rsidR="003226A6" w:rsidRPr="00B92CD4" w:rsidRDefault="002B4A8A" w:rsidP="00137197">
      <w:pPr>
        <w:pStyle w:val="Zwykytekst"/>
        <w:numPr>
          <w:ilvl w:val="0"/>
          <w:numId w:val="8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zobowiązuje się do </w:t>
      </w:r>
      <w:r w:rsidR="003226A6" w:rsidRPr="00B92CD4">
        <w:rPr>
          <w:rFonts w:ascii="Arial" w:hAnsi="Arial" w:cs="Arial"/>
          <w:sz w:val="22"/>
          <w:szCs w:val="22"/>
        </w:rPr>
        <w:t>dowozu towaru do magazynów Odbiorcy</w:t>
      </w:r>
      <w:r w:rsidR="00E7311A" w:rsidRPr="00B92CD4">
        <w:rPr>
          <w:rFonts w:ascii="Arial" w:hAnsi="Arial" w:cs="Arial"/>
          <w:sz w:val="22"/>
          <w:szCs w:val="22"/>
        </w:rPr>
        <w:t xml:space="preserve"> zgodnie </w:t>
      </w:r>
      <w:r w:rsidRPr="00B92CD4">
        <w:rPr>
          <w:rFonts w:ascii="Arial" w:hAnsi="Arial" w:cs="Arial"/>
          <w:sz w:val="22"/>
          <w:szCs w:val="22"/>
        </w:rPr>
        <w:br/>
      </w:r>
      <w:r w:rsidR="00E7311A" w:rsidRPr="00A63F23">
        <w:rPr>
          <w:rFonts w:ascii="Arial" w:hAnsi="Arial" w:cs="Arial"/>
          <w:sz w:val="22"/>
          <w:szCs w:val="22"/>
        </w:rPr>
        <w:t>z załącznikiem nr</w:t>
      </w:r>
      <w:r w:rsidR="00D244A8" w:rsidRPr="00A63F23">
        <w:rPr>
          <w:rFonts w:ascii="Arial" w:hAnsi="Arial" w:cs="Arial"/>
          <w:sz w:val="22"/>
          <w:szCs w:val="22"/>
        </w:rPr>
        <w:t xml:space="preserve"> </w:t>
      </w:r>
      <w:r w:rsidR="0000707F" w:rsidRPr="00A63F23">
        <w:rPr>
          <w:rFonts w:ascii="Arial" w:hAnsi="Arial" w:cs="Arial"/>
          <w:sz w:val="22"/>
          <w:szCs w:val="22"/>
        </w:rPr>
        <w:t>6</w:t>
      </w:r>
      <w:r w:rsidR="00E7311A" w:rsidRPr="00A63F23">
        <w:rPr>
          <w:rFonts w:ascii="Arial" w:hAnsi="Arial" w:cs="Arial"/>
          <w:sz w:val="22"/>
          <w:szCs w:val="22"/>
        </w:rPr>
        <w:t xml:space="preserve"> do Umowy</w:t>
      </w:r>
      <w:r w:rsidR="00CA0246" w:rsidRPr="00A63F23">
        <w:rPr>
          <w:rFonts w:ascii="Arial" w:hAnsi="Arial" w:cs="Arial"/>
          <w:sz w:val="22"/>
          <w:szCs w:val="22"/>
        </w:rPr>
        <w:t>,</w:t>
      </w:r>
      <w:r w:rsidRPr="00B92CD4">
        <w:rPr>
          <w:rFonts w:ascii="Arial" w:hAnsi="Arial" w:cs="Arial"/>
          <w:sz w:val="22"/>
          <w:szCs w:val="22"/>
        </w:rPr>
        <w:t xml:space="preserve"> bez dodatkowych opłat.</w:t>
      </w:r>
    </w:p>
    <w:p w14:paraId="27C4D2C9" w14:textId="77777777" w:rsidR="003226A6" w:rsidRPr="00A63F23" w:rsidRDefault="003226A6" w:rsidP="00137197">
      <w:pPr>
        <w:pStyle w:val="Zwykytekst"/>
        <w:numPr>
          <w:ilvl w:val="0"/>
          <w:numId w:val="8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A63F23">
        <w:rPr>
          <w:rFonts w:ascii="Arial" w:hAnsi="Arial" w:cs="Arial"/>
          <w:sz w:val="22"/>
          <w:szCs w:val="22"/>
        </w:rPr>
        <w:t>Wykonawca dostarczy towar specjalistycznym transportem własnym l</w:t>
      </w:r>
      <w:r w:rsidR="00FF6B5B" w:rsidRPr="00A63F23">
        <w:rPr>
          <w:rFonts w:ascii="Arial" w:hAnsi="Arial" w:cs="Arial"/>
          <w:sz w:val="22"/>
          <w:szCs w:val="22"/>
        </w:rPr>
        <w:t>ub innego przewoźnika,</w:t>
      </w:r>
      <w:r w:rsidRPr="00A63F23">
        <w:rPr>
          <w:rFonts w:ascii="Arial" w:hAnsi="Arial" w:cs="Arial"/>
          <w:sz w:val="22"/>
          <w:szCs w:val="22"/>
        </w:rPr>
        <w:t xml:space="preserve"> spełniaj</w:t>
      </w:r>
      <w:r w:rsidR="00F05E44" w:rsidRPr="00A63F23">
        <w:rPr>
          <w:rFonts w:ascii="Arial" w:hAnsi="Arial" w:cs="Arial"/>
          <w:sz w:val="22"/>
          <w:szCs w:val="22"/>
        </w:rPr>
        <w:t xml:space="preserve">ącym wymogi rozporządzenia </w:t>
      </w:r>
      <w:r w:rsidRPr="00A63F23">
        <w:rPr>
          <w:rFonts w:ascii="Arial" w:hAnsi="Arial" w:cs="Arial"/>
          <w:sz w:val="22"/>
          <w:szCs w:val="22"/>
        </w:rPr>
        <w:t xml:space="preserve">(WE) nr 853/2004 Parlamentu Europejskiego i Rady z dnia 29 kwietnia 2004 r. ustanawiające szczególne przepisy dotyczące higieny w odniesieniu do żywności pochodzenia zwierzęcego </w:t>
      </w:r>
      <w:r w:rsidR="00A915AF" w:rsidRPr="00A63F23">
        <w:rPr>
          <w:rFonts w:ascii="Arial" w:hAnsi="Arial" w:cs="Arial"/>
          <w:sz w:val="22"/>
          <w:szCs w:val="22"/>
        </w:rPr>
        <w:br/>
      </w:r>
      <w:r w:rsidRPr="00A63F23">
        <w:rPr>
          <w:rFonts w:ascii="Arial" w:hAnsi="Arial" w:cs="Arial"/>
          <w:sz w:val="22"/>
          <w:szCs w:val="22"/>
        </w:rPr>
        <w:t xml:space="preserve">i rozporządzenia (WE) nr 852/2004 Parlamentu Europejskiego i Rady z dnia </w:t>
      </w:r>
      <w:r w:rsidR="00DC3D9E" w:rsidRPr="00A63F23">
        <w:rPr>
          <w:rFonts w:ascii="Arial" w:hAnsi="Arial" w:cs="Arial"/>
          <w:sz w:val="22"/>
          <w:szCs w:val="22"/>
        </w:rPr>
        <w:br/>
      </w:r>
      <w:r w:rsidRPr="00A63F23">
        <w:rPr>
          <w:rFonts w:ascii="Arial" w:hAnsi="Arial" w:cs="Arial"/>
          <w:sz w:val="22"/>
          <w:szCs w:val="22"/>
        </w:rPr>
        <w:t>29 kwietnia 2004 r. w sprawie higieny środków spożywczych.</w:t>
      </w:r>
    </w:p>
    <w:p w14:paraId="44D73F43" w14:textId="77777777" w:rsidR="003226A6" w:rsidRPr="00B92CD4" w:rsidRDefault="003226A6" w:rsidP="00137197">
      <w:pPr>
        <w:pStyle w:val="Zwykytekst"/>
        <w:numPr>
          <w:ilvl w:val="0"/>
          <w:numId w:val="8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lastRenderedPageBreak/>
        <w:t>Wykonawca zabezpieczy należycie towar na czas przewozu i ponosi całkowitą odpowiedzialność za dostawę i jakość dostarczanego towaru.</w:t>
      </w:r>
    </w:p>
    <w:p w14:paraId="10A2C9CE" w14:textId="77777777" w:rsidR="003226A6" w:rsidRPr="00B92CD4" w:rsidRDefault="003226A6" w:rsidP="00137197">
      <w:pPr>
        <w:pStyle w:val="Zwykytekst"/>
        <w:numPr>
          <w:ilvl w:val="0"/>
          <w:numId w:val="8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</w:t>
      </w:r>
      <w:r w:rsidR="00842E80" w:rsidRPr="00B92CD4">
        <w:rPr>
          <w:rFonts w:ascii="Arial" w:hAnsi="Arial" w:cs="Arial"/>
          <w:sz w:val="22"/>
          <w:szCs w:val="22"/>
        </w:rPr>
        <w:t>ponosi</w:t>
      </w:r>
      <w:r w:rsidRPr="00B92CD4">
        <w:rPr>
          <w:rFonts w:ascii="Arial" w:hAnsi="Arial" w:cs="Arial"/>
          <w:sz w:val="22"/>
          <w:szCs w:val="22"/>
        </w:rPr>
        <w:t xml:space="preserve"> odpowiedzialność za braki i wady pows</w:t>
      </w:r>
      <w:r w:rsidR="006C279E" w:rsidRPr="00B92CD4">
        <w:rPr>
          <w:rFonts w:ascii="Arial" w:hAnsi="Arial" w:cs="Arial"/>
          <w:sz w:val="22"/>
          <w:szCs w:val="22"/>
        </w:rPr>
        <w:t>tałe w czasie transportu towaru</w:t>
      </w:r>
      <w:r w:rsidRPr="00B92CD4">
        <w:rPr>
          <w:rFonts w:ascii="Arial" w:hAnsi="Arial" w:cs="Arial"/>
          <w:sz w:val="22"/>
          <w:szCs w:val="22"/>
        </w:rPr>
        <w:t>.</w:t>
      </w:r>
      <w:r w:rsidR="00842E80" w:rsidRPr="00B92CD4">
        <w:rPr>
          <w:rFonts w:ascii="Arial" w:hAnsi="Arial" w:cs="Arial"/>
          <w:sz w:val="22"/>
          <w:szCs w:val="22"/>
        </w:rPr>
        <w:t xml:space="preserve"> Za dostarczone uważa się tylko ilości faktycznie przywiezione do magazynu Odbiorcy.</w:t>
      </w:r>
    </w:p>
    <w:p w14:paraId="3F35347F" w14:textId="74BF564D" w:rsidR="00B60B0A" w:rsidRDefault="00EA6A70" w:rsidP="00653C56">
      <w:pPr>
        <w:pStyle w:val="Akapitzlist10"/>
        <w:numPr>
          <w:ilvl w:val="0"/>
          <w:numId w:val="8"/>
        </w:numPr>
        <w:spacing w:before="120" w:after="0"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Wykonawca wyraża zgodę na poddanie kierowcy, przedstawiciela Wykonawcy </w:t>
      </w:r>
      <w:r w:rsidR="00DC3D9E" w:rsidRP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 xml:space="preserve">i środka transportu rygorom procedur bezpieczeństwa obowiązującym w Jednostce Wojskowej w czasie realizacji dostawy do Odbiorcy zgodnie z wymogami ustawy </w:t>
      </w:r>
      <w:r w:rsidR="00DC3D9E" w:rsidRP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>z dnia 22 sierpnia 1997 r. o ochronie os</w:t>
      </w:r>
      <w:r w:rsidR="006C279E" w:rsidRPr="00B92CD4">
        <w:rPr>
          <w:rFonts w:ascii="Arial" w:hAnsi="Arial" w:cs="Arial"/>
        </w:rPr>
        <w:t>ób i mienia (t.</w:t>
      </w:r>
      <w:r w:rsidR="00E52359" w:rsidRPr="00B92CD4">
        <w:rPr>
          <w:rFonts w:ascii="Arial" w:hAnsi="Arial" w:cs="Arial"/>
        </w:rPr>
        <w:t>j.</w:t>
      </w:r>
      <w:r w:rsidR="006C279E" w:rsidRPr="00B92CD4">
        <w:rPr>
          <w:rFonts w:ascii="Arial" w:hAnsi="Arial" w:cs="Arial"/>
        </w:rPr>
        <w:t xml:space="preserve"> Dz. U. z 202</w:t>
      </w:r>
      <w:r w:rsidR="004928EC" w:rsidRPr="00B92CD4">
        <w:rPr>
          <w:rFonts w:ascii="Arial" w:hAnsi="Arial" w:cs="Arial"/>
        </w:rPr>
        <w:t>1</w:t>
      </w:r>
      <w:r w:rsidR="006C279E" w:rsidRPr="00B92CD4">
        <w:rPr>
          <w:rFonts w:ascii="Arial" w:hAnsi="Arial" w:cs="Arial"/>
        </w:rPr>
        <w:t xml:space="preserve"> r., poz. </w:t>
      </w:r>
      <w:r w:rsidR="00E52359" w:rsidRPr="00B92CD4">
        <w:rPr>
          <w:rFonts w:ascii="Arial" w:hAnsi="Arial" w:cs="Arial"/>
        </w:rPr>
        <w:t>1995</w:t>
      </w:r>
      <w:r w:rsidRPr="00B92CD4">
        <w:rPr>
          <w:rFonts w:ascii="Arial" w:hAnsi="Arial" w:cs="Arial"/>
        </w:rPr>
        <w:t xml:space="preserve">) </w:t>
      </w:r>
      <w:r w:rsid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>w zakresie działania ,,Wewnętrznych Służb Dyżurnych” oraz procedur niejawnych związanych z ustawą z dnia 5 sierpnia 2010 r. o ochronie informacji</w:t>
      </w:r>
      <w:r w:rsidR="00543EDD" w:rsidRPr="00B92CD4">
        <w:rPr>
          <w:rFonts w:ascii="Arial" w:hAnsi="Arial" w:cs="Arial"/>
        </w:rPr>
        <w:t xml:space="preserve"> niejawnych </w:t>
      </w:r>
      <w:r w:rsidR="00E52359" w:rsidRPr="00B92CD4">
        <w:rPr>
          <w:rFonts w:ascii="Arial" w:hAnsi="Arial" w:cs="Arial"/>
        </w:rPr>
        <w:br/>
      </w:r>
      <w:r w:rsidR="00543EDD" w:rsidRPr="00B92CD4">
        <w:rPr>
          <w:rFonts w:ascii="Arial" w:hAnsi="Arial" w:cs="Arial"/>
        </w:rPr>
        <w:t>(t</w:t>
      </w:r>
      <w:r w:rsidR="004610A5">
        <w:rPr>
          <w:rFonts w:ascii="Arial" w:hAnsi="Arial" w:cs="Arial"/>
        </w:rPr>
        <w:t>.</w:t>
      </w:r>
      <w:r w:rsidR="00543EDD" w:rsidRPr="00B92CD4">
        <w:rPr>
          <w:rFonts w:ascii="Arial" w:hAnsi="Arial" w:cs="Arial"/>
        </w:rPr>
        <w:t xml:space="preserve">j. Dz. U. z </w:t>
      </w:r>
      <w:r w:rsidR="00725781" w:rsidRPr="00B92CD4">
        <w:rPr>
          <w:rFonts w:ascii="Arial" w:hAnsi="Arial" w:cs="Arial"/>
        </w:rPr>
        <w:t>20</w:t>
      </w:r>
      <w:r w:rsidR="00162119">
        <w:rPr>
          <w:rFonts w:ascii="Arial" w:hAnsi="Arial" w:cs="Arial"/>
        </w:rPr>
        <w:t>24</w:t>
      </w:r>
      <w:r w:rsidR="00725781" w:rsidRPr="00B92CD4">
        <w:rPr>
          <w:rFonts w:ascii="Arial" w:hAnsi="Arial" w:cs="Arial"/>
        </w:rPr>
        <w:t xml:space="preserve"> r., poz. </w:t>
      </w:r>
      <w:r w:rsidR="00162119">
        <w:rPr>
          <w:rFonts w:ascii="Arial" w:hAnsi="Arial" w:cs="Arial"/>
        </w:rPr>
        <w:t>632 t.j.</w:t>
      </w:r>
      <w:r w:rsidR="00543EDD" w:rsidRPr="00B92CD4">
        <w:rPr>
          <w:rFonts w:ascii="Arial" w:hAnsi="Arial" w:cs="Arial"/>
        </w:rPr>
        <w:t>)</w:t>
      </w:r>
      <w:r w:rsidRPr="00B92CD4">
        <w:rPr>
          <w:rFonts w:ascii="Arial" w:hAnsi="Arial" w:cs="Arial"/>
        </w:rPr>
        <w:t xml:space="preserve">. </w:t>
      </w:r>
    </w:p>
    <w:p w14:paraId="27A2602B" w14:textId="3D5A9E59" w:rsidR="0000707F" w:rsidRDefault="003226A6" w:rsidP="00BF3F11">
      <w:pPr>
        <w:pStyle w:val="Akapitzlist10"/>
        <w:numPr>
          <w:ilvl w:val="0"/>
          <w:numId w:val="8"/>
        </w:numPr>
        <w:spacing w:before="120" w:after="0" w:line="288" w:lineRule="auto"/>
        <w:ind w:left="357" w:hanging="357"/>
        <w:rPr>
          <w:rFonts w:ascii="Arial" w:hAnsi="Arial" w:cs="Arial"/>
        </w:rPr>
      </w:pPr>
      <w:r w:rsidRPr="00BF3F11">
        <w:rPr>
          <w:rFonts w:ascii="Arial" w:hAnsi="Arial" w:cs="Arial"/>
        </w:rPr>
        <w:t xml:space="preserve">Wykonawca w terminie </w:t>
      </w:r>
      <w:r w:rsidRPr="00BF3F11">
        <w:rPr>
          <w:rFonts w:ascii="Arial" w:hAnsi="Arial" w:cs="Arial"/>
          <w:b/>
          <w:bCs/>
        </w:rPr>
        <w:t>15 dni</w:t>
      </w:r>
      <w:r w:rsidRPr="00BF3F11">
        <w:rPr>
          <w:rFonts w:ascii="Arial" w:hAnsi="Arial" w:cs="Arial"/>
        </w:rPr>
        <w:t xml:space="preserve"> przed rozpoczęciem realizacji dostaw, przekaże w formie pisemnej Odbiorcom wykaz środków transportu (dane personalne kierowcy, marka, numer rejestracy</w:t>
      </w:r>
      <w:r w:rsidR="00543EDD" w:rsidRPr="00BF3F11">
        <w:rPr>
          <w:rFonts w:ascii="Arial" w:hAnsi="Arial" w:cs="Arial"/>
        </w:rPr>
        <w:t xml:space="preserve">jny), którymi będzie realizował </w:t>
      </w:r>
      <w:r w:rsidRPr="00BF3F11">
        <w:rPr>
          <w:rFonts w:ascii="Arial" w:hAnsi="Arial" w:cs="Arial"/>
        </w:rPr>
        <w:t>dostawy (w przypadku korzystania z usług innego przewoźnika, należy dodatkowo podać jego nazwę).</w:t>
      </w:r>
    </w:p>
    <w:p w14:paraId="58798157" w14:textId="77777777" w:rsidR="00BF3F11" w:rsidRPr="00BF3F11" w:rsidRDefault="00BF3F11" w:rsidP="00BF3F11">
      <w:pPr>
        <w:pStyle w:val="Akapitzlist10"/>
        <w:spacing w:before="120" w:after="0" w:line="288" w:lineRule="auto"/>
        <w:ind w:left="357"/>
        <w:rPr>
          <w:rFonts w:ascii="Arial" w:hAnsi="Arial" w:cs="Arial"/>
        </w:rPr>
      </w:pPr>
    </w:p>
    <w:p w14:paraId="1B500699" w14:textId="77777777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8</w:t>
      </w:r>
      <w:r w:rsidR="003226A6" w:rsidRPr="00B92CD4">
        <w:rPr>
          <w:rFonts w:ascii="Arial" w:hAnsi="Arial" w:cs="Arial"/>
          <w:b/>
        </w:rPr>
        <w:br/>
        <w:t>ODBIÓR ILOŚCIOWO – JAKOŚCIOWY</w:t>
      </w:r>
    </w:p>
    <w:p w14:paraId="6819DF2A" w14:textId="77777777" w:rsidR="003226A6" w:rsidRPr="00B92CD4" w:rsidRDefault="003226A6" w:rsidP="00137197">
      <w:pPr>
        <w:pStyle w:val="Zwykytekst"/>
        <w:numPr>
          <w:ilvl w:val="0"/>
          <w:numId w:val="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Ilościowy odbiór towaru dokonywany będzie przez przedstawiciela Odbiorcy </w:t>
      </w:r>
      <w:r w:rsidR="006A5B07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Wykonawcy. Jakościowy odbiór towaru dokonywany będzie przez przedstawiciela Odbiorcy i Wykonawcy zgodnie z procedurami systemu HACCP,</w:t>
      </w:r>
      <w:r w:rsidRPr="00B92CD4">
        <w:rPr>
          <w:rFonts w:ascii="Arial" w:hAnsi="Arial" w:cs="Arial"/>
          <w:color w:val="FF0000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w jego magazynie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w szczególności w oparciu o złożone zamówienie, deklara</w:t>
      </w:r>
      <w:r w:rsidR="006252C9" w:rsidRPr="00B92CD4">
        <w:rPr>
          <w:rFonts w:ascii="Arial" w:hAnsi="Arial" w:cs="Arial"/>
          <w:sz w:val="22"/>
          <w:szCs w:val="22"/>
        </w:rPr>
        <w:t>cj</w:t>
      </w:r>
      <w:r w:rsidR="00DC3D9E" w:rsidRPr="00B92CD4">
        <w:rPr>
          <w:rFonts w:ascii="Arial" w:hAnsi="Arial" w:cs="Arial"/>
          <w:sz w:val="22"/>
          <w:szCs w:val="22"/>
        </w:rPr>
        <w:t>ę</w:t>
      </w:r>
      <w:r w:rsidR="006252C9" w:rsidRPr="00B92CD4">
        <w:rPr>
          <w:rFonts w:ascii="Arial" w:hAnsi="Arial" w:cs="Arial"/>
          <w:sz w:val="22"/>
          <w:szCs w:val="22"/>
        </w:rPr>
        <w:t xml:space="preserve"> zgodności, kopi</w:t>
      </w:r>
      <w:r w:rsidR="00DC3D9E" w:rsidRPr="00B92CD4">
        <w:rPr>
          <w:rFonts w:ascii="Arial" w:hAnsi="Arial" w:cs="Arial"/>
          <w:sz w:val="22"/>
          <w:szCs w:val="22"/>
        </w:rPr>
        <w:t>ę</w:t>
      </w:r>
      <w:r w:rsidR="006252C9" w:rsidRPr="00B92CD4">
        <w:rPr>
          <w:rFonts w:ascii="Arial" w:hAnsi="Arial" w:cs="Arial"/>
          <w:sz w:val="22"/>
          <w:szCs w:val="22"/>
        </w:rPr>
        <w:t xml:space="preserve"> faktury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 xml:space="preserve">i specyfikację wysyłkową (WZ), i inne dokumenty wskazane </w:t>
      </w:r>
      <w:r w:rsidR="00E835E9" w:rsidRPr="00B92CD4">
        <w:rPr>
          <w:rFonts w:ascii="Arial" w:hAnsi="Arial" w:cs="Arial"/>
          <w:sz w:val="22"/>
          <w:szCs w:val="22"/>
        </w:rPr>
        <w:t>w U</w:t>
      </w:r>
      <w:r w:rsidRPr="00B92CD4">
        <w:rPr>
          <w:rFonts w:ascii="Arial" w:hAnsi="Arial" w:cs="Arial"/>
          <w:sz w:val="22"/>
          <w:szCs w:val="22"/>
        </w:rPr>
        <w:t>mowie.</w:t>
      </w:r>
    </w:p>
    <w:p w14:paraId="43934851" w14:textId="77777777" w:rsidR="003226A6" w:rsidRPr="00B92CD4" w:rsidRDefault="003226A6" w:rsidP="00137197">
      <w:pPr>
        <w:pStyle w:val="Zwykytekst"/>
        <w:numPr>
          <w:ilvl w:val="0"/>
          <w:numId w:val="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Odpowiedzialność za dostarczone i odbierane środki spożywcze określa moment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 xml:space="preserve">ich odbioru /przekazania/, potwierdzony podpisami  przedstawiciela Odbiorcy </w:t>
      </w:r>
      <w:r w:rsidR="008A6056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przedstawiciela Wykonawcy na oryginale specyfikacji wysyłkowej (WZ).</w:t>
      </w:r>
    </w:p>
    <w:p w14:paraId="044A2126" w14:textId="77777777" w:rsidR="003226A6" w:rsidRPr="00B92CD4" w:rsidRDefault="003226A6" w:rsidP="00137197">
      <w:pPr>
        <w:pStyle w:val="Zwykytekst"/>
        <w:keepNext/>
        <w:numPr>
          <w:ilvl w:val="0"/>
          <w:numId w:val="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zobowiązany jest dołączyć do dostawy środków spożywczych dostarczonych Odbiorcy dokumenty wysyłkowe, takie jak:</w:t>
      </w:r>
    </w:p>
    <w:p w14:paraId="2AE65A7D" w14:textId="77777777" w:rsidR="00E20A48" w:rsidRPr="00B92CD4" w:rsidRDefault="00DA4C60" w:rsidP="00137197">
      <w:pPr>
        <w:pStyle w:val="Zwykytekst"/>
        <w:keepNext/>
        <w:numPr>
          <w:ilvl w:val="1"/>
          <w:numId w:val="9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jedną</w:t>
      </w:r>
      <w:r w:rsidR="00E20A48" w:rsidRPr="00B92CD4">
        <w:rPr>
          <w:rFonts w:ascii="Arial" w:hAnsi="Arial" w:cs="Arial"/>
          <w:sz w:val="22"/>
          <w:szCs w:val="22"/>
        </w:rPr>
        <w:t xml:space="preserve"> kopi</w:t>
      </w:r>
      <w:r w:rsidRPr="00B92CD4">
        <w:rPr>
          <w:rFonts w:ascii="Arial" w:hAnsi="Arial" w:cs="Arial"/>
          <w:sz w:val="22"/>
          <w:szCs w:val="22"/>
        </w:rPr>
        <w:t>ę</w:t>
      </w:r>
      <w:r w:rsidR="00E20A48" w:rsidRPr="00B92CD4">
        <w:rPr>
          <w:rFonts w:ascii="Arial" w:hAnsi="Arial" w:cs="Arial"/>
          <w:sz w:val="22"/>
          <w:szCs w:val="22"/>
        </w:rPr>
        <w:t xml:space="preserve"> specyfikacji wysyłkowej (WZ) oraz</w:t>
      </w:r>
      <w:r w:rsidR="00E52359" w:rsidRPr="00B92CD4">
        <w:rPr>
          <w:rFonts w:ascii="Arial" w:hAnsi="Arial" w:cs="Arial"/>
          <w:sz w:val="22"/>
          <w:szCs w:val="22"/>
        </w:rPr>
        <w:t xml:space="preserve"> oryginał i</w:t>
      </w:r>
      <w:r w:rsidR="00E20A48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dwa </w:t>
      </w:r>
      <w:r w:rsidR="00E20A48" w:rsidRPr="00B92CD4">
        <w:rPr>
          <w:rFonts w:ascii="Arial" w:hAnsi="Arial" w:cs="Arial"/>
          <w:sz w:val="22"/>
          <w:szCs w:val="22"/>
        </w:rPr>
        <w:t>egzemplarze kopii faktur</w:t>
      </w:r>
      <w:r w:rsidR="00E52359" w:rsidRPr="00B92CD4">
        <w:rPr>
          <w:rFonts w:ascii="Arial" w:hAnsi="Arial" w:cs="Arial"/>
          <w:sz w:val="22"/>
          <w:szCs w:val="22"/>
        </w:rPr>
        <w:t>;</w:t>
      </w:r>
    </w:p>
    <w:p w14:paraId="622A4347" w14:textId="77777777" w:rsidR="00BA0EE0" w:rsidRPr="00A63F23" w:rsidRDefault="0043228D" w:rsidP="00137197">
      <w:pPr>
        <w:pStyle w:val="Zwykytekst"/>
        <w:numPr>
          <w:ilvl w:val="1"/>
          <w:numId w:val="9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63F23">
        <w:rPr>
          <w:rFonts w:ascii="Arial" w:hAnsi="Arial" w:cs="Arial"/>
          <w:sz w:val="22"/>
          <w:szCs w:val="22"/>
        </w:rPr>
        <w:t>handlowy</w:t>
      </w:r>
      <w:r w:rsidR="00BA0EE0" w:rsidRPr="00A63F23">
        <w:rPr>
          <w:rFonts w:ascii="Arial" w:hAnsi="Arial" w:cs="Arial"/>
          <w:sz w:val="22"/>
          <w:szCs w:val="22"/>
        </w:rPr>
        <w:t xml:space="preserve"> Dokument Identyfikacyjny (HDI) - według wzoru stanowiącego </w:t>
      </w:r>
      <w:r w:rsidR="00BA0EE0" w:rsidRPr="00A63F23">
        <w:rPr>
          <w:rFonts w:ascii="Arial" w:hAnsi="Arial" w:cs="Arial"/>
          <w:b/>
          <w:sz w:val="22"/>
          <w:szCs w:val="22"/>
        </w:rPr>
        <w:t>załącznik nr 3</w:t>
      </w:r>
      <w:r w:rsidR="00E52359" w:rsidRPr="00A63F23">
        <w:rPr>
          <w:rFonts w:ascii="Arial" w:hAnsi="Arial" w:cs="Arial"/>
          <w:sz w:val="22"/>
          <w:szCs w:val="22"/>
        </w:rPr>
        <w:t>;</w:t>
      </w:r>
    </w:p>
    <w:p w14:paraId="0A63DAC8" w14:textId="77777777" w:rsidR="00E20A48" w:rsidRPr="00A63F23" w:rsidRDefault="00E52359" w:rsidP="00137197">
      <w:pPr>
        <w:pStyle w:val="Zwykytekst"/>
        <w:numPr>
          <w:ilvl w:val="1"/>
          <w:numId w:val="9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63F23">
        <w:rPr>
          <w:rFonts w:ascii="Arial" w:hAnsi="Arial" w:cs="Arial"/>
          <w:sz w:val="22"/>
          <w:szCs w:val="22"/>
        </w:rPr>
        <w:t>deklarację</w:t>
      </w:r>
      <w:r w:rsidR="00E20A48" w:rsidRPr="00A63F23">
        <w:rPr>
          <w:rFonts w:ascii="Arial" w:hAnsi="Arial" w:cs="Arial"/>
          <w:sz w:val="22"/>
          <w:szCs w:val="22"/>
        </w:rPr>
        <w:t xml:space="preserve"> zgodności środka spożywczego z</w:t>
      </w:r>
      <w:r w:rsidR="0023196D" w:rsidRPr="00A63F23">
        <w:rPr>
          <w:rFonts w:ascii="Arial" w:hAnsi="Arial" w:cs="Arial"/>
          <w:sz w:val="22"/>
          <w:szCs w:val="22"/>
        </w:rPr>
        <w:t>e</w:t>
      </w:r>
      <w:r w:rsidR="00E20A48" w:rsidRPr="00A63F23">
        <w:rPr>
          <w:rFonts w:ascii="Arial" w:hAnsi="Arial" w:cs="Arial"/>
          <w:sz w:val="22"/>
          <w:szCs w:val="22"/>
        </w:rPr>
        <w:t xml:space="preserve"> szczegółowym opisem przedmiotu zamówienia określonym w </w:t>
      </w:r>
      <w:r w:rsidR="00BA0EE0" w:rsidRPr="00A63F23">
        <w:rPr>
          <w:rFonts w:ascii="Arial" w:hAnsi="Arial" w:cs="Arial"/>
          <w:b/>
          <w:sz w:val="22"/>
          <w:szCs w:val="22"/>
        </w:rPr>
        <w:t xml:space="preserve">załączniku nr </w:t>
      </w:r>
      <w:r w:rsidR="004833B0" w:rsidRPr="00A63F23">
        <w:rPr>
          <w:rFonts w:ascii="Arial" w:hAnsi="Arial" w:cs="Arial"/>
          <w:b/>
          <w:sz w:val="22"/>
          <w:szCs w:val="22"/>
        </w:rPr>
        <w:t>4</w:t>
      </w:r>
      <w:r w:rsidRPr="00A63F23">
        <w:rPr>
          <w:rFonts w:ascii="Arial" w:hAnsi="Arial" w:cs="Arial"/>
          <w:sz w:val="22"/>
          <w:szCs w:val="22"/>
        </w:rPr>
        <w:t>.</w:t>
      </w:r>
    </w:p>
    <w:p w14:paraId="33CCD1EB" w14:textId="77777777" w:rsidR="00E20372" w:rsidRPr="00B92CD4" w:rsidRDefault="00E20372" w:rsidP="00137197">
      <w:pPr>
        <w:spacing w:after="0" w:line="288" w:lineRule="auto"/>
        <w:jc w:val="center"/>
        <w:rPr>
          <w:rFonts w:ascii="Arial" w:hAnsi="Arial" w:cs="Arial"/>
          <w:b/>
        </w:rPr>
      </w:pPr>
    </w:p>
    <w:p w14:paraId="539E051A" w14:textId="77777777" w:rsidR="003226A6" w:rsidRPr="00B92CD4" w:rsidRDefault="00756665" w:rsidP="00137197">
      <w:pPr>
        <w:spacing w:after="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9</w:t>
      </w:r>
      <w:r w:rsidR="003226A6" w:rsidRPr="00B92CD4">
        <w:rPr>
          <w:rFonts w:ascii="Arial" w:hAnsi="Arial" w:cs="Arial"/>
          <w:b/>
        </w:rPr>
        <w:br/>
      </w:r>
      <w:r w:rsidR="000F1AD2" w:rsidRPr="00B92CD4">
        <w:rPr>
          <w:rFonts w:ascii="Arial" w:hAnsi="Arial" w:cs="Arial"/>
          <w:b/>
        </w:rPr>
        <w:t>GWARANCJA I WARUNKI SKŁADANIA REKLAMACJI</w:t>
      </w:r>
    </w:p>
    <w:p w14:paraId="6BDD8652" w14:textId="4124707F" w:rsidR="00310BDC" w:rsidRPr="005D73AE" w:rsidRDefault="003226A6" w:rsidP="005D73AE">
      <w:pPr>
        <w:pStyle w:val="Zwykytekst"/>
        <w:numPr>
          <w:ilvl w:val="0"/>
          <w:numId w:val="10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Postępowanie reklamacyjne prowadzi się:</w:t>
      </w:r>
    </w:p>
    <w:p w14:paraId="7B271136" w14:textId="77777777" w:rsidR="003226A6" w:rsidRPr="00B92CD4" w:rsidRDefault="00490362" w:rsidP="00137197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 xml:space="preserve"> przypadku:</w:t>
      </w:r>
    </w:p>
    <w:p w14:paraId="24CC3563" w14:textId="77777777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  <w:tab w:val="num" w:pos="851"/>
        </w:tabs>
        <w:spacing w:before="12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dostarczenia środków spożywczych z wadami jakościowymi </w:t>
      </w:r>
      <w:r w:rsidR="00E52359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lub podejrzeniem o ich niewłaściwą jakość:</w:t>
      </w:r>
    </w:p>
    <w:p w14:paraId="4928D8AD" w14:textId="77777777" w:rsidR="003226A6" w:rsidRPr="00B92CD4" w:rsidRDefault="003226A6">
      <w:pPr>
        <w:pStyle w:val="Zwykytekst"/>
        <w:numPr>
          <w:ilvl w:val="0"/>
          <w:numId w:val="25"/>
        </w:numPr>
        <w:tabs>
          <w:tab w:val="clear" w:pos="1440"/>
          <w:tab w:val="left" w:pos="108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lastRenderedPageBreak/>
        <w:t xml:space="preserve">Odbiorca może odmówić ich przyjęcia i żądać wymiany na wolne </w:t>
      </w:r>
      <w:r w:rsidR="00864FBA" w:rsidRPr="00B92CD4">
        <w:rPr>
          <w:rFonts w:ascii="Arial" w:hAnsi="Arial" w:cs="Arial"/>
          <w:b/>
          <w:sz w:val="22"/>
          <w:szCs w:val="22"/>
        </w:rPr>
        <w:br/>
      </w:r>
      <w:r w:rsidRPr="00B92CD4">
        <w:rPr>
          <w:rFonts w:ascii="Arial" w:hAnsi="Arial" w:cs="Arial"/>
          <w:b/>
          <w:sz w:val="22"/>
          <w:szCs w:val="22"/>
        </w:rPr>
        <w:t>od wad</w:t>
      </w:r>
      <w:r w:rsidR="00390D4A" w:rsidRPr="00B92CD4">
        <w:rPr>
          <w:rFonts w:ascii="Arial" w:hAnsi="Arial" w:cs="Arial"/>
          <w:sz w:val="22"/>
          <w:szCs w:val="22"/>
        </w:rPr>
        <w:t xml:space="preserve"> w czasie </w:t>
      </w:r>
      <w:r w:rsidRPr="00B92CD4">
        <w:rPr>
          <w:rFonts w:ascii="Arial" w:hAnsi="Arial" w:cs="Arial"/>
          <w:sz w:val="22"/>
          <w:szCs w:val="22"/>
        </w:rPr>
        <w:t xml:space="preserve">24 godzin (licząc od godziny 14:00). Jeżeli termin wymiany przypada na dzień wolny od pracy, wymiany należy dokonać w terminie </w:t>
      </w:r>
      <w:r w:rsidR="00390D4A" w:rsidRPr="00B92CD4">
        <w:rPr>
          <w:rFonts w:ascii="Arial" w:hAnsi="Arial" w:cs="Arial"/>
          <w:sz w:val="22"/>
          <w:szCs w:val="22"/>
        </w:rPr>
        <w:t xml:space="preserve">uzgodnionym pomiędzy Wykonawcą </w:t>
      </w:r>
      <w:r w:rsidRPr="00B92CD4">
        <w:rPr>
          <w:rFonts w:ascii="Arial" w:hAnsi="Arial" w:cs="Arial"/>
          <w:sz w:val="22"/>
          <w:szCs w:val="22"/>
        </w:rPr>
        <w:t>a Odbiorcą</w:t>
      </w:r>
      <w:r w:rsidR="00CE7988" w:rsidRPr="00B92CD4">
        <w:rPr>
          <w:rFonts w:ascii="Arial" w:hAnsi="Arial" w:cs="Arial"/>
          <w:sz w:val="22"/>
          <w:szCs w:val="22"/>
        </w:rPr>
        <w:t xml:space="preserve">, nie później jednak </w:t>
      </w:r>
      <w:r w:rsidR="00B92CD4">
        <w:rPr>
          <w:rFonts w:ascii="Arial" w:hAnsi="Arial" w:cs="Arial"/>
          <w:sz w:val="22"/>
          <w:szCs w:val="22"/>
        </w:rPr>
        <w:br/>
      </w:r>
      <w:r w:rsidR="00CE7988" w:rsidRPr="00B92CD4">
        <w:rPr>
          <w:rFonts w:ascii="Arial" w:hAnsi="Arial" w:cs="Arial"/>
          <w:sz w:val="22"/>
          <w:szCs w:val="22"/>
        </w:rPr>
        <w:t>niż w najbliższym dniu roboczym.</w:t>
      </w:r>
      <w:r w:rsidR="00B16C04" w:rsidRPr="00B92CD4">
        <w:rPr>
          <w:rFonts w:ascii="Arial" w:hAnsi="Arial" w:cs="Arial"/>
          <w:sz w:val="22"/>
          <w:szCs w:val="22"/>
        </w:rPr>
        <w:t xml:space="preserve"> Jeżeli Wykonawca dokona wymiany </w:t>
      </w:r>
      <w:r w:rsidR="00B92CD4">
        <w:rPr>
          <w:rFonts w:ascii="Arial" w:hAnsi="Arial" w:cs="Arial"/>
          <w:sz w:val="22"/>
          <w:szCs w:val="22"/>
        </w:rPr>
        <w:br/>
      </w:r>
      <w:r w:rsidR="00B16C04" w:rsidRPr="00B92CD4">
        <w:rPr>
          <w:rFonts w:ascii="Arial" w:hAnsi="Arial" w:cs="Arial"/>
          <w:sz w:val="22"/>
          <w:szCs w:val="22"/>
        </w:rPr>
        <w:t>w wyznaczonym terminie, Zamawiający nie naliczy kar umowny</w:t>
      </w:r>
      <w:r w:rsidR="006C279E" w:rsidRPr="00B92CD4">
        <w:rPr>
          <w:rFonts w:ascii="Arial" w:hAnsi="Arial" w:cs="Arial"/>
          <w:sz w:val="22"/>
          <w:szCs w:val="22"/>
        </w:rPr>
        <w:t>ch za zwłokę</w:t>
      </w:r>
      <w:r w:rsidR="00B16C04" w:rsidRPr="00B92CD4">
        <w:rPr>
          <w:rFonts w:ascii="Arial" w:hAnsi="Arial" w:cs="Arial"/>
          <w:sz w:val="22"/>
          <w:szCs w:val="22"/>
        </w:rPr>
        <w:t>.</w:t>
      </w:r>
    </w:p>
    <w:p w14:paraId="3F0D4A27" w14:textId="77777777" w:rsidR="003226A6" w:rsidRPr="00B92CD4" w:rsidRDefault="003226A6">
      <w:pPr>
        <w:pStyle w:val="Zwykytekst"/>
        <w:numPr>
          <w:ilvl w:val="0"/>
          <w:numId w:val="25"/>
        </w:numPr>
        <w:tabs>
          <w:tab w:val="clear" w:pos="1440"/>
          <w:tab w:val="left" w:pos="108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Odbiorca może odmówić ich przyjęcia i zrezygnować z wymiany </w:t>
      </w:r>
      <w:r w:rsidR="00864FBA" w:rsidRPr="00B92CD4">
        <w:rPr>
          <w:rFonts w:ascii="Arial" w:hAnsi="Arial" w:cs="Arial"/>
          <w:b/>
          <w:sz w:val="22"/>
          <w:szCs w:val="22"/>
        </w:rPr>
        <w:br/>
      </w:r>
      <w:r w:rsidRPr="00B92CD4">
        <w:rPr>
          <w:rFonts w:ascii="Arial" w:hAnsi="Arial" w:cs="Arial"/>
          <w:b/>
          <w:sz w:val="22"/>
          <w:szCs w:val="22"/>
        </w:rPr>
        <w:t>na wolne od wad</w:t>
      </w:r>
      <w:r w:rsidRPr="00B92CD4">
        <w:rPr>
          <w:rFonts w:ascii="Arial" w:hAnsi="Arial" w:cs="Arial"/>
          <w:sz w:val="22"/>
          <w:szCs w:val="22"/>
        </w:rPr>
        <w:t>. Odbiorca sporządzi natychmiast wniosek o reklamację, który wraz z kopią złożonego zapotrzebowania prześle w terminie 2 dni Za</w:t>
      </w:r>
      <w:r w:rsidR="009E6251" w:rsidRPr="00B92CD4">
        <w:rPr>
          <w:rFonts w:ascii="Arial" w:hAnsi="Arial" w:cs="Arial"/>
          <w:sz w:val="22"/>
          <w:szCs w:val="22"/>
        </w:rPr>
        <w:t xml:space="preserve">mawiającemu. Przesłany wniosek </w:t>
      </w:r>
      <w:r w:rsidRPr="00B92CD4">
        <w:rPr>
          <w:rFonts w:ascii="Arial" w:hAnsi="Arial" w:cs="Arial"/>
          <w:sz w:val="22"/>
          <w:szCs w:val="22"/>
        </w:rPr>
        <w:t>o reklamację będzie podstawą naliczenia kar umownych pr</w:t>
      </w:r>
      <w:r w:rsidR="00D95B42" w:rsidRPr="00B92CD4">
        <w:rPr>
          <w:rFonts w:ascii="Arial" w:hAnsi="Arial" w:cs="Arial"/>
          <w:sz w:val="22"/>
          <w:szCs w:val="22"/>
        </w:rPr>
        <w:t>zez Zamawiającego zgodnie z §12</w:t>
      </w:r>
      <w:r w:rsidRPr="00B92CD4">
        <w:rPr>
          <w:rFonts w:ascii="Arial" w:hAnsi="Arial" w:cs="Arial"/>
          <w:sz w:val="22"/>
          <w:szCs w:val="22"/>
        </w:rPr>
        <w:t xml:space="preserve"> – Kary umowne.</w:t>
      </w:r>
    </w:p>
    <w:p w14:paraId="7BE283D2" w14:textId="77777777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  <w:tab w:val="num" w:pos="851"/>
        </w:tabs>
        <w:spacing w:before="12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dostarczenia towaru przez osobę inną niż przedstawiciel Wykonawcy </w:t>
      </w:r>
      <w:r w:rsidR="00864FBA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 xml:space="preserve">lub środkiem transportu, nie spełniającym wymagań określonych </w:t>
      </w:r>
      <w:r w:rsidR="008C273B" w:rsidRPr="00B92CD4">
        <w:rPr>
          <w:rFonts w:ascii="Arial" w:hAnsi="Arial" w:cs="Arial"/>
          <w:b/>
          <w:bCs/>
          <w:sz w:val="22"/>
          <w:szCs w:val="22"/>
        </w:rPr>
        <w:t>§7</w:t>
      </w:r>
      <w:r w:rsidRPr="00B92CD4">
        <w:rPr>
          <w:rFonts w:ascii="Arial" w:hAnsi="Arial" w:cs="Arial"/>
          <w:b/>
          <w:bCs/>
          <w:sz w:val="22"/>
          <w:szCs w:val="22"/>
        </w:rPr>
        <w:t>, ust. 2</w:t>
      </w:r>
      <w:r w:rsidRPr="00B92CD4">
        <w:rPr>
          <w:rFonts w:ascii="Arial" w:hAnsi="Arial" w:cs="Arial"/>
          <w:bCs/>
          <w:sz w:val="22"/>
          <w:szCs w:val="22"/>
        </w:rPr>
        <w:t>.</w:t>
      </w:r>
    </w:p>
    <w:p w14:paraId="3BE7FE55" w14:textId="77777777" w:rsidR="003226A6" w:rsidRPr="00B92CD4" w:rsidRDefault="003226A6">
      <w:pPr>
        <w:pStyle w:val="Zwykytekst"/>
        <w:numPr>
          <w:ilvl w:val="0"/>
          <w:numId w:val="26"/>
        </w:numPr>
        <w:tabs>
          <w:tab w:val="clear" w:pos="72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odmówić ich przyjęcia i żądać wymiany środków spożywczych oraz dostarczenia transportem spełniającym wymagania</w:t>
      </w:r>
      <w:r w:rsidR="00D95B42" w:rsidRPr="00B92CD4">
        <w:rPr>
          <w:rFonts w:ascii="Arial" w:hAnsi="Arial" w:cs="Arial"/>
          <w:sz w:val="22"/>
          <w:szCs w:val="22"/>
        </w:rPr>
        <w:t xml:space="preserve"> określone §7</w:t>
      </w:r>
      <w:r w:rsidRPr="00B92CD4">
        <w:rPr>
          <w:rFonts w:ascii="Arial" w:hAnsi="Arial" w:cs="Arial"/>
          <w:sz w:val="22"/>
          <w:szCs w:val="22"/>
        </w:rPr>
        <w:t xml:space="preserve"> – Transport w czasie 24 godzin (licząc od godziny 14:00). Jeżeli termin dostawy przypada na dzień wolny od pracy, dostawę należy zrealizować w terminie, uzgodnionym pomiędzy Wykonawcą</w:t>
      </w:r>
      <w:r w:rsidR="00E76418" w:rsidRPr="00B92CD4">
        <w:rPr>
          <w:rFonts w:ascii="Arial" w:hAnsi="Arial" w:cs="Arial"/>
          <w:sz w:val="22"/>
          <w:szCs w:val="22"/>
        </w:rPr>
        <w:t>,</w:t>
      </w:r>
      <w:r w:rsidRPr="00B92CD4">
        <w:rPr>
          <w:rFonts w:ascii="Arial" w:hAnsi="Arial" w:cs="Arial"/>
          <w:sz w:val="22"/>
          <w:szCs w:val="22"/>
        </w:rPr>
        <w:t xml:space="preserve"> a Odbiorcą.</w:t>
      </w:r>
      <w:r w:rsidR="00B16C04" w:rsidRPr="00B92CD4">
        <w:rPr>
          <w:rFonts w:ascii="Arial" w:hAnsi="Arial" w:cs="Arial"/>
          <w:sz w:val="22"/>
          <w:szCs w:val="22"/>
        </w:rPr>
        <w:t xml:space="preserve"> Jeżeli Wykonawca dokona wymiany w wyznaczonym terminie, Zamawiający </w:t>
      </w:r>
      <w:r w:rsidR="00536B01">
        <w:rPr>
          <w:rFonts w:ascii="Arial" w:hAnsi="Arial" w:cs="Arial"/>
          <w:sz w:val="22"/>
          <w:szCs w:val="22"/>
        </w:rPr>
        <w:br/>
      </w:r>
      <w:r w:rsidR="00B16C04" w:rsidRPr="00B92CD4">
        <w:rPr>
          <w:rFonts w:ascii="Arial" w:hAnsi="Arial" w:cs="Arial"/>
          <w:sz w:val="22"/>
          <w:szCs w:val="22"/>
        </w:rPr>
        <w:t>nie naliczy kar umownych za opóźnienie.</w:t>
      </w:r>
    </w:p>
    <w:p w14:paraId="4E14E436" w14:textId="77777777" w:rsidR="003226A6" w:rsidRPr="00B92CD4" w:rsidRDefault="003226A6">
      <w:pPr>
        <w:pStyle w:val="Zwykytekst"/>
        <w:numPr>
          <w:ilvl w:val="0"/>
          <w:numId w:val="26"/>
        </w:numPr>
        <w:tabs>
          <w:tab w:val="clear" w:pos="72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Odbiorca  może odmówić ich przyjęcia i zrezygnować z wymiany </w:t>
      </w:r>
      <w:r w:rsidR="00864FBA" w:rsidRPr="00B92CD4">
        <w:rPr>
          <w:rFonts w:ascii="Arial" w:hAnsi="Arial" w:cs="Arial"/>
          <w:b/>
          <w:sz w:val="22"/>
          <w:szCs w:val="22"/>
        </w:rPr>
        <w:br/>
      </w:r>
      <w:r w:rsidRPr="00B92CD4">
        <w:rPr>
          <w:rFonts w:ascii="Arial" w:hAnsi="Arial" w:cs="Arial"/>
          <w:b/>
          <w:sz w:val="22"/>
          <w:szCs w:val="22"/>
        </w:rPr>
        <w:t>oraz dostarczenia transportem spełniającym wymagania</w:t>
      </w:r>
      <w:r w:rsidRPr="00B92CD4">
        <w:rPr>
          <w:rFonts w:ascii="Arial" w:hAnsi="Arial" w:cs="Arial"/>
          <w:sz w:val="22"/>
          <w:szCs w:val="22"/>
        </w:rPr>
        <w:t>.</w:t>
      </w:r>
      <w:r w:rsidR="00CF55B5" w:rsidRPr="00B92CD4">
        <w:rPr>
          <w:rFonts w:ascii="Arial" w:hAnsi="Arial" w:cs="Arial"/>
          <w:sz w:val="22"/>
          <w:szCs w:val="22"/>
        </w:rPr>
        <w:t xml:space="preserve"> Odbiorca sporządzi natychmiast </w:t>
      </w:r>
      <w:r w:rsidRPr="00B92CD4">
        <w:rPr>
          <w:rFonts w:ascii="Arial" w:hAnsi="Arial" w:cs="Arial"/>
          <w:sz w:val="22"/>
          <w:szCs w:val="22"/>
        </w:rPr>
        <w:t xml:space="preserve">wniosek o reklamację, który wraz z kopią złożonego zapotrzebowania prześle w terminie 2 dni Zamawiającemu. Przesłany wniosek </w:t>
      </w:r>
      <w:r w:rsidR="00DB7EDA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o reklamację będzie podstawą naliczenia kar umownych pr</w:t>
      </w:r>
      <w:r w:rsidR="00D95B42" w:rsidRPr="00B92CD4">
        <w:rPr>
          <w:rFonts w:ascii="Arial" w:hAnsi="Arial" w:cs="Arial"/>
          <w:sz w:val="22"/>
          <w:szCs w:val="22"/>
        </w:rPr>
        <w:t>zez Zamawiającego zgodnie z §12</w:t>
      </w:r>
      <w:r w:rsidRPr="00B92CD4">
        <w:rPr>
          <w:rFonts w:ascii="Arial" w:hAnsi="Arial" w:cs="Arial"/>
          <w:sz w:val="22"/>
          <w:szCs w:val="22"/>
        </w:rPr>
        <w:t xml:space="preserve"> – Kary umowne.</w:t>
      </w:r>
    </w:p>
    <w:p w14:paraId="1283C396" w14:textId="77777777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dostarczenia środków spożywczych, które są niezgodne z zapotrzebowanym </w:t>
      </w:r>
      <w:r w:rsidR="00E76418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na pisemnym zamówien</w:t>
      </w:r>
      <w:r w:rsidR="00E872F6" w:rsidRPr="00B92CD4">
        <w:rPr>
          <w:rFonts w:ascii="Arial" w:hAnsi="Arial" w:cs="Arial"/>
          <w:sz w:val="22"/>
          <w:szCs w:val="22"/>
        </w:rPr>
        <w:t>iu wykazem środków spożywczych lub</w:t>
      </w:r>
      <w:r w:rsidRPr="00B92CD4">
        <w:rPr>
          <w:rFonts w:ascii="Arial" w:hAnsi="Arial" w:cs="Arial"/>
          <w:sz w:val="22"/>
          <w:szCs w:val="22"/>
        </w:rPr>
        <w:t> ilością:</w:t>
      </w:r>
      <w:r w:rsidRPr="00B92CD4">
        <w:rPr>
          <w:rFonts w:ascii="Arial" w:hAnsi="Arial" w:cs="Arial"/>
          <w:sz w:val="22"/>
          <w:szCs w:val="22"/>
        </w:rPr>
        <w:tab/>
        <w:t xml:space="preserve"> </w:t>
      </w:r>
    </w:p>
    <w:p w14:paraId="63F30E68" w14:textId="492CC85E" w:rsidR="003226A6" w:rsidRPr="005D73AE" w:rsidRDefault="003226A6" w:rsidP="005D73AE">
      <w:pPr>
        <w:pStyle w:val="Zwykytekst"/>
        <w:numPr>
          <w:ilvl w:val="0"/>
          <w:numId w:val="27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w przypadku</w:t>
      </w:r>
      <w:r w:rsidR="00737D75">
        <w:rPr>
          <w:rFonts w:ascii="Arial" w:hAnsi="Arial" w:cs="Arial"/>
          <w:b/>
          <w:sz w:val="22"/>
          <w:szCs w:val="22"/>
        </w:rPr>
        <w:t xml:space="preserve"> dostarczenia mniejszej ilości </w:t>
      </w:r>
      <w:r w:rsidR="00FC4C77">
        <w:rPr>
          <w:rFonts w:ascii="Arial" w:hAnsi="Arial" w:cs="Arial"/>
          <w:b/>
          <w:sz w:val="22"/>
          <w:szCs w:val="22"/>
        </w:rPr>
        <w:t xml:space="preserve">  </w:t>
      </w:r>
      <w:r w:rsidR="005D73AE">
        <w:rPr>
          <w:rFonts w:ascii="Arial" w:hAnsi="Arial" w:cs="Arial"/>
          <w:sz w:val="22"/>
          <w:szCs w:val="22"/>
        </w:rPr>
        <w:br/>
      </w:r>
      <w:r w:rsidR="00FC4C77" w:rsidRPr="005D73AE">
        <w:rPr>
          <w:rFonts w:ascii="Arial" w:hAnsi="Arial" w:cs="Arial"/>
          <w:b/>
          <w:sz w:val="22"/>
          <w:szCs w:val="22"/>
        </w:rPr>
        <w:t xml:space="preserve">lub </w:t>
      </w:r>
      <w:r w:rsidRPr="005D73AE">
        <w:rPr>
          <w:rFonts w:ascii="Arial" w:hAnsi="Arial" w:cs="Arial"/>
          <w:b/>
          <w:sz w:val="22"/>
          <w:szCs w:val="22"/>
        </w:rPr>
        <w:t xml:space="preserve">niedostarczenia środka spożywczego wymienionego </w:t>
      </w:r>
      <w:r w:rsidR="005D73AE">
        <w:rPr>
          <w:rFonts w:ascii="Arial" w:hAnsi="Arial" w:cs="Arial"/>
          <w:b/>
          <w:sz w:val="22"/>
          <w:szCs w:val="22"/>
        </w:rPr>
        <w:br/>
      </w:r>
      <w:r w:rsidRPr="005D73AE">
        <w:rPr>
          <w:rFonts w:ascii="Arial" w:hAnsi="Arial" w:cs="Arial"/>
          <w:b/>
          <w:sz w:val="22"/>
          <w:szCs w:val="22"/>
        </w:rPr>
        <w:t>w zapotrzebowaniu, żąda</w:t>
      </w:r>
      <w:r w:rsidR="006C279E" w:rsidRPr="005D73AE">
        <w:rPr>
          <w:rFonts w:ascii="Arial" w:hAnsi="Arial" w:cs="Arial"/>
          <w:b/>
          <w:sz w:val="22"/>
          <w:szCs w:val="22"/>
        </w:rPr>
        <w:t xml:space="preserve">ć dostarczenia </w:t>
      </w:r>
      <w:r w:rsidRPr="005D73AE">
        <w:rPr>
          <w:rFonts w:ascii="Arial" w:hAnsi="Arial" w:cs="Arial"/>
          <w:sz w:val="22"/>
          <w:szCs w:val="22"/>
        </w:rPr>
        <w:t>w czasie 24 godzin (licząc od godziny 14:00) brakującej części dostaw</w:t>
      </w:r>
      <w:r w:rsidR="00737D75" w:rsidRPr="005D73AE">
        <w:rPr>
          <w:rFonts w:ascii="Arial" w:hAnsi="Arial" w:cs="Arial"/>
          <w:sz w:val="22"/>
          <w:szCs w:val="22"/>
        </w:rPr>
        <w:t xml:space="preserve">y. Jeżeli Wykonawca nie wywiąże </w:t>
      </w:r>
      <w:r w:rsidRPr="005D73AE">
        <w:rPr>
          <w:rFonts w:ascii="Arial" w:hAnsi="Arial" w:cs="Arial"/>
          <w:sz w:val="22"/>
          <w:szCs w:val="22"/>
        </w:rPr>
        <w:t>się z wyznaczonego terminu Odbiorca sporządzi natychmiast wniosek o reklamację, który wraz z kopią złożonego zapotrzebowania prześle w terminie 2 dni Zamawiającemu. Przesłany wniosek o reklamację będzie podstawą naliczenia kar umownych pr</w:t>
      </w:r>
      <w:r w:rsidR="00D95B42" w:rsidRPr="005D73AE">
        <w:rPr>
          <w:rFonts w:ascii="Arial" w:hAnsi="Arial" w:cs="Arial"/>
          <w:sz w:val="22"/>
          <w:szCs w:val="22"/>
        </w:rPr>
        <w:t>zez Zamawiającego zgodnie z §12</w:t>
      </w:r>
      <w:r w:rsidRPr="005D73AE">
        <w:rPr>
          <w:rFonts w:ascii="Arial" w:hAnsi="Arial" w:cs="Arial"/>
          <w:sz w:val="22"/>
          <w:szCs w:val="22"/>
        </w:rPr>
        <w:t xml:space="preserve"> – Kary umowne.</w:t>
      </w:r>
    </w:p>
    <w:p w14:paraId="7E7C9F78" w14:textId="77777777" w:rsidR="003226A6" w:rsidRPr="00B92CD4" w:rsidRDefault="003226A6" w:rsidP="00FC4C77">
      <w:pPr>
        <w:pStyle w:val="Zwykytekst"/>
        <w:numPr>
          <w:ilvl w:val="0"/>
          <w:numId w:val="27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w przypadku dostarczenia większej ilości środka spożywczego, którego Odbiorca nie zapotrzebował, odmówić jego przyjęcia</w:t>
      </w:r>
      <w:r w:rsidRPr="00B92CD4">
        <w:rPr>
          <w:rFonts w:ascii="Arial" w:hAnsi="Arial" w:cs="Arial"/>
          <w:sz w:val="22"/>
          <w:szCs w:val="22"/>
        </w:rPr>
        <w:t>.</w:t>
      </w:r>
    </w:p>
    <w:p w14:paraId="0DFEA9D2" w14:textId="77777777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niezrealizowania w terminie dostawy (dostawa po godzinach określonych </w:t>
      </w:r>
      <w:r w:rsidR="00E76418" w:rsidRPr="00B92CD4">
        <w:rPr>
          <w:rFonts w:ascii="Arial" w:hAnsi="Arial" w:cs="Arial"/>
          <w:sz w:val="22"/>
          <w:szCs w:val="22"/>
        </w:rPr>
        <w:br/>
        <w:t>w U</w:t>
      </w:r>
      <w:r w:rsidRPr="00B92CD4">
        <w:rPr>
          <w:rFonts w:ascii="Arial" w:hAnsi="Arial" w:cs="Arial"/>
          <w:sz w:val="22"/>
          <w:szCs w:val="22"/>
        </w:rPr>
        <w:t>mowie):</w:t>
      </w:r>
    </w:p>
    <w:p w14:paraId="7DC58E10" w14:textId="77777777" w:rsidR="003226A6" w:rsidRPr="00B92CD4" w:rsidRDefault="003226A6">
      <w:pPr>
        <w:pStyle w:val="Zwykytekst"/>
        <w:numPr>
          <w:ilvl w:val="0"/>
          <w:numId w:val="28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przyjąć dostawę lub odmówić jej przyjęcia.</w:t>
      </w:r>
      <w:r w:rsidRPr="00B92CD4">
        <w:rPr>
          <w:rFonts w:ascii="Arial" w:hAnsi="Arial" w:cs="Arial"/>
          <w:sz w:val="22"/>
          <w:szCs w:val="22"/>
        </w:rPr>
        <w:t xml:space="preserve"> Odbiorca sporządzi natychmiast wniosek o reklamację, który wraz z kopią złożonego zapotrzebowania oraz innymi dokumentami poświadczającymi fakt wystąpienia niezgodności (np.: dokument WZ, lub kopia faktury z odnotowaną dokładną </w:t>
      </w:r>
      <w:r w:rsidRPr="00B92CD4">
        <w:rPr>
          <w:rFonts w:ascii="Arial" w:hAnsi="Arial" w:cs="Arial"/>
          <w:sz w:val="22"/>
          <w:szCs w:val="22"/>
        </w:rPr>
        <w:lastRenderedPageBreak/>
        <w:t>godziną przyjęcia dostawy) prześle Zamawiającemu w terminie 2 dni. Przesłany wniosek o reklamację (z podaną godziną dostawy po wyznaczonym terminie) będzie podstawą naliczenia kar umownych pr</w:t>
      </w:r>
      <w:r w:rsidR="00FB358F" w:rsidRPr="00B92CD4">
        <w:rPr>
          <w:rFonts w:ascii="Arial" w:hAnsi="Arial" w:cs="Arial"/>
          <w:sz w:val="22"/>
          <w:szCs w:val="22"/>
        </w:rPr>
        <w:t xml:space="preserve">zez Zamawiającego zgodnie </w:t>
      </w:r>
      <w:r w:rsidR="00B92CD4">
        <w:rPr>
          <w:rFonts w:ascii="Arial" w:hAnsi="Arial" w:cs="Arial"/>
          <w:sz w:val="22"/>
          <w:szCs w:val="22"/>
        </w:rPr>
        <w:br/>
      </w:r>
      <w:r w:rsidR="00FB358F" w:rsidRPr="00B92CD4">
        <w:rPr>
          <w:rFonts w:ascii="Arial" w:hAnsi="Arial" w:cs="Arial"/>
          <w:sz w:val="22"/>
          <w:szCs w:val="22"/>
        </w:rPr>
        <w:t>z § 12</w:t>
      </w:r>
      <w:r w:rsidRPr="00B92CD4">
        <w:rPr>
          <w:rFonts w:ascii="Arial" w:hAnsi="Arial" w:cs="Arial"/>
          <w:sz w:val="22"/>
          <w:szCs w:val="22"/>
        </w:rPr>
        <w:t xml:space="preserve"> – Kary umowne.</w:t>
      </w:r>
    </w:p>
    <w:p w14:paraId="1EE80588" w14:textId="77777777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stwierdzenia dostarczenia środków spożywczych z wadami jakościowymi ukrytymi lub podejrzenia zagrożenia bezpieczeństwa zdrowotnego produktu stwierdzonymi podczas jego magazynowania:</w:t>
      </w:r>
    </w:p>
    <w:p w14:paraId="462906DA" w14:textId="77777777" w:rsidR="003226A6" w:rsidRPr="00B92CD4" w:rsidRDefault="003226A6">
      <w:pPr>
        <w:pStyle w:val="Zwykytekst"/>
        <w:numPr>
          <w:ilvl w:val="0"/>
          <w:numId w:val="24"/>
        </w:numPr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Odbiorca niezwłocznie powiadamia telefonicznie (również pisemnie) </w:t>
      </w:r>
      <w:r w:rsidRPr="00B92CD4">
        <w:rPr>
          <w:rFonts w:ascii="Arial" w:hAnsi="Arial" w:cs="Arial"/>
          <w:b/>
          <w:sz w:val="22"/>
          <w:szCs w:val="22"/>
        </w:rPr>
        <w:br/>
        <w:t>o stwierdzonych wadach Wykonawcę, Zamawiającego i Wojskowy Ośrodek Medycyny Prewencyjnej</w:t>
      </w:r>
      <w:r w:rsidRPr="00B92CD4">
        <w:rPr>
          <w:rFonts w:ascii="Arial" w:hAnsi="Arial" w:cs="Arial"/>
          <w:sz w:val="22"/>
          <w:szCs w:val="22"/>
        </w:rPr>
        <w:t xml:space="preserve"> (WOMP) właściwy terytorialnie dla siedziby Odbiorcy;</w:t>
      </w:r>
    </w:p>
    <w:p w14:paraId="2EF8A7DF" w14:textId="77777777" w:rsidR="003226A6" w:rsidRPr="00B92CD4" w:rsidRDefault="003226A6" w:rsidP="00137197">
      <w:pPr>
        <w:pStyle w:val="Zwykytekst"/>
        <w:spacing w:before="120" w:line="288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Czynności zmierzające do wydania </w:t>
      </w:r>
      <w:r w:rsidR="0016270C" w:rsidRPr="00B92CD4">
        <w:rPr>
          <w:rFonts w:ascii="Arial" w:hAnsi="Arial" w:cs="Arial"/>
          <w:sz w:val="22"/>
          <w:szCs w:val="22"/>
        </w:rPr>
        <w:t>decyzji co do sposobu postę</w:t>
      </w:r>
      <w:r w:rsidRPr="00B92CD4">
        <w:rPr>
          <w:rFonts w:ascii="Arial" w:hAnsi="Arial" w:cs="Arial"/>
          <w:sz w:val="22"/>
          <w:szCs w:val="22"/>
        </w:rPr>
        <w:t xml:space="preserve">powania </w:t>
      </w:r>
      <w:r w:rsidR="00E76418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ze środkiem spożywczym prowadzi Wojskowy Inspektor Weterynaryjny (WIW) / Wojskowy Inspektor Sanitarny (WIS) WOMP.</w:t>
      </w:r>
    </w:p>
    <w:p w14:paraId="144CE537" w14:textId="77777777" w:rsidR="003226A6" w:rsidRPr="00B92CD4" w:rsidRDefault="003226A6" w:rsidP="00137197">
      <w:pPr>
        <w:pStyle w:val="Zwykytekst"/>
        <w:spacing w:before="120" w:line="288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Decyzja (lub inny dokument np. postanowienie, za</w:t>
      </w:r>
      <w:r w:rsidR="00B03CFE" w:rsidRPr="00B92CD4">
        <w:rPr>
          <w:rFonts w:ascii="Arial" w:hAnsi="Arial" w:cs="Arial"/>
          <w:sz w:val="22"/>
          <w:szCs w:val="22"/>
        </w:rPr>
        <w:t xml:space="preserve">świadczenie itp.) wydana przez </w:t>
      </w:r>
      <w:r w:rsidRPr="00B92CD4">
        <w:rPr>
          <w:rFonts w:ascii="Arial" w:hAnsi="Arial" w:cs="Arial"/>
          <w:sz w:val="22"/>
          <w:szCs w:val="22"/>
        </w:rPr>
        <w:t>w/w uprawniony wojskowy organ urzędowej kontr</w:t>
      </w:r>
      <w:r w:rsidR="006C279E" w:rsidRPr="00B92CD4">
        <w:rPr>
          <w:rFonts w:ascii="Arial" w:hAnsi="Arial" w:cs="Arial"/>
          <w:sz w:val="22"/>
          <w:szCs w:val="22"/>
        </w:rPr>
        <w:t xml:space="preserve">oli żywności </w:t>
      </w:r>
      <w:r w:rsidR="00B92CD4">
        <w:rPr>
          <w:rFonts w:ascii="Arial" w:hAnsi="Arial" w:cs="Arial"/>
          <w:sz w:val="22"/>
          <w:szCs w:val="22"/>
        </w:rPr>
        <w:br/>
      </w:r>
      <w:r w:rsidR="00B03CFE" w:rsidRPr="00B92CD4">
        <w:rPr>
          <w:rFonts w:ascii="Arial" w:hAnsi="Arial" w:cs="Arial"/>
          <w:sz w:val="22"/>
          <w:szCs w:val="22"/>
        </w:rPr>
        <w:t xml:space="preserve">wraz z wnioskiem </w:t>
      </w:r>
      <w:r w:rsidRPr="00B92CD4">
        <w:rPr>
          <w:rFonts w:ascii="Arial" w:hAnsi="Arial" w:cs="Arial"/>
          <w:sz w:val="22"/>
          <w:szCs w:val="22"/>
        </w:rPr>
        <w:t>o reklamację (spor</w:t>
      </w:r>
      <w:r w:rsidR="00237B83" w:rsidRPr="00B92CD4">
        <w:rPr>
          <w:rFonts w:ascii="Arial" w:hAnsi="Arial" w:cs="Arial"/>
          <w:sz w:val="22"/>
          <w:szCs w:val="22"/>
        </w:rPr>
        <w:t xml:space="preserve">ządzonym na podstawie Decyzji </w:t>
      </w:r>
      <w:r w:rsidRPr="00B92CD4">
        <w:rPr>
          <w:rFonts w:ascii="Arial" w:hAnsi="Arial" w:cs="Arial"/>
          <w:sz w:val="22"/>
          <w:szCs w:val="22"/>
        </w:rPr>
        <w:t>lub</w:t>
      </w:r>
      <w:r w:rsidR="00237B83" w:rsidRPr="00B92CD4">
        <w:rPr>
          <w:rFonts w:ascii="Arial" w:hAnsi="Arial" w:cs="Arial"/>
          <w:sz w:val="22"/>
          <w:szCs w:val="22"/>
        </w:rPr>
        <w:t xml:space="preserve"> innych dokumentów </w:t>
      </w:r>
      <w:r w:rsidR="00B03CFE" w:rsidRPr="00B92CD4">
        <w:rPr>
          <w:rFonts w:ascii="Arial" w:hAnsi="Arial" w:cs="Arial"/>
          <w:sz w:val="22"/>
          <w:szCs w:val="22"/>
        </w:rPr>
        <w:t xml:space="preserve">wraz z kopią faktury </w:t>
      </w:r>
      <w:r w:rsidRPr="00B92CD4">
        <w:rPr>
          <w:rFonts w:ascii="Arial" w:hAnsi="Arial" w:cs="Arial"/>
          <w:sz w:val="22"/>
          <w:szCs w:val="22"/>
        </w:rPr>
        <w:t xml:space="preserve">i dokumentami dostawy) przesłanymi Zamawiającemu w terminie 2 dni, będą podstawą naliczenia kar umownych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pr</w:t>
      </w:r>
      <w:r w:rsidR="00FB358F" w:rsidRPr="00B92CD4">
        <w:rPr>
          <w:rFonts w:ascii="Arial" w:hAnsi="Arial" w:cs="Arial"/>
          <w:sz w:val="22"/>
          <w:szCs w:val="22"/>
        </w:rPr>
        <w:t>zez Zamawiającego zgodnie z §12</w:t>
      </w:r>
      <w:r w:rsidRPr="00B92CD4">
        <w:rPr>
          <w:rFonts w:ascii="Arial" w:hAnsi="Arial" w:cs="Arial"/>
          <w:sz w:val="22"/>
          <w:szCs w:val="22"/>
        </w:rPr>
        <w:t xml:space="preserve"> – Kary umowne.   </w:t>
      </w:r>
    </w:p>
    <w:p w14:paraId="6502223B" w14:textId="77777777" w:rsidR="003226A6" w:rsidRPr="00B92CD4" w:rsidRDefault="00490362" w:rsidP="00137197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before="120" w:after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3226A6" w:rsidRPr="00B92CD4">
        <w:rPr>
          <w:rFonts w:ascii="Arial" w:hAnsi="Arial" w:cs="Arial"/>
          <w:b/>
          <w:sz w:val="22"/>
          <w:szCs w:val="22"/>
        </w:rPr>
        <w:t xml:space="preserve">o otrzymaniu przez Zamawiającego właściwie sporządzonego przez Odbiorcę wniosku </w:t>
      </w:r>
      <w:r w:rsidR="0060083C" w:rsidRPr="00B92CD4">
        <w:rPr>
          <w:rFonts w:ascii="Arial" w:hAnsi="Arial" w:cs="Arial"/>
          <w:b/>
          <w:sz w:val="22"/>
          <w:szCs w:val="22"/>
        </w:rPr>
        <w:t xml:space="preserve">o reklamację </w:t>
      </w:r>
      <w:r w:rsidR="003226A6" w:rsidRPr="00B92CD4">
        <w:rPr>
          <w:rFonts w:ascii="Arial" w:hAnsi="Arial" w:cs="Arial"/>
          <w:sz w:val="22"/>
          <w:szCs w:val="22"/>
        </w:rPr>
        <w:t xml:space="preserve"> – wykonanego w trzech egzemplarzach: nr 1 - Wykonawca,</w:t>
      </w:r>
      <w:r w:rsidR="00B92CD4">
        <w:rPr>
          <w:rFonts w:ascii="Arial" w:hAnsi="Arial" w:cs="Arial"/>
          <w:sz w:val="22"/>
          <w:szCs w:val="22"/>
        </w:rPr>
        <w:br/>
      </w:r>
      <w:r w:rsidR="003226A6" w:rsidRPr="00B92CD4">
        <w:rPr>
          <w:rFonts w:ascii="Arial" w:hAnsi="Arial" w:cs="Arial"/>
          <w:sz w:val="22"/>
          <w:szCs w:val="22"/>
        </w:rPr>
        <w:t>nr 2 - Zamawiający, nr 3 - Odbiorca – oraz  innymi dokumentami potwierdzającymi wystąpienie wad (zdjęcia, notatki służbowe, itp.).</w:t>
      </w:r>
    </w:p>
    <w:p w14:paraId="1DE81491" w14:textId="77777777" w:rsidR="003226A6" w:rsidRPr="00B92CD4" w:rsidRDefault="00E76418" w:rsidP="00137197">
      <w:pPr>
        <w:pStyle w:val="Zwykytekst"/>
        <w:keepNext/>
        <w:numPr>
          <w:ilvl w:val="0"/>
          <w:numId w:val="10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Uwzględnienie reklamacji:</w:t>
      </w:r>
    </w:p>
    <w:p w14:paraId="6B69BE10" w14:textId="77777777" w:rsidR="003226A6" w:rsidRPr="00B92CD4" w:rsidRDefault="00490362" w:rsidP="00137197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after="120"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 xml:space="preserve"> przypadku uwzględnienia reklamacji, Wykonawca zobowiązany jest w terminie </w:t>
      </w:r>
      <w:r w:rsidR="00B92CD4">
        <w:rPr>
          <w:rFonts w:ascii="Arial" w:hAnsi="Arial" w:cs="Arial"/>
          <w:sz w:val="22"/>
          <w:szCs w:val="22"/>
        </w:rPr>
        <w:br/>
      </w:r>
      <w:r w:rsidR="003226A6" w:rsidRPr="00B92CD4">
        <w:rPr>
          <w:rFonts w:ascii="Arial" w:hAnsi="Arial" w:cs="Arial"/>
          <w:b/>
          <w:sz w:val="22"/>
          <w:szCs w:val="22"/>
        </w:rPr>
        <w:t>24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 godzin </w:t>
      </w:r>
      <w:r w:rsidR="003226A6" w:rsidRPr="00B92CD4">
        <w:rPr>
          <w:rFonts w:ascii="Arial" w:hAnsi="Arial" w:cs="Arial"/>
          <w:sz w:val="22"/>
          <w:szCs w:val="22"/>
        </w:rPr>
        <w:t>od chwili otrzymania Protokołu reklamacyjnego do wyeliminowania opisanych w nim wad, bez prawa żądania dodatkowych opłat z tego tytułu, w sposób uzgodniony z Odbiorcą. W przypadku, gdy termin dostawy przypada na dzień wolny od pracy, dostawę należy zrealizować w innym terminie uzgodnionym pisemnie pomiędzy Wykonawcą</w:t>
      </w:r>
      <w:r w:rsidR="00E76418" w:rsidRPr="00B92CD4">
        <w:rPr>
          <w:rFonts w:ascii="Arial" w:hAnsi="Arial" w:cs="Arial"/>
          <w:sz w:val="22"/>
          <w:szCs w:val="22"/>
        </w:rPr>
        <w:t>,</w:t>
      </w:r>
      <w:r w:rsidR="003226A6" w:rsidRPr="00B92CD4">
        <w:rPr>
          <w:rFonts w:ascii="Arial" w:hAnsi="Arial" w:cs="Arial"/>
          <w:sz w:val="22"/>
          <w:szCs w:val="22"/>
        </w:rPr>
        <w:t xml:space="preserve"> a Zamawiającym.</w:t>
      </w:r>
    </w:p>
    <w:p w14:paraId="52AD5F47" w14:textId="77777777" w:rsidR="003226A6" w:rsidRPr="00B92CD4" w:rsidRDefault="003226A6" w:rsidP="00137197">
      <w:pPr>
        <w:pStyle w:val="Zwykytekst"/>
        <w:numPr>
          <w:ilvl w:val="0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Odmowa uwzględnienia</w:t>
      </w:r>
      <w:r w:rsidR="00E76418" w:rsidRPr="00B92CD4">
        <w:rPr>
          <w:rFonts w:ascii="Arial" w:hAnsi="Arial" w:cs="Arial"/>
          <w:sz w:val="22"/>
          <w:szCs w:val="22"/>
        </w:rPr>
        <w:t xml:space="preserve"> reklamacji przez Wykonawcę:</w:t>
      </w:r>
    </w:p>
    <w:p w14:paraId="602CFD2F" w14:textId="72E7B5C7" w:rsidR="003226A6" w:rsidRPr="00B92CD4" w:rsidRDefault="00490362" w:rsidP="00137197">
      <w:pPr>
        <w:pStyle w:val="Zwykytekst"/>
        <w:numPr>
          <w:ilvl w:val="1"/>
          <w:numId w:val="10"/>
        </w:numPr>
        <w:spacing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 xml:space="preserve"> przypadku wykrycia wad jakości handlowej produktu </w:t>
      </w:r>
      <w:r w:rsidR="00B307CA" w:rsidRPr="00B92CD4">
        <w:rPr>
          <w:rFonts w:ascii="Arial" w:hAnsi="Arial" w:cs="Arial"/>
          <w:b/>
          <w:bCs/>
          <w:sz w:val="22"/>
          <w:szCs w:val="22"/>
        </w:rPr>
        <w:t>(określonych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 w ust. 1, pkt 1, </w:t>
      </w:r>
      <w:r w:rsidR="0013441F" w:rsidRPr="00B92CD4">
        <w:rPr>
          <w:rFonts w:ascii="Arial" w:hAnsi="Arial" w:cs="Arial"/>
          <w:b/>
          <w:bCs/>
          <w:sz w:val="22"/>
          <w:szCs w:val="22"/>
        </w:rPr>
        <w:t>lit.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 a) i e) </w:t>
      </w:r>
      <w:r w:rsidR="003226A6" w:rsidRPr="00B92CD4">
        <w:rPr>
          <w:rFonts w:ascii="Arial" w:hAnsi="Arial" w:cs="Arial"/>
          <w:sz w:val="22"/>
          <w:szCs w:val="22"/>
        </w:rPr>
        <w:t>i nie uznania jej przez Wykonawcę, Odbiorca niezwłocznie powiadamia Zamawiającego. Zamawiający zleca osobom uprawnionym (próbobiorca – rzeczoznawca) pobranie prób i wykonywanie badań w laboratorium akredytowanym ws</w:t>
      </w:r>
      <w:r w:rsidR="001A7E1B" w:rsidRPr="00B92CD4">
        <w:rPr>
          <w:rFonts w:ascii="Arial" w:hAnsi="Arial" w:cs="Arial"/>
          <w:sz w:val="22"/>
          <w:szCs w:val="22"/>
        </w:rPr>
        <w:t>kazanym przez Zamawiającego</w:t>
      </w:r>
      <w:r w:rsidR="003226A6" w:rsidRPr="00B92CD4">
        <w:rPr>
          <w:rFonts w:ascii="Arial" w:hAnsi="Arial" w:cs="Arial"/>
          <w:sz w:val="22"/>
          <w:szCs w:val="22"/>
        </w:rPr>
        <w:t xml:space="preserve"> w kierunku oraz zakresie badań wymaganym opisem przedmiotu zamówienia, a w przypadku braku takiej możliwości </w:t>
      </w:r>
      <w:r w:rsidR="00C56BF5">
        <w:rPr>
          <w:rFonts w:ascii="Arial" w:hAnsi="Arial" w:cs="Arial"/>
          <w:sz w:val="22"/>
          <w:szCs w:val="22"/>
        </w:rPr>
        <w:br/>
      </w:r>
      <w:r w:rsidR="003226A6" w:rsidRPr="00B92CD4">
        <w:rPr>
          <w:rFonts w:ascii="Arial" w:hAnsi="Arial" w:cs="Arial"/>
          <w:sz w:val="22"/>
          <w:szCs w:val="22"/>
        </w:rPr>
        <w:t xml:space="preserve">w laboratorium spełniającym wymagania normy PN-EN ISO/IEC 17025. W przypadku braku możliwości wykonywania badań według metod przywołanych w opisie przedmiotu zamówienia określenia metod równoważnych dokona Zamawiający. Wyniki badań pobranej próbki w prowadzonej sprawie są ostateczne </w:t>
      </w:r>
      <w:r w:rsidR="001A7E1B" w:rsidRPr="00B92CD4">
        <w:rPr>
          <w:rFonts w:ascii="Arial" w:hAnsi="Arial" w:cs="Arial"/>
          <w:sz w:val="22"/>
          <w:szCs w:val="22"/>
        </w:rPr>
        <w:t xml:space="preserve">i wiążące </w:t>
      </w:r>
      <w:r w:rsidR="005D73AE">
        <w:rPr>
          <w:rFonts w:ascii="Arial" w:hAnsi="Arial" w:cs="Arial"/>
          <w:sz w:val="22"/>
          <w:szCs w:val="22"/>
        </w:rPr>
        <w:br/>
      </w:r>
      <w:r w:rsidR="001A7E1B" w:rsidRPr="00B92CD4">
        <w:rPr>
          <w:rFonts w:ascii="Arial" w:hAnsi="Arial" w:cs="Arial"/>
          <w:sz w:val="22"/>
          <w:szCs w:val="22"/>
        </w:rPr>
        <w:t>dla stron Umowy.</w:t>
      </w:r>
    </w:p>
    <w:p w14:paraId="38F9DE79" w14:textId="77777777" w:rsidR="003226A6" w:rsidRPr="00B92CD4" w:rsidRDefault="00490362" w:rsidP="00137197">
      <w:pPr>
        <w:pStyle w:val="Zwykytekst"/>
        <w:numPr>
          <w:ilvl w:val="1"/>
          <w:numId w:val="10"/>
        </w:numPr>
        <w:spacing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k</w:t>
      </w:r>
      <w:r w:rsidR="003226A6" w:rsidRPr="00B92CD4">
        <w:rPr>
          <w:rFonts w:ascii="Arial" w:hAnsi="Arial" w:cs="Arial"/>
          <w:sz w:val="22"/>
          <w:szCs w:val="22"/>
        </w:rPr>
        <w:t>oszty wykonywania badań laboratoryjnych przedmiotu reklamacji obciążają Wykonawcę, jeżeli z</w:t>
      </w:r>
      <w:r w:rsidR="00E76418" w:rsidRPr="00B92CD4">
        <w:rPr>
          <w:rFonts w:ascii="Arial" w:hAnsi="Arial" w:cs="Arial"/>
          <w:sz w:val="22"/>
          <w:szCs w:val="22"/>
        </w:rPr>
        <w:t>ostanie wykazane, że przedmiot U</w:t>
      </w:r>
      <w:r w:rsidR="003226A6" w:rsidRPr="00B92CD4">
        <w:rPr>
          <w:rFonts w:ascii="Arial" w:hAnsi="Arial" w:cs="Arial"/>
          <w:sz w:val="22"/>
          <w:szCs w:val="22"/>
        </w:rPr>
        <w:t>mowy n</w:t>
      </w:r>
      <w:r w:rsidR="00E76418" w:rsidRPr="00B92CD4">
        <w:rPr>
          <w:rFonts w:ascii="Arial" w:hAnsi="Arial" w:cs="Arial"/>
          <w:sz w:val="22"/>
          <w:szCs w:val="22"/>
        </w:rPr>
        <w:t>ie spełnia wymagań określonych U</w:t>
      </w:r>
      <w:r w:rsidR="003226A6" w:rsidRPr="00B92CD4">
        <w:rPr>
          <w:rFonts w:ascii="Arial" w:hAnsi="Arial" w:cs="Arial"/>
          <w:sz w:val="22"/>
          <w:szCs w:val="22"/>
        </w:rPr>
        <w:t>mową.</w:t>
      </w:r>
    </w:p>
    <w:p w14:paraId="64D89F19" w14:textId="77777777" w:rsidR="003226A6" w:rsidRPr="00B92CD4" w:rsidRDefault="003226A6" w:rsidP="00137197">
      <w:pPr>
        <w:pStyle w:val="Zwykytekst"/>
        <w:keepNext/>
        <w:numPr>
          <w:ilvl w:val="0"/>
          <w:numId w:val="10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Odpowiedzialność Wykonawc</w:t>
      </w:r>
      <w:r w:rsidR="00E76418" w:rsidRPr="00B92CD4">
        <w:rPr>
          <w:rFonts w:ascii="Arial" w:hAnsi="Arial" w:cs="Arial"/>
          <w:sz w:val="22"/>
          <w:szCs w:val="22"/>
        </w:rPr>
        <w:t>y za jakość produktu, gwarancja:</w:t>
      </w:r>
    </w:p>
    <w:p w14:paraId="655C656F" w14:textId="77777777" w:rsidR="003226A6" w:rsidRPr="00B92CD4" w:rsidRDefault="003226A6" w:rsidP="00137197">
      <w:pPr>
        <w:pStyle w:val="Zwykytekst"/>
        <w:numPr>
          <w:ilvl w:val="1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gwarantuje Zamawiającemu, że środki </w:t>
      </w:r>
      <w:r w:rsidR="006B51B6" w:rsidRPr="00B92CD4">
        <w:rPr>
          <w:rFonts w:ascii="Arial" w:hAnsi="Arial" w:cs="Arial"/>
          <w:sz w:val="22"/>
          <w:szCs w:val="22"/>
        </w:rPr>
        <w:t xml:space="preserve">spożywcze dostarczane </w:t>
      </w:r>
      <w:r w:rsidR="006B1DD0" w:rsidRPr="00B92CD4">
        <w:rPr>
          <w:rFonts w:ascii="Arial" w:hAnsi="Arial" w:cs="Arial"/>
          <w:sz w:val="22"/>
          <w:szCs w:val="22"/>
        </w:rPr>
        <w:br/>
      </w:r>
      <w:r w:rsidR="006B51B6" w:rsidRPr="00B92CD4">
        <w:rPr>
          <w:rFonts w:ascii="Arial" w:hAnsi="Arial" w:cs="Arial"/>
          <w:sz w:val="22"/>
          <w:szCs w:val="22"/>
        </w:rPr>
        <w:t>w ramach U</w:t>
      </w:r>
      <w:r w:rsidRPr="00B92CD4">
        <w:rPr>
          <w:rFonts w:ascii="Arial" w:hAnsi="Arial" w:cs="Arial"/>
          <w:sz w:val="22"/>
          <w:szCs w:val="22"/>
        </w:rPr>
        <w:t>mowy są wolne od wad jakościowych,</w:t>
      </w:r>
    </w:p>
    <w:p w14:paraId="24AC4DFC" w14:textId="6F19DFFB" w:rsidR="003226A6" w:rsidRPr="005D73AE" w:rsidRDefault="00490362" w:rsidP="005D73AE">
      <w:pPr>
        <w:pStyle w:val="NormalnyWeb"/>
        <w:numPr>
          <w:ilvl w:val="1"/>
          <w:numId w:val="10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ś</w:t>
      </w:r>
      <w:r w:rsidR="003226A6" w:rsidRPr="00B92CD4">
        <w:rPr>
          <w:rFonts w:ascii="Arial" w:hAnsi="Arial" w:cs="Arial"/>
          <w:sz w:val="22"/>
          <w:szCs w:val="22"/>
        </w:rPr>
        <w:t>rodki spożywcze, będące przedmio</w:t>
      </w:r>
      <w:r w:rsidR="006B51B6" w:rsidRPr="00B92CD4">
        <w:rPr>
          <w:rFonts w:ascii="Arial" w:hAnsi="Arial" w:cs="Arial"/>
          <w:sz w:val="22"/>
          <w:szCs w:val="22"/>
        </w:rPr>
        <w:t>tem U</w:t>
      </w:r>
      <w:r w:rsidR="003226A6" w:rsidRPr="00B92CD4">
        <w:rPr>
          <w:rFonts w:ascii="Arial" w:hAnsi="Arial" w:cs="Arial"/>
          <w:sz w:val="22"/>
          <w:szCs w:val="22"/>
        </w:rPr>
        <w:t xml:space="preserve">mowy, będą pochodzić z bieżącej produkcji i będą </w:t>
      </w:r>
      <w:r w:rsidR="006B51B6" w:rsidRPr="00B92CD4">
        <w:rPr>
          <w:rFonts w:ascii="Arial" w:hAnsi="Arial" w:cs="Arial"/>
          <w:sz w:val="22"/>
          <w:szCs w:val="22"/>
        </w:rPr>
        <w:t>spełniały wymagania niniejszej U</w:t>
      </w:r>
      <w:r w:rsidR="003226A6" w:rsidRPr="00B92CD4">
        <w:rPr>
          <w:rFonts w:ascii="Arial" w:hAnsi="Arial" w:cs="Arial"/>
          <w:sz w:val="22"/>
          <w:szCs w:val="22"/>
        </w:rPr>
        <w:t>mowy</w:t>
      </w:r>
      <w:r w:rsidR="00D326BC" w:rsidRPr="00B92CD4">
        <w:rPr>
          <w:rFonts w:ascii="Arial" w:hAnsi="Arial" w:cs="Arial"/>
          <w:sz w:val="22"/>
          <w:szCs w:val="22"/>
        </w:rPr>
        <w:t>.</w:t>
      </w:r>
      <w:r w:rsidR="00A65358">
        <w:rPr>
          <w:rFonts w:ascii="Arial" w:hAnsi="Arial" w:cs="Arial"/>
          <w:sz w:val="22"/>
          <w:szCs w:val="22"/>
        </w:rPr>
        <w:t xml:space="preserve"> Wykonawca zobowiązuje </w:t>
      </w:r>
      <w:r w:rsidR="005D73AE">
        <w:rPr>
          <w:rFonts w:ascii="Arial" w:hAnsi="Arial" w:cs="Arial"/>
          <w:sz w:val="22"/>
          <w:szCs w:val="22"/>
        </w:rPr>
        <w:br/>
      </w:r>
      <w:r w:rsidR="00A65358">
        <w:rPr>
          <w:rFonts w:ascii="Arial" w:hAnsi="Arial" w:cs="Arial"/>
          <w:sz w:val="22"/>
          <w:szCs w:val="22"/>
        </w:rPr>
        <w:t xml:space="preserve">się </w:t>
      </w:r>
      <w:r w:rsidR="003226A6" w:rsidRPr="005D73AE">
        <w:rPr>
          <w:rFonts w:ascii="Arial" w:hAnsi="Arial" w:cs="Arial"/>
          <w:sz w:val="22"/>
          <w:szCs w:val="22"/>
        </w:rPr>
        <w:t xml:space="preserve">do udzielenia gwarancji jakościowej, liczonej od dnia dostawy, na dostarczany </w:t>
      </w:r>
      <w:r w:rsidR="001A7E1B" w:rsidRPr="005D73AE">
        <w:rPr>
          <w:rFonts w:ascii="Arial" w:hAnsi="Arial" w:cs="Arial"/>
          <w:sz w:val="22"/>
          <w:szCs w:val="22"/>
        </w:rPr>
        <w:t>przedmiot zamówienia na okres</w:t>
      </w:r>
      <w:r w:rsidR="00296FFA" w:rsidRPr="005D73AE">
        <w:rPr>
          <w:rFonts w:ascii="Arial" w:hAnsi="Arial" w:cs="Arial"/>
          <w:sz w:val="22"/>
          <w:szCs w:val="22"/>
        </w:rPr>
        <w:t xml:space="preserve"> nie mniejszy</w:t>
      </w:r>
      <w:r w:rsidR="003226A6" w:rsidRPr="005D73AE">
        <w:rPr>
          <w:rFonts w:ascii="Arial" w:hAnsi="Arial" w:cs="Arial"/>
          <w:sz w:val="22"/>
          <w:szCs w:val="22"/>
        </w:rPr>
        <w:t xml:space="preserve"> niż 75% okresu przydatności, </w:t>
      </w:r>
    </w:p>
    <w:p w14:paraId="6F2B30F5" w14:textId="7EA23E66" w:rsidR="003418DA" w:rsidRPr="00E06E12" w:rsidRDefault="00490362" w:rsidP="00E06E12">
      <w:pPr>
        <w:pStyle w:val="Zwykytekst"/>
        <w:numPr>
          <w:ilvl w:val="1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 xml:space="preserve"> przypadku wystąpienia zatruć spowodowanych złą jakością dostarczonego wyrobu Wykonawca zobowiązany jest pokryć wszelkie koszty leczenia osób poszkodowanych i przeprowadzenia koniecznych zabiegów sanitarnych na własny koszt.</w:t>
      </w:r>
    </w:p>
    <w:p w14:paraId="0F20956F" w14:textId="77777777" w:rsidR="004610A5" w:rsidRDefault="004610A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</w:p>
    <w:p w14:paraId="6702263B" w14:textId="07CAEE31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10</w:t>
      </w:r>
      <w:r w:rsidR="003226A6" w:rsidRPr="00B92CD4">
        <w:rPr>
          <w:rFonts w:ascii="Arial" w:hAnsi="Arial" w:cs="Arial"/>
          <w:b/>
        </w:rPr>
        <w:br/>
        <w:t>OBIEG DOKUMENTÓW I MONITORING REALIZACJI UMOWY</w:t>
      </w:r>
    </w:p>
    <w:p w14:paraId="58819B25" w14:textId="77777777" w:rsidR="003226A6" w:rsidRPr="00B92CD4" w:rsidRDefault="003226A6" w:rsidP="00137197">
      <w:pPr>
        <w:pStyle w:val="Zwykytekst"/>
        <w:numPr>
          <w:ilvl w:val="0"/>
          <w:numId w:val="11"/>
        </w:numPr>
        <w:spacing w:before="120" w:after="120" w:line="288" w:lineRule="auto"/>
        <w:jc w:val="both"/>
        <w:rPr>
          <w:rFonts w:ascii="Arial" w:hAnsi="Arial" w:cs="Arial"/>
          <w:strike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zobowiązany jest do przesłania bezpośrednio do Zam</w:t>
      </w:r>
      <w:r w:rsidR="0061285E" w:rsidRPr="00B92CD4">
        <w:rPr>
          <w:rFonts w:ascii="Arial" w:hAnsi="Arial" w:cs="Arial"/>
          <w:sz w:val="22"/>
          <w:szCs w:val="22"/>
        </w:rPr>
        <w:t>awiającego oryginału faktury</w:t>
      </w:r>
      <w:r w:rsidR="003418DA" w:rsidRPr="00B92CD4">
        <w:rPr>
          <w:rFonts w:ascii="Arial" w:hAnsi="Arial" w:cs="Arial"/>
          <w:sz w:val="22"/>
          <w:szCs w:val="22"/>
        </w:rPr>
        <w:t xml:space="preserve"> w dniu dostawy towaru do Odbiorcy.</w:t>
      </w:r>
      <w:r w:rsidR="0061285E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>Wykonawca wyst</w:t>
      </w:r>
      <w:r w:rsidR="006252C9" w:rsidRPr="00B92CD4">
        <w:rPr>
          <w:rFonts w:ascii="Arial" w:hAnsi="Arial" w:cs="Arial"/>
          <w:sz w:val="22"/>
          <w:szCs w:val="22"/>
        </w:rPr>
        <w:t xml:space="preserve">awi </w:t>
      </w:r>
      <w:r w:rsidR="00D04EEB" w:rsidRPr="00B92CD4">
        <w:rPr>
          <w:rFonts w:ascii="Arial" w:hAnsi="Arial" w:cs="Arial"/>
          <w:sz w:val="22"/>
          <w:szCs w:val="22"/>
        </w:rPr>
        <w:t>trzy</w:t>
      </w:r>
      <w:r w:rsidR="002275FC" w:rsidRPr="00B92CD4">
        <w:rPr>
          <w:rFonts w:ascii="Arial" w:hAnsi="Arial" w:cs="Arial"/>
          <w:sz w:val="22"/>
          <w:szCs w:val="22"/>
        </w:rPr>
        <w:t xml:space="preserve"> egzemplarze</w:t>
      </w:r>
      <w:r w:rsidR="006252C9" w:rsidRPr="00B92CD4">
        <w:rPr>
          <w:rFonts w:ascii="Arial" w:hAnsi="Arial" w:cs="Arial"/>
          <w:sz w:val="22"/>
          <w:szCs w:val="22"/>
        </w:rPr>
        <w:t xml:space="preserve"> faktur</w:t>
      </w:r>
      <w:r w:rsidRPr="00B92CD4">
        <w:rPr>
          <w:rFonts w:ascii="Arial" w:hAnsi="Arial" w:cs="Arial"/>
          <w:sz w:val="22"/>
          <w:szCs w:val="22"/>
        </w:rPr>
        <w:t xml:space="preserve">: egz. nr 1 – Zamawiający, egz. nr 2, </w:t>
      </w:r>
      <w:r w:rsidR="00D04EEB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– Odbiorca, egz. </w:t>
      </w:r>
      <w:r w:rsidR="002275FC" w:rsidRPr="00B92CD4">
        <w:rPr>
          <w:rFonts w:ascii="Arial" w:hAnsi="Arial" w:cs="Arial"/>
          <w:sz w:val="22"/>
          <w:szCs w:val="22"/>
        </w:rPr>
        <w:t xml:space="preserve">nr </w:t>
      </w:r>
      <w:r w:rsidR="00D04EEB" w:rsidRPr="00B92CD4">
        <w:rPr>
          <w:rFonts w:ascii="Arial" w:hAnsi="Arial" w:cs="Arial"/>
          <w:sz w:val="22"/>
          <w:szCs w:val="22"/>
        </w:rPr>
        <w:t>3</w:t>
      </w:r>
      <w:r w:rsidRPr="00B92CD4">
        <w:rPr>
          <w:rFonts w:ascii="Arial" w:hAnsi="Arial" w:cs="Arial"/>
          <w:sz w:val="22"/>
          <w:szCs w:val="22"/>
        </w:rPr>
        <w:t xml:space="preserve"> – Wykonawca </w:t>
      </w:r>
      <w:r w:rsidR="00840A48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 xml:space="preserve">oraz komisyjny protokół załadowania towaru (w przypadku dostaw obcym transportem). </w:t>
      </w:r>
    </w:p>
    <w:p w14:paraId="7F29C1FD" w14:textId="77777777" w:rsidR="003226A6" w:rsidRPr="00B92CD4" w:rsidRDefault="003226A6" w:rsidP="00137197">
      <w:pPr>
        <w:pStyle w:val="Zwykytekst"/>
        <w:numPr>
          <w:ilvl w:val="0"/>
          <w:numId w:val="11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Zamawiający upoważnia Wyk</w:t>
      </w:r>
      <w:r w:rsidR="006252C9" w:rsidRPr="00B92CD4">
        <w:rPr>
          <w:rFonts w:ascii="Arial" w:hAnsi="Arial" w:cs="Arial"/>
          <w:sz w:val="22"/>
          <w:szCs w:val="22"/>
        </w:rPr>
        <w:t xml:space="preserve">onawcę do wystawiania faktur </w:t>
      </w:r>
      <w:r w:rsidRPr="00B92CD4">
        <w:rPr>
          <w:rFonts w:ascii="Arial" w:hAnsi="Arial" w:cs="Arial"/>
          <w:sz w:val="22"/>
          <w:szCs w:val="22"/>
        </w:rPr>
        <w:t xml:space="preserve"> bez jego podpisu.</w:t>
      </w:r>
    </w:p>
    <w:p w14:paraId="0004082A" w14:textId="77777777" w:rsidR="00FA45A7" w:rsidRPr="00B92CD4" w:rsidRDefault="00202EEC" w:rsidP="00E20372">
      <w:pPr>
        <w:numPr>
          <w:ilvl w:val="0"/>
          <w:numId w:val="11"/>
        </w:numPr>
        <w:spacing w:before="60" w:after="0" w:line="312" w:lineRule="auto"/>
        <w:jc w:val="both"/>
        <w:rPr>
          <w:rFonts w:ascii="Arial" w:eastAsia="Times New Roman" w:hAnsi="Arial" w:cs="Arial"/>
        </w:rPr>
      </w:pPr>
      <w:r w:rsidRPr="00B92CD4">
        <w:rPr>
          <w:rFonts w:ascii="Arial" w:eastAsia="Times New Roman" w:hAnsi="Arial" w:cs="Arial"/>
        </w:rPr>
        <w:t>Wykonawca wystawi nie więcej niż dwie zbiorcze faktury na dekadę miesiąca.</w:t>
      </w:r>
    </w:p>
    <w:p w14:paraId="35B9F379" w14:textId="77777777" w:rsidR="003418DA" w:rsidRPr="00B92CD4" w:rsidRDefault="003418DA" w:rsidP="003418DA">
      <w:pPr>
        <w:spacing w:before="60" w:after="0" w:line="312" w:lineRule="auto"/>
        <w:ind w:left="360"/>
        <w:jc w:val="both"/>
        <w:rPr>
          <w:rFonts w:ascii="Arial" w:eastAsia="Times New Roman" w:hAnsi="Arial" w:cs="Arial"/>
        </w:rPr>
      </w:pPr>
    </w:p>
    <w:p w14:paraId="39BE35FC" w14:textId="77777777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11</w:t>
      </w:r>
      <w:r w:rsidR="003226A6" w:rsidRPr="00B92CD4">
        <w:rPr>
          <w:rFonts w:ascii="Arial" w:hAnsi="Arial" w:cs="Arial"/>
          <w:b/>
        </w:rPr>
        <w:br/>
        <w:t>WARUNKI PŁATNOŚCI</w:t>
      </w:r>
    </w:p>
    <w:p w14:paraId="5129E1C2" w14:textId="62F6A706" w:rsidR="003418DA" w:rsidRPr="00B92CD4" w:rsidRDefault="003226A6" w:rsidP="00B92CD4">
      <w:pPr>
        <w:pStyle w:val="Normalny1"/>
        <w:numPr>
          <w:ilvl w:val="0"/>
          <w:numId w:val="46"/>
        </w:numPr>
        <w:tabs>
          <w:tab w:val="left" w:pos="360"/>
          <w:tab w:val="left" w:pos="396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Zapłata należności za dostarczone środki spożywcze nastąpi </w:t>
      </w:r>
      <w:r w:rsidR="001663A1" w:rsidRPr="00B92CD4">
        <w:rPr>
          <w:rFonts w:ascii="Arial" w:eastAsia="Arial" w:hAnsi="Arial" w:cs="Arial"/>
          <w:sz w:val="22"/>
          <w:szCs w:val="22"/>
        </w:rPr>
        <w:t xml:space="preserve">na rachunek Wykonawcy, zarejestrowany w US w formie polecenia przelewu w terminie </w:t>
      </w:r>
      <w:r w:rsidR="001663A1" w:rsidRPr="00B92CD4">
        <w:rPr>
          <w:rFonts w:ascii="Arial" w:eastAsia="Arial" w:hAnsi="Arial" w:cs="Arial"/>
          <w:b/>
          <w:bCs/>
          <w:sz w:val="22"/>
          <w:szCs w:val="22"/>
        </w:rPr>
        <w:t>30 dni</w:t>
      </w:r>
      <w:r w:rsidR="001663A1" w:rsidRPr="00B92CD4">
        <w:rPr>
          <w:rFonts w:ascii="Arial" w:eastAsia="Arial" w:hAnsi="Arial" w:cs="Arial"/>
          <w:sz w:val="22"/>
          <w:szCs w:val="22"/>
        </w:rPr>
        <w:t xml:space="preserve"> od dnia otrzymania przez Zamawiającego prawidłowo wystawionej faktury </w:t>
      </w:r>
      <w:r w:rsidRPr="00B92CD4">
        <w:rPr>
          <w:rFonts w:ascii="Arial" w:hAnsi="Arial" w:cs="Arial"/>
          <w:sz w:val="22"/>
          <w:szCs w:val="22"/>
        </w:rPr>
        <w:t xml:space="preserve">wraz z oryginałem dokumentu przychodowego PZ. </w:t>
      </w:r>
      <w:r w:rsidR="001663A1" w:rsidRPr="00B92CD4">
        <w:rPr>
          <w:rFonts w:ascii="Arial" w:eastAsia="Arial" w:hAnsi="Arial" w:cs="Arial"/>
          <w:sz w:val="22"/>
          <w:szCs w:val="22"/>
        </w:rPr>
        <w:t xml:space="preserve">Zamawiający zastrzega, iż będzie dokonywać płatności </w:t>
      </w:r>
      <w:r w:rsidR="00C56BF5">
        <w:rPr>
          <w:rFonts w:ascii="Arial" w:eastAsia="Arial" w:hAnsi="Arial" w:cs="Arial"/>
          <w:sz w:val="22"/>
          <w:szCs w:val="22"/>
        </w:rPr>
        <w:br/>
      </w:r>
      <w:r w:rsidR="001663A1" w:rsidRPr="00B92CD4">
        <w:rPr>
          <w:rFonts w:ascii="Arial" w:eastAsia="Arial" w:hAnsi="Arial" w:cs="Arial"/>
          <w:sz w:val="22"/>
          <w:szCs w:val="22"/>
        </w:rPr>
        <w:t>za wykonanie przedmiotu umowy z zastosowaniem mechanizmu podzielonej płatności (MPP).</w:t>
      </w:r>
    </w:p>
    <w:p w14:paraId="4EC6A7D1" w14:textId="77777777" w:rsidR="00CD29CD" w:rsidRPr="00B92CD4" w:rsidRDefault="00CD29CD">
      <w:pPr>
        <w:pStyle w:val="Normalny1"/>
        <w:numPr>
          <w:ilvl w:val="0"/>
          <w:numId w:val="46"/>
        </w:numPr>
        <w:tabs>
          <w:tab w:val="left" w:pos="360"/>
          <w:tab w:val="left" w:pos="396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</w:rPr>
        <w:t>Należność przekazywana będzie na rachunek Wykonawcy, tj.</w:t>
      </w:r>
    </w:p>
    <w:p w14:paraId="3620DCAF" w14:textId="77777777" w:rsidR="00CD29CD" w:rsidRPr="00B92CD4" w:rsidRDefault="00CD29CD" w:rsidP="00CD29CD">
      <w:pPr>
        <w:pStyle w:val="Normalny1"/>
        <w:spacing w:before="60" w:line="312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b/>
          <w:sz w:val="22"/>
          <w:szCs w:val="22"/>
        </w:rPr>
        <w:t xml:space="preserve">Nazwa banku: …………………………..….. </w:t>
      </w:r>
    </w:p>
    <w:p w14:paraId="25BF04A9" w14:textId="77777777" w:rsidR="00CD29CD" w:rsidRPr="00B92CD4" w:rsidRDefault="00CD29CD" w:rsidP="00CD29CD">
      <w:pPr>
        <w:pStyle w:val="Normalny1"/>
        <w:tabs>
          <w:tab w:val="left" w:pos="4962"/>
        </w:tabs>
        <w:spacing w:before="60" w:line="312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b/>
          <w:sz w:val="22"/>
          <w:szCs w:val="22"/>
        </w:rPr>
        <w:t>Nr konta: ……………………………………..</w:t>
      </w:r>
    </w:p>
    <w:p w14:paraId="2C228E21" w14:textId="77777777" w:rsidR="00CD29CD" w:rsidRPr="00B92CD4" w:rsidRDefault="00CD29CD">
      <w:pPr>
        <w:pStyle w:val="Normalny1"/>
        <w:numPr>
          <w:ilvl w:val="0"/>
          <w:numId w:val="47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</w:rPr>
        <w:t xml:space="preserve">Wykonawca oświadcza, że jest płatnikiem podatku od towarów i usług VAT </w:t>
      </w:r>
      <w:r w:rsidRPr="00B92CD4">
        <w:rPr>
          <w:rFonts w:ascii="Arial" w:eastAsia="Arial" w:hAnsi="Arial" w:cs="Arial"/>
          <w:sz w:val="22"/>
          <w:szCs w:val="22"/>
        </w:rPr>
        <w:br/>
        <w:t xml:space="preserve">i posiada numer </w:t>
      </w:r>
      <w:r w:rsidRPr="00B92CD4">
        <w:rPr>
          <w:rFonts w:ascii="Arial" w:eastAsia="Arial" w:hAnsi="Arial" w:cs="Arial"/>
          <w:b/>
          <w:sz w:val="22"/>
          <w:szCs w:val="22"/>
        </w:rPr>
        <w:t>NIP:</w:t>
      </w:r>
      <w:r w:rsidRPr="00B92CD4">
        <w:rPr>
          <w:rFonts w:ascii="Arial" w:eastAsia="Arial" w:hAnsi="Arial" w:cs="Arial"/>
          <w:sz w:val="22"/>
          <w:szCs w:val="22"/>
        </w:rPr>
        <w:t xml:space="preserve"> </w:t>
      </w:r>
      <w:r w:rsidRPr="00B92CD4">
        <w:rPr>
          <w:rFonts w:ascii="Arial" w:eastAsia="Arial" w:hAnsi="Arial" w:cs="Arial"/>
          <w:b/>
          <w:sz w:val="22"/>
          <w:szCs w:val="22"/>
        </w:rPr>
        <w:t>………………………….……….</w:t>
      </w:r>
    </w:p>
    <w:p w14:paraId="44B34D72" w14:textId="77777777" w:rsidR="00CD29CD" w:rsidRPr="00B92CD4" w:rsidRDefault="003226A6">
      <w:pPr>
        <w:pStyle w:val="Normalny1"/>
        <w:numPr>
          <w:ilvl w:val="0"/>
          <w:numId w:val="47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 datę zapłaty uważa się dzień złożenia dyspozycji płatniczej w banku Zamawiającego.</w:t>
      </w:r>
    </w:p>
    <w:p w14:paraId="2DAEF6DE" w14:textId="77777777" w:rsidR="00CD29CD" w:rsidRPr="00B92CD4" w:rsidRDefault="00CD29CD">
      <w:pPr>
        <w:pStyle w:val="Normalny1"/>
        <w:numPr>
          <w:ilvl w:val="0"/>
          <w:numId w:val="47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</w:rPr>
        <w:t>Faktura VAT będzie dostarczana według wyboru Wykonawcy:</w:t>
      </w:r>
    </w:p>
    <w:p w14:paraId="2C415E11" w14:textId="77777777" w:rsidR="00CD29CD" w:rsidRPr="00B92CD4" w:rsidRDefault="00CD29CD">
      <w:pPr>
        <w:numPr>
          <w:ilvl w:val="0"/>
          <w:numId w:val="48"/>
        </w:numPr>
        <w:spacing w:before="60" w:after="0" w:line="312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lastRenderedPageBreak/>
        <w:t>w formie ustrukturyzowanej faktury elektronicznej przy użyciu Platformy Elektronicznego Fakturowania na konto Zamawiającego, identyfikowane poprzez wpisanie numeru NIP Zamawiającego,</w:t>
      </w:r>
    </w:p>
    <w:p w14:paraId="62C28D96" w14:textId="77777777" w:rsidR="00CD29CD" w:rsidRPr="00B92CD4" w:rsidRDefault="00CD29CD">
      <w:pPr>
        <w:numPr>
          <w:ilvl w:val="0"/>
          <w:numId w:val="48"/>
        </w:numPr>
        <w:spacing w:before="60" w:after="0" w:line="312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 xml:space="preserve">do siedziby Zamawiającego na adres 42 Bazy Lotnictwa Szkolnego, ul. Sadków 9, </w:t>
      </w:r>
      <w:r w:rsid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>26-600 Radom.</w:t>
      </w:r>
    </w:p>
    <w:p w14:paraId="5CBEA468" w14:textId="77777777" w:rsidR="003226A6" w:rsidRPr="00B92CD4" w:rsidRDefault="003226A6">
      <w:pPr>
        <w:pStyle w:val="Normalny1"/>
        <w:numPr>
          <w:ilvl w:val="0"/>
          <w:numId w:val="47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Na oryginale faktury, Wykonawca wymieni: </w:t>
      </w:r>
    </w:p>
    <w:p w14:paraId="18B61FB9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asortyment środków spożywczych, (tylko i wyłącznie środków spożywczych będących przedmiotem umowy, posługuj</w:t>
      </w:r>
      <w:r w:rsidR="001256F3" w:rsidRPr="00B92CD4">
        <w:rPr>
          <w:rFonts w:ascii="Arial" w:hAnsi="Arial" w:cs="Arial"/>
          <w:sz w:val="22"/>
          <w:szCs w:val="22"/>
        </w:rPr>
        <w:t>ąc się nazewnictwem zawartym w U</w:t>
      </w:r>
      <w:r w:rsidRPr="00B92CD4">
        <w:rPr>
          <w:rFonts w:ascii="Arial" w:hAnsi="Arial" w:cs="Arial"/>
          <w:sz w:val="22"/>
          <w:szCs w:val="22"/>
        </w:rPr>
        <w:t>mowie),</w:t>
      </w:r>
    </w:p>
    <w:p w14:paraId="1DEBABF0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opakowanie jednostkowe środka spożywczego,</w:t>
      </w:r>
    </w:p>
    <w:p w14:paraId="752FE4B6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ilość towaru zgodną z ilością na specyfikacji wysyłkowej (WZ),</w:t>
      </w:r>
    </w:p>
    <w:p w14:paraId="496601BE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jednostkę miary,</w:t>
      </w:r>
    </w:p>
    <w:p w14:paraId="695DB7F4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cenę jednostkową netto,</w:t>
      </w:r>
    </w:p>
    <w:p w14:paraId="4B66F4FD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stawkę podatku VAT,</w:t>
      </w:r>
    </w:p>
    <w:p w14:paraId="47D17696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wartość brutto.</w:t>
      </w:r>
    </w:p>
    <w:p w14:paraId="49BF28D1" w14:textId="77777777" w:rsidR="003226A6" w:rsidRPr="00B92CD4" w:rsidRDefault="003226A6">
      <w:pPr>
        <w:pStyle w:val="Zwykytekst"/>
        <w:keepNext/>
        <w:keepLines/>
        <w:numPr>
          <w:ilvl w:val="0"/>
          <w:numId w:val="4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Zamawiający wstrzyma się z zapłatą za dostarczone środki spożywcze </w:t>
      </w:r>
      <w:r w:rsidR="000B6F11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w przypadku:</w:t>
      </w:r>
    </w:p>
    <w:p w14:paraId="458DA8FA" w14:textId="77777777" w:rsidR="003226A6" w:rsidRPr="00B92CD4" w:rsidRDefault="003226A6">
      <w:pPr>
        <w:pStyle w:val="Zwykytekst"/>
        <w:numPr>
          <w:ilvl w:val="1"/>
          <w:numId w:val="49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braku któregokolwiek z dokumentów określonych w </w:t>
      </w:r>
      <w:r w:rsidR="006323F0" w:rsidRPr="00B92CD4">
        <w:rPr>
          <w:rFonts w:ascii="Arial" w:hAnsi="Arial" w:cs="Arial"/>
          <w:b/>
          <w:sz w:val="22"/>
          <w:szCs w:val="22"/>
        </w:rPr>
        <w:t>§8 ust. 3</w:t>
      </w:r>
      <w:r w:rsidRPr="00B92CD4">
        <w:rPr>
          <w:rFonts w:ascii="Arial" w:hAnsi="Arial" w:cs="Arial"/>
          <w:b/>
          <w:sz w:val="22"/>
          <w:szCs w:val="22"/>
        </w:rPr>
        <w:t>,</w:t>
      </w:r>
    </w:p>
    <w:p w14:paraId="66984A7F" w14:textId="77777777" w:rsidR="003226A6" w:rsidRPr="00B92CD4" w:rsidRDefault="003226A6">
      <w:pPr>
        <w:pStyle w:val="Zwykytekst"/>
        <w:numPr>
          <w:ilvl w:val="1"/>
          <w:numId w:val="49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otrzymania faktury wystawionej niezgodnie z </w:t>
      </w:r>
      <w:r w:rsidRPr="00B92CD4">
        <w:rPr>
          <w:rFonts w:ascii="Arial" w:hAnsi="Arial" w:cs="Arial"/>
          <w:b/>
          <w:sz w:val="22"/>
          <w:szCs w:val="22"/>
        </w:rPr>
        <w:t>§</w:t>
      </w:r>
      <w:r w:rsidR="00CF6324" w:rsidRPr="00B92CD4">
        <w:rPr>
          <w:rFonts w:ascii="Arial" w:hAnsi="Arial" w:cs="Arial"/>
          <w:b/>
          <w:sz w:val="22"/>
          <w:szCs w:val="22"/>
        </w:rPr>
        <w:t>11</w:t>
      </w:r>
      <w:r w:rsidR="00196A75" w:rsidRPr="00B92CD4">
        <w:rPr>
          <w:rFonts w:ascii="Arial" w:hAnsi="Arial" w:cs="Arial"/>
          <w:b/>
          <w:sz w:val="22"/>
          <w:szCs w:val="22"/>
        </w:rPr>
        <w:t xml:space="preserve"> ust. </w:t>
      </w:r>
      <w:r w:rsidR="00CD29CD" w:rsidRPr="00B92CD4">
        <w:rPr>
          <w:rFonts w:ascii="Arial" w:hAnsi="Arial" w:cs="Arial"/>
          <w:b/>
          <w:sz w:val="22"/>
          <w:szCs w:val="22"/>
        </w:rPr>
        <w:t>6</w:t>
      </w:r>
      <w:r w:rsidRPr="00B92CD4">
        <w:rPr>
          <w:rFonts w:ascii="Arial" w:hAnsi="Arial" w:cs="Arial"/>
          <w:b/>
          <w:sz w:val="22"/>
          <w:szCs w:val="22"/>
        </w:rPr>
        <w:t>.</w:t>
      </w:r>
    </w:p>
    <w:p w14:paraId="7B6ED581" w14:textId="77777777" w:rsidR="00AA7443" w:rsidRPr="00B92CD4" w:rsidRDefault="001A7E1B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Każdy z</w:t>
      </w:r>
      <w:r w:rsidR="006323F0" w:rsidRPr="00B92CD4">
        <w:rPr>
          <w:rFonts w:ascii="Arial" w:hAnsi="Arial" w:cs="Arial"/>
          <w:sz w:val="22"/>
          <w:szCs w:val="22"/>
        </w:rPr>
        <w:t xml:space="preserve"> przypadków wskazanych w ust.</w:t>
      </w:r>
      <w:r w:rsidR="00CD29CD" w:rsidRPr="00B92CD4">
        <w:rPr>
          <w:rFonts w:ascii="Arial" w:hAnsi="Arial" w:cs="Arial"/>
          <w:sz w:val="22"/>
          <w:szCs w:val="22"/>
        </w:rPr>
        <w:t>7</w:t>
      </w:r>
      <w:r w:rsidR="006323F0" w:rsidRPr="00B92CD4">
        <w:rPr>
          <w:rFonts w:ascii="Arial" w:hAnsi="Arial" w:cs="Arial"/>
          <w:sz w:val="22"/>
          <w:szCs w:val="22"/>
        </w:rPr>
        <w:t xml:space="preserve"> </w:t>
      </w:r>
      <w:r w:rsidR="003226A6" w:rsidRPr="00B92CD4">
        <w:rPr>
          <w:rFonts w:ascii="Arial" w:hAnsi="Arial" w:cs="Arial"/>
          <w:sz w:val="22"/>
          <w:szCs w:val="22"/>
        </w:rPr>
        <w:t xml:space="preserve">skutkuje przesunięciem terminu zapłaty </w:t>
      </w:r>
      <w:r w:rsidR="00484CB8" w:rsidRPr="00B92CD4">
        <w:rPr>
          <w:rFonts w:ascii="Arial" w:hAnsi="Arial" w:cs="Arial"/>
          <w:sz w:val="22"/>
          <w:szCs w:val="22"/>
        </w:rPr>
        <w:t>należności określonej</w:t>
      </w:r>
      <w:r w:rsidR="00112713" w:rsidRPr="00B92CD4">
        <w:rPr>
          <w:rFonts w:ascii="Arial" w:hAnsi="Arial" w:cs="Arial"/>
          <w:sz w:val="22"/>
          <w:szCs w:val="22"/>
        </w:rPr>
        <w:t xml:space="preserve"> w §11</w:t>
      </w:r>
      <w:r w:rsidR="003226A6" w:rsidRPr="00B92CD4">
        <w:rPr>
          <w:rFonts w:ascii="Arial" w:hAnsi="Arial" w:cs="Arial"/>
          <w:sz w:val="22"/>
          <w:szCs w:val="22"/>
        </w:rPr>
        <w:t xml:space="preserve"> ust. 1, do czasu otrzymania przez Zamawiającego p</w:t>
      </w:r>
      <w:r w:rsidR="001336AF" w:rsidRPr="00B92CD4">
        <w:rPr>
          <w:rFonts w:ascii="Arial" w:hAnsi="Arial" w:cs="Arial"/>
          <w:sz w:val="22"/>
          <w:szCs w:val="22"/>
        </w:rPr>
        <w:t xml:space="preserve">oprawnie wystawionej faktury </w:t>
      </w:r>
      <w:r w:rsidR="003226A6" w:rsidRPr="00B92CD4">
        <w:rPr>
          <w:rFonts w:ascii="Arial" w:hAnsi="Arial" w:cs="Arial"/>
          <w:sz w:val="22"/>
          <w:szCs w:val="22"/>
        </w:rPr>
        <w:t>lub uzupełnienia brakujących dokumentów przez Wykonawcę.</w:t>
      </w:r>
    </w:p>
    <w:p w14:paraId="6601C13A" w14:textId="77777777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 xml:space="preserve">W przypadku dostarczania ustrukturyzowanej faktury elektronicznej przy użyciu Platformy Elektronicznego Fakturowania, 30 dniowy termin biegnie od dnia dostarczenia tej faktury na konto Zamawiającego w dniu roboczym do godziny 15.00. W przypadku dostarczenia takiej faktury w dniu roboczym po godzinie 15.00 lub w innym dniu niż dzień roboczy, </w:t>
      </w:r>
      <w:r w:rsidR="00B92CD4">
        <w:rPr>
          <w:rFonts w:ascii="Arial" w:eastAsia="Arial" w:hAnsi="Arial" w:cs="Arial"/>
          <w:sz w:val="22"/>
          <w:szCs w:val="22"/>
          <w:lang w:eastAsia="pl-PL"/>
        </w:rPr>
        <w:br/>
      </w:r>
      <w:r w:rsidRPr="00B92CD4">
        <w:rPr>
          <w:rFonts w:ascii="Arial" w:eastAsia="Arial" w:hAnsi="Arial" w:cs="Arial"/>
          <w:sz w:val="22"/>
          <w:szCs w:val="22"/>
          <w:lang w:eastAsia="pl-PL"/>
        </w:rPr>
        <w:t>30 dniowy termin biegnie od pierwszego dnia roboczego przypadającego po tym dniu.</w:t>
      </w:r>
    </w:p>
    <w:p w14:paraId="6C5EC893" w14:textId="77777777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 xml:space="preserve">W przypadku dostarczania faktur do siedziby Zamawiającego 30 dniowy termin biegnie </w:t>
      </w:r>
      <w:r w:rsidR="00B92CD4">
        <w:rPr>
          <w:rFonts w:ascii="Arial" w:eastAsia="Arial" w:hAnsi="Arial" w:cs="Arial"/>
          <w:sz w:val="22"/>
          <w:szCs w:val="22"/>
          <w:lang w:eastAsia="pl-PL"/>
        </w:rPr>
        <w:br/>
      </w:r>
      <w:r w:rsidRPr="00B92CD4">
        <w:rPr>
          <w:rFonts w:ascii="Arial" w:eastAsia="Arial" w:hAnsi="Arial" w:cs="Arial"/>
          <w:sz w:val="22"/>
          <w:szCs w:val="22"/>
          <w:lang w:eastAsia="pl-PL"/>
        </w:rPr>
        <w:t>od dnia wpływu faktury do kancelarii Zamawiającego.</w:t>
      </w:r>
    </w:p>
    <w:p w14:paraId="0B41AEEF" w14:textId="667D6A86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 xml:space="preserve">Za dni robocze uważa się dni od poniedziałku do piątku z wyjątkiem przypadających </w:t>
      </w:r>
      <w:r w:rsidR="00941756">
        <w:rPr>
          <w:rFonts w:ascii="Arial" w:eastAsia="Arial" w:hAnsi="Arial" w:cs="Arial"/>
          <w:sz w:val="22"/>
          <w:szCs w:val="22"/>
          <w:lang w:eastAsia="pl-PL"/>
        </w:rPr>
        <w:br/>
      </w:r>
      <w:r w:rsidRPr="00B92CD4">
        <w:rPr>
          <w:rFonts w:ascii="Arial" w:eastAsia="Arial" w:hAnsi="Arial" w:cs="Arial"/>
          <w:sz w:val="22"/>
          <w:szCs w:val="22"/>
          <w:lang w:eastAsia="pl-PL"/>
        </w:rPr>
        <w:t>w tym okresie dni ustawowo uznanych za wolne od pracy.</w:t>
      </w:r>
    </w:p>
    <w:p w14:paraId="71E0C04B" w14:textId="77777777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 xml:space="preserve">Wszelkie rozliczenia finansowe objęte niniejszą umową będą dokonywane </w:t>
      </w:r>
      <w:r w:rsidRPr="00B92CD4">
        <w:rPr>
          <w:rFonts w:ascii="Arial" w:eastAsia="Arial" w:hAnsi="Arial" w:cs="Arial"/>
          <w:sz w:val="22"/>
          <w:szCs w:val="22"/>
          <w:lang w:eastAsia="pl-PL"/>
        </w:rPr>
        <w:br/>
        <w:t>przez Zamawiającego.</w:t>
      </w:r>
    </w:p>
    <w:p w14:paraId="563DE34C" w14:textId="77777777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 xml:space="preserve">Wykonawca zobowiązuje się do nieprzenoszenia wierzytelności, wynikającej </w:t>
      </w:r>
      <w:r w:rsidRPr="00B92CD4">
        <w:rPr>
          <w:rFonts w:ascii="Arial" w:eastAsia="Arial" w:hAnsi="Arial" w:cs="Arial"/>
          <w:sz w:val="22"/>
          <w:szCs w:val="22"/>
          <w:lang w:eastAsia="pl-PL"/>
        </w:rPr>
        <w:br/>
        <w:t>z umowy na osoby trzecie, bez zgody Zamawiającego, wyrażonej w formie pisemnej.</w:t>
      </w:r>
    </w:p>
    <w:p w14:paraId="1F45C3BC" w14:textId="77777777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>W przypadku, gdy Wykonawca zlecił Podwykonawcy wykonanie części przedmiotu niniejszej umowy do faktury Wykonawca będzie dołączał:</w:t>
      </w:r>
    </w:p>
    <w:p w14:paraId="5272D711" w14:textId="77777777" w:rsidR="00AA7443" w:rsidRPr="00B92CD4" w:rsidRDefault="00AA7443">
      <w:pPr>
        <w:numPr>
          <w:ilvl w:val="0"/>
          <w:numId w:val="50"/>
        </w:numPr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 xml:space="preserve">oświadczenie Podwykonawców potwierdzające otrzymanie wszystkich należnych </w:t>
      </w:r>
      <w:r w:rsid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 xml:space="preserve">im kwot związanych z wykonaniem przedmiotu niniejszej umowy w zakresie, </w:t>
      </w:r>
      <w:r w:rsid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>jaki wynika ze złożonej faktury Wykonawcy;</w:t>
      </w:r>
    </w:p>
    <w:p w14:paraId="1AB183DD" w14:textId="77777777" w:rsidR="00AA7443" w:rsidRPr="00B92CD4" w:rsidRDefault="00AA7443">
      <w:pPr>
        <w:numPr>
          <w:ilvl w:val="0"/>
          <w:numId w:val="50"/>
        </w:numPr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kopie faktury Podwykonawców potwierdzone przez nich „za zgodność z oryginałem” wraz z potwierdzeniem dokonanych przelewów.</w:t>
      </w:r>
    </w:p>
    <w:p w14:paraId="1FD197EA" w14:textId="6D4791A1" w:rsidR="00E06E12" w:rsidRDefault="00AA7443" w:rsidP="00BE18EC">
      <w:pPr>
        <w:numPr>
          <w:ilvl w:val="0"/>
          <w:numId w:val="51"/>
        </w:numPr>
        <w:tabs>
          <w:tab w:val="left" w:pos="396"/>
          <w:tab w:val="left" w:pos="680"/>
        </w:tabs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lastRenderedPageBreak/>
        <w:t xml:space="preserve">W przypadku nie przekazania wszystkich dokumentów wymienionych w ust. 14, </w:t>
      </w:r>
      <w:r w:rsidRPr="00B92CD4">
        <w:rPr>
          <w:rFonts w:ascii="Arial" w:eastAsia="Arial" w:hAnsi="Arial" w:cs="Arial"/>
          <w:lang w:eastAsia="pl-PL"/>
        </w:rPr>
        <w:br/>
        <w:t>termin zapłaty faktury biegnie od momentu złożenia wszystkich dokumentów wymienionych w ust. 14 niniejszego paragrafu.</w:t>
      </w:r>
    </w:p>
    <w:p w14:paraId="6DAABC28" w14:textId="77777777" w:rsidR="00BE18EC" w:rsidRPr="00BE18EC" w:rsidRDefault="00BE18EC" w:rsidP="00BE18EC">
      <w:pPr>
        <w:tabs>
          <w:tab w:val="left" w:pos="396"/>
          <w:tab w:val="left" w:pos="680"/>
        </w:tabs>
        <w:spacing w:before="60" w:after="0" w:line="312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0BE284DD" w14:textId="3140D900" w:rsidR="004A1820" w:rsidRPr="00B92CD4" w:rsidRDefault="00756665" w:rsidP="00137197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12</w:t>
      </w:r>
      <w:r w:rsidR="004A1820" w:rsidRPr="00B92CD4">
        <w:rPr>
          <w:rFonts w:ascii="Arial" w:hAnsi="Arial" w:cs="Arial"/>
          <w:b/>
        </w:rPr>
        <w:br/>
        <w:t>KARY UMOWNE</w:t>
      </w:r>
    </w:p>
    <w:p w14:paraId="0C0FC863" w14:textId="77777777" w:rsidR="00A81B77" w:rsidRPr="00B92CD4" w:rsidRDefault="00A81B77" w:rsidP="00137197">
      <w:pPr>
        <w:pStyle w:val="Zwykytekst"/>
        <w:numPr>
          <w:ilvl w:val="0"/>
          <w:numId w:val="13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zapłaci Zamawiającemu karę umowną w wysokości </w:t>
      </w:r>
      <w:r w:rsidR="006D7C6E" w:rsidRPr="00B92CD4">
        <w:rPr>
          <w:rFonts w:ascii="Arial" w:hAnsi="Arial" w:cs="Arial"/>
          <w:b/>
          <w:sz w:val="22"/>
          <w:szCs w:val="22"/>
        </w:rPr>
        <w:t>15</w:t>
      </w:r>
      <w:r w:rsidRPr="00B92CD4">
        <w:rPr>
          <w:rFonts w:ascii="Arial" w:hAnsi="Arial" w:cs="Arial"/>
          <w:b/>
          <w:sz w:val="22"/>
          <w:szCs w:val="22"/>
        </w:rPr>
        <w:t>%</w:t>
      </w:r>
      <w:r w:rsidRPr="00B92CD4">
        <w:rPr>
          <w:rFonts w:ascii="Arial" w:hAnsi="Arial" w:cs="Arial"/>
          <w:sz w:val="22"/>
          <w:szCs w:val="22"/>
        </w:rPr>
        <w:t xml:space="preserve"> wartości brutto niezrealizowanej części Umowy w razie odstąpienia lub </w:t>
      </w:r>
      <w:r w:rsidR="008E4942" w:rsidRPr="00B92CD4">
        <w:rPr>
          <w:rFonts w:ascii="Arial" w:hAnsi="Arial" w:cs="Arial"/>
          <w:sz w:val="22"/>
          <w:szCs w:val="22"/>
        </w:rPr>
        <w:t>wypowiedzenia</w:t>
      </w:r>
      <w:r w:rsidRPr="00B92CD4">
        <w:rPr>
          <w:rFonts w:ascii="Arial" w:hAnsi="Arial" w:cs="Arial"/>
          <w:sz w:val="22"/>
          <w:szCs w:val="22"/>
        </w:rPr>
        <w:t xml:space="preserve"> Umowy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przez Wykonawcę z przyczyn niezależnych od Zamawiającego.</w:t>
      </w:r>
    </w:p>
    <w:p w14:paraId="548736FC" w14:textId="77777777" w:rsidR="00A81B77" w:rsidRPr="00B92CD4" w:rsidRDefault="00A81B77" w:rsidP="00137197">
      <w:pPr>
        <w:pStyle w:val="Akapitzlist5"/>
        <w:numPr>
          <w:ilvl w:val="0"/>
          <w:numId w:val="13"/>
        </w:numPr>
        <w:spacing w:after="0"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Wykonawca zapłaci Zamawiającemu karę umowną w wysokości </w:t>
      </w:r>
      <w:r w:rsidRPr="00B92CD4">
        <w:rPr>
          <w:rFonts w:ascii="Arial" w:hAnsi="Arial" w:cs="Arial"/>
          <w:b/>
        </w:rPr>
        <w:t>15%</w:t>
      </w:r>
      <w:r w:rsidRPr="00B92CD4">
        <w:rPr>
          <w:rFonts w:ascii="Arial" w:hAnsi="Arial" w:cs="Arial"/>
        </w:rPr>
        <w:t xml:space="preserve"> wartości brutto niezrealizowanej części Umowy, gdy Zamawiający odstąpi lub </w:t>
      </w:r>
      <w:r w:rsidR="008E4942" w:rsidRPr="00B92CD4">
        <w:rPr>
          <w:rFonts w:ascii="Arial" w:hAnsi="Arial" w:cs="Arial"/>
        </w:rPr>
        <w:t>wypowie</w:t>
      </w:r>
      <w:r w:rsidRPr="00B92CD4">
        <w:rPr>
          <w:rFonts w:ascii="Arial" w:hAnsi="Arial" w:cs="Arial"/>
        </w:rPr>
        <w:t xml:space="preserve"> Umowę </w:t>
      </w:r>
      <w:r w:rsidR="00B92CD4">
        <w:rPr>
          <w:rFonts w:ascii="Arial" w:hAnsi="Arial" w:cs="Arial"/>
        </w:rPr>
        <w:br/>
      </w:r>
      <w:r w:rsidRPr="00B92CD4">
        <w:rPr>
          <w:rFonts w:ascii="Arial" w:hAnsi="Arial" w:cs="Arial"/>
          <w:b/>
        </w:rPr>
        <w:t xml:space="preserve">z przyczyn leżących po stronie Wykonawcy, </w:t>
      </w:r>
      <w:r w:rsidRPr="00B92CD4">
        <w:rPr>
          <w:rFonts w:ascii="Arial" w:hAnsi="Arial" w:cs="Arial"/>
        </w:rPr>
        <w:t>w tym z powodu wad dostarczonego przedmiotu Umowy.</w:t>
      </w:r>
    </w:p>
    <w:p w14:paraId="62554427" w14:textId="77777777" w:rsidR="004A1820" w:rsidRPr="00B92CD4" w:rsidRDefault="004A1820" w:rsidP="00137197">
      <w:pPr>
        <w:pStyle w:val="Zwykytekst"/>
        <w:numPr>
          <w:ilvl w:val="0"/>
          <w:numId w:val="13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zapłaci Zamawiającemu kary umowne w przypadku, gdy:</w:t>
      </w:r>
    </w:p>
    <w:p w14:paraId="7C246781" w14:textId="77777777" w:rsidR="004A1820" w:rsidRPr="00B92CD4" w:rsidRDefault="004A1820">
      <w:pPr>
        <w:pStyle w:val="Zwykytekst"/>
        <w:numPr>
          <w:ilvl w:val="0"/>
          <w:numId w:val="19"/>
        </w:numPr>
        <w:tabs>
          <w:tab w:val="left" w:pos="709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dostarczył środki spożywcze z wadami jakościowymi:</w:t>
      </w:r>
      <w:r w:rsidRPr="00B92CD4">
        <w:rPr>
          <w:rFonts w:ascii="Arial" w:hAnsi="Arial" w:cs="Arial"/>
          <w:sz w:val="22"/>
          <w:szCs w:val="22"/>
        </w:rPr>
        <w:tab/>
      </w:r>
    </w:p>
    <w:p w14:paraId="1BA3A9D0" w14:textId="77777777" w:rsidR="004A1820" w:rsidRPr="00B92CD4" w:rsidRDefault="00490362">
      <w:pPr>
        <w:pStyle w:val="Zwykytekst"/>
        <w:numPr>
          <w:ilvl w:val="0"/>
          <w:numId w:val="20"/>
        </w:numPr>
        <w:spacing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A1820" w:rsidRPr="00B92CD4">
        <w:rPr>
          <w:rFonts w:ascii="Arial" w:hAnsi="Arial" w:cs="Arial"/>
          <w:sz w:val="22"/>
          <w:szCs w:val="22"/>
        </w:rPr>
        <w:t>dbiorca odmówił ich przyjęcia żądając wymiany na wolne od tych wad,</w:t>
      </w:r>
      <w:r w:rsidR="00B92CD4">
        <w:rPr>
          <w:rFonts w:ascii="Arial" w:hAnsi="Arial" w:cs="Arial"/>
          <w:sz w:val="22"/>
          <w:szCs w:val="22"/>
        </w:rPr>
        <w:t xml:space="preserve"> </w:t>
      </w:r>
      <w:r w:rsidR="004A1820" w:rsidRPr="00B92CD4">
        <w:rPr>
          <w:rFonts w:ascii="Arial" w:hAnsi="Arial" w:cs="Arial"/>
          <w:sz w:val="22"/>
          <w:szCs w:val="22"/>
        </w:rPr>
        <w:t>a Wykonawca nie wywiązał się z</w:t>
      </w:r>
      <w:r w:rsidR="00A15BE9" w:rsidRPr="00B92CD4">
        <w:rPr>
          <w:rFonts w:ascii="Arial" w:hAnsi="Arial" w:cs="Arial"/>
          <w:sz w:val="22"/>
          <w:szCs w:val="22"/>
        </w:rPr>
        <w:t xml:space="preserve"> obowią</w:t>
      </w:r>
      <w:r w:rsidR="006323F0" w:rsidRPr="00B92CD4">
        <w:rPr>
          <w:rFonts w:ascii="Arial" w:hAnsi="Arial" w:cs="Arial"/>
          <w:sz w:val="22"/>
          <w:szCs w:val="22"/>
        </w:rPr>
        <w:t>zku</w:t>
      </w:r>
      <w:r w:rsidR="004A1820" w:rsidRPr="00B92CD4">
        <w:rPr>
          <w:rFonts w:ascii="Arial" w:hAnsi="Arial" w:cs="Arial"/>
          <w:sz w:val="22"/>
          <w:szCs w:val="22"/>
        </w:rPr>
        <w:t xml:space="preserve"> ich wymiany w terminie – </w:t>
      </w:r>
      <w:r w:rsidR="001A7998" w:rsidRPr="00B92CD4">
        <w:rPr>
          <w:rFonts w:ascii="Arial" w:hAnsi="Arial" w:cs="Arial"/>
          <w:sz w:val="22"/>
          <w:szCs w:val="22"/>
        </w:rPr>
        <w:br/>
      </w:r>
      <w:r w:rsidR="004A1820" w:rsidRPr="00B92CD4">
        <w:rPr>
          <w:rFonts w:ascii="Arial" w:hAnsi="Arial" w:cs="Arial"/>
          <w:sz w:val="22"/>
          <w:szCs w:val="22"/>
        </w:rPr>
        <w:t>w wysokości 2% wartości brutto wadliwej części dostawy, za każdą rozpoczętą godz</w:t>
      </w:r>
      <w:r w:rsidR="00DE2F87" w:rsidRPr="00B92CD4">
        <w:rPr>
          <w:rFonts w:ascii="Arial" w:hAnsi="Arial" w:cs="Arial"/>
          <w:sz w:val="22"/>
          <w:szCs w:val="22"/>
        </w:rPr>
        <w:t>inę zwłoki od momentu upływu</w:t>
      </w:r>
      <w:r w:rsidR="004A1820" w:rsidRPr="00B92CD4">
        <w:rPr>
          <w:rFonts w:ascii="Arial" w:hAnsi="Arial" w:cs="Arial"/>
          <w:sz w:val="22"/>
          <w:szCs w:val="22"/>
        </w:rPr>
        <w:t xml:space="preserve"> terminu, </w:t>
      </w:r>
      <w:r w:rsidR="008E4942" w:rsidRPr="00B92CD4">
        <w:rPr>
          <w:rFonts w:ascii="Arial" w:hAnsi="Arial" w:cs="Arial"/>
          <w:sz w:val="22"/>
          <w:szCs w:val="22"/>
        </w:rPr>
        <w:t xml:space="preserve">ale nie więcej niż wartość brutto dostawy. W każdym przypadku kara umowna nie może być jednak mniejsza </w:t>
      </w:r>
      <w:r w:rsidR="00B92CD4">
        <w:rPr>
          <w:rFonts w:ascii="Arial" w:hAnsi="Arial" w:cs="Arial"/>
          <w:sz w:val="22"/>
          <w:szCs w:val="22"/>
        </w:rPr>
        <w:br/>
      </w:r>
      <w:r w:rsidR="008E4942" w:rsidRPr="00B92CD4">
        <w:rPr>
          <w:rFonts w:ascii="Arial" w:hAnsi="Arial" w:cs="Arial"/>
          <w:sz w:val="22"/>
          <w:szCs w:val="22"/>
        </w:rPr>
        <w:t>niż 100 PLN.</w:t>
      </w:r>
    </w:p>
    <w:p w14:paraId="70B66468" w14:textId="77777777" w:rsidR="004A1820" w:rsidRPr="00B92CD4" w:rsidRDefault="00490362">
      <w:pPr>
        <w:pStyle w:val="Zwykytekst"/>
        <w:numPr>
          <w:ilvl w:val="0"/>
          <w:numId w:val="20"/>
        </w:numPr>
        <w:spacing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A1820" w:rsidRPr="00B92CD4">
        <w:rPr>
          <w:rFonts w:ascii="Arial" w:hAnsi="Arial" w:cs="Arial"/>
          <w:sz w:val="22"/>
          <w:szCs w:val="22"/>
        </w:rPr>
        <w:t xml:space="preserve">dbiorca odmówił ich przyjęcia i zrezygnował z wymiany na wolne od wad, w wysokości 30 % wartości brutto odmówionej części dostawy, ale nie mniej </w:t>
      </w:r>
      <w:r w:rsidR="00B92CD4">
        <w:rPr>
          <w:rFonts w:ascii="Arial" w:hAnsi="Arial" w:cs="Arial"/>
          <w:sz w:val="22"/>
          <w:szCs w:val="22"/>
        </w:rPr>
        <w:br/>
      </w:r>
      <w:r w:rsidR="004A1820" w:rsidRPr="00B92CD4">
        <w:rPr>
          <w:rFonts w:ascii="Arial" w:hAnsi="Arial" w:cs="Arial"/>
          <w:sz w:val="22"/>
          <w:szCs w:val="22"/>
        </w:rPr>
        <w:t>niż 100 PLN,</w:t>
      </w:r>
    </w:p>
    <w:p w14:paraId="2036CD70" w14:textId="77777777" w:rsidR="004A1820" w:rsidRPr="00B92CD4" w:rsidRDefault="004A1820">
      <w:pPr>
        <w:pStyle w:val="Zwykytekst"/>
        <w:numPr>
          <w:ilvl w:val="1"/>
          <w:numId w:val="21"/>
        </w:numPr>
        <w:tabs>
          <w:tab w:val="clear" w:pos="792"/>
          <w:tab w:val="num" w:pos="720"/>
        </w:tabs>
        <w:spacing w:before="120" w:line="288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dostarczył środki spożywcze przez inną osobę niż przedstawiciel Wykonawcy lub środkiem transportu, nie spełniającym wymagań określonych </w:t>
      </w:r>
      <w:r w:rsidR="002077FA" w:rsidRPr="00B92CD4">
        <w:rPr>
          <w:rFonts w:ascii="Arial" w:hAnsi="Arial" w:cs="Arial"/>
          <w:sz w:val="22"/>
          <w:szCs w:val="22"/>
        </w:rPr>
        <w:br/>
      </w:r>
      <w:r w:rsidR="00934077" w:rsidRPr="00B92CD4">
        <w:rPr>
          <w:rFonts w:ascii="Arial" w:hAnsi="Arial" w:cs="Arial"/>
          <w:b/>
          <w:bCs/>
          <w:sz w:val="22"/>
          <w:szCs w:val="22"/>
        </w:rPr>
        <w:t>§ 7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 ust. 2:</w:t>
      </w:r>
      <w:r w:rsidRPr="00B92CD4">
        <w:rPr>
          <w:rFonts w:ascii="Arial" w:hAnsi="Arial" w:cs="Arial"/>
          <w:sz w:val="22"/>
          <w:szCs w:val="22"/>
        </w:rPr>
        <w:tab/>
      </w:r>
    </w:p>
    <w:p w14:paraId="71740BA4" w14:textId="77777777" w:rsidR="004A1820" w:rsidRPr="00B92CD4" w:rsidRDefault="00490362">
      <w:pPr>
        <w:pStyle w:val="Zwykytekst"/>
        <w:numPr>
          <w:ilvl w:val="0"/>
          <w:numId w:val="22"/>
        </w:numPr>
        <w:spacing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A1820" w:rsidRPr="00B92CD4">
        <w:rPr>
          <w:rFonts w:ascii="Arial" w:hAnsi="Arial" w:cs="Arial"/>
          <w:sz w:val="22"/>
          <w:szCs w:val="22"/>
        </w:rPr>
        <w:t>dbiorca odmówił ich przyjęcia żądając ich dostarczenia transportem spełniającym wymagania</w:t>
      </w:r>
      <w:r w:rsidR="006323F0" w:rsidRPr="00B92CD4">
        <w:rPr>
          <w:rFonts w:ascii="Arial" w:hAnsi="Arial" w:cs="Arial"/>
          <w:sz w:val="22"/>
          <w:szCs w:val="22"/>
        </w:rPr>
        <w:t>, a Wykonawca nie wywiązał się z obowiązku dostarczenia środków spożywczych w terminie</w:t>
      </w:r>
      <w:r w:rsidR="004A1820" w:rsidRPr="00B92CD4">
        <w:rPr>
          <w:rFonts w:ascii="Arial" w:hAnsi="Arial" w:cs="Arial"/>
          <w:sz w:val="22"/>
          <w:szCs w:val="22"/>
        </w:rPr>
        <w:t xml:space="preserve"> - w wysokości 2 % wartości brutto wadliwej części dostawy, za każdą rozpoczętą godz</w:t>
      </w:r>
      <w:r w:rsidR="007C4F79" w:rsidRPr="00B92CD4">
        <w:rPr>
          <w:rFonts w:ascii="Arial" w:hAnsi="Arial" w:cs="Arial"/>
          <w:sz w:val="22"/>
          <w:szCs w:val="22"/>
        </w:rPr>
        <w:t>inę zwłoki od momentu upływu</w:t>
      </w:r>
      <w:r w:rsidR="004A1820" w:rsidRPr="00B92CD4">
        <w:rPr>
          <w:rFonts w:ascii="Arial" w:hAnsi="Arial" w:cs="Arial"/>
          <w:sz w:val="22"/>
          <w:szCs w:val="22"/>
        </w:rPr>
        <w:t xml:space="preserve"> terminu, ale nie</w:t>
      </w:r>
      <w:r w:rsidR="008E4942" w:rsidRPr="00B92CD4">
        <w:rPr>
          <w:rFonts w:ascii="Arial" w:hAnsi="Arial" w:cs="Arial"/>
          <w:sz w:val="22"/>
          <w:szCs w:val="22"/>
        </w:rPr>
        <w:t xml:space="preserve"> więcej </w:t>
      </w:r>
      <w:r w:rsidR="00B92CD4">
        <w:rPr>
          <w:rFonts w:ascii="Arial" w:hAnsi="Arial" w:cs="Arial"/>
          <w:sz w:val="22"/>
          <w:szCs w:val="22"/>
        </w:rPr>
        <w:br/>
      </w:r>
      <w:r w:rsidR="008E4942" w:rsidRPr="00B92CD4">
        <w:rPr>
          <w:rFonts w:ascii="Arial" w:hAnsi="Arial" w:cs="Arial"/>
          <w:sz w:val="22"/>
          <w:szCs w:val="22"/>
        </w:rPr>
        <w:t>niż wartość brutto dostawy. W każdym przypadku kara umowna nie może być jednak mniejsza niż 100 PLN.</w:t>
      </w:r>
    </w:p>
    <w:p w14:paraId="0BEF7723" w14:textId="77777777" w:rsidR="004A1820" w:rsidRPr="00B92CD4" w:rsidRDefault="00490362">
      <w:pPr>
        <w:pStyle w:val="Zwykytekst"/>
        <w:numPr>
          <w:ilvl w:val="0"/>
          <w:numId w:val="22"/>
        </w:numPr>
        <w:spacing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A1820" w:rsidRPr="00B92CD4">
        <w:rPr>
          <w:rFonts w:ascii="Arial" w:hAnsi="Arial" w:cs="Arial"/>
          <w:sz w:val="22"/>
          <w:szCs w:val="22"/>
        </w:rPr>
        <w:t>dbiorca odmówił ich przyjęcia i zrezygnował z dostawy, w wysokości 30 % wartości brutto dostawy, ale nie mniej niż 100 PLN.</w:t>
      </w:r>
    </w:p>
    <w:p w14:paraId="7CBA2432" w14:textId="77777777" w:rsidR="004A1820" w:rsidRPr="00B92CD4" w:rsidRDefault="004A1820">
      <w:pPr>
        <w:pStyle w:val="Zwykytekst"/>
        <w:numPr>
          <w:ilvl w:val="1"/>
          <w:numId w:val="23"/>
        </w:numPr>
        <w:tabs>
          <w:tab w:val="clear" w:pos="792"/>
        </w:tabs>
        <w:spacing w:before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dostarczył środki spożywcze w mniejszej ilości niż zapotrzebowane,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na żądanie Odbiorcy Wykonawca nie wywiązał się w terminie</w:t>
      </w:r>
      <w:r w:rsidR="00751DF2" w:rsidRPr="00B92CD4">
        <w:rPr>
          <w:rFonts w:ascii="Arial" w:hAnsi="Arial" w:cs="Arial"/>
          <w:sz w:val="22"/>
          <w:szCs w:val="22"/>
        </w:rPr>
        <w:t xml:space="preserve"> z</w:t>
      </w:r>
      <w:r w:rsidRPr="00B92CD4">
        <w:rPr>
          <w:rFonts w:ascii="Arial" w:hAnsi="Arial" w:cs="Arial"/>
          <w:sz w:val="22"/>
          <w:szCs w:val="22"/>
        </w:rPr>
        <w:t xml:space="preserve"> d</w:t>
      </w:r>
      <w:r w:rsidR="00D90DCA" w:rsidRPr="00B92CD4">
        <w:rPr>
          <w:rFonts w:ascii="Arial" w:hAnsi="Arial" w:cs="Arial"/>
          <w:sz w:val="22"/>
          <w:szCs w:val="22"/>
        </w:rPr>
        <w:t xml:space="preserve">ostarczenia brakującej części, </w:t>
      </w:r>
      <w:r w:rsidRPr="00B92CD4">
        <w:rPr>
          <w:rFonts w:ascii="Arial" w:hAnsi="Arial" w:cs="Arial"/>
          <w:sz w:val="22"/>
          <w:szCs w:val="22"/>
        </w:rPr>
        <w:t xml:space="preserve">w wysokości 30 % wartości brutto </w:t>
      </w:r>
      <w:r w:rsidR="004341EF" w:rsidRPr="00B92CD4">
        <w:rPr>
          <w:rFonts w:ascii="Arial" w:hAnsi="Arial" w:cs="Arial"/>
          <w:sz w:val="22"/>
          <w:szCs w:val="22"/>
        </w:rPr>
        <w:t xml:space="preserve">niedostarczonej części </w:t>
      </w:r>
      <w:r w:rsidRPr="00B92CD4">
        <w:rPr>
          <w:rFonts w:ascii="Arial" w:hAnsi="Arial" w:cs="Arial"/>
          <w:sz w:val="22"/>
          <w:szCs w:val="22"/>
        </w:rPr>
        <w:t xml:space="preserve">dostawy, ale nie mniej </w:t>
      </w:r>
      <w:r w:rsidR="00751DF2" w:rsidRPr="00B92CD4">
        <w:rPr>
          <w:rFonts w:ascii="Arial" w:hAnsi="Arial" w:cs="Arial"/>
          <w:sz w:val="22"/>
          <w:szCs w:val="22"/>
        </w:rPr>
        <w:t>niż 100 PLN.</w:t>
      </w:r>
    </w:p>
    <w:p w14:paraId="0C0B91FF" w14:textId="77777777" w:rsidR="004A1820" w:rsidRPr="00B92CD4" w:rsidRDefault="004A1820">
      <w:pPr>
        <w:pStyle w:val="Zwykytekst"/>
        <w:numPr>
          <w:ilvl w:val="1"/>
          <w:numId w:val="23"/>
        </w:numPr>
        <w:tabs>
          <w:tab w:val="clear" w:pos="792"/>
        </w:tabs>
        <w:spacing w:before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dostarczył środki spożyw</w:t>
      </w:r>
      <w:r w:rsidR="00CE2E58" w:rsidRPr="00B92CD4">
        <w:rPr>
          <w:rFonts w:ascii="Arial" w:hAnsi="Arial" w:cs="Arial"/>
          <w:sz w:val="22"/>
          <w:szCs w:val="22"/>
        </w:rPr>
        <w:t>cze po godzinach określonych w U</w:t>
      </w:r>
      <w:r w:rsidRPr="00B92CD4">
        <w:rPr>
          <w:rFonts w:ascii="Arial" w:hAnsi="Arial" w:cs="Arial"/>
          <w:sz w:val="22"/>
          <w:szCs w:val="22"/>
        </w:rPr>
        <w:t xml:space="preserve">mowie i Odbiorca: </w:t>
      </w:r>
    </w:p>
    <w:p w14:paraId="32EC929E" w14:textId="1D5B5606" w:rsidR="004A1820" w:rsidRPr="00B92CD4" w:rsidRDefault="004A1820">
      <w:pPr>
        <w:pStyle w:val="Zwykytekst"/>
        <w:numPr>
          <w:ilvl w:val="0"/>
          <w:numId w:val="30"/>
        </w:numPr>
        <w:spacing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przyjął opóźnioną dostawę, w wysokości 2 % wartości brutto dostawy, </w:t>
      </w:r>
      <w:r w:rsidR="00943DEA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za każdą rozpoczętą godz</w:t>
      </w:r>
      <w:r w:rsidR="008A19D7" w:rsidRPr="00B92CD4">
        <w:rPr>
          <w:rFonts w:ascii="Arial" w:hAnsi="Arial" w:cs="Arial"/>
          <w:sz w:val="22"/>
          <w:szCs w:val="22"/>
        </w:rPr>
        <w:t>inę zwłoki od momentu upływu</w:t>
      </w:r>
      <w:r w:rsidR="00CE2E58" w:rsidRPr="00B92CD4">
        <w:rPr>
          <w:rFonts w:ascii="Arial" w:hAnsi="Arial" w:cs="Arial"/>
          <w:sz w:val="22"/>
          <w:szCs w:val="22"/>
        </w:rPr>
        <w:t xml:space="preserve"> terminu określonego </w:t>
      </w:r>
      <w:r w:rsidR="00CE2E58" w:rsidRPr="00B92CD4">
        <w:rPr>
          <w:rFonts w:ascii="Arial" w:hAnsi="Arial" w:cs="Arial"/>
          <w:sz w:val="22"/>
          <w:szCs w:val="22"/>
        </w:rPr>
        <w:lastRenderedPageBreak/>
        <w:t>w U</w:t>
      </w:r>
      <w:r w:rsidRPr="00B92CD4">
        <w:rPr>
          <w:rFonts w:ascii="Arial" w:hAnsi="Arial" w:cs="Arial"/>
          <w:sz w:val="22"/>
          <w:szCs w:val="22"/>
        </w:rPr>
        <w:t xml:space="preserve">mowie, </w:t>
      </w:r>
      <w:r w:rsidR="00540950" w:rsidRPr="00B92CD4">
        <w:rPr>
          <w:rFonts w:ascii="Arial" w:hAnsi="Arial" w:cs="Arial"/>
          <w:sz w:val="22"/>
          <w:szCs w:val="22"/>
        </w:rPr>
        <w:t xml:space="preserve">ale nie więcej niż wartość brutto dostawy. W każdym przypadku kara umowna nie może </w:t>
      </w:r>
      <w:r w:rsidR="005D73AE">
        <w:rPr>
          <w:rFonts w:ascii="Arial" w:hAnsi="Arial" w:cs="Arial"/>
          <w:sz w:val="22"/>
          <w:szCs w:val="22"/>
        </w:rPr>
        <w:t>być jednak mniejsza niż 100 PLN,</w:t>
      </w:r>
    </w:p>
    <w:p w14:paraId="38C18CF8" w14:textId="77777777" w:rsidR="004A1820" w:rsidRPr="00B92CD4" w:rsidRDefault="004A1820">
      <w:pPr>
        <w:pStyle w:val="Zwykytekst"/>
        <w:numPr>
          <w:ilvl w:val="0"/>
          <w:numId w:val="30"/>
        </w:numPr>
        <w:spacing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odmówił ich przyjęcia, w wysokości 30 % wartości brutto dostawy, ale nie mniej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niż 100 PLN.</w:t>
      </w:r>
    </w:p>
    <w:p w14:paraId="7449CA33" w14:textId="1CD67104" w:rsidR="004A1820" w:rsidRDefault="004A1820">
      <w:pPr>
        <w:pStyle w:val="Zwykytekst"/>
        <w:numPr>
          <w:ilvl w:val="1"/>
          <w:numId w:val="23"/>
        </w:numPr>
        <w:tabs>
          <w:tab w:val="clear" w:pos="792"/>
        </w:tabs>
        <w:spacing w:before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dostarczył środki spożywcze z ukrytymi wadami jakościowymi stwierdzonymi podczas jego magazynowania u Odbiorcy, a Wykonawca nie wywiązał się z</w:t>
      </w:r>
      <w:r w:rsidR="00822108" w:rsidRPr="00B92CD4">
        <w:rPr>
          <w:rFonts w:ascii="Arial" w:hAnsi="Arial" w:cs="Arial"/>
          <w:sz w:val="22"/>
          <w:szCs w:val="22"/>
        </w:rPr>
        <w:t xml:space="preserve"> obowiązku</w:t>
      </w:r>
      <w:r w:rsidRPr="00B92CD4">
        <w:rPr>
          <w:rFonts w:ascii="Arial" w:hAnsi="Arial" w:cs="Arial"/>
          <w:sz w:val="22"/>
          <w:szCs w:val="22"/>
        </w:rPr>
        <w:t xml:space="preserve"> ich wymiany</w:t>
      </w:r>
      <w:r w:rsidR="00822108" w:rsidRPr="00B92CD4">
        <w:rPr>
          <w:rFonts w:ascii="Arial" w:hAnsi="Arial" w:cs="Arial"/>
          <w:sz w:val="22"/>
          <w:szCs w:val="22"/>
        </w:rPr>
        <w:t xml:space="preserve"> w terminie określonym w postępowaniu reklamacyjnym, </w:t>
      </w:r>
      <w:r w:rsidRPr="00B92CD4">
        <w:rPr>
          <w:rFonts w:ascii="Arial" w:hAnsi="Arial" w:cs="Arial"/>
          <w:sz w:val="22"/>
          <w:szCs w:val="22"/>
        </w:rPr>
        <w:t xml:space="preserve">w wysokości 2 % wartości brutto wadliwej części dostawy, za każdą rozpoczętą godzinę zwłoki od momentu rozpatrzenia reklamacji, </w:t>
      </w:r>
      <w:r w:rsidR="006A3E9E" w:rsidRPr="00B92CD4">
        <w:rPr>
          <w:rFonts w:ascii="Arial" w:hAnsi="Arial" w:cs="Arial"/>
          <w:sz w:val="22"/>
          <w:szCs w:val="22"/>
        </w:rPr>
        <w:t xml:space="preserve">ale nie więcej niż wartość brutto dostawy. W każdym przypadku kara umowna nie może być jednak mniejsza </w:t>
      </w:r>
      <w:r w:rsidR="00B92CD4">
        <w:rPr>
          <w:rFonts w:ascii="Arial" w:hAnsi="Arial" w:cs="Arial"/>
          <w:sz w:val="22"/>
          <w:szCs w:val="22"/>
        </w:rPr>
        <w:br/>
      </w:r>
      <w:r w:rsidR="006A3E9E" w:rsidRPr="00B92CD4">
        <w:rPr>
          <w:rFonts w:ascii="Arial" w:hAnsi="Arial" w:cs="Arial"/>
          <w:sz w:val="22"/>
          <w:szCs w:val="22"/>
        </w:rPr>
        <w:t>niż 100 PLN.</w:t>
      </w:r>
    </w:p>
    <w:p w14:paraId="69BA7101" w14:textId="68D0E4B9" w:rsidR="003A266B" w:rsidRPr="00E06E12" w:rsidRDefault="003A266B">
      <w:pPr>
        <w:pStyle w:val="Zwykytekst"/>
        <w:numPr>
          <w:ilvl w:val="1"/>
          <w:numId w:val="23"/>
        </w:numPr>
        <w:tabs>
          <w:tab w:val="clear" w:pos="792"/>
        </w:tabs>
        <w:spacing w:before="120" w:line="288" w:lineRule="auto"/>
        <w:ind w:left="709" w:hanging="349"/>
        <w:jc w:val="both"/>
        <w:rPr>
          <w:rFonts w:ascii="Arial" w:hAnsi="Arial" w:cs="Arial"/>
          <w:bCs/>
          <w:sz w:val="22"/>
          <w:szCs w:val="22"/>
        </w:rPr>
      </w:pPr>
      <w:r w:rsidRPr="00E06E12">
        <w:rPr>
          <w:rFonts w:ascii="Arial" w:hAnsi="Arial" w:cs="Arial"/>
          <w:sz w:val="22"/>
          <w:szCs w:val="22"/>
        </w:rPr>
        <w:t xml:space="preserve">Wykonawca nie wywiązał się z obowiązku zwiększenia wynagrodzenia podwykonawcy zgodnie z </w:t>
      </w:r>
      <w:r w:rsidRPr="00E06E12">
        <w:rPr>
          <w:rFonts w:ascii="Arial" w:hAnsi="Arial" w:cs="Arial"/>
          <w:bCs/>
          <w:sz w:val="22"/>
          <w:szCs w:val="22"/>
        </w:rPr>
        <w:t>§</w:t>
      </w:r>
      <w:r w:rsidR="00421F70" w:rsidRPr="00E06E12">
        <w:rPr>
          <w:rFonts w:ascii="Arial" w:hAnsi="Arial" w:cs="Arial"/>
          <w:bCs/>
          <w:sz w:val="22"/>
          <w:szCs w:val="22"/>
        </w:rPr>
        <w:t xml:space="preserve"> 4 </w:t>
      </w:r>
      <w:r w:rsidRPr="00E06E12">
        <w:rPr>
          <w:rFonts w:ascii="Arial" w:hAnsi="Arial" w:cs="Arial"/>
          <w:bCs/>
          <w:sz w:val="22"/>
          <w:szCs w:val="22"/>
        </w:rPr>
        <w:t xml:space="preserve">ust </w:t>
      </w:r>
      <w:r w:rsidR="00421F70" w:rsidRPr="00E06E12">
        <w:rPr>
          <w:rFonts w:ascii="Arial" w:hAnsi="Arial" w:cs="Arial"/>
          <w:bCs/>
          <w:sz w:val="22"/>
          <w:szCs w:val="22"/>
        </w:rPr>
        <w:t xml:space="preserve"> 7</w:t>
      </w:r>
      <w:r w:rsidRPr="00E06E12">
        <w:rPr>
          <w:rFonts w:ascii="Arial" w:hAnsi="Arial" w:cs="Arial"/>
          <w:bCs/>
          <w:sz w:val="22"/>
          <w:szCs w:val="22"/>
        </w:rPr>
        <w:t>, w wysokości 1% kwoty, o jaką powinno zostać zwiększone wynagrodzenie podwykonawcy, za każdy dzień zwłoki Wykonawcy w zapłacie zwiększonego wynagrodzenia podwykonawcy, jednak nie więcej niż 50% tej kwoty.</w:t>
      </w:r>
    </w:p>
    <w:p w14:paraId="4DDF0B00" w14:textId="77777777" w:rsidR="004A1820" w:rsidRPr="00B92CD4" w:rsidRDefault="004A1820">
      <w:pPr>
        <w:pStyle w:val="Zwykytekst"/>
        <w:numPr>
          <w:ilvl w:val="0"/>
          <w:numId w:val="23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wyraża zgodę na pomniejszenie </w:t>
      </w:r>
      <w:r w:rsidRPr="00B92CD4">
        <w:rPr>
          <w:rFonts w:ascii="Arial" w:hAnsi="Arial" w:cs="Arial"/>
          <w:b/>
          <w:sz w:val="22"/>
          <w:szCs w:val="22"/>
        </w:rPr>
        <w:t>zabezpieczenia należytego wykonania umowy</w:t>
      </w:r>
      <w:r w:rsidRPr="00B92CD4">
        <w:rPr>
          <w:rFonts w:ascii="Arial" w:hAnsi="Arial" w:cs="Arial"/>
          <w:sz w:val="22"/>
          <w:szCs w:val="22"/>
        </w:rPr>
        <w:t xml:space="preserve"> oraz należności przysługujących mu od Zamawiającego o wysokość naliczonych kar umownych.</w:t>
      </w:r>
    </w:p>
    <w:p w14:paraId="00B5DE3D" w14:textId="6182F956" w:rsidR="007F25FF" w:rsidRPr="00B92CD4" w:rsidRDefault="007F25FF" w:rsidP="00B92CD4">
      <w:pPr>
        <w:pStyle w:val="Akapitzlist2"/>
        <w:numPr>
          <w:ilvl w:val="0"/>
          <w:numId w:val="23"/>
        </w:numPr>
        <w:spacing w:line="288" w:lineRule="auto"/>
        <w:ind w:left="357" w:hanging="357"/>
        <w:rPr>
          <w:rFonts w:ascii="Arial" w:hAnsi="Arial" w:cs="Arial"/>
          <w:b/>
        </w:rPr>
      </w:pPr>
      <w:r w:rsidRPr="00B92CD4">
        <w:rPr>
          <w:rFonts w:ascii="Arial" w:hAnsi="Arial" w:cs="Arial"/>
        </w:rPr>
        <w:t>Zamawiający ma prawo do potrącenia naliczonych kar umownych z wynagrodzenia przysługującego Wykonawcy.</w:t>
      </w:r>
      <w:r w:rsidRPr="00B92CD4">
        <w:rPr>
          <w:rFonts w:ascii="Arial" w:hAnsi="Arial" w:cs="Arial"/>
          <w:b/>
        </w:rPr>
        <w:t xml:space="preserve"> </w:t>
      </w:r>
      <w:r w:rsidRPr="00B92CD4">
        <w:rPr>
          <w:rFonts w:ascii="Arial" w:hAnsi="Arial" w:cs="Arial"/>
        </w:rPr>
        <w:t xml:space="preserve">Wykonawca oświadcza, że wyraża zgodę na potrącenie, </w:t>
      </w:r>
      <w:r w:rsid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>w rozumieniu art. 498 i 499 Kodeksu cywilnego, powstałych należności z tytułu kar umowny</w:t>
      </w:r>
      <w:r w:rsidR="002077FA" w:rsidRPr="00B92CD4">
        <w:rPr>
          <w:rFonts w:ascii="Arial" w:hAnsi="Arial" w:cs="Arial"/>
        </w:rPr>
        <w:t>ch przewidzianych w niniejszej U</w:t>
      </w:r>
      <w:r w:rsidRPr="00B92CD4">
        <w:rPr>
          <w:rFonts w:ascii="Arial" w:hAnsi="Arial" w:cs="Arial"/>
        </w:rPr>
        <w:t xml:space="preserve">mowie, z przysługujących mu należności. </w:t>
      </w:r>
      <w:r w:rsidR="00C56BF5">
        <w:rPr>
          <w:rFonts w:ascii="Arial" w:hAnsi="Arial" w:cs="Arial"/>
        </w:rPr>
        <w:br/>
      </w:r>
      <w:r w:rsidRPr="00B92CD4">
        <w:rPr>
          <w:rFonts w:ascii="Arial" w:hAnsi="Arial" w:cs="Arial"/>
        </w:rPr>
        <w:t xml:space="preserve">W celu skorzystania z uprawnień do potrącenia obliczonych kar umownych </w:t>
      </w:r>
      <w:r w:rsidR="00C56BF5">
        <w:rPr>
          <w:rFonts w:ascii="Arial" w:hAnsi="Arial" w:cs="Arial"/>
        </w:rPr>
        <w:br/>
      </w:r>
      <w:r w:rsidRPr="00B92CD4">
        <w:rPr>
          <w:rFonts w:ascii="Arial" w:hAnsi="Arial" w:cs="Arial"/>
        </w:rPr>
        <w:t>z wynagrodzenia przysługującego Wykonawcy, Zamawiający wystawi Wykonawcy notę zawierającą naliczenie kar umownych</w:t>
      </w:r>
      <w:r w:rsidR="00943DEA" w:rsidRPr="00B92CD4">
        <w:rPr>
          <w:rFonts w:ascii="Arial" w:hAnsi="Arial" w:cs="Arial"/>
        </w:rPr>
        <w:t>.</w:t>
      </w:r>
    </w:p>
    <w:p w14:paraId="5C1B7877" w14:textId="77777777" w:rsidR="004A1820" w:rsidRPr="00B92CD4" w:rsidRDefault="007F25FF">
      <w:pPr>
        <w:pStyle w:val="Akapitzlist2"/>
        <w:numPr>
          <w:ilvl w:val="0"/>
          <w:numId w:val="23"/>
        </w:numPr>
        <w:spacing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>Zamawiający zastrzega sobie prawo dochodzenia odszkodowania na zasadach ogólnych ponad zastrzeżone kary umowne.</w:t>
      </w:r>
    </w:p>
    <w:p w14:paraId="24E950D0" w14:textId="77777777" w:rsidR="00373E1B" w:rsidRPr="00B92CD4" w:rsidRDefault="00373E1B" w:rsidP="00137197">
      <w:pPr>
        <w:pStyle w:val="Akapitzlist2"/>
        <w:spacing w:line="288" w:lineRule="auto"/>
        <w:ind w:left="357"/>
        <w:jc w:val="center"/>
        <w:rPr>
          <w:rFonts w:ascii="Arial" w:hAnsi="Arial" w:cs="Arial"/>
        </w:rPr>
      </w:pPr>
    </w:p>
    <w:p w14:paraId="25CE09DD" w14:textId="77777777" w:rsidR="004A1820" w:rsidRPr="00B92CD4" w:rsidRDefault="00756665" w:rsidP="00137197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13</w:t>
      </w:r>
      <w:r w:rsidR="004A1820" w:rsidRPr="00B92CD4">
        <w:rPr>
          <w:rFonts w:ascii="Arial" w:hAnsi="Arial" w:cs="Arial"/>
          <w:b/>
        </w:rPr>
        <w:br/>
      </w:r>
      <w:r w:rsidR="00F13C47" w:rsidRPr="00B92CD4">
        <w:rPr>
          <w:rFonts w:ascii="Arial" w:hAnsi="Arial" w:cs="Arial"/>
          <w:b/>
        </w:rPr>
        <w:t>ODSTĄPIENIE</w:t>
      </w:r>
      <w:r w:rsidR="004A1820" w:rsidRPr="00B92CD4">
        <w:rPr>
          <w:rFonts w:ascii="Arial" w:hAnsi="Arial" w:cs="Arial"/>
          <w:b/>
        </w:rPr>
        <w:t xml:space="preserve"> OD UMOWY</w:t>
      </w:r>
    </w:p>
    <w:p w14:paraId="6C5D3601" w14:textId="77777777" w:rsidR="0011744D" w:rsidRPr="00B92CD4" w:rsidRDefault="0011744D" w:rsidP="00137197">
      <w:pPr>
        <w:pStyle w:val="Zwykytekst"/>
        <w:numPr>
          <w:ilvl w:val="0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Zgodnie z treścią art. 456 ust. 1 Pzp Zamawiającemu przysługuje prawo odstąpienia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od umowy:</w:t>
      </w:r>
    </w:p>
    <w:p w14:paraId="4EEDB295" w14:textId="0F51989E" w:rsidR="0011744D" w:rsidRPr="00B92CD4" w:rsidRDefault="0011744D" w:rsidP="0011744D">
      <w:pPr>
        <w:pStyle w:val="Zwykytekst"/>
        <w:numPr>
          <w:ilvl w:val="1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 terminie 30 dni od dnia powzięcia wiadomości o zaistnieniu istotnej zmiany okoliczności powodującej, że wykonanie umowy nie leży w interesie publicznym, czego nie można było przewidzieć w chwili zawarcia umowy, </w:t>
      </w:r>
      <w:r w:rsidR="00A544F4" w:rsidRPr="00B92CD4">
        <w:rPr>
          <w:rFonts w:ascii="Arial" w:hAnsi="Arial" w:cs="Arial"/>
          <w:sz w:val="22"/>
          <w:szCs w:val="22"/>
        </w:rPr>
        <w:t xml:space="preserve">lub dalsze wykonywanie umowy może zagrozić podstawowemu interesowi bezpieczeństwa państwa </w:t>
      </w:r>
      <w:r w:rsidR="005D73AE">
        <w:rPr>
          <w:rFonts w:ascii="Arial" w:hAnsi="Arial" w:cs="Arial"/>
          <w:sz w:val="22"/>
          <w:szCs w:val="22"/>
        </w:rPr>
        <w:br/>
      </w:r>
      <w:r w:rsidR="00A544F4" w:rsidRPr="00B92CD4">
        <w:rPr>
          <w:rFonts w:ascii="Arial" w:hAnsi="Arial" w:cs="Arial"/>
          <w:sz w:val="22"/>
          <w:szCs w:val="22"/>
        </w:rPr>
        <w:t>lub bezpieczeństwu publicznemu;</w:t>
      </w:r>
    </w:p>
    <w:p w14:paraId="0FE8DF77" w14:textId="77777777" w:rsidR="00A544F4" w:rsidRPr="00B92CD4" w:rsidRDefault="00A544F4" w:rsidP="0011744D">
      <w:pPr>
        <w:pStyle w:val="Zwykytekst"/>
        <w:numPr>
          <w:ilvl w:val="1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jeżeli zachodzi co najmniej jedna z następujących okoliczności:</w:t>
      </w:r>
    </w:p>
    <w:p w14:paraId="73D189D5" w14:textId="77777777" w:rsidR="00A544F4" w:rsidRPr="00B92CD4" w:rsidRDefault="00A544F4" w:rsidP="00A544F4">
      <w:pPr>
        <w:pStyle w:val="Zwykytekst"/>
        <w:numPr>
          <w:ilvl w:val="2"/>
          <w:numId w:val="10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dokonano zmiany umowy z naruszeniem art. 454 i art. 455 Pzp;</w:t>
      </w:r>
    </w:p>
    <w:p w14:paraId="48A193A9" w14:textId="77777777" w:rsidR="00A544F4" w:rsidRPr="00B92CD4" w:rsidRDefault="00A544F4" w:rsidP="00A544F4">
      <w:pPr>
        <w:pStyle w:val="Zwykytekst"/>
        <w:numPr>
          <w:ilvl w:val="2"/>
          <w:numId w:val="10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w chwili zawarcia umowy podlegał wykluczeniu na podstawie art. 108 Pzp. </w:t>
      </w:r>
    </w:p>
    <w:p w14:paraId="79AA87CB" w14:textId="77777777" w:rsidR="002C3070" w:rsidRPr="00B92CD4" w:rsidRDefault="002C3070" w:rsidP="002C3070">
      <w:pPr>
        <w:pStyle w:val="Zwykytekst"/>
        <w:numPr>
          <w:ilvl w:val="0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lastRenderedPageBreak/>
        <w:t xml:space="preserve">W przypadku, o którym mowa w ust. 1 pkt 2 </w:t>
      </w:r>
      <w:r w:rsidR="00F35E61" w:rsidRPr="00B92CD4">
        <w:rPr>
          <w:rFonts w:ascii="Arial" w:hAnsi="Arial" w:cs="Arial"/>
          <w:sz w:val="22"/>
          <w:szCs w:val="22"/>
        </w:rPr>
        <w:t>lit. a</w:t>
      </w:r>
      <w:r w:rsidRPr="00B92CD4">
        <w:rPr>
          <w:rFonts w:ascii="Arial" w:hAnsi="Arial" w:cs="Arial"/>
          <w:sz w:val="22"/>
          <w:szCs w:val="22"/>
        </w:rPr>
        <w:t xml:space="preserve">, Zamawiający odstępuje od umowy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w części, której zmiana dotyczy.</w:t>
      </w:r>
    </w:p>
    <w:p w14:paraId="1E2868F0" w14:textId="77777777" w:rsidR="002C3070" w:rsidRPr="00B92CD4" w:rsidRDefault="002C3070" w:rsidP="002C3070">
      <w:pPr>
        <w:pStyle w:val="Zwykytekst"/>
        <w:numPr>
          <w:ilvl w:val="0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 przypadku, o którym mowa w ust.1, Wykonawca może żądać wyłącznie wynagrodzenia należnego z tytułu wykonania części umowy.</w:t>
      </w:r>
    </w:p>
    <w:p w14:paraId="0F4E9223" w14:textId="075E6B81" w:rsidR="002C3070" w:rsidRPr="00B92CD4" w:rsidRDefault="002C3070" w:rsidP="002C3070">
      <w:pPr>
        <w:pStyle w:val="Zwykytekst"/>
        <w:numPr>
          <w:ilvl w:val="0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Zamawiający </w:t>
      </w:r>
      <w:r w:rsidR="00242034" w:rsidRPr="00B92CD4">
        <w:rPr>
          <w:rFonts w:ascii="Arial" w:hAnsi="Arial" w:cs="Arial"/>
          <w:sz w:val="22"/>
          <w:szCs w:val="22"/>
        </w:rPr>
        <w:t>może odstąpić od umowy w</w:t>
      </w:r>
      <w:r w:rsidR="005D73AE">
        <w:rPr>
          <w:rFonts w:ascii="Arial" w:hAnsi="Arial" w:cs="Arial"/>
          <w:sz w:val="22"/>
          <w:szCs w:val="22"/>
        </w:rPr>
        <w:t xml:space="preserve">edług swojego wyboru w całości </w:t>
      </w:r>
      <w:r w:rsidR="00242034" w:rsidRPr="00B92CD4">
        <w:rPr>
          <w:rFonts w:ascii="Arial" w:hAnsi="Arial" w:cs="Arial"/>
          <w:sz w:val="22"/>
          <w:szCs w:val="22"/>
        </w:rPr>
        <w:t xml:space="preserve">lub części </w:t>
      </w:r>
      <w:r w:rsidR="005D73AE">
        <w:rPr>
          <w:rFonts w:ascii="Arial" w:hAnsi="Arial" w:cs="Arial"/>
          <w:sz w:val="22"/>
          <w:szCs w:val="22"/>
        </w:rPr>
        <w:br/>
      </w:r>
      <w:r w:rsidR="00242034" w:rsidRPr="00B92CD4">
        <w:rPr>
          <w:rFonts w:ascii="Arial" w:hAnsi="Arial" w:cs="Arial"/>
          <w:sz w:val="22"/>
          <w:szCs w:val="22"/>
        </w:rPr>
        <w:t>w terminie określonym w ust.1 pkt 1, w przypadku:</w:t>
      </w:r>
    </w:p>
    <w:p w14:paraId="5448FF1D" w14:textId="77777777" w:rsidR="00242034" w:rsidRPr="00B92CD4" w:rsidRDefault="00242034" w:rsidP="00242034">
      <w:pPr>
        <w:pStyle w:val="Zwykytekst"/>
        <w:numPr>
          <w:ilvl w:val="1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złożenia wobec Wykonawcy wniosku o ogłoszenie upadłości, otwarcia likwidacji, wszczęcia postępowania upadłościowego;</w:t>
      </w:r>
    </w:p>
    <w:p w14:paraId="0F6FD06F" w14:textId="77777777" w:rsidR="00242034" w:rsidRPr="00B92CD4" w:rsidRDefault="00242034" w:rsidP="00242034">
      <w:pPr>
        <w:pStyle w:val="Zwykytekst"/>
        <w:numPr>
          <w:ilvl w:val="1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zajęcia majątku Wykonawcy w stopniu uniemożliwiającym mu wykonanie umowy;</w:t>
      </w:r>
    </w:p>
    <w:p w14:paraId="4F9BDE15" w14:textId="77777777" w:rsidR="00242034" w:rsidRPr="00B92CD4" w:rsidRDefault="00242034" w:rsidP="00242034">
      <w:pPr>
        <w:pStyle w:val="Zwykytekst"/>
        <w:numPr>
          <w:ilvl w:val="1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wykreślenia Wykonawcy z właściwej ewidencji lub rejestru;</w:t>
      </w:r>
    </w:p>
    <w:p w14:paraId="29A3A877" w14:textId="77777777" w:rsidR="00242034" w:rsidRPr="00B92CD4" w:rsidRDefault="00242034" w:rsidP="00242034">
      <w:pPr>
        <w:pStyle w:val="Zwykytekst"/>
        <w:numPr>
          <w:ilvl w:val="1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 przypadku rozwiązania umowy konsorcjum przez co najmniej jednego </w:t>
      </w:r>
      <w:r w:rsidRPr="00B92CD4">
        <w:rPr>
          <w:rFonts w:ascii="Arial" w:hAnsi="Arial" w:cs="Arial"/>
          <w:sz w:val="22"/>
          <w:szCs w:val="22"/>
        </w:rPr>
        <w:br/>
        <w:t>z członków konsorcjum.</w:t>
      </w:r>
    </w:p>
    <w:p w14:paraId="0682B919" w14:textId="77777777" w:rsidR="000F5569" w:rsidRPr="00B92CD4" w:rsidRDefault="000F5569" w:rsidP="00137197">
      <w:pPr>
        <w:pStyle w:val="Zwykytekst"/>
        <w:numPr>
          <w:ilvl w:val="0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Zamawiającemu pr</w:t>
      </w:r>
      <w:r w:rsidR="003752D4" w:rsidRPr="00B92CD4">
        <w:rPr>
          <w:rFonts w:ascii="Arial" w:hAnsi="Arial" w:cs="Arial"/>
          <w:sz w:val="22"/>
          <w:szCs w:val="22"/>
        </w:rPr>
        <w:t>zysługuje prawo odstąpienia od U</w:t>
      </w:r>
      <w:r w:rsidRPr="00B92CD4">
        <w:rPr>
          <w:rFonts w:ascii="Arial" w:hAnsi="Arial" w:cs="Arial"/>
          <w:sz w:val="22"/>
          <w:szCs w:val="22"/>
        </w:rPr>
        <w:t xml:space="preserve">mowy </w:t>
      </w:r>
      <w:r w:rsidR="00621E7C" w:rsidRPr="00B92CD4">
        <w:rPr>
          <w:rFonts w:ascii="Arial" w:hAnsi="Arial" w:cs="Arial"/>
          <w:sz w:val="22"/>
          <w:szCs w:val="22"/>
        </w:rPr>
        <w:t>w całości bądź</w:t>
      </w:r>
      <w:r w:rsidRPr="00B92CD4">
        <w:rPr>
          <w:rFonts w:ascii="Arial" w:hAnsi="Arial" w:cs="Arial"/>
          <w:sz w:val="22"/>
          <w:szCs w:val="22"/>
        </w:rPr>
        <w:t xml:space="preserve"> części</w:t>
      </w:r>
      <w:r w:rsidR="00FE3E37" w:rsidRPr="00B92CD4">
        <w:rPr>
          <w:rFonts w:ascii="Arial" w:hAnsi="Arial" w:cs="Arial"/>
          <w:sz w:val="22"/>
          <w:szCs w:val="22"/>
        </w:rPr>
        <w:t xml:space="preserve"> </w:t>
      </w:r>
      <w:r w:rsidR="00B92CD4">
        <w:rPr>
          <w:rFonts w:ascii="Arial" w:hAnsi="Arial" w:cs="Arial"/>
          <w:sz w:val="22"/>
          <w:szCs w:val="22"/>
        </w:rPr>
        <w:br/>
      </w:r>
      <w:r w:rsidR="00FE3E37" w:rsidRPr="00B92CD4">
        <w:rPr>
          <w:rFonts w:ascii="Arial" w:hAnsi="Arial" w:cs="Arial"/>
          <w:sz w:val="22"/>
          <w:szCs w:val="22"/>
        </w:rPr>
        <w:t>ze skutkiem ex nunc lub jej rozwiązania za wypowiedzeniem ze skutkiem natychmiastowym</w:t>
      </w:r>
      <w:r w:rsidR="003B4E11" w:rsidRPr="00B92CD4">
        <w:rPr>
          <w:rFonts w:ascii="Arial" w:hAnsi="Arial" w:cs="Arial"/>
          <w:sz w:val="22"/>
          <w:szCs w:val="22"/>
        </w:rPr>
        <w:t xml:space="preserve"> w razie</w:t>
      </w:r>
      <w:r w:rsidRPr="00B92CD4">
        <w:rPr>
          <w:rFonts w:ascii="Arial" w:hAnsi="Arial" w:cs="Arial"/>
          <w:sz w:val="22"/>
          <w:szCs w:val="22"/>
        </w:rPr>
        <w:t>:</w:t>
      </w:r>
    </w:p>
    <w:p w14:paraId="60039BB8" w14:textId="77777777" w:rsidR="000F5569" w:rsidRPr="00B92CD4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B92CD4">
        <w:rPr>
          <w:rFonts w:ascii="Arial" w:hAnsi="Arial" w:cs="Arial"/>
          <w:b/>
          <w:sz w:val="22"/>
          <w:szCs w:val="22"/>
        </w:rPr>
        <w:t>nie udostępnienia zakładu do kontroli upoważnionemu przedstawicielowi Zamawiającego lub właściwemu Wojskowemu Ośrodkowi Medycyny</w:t>
      </w:r>
      <w:r w:rsidR="00B92CD4">
        <w:rPr>
          <w:rFonts w:ascii="Arial" w:hAnsi="Arial" w:cs="Arial"/>
          <w:b/>
          <w:sz w:val="22"/>
          <w:szCs w:val="22"/>
        </w:rPr>
        <w:t xml:space="preserve"> </w:t>
      </w:r>
      <w:r w:rsidRPr="00B92CD4">
        <w:rPr>
          <w:rFonts w:ascii="Arial" w:hAnsi="Arial" w:cs="Arial"/>
          <w:b/>
          <w:sz w:val="22"/>
          <w:szCs w:val="22"/>
        </w:rPr>
        <w:t>Prewencyjnej</w:t>
      </w:r>
      <w:r w:rsidR="00D64417" w:rsidRPr="00B92CD4">
        <w:rPr>
          <w:rFonts w:ascii="Arial" w:hAnsi="Arial" w:cs="Arial"/>
          <w:sz w:val="22"/>
          <w:szCs w:val="22"/>
        </w:rPr>
        <w:t>,</w:t>
      </w:r>
    </w:p>
    <w:p w14:paraId="0579BF0F" w14:textId="77777777" w:rsidR="000F5569" w:rsidRPr="00B92CD4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B92CD4">
        <w:rPr>
          <w:rFonts w:ascii="Arial" w:hAnsi="Arial" w:cs="Arial"/>
          <w:b/>
          <w:sz w:val="22"/>
          <w:szCs w:val="22"/>
        </w:rPr>
        <w:t>trzykrotnego</w:t>
      </w:r>
      <w:r w:rsidRPr="00B92CD4">
        <w:rPr>
          <w:rFonts w:ascii="Arial" w:hAnsi="Arial" w:cs="Arial"/>
          <w:sz w:val="22"/>
          <w:szCs w:val="22"/>
        </w:rPr>
        <w:t xml:space="preserve"> zawinionego przez Wykonawcę uchybienia terminu dostaw, </w:t>
      </w:r>
    </w:p>
    <w:p w14:paraId="2AA3546E" w14:textId="77777777" w:rsidR="000F5569" w:rsidRPr="00B92CD4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dwukrotnego </w:t>
      </w:r>
      <w:r w:rsidRPr="00B92CD4">
        <w:rPr>
          <w:rFonts w:ascii="Arial" w:hAnsi="Arial" w:cs="Arial"/>
          <w:sz w:val="22"/>
          <w:szCs w:val="22"/>
        </w:rPr>
        <w:t xml:space="preserve">naruszenia norm jakościowych dostarczanych środków spożywczych, </w:t>
      </w:r>
    </w:p>
    <w:p w14:paraId="56EAB95B" w14:textId="77777777" w:rsidR="000F5569" w:rsidRPr="00B92CD4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otrzymania przez Zamawiającego kopii decyzji wydanej przez właściwy organ urzędowej kontroli żywności o wstrzymaniu produkcji lub unieruchomieniu zakładu, </w:t>
      </w:r>
    </w:p>
    <w:p w14:paraId="05D5B725" w14:textId="77777777" w:rsidR="000F5569" w:rsidRPr="00B92CD4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wydania nakazu zaprzestania zaopatrywania przez właściwy Wojskowy Ośrodek Medycyny Prewencyjnej lub właściwy or</w:t>
      </w:r>
      <w:r w:rsidR="00D64417" w:rsidRPr="00B92CD4">
        <w:rPr>
          <w:rFonts w:ascii="Arial" w:hAnsi="Arial" w:cs="Arial"/>
          <w:sz w:val="22"/>
          <w:szCs w:val="22"/>
        </w:rPr>
        <w:t>gan urzędowej kontroli żywności,</w:t>
      </w:r>
    </w:p>
    <w:p w14:paraId="72DFCD2C" w14:textId="77777777" w:rsidR="000F5569" w:rsidRPr="00B92CD4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zaniechania realizacji dostaw</w:t>
      </w:r>
      <w:r w:rsidRPr="00B92CD4">
        <w:rPr>
          <w:rFonts w:ascii="Arial" w:hAnsi="Arial" w:cs="Arial"/>
          <w:sz w:val="22"/>
          <w:szCs w:val="22"/>
        </w:rPr>
        <w:t xml:space="preserve"> z przyczyn za które odpowiada Wykonawca,</w:t>
      </w:r>
    </w:p>
    <w:p w14:paraId="0ECEFCCF" w14:textId="77777777" w:rsidR="000F5569" w:rsidRPr="00B92CD4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innego niewykonan</w:t>
      </w:r>
      <w:r w:rsidR="002077FA" w:rsidRPr="00B92CD4">
        <w:rPr>
          <w:rFonts w:ascii="Arial" w:hAnsi="Arial" w:cs="Arial"/>
          <w:sz w:val="22"/>
          <w:szCs w:val="22"/>
        </w:rPr>
        <w:t>ia lub nienależytego wykonania U</w:t>
      </w:r>
      <w:r w:rsidRPr="00B92CD4">
        <w:rPr>
          <w:rFonts w:ascii="Arial" w:hAnsi="Arial" w:cs="Arial"/>
          <w:sz w:val="22"/>
          <w:szCs w:val="22"/>
        </w:rPr>
        <w:t>mowy przez Wykonawcę.</w:t>
      </w:r>
    </w:p>
    <w:p w14:paraId="35C5535D" w14:textId="77777777" w:rsidR="000F5569" w:rsidRPr="00B92CD4" w:rsidRDefault="000F5569" w:rsidP="00137197">
      <w:pPr>
        <w:pStyle w:val="Zwykytekst"/>
        <w:numPr>
          <w:ilvl w:val="0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 przypadku zwłoki Wykonawcy w wykonaniu zobowiązan</w:t>
      </w:r>
      <w:r w:rsidR="00773A7B" w:rsidRPr="00B92CD4">
        <w:rPr>
          <w:rFonts w:ascii="Arial" w:hAnsi="Arial" w:cs="Arial"/>
          <w:sz w:val="22"/>
          <w:szCs w:val="22"/>
        </w:rPr>
        <w:t xml:space="preserve">ia w terminie określonym </w:t>
      </w:r>
      <w:r w:rsidR="00B92CD4">
        <w:rPr>
          <w:rFonts w:ascii="Arial" w:hAnsi="Arial" w:cs="Arial"/>
          <w:sz w:val="22"/>
          <w:szCs w:val="22"/>
        </w:rPr>
        <w:br/>
      </w:r>
      <w:r w:rsidR="00773A7B" w:rsidRPr="00B92CD4">
        <w:rPr>
          <w:rFonts w:ascii="Arial" w:hAnsi="Arial" w:cs="Arial"/>
          <w:sz w:val="22"/>
          <w:szCs w:val="22"/>
        </w:rPr>
        <w:t>w §5</w:t>
      </w:r>
      <w:r w:rsidR="00E304AB" w:rsidRPr="00B92CD4">
        <w:rPr>
          <w:rFonts w:ascii="Arial" w:hAnsi="Arial" w:cs="Arial"/>
          <w:sz w:val="22"/>
          <w:szCs w:val="22"/>
        </w:rPr>
        <w:t xml:space="preserve"> </w:t>
      </w:r>
      <w:r w:rsidR="00773A7B" w:rsidRPr="00B92CD4">
        <w:rPr>
          <w:rFonts w:ascii="Arial" w:hAnsi="Arial" w:cs="Arial"/>
          <w:sz w:val="22"/>
          <w:szCs w:val="22"/>
        </w:rPr>
        <w:t xml:space="preserve">ust. </w:t>
      </w:r>
      <w:r w:rsidR="001A760F" w:rsidRPr="00B92CD4">
        <w:rPr>
          <w:rFonts w:ascii="Arial" w:hAnsi="Arial" w:cs="Arial"/>
          <w:sz w:val="22"/>
          <w:szCs w:val="22"/>
        </w:rPr>
        <w:t>2</w:t>
      </w:r>
      <w:r w:rsidRPr="00B92CD4">
        <w:rPr>
          <w:rFonts w:ascii="Arial" w:hAnsi="Arial" w:cs="Arial"/>
          <w:sz w:val="22"/>
          <w:szCs w:val="22"/>
        </w:rPr>
        <w:t xml:space="preserve"> Zamawiającemu przysługuje prawo</w:t>
      </w:r>
      <w:r w:rsidR="006B3E68" w:rsidRPr="00B92CD4">
        <w:rPr>
          <w:rFonts w:ascii="Arial" w:hAnsi="Arial" w:cs="Arial"/>
          <w:sz w:val="22"/>
          <w:szCs w:val="22"/>
        </w:rPr>
        <w:t xml:space="preserve"> jednostronnego odstąpienia od U</w:t>
      </w:r>
      <w:r w:rsidRPr="00B92CD4">
        <w:rPr>
          <w:rFonts w:ascii="Arial" w:hAnsi="Arial" w:cs="Arial"/>
          <w:sz w:val="22"/>
          <w:szCs w:val="22"/>
        </w:rPr>
        <w:t xml:space="preserve">mowy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naliczenia kar umownych, przewi</w:t>
      </w:r>
      <w:r w:rsidR="00122838" w:rsidRPr="00B92CD4">
        <w:rPr>
          <w:rFonts w:ascii="Arial" w:hAnsi="Arial" w:cs="Arial"/>
          <w:sz w:val="22"/>
          <w:szCs w:val="22"/>
        </w:rPr>
        <w:t>dzianych w §12</w:t>
      </w:r>
      <w:r w:rsidR="006B3E68" w:rsidRPr="00B92CD4">
        <w:rPr>
          <w:rFonts w:ascii="Arial" w:hAnsi="Arial" w:cs="Arial"/>
          <w:sz w:val="22"/>
          <w:szCs w:val="22"/>
        </w:rPr>
        <w:t>. Odstąpienie od U</w:t>
      </w:r>
      <w:r w:rsidRPr="00B92CD4">
        <w:rPr>
          <w:rFonts w:ascii="Arial" w:hAnsi="Arial" w:cs="Arial"/>
          <w:sz w:val="22"/>
          <w:szCs w:val="22"/>
        </w:rPr>
        <w:t xml:space="preserve">mowy nastąpi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bez wyznaczenia dodatkowego terminu jej wykonania (</w:t>
      </w:r>
      <w:r w:rsidRPr="00B92CD4">
        <w:rPr>
          <w:rFonts w:ascii="Arial" w:hAnsi="Arial" w:cs="Arial"/>
          <w:i/>
          <w:sz w:val="22"/>
          <w:szCs w:val="22"/>
        </w:rPr>
        <w:t>lex comissoria</w:t>
      </w:r>
      <w:r w:rsidRPr="00B92CD4">
        <w:rPr>
          <w:rFonts w:ascii="Arial" w:hAnsi="Arial" w:cs="Arial"/>
          <w:sz w:val="22"/>
          <w:szCs w:val="22"/>
        </w:rPr>
        <w:t xml:space="preserve"> – art. 492 kodeksu cywilnego).</w:t>
      </w:r>
    </w:p>
    <w:p w14:paraId="6E1BD92B" w14:textId="77777777" w:rsidR="004B6F62" w:rsidRPr="00B92CD4" w:rsidRDefault="006B3E68" w:rsidP="00137197">
      <w:pPr>
        <w:pStyle w:val="Akapitzlist"/>
        <w:numPr>
          <w:ilvl w:val="0"/>
          <w:numId w:val="1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Odstąpienie od U</w:t>
      </w:r>
      <w:r w:rsidR="008F0B7F" w:rsidRPr="00B92CD4">
        <w:rPr>
          <w:rFonts w:ascii="Arial" w:hAnsi="Arial" w:cs="Arial"/>
        </w:rPr>
        <w:t>mowy oraz jej wypowiedzenie powinno być dokonane w</w:t>
      </w:r>
      <w:r w:rsidR="004B6F62" w:rsidRPr="00B92CD4">
        <w:rPr>
          <w:rFonts w:ascii="Arial" w:hAnsi="Arial" w:cs="Arial"/>
        </w:rPr>
        <w:t xml:space="preserve"> formie pisemnej lub dokumentowej</w:t>
      </w:r>
      <w:r w:rsidR="007F2DA4" w:rsidRPr="00B92CD4">
        <w:rPr>
          <w:rFonts w:ascii="Arial" w:hAnsi="Arial" w:cs="Arial"/>
        </w:rPr>
        <w:t xml:space="preserve"> pod rygorem nieważności</w:t>
      </w:r>
      <w:r w:rsidR="004B6F62" w:rsidRPr="00B92CD4">
        <w:rPr>
          <w:rFonts w:ascii="Arial" w:hAnsi="Arial" w:cs="Arial"/>
        </w:rPr>
        <w:t>.</w:t>
      </w:r>
    </w:p>
    <w:p w14:paraId="3D674447" w14:textId="77777777" w:rsidR="00786189" w:rsidRPr="0045740C" w:rsidRDefault="003E4107" w:rsidP="00B92CD4">
      <w:pPr>
        <w:pStyle w:val="Akapitzlist2"/>
        <w:numPr>
          <w:ilvl w:val="0"/>
          <w:numId w:val="14"/>
        </w:numPr>
        <w:spacing w:after="0" w:line="288" w:lineRule="auto"/>
        <w:ind w:left="357" w:hanging="357"/>
        <w:rPr>
          <w:rFonts w:ascii="Arial" w:eastAsia="Times New Roman" w:hAnsi="Arial" w:cs="Arial"/>
        </w:rPr>
      </w:pPr>
      <w:r w:rsidRPr="00B92CD4">
        <w:rPr>
          <w:rFonts w:ascii="Arial" w:hAnsi="Arial" w:cs="Arial"/>
        </w:rPr>
        <w:t xml:space="preserve">W sytuacji skorzystania przez Zamawiającego z uprawnień do odstąpienia od Umowy, Zamawiający złoży jednostronne oświadczenie woli o odstąpieniu skierowane </w:t>
      </w:r>
      <w:r w:rsid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>do Wykonawcy</w:t>
      </w:r>
      <w:r w:rsidR="00786189" w:rsidRPr="00B92CD4">
        <w:rPr>
          <w:rFonts w:ascii="Arial" w:hAnsi="Arial" w:cs="Arial"/>
        </w:rPr>
        <w:t>.</w:t>
      </w:r>
    </w:p>
    <w:p w14:paraId="6CC1BD35" w14:textId="765A9B2B" w:rsidR="004610A5" w:rsidRPr="00427DB9" w:rsidRDefault="0045740C" w:rsidP="00427DB9">
      <w:pPr>
        <w:pStyle w:val="Normalny1"/>
        <w:numPr>
          <w:ilvl w:val="0"/>
          <w:numId w:val="14"/>
        </w:numPr>
        <w:tabs>
          <w:tab w:val="left" w:pos="284"/>
        </w:tabs>
        <w:spacing w:before="60" w:line="31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razie zaistnienia niemożliwej do przewidzenia w chwili zawarcia umowy okoliczności polegającej na nieotrzymaniu przez Zamawiającego środków finansowych na realizację przedmiotu umowy w całości lub w części, (mimo że były one przydzielone i zaplanowane w ramach planu rzec</w:t>
      </w:r>
      <w:r w:rsidR="00F962BD">
        <w:rPr>
          <w:rFonts w:ascii="Arial" w:eastAsia="Arial" w:hAnsi="Arial" w:cs="Arial"/>
          <w:color w:val="000000"/>
          <w:sz w:val="22"/>
          <w:szCs w:val="22"/>
        </w:rPr>
        <w:t>zowego Zamawiającego na rok 2024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), Zamawiający może </w:t>
      </w:r>
      <w:r w:rsidR="00941756"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 xml:space="preserve">od niej odstąpić w zakresie części jeszcze niewykonanej lub w całości w terminie 21 dni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od powzięcia wiadomości o tej okoliczności. </w:t>
      </w:r>
    </w:p>
    <w:p w14:paraId="3DB322CC" w14:textId="70118FAC" w:rsidR="004A1820" w:rsidRPr="00B92CD4" w:rsidRDefault="00756665" w:rsidP="00137197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lastRenderedPageBreak/>
        <w:t>§ 14</w:t>
      </w:r>
      <w:r w:rsidR="004A1820" w:rsidRPr="00B92CD4">
        <w:rPr>
          <w:rFonts w:ascii="Arial" w:hAnsi="Arial" w:cs="Arial"/>
          <w:b/>
        </w:rPr>
        <w:br/>
      </w:r>
      <w:r w:rsidR="005B12E6" w:rsidRPr="00B92CD4">
        <w:rPr>
          <w:rFonts w:ascii="Arial" w:hAnsi="Arial" w:cs="Arial"/>
          <w:b/>
        </w:rPr>
        <w:t xml:space="preserve">ZBYCIE </w:t>
      </w:r>
      <w:r w:rsidR="004A1820" w:rsidRPr="00B92CD4">
        <w:rPr>
          <w:rFonts w:ascii="Arial" w:hAnsi="Arial" w:cs="Arial"/>
          <w:b/>
        </w:rPr>
        <w:t>WIERZYTELNOŚCI</w:t>
      </w:r>
    </w:p>
    <w:p w14:paraId="794978BC" w14:textId="7FBA3505" w:rsidR="004610A5" w:rsidRPr="00427DB9" w:rsidRDefault="000563B1" w:rsidP="00427DB9">
      <w:pPr>
        <w:spacing w:before="120" w:after="120"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Wykonawca nie może przenieść na osobę trzecią wierzytelności należnych </w:t>
      </w:r>
      <w:r w:rsidR="00B73C58" w:rsidRP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>od Zamawiającego (cesja), bez jego uprzedniej zgody, wyrażonej na piśmie pod rygorem nieważności.</w:t>
      </w:r>
    </w:p>
    <w:p w14:paraId="7A9338B7" w14:textId="5F8480AE" w:rsidR="004A1820" w:rsidRPr="00B92CD4" w:rsidRDefault="00756665" w:rsidP="00E20EFE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15</w:t>
      </w:r>
      <w:r w:rsidR="004A1820" w:rsidRPr="00B92CD4">
        <w:rPr>
          <w:rFonts w:ascii="Arial" w:hAnsi="Arial" w:cs="Arial"/>
          <w:b/>
        </w:rPr>
        <w:br/>
        <w:t>ZABEZPIECZENIE NALEŻYTEGO WYKONANIA UMOWY</w:t>
      </w:r>
    </w:p>
    <w:p w14:paraId="7CF3BB9D" w14:textId="77777777" w:rsidR="004D34DA" w:rsidRPr="00B92CD4" w:rsidRDefault="004D34DA" w:rsidP="00E06E12">
      <w:pPr>
        <w:numPr>
          <w:ilvl w:val="0"/>
          <w:numId w:val="37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Zabezpieczenie Należytego Wykonania Umowy ustala się w wysokości</w:t>
      </w:r>
      <w:r w:rsidR="00490362">
        <w:rPr>
          <w:rFonts w:ascii="Arial" w:hAnsi="Arial" w:cs="Arial"/>
        </w:rPr>
        <w:t xml:space="preserve"> 5</w:t>
      </w:r>
      <w:r w:rsidRPr="00B92CD4">
        <w:rPr>
          <w:rFonts w:ascii="Arial" w:hAnsi="Arial" w:cs="Arial"/>
        </w:rPr>
        <w:t>% całkowitej  wartości przedmiotu Umowy określonej w §</w:t>
      </w:r>
      <w:r w:rsidR="00CE5727" w:rsidRPr="00B92CD4">
        <w:rPr>
          <w:rFonts w:ascii="Arial" w:hAnsi="Arial" w:cs="Arial"/>
        </w:rPr>
        <w:t>3</w:t>
      </w:r>
      <w:r w:rsidRPr="00B92CD4">
        <w:rPr>
          <w:rFonts w:ascii="Arial" w:hAnsi="Arial" w:cs="Arial"/>
        </w:rPr>
        <w:t xml:space="preserve"> tj. na kwotę ………….. zł (słownie………).</w:t>
      </w:r>
    </w:p>
    <w:p w14:paraId="2D716F0C" w14:textId="77777777" w:rsidR="004D34DA" w:rsidRPr="00B92CD4" w:rsidRDefault="004D34DA" w:rsidP="00E06E12">
      <w:pPr>
        <w:numPr>
          <w:ilvl w:val="0"/>
          <w:numId w:val="37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Zabezpieczenie Wykonawca wpłacił / złożył w formie …………………………</w:t>
      </w:r>
    </w:p>
    <w:p w14:paraId="70D79AFE" w14:textId="77777777" w:rsidR="00E06E12" w:rsidRDefault="00E06E12" w:rsidP="00E06E12">
      <w:pPr>
        <w:numPr>
          <w:ilvl w:val="0"/>
          <w:numId w:val="37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2479BF">
        <w:rPr>
          <w:rFonts w:ascii="Arial" w:hAnsi="Arial" w:cs="Arial"/>
        </w:rPr>
        <w:t>Zamawiający w terminie 30 dni od dnia wykonania zamówienia i uznania przez Zamawiającego za należycie wykonane zwróci Wykonawcy wpłaconą kwotę zabezpieczenia należytego wykonania przedmiotu umowy.</w:t>
      </w:r>
    </w:p>
    <w:p w14:paraId="16994C2D" w14:textId="470EEC4B" w:rsidR="004610A5" w:rsidRDefault="00E06E12" w:rsidP="00427DB9">
      <w:pPr>
        <w:numPr>
          <w:ilvl w:val="0"/>
          <w:numId w:val="37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E06E12">
        <w:rPr>
          <w:rFonts w:ascii="Arial" w:hAnsi="Arial" w:cs="Arial"/>
        </w:rPr>
        <w:t>Zamawiający zwróci zabezpieczenie wniesione w pieniądzu z uwzględnieniem odsetek wynikających z Umowy rachunku bankowego, na którym było ono przechowywane, pomniejszone o koszt prowadzenia rachunku oraz prowizji bankowej za przelew pieniędzy na rachunek bankowy Wykonawcy</w:t>
      </w:r>
      <w:r w:rsidR="00427DB9">
        <w:rPr>
          <w:rFonts w:ascii="Arial" w:hAnsi="Arial" w:cs="Arial"/>
        </w:rPr>
        <w:t>.</w:t>
      </w:r>
    </w:p>
    <w:p w14:paraId="228BC97F" w14:textId="77777777" w:rsidR="00427DB9" w:rsidRPr="00427DB9" w:rsidRDefault="00427DB9" w:rsidP="00427DB9">
      <w:pPr>
        <w:spacing w:after="0" w:line="312" w:lineRule="auto"/>
        <w:ind w:left="357"/>
        <w:jc w:val="both"/>
        <w:rPr>
          <w:rFonts w:ascii="Arial" w:hAnsi="Arial" w:cs="Arial"/>
        </w:rPr>
      </w:pPr>
    </w:p>
    <w:p w14:paraId="05A9AE06" w14:textId="12A9C939" w:rsidR="00434D97" w:rsidRPr="00B92CD4" w:rsidRDefault="00756665" w:rsidP="00E20EFE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16</w:t>
      </w:r>
      <w:r w:rsidR="004A1820" w:rsidRPr="00B92CD4">
        <w:rPr>
          <w:rFonts w:ascii="Arial" w:hAnsi="Arial" w:cs="Arial"/>
          <w:b/>
        </w:rPr>
        <w:br/>
        <w:t>TERMIN REALIZACJI UMOWY</w:t>
      </w:r>
    </w:p>
    <w:p w14:paraId="5985CB9C" w14:textId="736E4850" w:rsidR="004A1820" w:rsidRPr="00540AF4" w:rsidRDefault="004A1820" w:rsidP="00E20EFE">
      <w:pPr>
        <w:pStyle w:val="Zwykytekst"/>
        <w:numPr>
          <w:ilvl w:val="0"/>
          <w:numId w:val="29"/>
        </w:numPr>
        <w:tabs>
          <w:tab w:val="clear" w:pos="720"/>
          <w:tab w:val="num" w:pos="360"/>
        </w:tabs>
        <w:spacing w:before="120" w:line="288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540AF4">
        <w:rPr>
          <w:rFonts w:ascii="Arial" w:hAnsi="Arial" w:cs="Arial"/>
          <w:sz w:val="22"/>
          <w:szCs w:val="22"/>
        </w:rPr>
        <w:t xml:space="preserve">Umowa obowiązuje </w:t>
      </w:r>
      <w:r w:rsidR="00540AF4" w:rsidRPr="00540AF4">
        <w:rPr>
          <w:rFonts w:ascii="Arial" w:hAnsi="Arial" w:cs="Arial"/>
          <w:b/>
          <w:bCs/>
          <w:sz w:val="22"/>
          <w:szCs w:val="22"/>
        </w:rPr>
        <w:t>od dnia 01.01.2025</w:t>
      </w:r>
      <w:r w:rsidR="00844E16" w:rsidRPr="00540AF4">
        <w:rPr>
          <w:rFonts w:ascii="Arial" w:hAnsi="Arial" w:cs="Arial"/>
          <w:b/>
          <w:bCs/>
          <w:sz w:val="24"/>
          <w:szCs w:val="24"/>
        </w:rPr>
        <w:t xml:space="preserve"> </w:t>
      </w:r>
      <w:r w:rsidR="00540AF4" w:rsidRPr="00540AF4">
        <w:rPr>
          <w:rFonts w:ascii="Arial" w:hAnsi="Arial" w:cs="Arial"/>
          <w:b/>
          <w:bCs/>
          <w:sz w:val="22"/>
          <w:szCs w:val="22"/>
        </w:rPr>
        <w:t>do</w:t>
      </w:r>
      <w:r w:rsidR="005D73AE" w:rsidRPr="00540AF4">
        <w:rPr>
          <w:rFonts w:ascii="Arial" w:hAnsi="Arial" w:cs="Arial"/>
          <w:b/>
          <w:bCs/>
          <w:sz w:val="22"/>
          <w:szCs w:val="22"/>
        </w:rPr>
        <w:t xml:space="preserve"> 31.12.2025</w:t>
      </w:r>
      <w:r w:rsidRPr="00540AF4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00254B3A" w14:textId="1219433E" w:rsidR="000E1A1D" w:rsidRPr="000E1A1D" w:rsidRDefault="000E1A1D" w:rsidP="00E20EFE">
      <w:pPr>
        <w:pStyle w:val="Zwykytekst"/>
        <w:numPr>
          <w:ilvl w:val="0"/>
          <w:numId w:val="29"/>
        </w:numPr>
        <w:tabs>
          <w:tab w:val="clear" w:pos="720"/>
          <w:tab w:val="num" w:pos="360"/>
        </w:tabs>
        <w:spacing w:before="120" w:line="288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0E1A1D">
        <w:rPr>
          <w:rFonts w:ascii="Arial" w:hAnsi="Arial" w:cs="Arial"/>
          <w:bCs/>
          <w:sz w:val="22"/>
          <w:szCs w:val="22"/>
        </w:rPr>
        <w:t xml:space="preserve">Strony nie przewidują możliwości rozwiązania umowy za wypowiedzeniem </w:t>
      </w:r>
      <w:r w:rsidR="00941756">
        <w:rPr>
          <w:rFonts w:ascii="Arial" w:hAnsi="Arial" w:cs="Arial"/>
          <w:bCs/>
          <w:sz w:val="22"/>
          <w:szCs w:val="22"/>
        </w:rPr>
        <w:br/>
      </w:r>
      <w:r w:rsidRPr="000E1A1D">
        <w:rPr>
          <w:rFonts w:ascii="Arial" w:hAnsi="Arial" w:cs="Arial"/>
          <w:bCs/>
          <w:sz w:val="22"/>
          <w:szCs w:val="22"/>
        </w:rPr>
        <w:t xml:space="preserve">z zastrzeżeniem  </w:t>
      </w:r>
      <w:r w:rsidRPr="000E1A1D">
        <w:rPr>
          <w:rFonts w:ascii="Arial" w:hAnsi="Arial" w:cs="Arial"/>
          <w:sz w:val="22"/>
          <w:szCs w:val="22"/>
        </w:rPr>
        <w:t>§13 ust.1.</w:t>
      </w:r>
    </w:p>
    <w:p w14:paraId="7CE0F8AF" w14:textId="77777777" w:rsidR="00E7089D" w:rsidRPr="00B92CD4" w:rsidRDefault="00E7089D" w:rsidP="00E20EFE">
      <w:pPr>
        <w:pStyle w:val="Zwykytekst"/>
        <w:spacing w:before="120" w:line="288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5DB149AF" w14:textId="77777777" w:rsidR="00E7089D" w:rsidRPr="00B92CD4" w:rsidRDefault="00E7089D" w:rsidP="00E20EFE">
      <w:pPr>
        <w:spacing w:before="60" w:after="0" w:line="288" w:lineRule="auto"/>
        <w:jc w:val="center"/>
        <w:rPr>
          <w:rFonts w:ascii="Arial" w:eastAsia="Arial" w:hAnsi="Arial" w:cs="Arial"/>
          <w:b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§ 17</w:t>
      </w:r>
    </w:p>
    <w:p w14:paraId="75649F01" w14:textId="77777777" w:rsidR="00E7089D" w:rsidRPr="00711710" w:rsidRDefault="00E7089D" w:rsidP="00E20EFE">
      <w:pPr>
        <w:spacing w:before="60"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711710">
        <w:rPr>
          <w:rFonts w:ascii="Arial" w:eastAsia="Arial" w:hAnsi="Arial" w:cs="Arial"/>
          <w:b/>
          <w:lang w:eastAsia="pl-PL"/>
        </w:rPr>
        <w:t>OSOBY WYZNACZONE DO NADZORU PRZEZ ZAMAWIAJĄCEGO</w:t>
      </w:r>
    </w:p>
    <w:p w14:paraId="3034E0CD" w14:textId="77777777" w:rsidR="00206683" w:rsidRPr="00B92CD4" w:rsidRDefault="00E7089D" w:rsidP="00844E16">
      <w:pPr>
        <w:numPr>
          <w:ilvl w:val="6"/>
          <w:numId w:val="53"/>
        </w:numPr>
        <w:tabs>
          <w:tab w:val="left" w:pos="142"/>
          <w:tab w:val="left" w:pos="7513"/>
        </w:tabs>
        <w:spacing w:before="60" w:after="0" w:line="288" w:lineRule="auto"/>
        <w:ind w:left="284" w:hanging="426"/>
        <w:jc w:val="both"/>
        <w:rPr>
          <w:rFonts w:ascii="Times New Roman" w:eastAsia="Times New Roman" w:hAnsi="Times New Roman"/>
          <w:lang w:eastAsia="pl-PL"/>
        </w:rPr>
      </w:pPr>
      <w:r w:rsidRPr="00B92CD4">
        <w:rPr>
          <w:rFonts w:ascii="Arial" w:eastAsia="Arial" w:hAnsi="Arial" w:cs="Arial"/>
          <w:lang w:eastAsia="pl-PL"/>
        </w:rPr>
        <w:t>Nadzór nad realizacją przedmiotu umowy ze strony Zamawiającego sprawować będzie:</w:t>
      </w:r>
      <w:r w:rsidRPr="00B92CD4">
        <w:rPr>
          <w:rFonts w:ascii="Arial" w:eastAsia="Times New Roman" w:hAnsi="Arial" w:cs="Arial"/>
          <w:lang w:eastAsia="pl-PL"/>
        </w:rPr>
        <w:t xml:space="preserve"> </w:t>
      </w:r>
    </w:p>
    <w:p w14:paraId="46DE3FA4" w14:textId="31FE0BED" w:rsidR="00206683" w:rsidRPr="002F7A1C" w:rsidRDefault="00A335A8" w:rsidP="005D0BEA">
      <w:pPr>
        <w:pStyle w:val="Akapitzlist"/>
        <w:numPr>
          <w:ilvl w:val="1"/>
          <w:numId w:val="14"/>
        </w:numPr>
        <w:tabs>
          <w:tab w:val="left" w:pos="360"/>
          <w:tab w:val="left" w:pos="7513"/>
        </w:tabs>
        <w:spacing w:before="60" w:after="0" w:line="288" w:lineRule="auto"/>
        <w:rPr>
          <w:rFonts w:ascii="Times New Roman" w:eastAsia="Times New Roman" w:hAnsi="Times New Roman"/>
          <w:b/>
          <w:lang w:eastAsia="pl-PL"/>
        </w:rPr>
      </w:pPr>
      <w:r w:rsidRPr="002F7A1C">
        <w:rPr>
          <w:rFonts w:ascii="Arial" w:eastAsia="Arial" w:hAnsi="Arial" w:cs="Arial"/>
          <w:b/>
          <w:lang w:eastAsia="pl-PL"/>
        </w:rPr>
        <w:t xml:space="preserve">42 Baza Lotnictwa Szkolnego Radom </w:t>
      </w:r>
      <w:r w:rsidR="00206683" w:rsidRPr="002F7A1C">
        <w:rPr>
          <w:rFonts w:ascii="Arial" w:eastAsia="Arial" w:hAnsi="Arial" w:cs="Arial"/>
          <w:b/>
          <w:lang w:eastAsia="pl-PL"/>
        </w:rPr>
        <w:t>–</w:t>
      </w:r>
      <w:r w:rsidR="002F7A1C" w:rsidRPr="002F7A1C">
        <w:rPr>
          <w:rFonts w:ascii="Arial" w:eastAsia="Arial" w:hAnsi="Arial" w:cs="Arial"/>
          <w:b/>
          <w:lang w:eastAsia="pl-PL"/>
        </w:rPr>
        <w:t xml:space="preserve"> kpr. Anna TOMASZEK</w:t>
      </w:r>
      <w:r w:rsidR="005D0BEA" w:rsidRPr="002F7A1C">
        <w:rPr>
          <w:rFonts w:ascii="Arial" w:eastAsia="Arial" w:hAnsi="Arial" w:cs="Arial"/>
          <w:b/>
          <w:lang w:eastAsia="pl-PL"/>
        </w:rPr>
        <w:t xml:space="preserve"> </w:t>
      </w:r>
      <w:r w:rsidRPr="002F7A1C">
        <w:rPr>
          <w:rFonts w:ascii="Arial" w:eastAsia="Arial" w:hAnsi="Arial" w:cs="Arial"/>
          <w:b/>
          <w:lang w:eastAsia="pl-PL"/>
        </w:rPr>
        <w:t xml:space="preserve">(w części </w:t>
      </w:r>
      <w:r w:rsidR="00206683" w:rsidRPr="002F7A1C">
        <w:rPr>
          <w:rFonts w:ascii="Arial" w:eastAsia="Arial" w:hAnsi="Arial" w:cs="Arial"/>
          <w:b/>
          <w:lang w:eastAsia="pl-PL"/>
        </w:rPr>
        <w:t>I);</w:t>
      </w:r>
    </w:p>
    <w:p w14:paraId="573C4720" w14:textId="7C4CA724" w:rsidR="00206683" w:rsidRPr="002F7A1C" w:rsidRDefault="00CA1DC5" w:rsidP="00206683">
      <w:pPr>
        <w:pStyle w:val="Akapitzlist"/>
        <w:numPr>
          <w:ilvl w:val="1"/>
          <w:numId w:val="14"/>
        </w:numPr>
        <w:tabs>
          <w:tab w:val="left" w:pos="360"/>
          <w:tab w:val="left" w:pos="7513"/>
        </w:tabs>
        <w:spacing w:before="60" w:after="0" w:line="288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2F7A1C">
        <w:rPr>
          <w:rFonts w:ascii="Arial" w:eastAsia="Arial" w:hAnsi="Arial" w:cs="Arial"/>
          <w:b/>
          <w:lang w:eastAsia="pl-PL"/>
        </w:rPr>
        <w:t>Zespół Zabezpieczenia Grójec</w:t>
      </w:r>
      <w:r w:rsidR="00DA225E" w:rsidRPr="002F7A1C">
        <w:rPr>
          <w:rFonts w:ascii="Arial" w:eastAsia="Arial" w:hAnsi="Arial" w:cs="Arial"/>
          <w:b/>
          <w:lang w:eastAsia="pl-PL"/>
        </w:rPr>
        <w:t xml:space="preserve"> – p. Ireneusz WIĘCKOWSKI</w:t>
      </w:r>
      <w:r w:rsidR="00206683" w:rsidRPr="002F7A1C">
        <w:rPr>
          <w:rFonts w:ascii="Arial" w:eastAsia="Arial" w:hAnsi="Arial" w:cs="Arial"/>
          <w:b/>
          <w:lang w:eastAsia="pl-PL"/>
        </w:rPr>
        <w:t xml:space="preserve"> (w części </w:t>
      </w:r>
      <w:r w:rsidR="00844E16" w:rsidRPr="002F7A1C">
        <w:rPr>
          <w:rFonts w:ascii="Arial" w:eastAsia="Arial" w:hAnsi="Arial" w:cs="Arial"/>
          <w:b/>
          <w:lang w:eastAsia="pl-PL"/>
        </w:rPr>
        <w:t>II</w:t>
      </w:r>
      <w:r w:rsidR="00206683" w:rsidRPr="002F7A1C">
        <w:rPr>
          <w:rFonts w:ascii="Arial" w:eastAsia="Arial" w:hAnsi="Arial" w:cs="Arial"/>
          <w:b/>
          <w:lang w:eastAsia="pl-PL"/>
        </w:rPr>
        <w:t>).</w:t>
      </w:r>
    </w:p>
    <w:p w14:paraId="23F2324C" w14:textId="77777777" w:rsidR="005D0BEA" w:rsidRPr="002F7A1C" w:rsidRDefault="00C043F3" w:rsidP="00206683">
      <w:pPr>
        <w:pStyle w:val="Akapitzlist"/>
        <w:numPr>
          <w:ilvl w:val="1"/>
          <w:numId w:val="14"/>
        </w:numPr>
        <w:tabs>
          <w:tab w:val="left" w:pos="360"/>
          <w:tab w:val="left" w:pos="7513"/>
        </w:tabs>
        <w:spacing w:before="60" w:after="0" w:line="288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2F7A1C">
        <w:rPr>
          <w:rFonts w:ascii="Arial" w:eastAsia="Times New Roman" w:hAnsi="Arial" w:cs="Arial"/>
          <w:b/>
          <w:lang w:eastAsia="pl-PL"/>
        </w:rPr>
        <w:t>Zespół</w:t>
      </w:r>
      <w:r w:rsidR="00CA1DC5" w:rsidRPr="002F7A1C">
        <w:rPr>
          <w:rFonts w:ascii="Arial" w:eastAsia="Times New Roman" w:hAnsi="Arial" w:cs="Arial"/>
          <w:b/>
          <w:lang w:eastAsia="pl-PL"/>
        </w:rPr>
        <w:t xml:space="preserve"> Zabezpieczenia Sochaczew</w:t>
      </w:r>
      <w:r w:rsidRPr="002F7A1C">
        <w:rPr>
          <w:rFonts w:ascii="Arial" w:eastAsia="Times New Roman" w:hAnsi="Arial" w:cs="Arial"/>
          <w:b/>
          <w:lang w:eastAsia="pl-PL"/>
        </w:rPr>
        <w:t xml:space="preserve"> </w:t>
      </w:r>
      <w:r w:rsidR="00CA1DC5" w:rsidRPr="002F7A1C">
        <w:rPr>
          <w:rFonts w:ascii="Arial" w:eastAsia="Times New Roman" w:hAnsi="Arial" w:cs="Arial"/>
          <w:b/>
          <w:lang w:eastAsia="pl-PL"/>
        </w:rPr>
        <w:t xml:space="preserve">- </w:t>
      </w:r>
      <w:r w:rsidR="00DA225E" w:rsidRPr="002F7A1C">
        <w:rPr>
          <w:rFonts w:ascii="Arial" w:eastAsia="Arial" w:hAnsi="Arial" w:cs="Arial"/>
          <w:b/>
          <w:lang w:eastAsia="pl-PL"/>
        </w:rPr>
        <w:t xml:space="preserve">st. chor. sztab. Dariusz KOWALSKI </w:t>
      </w:r>
    </w:p>
    <w:p w14:paraId="338DA4D1" w14:textId="3461B890" w:rsidR="00CA1DC5" w:rsidRPr="002F7A1C" w:rsidRDefault="00DA225E" w:rsidP="005D0BEA">
      <w:pPr>
        <w:pStyle w:val="Akapitzlist"/>
        <w:tabs>
          <w:tab w:val="left" w:pos="7513"/>
        </w:tabs>
        <w:spacing w:before="60" w:after="0" w:line="288" w:lineRule="auto"/>
        <w:ind w:left="792"/>
        <w:jc w:val="both"/>
        <w:rPr>
          <w:rFonts w:ascii="Times New Roman" w:eastAsia="Times New Roman" w:hAnsi="Times New Roman"/>
          <w:b/>
          <w:lang w:eastAsia="pl-PL"/>
        </w:rPr>
      </w:pPr>
      <w:r w:rsidRPr="002F7A1C">
        <w:rPr>
          <w:rFonts w:ascii="Arial" w:eastAsia="Arial" w:hAnsi="Arial" w:cs="Arial"/>
          <w:b/>
          <w:lang w:eastAsia="pl-PL"/>
        </w:rPr>
        <w:t>( w części III)</w:t>
      </w:r>
    </w:p>
    <w:p w14:paraId="681B9647" w14:textId="01CF365C" w:rsidR="00C043F3" w:rsidRPr="00A56B86" w:rsidRDefault="00C043F3" w:rsidP="00A56B86">
      <w:pPr>
        <w:pStyle w:val="Akapitzlist"/>
        <w:numPr>
          <w:ilvl w:val="1"/>
          <w:numId w:val="14"/>
        </w:numPr>
        <w:tabs>
          <w:tab w:val="left" w:pos="360"/>
          <w:tab w:val="left" w:pos="7513"/>
        </w:tabs>
        <w:spacing w:before="60" w:after="0" w:line="288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2F7A1C">
        <w:rPr>
          <w:rFonts w:ascii="Arial" w:eastAsia="Times New Roman" w:hAnsi="Arial" w:cs="Arial"/>
          <w:b/>
          <w:lang w:eastAsia="pl-PL"/>
        </w:rPr>
        <w:t>Zespół Zabezpieczenia Olszewnica –</w:t>
      </w:r>
      <w:r w:rsidR="00DA225E" w:rsidRPr="002F7A1C">
        <w:rPr>
          <w:rFonts w:ascii="Arial" w:eastAsia="Times New Roman" w:hAnsi="Arial" w:cs="Arial"/>
          <w:b/>
          <w:lang w:eastAsia="pl-PL"/>
        </w:rPr>
        <w:t xml:space="preserve"> p. Anna Janiszewska</w:t>
      </w:r>
      <w:r w:rsidRPr="002F7A1C">
        <w:rPr>
          <w:rFonts w:ascii="Arial" w:eastAsia="Times New Roman" w:hAnsi="Arial" w:cs="Arial"/>
          <w:b/>
          <w:lang w:eastAsia="pl-PL"/>
        </w:rPr>
        <w:t xml:space="preserve"> </w:t>
      </w:r>
      <w:r w:rsidR="00DA225E" w:rsidRPr="002F7A1C">
        <w:rPr>
          <w:rFonts w:ascii="Arial" w:eastAsia="Times New Roman" w:hAnsi="Arial" w:cs="Arial"/>
          <w:b/>
          <w:lang w:eastAsia="pl-PL"/>
        </w:rPr>
        <w:t>( w części IV)</w:t>
      </w:r>
    </w:p>
    <w:p w14:paraId="3E817A94" w14:textId="6AD86A52" w:rsidR="00E7089D" w:rsidRDefault="00E7089D" w:rsidP="00844E16">
      <w:pPr>
        <w:pStyle w:val="Akapitzlist"/>
        <w:numPr>
          <w:ilvl w:val="0"/>
          <w:numId w:val="53"/>
        </w:numPr>
        <w:tabs>
          <w:tab w:val="left" w:pos="142"/>
        </w:tabs>
        <w:spacing w:before="60" w:after="0" w:line="288" w:lineRule="auto"/>
        <w:ind w:left="142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 xml:space="preserve">Osoby nadzorujące wskazane w pkt 1 mają prawo zgłaszać Wykonawcy wszelkie uwagi </w:t>
      </w:r>
      <w:r w:rsidRPr="00B92CD4">
        <w:rPr>
          <w:rFonts w:ascii="Arial" w:eastAsia="Times New Roman" w:hAnsi="Arial" w:cs="Arial"/>
          <w:lang w:eastAsia="pl-PL"/>
        </w:rPr>
        <w:t>dotyczące nienależytego wykonania umowy.</w:t>
      </w:r>
    </w:p>
    <w:p w14:paraId="0B73BD29" w14:textId="77777777" w:rsidR="00A56B86" w:rsidRDefault="00A56B86" w:rsidP="00A56B86">
      <w:pPr>
        <w:pStyle w:val="Akapitzlist"/>
        <w:tabs>
          <w:tab w:val="left" w:pos="142"/>
        </w:tabs>
        <w:spacing w:before="60" w:after="0" w:line="288" w:lineRule="auto"/>
        <w:ind w:left="142"/>
        <w:jc w:val="both"/>
        <w:rPr>
          <w:rFonts w:ascii="Arial" w:eastAsia="Times New Roman" w:hAnsi="Arial" w:cs="Arial"/>
          <w:lang w:eastAsia="pl-PL"/>
        </w:rPr>
      </w:pPr>
    </w:p>
    <w:p w14:paraId="5C688C8C" w14:textId="102E1458" w:rsidR="002A1527" w:rsidRPr="00B92CD4" w:rsidRDefault="002A1527" w:rsidP="00A56B86">
      <w:pPr>
        <w:spacing w:before="60" w:after="0" w:line="288" w:lineRule="auto"/>
        <w:jc w:val="center"/>
        <w:rPr>
          <w:rFonts w:ascii="Times New Roman" w:eastAsia="Times New Roman" w:hAnsi="Times New Roman"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§ 18</w:t>
      </w:r>
    </w:p>
    <w:p w14:paraId="31E4B14D" w14:textId="77777777" w:rsidR="002A1527" w:rsidRPr="00B92CD4" w:rsidRDefault="002A1527" w:rsidP="002A1527">
      <w:pPr>
        <w:spacing w:after="0" w:line="288" w:lineRule="auto"/>
        <w:jc w:val="center"/>
        <w:rPr>
          <w:rFonts w:ascii="Arial" w:eastAsia="Arial" w:hAnsi="Arial" w:cs="Arial"/>
          <w:b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WSPÓLNE UBIEGANIE SIĘ O ZAMÓWIENIE</w:t>
      </w:r>
    </w:p>
    <w:p w14:paraId="2D7293AB" w14:textId="77777777" w:rsidR="00074730" w:rsidRPr="00B92CD4" w:rsidRDefault="00074730" w:rsidP="002A152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</w:p>
    <w:p w14:paraId="1F97BF8B" w14:textId="6BCF485A" w:rsidR="002A1527" w:rsidRPr="00B92CD4" w:rsidRDefault="002A1527">
      <w:pPr>
        <w:numPr>
          <w:ilvl w:val="0"/>
          <w:numId w:val="40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bookmarkStart w:id="4" w:name="_3znysh7"/>
      <w:bookmarkEnd w:id="4"/>
      <w:r w:rsidRPr="00B92CD4">
        <w:rPr>
          <w:rFonts w:ascii="Arial" w:eastAsia="Arial" w:hAnsi="Arial" w:cs="Arial"/>
          <w:lang w:eastAsia="pl-PL"/>
        </w:rPr>
        <w:t xml:space="preserve">Zgodnie z oświadczeniem złożonym na podstawie art. 117 ust. 4 ustawy z dnia </w:t>
      </w:r>
      <w:r w:rsidRPr="00B92CD4">
        <w:rPr>
          <w:rFonts w:ascii="Arial" w:eastAsia="Arial" w:hAnsi="Arial" w:cs="Arial"/>
          <w:lang w:eastAsia="pl-PL"/>
        </w:rPr>
        <w:br/>
        <w:t xml:space="preserve">11 września 2019 r. Prawo zamówień publicznych, Wykonawcy wspólnie ubiegający </w:t>
      </w:r>
      <w:r w:rsidR="00793C3A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>się o udzielenie zamówienia, tj.:</w:t>
      </w:r>
    </w:p>
    <w:p w14:paraId="1B9C08B9" w14:textId="77777777" w:rsidR="002A1527" w:rsidRPr="00B92CD4" w:rsidRDefault="002A1527">
      <w:pPr>
        <w:numPr>
          <w:ilvl w:val="0"/>
          <w:numId w:val="39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lastRenderedPageBreak/>
        <w:t>Wykonawca ……………………………………… zrealizuje następujący zakres zamówienia: …………………………………………………………………………...</w:t>
      </w:r>
    </w:p>
    <w:p w14:paraId="4C0750C9" w14:textId="77777777" w:rsidR="002A1527" w:rsidRPr="00B92CD4" w:rsidRDefault="002A1527">
      <w:pPr>
        <w:numPr>
          <w:ilvl w:val="0"/>
          <w:numId w:val="39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Wykonawca ……………………………………… zrealizuje następujący zakres zamówienia: …………………………………………………………………………...</w:t>
      </w:r>
    </w:p>
    <w:p w14:paraId="4FB315F8" w14:textId="77777777" w:rsidR="002A1527" w:rsidRPr="00B92CD4" w:rsidRDefault="002A1527">
      <w:pPr>
        <w:numPr>
          <w:ilvl w:val="0"/>
          <w:numId w:val="40"/>
        </w:numPr>
        <w:spacing w:after="0" w:line="288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Wykonawcy wspólnie ubiegający się o udzielenie zamówienia ponoszą solidarną odpowiedzialność za wykonanie umowy i wniesienie zabezpieczenia należytego wykonania umowy.</w:t>
      </w:r>
    </w:p>
    <w:p w14:paraId="245EBAF7" w14:textId="77777777" w:rsidR="00524E94" w:rsidRPr="00B92CD4" w:rsidRDefault="00756665" w:rsidP="00074730">
      <w:pPr>
        <w:keepNext/>
        <w:spacing w:before="24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</w:t>
      </w:r>
      <w:r w:rsidR="002841E2" w:rsidRPr="00B92CD4">
        <w:rPr>
          <w:rFonts w:ascii="Arial" w:hAnsi="Arial" w:cs="Arial"/>
          <w:b/>
        </w:rPr>
        <w:t>9</w:t>
      </w:r>
      <w:r w:rsidR="004A1820" w:rsidRPr="00B92CD4">
        <w:rPr>
          <w:rFonts w:ascii="Arial" w:hAnsi="Arial" w:cs="Arial"/>
          <w:b/>
        </w:rPr>
        <w:br/>
        <w:t>ZMIANA TREŚCI UMOWY</w:t>
      </w:r>
    </w:p>
    <w:p w14:paraId="61375079" w14:textId="77777777" w:rsidR="00524E94" w:rsidRPr="00B92CD4" w:rsidRDefault="00524E94">
      <w:pPr>
        <w:numPr>
          <w:ilvl w:val="1"/>
          <w:numId w:val="55"/>
        </w:numPr>
        <w:tabs>
          <w:tab w:val="num" w:pos="426"/>
        </w:tabs>
        <w:suppressAutoHyphens/>
        <w:spacing w:after="0" w:line="288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Times New Roman" w:hAnsi="Arial" w:cs="Arial"/>
          <w:lang w:eastAsia="pl-PL"/>
        </w:rPr>
        <w:t>Niedopuszczalna jest pod rygorem nieważności zmiana istotnych postanowień niniejszej umowy w stosunku do treści oferty, na podstawie której dokonano wyboru Wykonawcy, chyba że:</w:t>
      </w:r>
    </w:p>
    <w:p w14:paraId="22171B62" w14:textId="77777777" w:rsidR="00FE13E1" w:rsidRPr="00B92CD4" w:rsidRDefault="00524E94">
      <w:pPr>
        <w:pStyle w:val="Akapitzlist"/>
        <w:numPr>
          <w:ilvl w:val="0"/>
          <w:numId w:val="58"/>
        </w:numPr>
        <w:suppressAutoHyphens/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 xml:space="preserve">Zamawiający przewidział możliwość dokonania zmiany w ogłoszeniu </w:t>
      </w:r>
      <w:r w:rsidRPr="00B92CD4">
        <w:rPr>
          <w:rFonts w:ascii="Arial" w:eastAsia="Times New Roman" w:hAnsi="Arial" w:cs="Arial"/>
          <w:lang w:eastAsia="zh-CN"/>
        </w:rPr>
        <w:br/>
        <w:t xml:space="preserve">o zamówieniu lub Specyfikacji Warunków Zamówienia poprzez określenie ich zakresu, charakteru oraz warunków wprowadzenia takich zmian, </w:t>
      </w:r>
    </w:p>
    <w:p w14:paraId="6B8247E1" w14:textId="6FA1F9CF" w:rsidR="00524E94" w:rsidRPr="00B92CD4" w:rsidRDefault="00524E94">
      <w:pPr>
        <w:pStyle w:val="Akapitzlist"/>
        <w:numPr>
          <w:ilvl w:val="0"/>
          <w:numId w:val="58"/>
        </w:numPr>
        <w:suppressAutoHyphens/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>wynikają one z zapisów</w:t>
      </w:r>
      <w:r w:rsidRPr="00B92CD4">
        <w:rPr>
          <w:rFonts w:ascii="Arial" w:eastAsia="Times New Roman" w:hAnsi="Arial" w:cs="Arial"/>
          <w:color w:val="FF0000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>art. 454 lub art. 455</w:t>
      </w:r>
      <w:r w:rsidRPr="00B92CD4">
        <w:rPr>
          <w:rFonts w:ascii="Arial" w:eastAsia="Times New Roman" w:hAnsi="Arial" w:cs="Arial"/>
          <w:color w:val="FF0000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 xml:space="preserve">ustawy </w:t>
      </w:r>
      <w:r w:rsidR="00844E16">
        <w:rPr>
          <w:rFonts w:ascii="Arial" w:eastAsia="Times New Roman" w:hAnsi="Arial" w:cs="Arial"/>
          <w:lang w:eastAsia="zh-CN"/>
        </w:rPr>
        <w:t>Pzp.</w:t>
      </w:r>
    </w:p>
    <w:p w14:paraId="000C754F" w14:textId="77777777" w:rsidR="00524E94" w:rsidRPr="00B92CD4" w:rsidRDefault="00524E94">
      <w:pPr>
        <w:numPr>
          <w:ilvl w:val="1"/>
          <w:numId w:val="55"/>
        </w:numPr>
        <w:shd w:val="clear" w:color="auto" w:fill="FFFFFF"/>
        <w:tabs>
          <w:tab w:val="num" w:pos="426"/>
        </w:tabs>
        <w:suppressAutoHyphens/>
        <w:spacing w:after="0" w:line="288" w:lineRule="auto"/>
        <w:ind w:left="426" w:hanging="426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ar-SA"/>
        </w:rPr>
        <w:t>Strony dopuszczają możliwość nieistotnych zmian postanowień zawartej umowy w stosunku do treści oferty, na podstawie, której dokonano wyboru Wykonawcy, w formie aneksu z zachowaniem formy pisemnej pod rygorem nieważności takiej zmiany.</w:t>
      </w:r>
    </w:p>
    <w:p w14:paraId="78FD00D5" w14:textId="77777777" w:rsidR="00524E94" w:rsidRPr="00B92CD4" w:rsidRDefault="00524E94">
      <w:pPr>
        <w:numPr>
          <w:ilvl w:val="0"/>
          <w:numId w:val="55"/>
        </w:numPr>
        <w:shd w:val="clear" w:color="auto" w:fill="FFFFFF"/>
        <w:tabs>
          <w:tab w:val="left" w:pos="426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 xml:space="preserve">Zamawiający zastrzega sobie prawo zmiany sposobu wykonania przedmiotu umowy </w:t>
      </w:r>
      <w:r w:rsidR="00822FAB">
        <w:rPr>
          <w:rFonts w:ascii="Arial" w:eastAsia="Times New Roman" w:hAnsi="Arial" w:cs="Arial"/>
          <w:kern w:val="1"/>
          <w:lang w:eastAsia="zh-CN"/>
        </w:rPr>
        <w:br/>
      </w:r>
      <w:r w:rsidRPr="00B92CD4">
        <w:rPr>
          <w:rFonts w:ascii="Arial" w:eastAsia="Times New Roman" w:hAnsi="Arial" w:cs="Arial"/>
          <w:kern w:val="1"/>
          <w:lang w:eastAsia="zh-CN"/>
        </w:rPr>
        <w:t>z powodu:</w:t>
      </w:r>
    </w:p>
    <w:p w14:paraId="1D15E0DF" w14:textId="77777777" w:rsidR="00524E94" w:rsidRPr="00B92CD4" w:rsidRDefault="00524E94">
      <w:pPr>
        <w:numPr>
          <w:ilvl w:val="0"/>
          <w:numId w:val="56"/>
        </w:numPr>
        <w:shd w:val="clear" w:color="auto" w:fill="FFFFFF"/>
        <w:tabs>
          <w:tab w:val="num" w:pos="-5245"/>
        </w:tabs>
        <w:suppressAutoHyphens/>
        <w:spacing w:after="0" w:line="288" w:lineRule="auto"/>
        <w:ind w:left="70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>uzasadnionych zmian, których nie można było wcześniej przewidzieć;</w:t>
      </w:r>
    </w:p>
    <w:p w14:paraId="6B608514" w14:textId="77777777" w:rsidR="00524E94" w:rsidRPr="00B92CD4" w:rsidRDefault="00524E94">
      <w:pPr>
        <w:numPr>
          <w:ilvl w:val="0"/>
          <w:numId w:val="56"/>
        </w:numPr>
        <w:shd w:val="clear" w:color="auto" w:fill="FFFFFF"/>
        <w:tabs>
          <w:tab w:val="num" w:pos="-5245"/>
        </w:tabs>
        <w:suppressAutoHyphens/>
        <w:spacing w:after="0" w:line="288" w:lineRule="auto"/>
        <w:ind w:left="70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>z powodu okoliczności siły wyższej.</w:t>
      </w:r>
    </w:p>
    <w:p w14:paraId="70DE47B3" w14:textId="77777777" w:rsidR="00524E94" w:rsidRPr="00B92CD4" w:rsidRDefault="00524E94">
      <w:pPr>
        <w:numPr>
          <w:ilvl w:val="0"/>
          <w:numId w:val="55"/>
        </w:numPr>
        <w:tabs>
          <w:tab w:val="left" w:pos="426"/>
        </w:tabs>
        <w:suppressAutoHyphens/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 xml:space="preserve">„Siła wyższa” to nadzwyczajna przeszkoda o charakterze obiektywnym, która przejawiła się w nadzwyczajnych i zewnętrznych wydarzeniach, którym zapobiec Wykonawca </w:t>
      </w:r>
      <w:r w:rsidR="00822FAB">
        <w:rPr>
          <w:rFonts w:ascii="Arial" w:eastAsia="Times New Roman" w:hAnsi="Arial" w:cs="Arial"/>
          <w:lang w:eastAsia="zh-CN"/>
        </w:rPr>
        <w:br/>
      </w:r>
      <w:r w:rsidRPr="00B92CD4">
        <w:rPr>
          <w:rFonts w:ascii="Arial" w:eastAsia="Times New Roman" w:hAnsi="Arial" w:cs="Arial"/>
          <w:lang w:eastAsia="zh-CN"/>
        </w:rPr>
        <w:t>nie mógł, jak np. wojna, restrykcje stanu wojennego, powstanie rewolucja czy zamieszki albo w aktach władzy publicznej, jak np. zajęcie towaru, zakaz eksportu itp.;</w:t>
      </w:r>
      <w:r w:rsidR="00840A48">
        <w:rPr>
          <w:rFonts w:ascii="Arial" w:eastAsia="Times New Roman" w:hAnsi="Arial" w:cs="Arial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>„Siła wyższa” to zdarzenie zewnętrzne w stosunku do powołującego się na nią Wykonawcy.”</w:t>
      </w:r>
    </w:p>
    <w:p w14:paraId="1A718C8D" w14:textId="77777777" w:rsidR="00524E94" w:rsidRPr="00B92CD4" w:rsidRDefault="00524E94">
      <w:pPr>
        <w:numPr>
          <w:ilvl w:val="0"/>
          <w:numId w:val="55"/>
        </w:numPr>
        <w:tabs>
          <w:tab w:val="left" w:pos="426"/>
        </w:tabs>
        <w:suppressAutoHyphens/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 xml:space="preserve">Fakt zaistnienia siły wyższej powinien być wykazany dokumentem pochodzącym </w:t>
      </w:r>
      <w:r w:rsidR="00822FAB">
        <w:rPr>
          <w:rFonts w:ascii="Arial" w:eastAsia="Times New Roman" w:hAnsi="Arial" w:cs="Arial"/>
          <w:lang w:eastAsia="zh-CN"/>
        </w:rPr>
        <w:br/>
      </w:r>
      <w:r w:rsidRPr="00B92CD4">
        <w:rPr>
          <w:rFonts w:ascii="Arial" w:eastAsia="Times New Roman" w:hAnsi="Arial" w:cs="Arial"/>
          <w:lang w:eastAsia="zh-CN"/>
        </w:rPr>
        <w:t xml:space="preserve">od właściwego organu administracji publicznej </w:t>
      </w:r>
      <w:r w:rsidRPr="00B92CD4">
        <w:rPr>
          <w:rFonts w:ascii="Arial" w:eastAsia="Arial" w:hAnsi="Arial" w:cs="Arial"/>
          <w:lang w:eastAsia="pl-PL"/>
        </w:rPr>
        <w:t>lub być powszechnie znany.</w:t>
      </w:r>
    </w:p>
    <w:p w14:paraId="1129ADB4" w14:textId="77777777" w:rsidR="006039BA" w:rsidRPr="00B92CD4" w:rsidRDefault="00524E94">
      <w:pPr>
        <w:numPr>
          <w:ilvl w:val="0"/>
          <w:numId w:val="55"/>
        </w:numPr>
        <w:shd w:val="clear" w:color="auto" w:fill="FFFFFF"/>
        <w:tabs>
          <w:tab w:val="left" w:pos="426"/>
        </w:tabs>
        <w:suppressAutoHyphens/>
        <w:spacing w:after="0" w:line="288" w:lineRule="auto"/>
        <w:ind w:left="419" w:hanging="41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ar-SA"/>
        </w:rPr>
        <w:t>Zamawiający przewiduje możliwość dokonania w szczególności następujących nieistotnych zmian, o których mowa w ust. 2 niniejszego paragrafu, w przypadku przekształceń podmiotowych po stronie Wykonawcy skutkujących następstwem prawnym, a także w przypadku zmiany adresu, nazwy Wykonawcy lub Zamawiającego, dopuszcza się zmiany w tym zakresie.</w:t>
      </w:r>
    </w:p>
    <w:p w14:paraId="06F999E0" w14:textId="77777777" w:rsidR="006039BA" w:rsidRPr="00B92CD4" w:rsidRDefault="006039BA">
      <w:pPr>
        <w:numPr>
          <w:ilvl w:val="0"/>
          <w:numId w:val="55"/>
        </w:numPr>
        <w:shd w:val="clear" w:color="auto" w:fill="FFFFFF"/>
        <w:tabs>
          <w:tab w:val="left" w:pos="426"/>
        </w:tabs>
        <w:suppressAutoHyphens/>
        <w:spacing w:after="0" w:line="288" w:lineRule="auto"/>
        <w:ind w:left="419" w:hanging="41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hAnsi="Arial" w:cs="Arial"/>
        </w:rPr>
        <w:t xml:space="preserve">Zamawiający dopuszcza wprowadzenie zmian Umowy, w zakresie poniżej wskazanym, </w:t>
      </w:r>
      <w:r w:rsidR="00822FAB">
        <w:rPr>
          <w:rFonts w:ascii="Arial" w:hAnsi="Arial" w:cs="Arial"/>
        </w:rPr>
        <w:br/>
      </w:r>
      <w:r w:rsidRPr="00B92CD4">
        <w:rPr>
          <w:rFonts w:ascii="Arial" w:hAnsi="Arial" w:cs="Arial"/>
        </w:rPr>
        <w:t xml:space="preserve">w szczególności w przypadku gdy konieczność wprowadzenia takich zmian wynikałaby </w:t>
      </w:r>
      <w:r w:rsidR="00822FAB">
        <w:rPr>
          <w:rFonts w:ascii="Arial" w:hAnsi="Arial" w:cs="Arial"/>
        </w:rPr>
        <w:br/>
      </w:r>
      <w:r w:rsidRPr="00B92CD4">
        <w:rPr>
          <w:rFonts w:ascii="Arial" w:hAnsi="Arial" w:cs="Arial"/>
        </w:rPr>
        <w:t>z okoliczności, których nie można było przewidzieć w chwili zawierania Umowy.</w:t>
      </w:r>
    </w:p>
    <w:p w14:paraId="3090E4CB" w14:textId="77777777" w:rsidR="00074730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zmiany wynagrodzenia </w:t>
      </w:r>
      <w:r w:rsidRPr="00B92CD4">
        <w:rPr>
          <w:rFonts w:ascii="Arial" w:hAnsi="Arial" w:cs="Arial"/>
          <w:bCs/>
        </w:rPr>
        <w:t xml:space="preserve">– w przypadku zmiany przepisów prawnych </w:t>
      </w:r>
      <w:r w:rsidR="00074730" w:rsidRPr="00B92CD4">
        <w:rPr>
          <w:rFonts w:ascii="Arial" w:hAnsi="Arial" w:cs="Arial"/>
          <w:bCs/>
        </w:rPr>
        <w:br/>
      </w:r>
      <w:r w:rsidRPr="00B92CD4">
        <w:rPr>
          <w:rFonts w:ascii="Arial" w:hAnsi="Arial" w:cs="Arial"/>
          <w:bCs/>
        </w:rPr>
        <w:t>(np. dotyczących stawek podatku VAT), jeżeli wpływa ona na wysokość należnego wykonawcy wynagrodzenia- zgodnie ze zmienionymi przepisami,</w:t>
      </w:r>
    </w:p>
    <w:p w14:paraId="41A5FEFC" w14:textId="77777777" w:rsidR="00074730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zmian postanowień Umowy – gdy ich zmiana jest konieczna w związku </w:t>
      </w:r>
      <w:r w:rsidR="00074730" w:rsidRP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>ze zmianą decyzji wydanych przez Ministra Obrony Narodowej, bądź zmianą wytycznych przełożonych Zamawiającego,</w:t>
      </w:r>
    </w:p>
    <w:p w14:paraId="1833EF14" w14:textId="77777777" w:rsidR="00074730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lastRenderedPageBreak/>
        <w:t>zmiany Odbiorcy lub miejsca dostawy zgodnie ze wskazaniem właściwej instytucji wojskowej, wynikającej z potrzeb Sił Zbrojnych RP,</w:t>
      </w:r>
    </w:p>
    <w:p w14:paraId="1B678A77" w14:textId="77777777" w:rsidR="006039BA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zmiany zakresu świadczenia, a tym samym ilości przewidzianych w ofercie, jednak bez zmiany wartości Umowy, wynikającej z potrzeb Sił Zbrojnych RP.</w:t>
      </w:r>
    </w:p>
    <w:p w14:paraId="518F5626" w14:textId="0266D202" w:rsidR="00524E94" w:rsidRPr="00421F70" w:rsidRDefault="00524E94">
      <w:pPr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B92CD4">
        <w:rPr>
          <w:rFonts w:ascii="Arial" w:eastAsia="Times New Roman" w:hAnsi="Arial" w:cs="Arial"/>
          <w:lang w:eastAsia="zh-CN"/>
        </w:rPr>
        <w:t>Uzupełnianie, zmiany lub rozwiązanie niniejszej umowy dla swej ważności wymagają formy pisemnej, w postaci aneksu do umowy.</w:t>
      </w:r>
    </w:p>
    <w:p w14:paraId="3D933CB7" w14:textId="0BC7666B" w:rsidR="00421F70" w:rsidRPr="00E06E12" w:rsidRDefault="00421F70">
      <w:pPr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E06E12">
        <w:rPr>
          <w:rFonts w:ascii="Arial" w:eastAsia="Times New Roman" w:hAnsi="Arial" w:cs="Arial"/>
          <w:lang w:eastAsia="zh-CN"/>
        </w:rPr>
        <w:t xml:space="preserve">W celu dokonania zmian zapisów Umowy wnioskowanych przez Wykonawcę, zobowiązany jest on pisemnie wystąpić z propozycją zmiany wraz z uzasadnieniem. </w:t>
      </w:r>
    </w:p>
    <w:p w14:paraId="7BB0BE94" w14:textId="74713391" w:rsidR="00421F70" w:rsidRPr="00E06E12" w:rsidRDefault="00421F70" w:rsidP="00421F70">
      <w:pPr>
        <w:pStyle w:val="Akapitzlist"/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 xml:space="preserve">W przypadku zmiany, o której mowa w ust. 7 pkt 1, wartość wynagrodzenia netto </w:t>
      </w:r>
      <w:r w:rsidRPr="00E06E12">
        <w:rPr>
          <w:rFonts w:ascii="Arial" w:eastAsia="Times New Roman" w:hAnsi="Arial" w:cs="Arial"/>
          <w:lang w:eastAsia="ar-SA"/>
        </w:rPr>
        <w:br/>
        <w:t>nie zmieni się, a wartość wynagrodzenia brutto zostanie w</w:t>
      </w:r>
      <w:r w:rsidR="002D5B39" w:rsidRPr="00E06E12">
        <w:rPr>
          <w:rFonts w:ascii="Arial" w:eastAsia="Times New Roman" w:hAnsi="Arial" w:cs="Arial"/>
          <w:lang w:eastAsia="ar-SA"/>
        </w:rPr>
        <w:t>y</w:t>
      </w:r>
      <w:r w:rsidRPr="00E06E12">
        <w:rPr>
          <w:rFonts w:ascii="Arial" w:eastAsia="Times New Roman" w:hAnsi="Arial" w:cs="Arial"/>
          <w:lang w:eastAsia="ar-SA"/>
        </w:rPr>
        <w:t>liczona na podstawie nowych przepisów.</w:t>
      </w:r>
    </w:p>
    <w:p w14:paraId="7F9589B8" w14:textId="3371D9E4" w:rsidR="0018324B" w:rsidRPr="00E06E12" w:rsidRDefault="0018324B">
      <w:pPr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eastAsia="Times New Roman" w:hAnsi="Arial" w:cs="Arial"/>
          <w:lang w:eastAsia="zh-CN"/>
        </w:rPr>
        <w:t>Na podstawie art. 439 ust. 1 i 2 ustawy z dnia 11 września 2019 roku Prawo Zamówień</w:t>
      </w:r>
      <w:r w:rsidR="00162119">
        <w:rPr>
          <w:rFonts w:ascii="Arial" w:eastAsia="Times New Roman" w:hAnsi="Arial" w:cs="Arial"/>
          <w:lang w:eastAsia="zh-CN"/>
        </w:rPr>
        <w:t xml:space="preserve"> Publicznych /t.j. Dz. U. z 2024 r., poz. 1320</w:t>
      </w:r>
      <w:r w:rsidRPr="00E06E12">
        <w:rPr>
          <w:rFonts w:ascii="Arial" w:eastAsia="Times New Roman" w:hAnsi="Arial" w:cs="Arial"/>
          <w:lang w:eastAsia="zh-CN"/>
        </w:rPr>
        <w:t xml:space="preserve">/, Strony mogą dokonać zmiany wynagrodzenia należnego Wykonawcy, o którym mowa w </w:t>
      </w:r>
      <w:r w:rsidRPr="00E06E12">
        <w:rPr>
          <w:rFonts w:ascii="Arial" w:hAnsi="Arial" w:cs="Arial"/>
          <w:bCs/>
        </w:rPr>
        <w:t xml:space="preserve">§3 Umowy, w formie pisemnego aneksu </w:t>
      </w:r>
      <w:r w:rsidR="00162119">
        <w:rPr>
          <w:rFonts w:ascii="Arial" w:hAnsi="Arial" w:cs="Arial"/>
          <w:bCs/>
        </w:rPr>
        <w:br/>
      </w:r>
      <w:r w:rsidRPr="00E06E12">
        <w:rPr>
          <w:rFonts w:ascii="Arial" w:hAnsi="Arial" w:cs="Arial"/>
          <w:bCs/>
        </w:rPr>
        <w:t xml:space="preserve">pod rygorem nieważności, w przypadku zmiany cen materiałów lub kosztów związanych </w:t>
      </w:r>
      <w:r w:rsidR="00162119">
        <w:rPr>
          <w:rFonts w:ascii="Arial" w:hAnsi="Arial" w:cs="Arial"/>
          <w:bCs/>
        </w:rPr>
        <w:br/>
      </w:r>
      <w:r w:rsidRPr="00E06E12">
        <w:rPr>
          <w:rFonts w:ascii="Arial" w:hAnsi="Arial" w:cs="Arial"/>
          <w:bCs/>
        </w:rPr>
        <w:t>z realizacją zamówienia, na następujących zasadach:</w:t>
      </w:r>
    </w:p>
    <w:p w14:paraId="78A604D9" w14:textId="728EC7DE" w:rsidR="0018324B" w:rsidRPr="00E06E12" w:rsidRDefault="0018324B" w:rsidP="0018324B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eastAsia="Times New Roman" w:hAnsi="Arial" w:cs="Arial"/>
          <w:bCs/>
          <w:lang w:eastAsia="ar-SA"/>
        </w:rPr>
        <w:t xml:space="preserve">każda ze stron może żądać zmiany Wynagrodzenia jeżeli ceny </w:t>
      </w:r>
      <w:r w:rsidR="00312B07" w:rsidRPr="00E06E12">
        <w:rPr>
          <w:rFonts w:ascii="Arial" w:eastAsia="Times New Roman" w:hAnsi="Arial" w:cs="Arial"/>
          <w:bCs/>
          <w:lang w:eastAsia="ar-SA"/>
        </w:rPr>
        <w:t xml:space="preserve">asortymentu </w:t>
      </w:r>
      <w:r w:rsidR="00312B07" w:rsidRPr="00E06E12">
        <w:rPr>
          <w:rFonts w:ascii="Arial" w:eastAsia="Times New Roman" w:hAnsi="Arial" w:cs="Arial"/>
          <w:bCs/>
          <w:lang w:eastAsia="ar-SA"/>
        </w:rPr>
        <w:br/>
      </w:r>
      <w:r w:rsidRPr="00E06E12">
        <w:rPr>
          <w:rFonts w:ascii="Arial" w:eastAsia="Times New Roman" w:hAnsi="Arial" w:cs="Arial"/>
          <w:bCs/>
          <w:lang w:eastAsia="ar-SA"/>
        </w:rPr>
        <w:t xml:space="preserve">lub kosztów związanych z realizacją zamówienia ulegną zmianie o co najmniej </w:t>
      </w:r>
      <w:r w:rsidR="002D5B39" w:rsidRPr="00E06E12">
        <w:rPr>
          <w:rFonts w:ascii="Arial" w:eastAsia="Times New Roman" w:hAnsi="Arial" w:cs="Arial"/>
          <w:bCs/>
          <w:lang w:eastAsia="ar-SA"/>
        </w:rPr>
        <w:br/>
      </w:r>
      <w:r w:rsidRPr="00E06E12">
        <w:rPr>
          <w:rFonts w:ascii="Arial" w:eastAsia="Times New Roman" w:hAnsi="Arial" w:cs="Arial"/>
          <w:bCs/>
          <w:lang w:eastAsia="ar-SA"/>
        </w:rPr>
        <w:t>3% w stosunku do cen z momentu zawarcia umowy;</w:t>
      </w:r>
    </w:p>
    <w:p w14:paraId="3BCEB982" w14:textId="526DCBA4" w:rsidR="0018324B" w:rsidRPr="00E06E12" w:rsidRDefault="0018324B" w:rsidP="0018324B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hAnsi="Arial" w:cs="Arial"/>
          <w:bCs/>
        </w:rPr>
        <w:t xml:space="preserve">jako miernik zmiany cen </w:t>
      </w:r>
      <w:r w:rsidR="00312B07" w:rsidRPr="00E06E12">
        <w:rPr>
          <w:rFonts w:ascii="Arial" w:hAnsi="Arial" w:cs="Arial"/>
          <w:bCs/>
        </w:rPr>
        <w:t>asortymentu</w:t>
      </w:r>
      <w:r w:rsidRPr="00E06E12">
        <w:rPr>
          <w:rFonts w:ascii="Arial" w:hAnsi="Arial" w:cs="Arial"/>
          <w:bCs/>
        </w:rPr>
        <w:t xml:space="preserve"> </w:t>
      </w:r>
      <w:r w:rsidR="00800719" w:rsidRPr="00E06E12">
        <w:rPr>
          <w:rFonts w:ascii="Arial" w:hAnsi="Arial" w:cs="Arial"/>
          <w:bCs/>
        </w:rPr>
        <w:t>lub kosztów związanych z realizacją zamówienia Strony ustalają zmianę średniorocznego wskaźnika cen towarów i usług konsumpcyjnych ogółem ogłaszanego w komunikacie przez Prezesa Głównego Urzędu Statystycznego;</w:t>
      </w:r>
    </w:p>
    <w:p w14:paraId="1B683F33" w14:textId="4EDC6ACF" w:rsidR="00800719" w:rsidRPr="00E06E12" w:rsidRDefault="00800719" w:rsidP="0018324B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hAnsi="Arial" w:cs="Arial"/>
          <w:bCs/>
        </w:rPr>
        <w:t xml:space="preserve">zmiana wynagrodzenia Wykonawcy dokonana na podstawie art. 439 ust. 1 Prawo Zamówień Publicznych w całym okresie obowiązywania Umowy nie przekroczy </w:t>
      </w:r>
      <w:r w:rsidR="002D5B39" w:rsidRPr="00E06E12">
        <w:rPr>
          <w:rFonts w:ascii="Arial" w:hAnsi="Arial" w:cs="Arial"/>
          <w:bCs/>
        </w:rPr>
        <w:br/>
      </w:r>
      <w:r w:rsidRPr="00E06E12">
        <w:rPr>
          <w:rFonts w:ascii="Arial" w:hAnsi="Arial" w:cs="Arial"/>
          <w:bCs/>
        </w:rPr>
        <w:t>+/- 10% wysokości wynagrodzenia określonego w §3.</w:t>
      </w:r>
    </w:p>
    <w:p w14:paraId="4C9E1CCA" w14:textId="77777777" w:rsidR="00C34B16" w:rsidRPr="00E06E12" w:rsidRDefault="002D5B39" w:rsidP="00935963">
      <w:pPr>
        <w:pStyle w:val="Akapitzlist"/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>W celu zawarcia aneksu</w:t>
      </w:r>
      <w:r w:rsidR="00BF1759" w:rsidRPr="00E06E12">
        <w:rPr>
          <w:rFonts w:ascii="Arial" w:eastAsia="Times New Roman" w:hAnsi="Arial" w:cs="Arial"/>
          <w:lang w:eastAsia="ar-SA"/>
        </w:rPr>
        <w:t>, o którym mowa w ust. 7 pkt. 1 lub ust. 11, każda ze Stron może wystąpić do drugiej Strony z wnioskiem o dokonanie zmiany wysokości wynagrodzenia należnego Wykonawcy, wraz z uzasadnieniem zawierającym</w:t>
      </w:r>
      <w:r w:rsidR="00C34B16" w:rsidRPr="00E06E12">
        <w:rPr>
          <w:rFonts w:ascii="Arial" w:eastAsia="Times New Roman" w:hAnsi="Arial" w:cs="Arial"/>
          <w:lang w:eastAsia="ar-SA"/>
        </w:rPr>
        <w:t>:</w:t>
      </w:r>
    </w:p>
    <w:p w14:paraId="2D7AC5EC" w14:textId="592A406C" w:rsidR="00C34B16" w:rsidRPr="00E06E12" w:rsidRDefault="00BF1759" w:rsidP="00C34B16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 xml:space="preserve">szczegółowe wyliczenie całkowitej kwoty, o jaką wynagrodzenie Wykonawcy powinno ulec zmianie, </w:t>
      </w:r>
    </w:p>
    <w:p w14:paraId="303E4BD2" w14:textId="3901DCB1" w:rsidR="00C34B16" w:rsidRPr="00E06E12" w:rsidRDefault="00BF1759" w:rsidP="00C34B16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 xml:space="preserve">informację z GUS-u </w:t>
      </w:r>
      <w:r w:rsidR="00C34B16" w:rsidRPr="00E06E12">
        <w:rPr>
          <w:rFonts w:ascii="Arial" w:eastAsia="Times New Roman" w:hAnsi="Arial" w:cs="Arial"/>
          <w:lang w:eastAsia="ar-SA"/>
        </w:rPr>
        <w:t>– dotyczy ust. 11</w:t>
      </w:r>
      <w:r w:rsidR="00312B07" w:rsidRPr="00E06E12">
        <w:rPr>
          <w:rFonts w:ascii="Arial" w:eastAsia="Times New Roman" w:hAnsi="Arial" w:cs="Arial"/>
          <w:lang w:eastAsia="ar-SA"/>
        </w:rPr>
        <w:t>,</w:t>
      </w:r>
    </w:p>
    <w:p w14:paraId="78FA6348" w14:textId="1CA69614" w:rsidR="002D5B39" w:rsidRPr="00E06E12" w:rsidRDefault="00BF1759" w:rsidP="00C34B16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>wskazan</w:t>
      </w:r>
      <w:r w:rsidR="00C34B16" w:rsidRPr="00E06E12">
        <w:rPr>
          <w:rFonts w:ascii="Arial" w:eastAsia="Times New Roman" w:hAnsi="Arial" w:cs="Arial"/>
          <w:lang w:eastAsia="ar-SA"/>
        </w:rPr>
        <w:t xml:space="preserve">ą </w:t>
      </w:r>
      <w:r w:rsidRPr="00E06E12">
        <w:rPr>
          <w:rFonts w:ascii="Arial" w:eastAsia="Times New Roman" w:hAnsi="Arial" w:cs="Arial"/>
          <w:lang w:eastAsia="ar-SA"/>
        </w:rPr>
        <w:t>dat</w:t>
      </w:r>
      <w:r w:rsidR="00C34B16" w:rsidRPr="00E06E12">
        <w:rPr>
          <w:rFonts w:ascii="Arial" w:eastAsia="Times New Roman" w:hAnsi="Arial" w:cs="Arial"/>
          <w:lang w:eastAsia="ar-SA"/>
        </w:rPr>
        <w:t>ę</w:t>
      </w:r>
      <w:r w:rsidRPr="00E06E12">
        <w:rPr>
          <w:rFonts w:ascii="Arial" w:eastAsia="Times New Roman" w:hAnsi="Arial" w:cs="Arial"/>
          <w:lang w:eastAsia="ar-SA"/>
        </w:rPr>
        <w:t>, od której nastąpiła bądź nastąpi zmiana wysokości kosztów wykonania Umowy uzasadniająca zmianę wysokości wynagrodzenia należnego Wykonawcy</w:t>
      </w:r>
      <w:r w:rsidR="00935963" w:rsidRPr="00E06E12">
        <w:rPr>
          <w:rFonts w:ascii="Arial" w:eastAsia="Times New Roman" w:hAnsi="Arial" w:cs="Arial"/>
          <w:lang w:eastAsia="ar-SA"/>
        </w:rPr>
        <w:t xml:space="preserve">. </w:t>
      </w:r>
    </w:p>
    <w:p w14:paraId="7A44DF87" w14:textId="2F89A71A" w:rsidR="002D5B39" w:rsidRPr="00E06E12" w:rsidRDefault="002D5B39" w:rsidP="002D5B39">
      <w:pPr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 xml:space="preserve">Zmiana cen wskutek waloryzacji wymaga formy pisemnej pod rygorem nieważności i wywołuje skutek od dnia podpisania stosownego aneksu do umowy, który powinien zostać podpisany w terminie do 30 dni od daty otrzymania przez Zamawiającego stosownego uzasadnienia, o którym mowa w </w:t>
      </w:r>
      <w:r w:rsidRPr="00E06E12">
        <w:rPr>
          <w:rFonts w:ascii="Arial" w:hAnsi="Arial" w:cs="Arial"/>
          <w:bCs/>
        </w:rPr>
        <w:t>ust. 12 niniejszego paragrafu.</w:t>
      </w:r>
    </w:p>
    <w:p w14:paraId="3C1D943B" w14:textId="6621A7BC" w:rsidR="00BF1759" w:rsidRPr="00E06E12" w:rsidRDefault="00BF1759" w:rsidP="00410830">
      <w:pPr>
        <w:pStyle w:val="Akapitzlist"/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06E12">
        <w:rPr>
          <w:rStyle w:val="markedcontent"/>
          <w:rFonts w:ascii="Arial" w:hAnsi="Arial" w:cs="Arial"/>
        </w:rPr>
        <w:t>W terminie 10 dni roboczych od dnia przekazania wniosku, o którym mowa w ust. 12,</w:t>
      </w:r>
      <w:r w:rsidRPr="00E06E12">
        <w:br/>
      </w:r>
      <w:r w:rsidRPr="00E06E12">
        <w:rPr>
          <w:rStyle w:val="markedcontent"/>
          <w:rFonts w:ascii="Arial" w:hAnsi="Arial" w:cs="Arial"/>
        </w:rPr>
        <w:t xml:space="preserve">Strona, która otrzymała wniosek, przekaże drugiej Stronie informację o zakresie, </w:t>
      </w:r>
      <w:r w:rsidR="00312B07" w:rsidRPr="00E06E12">
        <w:rPr>
          <w:rStyle w:val="markedcontent"/>
          <w:rFonts w:ascii="Arial" w:hAnsi="Arial" w:cs="Arial"/>
        </w:rPr>
        <w:br/>
      </w:r>
      <w:r w:rsidRPr="00E06E12">
        <w:rPr>
          <w:rStyle w:val="markedcontent"/>
          <w:rFonts w:ascii="Arial" w:hAnsi="Arial" w:cs="Arial"/>
        </w:rPr>
        <w:t>w jakim</w:t>
      </w:r>
      <w:r w:rsidR="00312B07" w:rsidRPr="00E06E12">
        <w:t xml:space="preserve"> </w:t>
      </w:r>
      <w:r w:rsidRPr="00E06E12">
        <w:rPr>
          <w:rStyle w:val="markedcontent"/>
          <w:rFonts w:ascii="Arial" w:hAnsi="Arial" w:cs="Arial"/>
        </w:rPr>
        <w:t>zatwierdza wniosek oraz wskaże kwotę, o którą wynagrodzenie należne Wykonawcy</w:t>
      </w:r>
      <w:r w:rsidR="00312B07" w:rsidRPr="00E06E12">
        <w:t xml:space="preserve"> </w:t>
      </w:r>
      <w:r w:rsidRPr="00E06E12">
        <w:rPr>
          <w:rStyle w:val="markedcontent"/>
          <w:rFonts w:ascii="Arial" w:hAnsi="Arial" w:cs="Arial"/>
        </w:rPr>
        <w:t xml:space="preserve">powinno ulec zmianie, albo informację o niezatwierdzeniu wniosku </w:t>
      </w:r>
      <w:r w:rsidR="00312B07" w:rsidRPr="00E06E12">
        <w:rPr>
          <w:rStyle w:val="markedcontent"/>
          <w:rFonts w:ascii="Arial" w:hAnsi="Arial" w:cs="Arial"/>
        </w:rPr>
        <w:br/>
      </w:r>
      <w:r w:rsidRPr="00E06E12">
        <w:rPr>
          <w:rStyle w:val="markedcontent"/>
          <w:rFonts w:ascii="Arial" w:hAnsi="Arial" w:cs="Arial"/>
        </w:rPr>
        <w:t xml:space="preserve">wraz </w:t>
      </w:r>
      <w:r w:rsidR="00C34B16" w:rsidRPr="00E06E12">
        <w:rPr>
          <w:rStyle w:val="markedcontent"/>
          <w:rFonts w:ascii="Arial" w:hAnsi="Arial" w:cs="Arial"/>
        </w:rPr>
        <w:t>z </w:t>
      </w:r>
      <w:r w:rsidRPr="00E06E12">
        <w:rPr>
          <w:rStyle w:val="markedcontent"/>
          <w:rFonts w:ascii="Arial" w:hAnsi="Arial" w:cs="Arial"/>
        </w:rPr>
        <w:t>uzasadnieniem.</w:t>
      </w:r>
    </w:p>
    <w:p w14:paraId="02E8BE2F" w14:textId="68F37159" w:rsidR="00601130" w:rsidRPr="00B74687" w:rsidRDefault="00BF1759" w:rsidP="00E20EFE">
      <w:pPr>
        <w:pStyle w:val="Akapitzlist"/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06E12">
        <w:rPr>
          <w:rStyle w:val="markedcontent"/>
          <w:rFonts w:ascii="Arial" w:hAnsi="Arial" w:cs="Arial"/>
        </w:rPr>
        <w:t xml:space="preserve">W przypadku otrzymania przez Stronę informacji o niezatwierdzeniu wniosku </w:t>
      </w:r>
      <w:r w:rsidRPr="00E06E12">
        <w:rPr>
          <w:rStyle w:val="markedcontent"/>
          <w:rFonts w:ascii="Arial" w:hAnsi="Arial" w:cs="Arial"/>
        </w:rPr>
        <w:br/>
        <w:t>lub</w:t>
      </w:r>
      <w:r w:rsidR="00935963" w:rsidRPr="00E06E12">
        <w:rPr>
          <w:rStyle w:val="markedcontent"/>
          <w:rFonts w:ascii="Arial" w:hAnsi="Arial" w:cs="Arial"/>
        </w:rPr>
        <w:t xml:space="preserve"> </w:t>
      </w:r>
      <w:r w:rsidRPr="00E06E12">
        <w:rPr>
          <w:rStyle w:val="markedcontent"/>
          <w:rFonts w:ascii="Arial" w:hAnsi="Arial" w:cs="Arial"/>
        </w:rPr>
        <w:t>częściowym zatwierdzeniu wniosku, Strona ta może ponownie wystąpić z wnioskiem,</w:t>
      </w:r>
      <w:r w:rsidRPr="00E06E12">
        <w:br/>
      </w:r>
      <w:r w:rsidRPr="00E06E12">
        <w:rPr>
          <w:rStyle w:val="markedcontent"/>
          <w:rFonts w:ascii="Arial" w:hAnsi="Arial" w:cs="Arial"/>
        </w:rPr>
        <w:t>o którym mowa w ust. 1</w:t>
      </w:r>
      <w:r w:rsidR="00935963" w:rsidRPr="00E06E12">
        <w:rPr>
          <w:rStyle w:val="markedcontent"/>
          <w:rFonts w:ascii="Arial" w:hAnsi="Arial" w:cs="Arial"/>
        </w:rPr>
        <w:t>2</w:t>
      </w:r>
      <w:r w:rsidRPr="00E06E12">
        <w:rPr>
          <w:rStyle w:val="markedcontent"/>
          <w:rFonts w:ascii="Arial" w:hAnsi="Arial" w:cs="Arial"/>
        </w:rPr>
        <w:t>.</w:t>
      </w:r>
    </w:p>
    <w:p w14:paraId="35D4C467" w14:textId="77777777" w:rsidR="00830235" w:rsidRPr="00B92CD4" w:rsidRDefault="00830235" w:rsidP="00E06E12">
      <w:pPr>
        <w:keepNext/>
        <w:spacing w:before="60" w:after="6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lastRenderedPageBreak/>
        <w:t xml:space="preserve">§ </w:t>
      </w:r>
      <w:r w:rsidR="002841E2" w:rsidRPr="00B92CD4">
        <w:rPr>
          <w:rFonts w:ascii="Arial" w:hAnsi="Arial" w:cs="Arial"/>
          <w:b/>
        </w:rPr>
        <w:t>20</w:t>
      </w:r>
    </w:p>
    <w:p w14:paraId="3E7F6728" w14:textId="77777777" w:rsidR="002E502C" w:rsidRPr="00B92CD4" w:rsidRDefault="002E502C" w:rsidP="00E20EFE">
      <w:pPr>
        <w:widowControl w:val="0"/>
        <w:shd w:val="clear" w:color="auto" w:fill="FFFFFF"/>
        <w:suppressAutoHyphens/>
        <w:autoSpaceDE w:val="0"/>
        <w:spacing w:line="288" w:lineRule="auto"/>
        <w:ind w:left="284"/>
        <w:jc w:val="center"/>
        <w:rPr>
          <w:rFonts w:ascii="Arial" w:eastAsia="Times New Roman" w:hAnsi="Arial" w:cs="Arial"/>
          <w:b/>
          <w:lang w:eastAsia="ar-SA"/>
        </w:rPr>
      </w:pPr>
      <w:r w:rsidRPr="00B92CD4">
        <w:rPr>
          <w:rFonts w:ascii="Arial" w:eastAsia="Times New Roman" w:hAnsi="Arial" w:cs="Arial"/>
          <w:b/>
          <w:lang w:eastAsia="ar-SA"/>
        </w:rPr>
        <w:t>BEZPIECZEŃSTWO INFORMACJI I OCHRONA DANYCH OSOBOWYCH</w:t>
      </w:r>
    </w:p>
    <w:p w14:paraId="38A53BCE" w14:textId="65C82EF6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Strony zobowiązują się do przetwarzania powierzonych danych osobowych zgodnie </w:t>
      </w:r>
      <w:r w:rsidRPr="00B92CD4">
        <w:rPr>
          <w:rFonts w:ascii="Arial" w:eastAsia="Arial" w:hAnsi="Arial" w:cs="Arial"/>
          <w:color w:val="000000"/>
          <w:lang w:eastAsia="pl-PL"/>
        </w:rPr>
        <w:br/>
        <w:t xml:space="preserve">z przepisami prawa powszechnie obowiązującego o ochronie danych osobowych, </w:t>
      </w:r>
      <w:r w:rsidRPr="00B92CD4">
        <w:rPr>
          <w:rFonts w:ascii="Arial" w:eastAsia="Arial" w:hAnsi="Arial" w:cs="Arial"/>
          <w:color w:val="000000"/>
          <w:lang w:eastAsia="pl-PL"/>
        </w:rPr>
        <w:br/>
        <w:t xml:space="preserve">w szczególności z przepisami Rozporządzenia Parlamentu Europejskiego i Rady </w:t>
      </w:r>
      <w:r w:rsidRPr="00B92CD4">
        <w:rPr>
          <w:rFonts w:ascii="Arial" w:eastAsia="Arial" w:hAnsi="Arial" w:cs="Arial"/>
          <w:color w:val="000000"/>
          <w:lang w:eastAsia="pl-PL"/>
        </w:rPr>
        <w:br/>
        <w:t xml:space="preserve">z dnia 27 kwietnia 2016 r w sprawie ochrony osób fizycznych w związku </w:t>
      </w:r>
      <w:r w:rsidR="00601130" w:rsidRPr="00B92CD4">
        <w:rPr>
          <w:rFonts w:ascii="Arial" w:eastAsia="Arial" w:hAnsi="Arial" w:cs="Arial"/>
          <w:color w:val="000000"/>
          <w:lang w:eastAsia="pl-PL"/>
        </w:rPr>
        <w:br/>
      </w:r>
      <w:r w:rsidRPr="00B92CD4">
        <w:rPr>
          <w:rFonts w:ascii="Arial" w:eastAsia="Arial" w:hAnsi="Arial" w:cs="Arial"/>
          <w:color w:val="000000"/>
          <w:lang w:eastAsia="pl-PL"/>
        </w:rPr>
        <w:t xml:space="preserve">z przetwarzaniem danych osobowych i w sprawie swobodnego przepływu takich danych oraz uchylenia dyrektywy 95/46/WE (Dz. Urz. UE. L Nr 119, </w:t>
      </w:r>
      <w:r w:rsidR="00601130" w:rsidRPr="00B92CD4">
        <w:rPr>
          <w:rFonts w:ascii="Arial" w:eastAsia="Arial" w:hAnsi="Arial" w:cs="Arial"/>
          <w:color w:val="000000"/>
          <w:lang w:eastAsia="pl-PL"/>
        </w:rPr>
        <w:t>poz.</w:t>
      </w:r>
      <w:r w:rsidRPr="00B92CD4">
        <w:rPr>
          <w:rFonts w:ascii="Arial" w:eastAsia="Arial" w:hAnsi="Arial" w:cs="Arial"/>
          <w:color w:val="000000"/>
          <w:lang w:eastAsia="pl-PL"/>
        </w:rPr>
        <w:t xml:space="preserve"> 1), zwanym dalej „RODO”, oraz ustawą z dnia 10 maja 2018 r. o ochronie danych osobowych /t.j. Dz. U. z 2019 </w:t>
      </w:r>
      <w:r w:rsidR="00844E16">
        <w:rPr>
          <w:rFonts w:ascii="Arial" w:eastAsia="Arial" w:hAnsi="Arial" w:cs="Arial"/>
          <w:color w:val="000000"/>
          <w:lang w:eastAsia="pl-PL"/>
        </w:rPr>
        <w:br/>
      </w:r>
      <w:r w:rsidRPr="00B92CD4">
        <w:rPr>
          <w:rFonts w:ascii="Arial" w:eastAsia="Arial" w:hAnsi="Arial" w:cs="Arial"/>
          <w:color w:val="000000"/>
          <w:lang w:eastAsia="pl-PL"/>
        </w:rPr>
        <w:t>poz. 1781/.</w:t>
      </w:r>
    </w:p>
    <w:p w14:paraId="35F4123F" w14:textId="77777777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W związku z realizacją powyższego zamówienia Strony wyrażają zgodę </w:t>
      </w:r>
      <w:r w:rsidR="00601130" w:rsidRPr="00B92CD4">
        <w:rPr>
          <w:rFonts w:ascii="Arial" w:eastAsia="Arial" w:hAnsi="Arial" w:cs="Arial"/>
          <w:color w:val="000000"/>
          <w:lang w:eastAsia="pl-PL"/>
        </w:rPr>
        <w:br/>
      </w:r>
      <w:r w:rsidRPr="00B92CD4">
        <w:rPr>
          <w:rFonts w:ascii="Arial" w:eastAsia="Arial" w:hAnsi="Arial" w:cs="Arial"/>
          <w:color w:val="000000"/>
          <w:lang w:eastAsia="pl-PL"/>
        </w:rPr>
        <w:t>na przetwarzanie swoich danych osobowych przez drugą Stronę.</w:t>
      </w:r>
    </w:p>
    <w:p w14:paraId="6F6CCE81" w14:textId="77777777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Powierzone dane osobowe będą przetwarzane przez Strony wyłącznie w celu realizacji przedmiotu umowy. </w:t>
      </w:r>
    </w:p>
    <w:p w14:paraId="3C3B1FFA" w14:textId="77777777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Strony ponoszą odpowiedzialność za szkody wyrządzone wzajemnie lub osobom trzecim w związku z przetwarzaniem danych osobowych, a w szczególności w związku </w:t>
      </w:r>
      <w:r w:rsidR="00822FAB">
        <w:rPr>
          <w:rFonts w:ascii="Arial" w:eastAsia="Arial" w:hAnsi="Arial" w:cs="Arial"/>
          <w:color w:val="000000"/>
          <w:lang w:eastAsia="pl-PL"/>
        </w:rPr>
        <w:br/>
      </w:r>
      <w:r w:rsidRPr="00B92CD4">
        <w:rPr>
          <w:rFonts w:ascii="Arial" w:eastAsia="Arial" w:hAnsi="Arial" w:cs="Arial"/>
          <w:color w:val="000000"/>
          <w:lang w:eastAsia="pl-PL"/>
        </w:rPr>
        <w:t>z ich bezprawnym udostępnieniem, czy to z winy umyślnej czy nieumyślnej.</w:t>
      </w:r>
    </w:p>
    <w:p w14:paraId="43469010" w14:textId="77777777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W związku z wykonywaniem zamówienia 42. Baza Lotnictwa Szkolnego </w:t>
      </w:r>
      <w:r w:rsidRPr="00B92CD4">
        <w:rPr>
          <w:rFonts w:ascii="Arial" w:eastAsia="Arial" w:hAnsi="Arial" w:cs="Arial"/>
          <w:color w:val="000000"/>
          <w:lang w:eastAsia="pl-PL"/>
        </w:rPr>
        <w:br/>
        <w:t xml:space="preserve">w Radomiu będzie uprawniona do przetwarzania danych osobowych osób zatrudnionych przez Wykonawcę. Wykonawca zobowiązany jest uzyskać zgodę tych osób </w:t>
      </w:r>
      <w:r w:rsidR="00822FAB">
        <w:rPr>
          <w:rFonts w:ascii="Arial" w:eastAsia="Arial" w:hAnsi="Arial" w:cs="Arial"/>
          <w:color w:val="000000"/>
          <w:lang w:eastAsia="pl-PL"/>
        </w:rPr>
        <w:br/>
      </w:r>
      <w:r w:rsidRPr="00B92CD4">
        <w:rPr>
          <w:rFonts w:ascii="Arial" w:eastAsia="Arial" w:hAnsi="Arial" w:cs="Arial"/>
          <w:color w:val="000000"/>
          <w:lang w:eastAsia="pl-PL"/>
        </w:rPr>
        <w:t>na przetwarzanie ich danych przez 42. Bazę Lotnictwa Szkolnego w Radomiu.</w:t>
      </w:r>
    </w:p>
    <w:p w14:paraId="05119247" w14:textId="77777777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>W związku z realizacją zamówienia Wykonawca, oświadcza, iż wszystkie osoby zatrudnione przy wykonywaniu zamówienia wyraziły zgodę na przetwarzanie ich danych osobowych przez Zamawiającego.</w:t>
      </w:r>
    </w:p>
    <w:p w14:paraId="0E2566D1" w14:textId="77777777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W przypadku zmiany osób zatrudnionych przy wykonywaniu zamówienia, </w:t>
      </w:r>
      <w:r w:rsidRPr="00B92CD4">
        <w:rPr>
          <w:rFonts w:ascii="Arial" w:eastAsia="Arial" w:hAnsi="Arial" w:cs="Arial"/>
          <w:color w:val="000000"/>
          <w:lang w:eastAsia="pl-PL"/>
        </w:rPr>
        <w:br/>
        <w:t>Strona obowiązana jest uzyskać zgodę tych osób na przetwarzanie ich danych osobowych przez drugą Stronę .</w:t>
      </w:r>
    </w:p>
    <w:p w14:paraId="4BE61C2B" w14:textId="77777777" w:rsidR="00D77DE8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>Osoby, które nie wyraziły zgody na przetwarzanie ich danych osobowych przez Stronę niniejszej umowy, nie mogą być zatrudnione przy wykonywaniu zamówienia.</w:t>
      </w:r>
    </w:p>
    <w:p w14:paraId="55D378F5" w14:textId="5A737483" w:rsidR="00D77DE8" w:rsidRPr="00B92CD4" w:rsidRDefault="00D77DE8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t>Wykonawca podda się rygorom procedur bezpieczeństwa realizowanym w trakcie realizacji niniejszej umowy, zgodnie z wymogami ustawy z dnia 22 sierpnia 1997 r. o ochronie osób i mienia /t.j. Dz.</w:t>
      </w:r>
      <w:r w:rsidR="00941756">
        <w:rPr>
          <w:rFonts w:ascii="Arial" w:hAnsi="Arial" w:cs="Arial"/>
          <w:lang w:eastAsia="zh-CN"/>
        </w:rPr>
        <w:t xml:space="preserve"> </w:t>
      </w:r>
      <w:r w:rsidRPr="00B92CD4">
        <w:rPr>
          <w:rFonts w:ascii="Arial" w:hAnsi="Arial" w:cs="Arial"/>
          <w:lang w:eastAsia="zh-CN"/>
        </w:rPr>
        <w:t xml:space="preserve">U. 2021 poz. 1995/. </w:t>
      </w:r>
    </w:p>
    <w:p w14:paraId="2CD438F4" w14:textId="39EC3306" w:rsidR="00D77DE8" w:rsidRPr="00B92CD4" w:rsidRDefault="00D77DE8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t>Wykonawca zobowiązany jest do zachowania w tajemnicy wszelkich informacji, jakie uzyska w związku z wykonywaniem zamówienia, a także do zapewnienia przestrzegania przepisów o ochronie informacji niejawnych  zgodnie z ustawą z dnia 5 sierpnia 2010 r. o ochronie informacji niejawnych /t.j. Dz.</w:t>
      </w:r>
      <w:r w:rsidR="00C64FBD">
        <w:rPr>
          <w:rFonts w:ascii="Arial" w:hAnsi="Arial" w:cs="Arial"/>
          <w:lang w:eastAsia="zh-CN"/>
        </w:rPr>
        <w:t xml:space="preserve"> </w:t>
      </w:r>
      <w:r w:rsidRPr="00B92CD4">
        <w:rPr>
          <w:rFonts w:ascii="Arial" w:hAnsi="Arial" w:cs="Arial"/>
          <w:lang w:eastAsia="zh-CN"/>
        </w:rPr>
        <w:t xml:space="preserve">U. </w:t>
      </w:r>
      <w:r w:rsidR="00C64FBD">
        <w:rPr>
          <w:rFonts w:ascii="Arial" w:hAnsi="Arial" w:cs="Arial"/>
          <w:lang w:eastAsia="zh-CN"/>
        </w:rPr>
        <w:t xml:space="preserve">z </w:t>
      </w:r>
      <w:r w:rsidRPr="00B92CD4">
        <w:rPr>
          <w:rFonts w:ascii="Arial" w:hAnsi="Arial" w:cs="Arial"/>
          <w:lang w:eastAsia="zh-CN"/>
        </w:rPr>
        <w:t>20</w:t>
      </w:r>
      <w:r w:rsidR="00162119">
        <w:rPr>
          <w:rFonts w:ascii="Arial" w:hAnsi="Arial" w:cs="Arial"/>
          <w:lang w:eastAsia="zh-CN"/>
        </w:rPr>
        <w:t>24</w:t>
      </w:r>
      <w:r w:rsidR="00C64FBD">
        <w:rPr>
          <w:rFonts w:ascii="Arial" w:hAnsi="Arial" w:cs="Arial"/>
          <w:lang w:eastAsia="zh-CN"/>
        </w:rPr>
        <w:t xml:space="preserve"> r.,</w:t>
      </w:r>
      <w:r w:rsidR="00162119">
        <w:rPr>
          <w:rFonts w:ascii="Arial" w:hAnsi="Arial" w:cs="Arial"/>
          <w:lang w:eastAsia="zh-CN"/>
        </w:rPr>
        <w:t xml:space="preserve"> poz. 632</w:t>
      </w:r>
      <w:r w:rsidR="00617B0F">
        <w:rPr>
          <w:rFonts w:ascii="Arial" w:hAnsi="Arial" w:cs="Arial"/>
          <w:lang w:eastAsia="zh-CN"/>
        </w:rPr>
        <w:t>/</w:t>
      </w:r>
      <w:r w:rsidRPr="00B92CD4">
        <w:rPr>
          <w:rFonts w:ascii="Arial" w:hAnsi="Arial" w:cs="Arial"/>
          <w:lang w:eastAsia="zh-CN"/>
        </w:rPr>
        <w:t xml:space="preserve"> pod rygorem zerwania umowy.</w:t>
      </w:r>
    </w:p>
    <w:p w14:paraId="6499BC55" w14:textId="77777777" w:rsidR="006A1159" w:rsidRPr="00B92CD4" w:rsidRDefault="00D77DE8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t>Wykonawca zobowiązany jest do przestrzegania przepisów, zarządzeń, rozkazów</w:t>
      </w:r>
      <w:r w:rsidR="00005CE1" w:rsidRPr="00B92CD4">
        <w:rPr>
          <w:rFonts w:ascii="Arial" w:hAnsi="Arial" w:cs="Arial"/>
          <w:lang w:eastAsia="zh-CN"/>
        </w:rPr>
        <w:t xml:space="preserve"> </w:t>
      </w:r>
      <w:r w:rsidR="00601130" w:rsidRPr="00B92CD4">
        <w:rPr>
          <w:rFonts w:ascii="Arial" w:hAnsi="Arial" w:cs="Arial"/>
          <w:lang w:eastAsia="zh-CN"/>
        </w:rPr>
        <w:br/>
      </w:r>
      <w:r w:rsidRPr="00B92CD4">
        <w:rPr>
          <w:rFonts w:ascii="Arial" w:hAnsi="Arial" w:cs="Arial"/>
          <w:lang w:eastAsia="zh-CN"/>
        </w:rPr>
        <w:t>i innych aktów wewnętrznych regulujących porządek i dyscyplinę na terenie Jednostki Wojskowej i ściśle ich przestrzegać.</w:t>
      </w:r>
    </w:p>
    <w:p w14:paraId="78DB04F5" w14:textId="77777777" w:rsidR="006A1159" w:rsidRPr="00B92CD4" w:rsidRDefault="00D77DE8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bCs/>
          <w:lang w:eastAsia="zh-CN"/>
        </w:rPr>
        <w:t>Osoby biorące udział w realizacji umowy powinny posiadać obywatelstwo polskie.</w:t>
      </w:r>
    </w:p>
    <w:p w14:paraId="6E0D6F73" w14:textId="688B6F22" w:rsidR="007351D6" w:rsidRPr="00B74687" w:rsidRDefault="00D77DE8" w:rsidP="00B74687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t xml:space="preserve">Wstęp cudzoziemców na teren Jednostki Wojskowej realizowany będzie </w:t>
      </w:r>
      <w:r w:rsidR="00601130" w:rsidRPr="00B92CD4">
        <w:rPr>
          <w:rFonts w:ascii="Arial" w:hAnsi="Arial" w:cs="Arial"/>
          <w:lang w:eastAsia="zh-CN"/>
        </w:rPr>
        <w:br/>
      </w:r>
      <w:r w:rsidRPr="00B92CD4">
        <w:rPr>
          <w:rFonts w:ascii="Arial" w:hAnsi="Arial" w:cs="Arial"/>
          <w:lang w:eastAsia="zh-CN"/>
        </w:rPr>
        <w:t xml:space="preserve">na zasadach określonych </w:t>
      </w:r>
      <w:r w:rsidRPr="00B92CD4">
        <w:rPr>
          <w:rFonts w:ascii="Arial" w:hAnsi="Arial" w:cs="Arial"/>
          <w:bCs/>
          <w:lang w:eastAsia="zh-CN"/>
        </w:rPr>
        <w:t xml:space="preserve">w Decyzji nr 107/MON Ministra Obrony Narodowej </w:t>
      </w:r>
      <w:r w:rsidR="00601130" w:rsidRPr="00B92CD4">
        <w:rPr>
          <w:rFonts w:ascii="Arial" w:hAnsi="Arial" w:cs="Arial"/>
          <w:bCs/>
          <w:lang w:eastAsia="zh-CN"/>
        </w:rPr>
        <w:br/>
      </w:r>
      <w:r w:rsidRPr="00B92CD4">
        <w:rPr>
          <w:rFonts w:ascii="Arial" w:hAnsi="Arial" w:cs="Arial"/>
          <w:bCs/>
          <w:lang w:eastAsia="zh-CN"/>
        </w:rPr>
        <w:lastRenderedPageBreak/>
        <w:t xml:space="preserve">z dnia 18 sierpnia 2021 r. w sprawie organizowania  współpracy międzynarodowej </w:t>
      </w:r>
      <w:r w:rsidR="00822FAB">
        <w:rPr>
          <w:rFonts w:ascii="Arial" w:hAnsi="Arial" w:cs="Arial"/>
          <w:bCs/>
          <w:lang w:eastAsia="zh-CN"/>
        </w:rPr>
        <w:br/>
      </w:r>
      <w:r w:rsidRPr="00B92CD4">
        <w:rPr>
          <w:rFonts w:ascii="Arial" w:hAnsi="Arial" w:cs="Arial"/>
          <w:bCs/>
          <w:lang w:eastAsia="zh-CN"/>
        </w:rPr>
        <w:t>w resorcie obrony narodowej</w:t>
      </w:r>
      <w:r w:rsidRPr="00B92CD4">
        <w:rPr>
          <w:rFonts w:ascii="Arial" w:hAnsi="Arial" w:cs="Arial"/>
          <w:bCs/>
          <w:color w:val="C00000"/>
          <w:lang w:eastAsia="zh-CN"/>
        </w:rPr>
        <w:t xml:space="preserve"> </w:t>
      </w:r>
      <w:r w:rsidRPr="00B92CD4">
        <w:rPr>
          <w:rFonts w:ascii="Arial" w:hAnsi="Arial" w:cs="Arial"/>
          <w:bCs/>
          <w:lang w:eastAsia="zh-CN"/>
        </w:rPr>
        <w:t xml:space="preserve">/Dz.Urz. MON z dnia 19 sierpnia 2021 r., poz. 177 </w:t>
      </w:r>
      <w:r w:rsidR="00601130" w:rsidRPr="00B92CD4">
        <w:rPr>
          <w:rFonts w:ascii="Arial" w:hAnsi="Arial" w:cs="Arial"/>
          <w:bCs/>
          <w:lang w:eastAsia="zh-CN"/>
        </w:rPr>
        <w:br/>
      </w:r>
      <w:r w:rsidR="00B74687">
        <w:rPr>
          <w:rFonts w:ascii="Arial" w:hAnsi="Arial" w:cs="Arial"/>
          <w:bCs/>
          <w:lang w:eastAsia="zh-CN"/>
        </w:rPr>
        <w:t>z późn. zm./.</w:t>
      </w:r>
    </w:p>
    <w:p w14:paraId="147975BB" w14:textId="77777777" w:rsidR="007351D6" w:rsidRPr="00B92CD4" w:rsidRDefault="007351D6" w:rsidP="00E20EFE">
      <w:pPr>
        <w:widowControl w:val="0"/>
        <w:spacing w:before="60" w:after="0" w:line="288" w:lineRule="auto"/>
        <w:ind w:left="3965" w:hanging="3965"/>
        <w:jc w:val="center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 xml:space="preserve">§ </w:t>
      </w:r>
      <w:r w:rsidR="002841E2" w:rsidRPr="00B92CD4">
        <w:rPr>
          <w:rFonts w:ascii="Arial" w:eastAsia="Arial" w:hAnsi="Arial" w:cs="Arial"/>
          <w:b/>
          <w:lang w:eastAsia="pl-PL"/>
        </w:rPr>
        <w:t>21</w:t>
      </w:r>
    </w:p>
    <w:p w14:paraId="12A65097" w14:textId="77777777" w:rsidR="007351D6" w:rsidRPr="00B92CD4" w:rsidRDefault="007351D6" w:rsidP="00E20EFE">
      <w:pPr>
        <w:spacing w:before="60"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DECYZJA NR 145/MON Z DNIA 13.07.2017 r.</w:t>
      </w:r>
    </w:p>
    <w:p w14:paraId="31057C58" w14:textId="42B59E26" w:rsidR="00C2484D" w:rsidRDefault="007351D6" w:rsidP="008476E3">
      <w:pPr>
        <w:spacing w:before="60" w:after="0" w:line="288" w:lineRule="auto"/>
        <w:jc w:val="both"/>
        <w:rPr>
          <w:rFonts w:ascii="Arial" w:eastAsia="Arial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 xml:space="preserve">Zamawiający, ma prawo do rozwiązania umowy ze skutkiem natychmiastowym </w:t>
      </w:r>
      <w:r w:rsidRPr="00B92CD4">
        <w:rPr>
          <w:rFonts w:ascii="Arial" w:eastAsia="Arial" w:hAnsi="Arial" w:cs="Arial"/>
          <w:lang w:eastAsia="pl-PL"/>
        </w:rPr>
        <w:br/>
        <w:t xml:space="preserve">w przypadku zawinionego podjęcia przez Wykonawcę działań określonych jako </w:t>
      </w:r>
      <w:r w:rsidR="001A4D5D" w:rsidRP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 xml:space="preserve">nie dopuszczalne, o których mowa w załączniku do decyzji nr 145/MON/Ministra Obrony Narodowej z dnia 13 lipca 2017 r. w sprawie zasad postępowania w kontaktach </w:t>
      </w:r>
      <w:r w:rsidR="001A4D5D" w:rsidRP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>z Wykonawcami /Dz. Urz. MON poz. 157 z późn. zm./.</w:t>
      </w:r>
    </w:p>
    <w:p w14:paraId="4C80F012" w14:textId="77777777" w:rsidR="00B74687" w:rsidRPr="008476E3" w:rsidRDefault="00B74687" w:rsidP="008476E3">
      <w:pPr>
        <w:spacing w:before="60" w:after="0" w:line="288" w:lineRule="auto"/>
        <w:jc w:val="both"/>
        <w:rPr>
          <w:rFonts w:ascii="Arial" w:eastAsia="Arial" w:hAnsi="Arial" w:cs="Arial"/>
          <w:lang w:eastAsia="pl-PL"/>
        </w:rPr>
      </w:pPr>
    </w:p>
    <w:p w14:paraId="56395DF3" w14:textId="010B247B" w:rsidR="00524E94" w:rsidRPr="00B92CD4" w:rsidRDefault="00524E94" w:rsidP="00991ADD">
      <w:pPr>
        <w:spacing w:before="240" w:after="0" w:line="288" w:lineRule="auto"/>
        <w:jc w:val="center"/>
        <w:rPr>
          <w:rFonts w:ascii="Arial" w:hAnsi="Arial" w:cs="Arial"/>
          <w:b/>
          <w:bCs/>
        </w:rPr>
      </w:pPr>
      <w:r w:rsidRPr="00B92CD4">
        <w:rPr>
          <w:rFonts w:ascii="Arial" w:hAnsi="Arial" w:cs="Arial"/>
          <w:b/>
          <w:bCs/>
        </w:rPr>
        <w:t xml:space="preserve">§ </w:t>
      </w:r>
      <w:r w:rsidR="002841E2" w:rsidRPr="00B92CD4">
        <w:rPr>
          <w:rFonts w:ascii="Arial" w:hAnsi="Arial" w:cs="Arial"/>
          <w:b/>
          <w:bCs/>
        </w:rPr>
        <w:t>22</w:t>
      </w:r>
    </w:p>
    <w:p w14:paraId="71D623AB" w14:textId="77777777" w:rsidR="00524E94" w:rsidRPr="00B92CD4" w:rsidRDefault="00524E94" w:rsidP="00E20EFE">
      <w:pPr>
        <w:spacing w:after="60" w:line="288" w:lineRule="auto"/>
        <w:jc w:val="center"/>
        <w:rPr>
          <w:rFonts w:ascii="Arial" w:hAnsi="Arial" w:cs="Arial"/>
          <w:b/>
          <w:bCs/>
        </w:rPr>
      </w:pPr>
      <w:r w:rsidRPr="00B92CD4">
        <w:rPr>
          <w:rFonts w:ascii="Arial" w:hAnsi="Arial" w:cs="Arial"/>
          <w:b/>
          <w:bCs/>
        </w:rPr>
        <w:t>WIERZYTELNOŚCI</w:t>
      </w:r>
    </w:p>
    <w:p w14:paraId="074401AE" w14:textId="28227DEF" w:rsidR="00C2484D" w:rsidRDefault="00524E94" w:rsidP="002841E2">
      <w:pPr>
        <w:pStyle w:val="Text1"/>
        <w:tabs>
          <w:tab w:val="clear" w:pos="284"/>
          <w:tab w:val="clear" w:pos="567"/>
          <w:tab w:val="clear" w:pos="1418"/>
          <w:tab w:val="clear" w:pos="2835"/>
          <w:tab w:val="clear" w:pos="4253"/>
          <w:tab w:val="clear" w:pos="5670"/>
          <w:tab w:val="clear" w:pos="7088"/>
          <w:tab w:val="clear" w:pos="8505"/>
          <w:tab w:val="clear" w:pos="9923"/>
          <w:tab w:val="clear" w:pos="11340"/>
        </w:tabs>
        <w:spacing w:after="240" w:line="288" w:lineRule="auto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nie może bez zgody Zamawiającego wyrażonej na piśmie pod rygorem nieważności dokonać przekazania wierzytelności wynikających z zawartej umowy </w:t>
      </w:r>
      <w:r w:rsidR="00991ADD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na osoby trzecie.</w:t>
      </w:r>
    </w:p>
    <w:p w14:paraId="4E45F04C" w14:textId="77777777" w:rsidR="00B74687" w:rsidRPr="00B92CD4" w:rsidRDefault="00B74687" w:rsidP="002841E2">
      <w:pPr>
        <w:pStyle w:val="Text1"/>
        <w:tabs>
          <w:tab w:val="clear" w:pos="284"/>
          <w:tab w:val="clear" w:pos="567"/>
          <w:tab w:val="clear" w:pos="1418"/>
          <w:tab w:val="clear" w:pos="2835"/>
          <w:tab w:val="clear" w:pos="4253"/>
          <w:tab w:val="clear" w:pos="5670"/>
          <w:tab w:val="clear" w:pos="7088"/>
          <w:tab w:val="clear" w:pos="8505"/>
          <w:tab w:val="clear" w:pos="9923"/>
          <w:tab w:val="clear" w:pos="11340"/>
        </w:tabs>
        <w:spacing w:after="240" w:line="288" w:lineRule="auto"/>
        <w:rPr>
          <w:rFonts w:ascii="Arial" w:hAnsi="Arial" w:cs="Arial"/>
          <w:sz w:val="22"/>
          <w:szCs w:val="22"/>
        </w:rPr>
      </w:pPr>
    </w:p>
    <w:p w14:paraId="46C08098" w14:textId="77777777" w:rsidR="004A1820" w:rsidRPr="00B92CD4" w:rsidRDefault="004D34DA" w:rsidP="00E20EFE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 xml:space="preserve">§ </w:t>
      </w:r>
      <w:r w:rsidR="002841E2" w:rsidRPr="00B92CD4">
        <w:rPr>
          <w:rFonts w:ascii="Arial" w:hAnsi="Arial" w:cs="Arial"/>
          <w:b/>
        </w:rPr>
        <w:t>23</w:t>
      </w:r>
      <w:r w:rsidR="004A1820" w:rsidRPr="00B92CD4">
        <w:rPr>
          <w:rFonts w:ascii="Arial" w:hAnsi="Arial" w:cs="Arial"/>
          <w:b/>
          <w:color w:val="FF0000"/>
        </w:rPr>
        <w:br/>
      </w:r>
      <w:r w:rsidR="004A1820" w:rsidRPr="00B92CD4">
        <w:rPr>
          <w:rFonts w:ascii="Arial" w:hAnsi="Arial" w:cs="Arial"/>
          <w:b/>
        </w:rPr>
        <w:t>INNE POSTANOWIENIA</w:t>
      </w:r>
    </w:p>
    <w:p w14:paraId="62121A16" w14:textId="77777777" w:rsidR="00A31EAB" w:rsidRPr="00B92CD4" w:rsidRDefault="00697A23" w:rsidP="00A31EAB">
      <w:pPr>
        <w:pStyle w:val="Akapitzlist"/>
        <w:numPr>
          <w:ilvl w:val="0"/>
          <w:numId w:val="31"/>
        </w:numPr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 sprawach nieuregulowanych umową mają zastosowanie przepisy Kodeksu Cywilnego oraz innych ustawy i rozporządzeń przywołanych w niniejszej umowie.</w:t>
      </w:r>
    </w:p>
    <w:p w14:paraId="6B7FBA25" w14:textId="77777777" w:rsidR="00A31EAB" w:rsidRPr="00B92CD4" w:rsidRDefault="00A31EAB" w:rsidP="00A31EAB">
      <w:pPr>
        <w:pStyle w:val="Akapitzlist"/>
        <w:numPr>
          <w:ilvl w:val="0"/>
          <w:numId w:val="31"/>
        </w:numPr>
        <w:spacing w:after="0" w:line="288" w:lineRule="auto"/>
        <w:ind w:left="357" w:hanging="357"/>
        <w:jc w:val="both"/>
        <w:rPr>
          <w:rFonts w:ascii="Arial" w:hAnsi="Arial" w:cs="Arial"/>
          <w:color w:val="FF0000"/>
        </w:rPr>
      </w:pPr>
      <w:r w:rsidRPr="00B92CD4">
        <w:rPr>
          <w:rFonts w:ascii="Arial" w:hAnsi="Arial" w:cs="Arial"/>
        </w:rPr>
        <w:t>Właściwym do rozpoznania sporów, wynikających na tle realizacji niniejszej umowy,</w:t>
      </w:r>
      <w:r w:rsidR="00822FAB">
        <w:rPr>
          <w:rFonts w:ascii="Arial" w:hAnsi="Arial" w:cs="Arial"/>
        </w:rPr>
        <w:br/>
      </w:r>
      <w:r w:rsidRPr="00B92CD4">
        <w:rPr>
          <w:rFonts w:ascii="Arial" w:hAnsi="Arial" w:cs="Arial"/>
        </w:rPr>
        <w:t>jest Sąd Powszechny właściwy miejscowo dla siedziby Zamawiającego.</w:t>
      </w:r>
    </w:p>
    <w:p w14:paraId="1E151CD2" w14:textId="77777777" w:rsidR="0027575C" w:rsidRPr="00B92CD4" w:rsidRDefault="0027575C" w:rsidP="00E20EFE">
      <w:pPr>
        <w:pStyle w:val="Akapitzlist10"/>
        <w:numPr>
          <w:ilvl w:val="0"/>
          <w:numId w:val="31"/>
        </w:numPr>
        <w:spacing w:after="0"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>Strony zobowiązują się do niezwłocznego, wzajemnego poinformowania o zmianie swojego adresu zamieszkania/siedziby, danych osobowych/rejestrowych,</w:t>
      </w:r>
      <w:r w:rsidR="00F50FFB" w:rsidRPr="00B92CD4">
        <w:rPr>
          <w:rFonts w:ascii="Arial" w:hAnsi="Arial" w:cs="Arial"/>
        </w:rPr>
        <w:t xml:space="preserve"> numeru</w:t>
      </w:r>
      <w:r w:rsidRPr="00B92CD4">
        <w:rPr>
          <w:rFonts w:ascii="Arial" w:hAnsi="Arial" w:cs="Arial"/>
        </w:rPr>
        <w:t xml:space="preserve"> rachunku bankowego, adresu e-mail lub faxu itp. Brak takiego powiadomienia będzie skutkować tym, iż</w:t>
      </w:r>
      <w:r w:rsidR="00F50FFB" w:rsidRPr="00B92CD4">
        <w:rPr>
          <w:rFonts w:ascii="Arial" w:hAnsi="Arial" w:cs="Arial"/>
        </w:rPr>
        <w:t xml:space="preserve"> wszelka</w:t>
      </w:r>
      <w:r w:rsidRPr="00B92CD4">
        <w:rPr>
          <w:rFonts w:ascii="Arial" w:hAnsi="Arial" w:cs="Arial"/>
        </w:rPr>
        <w:t xml:space="preserve"> korespondencja, przekazy pieniężne i przelewy bankowe kierowane na dotychczasowy adres, numer, rachunek bankowy będą przez strony traktowane jako</w:t>
      </w:r>
      <w:r w:rsidR="00F50FFB" w:rsidRPr="00B92CD4">
        <w:rPr>
          <w:rFonts w:ascii="Arial" w:hAnsi="Arial" w:cs="Arial"/>
        </w:rPr>
        <w:t xml:space="preserve"> doręczone i dokonane w terminie.</w:t>
      </w:r>
    </w:p>
    <w:p w14:paraId="2AFF760A" w14:textId="77777777" w:rsidR="00EE74D2" w:rsidRPr="00B92CD4" w:rsidRDefault="0025151E" w:rsidP="00E20EFE">
      <w:pPr>
        <w:pStyle w:val="Akapitzlist"/>
        <w:numPr>
          <w:ilvl w:val="0"/>
          <w:numId w:val="31"/>
        </w:numPr>
        <w:spacing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Strony postanawiają, że wszelkie oświadczeni</w:t>
      </w:r>
      <w:r w:rsidR="00987C38" w:rsidRPr="00B92CD4">
        <w:rPr>
          <w:rFonts w:ascii="Arial" w:hAnsi="Arial" w:cs="Arial"/>
        </w:rPr>
        <w:t>a Zamawiającego lub użytkownika Końcowego/</w:t>
      </w:r>
      <w:r w:rsidR="00673CE7" w:rsidRPr="00B92CD4">
        <w:rPr>
          <w:rFonts w:ascii="Arial" w:hAnsi="Arial" w:cs="Arial"/>
        </w:rPr>
        <w:t xml:space="preserve"> </w:t>
      </w:r>
      <w:r w:rsidR="00200186" w:rsidRPr="00B92CD4">
        <w:rPr>
          <w:rFonts w:ascii="Arial" w:hAnsi="Arial" w:cs="Arial"/>
        </w:rPr>
        <w:t>O</w:t>
      </w:r>
      <w:r w:rsidR="00987C38" w:rsidRPr="00B92CD4">
        <w:rPr>
          <w:rFonts w:ascii="Arial" w:hAnsi="Arial" w:cs="Arial"/>
        </w:rPr>
        <w:t xml:space="preserve">dbiorcy w tym </w:t>
      </w:r>
      <w:r w:rsidR="00673CE7" w:rsidRPr="00B92CD4">
        <w:rPr>
          <w:rFonts w:ascii="Arial" w:hAnsi="Arial" w:cs="Arial"/>
        </w:rPr>
        <w:t xml:space="preserve">w szczególności zgłoszenia reklamacji, mogą być kierowane do Wykonawcy za pomocą pocztą elektroniczną lub faxem na wskazany </w:t>
      </w:r>
      <w:r w:rsidR="00991ADD" w:rsidRPr="00B92CD4">
        <w:rPr>
          <w:rFonts w:ascii="Arial" w:hAnsi="Arial" w:cs="Arial"/>
        </w:rPr>
        <w:t>adres poczty elektronicznej ……………. lub nr faxu ………</w:t>
      </w:r>
      <w:r w:rsidR="00673CE7" w:rsidRPr="00B92CD4">
        <w:rPr>
          <w:rFonts w:ascii="Arial" w:hAnsi="Arial" w:cs="Arial"/>
        </w:rPr>
        <w:t xml:space="preserve">, z zastrzeżeniem wskazanym </w:t>
      </w:r>
      <w:r w:rsidR="00840A48">
        <w:rPr>
          <w:rFonts w:ascii="Arial" w:hAnsi="Arial" w:cs="Arial"/>
        </w:rPr>
        <w:br/>
      </w:r>
      <w:r w:rsidR="00673CE7" w:rsidRPr="00B92CD4">
        <w:rPr>
          <w:rFonts w:ascii="Arial" w:hAnsi="Arial" w:cs="Arial"/>
        </w:rPr>
        <w:t>w poprzednim ustępie. Powyższe uprawnienia nie wykluczają możliwości osobistego doręczenia oświadczenia w siedzibie Wykonawcy.</w:t>
      </w:r>
    </w:p>
    <w:p w14:paraId="5BCDA995" w14:textId="2F01A372" w:rsidR="00C2484D" w:rsidRDefault="004A1820" w:rsidP="00B74687">
      <w:pPr>
        <w:pStyle w:val="Akapitzlist"/>
        <w:numPr>
          <w:ilvl w:val="0"/>
          <w:numId w:val="31"/>
        </w:numPr>
        <w:spacing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Umowę sporządzono </w:t>
      </w:r>
      <w:r w:rsidR="00EE74D2" w:rsidRPr="00B92CD4">
        <w:rPr>
          <w:rFonts w:ascii="Arial" w:hAnsi="Arial" w:cs="Arial"/>
        </w:rPr>
        <w:t>w czterech jedn</w:t>
      </w:r>
      <w:r w:rsidR="00877DAF">
        <w:rPr>
          <w:rFonts w:ascii="Arial" w:hAnsi="Arial" w:cs="Arial"/>
        </w:rPr>
        <w:t xml:space="preserve">obrzmiących egzemplarzach, trzy </w:t>
      </w:r>
      <w:r w:rsidR="005D73AE">
        <w:rPr>
          <w:rFonts w:ascii="Arial" w:hAnsi="Arial" w:cs="Arial"/>
        </w:rPr>
        <w:br/>
        <w:t xml:space="preserve">dla </w:t>
      </w:r>
      <w:r w:rsidR="00EE74D2" w:rsidRPr="005D73AE">
        <w:rPr>
          <w:rFonts w:ascii="Arial" w:hAnsi="Arial" w:cs="Arial"/>
        </w:rPr>
        <w:t>Zamawiającego i jeden dla Wykonawcy.</w:t>
      </w:r>
    </w:p>
    <w:p w14:paraId="6CE81A69" w14:textId="55A31FB8" w:rsidR="00B74687" w:rsidRDefault="00B74687" w:rsidP="00B74687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p w14:paraId="6E04A81D" w14:textId="6035EDC7" w:rsidR="00B74687" w:rsidRDefault="00B74687" w:rsidP="00B74687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p w14:paraId="0FEFD1A6" w14:textId="772512F6" w:rsidR="00B74687" w:rsidRDefault="00B74687" w:rsidP="00B74687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p w14:paraId="645558E2" w14:textId="74469C27" w:rsidR="00B74687" w:rsidRDefault="00B74687" w:rsidP="00B74687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p w14:paraId="53E16B0B" w14:textId="77777777" w:rsidR="00B74687" w:rsidRPr="00B74687" w:rsidRDefault="00B74687" w:rsidP="00B74687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p w14:paraId="64B5A458" w14:textId="77777777" w:rsidR="00104B2D" w:rsidRPr="00DB7EDA" w:rsidRDefault="00F50FFB" w:rsidP="00DB7EDA">
      <w:pPr>
        <w:pStyle w:val="Akapitzlist"/>
        <w:spacing w:after="0" w:line="288" w:lineRule="auto"/>
        <w:ind w:left="357"/>
        <w:rPr>
          <w:rFonts w:ascii="Arial" w:hAnsi="Arial" w:cs="Arial"/>
          <w:b/>
          <w:bCs/>
        </w:rPr>
      </w:pPr>
      <w:r w:rsidRPr="00B92CD4">
        <w:rPr>
          <w:rFonts w:ascii="Arial" w:hAnsi="Arial" w:cs="Arial"/>
          <w:b/>
          <w:bCs/>
        </w:rPr>
        <w:lastRenderedPageBreak/>
        <w:t>Załączniki stanowiące integralną część Umowy:</w:t>
      </w:r>
    </w:p>
    <w:p w14:paraId="276EB2CA" w14:textId="0AA72505" w:rsidR="00F50FFB" w:rsidRPr="00B92CD4" w:rsidRDefault="007F000D" w:rsidP="00991ADD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  <w:r w:rsidR="00F26B98">
        <w:rPr>
          <w:rFonts w:ascii="Arial" w:hAnsi="Arial" w:cs="Arial"/>
        </w:rPr>
        <w:t xml:space="preserve"> </w:t>
      </w:r>
      <w:r w:rsidR="00F50FFB" w:rsidRPr="00B92CD4">
        <w:rPr>
          <w:rFonts w:ascii="Arial" w:hAnsi="Arial" w:cs="Arial"/>
        </w:rPr>
        <w:t xml:space="preserve">– </w:t>
      </w:r>
      <w:r w:rsidR="00991ADD" w:rsidRPr="00B92CD4">
        <w:rPr>
          <w:rFonts w:ascii="Arial" w:hAnsi="Arial" w:cs="Arial"/>
        </w:rPr>
        <w:t>Szczegółowy opis przedmiotu zamówienia</w:t>
      </w:r>
    </w:p>
    <w:p w14:paraId="5CCDBBA9" w14:textId="77777777" w:rsidR="00F50FFB" w:rsidRPr="00B92CD4" w:rsidRDefault="00F50FFB" w:rsidP="00137197">
      <w:pPr>
        <w:pStyle w:val="Akapitzlist"/>
        <w:spacing w:line="288" w:lineRule="auto"/>
        <w:ind w:left="360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Załącznik nr 2 – </w:t>
      </w:r>
      <w:r w:rsidR="00991ADD" w:rsidRPr="00B92CD4">
        <w:rPr>
          <w:rFonts w:ascii="Arial" w:hAnsi="Arial" w:cs="Arial"/>
        </w:rPr>
        <w:t>Formularz cenowy</w:t>
      </w:r>
    </w:p>
    <w:p w14:paraId="5BA518C9" w14:textId="77777777" w:rsidR="009B581F" w:rsidRPr="00B92CD4" w:rsidRDefault="008E70C1" w:rsidP="00137197">
      <w:pPr>
        <w:pStyle w:val="Akapitzlist"/>
        <w:spacing w:line="288" w:lineRule="auto"/>
        <w:ind w:left="360"/>
        <w:rPr>
          <w:rFonts w:ascii="Arial" w:hAnsi="Arial" w:cs="Arial"/>
        </w:rPr>
      </w:pPr>
      <w:r w:rsidRPr="00B92CD4">
        <w:rPr>
          <w:rFonts w:ascii="Arial" w:hAnsi="Arial" w:cs="Arial"/>
        </w:rPr>
        <w:t>Załącznik nr 3 –</w:t>
      </w:r>
      <w:r w:rsidR="008D4FD4" w:rsidRPr="00B92CD4">
        <w:rPr>
          <w:rFonts w:ascii="Arial" w:hAnsi="Arial" w:cs="Arial"/>
        </w:rPr>
        <w:t xml:space="preserve"> </w:t>
      </w:r>
      <w:r w:rsidR="009B581F" w:rsidRPr="00B92CD4">
        <w:rPr>
          <w:rFonts w:ascii="Arial" w:hAnsi="Arial" w:cs="Arial"/>
        </w:rPr>
        <w:t>Wzór Handlowego Dokumentu Identyfikacyjnego (HDI)</w:t>
      </w:r>
    </w:p>
    <w:p w14:paraId="67B4C16A" w14:textId="77777777" w:rsidR="00F50FFB" w:rsidRPr="00B92CD4" w:rsidRDefault="008E70C1" w:rsidP="009B581F">
      <w:pPr>
        <w:pStyle w:val="Akapitzlist"/>
        <w:spacing w:line="288" w:lineRule="auto"/>
        <w:ind w:left="360"/>
        <w:rPr>
          <w:rFonts w:ascii="Arial" w:hAnsi="Arial" w:cs="Arial"/>
        </w:rPr>
      </w:pPr>
      <w:r w:rsidRPr="00B92CD4">
        <w:rPr>
          <w:rFonts w:ascii="Arial" w:hAnsi="Arial" w:cs="Arial"/>
        </w:rPr>
        <w:t>Załącznik nr 4</w:t>
      </w:r>
      <w:r w:rsidR="00F50FFB" w:rsidRPr="00B92CD4">
        <w:rPr>
          <w:rFonts w:ascii="Arial" w:hAnsi="Arial" w:cs="Arial"/>
        </w:rPr>
        <w:t xml:space="preserve"> –</w:t>
      </w:r>
      <w:r w:rsidR="008D4FD4" w:rsidRPr="00B92CD4">
        <w:rPr>
          <w:rFonts w:ascii="Arial" w:hAnsi="Arial" w:cs="Arial"/>
        </w:rPr>
        <w:t xml:space="preserve"> </w:t>
      </w:r>
      <w:r w:rsidR="009B581F" w:rsidRPr="00B92CD4">
        <w:rPr>
          <w:rFonts w:ascii="Arial" w:hAnsi="Arial" w:cs="Arial"/>
        </w:rPr>
        <w:t>Wzór Deklaracji Zgodności</w:t>
      </w:r>
    </w:p>
    <w:p w14:paraId="1C6CFD04" w14:textId="77777777" w:rsidR="009B581F" w:rsidRPr="00B92CD4" w:rsidRDefault="009B581F" w:rsidP="009B581F">
      <w:pPr>
        <w:pStyle w:val="Akapitzlist"/>
        <w:spacing w:line="288" w:lineRule="auto"/>
        <w:ind w:left="360"/>
        <w:rPr>
          <w:rFonts w:ascii="Arial" w:hAnsi="Arial" w:cs="Arial"/>
        </w:rPr>
      </w:pPr>
      <w:r w:rsidRPr="00B92CD4">
        <w:rPr>
          <w:rFonts w:ascii="Arial" w:hAnsi="Arial" w:cs="Arial"/>
        </w:rPr>
        <w:t>Załącznik nr 5 – Wzór wniosku o reklamację</w:t>
      </w:r>
    </w:p>
    <w:p w14:paraId="1C333F73" w14:textId="019EF6D1" w:rsidR="00373E1B" w:rsidRDefault="008D4FD4" w:rsidP="009B6B8C">
      <w:pPr>
        <w:pStyle w:val="Akapitzlist"/>
        <w:spacing w:line="288" w:lineRule="auto"/>
        <w:ind w:left="360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Załącznik nr </w:t>
      </w:r>
      <w:r w:rsidR="009B581F" w:rsidRPr="00B92CD4">
        <w:rPr>
          <w:rFonts w:ascii="Arial" w:hAnsi="Arial" w:cs="Arial"/>
        </w:rPr>
        <w:t>6</w:t>
      </w:r>
      <w:r w:rsidRPr="00B92CD4">
        <w:rPr>
          <w:rFonts w:ascii="Arial" w:hAnsi="Arial" w:cs="Arial"/>
        </w:rPr>
        <w:t xml:space="preserve"> – Wykaz Odbiorców</w:t>
      </w:r>
    </w:p>
    <w:p w14:paraId="4A6F644D" w14:textId="4BDAF453" w:rsidR="00B74687" w:rsidRDefault="00B74687" w:rsidP="009B6B8C">
      <w:pPr>
        <w:pStyle w:val="Akapitzlist"/>
        <w:spacing w:line="288" w:lineRule="auto"/>
        <w:ind w:left="360"/>
        <w:rPr>
          <w:rFonts w:ascii="Arial" w:hAnsi="Arial" w:cs="Arial"/>
        </w:rPr>
      </w:pPr>
    </w:p>
    <w:p w14:paraId="29DBF244" w14:textId="77777777" w:rsidR="00B74687" w:rsidRPr="009B6B8C" w:rsidRDefault="00B74687" w:rsidP="009B6B8C">
      <w:pPr>
        <w:pStyle w:val="Akapitzlist"/>
        <w:spacing w:line="288" w:lineRule="auto"/>
        <w:ind w:left="360"/>
        <w:rPr>
          <w:rFonts w:ascii="Arial" w:hAnsi="Arial" w:cs="Arial"/>
        </w:rPr>
      </w:pPr>
      <w:bookmarkStart w:id="5" w:name="_GoBack"/>
      <w:bookmarkEnd w:id="5"/>
    </w:p>
    <w:p w14:paraId="7515CCB5" w14:textId="77777777" w:rsidR="00DB7EDA" w:rsidRDefault="00066A27" w:rsidP="00137197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 xml:space="preserve">       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 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  </w:t>
      </w:r>
    </w:p>
    <w:p w14:paraId="0F60EFDE" w14:textId="06B47933" w:rsidR="003226A6" w:rsidRPr="00B92CD4" w:rsidRDefault="005D73AE" w:rsidP="00137197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ZAMAWIAJĄCY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3226A6" w:rsidRPr="00B92CD4">
        <w:rPr>
          <w:rFonts w:ascii="Arial" w:hAnsi="Arial" w:cs="Arial"/>
          <w:b/>
          <w:bCs/>
          <w:sz w:val="22"/>
          <w:szCs w:val="22"/>
        </w:rPr>
        <w:t>WYKONAWCA</w:t>
      </w:r>
    </w:p>
    <w:p w14:paraId="14DEDB76" w14:textId="77777777" w:rsidR="003226A6" w:rsidRPr="00B92CD4" w:rsidRDefault="003226A6" w:rsidP="00137197">
      <w:pPr>
        <w:pStyle w:val="Zwykytekst"/>
        <w:spacing w:line="288" w:lineRule="auto"/>
        <w:ind w:left="709" w:firstLine="709"/>
        <w:rPr>
          <w:rFonts w:ascii="Arial" w:hAnsi="Arial" w:cs="Arial"/>
          <w:b/>
          <w:bCs/>
          <w:sz w:val="22"/>
          <w:szCs w:val="22"/>
        </w:rPr>
      </w:pPr>
    </w:p>
    <w:p w14:paraId="4496001B" w14:textId="77777777" w:rsidR="003226A6" w:rsidRPr="00B92CD4" w:rsidRDefault="003226A6" w:rsidP="00137197">
      <w:pPr>
        <w:pStyle w:val="Zwykytekst"/>
        <w:spacing w:line="288" w:lineRule="auto"/>
        <w:ind w:left="709" w:firstLine="709"/>
        <w:rPr>
          <w:rFonts w:ascii="Arial" w:hAnsi="Arial" w:cs="Arial"/>
          <w:b/>
          <w:bCs/>
          <w:sz w:val="22"/>
          <w:szCs w:val="22"/>
        </w:rPr>
      </w:pPr>
    </w:p>
    <w:p w14:paraId="1F43B808" w14:textId="54EE5E4A" w:rsidR="002C35F9" w:rsidRPr="00E06E12" w:rsidRDefault="00066A27" w:rsidP="00E06E12">
      <w:pPr>
        <w:spacing w:line="288" w:lineRule="auto"/>
        <w:rPr>
          <w:rFonts w:ascii="Arial" w:hAnsi="Arial" w:cs="Arial"/>
          <w:b/>
          <w:bCs/>
        </w:rPr>
      </w:pPr>
      <w:r w:rsidRPr="00B92CD4">
        <w:rPr>
          <w:rFonts w:ascii="Arial" w:hAnsi="Arial" w:cs="Arial"/>
          <w:b/>
          <w:bCs/>
        </w:rPr>
        <w:t xml:space="preserve">    </w:t>
      </w:r>
      <w:r w:rsidR="00373E1B" w:rsidRPr="00B92CD4">
        <w:rPr>
          <w:rFonts w:ascii="Arial" w:hAnsi="Arial" w:cs="Arial"/>
          <w:b/>
          <w:bCs/>
        </w:rPr>
        <w:t>........................................</w:t>
      </w:r>
      <w:r w:rsidR="00373E1B" w:rsidRPr="00B92CD4">
        <w:rPr>
          <w:rFonts w:ascii="Arial" w:hAnsi="Arial" w:cs="Arial"/>
          <w:b/>
          <w:bCs/>
        </w:rPr>
        <w:tab/>
      </w:r>
      <w:r w:rsidR="00373E1B" w:rsidRPr="00B92CD4">
        <w:rPr>
          <w:rFonts w:ascii="Arial" w:hAnsi="Arial" w:cs="Arial"/>
          <w:b/>
          <w:bCs/>
        </w:rPr>
        <w:tab/>
      </w:r>
      <w:r w:rsidR="00373E1B" w:rsidRPr="00B92CD4">
        <w:rPr>
          <w:rFonts w:ascii="Arial" w:hAnsi="Arial" w:cs="Arial"/>
          <w:b/>
          <w:bCs/>
        </w:rPr>
        <w:tab/>
      </w:r>
      <w:r w:rsidR="00822FAB">
        <w:rPr>
          <w:rFonts w:ascii="Arial" w:hAnsi="Arial" w:cs="Arial"/>
          <w:b/>
          <w:bCs/>
        </w:rPr>
        <w:t xml:space="preserve"> </w:t>
      </w:r>
      <w:r w:rsidR="005D73AE">
        <w:rPr>
          <w:rFonts w:ascii="Arial" w:hAnsi="Arial" w:cs="Arial"/>
          <w:b/>
          <w:bCs/>
        </w:rPr>
        <w:t xml:space="preserve">              </w:t>
      </w:r>
      <w:r w:rsidR="00373E1B" w:rsidRPr="00B92CD4">
        <w:rPr>
          <w:rFonts w:ascii="Arial" w:hAnsi="Arial" w:cs="Arial"/>
          <w:b/>
          <w:bCs/>
        </w:rPr>
        <w:t>….</w:t>
      </w:r>
      <w:r w:rsidR="003226A6" w:rsidRPr="00B92CD4">
        <w:rPr>
          <w:rFonts w:ascii="Arial" w:hAnsi="Arial" w:cs="Arial"/>
          <w:b/>
          <w:bCs/>
        </w:rPr>
        <w:t>.....</w:t>
      </w:r>
      <w:r w:rsidRPr="00B92CD4">
        <w:rPr>
          <w:rFonts w:ascii="Arial" w:hAnsi="Arial" w:cs="Arial"/>
          <w:b/>
          <w:bCs/>
        </w:rPr>
        <w:t>..............</w:t>
      </w:r>
      <w:r w:rsidR="00005CE1" w:rsidRPr="00B92CD4">
        <w:rPr>
          <w:rFonts w:ascii="Arial" w:hAnsi="Arial" w:cs="Arial"/>
          <w:b/>
          <w:bCs/>
        </w:rPr>
        <w:t>..</w:t>
      </w:r>
      <w:r w:rsidRPr="00B92CD4">
        <w:rPr>
          <w:rFonts w:ascii="Arial" w:hAnsi="Arial" w:cs="Arial"/>
          <w:b/>
          <w:bCs/>
        </w:rPr>
        <w:t>............</w:t>
      </w:r>
      <w:r w:rsidR="00E06E12">
        <w:rPr>
          <w:rFonts w:ascii="Arial" w:hAnsi="Arial" w:cs="Arial"/>
          <w:b/>
          <w:bCs/>
        </w:rPr>
        <w:t>..</w:t>
      </w:r>
    </w:p>
    <w:p w14:paraId="03F7E0C7" w14:textId="00C28143" w:rsidR="002C35F9" w:rsidRDefault="002C35F9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40E5A169" w14:textId="754A872C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4730A3B6" w14:textId="3EF27D8E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77C7785D" w14:textId="29BCD1CA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4BC9034E" w14:textId="2837DBB1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01F3D7D7" w14:textId="41978D45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6E13681B" w14:textId="16142555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DE8F224" w14:textId="33C7F54B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91A1CE2" w14:textId="52B92375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23922C27" w14:textId="244DA524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51C52859" w14:textId="0C7E5FE3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6731407C" w14:textId="3B95D932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7EBA2535" w14:textId="5D7FCD11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0AEADC05" w14:textId="2B975158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671859A9" w14:textId="12932BE9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33084045" w14:textId="7D2C54CA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28BDC624" w14:textId="13516E7E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36089D75" w14:textId="481961AB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0C4C6C6" w14:textId="218EC746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7D7F808C" w14:textId="53D43EFC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0812B7B" w14:textId="3654A58E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685FFD98" w14:textId="1FDE67ED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3245B9F4" w14:textId="1AC2F5E8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446088CB" w14:textId="5EB226A8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7381F430" w14:textId="2A6D0A59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3432C296" w14:textId="6A8F2F9F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222DCED" w14:textId="64AD1EFC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78889692" w14:textId="3F0C058B" w:rsidR="005D73AE" w:rsidRDefault="005D73AE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AD25114" w14:textId="33A110CC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u w:val="single"/>
          <w:lang w:eastAsia="pl-PL"/>
        </w:rPr>
        <w:t>Wyk. w 4 egz.:</w:t>
      </w:r>
    </w:p>
    <w:p w14:paraId="117D23CA" w14:textId="77777777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>Egz. Nr 1 – a/a T: 3261</w:t>
      </w:r>
    </w:p>
    <w:p w14:paraId="08D2C6B7" w14:textId="77777777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>Egz. Nr 2 – ZP</w:t>
      </w:r>
    </w:p>
    <w:p w14:paraId="191E1527" w14:textId="77777777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>Egz. Nr 3 – Służba/ Sekcja</w:t>
      </w:r>
    </w:p>
    <w:p w14:paraId="4BEE18BE" w14:textId="52D54075" w:rsidR="00A17886" w:rsidRDefault="00913445" w:rsidP="00EE74D2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  <w:sectPr w:rsidR="00A17886" w:rsidSect="0046212F">
          <w:footerReference w:type="default" r:id="rId9"/>
          <w:headerReference w:type="first" r:id="rId10"/>
          <w:pgSz w:w="11906" w:h="16838"/>
          <w:pgMar w:top="1134" w:right="1417" w:bottom="1417" w:left="1417" w:header="283" w:footer="496" w:gutter="0"/>
          <w:cols w:space="708"/>
          <w:titlePg/>
          <w:docGrid w:linePitch="360"/>
        </w:sect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 xml:space="preserve">Egz. Nr 4 </w:t>
      </w:r>
      <w:r w:rsidR="00A17886"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 w:rsidR="00206EBD">
        <w:rPr>
          <w:rFonts w:ascii="Times New Roman" w:eastAsia="Times New Roman" w:hAnsi="Times New Roman"/>
          <w:sz w:val="20"/>
          <w:szCs w:val="20"/>
          <w:lang w:eastAsia="pl-PL"/>
        </w:rPr>
        <w:t xml:space="preserve"> Wykonawc</w:t>
      </w:r>
      <w:r w:rsidR="00E96AB7">
        <w:rPr>
          <w:rFonts w:ascii="Times New Roman" w:eastAsia="Times New Roman" w:hAnsi="Times New Roman"/>
          <w:sz w:val="20"/>
          <w:szCs w:val="20"/>
          <w:lang w:eastAsia="pl-PL"/>
        </w:rPr>
        <w:t>a</w:t>
      </w:r>
    </w:p>
    <w:p w14:paraId="66EC0A24" w14:textId="77777777" w:rsidR="00B73C58" w:rsidRPr="002E3654" w:rsidRDefault="003226A6" w:rsidP="004D7EA4">
      <w:pPr>
        <w:pStyle w:val="Nagwek1"/>
        <w:pageBreakBefore/>
        <w:numPr>
          <w:ilvl w:val="0"/>
          <w:numId w:val="0"/>
        </w:numPr>
        <w:spacing w:line="288" w:lineRule="auto"/>
        <w:jc w:val="right"/>
        <w:rPr>
          <w:rFonts w:ascii="Arial" w:hAnsi="Arial" w:cs="Arial"/>
          <w:sz w:val="24"/>
          <w:szCs w:val="24"/>
        </w:rPr>
      </w:pPr>
      <w:bookmarkStart w:id="6" w:name="_Toc107824089"/>
      <w:r w:rsidRPr="002E3654">
        <w:rPr>
          <w:rFonts w:ascii="Arial" w:hAnsi="Arial" w:cs="Arial"/>
          <w:sz w:val="24"/>
          <w:szCs w:val="24"/>
        </w:rPr>
        <w:lastRenderedPageBreak/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="00B73C58" w:rsidRPr="002E3654">
        <w:rPr>
          <w:rFonts w:ascii="Arial" w:hAnsi="Arial" w:cs="Arial"/>
          <w:sz w:val="24"/>
          <w:szCs w:val="24"/>
        </w:rPr>
        <w:t>Załącznik nr 2 do U</w:t>
      </w:r>
      <w:r w:rsidRPr="002E3654">
        <w:rPr>
          <w:rFonts w:ascii="Arial" w:hAnsi="Arial" w:cs="Arial"/>
          <w:sz w:val="24"/>
          <w:szCs w:val="24"/>
        </w:rPr>
        <w:t>mowy</w:t>
      </w:r>
    </w:p>
    <w:p w14:paraId="6BA89619" w14:textId="11C8CFAF" w:rsidR="00FF01A1" w:rsidRPr="00F26B98" w:rsidRDefault="004D7EA4" w:rsidP="00F26B98">
      <w:pPr>
        <w:jc w:val="center"/>
        <w:rPr>
          <w:rFonts w:ascii="Arial" w:hAnsi="Arial" w:cs="Arial"/>
          <w:b/>
          <w:bCs/>
          <w:lang w:eastAsia="pl-PL"/>
        </w:rPr>
      </w:pPr>
      <w:r w:rsidRPr="004D7EA4">
        <w:rPr>
          <w:rFonts w:ascii="Arial" w:hAnsi="Arial" w:cs="Arial"/>
          <w:b/>
          <w:bCs/>
          <w:lang w:eastAsia="pl-PL"/>
        </w:rPr>
        <w:t>FORMULARZ CENOWY</w:t>
      </w:r>
      <w:bookmarkStart w:id="7" w:name="_Hlk113283020"/>
    </w:p>
    <w:p w14:paraId="0F27EB65" w14:textId="77777777" w:rsidR="00FF01A1" w:rsidRDefault="00FF01A1" w:rsidP="00FF01A1">
      <w:pPr>
        <w:spacing w:before="120" w:after="120" w:line="288" w:lineRule="auto"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14:paraId="619BDA1E" w14:textId="77777777" w:rsidR="00FF01A1" w:rsidRPr="00FF01A1" w:rsidRDefault="00FF01A1" w:rsidP="00FF01A1">
      <w:pPr>
        <w:spacing w:before="120" w:after="120" w:line="288" w:lineRule="auto"/>
        <w:jc w:val="both"/>
        <w:rPr>
          <w:rFonts w:ascii="Arial" w:hAnsi="Arial" w:cs="Arial"/>
          <w:b/>
          <w:color w:val="FF0000"/>
        </w:rPr>
      </w:pPr>
    </w:p>
    <w:bookmarkEnd w:id="7"/>
    <w:p w14:paraId="088C9B2C" w14:textId="054A4E35" w:rsidR="009D5848" w:rsidRPr="00F26B98" w:rsidRDefault="009D5848" w:rsidP="009D5848">
      <w:pPr>
        <w:spacing w:before="120" w:after="120" w:line="288" w:lineRule="auto"/>
        <w:ind w:left="360"/>
        <w:jc w:val="both"/>
        <w:rPr>
          <w:rFonts w:ascii="Arial" w:hAnsi="Arial" w:cs="Arial"/>
          <w:b/>
        </w:rPr>
      </w:pPr>
      <w:r w:rsidRPr="00E913F1">
        <w:rPr>
          <w:rFonts w:ascii="Arial" w:eastAsia="Times New Roman" w:hAnsi="Arial" w:cs="Arial"/>
          <w:b/>
          <w:szCs w:val="20"/>
          <w:lang w:eastAsia="pl-PL"/>
        </w:rPr>
        <w:t xml:space="preserve">CZĘŚĆ </w:t>
      </w:r>
      <w:r>
        <w:rPr>
          <w:rFonts w:ascii="Arial" w:eastAsia="Times New Roman" w:hAnsi="Arial" w:cs="Arial"/>
          <w:b/>
          <w:szCs w:val="20"/>
          <w:lang w:eastAsia="pl-PL"/>
        </w:rPr>
        <w:t xml:space="preserve">1 </w:t>
      </w:r>
      <w:r w:rsidRPr="00E913F1">
        <w:rPr>
          <w:rFonts w:ascii="Arial" w:eastAsia="Times New Roman" w:hAnsi="Arial" w:cs="Arial"/>
          <w:b/>
          <w:szCs w:val="20"/>
          <w:lang w:eastAsia="pl-PL"/>
        </w:rPr>
        <w:t xml:space="preserve">– </w:t>
      </w:r>
      <w:r>
        <w:rPr>
          <w:rFonts w:ascii="Arial" w:hAnsi="Arial" w:cs="Arial"/>
          <w:b/>
        </w:rPr>
        <w:t xml:space="preserve">DOSTAWA </w:t>
      </w:r>
      <w:r>
        <w:rPr>
          <w:rFonts w:ascii="Arial" w:hAnsi="Arial" w:cs="Arial"/>
          <w:b/>
          <w:bCs/>
          <w:iCs/>
        </w:rPr>
        <w:t xml:space="preserve">JAJ </w:t>
      </w:r>
      <w:r w:rsidRPr="001B6412"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  <w:b/>
        </w:rPr>
        <w:t>DLA 42 BLSZ W RADOMIU</w:t>
      </w:r>
    </w:p>
    <w:tbl>
      <w:tblPr>
        <w:tblW w:w="1406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709"/>
        <w:gridCol w:w="1304"/>
        <w:gridCol w:w="1418"/>
        <w:gridCol w:w="1417"/>
        <w:gridCol w:w="3261"/>
        <w:gridCol w:w="3118"/>
      </w:tblGrid>
      <w:tr w:rsidR="005748D0" w:rsidRPr="00983336" w14:paraId="17506D85" w14:textId="77777777" w:rsidTr="005748D0">
        <w:trPr>
          <w:trHeight w:val="304"/>
        </w:trPr>
        <w:tc>
          <w:tcPr>
            <w:tcW w:w="567" w:type="dxa"/>
            <w:vMerge w:val="restart"/>
            <w:vAlign w:val="center"/>
          </w:tcPr>
          <w:p w14:paraId="15299BBD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bookmarkStart w:id="8" w:name="_Hlk115355894"/>
            <w:r w:rsidRPr="0034307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68" w:type="dxa"/>
            <w:vMerge w:val="restart"/>
            <w:vAlign w:val="center"/>
          </w:tcPr>
          <w:p w14:paraId="78485056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709" w:type="dxa"/>
            <w:vMerge w:val="restart"/>
            <w:vAlign w:val="center"/>
          </w:tcPr>
          <w:p w14:paraId="093EF9AB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Jm</w:t>
            </w:r>
          </w:p>
        </w:tc>
        <w:tc>
          <w:tcPr>
            <w:tcW w:w="1304" w:type="dxa"/>
            <w:vMerge w:val="restart"/>
            <w:vAlign w:val="center"/>
          </w:tcPr>
          <w:p w14:paraId="4FFCC380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Cena jedn. netto (zł)</w:t>
            </w:r>
          </w:p>
        </w:tc>
        <w:tc>
          <w:tcPr>
            <w:tcW w:w="1418" w:type="dxa"/>
            <w:vMerge w:val="restart"/>
          </w:tcPr>
          <w:p w14:paraId="2EE4F00D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Stawka VAT</w:t>
            </w:r>
            <w:r w:rsidRPr="00343075">
              <w:rPr>
                <w:rFonts w:ascii="Arial" w:hAnsi="Arial" w:cs="Arial"/>
                <w:b/>
              </w:rPr>
              <w:br/>
              <w:t>(w %)</w:t>
            </w:r>
          </w:p>
        </w:tc>
        <w:tc>
          <w:tcPr>
            <w:tcW w:w="1417" w:type="dxa"/>
            <w:vMerge w:val="restart"/>
            <w:vAlign w:val="center"/>
          </w:tcPr>
          <w:p w14:paraId="2F736A85" w14:textId="3B2F6AF1" w:rsidR="005748D0" w:rsidRPr="00343075" w:rsidRDefault="005748D0" w:rsidP="005748D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3261" w:type="dxa"/>
            <w:vMerge w:val="restart"/>
            <w:vAlign w:val="center"/>
          </w:tcPr>
          <w:p w14:paraId="79CA4355" w14:textId="7EC3249F" w:rsidR="005748D0" w:rsidRPr="00343075" w:rsidRDefault="005748D0" w:rsidP="005748D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Wartość ogólna netto (zł)</w:t>
            </w:r>
          </w:p>
        </w:tc>
        <w:tc>
          <w:tcPr>
            <w:tcW w:w="3118" w:type="dxa"/>
            <w:vMerge w:val="restart"/>
            <w:vAlign w:val="center"/>
          </w:tcPr>
          <w:p w14:paraId="1FD9E171" w14:textId="36B9B89C" w:rsidR="005748D0" w:rsidRPr="00343075" w:rsidRDefault="005748D0" w:rsidP="005748D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Wartość ogólna brutto (zł)</w:t>
            </w:r>
          </w:p>
        </w:tc>
      </w:tr>
      <w:tr w:rsidR="005748D0" w:rsidRPr="00983336" w14:paraId="3BF413EE" w14:textId="77777777" w:rsidTr="005748D0">
        <w:trPr>
          <w:trHeight w:val="304"/>
        </w:trPr>
        <w:tc>
          <w:tcPr>
            <w:tcW w:w="567" w:type="dxa"/>
            <w:vMerge/>
            <w:vAlign w:val="center"/>
          </w:tcPr>
          <w:p w14:paraId="03864104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Merge/>
            <w:vAlign w:val="center"/>
          </w:tcPr>
          <w:p w14:paraId="5078E4AF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Merge/>
            <w:vAlign w:val="center"/>
          </w:tcPr>
          <w:p w14:paraId="48E9EA2F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vMerge/>
            <w:vAlign w:val="center"/>
          </w:tcPr>
          <w:p w14:paraId="50C9FA65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/>
          </w:tcPr>
          <w:p w14:paraId="6F97CF0D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14:paraId="2DEF282D" w14:textId="32FCAD89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1" w:type="dxa"/>
            <w:vMerge/>
          </w:tcPr>
          <w:p w14:paraId="4AE502F7" w14:textId="7D569C9D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14:paraId="4EAF958C" w14:textId="3440D860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8D0" w:rsidRPr="00983336" w14:paraId="39A81B66" w14:textId="77777777" w:rsidTr="005748D0">
        <w:trPr>
          <w:trHeight w:val="249"/>
        </w:trPr>
        <w:tc>
          <w:tcPr>
            <w:tcW w:w="567" w:type="dxa"/>
            <w:vAlign w:val="center"/>
          </w:tcPr>
          <w:p w14:paraId="1DAD70B2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68" w:type="dxa"/>
            <w:vAlign w:val="center"/>
          </w:tcPr>
          <w:p w14:paraId="21C93156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09" w:type="dxa"/>
            <w:vAlign w:val="center"/>
          </w:tcPr>
          <w:p w14:paraId="3E766D76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04" w:type="dxa"/>
            <w:vAlign w:val="center"/>
          </w:tcPr>
          <w:p w14:paraId="60520AB4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18" w:type="dxa"/>
          </w:tcPr>
          <w:p w14:paraId="46717621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417" w:type="dxa"/>
            <w:vAlign w:val="center"/>
          </w:tcPr>
          <w:p w14:paraId="09CDA88F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261" w:type="dxa"/>
          </w:tcPr>
          <w:p w14:paraId="31C81DE3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3118" w:type="dxa"/>
            <w:vAlign w:val="center"/>
          </w:tcPr>
          <w:p w14:paraId="652F602F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8</w:t>
            </w:r>
          </w:p>
        </w:tc>
      </w:tr>
      <w:tr w:rsidR="005748D0" w:rsidRPr="00C9265C" w14:paraId="33491C0D" w14:textId="77777777" w:rsidTr="005748D0">
        <w:trPr>
          <w:trHeight w:val="258"/>
        </w:trPr>
        <w:tc>
          <w:tcPr>
            <w:tcW w:w="567" w:type="dxa"/>
          </w:tcPr>
          <w:p w14:paraId="012FEC0E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 w:rsidRPr="00343075">
              <w:rPr>
                <w:rFonts w:ascii="Arial" w:hAnsi="Arial" w:cs="Arial"/>
              </w:rPr>
              <w:t>1.</w:t>
            </w:r>
          </w:p>
        </w:tc>
        <w:tc>
          <w:tcPr>
            <w:tcW w:w="2268" w:type="dxa"/>
          </w:tcPr>
          <w:p w14:paraId="267F79F4" w14:textId="77777777" w:rsidR="005748D0" w:rsidRPr="00343075" w:rsidRDefault="005748D0" w:rsidP="00711710">
            <w:pPr>
              <w:spacing w:after="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Jaja</w:t>
            </w:r>
          </w:p>
        </w:tc>
        <w:tc>
          <w:tcPr>
            <w:tcW w:w="709" w:type="dxa"/>
          </w:tcPr>
          <w:p w14:paraId="03764735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304" w:type="dxa"/>
          </w:tcPr>
          <w:p w14:paraId="6B9678C2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6A38B07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B192DA3" w14:textId="36B28908" w:rsidR="005748D0" w:rsidRPr="00343075" w:rsidRDefault="00C8458D" w:rsidP="00711710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 w:rsidRPr="00C8458D">
              <w:rPr>
                <w:rFonts w:ascii="Arial" w:hAnsi="Arial" w:cs="Arial"/>
              </w:rPr>
              <w:t>100</w:t>
            </w:r>
            <w:r w:rsidR="005748D0" w:rsidRPr="00C8458D">
              <w:rPr>
                <w:rFonts w:ascii="Arial" w:hAnsi="Arial" w:cs="Arial"/>
              </w:rPr>
              <w:t xml:space="preserve"> 000</w:t>
            </w:r>
          </w:p>
        </w:tc>
        <w:tc>
          <w:tcPr>
            <w:tcW w:w="3261" w:type="dxa"/>
          </w:tcPr>
          <w:p w14:paraId="1FF8927E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14:paraId="1E18C22B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5748D0" w:rsidRPr="00983336" w14:paraId="79EE3772" w14:textId="77777777" w:rsidTr="005748D0">
        <w:trPr>
          <w:trHeight w:val="482"/>
        </w:trPr>
        <w:tc>
          <w:tcPr>
            <w:tcW w:w="7683" w:type="dxa"/>
            <w:gridSpan w:val="6"/>
          </w:tcPr>
          <w:p w14:paraId="16C5ED7A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3261" w:type="dxa"/>
          </w:tcPr>
          <w:p w14:paraId="42341120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Align w:val="center"/>
          </w:tcPr>
          <w:p w14:paraId="6281CE1E" w14:textId="77777777" w:rsidR="005748D0" w:rsidRPr="00343075" w:rsidRDefault="005748D0" w:rsidP="00711710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</w:tr>
      <w:bookmarkEnd w:id="8"/>
    </w:tbl>
    <w:p w14:paraId="42D208AD" w14:textId="6AA64D67" w:rsidR="009D5848" w:rsidRDefault="009D5848" w:rsidP="009D5848">
      <w:pPr>
        <w:spacing w:before="120" w:after="120" w:line="288" w:lineRule="auto"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14:paraId="08F45D03" w14:textId="77777777" w:rsidR="00A0203C" w:rsidRDefault="00A0203C" w:rsidP="009D5848">
      <w:pPr>
        <w:spacing w:before="120" w:after="120" w:line="288" w:lineRule="auto"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14:paraId="0EA39CDB" w14:textId="3C0D668D" w:rsidR="009D5848" w:rsidRDefault="009D5848" w:rsidP="009D5848">
      <w:pPr>
        <w:spacing w:before="120" w:after="120" w:line="288" w:lineRule="auto"/>
        <w:ind w:firstLine="708"/>
        <w:jc w:val="both"/>
        <w:rPr>
          <w:rFonts w:ascii="Arial" w:hAnsi="Arial" w:cs="Arial"/>
          <w:b/>
          <w:iCs/>
        </w:rPr>
      </w:pPr>
      <w:r w:rsidRPr="00AC7FBE">
        <w:rPr>
          <w:rFonts w:ascii="Arial" w:eastAsia="Times New Roman" w:hAnsi="Arial" w:cs="Arial"/>
          <w:b/>
          <w:szCs w:val="20"/>
          <w:lang w:eastAsia="pl-PL"/>
        </w:rPr>
        <w:t xml:space="preserve">CZĘŚĆ </w:t>
      </w:r>
      <w:r>
        <w:rPr>
          <w:rFonts w:ascii="Arial" w:eastAsia="Times New Roman" w:hAnsi="Arial" w:cs="Arial"/>
          <w:b/>
          <w:szCs w:val="20"/>
          <w:lang w:eastAsia="pl-PL"/>
        </w:rPr>
        <w:t>2</w:t>
      </w:r>
      <w:r w:rsidR="007101C0">
        <w:rPr>
          <w:rFonts w:ascii="Arial" w:eastAsia="Times New Roman" w:hAnsi="Arial" w:cs="Arial"/>
          <w:b/>
          <w:szCs w:val="20"/>
          <w:lang w:eastAsia="pl-PL"/>
        </w:rPr>
        <w:t xml:space="preserve"> – </w:t>
      </w:r>
      <w:r>
        <w:rPr>
          <w:rFonts w:ascii="Arial" w:hAnsi="Arial" w:cs="Arial"/>
          <w:b/>
          <w:iCs/>
        </w:rPr>
        <w:t>DOSTAWA JAJ DLA JW. W M. GRÓJEC</w:t>
      </w:r>
    </w:p>
    <w:tbl>
      <w:tblPr>
        <w:tblW w:w="1406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709"/>
        <w:gridCol w:w="1304"/>
        <w:gridCol w:w="1418"/>
        <w:gridCol w:w="1417"/>
        <w:gridCol w:w="3261"/>
        <w:gridCol w:w="3118"/>
      </w:tblGrid>
      <w:tr w:rsidR="00C8500E" w:rsidRPr="00983336" w14:paraId="49C8B963" w14:textId="77777777" w:rsidTr="00DA225E">
        <w:trPr>
          <w:trHeight w:val="304"/>
        </w:trPr>
        <w:tc>
          <w:tcPr>
            <w:tcW w:w="567" w:type="dxa"/>
            <w:vMerge w:val="restart"/>
            <w:vAlign w:val="center"/>
          </w:tcPr>
          <w:p w14:paraId="2133FE0F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68" w:type="dxa"/>
            <w:vMerge w:val="restart"/>
            <w:vAlign w:val="center"/>
          </w:tcPr>
          <w:p w14:paraId="62A63F38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709" w:type="dxa"/>
            <w:vMerge w:val="restart"/>
            <w:vAlign w:val="center"/>
          </w:tcPr>
          <w:p w14:paraId="1ED422E9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Jm</w:t>
            </w:r>
          </w:p>
        </w:tc>
        <w:tc>
          <w:tcPr>
            <w:tcW w:w="1304" w:type="dxa"/>
            <w:vMerge w:val="restart"/>
            <w:vAlign w:val="center"/>
          </w:tcPr>
          <w:p w14:paraId="4B4BF6C5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Cena jedn. netto (zł)</w:t>
            </w:r>
          </w:p>
        </w:tc>
        <w:tc>
          <w:tcPr>
            <w:tcW w:w="1418" w:type="dxa"/>
            <w:vMerge w:val="restart"/>
          </w:tcPr>
          <w:p w14:paraId="3C46D143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Stawka VAT</w:t>
            </w:r>
            <w:r w:rsidRPr="00343075">
              <w:rPr>
                <w:rFonts w:ascii="Arial" w:hAnsi="Arial" w:cs="Arial"/>
                <w:b/>
              </w:rPr>
              <w:br/>
              <w:t>(w %)</w:t>
            </w:r>
          </w:p>
        </w:tc>
        <w:tc>
          <w:tcPr>
            <w:tcW w:w="1417" w:type="dxa"/>
            <w:vMerge w:val="restart"/>
            <w:vAlign w:val="center"/>
          </w:tcPr>
          <w:p w14:paraId="03D6CE30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3261" w:type="dxa"/>
            <w:vMerge w:val="restart"/>
            <w:vAlign w:val="center"/>
          </w:tcPr>
          <w:p w14:paraId="62B0A88E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Wartość ogólna netto (zł)</w:t>
            </w:r>
          </w:p>
        </w:tc>
        <w:tc>
          <w:tcPr>
            <w:tcW w:w="3118" w:type="dxa"/>
            <w:vMerge w:val="restart"/>
            <w:vAlign w:val="center"/>
          </w:tcPr>
          <w:p w14:paraId="2E3F345E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Wartość ogólna brutto (zł)</w:t>
            </w:r>
          </w:p>
        </w:tc>
      </w:tr>
      <w:tr w:rsidR="00C8500E" w:rsidRPr="00983336" w14:paraId="27DE8271" w14:textId="77777777" w:rsidTr="00DA225E">
        <w:trPr>
          <w:trHeight w:val="304"/>
        </w:trPr>
        <w:tc>
          <w:tcPr>
            <w:tcW w:w="567" w:type="dxa"/>
            <w:vMerge/>
            <w:vAlign w:val="center"/>
          </w:tcPr>
          <w:p w14:paraId="347CF07E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Merge/>
            <w:vAlign w:val="center"/>
          </w:tcPr>
          <w:p w14:paraId="3822F055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Merge/>
            <w:vAlign w:val="center"/>
          </w:tcPr>
          <w:p w14:paraId="2F6ACF90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vMerge/>
            <w:vAlign w:val="center"/>
          </w:tcPr>
          <w:p w14:paraId="2FA98342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/>
          </w:tcPr>
          <w:p w14:paraId="151D3A72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14:paraId="1D57D51F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1" w:type="dxa"/>
            <w:vMerge/>
          </w:tcPr>
          <w:p w14:paraId="4D97D875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14:paraId="5557E44F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8500E" w:rsidRPr="00983336" w14:paraId="2BDA9ED3" w14:textId="77777777" w:rsidTr="00DA225E">
        <w:trPr>
          <w:trHeight w:val="249"/>
        </w:trPr>
        <w:tc>
          <w:tcPr>
            <w:tcW w:w="567" w:type="dxa"/>
            <w:vAlign w:val="center"/>
          </w:tcPr>
          <w:p w14:paraId="1E3EF76E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68" w:type="dxa"/>
            <w:vAlign w:val="center"/>
          </w:tcPr>
          <w:p w14:paraId="70A6EA49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09" w:type="dxa"/>
            <w:vAlign w:val="center"/>
          </w:tcPr>
          <w:p w14:paraId="4E76DC9E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04" w:type="dxa"/>
            <w:vAlign w:val="center"/>
          </w:tcPr>
          <w:p w14:paraId="40FA7B08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18" w:type="dxa"/>
          </w:tcPr>
          <w:p w14:paraId="644EAF61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417" w:type="dxa"/>
            <w:vAlign w:val="center"/>
          </w:tcPr>
          <w:p w14:paraId="39AB1566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261" w:type="dxa"/>
          </w:tcPr>
          <w:p w14:paraId="7360B8E0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3118" w:type="dxa"/>
            <w:vAlign w:val="center"/>
          </w:tcPr>
          <w:p w14:paraId="60A16CDF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8</w:t>
            </w:r>
          </w:p>
        </w:tc>
      </w:tr>
      <w:tr w:rsidR="00C8500E" w:rsidRPr="00C9265C" w14:paraId="0DB5CD50" w14:textId="77777777" w:rsidTr="00DA225E">
        <w:trPr>
          <w:trHeight w:val="258"/>
        </w:trPr>
        <w:tc>
          <w:tcPr>
            <w:tcW w:w="567" w:type="dxa"/>
          </w:tcPr>
          <w:p w14:paraId="7D0BC922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 w:rsidRPr="00343075">
              <w:rPr>
                <w:rFonts w:ascii="Arial" w:hAnsi="Arial" w:cs="Arial"/>
              </w:rPr>
              <w:t>1.</w:t>
            </w:r>
          </w:p>
        </w:tc>
        <w:tc>
          <w:tcPr>
            <w:tcW w:w="2268" w:type="dxa"/>
          </w:tcPr>
          <w:p w14:paraId="48301E4E" w14:textId="77777777" w:rsidR="00C8500E" w:rsidRPr="00343075" w:rsidRDefault="00C8500E" w:rsidP="00DA225E">
            <w:pPr>
              <w:spacing w:after="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Jaja</w:t>
            </w:r>
          </w:p>
        </w:tc>
        <w:tc>
          <w:tcPr>
            <w:tcW w:w="709" w:type="dxa"/>
          </w:tcPr>
          <w:p w14:paraId="79076109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304" w:type="dxa"/>
          </w:tcPr>
          <w:p w14:paraId="2B229A25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9804B4A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79D54B84" w14:textId="2AD284F0" w:rsidR="00C8500E" w:rsidRPr="00343075" w:rsidRDefault="00C8458D" w:rsidP="00DA225E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 w:rsidRPr="00C8458D">
              <w:rPr>
                <w:rFonts w:ascii="Arial" w:hAnsi="Arial" w:cs="Arial"/>
              </w:rPr>
              <w:t>20</w:t>
            </w:r>
            <w:r w:rsidR="00C8500E" w:rsidRPr="00C8458D">
              <w:rPr>
                <w:rFonts w:ascii="Arial" w:hAnsi="Arial" w:cs="Arial"/>
              </w:rPr>
              <w:t xml:space="preserve"> 000</w:t>
            </w:r>
          </w:p>
        </w:tc>
        <w:tc>
          <w:tcPr>
            <w:tcW w:w="3261" w:type="dxa"/>
          </w:tcPr>
          <w:p w14:paraId="06BF0DE7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14:paraId="6A850FA3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C8500E" w:rsidRPr="00983336" w14:paraId="2FC50BF6" w14:textId="77777777" w:rsidTr="00DA225E">
        <w:trPr>
          <w:trHeight w:val="482"/>
        </w:trPr>
        <w:tc>
          <w:tcPr>
            <w:tcW w:w="7683" w:type="dxa"/>
            <w:gridSpan w:val="6"/>
          </w:tcPr>
          <w:p w14:paraId="12923B86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3261" w:type="dxa"/>
          </w:tcPr>
          <w:p w14:paraId="0F0245C5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Align w:val="center"/>
          </w:tcPr>
          <w:p w14:paraId="653B51FC" w14:textId="77777777" w:rsidR="00C8500E" w:rsidRPr="00343075" w:rsidRDefault="00C8500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DFB60D5" w14:textId="46631E23" w:rsidR="00665336" w:rsidRDefault="00665336" w:rsidP="00665336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387F38A" w14:textId="3D137326" w:rsidR="009D5848" w:rsidRDefault="009D5848" w:rsidP="00665336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2E353A85" w14:textId="1B1CC0AD" w:rsidR="009D5848" w:rsidRDefault="009D5848" w:rsidP="00665336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3918699E" w14:textId="027C6AFA" w:rsidR="009D5848" w:rsidRDefault="009D5848" w:rsidP="00665336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30D2A872" w14:textId="6E576F91" w:rsidR="009D5848" w:rsidRPr="00F26B98" w:rsidRDefault="009D5848" w:rsidP="009D5848">
      <w:pPr>
        <w:spacing w:before="120" w:after="120" w:line="288" w:lineRule="auto"/>
        <w:ind w:left="360"/>
        <w:jc w:val="both"/>
        <w:rPr>
          <w:rFonts w:ascii="Arial" w:hAnsi="Arial" w:cs="Arial"/>
          <w:b/>
        </w:rPr>
      </w:pPr>
      <w:r w:rsidRPr="00E913F1">
        <w:rPr>
          <w:rFonts w:ascii="Arial" w:eastAsia="Times New Roman" w:hAnsi="Arial" w:cs="Arial"/>
          <w:b/>
          <w:szCs w:val="20"/>
          <w:lang w:eastAsia="pl-PL"/>
        </w:rPr>
        <w:t xml:space="preserve">CZĘŚĆ </w:t>
      </w:r>
      <w:r>
        <w:rPr>
          <w:rFonts w:ascii="Arial" w:eastAsia="Times New Roman" w:hAnsi="Arial" w:cs="Arial"/>
          <w:b/>
          <w:szCs w:val="20"/>
          <w:lang w:eastAsia="pl-PL"/>
        </w:rPr>
        <w:t xml:space="preserve">3 </w:t>
      </w:r>
      <w:r w:rsidRPr="00E913F1">
        <w:rPr>
          <w:rFonts w:ascii="Arial" w:eastAsia="Times New Roman" w:hAnsi="Arial" w:cs="Arial"/>
          <w:b/>
          <w:szCs w:val="20"/>
          <w:lang w:eastAsia="pl-PL"/>
        </w:rPr>
        <w:t xml:space="preserve">– </w:t>
      </w:r>
      <w:r>
        <w:rPr>
          <w:rFonts w:ascii="Arial" w:hAnsi="Arial" w:cs="Arial"/>
          <w:b/>
        </w:rPr>
        <w:t xml:space="preserve">DOSTAWA </w:t>
      </w:r>
      <w:r>
        <w:rPr>
          <w:rFonts w:ascii="Arial" w:hAnsi="Arial" w:cs="Arial"/>
          <w:b/>
          <w:bCs/>
          <w:iCs/>
        </w:rPr>
        <w:t xml:space="preserve">JAJ </w:t>
      </w:r>
      <w:r w:rsidRPr="001B6412"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  <w:b/>
        </w:rPr>
        <w:t>DLA JW. W M. SOCHACZEW</w:t>
      </w:r>
    </w:p>
    <w:tbl>
      <w:tblPr>
        <w:tblW w:w="1406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709"/>
        <w:gridCol w:w="1304"/>
        <w:gridCol w:w="1418"/>
        <w:gridCol w:w="1417"/>
        <w:gridCol w:w="3261"/>
        <w:gridCol w:w="3118"/>
      </w:tblGrid>
      <w:tr w:rsidR="00422C4E" w:rsidRPr="00983336" w14:paraId="29387CBF" w14:textId="77777777" w:rsidTr="00DA225E">
        <w:trPr>
          <w:trHeight w:val="304"/>
        </w:trPr>
        <w:tc>
          <w:tcPr>
            <w:tcW w:w="567" w:type="dxa"/>
            <w:vMerge w:val="restart"/>
            <w:vAlign w:val="center"/>
          </w:tcPr>
          <w:p w14:paraId="16419BE2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68" w:type="dxa"/>
            <w:vMerge w:val="restart"/>
            <w:vAlign w:val="center"/>
          </w:tcPr>
          <w:p w14:paraId="6E05DEB4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709" w:type="dxa"/>
            <w:vMerge w:val="restart"/>
            <w:vAlign w:val="center"/>
          </w:tcPr>
          <w:p w14:paraId="723D82AB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Jm</w:t>
            </w:r>
          </w:p>
        </w:tc>
        <w:tc>
          <w:tcPr>
            <w:tcW w:w="1304" w:type="dxa"/>
            <w:vMerge w:val="restart"/>
            <w:vAlign w:val="center"/>
          </w:tcPr>
          <w:p w14:paraId="3CCACDE3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Cena jedn. netto (zł)</w:t>
            </w:r>
          </w:p>
        </w:tc>
        <w:tc>
          <w:tcPr>
            <w:tcW w:w="1418" w:type="dxa"/>
            <w:vMerge w:val="restart"/>
          </w:tcPr>
          <w:p w14:paraId="4B49495E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Stawka VAT</w:t>
            </w:r>
            <w:r w:rsidRPr="00343075">
              <w:rPr>
                <w:rFonts w:ascii="Arial" w:hAnsi="Arial" w:cs="Arial"/>
                <w:b/>
              </w:rPr>
              <w:br/>
              <w:t>(w %)</w:t>
            </w:r>
          </w:p>
        </w:tc>
        <w:tc>
          <w:tcPr>
            <w:tcW w:w="1417" w:type="dxa"/>
            <w:vMerge w:val="restart"/>
            <w:vAlign w:val="center"/>
          </w:tcPr>
          <w:p w14:paraId="55907510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3261" w:type="dxa"/>
            <w:vMerge w:val="restart"/>
            <w:vAlign w:val="center"/>
          </w:tcPr>
          <w:p w14:paraId="21E7BF74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Wartość ogólna netto (zł)</w:t>
            </w:r>
          </w:p>
        </w:tc>
        <w:tc>
          <w:tcPr>
            <w:tcW w:w="3118" w:type="dxa"/>
            <w:vMerge w:val="restart"/>
            <w:vAlign w:val="center"/>
          </w:tcPr>
          <w:p w14:paraId="52A89A69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Wartość ogólna brutto (zł)</w:t>
            </w:r>
          </w:p>
        </w:tc>
      </w:tr>
      <w:tr w:rsidR="00422C4E" w:rsidRPr="00983336" w14:paraId="48982B70" w14:textId="77777777" w:rsidTr="00DA225E">
        <w:trPr>
          <w:trHeight w:val="304"/>
        </w:trPr>
        <w:tc>
          <w:tcPr>
            <w:tcW w:w="567" w:type="dxa"/>
            <w:vMerge/>
            <w:vAlign w:val="center"/>
          </w:tcPr>
          <w:p w14:paraId="7716739D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Merge/>
            <w:vAlign w:val="center"/>
          </w:tcPr>
          <w:p w14:paraId="335E5223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Merge/>
            <w:vAlign w:val="center"/>
          </w:tcPr>
          <w:p w14:paraId="4481C52F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vMerge/>
            <w:vAlign w:val="center"/>
          </w:tcPr>
          <w:p w14:paraId="417665F4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/>
          </w:tcPr>
          <w:p w14:paraId="76321F39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14:paraId="7BE4C8E3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1" w:type="dxa"/>
            <w:vMerge/>
          </w:tcPr>
          <w:p w14:paraId="12FB9DFC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14:paraId="59E88737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22C4E" w:rsidRPr="00983336" w14:paraId="6F56DFE2" w14:textId="77777777" w:rsidTr="00DA225E">
        <w:trPr>
          <w:trHeight w:val="249"/>
        </w:trPr>
        <w:tc>
          <w:tcPr>
            <w:tcW w:w="567" w:type="dxa"/>
            <w:vAlign w:val="center"/>
          </w:tcPr>
          <w:p w14:paraId="10C73517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68" w:type="dxa"/>
            <w:vAlign w:val="center"/>
          </w:tcPr>
          <w:p w14:paraId="454C7F2F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09" w:type="dxa"/>
            <w:vAlign w:val="center"/>
          </w:tcPr>
          <w:p w14:paraId="22B80106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04" w:type="dxa"/>
            <w:vAlign w:val="center"/>
          </w:tcPr>
          <w:p w14:paraId="080BF995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18" w:type="dxa"/>
          </w:tcPr>
          <w:p w14:paraId="4E7277A9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417" w:type="dxa"/>
            <w:vAlign w:val="center"/>
          </w:tcPr>
          <w:p w14:paraId="18656085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261" w:type="dxa"/>
          </w:tcPr>
          <w:p w14:paraId="043484CB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3118" w:type="dxa"/>
            <w:vAlign w:val="center"/>
          </w:tcPr>
          <w:p w14:paraId="6DD7153E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8</w:t>
            </w:r>
          </w:p>
        </w:tc>
      </w:tr>
      <w:tr w:rsidR="00422C4E" w:rsidRPr="00C9265C" w14:paraId="3C94CA8C" w14:textId="77777777" w:rsidTr="00DA225E">
        <w:trPr>
          <w:trHeight w:val="258"/>
        </w:trPr>
        <w:tc>
          <w:tcPr>
            <w:tcW w:w="567" w:type="dxa"/>
          </w:tcPr>
          <w:p w14:paraId="72D7E4BF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 w:rsidRPr="00343075">
              <w:rPr>
                <w:rFonts w:ascii="Arial" w:hAnsi="Arial" w:cs="Arial"/>
              </w:rPr>
              <w:t>1.</w:t>
            </w:r>
          </w:p>
        </w:tc>
        <w:tc>
          <w:tcPr>
            <w:tcW w:w="2268" w:type="dxa"/>
          </w:tcPr>
          <w:p w14:paraId="5F6F7922" w14:textId="77777777" w:rsidR="00422C4E" w:rsidRPr="00343075" w:rsidRDefault="00422C4E" w:rsidP="00DA225E">
            <w:pPr>
              <w:spacing w:after="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Jaja</w:t>
            </w:r>
          </w:p>
        </w:tc>
        <w:tc>
          <w:tcPr>
            <w:tcW w:w="709" w:type="dxa"/>
          </w:tcPr>
          <w:p w14:paraId="5286F008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304" w:type="dxa"/>
          </w:tcPr>
          <w:p w14:paraId="1DB34537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01730E73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5FDFF7C" w14:textId="2AA70767" w:rsidR="00422C4E" w:rsidRPr="00343075" w:rsidRDefault="00C8458D" w:rsidP="00DA225E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 w:rsidRPr="00C8458D">
              <w:rPr>
                <w:rFonts w:ascii="Arial" w:hAnsi="Arial" w:cs="Arial"/>
              </w:rPr>
              <w:t>80</w:t>
            </w:r>
            <w:r w:rsidR="00422C4E" w:rsidRPr="00C8458D">
              <w:rPr>
                <w:rFonts w:ascii="Arial" w:hAnsi="Arial" w:cs="Arial"/>
              </w:rPr>
              <w:t xml:space="preserve"> 000</w:t>
            </w:r>
          </w:p>
        </w:tc>
        <w:tc>
          <w:tcPr>
            <w:tcW w:w="3261" w:type="dxa"/>
          </w:tcPr>
          <w:p w14:paraId="6C3F0A3E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14:paraId="4978DBCB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422C4E" w:rsidRPr="00983336" w14:paraId="6CED7BB6" w14:textId="77777777" w:rsidTr="00DA225E">
        <w:trPr>
          <w:trHeight w:val="482"/>
        </w:trPr>
        <w:tc>
          <w:tcPr>
            <w:tcW w:w="7683" w:type="dxa"/>
            <w:gridSpan w:val="6"/>
          </w:tcPr>
          <w:p w14:paraId="332B217F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3261" w:type="dxa"/>
          </w:tcPr>
          <w:p w14:paraId="18B0C74D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Align w:val="center"/>
          </w:tcPr>
          <w:p w14:paraId="50DA975C" w14:textId="77777777" w:rsidR="00422C4E" w:rsidRPr="00343075" w:rsidRDefault="00422C4E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835B26B" w14:textId="0A0373CC" w:rsidR="009D5848" w:rsidRDefault="009D5848" w:rsidP="009D5848">
      <w:pPr>
        <w:spacing w:before="120" w:after="120" w:line="288" w:lineRule="auto"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14:paraId="417E1D5F" w14:textId="77777777" w:rsidR="00916C51" w:rsidRDefault="00916C51" w:rsidP="009D5848">
      <w:pPr>
        <w:spacing w:before="120" w:after="120" w:line="288" w:lineRule="auto"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14:paraId="4F0A9926" w14:textId="3ADDA88A" w:rsidR="009D5848" w:rsidRDefault="009D5848" w:rsidP="009D5848">
      <w:pPr>
        <w:spacing w:before="120" w:after="120" w:line="288" w:lineRule="auto"/>
        <w:ind w:firstLine="708"/>
        <w:jc w:val="both"/>
        <w:rPr>
          <w:rFonts w:ascii="Arial" w:hAnsi="Arial" w:cs="Arial"/>
          <w:b/>
          <w:iCs/>
        </w:rPr>
      </w:pPr>
      <w:r w:rsidRPr="00AC7FBE">
        <w:rPr>
          <w:rFonts w:ascii="Arial" w:eastAsia="Times New Roman" w:hAnsi="Arial" w:cs="Arial"/>
          <w:b/>
          <w:szCs w:val="20"/>
          <w:lang w:eastAsia="pl-PL"/>
        </w:rPr>
        <w:t xml:space="preserve">CZĘŚĆ </w:t>
      </w:r>
      <w:r>
        <w:rPr>
          <w:rFonts w:ascii="Arial" w:eastAsia="Times New Roman" w:hAnsi="Arial" w:cs="Arial"/>
          <w:b/>
          <w:szCs w:val="20"/>
          <w:lang w:eastAsia="pl-PL"/>
        </w:rPr>
        <w:t>4</w:t>
      </w:r>
      <w:r w:rsidR="007101C0">
        <w:rPr>
          <w:rFonts w:ascii="Arial" w:eastAsia="Times New Roman" w:hAnsi="Arial" w:cs="Arial"/>
          <w:b/>
          <w:szCs w:val="20"/>
          <w:lang w:eastAsia="pl-PL"/>
        </w:rPr>
        <w:t xml:space="preserve"> – </w:t>
      </w:r>
      <w:r>
        <w:rPr>
          <w:rFonts w:ascii="Arial" w:hAnsi="Arial" w:cs="Arial"/>
          <w:b/>
          <w:iCs/>
        </w:rPr>
        <w:t>DOSTAWA JAJ DLA JW. W M. OLSZEWNICA</w:t>
      </w:r>
    </w:p>
    <w:p w14:paraId="30093056" w14:textId="41581589" w:rsidR="009D5848" w:rsidRDefault="009D5848" w:rsidP="00665336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1406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709"/>
        <w:gridCol w:w="1304"/>
        <w:gridCol w:w="1418"/>
        <w:gridCol w:w="1417"/>
        <w:gridCol w:w="3261"/>
        <w:gridCol w:w="3118"/>
      </w:tblGrid>
      <w:tr w:rsidR="00916C51" w:rsidRPr="00983336" w14:paraId="1110BB7D" w14:textId="77777777" w:rsidTr="00DA225E">
        <w:trPr>
          <w:trHeight w:val="304"/>
        </w:trPr>
        <w:tc>
          <w:tcPr>
            <w:tcW w:w="567" w:type="dxa"/>
            <w:vMerge w:val="restart"/>
            <w:vAlign w:val="center"/>
          </w:tcPr>
          <w:p w14:paraId="0AA8374F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68" w:type="dxa"/>
            <w:vMerge w:val="restart"/>
            <w:vAlign w:val="center"/>
          </w:tcPr>
          <w:p w14:paraId="725E8B04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709" w:type="dxa"/>
            <w:vMerge w:val="restart"/>
            <w:vAlign w:val="center"/>
          </w:tcPr>
          <w:p w14:paraId="300816EF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Jm</w:t>
            </w:r>
          </w:p>
        </w:tc>
        <w:tc>
          <w:tcPr>
            <w:tcW w:w="1304" w:type="dxa"/>
            <w:vMerge w:val="restart"/>
            <w:vAlign w:val="center"/>
          </w:tcPr>
          <w:p w14:paraId="416499AE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Cena jedn. netto (zł)</w:t>
            </w:r>
          </w:p>
        </w:tc>
        <w:tc>
          <w:tcPr>
            <w:tcW w:w="1418" w:type="dxa"/>
            <w:vMerge w:val="restart"/>
          </w:tcPr>
          <w:p w14:paraId="4B686D4B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Stawka VAT</w:t>
            </w:r>
            <w:r w:rsidRPr="00343075">
              <w:rPr>
                <w:rFonts w:ascii="Arial" w:hAnsi="Arial" w:cs="Arial"/>
                <w:b/>
              </w:rPr>
              <w:br/>
              <w:t>(w %)</w:t>
            </w:r>
          </w:p>
        </w:tc>
        <w:tc>
          <w:tcPr>
            <w:tcW w:w="1417" w:type="dxa"/>
            <w:vMerge w:val="restart"/>
            <w:vAlign w:val="center"/>
          </w:tcPr>
          <w:p w14:paraId="0035C239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3261" w:type="dxa"/>
            <w:vMerge w:val="restart"/>
            <w:vAlign w:val="center"/>
          </w:tcPr>
          <w:p w14:paraId="2968AE5E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Wartość ogólna netto (zł)</w:t>
            </w:r>
          </w:p>
        </w:tc>
        <w:tc>
          <w:tcPr>
            <w:tcW w:w="3118" w:type="dxa"/>
            <w:vMerge w:val="restart"/>
            <w:vAlign w:val="center"/>
          </w:tcPr>
          <w:p w14:paraId="2FF625B1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Wartość ogólna brutto (zł)</w:t>
            </w:r>
          </w:p>
        </w:tc>
      </w:tr>
      <w:tr w:rsidR="00916C51" w:rsidRPr="00983336" w14:paraId="63384E10" w14:textId="77777777" w:rsidTr="00DA225E">
        <w:trPr>
          <w:trHeight w:val="304"/>
        </w:trPr>
        <w:tc>
          <w:tcPr>
            <w:tcW w:w="567" w:type="dxa"/>
            <w:vMerge/>
            <w:vAlign w:val="center"/>
          </w:tcPr>
          <w:p w14:paraId="49F56920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vMerge/>
            <w:vAlign w:val="center"/>
          </w:tcPr>
          <w:p w14:paraId="66CECBBC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vMerge/>
            <w:vAlign w:val="center"/>
          </w:tcPr>
          <w:p w14:paraId="266AE6B5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04" w:type="dxa"/>
            <w:vMerge/>
            <w:vAlign w:val="center"/>
          </w:tcPr>
          <w:p w14:paraId="6E216772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vMerge/>
          </w:tcPr>
          <w:p w14:paraId="128A7B60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14:paraId="65ABC832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1" w:type="dxa"/>
            <w:vMerge/>
          </w:tcPr>
          <w:p w14:paraId="0A2C1A75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14:paraId="58FFAA62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16C51" w:rsidRPr="00983336" w14:paraId="30F6DDA9" w14:textId="77777777" w:rsidTr="00DA225E">
        <w:trPr>
          <w:trHeight w:val="249"/>
        </w:trPr>
        <w:tc>
          <w:tcPr>
            <w:tcW w:w="567" w:type="dxa"/>
            <w:vAlign w:val="center"/>
          </w:tcPr>
          <w:p w14:paraId="02179B33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68" w:type="dxa"/>
            <w:vAlign w:val="center"/>
          </w:tcPr>
          <w:p w14:paraId="5EA9AFC5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09" w:type="dxa"/>
            <w:vAlign w:val="center"/>
          </w:tcPr>
          <w:p w14:paraId="2EC8F3E8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04" w:type="dxa"/>
            <w:vAlign w:val="center"/>
          </w:tcPr>
          <w:p w14:paraId="6E41E5DE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18" w:type="dxa"/>
          </w:tcPr>
          <w:p w14:paraId="711C66A3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417" w:type="dxa"/>
            <w:vAlign w:val="center"/>
          </w:tcPr>
          <w:p w14:paraId="699A781E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261" w:type="dxa"/>
          </w:tcPr>
          <w:p w14:paraId="65FF0F4E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3118" w:type="dxa"/>
            <w:vAlign w:val="center"/>
          </w:tcPr>
          <w:p w14:paraId="04FB1F92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8</w:t>
            </w:r>
          </w:p>
        </w:tc>
      </w:tr>
      <w:tr w:rsidR="00916C51" w:rsidRPr="00C9265C" w14:paraId="6CAF6F2F" w14:textId="77777777" w:rsidTr="00DA225E">
        <w:trPr>
          <w:trHeight w:val="258"/>
        </w:trPr>
        <w:tc>
          <w:tcPr>
            <w:tcW w:w="567" w:type="dxa"/>
          </w:tcPr>
          <w:p w14:paraId="09A26A06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 w:rsidRPr="00343075">
              <w:rPr>
                <w:rFonts w:ascii="Arial" w:hAnsi="Arial" w:cs="Arial"/>
              </w:rPr>
              <w:t>1.</w:t>
            </w:r>
          </w:p>
        </w:tc>
        <w:tc>
          <w:tcPr>
            <w:tcW w:w="2268" w:type="dxa"/>
          </w:tcPr>
          <w:p w14:paraId="36CA228D" w14:textId="77777777" w:rsidR="00916C51" w:rsidRPr="00343075" w:rsidRDefault="00916C51" w:rsidP="00DA225E">
            <w:pPr>
              <w:spacing w:after="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Jaja</w:t>
            </w:r>
          </w:p>
        </w:tc>
        <w:tc>
          <w:tcPr>
            <w:tcW w:w="709" w:type="dxa"/>
          </w:tcPr>
          <w:p w14:paraId="039C41CF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304" w:type="dxa"/>
          </w:tcPr>
          <w:p w14:paraId="1C9559B9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89FD88A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742E0CE" w14:textId="73238DBA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 w:rsidRPr="00C8458D">
              <w:rPr>
                <w:rFonts w:ascii="Arial" w:hAnsi="Arial" w:cs="Arial"/>
              </w:rPr>
              <w:t>50 000</w:t>
            </w:r>
          </w:p>
        </w:tc>
        <w:tc>
          <w:tcPr>
            <w:tcW w:w="3261" w:type="dxa"/>
          </w:tcPr>
          <w:p w14:paraId="7BB6FAED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14:paraId="35C549DD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</w:rPr>
            </w:pPr>
          </w:p>
        </w:tc>
      </w:tr>
      <w:tr w:rsidR="00916C51" w:rsidRPr="00983336" w14:paraId="5A14DB30" w14:textId="77777777" w:rsidTr="00DA225E">
        <w:trPr>
          <w:trHeight w:val="482"/>
        </w:trPr>
        <w:tc>
          <w:tcPr>
            <w:tcW w:w="7683" w:type="dxa"/>
            <w:gridSpan w:val="6"/>
          </w:tcPr>
          <w:p w14:paraId="21495E5B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  <w:r w:rsidRPr="00343075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3261" w:type="dxa"/>
          </w:tcPr>
          <w:p w14:paraId="16B57B57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vAlign w:val="center"/>
          </w:tcPr>
          <w:p w14:paraId="4B496783" w14:textId="77777777" w:rsidR="00916C51" w:rsidRPr="00343075" w:rsidRDefault="00916C51" w:rsidP="00DA225E">
            <w:pPr>
              <w:spacing w:after="0" w:line="288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B3F10C5" w14:textId="77777777" w:rsidR="00916C51" w:rsidRPr="00665336" w:rsidRDefault="00916C51" w:rsidP="00665336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  <w:sectPr w:rsidR="00916C51" w:rsidRPr="00665336" w:rsidSect="00665336">
          <w:pgSz w:w="16838" w:h="11906" w:orient="landscape"/>
          <w:pgMar w:top="1417" w:right="1417" w:bottom="1417" w:left="1417" w:header="283" w:footer="496" w:gutter="0"/>
          <w:cols w:space="708"/>
          <w:titlePg/>
          <w:docGrid w:linePitch="360"/>
        </w:sectPr>
      </w:pPr>
    </w:p>
    <w:p w14:paraId="5267CCE0" w14:textId="0CA28598" w:rsidR="00FF01A1" w:rsidRDefault="008E70C1" w:rsidP="00665336">
      <w:pPr>
        <w:pStyle w:val="Zwykytekst"/>
        <w:spacing w:before="120" w:after="120" w:line="288" w:lineRule="auto"/>
        <w:ind w:left="4956" w:firstLine="708"/>
        <w:jc w:val="right"/>
        <w:rPr>
          <w:rFonts w:ascii="Arial" w:hAnsi="Arial" w:cs="Arial"/>
          <w:b/>
          <w:sz w:val="24"/>
          <w:szCs w:val="24"/>
        </w:rPr>
      </w:pPr>
      <w:r w:rsidRPr="002E3654">
        <w:rPr>
          <w:rFonts w:ascii="Arial" w:hAnsi="Arial" w:cs="Arial"/>
          <w:b/>
          <w:sz w:val="24"/>
          <w:szCs w:val="24"/>
        </w:rPr>
        <w:lastRenderedPageBreak/>
        <w:t>Załącznik Nr 3 do Umowy</w:t>
      </w:r>
    </w:p>
    <w:p w14:paraId="51EBDC54" w14:textId="77777777" w:rsidR="00665336" w:rsidRPr="00665336" w:rsidRDefault="00665336" w:rsidP="00665336">
      <w:pPr>
        <w:pStyle w:val="Zwykytekst"/>
        <w:spacing w:before="120" w:after="120" w:line="288" w:lineRule="auto"/>
        <w:ind w:left="4956" w:firstLine="708"/>
        <w:jc w:val="right"/>
        <w:rPr>
          <w:rFonts w:ascii="Arial" w:hAnsi="Arial" w:cs="Arial"/>
          <w:b/>
          <w:sz w:val="24"/>
          <w:szCs w:val="24"/>
        </w:rPr>
      </w:pPr>
    </w:p>
    <w:p w14:paraId="732B973F" w14:textId="77777777" w:rsidR="008E70C1" w:rsidRPr="002E3654" w:rsidRDefault="008E70C1" w:rsidP="00665336">
      <w:pPr>
        <w:pStyle w:val="Zwykytekst"/>
        <w:jc w:val="center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t>WZÓR HANDLOWEGO DOKUMENTU IDENTYFIKACYJNEGO (HDI)</w:t>
      </w:r>
    </w:p>
    <w:p w14:paraId="6A563EF9" w14:textId="77777777" w:rsidR="008E70C1" w:rsidRPr="002E3654" w:rsidRDefault="008E70C1" w:rsidP="00665336">
      <w:pPr>
        <w:pStyle w:val="Zwykytekst"/>
        <w:spacing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t>(Dotyczy tylko produktów pochodzenia zwierzęcego)</w:t>
      </w:r>
    </w:p>
    <w:p w14:paraId="09BAD6AA" w14:textId="77777777" w:rsidR="008E70C1" w:rsidRPr="002E3654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5FC9E311" w14:textId="77777777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Nr seryjny: ……………….…</w:t>
      </w:r>
    </w:p>
    <w:p w14:paraId="5F18DC90" w14:textId="77777777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7D274E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Wystawione przez: …………………………………………………………………………………….</w:t>
      </w:r>
    </w:p>
    <w:p w14:paraId="3FDB8DAC" w14:textId="77777777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64D6CB76" w14:textId="1A3B6C52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Producent środka spożywczego:</w:t>
      </w:r>
      <w:r w:rsidR="00665336" w:rsidRPr="00F26B98">
        <w:rPr>
          <w:rFonts w:ascii="Arial" w:hAnsi="Arial" w:cs="Arial"/>
          <w:sz w:val="22"/>
          <w:szCs w:val="22"/>
        </w:rPr>
        <w:t xml:space="preserve"> </w:t>
      </w:r>
      <w:r w:rsidRPr="00F26B98">
        <w:rPr>
          <w:rFonts w:ascii="Arial" w:hAnsi="Arial" w:cs="Arial"/>
          <w:sz w:val="22"/>
          <w:szCs w:val="22"/>
        </w:rPr>
        <w:t xml:space="preserve">………………………………………………… </w:t>
      </w:r>
    </w:p>
    <w:p w14:paraId="376B957F" w14:textId="77777777" w:rsidR="00665336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 xml:space="preserve">Nazwa środka spożywczego: ………………………………………   </w:t>
      </w:r>
    </w:p>
    <w:p w14:paraId="1F484EC0" w14:textId="5B03AF5E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Klasa jakości ……..</w:t>
      </w:r>
    </w:p>
    <w:p w14:paraId="4AA65983" w14:textId="77777777" w:rsidR="00665336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 xml:space="preserve">Ilość:…………………….. </w:t>
      </w:r>
    </w:p>
    <w:p w14:paraId="1C1DD665" w14:textId="77777777" w:rsidR="00665336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Rodzaj opakowania:………………………</w:t>
      </w:r>
    </w:p>
    <w:p w14:paraId="3401F045" w14:textId="6AC4D49F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Liczba opakowań: ………...</w:t>
      </w:r>
    </w:p>
    <w:p w14:paraId="496B5CB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Warunki przechowywania: ……………………………………………………………………………</w:t>
      </w:r>
    </w:p>
    <w:p w14:paraId="36D07D32" w14:textId="1F877220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 xml:space="preserve">Dane dotyczące procesu technologicznego, norm jakościowych oraz stosowanych </w:t>
      </w:r>
      <w:r w:rsidRPr="00F26B98">
        <w:rPr>
          <w:rFonts w:ascii="Arial" w:hAnsi="Arial" w:cs="Arial"/>
          <w:sz w:val="22"/>
          <w:szCs w:val="22"/>
        </w:rPr>
        <w:br/>
        <w:t>przez producenta systemów kontroli jakości: 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775FC126" w14:textId="454412B0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2F81D4C7" w14:textId="19AE4BF3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22CCA771" w14:textId="3B0D69CC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Termin przydatności do spożycia: 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……………</w:t>
      </w:r>
    </w:p>
    <w:p w14:paraId="20406907" w14:textId="0FF40A3F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Sposób użytkowania: 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6209F640" w14:textId="1FBEEB80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3338E4BF" w14:textId="4EB967A1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28AC31A7" w14:textId="6B05D786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Data i miejsce załadunku/pakowania: …………………………………………………..……………</w:t>
      </w:r>
      <w:r w:rsidR="00F26B98">
        <w:rPr>
          <w:rFonts w:ascii="Arial" w:hAnsi="Arial" w:cs="Arial"/>
          <w:sz w:val="22"/>
          <w:szCs w:val="22"/>
        </w:rPr>
        <w:t>……………..</w:t>
      </w:r>
    </w:p>
    <w:p w14:paraId="70F9AB55" w14:textId="77970BEB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Nr partii produkcyjnej: 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….</w:t>
      </w:r>
    </w:p>
    <w:p w14:paraId="352EC9A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00F26B98">
        <w:rPr>
          <w:rFonts w:ascii="Arial" w:hAnsi="Arial" w:cs="Arial"/>
          <w:b/>
          <w:bCs/>
          <w:sz w:val="22"/>
          <w:szCs w:val="22"/>
        </w:rPr>
        <w:t>DOSTAWCA</w:t>
      </w:r>
    </w:p>
    <w:p w14:paraId="5EFAC330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Nazwa dostawcy: ………………………………………………………………………………………</w:t>
      </w:r>
    </w:p>
    <w:p w14:paraId="551EF921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Środek transportu (rodzaj, nr rej.): ……………………………………………………………………..</w:t>
      </w:r>
    </w:p>
    <w:p w14:paraId="2048480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Dane kierowcy: …………………………………………………………………………………………</w:t>
      </w:r>
    </w:p>
    <w:p w14:paraId="0FFFCA47" w14:textId="77777777" w:rsidR="008E70C1" w:rsidRPr="00F26B98" w:rsidRDefault="008E70C1" w:rsidP="00137197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62FFACD4" w14:textId="52804EFE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 xml:space="preserve">Ja, niżej podpisany zaświadczam, że przedstawione dane są zgodne </w:t>
      </w:r>
      <w:r w:rsidR="00C56BF5" w:rsidRPr="00F26B98">
        <w:rPr>
          <w:rFonts w:ascii="Arial" w:hAnsi="Arial" w:cs="Arial"/>
          <w:sz w:val="22"/>
          <w:szCs w:val="22"/>
        </w:rPr>
        <w:br/>
      </w:r>
      <w:r w:rsidRPr="00F26B98">
        <w:rPr>
          <w:rFonts w:ascii="Arial" w:hAnsi="Arial" w:cs="Arial"/>
          <w:sz w:val="22"/>
          <w:szCs w:val="22"/>
        </w:rPr>
        <w:t>z rzeczywistością, a środek spożywczy spełnia wszystkie wymagania stawiane przez Zamawiającego.</w:t>
      </w:r>
    </w:p>
    <w:p w14:paraId="05963336" w14:textId="77777777" w:rsidR="008E70C1" w:rsidRPr="00F26B98" w:rsidRDefault="008E70C1" w:rsidP="00137197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6E374B32" w14:textId="77777777" w:rsidR="008E70C1" w:rsidRPr="00F26B98" w:rsidRDefault="008E70C1" w:rsidP="00137197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5A4CC04A" w14:textId="77777777" w:rsidR="008E70C1" w:rsidRPr="00F26B98" w:rsidRDefault="008E70C1" w:rsidP="005F2945">
      <w:pPr>
        <w:pStyle w:val="Zwykytekst"/>
        <w:spacing w:line="288" w:lineRule="auto"/>
        <w:ind w:left="4956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…………..…………………………</w:t>
      </w:r>
    </w:p>
    <w:p w14:paraId="31B4C09B" w14:textId="4EA46F2F" w:rsidR="00665336" w:rsidRPr="00F26B98" w:rsidRDefault="008E70C1" w:rsidP="00F26B98">
      <w:pPr>
        <w:pStyle w:val="Zwykytekst"/>
        <w:spacing w:line="288" w:lineRule="auto"/>
        <w:ind w:left="4956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Pieczęć, miejsce, data i podpis</w:t>
      </w:r>
    </w:p>
    <w:p w14:paraId="487D0F37" w14:textId="4DE4E8DE" w:rsidR="007F7A52" w:rsidRPr="002E3654" w:rsidRDefault="008E70C1" w:rsidP="00F26B98">
      <w:pPr>
        <w:pStyle w:val="Zwykytekst"/>
        <w:spacing w:before="100" w:beforeAutospacing="1" w:line="288" w:lineRule="auto"/>
        <w:ind w:left="5664" w:firstLine="708"/>
        <w:jc w:val="right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lastRenderedPageBreak/>
        <w:t>Załącznik 4 do Umowy</w:t>
      </w:r>
    </w:p>
    <w:tbl>
      <w:tblPr>
        <w:tblW w:w="9219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9"/>
      </w:tblGrid>
      <w:tr w:rsidR="003226A6" w:rsidRPr="002E3654" w14:paraId="00CB9FC0" w14:textId="77777777" w:rsidTr="00665336">
        <w:trPr>
          <w:trHeight w:val="240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BD7F5C" w14:textId="77777777" w:rsidR="003226A6" w:rsidRPr="002E3654" w:rsidRDefault="003226A6" w:rsidP="00137197">
            <w:pPr>
              <w:spacing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3654">
              <w:rPr>
                <w:rFonts w:ascii="Arial" w:hAnsi="Arial" w:cs="Arial"/>
                <w:b/>
                <w:sz w:val="24"/>
                <w:szCs w:val="24"/>
              </w:rPr>
              <w:t>WZÓR DEKLARACJI ZGODNOŚCI</w:t>
            </w:r>
          </w:p>
        </w:tc>
      </w:tr>
    </w:tbl>
    <w:p w14:paraId="1EBC4C7D" w14:textId="77777777" w:rsidR="003226A6" w:rsidRPr="002E3654" w:rsidRDefault="003226A6" w:rsidP="00137197">
      <w:pPr>
        <w:spacing w:line="288" w:lineRule="auto"/>
        <w:rPr>
          <w:rFonts w:ascii="Arial" w:hAnsi="Arial" w:cs="Arial"/>
          <w:sz w:val="24"/>
          <w:szCs w:val="24"/>
        </w:rPr>
      </w:pPr>
    </w:p>
    <w:p w14:paraId="7CC58FD4" w14:textId="3F7D885B" w:rsidR="003226A6" w:rsidRPr="002E3654" w:rsidRDefault="003226A6" w:rsidP="00F26B98">
      <w:pPr>
        <w:spacing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t>DEKLARACJA  ZGODNOŚCI Nr ……..</w:t>
      </w:r>
    </w:p>
    <w:p w14:paraId="422BBAB1" w14:textId="77777777" w:rsidR="003226A6" w:rsidRPr="00F26B98" w:rsidRDefault="003226A6" w:rsidP="00137197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Dostawcy : ……………………………………………………………………………………….</w:t>
      </w:r>
    </w:p>
    <w:p w14:paraId="22A5E9C0" w14:textId="77777777" w:rsidR="003226A6" w:rsidRPr="00F26B98" w:rsidRDefault="003226A6" w:rsidP="00137197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Adres Dostawcy: ……………………………………………………………...…………………………</w:t>
      </w:r>
    </w:p>
    <w:p w14:paraId="52052F3C" w14:textId="77777777" w:rsidR="003226A6" w:rsidRPr="00F26B98" w:rsidRDefault="003226A6" w:rsidP="00137197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środka spożywczego: ……………………………………………………………………………</w:t>
      </w:r>
    </w:p>
    <w:p w14:paraId="2BF1EB63" w14:textId="77777777" w:rsidR="003226A6" w:rsidRPr="00F26B98" w:rsidRDefault="003226A6" w:rsidP="00137197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Numer partii: ……………………………………………………………………………………….……</w:t>
      </w:r>
    </w:p>
    <w:p w14:paraId="7ADFFF97" w14:textId="77777777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Opisany powyżej wyrób jest zgodny z szczegółowym opisem przedmiotu zamówi</w:t>
      </w:r>
      <w:r w:rsidR="00E77F43" w:rsidRPr="00F26B98">
        <w:rPr>
          <w:rFonts w:ascii="Arial" w:hAnsi="Arial" w:cs="Arial"/>
        </w:rPr>
        <w:t xml:space="preserve">enia według załącznika nr </w:t>
      </w:r>
      <w:r w:rsidR="002D6FBF" w:rsidRPr="00F26B98">
        <w:rPr>
          <w:rFonts w:ascii="Arial" w:hAnsi="Arial" w:cs="Arial"/>
        </w:rPr>
        <w:t>1</w:t>
      </w:r>
      <w:r w:rsidR="00E77F43" w:rsidRPr="00F26B98">
        <w:rPr>
          <w:rFonts w:ascii="Arial" w:hAnsi="Arial" w:cs="Arial"/>
        </w:rPr>
        <w:t xml:space="preserve"> do U</w:t>
      </w:r>
      <w:r w:rsidRPr="00F26B98">
        <w:rPr>
          <w:rFonts w:ascii="Arial" w:hAnsi="Arial" w:cs="Arial"/>
        </w:rPr>
        <w:t>mowy</w:t>
      </w:r>
    </w:p>
    <w:p w14:paraId="7E5D40C2" w14:textId="5CBB161C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Data produkcji: ……………………………………………………………………</w:t>
      </w:r>
      <w:r w:rsidR="00665336" w:rsidRPr="00F26B98">
        <w:rPr>
          <w:rFonts w:ascii="Arial" w:hAnsi="Arial" w:cs="Arial"/>
        </w:rPr>
        <w:t>….</w:t>
      </w:r>
    </w:p>
    <w:p w14:paraId="5A8A4AE3" w14:textId="1A705801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Data przydatności do spożycia: …………………...............................................</w:t>
      </w:r>
    </w:p>
    <w:p w14:paraId="0667BC69" w14:textId="49B85412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Data dostawy i miejsce przeznaczenia: …………………………………………</w:t>
      </w:r>
      <w:r w:rsidR="00665336" w:rsidRPr="00F26B98">
        <w:rPr>
          <w:rFonts w:ascii="Arial" w:hAnsi="Arial" w:cs="Arial"/>
        </w:rPr>
        <w:t>..</w:t>
      </w:r>
    </w:p>
    <w:p w14:paraId="54B3C8BB" w14:textId="001848AB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Rodzaj opakowań: …………………………………………………</w:t>
      </w:r>
      <w:r w:rsidR="00665336" w:rsidRPr="00F26B98">
        <w:rPr>
          <w:rFonts w:ascii="Arial" w:hAnsi="Arial" w:cs="Arial"/>
        </w:rPr>
        <w:t>………………..</w:t>
      </w:r>
    </w:p>
    <w:p w14:paraId="10289DCE" w14:textId="4F109469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Liczba opakowań i waga netto: …………………………………………………</w:t>
      </w:r>
      <w:r w:rsidR="00665336" w:rsidRPr="00F26B98">
        <w:rPr>
          <w:rFonts w:ascii="Arial" w:hAnsi="Arial" w:cs="Arial"/>
        </w:rPr>
        <w:t>…</w:t>
      </w:r>
    </w:p>
    <w:p w14:paraId="013AA295" w14:textId="6E0C8076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Rodzaj środka transportu i jego numer rejestracyjny: …………………………</w:t>
      </w:r>
    </w:p>
    <w:p w14:paraId="417BF131" w14:textId="77777777" w:rsidR="003226A6" w:rsidRPr="00F26B98" w:rsidRDefault="003226A6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Deklaracja zgodności została wystawiona na podstawie:</w:t>
      </w:r>
    </w:p>
    <w:p w14:paraId="5D4DF729" w14:textId="77777777" w:rsidR="00665336" w:rsidRPr="00F26B98" w:rsidRDefault="003226A6">
      <w:pPr>
        <w:numPr>
          <w:ilvl w:val="0"/>
          <w:numId w:val="17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* Własnych wyników badań</w:t>
      </w:r>
      <w:r w:rsidR="00665336" w:rsidRPr="00F26B98">
        <w:rPr>
          <w:rFonts w:ascii="Arial" w:hAnsi="Arial" w:cs="Arial"/>
        </w:rPr>
        <w:t>:</w:t>
      </w:r>
    </w:p>
    <w:p w14:paraId="4AE0AE15" w14:textId="08E9B466" w:rsidR="003226A6" w:rsidRPr="00F26B98" w:rsidRDefault="00665336" w:rsidP="00665336">
      <w:p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     </w:t>
      </w:r>
      <w:r w:rsidR="003226A6" w:rsidRPr="00F26B98">
        <w:rPr>
          <w:rFonts w:ascii="Arial" w:hAnsi="Arial" w:cs="Arial"/>
        </w:rPr>
        <w:t>……………………………………………..……………………</w:t>
      </w:r>
      <w:r w:rsidRPr="00F26B98">
        <w:rPr>
          <w:rFonts w:ascii="Arial" w:hAnsi="Arial" w:cs="Arial"/>
        </w:rPr>
        <w:t>…………………………...</w:t>
      </w:r>
    </w:p>
    <w:p w14:paraId="2883334C" w14:textId="5DF62BBA" w:rsidR="003226A6" w:rsidRPr="00F26B98" w:rsidRDefault="003226A6" w:rsidP="00F26B98">
      <w:pPr>
        <w:spacing w:line="288" w:lineRule="auto"/>
        <w:ind w:left="360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……………………………...........................................................................................</w:t>
      </w:r>
      <w:r w:rsidR="00665336" w:rsidRPr="00F26B98">
        <w:rPr>
          <w:rFonts w:ascii="Arial" w:hAnsi="Arial" w:cs="Arial"/>
          <w:vertAlign w:val="superscript"/>
        </w:rPr>
        <w:t xml:space="preserve"> </w:t>
      </w:r>
      <w:r w:rsidRPr="00F26B98">
        <w:rPr>
          <w:rFonts w:ascii="Arial" w:hAnsi="Arial" w:cs="Arial"/>
          <w:vertAlign w:val="superscript"/>
        </w:rPr>
        <w:t>(identyfikacja dokumentu z wynikami badań)</w:t>
      </w:r>
    </w:p>
    <w:p w14:paraId="4C53B204" w14:textId="5246462F" w:rsidR="003226A6" w:rsidRPr="00F26B98" w:rsidRDefault="003226A6">
      <w:pPr>
        <w:numPr>
          <w:ilvl w:val="0"/>
          <w:numId w:val="17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* Wyników badań wykonanych w zewnętrznym laboratorium: ………………………………</w:t>
      </w:r>
      <w:r w:rsidR="00665336" w:rsidRPr="00F26B98">
        <w:rPr>
          <w:rFonts w:ascii="Arial" w:hAnsi="Arial" w:cs="Arial"/>
        </w:rPr>
        <w:t>…………………………………………………………</w:t>
      </w:r>
      <w:r w:rsidRPr="00F26B98">
        <w:rPr>
          <w:rFonts w:ascii="Arial" w:hAnsi="Arial" w:cs="Arial"/>
        </w:rPr>
        <w:br/>
        <w:t>………………</w:t>
      </w:r>
      <w:r w:rsidR="00E77F43" w:rsidRPr="00F26B98">
        <w:rPr>
          <w:rFonts w:ascii="Arial" w:hAnsi="Arial" w:cs="Arial"/>
        </w:rPr>
        <w:t>…………………………………………………………………………</w:t>
      </w:r>
    </w:p>
    <w:p w14:paraId="41E12143" w14:textId="77777777" w:rsidR="003226A6" w:rsidRPr="00F26B98" w:rsidRDefault="003226A6" w:rsidP="00137197">
      <w:pPr>
        <w:spacing w:line="288" w:lineRule="auto"/>
        <w:ind w:left="360"/>
        <w:jc w:val="center"/>
        <w:rPr>
          <w:rFonts w:ascii="Arial" w:hAnsi="Arial" w:cs="Arial"/>
          <w:vertAlign w:val="superscript"/>
        </w:rPr>
      </w:pPr>
      <w:r w:rsidRPr="00F26B98">
        <w:rPr>
          <w:rFonts w:ascii="Arial" w:hAnsi="Arial" w:cs="Arial"/>
          <w:vertAlign w:val="superscript"/>
        </w:rPr>
        <w:t>(nazwa laboratorium, nr sprawozdania z badań)</w:t>
      </w:r>
    </w:p>
    <w:p w14:paraId="74C5F110" w14:textId="3542518D" w:rsidR="003226A6" w:rsidRPr="00F26B98" w:rsidRDefault="003226A6">
      <w:pPr>
        <w:numPr>
          <w:ilvl w:val="0"/>
          <w:numId w:val="17"/>
        </w:numPr>
        <w:spacing w:after="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* Certyfikatu zgodności: …………………………………………..……………………………</w:t>
      </w:r>
      <w:r w:rsidR="00665336" w:rsidRPr="00F26B98">
        <w:rPr>
          <w:rFonts w:ascii="Arial" w:hAnsi="Arial" w:cs="Arial"/>
        </w:rPr>
        <w:t>………………..</w:t>
      </w:r>
      <w:r w:rsidRPr="00F26B98">
        <w:rPr>
          <w:rFonts w:ascii="Arial" w:hAnsi="Arial" w:cs="Arial"/>
        </w:rPr>
        <w:br/>
        <w:t>nr certyfikatu zgodności: ………………………</w:t>
      </w:r>
      <w:r w:rsidR="00582B1A" w:rsidRPr="00F26B98">
        <w:rPr>
          <w:rFonts w:ascii="Arial" w:hAnsi="Arial" w:cs="Arial"/>
        </w:rPr>
        <w:t>………………………………….………………………………</w:t>
      </w:r>
      <w:r w:rsidRPr="00F26B98">
        <w:rPr>
          <w:rFonts w:ascii="Arial" w:hAnsi="Arial" w:cs="Arial"/>
        </w:rPr>
        <w:br/>
        <w:t>data ważności certyfikatu zgodności: ……………………….………………………………………………..………………</w:t>
      </w:r>
      <w:r w:rsidRPr="00F26B98">
        <w:rPr>
          <w:rFonts w:ascii="Arial" w:hAnsi="Arial" w:cs="Arial"/>
        </w:rPr>
        <w:br/>
        <w:t>nazwa akredytowanej jednostki certyfikującej wyrób: ………………………………………...………………………………………..………</w:t>
      </w:r>
      <w:r w:rsidR="00F26B98">
        <w:rPr>
          <w:rFonts w:ascii="Arial" w:hAnsi="Arial" w:cs="Arial"/>
        </w:rPr>
        <w:t>……….</w:t>
      </w:r>
      <w:r w:rsidRPr="00F26B98">
        <w:rPr>
          <w:rFonts w:ascii="Arial" w:hAnsi="Arial" w:cs="Arial"/>
        </w:rPr>
        <w:br/>
        <w:t>…………………………………………………..…………………………………………………………………………………………………………………………………</w:t>
      </w:r>
      <w:r w:rsidR="00F26B98">
        <w:rPr>
          <w:rFonts w:ascii="Arial" w:hAnsi="Arial" w:cs="Arial"/>
        </w:rPr>
        <w:t>………………..</w:t>
      </w:r>
    </w:p>
    <w:p w14:paraId="68BDD7F7" w14:textId="77777777" w:rsidR="003226A6" w:rsidRPr="00F26B98" w:rsidRDefault="003226A6" w:rsidP="00137197">
      <w:pPr>
        <w:spacing w:line="288" w:lineRule="auto"/>
        <w:ind w:left="360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lastRenderedPageBreak/>
        <w:t>* - wypełnić właściwy podpunkt</w:t>
      </w:r>
    </w:p>
    <w:p w14:paraId="561300F6" w14:textId="5C0E8223" w:rsidR="003226A6" w:rsidRPr="00F26B98" w:rsidRDefault="003226A6" w:rsidP="00137197">
      <w:pPr>
        <w:spacing w:line="288" w:lineRule="auto"/>
        <w:ind w:left="360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Poprzez deklarację zapewniam, że środek spożywczy jest zgodny </w:t>
      </w:r>
      <w:r w:rsidR="00665336" w:rsidRPr="00F26B98">
        <w:rPr>
          <w:rFonts w:ascii="Arial" w:hAnsi="Arial" w:cs="Arial"/>
        </w:rPr>
        <w:br/>
      </w:r>
      <w:r w:rsidRPr="00F26B98">
        <w:rPr>
          <w:rFonts w:ascii="Arial" w:hAnsi="Arial" w:cs="Arial"/>
        </w:rPr>
        <w:t>z powoływanym w deklaracji dokumentem normatywnym oraz ponoszę pełną odpowiedzialność za tą zgodność.</w:t>
      </w:r>
    </w:p>
    <w:p w14:paraId="5E7DA9DB" w14:textId="3434D691" w:rsidR="00665336" w:rsidRDefault="00665336" w:rsidP="00137197">
      <w:pPr>
        <w:spacing w:line="288" w:lineRule="auto"/>
        <w:ind w:left="360"/>
        <w:jc w:val="both"/>
        <w:rPr>
          <w:rFonts w:ascii="Arial" w:hAnsi="Arial" w:cs="Arial"/>
        </w:rPr>
      </w:pPr>
    </w:p>
    <w:p w14:paraId="6A184314" w14:textId="77777777" w:rsidR="00AE0810" w:rsidRPr="00F26B98" w:rsidRDefault="00AE0810" w:rsidP="00137197">
      <w:pPr>
        <w:spacing w:line="288" w:lineRule="auto"/>
        <w:ind w:left="360"/>
        <w:jc w:val="both"/>
        <w:rPr>
          <w:rFonts w:ascii="Arial" w:hAnsi="Arial" w:cs="Arial"/>
        </w:rPr>
      </w:pPr>
    </w:p>
    <w:p w14:paraId="66E37F97" w14:textId="77777777" w:rsidR="00AE0810" w:rsidRDefault="00AE0810" w:rsidP="00137197">
      <w:pPr>
        <w:spacing w:line="288" w:lineRule="auto"/>
        <w:ind w:left="360"/>
        <w:jc w:val="both"/>
        <w:rPr>
          <w:rFonts w:ascii="Arial" w:hAnsi="Arial" w:cs="Arial"/>
        </w:rPr>
      </w:pPr>
    </w:p>
    <w:p w14:paraId="1A31D328" w14:textId="080DB29D" w:rsidR="00B14B10" w:rsidRPr="00AE0810" w:rsidRDefault="00B14B10" w:rsidP="00B14B10">
      <w:pPr>
        <w:spacing w:line="288" w:lineRule="auto"/>
        <w:ind w:left="360" w:firstLine="5400"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 xml:space="preserve">                                    </w:t>
      </w:r>
      <w:r w:rsidRPr="00B14B10">
        <w:rPr>
          <w:rFonts w:ascii="Arial" w:hAnsi="Arial" w:cs="Arial"/>
        </w:rPr>
        <w:t>……………………………                                                              ………………………..</w:t>
      </w:r>
    </w:p>
    <w:p w14:paraId="382B998F" w14:textId="77777777" w:rsidR="00B14B10" w:rsidRDefault="00B14B10" w:rsidP="00B14B10">
      <w:pPr>
        <w:spacing w:line="288" w:lineRule="auto"/>
        <w:ind w:left="360" w:firstLine="5940"/>
        <w:rPr>
          <w:rFonts w:ascii="Arial" w:hAnsi="Arial" w:cs="Arial"/>
          <w:highlight w:val="yellow"/>
          <w:vertAlign w:val="superscript"/>
        </w:rPr>
      </w:pPr>
    </w:p>
    <w:p w14:paraId="79F9D542" w14:textId="33329FDC" w:rsidR="003226A6" w:rsidRPr="00B14B10" w:rsidRDefault="00B14B10" w:rsidP="00B14B10">
      <w:pPr>
        <w:spacing w:line="288" w:lineRule="auto"/>
        <w:ind w:left="360" w:firstLine="5940"/>
        <w:jc w:val="both"/>
        <w:rPr>
          <w:rFonts w:ascii="Arial" w:hAnsi="Arial" w:cs="Arial"/>
        </w:rPr>
      </w:pPr>
      <w:r w:rsidRPr="00B14B10">
        <w:rPr>
          <w:rFonts w:ascii="Arial" w:hAnsi="Arial" w:cs="Arial"/>
          <w:vertAlign w:val="superscript"/>
        </w:rPr>
        <w:t>(imię i nazwisko, stanowisko, podpis)</w:t>
      </w:r>
      <w:r w:rsidR="00882B15" w:rsidRPr="00B14B10">
        <w:rPr>
          <w:rFonts w:ascii="Arial" w:hAnsi="Arial" w:cs="Arial"/>
        </w:rPr>
        <w:t xml:space="preserve">                 </w:t>
      </w:r>
      <w:r w:rsidRPr="00B14B10">
        <w:rPr>
          <w:rFonts w:ascii="Arial" w:hAnsi="Arial" w:cs="Arial"/>
        </w:rPr>
        <w:t xml:space="preserve">                                       </w:t>
      </w:r>
      <w:r w:rsidR="003226A6" w:rsidRPr="00B14B10">
        <w:rPr>
          <w:rFonts w:ascii="Arial" w:hAnsi="Arial" w:cs="Arial"/>
          <w:vertAlign w:val="superscript"/>
        </w:rPr>
        <w:t>(miejsce i data wydania)</w:t>
      </w:r>
    </w:p>
    <w:p w14:paraId="2D7091B1" w14:textId="77777777" w:rsidR="003226A6" w:rsidRPr="002E3654" w:rsidRDefault="003226A6" w:rsidP="00137197">
      <w:pPr>
        <w:pStyle w:val="Zwykytekst"/>
        <w:spacing w:line="288" w:lineRule="auto"/>
        <w:ind w:left="360"/>
        <w:rPr>
          <w:rFonts w:ascii="Arial" w:hAnsi="Arial" w:cs="Arial"/>
          <w:sz w:val="24"/>
          <w:szCs w:val="24"/>
        </w:rPr>
      </w:pPr>
    </w:p>
    <w:p w14:paraId="52920B57" w14:textId="77777777" w:rsidR="003226A6" w:rsidRPr="002E3654" w:rsidRDefault="003226A6" w:rsidP="00137197">
      <w:pPr>
        <w:pStyle w:val="Zwykytekst"/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47C9F2DB" w14:textId="77777777" w:rsidR="00731200" w:rsidRPr="00F26B98" w:rsidRDefault="00731200" w:rsidP="00731200">
      <w:pPr>
        <w:pageBreakBefore/>
        <w:spacing w:line="288" w:lineRule="auto"/>
        <w:jc w:val="right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lastRenderedPageBreak/>
        <w:t>Załącznik Nr 5 do Umowy</w:t>
      </w:r>
    </w:p>
    <w:p w14:paraId="297684C4" w14:textId="77777777" w:rsidR="00731200" w:rsidRPr="00F26B98" w:rsidRDefault="00731200" w:rsidP="00731200">
      <w:pPr>
        <w:spacing w:line="288" w:lineRule="auto"/>
        <w:jc w:val="center"/>
        <w:rPr>
          <w:rFonts w:ascii="Arial" w:hAnsi="Arial" w:cs="Arial"/>
          <w:b/>
          <w:bCs/>
        </w:rPr>
      </w:pPr>
    </w:p>
    <w:p w14:paraId="42D01870" w14:textId="77777777" w:rsidR="00731200" w:rsidRPr="00F26B98" w:rsidRDefault="00731200" w:rsidP="00731200">
      <w:pPr>
        <w:spacing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 xml:space="preserve">   ZATWIERDZAM</w:t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</w:rPr>
        <w:tab/>
        <w:t>…………………., data: ….……….</w:t>
      </w:r>
    </w:p>
    <w:p w14:paraId="4446543C" w14:textId="77777777" w:rsidR="00731200" w:rsidRPr="00F26B98" w:rsidRDefault="00731200" w:rsidP="00731200">
      <w:pPr>
        <w:spacing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</w:p>
    <w:p w14:paraId="591A4994" w14:textId="77777777" w:rsidR="00731200" w:rsidRPr="00F26B98" w:rsidRDefault="00731200" w:rsidP="00731200">
      <w:pPr>
        <w:spacing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…………….……..…..</w:t>
      </w:r>
    </w:p>
    <w:p w14:paraId="60858D0D" w14:textId="77777777" w:rsidR="00731200" w:rsidRPr="00F26B98" w:rsidRDefault="00731200" w:rsidP="00731200">
      <w:pPr>
        <w:spacing w:line="288" w:lineRule="auto"/>
        <w:jc w:val="center"/>
        <w:rPr>
          <w:rFonts w:ascii="Arial" w:hAnsi="Arial" w:cs="Arial"/>
          <w:b/>
          <w:bCs/>
        </w:rPr>
      </w:pPr>
    </w:p>
    <w:p w14:paraId="3BC9DCEB" w14:textId="376645D4" w:rsidR="00731200" w:rsidRPr="00F26B98" w:rsidRDefault="00731200" w:rsidP="00F26B98">
      <w:pPr>
        <w:spacing w:line="288" w:lineRule="auto"/>
        <w:jc w:val="center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Wniosek o reklamację</w:t>
      </w:r>
    </w:p>
    <w:p w14:paraId="4A2CF3EB" w14:textId="37967115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Odbiorcy …………………………………………. Magazyn ……….………………  Dostawca: .…………………………………………….…………………………………………………</w:t>
      </w:r>
    </w:p>
    <w:p w14:paraId="39966253" w14:textId="66372F61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Umowa nr …………………………………….…. z dnia ……………………………………</w:t>
      </w:r>
    </w:p>
    <w:p w14:paraId="5946EFD4" w14:textId="725D9B9E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Data dostawy do magazynu: ……..………………....…………………  godz. .…………</w:t>
      </w:r>
    </w:p>
    <w:p w14:paraId="116B8484" w14:textId="5EB31D8B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Data stwierdzenia nieprawidłowości w dostawie: ……………..……  godz. ……….……</w:t>
      </w:r>
    </w:p>
    <w:p w14:paraId="64C77007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produktu reklamowanego: ……………………………………………….…………….….……..</w:t>
      </w:r>
    </w:p>
    <w:p w14:paraId="52219F99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Ilość reklamowana: ……………………………………………………………………………………...</w:t>
      </w:r>
    </w:p>
    <w:p w14:paraId="6EF48F5D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Producent: ………………………….………….…………………………………………………………</w:t>
      </w:r>
    </w:p>
    <w:p w14:paraId="372CDA5F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Wyrób reklamowany pochodzi z partii dostawczej nr: …………….……………..….…………...……..</w:t>
      </w:r>
    </w:p>
    <w:p w14:paraId="4EC24474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Przyczyna reklamacji:</w:t>
      </w:r>
    </w:p>
    <w:p w14:paraId="0DC8FD18" w14:textId="77777777" w:rsidR="00731200" w:rsidRPr="00F26B98" w:rsidRDefault="00731200" w:rsidP="00731200">
      <w:pPr>
        <w:spacing w:before="100" w:line="288" w:lineRule="auto"/>
        <w:ind w:left="284" w:hanging="284"/>
        <w:rPr>
          <w:rFonts w:ascii="Arial" w:hAnsi="Arial" w:cs="Arial"/>
          <w:b/>
          <w:bCs/>
          <w:i/>
          <w:iCs/>
        </w:rPr>
      </w:pPr>
      <w:r w:rsidRPr="00F26B98">
        <w:rPr>
          <w:rFonts w:ascii="Arial" w:hAnsi="Arial" w:cs="Arial"/>
          <w:b/>
          <w:bCs/>
          <w:i/>
          <w:iCs/>
        </w:rPr>
        <w:t>a) dotycząca podejrzenia środka spożywczego o jego niewłaściwą jakość podczas dostawy:</w:t>
      </w:r>
    </w:p>
    <w:p w14:paraId="72A24B38" w14:textId="5EA020FB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 opis*:.…………………………………………………..…………..…………………</w:t>
      </w:r>
      <w:r w:rsidR="00665336" w:rsidRPr="00F26B98">
        <w:rPr>
          <w:rFonts w:ascii="Arial" w:hAnsi="Arial" w:cs="Arial"/>
        </w:rPr>
        <w:t>……</w:t>
      </w:r>
    </w:p>
    <w:p w14:paraId="572CAAD0" w14:textId="18815802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67A1D6FC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Odmowa przyjęcia towaru: tak / nie **</w:t>
      </w:r>
    </w:p>
    <w:p w14:paraId="46C17131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Żądanie wymiany:  tak / nie **</w:t>
      </w:r>
    </w:p>
    <w:p w14:paraId="06203102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Rezygnacja z wymiany:  tak / nie **</w:t>
      </w:r>
    </w:p>
    <w:p w14:paraId="1C04C2CA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t>a) dotycząca opakowania i oznakowania</w:t>
      </w:r>
      <w:r w:rsidRPr="00F26B98">
        <w:rPr>
          <w:rFonts w:ascii="Arial" w:hAnsi="Arial" w:cs="Arial"/>
        </w:rPr>
        <w:t>:</w:t>
      </w:r>
    </w:p>
    <w:p w14:paraId="7DB18789" w14:textId="3A41C886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lastRenderedPageBreak/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opis*:.…………………………………………………..…………..……</w:t>
      </w:r>
      <w:r w:rsidR="00665336" w:rsidRPr="00F26B98">
        <w:rPr>
          <w:rFonts w:ascii="Arial" w:hAnsi="Arial" w:cs="Arial"/>
        </w:rPr>
        <w:t>….</w:t>
      </w:r>
    </w:p>
    <w:p w14:paraId="1EA98FE7" w14:textId="601819B8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  <w:r w:rsidR="00665336" w:rsidRPr="00F26B98">
        <w:rPr>
          <w:rFonts w:ascii="Arial" w:hAnsi="Arial" w:cs="Arial"/>
        </w:rPr>
        <w:t>.</w:t>
      </w:r>
    </w:p>
    <w:p w14:paraId="6A025194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Odmowa przyjęcia towaru: tak / nie **</w:t>
      </w:r>
    </w:p>
    <w:p w14:paraId="76009199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Żądanie wymiany:  tak / nie **</w:t>
      </w:r>
    </w:p>
    <w:p w14:paraId="0EDE9DEF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Rezygnacja z wymiany:  tak / nie **</w:t>
      </w:r>
    </w:p>
    <w:p w14:paraId="0D5D9D57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t>b) dotycząca realizacji / warunków transportu</w:t>
      </w:r>
      <w:r w:rsidRPr="00F26B98">
        <w:rPr>
          <w:rFonts w:ascii="Arial" w:hAnsi="Arial" w:cs="Arial"/>
        </w:rPr>
        <w:t xml:space="preserve">: </w:t>
      </w:r>
    </w:p>
    <w:p w14:paraId="5B69B8F8" w14:textId="1539DDFD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opis:.…………………………………………………..…………..………</w:t>
      </w:r>
      <w:r w:rsidR="00665336" w:rsidRPr="00F26B98">
        <w:rPr>
          <w:rFonts w:ascii="Arial" w:hAnsi="Arial" w:cs="Arial"/>
        </w:rPr>
        <w:t>..</w:t>
      </w:r>
    </w:p>
    <w:p w14:paraId="01E9DBF0" w14:textId="487BEF44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………………………………………………………………………………………………Odmowa przyjęcia i żądanie dostarczenia transportem zgodnym z wymogami:  </w:t>
      </w:r>
      <w:r w:rsidR="00665336" w:rsidRPr="00F26B98">
        <w:rPr>
          <w:rFonts w:ascii="Arial" w:hAnsi="Arial" w:cs="Arial"/>
        </w:rPr>
        <w:br/>
      </w:r>
      <w:r w:rsidRPr="00F26B98">
        <w:rPr>
          <w:rFonts w:ascii="Arial" w:hAnsi="Arial" w:cs="Arial"/>
        </w:rPr>
        <w:t>tak / nie **</w:t>
      </w:r>
    </w:p>
    <w:p w14:paraId="03A73180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Rezygnacja z dostarczenia transportem zgodnym z wymogami:  tak / nie **</w:t>
      </w:r>
    </w:p>
    <w:p w14:paraId="4022AE87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t>c) dotycząca realizacji niepełnej dostawy</w:t>
      </w:r>
      <w:r w:rsidRPr="00F26B98">
        <w:rPr>
          <w:rFonts w:ascii="Arial" w:hAnsi="Arial" w:cs="Arial"/>
        </w:rPr>
        <w:t xml:space="preserve">: </w:t>
      </w:r>
    </w:p>
    <w:p w14:paraId="0D8E5644" w14:textId="33C1CF3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opis:.………………………………………..…………..…………………</w:t>
      </w:r>
    </w:p>
    <w:p w14:paraId="2890221B" w14:textId="16F36091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</w:t>
      </w:r>
      <w:r w:rsidR="00665336" w:rsidRPr="00F26B98">
        <w:rPr>
          <w:rFonts w:ascii="Arial" w:hAnsi="Arial" w:cs="Arial"/>
        </w:rPr>
        <w:br/>
      </w:r>
      <w:r w:rsidRPr="00F26B98">
        <w:rPr>
          <w:rFonts w:ascii="Arial" w:hAnsi="Arial" w:cs="Arial"/>
        </w:rPr>
        <w:t>Żądanie dostarczenia brakującej części dostawy:  tak / nie **</w:t>
      </w:r>
    </w:p>
    <w:p w14:paraId="1046EF1B" w14:textId="11CC53D9" w:rsidR="00731200" w:rsidRPr="00F26B98" w:rsidRDefault="00731200" w:rsidP="00665336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Brak realizacji brakującej części dostawy:  tak / nie **</w:t>
      </w:r>
    </w:p>
    <w:p w14:paraId="0C4F864D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t>d) dotycząca terminowości dostaw</w:t>
      </w:r>
      <w:r w:rsidRPr="00F26B98">
        <w:rPr>
          <w:rFonts w:ascii="Arial" w:hAnsi="Arial" w:cs="Arial"/>
        </w:rPr>
        <w:t xml:space="preserve">: </w:t>
      </w:r>
    </w:p>
    <w:p w14:paraId="61DFE0E2" w14:textId="16FAF463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 opis: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…………………………………………..…………..………………</w:t>
      </w:r>
      <w:r w:rsidR="00665336" w:rsidRPr="00F26B98">
        <w:rPr>
          <w:rFonts w:ascii="Arial" w:hAnsi="Arial" w:cs="Arial"/>
        </w:rPr>
        <w:t>.</w:t>
      </w:r>
    </w:p>
    <w:p w14:paraId="64C31EAF" w14:textId="66B97602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2C7CFE96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Data i dokładna godzina dostawy: …………………………………………………………………..</w:t>
      </w:r>
    </w:p>
    <w:p w14:paraId="523F8041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Odmowa przyjęcia dostawy:  tak / nie **</w:t>
      </w:r>
    </w:p>
    <w:p w14:paraId="69282D8E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Data braku dostawy: ……………………………………….…………………...……………………</w:t>
      </w:r>
    </w:p>
    <w:p w14:paraId="456888A9" w14:textId="77777777" w:rsidR="00731200" w:rsidRPr="00F26B98" w:rsidRDefault="00731200" w:rsidP="00731200">
      <w:pPr>
        <w:spacing w:before="100" w:line="288" w:lineRule="auto"/>
        <w:ind w:left="284" w:hanging="284"/>
        <w:rPr>
          <w:rFonts w:ascii="Arial" w:hAnsi="Arial" w:cs="Arial"/>
          <w:b/>
          <w:bCs/>
          <w:i/>
          <w:iCs/>
        </w:rPr>
      </w:pPr>
      <w:r w:rsidRPr="00F26B98">
        <w:rPr>
          <w:rFonts w:ascii="Arial" w:hAnsi="Arial" w:cs="Arial"/>
          <w:b/>
          <w:bCs/>
          <w:i/>
          <w:iCs/>
        </w:rPr>
        <w:t>e) dotycząca wad jakościowych ukrytych środka spożywczego stwierdzonych podczas jego magazynowania:</w:t>
      </w:r>
    </w:p>
    <w:p w14:paraId="564FA0B2" w14:textId="7F9B7D58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opis:.…………………………………………………..…………..………</w:t>
      </w:r>
      <w:r w:rsidR="00665336" w:rsidRPr="00F26B98">
        <w:rPr>
          <w:rFonts w:ascii="Arial" w:hAnsi="Arial" w:cs="Arial"/>
        </w:rPr>
        <w:t>..</w:t>
      </w:r>
    </w:p>
    <w:p w14:paraId="47D4BCAF" w14:textId="0B249F2B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47574E41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W dniu ………………. godz. …….. powiadomiono Wojskowy Ośrodek Medycyny Prewencyjnej.</w:t>
      </w:r>
    </w:p>
    <w:p w14:paraId="7B61F4CB" w14:textId="22C14DB1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lastRenderedPageBreak/>
        <w:t>Czynności podjęte przez WOMP: ……………………………………………………………………</w:t>
      </w:r>
      <w:r w:rsidR="00665336" w:rsidRPr="00F26B98">
        <w:rPr>
          <w:rFonts w:ascii="Arial" w:hAnsi="Arial" w:cs="Arial"/>
        </w:rPr>
        <w:t>………………………..</w:t>
      </w:r>
    </w:p>
    <w:p w14:paraId="77F90023" w14:textId="6CCE4701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26872A3D" w14:textId="6BA7ABF9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Wydana Decyzja nr ………………….. z dnia …………………………………………</w:t>
      </w:r>
    </w:p>
    <w:p w14:paraId="2A6C32D0" w14:textId="77777777" w:rsidR="00731200" w:rsidRPr="00F26B98" w:rsidRDefault="00731200" w:rsidP="00731200">
      <w:pPr>
        <w:spacing w:before="60" w:line="288" w:lineRule="auto"/>
        <w:rPr>
          <w:rFonts w:ascii="Arial" w:hAnsi="Arial" w:cs="Arial"/>
        </w:rPr>
      </w:pPr>
    </w:p>
    <w:p w14:paraId="13E62870" w14:textId="77777777" w:rsidR="00731200" w:rsidRPr="00F26B98" w:rsidRDefault="00731200" w:rsidP="00731200">
      <w:pPr>
        <w:spacing w:before="6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DODATKOWE INFORMACJE: </w:t>
      </w:r>
    </w:p>
    <w:p w14:paraId="7FAA001D" w14:textId="4A70300F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………………………………………………………………….………………………………………...</w:t>
      </w:r>
      <w:r w:rsidR="00665336" w:rsidRPr="00F26B98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37D357EA" w14:textId="77777777" w:rsidR="00731200" w:rsidRPr="00F26B98" w:rsidRDefault="00731200" w:rsidP="00731200">
      <w:pPr>
        <w:spacing w:before="12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ZAŁĄCZNIKI **:</w:t>
      </w:r>
    </w:p>
    <w:p w14:paraId="41E07DC1" w14:textId="1B2A5432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Kopia złożonego zapotrzebowania do Wykonawcy – z dn. ………………..…….. – </w:t>
      </w:r>
      <w:r w:rsidR="002B2930">
        <w:rPr>
          <w:rFonts w:ascii="Arial" w:hAnsi="Arial" w:cs="Arial"/>
        </w:rPr>
        <w:br/>
      </w:r>
      <w:r w:rsidRPr="00F26B98">
        <w:rPr>
          <w:rFonts w:ascii="Arial" w:hAnsi="Arial" w:cs="Arial"/>
        </w:rPr>
        <w:t>na …….. ark.</w:t>
      </w:r>
    </w:p>
    <w:p w14:paraId="5C453578" w14:textId="3022FC21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Kopia dokumentu WZ nr …………………...……….. z dn. ………… – na …….. ark.</w:t>
      </w:r>
    </w:p>
    <w:p w14:paraId="66212D0F" w14:textId="5CD078CD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Kopia faktury VAT nr ………….…………...… z dn. ……………….. – na …….. ark.</w:t>
      </w:r>
    </w:p>
    <w:p w14:paraId="21CA8AF1" w14:textId="47A39A35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Kopia deklaracji zgodności / HDI nr ………….….. z dn. …………… – na …….. ark.</w:t>
      </w:r>
    </w:p>
    <w:p w14:paraId="72410801" w14:textId="099387BD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Fotografia ……………………………………………………………..…– na …….. ark.</w:t>
      </w:r>
    </w:p>
    <w:p w14:paraId="43DD0101" w14:textId="712F8B54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Inne ………………………………………………………………………..– na …….. ark.</w:t>
      </w:r>
    </w:p>
    <w:p w14:paraId="107C59E9" w14:textId="77777777" w:rsidR="00731200" w:rsidRPr="00F26B98" w:rsidRDefault="00731200" w:rsidP="00731200">
      <w:pPr>
        <w:spacing w:line="288" w:lineRule="auto"/>
        <w:ind w:left="360"/>
        <w:rPr>
          <w:rFonts w:ascii="Arial" w:hAnsi="Arial" w:cs="Arial"/>
        </w:rPr>
      </w:pPr>
    </w:p>
    <w:p w14:paraId="31FAEB84" w14:textId="5017F692" w:rsidR="00731200" w:rsidRPr="00F26B98" w:rsidRDefault="00731200" w:rsidP="00665336">
      <w:pPr>
        <w:spacing w:before="60" w:line="288" w:lineRule="auto"/>
        <w:ind w:firstLine="5940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KIEROWNIK MAGAZYNU</w:t>
      </w:r>
    </w:p>
    <w:p w14:paraId="0229E4B3" w14:textId="77777777" w:rsidR="00731200" w:rsidRPr="00F26B98" w:rsidRDefault="00731200" w:rsidP="00731200">
      <w:pPr>
        <w:spacing w:before="60" w:line="288" w:lineRule="auto"/>
        <w:ind w:left="5232" w:firstLine="708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………………………………..</w:t>
      </w:r>
    </w:p>
    <w:p w14:paraId="1C374DEB" w14:textId="77777777" w:rsidR="00731200" w:rsidRPr="00F26B98" w:rsidRDefault="00731200" w:rsidP="00731200">
      <w:pPr>
        <w:spacing w:line="288" w:lineRule="auto"/>
        <w:ind w:left="426" w:hanging="426"/>
        <w:rPr>
          <w:rFonts w:ascii="Arial" w:hAnsi="Arial" w:cs="Arial"/>
        </w:rPr>
      </w:pPr>
    </w:p>
    <w:p w14:paraId="10B4EE44" w14:textId="77777777" w:rsidR="00731200" w:rsidRPr="00F26B98" w:rsidRDefault="00731200" w:rsidP="00731200">
      <w:pPr>
        <w:spacing w:line="288" w:lineRule="auto"/>
        <w:ind w:left="426" w:hanging="426"/>
        <w:rPr>
          <w:rFonts w:ascii="Arial" w:hAnsi="Arial" w:cs="Arial"/>
        </w:rPr>
      </w:pPr>
      <w:r w:rsidRPr="00F26B98">
        <w:rPr>
          <w:rFonts w:ascii="Arial" w:hAnsi="Arial" w:cs="Arial"/>
        </w:rPr>
        <w:t>*   - wypełnić właściwe punkty odnosząc się do szczegółowego opisu przedmiotu zamówienia i zapisów umowy,</w:t>
      </w:r>
    </w:p>
    <w:p w14:paraId="08257289" w14:textId="77777777" w:rsidR="00731200" w:rsidRPr="00F26B98" w:rsidRDefault="00731200" w:rsidP="00731200">
      <w:pPr>
        <w:spacing w:line="288" w:lineRule="auto"/>
        <w:ind w:left="284" w:hanging="284"/>
        <w:rPr>
          <w:rFonts w:ascii="Arial" w:hAnsi="Arial" w:cs="Arial"/>
        </w:rPr>
      </w:pPr>
      <w:r w:rsidRPr="00F26B98">
        <w:rPr>
          <w:rFonts w:ascii="Arial" w:hAnsi="Arial" w:cs="Arial"/>
        </w:rPr>
        <w:t>** - niepotrzebne skreślić</w:t>
      </w:r>
    </w:p>
    <w:p w14:paraId="1FA79E5B" w14:textId="77777777" w:rsidR="006964AA" w:rsidRDefault="006964AA" w:rsidP="00731200">
      <w:pPr>
        <w:pStyle w:val="Zwykytekst"/>
        <w:spacing w:before="120" w:line="288" w:lineRule="auto"/>
        <w:jc w:val="both"/>
        <w:rPr>
          <w:rFonts w:ascii="Arial" w:hAnsi="Arial" w:cs="Arial"/>
          <w:sz w:val="24"/>
          <w:szCs w:val="24"/>
        </w:rPr>
      </w:pPr>
    </w:p>
    <w:p w14:paraId="7C72BF74" w14:textId="77777777" w:rsidR="006964AA" w:rsidRDefault="006964AA" w:rsidP="00731200">
      <w:pPr>
        <w:pStyle w:val="Zwykytekst"/>
        <w:spacing w:before="120" w:line="288" w:lineRule="auto"/>
        <w:jc w:val="both"/>
        <w:rPr>
          <w:rFonts w:ascii="Arial" w:hAnsi="Arial" w:cs="Arial"/>
          <w:sz w:val="24"/>
          <w:szCs w:val="24"/>
        </w:rPr>
        <w:sectPr w:rsidR="006964AA" w:rsidSect="00665336">
          <w:pgSz w:w="11906" w:h="16838"/>
          <w:pgMar w:top="1418" w:right="1418" w:bottom="1418" w:left="1418" w:header="284" w:footer="493" w:gutter="0"/>
          <w:cols w:space="708"/>
          <w:titlePg/>
          <w:docGrid w:linePitch="360"/>
        </w:sectPr>
      </w:pPr>
    </w:p>
    <w:p w14:paraId="5927C065" w14:textId="1EDDFE75" w:rsidR="000611AF" w:rsidRDefault="00772FF1" w:rsidP="00772FF1">
      <w:pPr>
        <w:pStyle w:val="Zwykytekst"/>
        <w:keepNext/>
        <w:pageBreakBefore/>
        <w:ind w:left="3260" w:hanging="326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Załącznik nr 6 do umowy</w:t>
      </w:r>
    </w:p>
    <w:p w14:paraId="291BD191" w14:textId="77777777" w:rsidR="000611AF" w:rsidRPr="00F17351" w:rsidRDefault="000611AF" w:rsidP="000611AF">
      <w:pPr>
        <w:spacing w:before="120" w:after="0" w:line="288" w:lineRule="auto"/>
        <w:ind w:right="5924"/>
        <w:jc w:val="right"/>
        <w:rPr>
          <w:rFonts w:ascii="Arial" w:eastAsia="Times New Roman" w:hAnsi="Arial" w:cs="Arial"/>
          <w:b/>
          <w:bCs/>
          <w:szCs w:val="20"/>
          <w:lang w:eastAsia="x-none"/>
        </w:rPr>
      </w:pPr>
      <w:r w:rsidRPr="00F17351">
        <w:rPr>
          <w:rFonts w:ascii="Arial" w:eastAsia="Times New Roman" w:hAnsi="Arial" w:cs="Arial"/>
          <w:b/>
          <w:bCs/>
          <w:szCs w:val="20"/>
          <w:lang w:eastAsia="x-none"/>
        </w:rPr>
        <w:t>WYKAZ ODBIORCÓW</w:t>
      </w:r>
    </w:p>
    <w:p w14:paraId="2B436AD0" w14:textId="77777777" w:rsidR="000611AF" w:rsidRPr="00F17351" w:rsidRDefault="000611AF" w:rsidP="000611AF">
      <w:pPr>
        <w:spacing w:before="120" w:after="0" w:line="288" w:lineRule="auto"/>
        <w:ind w:right="5924"/>
        <w:jc w:val="right"/>
        <w:rPr>
          <w:rFonts w:ascii="Arial" w:eastAsia="Times New Roman" w:hAnsi="Arial" w:cs="Arial"/>
          <w:b/>
          <w:bCs/>
          <w:szCs w:val="20"/>
          <w:lang w:eastAsia="x-none"/>
        </w:rPr>
      </w:pPr>
    </w:p>
    <w:tbl>
      <w:tblPr>
        <w:tblpPr w:leftFromText="141" w:rightFromText="141" w:horzAnchor="margin" w:tblpY="1403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846"/>
        <w:gridCol w:w="3969"/>
        <w:gridCol w:w="1451"/>
        <w:gridCol w:w="2660"/>
        <w:gridCol w:w="3118"/>
        <w:gridCol w:w="1985"/>
      </w:tblGrid>
      <w:tr w:rsidR="000611AF" w:rsidRPr="00F17351" w14:paraId="097FEE15" w14:textId="77777777" w:rsidTr="00CF0524">
        <w:trPr>
          <w:cantSplit/>
          <w:trHeight w:val="455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57DCF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85CA5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Nazwa odbiorcy</w:t>
            </w:r>
          </w:p>
          <w:p w14:paraId="7426F5BD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Miejsce dostawy</w:t>
            </w:r>
          </w:p>
          <w:p w14:paraId="15AE3EA9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magazyn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69B8E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FAX.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7F57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Nr telefonu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3DD89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Osoba upoważniona</w:t>
            </w:r>
            <w:r w:rsidRPr="00F17351">
              <w:rPr>
                <w:rFonts w:ascii="Arial" w:hAnsi="Arial" w:cs="Arial"/>
                <w:b/>
              </w:rPr>
              <w:br/>
              <w:t>do kontaktów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69BB3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Nr telefonu</w:t>
            </w:r>
          </w:p>
        </w:tc>
      </w:tr>
      <w:tr w:rsidR="000611AF" w:rsidRPr="00F17351" w14:paraId="29E50EC4" w14:textId="77777777" w:rsidTr="00CF0524">
        <w:trPr>
          <w:cantSplit/>
          <w:trHeight w:val="39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D5D1F" w14:textId="77777777" w:rsidR="000611AF" w:rsidRPr="00F17351" w:rsidRDefault="000611AF" w:rsidP="00CF052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A184C" w14:textId="77777777" w:rsidR="000611AF" w:rsidRPr="00F17351" w:rsidRDefault="000611AF" w:rsidP="00CF052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F1A1" w14:textId="77777777" w:rsidR="000611AF" w:rsidRPr="00F17351" w:rsidRDefault="000611AF" w:rsidP="00CF052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C750B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Służba</w:t>
            </w:r>
            <w:r w:rsidRPr="00F17351">
              <w:rPr>
                <w:rFonts w:ascii="Arial" w:hAnsi="Arial" w:cs="Arial"/>
                <w:b/>
              </w:rPr>
              <w:br/>
              <w:t>żywnościowa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12BF" w14:textId="77777777" w:rsidR="000611AF" w:rsidRPr="00F17351" w:rsidRDefault="000611AF" w:rsidP="00CF0524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2E481" w14:textId="77777777" w:rsidR="000611AF" w:rsidRPr="00F17351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b/>
              </w:rPr>
            </w:pPr>
            <w:r w:rsidRPr="00F17351">
              <w:rPr>
                <w:rFonts w:ascii="Arial" w:hAnsi="Arial" w:cs="Arial"/>
                <w:b/>
              </w:rPr>
              <w:t>Magazyn</w:t>
            </w:r>
          </w:p>
        </w:tc>
      </w:tr>
      <w:tr w:rsidR="000611AF" w:rsidRPr="00F17351" w14:paraId="11B67605" w14:textId="77777777" w:rsidTr="00CF0524">
        <w:trPr>
          <w:trHeight w:val="87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74503D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37289A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CZĘŚĆ I</w:t>
            </w:r>
          </w:p>
          <w:p w14:paraId="4F1D59C3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2D4F">
              <w:rPr>
                <w:rFonts w:ascii="Arial" w:hAnsi="Arial" w:cs="Arial"/>
                <w:bCs/>
                <w:sz w:val="20"/>
                <w:szCs w:val="20"/>
              </w:rPr>
              <w:t>42. BLSz</w:t>
            </w:r>
          </w:p>
          <w:p w14:paraId="3409620F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2D4F">
              <w:rPr>
                <w:rFonts w:ascii="Arial" w:hAnsi="Arial" w:cs="Arial"/>
                <w:bCs/>
                <w:sz w:val="20"/>
                <w:szCs w:val="20"/>
              </w:rPr>
              <w:t>26-600 Radom, Sadków 9</w:t>
            </w:r>
          </w:p>
          <w:p w14:paraId="6703B995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bCs/>
                <w:sz w:val="20"/>
                <w:szCs w:val="20"/>
              </w:rPr>
              <w:t>JW 4938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F364B2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6AB2CA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261-511-399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59DD15" w14:textId="1B3599B0" w:rsidR="000611AF" w:rsidRPr="00AC2D4F" w:rsidRDefault="002337A0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AF" w:rsidRPr="00AC2D4F">
              <w:rPr>
                <w:rFonts w:ascii="Arial" w:hAnsi="Arial" w:cs="Arial"/>
                <w:sz w:val="20"/>
                <w:szCs w:val="20"/>
              </w:rPr>
              <w:t xml:space="preserve">kpr. </w:t>
            </w:r>
            <w:r w:rsidR="00A87815">
              <w:rPr>
                <w:rFonts w:ascii="Arial" w:hAnsi="Arial" w:cs="Arial"/>
                <w:sz w:val="20"/>
                <w:szCs w:val="20"/>
              </w:rPr>
              <w:t>Anna TOMASZEK</w:t>
            </w:r>
          </w:p>
          <w:p w14:paraId="62831F1B" w14:textId="77777777" w:rsidR="000611AF" w:rsidRPr="00AC2D4F" w:rsidRDefault="000611AF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 xml:space="preserve"> p. Dorota BRZYSKA</w:t>
            </w:r>
          </w:p>
          <w:p w14:paraId="5B4D3CA7" w14:textId="77777777" w:rsidR="000611AF" w:rsidRPr="00AC2D4F" w:rsidRDefault="000611AF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1CB772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261 511 310</w:t>
            </w:r>
          </w:p>
        </w:tc>
      </w:tr>
      <w:tr w:rsidR="000611AF" w:rsidRPr="00F17351" w14:paraId="282701B0" w14:textId="77777777" w:rsidTr="00CF0524">
        <w:trPr>
          <w:trHeight w:val="9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5CFC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DE7BF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b/>
                <w:sz w:val="20"/>
                <w:szCs w:val="20"/>
                <w:u w:val="single"/>
              </w:rPr>
              <w:t>CZĘŚĆ II</w:t>
            </w:r>
          </w:p>
          <w:p w14:paraId="572046B4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Centrum Rozpoznania i Wsparcia Walki Radioelektronicznej</w:t>
            </w:r>
          </w:p>
          <w:p w14:paraId="0C4549B3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05-600 Grójec, Słomczyn- Kącin 1</w:t>
            </w:r>
          </w:p>
          <w:p w14:paraId="5929177E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JW 3411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10D9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00AB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261 513 324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350D" w14:textId="09311424" w:rsidR="000611AF" w:rsidRPr="00AC2D4F" w:rsidRDefault="002337A0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AF" w:rsidRPr="00AC2D4F">
              <w:rPr>
                <w:rFonts w:ascii="Arial" w:hAnsi="Arial" w:cs="Arial"/>
                <w:sz w:val="20"/>
                <w:szCs w:val="20"/>
              </w:rPr>
              <w:t>p. Mariola KOT</w:t>
            </w:r>
          </w:p>
          <w:p w14:paraId="5F662876" w14:textId="77777777" w:rsidR="000611AF" w:rsidRPr="00AC2D4F" w:rsidRDefault="000611AF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108E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261 513 324</w:t>
            </w:r>
          </w:p>
        </w:tc>
      </w:tr>
      <w:tr w:rsidR="000611AF" w:rsidRPr="00F17351" w14:paraId="6C6D78DB" w14:textId="77777777" w:rsidTr="00CF0524">
        <w:trPr>
          <w:trHeight w:val="9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7834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56BB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b/>
                <w:sz w:val="20"/>
                <w:szCs w:val="20"/>
                <w:u w:val="single"/>
              </w:rPr>
              <w:t>CZĘŚĆ III</w:t>
            </w:r>
          </w:p>
          <w:p w14:paraId="701416E0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2D4F">
              <w:rPr>
                <w:rFonts w:ascii="Arial" w:hAnsi="Arial" w:cs="Arial"/>
                <w:bCs/>
                <w:sz w:val="20"/>
                <w:szCs w:val="20"/>
              </w:rPr>
              <w:t>37 Dywizjon Rakietowy Obrony Powietrznej</w:t>
            </w:r>
          </w:p>
          <w:p w14:paraId="4DBE9280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2D4F">
              <w:rPr>
                <w:rFonts w:ascii="Arial" w:hAnsi="Arial" w:cs="Arial"/>
                <w:bCs/>
                <w:sz w:val="20"/>
                <w:szCs w:val="20"/>
              </w:rPr>
              <w:t>96-500 Sochaczew, Bielice-Sochaczew</w:t>
            </w:r>
          </w:p>
          <w:p w14:paraId="23070D8C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bCs/>
                <w:sz w:val="20"/>
                <w:szCs w:val="20"/>
              </w:rPr>
              <w:t>JW 3939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6D8D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B52E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261 329 016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8252" w14:textId="3D064231" w:rsidR="000611AF" w:rsidRPr="00AC2D4F" w:rsidRDefault="002337A0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AF" w:rsidRPr="00AC2D4F">
              <w:rPr>
                <w:rFonts w:ascii="Arial" w:hAnsi="Arial" w:cs="Arial"/>
                <w:sz w:val="20"/>
                <w:szCs w:val="20"/>
              </w:rPr>
              <w:t>p. Agnieszka SZYMKIEWICZ</w:t>
            </w:r>
          </w:p>
          <w:p w14:paraId="07A5711D" w14:textId="34B4F08F" w:rsidR="000611AF" w:rsidRPr="00AC2D4F" w:rsidRDefault="002337A0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AF" w:rsidRPr="00AC2D4F">
              <w:rPr>
                <w:rFonts w:ascii="Arial" w:hAnsi="Arial" w:cs="Arial"/>
                <w:sz w:val="20"/>
                <w:szCs w:val="20"/>
              </w:rPr>
              <w:t>p. Katarzyna WIKLOWSKA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1988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261 329 016</w:t>
            </w:r>
          </w:p>
        </w:tc>
      </w:tr>
      <w:tr w:rsidR="000611AF" w:rsidRPr="00F17351" w14:paraId="42123CAE" w14:textId="77777777" w:rsidTr="00CF0524">
        <w:trPr>
          <w:trHeight w:val="9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24C8A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F2206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b/>
                <w:sz w:val="20"/>
                <w:szCs w:val="20"/>
                <w:u w:val="single"/>
              </w:rPr>
              <w:t>CZĘŚĆ IV</w:t>
            </w:r>
          </w:p>
          <w:p w14:paraId="5CC91C7D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32 Dywizjon Rakietowy Obrony Powietrznej</w:t>
            </w:r>
          </w:p>
          <w:p w14:paraId="2A56DF39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05-123 Olszewnica Stara, Wojska Polskiego</w:t>
            </w:r>
          </w:p>
          <w:p w14:paraId="61BE5231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 xml:space="preserve">JW  3934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63FC63" w14:textId="77777777" w:rsidR="000611AF" w:rsidRPr="00AC2D4F" w:rsidRDefault="000611AF" w:rsidP="00CF0524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D652F5" w14:textId="77777777" w:rsidR="000611AF" w:rsidRPr="00AC2D4F" w:rsidRDefault="000611AF" w:rsidP="00CF0524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261-889-135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39578C" w14:textId="21F75BFA" w:rsidR="000611AF" w:rsidRPr="00AC2D4F" w:rsidRDefault="002337A0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AF" w:rsidRPr="00AC2D4F">
              <w:rPr>
                <w:rFonts w:ascii="Arial" w:hAnsi="Arial" w:cs="Arial"/>
                <w:sz w:val="20"/>
                <w:szCs w:val="20"/>
              </w:rPr>
              <w:t>p. Danuta MALANOWSKA</w:t>
            </w:r>
          </w:p>
          <w:p w14:paraId="7EE067D4" w14:textId="68865FB8" w:rsidR="000611AF" w:rsidRPr="00AC2D4F" w:rsidRDefault="002337A0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AF" w:rsidRPr="00AC2D4F">
              <w:rPr>
                <w:rFonts w:ascii="Arial" w:hAnsi="Arial" w:cs="Arial"/>
                <w:sz w:val="20"/>
                <w:szCs w:val="20"/>
              </w:rPr>
              <w:t>p. Anna MORAŃSKA</w:t>
            </w:r>
          </w:p>
          <w:p w14:paraId="01FC2548" w14:textId="70CC7402" w:rsidR="000611AF" w:rsidRPr="00AC2D4F" w:rsidRDefault="002337A0" w:rsidP="00CF0524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1AF" w:rsidRPr="00AC2D4F">
              <w:rPr>
                <w:rFonts w:ascii="Arial" w:hAnsi="Arial" w:cs="Arial"/>
                <w:sz w:val="20"/>
                <w:szCs w:val="20"/>
              </w:rPr>
              <w:t>p. Jadwiga RĄCZKA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2EF8F9" w14:textId="77777777" w:rsidR="000611AF" w:rsidRPr="00AC2D4F" w:rsidRDefault="000611AF" w:rsidP="00CF052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2D4F">
              <w:rPr>
                <w:rFonts w:ascii="Arial" w:hAnsi="Arial" w:cs="Arial"/>
                <w:sz w:val="20"/>
                <w:szCs w:val="20"/>
              </w:rPr>
              <w:t>261 889 135</w:t>
            </w:r>
          </w:p>
        </w:tc>
      </w:tr>
      <w:bookmarkEnd w:id="6"/>
    </w:tbl>
    <w:p w14:paraId="457781E8" w14:textId="77777777" w:rsidR="00E01EF3" w:rsidRPr="000611AF" w:rsidRDefault="00E01EF3" w:rsidP="000611AF">
      <w:pPr>
        <w:jc w:val="center"/>
      </w:pPr>
    </w:p>
    <w:sectPr w:rsidR="00E01EF3" w:rsidRPr="000611AF" w:rsidSect="006964AA">
      <w:pgSz w:w="16838" w:h="11906" w:orient="landscape"/>
      <w:pgMar w:top="1417" w:right="1417" w:bottom="1417" w:left="1417" w:header="283" w:footer="4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768C9" w14:textId="77777777" w:rsidR="000E3FA2" w:rsidRDefault="000E3FA2">
      <w:pPr>
        <w:spacing w:after="0" w:line="240" w:lineRule="auto"/>
      </w:pPr>
      <w:r>
        <w:separator/>
      </w:r>
    </w:p>
  </w:endnote>
  <w:endnote w:type="continuationSeparator" w:id="0">
    <w:p w14:paraId="4E2B0819" w14:textId="77777777" w:rsidR="000E3FA2" w:rsidRDefault="000E3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6855411"/>
      <w:docPartObj>
        <w:docPartGallery w:val="Page Numbers (Bottom of Page)"/>
        <w:docPartUnique/>
      </w:docPartObj>
    </w:sdtPr>
    <w:sdtEndPr/>
    <w:sdtContent>
      <w:p w14:paraId="78959994" w14:textId="4062CDB4" w:rsidR="00540AF4" w:rsidRDefault="00540A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D5A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1E31BF73" w14:textId="77777777" w:rsidR="00540AF4" w:rsidRDefault="00540A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F92D9" w14:textId="77777777" w:rsidR="000E3FA2" w:rsidRDefault="000E3FA2">
      <w:pPr>
        <w:spacing w:after="0" w:line="240" w:lineRule="auto"/>
      </w:pPr>
      <w:r>
        <w:separator/>
      </w:r>
    </w:p>
  </w:footnote>
  <w:footnote w:type="continuationSeparator" w:id="0">
    <w:p w14:paraId="7229A078" w14:textId="77777777" w:rsidR="000E3FA2" w:rsidRDefault="000E3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248BB" w14:textId="77777777" w:rsidR="00540AF4" w:rsidRDefault="00540AF4" w:rsidP="002E3654">
    <w:pPr>
      <w:pStyle w:val="Nagwek"/>
      <w:spacing w:before="240"/>
      <w:rPr>
        <w:rFonts w:ascii="Arial" w:hAnsi="Arial" w:cs="Arial"/>
        <w:i/>
        <w:iCs/>
      </w:rPr>
    </w:pPr>
  </w:p>
  <w:p w14:paraId="04DD1111" w14:textId="21BCF2A4" w:rsidR="00540AF4" w:rsidRPr="00883D1A" w:rsidRDefault="00540AF4" w:rsidP="002E3654">
    <w:pPr>
      <w:pStyle w:val="Nagwek"/>
      <w:rPr>
        <w:rFonts w:ascii="Arial" w:hAnsi="Arial" w:cs="Arial"/>
        <w:i/>
        <w:iCs/>
      </w:rPr>
    </w:pPr>
    <w:r w:rsidRPr="00883D1A">
      <w:rPr>
        <w:rFonts w:ascii="Arial" w:hAnsi="Arial" w:cs="Arial"/>
        <w:i/>
        <w:iCs/>
      </w:rPr>
      <w:t xml:space="preserve">Znak sprawy: </w:t>
    </w:r>
    <w:r w:rsidRPr="00AF49B1">
      <w:rPr>
        <w:rFonts w:ascii="Arial" w:hAnsi="Arial" w:cs="Arial"/>
        <w:i/>
        <w:iCs/>
      </w:rPr>
      <w:t>46/TP/2024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92EE40CE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b w:val="0"/>
        <w:color w:val="auto"/>
        <w:sz w:val="22"/>
        <w:szCs w:val="22"/>
      </w:rPr>
    </w:lvl>
  </w:abstractNum>
  <w:abstractNum w:abstractNumId="1" w15:restartNumberingAfterBreak="0">
    <w:nsid w:val="00000003"/>
    <w:multiLevelType w:val="multilevel"/>
    <w:tmpl w:val="E6329B8E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7"/>
    <w:multiLevelType w:val="multilevel"/>
    <w:tmpl w:val="95D6B316"/>
    <w:name w:val="WW8Num7"/>
    <w:lvl w:ilvl="0">
      <w:start w:val="8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9"/>
    <w:multiLevelType w:val="multilevel"/>
    <w:tmpl w:val="00000009"/>
    <w:name w:val="WWNum9"/>
    <w:lvl w:ilvl="0">
      <w:start w:val="4"/>
      <w:numFmt w:val="decimal"/>
      <w:lvlText w:val="%1."/>
      <w:lvlJc w:val="left"/>
      <w:pPr>
        <w:tabs>
          <w:tab w:val="num" w:pos="0"/>
        </w:tabs>
        <w:ind w:left="1364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4"/>
    <w:multiLevelType w:val="multilevel"/>
    <w:tmpl w:val="00000014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947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6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8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0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2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4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6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8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07" w:hanging="180"/>
      </w:pPr>
      <w:rPr>
        <w:rFonts w:cs="Times New Roman"/>
      </w:rPr>
    </w:lvl>
  </w:abstractNum>
  <w:abstractNum w:abstractNumId="8" w15:restartNumberingAfterBreak="0">
    <w:nsid w:val="0000001B"/>
    <w:multiLevelType w:val="multilevel"/>
    <w:tmpl w:val="BAEECA32"/>
    <w:name w:val="WW8Num33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Arial" w:hAnsi="Arial" w:cs="Arial" w:hint="default"/>
        <w:b w:val="0"/>
        <w:bCs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  <w:rPr>
        <w:rFonts w:ascii="Arial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16"/>
        </w:tabs>
        <w:ind w:left="15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76"/>
        </w:tabs>
        <w:ind w:left="18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6"/>
        </w:tabs>
        <w:ind w:left="25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56"/>
        </w:tabs>
        <w:ind w:left="29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316"/>
        </w:tabs>
        <w:ind w:left="3316" w:hanging="360"/>
      </w:pPr>
      <w:rPr>
        <w:rFonts w:hint="default"/>
      </w:rPr>
    </w:lvl>
  </w:abstractNum>
  <w:abstractNum w:abstractNumId="9" w15:restartNumberingAfterBreak="0">
    <w:nsid w:val="0000001E"/>
    <w:multiLevelType w:val="multilevel"/>
    <w:tmpl w:val="0000001E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</w:lvl>
  </w:abstractNum>
  <w:abstractNum w:abstractNumId="10" w15:restartNumberingAfterBreak="0">
    <w:nsid w:val="00FD1AE1"/>
    <w:multiLevelType w:val="hybridMultilevel"/>
    <w:tmpl w:val="91B0B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2186BFA">
      <w:start w:val="4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DF5A45"/>
    <w:multiLevelType w:val="multilevel"/>
    <w:tmpl w:val="C37E32F6"/>
    <w:lvl w:ilvl="0">
      <w:start w:val="1"/>
      <w:numFmt w:val="decimal"/>
      <w:lvlText w:val="%1."/>
      <w:lvlJc w:val="left"/>
      <w:pPr>
        <w:ind w:left="680" w:hanging="396"/>
      </w:pPr>
      <w:rPr>
        <w:rFonts w:ascii="Arial" w:eastAsia="Arial" w:hAnsi="Arial" w:cs="Arial"/>
        <w:b w:val="0"/>
        <w:i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2"/>
      <w:numFmt w:val="decimal"/>
      <w:lvlText w:val="%3."/>
      <w:lvlJc w:val="left"/>
      <w:pPr>
        <w:ind w:left="680" w:hanging="396"/>
      </w:pPr>
      <w:rPr>
        <w:rFonts w:eastAsia="Arial" w:cs="Arial"/>
        <w:b w:val="0"/>
        <w:i w:val="0"/>
        <w:position w:val="0"/>
        <w:sz w:val="22"/>
        <w:szCs w:val="22"/>
        <w:vertAlign w:val="baseline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hAnsi="Arial" w:cs="Arial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12" w15:restartNumberingAfterBreak="0">
    <w:nsid w:val="04DD2EDF"/>
    <w:multiLevelType w:val="hybridMultilevel"/>
    <w:tmpl w:val="BDEED476"/>
    <w:lvl w:ilvl="0" w:tplc="F43C59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510E6F"/>
    <w:multiLevelType w:val="hybridMultilevel"/>
    <w:tmpl w:val="E1D2B134"/>
    <w:lvl w:ilvl="0" w:tplc="AA76F6A8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755688F"/>
    <w:multiLevelType w:val="multilevel"/>
    <w:tmpl w:val="314C8B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1072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0AB86D36"/>
    <w:multiLevelType w:val="hybridMultilevel"/>
    <w:tmpl w:val="E3F4B52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Letter"/>
      <w:lvlText w:val="%3)"/>
      <w:lvlJc w:val="left"/>
      <w:pPr>
        <w:ind w:left="2688" w:hanging="36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0CDA2F9C"/>
    <w:multiLevelType w:val="multilevel"/>
    <w:tmpl w:val="0AB40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0762FE6"/>
    <w:multiLevelType w:val="hybridMultilevel"/>
    <w:tmpl w:val="41A4B792"/>
    <w:lvl w:ilvl="0" w:tplc="CDEE97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trike w:val="0"/>
        <w:color w:val="auto"/>
      </w:rPr>
    </w:lvl>
    <w:lvl w:ilvl="1" w:tplc="101691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904571C"/>
    <w:multiLevelType w:val="hybridMultilevel"/>
    <w:tmpl w:val="AEAA5FA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7D73E5"/>
    <w:multiLevelType w:val="hybridMultilevel"/>
    <w:tmpl w:val="9A08CA14"/>
    <w:lvl w:ilvl="0" w:tplc="D4AE9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BCC17A0"/>
    <w:multiLevelType w:val="multilevel"/>
    <w:tmpl w:val="3E3A8B68"/>
    <w:lvl w:ilvl="0">
      <w:start w:val="1"/>
      <w:numFmt w:val="decimal"/>
      <w:lvlText w:val="%1."/>
      <w:lvlJc w:val="left"/>
      <w:pPr>
        <w:tabs>
          <w:tab w:val="num" w:pos="72"/>
        </w:tabs>
        <w:ind w:left="360" w:hanging="360"/>
      </w:pPr>
      <w:rPr>
        <w:rFonts w:hint="default"/>
      </w:rPr>
    </w:lvl>
    <w:lvl w:ilvl="1">
      <w:start w:val="1"/>
      <w:numFmt w:val="decimal"/>
      <w:pStyle w:val="StylNagwek2ArialNarrowNieaciskiKursywaWyjustowan"/>
      <w:lvlText w:val="%1.%2."/>
      <w:lvlJc w:val="left"/>
      <w:pPr>
        <w:tabs>
          <w:tab w:val="num" w:pos="360"/>
        </w:tabs>
        <w:ind w:left="1728" w:hanging="172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1D0C008F"/>
    <w:multiLevelType w:val="multilevel"/>
    <w:tmpl w:val="45EE4C16"/>
    <w:lvl w:ilvl="0">
      <w:start w:val="1"/>
      <w:numFmt w:val="decimal"/>
      <w:lvlText w:val="%1."/>
      <w:lvlJc w:val="left"/>
      <w:pPr>
        <w:ind w:left="644" w:hanging="359"/>
      </w:pPr>
      <w:rPr>
        <w:rFonts w:ascii="Arial" w:eastAsia="Arial" w:hAnsi="Arial" w:cs="Arial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22" w15:restartNumberingAfterBreak="0">
    <w:nsid w:val="1E5D066D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1E974BF1"/>
    <w:multiLevelType w:val="hybridMultilevel"/>
    <w:tmpl w:val="5232B3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0077264"/>
    <w:multiLevelType w:val="hybridMultilevel"/>
    <w:tmpl w:val="9E826F22"/>
    <w:lvl w:ilvl="0" w:tplc="E40EAB9A">
      <w:start w:val="1"/>
      <w:numFmt w:val="decimal"/>
      <w:lvlText w:val="%1)"/>
      <w:lvlJc w:val="left"/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22FD0EB9"/>
    <w:multiLevelType w:val="hybridMultilevel"/>
    <w:tmpl w:val="E1504308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40808BE"/>
    <w:multiLevelType w:val="hybridMultilevel"/>
    <w:tmpl w:val="74AA0640"/>
    <w:lvl w:ilvl="0" w:tplc="881E52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58E7FD6"/>
    <w:multiLevelType w:val="hybridMultilevel"/>
    <w:tmpl w:val="042453BA"/>
    <w:lvl w:ilvl="0" w:tplc="F43C59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2E7F58"/>
    <w:multiLevelType w:val="multilevel"/>
    <w:tmpl w:val="47247D9C"/>
    <w:lvl w:ilvl="0">
      <w:start w:val="1"/>
      <w:numFmt w:val="decimal"/>
      <w:lvlText w:val="%1)"/>
      <w:lvlJc w:val="left"/>
      <w:pPr>
        <w:ind w:left="425" w:hanging="425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29" w15:restartNumberingAfterBreak="0">
    <w:nsid w:val="298C199A"/>
    <w:multiLevelType w:val="multilevel"/>
    <w:tmpl w:val="2FE6D01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30" w15:restartNumberingAfterBreak="0">
    <w:nsid w:val="2DD86E19"/>
    <w:multiLevelType w:val="hybridMultilevel"/>
    <w:tmpl w:val="6B4828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E67DFC"/>
    <w:multiLevelType w:val="hybridMultilevel"/>
    <w:tmpl w:val="E0302FB6"/>
    <w:lvl w:ilvl="0" w:tplc="787CA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E2F6EDB"/>
    <w:multiLevelType w:val="hybridMultilevel"/>
    <w:tmpl w:val="15D03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947206"/>
    <w:multiLevelType w:val="hybridMultilevel"/>
    <w:tmpl w:val="640A44C6"/>
    <w:lvl w:ilvl="0" w:tplc="F43C599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0100DE6"/>
    <w:multiLevelType w:val="hybridMultilevel"/>
    <w:tmpl w:val="134473FC"/>
    <w:lvl w:ilvl="0" w:tplc="E788C96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38E0B6C"/>
    <w:multiLevelType w:val="hybridMultilevel"/>
    <w:tmpl w:val="31223CB8"/>
    <w:lvl w:ilvl="0" w:tplc="8196E5E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54F4F3F"/>
    <w:multiLevelType w:val="hybridMultilevel"/>
    <w:tmpl w:val="CBEEF3A4"/>
    <w:lvl w:ilvl="0" w:tplc="64A6C4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585658B"/>
    <w:multiLevelType w:val="hybridMultilevel"/>
    <w:tmpl w:val="82F09C68"/>
    <w:lvl w:ilvl="0" w:tplc="CE3C83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330072"/>
    <w:multiLevelType w:val="multilevel"/>
    <w:tmpl w:val="8222E8D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39" w15:restartNumberingAfterBreak="0">
    <w:nsid w:val="385B2CC2"/>
    <w:multiLevelType w:val="multilevel"/>
    <w:tmpl w:val="A1326D6C"/>
    <w:lvl w:ilvl="0">
      <w:start w:val="6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0" w15:restartNumberingAfterBreak="0">
    <w:nsid w:val="389D2718"/>
    <w:multiLevelType w:val="hybridMultilevel"/>
    <w:tmpl w:val="0A3053FE"/>
    <w:lvl w:ilvl="0" w:tplc="F43C599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C320F0A"/>
    <w:multiLevelType w:val="multilevel"/>
    <w:tmpl w:val="4CC46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2" w15:restartNumberingAfterBreak="0">
    <w:nsid w:val="3C402C9B"/>
    <w:multiLevelType w:val="multilevel"/>
    <w:tmpl w:val="2ED06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71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3" w15:restartNumberingAfterBreak="0">
    <w:nsid w:val="3E7E272C"/>
    <w:multiLevelType w:val="hybridMultilevel"/>
    <w:tmpl w:val="24C84EFE"/>
    <w:lvl w:ilvl="0" w:tplc="3036D8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10C212C"/>
    <w:multiLevelType w:val="multilevel"/>
    <w:tmpl w:val="4E4043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00"/>
        </w:tabs>
        <w:ind w:left="1000" w:hanging="432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5" w15:restartNumberingAfterBreak="0">
    <w:nsid w:val="41175E34"/>
    <w:multiLevelType w:val="hybridMultilevel"/>
    <w:tmpl w:val="95C8914E"/>
    <w:lvl w:ilvl="0" w:tplc="2618BA74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8A7D40"/>
    <w:multiLevelType w:val="hybridMultilevel"/>
    <w:tmpl w:val="8FA081CE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419C30D3"/>
    <w:multiLevelType w:val="hybridMultilevel"/>
    <w:tmpl w:val="3A2E5462"/>
    <w:lvl w:ilvl="0" w:tplc="E40EAB9A">
      <w:start w:val="1"/>
      <w:numFmt w:val="decimal"/>
      <w:lvlText w:val="%1)"/>
      <w:lvlJc w:val="left"/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8" w15:restartNumberingAfterBreak="0">
    <w:nsid w:val="43207709"/>
    <w:multiLevelType w:val="hybridMultilevel"/>
    <w:tmpl w:val="6B4828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607367"/>
    <w:multiLevelType w:val="hybridMultilevel"/>
    <w:tmpl w:val="4808C054"/>
    <w:lvl w:ilvl="0" w:tplc="E06088D0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49A137B"/>
    <w:multiLevelType w:val="multilevel"/>
    <w:tmpl w:val="08EE17D0"/>
    <w:lvl w:ilvl="0">
      <w:start w:val="15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b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hint="default"/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hint="default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hint="default"/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hint="default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hint="default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hint="default"/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hint="default"/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hint="default"/>
        <w:position w:val="0"/>
        <w:sz w:val="24"/>
        <w:vertAlign w:val="baseline"/>
      </w:rPr>
    </w:lvl>
  </w:abstractNum>
  <w:abstractNum w:abstractNumId="51" w15:restartNumberingAfterBreak="0">
    <w:nsid w:val="47740286"/>
    <w:multiLevelType w:val="hybridMultilevel"/>
    <w:tmpl w:val="DDB4DD58"/>
    <w:lvl w:ilvl="0" w:tplc="AE28D1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87B5408"/>
    <w:multiLevelType w:val="multilevel"/>
    <w:tmpl w:val="32460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3" w15:restartNumberingAfterBreak="0">
    <w:nsid w:val="4E1B23FA"/>
    <w:multiLevelType w:val="hybridMultilevel"/>
    <w:tmpl w:val="E3F4B52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Letter"/>
      <w:lvlText w:val="%3)"/>
      <w:lvlJc w:val="left"/>
      <w:pPr>
        <w:ind w:left="2688" w:hanging="36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4E642617"/>
    <w:multiLevelType w:val="hybridMultilevel"/>
    <w:tmpl w:val="BBD2F6D4"/>
    <w:lvl w:ilvl="0" w:tplc="C3344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F9248FF"/>
    <w:multiLevelType w:val="hybridMultilevel"/>
    <w:tmpl w:val="5AFE3C0C"/>
    <w:lvl w:ilvl="0" w:tplc="889A0B36">
      <w:start w:val="1"/>
      <w:numFmt w:val="decimal"/>
      <w:lvlText w:val="%1."/>
      <w:lvlJc w:val="left"/>
      <w:pPr>
        <w:tabs>
          <w:tab w:val="num" w:pos="1843"/>
        </w:tabs>
        <w:ind w:left="1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63"/>
        </w:tabs>
        <w:ind w:left="25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83"/>
        </w:tabs>
        <w:ind w:left="32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03"/>
        </w:tabs>
        <w:ind w:left="40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23"/>
        </w:tabs>
        <w:ind w:left="47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43"/>
        </w:tabs>
        <w:ind w:left="54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63"/>
        </w:tabs>
        <w:ind w:left="61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83"/>
        </w:tabs>
        <w:ind w:left="68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03"/>
        </w:tabs>
        <w:ind w:left="7603" w:hanging="180"/>
      </w:pPr>
    </w:lvl>
  </w:abstractNum>
  <w:abstractNum w:abstractNumId="56" w15:restartNumberingAfterBreak="0">
    <w:nsid w:val="51457E23"/>
    <w:multiLevelType w:val="hybridMultilevel"/>
    <w:tmpl w:val="CAACBCDC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54615FD5"/>
    <w:multiLevelType w:val="multilevel"/>
    <w:tmpl w:val="576C3B4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58" w15:restartNumberingAfterBreak="0">
    <w:nsid w:val="5B366239"/>
    <w:multiLevelType w:val="multilevel"/>
    <w:tmpl w:val="A27E635C"/>
    <w:lvl w:ilvl="0">
      <w:start w:val="1"/>
      <w:numFmt w:val="upperRoman"/>
      <w:lvlText w:val="Artukuł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StylArialNarrowPogrubienieWyjustowanyPrzed6pt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9" w15:restartNumberingAfterBreak="0">
    <w:nsid w:val="5BF223C4"/>
    <w:multiLevelType w:val="hybridMultilevel"/>
    <w:tmpl w:val="C3DA11A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631F5E54"/>
    <w:multiLevelType w:val="multilevel"/>
    <w:tmpl w:val="8BCEE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1" w15:restartNumberingAfterBreak="0">
    <w:nsid w:val="69356890"/>
    <w:multiLevelType w:val="multilevel"/>
    <w:tmpl w:val="781C5F4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2" w15:restartNumberingAfterBreak="0">
    <w:nsid w:val="6A452F25"/>
    <w:multiLevelType w:val="multilevel"/>
    <w:tmpl w:val="A73AFF4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70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86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position w:val="0"/>
        <w:sz w:val="24"/>
        <w:vertAlign w:val="baseline"/>
      </w:rPr>
    </w:lvl>
  </w:abstractNum>
  <w:abstractNum w:abstractNumId="63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4" w15:restartNumberingAfterBreak="0">
    <w:nsid w:val="6C3450E0"/>
    <w:multiLevelType w:val="hybridMultilevel"/>
    <w:tmpl w:val="AC084EBA"/>
    <w:lvl w:ilvl="0" w:tplc="DF9029F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5" w15:restartNumberingAfterBreak="0">
    <w:nsid w:val="6C750EBA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6" w15:restartNumberingAfterBreak="0">
    <w:nsid w:val="71337CF9"/>
    <w:multiLevelType w:val="multilevel"/>
    <w:tmpl w:val="66B22E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1072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7" w15:restartNumberingAfterBreak="0">
    <w:nsid w:val="718B3DB7"/>
    <w:multiLevelType w:val="multilevel"/>
    <w:tmpl w:val="A5F640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8" w15:restartNumberingAfterBreak="0">
    <w:nsid w:val="71E10D93"/>
    <w:multiLevelType w:val="multilevel"/>
    <w:tmpl w:val="2F5A1E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9" w15:restartNumberingAfterBreak="0">
    <w:nsid w:val="720C7F38"/>
    <w:multiLevelType w:val="hybridMultilevel"/>
    <w:tmpl w:val="FB3E2B96"/>
    <w:lvl w:ilvl="0" w:tplc="A606A7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39158F9"/>
    <w:multiLevelType w:val="hybridMultilevel"/>
    <w:tmpl w:val="BB426386"/>
    <w:lvl w:ilvl="0" w:tplc="74B4B9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7D5669C"/>
    <w:multiLevelType w:val="hybridMultilevel"/>
    <w:tmpl w:val="F7E26418"/>
    <w:lvl w:ilvl="0" w:tplc="875C4A68">
      <w:start w:val="1"/>
      <w:numFmt w:val="decimal"/>
      <w:lvlText w:val="%1."/>
      <w:lvlJc w:val="left"/>
      <w:pPr>
        <w:ind w:left="914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72" w15:restartNumberingAfterBreak="0">
    <w:nsid w:val="7DE87204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73" w15:restartNumberingAfterBreak="0">
    <w:nsid w:val="7DEC1D42"/>
    <w:multiLevelType w:val="hybridMultilevel"/>
    <w:tmpl w:val="E3F4B52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Letter"/>
      <w:lvlText w:val="%3)"/>
      <w:lvlJc w:val="left"/>
      <w:pPr>
        <w:ind w:left="2688" w:hanging="36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7DF5637D"/>
    <w:multiLevelType w:val="hybridMultilevel"/>
    <w:tmpl w:val="DF7C27C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7FA65C9E"/>
    <w:multiLevelType w:val="multilevel"/>
    <w:tmpl w:val="A51CD57E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num w:numId="1">
    <w:abstractNumId w:val="29"/>
  </w:num>
  <w:num w:numId="2">
    <w:abstractNumId w:val="63"/>
  </w:num>
  <w:num w:numId="3">
    <w:abstractNumId w:val="20"/>
  </w:num>
  <w:num w:numId="4">
    <w:abstractNumId w:val="58"/>
  </w:num>
  <w:num w:numId="5">
    <w:abstractNumId w:val="17"/>
  </w:num>
  <w:num w:numId="6">
    <w:abstractNumId w:val="22"/>
  </w:num>
  <w:num w:numId="7">
    <w:abstractNumId w:val="60"/>
  </w:num>
  <w:num w:numId="8">
    <w:abstractNumId w:val="65"/>
  </w:num>
  <w:num w:numId="9">
    <w:abstractNumId w:val="44"/>
  </w:num>
  <w:num w:numId="10">
    <w:abstractNumId w:val="16"/>
  </w:num>
  <w:num w:numId="11">
    <w:abstractNumId w:val="67"/>
  </w:num>
  <w:num w:numId="12">
    <w:abstractNumId w:val="52"/>
  </w:num>
  <w:num w:numId="13">
    <w:abstractNumId w:val="42"/>
  </w:num>
  <w:num w:numId="14">
    <w:abstractNumId w:val="41"/>
  </w:num>
  <w:num w:numId="15">
    <w:abstractNumId w:val="68"/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48"/>
  </w:num>
  <w:num w:numId="20">
    <w:abstractNumId w:val="23"/>
  </w:num>
  <w:num w:numId="21">
    <w:abstractNumId w:val="66"/>
  </w:num>
  <w:num w:numId="22">
    <w:abstractNumId w:val="74"/>
  </w:num>
  <w:num w:numId="23">
    <w:abstractNumId w:val="14"/>
  </w:num>
  <w:num w:numId="24">
    <w:abstractNumId w:val="64"/>
  </w:num>
  <w:num w:numId="25">
    <w:abstractNumId w:val="56"/>
  </w:num>
  <w:num w:numId="26">
    <w:abstractNumId w:val="36"/>
  </w:num>
  <w:num w:numId="27">
    <w:abstractNumId w:val="46"/>
  </w:num>
  <w:num w:numId="28">
    <w:abstractNumId w:val="25"/>
  </w:num>
  <w:num w:numId="29">
    <w:abstractNumId w:val="19"/>
  </w:num>
  <w:num w:numId="30">
    <w:abstractNumId w:val="59"/>
  </w:num>
  <w:num w:numId="31">
    <w:abstractNumId w:val="49"/>
  </w:num>
  <w:num w:numId="32">
    <w:abstractNumId w:val="45"/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54"/>
  </w:num>
  <w:num w:numId="36">
    <w:abstractNumId w:val="32"/>
  </w:num>
  <w:num w:numId="37">
    <w:abstractNumId w:val="71"/>
  </w:num>
  <w:num w:numId="38">
    <w:abstractNumId w:val="55"/>
  </w:num>
  <w:num w:numId="39">
    <w:abstractNumId w:val="57"/>
  </w:num>
  <w:num w:numId="40">
    <w:abstractNumId w:val="38"/>
  </w:num>
  <w:num w:numId="41">
    <w:abstractNumId w:val="47"/>
  </w:num>
  <w:num w:numId="42">
    <w:abstractNumId w:val="73"/>
  </w:num>
  <w:num w:numId="43">
    <w:abstractNumId w:val="15"/>
  </w:num>
  <w:num w:numId="44">
    <w:abstractNumId w:val="53"/>
  </w:num>
  <w:num w:numId="45">
    <w:abstractNumId w:val="13"/>
  </w:num>
  <w:num w:numId="46">
    <w:abstractNumId w:val="62"/>
  </w:num>
  <w:num w:numId="47">
    <w:abstractNumId w:val="26"/>
  </w:num>
  <w:num w:numId="48">
    <w:abstractNumId w:val="28"/>
  </w:num>
  <w:num w:numId="49">
    <w:abstractNumId w:val="61"/>
  </w:num>
  <w:num w:numId="50">
    <w:abstractNumId w:val="75"/>
  </w:num>
  <w:num w:numId="51">
    <w:abstractNumId w:val="50"/>
  </w:num>
  <w:num w:numId="52">
    <w:abstractNumId w:val="35"/>
  </w:num>
  <w:num w:numId="53">
    <w:abstractNumId w:val="11"/>
  </w:num>
  <w:num w:numId="54">
    <w:abstractNumId w:val="18"/>
  </w:num>
  <w:num w:numId="55">
    <w:abstractNumId w:val="8"/>
  </w:num>
  <w:num w:numId="56">
    <w:abstractNumId w:val="9"/>
  </w:num>
  <w:num w:numId="57">
    <w:abstractNumId w:val="21"/>
  </w:num>
  <w:num w:numId="58">
    <w:abstractNumId w:val="30"/>
  </w:num>
  <w:num w:numId="59">
    <w:abstractNumId w:val="3"/>
  </w:num>
  <w:num w:numId="6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7"/>
  </w:num>
  <w:num w:numId="62">
    <w:abstractNumId w:val="43"/>
  </w:num>
  <w:num w:numId="63">
    <w:abstractNumId w:val="51"/>
  </w:num>
  <w:num w:numId="64">
    <w:abstractNumId w:val="70"/>
  </w:num>
  <w:num w:numId="65">
    <w:abstractNumId w:val="5"/>
  </w:num>
  <w:num w:numId="66">
    <w:abstractNumId w:val="24"/>
  </w:num>
  <w:num w:numId="67">
    <w:abstractNumId w:val="39"/>
  </w:num>
  <w:num w:numId="68">
    <w:abstractNumId w:val="33"/>
  </w:num>
  <w:num w:numId="69">
    <w:abstractNumId w:val="40"/>
  </w:num>
  <w:num w:numId="70">
    <w:abstractNumId w:val="1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E5A"/>
    <w:rsid w:val="000011EF"/>
    <w:rsid w:val="00002955"/>
    <w:rsid w:val="00003DF5"/>
    <w:rsid w:val="00004EED"/>
    <w:rsid w:val="0000502E"/>
    <w:rsid w:val="00005CE1"/>
    <w:rsid w:val="0000707F"/>
    <w:rsid w:val="000109D3"/>
    <w:rsid w:val="000139A2"/>
    <w:rsid w:val="00014488"/>
    <w:rsid w:val="00017ADD"/>
    <w:rsid w:val="000206C1"/>
    <w:rsid w:val="000219AD"/>
    <w:rsid w:val="0002758A"/>
    <w:rsid w:val="00027AF0"/>
    <w:rsid w:val="00030258"/>
    <w:rsid w:val="00030642"/>
    <w:rsid w:val="000306C3"/>
    <w:rsid w:val="00033FAC"/>
    <w:rsid w:val="00034DB2"/>
    <w:rsid w:val="00035E21"/>
    <w:rsid w:val="00040CAC"/>
    <w:rsid w:val="00041C0F"/>
    <w:rsid w:val="0004552D"/>
    <w:rsid w:val="00045851"/>
    <w:rsid w:val="00046434"/>
    <w:rsid w:val="00050457"/>
    <w:rsid w:val="000515DE"/>
    <w:rsid w:val="00052FF0"/>
    <w:rsid w:val="00053051"/>
    <w:rsid w:val="00054CBE"/>
    <w:rsid w:val="000551E9"/>
    <w:rsid w:val="0005631C"/>
    <w:rsid w:val="000563B1"/>
    <w:rsid w:val="0005662F"/>
    <w:rsid w:val="00057413"/>
    <w:rsid w:val="00060391"/>
    <w:rsid w:val="000611AF"/>
    <w:rsid w:val="00062837"/>
    <w:rsid w:val="00063A22"/>
    <w:rsid w:val="000652A9"/>
    <w:rsid w:val="000654AD"/>
    <w:rsid w:val="00066A27"/>
    <w:rsid w:val="000703BF"/>
    <w:rsid w:val="0007218F"/>
    <w:rsid w:val="00074730"/>
    <w:rsid w:val="000753E6"/>
    <w:rsid w:val="00077919"/>
    <w:rsid w:val="00077D5A"/>
    <w:rsid w:val="00083584"/>
    <w:rsid w:val="000848BC"/>
    <w:rsid w:val="00085474"/>
    <w:rsid w:val="000855BC"/>
    <w:rsid w:val="00085CF5"/>
    <w:rsid w:val="000913AA"/>
    <w:rsid w:val="000931EB"/>
    <w:rsid w:val="00093288"/>
    <w:rsid w:val="00093893"/>
    <w:rsid w:val="000955E2"/>
    <w:rsid w:val="000A0CE9"/>
    <w:rsid w:val="000A166B"/>
    <w:rsid w:val="000A25D3"/>
    <w:rsid w:val="000A404B"/>
    <w:rsid w:val="000A4721"/>
    <w:rsid w:val="000A5AA4"/>
    <w:rsid w:val="000A7F87"/>
    <w:rsid w:val="000B1147"/>
    <w:rsid w:val="000B2A28"/>
    <w:rsid w:val="000B3079"/>
    <w:rsid w:val="000B35A1"/>
    <w:rsid w:val="000B478B"/>
    <w:rsid w:val="000B5880"/>
    <w:rsid w:val="000B6F11"/>
    <w:rsid w:val="000B720D"/>
    <w:rsid w:val="000B7F96"/>
    <w:rsid w:val="000C0418"/>
    <w:rsid w:val="000C50C2"/>
    <w:rsid w:val="000C6183"/>
    <w:rsid w:val="000C65FC"/>
    <w:rsid w:val="000C6C89"/>
    <w:rsid w:val="000C7257"/>
    <w:rsid w:val="000D12A5"/>
    <w:rsid w:val="000D384C"/>
    <w:rsid w:val="000D3C39"/>
    <w:rsid w:val="000D40CF"/>
    <w:rsid w:val="000D46B2"/>
    <w:rsid w:val="000D5FE3"/>
    <w:rsid w:val="000D6363"/>
    <w:rsid w:val="000D7A62"/>
    <w:rsid w:val="000E035C"/>
    <w:rsid w:val="000E1402"/>
    <w:rsid w:val="000E190C"/>
    <w:rsid w:val="000E1A1D"/>
    <w:rsid w:val="000E3FA2"/>
    <w:rsid w:val="000E48F5"/>
    <w:rsid w:val="000E7439"/>
    <w:rsid w:val="000F1AD2"/>
    <w:rsid w:val="000F3DF3"/>
    <w:rsid w:val="000F51D8"/>
    <w:rsid w:val="000F5569"/>
    <w:rsid w:val="000F56F4"/>
    <w:rsid w:val="000F5CA8"/>
    <w:rsid w:val="000F704D"/>
    <w:rsid w:val="0010055F"/>
    <w:rsid w:val="00101A83"/>
    <w:rsid w:val="0010422F"/>
    <w:rsid w:val="00104B2D"/>
    <w:rsid w:val="00106108"/>
    <w:rsid w:val="00106348"/>
    <w:rsid w:val="00106997"/>
    <w:rsid w:val="00106F79"/>
    <w:rsid w:val="00107FE1"/>
    <w:rsid w:val="00112713"/>
    <w:rsid w:val="0011341C"/>
    <w:rsid w:val="00116503"/>
    <w:rsid w:val="0011744D"/>
    <w:rsid w:val="00120EED"/>
    <w:rsid w:val="00121AE1"/>
    <w:rsid w:val="00121B68"/>
    <w:rsid w:val="00122838"/>
    <w:rsid w:val="001256F3"/>
    <w:rsid w:val="00127999"/>
    <w:rsid w:val="00132CFD"/>
    <w:rsid w:val="001336AF"/>
    <w:rsid w:val="0013441F"/>
    <w:rsid w:val="0013467D"/>
    <w:rsid w:val="00137197"/>
    <w:rsid w:val="001372B9"/>
    <w:rsid w:val="001415F7"/>
    <w:rsid w:val="00144F24"/>
    <w:rsid w:val="001452C6"/>
    <w:rsid w:val="0014591D"/>
    <w:rsid w:val="00145D6E"/>
    <w:rsid w:val="0014678C"/>
    <w:rsid w:val="001476A4"/>
    <w:rsid w:val="0015068A"/>
    <w:rsid w:val="0015166D"/>
    <w:rsid w:val="00152B32"/>
    <w:rsid w:val="001541AC"/>
    <w:rsid w:val="00155BE8"/>
    <w:rsid w:val="001564EE"/>
    <w:rsid w:val="001601F4"/>
    <w:rsid w:val="00162119"/>
    <w:rsid w:val="00162195"/>
    <w:rsid w:val="0016270C"/>
    <w:rsid w:val="00163011"/>
    <w:rsid w:val="001641FF"/>
    <w:rsid w:val="00165D32"/>
    <w:rsid w:val="001663A1"/>
    <w:rsid w:val="00166F75"/>
    <w:rsid w:val="00170F3C"/>
    <w:rsid w:val="00172609"/>
    <w:rsid w:val="00173507"/>
    <w:rsid w:val="00177C9E"/>
    <w:rsid w:val="00177E56"/>
    <w:rsid w:val="00182ED9"/>
    <w:rsid w:val="0018324B"/>
    <w:rsid w:val="0018556E"/>
    <w:rsid w:val="001871B7"/>
    <w:rsid w:val="00191079"/>
    <w:rsid w:val="001922B8"/>
    <w:rsid w:val="0019238A"/>
    <w:rsid w:val="00194730"/>
    <w:rsid w:val="0019647C"/>
    <w:rsid w:val="00196A75"/>
    <w:rsid w:val="001A27CF"/>
    <w:rsid w:val="001A2CB8"/>
    <w:rsid w:val="001A44D3"/>
    <w:rsid w:val="001A4599"/>
    <w:rsid w:val="001A498F"/>
    <w:rsid w:val="001A4D5D"/>
    <w:rsid w:val="001A4FF5"/>
    <w:rsid w:val="001A5397"/>
    <w:rsid w:val="001A6257"/>
    <w:rsid w:val="001A669C"/>
    <w:rsid w:val="001A7314"/>
    <w:rsid w:val="001A760F"/>
    <w:rsid w:val="001A788A"/>
    <w:rsid w:val="001A7998"/>
    <w:rsid w:val="001A7E1B"/>
    <w:rsid w:val="001B1601"/>
    <w:rsid w:val="001B1F08"/>
    <w:rsid w:val="001B203E"/>
    <w:rsid w:val="001B29D5"/>
    <w:rsid w:val="001B423B"/>
    <w:rsid w:val="001B4FC3"/>
    <w:rsid w:val="001B5C29"/>
    <w:rsid w:val="001C0002"/>
    <w:rsid w:val="001C1DD3"/>
    <w:rsid w:val="001C4C88"/>
    <w:rsid w:val="001C79A8"/>
    <w:rsid w:val="001D01A0"/>
    <w:rsid w:val="001D25C8"/>
    <w:rsid w:val="001D4B06"/>
    <w:rsid w:val="001D7CEB"/>
    <w:rsid w:val="001E040D"/>
    <w:rsid w:val="001E3807"/>
    <w:rsid w:val="001E4422"/>
    <w:rsid w:val="001F290A"/>
    <w:rsid w:val="001F5023"/>
    <w:rsid w:val="001F5439"/>
    <w:rsid w:val="001F5582"/>
    <w:rsid w:val="001F60F3"/>
    <w:rsid w:val="001F69EE"/>
    <w:rsid w:val="001F6E20"/>
    <w:rsid w:val="00200186"/>
    <w:rsid w:val="00201828"/>
    <w:rsid w:val="00202EEC"/>
    <w:rsid w:val="002063F0"/>
    <w:rsid w:val="00206683"/>
    <w:rsid w:val="00206BF6"/>
    <w:rsid w:val="00206EBD"/>
    <w:rsid w:val="002077FA"/>
    <w:rsid w:val="00210726"/>
    <w:rsid w:val="00211088"/>
    <w:rsid w:val="00212B3F"/>
    <w:rsid w:val="0021322E"/>
    <w:rsid w:val="00213B6E"/>
    <w:rsid w:val="00213C6C"/>
    <w:rsid w:val="00216C74"/>
    <w:rsid w:val="0021741F"/>
    <w:rsid w:val="002176A7"/>
    <w:rsid w:val="00220E6A"/>
    <w:rsid w:val="00221C83"/>
    <w:rsid w:val="00222E54"/>
    <w:rsid w:val="002275FC"/>
    <w:rsid w:val="00230BF5"/>
    <w:rsid w:val="0023196D"/>
    <w:rsid w:val="00231C38"/>
    <w:rsid w:val="002337A0"/>
    <w:rsid w:val="002344BB"/>
    <w:rsid w:val="00234A15"/>
    <w:rsid w:val="00234E8B"/>
    <w:rsid w:val="00235FD5"/>
    <w:rsid w:val="00236A58"/>
    <w:rsid w:val="00236D56"/>
    <w:rsid w:val="002373AC"/>
    <w:rsid w:val="00237B83"/>
    <w:rsid w:val="00241038"/>
    <w:rsid w:val="002418E8"/>
    <w:rsid w:val="00242034"/>
    <w:rsid w:val="00244069"/>
    <w:rsid w:val="00244818"/>
    <w:rsid w:val="00246A7F"/>
    <w:rsid w:val="002478BB"/>
    <w:rsid w:val="00250756"/>
    <w:rsid w:val="0025151E"/>
    <w:rsid w:val="002523F4"/>
    <w:rsid w:val="00252F24"/>
    <w:rsid w:val="00253132"/>
    <w:rsid w:val="00253A2B"/>
    <w:rsid w:val="00253D32"/>
    <w:rsid w:val="0025654A"/>
    <w:rsid w:val="002577F5"/>
    <w:rsid w:val="00257D85"/>
    <w:rsid w:val="00257F45"/>
    <w:rsid w:val="00262B85"/>
    <w:rsid w:val="0026436D"/>
    <w:rsid w:val="002650CE"/>
    <w:rsid w:val="00266860"/>
    <w:rsid w:val="002722F9"/>
    <w:rsid w:val="00272EED"/>
    <w:rsid w:val="00272FD0"/>
    <w:rsid w:val="00273321"/>
    <w:rsid w:val="00274DE8"/>
    <w:rsid w:val="0027575C"/>
    <w:rsid w:val="00276F0B"/>
    <w:rsid w:val="00277820"/>
    <w:rsid w:val="00281359"/>
    <w:rsid w:val="002841E2"/>
    <w:rsid w:val="00285F8D"/>
    <w:rsid w:val="00286FFA"/>
    <w:rsid w:val="00292021"/>
    <w:rsid w:val="002927EB"/>
    <w:rsid w:val="00293A78"/>
    <w:rsid w:val="0029422B"/>
    <w:rsid w:val="00294704"/>
    <w:rsid w:val="0029669B"/>
    <w:rsid w:val="00296FFA"/>
    <w:rsid w:val="002A1527"/>
    <w:rsid w:val="002A1E6E"/>
    <w:rsid w:val="002A628D"/>
    <w:rsid w:val="002A6B6B"/>
    <w:rsid w:val="002A7E36"/>
    <w:rsid w:val="002B2930"/>
    <w:rsid w:val="002B2B29"/>
    <w:rsid w:val="002B48CE"/>
    <w:rsid w:val="002B4A8A"/>
    <w:rsid w:val="002B50D3"/>
    <w:rsid w:val="002B603D"/>
    <w:rsid w:val="002B667A"/>
    <w:rsid w:val="002C1998"/>
    <w:rsid w:val="002C1CB3"/>
    <w:rsid w:val="002C20A9"/>
    <w:rsid w:val="002C20ED"/>
    <w:rsid w:val="002C2A99"/>
    <w:rsid w:val="002C3070"/>
    <w:rsid w:val="002C35F9"/>
    <w:rsid w:val="002C3D67"/>
    <w:rsid w:val="002D2194"/>
    <w:rsid w:val="002D3C4A"/>
    <w:rsid w:val="002D5B39"/>
    <w:rsid w:val="002D6FBF"/>
    <w:rsid w:val="002E1F91"/>
    <w:rsid w:val="002E3654"/>
    <w:rsid w:val="002E502C"/>
    <w:rsid w:val="002E5E5A"/>
    <w:rsid w:val="002E7861"/>
    <w:rsid w:val="002E78B5"/>
    <w:rsid w:val="002F0AD9"/>
    <w:rsid w:val="002F3176"/>
    <w:rsid w:val="002F39DA"/>
    <w:rsid w:val="002F4059"/>
    <w:rsid w:val="002F5249"/>
    <w:rsid w:val="002F7A1C"/>
    <w:rsid w:val="003011EC"/>
    <w:rsid w:val="00301924"/>
    <w:rsid w:val="00301E5F"/>
    <w:rsid w:val="00302386"/>
    <w:rsid w:val="0030295A"/>
    <w:rsid w:val="00302DA5"/>
    <w:rsid w:val="00303534"/>
    <w:rsid w:val="0030471B"/>
    <w:rsid w:val="00305E08"/>
    <w:rsid w:val="00306049"/>
    <w:rsid w:val="00307DB5"/>
    <w:rsid w:val="00310616"/>
    <w:rsid w:val="0031068E"/>
    <w:rsid w:val="00310BDC"/>
    <w:rsid w:val="0031259D"/>
    <w:rsid w:val="00312B07"/>
    <w:rsid w:val="00313BFA"/>
    <w:rsid w:val="00314103"/>
    <w:rsid w:val="00315C73"/>
    <w:rsid w:val="003175A9"/>
    <w:rsid w:val="003226A6"/>
    <w:rsid w:val="00322FED"/>
    <w:rsid w:val="003235A5"/>
    <w:rsid w:val="00324DAD"/>
    <w:rsid w:val="003250A9"/>
    <w:rsid w:val="003251B2"/>
    <w:rsid w:val="00325AE0"/>
    <w:rsid w:val="003266DA"/>
    <w:rsid w:val="00330F2E"/>
    <w:rsid w:val="003320F0"/>
    <w:rsid w:val="00332C04"/>
    <w:rsid w:val="00333623"/>
    <w:rsid w:val="0033550A"/>
    <w:rsid w:val="003365ED"/>
    <w:rsid w:val="00340281"/>
    <w:rsid w:val="003418DA"/>
    <w:rsid w:val="00342C3B"/>
    <w:rsid w:val="00343DF6"/>
    <w:rsid w:val="00345AE9"/>
    <w:rsid w:val="00351991"/>
    <w:rsid w:val="003519AF"/>
    <w:rsid w:val="00351EC8"/>
    <w:rsid w:val="003533D3"/>
    <w:rsid w:val="0035510A"/>
    <w:rsid w:val="0035631F"/>
    <w:rsid w:val="00360BE4"/>
    <w:rsid w:val="00363652"/>
    <w:rsid w:val="00364A62"/>
    <w:rsid w:val="00364CB1"/>
    <w:rsid w:val="00366ADE"/>
    <w:rsid w:val="0036736F"/>
    <w:rsid w:val="0037050E"/>
    <w:rsid w:val="0037152B"/>
    <w:rsid w:val="0037289C"/>
    <w:rsid w:val="00373E1B"/>
    <w:rsid w:val="0037495A"/>
    <w:rsid w:val="00374C50"/>
    <w:rsid w:val="003752D4"/>
    <w:rsid w:val="003755D0"/>
    <w:rsid w:val="003807B6"/>
    <w:rsid w:val="0038607B"/>
    <w:rsid w:val="00390D4A"/>
    <w:rsid w:val="003917B6"/>
    <w:rsid w:val="003929C1"/>
    <w:rsid w:val="003A0890"/>
    <w:rsid w:val="003A266B"/>
    <w:rsid w:val="003A3D21"/>
    <w:rsid w:val="003A4169"/>
    <w:rsid w:val="003A47DF"/>
    <w:rsid w:val="003A67EA"/>
    <w:rsid w:val="003B06BF"/>
    <w:rsid w:val="003B4E11"/>
    <w:rsid w:val="003B695F"/>
    <w:rsid w:val="003C00C2"/>
    <w:rsid w:val="003C115F"/>
    <w:rsid w:val="003C1EA2"/>
    <w:rsid w:val="003C3E74"/>
    <w:rsid w:val="003C6839"/>
    <w:rsid w:val="003D1869"/>
    <w:rsid w:val="003D3EC8"/>
    <w:rsid w:val="003D6DB5"/>
    <w:rsid w:val="003D6E68"/>
    <w:rsid w:val="003D7217"/>
    <w:rsid w:val="003E39D3"/>
    <w:rsid w:val="003E409B"/>
    <w:rsid w:val="003E4107"/>
    <w:rsid w:val="003E77F0"/>
    <w:rsid w:val="003F0706"/>
    <w:rsid w:val="003F3FF8"/>
    <w:rsid w:val="003F5B8A"/>
    <w:rsid w:val="00400BF4"/>
    <w:rsid w:val="00401F2F"/>
    <w:rsid w:val="00402932"/>
    <w:rsid w:val="004036D7"/>
    <w:rsid w:val="0040433B"/>
    <w:rsid w:val="00405079"/>
    <w:rsid w:val="00405736"/>
    <w:rsid w:val="00406412"/>
    <w:rsid w:val="00406641"/>
    <w:rsid w:val="0040696A"/>
    <w:rsid w:val="00410830"/>
    <w:rsid w:val="00410C21"/>
    <w:rsid w:val="00412017"/>
    <w:rsid w:val="004137C5"/>
    <w:rsid w:val="0041387B"/>
    <w:rsid w:val="00414A2C"/>
    <w:rsid w:val="0041580D"/>
    <w:rsid w:val="00415937"/>
    <w:rsid w:val="00415ED4"/>
    <w:rsid w:val="00421F70"/>
    <w:rsid w:val="004229AD"/>
    <w:rsid w:val="00422C4E"/>
    <w:rsid w:val="004245EE"/>
    <w:rsid w:val="004253D2"/>
    <w:rsid w:val="00426C24"/>
    <w:rsid w:val="00426F0A"/>
    <w:rsid w:val="00427DB9"/>
    <w:rsid w:val="0043228D"/>
    <w:rsid w:val="0043313B"/>
    <w:rsid w:val="004332BD"/>
    <w:rsid w:val="004341CE"/>
    <w:rsid w:val="004341EF"/>
    <w:rsid w:val="00434B51"/>
    <w:rsid w:val="00434D97"/>
    <w:rsid w:val="00437611"/>
    <w:rsid w:val="004379D0"/>
    <w:rsid w:val="004409F3"/>
    <w:rsid w:val="0044382D"/>
    <w:rsid w:val="0044406E"/>
    <w:rsid w:val="00445824"/>
    <w:rsid w:val="0044664A"/>
    <w:rsid w:val="004469B4"/>
    <w:rsid w:val="0045112D"/>
    <w:rsid w:val="004535B1"/>
    <w:rsid w:val="00455758"/>
    <w:rsid w:val="0045740C"/>
    <w:rsid w:val="004574F7"/>
    <w:rsid w:val="00460B4B"/>
    <w:rsid w:val="004610A5"/>
    <w:rsid w:val="00461433"/>
    <w:rsid w:val="004615FC"/>
    <w:rsid w:val="00461BB9"/>
    <w:rsid w:val="0046212F"/>
    <w:rsid w:val="00462D47"/>
    <w:rsid w:val="00462FD0"/>
    <w:rsid w:val="004637C7"/>
    <w:rsid w:val="00464E9B"/>
    <w:rsid w:val="00465D39"/>
    <w:rsid w:val="00467481"/>
    <w:rsid w:val="00471D63"/>
    <w:rsid w:val="00473F9D"/>
    <w:rsid w:val="00474D29"/>
    <w:rsid w:val="00475ED1"/>
    <w:rsid w:val="0048281D"/>
    <w:rsid w:val="004833B0"/>
    <w:rsid w:val="00484CB8"/>
    <w:rsid w:val="00485749"/>
    <w:rsid w:val="004868D8"/>
    <w:rsid w:val="00490362"/>
    <w:rsid w:val="00490A60"/>
    <w:rsid w:val="004928EC"/>
    <w:rsid w:val="004938E6"/>
    <w:rsid w:val="00494D19"/>
    <w:rsid w:val="00495A4E"/>
    <w:rsid w:val="004A1434"/>
    <w:rsid w:val="004A1820"/>
    <w:rsid w:val="004A2BD0"/>
    <w:rsid w:val="004A45F8"/>
    <w:rsid w:val="004A4EDD"/>
    <w:rsid w:val="004A67AC"/>
    <w:rsid w:val="004A7004"/>
    <w:rsid w:val="004B114F"/>
    <w:rsid w:val="004B2C1E"/>
    <w:rsid w:val="004B4665"/>
    <w:rsid w:val="004B4D2A"/>
    <w:rsid w:val="004B5AB5"/>
    <w:rsid w:val="004B6F62"/>
    <w:rsid w:val="004C1AA5"/>
    <w:rsid w:val="004C2E59"/>
    <w:rsid w:val="004C5E51"/>
    <w:rsid w:val="004C6863"/>
    <w:rsid w:val="004C7173"/>
    <w:rsid w:val="004C7285"/>
    <w:rsid w:val="004D0932"/>
    <w:rsid w:val="004D0ECA"/>
    <w:rsid w:val="004D27DC"/>
    <w:rsid w:val="004D3013"/>
    <w:rsid w:val="004D34DA"/>
    <w:rsid w:val="004D4D3E"/>
    <w:rsid w:val="004D4F02"/>
    <w:rsid w:val="004D742E"/>
    <w:rsid w:val="004D74DB"/>
    <w:rsid w:val="004D7C94"/>
    <w:rsid w:val="004D7EA4"/>
    <w:rsid w:val="004E007A"/>
    <w:rsid w:val="004E14CE"/>
    <w:rsid w:val="004E3265"/>
    <w:rsid w:val="004E390B"/>
    <w:rsid w:val="004E3CA1"/>
    <w:rsid w:val="004E575E"/>
    <w:rsid w:val="004E71E7"/>
    <w:rsid w:val="004F0FB1"/>
    <w:rsid w:val="004F27E5"/>
    <w:rsid w:val="004F2AC5"/>
    <w:rsid w:val="004F3EA6"/>
    <w:rsid w:val="004F3FF3"/>
    <w:rsid w:val="004F54F7"/>
    <w:rsid w:val="004F585D"/>
    <w:rsid w:val="004F685E"/>
    <w:rsid w:val="004F6B0B"/>
    <w:rsid w:val="004F7D6E"/>
    <w:rsid w:val="005027B5"/>
    <w:rsid w:val="00502D03"/>
    <w:rsid w:val="005049C9"/>
    <w:rsid w:val="00504B9F"/>
    <w:rsid w:val="00507A6A"/>
    <w:rsid w:val="0051277F"/>
    <w:rsid w:val="00513407"/>
    <w:rsid w:val="00513954"/>
    <w:rsid w:val="00514AF0"/>
    <w:rsid w:val="00514D74"/>
    <w:rsid w:val="00515C4E"/>
    <w:rsid w:val="00516061"/>
    <w:rsid w:val="00516105"/>
    <w:rsid w:val="00516256"/>
    <w:rsid w:val="00521784"/>
    <w:rsid w:val="00521BF0"/>
    <w:rsid w:val="005220F0"/>
    <w:rsid w:val="005221C6"/>
    <w:rsid w:val="005238AD"/>
    <w:rsid w:val="00524E94"/>
    <w:rsid w:val="005260C9"/>
    <w:rsid w:val="005261EF"/>
    <w:rsid w:val="0052786A"/>
    <w:rsid w:val="0053000C"/>
    <w:rsid w:val="005302DE"/>
    <w:rsid w:val="00531509"/>
    <w:rsid w:val="0053248C"/>
    <w:rsid w:val="00532C67"/>
    <w:rsid w:val="0053358B"/>
    <w:rsid w:val="00534FE5"/>
    <w:rsid w:val="00536B01"/>
    <w:rsid w:val="00540950"/>
    <w:rsid w:val="00540AF4"/>
    <w:rsid w:val="00541274"/>
    <w:rsid w:val="00541D48"/>
    <w:rsid w:val="00542B88"/>
    <w:rsid w:val="00543EDD"/>
    <w:rsid w:val="00545E3F"/>
    <w:rsid w:val="0054749D"/>
    <w:rsid w:val="0055048C"/>
    <w:rsid w:val="0055065D"/>
    <w:rsid w:val="00553317"/>
    <w:rsid w:val="00553B51"/>
    <w:rsid w:val="00554BAF"/>
    <w:rsid w:val="005561A1"/>
    <w:rsid w:val="00557D92"/>
    <w:rsid w:val="00561F38"/>
    <w:rsid w:val="00563D1A"/>
    <w:rsid w:val="0056455F"/>
    <w:rsid w:val="00564816"/>
    <w:rsid w:val="00565917"/>
    <w:rsid w:val="00572787"/>
    <w:rsid w:val="005748D0"/>
    <w:rsid w:val="00581621"/>
    <w:rsid w:val="00581D12"/>
    <w:rsid w:val="00582821"/>
    <w:rsid w:val="00582B1A"/>
    <w:rsid w:val="00583C6A"/>
    <w:rsid w:val="005845B2"/>
    <w:rsid w:val="00584D84"/>
    <w:rsid w:val="00585FD0"/>
    <w:rsid w:val="00586C21"/>
    <w:rsid w:val="00593218"/>
    <w:rsid w:val="0059380B"/>
    <w:rsid w:val="00594D38"/>
    <w:rsid w:val="00595102"/>
    <w:rsid w:val="005954A7"/>
    <w:rsid w:val="005957E3"/>
    <w:rsid w:val="00596A99"/>
    <w:rsid w:val="00597405"/>
    <w:rsid w:val="005A1127"/>
    <w:rsid w:val="005A1CA5"/>
    <w:rsid w:val="005A2EEC"/>
    <w:rsid w:val="005A4D27"/>
    <w:rsid w:val="005A5C97"/>
    <w:rsid w:val="005B0235"/>
    <w:rsid w:val="005B12E6"/>
    <w:rsid w:val="005B161D"/>
    <w:rsid w:val="005B1EAB"/>
    <w:rsid w:val="005B24C5"/>
    <w:rsid w:val="005B4F46"/>
    <w:rsid w:val="005B506C"/>
    <w:rsid w:val="005B5A4A"/>
    <w:rsid w:val="005B7AFC"/>
    <w:rsid w:val="005C1623"/>
    <w:rsid w:val="005C1AF2"/>
    <w:rsid w:val="005C1BC1"/>
    <w:rsid w:val="005C1CED"/>
    <w:rsid w:val="005C5477"/>
    <w:rsid w:val="005C5B42"/>
    <w:rsid w:val="005C7D70"/>
    <w:rsid w:val="005C7E6A"/>
    <w:rsid w:val="005C7FA1"/>
    <w:rsid w:val="005D03EA"/>
    <w:rsid w:val="005D042B"/>
    <w:rsid w:val="005D0B5F"/>
    <w:rsid w:val="005D0BEA"/>
    <w:rsid w:val="005D2265"/>
    <w:rsid w:val="005D5F40"/>
    <w:rsid w:val="005D6A17"/>
    <w:rsid w:val="005D73AE"/>
    <w:rsid w:val="005D7EE5"/>
    <w:rsid w:val="005E0DDE"/>
    <w:rsid w:val="005E251D"/>
    <w:rsid w:val="005E4102"/>
    <w:rsid w:val="005E4D8B"/>
    <w:rsid w:val="005E5943"/>
    <w:rsid w:val="005E5ABF"/>
    <w:rsid w:val="005E62B6"/>
    <w:rsid w:val="005E6E28"/>
    <w:rsid w:val="005F15EB"/>
    <w:rsid w:val="005F2586"/>
    <w:rsid w:val="005F2676"/>
    <w:rsid w:val="005F2945"/>
    <w:rsid w:val="005F37B0"/>
    <w:rsid w:val="005F400A"/>
    <w:rsid w:val="005F4011"/>
    <w:rsid w:val="005F79E2"/>
    <w:rsid w:val="0060083C"/>
    <w:rsid w:val="00601130"/>
    <w:rsid w:val="00602C2D"/>
    <w:rsid w:val="00602D9B"/>
    <w:rsid w:val="006034D5"/>
    <w:rsid w:val="006039BA"/>
    <w:rsid w:val="00606B50"/>
    <w:rsid w:val="00606BFB"/>
    <w:rsid w:val="00607739"/>
    <w:rsid w:val="00607D81"/>
    <w:rsid w:val="0061154C"/>
    <w:rsid w:val="00611A51"/>
    <w:rsid w:val="0061243F"/>
    <w:rsid w:val="0061285E"/>
    <w:rsid w:val="006130BE"/>
    <w:rsid w:val="00613C86"/>
    <w:rsid w:val="006140BF"/>
    <w:rsid w:val="00615185"/>
    <w:rsid w:val="00615192"/>
    <w:rsid w:val="00615664"/>
    <w:rsid w:val="00615D61"/>
    <w:rsid w:val="00617072"/>
    <w:rsid w:val="00617B0F"/>
    <w:rsid w:val="00621E7C"/>
    <w:rsid w:val="00624760"/>
    <w:rsid w:val="006249DE"/>
    <w:rsid w:val="006252C9"/>
    <w:rsid w:val="00625A67"/>
    <w:rsid w:val="00627D60"/>
    <w:rsid w:val="006323F0"/>
    <w:rsid w:val="00634738"/>
    <w:rsid w:val="0063764C"/>
    <w:rsid w:val="00637915"/>
    <w:rsid w:val="00637AF0"/>
    <w:rsid w:val="006422E8"/>
    <w:rsid w:val="006424E2"/>
    <w:rsid w:val="00643D6B"/>
    <w:rsid w:val="006448DD"/>
    <w:rsid w:val="0064499A"/>
    <w:rsid w:val="00651C61"/>
    <w:rsid w:val="00651D13"/>
    <w:rsid w:val="0065275A"/>
    <w:rsid w:val="00652FD7"/>
    <w:rsid w:val="00653C56"/>
    <w:rsid w:val="0065428F"/>
    <w:rsid w:val="0065464F"/>
    <w:rsid w:val="006578D6"/>
    <w:rsid w:val="00660170"/>
    <w:rsid w:val="00660613"/>
    <w:rsid w:val="00665336"/>
    <w:rsid w:val="00665C1E"/>
    <w:rsid w:val="00666FC3"/>
    <w:rsid w:val="006674FA"/>
    <w:rsid w:val="00667ADE"/>
    <w:rsid w:val="00670463"/>
    <w:rsid w:val="00670831"/>
    <w:rsid w:val="00672718"/>
    <w:rsid w:val="00672771"/>
    <w:rsid w:val="00672BAC"/>
    <w:rsid w:val="00673A52"/>
    <w:rsid w:val="00673CA2"/>
    <w:rsid w:val="00673CE7"/>
    <w:rsid w:val="00676BEC"/>
    <w:rsid w:val="00677927"/>
    <w:rsid w:val="00680075"/>
    <w:rsid w:val="00680861"/>
    <w:rsid w:val="00680DC2"/>
    <w:rsid w:val="00681D5C"/>
    <w:rsid w:val="00682C6E"/>
    <w:rsid w:val="00683197"/>
    <w:rsid w:val="00684A3B"/>
    <w:rsid w:val="00687B4B"/>
    <w:rsid w:val="00690CA2"/>
    <w:rsid w:val="0069197F"/>
    <w:rsid w:val="00692299"/>
    <w:rsid w:val="00692FE8"/>
    <w:rsid w:val="006964AA"/>
    <w:rsid w:val="00697245"/>
    <w:rsid w:val="0069780B"/>
    <w:rsid w:val="00697823"/>
    <w:rsid w:val="00697A23"/>
    <w:rsid w:val="006A0C9C"/>
    <w:rsid w:val="006A100E"/>
    <w:rsid w:val="006A1159"/>
    <w:rsid w:val="006A2D35"/>
    <w:rsid w:val="006A3E9E"/>
    <w:rsid w:val="006A5B07"/>
    <w:rsid w:val="006A6174"/>
    <w:rsid w:val="006A6368"/>
    <w:rsid w:val="006A6A02"/>
    <w:rsid w:val="006B0E45"/>
    <w:rsid w:val="006B1DD0"/>
    <w:rsid w:val="006B3E68"/>
    <w:rsid w:val="006B51B6"/>
    <w:rsid w:val="006B56D6"/>
    <w:rsid w:val="006B6C3F"/>
    <w:rsid w:val="006C2625"/>
    <w:rsid w:val="006C279E"/>
    <w:rsid w:val="006C2A10"/>
    <w:rsid w:val="006C2AC9"/>
    <w:rsid w:val="006C3B82"/>
    <w:rsid w:val="006C4815"/>
    <w:rsid w:val="006C5A9E"/>
    <w:rsid w:val="006C624C"/>
    <w:rsid w:val="006C6C69"/>
    <w:rsid w:val="006D0687"/>
    <w:rsid w:val="006D3187"/>
    <w:rsid w:val="006D5C78"/>
    <w:rsid w:val="006D7C6E"/>
    <w:rsid w:val="006E199E"/>
    <w:rsid w:val="006E1E81"/>
    <w:rsid w:val="006F0BBF"/>
    <w:rsid w:val="006F4A61"/>
    <w:rsid w:val="007014F5"/>
    <w:rsid w:val="00701E21"/>
    <w:rsid w:val="007030A8"/>
    <w:rsid w:val="007037FE"/>
    <w:rsid w:val="00703F50"/>
    <w:rsid w:val="00704952"/>
    <w:rsid w:val="007058FD"/>
    <w:rsid w:val="007066E2"/>
    <w:rsid w:val="00707AFB"/>
    <w:rsid w:val="007101C0"/>
    <w:rsid w:val="00711710"/>
    <w:rsid w:val="00712B87"/>
    <w:rsid w:val="007131C0"/>
    <w:rsid w:val="007141BE"/>
    <w:rsid w:val="00716EBB"/>
    <w:rsid w:val="00721B79"/>
    <w:rsid w:val="007222E9"/>
    <w:rsid w:val="0072476C"/>
    <w:rsid w:val="00724B89"/>
    <w:rsid w:val="00725781"/>
    <w:rsid w:val="007261E3"/>
    <w:rsid w:val="007309C6"/>
    <w:rsid w:val="00731200"/>
    <w:rsid w:val="007321E3"/>
    <w:rsid w:val="00732C6B"/>
    <w:rsid w:val="007343C8"/>
    <w:rsid w:val="00735119"/>
    <w:rsid w:val="007351D6"/>
    <w:rsid w:val="0073536E"/>
    <w:rsid w:val="00735F8D"/>
    <w:rsid w:val="00737D75"/>
    <w:rsid w:val="00744A95"/>
    <w:rsid w:val="00745A04"/>
    <w:rsid w:val="0074658F"/>
    <w:rsid w:val="007472DF"/>
    <w:rsid w:val="00747DEF"/>
    <w:rsid w:val="00747E84"/>
    <w:rsid w:val="007505E3"/>
    <w:rsid w:val="00751897"/>
    <w:rsid w:val="00751B71"/>
    <w:rsid w:val="00751DF2"/>
    <w:rsid w:val="0075207C"/>
    <w:rsid w:val="007534E2"/>
    <w:rsid w:val="00753A07"/>
    <w:rsid w:val="00754833"/>
    <w:rsid w:val="0075572D"/>
    <w:rsid w:val="00756665"/>
    <w:rsid w:val="00757011"/>
    <w:rsid w:val="00760982"/>
    <w:rsid w:val="00760FDB"/>
    <w:rsid w:val="007614DD"/>
    <w:rsid w:val="007618F6"/>
    <w:rsid w:val="00761F28"/>
    <w:rsid w:val="00764342"/>
    <w:rsid w:val="0076607B"/>
    <w:rsid w:val="00766672"/>
    <w:rsid w:val="007701F6"/>
    <w:rsid w:val="00770658"/>
    <w:rsid w:val="007711B3"/>
    <w:rsid w:val="00772753"/>
    <w:rsid w:val="00772FF1"/>
    <w:rsid w:val="00773A7B"/>
    <w:rsid w:val="007748D1"/>
    <w:rsid w:val="00774913"/>
    <w:rsid w:val="00774F42"/>
    <w:rsid w:val="00775BB4"/>
    <w:rsid w:val="00780232"/>
    <w:rsid w:val="00780FC3"/>
    <w:rsid w:val="00782E96"/>
    <w:rsid w:val="00783E44"/>
    <w:rsid w:val="00786189"/>
    <w:rsid w:val="00790CBA"/>
    <w:rsid w:val="00791F72"/>
    <w:rsid w:val="00793C3A"/>
    <w:rsid w:val="007950A5"/>
    <w:rsid w:val="00796DF8"/>
    <w:rsid w:val="007A02FA"/>
    <w:rsid w:val="007A08CF"/>
    <w:rsid w:val="007A10A7"/>
    <w:rsid w:val="007A1140"/>
    <w:rsid w:val="007A2E64"/>
    <w:rsid w:val="007A3413"/>
    <w:rsid w:val="007A6F8F"/>
    <w:rsid w:val="007A70E0"/>
    <w:rsid w:val="007A7185"/>
    <w:rsid w:val="007B072C"/>
    <w:rsid w:val="007B09B3"/>
    <w:rsid w:val="007B106E"/>
    <w:rsid w:val="007B36A2"/>
    <w:rsid w:val="007B72E9"/>
    <w:rsid w:val="007C052E"/>
    <w:rsid w:val="007C221C"/>
    <w:rsid w:val="007C25CE"/>
    <w:rsid w:val="007C3D53"/>
    <w:rsid w:val="007C40D9"/>
    <w:rsid w:val="007C4297"/>
    <w:rsid w:val="007C4F79"/>
    <w:rsid w:val="007C677F"/>
    <w:rsid w:val="007C75F5"/>
    <w:rsid w:val="007D3FA3"/>
    <w:rsid w:val="007D4FA7"/>
    <w:rsid w:val="007D5F57"/>
    <w:rsid w:val="007E00BD"/>
    <w:rsid w:val="007E00E4"/>
    <w:rsid w:val="007F000D"/>
    <w:rsid w:val="007F0B37"/>
    <w:rsid w:val="007F0EC8"/>
    <w:rsid w:val="007F25FF"/>
    <w:rsid w:val="007F285D"/>
    <w:rsid w:val="007F2A9A"/>
    <w:rsid w:val="007F2D58"/>
    <w:rsid w:val="007F2DA4"/>
    <w:rsid w:val="007F326D"/>
    <w:rsid w:val="007F41A1"/>
    <w:rsid w:val="007F4ABB"/>
    <w:rsid w:val="007F6C22"/>
    <w:rsid w:val="007F7A38"/>
    <w:rsid w:val="007F7A52"/>
    <w:rsid w:val="00800719"/>
    <w:rsid w:val="008039AC"/>
    <w:rsid w:val="00806A8F"/>
    <w:rsid w:val="00807B6F"/>
    <w:rsid w:val="00807D17"/>
    <w:rsid w:val="00810988"/>
    <w:rsid w:val="00814C5D"/>
    <w:rsid w:val="00815584"/>
    <w:rsid w:val="0081600A"/>
    <w:rsid w:val="00816988"/>
    <w:rsid w:val="00817204"/>
    <w:rsid w:val="0081732B"/>
    <w:rsid w:val="008173BA"/>
    <w:rsid w:val="0081783C"/>
    <w:rsid w:val="00820284"/>
    <w:rsid w:val="008202AC"/>
    <w:rsid w:val="00822108"/>
    <w:rsid w:val="00822FAB"/>
    <w:rsid w:val="00826AAC"/>
    <w:rsid w:val="00830235"/>
    <w:rsid w:val="00830300"/>
    <w:rsid w:val="00830C9C"/>
    <w:rsid w:val="00831B0F"/>
    <w:rsid w:val="00832573"/>
    <w:rsid w:val="0083279D"/>
    <w:rsid w:val="00833252"/>
    <w:rsid w:val="00836113"/>
    <w:rsid w:val="00836560"/>
    <w:rsid w:val="008373FC"/>
    <w:rsid w:val="00840A48"/>
    <w:rsid w:val="00840F6A"/>
    <w:rsid w:val="00841C55"/>
    <w:rsid w:val="00842E80"/>
    <w:rsid w:val="00844E16"/>
    <w:rsid w:val="008476E3"/>
    <w:rsid w:val="00847FB0"/>
    <w:rsid w:val="00850C6F"/>
    <w:rsid w:val="0085305E"/>
    <w:rsid w:val="00854811"/>
    <w:rsid w:val="0085735F"/>
    <w:rsid w:val="00861C04"/>
    <w:rsid w:val="00864FBA"/>
    <w:rsid w:val="008654CA"/>
    <w:rsid w:val="00866B8A"/>
    <w:rsid w:val="00867028"/>
    <w:rsid w:val="0087088C"/>
    <w:rsid w:val="008717A1"/>
    <w:rsid w:val="0087198E"/>
    <w:rsid w:val="00874129"/>
    <w:rsid w:val="00874204"/>
    <w:rsid w:val="0087478E"/>
    <w:rsid w:val="00875E5C"/>
    <w:rsid w:val="00876BFF"/>
    <w:rsid w:val="008774CC"/>
    <w:rsid w:val="00877DAF"/>
    <w:rsid w:val="00880D8C"/>
    <w:rsid w:val="0088170D"/>
    <w:rsid w:val="00882B15"/>
    <w:rsid w:val="008837A6"/>
    <w:rsid w:val="00883D1A"/>
    <w:rsid w:val="0088634E"/>
    <w:rsid w:val="0088753C"/>
    <w:rsid w:val="0089041B"/>
    <w:rsid w:val="00891137"/>
    <w:rsid w:val="00896A84"/>
    <w:rsid w:val="008975CB"/>
    <w:rsid w:val="008A0A5A"/>
    <w:rsid w:val="008A19D7"/>
    <w:rsid w:val="008A3BD1"/>
    <w:rsid w:val="008A5BB8"/>
    <w:rsid w:val="008A5E02"/>
    <w:rsid w:val="008A6056"/>
    <w:rsid w:val="008A7010"/>
    <w:rsid w:val="008A71A2"/>
    <w:rsid w:val="008A74E7"/>
    <w:rsid w:val="008B0B58"/>
    <w:rsid w:val="008B113B"/>
    <w:rsid w:val="008B128C"/>
    <w:rsid w:val="008B2DC2"/>
    <w:rsid w:val="008B365A"/>
    <w:rsid w:val="008B3D7C"/>
    <w:rsid w:val="008B41A6"/>
    <w:rsid w:val="008B4979"/>
    <w:rsid w:val="008B72D3"/>
    <w:rsid w:val="008C04D7"/>
    <w:rsid w:val="008C1224"/>
    <w:rsid w:val="008C273B"/>
    <w:rsid w:val="008C4888"/>
    <w:rsid w:val="008D072C"/>
    <w:rsid w:val="008D11ED"/>
    <w:rsid w:val="008D256F"/>
    <w:rsid w:val="008D2BF6"/>
    <w:rsid w:val="008D2C90"/>
    <w:rsid w:val="008D4FD4"/>
    <w:rsid w:val="008D6664"/>
    <w:rsid w:val="008E068C"/>
    <w:rsid w:val="008E2639"/>
    <w:rsid w:val="008E3837"/>
    <w:rsid w:val="008E4942"/>
    <w:rsid w:val="008E5CD7"/>
    <w:rsid w:val="008E5EF1"/>
    <w:rsid w:val="008E647D"/>
    <w:rsid w:val="008E654D"/>
    <w:rsid w:val="008E693F"/>
    <w:rsid w:val="008E6F43"/>
    <w:rsid w:val="008E70C1"/>
    <w:rsid w:val="008F0B7F"/>
    <w:rsid w:val="008F2BF8"/>
    <w:rsid w:val="008F2CB7"/>
    <w:rsid w:val="008F3B25"/>
    <w:rsid w:val="008F4BA6"/>
    <w:rsid w:val="008F60F5"/>
    <w:rsid w:val="008F6339"/>
    <w:rsid w:val="008F6803"/>
    <w:rsid w:val="008F7D4D"/>
    <w:rsid w:val="0090076A"/>
    <w:rsid w:val="009016C3"/>
    <w:rsid w:val="00901B15"/>
    <w:rsid w:val="009028E1"/>
    <w:rsid w:val="00902F1A"/>
    <w:rsid w:val="0090519B"/>
    <w:rsid w:val="00907FDE"/>
    <w:rsid w:val="009128D4"/>
    <w:rsid w:val="00913445"/>
    <w:rsid w:val="00914567"/>
    <w:rsid w:val="00915835"/>
    <w:rsid w:val="00915996"/>
    <w:rsid w:val="00915EEF"/>
    <w:rsid w:val="00916C51"/>
    <w:rsid w:val="00917A37"/>
    <w:rsid w:val="00917C37"/>
    <w:rsid w:val="009205C4"/>
    <w:rsid w:val="0092242D"/>
    <w:rsid w:val="00922854"/>
    <w:rsid w:val="0092369F"/>
    <w:rsid w:val="00924F2E"/>
    <w:rsid w:val="00926E31"/>
    <w:rsid w:val="009304FE"/>
    <w:rsid w:val="0093212C"/>
    <w:rsid w:val="0093337A"/>
    <w:rsid w:val="00933F10"/>
    <w:rsid w:val="00934077"/>
    <w:rsid w:val="00934CB8"/>
    <w:rsid w:val="00934CD2"/>
    <w:rsid w:val="00935963"/>
    <w:rsid w:val="009375B7"/>
    <w:rsid w:val="00941756"/>
    <w:rsid w:val="009429A9"/>
    <w:rsid w:val="00943CF0"/>
    <w:rsid w:val="00943DEA"/>
    <w:rsid w:val="00944388"/>
    <w:rsid w:val="00944C4A"/>
    <w:rsid w:val="00944E99"/>
    <w:rsid w:val="00945193"/>
    <w:rsid w:val="009459FB"/>
    <w:rsid w:val="00945D85"/>
    <w:rsid w:val="009541EF"/>
    <w:rsid w:val="0095528E"/>
    <w:rsid w:val="00955DCF"/>
    <w:rsid w:val="00956402"/>
    <w:rsid w:val="009608A0"/>
    <w:rsid w:val="00961B5A"/>
    <w:rsid w:val="00962991"/>
    <w:rsid w:val="00962B8C"/>
    <w:rsid w:val="00964FD9"/>
    <w:rsid w:val="0096734B"/>
    <w:rsid w:val="009700E1"/>
    <w:rsid w:val="00970445"/>
    <w:rsid w:val="00970690"/>
    <w:rsid w:val="009709DB"/>
    <w:rsid w:val="00970FF4"/>
    <w:rsid w:val="00971BDE"/>
    <w:rsid w:val="009729E2"/>
    <w:rsid w:val="00973033"/>
    <w:rsid w:val="0097330A"/>
    <w:rsid w:val="00975A5B"/>
    <w:rsid w:val="00976766"/>
    <w:rsid w:val="0098193E"/>
    <w:rsid w:val="009835F0"/>
    <w:rsid w:val="00985DEF"/>
    <w:rsid w:val="00986604"/>
    <w:rsid w:val="00986919"/>
    <w:rsid w:val="00986C82"/>
    <w:rsid w:val="00987C38"/>
    <w:rsid w:val="009903F1"/>
    <w:rsid w:val="0099074A"/>
    <w:rsid w:val="00991ADD"/>
    <w:rsid w:val="00991FD1"/>
    <w:rsid w:val="00992344"/>
    <w:rsid w:val="00992730"/>
    <w:rsid w:val="0099378E"/>
    <w:rsid w:val="00994BB7"/>
    <w:rsid w:val="00996C0D"/>
    <w:rsid w:val="009A034D"/>
    <w:rsid w:val="009A32C9"/>
    <w:rsid w:val="009A382E"/>
    <w:rsid w:val="009A3935"/>
    <w:rsid w:val="009A5026"/>
    <w:rsid w:val="009A5474"/>
    <w:rsid w:val="009A75AC"/>
    <w:rsid w:val="009B0CDF"/>
    <w:rsid w:val="009B0D47"/>
    <w:rsid w:val="009B1E57"/>
    <w:rsid w:val="009B581F"/>
    <w:rsid w:val="009B5B5B"/>
    <w:rsid w:val="009B61ED"/>
    <w:rsid w:val="009B6B8C"/>
    <w:rsid w:val="009B6D6A"/>
    <w:rsid w:val="009C0285"/>
    <w:rsid w:val="009C1463"/>
    <w:rsid w:val="009C5417"/>
    <w:rsid w:val="009C7E45"/>
    <w:rsid w:val="009D07DA"/>
    <w:rsid w:val="009D086F"/>
    <w:rsid w:val="009D17D1"/>
    <w:rsid w:val="009D220F"/>
    <w:rsid w:val="009D2DDD"/>
    <w:rsid w:val="009D4EBC"/>
    <w:rsid w:val="009D5848"/>
    <w:rsid w:val="009D6BFA"/>
    <w:rsid w:val="009D766C"/>
    <w:rsid w:val="009E34BB"/>
    <w:rsid w:val="009E3B12"/>
    <w:rsid w:val="009E3F75"/>
    <w:rsid w:val="009E4FA5"/>
    <w:rsid w:val="009E5108"/>
    <w:rsid w:val="009E530F"/>
    <w:rsid w:val="009E5343"/>
    <w:rsid w:val="009E572B"/>
    <w:rsid w:val="009E6251"/>
    <w:rsid w:val="009F53FF"/>
    <w:rsid w:val="009F5658"/>
    <w:rsid w:val="009F5B40"/>
    <w:rsid w:val="009F73A8"/>
    <w:rsid w:val="00A01585"/>
    <w:rsid w:val="00A01C19"/>
    <w:rsid w:val="00A0203C"/>
    <w:rsid w:val="00A03426"/>
    <w:rsid w:val="00A03C2F"/>
    <w:rsid w:val="00A04A3F"/>
    <w:rsid w:val="00A063F5"/>
    <w:rsid w:val="00A066DA"/>
    <w:rsid w:val="00A076FB"/>
    <w:rsid w:val="00A13E8A"/>
    <w:rsid w:val="00A14B51"/>
    <w:rsid w:val="00A15BE9"/>
    <w:rsid w:val="00A1679A"/>
    <w:rsid w:val="00A16AB0"/>
    <w:rsid w:val="00A1730C"/>
    <w:rsid w:val="00A17886"/>
    <w:rsid w:val="00A21719"/>
    <w:rsid w:val="00A21D6A"/>
    <w:rsid w:val="00A22EA4"/>
    <w:rsid w:val="00A23A1E"/>
    <w:rsid w:val="00A31EAB"/>
    <w:rsid w:val="00A32144"/>
    <w:rsid w:val="00A327A2"/>
    <w:rsid w:val="00A32ED1"/>
    <w:rsid w:val="00A33005"/>
    <w:rsid w:val="00A335A8"/>
    <w:rsid w:val="00A35500"/>
    <w:rsid w:val="00A35A4C"/>
    <w:rsid w:val="00A36E07"/>
    <w:rsid w:val="00A40370"/>
    <w:rsid w:val="00A40C4C"/>
    <w:rsid w:val="00A411E5"/>
    <w:rsid w:val="00A466B0"/>
    <w:rsid w:val="00A513B0"/>
    <w:rsid w:val="00A544F4"/>
    <w:rsid w:val="00A55D01"/>
    <w:rsid w:val="00A56527"/>
    <w:rsid w:val="00A56B86"/>
    <w:rsid w:val="00A6143E"/>
    <w:rsid w:val="00A6195E"/>
    <w:rsid w:val="00A63F23"/>
    <w:rsid w:val="00A645BA"/>
    <w:rsid w:val="00A64E7C"/>
    <w:rsid w:val="00A65358"/>
    <w:rsid w:val="00A653A2"/>
    <w:rsid w:val="00A66DAF"/>
    <w:rsid w:val="00A67598"/>
    <w:rsid w:val="00A713A1"/>
    <w:rsid w:val="00A72444"/>
    <w:rsid w:val="00A761BC"/>
    <w:rsid w:val="00A77861"/>
    <w:rsid w:val="00A81B77"/>
    <w:rsid w:val="00A858D0"/>
    <w:rsid w:val="00A86BC2"/>
    <w:rsid w:val="00A87815"/>
    <w:rsid w:val="00A902FC"/>
    <w:rsid w:val="00A90D45"/>
    <w:rsid w:val="00A915AF"/>
    <w:rsid w:val="00A92755"/>
    <w:rsid w:val="00A92BD0"/>
    <w:rsid w:val="00A92C71"/>
    <w:rsid w:val="00A935C0"/>
    <w:rsid w:val="00A94B43"/>
    <w:rsid w:val="00A94D8D"/>
    <w:rsid w:val="00AA0F87"/>
    <w:rsid w:val="00AA19F6"/>
    <w:rsid w:val="00AA4DD9"/>
    <w:rsid w:val="00AA507D"/>
    <w:rsid w:val="00AA6A50"/>
    <w:rsid w:val="00AA7443"/>
    <w:rsid w:val="00AB013F"/>
    <w:rsid w:val="00AB0BA6"/>
    <w:rsid w:val="00AB240C"/>
    <w:rsid w:val="00AB2E48"/>
    <w:rsid w:val="00AB4BC3"/>
    <w:rsid w:val="00AB508C"/>
    <w:rsid w:val="00AB5987"/>
    <w:rsid w:val="00AB7E3F"/>
    <w:rsid w:val="00AC07A0"/>
    <w:rsid w:val="00AC2166"/>
    <w:rsid w:val="00AC2241"/>
    <w:rsid w:val="00AC2D4F"/>
    <w:rsid w:val="00AC34C0"/>
    <w:rsid w:val="00AC5F7F"/>
    <w:rsid w:val="00AC6B41"/>
    <w:rsid w:val="00AC7FBE"/>
    <w:rsid w:val="00AD2956"/>
    <w:rsid w:val="00AD2B8D"/>
    <w:rsid w:val="00AD2E3B"/>
    <w:rsid w:val="00AD3518"/>
    <w:rsid w:val="00AD59D6"/>
    <w:rsid w:val="00AD6DE7"/>
    <w:rsid w:val="00AD757D"/>
    <w:rsid w:val="00AD778F"/>
    <w:rsid w:val="00AD7AC2"/>
    <w:rsid w:val="00AE0810"/>
    <w:rsid w:val="00AE0E7B"/>
    <w:rsid w:val="00AE23FC"/>
    <w:rsid w:val="00AE30A1"/>
    <w:rsid w:val="00AE5051"/>
    <w:rsid w:val="00AE7E82"/>
    <w:rsid w:val="00AF2013"/>
    <w:rsid w:val="00AF49B1"/>
    <w:rsid w:val="00AF6CD7"/>
    <w:rsid w:val="00AF7509"/>
    <w:rsid w:val="00B0130E"/>
    <w:rsid w:val="00B01D82"/>
    <w:rsid w:val="00B03CFE"/>
    <w:rsid w:val="00B055E6"/>
    <w:rsid w:val="00B05826"/>
    <w:rsid w:val="00B06220"/>
    <w:rsid w:val="00B1029B"/>
    <w:rsid w:val="00B11C69"/>
    <w:rsid w:val="00B11FB8"/>
    <w:rsid w:val="00B1226A"/>
    <w:rsid w:val="00B1350E"/>
    <w:rsid w:val="00B145D0"/>
    <w:rsid w:val="00B14B10"/>
    <w:rsid w:val="00B16C04"/>
    <w:rsid w:val="00B16D4B"/>
    <w:rsid w:val="00B1732E"/>
    <w:rsid w:val="00B20779"/>
    <w:rsid w:val="00B21A1C"/>
    <w:rsid w:val="00B22637"/>
    <w:rsid w:val="00B22B65"/>
    <w:rsid w:val="00B232F8"/>
    <w:rsid w:val="00B2627A"/>
    <w:rsid w:val="00B2713B"/>
    <w:rsid w:val="00B30136"/>
    <w:rsid w:val="00B307CA"/>
    <w:rsid w:val="00B32000"/>
    <w:rsid w:val="00B32308"/>
    <w:rsid w:val="00B33F26"/>
    <w:rsid w:val="00B34C4F"/>
    <w:rsid w:val="00B366A0"/>
    <w:rsid w:val="00B378A5"/>
    <w:rsid w:val="00B40384"/>
    <w:rsid w:val="00B40460"/>
    <w:rsid w:val="00B408B4"/>
    <w:rsid w:val="00B42291"/>
    <w:rsid w:val="00B4367A"/>
    <w:rsid w:val="00B43C5A"/>
    <w:rsid w:val="00B441D8"/>
    <w:rsid w:val="00B45A8E"/>
    <w:rsid w:val="00B46E71"/>
    <w:rsid w:val="00B4722A"/>
    <w:rsid w:val="00B52BF6"/>
    <w:rsid w:val="00B549A0"/>
    <w:rsid w:val="00B54DC6"/>
    <w:rsid w:val="00B560DE"/>
    <w:rsid w:val="00B577F1"/>
    <w:rsid w:val="00B57A22"/>
    <w:rsid w:val="00B57D54"/>
    <w:rsid w:val="00B60B0A"/>
    <w:rsid w:val="00B62754"/>
    <w:rsid w:val="00B63178"/>
    <w:rsid w:val="00B6516C"/>
    <w:rsid w:val="00B655A0"/>
    <w:rsid w:val="00B66C6F"/>
    <w:rsid w:val="00B702E7"/>
    <w:rsid w:val="00B70FE3"/>
    <w:rsid w:val="00B7103F"/>
    <w:rsid w:val="00B715A6"/>
    <w:rsid w:val="00B72CEC"/>
    <w:rsid w:val="00B72FA9"/>
    <w:rsid w:val="00B73C58"/>
    <w:rsid w:val="00B74687"/>
    <w:rsid w:val="00B75BA8"/>
    <w:rsid w:val="00B765DA"/>
    <w:rsid w:val="00B768B7"/>
    <w:rsid w:val="00B850F0"/>
    <w:rsid w:val="00B85803"/>
    <w:rsid w:val="00B87FFE"/>
    <w:rsid w:val="00B91A5D"/>
    <w:rsid w:val="00B92AEB"/>
    <w:rsid w:val="00B92CD4"/>
    <w:rsid w:val="00B92FBF"/>
    <w:rsid w:val="00B9331F"/>
    <w:rsid w:val="00B939D4"/>
    <w:rsid w:val="00B96126"/>
    <w:rsid w:val="00BA0EE0"/>
    <w:rsid w:val="00BA0F80"/>
    <w:rsid w:val="00BA1C1D"/>
    <w:rsid w:val="00BA38CC"/>
    <w:rsid w:val="00BA6ADB"/>
    <w:rsid w:val="00BA6C9B"/>
    <w:rsid w:val="00BA79DC"/>
    <w:rsid w:val="00BA7BC6"/>
    <w:rsid w:val="00BB0B78"/>
    <w:rsid w:val="00BB13E7"/>
    <w:rsid w:val="00BB214B"/>
    <w:rsid w:val="00BB237A"/>
    <w:rsid w:val="00BB4153"/>
    <w:rsid w:val="00BB5B47"/>
    <w:rsid w:val="00BC0549"/>
    <w:rsid w:val="00BC07DE"/>
    <w:rsid w:val="00BD2007"/>
    <w:rsid w:val="00BD3216"/>
    <w:rsid w:val="00BD4AC7"/>
    <w:rsid w:val="00BD58A1"/>
    <w:rsid w:val="00BD58CC"/>
    <w:rsid w:val="00BD663D"/>
    <w:rsid w:val="00BD6683"/>
    <w:rsid w:val="00BE18EC"/>
    <w:rsid w:val="00BE4BBC"/>
    <w:rsid w:val="00BE4F7E"/>
    <w:rsid w:val="00BE56C7"/>
    <w:rsid w:val="00BE6D66"/>
    <w:rsid w:val="00BE771D"/>
    <w:rsid w:val="00BF1759"/>
    <w:rsid w:val="00BF3453"/>
    <w:rsid w:val="00BF3F11"/>
    <w:rsid w:val="00BF6A2D"/>
    <w:rsid w:val="00BF6AC5"/>
    <w:rsid w:val="00C00014"/>
    <w:rsid w:val="00C0135E"/>
    <w:rsid w:val="00C0159E"/>
    <w:rsid w:val="00C025B1"/>
    <w:rsid w:val="00C02F1F"/>
    <w:rsid w:val="00C03C58"/>
    <w:rsid w:val="00C03EF2"/>
    <w:rsid w:val="00C043F3"/>
    <w:rsid w:val="00C0465C"/>
    <w:rsid w:val="00C04687"/>
    <w:rsid w:val="00C05946"/>
    <w:rsid w:val="00C1083B"/>
    <w:rsid w:val="00C11DA6"/>
    <w:rsid w:val="00C11FDC"/>
    <w:rsid w:val="00C14553"/>
    <w:rsid w:val="00C20180"/>
    <w:rsid w:val="00C213F2"/>
    <w:rsid w:val="00C21C19"/>
    <w:rsid w:val="00C2254A"/>
    <w:rsid w:val="00C2290F"/>
    <w:rsid w:val="00C2484D"/>
    <w:rsid w:val="00C302DB"/>
    <w:rsid w:val="00C3222D"/>
    <w:rsid w:val="00C32623"/>
    <w:rsid w:val="00C33327"/>
    <w:rsid w:val="00C333A9"/>
    <w:rsid w:val="00C33FD9"/>
    <w:rsid w:val="00C3467B"/>
    <w:rsid w:val="00C34B16"/>
    <w:rsid w:val="00C353D6"/>
    <w:rsid w:val="00C360FA"/>
    <w:rsid w:val="00C37086"/>
    <w:rsid w:val="00C40CE9"/>
    <w:rsid w:val="00C41C1D"/>
    <w:rsid w:val="00C41D05"/>
    <w:rsid w:val="00C435DE"/>
    <w:rsid w:val="00C44F16"/>
    <w:rsid w:val="00C50C62"/>
    <w:rsid w:val="00C50D05"/>
    <w:rsid w:val="00C50E95"/>
    <w:rsid w:val="00C52FE3"/>
    <w:rsid w:val="00C549DA"/>
    <w:rsid w:val="00C560E3"/>
    <w:rsid w:val="00C56BF5"/>
    <w:rsid w:val="00C56C34"/>
    <w:rsid w:val="00C6134E"/>
    <w:rsid w:val="00C61545"/>
    <w:rsid w:val="00C620BB"/>
    <w:rsid w:val="00C6487C"/>
    <w:rsid w:val="00C64FBD"/>
    <w:rsid w:val="00C707F9"/>
    <w:rsid w:val="00C7420A"/>
    <w:rsid w:val="00C744F1"/>
    <w:rsid w:val="00C747C6"/>
    <w:rsid w:val="00C74E5C"/>
    <w:rsid w:val="00C77359"/>
    <w:rsid w:val="00C77575"/>
    <w:rsid w:val="00C77905"/>
    <w:rsid w:val="00C80703"/>
    <w:rsid w:val="00C80A76"/>
    <w:rsid w:val="00C8128B"/>
    <w:rsid w:val="00C81510"/>
    <w:rsid w:val="00C8458D"/>
    <w:rsid w:val="00C8500E"/>
    <w:rsid w:val="00C85023"/>
    <w:rsid w:val="00C85A35"/>
    <w:rsid w:val="00C869B6"/>
    <w:rsid w:val="00C928DD"/>
    <w:rsid w:val="00C975B1"/>
    <w:rsid w:val="00CA00E6"/>
    <w:rsid w:val="00CA0246"/>
    <w:rsid w:val="00CA0377"/>
    <w:rsid w:val="00CA1DC5"/>
    <w:rsid w:val="00CA5B68"/>
    <w:rsid w:val="00CA606E"/>
    <w:rsid w:val="00CB1660"/>
    <w:rsid w:val="00CB1726"/>
    <w:rsid w:val="00CB1AFE"/>
    <w:rsid w:val="00CB1D53"/>
    <w:rsid w:val="00CB2156"/>
    <w:rsid w:val="00CB2F79"/>
    <w:rsid w:val="00CB5813"/>
    <w:rsid w:val="00CB7A74"/>
    <w:rsid w:val="00CC046D"/>
    <w:rsid w:val="00CC25B5"/>
    <w:rsid w:val="00CC2603"/>
    <w:rsid w:val="00CC3F0D"/>
    <w:rsid w:val="00CC682A"/>
    <w:rsid w:val="00CD13A1"/>
    <w:rsid w:val="00CD29CD"/>
    <w:rsid w:val="00CD4D2B"/>
    <w:rsid w:val="00CD5342"/>
    <w:rsid w:val="00CD548A"/>
    <w:rsid w:val="00CE19F9"/>
    <w:rsid w:val="00CE2E58"/>
    <w:rsid w:val="00CE31BC"/>
    <w:rsid w:val="00CE5727"/>
    <w:rsid w:val="00CE63D5"/>
    <w:rsid w:val="00CE643E"/>
    <w:rsid w:val="00CE7832"/>
    <w:rsid w:val="00CE7988"/>
    <w:rsid w:val="00CF0524"/>
    <w:rsid w:val="00CF1075"/>
    <w:rsid w:val="00CF2802"/>
    <w:rsid w:val="00CF3030"/>
    <w:rsid w:val="00CF55B5"/>
    <w:rsid w:val="00CF5C6B"/>
    <w:rsid w:val="00CF6324"/>
    <w:rsid w:val="00CF7CBF"/>
    <w:rsid w:val="00D00568"/>
    <w:rsid w:val="00D016D5"/>
    <w:rsid w:val="00D01B35"/>
    <w:rsid w:val="00D044C2"/>
    <w:rsid w:val="00D04EEB"/>
    <w:rsid w:val="00D06377"/>
    <w:rsid w:val="00D1138B"/>
    <w:rsid w:val="00D1261A"/>
    <w:rsid w:val="00D1274D"/>
    <w:rsid w:val="00D14E69"/>
    <w:rsid w:val="00D152A8"/>
    <w:rsid w:val="00D15827"/>
    <w:rsid w:val="00D15D60"/>
    <w:rsid w:val="00D1753E"/>
    <w:rsid w:val="00D20C9B"/>
    <w:rsid w:val="00D2267A"/>
    <w:rsid w:val="00D22B8A"/>
    <w:rsid w:val="00D22BC8"/>
    <w:rsid w:val="00D23705"/>
    <w:rsid w:val="00D244A8"/>
    <w:rsid w:val="00D24CAE"/>
    <w:rsid w:val="00D25256"/>
    <w:rsid w:val="00D254B7"/>
    <w:rsid w:val="00D25DD6"/>
    <w:rsid w:val="00D26479"/>
    <w:rsid w:val="00D2777A"/>
    <w:rsid w:val="00D27D36"/>
    <w:rsid w:val="00D3021C"/>
    <w:rsid w:val="00D30B71"/>
    <w:rsid w:val="00D31324"/>
    <w:rsid w:val="00D31EE6"/>
    <w:rsid w:val="00D325C1"/>
    <w:rsid w:val="00D326BC"/>
    <w:rsid w:val="00D32E33"/>
    <w:rsid w:val="00D35FEE"/>
    <w:rsid w:val="00D3612D"/>
    <w:rsid w:val="00D379D5"/>
    <w:rsid w:val="00D40449"/>
    <w:rsid w:val="00D40A50"/>
    <w:rsid w:val="00D419D5"/>
    <w:rsid w:val="00D4332B"/>
    <w:rsid w:val="00D45079"/>
    <w:rsid w:val="00D473F9"/>
    <w:rsid w:val="00D528CE"/>
    <w:rsid w:val="00D530F2"/>
    <w:rsid w:val="00D53FF6"/>
    <w:rsid w:val="00D54788"/>
    <w:rsid w:val="00D55084"/>
    <w:rsid w:val="00D5673F"/>
    <w:rsid w:val="00D57AC2"/>
    <w:rsid w:val="00D60ACD"/>
    <w:rsid w:val="00D60DAF"/>
    <w:rsid w:val="00D64417"/>
    <w:rsid w:val="00D647C4"/>
    <w:rsid w:val="00D64F18"/>
    <w:rsid w:val="00D6514D"/>
    <w:rsid w:val="00D65743"/>
    <w:rsid w:val="00D65875"/>
    <w:rsid w:val="00D668A0"/>
    <w:rsid w:val="00D668EA"/>
    <w:rsid w:val="00D6701E"/>
    <w:rsid w:val="00D670B2"/>
    <w:rsid w:val="00D67746"/>
    <w:rsid w:val="00D6785B"/>
    <w:rsid w:val="00D70CCA"/>
    <w:rsid w:val="00D717FF"/>
    <w:rsid w:val="00D74F24"/>
    <w:rsid w:val="00D750CD"/>
    <w:rsid w:val="00D756D8"/>
    <w:rsid w:val="00D75DA1"/>
    <w:rsid w:val="00D775FF"/>
    <w:rsid w:val="00D77DE8"/>
    <w:rsid w:val="00D77ED3"/>
    <w:rsid w:val="00D830D2"/>
    <w:rsid w:val="00D8321B"/>
    <w:rsid w:val="00D832AA"/>
    <w:rsid w:val="00D84E2A"/>
    <w:rsid w:val="00D85092"/>
    <w:rsid w:val="00D86232"/>
    <w:rsid w:val="00D86A22"/>
    <w:rsid w:val="00D87055"/>
    <w:rsid w:val="00D906D0"/>
    <w:rsid w:val="00D90A40"/>
    <w:rsid w:val="00D90BAC"/>
    <w:rsid w:val="00D90DCA"/>
    <w:rsid w:val="00D92206"/>
    <w:rsid w:val="00D92B37"/>
    <w:rsid w:val="00D937D7"/>
    <w:rsid w:val="00D94849"/>
    <w:rsid w:val="00D94CEA"/>
    <w:rsid w:val="00D95B42"/>
    <w:rsid w:val="00D966C5"/>
    <w:rsid w:val="00DA017D"/>
    <w:rsid w:val="00DA225E"/>
    <w:rsid w:val="00DA3212"/>
    <w:rsid w:val="00DA4547"/>
    <w:rsid w:val="00DA4C60"/>
    <w:rsid w:val="00DA4E8C"/>
    <w:rsid w:val="00DA4F1C"/>
    <w:rsid w:val="00DA7B30"/>
    <w:rsid w:val="00DB0F50"/>
    <w:rsid w:val="00DB496C"/>
    <w:rsid w:val="00DB55D0"/>
    <w:rsid w:val="00DB58F6"/>
    <w:rsid w:val="00DB7EDA"/>
    <w:rsid w:val="00DC0EC8"/>
    <w:rsid w:val="00DC2889"/>
    <w:rsid w:val="00DC3D9E"/>
    <w:rsid w:val="00DC4782"/>
    <w:rsid w:val="00DC4A4D"/>
    <w:rsid w:val="00DC4E49"/>
    <w:rsid w:val="00DC4EAC"/>
    <w:rsid w:val="00DC5F9E"/>
    <w:rsid w:val="00DC7EC0"/>
    <w:rsid w:val="00DD277D"/>
    <w:rsid w:val="00DD280A"/>
    <w:rsid w:val="00DD2C40"/>
    <w:rsid w:val="00DD5070"/>
    <w:rsid w:val="00DE00A9"/>
    <w:rsid w:val="00DE27FB"/>
    <w:rsid w:val="00DE2F87"/>
    <w:rsid w:val="00DE32E5"/>
    <w:rsid w:val="00DE3A8F"/>
    <w:rsid w:val="00DE4C6F"/>
    <w:rsid w:val="00DE4DB9"/>
    <w:rsid w:val="00DE4F50"/>
    <w:rsid w:val="00DE4FF6"/>
    <w:rsid w:val="00DE5D82"/>
    <w:rsid w:val="00DE6001"/>
    <w:rsid w:val="00DE67FE"/>
    <w:rsid w:val="00DE72D1"/>
    <w:rsid w:val="00DF1C24"/>
    <w:rsid w:val="00DF2EE0"/>
    <w:rsid w:val="00DF54D9"/>
    <w:rsid w:val="00DF57AD"/>
    <w:rsid w:val="00DF7496"/>
    <w:rsid w:val="00E00F4D"/>
    <w:rsid w:val="00E0157B"/>
    <w:rsid w:val="00E01EF3"/>
    <w:rsid w:val="00E03203"/>
    <w:rsid w:val="00E05D61"/>
    <w:rsid w:val="00E06D8F"/>
    <w:rsid w:val="00E06E12"/>
    <w:rsid w:val="00E073F3"/>
    <w:rsid w:val="00E076B2"/>
    <w:rsid w:val="00E105EA"/>
    <w:rsid w:val="00E10DF3"/>
    <w:rsid w:val="00E136E3"/>
    <w:rsid w:val="00E1781B"/>
    <w:rsid w:val="00E178AD"/>
    <w:rsid w:val="00E20372"/>
    <w:rsid w:val="00E20A48"/>
    <w:rsid w:val="00E20D48"/>
    <w:rsid w:val="00E20EFE"/>
    <w:rsid w:val="00E21481"/>
    <w:rsid w:val="00E2368B"/>
    <w:rsid w:val="00E244D1"/>
    <w:rsid w:val="00E256A9"/>
    <w:rsid w:val="00E2640B"/>
    <w:rsid w:val="00E27A78"/>
    <w:rsid w:val="00E27D85"/>
    <w:rsid w:val="00E304AB"/>
    <w:rsid w:val="00E34C4C"/>
    <w:rsid w:val="00E356E9"/>
    <w:rsid w:val="00E36695"/>
    <w:rsid w:val="00E36837"/>
    <w:rsid w:val="00E370CF"/>
    <w:rsid w:val="00E4064A"/>
    <w:rsid w:val="00E43569"/>
    <w:rsid w:val="00E508C2"/>
    <w:rsid w:val="00E50986"/>
    <w:rsid w:val="00E522E8"/>
    <w:rsid w:val="00E52359"/>
    <w:rsid w:val="00E537D6"/>
    <w:rsid w:val="00E56561"/>
    <w:rsid w:val="00E60881"/>
    <w:rsid w:val="00E61429"/>
    <w:rsid w:val="00E62CFB"/>
    <w:rsid w:val="00E7089D"/>
    <w:rsid w:val="00E71DD2"/>
    <w:rsid w:val="00E71E3A"/>
    <w:rsid w:val="00E71E3C"/>
    <w:rsid w:val="00E72339"/>
    <w:rsid w:val="00E7311A"/>
    <w:rsid w:val="00E73DA4"/>
    <w:rsid w:val="00E741A9"/>
    <w:rsid w:val="00E76418"/>
    <w:rsid w:val="00E77F43"/>
    <w:rsid w:val="00E80B68"/>
    <w:rsid w:val="00E8103F"/>
    <w:rsid w:val="00E819DA"/>
    <w:rsid w:val="00E835E9"/>
    <w:rsid w:val="00E85105"/>
    <w:rsid w:val="00E87176"/>
    <w:rsid w:val="00E872F6"/>
    <w:rsid w:val="00E90457"/>
    <w:rsid w:val="00E9072A"/>
    <w:rsid w:val="00E90CD4"/>
    <w:rsid w:val="00E913F1"/>
    <w:rsid w:val="00E91D46"/>
    <w:rsid w:val="00E92853"/>
    <w:rsid w:val="00E93512"/>
    <w:rsid w:val="00E96088"/>
    <w:rsid w:val="00E96AB7"/>
    <w:rsid w:val="00EA16B8"/>
    <w:rsid w:val="00EA4656"/>
    <w:rsid w:val="00EA6A70"/>
    <w:rsid w:val="00EB2265"/>
    <w:rsid w:val="00EB253B"/>
    <w:rsid w:val="00EB4425"/>
    <w:rsid w:val="00EB5582"/>
    <w:rsid w:val="00EC00C7"/>
    <w:rsid w:val="00EC032B"/>
    <w:rsid w:val="00EC09AB"/>
    <w:rsid w:val="00EC24B5"/>
    <w:rsid w:val="00EC2946"/>
    <w:rsid w:val="00EC2F83"/>
    <w:rsid w:val="00EC6B78"/>
    <w:rsid w:val="00EC6F35"/>
    <w:rsid w:val="00ED17CC"/>
    <w:rsid w:val="00ED199D"/>
    <w:rsid w:val="00ED339F"/>
    <w:rsid w:val="00ED3B05"/>
    <w:rsid w:val="00ED3F15"/>
    <w:rsid w:val="00ED4C58"/>
    <w:rsid w:val="00ED515E"/>
    <w:rsid w:val="00ED5BF5"/>
    <w:rsid w:val="00ED5DE5"/>
    <w:rsid w:val="00ED6081"/>
    <w:rsid w:val="00ED7F54"/>
    <w:rsid w:val="00EE4BC8"/>
    <w:rsid w:val="00EE54BD"/>
    <w:rsid w:val="00EE6AE4"/>
    <w:rsid w:val="00EE74D2"/>
    <w:rsid w:val="00EF03D9"/>
    <w:rsid w:val="00EF19C9"/>
    <w:rsid w:val="00EF2457"/>
    <w:rsid w:val="00EF5DE1"/>
    <w:rsid w:val="00F00059"/>
    <w:rsid w:val="00F00AC0"/>
    <w:rsid w:val="00F01B06"/>
    <w:rsid w:val="00F059A3"/>
    <w:rsid w:val="00F05E44"/>
    <w:rsid w:val="00F10781"/>
    <w:rsid w:val="00F12672"/>
    <w:rsid w:val="00F12830"/>
    <w:rsid w:val="00F13C47"/>
    <w:rsid w:val="00F14342"/>
    <w:rsid w:val="00F15016"/>
    <w:rsid w:val="00F15952"/>
    <w:rsid w:val="00F15D03"/>
    <w:rsid w:val="00F16511"/>
    <w:rsid w:val="00F16A07"/>
    <w:rsid w:val="00F16EBD"/>
    <w:rsid w:val="00F21BF6"/>
    <w:rsid w:val="00F23E5C"/>
    <w:rsid w:val="00F24CDA"/>
    <w:rsid w:val="00F262DE"/>
    <w:rsid w:val="00F26B98"/>
    <w:rsid w:val="00F32E9F"/>
    <w:rsid w:val="00F337D5"/>
    <w:rsid w:val="00F35E61"/>
    <w:rsid w:val="00F412DF"/>
    <w:rsid w:val="00F42E45"/>
    <w:rsid w:val="00F436D7"/>
    <w:rsid w:val="00F47B5E"/>
    <w:rsid w:val="00F47D3B"/>
    <w:rsid w:val="00F50CE9"/>
    <w:rsid w:val="00F50E31"/>
    <w:rsid w:val="00F50FFB"/>
    <w:rsid w:val="00F5243F"/>
    <w:rsid w:val="00F54942"/>
    <w:rsid w:val="00F5590A"/>
    <w:rsid w:val="00F56511"/>
    <w:rsid w:val="00F605AF"/>
    <w:rsid w:val="00F611CE"/>
    <w:rsid w:val="00F62FED"/>
    <w:rsid w:val="00F639CE"/>
    <w:rsid w:val="00F64C5D"/>
    <w:rsid w:val="00F65247"/>
    <w:rsid w:val="00F659EC"/>
    <w:rsid w:val="00F66128"/>
    <w:rsid w:val="00F67E3C"/>
    <w:rsid w:val="00F67EF8"/>
    <w:rsid w:val="00F7107C"/>
    <w:rsid w:val="00F716A5"/>
    <w:rsid w:val="00F719AA"/>
    <w:rsid w:val="00F72820"/>
    <w:rsid w:val="00F72ABA"/>
    <w:rsid w:val="00F73CE7"/>
    <w:rsid w:val="00F744F5"/>
    <w:rsid w:val="00F7488F"/>
    <w:rsid w:val="00F771D8"/>
    <w:rsid w:val="00F77609"/>
    <w:rsid w:val="00F925E8"/>
    <w:rsid w:val="00F92C7C"/>
    <w:rsid w:val="00F9391D"/>
    <w:rsid w:val="00F93D41"/>
    <w:rsid w:val="00F93DDA"/>
    <w:rsid w:val="00F951CE"/>
    <w:rsid w:val="00F962BD"/>
    <w:rsid w:val="00F962D5"/>
    <w:rsid w:val="00FA08ED"/>
    <w:rsid w:val="00FA0A93"/>
    <w:rsid w:val="00FA0D97"/>
    <w:rsid w:val="00FA16D8"/>
    <w:rsid w:val="00FA2E1B"/>
    <w:rsid w:val="00FA3624"/>
    <w:rsid w:val="00FA4176"/>
    <w:rsid w:val="00FA444B"/>
    <w:rsid w:val="00FA45A7"/>
    <w:rsid w:val="00FA520D"/>
    <w:rsid w:val="00FA6236"/>
    <w:rsid w:val="00FA6688"/>
    <w:rsid w:val="00FA7E3D"/>
    <w:rsid w:val="00FB133A"/>
    <w:rsid w:val="00FB1BDD"/>
    <w:rsid w:val="00FB2238"/>
    <w:rsid w:val="00FB27FC"/>
    <w:rsid w:val="00FB358F"/>
    <w:rsid w:val="00FB3DF8"/>
    <w:rsid w:val="00FC0171"/>
    <w:rsid w:val="00FC0CF0"/>
    <w:rsid w:val="00FC26B4"/>
    <w:rsid w:val="00FC2D79"/>
    <w:rsid w:val="00FC4A9C"/>
    <w:rsid w:val="00FC4C77"/>
    <w:rsid w:val="00FD01EB"/>
    <w:rsid w:val="00FD1574"/>
    <w:rsid w:val="00FD1C38"/>
    <w:rsid w:val="00FD6E76"/>
    <w:rsid w:val="00FD741D"/>
    <w:rsid w:val="00FE0AF5"/>
    <w:rsid w:val="00FE0B3D"/>
    <w:rsid w:val="00FE13E1"/>
    <w:rsid w:val="00FE1CC1"/>
    <w:rsid w:val="00FE3039"/>
    <w:rsid w:val="00FE3881"/>
    <w:rsid w:val="00FE3E37"/>
    <w:rsid w:val="00FE7BB1"/>
    <w:rsid w:val="00FE7E6F"/>
    <w:rsid w:val="00FF01A1"/>
    <w:rsid w:val="00FF0F55"/>
    <w:rsid w:val="00FF105D"/>
    <w:rsid w:val="00FF1195"/>
    <w:rsid w:val="00FF133E"/>
    <w:rsid w:val="00FF17D1"/>
    <w:rsid w:val="00FF43D7"/>
    <w:rsid w:val="00FF4A5A"/>
    <w:rsid w:val="00FF4AA2"/>
    <w:rsid w:val="00FF5662"/>
    <w:rsid w:val="00FF6874"/>
    <w:rsid w:val="00F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90A31A"/>
  <w15:docId w15:val="{1B0A1965-2038-414B-8FB3-9F40E2FA5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E5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16105"/>
    <w:pPr>
      <w:keepNext/>
      <w:numPr>
        <w:numId w:val="1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6105"/>
    <w:pPr>
      <w:keepNext/>
      <w:numPr>
        <w:ilvl w:val="1"/>
        <w:numId w:val="1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16105"/>
    <w:pPr>
      <w:keepNext/>
      <w:numPr>
        <w:ilvl w:val="2"/>
        <w:numId w:val="1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16105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16105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16105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16105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16105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16105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E5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5E5A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uiPriority w:val="34"/>
    <w:qFormat/>
    <w:rsid w:val="002E5E5A"/>
    <w:pPr>
      <w:spacing w:after="120" w:line="240" w:lineRule="auto"/>
      <w:ind w:left="720"/>
      <w:contextualSpacing/>
      <w:jc w:val="both"/>
    </w:pPr>
  </w:style>
  <w:style w:type="paragraph" w:styleId="Tekstpodstawowy">
    <w:name w:val="Body Text"/>
    <w:basedOn w:val="Normalny"/>
    <w:link w:val="TekstpodstawowyZnak"/>
    <w:rsid w:val="002E5E5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E5E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7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7BC6"/>
    <w:rPr>
      <w:sz w:val="22"/>
      <w:szCs w:val="22"/>
      <w:lang w:eastAsia="en-US"/>
    </w:rPr>
  </w:style>
  <w:style w:type="paragraph" w:customStyle="1" w:styleId="Akapitzlist10">
    <w:name w:val="Akapit z listą1"/>
    <w:basedOn w:val="Normalny"/>
    <w:uiPriority w:val="34"/>
    <w:qFormat/>
    <w:rsid w:val="00FF43D7"/>
    <w:pPr>
      <w:spacing w:after="120" w:line="240" w:lineRule="auto"/>
      <w:ind w:left="720"/>
      <w:contextualSpacing/>
      <w:jc w:val="both"/>
    </w:pPr>
  </w:style>
  <w:style w:type="paragraph" w:customStyle="1" w:styleId="Akapitzlist2">
    <w:name w:val="Akapit z listą2"/>
    <w:basedOn w:val="Normalny"/>
    <w:uiPriority w:val="34"/>
    <w:qFormat/>
    <w:rsid w:val="00FF43D7"/>
    <w:pPr>
      <w:spacing w:after="120" w:line="240" w:lineRule="auto"/>
      <w:ind w:left="720"/>
      <w:contextualSpacing/>
      <w:jc w:val="both"/>
    </w:pPr>
  </w:style>
  <w:style w:type="paragraph" w:styleId="Akapitzlist">
    <w:name w:val="List Paragraph"/>
    <w:aliases w:val="1_literowka Znak,Literowanie Znak,Preambuła Znak"/>
    <w:basedOn w:val="Normalny"/>
    <w:link w:val="AkapitzlistZnak"/>
    <w:uiPriority w:val="34"/>
    <w:qFormat/>
    <w:rsid w:val="005F37B0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3A0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A0890"/>
    <w:rPr>
      <w:rFonts w:ascii="Tahoma" w:hAnsi="Tahoma" w:cs="Tahoma"/>
      <w:sz w:val="16"/>
      <w:szCs w:val="16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5D6A17"/>
    <w:pPr>
      <w:spacing w:after="120" w:line="240" w:lineRule="auto"/>
      <w:ind w:left="720"/>
      <w:contextualSpacing/>
      <w:jc w:val="both"/>
    </w:pPr>
  </w:style>
  <w:style w:type="paragraph" w:styleId="Tekstprzypisukocowego">
    <w:name w:val="endnote text"/>
    <w:basedOn w:val="Normalny"/>
    <w:link w:val="TekstprzypisukocowegoZnak"/>
    <w:unhideWhenUsed/>
    <w:rsid w:val="003519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1991"/>
    <w:rPr>
      <w:lang w:eastAsia="en-US"/>
    </w:rPr>
  </w:style>
  <w:style w:type="character" w:styleId="Odwoanieprzypisukocowego">
    <w:name w:val="endnote reference"/>
    <w:basedOn w:val="Domylnaczcionkaakapitu"/>
    <w:unhideWhenUsed/>
    <w:rsid w:val="00351991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519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1991"/>
    <w:rPr>
      <w:lang w:eastAsia="en-US"/>
    </w:rPr>
  </w:style>
  <w:style w:type="character" w:styleId="Odwoanieprzypisudolnego">
    <w:name w:val="footnote reference"/>
    <w:basedOn w:val="Domylnaczcionkaakapitu"/>
    <w:unhideWhenUsed/>
    <w:rsid w:val="00351991"/>
    <w:rPr>
      <w:vertAlign w:val="superscript"/>
    </w:rPr>
  </w:style>
  <w:style w:type="paragraph" w:customStyle="1" w:styleId="Akapitzlist5">
    <w:name w:val="Akapit z listą5"/>
    <w:basedOn w:val="Normalny"/>
    <w:uiPriority w:val="34"/>
    <w:qFormat/>
    <w:rsid w:val="00697245"/>
    <w:pPr>
      <w:spacing w:after="120" w:line="240" w:lineRule="auto"/>
      <w:ind w:left="720"/>
      <w:contextualSpacing/>
      <w:jc w:val="both"/>
    </w:pPr>
  </w:style>
  <w:style w:type="character" w:customStyle="1" w:styleId="Domylnaczcionkaakapitu1">
    <w:name w:val="Domyślna czcionka akapitu1"/>
    <w:rsid w:val="00402932"/>
  </w:style>
  <w:style w:type="character" w:customStyle="1" w:styleId="Nagwek1Znak">
    <w:name w:val="Nagłówek 1 Znak"/>
    <w:basedOn w:val="Domylnaczcionkaakapitu"/>
    <w:link w:val="Nagwek1"/>
    <w:rsid w:val="00516105"/>
    <w:rPr>
      <w:rFonts w:ascii="Times New Roman" w:eastAsia="Times New Roman" w:hAnsi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rsid w:val="00516105"/>
    <w:rPr>
      <w:rFonts w:ascii="Times New Roman" w:eastAsia="Times New Roman" w:hAnsi="Times New Roman"/>
      <w:b/>
      <w:sz w:val="24"/>
    </w:rPr>
  </w:style>
  <w:style w:type="character" w:customStyle="1" w:styleId="Nagwek3Znak">
    <w:name w:val="Nagłówek 3 Znak"/>
    <w:basedOn w:val="Domylnaczcionkaakapitu"/>
    <w:link w:val="Nagwek3"/>
    <w:rsid w:val="00516105"/>
    <w:rPr>
      <w:rFonts w:ascii="Times New Roman" w:eastAsia="Times New Roman" w:hAnsi="Times New Roman"/>
      <w:sz w:val="24"/>
    </w:rPr>
  </w:style>
  <w:style w:type="character" w:customStyle="1" w:styleId="Nagwek4Znak">
    <w:name w:val="Nagłówek 4 Znak"/>
    <w:basedOn w:val="Domylnaczcionkaakapitu"/>
    <w:link w:val="Nagwek4"/>
    <w:rsid w:val="00516105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rsid w:val="00516105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basedOn w:val="Domylnaczcionkaakapitu"/>
    <w:link w:val="Nagwek6"/>
    <w:rsid w:val="00516105"/>
    <w:rPr>
      <w:rFonts w:ascii="Times New Roman" w:eastAsia="Times New Roman" w:hAnsi="Times New Roman"/>
      <w:sz w:val="24"/>
    </w:rPr>
  </w:style>
  <w:style w:type="character" w:customStyle="1" w:styleId="Nagwek7Znak">
    <w:name w:val="Nagłówek 7 Znak"/>
    <w:basedOn w:val="Domylnaczcionkaakapitu"/>
    <w:link w:val="Nagwek7"/>
    <w:rsid w:val="00516105"/>
    <w:rPr>
      <w:rFonts w:ascii="Times New Roman" w:eastAsia="Times New Roman" w:hAnsi="Times New Roman"/>
      <w:i/>
      <w:sz w:val="22"/>
    </w:rPr>
  </w:style>
  <w:style w:type="character" w:customStyle="1" w:styleId="Nagwek8Znak">
    <w:name w:val="Nagłówek 8 Znak"/>
    <w:basedOn w:val="Domylnaczcionkaakapitu"/>
    <w:link w:val="Nagwek8"/>
    <w:rsid w:val="00516105"/>
    <w:rPr>
      <w:rFonts w:ascii="Times New Roman" w:eastAsia="Times New Roman" w:hAnsi="Times New Roman"/>
      <w:i/>
      <w:sz w:val="22"/>
    </w:rPr>
  </w:style>
  <w:style w:type="character" w:customStyle="1" w:styleId="Nagwek9Znak">
    <w:name w:val="Nagłówek 9 Znak"/>
    <w:basedOn w:val="Domylnaczcionkaakapitu"/>
    <w:link w:val="Nagwek9"/>
    <w:rsid w:val="00516105"/>
    <w:rPr>
      <w:rFonts w:ascii="Times New Roman" w:eastAsia="Times New Roman" w:hAnsi="Times New Roman"/>
      <w:i/>
      <w:sz w:val="22"/>
    </w:rPr>
  </w:style>
  <w:style w:type="paragraph" w:customStyle="1" w:styleId="Nagwek10">
    <w:name w:val="Nagłówek1"/>
    <w:basedOn w:val="Normalny"/>
    <w:rsid w:val="00516105"/>
    <w:pPr>
      <w:keepNext/>
      <w:keepLines/>
      <w:numPr>
        <w:numId w:val="2"/>
      </w:numPr>
      <w:spacing w:after="120" w:line="240" w:lineRule="auto"/>
    </w:pPr>
    <w:rPr>
      <w:rFonts w:ascii="Times New Roman" w:eastAsia="Times New Roman" w:hAnsi="Times New Roman"/>
      <w:b/>
      <w:sz w:val="28"/>
      <w:szCs w:val="28"/>
      <w:lang w:eastAsia="pl-PL"/>
    </w:rPr>
  </w:style>
  <w:style w:type="paragraph" w:customStyle="1" w:styleId="StylNagwek2ArialNarrowNieaciskiKursywaWyjustowan">
    <w:name w:val="Styl Nagłówek 2 + Arial Narrow Nie (Łaciński) Kursywa Wyjustowan..."/>
    <w:basedOn w:val="Nagwek2"/>
    <w:rsid w:val="00516105"/>
    <w:pPr>
      <w:keepLines/>
      <w:pageBreakBefore/>
      <w:numPr>
        <w:numId w:val="3"/>
      </w:numPr>
      <w:pBdr>
        <w:top w:val="double" w:sz="4" w:space="1" w:color="auto"/>
        <w:left w:val="double" w:sz="4" w:space="1" w:color="auto"/>
        <w:bottom w:val="double" w:sz="4" w:space="1" w:color="auto"/>
        <w:right w:val="double" w:sz="4" w:space="1" w:color="auto"/>
      </w:pBdr>
      <w:tabs>
        <w:tab w:val="clear" w:pos="709"/>
      </w:tabs>
      <w:spacing w:before="60" w:after="60"/>
      <w:jc w:val="both"/>
    </w:pPr>
    <w:rPr>
      <w:rFonts w:ascii="Arial Narrow" w:hAnsi="Arial Narrow" w:cs="Arial"/>
      <w:bCs/>
      <w:iCs/>
      <w:kern w:val="24"/>
      <w:szCs w:val="28"/>
    </w:rPr>
  </w:style>
  <w:style w:type="paragraph" w:customStyle="1" w:styleId="StylArialNarrowPogrubienieWyjustowanyPrzed6pt">
    <w:name w:val="Styl Arial Narrow Pogrubienie Wyjustowany Przed:  6 pt"/>
    <w:basedOn w:val="Normalny"/>
    <w:rsid w:val="00516105"/>
    <w:pPr>
      <w:keepNext/>
      <w:keepLines/>
      <w:framePr w:wrap="around" w:vAnchor="text" w:hAnchor="margin" w:y="1"/>
      <w:numPr>
        <w:ilvl w:val="3"/>
        <w:numId w:val="4"/>
      </w:numPr>
      <w:pBdr>
        <w:top w:val="thinThickLargeGap" w:sz="24" w:space="1" w:color="auto"/>
        <w:left w:val="thinThickLargeGap" w:sz="24" w:space="1" w:color="auto"/>
        <w:bottom w:val="thickThinLargeGap" w:sz="24" w:space="1" w:color="auto"/>
        <w:right w:val="thickThinLargeGap" w:sz="24" w:space="1" w:color="auto"/>
      </w:pBdr>
      <w:spacing w:before="120" w:after="0" w:line="240" w:lineRule="auto"/>
      <w:outlineLvl w:val="3"/>
    </w:pPr>
    <w:rPr>
      <w:rFonts w:ascii="Arial Narrow" w:eastAsia="Times New Roman" w:hAnsi="Arial Narrow"/>
      <w:b/>
      <w:bCs/>
      <w:kern w:val="24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516105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16105"/>
    <w:rPr>
      <w:rFonts w:ascii="Courier New" w:eastAsia="Times New Roman" w:hAnsi="Courier New"/>
    </w:rPr>
  </w:style>
  <w:style w:type="paragraph" w:styleId="NormalnyWeb">
    <w:name w:val="Normal (Web)"/>
    <w:basedOn w:val="Normalny"/>
    <w:rsid w:val="005161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516105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/>
      <w:b/>
      <w:bCs/>
      <w:color w:val="000000"/>
      <w:sz w:val="20"/>
      <w:szCs w:val="20"/>
    </w:rPr>
  </w:style>
  <w:style w:type="paragraph" w:customStyle="1" w:styleId="StylArialNarrowPogrubienieWyjustowanyPrzed6pt1">
    <w:name w:val="Styl Arial Narrow Pogrubienie Wyjustowany Przed:  6 pt1"/>
    <w:basedOn w:val="Nagweknotatki"/>
    <w:rsid w:val="00516105"/>
    <w:pPr>
      <w:keepNext/>
      <w:keepLines/>
      <w:pBdr>
        <w:top w:val="dotted" w:sz="4" w:space="1" w:color="auto"/>
        <w:left w:val="dotted" w:sz="4" w:space="1" w:color="auto"/>
        <w:bottom w:val="dotted" w:sz="4" w:space="1" w:color="auto"/>
        <w:right w:val="dotted" w:sz="4" w:space="1" w:color="auto"/>
      </w:pBdr>
      <w:tabs>
        <w:tab w:val="num" w:pos="864"/>
      </w:tabs>
      <w:spacing w:before="60"/>
      <w:ind w:left="864" w:hanging="144"/>
      <w:jc w:val="both"/>
      <w:outlineLvl w:val="3"/>
    </w:pPr>
    <w:rPr>
      <w:rFonts w:ascii="Arial Narrow" w:hAnsi="Arial Narrow"/>
      <w:b/>
      <w:bCs/>
      <w:spacing w:val="20"/>
      <w:kern w:val="24"/>
    </w:rPr>
  </w:style>
  <w:style w:type="paragraph" w:styleId="Nagweknotatki">
    <w:name w:val="Note Heading"/>
    <w:basedOn w:val="Normalny"/>
    <w:next w:val="Normalny"/>
    <w:link w:val="NagweknotatkiZnak"/>
    <w:rsid w:val="0051610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notatkiZnak">
    <w:name w:val="Nagłówek notatki Znak"/>
    <w:basedOn w:val="Domylnaczcionkaakapitu"/>
    <w:link w:val="Nagweknotatki"/>
    <w:rsid w:val="00516105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basedOn w:val="Domylnaczcionkaakapitu"/>
    <w:rsid w:val="00516105"/>
  </w:style>
  <w:style w:type="paragraph" w:styleId="Tekstpodstawowywcity">
    <w:name w:val="Body Text Indent"/>
    <w:basedOn w:val="Normalny"/>
    <w:link w:val="TekstpodstawowywcityZnak"/>
    <w:rsid w:val="00516105"/>
    <w:pPr>
      <w:spacing w:before="120" w:after="120" w:line="240" w:lineRule="auto"/>
      <w:ind w:left="2126" w:hanging="1769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16105"/>
    <w:rPr>
      <w:rFonts w:ascii="Times New Roman" w:eastAsia="Times New Roman" w:hAnsi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51610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16105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51610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16105"/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51610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16105"/>
    <w:rPr>
      <w:rFonts w:ascii="Times New Roman" w:eastAsia="Times New Roman" w:hAnsi="Times New Roman"/>
      <w:sz w:val="16"/>
      <w:szCs w:val="16"/>
    </w:rPr>
  </w:style>
  <w:style w:type="paragraph" w:customStyle="1" w:styleId="F3dotyczy">
    <w:name w:val="F3_dotyczy"/>
    <w:aliases w:val="załącznik"/>
    <w:basedOn w:val="Normalny"/>
    <w:rsid w:val="00516105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16105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6105"/>
    <w:rPr>
      <w:rFonts w:ascii="Times New Roman" w:eastAsia="Times New Roman" w:hAnsi="Times New Roman"/>
      <w:sz w:val="16"/>
      <w:szCs w:val="16"/>
    </w:rPr>
  </w:style>
  <w:style w:type="paragraph" w:customStyle="1" w:styleId="E-1">
    <w:name w:val="E-1"/>
    <w:basedOn w:val="Normalny"/>
    <w:rsid w:val="0051610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Edward">
    <w:name w:val="Edward"/>
    <w:basedOn w:val="Normalny"/>
    <w:rsid w:val="00516105"/>
    <w:pPr>
      <w:spacing w:after="0" w:line="240" w:lineRule="auto"/>
    </w:pPr>
    <w:rPr>
      <w:rFonts w:ascii="Tms Rmn" w:eastAsia="Times New Roman" w:hAnsi="Tms Rmn"/>
      <w:noProof/>
      <w:sz w:val="20"/>
      <w:szCs w:val="20"/>
      <w:lang w:eastAsia="pl-PL"/>
    </w:rPr>
  </w:style>
  <w:style w:type="paragraph" w:customStyle="1" w:styleId="Nagwek11">
    <w:name w:val="Nagłówek 11"/>
    <w:basedOn w:val="Normalny"/>
    <w:rsid w:val="00516105"/>
    <w:pPr>
      <w:spacing w:before="240" w:after="24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table" w:styleId="Tabela-Siatka">
    <w:name w:val="Table Grid"/>
    <w:basedOn w:val="Standardowy"/>
    <w:rsid w:val="005161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610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7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7F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7F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7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7FDE"/>
    <w:rPr>
      <w:b/>
      <w:bCs/>
      <w:lang w:eastAsia="en-US"/>
    </w:rPr>
  </w:style>
  <w:style w:type="character" w:customStyle="1" w:styleId="AkapitzlistZnak">
    <w:name w:val="Akapit z listą Znak"/>
    <w:aliases w:val="1_literowka Znak Znak,Literowanie Znak Znak,Preambuła Znak Znak"/>
    <w:basedOn w:val="Domylnaczcionkaakapitu"/>
    <w:link w:val="Akapitzlist"/>
    <w:uiPriority w:val="34"/>
    <w:rsid w:val="00AD3518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6441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441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Normalny1">
    <w:name w:val="Normalny1"/>
    <w:qFormat/>
    <w:rsid w:val="001663A1"/>
    <w:rPr>
      <w:rFonts w:ascii="Times New Roman" w:eastAsia="Times New Roman" w:hAnsi="Times New Roman"/>
      <w:sz w:val="24"/>
      <w:szCs w:val="24"/>
    </w:rPr>
  </w:style>
  <w:style w:type="character" w:customStyle="1" w:styleId="Teksttreci">
    <w:name w:val="Tekst treści_"/>
    <w:link w:val="Teksttreci0"/>
    <w:locked/>
    <w:rsid w:val="00B378A5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378A5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paragraph" w:customStyle="1" w:styleId="Text1">
    <w:name w:val="Text 1"/>
    <w:basedOn w:val="Normalny"/>
    <w:rsid w:val="00524E94"/>
    <w:pPr>
      <w:tabs>
        <w:tab w:val="left" w:pos="284"/>
        <w:tab w:val="left" w:pos="567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  <w:tab w:val="left" w:pos="11340"/>
      </w:tabs>
      <w:spacing w:after="0" w:line="320" w:lineRule="exact"/>
      <w:jc w:val="both"/>
    </w:pPr>
    <w:rPr>
      <w:rFonts w:ascii="Times New Roman" w:eastAsia="Times New Roman" w:hAnsi="Times New Roman"/>
      <w:spacing w:val="2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BF1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2A1FA-5CC3-4C19-B01A-5827DC39146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8B76670-3EAA-47B5-A813-142AA9CA5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30</Pages>
  <Words>8516</Words>
  <Characters>51097</Characters>
  <Application>Microsoft Office Word</Application>
  <DocSecurity>0</DocSecurity>
  <Lines>425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Falkiewicz Edyta</cp:lastModifiedBy>
  <cp:revision>195</cp:revision>
  <cp:lastPrinted>2024-10-10T09:48:00Z</cp:lastPrinted>
  <dcterms:created xsi:type="dcterms:W3CDTF">2022-11-18T14:35:00Z</dcterms:created>
  <dcterms:modified xsi:type="dcterms:W3CDTF">2024-10-10T10:41:00Z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ab4b5c66-c70a-41c7-be19-a2a729a9126c</vt:lpwstr>
  </property>
  <property fmtid="{D5CDD505-2E9C-101B-9397-08002B2CF9AE}" pid="3" name="bjSaver">
    <vt:lpwstr>RgZeVagcwiC9yqrldfpPgwqL/b2YP+lD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