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F37AF6" w14:textId="77777777" w:rsidR="00071F7E" w:rsidRPr="00AA641E" w:rsidRDefault="00071F7E">
      <w:pPr>
        <w:spacing w:after="120"/>
        <w:rPr>
          <w:rFonts w:asciiTheme="majorHAnsi" w:hAnsiTheme="majorHAnsi" w:cs="Times New Roman"/>
        </w:rPr>
      </w:pPr>
    </w:p>
    <w:p w14:paraId="6FC11006" w14:textId="77777777" w:rsidR="00071F7E" w:rsidRPr="00AA641E" w:rsidRDefault="00B76F24">
      <w:pPr>
        <w:spacing w:after="120"/>
        <w:rPr>
          <w:rFonts w:asciiTheme="majorHAnsi" w:hAnsiTheme="majorHAnsi" w:cs="Times New Roman"/>
          <w:b/>
          <w:bCs/>
        </w:rPr>
      </w:pPr>
      <w:r w:rsidRPr="00AA641E">
        <w:rPr>
          <w:rFonts w:asciiTheme="majorHAnsi" w:hAnsiTheme="majorHAnsi" w:cs="Times New Roman"/>
          <w:noProof/>
        </w:rPr>
        <w:drawing>
          <wp:inline distT="0" distB="0" distL="0" distR="0" wp14:anchorId="3F0BCC3B" wp14:editId="42A6CE79">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5C909C28" w14:textId="77777777" w:rsidR="00071F7E" w:rsidRPr="00AA641E" w:rsidRDefault="00071F7E">
      <w:pPr>
        <w:spacing w:after="120"/>
        <w:jc w:val="center"/>
        <w:rPr>
          <w:rFonts w:asciiTheme="majorHAnsi" w:hAnsiTheme="majorHAnsi" w:cs="Times New Roman"/>
          <w:b/>
          <w:bCs/>
          <w:spacing w:val="80"/>
          <w:sz w:val="32"/>
          <w:szCs w:val="32"/>
          <w:u w:val="single"/>
        </w:rPr>
      </w:pPr>
    </w:p>
    <w:p w14:paraId="0A341E71" w14:textId="77777777" w:rsidR="00987318" w:rsidRPr="000C3C61" w:rsidRDefault="00071F7E" w:rsidP="00BA0BC8">
      <w:pPr>
        <w:spacing w:after="120"/>
        <w:jc w:val="center"/>
        <w:rPr>
          <w:rFonts w:cs="Times New Roman"/>
          <w:b/>
          <w:bCs/>
          <w:color w:val="FF0000"/>
          <w:spacing w:val="80"/>
          <w:u w:val="single"/>
        </w:rPr>
      </w:pPr>
      <w:r w:rsidRPr="000C3C61">
        <w:rPr>
          <w:rFonts w:cs="Times New Roman"/>
          <w:b/>
          <w:bCs/>
          <w:color w:val="FF0000"/>
          <w:spacing w:val="80"/>
          <w:u w:val="single"/>
        </w:rPr>
        <w:t>SPECYFIKACJA WARUNKÓW ZAMÓWIENIA</w:t>
      </w:r>
    </w:p>
    <w:p w14:paraId="0C807FC3" w14:textId="61DA9A19" w:rsidR="00071F7E" w:rsidRPr="00502A97" w:rsidRDefault="00502A97" w:rsidP="00502A97">
      <w:pPr>
        <w:spacing w:after="120"/>
        <w:jc w:val="center"/>
        <w:rPr>
          <w:rFonts w:cs="Times New Roman"/>
          <w:color w:val="FF0000"/>
        </w:rPr>
      </w:pPr>
      <w:r w:rsidRPr="00502A97">
        <w:rPr>
          <w:rFonts w:cs="Times New Roman"/>
          <w:color w:val="FF0000"/>
        </w:rPr>
        <w:t>MODYFIKACJA</w:t>
      </w:r>
    </w:p>
    <w:p w14:paraId="38B223D9" w14:textId="77777777" w:rsidR="00970AF0" w:rsidRPr="00F833C0" w:rsidRDefault="00970AF0">
      <w:pPr>
        <w:spacing w:after="120"/>
        <w:rPr>
          <w:rFonts w:cs="Times New Roman"/>
        </w:rPr>
      </w:pPr>
    </w:p>
    <w:p w14:paraId="010FA7BF" w14:textId="54BF0B6D" w:rsidR="00071F7E" w:rsidRPr="00F833C0" w:rsidRDefault="00E57A1C" w:rsidP="00E57A1C">
      <w:pPr>
        <w:rPr>
          <w:rFonts w:cs="Times New Roman"/>
        </w:rPr>
      </w:pPr>
      <w:r w:rsidRPr="00F833C0">
        <w:rPr>
          <w:rFonts w:cs="Times New Roman"/>
        </w:rPr>
        <w:t>Postępowanie prowadzone w trybie przetargu nieograniczonego zgodnie z art. 132 i następnych w oparciu o ustawę z dnia 11.09.2019 r. Prawo zamówień publicznych (</w:t>
      </w:r>
      <w:proofErr w:type="spellStart"/>
      <w:r w:rsidRPr="00F833C0">
        <w:rPr>
          <w:rFonts w:cs="Times New Roman"/>
        </w:rPr>
        <w:t>t.j</w:t>
      </w:r>
      <w:proofErr w:type="spellEnd"/>
      <w:r w:rsidRPr="00F833C0">
        <w:rPr>
          <w:rFonts w:cs="Times New Roman"/>
        </w:rPr>
        <w:t xml:space="preserve">. Dz. U. z 2022r., poz. 1710 z </w:t>
      </w:r>
      <w:proofErr w:type="spellStart"/>
      <w:r w:rsidRPr="00F833C0">
        <w:rPr>
          <w:rFonts w:cs="Times New Roman"/>
        </w:rPr>
        <w:t>późn</w:t>
      </w:r>
      <w:proofErr w:type="spellEnd"/>
      <w:r w:rsidRPr="00F833C0">
        <w:rPr>
          <w:rFonts w:cs="Times New Roman"/>
        </w:rPr>
        <w:t>. zm.). Dotyczy postępowania o wartości powyżej 140 000 euro na:</w:t>
      </w:r>
    </w:p>
    <w:p w14:paraId="50A2E9EE" w14:textId="77777777" w:rsidR="00071F7E" w:rsidRPr="00F833C0" w:rsidRDefault="00071F7E">
      <w:pPr>
        <w:rPr>
          <w:rFonts w:cs="Times New Roman"/>
        </w:rPr>
      </w:pPr>
    </w:p>
    <w:p w14:paraId="709EFC3D" w14:textId="551FCF9A" w:rsidR="00B438F2" w:rsidRPr="00F833C0" w:rsidRDefault="00E57A1C" w:rsidP="00E57A1C">
      <w:pPr>
        <w:pStyle w:val="Tekstpodstawowy"/>
        <w:jc w:val="center"/>
        <w:rPr>
          <w:b/>
          <w:bCs/>
        </w:rPr>
      </w:pPr>
      <w:r w:rsidRPr="00F833C0">
        <w:rPr>
          <w:b/>
          <w:bCs/>
        </w:rPr>
        <w:t>Dostawa sprzętu do prowadzenia hemodializ i dializ otrzewnych oraz sprzętu do prowadzenia terapeutycznej wymiany osocza na potrzeby CSK UM w Łodzi.</w:t>
      </w:r>
    </w:p>
    <w:p w14:paraId="1E3FB0AA" w14:textId="77777777" w:rsidR="00B438F2" w:rsidRPr="00F833C0" w:rsidRDefault="00B438F2" w:rsidP="00B438F2">
      <w:pPr>
        <w:pStyle w:val="Tekstpodstawowy"/>
        <w:jc w:val="center"/>
      </w:pPr>
    </w:p>
    <w:p w14:paraId="6353001E" w14:textId="288147E5" w:rsidR="00071F7E" w:rsidRPr="00F833C0" w:rsidRDefault="00071F7E" w:rsidP="00956D1F">
      <w:pPr>
        <w:rPr>
          <w:rFonts w:cs="Times New Roman"/>
        </w:rPr>
      </w:pPr>
    </w:p>
    <w:p w14:paraId="02AFE567" w14:textId="77777777" w:rsidR="00660AAF" w:rsidRPr="00F833C0" w:rsidRDefault="00660AAF" w:rsidP="00956D1F">
      <w:pPr>
        <w:rPr>
          <w:rFonts w:cs="Times New Roman"/>
        </w:rPr>
      </w:pPr>
    </w:p>
    <w:p w14:paraId="0238634E" w14:textId="7781B392" w:rsidR="00071F7E" w:rsidRPr="00F833C0" w:rsidRDefault="002209E0">
      <w:pPr>
        <w:rPr>
          <w:rFonts w:cs="Times New Roman"/>
          <w:b/>
          <w:bCs/>
          <w:u w:val="single"/>
        </w:rPr>
      </w:pPr>
      <w:r w:rsidRPr="00F833C0">
        <w:rPr>
          <w:rFonts w:cs="Times New Roman"/>
          <w:b/>
          <w:bCs/>
        </w:rPr>
        <w:t>Sprawa nr  ZP</w:t>
      </w:r>
      <w:r w:rsidR="00B438F2" w:rsidRPr="00F833C0">
        <w:rPr>
          <w:rFonts w:cs="Times New Roman"/>
          <w:b/>
          <w:bCs/>
        </w:rPr>
        <w:t>/</w:t>
      </w:r>
      <w:r w:rsidR="00E57A1C" w:rsidRPr="00F833C0">
        <w:rPr>
          <w:rFonts w:cs="Times New Roman"/>
          <w:b/>
          <w:bCs/>
        </w:rPr>
        <w:t>58</w:t>
      </w:r>
      <w:r w:rsidR="00FB4657" w:rsidRPr="00F833C0">
        <w:rPr>
          <w:rFonts w:cs="Times New Roman"/>
          <w:b/>
          <w:bCs/>
        </w:rPr>
        <w:t>/202</w:t>
      </w:r>
      <w:r w:rsidR="00E57A1C" w:rsidRPr="00F833C0">
        <w:rPr>
          <w:rFonts w:cs="Times New Roman"/>
          <w:b/>
          <w:bCs/>
        </w:rPr>
        <w:t>3</w:t>
      </w:r>
    </w:p>
    <w:p w14:paraId="48466A19" w14:textId="77777777" w:rsidR="00071F7E" w:rsidRPr="00F833C0" w:rsidRDefault="00071F7E">
      <w:pPr>
        <w:rPr>
          <w:rFonts w:cs="Times New Roman"/>
          <w:b/>
          <w:bCs/>
          <w:u w:val="single"/>
        </w:rPr>
      </w:pPr>
    </w:p>
    <w:p w14:paraId="506114DB" w14:textId="77777777" w:rsidR="00071F7E" w:rsidRPr="00F833C0" w:rsidRDefault="00071F7E">
      <w:pPr>
        <w:rPr>
          <w:rFonts w:cs="Times New Roman"/>
          <w:b/>
          <w:bCs/>
          <w:u w:val="single"/>
        </w:rPr>
      </w:pPr>
    </w:p>
    <w:p w14:paraId="0BB67AF2" w14:textId="77777777" w:rsidR="00324DAD" w:rsidRPr="00F833C0" w:rsidRDefault="00324DAD" w:rsidP="00324DAD">
      <w:pPr>
        <w:pStyle w:val="Tekstdymka"/>
        <w:rPr>
          <w:rFonts w:ascii="Times New Roman" w:hAnsi="Times New Roman" w:cs="Times New Roman"/>
          <w:sz w:val="24"/>
          <w:szCs w:val="24"/>
        </w:rPr>
      </w:pPr>
    </w:p>
    <w:p w14:paraId="41339C2C" w14:textId="377F895B" w:rsidR="00AB31C1" w:rsidRPr="00F833C0" w:rsidRDefault="00AB31C1">
      <w:pPr>
        <w:rPr>
          <w:rFonts w:cs="Times New Roman"/>
          <w:b/>
          <w:bCs/>
          <w:u w:val="single"/>
        </w:rPr>
      </w:pPr>
    </w:p>
    <w:p w14:paraId="5F555F6F" w14:textId="693B19C3" w:rsidR="00CF7A86" w:rsidRPr="00F833C0" w:rsidRDefault="00CF7A86">
      <w:pPr>
        <w:rPr>
          <w:rFonts w:cs="Times New Roman"/>
          <w:b/>
          <w:bCs/>
          <w:u w:val="single"/>
        </w:rPr>
      </w:pPr>
    </w:p>
    <w:p w14:paraId="1B583206" w14:textId="71D0F78A" w:rsidR="00CF7A86" w:rsidRPr="00F833C0" w:rsidRDefault="00CF7A86">
      <w:pPr>
        <w:rPr>
          <w:rFonts w:cs="Times New Roman"/>
          <w:b/>
          <w:bCs/>
          <w:u w:val="single"/>
        </w:rPr>
      </w:pPr>
    </w:p>
    <w:p w14:paraId="78B56EF4" w14:textId="77777777" w:rsidR="00CF7A86" w:rsidRPr="00F833C0" w:rsidRDefault="00CF7A86">
      <w:pPr>
        <w:rPr>
          <w:rFonts w:cs="Times New Roman"/>
          <w:b/>
          <w:bCs/>
          <w:u w:val="single"/>
        </w:rPr>
      </w:pPr>
    </w:p>
    <w:p w14:paraId="7431E352" w14:textId="77777777" w:rsidR="00071F7E" w:rsidRPr="00F833C0" w:rsidRDefault="00071F7E">
      <w:pPr>
        <w:pStyle w:val="Tekstpodstawowy2"/>
        <w:spacing w:line="360" w:lineRule="auto"/>
        <w:jc w:val="right"/>
      </w:pPr>
      <w:r w:rsidRPr="00F833C0">
        <w:rPr>
          <w:b/>
          <w:bCs/>
        </w:rPr>
        <w:t>Specyfikację zatwierdził</w:t>
      </w:r>
      <w:r w:rsidR="00DC0C46" w:rsidRPr="00F833C0">
        <w:rPr>
          <w:b/>
          <w:bCs/>
        </w:rPr>
        <w:t>a</w:t>
      </w:r>
      <w:r w:rsidRPr="00F833C0">
        <w:rPr>
          <w:b/>
          <w:bCs/>
        </w:rPr>
        <w:t xml:space="preserve">: </w:t>
      </w:r>
    </w:p>
    <w:p w14:paraId="38EABE38" w14:textId="77777777" w:rsidR="00071F7E" w:rsidRPr="00F833C0" w:rsidRDefault="00071F7E">
      <w:pPr>
        <w:spacing w:after="120"/>
        <w:jc w:val="right"/>
        <w:rPr>
          <w:rFonts w:cs="Times New Roman"/>
          <w:b/>
          <w:bCs/>
        </w:rPr>
      </w:pPr>
      <w:r w:rsidRPr="00F833C0">
        <w:rPr>
          <w:rFonts w:cs="Times New Roman"/>
          <w:b/>
          <w:bCs/>
        </w:rPr>
        <w:t>dr n. med. Monika Domarecka</w:t>
      </w:r>
    </w:p>
    <w:p w14:paraId="209046E2" w14:textId="77777777" w:rsidR="00071F7E" w:rsidRPr="00F833C0" w:rsidRDefault="00071F7E">
      <w:pPr>
        <w:spacing w:after="120"/>
        <w:jc w:val="right"/>
        <w:rPr>
          <w:rFonts w:cs="Times New Roman"/>
          <w:b/>
          <w:bCs/>
        </w:rPr>
      </w:pPr>
      <w:r w:rsidRPr="00F833C0">
        <w:rPr>
          <w:rFonts w:cs="Times New Roman"/>
          <w:b/>
          <w:bCs/>
        </w:rPr>
        <w:t>Dyrektor Centralnego Szpitala Klinicznego</w:t>
      </w:r>
    </w:p>
    <w:p w14:paraId="59FC0C17" w14:textId="77777777" w:rsidR="00071F7E" w:rsidRPr="00F833C0" w:rsidRDefault="00071F7E">
      <w:pPr>
        <w:spacing w:after="120"/>
        <w:jc w:val="right"/>
        <w:rPr>
          <w:rFonts w:cs="Times New Roman"/>
          <w:b/>
          <w:bCs/>
        </w:rPr>
      </w:pPr>
      <w:r w:rsidRPr="00F833C0">
        <w:rPr>
          <w:rFonts w:cs="Times New Roman"/>
          <w:b/>
          <w:bCs/>
        </w:rPr>
        <w:t>Uniwersytetu Medycznego</w:t>
      </w:r>
      <w:r w:rsidR="003F2C67" w:rsidRPr="00F833C0">
        <w:rPr>
          <w:rFonts w:cs="Times New Roman"/>
          <w:b/>
          <w:bCs/>
        </w:rPr>
        <w:t xml:space="preserve"> w </w:t>
      </w:r>
      <w:r w:rsidRPr="00F833C0">
        <w:rPr>
          <w:rFonts w:cs="Times New Roman"/>
          <w:b/>
          <w:bCs/>
        </w:rPr>
        <w:t>Łodzi</w:t>
      </w:r>
    </w:p>
    <w:p w14:paraId="3568ACD7" w14:textId="77777777" w:rsidR="00071F7E" w:rsidRPr="00AA0A01" w:rsidRDefault="00071F7E">
      <w:pPr>
        <w:jc w:val="center"/>
        <w:rPr>
          <w:rFonts w:asciiTheme="majorHAnsi" w:hAnsiTheme="majorHAnsi" w:cs="Times New Roman"/>
          <w:sz w:val="22"/>
          <w:szCs w:val="22"/>
        </w:rPr>
      </w:pPr>
    </w:p>
    <w:p w14:paraId="0BBB8FD2" w14:textId="77777777" w:rsidR="00071F7E" w:rsidRPr="00AA0A01" w:rsidRDefault="00071F7E">
      <w:pPr>
        <w:jc w:val="center"/>
        <w:rPr>
          <w:rFonts w:asciiTheme="majorHAnsi" w:hAnsiTheme="majorHAnsi" w:cs="Times New Roman"/>
          <w:sz w:val="22"/>
          <w:szCs w:val="22"/>
        </w:rPr>
      </w:pPr>
    </w:p>
    <w:p w14:paraId="35892B5B" w14:textId="77777777" w:rsidR="00071F7E" w:rsidRPr="00AA0A01" w:rsidRDefault="00071F7E">
      <w:pPr>
        <w:jc w:val="center"/>
        <w:rPr>
          <w:rFonts w:asciiTheme="majorHAnsi" w:hAnsiTheme="majorHAnsi" w:cs="Times New Roman"/>
          <w:sz w:val="22"/>
          <w:szCs w:val="22"/>
        </w:rPr>
      </w:pPr>
    </w:p>
    <w:p w14:paraId="40A5E665" w14:textId="77777777" w:rsidR="00911226" w:rsidRPr="00AA0A01" w:rsidRDefault="00911226">
      <w:pPr>
        <w:jc w:val="center"/>
        <w:rPr>
          <w:rFonts w:asciiTheme="majorHAnsi" w:hAnsiTheme="majorHAnsi" w:cs="Times New Roman"/>
          <w:sz w:val="22"/>
          <w:szCs w:val="22"/>
        </w:rPr>
      </w:pPr>
    </w:p>
    <w:p w14:paraId="3784977E" w14:textId="77777777" w:rsidR="00911226" w:rsidRPr="00AA0A01" w:rsidRDefault="00911226">
      <w:pPr>
        <w:jc w:val="center"/>
        <w:rPr>
          <w:rFonts w:asciiTheme="majorHAnsi" w:hAnsiTheme="majorHAnsi" w:cs="Times New Roman"/>
          <w:sz w:val="22"/>
          <w:szCs w:val="22"/>
        </w:rPr>
      </w:pPr>
    </w:p>
    <w:p w14:paraId="4E0E403D" w14:textId="77777777" w:rsidR="00EF6814" w:rsidRDefault="00EF6814">
      <w:pPr>
        <w:jc w:val="center"/>
        <w:rPr>
          <w:rFonts w:cs="Times New Roman"/>
        </w:rPr>
      </w:pPr>
    </w:p>
    <w:p w14:paraId="453F6B63" w14:textId="77777777" w:rsidR="00EF6814" w:rsidRDefault="00EF6814">
      <w:pPr>
        <w:jc w:val="center"/>
        <w:rPr>
          <w:rFonts w:cs="Times New Roman"/>
        </w:rPr>
      </w:pPr>
    </w:p>
    <w:p w14:paraId="14BF34DE" w14:textId="77777777" w:rsidR="00EF6814" w:rsidRDefault="00EF6814">
      <w:pPr>
        <w:jc w:val="center"/>
        <w:rPr>
          <w:rFonts w:cs="Times New Roman"/>
        </w:rPr>
      </w:pPr>
    </w:p>
    <w:p w14:paraId="0C972F1F" w14:textId="77777777" w:rsidR="00EF6814" w:rsidRDefault="00EF6814">
      <w:pPr>
        <w:jc w:val="center"/>
        <w:rPr>
          <w:rFonts w:cs="Times New Roman"/>
        </w:rPr>
      </w:pPr>
    </w:p>
    <w:p w14:paraId="13E76F1B" w14:textId="77777777" w:rsidR="00EF6814" w:rsidRDefault="00EF6814">
      <w:pPr>
        <w:jc w:val="center"/>
        <w:rPr>
          <w:rFonts w:cs="Times New Roman"/>
        </w:rPr>
      </w:pPr>
    </w:p>
    <w:p w14:paraId="39D47BD7" w14:textId="77777777" w:rsidR="00EF6814" w:rsidRDefault="00EF6814">
      <w:pPr>
        <w:jc w:val="center"/>
        <w:rPr>
          <w:rFonts w:cs="Times New Roman"/>
        </w:rPr>
      </w:pPr>
    </w:p>
    <w:p w14:paraId="36A5B67E" w14:textId="77777777" w:rsidR="00EF6814" w:rsidRDefault="00EF6814">
      <w:pPr>
        <w:jc w:val="center"/>
        <w:rPr>
          <w:rFonts w:cs="Times New Roman"/>
        </w:rPr>
      </w:pPr>
    </w:p>
    <w:p w14:paraId="3368DEE9" w14:textId="77777777" w:rsidR="00EF6814" w:rsidRDefault="00EF6814">
      <w:pPr>
        <w:jc w:val="center"/>
        <w:rPr>
          <w:rFonts w:cs="Times New Roman"/>
        </w:rPr>
      </w:pPr>
    </w:p>
    <w:p w14:paraId="17A63566" w14:textId="29291371" w:rsidR="00071F7E" w:rsidRPr="00502A97" w:rsidRDefault="00071F7E">
      <w:pPr>
        <w:jc w:val="center"/>
        <w:rPr>
          <w:rFonts w:cs="Times New Roman"/>
          <w:color w:val="FF0000"/>
        </w:rPr>
      </w:pPr>
      <w:r w:rsidRPr="00502A97">
        <w:rPr>
          <w:rFonts w:cs="Times New Roman"/>
          <w:color w:val="FF0000"/>
        </w:rPr>
        <w:t xml:space="preserve">Łódź, dnia </w:t>
      </w:r>
      <w:r w:rsidR="00DD12A8" w:rsidRPr="00502A97">
        <w:rPr>
          <w:rFonts w:cs="Times New Roman"/>
          <w:color w:val="FF0000"/>
        </w:rPr>
        <w:t>1</w:t>
      </w:r>
      <w:r w:rsidR="00502A97" w:rsidRPr="00502A97">
        <w:rPr>
          <w:rFonts w:cs="Times New Roman"/>
          <w:color w:val="FF0000"/>
        </w:rPr>
        <w:t>8</w:t>
      </w:r>
      <w:r w:rsidR="00CB24FA" w:rsidRPr="00502A97">
        <w:rPr>
          <w:rFonts w:cs="Times New Roman"/>
          <w:color w:val="FF0000"/>
        </w:rPr>
        <w:t>.0</w:t>
      </w:r>
      <w:r w:rsidR="00502A97" w:rsidRPr="00502A97">
        <w:rPr>
          <w:rFonts w:cs="Times New Roman"/>
          <w:color w:val="FF0000"/>
        </w:rPr>
        <w:t>7</w:t>
      </w:r>
      <w:r w:rsidR="00A71F34" w:rsidRPr="00502A97">
        <w:rPr>
          <w:rFonts w:cs="Times New Roman"/>
          <w:color w:val="FF0000"/>
        </w:rPr>
        <w:t>.</w:t>
      </w:r>
      <w:r w:rsidR="00FB4657" w:rsidRPr="00502A97">
        <w:rPr>
          <w:rFonts w:cs="Times New Roman"/>
          <w:color w:val="FF0000"/>
        </w:rPr>
        <w:t>202</w:t>
      </w:r>
      <w:r w:rsidR="00E57A1C" w:rsidRPr="00502A97">
        <w:rPr>
          <w:rFonts w:cs="Times New Roman"/>
          <w:color w:val="FF0000"/>
        </w:rPr>
        <w:t>3</w:t>
      </w:r>
      <w:r w:rsidR="00C07F15" w:rsidRPr="00502A97">
        <w:rPr>
          <w:rFonts w:cs="Times New Roman"/>
          <w:color w:val="FF0000"/>
        </w:rPr>
        <w:t xml:space="preserve"> </w:t>
      </w:r>
      <w:r w:rsidRPr="00502A97">
        <w:rPr>
          <w:rFonts w:cs="Times New Roman"/>
          <w:color w:val="FF0000"/>
        </w:rPr>
        <w:t>r.</w:t>
      </w:r>
    </w:p>
    <w:p w14:paraId="76FF94D7" w14:textId="77777777" w:rsidR="00EF6814" w:rsidRDefault="00EF6814" w:rsidP="00E57A1C">
      <w:pPr>
        <w:jc w:val="center"/>
        <w:rPr>
          <w:rFonts w:asciiTheme="majorHAnsi" w:hAnsiTheme="majorHAnsi" w:cs="Times New Roman"/>
          <w:b/>
          <w:bCs/>
          <w:sz w:val="22"/>
          <w:szCs w:val="22"/>
        </w:rPr>
      </w:pPr>
    </w:p>
    <w:p w14:paraId="4E50B36B" w14:textId="77777777" w:rsidR="00EF6814" w:rsidRDefault="00EF6814" w:rsidP="00E57A1C">
      <w:pPr>
        <w:jc w:val="center"/>
        <w:rPr>
          <w:rFonts w:asciiTheme="majorHAnsi" w:hAnsiTheme="majorHAnsi" w:cs="Times New Roman"/>
          <w:b/>
          <w:bCs/>
          <w:sz w:val="22"/>
          <w:szCs w:val="22"/>
        </w:rPr>
      </w:pPr>
    </w:p>
    <w:p w14:paraId="78A5EC15" w14:textId="284DDE2A" w:rsidR="00E57A1C" w:rsidRPr="00E57A1C" w:rsidRDefault="00E57A1C" w:rsidP="00E57A1C">
      <w:pPr>
        <w:jc w:val="center"/>
        <w:rPr>
          <w:rFonts w:asciiTheme="majorHAnsi" w:hAnsiTheme="majorHAnsi" w:cs="Times New Roman"/>
          <w:b/>
          <w:bCs/>
          <w:sz w:val="22"/>
          <w:szCs w:val="22"/>
        </w:rPr>
      </w:pPr>
      <w:r w:rsidRPr="00E57A1C">
        <w:rPr>
          <w:rFonts w:asciiTheme="majorHAnsi" w:hAnsiTheme="majorHAnsi" w:cs="Times New Roman"/>
          <w:b/>
          <w:bCs/>
          <w:sz w:val="22"/>
          <w:szCs w:val="22"/>
        </w:rPr>
        <w:lastRenderedPageBreak/>
        <w:t>Spis treści</w:t>
      </w:r>
    </w:p>
    <w:p w14:paraId="105ED8EB" w14:textId="49E5CD15"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NAZWA ORAZ ADRES ZAMAWIAJĄCEGO NUMER TELEFONU, ADRES POCZTY ELEKTRONICZNEJ ORAZ STRONY INTERNETOWEJ PROWADZONEGO POSTĘPOWANIA</w:t>
      </w:r>
    </w:p>
    <w:p w14:paraId="21B46971" w14:textId="6A575B59"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ADRES STRONY INTERNETOWEJ NA KTÓREJ UDOSTĘPNIANE BĘDĄ ZMIANY I WYJAŚNIENIA TREŚCI SWZ ORAZ INNE DOKUMENTY ZAMÓWIENIA BEZPOŚREDNIO ZWIĄZANE Z POSTĘPOWANIEM O UDZIELENIE ZAMÓWIENIA</w:t>
      </w:r>
    </w:p>
    <w:p w14:paraId="213DE520" w14:textId="05A3CF06"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 xml:space="preserve">TRYB UDZIELENIA ZAMÓWIENIA </w:t>
      </w:r>
    </w:p>
    <w:p w14:paraId="5E8BC4A1" w14:textId="02553760"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OPIS PRZEDMIOTU ZAMÓWIENIA</w:t>
      </w:r>
    </w:p>
    <w:p w14:paraId="330343AF" w14:textId="08529B1C"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 xml:space="preserve">TERMIN WYKONANIA ZAMÓWIENIA </w:t>
      </w:r>
    </w:p>
    <w:p w14:paraId="1F485955" w14:textId="1CB988F8"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 xml:space="preserve">INFORMACJA O PRZEDMIOTOWYCH ŚRODKACH DOWODOWYCH </w:t>
      </w:r>
    </w:p>
    <w:p w14:paraId="3597D3AB" w14:textId="6333D2C0"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 xml:space="preserve">PODSTAWY WYKLUCZENIA O KTÓRYCH MOWA W ART. 108 i 109. </w:t>
      </w:r>
    </w:p>
    <w:p w14:paraId="1CA00D08" w14:textId="4DB5A978"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 xml:space="preserve">INFORMACJA O WARUNKACH UDZIAŁU W POSTĘPOWANIU </w:t>
      </w:r>
    </w:p>
    <w:p w14:paraId="4320B171" w14:textId="32056EDC"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 xml:space="preserve">WYKAZ OŚWIADCZEŃ I DOKUMENTÓW SKŁADANYCH PRZEZ WYKONAWCĘ WRAZ Z OFERTĄ       WYKAZ PODMIOTOWYCH ŚRODKÓW DOWODOWYCH </w:t>
      </w:r>
    </w:p>
    <w:p w14:paraId="5844051B" w14:textId="2802260D"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4484BA78" w14:textId="7F3ADB9F"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INFORMACJE O SPOSOBIE KOMUNIKOWANIA SIĘ ZAMAWIAJĄCEGO Z WYKONAWCAMI WINNY SPOSÓB NIŻ PRZY UŻYCIU ŚRODKÓW KOMUNIKACJI ELEKTRONICZNEJ, W TYM W PRZYPADKU ZAISTNIENIA JEDNEJ Z SYTUACJI OKREŚLONYCH WART.65 UST.1, ART.66 I ART.69;</w:t>
      </w:r>
    </w:p>
    <w:p w14:paraId="32F26962" w14:textId="1EF523D8"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WSKAZANIE OSÓB UPRAWNIONYCH DO KOMUNIKOWANIA SIĘ Z WYKONAWCAMI;</w:t>
      </w:r>
    </w:p>
    <w:p w14:paraId="18C19BA3" w14:textId="26DA1834"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TERMIN ZWIĄZANIA OFERTĄ</w:t>
      </w:r>
    </w:p>
    <w:p w14:paraId="567C772F" w14:textId="20FCF24E"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OPIS SPOSOBU PRZYGOTOWANIA OFERTY</w:t>
      </w:r>
    </w:p>
    <w:p w14:paraId="7FF51E09" w14:textId="22A2F1AB"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SPOSÓB ORAZ TERMIN SKŁADANIA OFERT</w:t>
      </w:r>
    </w:p>
    <w:p w14:paraId="798E48E9" w14:textId="453A43EB"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TERMIN OTWARCIA OFERT</w:t>
      </w:r>
    </w:p>
    <w:p w14:paraId="62900668" w14:textId="3E9277C5"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 xml:space="preserve">SPOSÓB OBLICZENIA CENY </w:t>
      </w:r>
    </w:p>
    <w:p w14:paraId="4A52B60C" w14:textId="2B42DDCA"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OPIS KRYTERIÓW OCENY OFERT WRAZ Z PODANIEM WAG TYCH KRYTERIÓW I SPOSOBU OCENY OFERT.</w:t>
      </w:r>
    </w:p>
    <w:p w14:paraId="621EC446" w14:textId="4568F290"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INFORMACJE O FORMALNOŚCIACH, JAKIE POWINNY ZOSTAĆ DOPEŁNIONE W CELU ZAWARCIA UMOWY W SPRAWIE ZAMÓWIENIA PUBLICZNEGO</w:t>
      </w:r>
    </w:p>
    <w:p w14:paraId="515C8A12" w14:textId="69D25F8D"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PROJEKTOWANE POSTANOWIENIA UMOWY W SPRAWIE ZAMOWENIA PUBLICZNEGO, KTÓRE ZOSTANĄ WPROWADZONE UMOWY W SPRAWIE ZAMÓWIENIA PUBLICZNEGO</w:t>
      </w:r>
    </w:p>
    <w:p w14:paraId="6629A9CE" w14:textId="6ACFC2A4"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 xml:space="preserve">POUCZENIE O ŚRODKACH OCHRONY PRAWNEJ PRZYSŁUGUJĄCYCH WYKONAWCY </w:t>
      </w:r>
    </w:p>
    <w:p w14:paraId="676438CC" w14:textId="1729FDB4"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WYMAGANIA DOTYCZĄCE WADIUM</w:t>
      </w:r>
    </w:p>
    <w:p w14:paraId="0AE3D8B5" w14:textId="1CD52C3B"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INFORMACJE DOTYCZĄCE ZABEZPIECZENIA NALEŻYTEGO WYKONANIA UMOWY</w:t>
      </w:r>
    </w:p>
    <w:p w14:paraId="61FD4F20" w14:textId="3072F9DE"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INFORMACJE DOTYCZĄCE OFERT WARIANTOWYCH</w:t>
      </w:r>
    </w:p>
    <w:p w14:paraId="4DD16161" w14:textId="6605CC90"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INFORMACJE DOTYCZĄCE ZWARCIA UMOWY RAMOWEJ</w:t>
      </w:r>
    </w:p>
    <w:p w14:paraId="7491AF82" w14:textId="5C07F8D5"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 xml:space="preserve">INFORMACJE O PRZEWIDYWANYCH ZAMÓWIENIACH, O KTÓRYCH MOWA W ART. 214 UST. 1 PKT. 7 I 8, JEŻELI ZAMWIAJĄCY PRZEWIDUJE UDZIELENIE TAKICH ZAMÓWIEŃ. </w:t>
      </w:r>
    </w:p>
    <w:p w14:paraId="1407164D" w14:textId="49AD460A"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INFORMACJE DOTYCZĄCE WIZJI LOAKLNEJ</w:t>
      </w:r>
    </w:p>
    <w:p w14:paraId="6EEF360D" w14:textId="693E2963"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INFORMACJE DOTYCZĄCE WALUT OBCYCH</w:t>
      </w:r>
    </w:p>
    <w:p w14:paraId="69F985C2" w14:textId="1382C4DF"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 xml:space="preserve">INFORMACJE DOTYCZĄCE ZASTOSOWANIA AUKCJI ELEKTRONICZNEJ </w:t>
      </w:r>
    </w:p>
    <w:p w14:paraId="248D5931" w14:textId="0D14E508"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INFORMACJE DOTYCZĄCE ZWRTOU KOSZTÓW UDZIAŁU W POSTĘPOWANIU</w:t>
      </w:r>
    </w:p>
    <w:p w14:paraId="5DA36DFD" w14:textId="19F6B916"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WYMAGANIA W ZAKRESIE ZATRUDNIENIA ART. 95 I 96 USTAWY</w:t>
      </w:r>
    </w:p>
    <w:p w14:paraId="61BF5DCC" w14:textId="38F5632E"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INFORMACJE DOTYCZĄCE ZASTRZEŻENIA MOŻLIWOŚCI UBIEGANIA SIĘ O UDZIELENIE ZAMÓWIENIA ART. 94 USTAWY</w:t>
      </w:r>
    </w:p>
    <w:p w14:paraId="057E419D" w14:textId="1975085E"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 xml:space="preserve">INFORMACJE DOTYCZĄCE OSOBISTEGO WYKONANIA KLUCZOWYCH ZADAŃ ART. 60 I ART. 121 USTAWY. </w:t>
      </w:r>
    </w:p>
    <w:p w14:paraId="57A7EA18" w14:textId="35C37E36" w:rsidR="00E57A1C" w:rsidRPr="00E57A1C" w:rsidRDefault="00E57A1C" w:rsidP="003B7DA0">
      <w:pPr>
        <w:pStyle w:val="Akapitzlist"/>
        <w:numPr>
          <w:ilvl w:val="0"/>
          <w:numId w:val="6"/>
        </w:numPr>
        <w:rPr>
          <w:rFonts w:asciiTheme="majorHAnsi" w:hAnsiTheme="majorHAnsi"/>
          <w:b/>
          <w:bCs/>
          <w:sz w:val="22"/>
          <w:szCs w:val="22"/>
        </w:rPr>
      </w:pPr>
      <w:r w:rsidRPr="00E57A1C">
        <w:rPr>
          <w:rFonts w:asciiTheme="majorHAnsi" w:hAnsiTheme="majorHAnsi"/>
          <w:b/>
          <w:bCs/>
          <w:sz w:val="22"/>
          <w:szCs w:val="22"/>
        </w:rPr>
        <w:t>INFORMACJE DOTYCZĄCE MOŻLIWOŚCI ZŁOŻENIA OFERT W POSTACJI KATALOGÓW ELEKTRONICZNYCH ART. 93 USTAWY.</w:t>
      </w:r>
    </w:p>
    <w:p w14:paraId="5FCC6E30" w14:textId="170A3AF8" w:rsidR="00E57A1C" w:rsidRPr="00715659" w:rsidRDefault="00E57A1C" w:rsidP="003B7DA0">
      <w:pPr>
        <w:pStyle w:val="Akapitzlist"/>
        <w:numPr>
          <w:ilvl w:val="0"/>
          <w:numId w:val="6"/>
        </w:numPr>
        <w:rPr>
          <w:rFonts w:asciiTheme="majorHAnsi" w:hAnsiTheme="majorHAnsi"/>
          <w:b/>
          <w:bCs/>
          <w:sz w:val="22"/>
          <w:szCs w:val="22"/>
        </w:rPr>
      </w:pPr>
      <w:r w:rsidRPr="00715659">
        <w:rPr>
          <w:rFonts w:asciiTheme="majorHAnsi" w:hAnsiTheme="majorHAnsi"/>
          <w:b/>
          <w:bCs/>
          <w:sz w:val="22"/>
          <w:szCs w:val="22"/>
        </w:rPr>
        <w:t>OBOWIĄZEK INFORMACYJNY WYNIKAJĄCY Z ART. 13 RODO W PRZYPADKU ZBIERANIA DANYCH OSOBOWYCH BEZPOŚREDNIO OD OSOBY FIZYCZNEJ, KTÓREJ DANE DOTYCZĄ, W CELU ZWIĄZANYM Z POSTĘPOWANIEM O UDZIELENIE ZAMÓWIENIA PUBLICZNEGO.</w:t>
      </w:r>
    </w:p>
    <w:p w14:paraId="40AC0E9D" w14:textId="7CE7ABCB" w:rsidR="00E57A1C" w:rsidRPr="00715659" w:rsidRDefault="00E57A1C" w:rsidP="003B7DA0">
      <w:pPr>
        <w:pStyle w:val="Akapitzlist"/>
        <w:numPr>
          <w:ilvl w:val="0"/>
          <w:numId w:val="6"/>
        </w:numPr>
        <w:rPr>
          <w:rFonts w:asciiTheme="majorHAnsi" w:hAnsiTheme="majorHAnsi"/>
          <w:b/>
          <w:bCs/>
          <w:sz w:val="22"/>
          <w:szCs w:val="22"/>
        </w:rPr>
      </w:pPr>
      <w:r w:rsidRPr="00715659">
        <w:rPr>
          <w:rFonts w:asciiTheme="majorHAnsi" w:hAnsiTheme="majorHAnsi"/>
          <w:b/>
          <w:bCs/>
          <w:sz w:val="22"/>
          <w:szCs w:val="22"/>
        </w:rPr>
        <w:t>USTALENIA KOŃCOWE</w:t>
      </w:r>
    </w:p>
    <w:p w14:paraId="23B97B72" w14:textId="52B9718C" w:rsidR="00E57A1C" w:rsidRPr="00715659" w:rsidRDefault="00E57A1C" w:rsidP="003B7DA0">
      <w:pPr>
        <w:pStyle w:val="Akapitzlist"/>
        <w:numPr>
          <w:ilvl w:val="0"/>
          <w:numId w:val="6"/>
        </w:numPr>
        <w:rPr>
          <w:rFonts w:asciiTheme="majorHAnsi" w:hAnsiTheme="majorHAnsi"/>
          <w:b/>
          <w:bCs/>
          <w:sz w:val="22"/>
          <w:szCs w:val="22"/>
        </w:rPr>
      </w:pPr>
      <w:r w:rsidRPr="00715659">
        <w:rPr>
          <w:rFonts w:asciiTheme="majorHAnsi" w:hAnsiTheme="majorHAnsi"/>
          <w:b/>
          <w:bCs/>
          <w:sz w:val="22"/>
          <w:szCs w:val="22"/>
        </w:rPr>
        <w:lastRenderedPageBreak/>
        <w:t>ZAŁĄCZNIKI DO SWZ</w:t>
      </w:r>
    </w:p>
    <w:p w14:paraId="475287D6" w14:textId="20B32B87" w:rsidR="00715659" w:rsidRPr="00626F11" w:rsidRDefault="00071F7E" w:rsidP="00715659">
      <w:pPr>
        <w:pStyle w:val="Nagwek9"/>
        <w:rPr>
          <w:rFonts w:cs="Times New Roman"/>
          <w:sz w:val="22"/>
          <w:szCs w:val="22"/>
          <w:u w:val="none"/>
          <w:lang w:eastAsia="pl-PL"/>
        </w:rPr>
      </w:pPr>
      <w:r w:rsidRPr="00626F11">
        <w:rPr>
          <w:rFonts w:cs="Times New Roman"/>
          <w:sz w:val="22"/>
          <w:szCs w:val="22"/>
          <w:u w:val="none"/>
          <w:lang w:eastAsia="pl-PL"/>
        </w:rPr>
        <w:t xml:space="preserve">I. </w:t>
      </w:r>
      <w:r w:rsidR="00626F11" w:rsidRPr="00626F11">
        <w:rPr>
          <w:rFonts w:cs="Times New Roman"/>
          <w:sz w:val="22"/>
          <w:szCs w:val="22"/>
          <w:u w:val="none"/>
          <w:lang w:eastAsia="pl-PL"/>
        </w:rPr>
        <w:t xml:space="preserve"> </w:t>
      </w:r>
      <w:r w:rsidR="00715659" w:rsidRPr="00626F11">
        <w:rPr>
          <w:rFonts w:cs="Times New Roman"/>
          <w:sz w:val="22"/>
          <w:szCs w:val="22"/>
          <w:u w:val="none"/>
          <w:lang w:eastAsia="pl-PL"/>
        </w:rPr>
        <w:t>NAZWA ORAZ ADRES ZAMAWIAJĄCEGO, NUMER TELEFONU, ADRES POCZTY ELEKTRONICZNEJ ORAZ STRONY INTERNETOWEJ PROWADZONEGO POSTĘPOWANIA</w:t>
      </w:r>
    </w:p>
    <w:p w14:paraId="44320711" w14:textId="77777777" w:rsidR="00715659" w:rsidRPr="00626F11" w:rsidRDefault="00715659" w:rsidP="00715659">
      <w:pPr>
        <w:pStyle w:val="Nagwek9"/>
        <w:rPr>
          <w:rFonts w:cs="Times New Roman"/>
          <w:sz w:val="22"/>
          <w:szCs w:val="22"/>
          <w:u w:val="none"/>
          <w:lang w:eastAsia="pl-PL"/>
        </w:rPr>
      </w:pPr>
    </w:p>
    <w:p w14:paraId="4E45E759" w14:textId="77777777" w:rsidR="00715659" w:rsidRPr="00626F11" w:rsidRDefault="00715659" w:rsidP="00715659">
      <w:pPr>
        <w:pStyle w:val="Nagwek9"/>
        <w:rPr>
          <w:rFonts w:cs="Times New Roman"/>
          <w:b w:val="0"/>
          <w:sz w:val="22"/>
          <w:szCs w:val="22"/>
          <w:u w:val="none"/>
          <w:lang w:eastAsia="pl-PL"/>
        </w:rPr>
      </w:pPr>
      <w:r w:rsidRPr="00626F11">
        <w:rPr>
          <w:rFonts w:cs="Times New Roman"/>
          <w:b w:val="0"/>
          <w:sz w:val="22"/>
          <w:szCs w:val="22"/>
          <w:u w:val="none"/>
          <w:lang w:eastAsia="pl-PL"/>
        </w:rPr>
        <w:t>Zamawiający:</w:t>
      </w:r>
      <w:r w:rsidRPr="00626F11">
        <w:rPr>
          <w:rFonts w:cs="Times New Roman"/>
          <w:b w:val="0"/>
          <w:sz w:val="22"/>
          <w:szCs w:val="22"/>
          <w:u w:val="none"/>
          <w:lang w:eastAsia="pl-PL"/>
        </w:rPr>
        <w:tab/>
      </w:r>
      <w:r w:rsidRPr="00626F11">
        <w:rPr>
          <w:rFonts w:cs="Times New Roman"/>
          <w:b w:val="0"/>
          <w:sz w:val="22"/>
          <w:szCs w:val="22"/>
          <w:u w:val="none"/>
          <w:lang w:eastAsia="pl-PL"/>
        </w:rPr>
        <w:tab/>
        <w:t>Samodzielny Publiczny Zakład Opieki Zdrowotnej</w:t>
      </w:r>
    </w:p>
    <w:p w14:paraId="6AC928CE" w14:textId="77777777" w:rsidR="00715659" w:rsidRPr="00626F11" w:rsidRDefault="00715659" w:rsidP="00715659">
      <w:pPr>
        <w:pStyle w:val="Nagwek9"/>
        <w:ind w:left="1416" w:firstLine="708"/>
        <w:rPr>
          <w:rFonts w:cs="Times New Roman"/>
          <w:b w:val="0"/>
          <w:sz w:val="22"/>
          <w:szCs w:val="22"/>
          <w:u w:val="none"/>
          <w:lang w:eastAsia="pl-PL"/>
        </w:rPr>
      </w:pPr>
      <w:r w:rsidRPr="00626F11">
        <w:rPr>
          <w:rFonts w:cs="Times New Roman"/>
          <w:b w:val="0"/>
          <w:sz w:val="22"/>
          <w:szCs w:val="22"/>
          <w:u w:val="none"/>
          <w:lang w:eastAsia="pl-PL"/>
        </w:rPr>
        <w:t xml:space="preserve">Centralny Szpital Kliniczny </w:t>
      </w:r>
    </w:p>
    <w:p w14:paraId="422F611E" w14:textId="77777777" w:rsidR="00715659" w:rsidRPr="00626F11" w:rsidRDefault="00715659" w:rsidP="00715659">
      <w:pPr>
        <w:pStyle w:val="Nagwek9"/>
        <w:ind w:left="1416" w:firstLine="708"/>
        <w:rPr>
          <w:rFonts w:cs="Times New Roman"/>
          <w:b w:val="0"/>
          <w:sz w:val="22"/>
          <w:szCs w:val="22"/>
          <w:u w:val="none"/>
          <w:lang w:eastAsia="pl-PL"/>
        </w:rPr>
      </w:pPr>
      <w:r w:rsidRPr="00626F11">
        <w:rPr>
          <w:rFonts w:cs="Times New Roman"/>
          <w:b w:val="0"/>
          <w:sz w:val="22"/>
          <w:szCs w:val="22"/>
          <w:u w:val="none"/>
          <w:lang w:eastAsia="pl-PL"/>
        </w:rPr>
        <w:t>Uniwersytetu Medycznego w Łodzi</w:t>
      </w:r>
    </w:p>
    <w:p w14:paraId="2EADA686" w14:textId="77777777" w:rsidR="00715659" w:rsidRPr="00626F11" w:rsidRDefault="00715659" w:rsidP="00715659">
      <w:pPr>
        <w:pStyle w:val="Nagwek9"/>
        <w:ind w:left="1416" w:firstLine="708"/>
        <w:rPr>
          <w:rFonts w:cs="Times New Roman"/>
          <w:b w:val="0"/>
          <w:sz w:val="22"/>
          <w:szCs w:val="22"/>
          <w:u w:val="none"/>
          <w:lang w:eastAsia="pl-PL"/>
        </w:rPr>
      </w:pPr>
      <w:r w:rsidRPr="00626F11">
        <w:rPr>
          <w:rFonts w:cs="Times New Roman"/>
          <w:b w:val="0"/>
          <w:sz w:val="22"/>
          <w:szCs w:val="22"/>
          <w:u w:val="none"/>
          <w:lang w:eastAsia="pl-PL"/>
        </w:rPr>
        <w:t>92-213 Łódź, ul. Pomorska 251</w:t>
      </w:r>
    </w:p>
    <w:p w14:paraId="490FDAA2" w14:textId="08FFF8A0" w:rsidR="00E81F8D" w:rsidRDefault="00715659" w:rsidP="00715659">
      <w:pPr>
        <w:pStyle w:val="Nagwek9"/>
        <w:suppressAutoHyphens w:val="0"/>
        <w:ind w:left="1416" w:firstLine="708"/>
        <w:rPr>
          <w:rFonts w:cs="Times New Roman"/>
          <w:b w:val="0"/>
          <w:sz w:val="22"/>
          <w:szCs w:val="22"/>
          <w:u w:val="none"/>
          <w:lang w:eastAsia="pl-PL"/>
        </w:rPr>
      </w:pPr>
      <w:r w:rsidRPr="00626F11">
        <w:rPr>
          <w:rFonts w:cs="Times New Roman"/>
          <w:b w:val="0"/>
          <w:sz w:val="22"/>
          <w:szCs w:val="22"/>
          <w:u w:val="none"/>
          <w:lang w:eastAsia="pl-PL"/>
        </w:rPr>
        <w:t>tel. (42) 675 75 00</w:t>
      </w:r>
    </w:p>
    <w:p w14:paraId="5EF1C30D" w14:textId="77777777" w:rsidR="00EF6814" w:rsidRPr="00EF6814" w:rsidRDefault="00EF6814" w:rsidP="00EF6814"/>
    <w:p w14:paraId="004354B8" w14:textId="77777777" w:rsidR="00A12458" w:rsidRPr="00626F11" w:rsidRDefault="00A12458" w:rsidP="00E81F8D">
      <w:pPr>
        <w:ind w:left="2124"/>
        <w:rPr>
          <w:rFonts w:cs="Times New Roman"/>
          <w:sz w:val="22"/>
          <w:szCs w:val="22"/>
        </w:rPr>
      </w:pPr>
    </w:p>
    <w:p w14:paraId="3215BE7B" w14:textId="00AD4498" w:rsidR="00A12458" w:rsidRPr="00626F11" w:rsidRDefault="00A12458" w:rsidP="00A12458">
      <w:pPr>
        <w:pStyle w:val="Nagwek9"/>
        <w:suppressAutoHyphens w:val="0"/>
        <w:rPr>
          <w:rFonts w:cs="Times New Roman"/>
          <w:sz w:val="22"/>
          <w:szCs w:val="22"/>
          <w:u w:val="none"/>
          <w:lang w:eastAsia="pl-PL"/>
        </w:rPr>
      </w:pPr>
      <w:r w:rsidRPr="00626F11">
        <w:rPr>
          <w:rFonts w:cs="Times New Roman"/>
          <w:sz w:val="22"/>
          <w:szCs w:val="22"/>
          <w:u w:val="none"/>
          <w:lang w:eastAsia="pl-PL"/>
        </w:rPr>
        <w:t xml:space="preserve">II.  </w:t>
      </w:r>
      <w:r w:rsidR="00715659" w:rsidRPr="00626F11">
        <w:rPr>
          <w:rFonts w:cs="Times New Roman"/>
          <w:sz w:val="22"/>
          <w:szCs w:val="22"/>
          <w:u w:val="none"/>
          <w:lang w:eastAsia="pl-PL"/>
        </w:rPr>
        <w:t>ADRES STRONY INTERNETOWEJ NA KTÓREJ UDOSTĘPNIANE BĘDĄ ZMIANY I WYJAŚNIENIA TREŚCI SWZ ORAZ INNE DOKUMENTY ZAMÓWIENIA BEZPOŚREDNIO ZWIĄZANE Z POSTĘPOWANIEM O UDZIELENIE ZAMÓWIENIA</w:t>
      </w:r>
    </w:p>
    <w:p w14:paraId="18D897B2" w14:textId="77777777" w:rsidR="00715659" w:rsidRPr="00626F11" w:rsidRDefault="00715659" w:rsidP="00715659">
      <w:pPr>
        <w:pStyle w:val="Tabelapozycja"/>
        <w:rPr>
          <w:rFonts w:ascii="Times New Roman" w:hAnsi="Times New Roman" w:cs="Times New Roman"/>
          <w:lang w:val="de-DE"/>
        </w:rPr>
      </w:pPr>
      <w:r w:rsidRPr="00626F11">
        <w:rPr>
          <w:rFonts w:ascii="Times New Roman" w:hAnsi="Times New Roman" w:cs="Times New Roman"/>
          <w:lang w:val="de-DE"/>
        </w:rPr>
        <w:t xml:space="preserve">1. </w:t>
      </w:r>
      <w:proofErr w:type="spellStart"/>
      <w:r w:rsidRPr="00626F11">
        <w:rPr>
          <w:rFonts w:ascii="Times New Roman" w:hAnsi="Times New Roman" w:cs="Times New Roman"/>
          <w:lang w:val="de-DE"/>
        </w:rPr>
        <w:t>Strona</w:t>
      </w:r>
      <w:proofErr w:type="spellEnd"/>
      <w:r w:rsidRPr="00626F11">
        <w:rPr>
          <w:rFonts w:ascii="Times New Roman" w:hAnsi="Times New Roman" w:cs="Times New Roman"/>
          <w:lang w:val="de-DE"/>
        </w:rPr>
        <w:t>: www.csk.umed.pl</w:t>
      </w:r>
    </w:p>
    <w:p w14:paraId="4840561D" w14:textId="77777777" w:rsidR="00715659" w:rsidRPr="00626F11" w:rsidRDefault="00715659" w:rsidP="00715659">
      <w:pPr>
        <w:pStyle w:val="Tabelapozycja"/>
        <w:rPr>
          <w:rFonts w:ascii="Times New Roman" w:hAnsi="Times New Roman" w:cs="Times New Roman"/>
          <w:lang w:val="de-DE"/>
        </w:rPr>
      </w:pPr>
      <w:r w:rsidRPr="00626F11">
        <w:rPr>
          <w:rFonts w:ascii="Times New Roman" w:hAnsi="Times New Roman" w:cs="Times New Roman"/>
          <w:lang w:val="de-DE"/>
        </w:rPr>
        <w:t xml:space="preserve">2. </w:t>
      </w:r>
      <w:proofErr w:type="spellStart"/>
      <w:r w:rsidRPr="00626F11">
        <w:rPr>
          <w:rFonts w:ascii="Times New Roman" w:hAnsi="Times New Roman" w:cs="Times New Roman"/>
          <w:lang w:val="de-DE"/>
        </w:rPr>
        <w:t>e-mail</w:t>
      </w:r>
      <w:proofErr w:type="spellEnd"/>
      <w:r w:rsidRPr="00626F11">
        <w:rPr>
          <w:rFonts w:ascii="Times New Roman" w:hAnsi="Times New Roman" w:cs="Times New Roman"/>
          <w:lang w:val="de-DE"/>
        </w:rPr>
        <w:t>:   zam.publ@csk.umed.pl</w:t>
      </w:r>
    </w:p>
    <w:p w14:paraId="67347731" w14:textId="77777777" w:rsidR="00715659" w:rsidRPr="00626F11" w:rsidRDefault="00715659" w:rsidP="00715659">
      <w:pPr>
        <w:pStyle w:val="Tabelapozycja"/>
        <w:rPr>
          <w:rFonts w:ascii="Times New Roman" w:hAnsi="Times New Roman" w:cs="Times New Roman"/>
          <w:lang w:val="de-DE"/>
        </w:rPr>
      </w:pPr>
      <w:r w:rsidRPr="00626F11">
        <w:rPr>
          <w:rFonts w:ascii="Times New Roman" w:hAnsi="Times New Roman" w:cs="Times New Roman"/>
          <w:lang w:val="de-DE"/>
        </w:rPr>
        <w:t xml:space="preserve">3. </w:t>
      </w:r>
      <w:proofErr w:type="spellStart"/>
      <w:r w:rsidRPr="00626F11">
        <w:rPr>
          <w:rFonts w:ascii="Times New Roman" w:hAnsi="Times New Roman" w:cs="Times New Roman"/>
          <w:lang w:val="de-DE"/>
        </w:rPr>
        <w:t>Adres</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skrzynki</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ePUAP</w:t>
      </w:r>
      <w:proofErr w:type="spellEnd"/>
      <w:r w:rsidRPr="00626F11">
        <w:rPr>
          <w:rFonts w:ascii="Times New Roman" w:hAnsi="Times New Roman" w:cs="Times New Roman"/>
          <w:lang w:val="de-DE"/>
        </w:rPr>
        <w:t>:   /</w:t>
      </w:r>
      <w:proofErr w:type="spellStart"/>
      <w:r w:rsidRPr="00626F11">
        <w:rPr>
          <w:rFonts w:ascii="Times New Roman" w:hAnsi="Times New Roman" w:cs="Times New Roman"/>
          <w:lang w:val="de-DE"/>
        </w:rPr>
        <w:t>cskumedlodz</w:t>
      </w:r>
      <w:proofErr w:type="spellEnd"/>
      <w:r w:rsidRPr="00626F11">
        <w:rPr>
          <w:rFonts w:ascii="Times New Roman" w:hAnsi="Times New Roman" w:cs="Times New Roman"/>
          <w:lang w:val="de-DE"/>
        </w:rPr>
        <w:t>/</w:t>
      </w:r>
      <w:proofErr w:type="spellStart"/>
      <w:r w:rsidRPr="00626F11">
        <w:rPr>
          <w:rFonts w:ascii="Times New Roman" w:hAnsi="Times New Roman" w:cs="Times New Roman"/>
          <w:lang w:val="de-DE"/>
        </w:rPr>
        <w:t>SkrytkaESP</w:t>
      </w:r>
      <w:proofErr w:type="spellEnd"/>
    </w:p>
    <w:p w14:paraId="62CD78C7" w14:textId="77777777" w:rsidR="00715659" w:rsidRPr="00626F11" w:rsidRDefault="00715659" w:rsidP="00715659">
      <w:pPr>
        <w:pStyle w:val="Tabelapozycja"/>
        <w:rPr>
          <w:rFonts w:ascii="Times New Roman" w:hAnsi="Times New Roman" w:cs="Times New Roman"/>
          <w:b/>
          <w:lang w:val="de-DE"/>
        </w:rPr>
      </w:pPr>
      <w:r w:rsidRPr="00626F11">
        <w:rPr>
          <w:rFonts w:ascii="Times New Roman" w:hAnsi="Times New Roman" w:cs="Times New Roman"/>
          <w:lang w:val="de-DE"/>
        </w:rPr>
        <w:t xml:space="preserve">4. </w:t>
      </w:r>
      <w:proofErr w:type="spellStart"/>
      <w:r w:rsidRPr="00626F11">
        <w:rPr>
          <w:rFonts w:ascii="Times New Roman" w:hAnsi="Times New Roman" w:cs="Times New Roman"/>
          <w:b/>
          <w:lang w:val="de-DE"/>
        </w:rPr>
        <w:t>strona</w:t>
      </w:r>
      <w:proofErr w:type="spellEnd"/>
      <w:r w:rsidRPr="00626F11">
        <w:rPr>
          <w:rFonts w:ascii="Times New Roman" w:hAnsi="Times New Roman" w:cs="Times New Roman"/>
          <w:b/>
          <w:lang w:val="de-DE"/>
        </w:rPr>
        <w:t xml:space="preserve"> </w:t>
      </w:r>
      <w:proofErr w:type="spellStart"/>
      <w:r w:rsidRPr="00626F11">
        <w:rPr>
          <w:rFonts w:ascii="Times New Roman" w:hAnsi="Times New Roman" w:cs="Times New Roman"/>
          <w:b/>
          <w:lang w:val="de-DE"/>
        </w:rPr>
        <w:t>prowadzonego</w:t>
      </w:r>
      <w:proofErr w:type="spellEnd"/>
      <w:r w:rsidRPr="00626F11">
        <w:rPr>
          <w:rFonts w:ascii="Times New Roman" w:hAnsi="Times New Roman" w:cs="Times New Roman"/>
          <w:b/>
          <w:lang w:val="de-DE"/>
        </w:rPr>
        <w:t xml:space="preserve"> </w:t>
      </w:r>
      <w:proofErr w:type="spellStart"/>
      <w:r w:rsidRPr="00626F11">
        <w:rPr>
          <w:rFonts w:ascii="Times New Roman" w:hAnsi="Times New Roman" w:cs="Times New Roman"/>
          <w:b/>
          <w:lang w:val="de-DE"/>
        </w:rPr>
        <w:t>postępowania</w:t>
      </w:r>
      <w:proofErr w:type="spellEnd"/>
      <w:r w:rsidRPr="00626F11">
        <w:rPr>
          <w:rFonts w:ascii="Times New Roman" w:hAnsi="Times New Roman" w:cs="Times New Roman"/>
          <w:b/>
          <w:color w:val="3399FF"/>
          <w:lang w:val="de-DE"/>
        </w:rPr>
        <w:t xml:space="preserve">: </w:t>
      </w:r>
      <w:r w:rsidRPr="00626F11">
        <w:rPr>
          <w:rFonts w:ascii="Times New Roman" w:hAnsi="Times New Roman" w:cs="Times New Roman"/>
          <w:b/>
          <w:color w:val="0000FF"/>
          <w:u w:val="single"/>
          <w:lang w:val="de-DE"/>
        </w:rPr>
        <w:t>https://platformazakupowa.pl/pn/csk_umed</w:t>
      </w:r>
    </w:p>
    <w:p w14:paraId="7F9F4C4C" w14:textId="77777777" w:rsidR="00715659" w:rsidRPr="00626F11" w:rsidRDefault="00715659" w:rsidP="00715659">
      <w:pPr>
        <w:pStyle w:val="Tabelapozycja"/>
        <w:rPr>
          <w:rFonts w:ascii="Times New Roman" w:hAnsi="Times New Roman" w:cs="Times New Roman"/>
          <w:lang w:val="de-DE"/>
        </w:rPr>
      </w:pPr>
      <w:r w:rsidRPr="00626F11">
        <w:rPr>
          <w:rFonts w:ascii="Times New Roman" w:hAnsi="Times New Roman" w:cs="Times New Roman"/>
          <w:lang w:val="de-DE"/>
        </w:rPr>
        <w:t xml:space="preserve">5. </w:t>
      </w:r>
      <w:proofErr w:type="spellStart"/>
      <w:r w:rsidRPr="00626F11">
        <w:rPr>
          <w:rFonts w:ascii="Times New Roman" w:hAnsi="Times New Roman" w:cs="Times New Roman"/>
          <w:lang w:val="de-DE"/>
        </w:rPr>
        <w:t>korespondencja</w:t>
      </w:r>
      <w:proofErr w:type="spellEnd"/>
      <w:r w:rsidRPr="00626F11">
        <w:rPr>
          <w:rFonts w:ascii="Times New Roman" w:hAnsi="Times New Roman" w:cs="Times New Roman"/>
          <w:lang w:val="de-DE"/>
        </w:rPr>
        <w:t xml:space="preserve"> w </w:t>
      </w:r>
      <w:proofErr w:type="spellStart"/>
      <w:r w:rsidRPr="00626F11">
        <w:rPr>
          <w:rFonts w:ascii="Times New Roman" w:hAnsi="Times New Roman" w:cs="Times New Roman"/>
          <w:lang w:val="de-DE"/>
        </w:rPr>
        <w:t>sprawie</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zamówienia</w:t>
      </w:r>
      <w:proofErr w:type="spellEnd"/>
      <w:r w:rsidRPr="00626F11">
        <w:rPr>
          <w:rFonts w:ascii="Times New Roman" w:hAnsi="Times New Roman" w:cs="Times New Roman"/>
          <w:color w:val="0000FF"/>
          <w:lang w:val="de-DE"/>
        </w:rPr>
        <w:t xml:space="preserve">: </w:t>
      </w:r>
      <w:r w:rsidRPr="00626F11">
        <w:rPr>
          <w:rFonts w:ascii="Times New Roman" w:hAnsi="Times New Roman" w:cs="Times New Roman"/>
          <w:color w:val="0000FF"/>
          <w:u w:val="single"/>
          <w:lang w:val="de-DE"/>
        </w:rPr>
        <w:t>https://platformazakupowa.pl</w:t>
      </w:r>
    </w:p>
    <w:p w14:paraId="1D3EEFEE" w14:textId="77777777" w:rsidR="00715659" w:rsidRPr="00626F11" w:rsidRDefault="00715659" w:rsidP="00715659">
      <w:pPr>
        <w:pStyle w:val="Tabelapozycja"/>
        <w:rPr>
          <w:rFonts w:ascii="Times New Roman" w:hAnsi="Times New Roman" w:cs="Times New Roman"/>
          <w:b/>
          <w:color w:val="0000FF"/>
          <w:lang w:val="de-DE"/>
        </w:rPr>
      </w:pPr>
      <w:r w:rsidRPr="00626F11">
        <w:rPr>
          <w:rFonts w:ascii="Times New Roman" w:hAnsi="Times New Roman" w:cs="Times New Roman"/>
          <w:lang w:val="de-DE"/>
        </w:rPr>
        <w:t xml:space="preserve">6.W </w:t>
      </w:r>
      <w:proofErr w:type="spellStart"/>
      <w:r w:rsidRPr="00626F11">
        <w:rPr>
          <w:rFonts w:ascii="Times New Roman" w:hAnsi="Times New Roman" w:cs="Times New Roman"/>
          <w:lang w:val="de-DE"/>
        </w:rPr>
        <w:t>postępowaniu</w:t>
      </w:r>
      <w:proofErr w:type="spellEnd"/>
      <w:r w:rsidRPr="00626F11">
        <w:rPr>
          <w:rFonts w:ascii="Times New Roman" w:hAnsi="Times New Roman" w:cs="Times New Roman"/>
          <w:lang w:val="de-DE"/>
        </w:rPr>
        <w:t xml:space="preserve"> o </w:t>
      </w:r>
      <w:proofErr w:type="spellStart"/>
      <w:r w:rsidRPr="00626F11">
        <w:rPr>
          <w:rFonts w:ascii="Times New Roman" w:hAnsi="Times New Roman" w:cs="Times New Roman"/>
          <w:lang w:val="de-DE"/>
        </w:rPr>
        <w:t>udzielenie</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zamówienia</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komunikacja</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między</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Zamawiającym</w:t>
      </w:r>
      <w:proofErr w:type="spellEnd"/>
      <w:r w:rsidRPr="00626F11">
        <w:rPr>
          <w:rFonts w:ascii="Times New Roman" w:hAnsi="Times New Roman" w:cs="Times New Roman"/>
          <w:lang w:val="de-DE"/>
        </w:rPr>
        <w:t xml:space="preserve"> a </w:t>
      </w:r>
      <w:proofErr w:type="spellStart"/>
      <w:r w:rsidRPr="00626F11">
        <w:rPr>
          <w:rFonts w:ascii="Times New Roman" w:hAnsi="Times New Roman" w:cs="Times New Roman"/>
          <w:lang w:val="de-DE"/>
        </w:rPr>
        <w:t>Wykonawcami</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odbywa</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się</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za</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pośrednictwem</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platformy</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zakupowej</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OpenNexus</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dostępnej</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pod</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adresem</w:t>
      </w:r>
      <w:proofErr w:type="spellEnd"/>
      <w:r w:rsidRPr="00626F11">
        <w:rPr>
          <w:rFonts w:ascii="Times New Roman" w:hAnsi="Times New Roman" w:cs="Times New Roman"/>
          <w:lang w:val="de-DE"/>
        </w:rPr>
        <w:t xml:space="preserve">: </w:t>
      </w:r>
      <w:r w:rsidRPr="00626F11">
        <w:rPr>
          <w:rFonts w:ascii="Times New Roman" w:hAnsi="Times New Roman" w:cs="Times New Roman"/>
          <w:b/>
          <w:color w:val="0000FF"/>
          <w:lang w:val="de-DE"/>
        </w:rPr>
        <w:t>https://platformazakupowa.pl</w:t>
      </w:r>
    </w:p>
    <w:p w14:paraId="12873BBB" w14:textId="77777777" w:rsidR="00715659" w:rsidRPr="00626F11" w:rsidRDefault="00715659" w:rsidP="00715659">
      <w:pPr>
        <w:pStyle w:val="Tabelapozycja"/>
        <w:rPr>
          <w:rFonts w:ascii="Times New Roman" w:hAnsi="Times New Roman" w:cs="Times New Roman"/>
          <w:lang w:val="de-DE"/>
        </w:rPr>
      </w:pPr>
      <w:r w:rsidRPr="00626F11">
        <w:rPr>
          <w:rFonts w:ascii="Times New Roman" w:hAnsi="Times New Roman" w:cs="Times New Roman"/>
          <w:lang w:val="de-DE"/>
        </w:rPr>
        <w:t xml:space="preserve">7.Wymagania </w:t>
      </w:r>
      <w:proofErr w:type="spellStart"/>
      <w:r w:rsidRPr="00626F11">
        <w:rPr>
          <w:rFonts w:ascii="Times New Roman" w:hAnsi="Times New Roman" w:cs="Times New Roman"/>
          <w:lang w:val="de-DE"/>
        </w:rPr>
        <w:t>techniczne</w:t>
      </w:r>
      <w:proofErr w:type="spellEnd"/>
      <w:r w:rsidRPr="00626F11">
        <w:rPr>
          <w:rFonts w:ascii="Times New Roman" w:hAnsi="Times New Roman" w:cs="Times New Roman"/>
          <w:lang w:val="de-DE"/>
        </w:rPr>
        <w:t xml:space="preserve"> i </w:t>
      </w:r>
      <w:proofErr w:type="spellStart"/>
      <w:r w:rsidRPr="00626F11">
        <w:rPr>
          <w:rFonts w:ascii="Times New Roman" w:hAnsi="Times New Roman" w:cs="Times New Roman"/>
          <w:lang w:val="de-DE"/>
        </w:rPr>
        <w:t>organizacyjne</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wysyłania</w:t>
      </w:r>
      <w:proofErr w:type="spellEnd"/>
      <w:r w:rsidRPr="00626F11">
        <w:rPr>
          <w:rFonts w:ascii="Times New Roman" w:hAnsi="Times New Roman" w:cs="Times New Roman"/>
          <w:lang w:val="de-DE"/>
        </w:rPr>
        <w:t xml:space="preserve"> i </w:t>
      </w:r>
      <w:proofErr w:type="spellStart"/>
      <w:r w:rsidRPr="00626F11">
        <w:rPr>
          <w:rFonts w:ascii="Times New Roman" w:hAnsi="Times New Roman" w:cs="Times New Roman"/>
          <w:lang w:val="de-DE"/>
        </w:rPr>
        <w:t>odbierania</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dokumentów</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elektronicznych</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elektronicznych</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kopii</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dokumentów</w:t>
      </w:r>
      <w:proofErr w:type="spellEnd"/>
      <w:r w:rsidRPr="00626F11">
        <w:rPr>
          <w:rFonts w:ascii="Times New Roman" w:hAnsi="Times New Roman" w:cs="Times New Roman"/>
          <w:lang w:val="de-DE"/>
        </w:rPr>
        <w:t xml:space="preserve"> i </w:t>
      </w:r>
      <w:proofErr w:type="spellStart"/>
      <w:r w:rsidRPr="00626F11">
        <w:rPr>
          <w:rFonts w:ascii="Times New Roman" w:hAnsi="Times New Roman" w:cs="Times New Roman"/>
          <w:lang w:val="de-DE"/>
        </w:rPr>
        <w:t>oświadczeń</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oraz</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informacji</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przekazywanych</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przy</w:t>
      </w:r>
      <w:proofErr w:type="spellEnd"/>
      <w:r w:rsidRPr="00626F11">
        <w:rPr>
          <w:rFonts w:ascii="Times New Roman" w:hAnsi="Times New Roman" w:cs="Times New Roman"/>
          <w:lang w:val="de-DE"/>
        </w:rPr>
        <w:t xml:space="preserve"> ich </w:t>
      </w:r>
      <w:proofErr w:type="spellStart"/>
      <w:r w:rsidRPr="00626F11">
        <w:rPr>
          <w:rFonts w:ascii="Times New Roman" w:hAnsi="Times New Roman" w:cs="Times New Roman"/>
          <w:lang w:val="de-DE"/>
        </w:rPr>
        <w:t>użyciu</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opisane</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zostały</w:t>
      </w:r>
      <w:proofErr w:type="spellEnd"/>
      <w:r w:rsidRPr="00626F11">
        <w:rPr>
          <w:rFonts w:ascii="Times New Roman" w:hAnsi="Times New Roman" w:cs="Times New Roman"/>
          <w:lang w:val="de-DE"/>
        </w:rPr>
        <w:t xml:space="preserve"> w </w:t>
      </w:r>
      <w:proofErr w:type="spellStart"/>
      <w:r w:rsidRPr="00626F11">
        <w:rPr>
          <w:rFonts w:ascii="Times New Roman" w:hAnsi="Times New Roman" w:cs="Times New Roman"/>
          <w:lang w:val="de-DE"/>
        </w:rPr>
        <w:t>Regulaminie</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Internetowej</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Platformy</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zakupowej</w:t>
      </w:r>
      <w:proofErr w:type="spellEnd"/>
      <w:r w:rsidRPr="00626F11">
        <w:rPr>
          <w:rFonts w:ascii="Times New Roman" w:hAnsi="Times New Roman" w:cs="Times New Roman"/>
          <w:lang w:val="de-DE"/>
        </w:rPr>
        <w:t xml:space="preserve"> platformazakupowa.pl Open Nexus </w:t>
      </w:r>
      <w:proofErr w:type="spellStart"/>
      <w:r w:rsidRPr="00626F11">
        <w:rPr>
          <w:rFonts w:ascii="Times New Roman" w:hAnsi="Times New Roman" w:cs="Times New Roman"/>
          <w:lang w:val="de-DE"/>
        </w:rPr>
        <w:t>Sp</w:t>
      </w:r>
      <w:proofErr w:type="spellEnd"/>
      <w:r w:rsidRPr="00626F11">
        <w:rPr>
          <w:rFonts w:ascii="Times New Roman" w:hAnsi="Times New Roman" w:cs="Times New Roman"/>
          <w:lang w:val="de-DE"/>
        </w:rPr>
        <w:t xml:space="preserve">. z o. o. </w:t>
      </w:r>
      <w:r w:rsidRPr="00626F11">
        <w:rPr>
          <w:rFonts w:ascii="Times New Roman" w:hAnsi="Times New Roman" w:cs="Times New Roman"/>
          <w:color w:val="0000FF"/>
          <w:u w:val="single"/>
          <w:lang w:val="de-DE"/>
        </w:rPr>
        <w:t>https://platformazakupowa.pl/strona/1-regulamin</w:t>
      </w:r>
    </w:p>
    <w:p w14:paraId="094FF85A" w14:textId="7BD4BB03" w:rsidR="00071F7E" w:rsidRDefault="00715659" w:rsidP="00715659">
      <w:pPr>
        <w:pStyle w:val="Tabelapozycja"/>
        <w:rPr>
          <w:rFonts w:ascii="Times New Roman" w:hAnsi="Times New Roman" w:cs="Times New Roman"/>
          <w:lang w:val="de-DE"/>
        </w:rPr>
      </w:pPr>
      <w:r w:rsidRPr="00626F11">
        <w:rPr>
          <w:rFonts w:ascii="Times New Roman" w:hAnsi="Times New Roman" w:cs="Times New Roman"/>
          <w:lang w:val="de-DE"/>
        </w:rPr>
        <w:t xml:space="preserve">8.Wykonawca </w:t>
      </w:r>
      <w:proofErr w:type="spellStart"/>
      <w:r w:rsidRPr="00626F11">
        <w:rPr>
          <w:rFonts w:ascii="Times New Roman" w:hAnsi="Times New Roman" w:cs="Times New Roman"/>
          <w:lang w:val="de-DE"/>
        </w:rPr>
        <w:t>winien</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zapoznać</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się</w:t>
      </w:r>
      <w:proofErr w:type="spellEnd"/>
      <w:r w:rsidRPr="00626F11">
        <w:rPr>
          <w:rFonts w:ascii="Times New Roman" w:hAnsi="Times New Roman" w:cs="Times New Roman"/>
          <w:lang w:val="de-DE"/>
        </w:rPr>
        <w:t xml:space="preserve"> z </w:t>
      </w:r>
      <w:proofErr w:type="spellStart"/>
      <w:r w:rsidRPr="00626F11">
        <w:rPr>
          <w:rFonts w:ascii="Times New Roman" w:hAnsi="Times New Roman" w:cs="Times New Roman"/>
          <w:lang w:val="de-DE"/>
        </w:rPr>
        <w:t>treścią</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niniejszej</w:t>
      </w:r>
      <w:proofErr w:type="spellEnd"/>
      <w:r w:rsidRPr="00626F11">
        <w:rPr>
          <w:rFonts w:ascii="Times New Roman" w:hAnsi="Times New Roman" w:cs="Times New Roman"/>
          <w:lang w:val="de-DE"/>
        </w:rPr>
        <w:t xml:space="preserve"> SWZ. </w:t>
      </w:r>
      <w:proofErr w:type="spellStart"/>
      <w:r w:rsidRPr="00626F11">
        <w:rPr>
          <w:rFonts w:ascii="Times New Roman" w:hAnsi="Times New Roman" w:cs="Times New Roman"/>
          <w:lang w:val="de-DE"/>
        </w:rPr>
        <w:t>Wszelkie</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ewentualne</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uzupełnienia</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zmiany</w:t>
      </w:r>
      <w:proofErr w:type="spellEnd"/>
      <w:r w:rsidRPr="00626F11">
        <w:rPr>
          <w:rFonts w:ascii="Times New Roman" w:hAnsi="Times New Roman" w:cs="Times New Roman"/>
          <w:lang w:val="de-DE"/>
        </w:rPr>
        <w:t xml:space="preserve"> i </w:t>
      </w:r>
      <w:proofErr w:type="spellStart"/>
      <w:r w:rsidRPr="00626F11">
        <w:rPr>
          <w:rFonts w:ascii="Times New Roman" w:hAnsi="Times New Roman" w:cs="Times New Roman"/>
          <w:lang w:val="de-DE"/>
        </w:rPr>
        <w:t>wyjaśnienia</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treści</w:t>
      </w:r>
      <w:proofErr w:type="spellEnd"/>
      <w:r w:rsidRPr="00626F11">
        <w:rPr>
          <w:rFonts w:ascii="Times New Roman" w:hAnsi="Times New Roman" w:cs="Times New Roman"/>
          <w:lang w:val="de-DE"/>
        </w:rPr>
        <w:t xml:space="preserve"> SWZ </w:t>
      </w:r>
      <w:proofErr w:type="spellStart"/>
      <w:r w:rsidRPr="00626F11">
        <w:rPr>
          <w:rFonts w:ascii="Times New Roman" w:hAnsi="Times New Roman" w:cs="Times New Roman"/>
          <w:lang w:val="de-DE"/>
        </w:rPr>
        <w:t>będą</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zamieszczane</w:t>
      </w:r>
      <w:proofErr w:type="spellEnd"/>
      <w:r w:rsidRPr="00626F11">
        <w:rPr>
          <w:rFonts w:ascii="Times New Roman" w:hAnsi="Times New Roman" w:cs="Times New Roman"/>
          <w:lang w:val="de-DE"/>
        </w:rPr>
        <w:t xml:space="preserve"> na </w:t>
      </w:r>
      <w:proofErr w:type="spellStart"/>
      <w:r w:rsidRPr="00626F11">
        <w:rPr>
          <w:rFonts w:ascii="Times New Roman" w:hAnsi="Times New Roman" w:cs="Times New Roman"/>
          <w:lang w:val="de-DE"/>
        </w:rPr>
        <w:t>stronie</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internetowej</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prowadzonego</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postępowania</w:t>
      </w:r>
      <w:proofErr w:type="spellEnd"/>
      <w:r w:rsidRPr="00626F11">
        <w:rPr>
          <w:rFonts w:ascii="Times New Roman" w:hAnsi="Times New Roman" w:cs="Times New Roman"/>
          <w:lang w:val="de-DE"/>
        </w:rPr>
        <w:t xml:space="preserve">: </w:t>
      </w:r>
      <w:r w:rsidRPr="00626F11">
        <w:rPr>
          <w:rFonts w:ascii="Times New Roman" w:hAnsi="Times New Roman" w:cs="Times New Roman"/>
          <w:color w:val="0000FF"/>
          <w:u w:val="single"/>
          <w:lang w:val="de-DE"/>
        </w:rPr>
        <w:t>https://platformazakupowa.pl/pn/csk_umed</w:t>
      </w:r>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Wykonawcy</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winni</w:t>
      </w:r>
      <w:proofErr w:type="spellEnd"/>
      <w:r w:rsidRPr="00626F11">
        <w:rPr>
          <w:rFonts w:ascii="Times New Roman" w:hAnsi="Times New Roman" w:cs="Times New Roman"/>
          <w:lang w:val="de-DE"/>
        </w:rPr>
        <w:t xml:space="preserve"> na </w:t>
      </w:r>
      <w:proofErr w:type="spellStart"/>
      <w:r w:rsidRPr="00626F11">
        <w:rPr>
          <w:rFonts w:ascii="Times New Roman" w:hAnsi="Times New Roman" w:cs="Times New Roman"/>
          <w:lang w:val="de-DE"/>
        </w:rPr>
        <w:t>bieżąco</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sprawdzać</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zawartość</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strony</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internetowej</w:t>
      </w:r>
      <w:proofErr w:type="spellEnd"/>
      <w:r w:rsidRPr="00626F11">
        <w:rPr>
          <w:rFonts w:ascii="Times New Roman" w:hAnsi="Times New Roman" w:cs="Times New Roman"/>
          <w:lang w:val="de-DE"/>
        </w:rPr>
        <w:t xml:space="preserve"> w </w:t>
      </w:r>
      <w:proofErr w:type="spellStart"/>
      <w:r w:rsidRPr="00626F11">
        <w:rPr>
          <w:rFonts w:ascii="Times New Roman" w:hAnsi="Times New Roman" w:cs="Times New Roman"/>
          <w:lang w:val="de-DE"/>
        </w:rPr>
        <w:t>celu</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sprawdzenia</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czy</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zawiera</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ona</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ewentualne</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czynności</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dokonane</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przez</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Zamawiającego</w:t>
      </w:r>
      <w:proofErr w:type="spellEnd"/>
      <w:r w:rsidRPr="00626F11">
        <w:rPr>
          <w:rFonts w:ascii="Times New Roman" w:hAnsi="Times New Roman" w:cs="Times New Roman"/>
          <w:lang w:val="de-DE"/>
        </w:rPr>
        <w:t xml:space="preserve">, o </w:t>
      </w:r>
      <w:proofErr w:type="spellStart"/>
      <w:r w:rsidRPr="00626F11">
        <w:rPr>
          <w:rFonts w:ascii="Times New Roman" w:hAnsi="Times New Roman" w:cs="Times New Roman"/>
          <w:lang w:val="de-DE"/>
        </w:rPr>
        <w:t>których</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mowa</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powyżej</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Za</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zapoznanie</w:t>
      </w:r>
      <w:proofErr w:type="spellEnd"/>
      <w:r w:rsidRPr="00626F11">
        <w:rPr>
          <w:rFonts w:ascii="Times New Roman" w:hAnsi="Times New Roman" w:cs="Times New Roman"/>
          <w:lang w:val="de-DE"/>
        </w:rPr>
        <w:t xml:space="preserve"> z </w:t>
      </w:r>
      <w:proofErr w:type="spellStart"/>
      <w:r w:rsidRPr="00626F11">
        <w:rPr>
          <w:rFonts w:ascii="Times New Roman" w:hAnsi="Times New Roman" w:cs="Times New Roman"/>
          <w:lang w:val="de-DE"/>
        </w:rPr>
        <w:t>całością</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udostępnionych</w:t>
      </w:r>
      <w:proofErr w:type="spellEnd"/>
      <w:r w:rsidRPr="00626F11">
        <w:rPr>
          <w:rFonts w:ascii="Times New Roman" w:hAnsi="Times New Roman" w:cs="Times New Roman"/>
          <w:lang w:val="de-DE"/>
        </w:rPr>
        <w:t xml:space="preserve"> na </w:t>
      </w:r>
      <w:proofErr w:type="spellStart"/>
      <w:r w:rsidRPr="00626F11">
        <w:rPr>
          <w:rFonts w:ascii="Times New Roman" w:hAnsi="Times New Roman" w:cs="Times New Roman"/>
          <w:lang w:val="de-DE"/>
        </w:rPr>
        <w:t>stronie</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internetowej</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dokumentów</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odpowiada</w:t>
      </w:r>
      <w:proofErr w:type="spellEnd"/>
      <w:r w:rsidRPr="00626F11">
        <w:rPr>
          <w:rFonts w:ascii="Times New Roman" w:hAnsi="Times New Roman" w:cs="Times New Roman"/>
          <w:lang w:val="de-DE"/>
        </w:rPr>
        <w:t xml:space="preserve"> </w:t>
      </w:r>
      <w:proofErr w:type="spellStart"/>
      <w:r w:rsidRPr="00626F11">
        <w:rPr>
          <w:rFonts w:ascii="Times New Roman" w:hAnsi="Times New Roman" w:cs="Times New Roman"/>
          <w:lang w:val="de-DE"/>
        </w:rPr>
        <w:t>Wykonawca</w:t>
      </w:r>
      <w:proofErr w:type="spellEnd"/>
      <w:r w:rsidRPr="00626F11">
        <w:rPr>
          <w:rFonts w:ascii="Times New Roman" w:hAnsi="Times New Roman" w:cs="Times New Roman"/>
          <w:lang w:val="de-DE"/>
        </w:rPr>
        <w:t>.</w:t>
      </w:r>
    </w:p>
    <w:p w14:paraId="2B175482" w14:textId="77777777" w:rsidR="00EF6814" w:rsidRPr="00626F11" w:rsidRDefault="00EF6814" w:rsidP="00715659">
      <w:pPr>
        <w:pStyle w:val="Tabelapozycja"/>
        <w:rPr>
          <w:rFonts w:ascii="Times New Roman" w:hAnsi="Times New Roman" w:cs="Times New Roman"/>
          <w:lang w:val="de-DE"/>
        </w:rPr>
      </w:pPr>
    </w:p>
    <w:p w14:paraId="312172A7" w14:textId="77777777" w:rsidR="00715659" w:rsidRPr="00626F11" w:rsidRDefault="00715659" w:rsidP="00715659">
      <w:pPr>
        <w:pStyle w:val="Tabelapozycja"/>
        <w:rPr>
          <w:rFonts w:ascii="Times New Roman" w:hAnsi="Times New Roman" w:cs="Times New Roman"/>
          <w:lang w:val="de-DE"/>
        </w:rPr>
      </w:pPr>
    </w:p>
    <w:p w14:paraId="3AC358B2" w14:textId="71A9FDD0" w:rsidR="00071F7E" w:rsidRPr="00626F11" w:rsidRDefault="00071F7E" w:rsidP="00715659">
      <w:pPr>
        <w:pStyle w:val="Nagwek9"/>
        <w:suppressAutoHyphens w:val="0"/>
        <w:rPr>
          <w:rFonts w:cs="Times New Roman"/>
          <w:sz w:val="22"/>
          <w:szCs w:val="22"/>
          <w:lang w:eastAsia="pl-PL"/>
        </w:rPr>
      </w:pPr>
      <w:r w:rsidRPr="00626F11">
        <w:rPr>
          <w:rFonts w:cs="Times New Roman"/>
          <w:sz w:val="22"/>
          <w:szCs w:val="22"/>
          <w:lang w:eastAsia="pl-PL"/>
        </w:rPr>
        <w:t>II</w:t>
      </w:r>
      <w:r w:rsidR="002618A7" w:rsidRPr="00626F11">
        <w:rPr>
          <w:rFonts w:cs="Times New Roman"/>
          <w:sz w:val="22"/>
          <w:szCs w:val="22"/>
          <w:lang w:eastAsia="pl-PL"/>
        </w:rPr>
        <w:t>I</w:t>
      </w:r>
      <w:r w:rsidRPr="00626F11">
        <w:rPr>
          <w:rFonts w:cs="Times New Roman"/>
          <w:sz w:val="22"/>
          <w:szCs w:val="22"/>
          <w:lang w:eastAsia="pl-PL"/>
        </w:rPr>
        <w:t>.  TRYB UDZIELENIA ZAMÓWIENIA</w:t>
      </w:r>
    </w:p>
    <w:p w14:paraId="2F7550AC" w14:textId="77777777" w:rsidR="00715659" w:rsidRPr="00626F11" w:rsidRDefault="00715659" w:rsidP="00715659">
      <w:pPr>
        <w:pStyle w:val="Tekstpodstawowy"/>
        <w:rPr>
          <w:bCs/>
          <w:sz w:val="22"/>
          <w:szCs w:val="22"/>
          <w:lang w:eastAsia="pl-PL"/>
        </w:rPr>
      </w:pPr>
      <w:r w:rsidRPr="00626F11">
        <w:rPr>
          <w:bCs/>
          <w:sz w:val="22"/>
          <w:szCs w:val="22"/>
          <w:lang w:eastAsia="pl-PL"/>
        </w:rPr>
        <w:t>1. Działając w oparciu o ustawę z dnia 11.09.2019 r. Prawo zamówień publicznych (</w:t>
      </w:r>
      <w:proofErr w:type="spellStart"/>
      <w:r w:rsidRPr="00626F11">
        <w:rPr>
          <w:bCs/>
          <w:sz w:val="22"/>
          <w:szCs w:val="22"/>
          <w:lang w:eastAsia="pl-PL"/>
        </w:rPr>
        <w:t>t.j</w:t>
      </w:r>
      <w:proofErr w:type="spellEnd"/>
      <w:r w:rsidRPr="00626F11">
        <w:rPr>
          <w:bCs/>
          <w:sz w:val="22"/>
          <w:szCs w:val="22"/>
          <w:lang w:eastAsia="pl-PL"/>
        </w:rPr>
        <w:t xml:space="preserve">. Dz. U. z 2022r., poz. 1710 z </w:t>
      </w:r>
      <w:proofErr w:type="spellStart"/>
      <w:r w:rsidRPr="00626F11">
        <w:rPr>
          <w:bCs/>
          <w:sz w:val="22"/>
          <w:szCs w:val="22"/>
          <w:lang w:eastAsia="pl-PL"/>
        </w:rPr>
        <w:t>późn</w:t>
      </w:r>
      <w:proofErr w:type="spellEnd"/>
      <w:r w:rsidRPr="00626F11">
        <w:rPr>
          <w:bCs/>
          <w:sz w:val="22"/>
          <w:szCs w:val="22"/>
          <w:lang w:eastAsia="pl-PL"/>
        </w:rPr>
        <w:t xml:space="preserve">. zm.) zwanej dalej ustawą </w:t>
      </w:r>
      <w:proofErr w:type="spellStart"/>
      <w:r w:rsidRPr="00626F11">
        <w:rPr>
          <w:bCs/>
          <w:sz w:val="22"/>
          <w:szCs w:val="22"/>
          <w:lang w:eastAsia="pl-PL"/>
        </w:rPr>
        <w:t>Pzp</w:t>
      </w:r>
      <w:proofErr w:type="spellEnd"/>
      <w:r w:rsidRPr="00626F11">
        <w:rPr>
          <w:bCs/>
          <w:sz w:val="22"/>
          <w:szCs w:val="22"/>
          <w:lang w:eastAsia="pl-PL"/>
        </w:rPr>
        <w:t xml:space="preserve">, </w:t>
      </w:r>
      <w:proofErr w:type="spellStart"/>
      <w:r w:rsidRPr="00626F11">
        <w:rPr>
          <w:bCs/>
          <w:sz w:val="22"/>
          <w:szCs w:val="22"/>
          <w:lang w:eastAsia="pl-PL"/>
        </w:rPr>
        <w:t>Pzp</w:t>
      </w:r>
      <w:proofErr w:type="spellEnd"/>
      <w:r w:rsidRPr="00626F11">
        <w:rPr>
          <w:bCs/>
          <w:sz w:val="22"/>
          <w:szCs w:val="22"/>
          <w:lang w:eastAsia="pl-PL"/>
        </w:rPr>
        <w:t xml:space="preserve"> lub Ustawą, postępowanie prowadzone jest w trybie przetargu nieograniczonego zgodnie z art. 132 w/w Ustawy.</w:t>
      </w:r>
    </w:p>
    <w:p w14:paraId="42A49892" w14:textId="120DCBBF" w:rsidR="00715659" w:rsidRPr="00626F11" w:rsidRDefault="00715659" w:rsidP="00715659">
      <w:pPr>
        <w:pStyle w:val="Tekstpodstawowy"/>
        <w:rPr>
          <w:bCs/>
          <w:sz w:val="22"/>
          <w:szCs w:val="22"/>
          <w:lang w:eastAsia="pl-PL"/>
        </w:rPr>
      </w:pPr>
      <w:r w:rsidRPr="00626F11">
        <w:rPr>
          <w:bCs/>
          <w:sz w:val="22"/>
          <w:szCs w:val="22"/>
          <w:lang w:eastAsia="pl-PL"/>
        </w:rPr>
        <w:t xml:space="preserve">Zamawiający zastosuje w niniejszym postępowaniu postanowienia art. 139 </w:t>
      </w:r>
      <w:proofErr w:type="spellStart"/>
      <w:r w:rsidRPr="00626F11">
        <w:rPr>
          <w:bCs/>
          <w:sz w:val="22"/>
          <w:szCs w:val="22"/>
          <w:lang w:eastAsia="pl-PL"/>
        </w:rPr>
        <w:t>pzp</w:t>
      </w:r>
      <w:proofErr w:type="spellEnd"/>
      <w:r w:rsidRPr="00626F11">
        <w:rPr>
          <w:bCs/>
          <w:sz w:val="22"/>
          <w:szCs w:val="22"/>
          <w:lang w:eastAsia="pl-PL"/>
        </w:rPr>
        <w:t>. Zamawiający najpierw  dokona w pierwszej kolejności badania i oceny ofert, a następnie dokona kwalifikacji podmiotowej 2.Wykonawcy, którego oferta została najwyżej oceniona, w zakresie braku podstaw wykluczenia oraz spełnienie warunków udziału w postępowaniu.</w:t>
      </w:r>
    </w:p>
    <w:p w14:paraId="3F7DFAD2" w14:textId="77777777" w:rsidR="00715659" w:rsidRPr="00626F11" w:rsidRDefault="00715659" w:rsidP="00715659">
      <w:pPr>
        <w:pStyle w:val="Tekstpodstawowy"/>
        <w:rPr>
          <w:bCs/>
          <w:sz w:val="22"/>
          <w:szCs w:val="22"/>
          <w:lang w:eastAsia="pl-PL"/>
        </w:rPr>
      </w:pPr>
      <w:r w:rsidRPr="00626F11">
        <w:rPr>
          <w:bCs/>
          <w:sz w:val="22"/>
          <w:szCs w:val="22"/>
          <w:lang w:eastAsia="pl-PL"/>
        </w:rPr>
        <w:t xml:space="preserve">3. Podstawa prawna opracowania Specyfikacji Warunków Zamówienia: </w:t>
      </w:r>
    </w:p>
    <w:p w14:paraId="5F0C25B3" w14:textId="77777777" w:rsidR="00715659" w:rsidRPr="00626F11" w:rsidRDefault="00715659" w:rsidP="00715659">
      <w:pPr>
        <w:pStyle w:val="Tekstpodstawowy"/>
        <w:rPr>
          <w:bCs/>
          <w:sz w:val="22"/>
          <w:szCs w:val="22"/>
          <w:lang w:eastAsia="pl-PL"/>
        </w:rPr>
      </w:pPr>
      <w:r w:rsidRPr="00626F11">
        <w:rPr>
          <w:bCs/>
          <w:sz w:val="22"/>
          <w:szCs w:val="22"/>
          <w:lang w:eastAsia="pl-PL"/>
        </w:rPr>
        <w:t>3.1. Ustawa z dnia 11 września 2019 r. - Prawo zamówień publicznych (</w:t>
      </w:r>
      <w:proofErr w:type="spellStart"/>
      <w:r w:rsidRPr="00626F11">
        <w:rPr>
          <w:bCs/>
          <w:sz w:val="22"/>
          <w:szCs w:val="22"/>
          <w:lang w:eastAsia="pl-PL"/>
        </w:rPr>
        <w:t>t.j.Dz</w:t>
      </w:r>
      <w:proofErr w:type="spellEnd"/>
      <w:r w:rsidRPr="00626F11">
        <w:rPr>
          <w:bCs/>
          <w:sz w:val="22"/>
          <w:szCs w:val="22"/>
          <w:lang w:eastAsia="pl-PL"/>
        </w:rPr>
        <w:t xml:space="preserve">. U. z 2022r., poz. 1710 z </w:t>
      </w:r>
      <w:proofErr w:type="spellStart"/>
      <w:r w:rsidRPr="00626F11">
        <w:rPr>
          <w:bCs/>
          <w:sz w:val="22"/>
          <w:szCs w:val="22"/>
          <w:lang w:eastAsia="pl-PL"/>
        </w:rPr>
        <w:t>późn</w:t>
      </w:r>
      <w:proofErr w:type="spellEnd"/>
      <w:r w:rsidRPr="00626F11">
        <w:rPr>
          <w:bCs/>
          <w:sz w:val="22"/>
          <w:szCs w:val="22"/>
          <w:lang w:eastAsia="pl-PL"/>
        </w:rPr>
        <w:t xml:space="preserve">. </w:t>
      </w:r>
      <w:proofErr w:type="spellStart"/>
      <w:r w:rsidRPr="00626F11">
        <w:rPr>
          <w:bCs/>
          <w:sz w:val="22"/>
          <w:szCs w:val="22"/>
          <w:lang w:eastAsia="pl-PL"/>
        </w:rPr>
        <w:t>zm</w:t>
      </w:r>
      <w:proofErr w:type="spellEnd"/>
      <w:r w:rsidRPr="00626F11">
        <w:rPr>
          <w:bCs/>
          <w:sz w:val="22"/>
          <w:szCs w:val="22"/>
          <w:lang w:eastAsia="pl-PL"/>
        </w:rPr>
        <w:t>).</w:t>
      </w:r>
    </w:p>
    <w:p w14:paraId="700F34F1" w14:textId="77777777" w:rsidR="00715659" w:rsidRPr="00626F11" w:rsidRDefault="00715659" w:rsidP="00715659">
      <w:pPr>
        <w:pStyle w:val="Tekstpodstawowy"/>
        <w:rPr>
          <w:bCs/>
          <w:sz w:val="22"/>
          <w:szCs w:val="22"/>
          <w:lang w:eastAsia="pl-PL"/>
        </w:rPr>
      </w:pPr>
      <w:r w:rsidRPr="00626F11">
        <w:rPr>
          <w:bCs/>
          <w:sz w:val="22"/>
          <w:szCs w:val="22"/>
          <w:lang w:eastAsia="pl-PL"/>
        </w:rPr>
        <w:t xml:space="preserve">3.2. Rozporządzenie Prezesa Rady Ministrów w sprawie sposobu sporządzania i przekazywania informacji oraz wymagań technicznych dla dokumentów elektronicznych oraz środków komunikacji elektronicznej w postępowaniu o udzielenie zamówienia publicznego lub konkursie z dnia 30 grudnia 2020 r. (Dz.U. z 2020 r. poz. 2452) </w:t>
      </w:r>
    </w:p>
    <w:p w14:paraId="126EF77E" w14:textId="77777777" w:rsidR="00715659" w:rsidRPr="00626F11" w:rsidRDefault="00715659" w:rsidP="00715659">
      <w:pPr>
        <w:pStyle w:val="Tekstpodstawowy"/>
        <w:rPr>
          <w:bCs/>
          <w:sz w:val="22"/>
          <w:szCs w:val="22"/>
          <w:lang w:eastAsia="pl-PL"/>
        </w:rPr>
      </w:pPr>
      <w:r w:rsidRPr="00626F11">
        <w:rPr>
          <w:bCs/>
          <w:sz w:val="22"/>
          <w:szCs w:val="22"/>
          <w:lang w:eastAsia="pl-PL"/>
        </w:rPr>
        <w:t xml:space="preserve">3.3. Rozporządzenie Ministra Rozwoju, Pracy i Technologii w sprawie podmiotowych środków dowodowych oraz innych dokumentów lub oświadczeń, jakich może żądać Zamawiający od Wykonawcy z dnia 23 grudnia 2020 r. (Dz.U. z 2020 r. poz. 2415) </w:t>
      </w:r>
    </w:p>
    <w:p w14:paraId="46194CA7" w14:textId="77777777" w:rsidR="00715659" w:rsidRPr="00626F11" w:rsidRDefault="00715659" w:rsidP="00715659">
      <w:pPr>
        <w:pStyle w:val="Tekstpodstawowy"/>
        <w:rPr>
          <w:bCs/>
          <w:sz w:val="22"/>
          <w:szCs w:val="22"/>
          <w:lang w:eastAsia="pl-PL"/>
        </w:rPr>
      </w:pPr>
      <w:r w:rsidRPr="00626F11">
        <w:rPr>
          <w:bCs/>
          <w:sz w:val="22"/>
          <w:szCs w:val="22"/>
          <w:lang w:eastAsia="pl-PL"/>
        </w:rPr>
        <w:t xml:space="preserve">3.4. Obwieszczenie Prezesa Urzędu Zamówień Publicznych z dnia 3 grudnia 2021  r. w sprawie aktualnych progów unijnych, ich równowartości w złotych, równowartości w złotych kwot wyrażonych w euro oraz średniego kursu złotego w stosunku do euro stanowiącego podstawę przeliczania wartości zamówień publicznych lub konkursów, </w:t>
      </w:r>
    </w:p>
    <w:p w14:paraId="539E7F21" w14:textId="77777777" w:rsidR="00715659" w:rsidRPr="00626F11" w:rsidRDefault="00715659" w:rsidP="00715659">
      <w:pPr>
        <w:pStyle w:val="Tekstpodstawowy"/>
        <w:rPr>
          <w:bCs/>
          <w:sz w:val="22"/>
          <w:szCs w:val="22"/>
          <w:lang w:eastAsia="pl-PL"/>
        </w:rPr>
      </w:pPr>
      <w:r w:rsidRPr="00626F11">
        <w:rPr>
          <w:bCs/>
          <w:sz w:val="22"/>
          <w:szCs w:val="22"/>
          <w:lang w:eastAsia="pl-PL"/>
        </w:rPr>
        <w:t>3.5. ustawa z dnia 16 kwietnia 1993 roku o zwalczaniu nieuczciwej konkurencji (</w:t>
      </w:r>
      <w:proofErr w:type="spellStart"/>
      <w:r w:rsidRPr="00626F11">
        <w:rPr>
          <w:bCs/>
          <w:sz w:val="22"/>
          <w:szCs w:val="22"/>
          <w:lang w:eastAsia="pl-PL"/>
        </w:rPr>
        <w:t>t.j.Dz.U</w:t>
      </w:r>
      <w:proofErr w:type="spellEnd"/>
      <w:r w:rsidRPr="00626F11">
        <w:rPr>
          <w:bCs/>
          <w:sz w:val="22"/>
          <w:szCs w:val="22"/>
          <w:lang w:eastAsia="pl-PL"/>
        </w:rPr>
        <w:t xml:space="preserve">. z 2020 r. poz. 1913 ze zm.) </w:t>
      </w:r>
    </w:p>
    <w:p w14:paraId="027FF460" w14:textId="77777777" w:rsidR="00715659" w:rsidRPr="00626F11" w:rsidRDefault="00715659" w:rsidP="00715659">
      <w:pPr>
        <w:pStyle w:val="Tekstpodstawowy"/>
        <w:rPr>
          <w:bCs/>
          <w:sz w:val="22"/>
          <w:szCs w:val="22"/>
          <w:lang w:eastAsia="pl-PL"/>
        </w:rPr>
      </w:pPr>
      <w:r w:rsidRPr="00626F11">
        <w:rPr>
          <w:bCs/>
          <w:sz w:val="22"/>
          <w:szCs w:val="22"/>
          <w:lang w:eastAsia="pl-PL"/>
        </w:rPr>
        <w:t>3.6. ustawa o dostępie do informacji publicznej (</w:t>
      </w:r>
      <w:proofErr w:type="spellStart"/>
      <w:r w:rsidRPr="00626F11">
        <w:rPr>
          <w:bCs/>
          <w:sz w:val="22"/>
          <w:szCs w:val="22"/>
          <w:lang w:eastAsia="pl-PL"/>
        </w:rPr>
        <w:t>t.j</w:t>
      </w:r>
      <w:proofErr w:type="spellEnd"/>
      <w:r w:rsidRPr="00626F11">
        <w:rPr>
          <w:bCs/>
          <w:sz w:val="22"/>
          <w:szCs w:val="22"/>
          <w:lang w:eastAsia="pl-PL"/>
        </w:rPr>
        <w:t xml:space="preserve">. Dz.U. z 2022 r. poz. 902), </w:t>
      </w:r>
    </w:p>
    <w:p w14:paraId="290AA994" w14:textId="01CEC31F" w:rsidR="00D32BD6" w:rsidRPr="00626F11" w:rsidRDefault="00715659" w:rsidP="00715659">
      <w:pPr>
        <w:pStyle w:val="Tekstpodstawowy"/>
        <w:rPr>
          <w:sz w:val="22"/>
          <w:szCs w:val="22"/>
        </w:rPr>
      </w:pPr>
      <w:r w:rsidRPr="00626F11">
        <w:rPr>
          <w:bCs/>
          <w:sz w:val="22"/>
          <w:szCs w:val="22"/>
          <w:lang w:eastAsia="pl-PL"/>
        </w:rPr>
        <w:t>3.7. ustawa z dnia 23 kwietnia 1964 r. Kodeks cywilny (</w:t>
      </w:r>
      <w:proofErr w:type="spellStart"/>
      <w:r w:rsidRPr="00626F11">
        <w:rPr>
          <w:bCs/>
          <w:sz w:val="22"/>
          <w:szCs w:val="22"/>
          <w:lang w:eastAsia="pl-PL"/>
        </w:rPr>
        <w:t>t.j.Dz.U</w:t>
      </w:r>
      <w:proofErr w:type="spellEnd"/>
      <w:r w:rsidRPr="00626F11">
        <w:rPr>
          <w:bCs/>
          <w:sz w:val="22"/>
          <w:szCs w:val="22"/>
          <w:lang w:eastAsia="pl-PL"/>
        </w:rPr>
        <w:t>. z 2022 r. poz. 1360 ze zm.)</w:t>
      </w:r>
    </w:p>
    <w:p w14:paraId="671B7CA5" w14:textId="77777777" w:rsidR="00D32BD6" w:rsidRPr="00626F11" w:rsidRDefault="00D32BD6" w:rsidP="00D32BD6">
      <w:pPr>
        <w:pStyle w:val="Nagwek9"/>
        <w:rPr>
          <w:rFonts w:cs="Times New Roman"/>
          <w:sz w:val="22"/>
          <w:szCs w:val="22"/>
        </w:rPr>
      </w:pPr>
      <w:r w:rsidRPr="00626F11">
        <w:rPr>
          <w:rFonts w:cs="Times New Roman"/>
          <w:sz w:val="22"/>
          <w:szCs w:val="22"/>
        </w:rPr>
        <w:lastRenderedPageBreak/>
        <w:t>IV.  OPIS PRZEDMIOTU ZAMÓWIENIA</w:t>
      </w:r>
    </w:p>
    <w:p w14:paraId="5647B148" w14:textId="54E130D3" w:rsidR="00715659" w:rsidRPr="00626F11" w:rsidRDefault="00715659" w:rsidP="00715659">
      <w:pPr>
        <w:pStyle w:val="Tekstpodstawowy"/>
        <w:jc w:val="left"/>
        <w:rPr>
          <w:bCs/>
          <w:sz w:val="22"/>
          <w:szCs w:val="22"/>
        </w:rPr>
      </w:pPr>
      <w:r w:rsidRPr="00626F11">
        <w:rPr>
          <w:bCs/>
          <w:sz w:val="22"/>
          <w:szCs w:val="22"/>
        </w:rPr>
        <w:t>1.</w:t>
      </w:r>
      <w:r w:rsidR="00D32BD6" w:rsidRPr="00626F11">
        <w:rPr>
          <w:bCs/>
          <w:sz w:val="22"/>
          <w:szCs w:val="22"/>
        </w:rPr>
        <w:t xml:space="preserve">Przedmiotem zamówienia jest </w:t>
      </w:r>
      <w:r w:rsidRPr="00626F11">
        <w:rPr>
          <w:bCs/>
          <w:sz w:val="22"/>
          <w:szCs w:val="22"/>
        </w:rPr>
        <w:t>dostawa sprzętu do prowadzenia hemodializ i dializ otrzewnych oraz sprzętu do prowadzenia terapeutycznej wymiany osocza na potrzeby CSK UM w Łodzi</w:t>
      </w:r>
      <w:r w:rsidR="009F14D8" w:rsidRPr="00626F11">
        <w:rPr>
          <w:bCs/>
          <w:sz w:val="22"/>
          <w:szCs w:val="22"/>
        </w:rPr>
        <w:t>.</w:t>
      </w:r>
    </w:p>
    <w:p w14:paraId="117E81EB" w14:textId="4C77275A" w:rsidR="00503895" w:rsidRPr="00626F11" w:rsidRDefault="00071F7E" w:rsidP="00715659">
      <w:pPr>
        <w:pStyle w:val="Tekstpodstawowy"/>
        <w:jc w:val="left"/>
        <w:rPr>
          <w:sz w:val="22"/>
          <w:szCs w:val="22"/>
        </w:rPr>
      </w:pPr>
      <w:r w:rsidRPr="00626F11">
        <w:rPr>
          <w:sz w:val="22"/>
          <w:szCs w:val="22"/>
        </w:rPr>
        <w:t>Nomenklatura – Wspólny słownik zamówień CPV-</w:t>
      </w:r>
      <w:r w:rsidR="00B838E4" w:rsidRPr="00626F11">
        <w:rPr>
          <w:sz w:val="22"/>
          <w:szCs w:val="22"/>
        </w:rPr>
        <w:t xml:space="preserve"> </w:t>
      </w:r>
      <w:r w:rsidR="00503895" w:rsidRPr="00626F11">
        <w:rPr>
          <w:sz w:val="22"/>
          <w:szCs w:val="22"/>
        </w:rPr>
        <w:t xml:space="preserve">33100000-1; </w:t>
      </w:r>
    </w:p>
    <w:p w14:paraId="3D4AD988" w14:textId="77777777" w:rsidR="00503895" w:rsidRPr="00626F11" w:rsidRDefault="00503895" w:rsidP="00503895">
      <w:pPr>
        <w:pStyle w:val="Tekstpodstawowy"/>
        <w:rPr>
          <w:sz w:val="22"/>
          <w:szCs w:val="22"/>
        </w:rPr>
      </w:pPr>
      <w:r w:rsidRPr="00626F11">
        <w:rPr>
          <w:sz w:val="22"/>
          <w:szCs w:val="22"/>
        </w:rPr>
        <w:t xml:space="preserve">Uzupełniające kody CPV: </w:t>
      </w:r>
    </w:p>
    <w:p w14:paraId="7B8802FB" w14:textId="77777777" w:rsidR="00503895" w:rsidRPr="00626F11" w:rsidRDefault="00503895" w:rsidP="00503895">
      <w:pPr>
        <w:pStyle w:val="Tekstpodstawowy"/>
        <w:rPr>
          <w:sz w:val="22"/>
          <w:szCs w:val="22"/>
        </w:rPr>
      </w:pPr>
      <w:r w:rsidRPr="00626F11">
        <w:rPr>
          <w:sz w:val="22"/>
          <w:szCs w:val="22"/>
        </w:rPr>
        <w:t>33140000-3 Materiały medyczne</w:t>
      </w:r>
    </w:p>
    <w:p w14:paraId="2BE74973" w14:textId="77777777" w:rsidR="00503895" w:rsidRPr="00626F11" w:rsidRDefault="00503895" w:rsidP="00503895">
      <w:pPr>
        <w:pStyle w:val="Tekstpodstawowy"/>
        <w:rPr>
          <w:sz w:val="22"/>
          <w:szCs w:val="22"/>
        </w:rPr>
      </w:pPr>
      <w:r w:rsidRPr="00626F11">
        <w:rPr>
          <w:sz w:val="22"/>
          <w:szCs w:val="22"/>
        </w:rPr>
        <w:t>33141324-7 Igły do dializy</w:t>
      </w:r>
    </w:p>
    <w:p w14:paraId="1CB330D0" w14:textId="77777777" w:rsidR="00503895" w:rsidRPr="00626F11" w:rsidRDefault="00503895" w:rsidP="00503895">
      <w:pPr>
        <w:pStyle w:val="Tekstpodstawowy"/>
        <w:rPr>
          <w:sz w:val="22"/>
          <w:szCs w:val="22"/>
        </w:rPr>
      </w:pPr>
      <w:r w:rsidRPr="00626F11">
        <w:rPr>
          <w:sz w:val="22"/>
          <w:szCs w:val="22"/>
        </w:rPr>
        <w:t>33692800-5 Roztwory do dializy</w:t>
      </w:r>
    </w:p>
    <w:p w14:paraId="24AB5118" w14:textId="77777777" w:rsidR="00503895" w:rsidRPr="00626F11" w:rsidRDefault="00503895" w:rsidP="00503895">
      <w:pPr>
        <w:pStyle w:val="Tekstpodstawowy"/>
        <w:rPr>
          <w:sz w:val="22"/>
          <w:szCs w:val="22"/>
        </w:rPr>
      </w:pPr>
      <w:r w:rsidRPr="00626F11">
        <w:rPr>
          <w:sz w:val="22"/>
          <w:szCs w:val="22"/>
        </w:rPr>
        <w:t>33141116-6 Zestawy opatrunkowe</w:t>
      </w:r>
    </w:p>
    <w:p w14:paraId="122CA718" w14:textId="77777777" w:rsidR="00503895" w:rsidRPr="00626F11" w:rsidRDefault="00503895" w:rsidP="00503895">
      <w:pPr>
        <w:pStyle w:val="Tekstpodstawowy"/>
        <w:rPr>
          <w:sz w:val="22"/>
          <w:szCs w:val="22"/>
        </w:rPr>
      </w:pPr>
      <w:r w:rsidRPr="00626F11">
        <w:rPr>
          <w:sz w:val="22"/>
          <w:szCs w:val="22"/>
        </w:rPr>
        <w:t>33181500-7 Wyroby do terapii nerkowej</w:t>
      </w:r>
    </w:p>
    <w:p w14:paraId="561301FC" w14:textId="77777777" w:rsidR="00503895" w:rsidRPr="00626F11" w:rsidRDefault="00503895" w:rsidP="00503895">
      <w:pPr>
        <w:pStyle w:val="Tekstpodstawowy"/>
        <w:rPr>
          <w:sz w:val="22"/>
          <w:szCs w:val="22"/>
        </w:rPr>
      </w:pPr>
      <w:r w:rsidRPr="00DD12A8">
        <w:rPr>
          <w:sz w:val="22"/>
          <w:szCs w:val="22"/>
        </w:rPr>
        <w:t>14400000-5 Sole i czysty chlorek sodu</w:t>
      </w:r>
    </w:p>
    <w:p w14:paraId="29858F1C" w14:textId="31EB2D7F" w:rsidR="00071F7E" w:rsidRPr="00626F11" w:rsidRDefault="00CB24FA" w:rsidP="00CB24FA">
      <w:pPr>
        <w:pStyle w:val="Tekstpodstawowy"/>
        <w:rPr>
          <w:sz w:val="22"/>
          <w:szCs w:val="22"/>
        </w:rPr>
      </w:pPr>
      <w:r w:rsidRPr="00626F11">
        <w:rPr>
          <w:bCs/>
          <w:sz w:val="22"/>
          <w:szCs w:val="22"/>
        </w:rPr>
        <w:t xml:space="preserve">1.1. </w:t>
      </w:r>
      <w:r w:rsidR="00071F7E" w:rsidRPr="00626F11">
        <w:rPr>
          <w:bCs/>
          <w:sz w:val="22"/>
          <w:szCs w:val="22"/>
        </w:rPr>
        <w:t>Szczegółowy opis</w:t>
      </w:r>
      <w:r w:rsidR="003F2C67" w:rsidRPr="00626F11">
        <w:rPr>
          <w:bCs/>
          <w:sz w:val="22"/>
          <w:szCs w:val="22"/>
        </w:rPr>
        <w:t xml:space="preserve"> i </w:t>
      </w:r>
      <w:r w:rsidR="00071F7E" w:rsidRPr="00626F11">
        <w:rPr>
          <w:bCs/>
          <w:sz w:val="22"/>
          <w:szCs w:val="22"/>
        </w:rPr>
        <w:t>zakres przedmiotu zamówienia określ</w:t>
      </w:r>
      <w:r w:rsidR="00EF4DA0" w:rsidRPr="00626F11">
        <w:rPr>
          <w:bCs/>
          <w:sz w:val="22"/>
          <w:szCs w:val="22"/>
        </w:rPr>
        <w:t>a z</w:t>
      </w:r>
      <w:r w:rsidR="0022686F" w:rsidRPr="00626F11">
        <w:rPr>
          <w:bCs/>
          <w:sz w:val="22"/>
          <w:szCs w:val="22"/>
        </w:rPr>
        <w:t>ałącznik nr 2</w:t>
      </w:r>
      <w:r w:rsidR="003F2C67" w:rsidRPr="00626F11">
        <w:rPr>
          <w:bCs/>
          <w:sz w:val="22"/>
          <w:szCs w:val="22"/>
        </w:rPr>
        <w:t xml:space="preserve"> </w:t>
      </w:r>
      <w:r w:rsidR="00EF4DA0" w:rsidRPr="00626F11">
        <w:rPr>
          <w:bCs/>
          <w:sz w:val="22"/>
          <w:szCs w:val="22"/>
        </w:rPr>
        <w:t>do</w:t>
      </w:r>
      <w:r w:rsidR="00371906" w:rsidRPr="00626F11">
        <w:rPr>
          <w:bCs/>
          <w:sz w:val="22"/>
          <w:szCs w:val="22"/>
        </w:rPr>
        <w:t xml:space="preserve"> </w:t>
      </w:r>
      <w:r w:rsidR="002442BF" w:rsidRPr="00626F11">
        <w:rPr>
          <w:bCs/>
          <w:sz w:val="22"/>
          <w:szCs w:val="22"/>
        </w:rPr>
        <w:t>Specyfikacji Warunków Zamówienia (S</w:t>
      </w:r>
      <w:r w:rsidR="00071F7E" w:rsidRPr="00626F11">
        <w:rPr>
          <w:bCs/>
          <w:sz w:val="22"/>
          <w:szCs w:val="22"/>
        </w:rPr>
        <w:t xml:space="preserve">WZ), tj. </w:t>
      </w:r>
      <w:r w:rsidR="00071F7E" w:rsidRPr="00626F11">
        <w:rPr>
          <w:sz w:val="22"/>
          <w:szCs w:val="22"/>
        </w:rPr>
        <w:t>„</w:t>
      </w:r>
      <w:r w:rsidR="003062F5" w:rsidRPr="00626F11">
        <w:rPr>
          <w:sz w:val="22"/>
          <w:szCs w:val="22"/>
        </w:rPr>
        <w:t>ZESTAWIENIE ASORTYMENTOWO-ILOŚCIOWO-CENOWE</w:t>
      </w:r>
      <w:r w:rsidR="00071F7E" w:rsidRPr="00626F11">
        <w:rPr>
          <w:sz w:val="22"/>
          <w:szCs w:val="22"/>
        </w:rPr>
        <w:t xml:space="preserve">” - Wymagania techniczno-użytkowe przedmiotu zamówienia. </w:t>
      </w:r>
    </w:p>
    <w:p w14:paraId="5B15832D" w14:textId="5DAC37B8" w:rsidR="0090262F" w:rsidRPr="00626F11" w:rsidRDefault="00CB24FA">
      <w:pPr>
        <w:jc w:val="both"/>
        <w:rPr>
          <w:rFonts w:cs="Times New Roman"/>
          <w:color w:val="000000" w:themeColor="text1"/>
          <w:sz w:val="22"/>
          <w:szCs w:val="22"/>
        </w:rPr>
      </w:pPr>
      <w:r w:rsidRPr="00626F11">
        <w:rPr>
          <w:rFonts w:cs="Times New Roman"/>
          <w:bCs/>
          <w:sz w:val="22"/>
          <w:szCs w:val="22"/>
          <w:lang w:eastAsia="ar-SA"/>
        </w:rPr>
        <w:t>1.2.</w:t>
      </w:r>
      <w:r w:rsidRPr="00626F11">
        <w:rPr>
          <w:rFonts w:cs="Times New Roman"/>
          <w:b/>
          <w:bCs/>
          <w:sz w:val="22"/>
          <w:szCs w:val="22"/>
          <w:lang w:eastAsia="ar-SA"/>
        </w:rPr>
        <w:t xml:space="preserve"> </w:t>
      </w:r>
      <w:r w:rsidR="00071F7E" w:rsidRPr="00626F11">
        <w:rPr>
          <w:rFonts w:cs="Times New Roman"/>
          <w:color w:val="000000" w:themeColor="text1"/>
          <w:sz w:val="22"/>
          <w:szCs w:val="22"/>
        </w:rPr>
        <w:t>Przedmiot zamówienia składa się</w:t>
      </w:r>
      <w:r w:rsidR="003F2C67" w:rsidRPr="00626F11">
        <w:rPr>
          <w:rFonts w:cs="Times New Roman"/>
          <w:color w:val="000000" w:themeColor="text1"/>
          <w:sz w:val="22"/>
          <w:szCs w:val="22"/>
        </w:rPr>
        <w:t xml:space="preserve"> z</w:t>
      </w:r>
      <w:r w:rsidR="003F2C67" w:rsidRPr="00626F11">
        <w:rPr>
          <w:rFonts w:cs="Times New Roman"/>
          <w:b/>
          <w:color w:val="000000" w:themeColor="text1"/>
          <w:sz w:val="22"/>
          <w:szCs w:val="22"/>
        </w:rPr>
        <w:t> </w:t>
      </w:r>
      <w:r w:rsidR="006B6BF8" w:rsidRPr="00626F11">
        <w:rPr>
          <w:rFonts w:cs="Times New Roman"/>
          <w:b/>
          <w:color w:val="000000" w:themeColor="text1"/>
          <w:sz w:val="22"/>
          <w:szCs w:val="22"/>
        </w:rPr>
        <w:t xml:space="preserve"> </w:t>
      </w:r>
      <w:r w:rsidR="009F14D8" w:rsidRPr="00626F11">
        <w:rPr>
          <w:rFonts w:cs="Times New Roman"/>
          <w:b/>
          <w:color w:val="000000" w:themeColor="text1"/>
          <w:sz w:val="22"/>
          <w:szCs w:val="22"/>
        </w:rPr>
        <w:t>34</w:t>
      </w:r>
      <w:r w:rsidR="00214E8F" w:rsidRPr="00626F11">
        <w:rPr>
          <w:rFonts w:cs="Times New Roman"/>
          <w:b/>
          <w:color w:val="000000" w:themeColor="text1"/>
          <w:sz w:val="22"/>
          <w:szCs w:val="22"/>
        </w:rPr>
        <w:t xml:space="preserve"> </w:t>
      </w:r>
      <w:r w:rsidR="00071F7E" w:rsidRPr="00626F11">
        <w:rPr>
          <w:rFonts w:cs="Times New Roman"/>
          <w:b/>
          <w:bCs/>
          <w:color w:val="000000" w:themeColor="text1"/>
          <w:sz w:val="22"/>
          <w:szCs w:val="22"/>
        </w:rPr>
        <w:t>pakietów</w:t>
      </w:r>
      <w:r w:rsidRPr="00626F11">
        <w:rPr>
          <w:rFonts w:cs="Times New Roman"/>
          <w:b/>
          <w:bCs/>
          <w:color w:val="000000" w:themeColor="text1"/>
          <w:sz w:val="22"/>
          <w:szCs w:val="22"/>
        </w:rPr>
        <w:t xml:space="preserve"> </w:t>
      </w:r>
      <w:r w:rsidRPr="00626F11">
        <w:rPr>
          <w:rFonts w:cs="Times New Roman"/>
          <w:bCs/>
          <w:color w:val="000000" w:themeColor="text1"/>
          <w:sz w:val="22"/>
          <w:szCs w:val="22"/>
        </w:rPr>
        <w:t>i Zamawiający dopuszcza możliwość składania ofert częściowych na poszczególne pakiety</w:t>
      </w:r>
      <w:r w:rsidRPr="00626F11">
        <w:rPr>
          <w:rFonts w:cs="Times New Roman"/>
          <w:b/>
          <w:bCs/>
          <w:color w:val="000000" w:themeColor="text1"/>
          <w:sz w:val="22"/>
          <w:szCs w:val="22"/>
        </w:rPr>
        <w:t>,</w:t>
      </w:r>
      <w:r w:rsidR="00071F7E" w:rsidRPr="00626F11">
        <w:rPr>
          <w:rFonts w:cs="Times New Roman"/>
          <w:color w:val="000000" w:themeColor="text1"/>
          <w:sz w:val="22"/>
          <w:szCs w:val="22"/>
        </w:rPr>
        <w:t xml:space="preserve"> opisanych</w:t>
      </w:r>
      <w:r w:rsidR="003F2C67" w:rsidRPr="00626F11">
        <w:rPr>
          <w:rFonts w:cs="Times New Roman"/>
          <w:color w:val="000000" w:themeColor="text1"/>
          <w:sz w:val="22"/>
          <w:szCs w:val="22"/>
        </w:rPr>
        <w:t xml:space="preserve"> w </w:t>
      </w:r>
      <w:r w:rsidR="00071F7E" w:rsidRPr="00626F11">
        <w:rPr>
          <w:rFonts w:cs="Times New Roman"/>
          <w:color w:val="000000" w:themeColor="text1"/>
          <w:sz w:val="22"/>
          <w:szCs w:val="22"/>
        </w:rPr>
        <w:t>załą</w:t>
      </w:r>
      <w:r w:rsidR="0022686F" w:rsidRPr="00626F11">
        <w:rPr>
          <w:rFonts w:cs="Times New Roman"/>
          <w:color w:val="000000" w:themeColor="text1"/>
          <w:sz w:val="22"/>
          <w:szCs w:val="22"/>
        </w:rPr>
        <w:t>czonych tabelach – załącznik nr </w:t>
      </w:r>
      <w:r w:rsidR="00071F7E" w:rsidRPr="00626F11">
        <w:rPr>
          <w:rFonts w:cs="Times New Roman"/>
          <w:color w:val="000000" w:themeColor="text1"/>
          <w:sz w:val="22"/>
          <w:szCs w:val="22"/>
        </w:rPr>
        <w:t>2</w:t>
      </w:r>
      <w:r w:rsidR="0022686F" w:rsidRPr="00626F11">
        <w:rPr>
          <w:rFonts w:cs="Times New Roman"/>
          <w:color w:val="000000" w:themeColor="text1"/>
          <w:sz w:val="22"/>
          <w:szCs w:val="22"/>
        </w:rPr>
        <w:t> </w:t>
      </w:r>
      <w:r w:rsidR="003062F5" w:rsidRPr="00626F11">
        <w:rPr>
          <w:rFonts w:cs="Times New Roman"/>
          <w:color w:val="000000" w:themeColor="text1"/>
          <w:sz w:val="22"/>
          <w:szCs w:val="22"/>
        </w:rPr>
        <w:t>ZESTAWIENIE ASORTYMENTOWO-ILOŚCIOWO-CENOWE</w:t>
      </w:r>
      <w:r w:rsidRPr="00626F11">
        <w:rPr>
          <w:rFonts w:cs="Times New Roman"/>
          <w:color w:val="000000" w:themeColor="text1"/>
          <w:sz w:val="22"/>
          <w:szCs w:val="22"/>
        </w:rPr>
        <w:t>.</w:t>
      </w:r>
    </w:p>
    <w:p w14:paraId="551B11A0" w14:textId="77777777" w:rsidR="00503895" w:rsidRPr="00626F11" w:rsidRDefault="00503895" w:rsidP="00503895">
      <w:pPr>
        <w:jc w:val="both"/>
        <w:rPr>
          <w:rFonts w:cs="Times New Roman"/>
          <w:sz w:val="22"/>
          <w:szCs w:val="22"/>
        </w:rPr>
      </w:pPr>
      <w:r w:rsidRPr="00626F11">
        <w:rPr>
          <w:rFonts w:cs="Times New Roman"/>
          <w:sz w:val="22"/>
          <w:szCs w:val="22"/>
        </w:rPr>
        <w:t>Pakiet Nr:</w:t>
      </w:r>
      <w:r w:rsidRPr="00626F11">
        <w:rPr>
          <w:rFonts w:cs="Times New Roman"/>
          <w:sz w:val="22"/>
          <w:szCs w:val="22"/>
        </w:rPr>
        <w:tab/>
        <w:t>1</w:t>
      </w:r>
      <w:r w:rsidRPr="00626F11">
        <w:rPr>
          <w:rFonts w:cs="Times New Roman"/>
          <w:sz w:val="22"/>
          <w:szCs w:val="22"/>
        </w:rPr>
        <w:tab/>
        <w:t>Dostawa dializatorów I</w:t>
      </w:r>
    </w:p>
    <w:p w14:paraId="0A801A1B" w14:textId="77777777" w:rsidR="00503895" w:rsidRPr="00626F11" w:rsidRDefault="00503895" w:rsidP="00503895">
      <w:pPr>
        <w:jc w:val="both"/>
        <w:rPr>
          <w:rFonts w:cs="Times New Roman"/>
          <w:sz w:val="22"/>
          <w:szCs w:val="22"/>
        </w:rPr>
      </w:pPr>
      <w:r w:rsidRPr="00626F11">
        <w:rPr>
          <w:rFonts w:cs="Times New Roman"/>
          <w:sz w:val="22"/>
          <w:szCs w:val="22"/>
        </w:rPr>
        <w:t>Pakiet Nr:</w:t>
      </w:r>
      <w:r w:rsidRPr="00626F11">
        <w:rPr>
          <w:rFonts w:cs="Times New Roman"/>
          <w:sz w:val="22"/>
          <w:szCs w:val="22"/>
        </w:rPr>
        <w:tab/>
        <w:t>2</w:t>
      </w:r>
      <w:r w:rsidRPr="00626F11">
        <w:rPr>
          <w:rFonts w:cs="Times New Roman"/>
          <w:sz w:val="22"/>
          <w:szCs w:val="22"/>
        </w:rPr>
        <w:tab/>
        <w:t>Dostawa dializatorów II</w:t>
      </w:r>
    </w:p>
    <w:p w14:paraId="6F76230C" w14:textId="77777777" w:rsidR="00503895" w:rsidRPr="00626F11" w:rsidRDefault="00503895" w:rsidP="00503895">
      <w:pPr>
        <w:jc w:val="both"/>
        <w:rPr>
          <w:rFonts w:cs="Times New Roman"/>
          <w:sz w:val="22"/>
          <w:szCs w:val="22"/>
        </w:rPr>
      </w:pPr>
      <w:r w:rsidRPr="00626F11">
        <w:rPr>
          <w:rFonts w:cs="Times New Roman"/>
          <w:sz w:val="22"/>
          <w:szCs w:val="22"/>
        </w:rPr>
        <w:t>Pakiet Nr:</w:t>
      </w:r>
      <w:r w:rsidRPr="00626F11">
        <w:rPr>
          <w:rFonts w:cs="Times New Roman"/>
          <w:sz w:val="22"/>
          <w:szCs w:val="22"/>
        </w:rPr>
        <w:tab/>
        <w:t>3</w:t>
      </w:r>
      <w:r w:rsidRPr="00626F11">
        <w:rPr>
          <w:rFonts w:cs="Times New Roman"/>
          <w:sz w:val="22"/>
          <w:szCs w:val="22"/>
        </w:rPr>
        <w:tab/>
        <w:t>Dostawa dializatorów III</w:t>
      </w:r>
    </w:p>
    <w:p w14:paraId="222B67C4" w14:textId="77777777" w:rsidR="00503895" w:rsidRPr="00626F11" w:rsidRDefault="00503895" w:rsidP="00503895">
      <w:pPr>
        <w:jc w:val="both"/>
        <w:rPr>
          <w:rFonts w:cs="Times New Roman"/>
          <w:sz w:val="22"/>
          <w:szCs w:val="22"/>
        </w:rPr>
      </w:pPr>
      <w:r w:rsidRPr="00626F11">
        <w:rPr>
          <w:rFonts w:cs="Times New Roman"/>
          <w:sz w:val="22"/>
          <w:szCs w:val="22"/>
        </w:rPr>
        <w:t>Pakiet Nr:</w:t>
      </w:r>
      <w:r w:rsidRPr="00626F11">
        <w:rPr>
          <w:rFonts w:cs="Times New Roman"/>
          <w:sz w:val="22"/>
          <w:szCs w:val="22"/>
        </w:rPr>
        <w:tab/>
        <w:t>4</w:t>
      </w:r>
      <w:r w:rsidRPr="00626F11">
        <w:rPr>
          <w:rFonts w:cs="Times New Roman"/>
          <w:sz w:val="22"/>
          <w:szCs w:val="22"/>
        </w:rPr>
        <w:tab/>
        <w:t>Dostawa dializatorów IV</w:t>
      </w:r>
    </w:p>
    <w:p w14:paraId="76388CF6" w14:textId="77777777" w:rsidR="00503895" w:rsidRPr="00626F11" w:rsidRDefault="00503895" w:rsidP="00503895">
      <w:pPr>
        <w:jc w:val="both"/>
        <w:rPr>
          <w:rFonts w:cs="Times New Roman"/>
          <w:sz w:val="22"/>
          <w:szCs w:val="22"/>
        </w:rPr>
      </w:pPr>
      <w:r w:rsidRPr="00626F11">
        <w:rPr>
          <w:rFonts w:cs="Times New Roman"/>
          <w:sz w:val="22"/>
          <w:szCs w:val="22"/>
        </w:rPr>
        <w:t>Pakiet Nr:</w:t>
      </w:r>
      <w:r w:rsidRPr="00626F11">
        <w:rPr>
          <w:rFonts w:cs="Times New Roman"/>
          <w:sz w:val="22"/>
          <w:szCs w:val="22"/>
        </w:rPr>
        <w:tab/>
        <w:t>5</w:t>
      </w:r>
      <w:r w:rsidRPr="00626F11">
        <w:rPr>
          <w:rFonts w:cs="Times New Roman"/>
          <w:sz w:val="22"/>
          <w:szCs w:val="22"/>
        </w:rPr>
        <w:tab/>
        <w:t>Dostawa dializatorów V</w:t>
      </w:r>
    </w:p>
    <w:p w14:paraId="7284B37F" w14:textId="77777777" w:rsidR="00503895" w:rsidRPr="00626F11" w:rsidRDefault="00503895" w:rsidP="00503895">
      <w:pPr>
        <w:jc w:val="both"/>
        <w:rPr>
          <w:rFonts w:cs="Times New Roman"/>
          <w:sz w:val="22"/>
          <w:szCs w:val="22"/>
        </w:rPr>
      </w:pPr>
      <w:r w:rsidRPr="00626F11">
        <w:rPr>
          <w:rFonts w:cs="Times New Roman"/>
          <w:sz w:val="22"/>
          <w:szCs w:val="22"/>
        </w:rPr>
        <w:t>Pakiet Nr:</w:t>
      </w:r>
      <w:r w:rsidRPr="00626F11">
        <w:rPr>
          <w:rFonts w:cs="Times New Roman"/>
          <w:sz w:val="22"/>
          <w:szCs w:val="22"/>
        </w:rPr>
        <w:tab/>
        <w:t>6</w:t>
      </w:r>
      <w:r w:rsidRPr="00626F11">
        <w:rPr>
          <w:rFonts w:cs="Times New Roman"/>
          <w:sz w:val="22"/>
          <w:szCs w:val="22"/>
        </w:rPr>
        <w:tab/>
        <w:t>Dostawa dializatorów VI</w:t>
      </w:r>
    </w:p>
    <w:p w14:paraId="67E71256" w14:textId="77777777" w:rsidR="00503895" w:rsidRPr="00626F11" w:rsidRDefault="00503895" w:rsidP="00503895">
      <w:pPr>
        <w:jc w:val="both"/>
        <w:rPr>
          <w:rFonts w:cs="Times New Roman"/>
          <w:sz w:val="22"/>
          <w:szCs w:val="22"/>
        </w:rPr>
      </w:pPr>
      <w:r w:rsidRPr="00626F11">
        <w:rPr>
          <w:rFonts w:cs="Times New Roman"/>
          <w:sz w:val="22"/>
          <w:szCs w:val="22"/>
        </w:rPr>
        <w:t>Pakiet Nr:</w:t>
      </w:r>
      <w:r w:rsidRPr="00626F11">
        <w:rPr>
          <w:rFonts w:cs="Times New Roman"/>
          <w:sz w:val="22"/>
          <w:szCs w:val="22"/>
        </w:rPr>
        <w:tab/>
        <w:t>7</w:t>
      </w:r>
      <w:r w:rsidRPr="00626F11">
        <w:rPr>
          <w:rFonts w:cs="Times New Roman"/>
          <w:sz w:val="22"/>
          <w:szCs w:val="22"/>
        </w:rPr>
        <w:tab/>
        <w:t>Dostawa dializatorów VII</w:t>
      </w:r>
    </w:p>
    <w:p w14:paraId="26B7492E" w14:textId="77777777" w:rsidR="00503895" w:rsidRPr="00626F11" w:rsidRDefault="00503895" w:rsidP="00503895">
      <w:pPr>
        <w:jc w:val="both"/>
        <w:rPr>
          <w:rFonts w:cs="Times New Roman"/>
          <w:sz w:val="22"/>
          <w:szCs w:val="22"/>
        </w:rPr>
      </w:pPr>
      <w:r w:rsidRPr="00626F11">
        <w:rPr>
          <w:rFonts w:cs="Times New Roman"/>
          <w:sz w:val="22"/>
          <w:szCs w:val="22"/>
        </w:rPr>
        <w:t>Pakiet Nr:</w:t>
      </w:r>
      <w:r w:rsidRPr="00626F11">
        <w:rPr>
          <w:rFonts w:cs="Times New Roman"/>
          <w:sz w:val="22"/>
          <w:szCs w:val="22"/>
        </w:rPr>
        <w:tab/>
        <w:t>8</w:t>
      </w:r>
      <w:r w:rsidRPr="00626F11">
        <w:rPr>
          <w:rFonts w:cs="Times New Roman"/>
          <w:sz w:val="22"/>
          <w:szCs w:val="22"/>
        </w:rPr>
        <w:tab/>
        <w:t>Dostawa dializatorów VIII</w:t>
      </w:r>
    </w:p>
    <w:p w14:paraId="607F3EAE" w14:textId="77777777" w:rsidR="00503895" w:rsidRPr="00626F11" w:rsidRDefault="00503895" w:rsidP="00503895">
      <w:pPr>
        <w:jc w:val="both"/>
        <w:rPr>
          <w:rFonts w:cs="Times New Roman"/>
          <w:sz w:val="22"/>
          <w:szCs w:val="22"/>
        </w:rPr>
      </w:pPr>
      <w:r w:rsidRPr="00626F11">
        <w:rPr>
          <w:rFonts w:cs="Times New Roman"/>
          <w:sz w:val="22"/>
          <w:szCs w:val="22"/>
        </w:rPr>
        <w:t>Pakiet Nr:</w:t>
      </w:r>
      <w:r w:rsidRPr="00626F11">
        <w:rPr>
          <w:rFonts w:cs="Times New Roman"/>
          <w:sz w:val="22"/>
          <w:szCs w:val="22"/>
        </w:rPr>
        <w:tab/>
        <w:t>9</w:t>
      </w:r>
      <w:r w:rsidRPr="00626F11">
        <w:rPr>
          <w:rFonts w:cs="Times New Roman"/>
          <w:sz w:val="22"/>
          <w:szCs w:val="22"/>
        </w:rPr>
        <w:tab/>
        <w:t xml:space="preserve">Dostawa linii krwi tętniczo-żylnej </w:t>
      </w:r>
    </w:p>
    <w:p w14:paraId="0C94724E" w14:textId="77777777" w:rsidR="00503895" w:rsidRPr="00626F11" w:rsidRDefault="00503895" w:rsidP="00503895">
      <w:pPr>
        <w:jc w:val="both"/>
        <w:rPr>
          <w:rFonts w:cs="Times New Roman"/>
          <w:sz w:val="22"/>
          <w:szCs w:val="22"/>
        </w:rPr>
      </w:pPr>
      <w:r w:rsidRPr="00626F11">
        <w:rPr>
          <w:rFonts w:cs="Times New Roman"/>
          <w:sz w:val="22"/>
          <w:szCs w:val="22"/>
        </w:rPr>
        <w:t>Pakiet Nr:</w:t>
      </w:r>
      <w:r w:rsidRPr="00626F11">
        <w:rPr>
          <w:rFonts w:cs="Times New Roman"/>
          <w:sz w:val="22"/>
          <w:szCs w:val="22"/>
        </w:rPr>
        <w:tab/>
        <w:t>10</w:t>
      </w:r>
      <w:r w:rsidRPr="00626F11">
        <w:rPr>
          <w:rFonts w:cs="Times New Roman"/>
          <w:sz w:val="22"/>
          <w:szCs w:val="22"/>
        </w:rPr>
        <w:tab/>
        <w:t>Dostawa igieł do hemodializ</w:t>
      </w:r>
    </w:p>
    <w:p w14:paraId="35F1CCB0" w14:textId="77777777" w:rsidR="00503895" w:rsidRPr="00626F11" w:rsidRDefault="00503895" w:rsidP="00503895">
      <w:pPr>
        <w:jc w:val="both"/>
        <w:rPr>
          <w:rFonts w:cs="Times New Roman"/>
          <w:sz w:val="22"/>
          <w:szCs w:val="22"/>
        </w:rPr>
      </w:pPr>
      <w:r w:rsidRPr="00626F11">
        <w:rPr>
          <w:rFonts w:cs="Times New Roman"/>
          <w:sz w:val="22"/>
          <w:szCs w:val="22"/>
        </w:rPr>
        <w:t>Pakiet Nr:</w:t>
      </w:r>
      <w:r w:rsidRPr="00626F11">
        <w:rPr>
          <w:rFonts w:cs="Times New Roman"/>
          <w:sz w:val="22"/>
          <w:szCs w:val="22"/>
        </w:rPr>
        <w:tab/>
        <w:t>11</w:t>
      </w:r>
      <w:r w:rsidRPr="00626F11">
        <w:rPr>
          <w:rFonts w:cs="Times New Roman"/>
          <w:sz w:val="22"/>
          <w:szCs w:val="22"/>
        </w:rPr>
        <w:tab/>
        <w:t>Dostawa łączników do zabiegów "na jedną igłę"</w:t>
      </w:r>
    </w:p>
    <w:p w14:paraId="1846582D" w14:textId="77777777" w:rsidR="00503895" w:rsidRPr="00626F11" w:rsidRDefault="00503895" w:rsidP="00503895">
      <w:pPr>
        <w:jc w:val="both"/>
        <w:rPr>
          <w:rFonts w:cs="Times New Roman"/>
          <w:sz w:val="22"/>
          <w:szCs w:val="22"/>
        </w:rPr>
      </w:pPr>
      <w:r w:rsidRPr="00626F11">
        <w:rPr>
          <w:rFonts w:cs="Times New Roman"/>
          <w:sz w:val="22"/>
          <w:szCs w:val="22"/>
        </w:rPr>
        <w:t>Pakiet Nr:</w:t>
      </w:r>
      <w:r w:rsidRPr="00626F11">
        <w:rPr>
          <w:rFonts w:cs="Times New Roman"/>
          <w:sz w:val="22"/>
          <w:szCs w:val="22"/>
        </w:rPr>
        <w:tab/>
        <w:t>12</w:t>
      </w:r>
      <w:r w:rsidRPr="00626F11">
        <w:rPr>
          <w:rFonts w:cs="Times New Roman"/>
          <w:sz w:val="22"/>
          <w:szCs w:val="22"/>
        </w:rPr>
        <w:tab/>
        <w:t>Dostawa koncentratów do hemodializ</w:t>
      </w:r>
    </w:p>
    <w:p w14:paraId="5DB180D3" w14:textId="77777777" w:rsidR="00503895" w:rsidRPr="00626F11" w:rsidRDefault="00503895" w:rsidP="00503895">
      <w:pPr>
        <w:jc w:val="both"/>
        <w:rPr>
          <w:rFonts w:cs="Times New Roman"/>
          <w:sz w:val="22"/>
          <w:szCs w:val="22"/>
        </w:rPr>
      </w:pPr>
      <w:r w:rsidRPr="00626F11">
        <w:rPr>
          <w:rFonts w:cs="Times New Roman"/>
          <w:sz w:val="22"/>
          <w:szCs w:val="22"/>
        </w:rPr>
        <w:t>Pakiet Nr:</w:t>
      </w:r>
      <w:r w:rsidRPr="00626F11">
        <w:rPr>
          <w:rFonts w:cs="Times New Roman"/>
          <w:sz w:val="22"/>
          <w:szCs w:val="22"/>
        </w:rPr>
        <w:tab/>
        <w:t>13</w:t>
      </w:r>
      <w:r w:rsidRPr="00626F11">
        <w:rPr>
          <w:rFonts w:cs="Times New Roman"/>
          <w:sz w:val="22"/>
          <w:szCs w:val="22"/>
        </w:rPr>
        <w:tab/>
        <w:t>Dostawa zestawu do przygotowywania roztworu koncentratu F-A</w:t>
      </w:r>
    </w:p>
    <w:p w14:paraId="7DA80D9E" w14:textId="77777777" w:rsidR="00503895" w:rsidRPr="00626F11" w:rsidRDefault="00503895" w:rsidP="00503895">
      <w:pPr>
        <w:jc w:val="both"/>
        <w:rPr>
          <w:rFonts w:cs="Times New Roman"/>
          <w:sz w:val="22"/>
          <w:szCs w:val="22"/>
        </w:rPr>
      </w:pPr>
      <w:r w:rsidRPr="00626F11">
        <w:rPr>
          <w:rFonts w:cs="Times New Roman"/>
          <w:sz w:val="22"/>
          <w:szCs w:val="22"/>
        </w:rPr>
        <w:t>Pakiet Nr:</w:t>
      </w:r>
      <w:r w:rsidRPr="00626F11">
        <w:rPr>
          <w:rFonts w:cs="Times New Roman"/>
          <w:sz w:val="22"/>
          <w:szCs w:val="22"/>
        </w:rPr>
        <w:tab/>
        <w:t>14</w:t>
      </w:r>
      <w:r w:rsidRPr="00626F11">
        <w:rPr>
          <w:rFonts w:cs="Times New Roman"/>
          <w:sz w:val="22"/>
          <w:szCs w:val="22"/>
        </w:rPr>
        <w:tab/>
        <w:t>Dostawa ładunku suchego NaHCO3</w:t>
      </w:r>
    </w:p>
    <w:p w14:paraId="331F66FA" w14:textId="77777777" w:rsidR="00503895" w:rsidRPr="00626F11" w:rsidRDefault="00503895" w:rsidP="00503895">
      <w:pPr>
        <w:jc w:val="both"/>
        <w:rPr>
          <w:rFonts w:cs="Times New Roman"/>
          <w:sz w:val="22"/>
          <w:szCs w:val="22"/>
        </w:rPr>
      </w:pPr>
      <w:r w:rsidRPr="00626F11">
        <w:rPr>
          <w:rFonts w:cs="Times New Roman"/>
          <w:sz w:val="22"/>
          <w:szCs w:val="22"/>
        </w:rPr>
        <w:t>Pakiet Nr:</w:t>
      </w:r>
      <w:r w:rsidRPr="00626F11">
        <w:rPr>
          <w:rFonts w:cs="Times New Roman"/>
          <w:sz w:val="22"/>
          <w:szCs w:val="22"/>
        </w:rPr>
        <w:tab/>
        <w:t>15</w:t>
      </w:r>
      <w:r w:rsidRPr="00626F11">
        <w:rPr>
          <w:rFonts w:cs="Times New Roman"/>
          <w:sz w:val="22"/>
          <w:szCs w:val="22"/>
        </w:rPr>
        <w:tab/>
        <w:t>Dostawa płynów do dezynfekcji aparatów i uzdatniania wody</w:t>
      </w:r>
    </w:p>
    <w:p w14:paraId="56BE52F8" w14:textId="77777777" w:rsidR="00503895" w:rsidRPr="00626F11" w:rsidRDefault="00503895" w:rsidP="00503895">
      <w:pPr>
        <w:jc w:val="both"/>
        <w:rPr>
          <w:rFonts w:cs="Times New Roman"/>
          <w:sz w:val="22"/>
          <w:szCs w:val="22"/>
        </w:rPr>
      </w:pPr>
      <w:r w:rsidRPr="00626F11">
        <w:rPr>
          <w:rFonts w:cs="Times New Roman"/>
          <w:sz w:val="22"/>
          <w:szCs w:val="22"/>
        </w:rPr>
        <w:t>Pakiet Nr:</w:t>
      </w:r>
      <w:r w:rsidRPr="00626F11">
        <w:rPr>
          <w:rFonts w:cs="Times New Roman"/>
          <w:sz w:val="22"/>
          <w:szCs w:val="22"/>
        </w:rPr>
        <w:tab/>
        <w:t>16</w:t>
      </w:r>
      <w:r w:rsidRPr="00626F11">
        <w:rPr>
          <w:rFonts w:cs="Times New Roman"/>
          <w:sz w:val="22"/>
          <w:szCs w:val="22"/>
        </w:rPr>
        <w:tab/>
        <w:t xml:space="preserve">Dostawa filtrów do aparatów do HD i </w:t>
      </w:r>
      <w:proofErr w:type="spellStart"/>
      <w:r w:rsidRPr="00626F11">
        <w:rPr>
          <w:rFonts w:cs="Times New Roman"/>
          <w:sz w:val="22"/>
          <w:szCs w:val="22"/>
        </w:rPr>
        <w:t>uzdatniacza</w:t>
      </w:r>
      <w:proofErr w:type="spellEnd"/>
      <w:r w:rsidRPr="00626F11">
        <w:rPr>
          <w:rFonts w:cs="Times New Roman"/>
          <w:sz w:val="22"/>
          <w:szCs w:val="22"/>
        </w:rPr>
        <w:t xml:space="preserve"> wody</w:t>
      </w:r>
    </w:p>
    <w:p w14:paraId="5E81DF3D" w14:textId="48CD7F49" w:rsidR="00503895" w:rsidRPr="00626F11" w:rsidRDefault="00503895" w:rsidP="00503895">
      <w:pPr>
        <w:jc w:val="both"/>
        <w:rPr>
          <w:rFonts w:cs="Times New Roman"/>
          <w:sz w:val="22"/>
          <w:szCs w:val="22"/>
        </w:rPr>
      </w:pPr>
      <w:r w:rsidRPr="00626F11">
        <w:rPr>
          <w:rFonts w:cs="Times New Roman"/>
          <w:sz w:val="22"/>
          <w:szCs w:val="22"/>
        </w:rPr>
        <w:t>Pakiet Nr:</w:t>
      </w:r>
      <w:r w:rsidRPr="00626F11">
        <w:rPr>
          <w:rFonts w:cs="Times New Roman"/>
          <w:sz w:val="22"/>
          <w:szCs w:val="22"/>
        </w:rPr>
        <w:tab/>
        <w:t>17</w:t>
      </w:r>
      <w:r w:rsidRPr="00626F11">
        <w:rPr>
          <w:rFonts w:cs="Times New Roman"/>
          <w:sz w:val="22"/>
          <w:szCs w:val="22"/>
        </w:rPr>
        <w:tab/>
        <w:t>Zestaw opatrunkowy do dializy otrzewnowe</w:t>
      </w:r>
      <w:r w:rsidR="00B30B74" w:rsidRPr="00626F11">
        <w:rPr>
          <w:rFonts w:cs="Times New Roman"/>
          <w:sz w:val="22"/>
          <w:szCs w:val="22"/>
        </w:rPr>
        <w:t xml:space="preserve">j - </w:t>
      </w:r>
      <w:r w:rsidRPr="00626F11">
        <w:rPr>
          <w:rFonts w:cs="Times New Roman"/>
          <w:sz w:val="22"/>
          <w:szCs w:val="22"/>
        </w:rPr>
        <w:t>plaster przezroczysty</w:t>
      </w:r>
    </w:p>
    <w:p w14:paraId="375E1D9F" w14:textId="77777777" w:rsidR="00503895" w:rsidRPr="00626F11" w:rsidRDefault="00503895" w:rsidP="00503895">
      <w:pPr>
        <w:jc w:val="both"/>
        <w:rPr>
          <w:rFonts w:cs="Times New Roman"/>
          <w:sz w:val="22"/>
          <w:szCs w:val="22"/>
        </w:rPr>
      </w:pPr>
      <w:r w:rsidRPr="00626F11">
        <w:rPr>
          <w:rFonts w:cs="Times New Roman"/>
          <w:sz w:val="22"/>
          <w:szCs w:val="22"/>
        </w:rPr>
        <w:t>Pakiet Nr:</w:t>
      </w:r>
      <w:r w:rsidRPr="00626F11">
        <w:rPr>
          <w:rFonts w:cs="Times New Roman"/>
          <w:sz w:val="22"/>
          <w:szCs w:val="22"/>
        </w:rPr>
        <w:tab/>
        <w:t>18</w:t>
      </w:r>
      <w:r w:rsidRPr="00626F11">
        <w:rPr>
          <w:rFonts w:cs="Times New Roman"/>
          <w:sz w:val="22"/>
          <w:szCs w:val="22"/>
        </w:rPr>
        <w:tab/>
        <w:t>Zestaw opatrunkowy do dializy otrzewnowej - opatrunek włókninowy</w:t>
      </w:r>
    </w:p>
    <w:p w14:paraId="30A33D45" w14:textId="77777777" w:rsidR="00503895" w:rsidRPr="00626F11" w:rsidRDefault="00503895" w:rsidP="00503895">
      <w:pPr>
        <w:jc w:val="both"/>
        <w:rPr>
          <w:rFonts w:cs="Times New Roman"/>
          <w:sz w:val="22"/>
          <w:szCs w:val="22"/>
        </w:rPr>
      </w:pPr>
      <w:r w:rsidRPr="00626F11">
        <w:rPr>
          <w:rFonts w:cs="Times New Roman"/>
          <w:sz w:val="22"/>
          <w:szCs w:val="22"/>
        </w:rPr>
        <w:t>Pakiet Nr:</w:t>
      </w:r>
      <w:r w:rsidRPr="00626F11">
        <w:rPr>
          <w:rFonts w:cs="Times New Roman"/>
          <w:sz w:val="22"/>
          <w:szCs w:val="22"/>
        </w:rPr>
        <w:tab/>
        <w:t>19</w:t>
      </w:r>
      <w:r w:rsidRPr="00626F11">
        <w:rPr>
          <w:rFonts w:cs="Times New Roman"/>
          <w:sz w:val="22"/>
          <w:szCs w:val="22"/>
        </w:rPr>
        <w:tab/>
        <w:t>Sól tabletkowana</w:t>
      </w:r>
    </w:p>
    <w:p w14:paraId="0172581C" w14:textId="77777777" w:rsidR="00503895" w:rsidRPr="00626F11" w:rsidRDefault="00503895" w:rsidP="00503895">
      <w:pPr>
        <w:jc w:val="both"/>
        <w:rPr>
          <w:rFonts w:cs="Times New Roman"/>
          <w:sz w:val="22"/>
          <w:szCs w:val="22"/>
        </w:rPr>
      </w:pPr>
      <w:r w:rsidRPr="00626F11">
        <w:rPr>
          <w:rFonts w:cs="Times New Roman"/>
          <w:sz w:val="22"/>
          <w:szCs w:val="22"/>
        </w:rPr>
        <w:t>Pakiet Nr:</w:t>
      </w:r>
      <w:r w:rsidRPr="00626F11">
        <w:rPr>
          <w:rFonts w:cs="Times New Roman"/>
          <w:sz w:val="22"/>
          <w:szCs w:val="22"/>
        </w:rPr>
        <w:tab/>
        <w:t>20</w:t>
      </w:r>
      <w:r w:rsidRPr="00626F11">
        <w:rPr>
          <w:rFonts w:cs="Times New Roman"/>
          <w:sz w:val="22"/>
          <w:szCs w:val="22"/>
        </w:rPr>
        <w:tab/>
        <w:t xml:space="preserve">Zestaw ADO </w:t>
      </w:r>
      <w:proofErr w:type="spellStart"/>
      <w:r w:rsidRPr="00626F11">
        <w:rPr>
          <w:rFonts w:cs="Times New Roman"/>
          <w:sz w:val="22"/>
          <w:szCs w:val="22"/>
        </w:rPr>
        <w:t>Balance</w:t>
      </w:r>
      <w:proofErr w:type="spellEnd"/>
      <w:r w:rsidRPr="00626F11">
        <w:rPr>
          <w:rFonts w:cs="Times New Roman"/>
          <w:sz w:val="22"/>
          <w:szCs w:val="22"/>
        </w:rPr>
        <w:t xml:space="preserve">, Zestaw CADO </w:t>
      </w:r>
      <w:proofErr w:type="spellStart"/>
      <w:r w:rsidRPr="00626F11">
        <w:rPr>
          <w:rFonts w:cs="Times New Roman"/>
          <w:sz w:val="22"/>
          <w:szCs w:val="22"/>
        </w:rPr>
        <w:t>Balance</w:t>
      </w:r>
      <w:proofErr w:type="spellEnd"/>
    </w:p>
    <w:p w14:paraId="1AAAEE0F" w14:textId="77777777" w:rsidR="00503895" w:rsidRPr="00626F11" w:rsidRDefault="00503895" w:rsidP="00503895">
      <w:pPr>
        <w:jc w:val="both"/>
        <w:rPr>
          <w:rFonts w:cs="Times New Roman"/>
          <w:sz w:val="22"/>
          <w:szCs w:val="22"/>
        </w:rPr>
      </w:pPr>
      <w:r w:rsidRPr="00626F11">
        <w:rPr>
          <w:rFonts w:cs="Times New Roman"/>
          <w:sz w:val="22"/>
          <w:szCs w:val="22"/>
        </w:rPr>
        <w:t>Pakiet Nr:</w:t>
      </w:r>
      <w:r w:rsidRPr="00626F11">
        <w:rPr>
          <w:rFonts w:cs="Times New Roman"/>
          <w:sz w:val="22"/>
          <w:szCs w:val="22"/>
        </w:rPr>
        <w:tab/>
        <w:t>21</w:t>
      </w:r>
      <w:r w:rsidRPr="00626F11">
        <w:rPr>
          <w:rFonts w:cs="Times New Roman"/>
          <w:sz w:val="22"/>
          <w:szCs w:val="22"/>
        </w:rPr>
        <w:tab/>
        <w:t>System CADO i ADO</w:t>
      </w:r>
    </w:p>
    <w:p w14:paraId="2A7B7EA8" w14:textId="0A2AF972" w:rsidR="00503895" w:rsidRPr="00626F11" w:rsidRDefault="00503895" w:rsidP="00503895">
      <w:pPr>
        <w:jc w:val="both"/>
        <w:rPr>
          <w:rFonts w:cs="Times New Roman"/>
          <w:sz w:val="22"/>
          <w:szCs w:val="22"/>
        </w:rPr>
      </w:pPr>
      <w:r w:rsidRPr="00626F11">
        <w:rPr>
          <w:rFonts w:cs="Times New Roman"/>
          <w:sz w:val="22"/>
          <w:szCs w:val="22"/>
        </w:rPr>
        <w:t>Pakiet Nr:</w:t>
      </w:r>
      <w:r w:rsidRPr="00626F11">
        <w:rPr>
          <w:rFonts w:cs="Times New Roman"/>
          <w:sz w:val="22"/>
          <w:szCs w:val="22"/>
        </w:rPr>
        <w:tab/>
        <w:t>22</w:t>
      </w:r>
      <w:r w:rsidRPr="00626F11">
        <w:rPr>
          <w:rFonts w:cs="Times New Roman"/>
          <w:sz w:val="22"/>
          <w:szCs w:val="22"/>
        </w:rPr>
        <w:tab/>
        <w:t>Zestawy testów do badania parametrów wody</w:t>
      </w:r>
      <w:r w:rsidR="00825776" w:rsidRPr="00626F11">
        <w:rPr>
          <w:rFonts w:cs="Times New Roman"/>
          <w:sz w:val="22"/>
          <w:szCs w:val="22"/>
        </w:rPr>
        <w:t xml:space="preserve"> I</w:t>
      </w:r>
    </w:p>
    <w:p w14:paraId="34F51C20" w14:textId="644EE3F3" w:rsidR="009F14D8" w:rsidRPr="00626F11" w:rsidRDefault="009F14D8" w:rsidP="00503895">
      <w:pPr>
        <w:jc w:val="both"/>
        <w:rPr>
          <w:rFonts w:cs="Times New Roman"/>
          <w:sz w:val="22"/>
          <w:szCs w:val="22"/>
        </w:rPr>
      </w:pPr>
      <w:r w:rsidRPr="00626F11">
        <w:rPr>
          <w:rFonts w:cs="Times New Roman"/>
          <w:sz w:val="22"/>
          <w:szCs w:val="22"/>
        </w:rPr>
        <w:t>Pakiet Nr</w:t>
      </w:r>
      <w:r w:rsidR="00445444" w:rsidRPr="00626F11">
        <w:rPr>
          <w:rFonts w:cs="Times New Roman"/>
          <w:sz w:val="22"/>
          <w:szCs w:val="22"/>
        </w:rPr>
        <w:t>:          23</w:t>
      </w:r>
      <w:r w:rsidR="00825776" w:rsidRPr="00626F11">
        <w:rPr>
          <w:rFonts w:cs="Times New Roman"/>
          <w:sz w:val="22"/>
          <w:szCs w:val="22"/>
        </w:rPr>
        <w:tab/>
        <w:t>Zestawy testów do badania parametrów wody II</w:t>
      </w:r>
    </w:p>
    <w:p w14:paraId="5EB6C3C4" w14:textId="1E989617" w:rsidR="00503895" w:rsidRPr="00626F11" w:rsidRDefault="00503895" w:rsidP="00503895">
      <w:pPr>
        <w:jc w:val="both"/>
        <w:rPr>
          <w:rFonts w:cs="Times New Roman"/>
          <w:sz w:val="22"/>
          <w:szCs w:val="22"/>
        </w:rPr>
      </w:pPr>
      <w:r w:rsidRPr="00626F11">
        <w:rPr>
          <w:rFonts w:cs="Times New Roman"/>
          <w:sz w:val="22"/>
          <w:szCs w:val="22"/>
        </w:rPr>
        <w:t>Pakiet Nr:</w:t>
      </w:r>
      <w:r w:rsidRPr="00626F11">
        <w:rPr>
          <w:rFonts w:cs="Times New Roman"/>
          <w:sz w:val="22"/>
          <w:szCs w:val="22"/>
        </w:rPr>
        <w:tab/>
        <w:t>2</w:t>
      </w:r>
      <w:r w:rsidR="00825776" w:rsidRPr="00626F11">
        <w:rPr>
          <w:rFonts w:cs="Times New Roman"/>
          <w:sz w:val="22"/>
          <w:szCs w:val="22"/>
        </w:rPr>
        <w:t>4</w:t>
      </w:r>
      <w:r w:rsidRPr="00626F11">
        <w:rPr>
          <w:rFonts w:cs="Times New Roman"/>
          <w:sz w:val="22"/>
          <w:szCs w:val="22"/>
        </w:rPr>
        <w:tab/>
        <w:t>Dostawa linii krwi tętniczo-żylnej II</w:t>
      </w:r>
    </w:p>
    <w:p w14:paraId="24811866" w14:textId="2B060382" w:rsidR="00503895" w:rsidRPr="00626F11" w:rsidRDefault="00503895" w:rsidP="00503895">
      <w:pPr>
        <w:jc w:val="both"/>
        <w:rPr>
          <w:rFonts w:cs="Times New Roman"/>
          <w:sz w:val="22"/>
          <w:szCs w:val="22"/>
        </w:rPr>
      </w:pPr>
      <w:r w:rsidRPr="00626F11">
        <w:rPr>
          <w:rFonts w:cs="Times New Roman"/>
          <w:sz w:val="22"/>
          <w:szCs w:val="22"/>
        </w:rPr>
        <w:t>Pakiet Nr:</w:t>
      </w:r>
      <w:r w:rsidRPr="00626F11">
        <w:rPr>
          <w:rFonts w:cs="Times New Roman"/>
          <w:sz w:val="22"/>
          <w:szCs w:val="22"/>
        </w:rPr>
        <w:tab/>
        <w:t>2</w:t>
      </w:r>
      <w:r w:rsidR="00825776" w:rsidRPr="00626F11">
        <w:rPr>
          <w:rFonts w:cs="Times New Roman"/>
          <w:sz w:val="22"/>
          <w:szCs w:val="22"/>
        </w:rPr>
        <w:t>5</w:t>
      </w:r>
      <w:r w:rsidRPr="00626F11">
        <w:rPr>
          <w:rFonts w:cs="Times New Roman"/>
          <w:sz w:val="22"/>
          <w:szCs w:val="22"/>
        </w:rPr>
        <w:tab/>
        <w:t>Dostawa linii krwi tętniczo-żylnej II</w:t>
      </w:r>
      <w:r w:rsidR="00825776" w:rsidRPr="00626F11">
        <w:rPr>
          <w:rFonts w:cs="Times New Roman"/>
          <w:sz w:val="22"/>
          <w:szCs w:val="22"/>
        </w:rPr>
        <w:t>I</w:t>
      </w:r>
    </w:p>
    <w:p w14:paraId="0791C94A" w14:textId="3CC7B343" w:rsidR="00503895" w:rsidRPr="00626F11" w:rsidRDefault="00503895" w:rsidP="00503895">
      <w:pPr>
        <w:jc w:val="both"/>
        <w:rPr>
          <w:rFonts w:cs="Times New Roman"/>
          <w:sz w:val="22"/>
          <w:szCs w:val="22"/>
        </w:rPr>
      </w:pPr>
      <w:r w:rsidRPr="00626F11">
        <w:rPr>
          <w:rFonts w:cs="Times New Roman"/>
          <w:sz w:val="22"/>
          <w:szCs w:val="22"/>
        </w:rPr>
        <w:t>Pakiet Nr:</w:t>
      </w:r>
      <w:r w:rsidRPr="00626F11">
        <w:rPr>
          <w:rFonts w:cs="Times New Roman"/>
          <w:sz w:val="22"/>
          <w:szCs w:val="22"/>
        </w:rPr>
        <w:tab/>
        <w:t>2</w:t>
      </w:r>
      <w:r w:rsidR="00825776" w:rsidRPr="00626F11">
        <w:rPr>
          <w:rFonts w:cs="Times New Roman"/>
          <w:sz w:val="22"/>
          <w:szCs w:val="22"/>
        </w:rPr>
        <w:t>6</w:t>
      </w:r>
      <w:r w:rsidRPr="00626F11">
        <w:rPr>
          <w:rFonts w:cs="Times New Roman"/>
          <w:sz w:val="22"/>
          <w:szCs w:val="22"/>
        </w:rPr>
        <w:tab/>
      </w:r>
      <w:r w:rsidR="007C0911" w:rsidRPr="00626F11">
        <w:rPr>
          <w:rFonts w:cs="Times New Roman"/>
          <w:sz w:val="22"/>
          <w:szCs w:val="22"/>
        </w:rPr>
        <w:t>Badanie wody do dializ i hemodializ</w:t>
      </w:r>
    </w:p>
    <w:p w14:paraId="5434EE7A" w14:textId="0B3AFC23" w:rsidR="00825776" w:rsidRPr="00626F11" w:rsidRDefault="00825776" w:rsidP="00503895">
      <w:pPr>
        <w:jc w:val="both"/>
        <w:rPr>
          <w:rFonts w:cs="Times New Roman"/>
          <w:sz w:val="22"/>
          <w:szCs w:val="22"/>
        </w:rPr>
      </w:pPr>
      <w:r w:rsidRPr="00626F11">
        <w:rPr>
          <w:rFonts w:cs="Times New Roman"/>
          <w:sz w:val="22"/>
          <w:szCs w:val="22"/>
        </w:rPr>
        <w:t>Pakiet Nr:</w:t>
      </w:r>
      <w:r w:rsidRPr="00626F11">
        <w:rPr>
          <w:rFonts w:cs="Times New Roman"/>
          <w:sz w:val="22"/>
          <w:szCs w:val="22"/>
        </w:rPr>
        <w:tab/>
        <w:t>27</w:t>
      </w:r>
      <w:r w:rsidRPr="00626F11">
        <w:rPr>
          <w:rFonts w:cs="Times New Roman"/>
          <w:sz w:val="22"/>
          <w:szCs w:val="22"/>
        </w:rPr>
        <w:tab/>
        <w:t>Zestaw do dróg centralnych – rozpoczęcie hemodializy</w:t>
      </w:r>
    </w:p>
    <w:p w14:paraId="70E77A5E" w14:textId="325801A2" w:rsidR="00825776" w:rsidRPr="00626F11" w:rsidRDefault="00825776" w:rsidP="00503895">
      <w:pPr>
        <w:jc w:val="both"/>
        <w:rPr>
          <w:rFonts w:cs="Times New Roman"/>
          <w:sz w:val="22"/>
          <w:szCs w:val="22"/>
        </w:rPr>
      </w:pPr>
      <w:r w:rsidRPr="00626F11">
        <w:rPr>
          <w:rFonts w:cs="Times New Roman"/>
          <w:sz w:val="22"/>
          <w:szCs w:val="22"/>
        </w:rPr>
        <w:t>Pakiet nr:</w:t>
      </w:r>
      <w:r w:rsidRPr="00626F11">
        <w:rPr>
          <w:rFonts w:cs="Times New Roman"/>
          <w:sz w:val="22"/>
          <w:szCs w:val="22"/>
        </w:rPr>
        <w:tab/>
        <w:t>28</w:t>
      </w:r>
      <w:r w:rsidRPr="00626F11">
        <w:rPr>
          <w:rFonts w:cs="Times New Roman"/>
          <w:sz w:val="22"/>
          <w:szCs w:val="22"/>
        </w:rPr>
        <w:tab/>
        <w:t>Zestaw dwuczęściowy do dróg centralnych – zakończenie hemodializy</w:t>
      </w:r>
    </w:p>
    <w:p w14:paraId="754382C8" w14:textId="5E2E2882" w:rsidR="00825776" w:rsidRPr="00626F11" w:rsidRDefault="00825776" w:rsidP="00503895">
      <w:pPr>
        <w:jc w:val="both"/>
        <w:rPr>
          <w:rFonts w:cs="Times New Roman"/>
          <w:sz w:val="22"/>
          <w:szCs w:val="22"/>
        </w:rPr>
      </w:pPr>
      <w:r w:rsidRPr="00626F11">
        <w:rPr>
          <w:rFonts w:cs="Times New Roman"/>
          <w:sz w:val="22"/>
          <w:szCs w:val="22"/>
        </w:rPr>
        <w:t>Pakiet Nr:</w:t>
      </w:r>
      <w:r w:rsidRPr="00626F11">
        <w:rPr>
          <w:rFonts w:cs="Times New Roman"/>
          <w:sz w:val="22"/>
          <w:szCs w:val="22"/>
        </w:rPr>
        <w:tab/>
        <w:t>29</w:t>
      </w:r>
      <w:r w:rsidRPr="00626F11">
        <w:rPr>
          <w:rFonts w:cs="Times New Roman"/>
          <w:sz w:val="22"/>
          <w:szCs w:val="22"/>
        </w:rPr>
        <w:tab/>
        <w:t>Zestaw dwuczęściowy do rozpoczęcia i zakończenia dializy ( przetoka)</w:t>
      </w:r>
    </w:p>
    <w:p w14:paraId="2BD4F57E" w14:textId="17E53EBB" w:rsidR="00825776" w:rsidRPr="00626F11" w:rsidRDefault="00825776" w:rsidP="00503895">
      <w:pPr>
        <w:jc w:val="both"/>
        <w:rPr>
          <w:rFonts w:cs="Times New Roman"/>
          <w:sz w:val="22"/>
          <w:szCs w:val="22"/>
        </w:rPr>
      </w:pPr>
      <w:r w:rsidRPr="00626F11">
        <w:rPr>
          <w:rFonts w:cs="Times New Roman"/>
          <w:sz w:val="22"/>
          <w:szCs w:val="22"/>
        </w:rPr>
        <w:t>Pakiet Nr:</w:t>
      </w:r>
      <w:r w:rsidRPr="00626F11">
        <w:rPr>
          <w:rFonts w:cs="Times New Roman"/>
          <w:sz w:val="22"/>
          <w:szCs w:val="22"/>
        </w:rPr>
        <w:tab/>
        <w:t>30</w:t>
      </w:r>
      <w:r w:rsidRPr="00626F11">
        <w:rPr>
          <w:rFonts w:cs="Times New Roman"/>
          <w:sz w:val="22"/>
          <w:szCs w:val="22"/>
        </w:rPr>
        <w:tab/>
        <w:t xml:space="preserve">Opatrunek </w:t>
      </w:r>
      <w:proofErr w:type="spellStart"/>
      <w:r w:rsidRPr="00626F11">
        <w:rPr>
          <w:rFonts w:cs="Times New Roman"/>
          <w:sz w:val="22"/>
          <w:szCs w:val="22"/>
        </w:rPr>
        <w:t>poiniekcyjny</w:t>
      </w:r>
      <w:proofErr w:type="spellEnd"/>
      <w:r w:rsidRPr="00626F11">
        <w:rPr>
          <w:rFonts w:cs="Times New Roman"/>
          <w:sz w:val="22"/>
          <w:szCs w:val="22"/>
        </w:rPr>
        <w:t xml:space="preserve"> I</w:t>
      </w:r>
    </w:p>
    <w:p w14:paraId="7EE3D340" w14:textId="038283E7" w:rsidR="00503895" w:rsidRPr="00626F11" w:rsidRDefault="00503895" w:rsidP="00503895">
      <w:pPr>
        <w:jc w:val="both"/>
        <w:rPr>
          <w:rFonts w:cs="Times New Roman"/>
          <w:sz w:val="22"/>
          <w:szCs w:val="22"/>
        </w:rPr>
      </w:pPr>
      <w:r w:rsidRPr="00626F11">
        <w:rPr>
          <w:rFonts w:cs="Times New Roman"/>
          <w:sz w:val="22"/>
          <w:szCs w:val="22"/>
        </w:rPr>
        <w:t>Pakiet Nr:</w:t>
      </w:r>
      <w:r w:rsidRPr="00626F11">
        <w:rPr>
          <w:rFonts w:cs="Times New Roman"/>
          <w:sz w:val="22"/>
          <w:szCs w:val="22"/>
        </w:rPr>
        <w:tab/>
      </w:r>
      <w:r w:rsidR="00825776" w:rsidRPr="00626F11">
        <w:rPr>
          <w:rFonts w:cs="Times New Roman"/>
          <w:sz w:val="22"/>
          <w:szCs w:val="22"/>
        </w:rPr>
        <w:t>31</w:t>
      </w:r>
      <w:r w:rsidRPr="00626F11">
        <w:rPr>
          <w:rFonts w:cs="Times New Roman"/>
          <w:sz w:val="22"/>
          <w:szCs w:val="22"/>
        </w:rPr>
        <w:tab/>
      </w:r>
      <w:r w:rsidR="00825776" w:rsidRPr="00626F11">
        <w:rPr>
          <w:rFonts w:cs="Times New Roman"/>
          <w:sz w:val="22"/>
          <w:szCs w:val="22"/>
        </w:rPr>
        <w:t xml:space="preserve">Opatrunek </w:t>
      </w:r>
      <w:proofErr w:type="spellStart"/>
      <w:r w:rsidR="00825776" w:rsidRPr="00626F11">
        <w:rPr>
          <w:rFonts w:cs="Times New Roman"/>
          <w:sz w:val="22"/>
          <w:szCs w:val="22"/>
        </w:rPr>
        <w:t>poiniekcyjny</w:t>
      </w:r>
      <w:proofErr w:type="spellEnd"/>
      <w:r w:rsidR="00825776" w:rsidRPr="00626F11">
        <w:rPr>
          <w:rFonts w:cs="Times New Roman"/>
          <w:sz w:val="22"/>
          <w:szCs w:val="22"/>
        </w:rPr>
        <w:t xml:space="preserve"> II</w:t>
      </w:r>
    </w:p>
    <w:p w14:paraId="052C475F" w14:textId="288F3A8C" w:rsidR="00503895" w:rsidRPr="00626F11" w:rsidRDefault="00503895" w:rsidP="00503895">
      <w:pPr>
        <w:jc w:val="both"/>
        <w:rPr>
          <w:rFonts w:cs="Times New Roman"/>
          <w:sz w:val="22"/>
          <w:szCs w:val="22"/>
        </w:rPr>
      </w:pPr>
      <w:r w:rsidRPr="00626F11">
        <w:rPr>
          <w:rFonts w:cs="Times New Roman"/>
          <w:sz w:val="22"/>
          <w:szCs w:val="22"/>
        </w:rPr>
        <w:t>Pakiet Nr:</w:t>
      </w:r>
      <w:r w:rsidRPr="00626F11">
        <w:rPr>
          <w:rFonts w:cs="Times New Roman"/>
          <w:sz w:val="22"/>
          <w:szCs w:val="22"/>
        </w:rPr>
        <w:tab/>
      </w:r>
      <w:r w:rsidR="00825776" w:rsidRPr="00626F11">
        <w:rPr>
          <w:rFonts w:cs="Times New Roman"/>
          <w:sz w:val="22"/>
          <w:szCs w:val="22"/>
        </w:rPr>
        <w:t>32</w:t>
      </w:r>
      <w:r w:rsidRPr="00626F11">
        <w:rPr>
          <w:rFonts w:cs="Times New Roman"/>
          <w:sz w:val="22"/>
          <w:szCs w:val="22"/>
        </w:rPr>
        <w:tab/>
      </w:r>
      <w:r w:rsidR="00825776" w:rsidRPr="00626F11">
        <w:rPr>
          <w:rFonts w:cs="Times New Roman"/>
          <w:sz w:val="22"/>
          <w:szCs w:val="22"/>
        </w:rPr>
        <w:t>Bezpieczna igła do hemodializy</w:t>
      </w:r>
    </w:p>
    <w:p w14:paraId="0EBACA93" w14:textId="7CC41CDE" w:rsidR="00503895" w:rsidRPr="00626F11" w:rsidRDefault="00503895" w:rsidP="00503895">
      <w:pPr>
        <w:jc w:val="both"/>
        <w:rPr>
          <w:rFonts w:cs="Times New Roman"/>
          <w:sz w:val="22"/>
          <w:szCs w:val="22"/>
        </w:rPr>
      </w:pPr>
      <w:r w:rsidRPr="00626F11">
        <w:rPr>
          <w:rFonts w:cs="Times New Roman"/>
          <w:sz w:val="22"/>
          <w:szCs w:val="22"/>
        </w:rPr>
        <w:t>Pakiet Nr:</w:t>
      </w:r>
      <w:r w:rsidRPr="00626F11">
        <w:rPr>
          <w:rFonts w:cs="Times New Roman"/>
          <w:sz w:val="22"/>
          <w:szCs w:val="22"/>
        </w:rPr>
        <w:tab/>
      </w:r>
      <w:r w:rsidR="00825776" w:rsidRPr="00626F11">
        <w:rPr>
          <w:rFonts w:cs="Times New Roman"/>
          <w:sz w:val="22"/>
          <w:szCs w:val="22"/>
        </w:rPr>
        <w:t>33</w:t>
      </w:r>
      <w:r w:rsidRPr="00626F11">
        <w:rPr>
          <w:rFonts w:cs="Times New Roman"/>
          <w:sz w:val="22"/>
          <w:szCs w:val="22"/>
        </w:rPr>
        <w:tab/>
      </w:r>
      <w:r w:rsidR="00825776" w:rsidRPr="00626F11">
        <w:rPr>
          <w:rFonts w:cs="Times New Roman"/>
          <w:sz w:val="22"/>
          <w:szCs w:val="22"/>
        </w:rPr>
        <w:t>Składniki do terapeutycznej wymiany osocza</w:t>
      </w:r>
    </w:p>
    <w:p w14:paraId="2EFA32AF" w14:textId="005CFE8D" w:rsidR="00503895" w:rsidRPr="00EC4FE8" w:rsidRDefault="00503895" w:rsidP="00503895">
      <w:pPr>
        <w:jc w:val="both"/>
        <w:rPr>
          <w:rFonts w:asciiTheme="majorHAnsi" w:hAnsiTheme="majorHAnsi"/>
          <w:sz w:val="22"/>
          <w:szCs w:val="22"/>
        </w:rPr>
      </w:pPr>
      <w:r w:rsidRPr="00FD5C51">
        <w:rPr>
          <w:rFonts w:asciiTheme="majorHAnsi" w:hAnsiTheme="majorHAnsi"/>
          <w:sz w:val="22"/>
          <w:szCs w:val="22"/>
        </w:rPr>
        <w:t>Pakiet Nr:</w:t>
      </w:r>
      <w:r w:rsidRPr="00FD5C51">
        <w:rPr>
          <w:rFonts w:asciiTheme="majorHAnsi" w:hAnsiTheme="majorHAnsi"/>
          <w:sz w:val="22"/>
          <w:szCs w:val="22"/>
        </w:rPr>
        <w:tab/>
      </w:r>
      <w:r w:rsidR="00825776">
        <w:rPr>
          <w:rFonts w:asciiTheme="majorHAnsi" w:hAnsiTheme="majorHAnsi"/>
          <w:sz w:val="22"/>
          <w:szCs w:val="22"/>
        </w:rPr>
        <w:t>34</w:t>
      </w:r>
      <w:r w:rsidRPr="00FD5C51">
        <w:rPr>
          <w:rFonts w:asciiTheme="majorHAnsi" w:hAnsiTheme="majorHAnsi"/>
          <w:sz w:val="22"/>
          <w:szCs w:val="22"/>
        </w:rPr>
        <w:tab/>
        <w:t>Zestaw</w:t>
      </w:r>
      <w:r w:rsidR="00825776">
        <w:rPr>
          <w:rFonts w:asciiTheme="majorHAnsi" w:hAnsiTheme="majorHAnsi"/>
          <w:sz w:val="22"/>
          <w:szCs w:val="22"/>
        </w:rPr>
        <w:t xml:space="preserve"> do terapeutycznej wymiany osocza ( TPE)</w:t>
      </w:r>
    </w:p>
    <w:p w14:paraId="1B12ED06" w14:textId="22898006" w:rsidR="00071F7E" w:rsidRPr="00626F11" w:rsidRDefault="00CB24FA" w:rsidP="00CB24FA">
      <w:pPr>
        <w:pStyle w:val="Tekstpodstawowy"/>
        <w:rPr>
          <w:sz w:val="22"/>
          <w:szCs w:val="22"/>
        </w:rPr>
      </w:pPr>
      <w:r w:rsidRPr="00626F11">
        <w:rPr>
          <w:sz w:val="22"/>
          <w:szCs w:val="22"/>
        </w:rPr>
        <w:t xml:space="preserve">2. </w:t>
      </w:r>
      <w:r w:rsidR="00071F7E" w:rsidRPr="00626F11">
        <w:rPr>
          <w:sz w:val="22"/>
          <w:szCs w:val="22"/>
        </w:rPr>
        <w:t>Każdy Wykonawca może przystąpić do postępowania na dowolnie wybrany pakiet lub pakiety pod warunkiem wypełnienia wszystkich pozycji</w:t>
      </w:r>
      <w:r w:rsidR="003F2C67" w:rsidRPr="00626F11">
        <w:rPr>
          <w:sz w:val="22"/>
          <w:szCs w:val="22"/>
        </w:rPr>
        <w:t xml:space="preserve"> w </w:t>
      </w:r>
      <w:r w:rsidR="00071F7E" w:rsidRPr="00626F11">
        <w:rPr>
          <w:sz w:val="22"/>
          <w:szCs w:val="22"/>
        </w:rPr>
        <w:t>załączniku nr 2 (w wybranym pakiecie lub pakietach)</w:t>
      </w:r>
      <w:r w:rsidR="003F2C67" w:rsidRPr="00626F11">
        <w:rPr>
          <w:sz w:val="22"/>
          <w:szCs w:val="22"/>
        </w:rPr>
        <w:t xml:space="preserve"> i </w:t>
      </w:r>
      <w:r w:rsidR="00071F7E" w:rsidRPr="00626F11">
        <w:rPr>
          <w:sz w:val="22"/>
          <w:szCs w:val="22"/>
        </w:rPr>
        <w:t>podaniu kwoty ostatecznej za cały przedmiot zamówienia – pakiet. Brak wyceny na daną pozycję pakietu spowoduje odrzucenie oferty.</w:t>
      </w:r>
      <w:r w:rsidRPr="00626F11">
        <w:rPr>
          <w:sz w:val="22"/>
          <w:szCs w:val="22"/>
        </w:rPr>
        <w:t xml:space="preserve"> Maksymalna liczba części, na które może być złożona oferta przez jednego Wykonawcę, to wszystkie części.</w:t>
      </w:r>
    </w:p>
    <w:p w14:paraId="6A54AF94" w14:textId="1A0E12C9" w:rsidR="00CB24FA" w:rsidRDefault="00CB24FA" w:rsidP="00CB24FA">
      <w:pPr>
        <w:jc w:val="both"/>
        <w:rPr>
          <w:rFonts w:cs="Times New Roman"/>
          <w:sz w:val="22"/>
          <w:szCs w:val="22"/>
        </w:rPr>
      </w:pPr>
      <w:r w:rsidRPr="00626F11">
        <w:rPr>
          <w:rFonts w:cs="Times New Roman"/>
          <w:bCs/>
          <w:sz w:val="22"/>
          <w:szCs w:val="22"/>
        </w:rPr>
        <w:lastRenderedPageBreak/>
        <w:t>3.</w:t>
      </w:r>
      <w:r w:rsidRPr="00626F11">
        <w:rPr>
          <w:rFonts w:cs="Times New Roman"/>
          <w:sz w:val="22"/>
          <w:szCs w:val="22"/>
        </w:rPr>
        <w:t xml:space="preserve"> Przedstawione w </w:t>
      </w:r>
      <w:r w:rsidR="00A94F4A" w:rsidRPr="00626F11">
        <w:rPr>
          <w:rFonts w:cs="Times New Roman"/>
          <w:sz w:val="22"/>
          <w:szCs w:val="22"/>
        </w:rPr>
        <w:t>Z</w:t>
      </w:r>
      <w:r w:rsidRPr="00626F11">
        <w:rPr>
          <w:rFonts w:cs="Times New Roman"/>
          <w:sz w:val="22"/>
          <w:szCs w:val="22"/>
        </w:rPr>
        <w:t>ałączniku nr 2 do SWZ cechy techniczne przedmiotu zamówienia określają minimalne  wymagania przez Zamawiającego dotyczące produktu, narzędzi lub innego wyposażenia medycznego</w:t>
      </w:r>
      <w:r w:rsidR="00626F11">
        <w:rPr>
          <w:rFonts w:cs="Times New Roman"/>
          <w:sz w:val="22"/>
          <w:szCs w:val="22"/>
        </w:rPr>
        <w:t>.</w:t>
      </w:r>
      <w:r w:rsidRPr="00AA0A01">
        <w:rPr>
          <w:rFonts w:asciiTheme="majorHAnsi" w:hAnsiTheme="majorHAnsi" w:cs="Times New Roman"/>
          <w:sz w:val="22"/>
          <w:szCs w:val="22"/>
        </w:rPr>
        <w:t xml:space="preserve"> Oznacza </w:t>
      </w:r>
      <w:r w:rsidRPr="00626F11">
        <w:rPr>
          <w:rFonts w:cs="Times New Roman"/>
          <w:sz w:val="22"/>
          <w:szCs w:val="22"/>
        </w:rPr>
        <w:t>to, iż oferowany produkt musi spełniać określone w załączniku parametry. Parametry urządzeń mogą być korzystniejsze, nie mogą być gorsze niż określone w SWZ.</w:t>
      </w:r>
    </w:p>
    <w:tbl>
      <w:tblPr>
        <w:tblW w:w="9120" w:type="dxa"/>
        <w:tblCellMar>
          <w:left w:w="70" w:type="dxa"/>
          <w:right w:w="70" w:type="dxa"/>
        </w:tblCellMar>
        <w:tblLook w:val="04A0" w:firstRow="1" w:lastRow="0" w:firstColumn="1" w:lastColumn="0" w:noHBand="0" w:noVBand="1"/>
      </w:tblPr>
      <w:tblGrid>
        <w:gridCol w:w="1180"/>
        <w:gridCol w:w="3120"/>
        <w:gridCol w:w="2504"/>
        <w:gridCol w:w="2127"/>
        <w:gridCol w:w="189"/>
      </w:tblGrid>
      <w:tr w:rsidR="003F732B" w:rsidRPr="003F732B" w14:paraId="23BCA94C" w14:textId="77777777" w:rsidTr="000172C8">
        <w:trPr>
          <w:trHeight w:val="300"/>
        </w:trPr>
        <w:tc>
          <w:tcPr>
            <w:tcW w:w="6804" w:type="dxa"/>
            <w:gridSpan w:val="3"/>
            <w:tcBorders>
              <w:top w:val="nil"/>
              <w:left w:val="nil"/>
              <w:bottom w:val="nil"/>
              <w:right w:val="nil"/>
            </w:tcBorders>
            <w:shd w:val="clear" w:color="auto" w:fill="auto"/>
            <w:noWrap/>
            <w:vAlign w:val="bottom"/>
            <w:hideMark/>
          </w:tcPr>
          <w:p w14:paraId="44DF7A9F" w14:textId="774C20D2" w:rsidR="003F732B" w:rsidRPr="003F732B" w:rsidRDefault="003F732B" w:rsidP="003F732B">
            <w:pPr>
              <w:jc w:val="both"/>
              <w:rPr>
                <w:rFonts w:cs="Times New Roman"/>
                <w:b/>
                <w:bCs/>
                <w:sz w:val="22"/>
                <w:szCs w:val="22"/>
              </w:rPr>
            </w:pPr>
            <w:r>
              <w:rPr>
                <w:rFonts w:cs="Times New Roman"/>
                <w:sz w:val="22"/>
                <w:szCs w:val="22"/>
              </w:rPr>
              <w:t xml:space="preserve">3.1. </w:t>
            </w:r>
            <w:r w:rsidRPr="003F732B">
              <w:rPr>
                <w:rFonts w:cs="Times New Roman"/>
                <w:sz w:val="22"/>
                <w:szCs w:val="22"/>
              </w:rPr>
              <w:t xml:space="preserve"> </w:t>
            </w:r>
            <w:r w:rsidRPr="003F732B">
              <w:rPr>
                <w:rFonts w:cs="Times New Roman"/>
                <w:bCs/>
                <w:sz w:val="22"/>
                <w:szCs w:val="22"/>
              </w:rPr>
              <w:t>Ocena próbek –  dotyczy tylko Pakietu nr 24</w:t>
            </w:r>
          </w:p>
          <w:p w14:paraId="4C6FEDB1" w14:textId="77777777" w:rsidR="003F732B" w:rsidRPr="003F732B" w:rsidRDefault="003F732B" w:rsidP="003F732B">
            <w:pPr>
              <w:jc w:val="both"/>
              <w:rPr>
                <w:rFonts w:cs="Times New Roman"/>
                <w:b/>
                <w:bCs/>
                <w:sz w:val="22"/>
                <w:szCs w:val="22"/>
              </w:rPr>
            </w:pPr>
          </w:p>
        </w:tc>
        <w:tc>
          <w:tcPr>
            <w:tcW w:w="2127" w:type="dxa"/>
            <w:tcBorders>
              <w:top w:val="nil"/>
              <w:left w:val="nil"/>
              <w:bottom w:val="nil"/>
              <w:right w:val="nil"/>
            </w:tcBorders>
            <w:shd w:val="clear" w:color="auto" w:fill="auto"/>
            <w:noWrap/>
            <w:vAlign w:val="bottom"/>
            <w:hideMark/>
          </w:tcPr>
          <w:p w14:paraId="7CFE8786" w14:textId="77777777" w:rsidR="003F732B" w:rsidRPr="003F732B" w:rsidRDefault="003F732B" w:rsidP="003F732B">
            <w:pPr>
              <w:jc w:val="both"/>
              <w:rPr>
                <w:rFonts w:cs="Times New Roman"/>
                <w:b/>
                <w:bCs/>
                <w:sz w:val="22"/>
                <w:szCs w:val="22"/>
              </w:rPr>
            </w:pPr>
          </w:p>
        </w:tc>
        <w:tc>
          <w:tcPr>
            <w:tcW w:w="189" w:type="dxa"/>
            <w:tcBorders>
              <w:top w:val="nil"/>
              <w:left w:val="nil"/>
              <w:bottom w:val="nil"/>
              <w:right w:val="nil"/>
            </w:tcBorders>
            <w:shd w:val="clear" w:color="auto" w:fill="auto"/>
            <w:noWrap/>
            <w:vAlign w:val="bottom"/>
            <w:hideMark/>
          </w:tcPr>
          <w:p w14:paraId="4BA212EB" w14:textId="77777777" w:rsidR="003F732B" w:rsidRPr="003F732B" w:rsidRDefault="003F732B" w:rsidP="003F732B">
            <w:pPr>
              <w:jc w:val="both"/>
              <w:rPr>
                <w:rFonts w:cs="Times New Roman"/>
                <w:sz w:val="22"/>
                <w:szCs w:val="22"/>
              </w:rPr>
            </w:pPr>
          </w:p>
        </w:tc>
      </w:tr>
      <w:tr w:rsidR="003F732B" w:rsidRPr="003F732B" w14:paraId="1F9FE928" w14:textId="77777777" w:rsidTr="000172C8">
        <w:trPr>
          <w:trHeight w:val="705"/>
        </w:trPr>
        <w:tc>
          <w:tcPr>
            <w:tcW w:w="6804" w:type="dxa"/>
            <w:gridSpan w:val="3"/>
            <w:tcBorders>
              <w:top w:val="nil"/>
              <w:left w:val="nil"/>
              <w:bottom w:val="single" w:sz="8" w:space="0" w:color="auto"/>
              <w:right w:val="nil"/>
            </w:tcBorders>
            <w:shd w:val="clear" w:color="auto" w:fill="auto"/>
            <w:vAlign w:val="bottom"/>
            <w:hideMark/>
          </w:tcPr>
          <w:p w14:paraId="17B79FFB" w14:textId="77777777" w:rsidR="003F732B" w:rsidRPr="003F732B" w:rsidRDefault="003F732B" w:rsidP="003F732B">
            <w:pPr>
              <w:jc w:val="both"/>
              <w:rPr>
                <w:rFonts w:cs="Times New Roman"/>
                <w:b/>
                <w:bCs/>
                <w:sz w:val="22"/>
                <w:szCs w:val="22"/>
              </w:rPr>
            </w:pPr>
            <w:r w:rsidRPr="003F732B">
              <w:rPr>
                <w:rFonts w:cs="Times New Roman"/>
                <w:b/>
                <w:bCs/>
                <w:sz w:val="22"/>
                <w:szCs w:val="22"/>
              </w:rPr>
              <w:t>Parametry ,które musi spełniać proponowana przez Wykonawcę - linia krwi tętniczo-żylnej II - PAKIET NR 24</w:t>
            </w:r>
          </w:p>
        </w:tc>
        <w:tc>
          <w:tcPr>
            <w:tcW w:w="2127" w:type="dxa"/>
            <w:tcBorders>
              <w:top w:val="nil"/>
              <w:left w:val="nil"/>
              <w:bottom w:val="single" w:sz="4" w:space="0" w:color="auto"/>
              <w:right w:val="nil"/>
            </w:tcBorders>
            <w:shd w:val="clear" w:color="auto" w:fill="auto"/>
            <w:noWrap/>
            <w:vAlign w:val="bottom"/>
            <w:hideMark/>
          </w:tcPr>
          <w:p w14:paraId="7A810BB7" w14:textId="77777777" w:rsidR="003F732B" w:rsidRPr="003F732B" w:rsidRDefault="003F732B" w:rsidP="003F732B">
            <w:pPr>
              <w:jc w:val="both"/>
              <w:rPr>
                <w:rFonts w:cs="Times New Roman"/>
                <w:b/>
                <w:bCs/>
                <w:sz w:val="22"/>
                <w:szCs w:val="22"/>
              </w:rPr>
            </w:pPr>
          </w:p>
        </w:tc>
        <w:tc>
          <w:tcPr>
            <w:tcW w:w="189" w:type="dxa"/>
            <w:tcBorders>
              <w:top w:val="nil"/>
              <w:left w:val="nil"/>
              <w:bottom w:val="nil"/>
              <w:right w:val="nil"/>
            </w:tcBorders>
            <w:shd w:val="clear" w:color="auto" w:fill="auto"/>
            <w:noWrap/>
            <w:vAlign w:val="bottom"/>
            <w:hideMark/>
          </w:tcPr>
          <w:p w14:paraId="43AB59C6" w14:textId="77777777" w:rsidR="003F732B" w:rsidRPr="003F732B" w:rsidRDefault="003F732B" w:rsidP="003F732B">
            <w:pPr>
              <w:jc w:val="both"/>
              <w:rPr>
                <w:rFonts w:cs="Times New Roman"/>
                <w:sz w:val="22"/>
                <w:szCs w:val="22"/>
              </w:rPr>
            </w:pPr>
          </w:p>
        </w:tc>
      </w:tr>
      <w:tr w:rsidR="003F732B" w:rsidRPr="003F732B" w14:paraId="01D75B8C" w14:textId="77777777" w:rsidTr="000172C8">
        <w:trPr>
          <w:trHeight w:val="945"/>
        </w:trPr>
        <w:tc>
          <w:tcPr>
            <w:tcW w:w="1180" w:type="dxa"/>
            <w:tcBorders>
              <w:top w:val="nil"/>
              <w:left w:val="single" w:sz="8" w:space="0" w:color="auto"/>
              <w:bottom w:val="single" w:sz="8" w:space="0" w:color="auto"/>
              <w:right w:val="single" w:sz="8" w:space="0" w:color="auto"/>
            </w:tcBorders>
            <w:shd w:val="clear" w:color="auto" w:fill="auto"/>
            <w:vAlign w:val="center"/>
            <w:hideMark/>
          </w:tcPr>
          <w:p w14:paraId="54C07068" w14:textId="77777777" w:rsidR="003F732B" w:rsidRPr="003F732B" w:rsidRDefault="003F732B" w:rsidP="003F732B">
            <w:pPr>
              <w:jc w:val="both"/>
              <w:rPr>
                <w:rFonts w:cs="Times New Roman"/>
                <w:sz w:val="22"/>
                <w:szCs w:val="22"/>
              </w:rPr>
            </w:pPr>
            <w:r w:rsidRPr="003F732B">
              <w:rPr>
                <w:rFonts w:cs="Times New Roman"/>
                <w:sz w:val="22"/>
                <w:szCs w:val="22"/>
              </w:rPr>
              <w:t>Lp.</w:t>
            </w:r>
          </w:p>
        </w:tc>
        <w:tc>
          <w:tcPr>
            <w:tcW w:w="3120" w:type="dxa"/>
            <w:tcBorders>
              <w:top w:val="nil"/>
              <w:left w:val="nil"/>
              <w:bottom w:val="single" w:sz="8" w:space="0" w:color="auto"/>
              <w:right w:val="single" w:sz="8" w:space="0" w:color="auto"/>
            </w:tcBorders>
            <w:shd w:val="clear" w:color="auto" w:fill="auto"/>
            <w:vAlign w:val="center"/>
            <w:hideMark/>
          </w:tcPr>
          <w:p w14:paraId="75A52D8E" w14:textId="77777777" w:rsidR="003F732B" w:rsidRPr="003F732B" w:rsidRDefault="003F732B" w:rsidP="003F732B">
            <w:pPr>
              <w:jc w:val="both"/>
              <w:rPr>
                <w:rFonts w:cs="Times New Roman"/>
                <w:b/>
                <w:bCs/>
                <w:sz w:val="22"/>
                <w:szCs w:val="22"/>
              </w:rPr>
            </w:pPr>
            <w:r w:rsidRPr="003F732B">
              <w:rPr>
                <w:rFonts w:cs="Times New Roman"/>
                <w:b/>
                <w:bCs/>
                <w:sz w:val="22"/>
                <w:szCs w:val="22"/>
              </w:rPr>
              <w:t xml:space="preserve">Parametry - linii krwi tętniczo-żylnej II- Próbki- 11 sztuk linii </w:t>
            </w:r>
          </w:p>
        </w:tc>
        <w:tc>
          <w:tcPr>
            <w:tcW w:w="2504" w:type="dxa"/>
            <w:tcBorders>
              <w:top w:val="nil"/>
              <w:left w:val="nil"/>
              <w:bottom w:val="single" w:sz="8" w:space="0" w:color="auto"/>
              <w:right w:val="single" w:sz="8" w:space="0" w:color="auto"/>
            </w:tcBorders>
            <w:shd w:val="clear" w:color="auto" w:fill="auto"/>
            <w:vAlign w:val="center"/>
            <w:hideMark/>
          </w:tcPr>
          <w:p w14:paraId="5CD19061" w14:textId="77777777" w:rsidR="003F732B" w:rsidRPr="003F732B" w:rsidRDefault="003F732B" w:rsidP="003F732B">
            <w:pPr>
              <w:jc w:val="both"/>
              <w:rPr>
                <w:rFonts w:cs="Times New Roman"/>
                <w:b/>
                <w:bCs/>
                <w:sz w:val="22"/>
                <w:szCs w:val="22"/>
              </w:rPr>
            </w:pPr>
            <w:r w:rsidRPr="003F732B">
              <w:rPr>
                <w:rFonts w:cs="Times New Roman"/>
                <w:b/>
                <w:bCs/>
                <w:sz w:val="22"/>
                <w:szCs w:val="22"/>
              </w:rPr>
              <w:t xml:space="preserve">Ocena </w:t>
            </w:r>
          </w:p>
        </w:tc>
        <w:tc>
          <w:tcPr>
            <w:tcW w:w="2127" w:type="dxa"/>
            <w:tcBorders>
              <w:top w:val="single" w:sz="4" w:space="0" w:color="auto"/>
              <w:left w:val="nil"/>
              <w:bottom w:val="single" w:sz="8" w:space="0" w:color="auto"/>
              <w:right w:val="single" w:sz="8" w:space="0" w:color="auto"/>
            </w:tcBorders>
            <w:shd w:val="clear" w:color="auto" w:fill="auto"/>
            <w:noWrap/>
            <w:vAlign w:val="center"/>
            <w:hideMark/>
          </w:tcPr>
          <w:p w14:paraId="6E9CB360" w14:textId="77777777" w:rsidR="003F732B" w:rsidRPr="003F732B" w:rsidRDefault="003F732B" w:rsidP="003F732B">
            <w:pPr>
              <w:jc w:val="both"/>
              <w:rPr>
                <w:rFonts w:cs="Times New Roman"/>
                <w:b/>
                <w:bCs/>
                <w:sz w:val="22"/>
                <w:szCs w:val="22"/>
              </w:rPr>
            </w:pPr>
            <w:r w:rsidRPr="003F732B">
              <w:rPr>
                <w:rFonts w:cs="Times New Roman"/>
                <w:b/>
                <w:bCs/>
                <w:sz w:val="22"/>
                <w:szCs w:val="22"/>
              </w:rPr>
              <w:t>Ocena parametru oferowanego</w:t>
            </w:r>
          </w:p>
          <w:p w14:paraId="0C9A576C" w14:textId="77777777" w:rsidR="003F732B" w:rsidRPr="003F732B" w:rsidRDefault="003F732B" w:rsidP="003F732B">
            <w:pPr>
              <w:jc w:val="both"/>
              <w:rPr>
                <w:rFonts w:cs="Times New Roman"/>
                <w:b/>
                <w:bCs/>
                <w:sz w:val="22"/>
                <w:szCs w:val="22"/>
              </w:rPr>
            </w:pPr>
            <w:r w:rsidRPr="003F732B">
              <w:rPr>
                <w:rFonts w:cs="Times New Roman"/>
                <w:b/>
                <w:bCs/>
                <w:sz w:val="22"/>
                <w:szCs w:val="22"/>
              </w:rPr>
              <w:t>(TAK lub NIE)</w:t>
            </w:r>
          </w:p>
        </w:tc>
        <w:tc>
          <w:tcPr>
            <w:tcW w:w="189" w:type="dxa"/>
            <w:tcBorders>
              <w:top w:val="nil"/>
              <w:left w:val="nil"/>
              <w:bottom w:val="nil"/>
              <w:right w:val="nil"/>
            </w:tcBorders>
            <w:shd w:val="clear" w:color="auto" w:fill="auto"/>
            <w:noWrap/>
            <w:vAlign w:val="bottom"/>
            <w:hideMark/>
          </w:tcPr>
          <w:p w14:paraId="1818934B" w14:textId="77777777" w:rsidR="003F732B" w:rsidRPr="003F732B" w:rsidRDefault="003F732B" w:rsidP="003F732B">
            <w:pPr>
              <w:jc w:val="both"/>
              <w:rPr>
                <w:rFonts w:cs="Times New Roman"/>
                <w:sz w:val="22"/>
                <w:szCs w:val="22"/>
              </w:rPr>
            </w:pPr>
          </w:p>
        </w:tc>
      </w:tr>
      <w:tr w:rsidR="003F732B" w:rsidRPr="003F732B" w14:paraId="49E45F70" w14:textId="77777777" w:rsidTr="000172C8">
        <w:trPr>
          <w:trHeight w:val="682"/>
        </w:trPr>
        <w:tc>
          <w:tcPr>
            <w:tcW w:w="1180" w:type="dxa"/>
            <w:tcBorders>
              <w:top w:val="nil"/>
              <w:left w:val="single" w:sz="8" w:space="0" w:color="auto"/>
              <w:bottom w:val="single" w:sz="8" w:space="0" w:color="auto"/>
              <w:right w:val="single" w:sz="8" w:space="0" w:color="auto"/>
            </w:tcBorders>
            <w:shd w:val="clear" w:color="auto" w:fill="auto"/>
            <w:vAlign w:val="center"/>
            <w:hideMark/>
          </w:tcPr>
          <w:p w14:paraId="3DDFBF49" w14:textId="77777777" w:rsidR="003F732B" w:rsidRPr="003F732B" w:rsidRDefault="003F732B" w:rsidP="003F732B">
            <w:pPr>
              <w:jc w:val="both"/>
              <w:rPr>
                <w:rFonts w:cs="Times New Roman"/>
                <w:sz w:val="22"/>
                <w:szCs w:val="22"/>
              </w:rPr>
            </w:pPr>
            <w:r w:rsidRPr="003F732B">
              <w:rPr>
                <w:rFonts w:cs="Times New Roman"/>
                <w:sz w:val="22"/>
                <w:szCs w:val="22"/>
              </w:rPr>
              <w:t>1</w:t>
            </w:r>
          </w:p>
        </w:tc>
        <w:tc>
          <w:tcPr>
            <w:tcW w:w="3120" w:type="dxa"/>
            <w:tcBorders>
              <w:top w:val="nil"/>
              <w:left w:val="nil"/>
              <w:bottom w:val="single" w:sz="8" w:space="0" w:color="auto"/>
              <w:right w:val="single" w:sz="8" w:space="0" w:color="auto"/>
            </w:tcBorders>
            <w:shd w:val="clear" w:color="auto" w:fill="auto"/>
            <w:vAlign w:val="center"/>
            <w:hideMark/>
          </w:tcPr>
          <w:p w14:paraId="4BBA1A8E" w14:textId="77777777" w:rsidR="003F732B" w:rsidRPr="003F732B" w:rsidRDefault="003F732B" w:rsidP="003F732B">
            <w:pPr>
              <w:jc w:val="both"/>
              <w:rPr>
                <w:rFonts w:cs="Times New Roman"/>
                <w:sz w:val="22"/>
                <w:szCs w:val="22"/>
              </w:rPr>
            </w:pPr>
            <w:r w:rsidRPr="003F732B">
              <w:rPr>
                <w:rFonts w:cs="Times New Roman"/>
                <w:sz w:val="22"/>
                <w:szCs w:val="22"/>
              </w:rPr>
              <w:t>Połączenie linii żylnej z workiem odpływowym jest trwałe, nie rozłącza się samoistnie  podczas zakładania linii.</w:t>
            </w:r>
          </w:p>
        </w:tc>
        <w:tc>
          <w:tcPr>
            <w:tcW w:w="2504" w:type="dxa"/>
            <w:tcBorders>
              <w:top w:val="nil"/>
              <w:left w:val="nil"/>
              <w:bottom w:val="single" w:sz="8" w:space="0" w:color="auto"/>
              <w:right w:val="single" w:sz="8" w:space="0" w:color="auto"/>
            </w:tcBorders>
            <w:shd w:val="clear" w:color="auto" w:fill="auto"/>
            <w:vAlign w:val="center"/>
            <w:hideMark/>
          </w:tcPr>
          <w:p w14:paraId="3D998B8F" w14:textId="77777777" w:rsidR="003F732B" w:rsidRPr="003F732B" w:rsidRDefault="003F732B" w:rsidP="003F732B">
            <w:pPr>
              <w:jc w:val="both"/>
              <w:rPr>
                <w:rFonts w:cs="Times New Roman"/>
                <w:b/>
                <w:sz w:val="22"/>
                <w:szCs w:val="22"/>
              </w:rPr>
            </w:pPr>
            <w:r w:rsidRPr="003F732B">
              <w:rPr>
                <w:rFonts w:cs="Times New Roman"/>
                <w:b/>
                <w:sz w:val="22"/>
                <w:szCs w:val="22"/>
              </w:rPr>
              <w:t>TAK/NIE</w:t>
            </w:r>
          </w:p>
        </w:tc>
        <w:tc>
          <w:tcPr>
            <w:tcW w:w="2127" w:type="dxa"/>
            <w:tcBorders>
              <w:top w:val="nil"/>
              <w:left w:val="nil"/>
              <w:bottom w:val="single" w:sz="8" w:space="0" w:color="auto"/>
              <w:right w:val="single" w:sz="8" w:space="0" w:color="auto"/>
            </w:tcBorders>
            <w:shd w:val="clear" w:color="auto" w:fill="auto"/>
            <w:noWrap/>
            <w:vAlign w:val="center"/>
          </w:tcPr>
          <w:p w14:paraId="468BBBD9" w14:textId="77777777" w:rsidR="003F732B" w:rsidRPr="003F732B" w:rsidRDefault="003F732B" w:rsidP="003F732B">
            <w:pPr>
              <w:jc w:val="both"/>
              <w:rPr>
                <w:rFonts w:cs="Times New Roman"/>
                <w:sz w:val="22"/>
                <w:szCs w:val="22"/>
              </w:rPr>
            </w:pPr>
          </w:p>
        </w:tc>
        <w:tc>
          <w:tcPr>
            <w:tcW w:w="189" w:type="dxa"/>
            <w:tcBorders>
              <w:top w:val="nil"/>
              <w:left w:val="nil"/>
              <w:bottom w:val="nil"/>
              <w:right w:val="nil"/>
            </w:tcBorders>
            <w:shd w:val="clear" w:color="auto" w:fill="auto"/>
            <w:noWrap/>
            <w:vAlign w:val="bottom"/>
            <w:hideMark/>
          </w:tcPr>
          <w:p w14:paraId="79B257EF" w14:textId="77777777" w:rsidR="003F732B" w:rsidRPr="003F732B" w:rsidRDefault="003F732B" w:rsidP="003F732B">
            <w:pPr>
              <w:jc w:val="both"/>
              <w:rPr>
                <w:rFonts w:cs="Times New Roman"/>
                <w:sz w:val="22"/>
                <w:szCs w:val="22"/>
              </w:rPr>
            </w:pPr>
          </w:p>
        </w:tc>
      </w:tr>
      <w:tr w:rsidR="003F732B" w:rsidRPr="003F732B" w14:paraId="31526DE3" w14:textId="77777777" w:rsidTr="000172C8">
        <w:trPr>
          <w:trHeight w:val="1530"/>
        </w:trPr>
        <w:tc>
          <w:tcPr>
            <w:tcW w:w="1180" w:type="dxa"/>
            <w:tcBorders>
              <w:top w:val="nil"/>
              <w:left w:val="single" w:sz="8" w:space="0" w:color="auto"/>
              <w:bottom w:val="single" w:sz="8" w:space="0" w:color="auto"/>
              <w:right w:val="single" w:sz="8" w:space="0" w:color="auto"/>
            </w:tcBorders>
            <w:shd w:val="clear" w:color="auto" w:fill="auto"/>
            <w:vAlign w:val="center"/>
            <w:hideMark/>
          </w:tcPr>
          <w:p w14:paraId="592E3004" w14:textId="77777777" w:rsidR="003F732B" w:rsidRPr="003F732B" w:rsidRDefault="003F732B" w:rsidP="003F732B">
            <w:pPr>
              <w:jc w:val="both"/>
              <w:rPr>
                <w:rFonts w:cs="Times New Roman"/>
                <w:sz w:val="22"/>
                <w:szCs w:val="22"/>
              </w:rPr>
            </w:pPr>
            <w:r w:rsidRPr="003F732B">
              <w:rPr>
                <w:rFonts w:cs="Times New Roman"/>
                <w:sz w:val="22"/>
                <w:szCs w:val="22"/>
              </w:rPr>
              <w:t>2</w:t>
            </w:r>
          </w:p>
        </w:tc>
        <w:tc>
          <w:tcPr>
            <w:tcW w:w="3120" w:type="dxa"/>
            <w:tcBorders>
              <w:top w:val="nil"/>
              <w:left w:val="nil"/>
              <w:bottom w:val="single" w:sz="8" w:space="0" w:color="auto"/>
              <w:right w:val="single" w:sz="8" w:space="0" w:color="auto"/>
            </w:tcBorders>
            <w:shd w:val="clear" w:color="auto" w:fill="auto"/>
            <w:vAlign w:val="center"/>
            <w:hideMark/>
          </w:tcPr>
          <w:p w14:paraId="5BF4EB9C" w14:textId="77777777" w:rsidR="003F732B" w:rsidRPr="003F732B" w:rsidRDefault="003F732B" w:rsidP="003F732B">
            <w:pPr>
              <w:jc w:val="both"/>
              <w:rPr>
                <w:rFonts w:cs="Times New Roman"/>
                <w:sz w:val="22"/>
                <w:szCs w:val="22"/>
              </w:rPr>
            </w:pPr>
            <w:r w:rsidRPr="003F732B">
              <w:rPr>
                <w:rFonts w:cs="Times New Roman"/>
                <w:sz w:val="22"/>
                <w:szCs w:val="22"/>
              </w:rPr>
              <w:t>Igła plastikowa do nakłuwania flakonu z płynem infuzyjnym z materiału twardego, trwałego, ostrze ostre  zapewnia sprawne nakłucie, nie jest tępe, połączenie  jest szczelne (nie wycieka płyn, igła nie wysuwa się).</w:t>
            </w:r>
          </w:p>
        </w:tc>
        <w:tc>
          <w:tcPr>
            <w:tcW w:w="2504" w:type="dxa"/>
            <w:tcBorders>
              <w:top w:val="nil"/>
              <w:left w:val="nil"/>
              <w:bottom w:val="single" w:sz="8" w:space="0" w:color="auto"/>
              <w:right w:val="single" w:sz="8" w:space="0" w:color="auto"/>
            </w:tcBorders>
            <w:shd w:val="clear" w:color="auto" w:fill="auto"/>
            <w:vAlign w:val="center"/>
            <w:hideMark/>
          </w:tcPr>
          <w:p w14:paraId="5DFF9790" w14:textId="77777777" w:rsidR="003F732B" w:rsidRPr="003F732B" w:rsidRDefault="003F732B" w:rsidP="003F732B">
            <w:pPr>
              <w:jc w:val="both"/>
              <w:rPr>
                <w:rFonts w:cs="Times New Roman"/>
                <w:sz w:val="22"/>
                <w:szCs w:val="22"/>
              </w:rPr>
            </w:pPr>
            <w:r w:rsidRPr="003F732B">
              <w:rPr>
                <w:rFonts w:cs="Times New Roman"/>
                <w:b/>
                <w:sz w:val="22"/>
                <w:szCs w:val="22"/>
              </w:rPr>
              <w:t>TAK/NIE</w:t>
            </w:r>
          </w:p>
        </w:tc>
        <w:tc>
          <w:tcPr>
            <w:tcW w:w="2127" w:type="dxa"/>
            <w:tcBorders>
              <w:top w:val="nil"/>
              <w:left w:val="nil"/>
              <w:bottom w:val="single" w:sz="8" w:space="0" w:color="auto"/>
              <w:right w:val="single" w:sz="8" w:space="0" w:color="auto"/>
            </w:tcBorders>
            <w:shd w:val="clear" w:color="auto" w:fill="auto"/>
            <w:noWrap/>
            <w:vAlign w:val="center"/>
          </w:tcPr>
          <w:p w14:paraId="31664BA0" w14:textId="77777777" w:rsidR="003F732B" w:rsidRPr="003F732B" w:rsidRDefault="003F732B" w:rsidP="003F732B">
            <w:pPr>
              <w:jc w:val="both"/>
              <w:rPr>
                <w:rFonts w:cs="Times New Roman"/>
                <w:sz w:val="22"/>
                <w:szCs w:val="22"/>
              </w:rPr>
            </w:pPr>
          </w:p>
        </w:tc>
        <w:tc>
          <w:tcPr>
            <w:tcW w:w="189" w:type="dxa"/>
            <w:tcBorders>
              <w:top w:val="nil"/>
              <w:left w:val="nil"/>
              <w:bottom w:val="nil"/>
              <w:right w:val="nil"/>
            </w:tcBorders>
            <w:shd w:val="clear" w:color="auto" w:fill="auto"/>
            <w:noWrap/>
            <w:vAlign w:val="bottom"/>
            <w:hideMark/>
          </w:tcPr>
          <w:p w14:paraId="3C700A93" w14:textId="77777777" w:rsidR="003F732B" w:rsidRPr="003F732B" w:rsidRDefault="003F732B" w:rsidP="003F732B">
            <w:pPr>
              <w:jc w:val="both"/>
              <w:rPr>
                <w:rFonts w:cs="Times New Roman"/>
                <w:sz w:val="22"/>
                <w:szCs w:val="22"/>
              </w:rPr>
            </w:pPr>
          </w:p>
        </w:tc>
      </w:tr>
      <w:tr w:rsidR="003F732B" w:rsidRPr="003F732B" w14:paraId="18A04D48" w14:textId="77777777" w:rsidTr="000172C8">
        <w:trPr>
          <w:trHeight w:val="1854"/>
        </w:trPr>
        <w:tc>
          <w:tcPr>
            <w:tcW w:w="1180" w:type="dxa"/>
            <w:tcBorders>
              <w:top w:val="nil"/>
              <w:left w:val="single" w:sz="8" w:space="0" w:color="auto"/>
              <w:bottom w:val="single" w:sz="8" w:space="0" w:color="auto"/>
              <w:right w:val="single" w:sz="8" w:space="0" w:color="auto"/>
            </w:tcBorders>
            <w:shd w:val="clear" w:color="auto" w:fill="auto"/>
            <w:vAlign w:val="center"/>
            <w:hideMark/>
          </w:tcPr>
          <w:p w14:paraId="424E780E" w14:textId="77777777" w:rsidR="003F732B" w:rsidRPr="003F732B" w:rsidRDefault="003F732B" w:rsidP="003F732B">
            <w:pPr>
              <w:jc w:val="both"/>
              <w:rPr>
                <w:rFonts w:cs="Times New Roman"/>
                <w:sz w:val="22"/>
                <w:szCs w:val="22"/>
              </w:rPr>
            </w:pPr>
            <w:r w:rsidRPr="003F732B">
              <w:rPr>
                <w:rFonts w:cs="Times New Roman"/>
                <w:sz w:val="22"/>
                <w:szCs w:val="22"/>
              </w:rPr>
              <w:t>3</w:t>
            </w:r>
          </w:p>
        </w:tc>
        <w:tc>
          <w:tcPr>
            <w:tcW w:w="3120" w:type="dxa"/>
            <w:tcBorders>
              <w:top w:val="nil"/>
              <w:left w:val="nil"/>
              <w:bottom w:val="single" w:sz="8" w:space="0" w:color="auto"/>
              <w:right w:val="single" w:sz="8" w:space="0" w:color="auto"/>
            </w:tcBorders>
            <w:shd w:val="clear" w:color="auto" w:fill="auto"/>
            <w:vAlign w:val="center"/>
            <w:hideMark/>
          </w:tcPr>
          <w:p w14:paraId="57607BB7" w14:textId="77777777" w:rsidR="003F732B" w:rsidRPr="003F732B" w:rsidRDefault="003F732B" w:rsidP="003F732B">
            <w:pPr>
              <w:jc w:val="both"/>
              <w:rPr>
                <w:rFonts w:cs="Times New Roman"/>
                <w:sz w:val="22"/>
                <w:szCs w:val="22"/>
              </w:rPr>
            </w:pPr>
            <w:r w:rsidRPr="003F732B">
              <w:rPr>
                <w:rFonts w:cs="Times New Roman"/>
                <w:sz w:val="22"/>
                <w:szCs w:val="22"/>
              </w:rPr>
              <w:t>Odcinek linii będących połączeniem pomiędzy dostępem naczyniowym i aparatem do dializ ( w miejscu wejścia linii do układu pomp) nie krótszy niż 175 cm. Zapewnia swobodę połączenia, bez potrzeby skracania odległości pomiędzy fotelem dla pacjenta i aparatem do dializ.</w:t>
            </w:r>
          </w:p>
        </w:tc>
        <w:tc>
          <w:tcPr>
            <w:tcW w:w="2504" w:type="dxa"/>
            <w:tcBorders>
              <w:top w:val="nil"/>
              <w:left w:val="nil"/>
              <w:bottom w:val="single" w:sz="8" w:space="0" w:color="auto"/>
              <w:right w:val="single" w:sz="8" w:space="0" w:color="auto"/>
            </w:tcBorders>
            <w:shd w:val="clear" w:color="auto" w:fill="auto"/>
            <w:vAlign w:val="center"/>
            <w:hideMark/>
          </w:tcPr>
          <w:p w14:paraId="2B76F206" w14:textId="77777777" w:rsidR="003F732B" w:rsidRPr="003F732B" w:rsidRDefault="003F732B" w:rsidP="003F732B">
            <w:pPr>
              <w:jc w:val="both"/>
              <w:rPr>
                <w:rFonts w:cs="Times New Roman"/>
                <w:sz w:val="22"/>
                <w:szCs w:val="22"/>
              </w:rPr>
            </w:pPr>
            <w:r w:rsidRPr="003F732B">
              <w:rPr>
                <w:rFonts w:cs="Times New Roman"/>
                <w:b/>
                <w:sz w:val="22"/>
                <w:szCs w:val="22"/>
              </w:rPr>
              <w:t>TAK/NIE</w:t>
            </w:r>
          </w:p>
        </w:tc>
        <w:tc>
          <w:tcPr>
            <w:tcW w:w="2127" w:type="dxa"/>
            <w:tcBorders>
              <w:top w:val="nil"/>
              <w:left w:val="nil"/>
              <w:bottom w:val="single" w:sz="8" w:space="0" w:color="auto"/>
              <w:right w:val="single" w:sz="8" w:space="0" w:color="auto"/>
            </w:tcBorders>
            <w:shd w:val="clear" w:color="auto" w:fill="auto"/>
            <w:noWrap/>
            <w:vAlign w:val="center"/>
          </w:tcPr>
          <w:p w14:paraId="0D2FA228" w14:textId="77777777" w:rsidR="003F732B" w:rsidRPr="003F732B" w:rsidRDefault="003F732B" w:rsidP="003F732B">
            <w:pPr>
              <w:jc w:val="both"/>
              <w:rPr>
                <w:rFonts w:cs="Times New Roman"/>
                <w:sz w:val="22"/>
                <w:szCs w:val="22"/>
              </w:rPr>
            </w:pPr>
          </w:p>
        </w:tc>
        <w:tc>
          <w:tcPr>
            <w:tcW w:w="189" w:type="dxa"/>
            <w:tcBorders>
              <w:top w:val="nil"/>
              <w:left w:val="nil"/>
              <w:bottom w:val="nil"/>
              <w:right w:val="nil"/>
            </w:tcBorders>
            <w:shd w:val="clear" w:color="auto" w:fill="auto"/>
            <w:noWrap/>
            <w:vAlign w:val="bottom"/>
            <w:hideMark/>
          </w:tcPr>
          <w:p w14:paraId="776C8110" w14:textId="77777777" w:rsidR="003F732B" w:rsidRPr="003F732B" w:rsidRDefault="003F732B" w:rsidP="003F732B">
            <w:pPr>
              <w:jc w:val="both"/>
              <w:rPr>
                <w:rFonts w:cs="Times New Roman"/>
                <w:sz w:val="22"/>
                <w:szCs w:val="22"/>
              </w:rPr>
            </w:pPr>
          </w:p>
        </w:tc>
      </w:tr>
      <w:tr w:rsidR="003F732B" w:rsidRPr="003F732B" w14:paraId="291BA8CC" w14:textId="77777777" w:rsidTr="000172C8">
        <w:trPr>
          <w:trHeight w:val="953"/>
        </w:trPr>
        <w:tc>
          <w:tcPr>
            <w:tcW w:w="1180" w:type="dxa"/>
            <w:tcBorders>
              <w:top w:val="nil"/>
              <w:left w:val="single" w:sz="8" w:space="0" w:color="auto"/>
              <w:bottom w:val="nil"/>
              <w:right w:val="single" w:sz="8" w:space="0" w:color="auto"/>
            </w:tcBorders>
            <w:shd w:val="clear" w:color="auto" w:fill="auto"/>
            <w:vAlign w:val="center"/>
            <w:hideMark/>
          </w:tcPr>
          <w:p w14:paraId="58C19068" w14:textId="77777777" w:rsidR="003F732B" w:rsidRPr="003F732B" w:rsidRDefault="003F732B" w:rsidP="003F732B">
            <w:pPr>
              <w:jc w:val="both"/>
              <w:rPr>
                <w:rFonts w:cs="Times New Roman"/>
                <w:sz w:val="22"/>
                <w:szCs w:val="22"/>
              </w:rPr>
            </w:pPr>
            <w:r w:rsidRPr="003F732B">
              <w:rPr>
                <w:rFonts w:cs="Times New Roman"/>
                <w:sz w:val="22"/>
                <w:szCs w:val="22"/>
              </w:rPr>
              <w:t>4</w:t>
            </w:r>
          </w:p>
        </w:tc>
        <w:tc>
          <w:tcPr>
            <w:tcW w:w="3120" w:type="dxa"/>
            <w:tcBorders>
              <w:top w:val="nil"/>
              <w:left w:val="nil"/>
              <w:bottom w:val="nil"/>
              <w:right w:val="single" w:sz="8" w:space="0" w:color="auto"/>
            </w:tcBorders>
            <w:shd w:val="clear" w:color="auto" w:fill="auto"/>
            <w:vAlign w:val="center"/>
            <w:hideMark/>
          </w:tcPr>
          <w:p w14:paraId="14CDCA0A" w14:textId="77777777" w:rsidR="003F732B" w:rsidRPr="003F732B" w:rsidRDefault="003F732B" w:rsidP="003F732B">
            <w:pPr>
              <w:jc w:val="both"/>
              <w:rPr>
                <w:rFonts w:cs="Times New Roman"/>
                <w:sz w:val="22"/>
                <w:szCs w:val="22"/>
              </w:rPr>
            </w:pPr>
            <w:r w:rsidRPr="003F732B">
              <w:rPr>
                <w:rFonts w:cs="Times New Roman"/>
                <w:sz w:val="22"/>
                <w:szCs w:val="22"/>
              </w:rPr>
              <w:t>Linia czujnika żylnego szczelnie dopasowana. Zachowana szczelność połączenia, bez względu na zmianę temperatury podczas całego zabiegu.</w:t>
            </w:r>
          </w:p>
        </w:tc>
        <w:tc>
          <w:tcPr>
            <w:tcW w:w="2504" w:type="dxa"/>
            <w:tcBorders>
              <w:top w:val="nil"/>
              <w:left w:val="nil"/>
              <w:bottom w:val="nil"/>
              <w:right w:val="single" w:sz="8" w:space="0" w:color="auto"/>
            </w:tcBorders>
            <w:shd w:val="clear" w:color="auto" w:fill="auto"/>
            <w:vAlign w:val="center"/>
            <w:hideMark/>
          </w:tcPr>
          <w:p w14:paraId="35CC9675" w14:textId="77777777" w:rsidR="003F732B" w:rsidRPr="003F732B" w:rsidRDefault="003F732B" w:rsidP="003F732B">
            <w:pPr>
              <w:jc w:val="both"/>
              <w:rPr>
                <w:rFonts w:cs="Times New Roman"/>
                <w:sz w:val="22"/>
                <w:szCs w:val="22"/>
              </w:rPr>
            </w:pPr>
            <w:r w:rsidRPr="003F732B">
              <w:rPr>
                <w:rFonts w:cs="Times New Roman"/>
                <w:b/>
                <w:sz w:val="22"/>
                <w:szCs w:val="22"/>
              </w:rPr>
              <w:t>TAK/NIE</w:t>
            </w:r>
          </w:p>
        </w:tc>
        <w:tc>
          <w:tcPr>
            <w:tcW w:w="2127" w:type="dxa"/>
            <w:tcBorders>
              <w:top w:val="nil"/>
              <w:left w:val="nil"/>
              <w:bottom w:val="nil"/>
              <w:right w:val="single" w:sz="8" w:space="0" w:color="auto"/>
            </w:tcBorders>
            <w:shd w:val="clear" w:color="auto" w:fill="auto"/>
            <w:noWrap/>
            <w:vAlign w:val="center"/>
          </w:tcPr>
          <w:p w14:paraId="04B4E285" w14:textId="77777777" w:rsidR="003F732B" w:rsidRPr="003F732B" w:rsidRDefault="003F732B" w:rsidP="003F732B">
            <w:pPr>
              <w:jc w:val="both"/>
              <w:rPr>
                <w:rFonts w:cs="Times New Roman"/>
                <w:sz w:val="22"/>
                <w:szCs w:val="22"/>
              </w:rPr>
            </w:pPr>
          </w:p>
        </w:tc>
        <w:tc>
          <w:tcPr>
            <w:tcW w:w="189" w:type="dxa"/>
            <w:tcBorders>
              <w:top w:val="nil"/>
              <w:left w:val="nil"/>
              <w:bottom w:val="nil"/>
              <w:right w:val="nil"/>
            </w:tcBorders>
            <w:shd w:val="clear" w:color="auto" w:fill="auto"/>
            <w:noWrap/>
            <w:vAlign w:val="bottom"/>
            <w:hideMark/>
          </w:tcPr>
          <w:p w14:paraId="2A62BDE4" w14:textId="77777777" w:rsidR="003F732B" w:rsidRPr="003F732B" w:rsidRDefault="003F732B" w:rsidP="003F732B">
            <w:pPr>
              <w:jc w:val="both"/>
              <w:rPr>
                <w:rFonts w:cs="Times New Roman"/>
                <w:sz w:val="22"/>
                <w:szCs w:val="22"/>
              </w:rPr>
            </w:pPr>
          </w:p>
        </w:tc>
      </w:tr>
      <w:tr w:rsidR="003F732B" w:rsidRPr="003F732B" w14:paraId="587A8DCB" w14:textId="77777777" w:rsidTr="000172C8">
        <w:trPr>
          <w:trHeight w:val="615"/>
        </w:trPr>
        <w:tc>
          <w:tcPr>
            <w:tcW w:w="1180" w:type="dxa"/>
            <w:tcBorders>
              <w:top w:val="single" w:sz="8" w:space="0" w:color="auto"/>
              <w:left w:val="single" w:sz="8" w:space="0" w:color="auto"/>
              <w:bottom w:val="single" w:sz="8" w:space="0" w:color="auto"/>
              <w:right w:val="nil"/>
            </w:tcBorders>
            <w:shd w:val="clear" w:color="auto" w:fill="auto"/>
            <w:vAlign w:val="center"/>
            <w:hideMark/>
          </w:tcPr>
          <w:p w14:paraId="25277333" w14:textId="77777777" w:rsidR="003F732B" w:rsidRPr="003F732B" w:rsidRDefault="003F732B" w:rsidP="003F732B">
            <w:pPr>
              <w:jc w:val="both"/>
              <w:rPr>
                <w:rFonts w:cs="Times New Roman"/>
                <w:sz w:val="22"/>
                <w:szCs w:val="22"/>
              </w:rPr>
            </w:pPr>
            <w:r w:rsidRPr="003F732B">
              <w:rPr>
                <w:rFonts w:cs="Times New Roman"/>
                <w:sz w:val="22"/>
                <w:szCs w:val="22"/>
              </w:rPr>
              <w:t>5</w:t>
            </w:r>
          </w:p>
        </w:tc>
        <w:tc>
          <w:tcPr>
            <w:tcW w:w="31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57B443D" w14:textId="77777777" w:rsidR="003F732B" w:rsidRPr="003F732B" w:rsidRDefault="003F732B" w:rsidP="003F732B">
            <w:pPr>
              <w:jc w:val="both"/>
              <w:rPr>
                <w:rFonts w:cs="Times New Roman"/>
                <w:sz w:val="22"/>
                <w:szCs w:val="22"/>
              </w:rPr>
            </w:pPr>
            <w:r w:rsidRPr="003F732B">
              <w:rPr>
                <w:rFonts w:cs="Times New Roman"/>
                <w:sz w:val="22"/>
                <w:szCs w:val="22"/>
              </w:rPr>
              <w:t>Zamknięty układ linii szczelny, brak pęcherzyków powietrza.</w:t>
            </w:r>
          </w:p>
        </w:tc>
        <w:tc>
          <w:tcPr>
            <w:tcW w:w="2504" w:type="dxa"/>
            <w:tcBorders>
              <w:top w:val="single" w:sz="8" w:space="0" w:color="auto"/>
              <w:left w:val="nil"/>
              <w:bottom w:val="single" w:sz="8" w:space="0" w:color="auto"/>
              <w:right w:val="single" w:sz="8" w:space="0" w:color="auto"/>
            </w:tcBorders>
            <w:shd w:val="clear" w:color="auto" w:fill="auto"/>
            <w:vAlign w:val="center"/>
            <w:hideMark/>
          </w:tcPr>
          <w:p w14:paraId="14F5DAC3" w14:textId="77777777" w:rsidR="003F732B" w:rsidRPr="003F732B" w:rsidRDefault="003F732B" w:rsidP="003F732B">
            <w:pPr>
              <w:jc w:val="both"/>
              <w:rPr>
                <w:rFonts w:cs="Times New Roman"/>
                <w:sz w:val="22"/>
                <w:szCs w:val="22"/>
              </w:rPr>
            </w:pPr>
            <w:r w:rsidRPr="003F732B">
              <w:rPr>
                <w:rFonts w:cs="Times New Roman"/>
                <w:b/>
                <w:sz w:val="22"/>
                <w:szCs w:val="22"/>
              </w:rPr>
              <w:t>TAK/NIE</w:t>
            </w:r>
          </w:p>
        </w:tc>
        <w:tc>
          <w:tcPr>
            <w:tcW w:w="2127" w:type="dxa"/>
            <w:tcBorders>
              <w:top w:val="single" w:sz="8" w:space="0" w:color="auto"/>
              <w:left w:val="nil"/>
              <w:bottom w:val="single" w:sz="8" w:space="0" w:color="auto"/>
              <w:right w:val="single" w:sz="8" w:space="0" w:color="auto"/>
            </w:tcBorders>
            <w:shd w:val="clear" w:color="auto" w:fill="auto"/>
            <w:noWrap/>
            <w:vAlign w:val="center"/>
          </w:tcPr>
          <w:p w14:paraId="36D63565" w14:textId="77777777" w:rsidR="003F732B" w:rsidRPr="003F732B" w:rsidRDefault="003F732B" w:rsidP="003F732B">
            <w:pPr>
              <w:jc w:val="both"/>
              <w:rPr>
                <w:rFonts w:cs="Times New Roman"/>
                <w:sz w:val="22"/>
                <w:szCs w:val="22"/>
              </w:rPr>
            </w:pPr>
          </w:p>
        </w:tc>
        <w:tc>
          <w:tcPr>
            <w:tcW w:w="189" w:type="dxa"/>
            <w:tcBorders>
              <w:top w:val="nil"/>
              <w:left w:val="nil"/>
              <w:bottom w:val="nil"/>
              <w:right w:val="nil"/>
            </w:tcBorders>
            <w:shd w:val="clear" w:color="auto" w:fill="auto"/>
            <w:noWrap/>
            <w:vAlign w:val="bottom"/>
            <w:hideMark/>
          </w:tcPr>
          <w:p w14:paraId="52CB3344" w14:textId="77777777" w:rsidR="003F732B" w:rsidRPr="003F732B" w:rsidRDefault="003F732B" w:rsidP="003F732B">
            <w:pPr>
              <w:jc w:val="both"/>
              <w:rPr>
                <w:rFonts w:cs="Times New Roman"/>
                <w:sz w:val="22"/>
                <w:szCs w:val="22"/>
              </w:rPr>
            </w:pPr>
          </w:p>
        </w:tc>
      </w:tr>
      <w:tr w:rsidR="003F732B" w:rsidRPr="003F732B" w14:paraId="4081F74D" w14:textId="77777777" w:rsidTr="000172C8">
        <w:trPr>
          <w:trHeight w:val="1065"/>
        </w:trPr>
        <w:tc>
          <w:tcPr>
            <w:tcW w:w="1180" w:type="dxa"/>
            <w:tcBorders>
              <w:top w:val="nil"/>
              <w:left w:val="single" w:sz="8" w:space="0" w:color="auto"/>
              <w:bottom w:val="single" w:sz="8" w:space="0" w:color="auto"/>
              <w:right w:val="single" w:sz="8" w:space="0" w:color="auto"/>
            </w:tcBorders>
            <w:shd w:val="clear" w:color="auto" w:fill="auto"/>
            <w:vAlign w:val="center"/>
            <w:hideMark/>
          </w:tcPr>
          <w:p w14:paraId="709E99A2" w14:textId="77777777" w:rsidR="003F732B" w:rsidRPr="003F732B" w:rsidRDefault="003F732B" w:rsidP="003F732B">
            <w:pPr>
              <w:jc w:val="both"/>
              <w:rPr>
                <w:rFonts w:cs="Times New Roman"/>
                <w:sz w:val="22"/>
                <w:szCs w:val="22"/>
              </w:rPr>
            </w:pPr>
            <w:r w:rsidRPr="003F732B">
              <w:rPr>
                <w:rFonts w:cs="Times New Roman"/>
                <w:sz w:val="22"/>
                <w:szCs w:val="22"/>
              </w:rPr>
              <w:t>6</w:t>
            </w:r>
          </w:p>
        </w:tc>
        <w:tc>
          <w:tcPr>
            <w:tcW w:w="3120" w:type="dxa"/>
            <w:tcBorders>
              <w:top w:val="nil"/>
              <w:left w:val="nil"/>
              <w:bottom w:val="single" w:sz="8" w:space="0" w:color="auto"/>
              <w:right w:val="single" w:sz="8" w:space="0" w:color="auto"/>
            </w:tcBorders>
            <w:shd w:val="clear" w:color="auto" w:fill="auto"/>
            <w:vAlign w:val="center"/>
            <w:hideMark/>
          </w:tcPr>
          <w:p w14:paraId="0F78C37B" w14:textId="77777777" w:rsidR="003F732B" w:rsidRPr="003F732B" w:rsidRDefault="003F732B" w:rsidP="003F732B">
            <w:pPr>
              <w:jc w:val="both"/>
              <w:rPr>
                <w:rFonts w:cs="Times New Roman"/>
                <w:sz w:val="22"/>
                <w:szCs w:val="22"/>
              </w:rPr>
            </w:pPr>
            <w:r w:rsidRPr="003F732B">
              <w:rPr>
                <w:rFonts w:cs="Times New Roman"/>
                <w:sz w:val="22"/>
                <w:szCs w:val="22"/>
              </w:rPr>
              <w:t xml:space="preserve">Zbiornik odcinka tętniczego linii dopasowany do uchwytu w aparacie, kompatybilny. Nie zmienia położenia podczas zabiegu. </w:t>
            </w:r>
          </w:p>
        </w:tc>
        <w:tc>
          <w:tcPr>
            <w:tcW w:w="2504" w:type="dxa"/>
            <w:tcBorders>
              <w:top w:val="nil"/>
              <w:left w:val="nil"/>
              <w:bottom w:val="single" w:sz="8" w:space="0" w:color="auto"/>
              <w:right w:val="single" w:sz="8" w:space="0" w:color="auto"/>
            </w:tcBorders>
            <w:shd w:val="clear" w:color="auto" w:fill="auto"/>
            <w:vAlign w:val="center"/>
            <w:hideMark/>
          </w:tcPr>
          <w:p w14:paraId="26F00141" w14:textId="77777777" w:rsidR="003F732B" w:rsidRPr="003F732B" w:rsidRDefault="003F732B" w:rsidP="003F732B">
            <w:pPr>
              <w:jc w:val="both"/>
              <w:rPr>
                <w:rFonts w:cs="Times New Roman"/>
                <w:sz w:val="22"/>
                <w:szCs w:val="22"/>
              </w:rPr>
            </w:pPr>
            <w:r w:rsidRPr="003F732B">
              <w:rPr>
                <w:rFonts w:cs="Times New Roman"/>
                <w:b/>
                <w:sz w:val="22"/>
                <w:szCs w:val="22"/>
              </w:rPr>
              <w:t>TAK/NIE</w:t>
            </w:r>
          </w:p>
        </w:tc>
        <w:tc>
          <w:tcPr>
            <w:tcW w:w="2127" w:type="dxa"/>
            <w:tcBorders>
              <w:top w:val="nil"/>
              <w:left w:val="nil"/>
              <w:bottom w:val="single" w:sz="8" w:space="0" w:color="auto"/>
              <w:right w:val="single" w:sz="8" w:space="0" w:color="auto"/>
            </w:tcBorders>
            <w:shd w:val="clear" w:color="auto" w:fill="auto"/>
            <w:noWrap/>
            <w:vAlign w:val="center"/>
          </w:tcPr>
          <w:p w14:paraId="606CDD99" w14:textId="77777777" w:rsidR="003F732B" w:rsidRPr="003F732B" w:rsidRDefault="003F732B" w:rsidP="003F732B">
            <w:pPr>
              <w:jc w:val="both"/>
              <w:rPr>
                <w:rFonts w:cs="Times New Roman"/>
                <w:sz w:val="22"/>
                <w:szCs w:val="22"/>
              </w:rPr>
            </w:pPr>
          </w:p>
        </w:tc>
        <w:tc>
          <w:tcPr>
            <w:tcW w:w="189" w:type="dxa"/>
            <w:tcBorders>
              <w:top w:val="nil"/>
              <w:left w:val="nil"/>
              <w:bottom w:val="nil"/>
              <w:right w:val="nil"/>
            </w:tcBorders>
            <w:shd w:val="clear" w:color="auto" w:fill="auto"/>
            <w:noWrap/>
            <w:vAlign w:val="bottom"/>
            <w:hideMark/>
          </w:tcPr>
          <w:p w14:paraId="4B7E1F42" w14:textId="77777777" w:rsidR="003F732B" w:rsidRPr="003F732B" w:rsidRDefault="003F732B" w:rsidP="003F732B">
            <w:pPr>
              <w:jc w:val="both"/>
              <w:rPr>
                <w:rFonts w:cs="Times New Roman"/>
                <w:sz w:val="22"/>
                <w:szCs w:val="22"/>
              </w:rPr>
            </w:pPr>
          </w:p>
        </w:tc>
      </w:tr>
      <w:tr w:rsidR="003F732B" w:rsidRPr="003F732B" w14:paraId="70C1E2CC" w14:textId="77777777" w:rsidTr="000172C8">
        <w:trPr>
          <w:trHeight w:val="1221"/>
        </w:trPr>
        <w:tc>
          <w:tcPr>
            <w:tcW w:w="1180" w:type="dxa"/>
            <w:tcBorders>
              <w:top w:val="nil"/>
              <w:left w:val="single" w:sz="8" w:space="0" w:color="auto"/>
              <w:bottom w:val="single" w:sz="8" w:space="0" w:color="auto"/>
              <w:right w:val="single" w:sz="8" w:space="0" w:color="auto"/>
            </w:tcBorders>
            <w:shd w:val="clear" w:color="auto" w:fill="auto"/>
            <w:vAlign w:val="center"/>
            <w:hideMark/>
          </w:tcPr>
          <w:p w14:paraId="54F91405" w14:textId="77777777" w:rsidR="003F732B" w:rsidRPr="003F732B" w:rsidRDefault="003F732B" w:rsidP="003F732B">
            <w:pPr>
              <w:jc w:val="both"/>
              <w:rPr>
                <w:rFonts w:cs="Times New Roman"/>
                <w:sz w:val="22"/>
                <w:szCs w:val="22"/>
              </w:rPr>
            </w:pPr>
            <w:r w:rsidRPr="003F732B">
              <w:rPr>
                <w:rFonts w:cs="Times New Roman"/>
                <w:sz w:val="22"/>
                <w:szCs w:val="22"/>
              </w:rPr>
              <w:t>7</w:t>
            </w:r>
          </w:p>
        </w:tc>
        <w:tc>
          <w:tcPr>
            <w:tcW w:w="3120" w:type="dxa"/>
            <w:tcBorders>
              <w:top w:val="nil"/>
              <w:left w:val="nil"/>
              <w:bottom w:val="single" w:sz="8" w:space="0" w:color="auto"/>
              <w:right w:val="single" w:sz="8" w:space="0" w:color="auto"/>
            </w:tcBorders>
            <w:shd w:val="clear" w:color="auto" w:fill="auto"/>
            <w:vAlign w:val="center"/>
            <w:hideMark/>
          </w:tcPr>
          <w:p w14:paraId="7281F5DB" w14:textId="77777777" w:rsidR="003F732B" w:rsidRPr="003F732B" w:rsidRDefault="003F732B" w:rsidP="003F732B">
            <w:pPr>
              <w:jc w:val="both"/>
              <w:rPr>
                <w:rFonts w:cs="Times New Roman"/>
                <w:sz w:val="22"/>
                <w:szCs w:val="22"/>
              </w:rPr>
            </w:pPr>
            <w:r w:rsidRPr="003F732B">
              <w:rPr>
                <w:rFonts w:cs="Times New Roman"/>
                <w:sz w:val="22"/>
                <w:szCs w:val="22"/>
              </w:rPr>
              <w:t>Klipsy zamykające linie z materiału miękkiego, elastycznego.  Zaciśnięcie ich nie wymaga użycia siły.</w:t>
            </w:r>
          </w:p>
        </w:tc>
        <w:tc>
          <w:tcPr>
            <w:tcW w:w="2504" w:type="dxa"/>
            <w:tcBorders>
              <w:top w:val="nil"/>
              <w:left w:val="nil"/>
              <w:bottom w:val="single" w:sz="8" w:space="0" w:color="auto"/>
              <w:right w:val="single" w:sz="8" w:space="0" w:color="auto"/>
            </w:tcBorders>
            <w:shd w:val="clear" w:color="auto" w:fill="auto"/>
            <w:vAlign w:val="center"/>
            <w:hideMark/>
          </w:tcPr>
          <w:p w14:paraId="7EC1BDED" w14:textId="77777777" w:rsidR="003F732B" w:rsidRPr="003F732B" w:rsidRDefault="003F732B" w:rsidP="003F732B">
            <w:pPr>
              <w:jc w:val="both"/>
              <w:rPr>
                <w:rFonts w:cs="Times New Roman"/>
                <w:sz w:val="22"/>
                <w:szCs w:val="22"/>
              </w:rPr>
            </w:pPr>
            <w:r w:rsidRPr="003F732B">
              <w:rPr>
                <w:rFonts w:cs="Times New Roman"/>
                <w:b/>
                <w:sz w:val="22"/>
                <w:szCs w:val="22"/>
              </w:rPr>
              <w:t>TAK/NIE</w:t>
            </w:r>
          </w:p>
        </w:tc>
        <w:tc>
          <w:tcPr>
            <w:tcW w:w="2127" w:type="dxa"/>
            <w:tcBorders>
              <w:top w:val="nil"/>
              <w:left w:val="nil"/>
              <w:bottom w:val="single" w:sz="8" w:space="0" w:color="auto"/>
              <w:right w:val="single" w:sz="8" w:space="0" w:color="auto"/>
            </w:tcBorders>
            <w:shd w:val="clear" w:color="auto" w:fill="auto"/>
            <w:noWrap/>
            <w:vAlign w:val="center"/>
          </w:tcPr>
          <w:p w14:paraId="69A03889" w14:textId="77777777" w:rsidR="003F732B" w:rsidRPr="003F732B" w:rsidRDefault="003F732B" w:rsidP="003F732B">
            <w:pPr>
              <w:jc w:val="both"/>
              <w:rPr>
                <w:rFonts w:cs="Times New Roman"/>
                <w:sz w:val="22"/>
                <w:szCs w:val="22"/>
              </w:rPr>
            </w:pPr>
          </w:p>
        </w:tc>
        <w:tc>
          <w:tcPr>
            <w:tcW w:w="189" w:type="dxa"/>
            <w:tcBorders>
              <w:top w:val="nil"/>
              <w:left w:val="nil"/>
              <w:bottom w:val="nil"/>
              <w:right w:val="nil"/>
            </w:tcBorders>
            <w:shd w:val="clear" w:color="auto" w:fill="auto"/>
            <w:noWrap/>
            <w:vAlign w:val="bottom"/>
            <w:hideMark/>
          </w:tcPr>
          <w:p w14:paraId="42A5E152" w14:textId="77777777" w:rsidR="003F732B" w:rsidRPr="003F732B" w:rsidRDefault="003F732B" w:rsidP="003F732B">
            <w:pPr>
              <w:jc w:val="both"/>
              <w:rPr>
                <w:rFonts w:cs="Times New Roman"/>
                <w:sz w:val="22"/>
                <w:szCs w:val="22"/>
              </w:rPr>
            </w:pPr>
          </w:p>
        </w:tc>
      </w:tr>
      <w:tr w:rsidR="003F732B" w:rsidRPr="003F732B" w14:paraId="50D6234A" w14:textId="77777777" w:rsidTr="000172C8">
        <w:trPr>
          <w:trHeight w:val="300"/>
        </w:trPr>
        <w:tc>
          <w:tcPr>
            <w:tcW w:w="9120" w:type="dxa"/>
            <w:gridSpan w:val="5"/>
            <w:vMerge w:val="restart"/>
            <w:tcBorders>
              <w:top w:val="nil"/>
              <w:left w:val="nil"/>
              <w:bottom w:val="nil"/>
              <w:right w:val="nil"/>
            </w:tcBorders>
            <w:shd w:val="clear" w:color="auto" w:fill="auto"/>
            <w:vAlign w:val="bottom"/>
            <w:hideMark/>
          </w:tcPr>
          <w:p w14:paraId="5926AE69" w14:textId="77777777" w:rsidR="003F732B" w:rsidRPr="003F732B" w:rsidRDefault="003F732B" w:rsidP="003F732B">
            <w:pPr>
              <w:jc w:val="both"/>
              <w:rPr>
                <w:rFonts w:cs="Times New Roman"/>
                <w:b/>
                <w:bCs/>
                <w:sz w:val="22"/>
                <w:szCs w:val="22"/>
              </w:rPr>
            </w:pPr>
            <w:r w:rsidRPr="003F732B">
              <w:rPr>
                <w:rFonts w:cs="Times New Roman"/>
                <w:b/>
                <w:bCs/>
                <w:sz w:val="22"/>
                <w:szCs w:val="22"/>
              </w:rPr>
              <w:t>Niespełnienie choćby jednego z wyżej wymienionych 7 parametrów (zaznaczenie „NIE”) powoduje odrzucenie oferty, ze względu na brak zapewnienia bezpieczeństwa pacjentowi.</w:t>
            </w:r>
          </w:p>
          <w:p w14:paraId="3BFDC730" w14:textId="0D652AA6" w:rsidR="003F732B" w:rsidRPr="003F732B" w:rsidRDefault="003F732B" w:rsidP="003F732B">
            <w:pPr>
              <w:jc w:val="both"/>
              <w:rPr>
                <w:rFonts w:cs="Times New Roman"/>
                <w:sz w:val="22"/>
                <w:szCs w:val="22"/>
              </w:rPr>
            </w:pPr>
            <w:r w:rsidRPr="003F732B">
              <w:rPr>
                <w:rFonts w:cs="Times New Roman"/>
                <w:sz w:val="22"/>
                <w:szCs w:val="22"/>
              </w:rPr>
              <w:t>Zamawiający informuje, iż Pakiet 24 podlega</w:t>
            </w:r>
            <w:r w:rsidR="005976CE">
              <w:rPr>
                <w:rFonts w:cs="Times New Roman"/>
                <w:sz w:val="22"/>
                <w:szCs w:val="22"/>
              </w:rPr>
              <w:t xml:space="preserve"> pomocniczej</w:t>
            </w:r>
            <w:r w:rsidRPr="003F732B">
              <w:rPr>
                <w:rFonts w:cs="Times New Roman"/>
                <w:sz w:val="22"/>
                <w:szCs w:val="22"/>
              </w:rPr>
              <w:t xml:space="preserve"> ocenie na podstawie próbek przekazanych do testowania i charakterystyki oferowanego asortymentu. Osoby testujące próbki wydadzą opinię. </w:t>
            </w:r>
          </w:p>
          <w:p w14:paraId="11CF5C80" w14:textId="77777777" w:rsidR="003F732B" w:rsidRPr="003F732B" w:rsidRDefault="003F732B" w:rsidP="003F732B">
            <w:pPr>
              <w:jc w:val="both"/>
              <w:rPr>
                <w:rFonts w:cs="Times New Roman"/>
                <w:sz w:val="22"/>
                <w:szCs w:val="22"/>
              </w:rPr>
            </w:pPr>
            <w:r w:rsidRPr="003F732B">
              <w:rPr>
                <w:rFonts w:cs="Times New Roman"/>
                <w:sz w:val="22"/>
                <w:szCs w:val="22"/>
              </w:rPr>
              <w:t>10 próbek zostaje przekazanych do badania w każdym z 7 parametrów – jeśli wynik badania w danym parametrze (1-7) co najmniej 8 próbek będzie pozytywny (zgodny z opisem), wówczas ocena próbki w danym parametrze (1-7) dokonana przez Zamawiającego zostaje przyjęta pozytywnie na „TAK”.</w:t>
            </w:r>
          </w:p>
          <w:p w14:paraId="5B1C48BB" w14:textId="77777777" w:rsidR="003F732B" w:rsidRPr="003F732B" w:rsidRDefault="003F732B" w:rsidP="003F732B">
            <w:pPr>
              <w:jc w:val="both"/>
              <w:rPr>
                <w:rFonts w:cs="Times New Roman"/>
                <w:sz w:val="22"/>
                <w:szCs w:val="22"/>
              </w:rPr>
            </w:pPr>
            <w:r w:rsidRPr="003F732B">
              <w:rPr>
                <w:rFonts w:cs="Times New Roman"/>
                <w:sz w:val="22"/>
                <w:szCs w:val="22"/>
              </w:rPr>
              <w:lastRenderedPageBreak/>
              <w:t>W związku z tym jeśli więcej niż 2 próbki uzyskają wynik badania w danym parametrze (1-7) jako negatywny (niezgodny z opisem), wówczas ocena próbki w danym parametrze (1-7) dokonana przez Zamawiającego zostaje przyjęta negatywnie na „NIE”.</w:t>
            </w:r>
          </w:p>
          <w:p w14:paraId="671F0A8B" w14:textId="77777777" w:rsidR="003F732B" w:rsidRPr="003F732B" w:rsidRDefault="003F732B" w:rsidP="003F732B">
            <w:pPr>
              <w:jc w:val="both"/>
              <w:rPr>
                <w:rFonts w:cs="Times New Roman"/>
                <w:b/>
                <w:bCs/>
                <w:sz w:val="22"/>
                <w:szCs w:val="22"/>
                <w:u w:val="single"/>
              </w:rPr>
            </w:pPr>
            <w:r w:rsidRPr="003F732B">
              <w:rPr>
                <w:rFonts w:cs="Times New Roman"/>
                <w:b/>
                <w:bCs/>
                <w:sz w:val="22"/>
                <w:szCs w:val="22"/>
                <w:u w:val="single"/>
              </w:rPr>
              <w:t xml:space="preserve">Wykonawca przekazuje 11 próbek, gdyż oceniane zostaje losowo 10 szt., natomiast 1 szt. zostanie w dokumentacji jako część oferty.    </w:t>
            </w:r>
          </w:p>
          <w:p w14:paraId="2CE463D1" w14:textId="77777777" w:rsidR="003F732B" w:rsidRPr="003F732B" w:rsidRDefault="003F732B" w:rsidP="003F732B">
            <w:pPr>
              <w:jc w:val="both"/>
              <w:rPr>
                <w:rFonts w:cs="Times New Roman"/>
                <w:b/>
                <w:bCs/>
                <w:sz w:val="22"/>
                <w:szCs w:val="22"/>
                <w:u w:val="single"/>
              </w:rPr>
            </w:pPr>
          </w:p>
        </w:tc>
      </w:tr>
    </w:tbl>
    <w:p w14:paraId="4214A9F8" w14:textId="77777777" w:rsidR="003F732B" w:rsidRPr="003F732B" w:rsidRDefault="003F732B" w:rsidP="003F732B">
      <w:pPr>
        <w:jc w:val="both"/>
        <w:rPr>
          <w:rFonts w:cs="Times New Roman"/>
          <w:bCs/>
          <w:sz w:val="22"/>
          <w:szCs w:val="22"/>
        </w:rPr>
      </w:pPr>
    </w:p>
    <w:p w14:paraId="2DC97200" w14:textId="77777777" w:rsidR="003F732B" w:rsidRPr="003F732B" w:rsidRDefault="003F732B" w:rsidP="003F732B">
      <w:pPr>
        <w:jc w:val="both"/>
        <w:rPr>
          <w:rFonts w:cs="Times New Roman"/>
          <w:sz w:val="22"/>
          <w:szCs w:val="22"/>
        </w:rPr>
      </w:pPr>
      <w:r w:rsidRPr="003F732B">
        <w:rPr>
          <w:rFonts w:cs="Times New Roman"/>
          <w:bCs/>
          <w:sz w:val="22"/>
          <w:szCs w:val="22"/>
        </w:rPr>
        <w:t xml:space="preserve"> </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4"/>
        <w:gridCol w:w="4535"/>
        <w:gridCol w:w="4941"/>
      </w:tblGrid>
      <w:tr w:rsidR="003F732B" w:rsidRPr="003F732B" w14:paraId="2A60EE78" w14:textId="77777777" w:rsidTr="000172C8">
        <w:trPr>
          <w:jc w:val="center"/>
        </w:trPr>
        <w:tc>
          <w:tcPr>
            <w:tcW w:w="584" w:type="dxa"/>
            <w:shd w:val="clear" w:color="auto" w:fill="auto"/>
            <w:vAlign w:val="center"/>
          </w:tcPr>
          <w:p w14:paraId="24273ADA" w14:textId="77777777" w:rsidR="003F732B" w:rsidRPr="003F732B" w:rsidRDefault="003F732B" w:rsidP="003F732B">
            <w:pPr>
              <w:jc w:val="both"/>
              <w:rPr>
                <w:rFonts w:cs="Times New Roman"/>
                <w:b/>
                <w:sz w:val="22"/>
                <w:szCs w:val="22"/>
              </w:rPr>
            </w:pPr>
            <w:r w:rsidRPr="003F732B">
              <w:rPr>
                <w:rFonts w:cs="Times New Roman"/>
                <w:b/>
                <w:sz w:val="22"/>
                <w:szCs w:val="22"/>
              </w:rPr>
              <w:t>Lp.</w:t>
            </w:r>
          </w:p>
        </w:tc>
        <w:tc>
          <w:tcPr>
            <w:tcW w:w="4535" w:type="dxa"/>
            <w:shd w:val="clear" w:color="auto" w:fill="auto"/>
            <w:vAlign w:val="center"/>
          </w:tcPr>
          <w:p w14:paraId="1009704D" w14:textId="77777777" w:rsidR="003F732B" w:rsidRPr="003F732B" w:rsidRDefault="003F732B" w:rsidP="003F732B">
            <w:pPr>
              <w:jc w:val="both"/>
              <w:rPr>
                <w:rFonts w:cs="Times New Roman"/>
                <w:b/>
                <w:sz w:val="22"/>
                <w:szCs w:val="22"/>
              </w:rPr>
            </w:pPr>
            <w:r w:rsidRPr="003F732B">
              <w:rPr>
                <w:rFonts w:cs="Times New Roman"/>
                <w:b/>
                <w:sz w:val="22"/>
                <w:szCs w:val="22"/>
              </w:rPr>
              <w:t>Opis wymagań Zamawiającego</w:t>
            </w:r>
          </w:p>
        </w:tc>
        <w:tc>
          <w:tcPr>
            <w:tcW w:w="4941" w:type="dxa"/>
            <w:shd w:val="clear" w:color="auto" w:fill="auto"/>
            <w:vAlign w:val="center"/>
          </w:tcPr>
          <w:p w14:paraId="5525E8CD" w14:textId="5AA5AA51" w:rsidR="003F732B" w:rsidRPr="003F732B" w:rsidRDefault="003F732B" w:rsidP="003F732B">
            <w:pPr>
              <w:jc w:val="both"/>
              <w:rPr>
                <w:rFonts w:cs="Times New Roman"/>
                <w:b/>
                <w:sz w:val="22"/>
                <w:szCs w:val="22"/>
              </w:rPr>
            </w:pPr>
            <w:r w:rsidRPr="003F732B">
              <w:rPr>
                <w:rFonts w:cs="Times New Roman"/>
                <w:sz w:val="22"/>
                <w:szCs w:val="22"/>
              </w:rPr>
              <w:t xml:space="preserve">Wykaz wzorów (próbek), jakie mają </w:t>
            </w:r>
            <w:r w:rsidRPr="003F732B">
              <w:rPr>
                <w:rFonts w:cs="Times New Roman"/>
                <w:b/>
                <w:sz w:val="22"/>
                <w:szCs w:val="22"/>
                <w:u w:val="single"/>
              </w:rPr>
              <w:t>dostarczyć</w:t>
            </w:r>
            <w:r w:rsidRPr="003F732B">
              <w:rPr>
                <w:rFonts w:cs="Times New Roman"/>
                <w:sz w:val="22"/>
                <w:szCs w:val="22"/>
                <w:u w:val="single"/>
              </w:rPr>
              <w:t xml:space="preserve"> </w:t>
            </w:r>
            <w:r w:rsidRPr="003F732B">
              <w:rPr>
                <w:rFonts w:cs="Times New Roman"/>
                <w:sz w:val="22"/>
                <w:szCs w:val="22"/>
              </w:rPr>
              <w:t>wykonawcy, w ramach Parametrów</w:t>
            </w:r>
            <w:r w:rsidR="001B7AEB">
              <w:rPr>
                <w:rFonts w:cs="Times New Roman"/>
                <w:sz w:val="22"/>
                <w:szCs w:val="22"/>
              </w:rPr>
              <w:t xml:space="preserve"> Jakościowych</w:t>
            </w:r>
            <w:r w:rsidRPr="003F732B">
              <w:rPr>
                <w:rFonts w:cs="Times New Roman"/>
                <w:sz w:val="22"/>
                <w:szCs w:val="22"/>
              </w:rPr>
              <w:t xml:space="preserve"> które musi spełniać proponowana przez Wykonawcę Linia krwi tętniczo-żylna II</w:t>
            </w:r>
          </w:p>
        </w:tc>
      </w:tr>
      <w:tr w:rsidR="003F732B" w:rsidRPr="003F732B" w14:paraId="06823001" w14:textId="77777777" w:rsidTr="000172C8">
        <w:trPr>
          <w:trHeight w:val="1079"/>
          <w:jc w:val="center"/>
        </w:trPr>
        <w:tc>
          <w:tcPr>
            <w:tcW w:w="584" w:type="dxa"/>
            <w:shd w:val="clear" w:color="auto" w:fill="auto"/>
            <w:vAlign w:val="center"/>
          </w:tcPr>
          <w:p w14:paraId="63A93DF2" w14:textId="77777777" w:rsidR="003F732B" w:rsidRPr="003F732B" w:rsidRDefault="003F732B" w:rsidP="003F732B">
            <w:pPr>
              <w:jc w:val="both"/>
              <w:rPr>
                <w:rFonts w:cs="Times New Roman"/>
                <w:sz w:val="22"/>
                <w:szCs w:val="22"/>
              </w:rPr>
            </w:pPr>
            <w:r w:rsidRPr="003F732B">
              <w:rPr>
                <w:rFonts w:cs="Times New Roman"/>
                <w:sz w:val="22"/>
                <w:szCs w:val="22"/>
              </w:rPr>
              <w:t>1.</w:t>
            </w:r>
          </w:p>
        </w:tc>
        <w:tc>
          <w:tcPr>
            <w:tcW w:w="4535" w:type="dxa"/>
            <w:shd w:val="clear" w:color="auto" w:fill="auto"/>
            <w:vAlign w:val="center"/>
          </w:tcPr>
          <w:p w14:paraId="6EBA4A46" w14:textId="42711180" w:rsidR="003F732B" w:rsidRPr="003F732B" w:rsidRDefault="003F732B" w:rsidP="003F732B">
            <w:pPr>
              <w:jc w:val="both"/>
              <w:rPr>
                <w:rFonts w:cs="Times New Roman"/>
                <w:sz w:val="22"/>
                <w:szCs w:val="22"/>
              </w:rPr>
            </w:pPr>
            <w:r w:rsidRPr="003F732B">
              <w:rPr>
                <w:rFonts w:cs="Times New Roman"/>
                <w:b/>
                <w:sz w:val="22"/>
                <w:szCs w:val="22"/>
              </w:rPr>
              <w:t>Wzory (próbki)</w:t>
            </w:r>
            <w:r w:rsidRPr="003F732B">
              <w:rPr>
                <w:rFonts w:cs="Times New Roman"/>
                <w:sz w:val="22"/>
                <w:szCs w:val="22"/>
              </w:rPr>
              <w:t xml:space="preserve"> składane celem ich oceny w ramach Parametrów</w:t>
            </w:r>
            <w:r w:rsidR="001B7AEB">
              <w:rPr>
                <w:rFonts w:cs="Times New Roman"/>
                <w:sz w:val="22"/>
                <w:szCs w:val="22"/>
              </w:rPr>
              <w:t xml:space="preserve"> Jakościowych</w:t>
            </w:r>
            <w:r w:rsidRPr="003F732B">
              <w:rPr>
                <w:rFonts w:cs="Times New Roman"/>
                <w:sz w:val="22"/>
                <w:szCs w:val="22"/>
              </w:rPr>
              <w:t xml:space="preserve"> które musi spełniać proponowana przez Wykonawcę Linia krwi tętniczo-żylna II.</w:t>
            </w:r>
          </w:p>
        </w:tc>
        <w:tc>
          <w:tcPr>
            <w:tcW w:w="4941" w:type="dxa"/>
            <w:shd w:val="clear" w:color="auto" w:fill="auto"/>
            <w:vAlign w:val="center"/>
          </w:tcPr>
          <w:p w14:paraId="7BC045B4" w14:textId="77777777" w:rsidR="003F732B" w:rsidRPr="003F732B" w:rsidRDefault="003F732B" w:rsidP="003F732B">
            <w:pPr>
              <w:jc w:val="both"/>
              <w:rPr>
                <w:rFonts w:cs="Times New Roman"/>
                <w:b/>
                <w:sz w:val="22"/>
                <w:szCs w:val="22"/>
              </w:rPr>
            </w:pPr>
            <w:r w:rsidRPr="003F732B">
              <w:rPr>
                <w:rFonts w:cs="Times New Roman"/>
                <w:b/>
                <w:sz w:val="22"/>
                <w:szCs w:val="22"/>
              </w:rPr>
              <w:t xml:space="preserve">Zamawiający wymaga złożenia próbek </w:t>
            </w:r>
          </w:p>
          <w:p w14:paraId="1A3F0859" w14:textId="77777777" w:rsidR="003F732B" w:rsidRPr="003F732B" w:rsidRDefault="003F732B" w:rsidP="003F732B">
            <w:pPr>
              <w:jc w:val="both"/>
              <w:rPr>
                <w:rFonts w:cs="Times New Roman"/>
                <w:b/>
                <w:sz w:val="22"/>
                <w:szCs w:val="22"/>
              </w:rPr>
            </w:pPr>
          </w:p>
          <w:p w14:paraId="7F2FFED7" w14:textId="77777777" w:rsidR="003F732B" w:rsidRPr="003F732B" w:rsidRDefault="003F732B" w:rsidP="003B7DA0">
            <w:pPr>
              <w:numPr>
                <w:ilvl w:val="0"/>
                <w:numId w:val="5"/>
              </w:numPr>
              <w:jc w:val="both"/>
              <w:rPr>
                <w:rFonts w:cs="Times New Roman"/>
                <w:b/>
                <w:sz w:val="22"/>
                <w:szCs w:val="22"/>
              </w:rPr>
            </w:pPr>
            <w:r w:rsidRPr="003F732B">
              <w:rPr>
                <w:rFonts w:cs="Times New Roman"/>
                <w:b/>
                <w:sz w:val="22"/>
                <w:szCs w:val="22"/>
                <w:u w:val="single"/>
              </w:rPr>
              <w:t xml:space="preserve">do Pakietu nr 24 - Dostawa linii krwi tętniczo-żylnej II </w:t>
            </w:r>
            <w:r w:rsidRPr="003F732B">
              <w:rPr>
                <w:rFonts w:cs="Times New Roman"/>
                <w:b/>
                <w:sz w:val="22"/>
                <w:szCs w:val="22"/>
              </w:rPr>
              <w:t>do pozycji 1 po 11 sztuk.</w:t>
            </w:r>
          </w:p>
          <w:p w14:paraId="6F508D5E" w14:textId="77777777" w:rsidR="003F732B" w:rsidRPr="003F732B" w:rsidRDefault="003F732B" w:rsidP="003F732B">
            <w:pPr>
              <w:jc w:val="both"/>
              <w:rPr>
                <w:rFonts w:cs="Times New Roman"/>
                <w:b/>
                <w:sz w:val="22"/>
                <w:szCs w:val="22"/>
              </w:rPr>
            </w:pPr>
            <w:r w:rsidRPr="003F732B">
              <w:rPr>
                <w:rFonts w:cs="Times New Roman"/>
                <w:b/>
                <w:sz w:val="22"/>
                <w:szCs w:val="22"/>
              </w:rPr>
              <w:t xml:space="preserve"> </w:t>
            </w:r>
          </w:p>
          <w:p w14:paraId="004C3461" w14:textId="77777777" w:rsidR="003F732B" w:rsidRPr="003F732B" w:rsidRDefault="003F732B" w:rsidP="003F732B">
            <w:pPr>
              <w:jc w:val="both"/>
              <w:rPr>
                <w:rFonts w:cs="Times New Roman"/>
                <w:b/>
                <w:sz w:val="22"/>
                <w:szCs w:val="22"/>
              </w:rPr>
            </w:pPr>
          </w:p>
        </w:tc>
      </w:tr>
    </w:tbl>
    <w:p w14:paraId="58A8C4BA" w14:textId="21B68A98" w:rsidR="00CB24FA" w:rsidRPr="00626F11" w:rsidRDefault="003F732B" w:rsidP="00CB24FA">
      <w:pPr>
        <w:jc w:val="both"/>
        <w:rPr>
          <w:rFonts w:cs="Times New Roman"/>
          <w:sz w:val="22"/>
          <w:szCs w:val="22"/>
        </w:rPr>
      </w:pPr>
      <w:r>
        <w:rPr>
          <w:rFonts w:cs="Times New Roman"/>
          <w:sz w:val="22"/>
          <w:szCs w:val="22"/>
        </w:rPr>
        <w:t>4.</w:t>
      </w:r>
      <w:r w:rsidR="00CB24FA" w:rsidRPr="00626F11">
        <w:rPr>
          <w:rFonts w:cs="Times New Roman"/>
          <w:sz w:val="22"/>
          <w:szCs w:val="22"/>
        </w:rPr>
        <w:t xml:space="preserve"> Zamówienia będą realizowane na podstawie częściowych </w:t>
      </w:r>
      <w:proofErr w:type="spellStart"/>
      <w:r w:rsidR="00CB24FA" w:rsidRPr="00626F11">
        <w:rPr>
          <w:rFonts w:cs="Times New Roman"/>
          <w:sz w:val="22"/>
          <w:szCs w:val="22"/>
        </w:rPr>
        <w:t>zapotrzebowań</w:t>
      </w:r>
      <w:proofErr w:type="spellEnd"/>
      <w:r w:rsidR="00CB24FA" w:rsidRPr="00626F11">
        <w:rPr>
          <w:rFonts w:cs="Times New Roman"/>
          <w:sz w:val="22"/>
          <w:szCs w:val="22"/>
        </w:rPr>
        <w:t xml:space="preserve"> zgłaszanych w miarę bieżących potrzeb w okresie obowiązywania umowy. Wykonawca będzie wystawiał i załączał fakturę do każdorazowej dostawy.</w:t>
      </w:r>
    </w:p>
    <w:p w14:paraId="5D8FECF5" w14:textId="6E9A3BFA" w:rsidR="00CB24FA" w:rsidRPr="00626F11" w:rsidRDefault="003F732B" w:rsidP="00CB24FA">
      <w:pPr>
        <w:pStyle w:val="Tekstpodstawowy"/>
        <w:rPr>
          <w:sz w:val="22"/>
          <w:szCs w:val="22"/>
        </w:rPr>
      </w:pPr>
      <w:r>
        <w:rPr>
          <w:bCs/>
          <w:sz w:val="22"/>
          <w:szCs w:val="22"/>
        </w:rPr>
        <w:t>5</w:t>
      </w:r>
      <w:r w:rsidR="00CB24FA" w:rsidRPr="00626F11">
        <w:rPr>
          <w:bCs/>
          <w:sz w:val="22"/>
          <w:szCs w:val="22"/>
        </w:rPr>
        <w:t>. Zaoferowany</w:t>
      </w:r>
      <w:r w:rsidR="00CB24FA" w:rsidRPr="00626F11">
        <w:rPr>
          <w:sz w:val="22"/>
          <w:szCs w:val="22"/>
        </w:rPr>
        <w:t xml:space="preserve"> przedmiot zamówienia musi:</w:t>
      </w:r>
    </w:p>
    <w:p w14:paraId="75826797" w14:textId="77777777" w:rsidR="00CB24FA" w:rsidRPr="00626F11" w:rsidRDefault="00CB24FA" w:rsidP="00CB24FA">
      <w:pPr>
        <w:tabs>
          <w:tab w:val="left" w:pos="993"/>
        </w:tabs>
        <w:jc w:val="both"/>
        <w:rPr>
          <w:rFonts w:cs="Times New Roman"/>
          <w:sz w:val="22"/>
          <w:szCs w:val="22"/>
        </w:rPr>
      </w:pPr>
      <w:r w:rsidRPr="00626F11">
        <w:rPr>
          <w:rFonts w:cs="Times New Roman"/>
          <w:sz w:val="22"/>
          <w:szCs w:val="22"/>
        </w:rPr>
        <w:t>- posiadać ważne dokumenty pozwalające na dopuszczenie do obrotu na terytorium Rzeczypospolitej Polskiej zgodnie z obowiązującymi przepisami tj.:</w:t>
      </w:r>
    </w:p>
    <w:p w14:paraId="4F554347" w14:textId="0EE1EA18" w:rsidR="00350AF2" w:rsidRPr="00626F11" w:rsidRDefault="00350AF2" w:rsidP="00350AF2">
      <w:pPr>
        <w:tabs>
          <w:tab w:val="left" w:pos="993"/>
        </w:tabs>
        <w:jc w:val="both"/>
        <w:rPr>
          <w:rFonts w:cs="Times New Roman"/>
          <w:sz w:val="22"/>
          <w:szCs w:val="22"/>
        </w:rPr>
      </w:pPr>
      <w:r w:rsidRPr="00626F11">
        <w:rPr>
          <w:rFonts w:cs="Times New Roman"/>
          <w:sz w:val="22"/>
          <w:szCs w:val="22"/>
        </w:rPr>
        <w:t>a) Ustawy z dnia 7 kwietnia 2022 r. o wyrobach medycznych (Dz. U. z 2022 r. poz. 974) i sposobem klasyfikowania na podstawie Rozporządzenia Ministra Zdrowia z dnia 5 listopada 2010 r. w sprawie sposobu klasyfikowania wyrobów medycznych (Dz. U. 2010 Nr 215 poz. 1416), * (jeżeli dotyczy),</w:t>
      </w:r>
    </w:p>
    <w:p w14:paraId="1502CEF1" w14:textId="77777777" w:rsidR="00350AF2" w:rsidRPr="00626F11" w:rsidRDefault="00350AF2" w:rsidP="00350AF2">
      <w:pPr>
        <w:tabs>
          <w:tab w:val="left" w:pos="993"/>
        </w:tabs>
        <w:jc w:val="both"/>
        <w:rPr>
          <w:rFonts w:cs="Times New Roman"/>
          <w:sz w:val="22"/>
          <w:szCs w:val="22"/>
        </w:rPr>
      </w:pPr>
      <w:r w:rsidRPr="00626F11">
        <w:rPr>
          <w:rFonts w:cs="Times New Roman"/>
          <w:sz w:val="22"/>
          <w:szCs w:val="22"/>
        </w:rPr>
        <w:t>Wykonawca odpowiedzialny jest za wystąpienie incydentu medycznego w rozumieniu ustawy z  7 kwietnia 2022 r. o wyrobach medycznych (Dz. U. z 2022 r. poz. 974) (jeżeli dotyczy).</w:t>
      </w:r>
    </w:p>
    <w:p w14:paraId="27C9A65B" w14:textId="6D224689" w:rsidR="00350AF2" w:rsidRPr="00626F11" w:rsidRDefault="00350AF2" w:rsidP="00350AF2">
      <w:pPr>
        <w:tabs>
          <w:tab w:val="left" w:pos="993"/>
        </w:tabs>
        <w:jc w:val="both"/>
        <w:rPr>
          <w:rFonts w:cs="Times New Roman"/>
          <w:sz w:val="22"/>
          <w:szCs w:val="22"/>
        </w:rPr>
      </w:pPr>
      <w:r w:rsidRPr="00626F11">
        <w:rPr>
          <w:rFonts w:cs="Times New Roman"/>
          <w:sz w:val="22"/>
          <w:szCs w:val="22"/>
        </w:rPr>
        <w:t>b) Ustawy z dnia 06.09.2001r. Prawo Farmaceutyczne (</w:t>
      </w:r>
      <w:proofErr w:type="spellStart"/>
      <w:r w:rsidRPr="00626F11">
        <w:rPr>
          <w:rFonts w:cs="Times New Roman"/>
          <w:sz w:val="22"/>
          <w:szCs w:val="22"/>
        </w:rPr>
        <w:t>t.j</w:t>
      </w:r>
      <w:proofErr w:type="spellEnd"/>
      <w:r w:rsidRPr="00626F11">
        <w:rPr>
          <w:rFonts w:cs="Times New Roman"/>
          <w:sz w:val="22"/>
          <w:szCs w:val="22"/>
        </w:rPr>
        <w:t>. Dz. U. z 2022 r. poz. 2301) * (jeżeli dotyczy) Wykonawca zobowiązany jest do przedłożenia dokumentów potwierdzających dopuszczenie przedmiotu zamówienia do obrotu i użytkowania na terytorium RP (oryginał lub kopia  poświadczona za zgodność z oryginałem) na każde żądanie Zamawiającego w wyznaczonym przez Zamawiającego terminie (jeśli dotyczy).</w:t>
      </w:r>
    </w:p>
    <w:p w14:paraId="5284BA8B" w14:textId="77777777" w:rsidR="00350AF2" w:rsidRPr="00626F11" w:rsidRDefault="00350AF2" w:rsidP="00350AF2">
      <w:pPr>
        <w:tabs>
          <w:tab w:val="left" w:pos="993"/>
        </w:tabs>
        <w:jc w:val="both"/>
        <w:rPr>
          <w:rFonts w:cs="Times New Roman"/>
          <w:sz w:val="22"/>
          <w:szCs w:val="22"/>
        </w:rPr>
      </w:pPr>
      <w:r w:rsidRPr="00626F11">
        <w:rPr>
          <w:rFonts w:cs="Times New Roman"/>
          <w:sz w:val="22"/>
          <w:szCs w:val="22"/>
        </w:rPr>
        <w:t>c) Ustawą o substancjach chemicznych i ich mieszaninach z dnia 25 lutego 2011 r. (</w:t>
      </w:r>
      <w:proofErr w:type="spellStart"/>
      <w:r w:rsidRPr="00626F11">
        <w:rPr>
          <w:rFonts w:cs="Times New Roman"/>
          <w:sz w:val="22"/>
          <w:szCs w:val="22"/>
        </w:rPr>
        <w:t>t.j</w:t>
      </w:r>
      <w:proofErr w:type="spellEnd"/>
      <w:r w:rsidRPr="00626F11">
        <w:rPr>
          <w:rFonts w:cs="Times New Roman"/>
          <w:sz w:val="22"/>
          <w:szCs w:val="22"/>
        </w:rPr>
        <w:t>. Dz.U. 2020poz. 2289 ze zm.) oraz zgodnie z ROZPORZĄDZENIEM KOMISJI (UE) 2015/830 z dnia 28 maja 2015 r. z późniejszymi zmianami*(jeśli dotyczy)</w:t>
      </w:r>
    </w:p>
    <w:p w14:paraId="7D383413" w14:textId="03C05445" w:rsidR="00CB24FA" w:rsidRPr="00626F11" w:rsidRDefault="00CB24FA" w:rsidP="00350AF2">
      <w:pPr>
        <w:tabs>
          <w:tab w:val="left" w:pos="993"/>
        </w:tabs>
        <w:jc w:val="both"/>
        <w:rPr>
          <w:rFonts w:cs="Times New Roman"/>
          <w:sz w:val="22"/>
          <w:szCs w:val="22"/>
        </w:rPr>
      </w:pPr>
      <w:r w:rsidRPr="00626F11">
        <w:rPr>
          <w:rFonts w:cs="Times New Roman"/>
          <w:sz w:val="22"/>
          <w:szCs w:val="22"/>
        </w:rPr>
        <w:t xml:space="preserve">- spełniać wymagania określone przez Zamawiającego w Specyfikacji Warunków Zamówienia, w szczególności warunki określone w opisie przedmiotu zamówienia zawartym w Zestawieniu asortymentowo-ilościowo-cenowym – </w:t>
      </w:r>
      <w:r w:rsidR="00350AF2" w:rsidRPr="00626F11">
        <w:rPr>
          <w:rFonts w:cs="Times New Roman"/>
          <w:sz w:val="22"/>
          <w:szCs w:val="22"/>
        </w:rPr>
        <w:t>Z</w:t>
      </w:r>
      <w:r w:rsidRPr="00626F11">
        <w:rPr>
          <w:rFonts w:cs="Times New Roman"/>
          <w:sz w:val="22"/>
          <w:szCs w:val="22"/>
        </w:rPr>
        <w:t xml:space="preserve">ałącznik nr 2 SWZ. Niespełnienie </w:t>
      </w:r>
      <w:r w:rsidRPr="00626F11">
        <w:rPr>
          <w:rFonts w:cs="Times New Roman"/>
          <w:sz w:val="22"/>
          <w:szCs w:val="22"/>
          <w:u w:val="single"/>
        </w:rPr>
        <w:t>choćby jednego z warunków granicznych określonych w załączniku nr 2 spowoduje odrzucenie oferty.</w:t>
      </w:r>
    </w:p>
    <w:p w14:paraId="7032B3A9" w14:textId="77777777" w:rsidR="00CB24FA" w:rsidRPr="00626F11" w:rsidRDefault="00CB24FA" w:rsidP="00CB24FA">
      <w:pPr>
        <w:tabs>
          <w:tab w:val="left" w:pos="993"/>
        </w:tabs>
        <w:jc w:val="both"/>
        <w:rPr>
          <w:rFonts w:cs="Times New Roman"/>
          <w:sz w:val="22"/>
          <w:szCs w:val="22"/>
        </w:rPr>
      </w:pPr>
      <w:r w:rsidRPr="00626F11">
        <w:rPr>
          <w:rFonts w:cs="Times New Roman"/>
          <w:sz w:val="22"/>
          <w:szCs w:val="22"/>
        </w:rPr>
        <w:t>- być fabrycznie nowy, w pełni sprawny,</w:t>
      </w:r>
    </w:p>
    <w:p w14:paraId="642356D9" w14:textId="77777777" w:rsidR="00CB24FA" w:rsidRPr="00626F11" w:rsidRDefault="00CB24FA" w:rsidP="00CB24FA">
      <w:pPr>
        <w:tabs>
          <w:tab w:val="left" w:pos="993"/>
        </w:tabs>
        <w:jc w:val="both"/>
        <w:rPr>
          <w:rFonts w:cs="Times New Roman"/>
          <w:sz w:val="22"/>
          <w:szCs w:val="22"/>
        </w:rPr>
      </w:pPr>
      <w:r w:rsidRPr="00626F11">
        <w:rPr>
          <w:rFonts w:cs="Times New Roman"/>
          <w:sz w:val="22"/>
          <w:szCs w:val="22"/>
        </w:rPr>
        <w:t xml:space="preserve">- odpowiadać standardom jakościowym i technicznym, wynikającym z funkcji i przeznaczenia, </w:t>
      </w:r>
    </w:p>
    <w:p w14:paraId="3AC7B7CC" w14:textId="77777777" w:rsidR="00CB24FA" w:rsidRPr="00626F11" w:rsidRDefault="00CB24FA" w:rsidP="00CB24FA">
      <w:pPr>
        <w:tabs>
          <w:tab w:val="left" w:pos="993"/>
        </w:tabs>
        <w:jc w:val="both"/>
        <w:rPr>
          <w:rFonts w:cs="Times New Roman"/>
          <w:sz w:val="22"/>
          <w:szCs w:val="22"/>
        </w:rPr>
      </w:pPr>
      <w:r w:rsidRPr="00626F11">
        <w:rPr>
          <w:rFonts w:cs="Times New Roman"/>
          <w:sz w:val="22"/>
          <w:szCs w:val="22"/>
        </w:rPr>
        <w:t xml:space="preserve">- być wolny od wad materiałowych, konstrukcyjnych, fizycznych i prawnych, </w:t>
      </w:r>
    </w:p>
    <w:p w14:paraId="1AE2D558" w14:textId="3FB591E5" w:rsidR="00CB24FA" w:rsidRPr="00626F11" w:rsidRDefault="00CB24FA" w:rsidP="00CB24FA">
      <w:pPr>
        <w:tabs>
          <w:tab w:val="left" w:pos="993"/>
        </w:tabs>
        <w:jc w:val="both"/>
        <w:rPr>
          <w:rFonts w:cs="Times New Roman"/>
          <w:sz w:val="22"/>
          <w:szCs w:val="22"/>
        </w:rPr>
      </w:pPr>
      <w:r w:rsidRPr="00626F11">
        <w:rPr>
          <w:rFonts w:cs="Times New Roman"/>
          <w:sz w:val="22"/>
          <w:szCs w:val="22"/>
        </w:rPr>
        <w:t xml:space="preserve">- posiadać minimum 12-miesięczny termin przydatności do użycia – licząc od dnia dostawy towaru do siedziby Zamawiającego/domu pacjenta o ile Zamawiający nie określił inaczej w </w:t>
      </w:r>
      <w:r w:rsidR="00350AF2" w:rsidRPr="00626F11">
        <w:rPr>
          <w:rFonts w:cs="Times New Roman"/>
          <w:sz w:val="22"/>
          <w:szCs w:val="22"/>
        </w:rPr>
        <w:t>Z</w:t>
      </w:r>
      <w:r w:rsidRPr="00626F11">
        <w:rPr>
          <w:rFonts w:cs="Times New Roman"/>
          <w:sz w:val="22"/>
          <w:szCs w:val="22"/>
        </w:rPr>
        <w:t>ałącznik nr 2 w części B do Specyfikacji Warunków Zamówienia (SWZ)</w:t>
      </w:r>
      <w:r w:rsidR="00350AF2" w:rsidRPr="00626F11">
        <w:rPr>
          <w:rFonts w:cs="Times New Roman"/>
          <w:sz w:val="22"/>
          <w:szCs w:val="22"/>
        </w:rPr>
        <w:t>,</w:t>
      </w:r>
    </w:p>
    <w:p w14:paraId="0B1F4858" w14:textId="77777777" w:rsidR="00CB24FA" w:rsidRPr="00626F11" w:rsidRDefault="00CB24FA" w:rsidP="00CB24FA">
      <w:pPr>
        <w:tabs>
          <w:tab w:val="left" w:pos="993"/>
        </w:tabs>
        <w:jc w:val="both"/>
        <w:rPr>
          <w:rFonts w:cs="Times New Roman"/>
          <w:sz w:val="22"/>
          <w:szCs w:val="22"/>
        </w:rPr>
      </w:pPr>
      <w:r w:rsidRPr="00626F11">
        <w:rPr>
          <w:rFonts w:cs="Times New Roman"/>
          <w:sz w:val="22"/>
          <w:szCs w:val="22"/>
        </w:rPr>
        <w:t>- nie może być obciążony żadnymi prawami na rzecz osób trzecich.</w:t>
      </w:r>
    </w:p>
    <w:p w14:paraId="4A27145C" w14:textId="34160188" w:rsidR="00CB24FA" w:rsidRPr="00626F11" w:rsidRDefault="003F732B" w:rsidP="00CB24FA">
      <w:pPr>
        <w:pStyle w:val="Tekstpodstawowy"/>
        <w:rPr>
          <w:sz w:val="22"/>
          <w:szCs w:val="22"/>
        </w:rPr>
      </w:pPr>
      <w:r>
        <w:rPr>
          <w:bCs/>
          <w:sz w:val="22"/>
          <w:szCs w:val="22"/>
        </w:rPr>
        <w:t>6</w:t>
      </w:r>
      <w:r w:rsidR="00CB24FA" w:rsidRPr="00626F11">
        <w:rPr>
          <w:bCs/>
          <w:sz w:val="22"/>
          <w:szCs w:val="22"/>
        </w:rPr>
        <w:t>. Przedsiębiorcy</w:t>
      </w:r>
      <w:r w:rsidR="00CB24FA" w:rsidRPr="00626F11">
        <w:rPr>
          <w:sz w:val="22"/>
          <w:szCs w:val="22"/>
        </w:rPr>
        <w:t xml:space="preserve"> prowadzący obrót hurtowy produktami leczniczymi zobowiązani są do przestrzegania wymogów określonych w Rozporządzeniu Ministra Zdrowia z dnia 13 marca 2015 r. w sprawie wymagań Dobrej Praktyki Dystrybucyjnej (Dz. U. z 20</w:t>
      </w:r>
      <w:r w:rsidR="00350AF2" w:rsidRPr="00626F11">
        <w:rPr>
          <w:sz w:val="22"/>
          <w:szCs w:val="22"/>
        </w:rPr>
        <w:t>22</w:t>
      </w:r>
      <w:r w:rsidR="00CB24FA" w:rsidRPr="00626F11">
        <w:rPr>
          <w:sz w:val="22"/>
          <w:szCs w:val="22"/>
        </w:rPr>
        <w:t xml:space="preserve"> r. poz. </w:t>
      </w:r>
      <w:r w:rsidR="00350AF2" w:rsidRPr="00626F11">
        <w:rPr>
          <w:sz w:val="22"/>
          <w:szCs w:val="22"/>
        </w:rPr>
        <w:t>1287</w:t>
      </w:r>
      <w:r w:rsidR="00CB24FA" w:rsidRPr="00626F11">
        <w:rPr>
          <w:sz w:val="22"/>
          <w:szCs w:val="22"/>
        </w:rPr>
        <w:t>), w tym wymogów dotyczących transportu produktów leczniczych w odpowiedniej temperaturze, zgodnie z zaleceniami producenta. Na Wykonawcy spoczywa obowiązek udokumentowania, że transport produktów leczniczych przebiegał w wymaganej temperaturze. Pomiar temperatury winien być dokonywany przy użyciu urządzeń poddanych kalibracji /jeżeli dotyczy/.</w:t>
      </w:r>
    </w:p>
    <w:p w14:paraId="2C95DCD6" w14:textId="77777777" w:rsidR="00CB24FA" w:rsidRPr="00626F11" w:rsidRDefault="00CB24FA" w:rsidP="00CB24FA">
      <w:pPr>
        <w:tabs>
          <w:tab w:val="left" w:pos="993"/>
        </w:tabs>
        <w:jc w:val="both"/>
        <w:rPr>
          <w:rFonts w:cs="Times New Roman"/>
          <w:sz w:val="22"/>
          <w:szCs w:val="22"/>
        </w:rPr>
      </w:pPr>
      <w:r w:rsidRPr="00626F11">
        <w:rPr>
          <w:rFonts w:cs="Times New Roman"/>
          <w:sz w:val="22"/>
          <w:szCs w:val="22"/>
        </w:rPr>
        <w:t>Zamawiający zastrzega sobie możliwość przeprowadzania kontroli, mających na celu sprawdzenie czy zamówione produkty lecznicze przewożone są w odpowiedniej temperaturze, poprzez zażądanie wydruku z urządzenia rejestrującego temperaturę podczas transportu. Zamawiający uzna wskazania urządzenia za prawidłowe, jeżeli urządzenie służące do monitorowania temperatury będzie posiadać dokument potwierdzający poprawność jego wskazań (dokument potwierdzający jego kalibrację) /jeżeli dotyczy/.</w:t>
      </w:r>
    </w:p>
    <w:p w14:paraId="68B8EC5E" w14:textId="45287A81" w:rsidR="00CB24FA" w:rsidRPr="00626F11" w:rsidRDefault="003F732B" w:rsidP="00CB24FA">
      <w:pPr>
        <w:tabs>
          <w:tab w:val="left" w:pos="993"/>
        </w:tabs>
        <w:jc w:val="both"/>
        <w:rPr>
          <w:rFonts w:cs="Times New Roman"/>
          <w:sz w:val="22"/>
          <w:szCs w:val="22"/>
        </w:rPr>
      </w:pPr>
      <w:r>
        <w:rPr>
          <w:rFonts w:cs="Times New Roman"/>
          <w:sz w:val="22"/>
          <w:szCs w:val="22"/>
        </w:rPr>
        <w:lastRenderedPageBreak/>
        <w:t>7</w:t>
      </w:r>
      <w:r w:rsidR="00CB24FA" w:rsidRPr="00626F11">
        <w:rPr>
          <w:rFonts w:cs="Times New Roman"/>
          <w:sz w:val="22"/>
          <w:szCs w:val="22"/>
        </w:rPr>
        <w:t xml:space="preserve">. W </w:t>
      </w:r>
      <w:r w:rsidR="00CB24FA" w:rsidRPr="00626F11">
        <w:rPr>
          <w:rFonts w:cs="Times New Roman"/>
          <w:bCs/>
          <w:sz w:val="22"/>
          <w:szCs w:val="22"/>
        </w:rPr>
        <w:t>okresie</w:t>
      </w:r>
      <w:r w:rsidR="00CB24FA" w:rsidRPr="00626F11">
        <w:rPr>
          <w:rFonts w:cs="Times New Roman"/>
          <w:sz w:val="22"/>
          <w:szCs w:val="22"/>
        </w:rPr>
        <w:t xml:space="preserve"> obowiązywania umowy dodatkowe rabaty oraz promocje producenckie skutkujące obniżeniem cen towarów, stanowiących przedmiot umowy, w odniesieniu do cen zaproponowanych w ofercie przetargowej będą honorowane przez Wykonawcę.</w:t>
      </w:r>
    </w:p>
    <w:p w14:paraId="1950CCF5" w14:textId="6EC60ABF" w:rsidR="00CB24FA" w:rsidRPr="00626F11" w:rsidRDefault="003F732B" w:rsidP="00CB24FA">
      <w:pPr>
        <w:pStyle w:val="Tekstpodstawowy"/>
        <w:rPr>
          <w:sz w:val="22"/>
          <w:szCs w:val="22"/>
        </w:rPr>
      </w:pPr>
      <w:r>
        <w:rPr>
          <w:sz w:val="22"/>
          <w:szCs w:val="22"/>
        </w:rPr>
        <w:t>8</w:t>
      </w:r>
      <w:r w:rsidR="00CB24FA" w:rsidRPr="00626F11">
        <w:rPr>
          <w:sz w:val="22"/>
          <w:szCs w:val="22"/>
        </w:rPr>
        <w:t xml:space="preserve">.Termin realizacji zamówienia – w ciągu 1 do 4 dni (dni robocze </w:t>
      </w:r>
      <w:proofErr w:type="spellStart"/>
      <w:r w:rsidR="00CB24FA" w:rsidRPr="00626F11">
        <w:rPr>
          <w:sz w:val="22"/>
          <w:szCs w:val="22"/>
        </w:rPr>
        <w:t>pn-pt</w:t>
      </w:r>
      <w:proofErr w:type="spellEnd"/>
      <w:r w:rsidR="00CB24FA" w:rsidRPr="00626F11">
        <w:rPr>
          <w:sz w:val="22"/>
          <w:szCs w:val="22"/>
        </w:rPr>
        <w:t xml:space="preserve">). </w:t>
      </w:r>
    </w:p>
    <w:p w14:paraId="26D8E84D" w14:textId="77777777" w:rsidR="009F015C" w:rsidRDefault="003F732B" w:rsidP="00CB24FA">
      <w:pPr>
        <w:pStyle w:val="Tekstpodstawowy"/>
        <w:rPr>
          <w:sz w:val="22"/>
          <w:szCs w:val="22"/>
        </w:rPr>
      </w:pPr>
      <w:r>
        <w:rPr>
          <w:bCs/>
          <w:sz w:val="22"/>
          <w:szCs w:val="22"/>
        </w:rPr>
        <w:t>9</w:t>
      </w:r>
      <w:r w:rsidR="00CB24FA" w:rsidRPr="00626F11">
        <w:rPr>
          <w:bCs/>
          <w:sz w:val="22"/>
          <w:szCs w:val="22"/>
        </w:rPr>
        <w:t>.Termin</w:t>
      </w:r>
      <w:r w:rsidR="00CB24FA" w:rsidRPr="00626F11">
        <w:rPr>
          <w:sz w:val="22"/>
          <w:szCs w:val="22"/>
        </w:rPr>
        <w:t xml:space="preserve"> realizacji reklamacji – w ciągu 1 do 5 dni (dni robocze </w:t>
      </w:r>
      <w:proofErr w:type="spellStart"/>
      <w:r w:rsidR="00CB24FA" w:rsidRPr="00626F11">
        <w:rPr>
          <w:sz w:val="22"/>
          <w:szCs w:val="22"/>
        </w:rPr>
        <w:t>pn-pt</w:t>
      </w:r>
      <w:proofErr w:type="spellEnd"/>
      <w:r w:rsidR="00CB24FA" w:rsidRPr="00626F11">
        <w:rPr>
          <w:sz w:val="22"/>
          <w:szCs w:val="22"/>
        </w:rPr>
        <w:t xml:space="preserve">) od rozpatrzenia reklamacji. </w:t>
      </w:r>
    </w:p>
    <w:p w14:paraId="4BD3A1AE" w14:textId="55C94E97" w:rsidR="00CB24FA" w:rsidRPr="00626F11" w:rsidRDefault="00CB24FA" w:rsidP="00CB24FA">
      <w:pPr>
        <w:pStyle w:val="Tekstpodstawowy"/>
        <w:rPr>
          <w:sz w:val="22"/>
          <w:szCs w:val="22"/>
        </w:rPr>
      </w:pPr>
      <w:r w:rsidRPr="00626F11">
        <w:rPr>
          <w:sz w:val="22"/>
          <w:szCs w:val="22"/>
        </w:rPr>
        <w:t>10.Reklamacje (ilościowe i jakościowe) będą rozpatrywane niezwłocznie, nie dłużej jednak niż w ciągu 3 dni roboczych.</w:t>
      </w:r>
    </w:p>
    <w:p w14:paraId="10EE5F6A" w14:textId="53133E46" w:rsidR="00CB24FA" w:rsidRPr="00626F11" w:rsidRDefault="00CB24FA" w:rsidP="00CB24FA">
      <w:pPr>
        <w:pStyle w:val="Tabelapozycja"/>
        <w:rPr>
          <w:rFonts w:ascii="Times New Roman" w:hAnsi="Times New Roman" w:cs="Times New Roman"/>
          <w:bCs/>
          <w:color w:val="000000" w:themeColor="text1"/>
        </w:rPr>
      </w:pPr>
      <w:r w:rsidRPr="00626F11">
        <w:rPr>
          <w:rFonts w:ascii="Times New Roman" w:hAnsi="Times New Roman" w:cs="Times New Roman"/>
        </w:rPr>
        <w:t>1</w:t>
      </w:r>
      <w:r w:rsidR="009F015C">
        <w:rPr>
          <w:rFonts w:ascii="Times New Roman" w:hAnsi="Times New Roman" w:cs="Times New Roman"/>
        </w:rPr>
        <w:t>1</w:t>
      </w:r>
      <w:r w:rsidRPr="00626F11">
        <w:rPr>
          <w:rFonts w:ascii="Times New Roman" w:hAnsi="Times New Roman" w:cs="Times New Roman"/>
        </w:rPr>
        <w:t xml:space="preserve">.Termin płatności za towar  60 dni. </w:t>
      </w:r>
    </w:p>
    <w:p w14:paraId="23CF18C3" w14:textId="1CB076F8" w:rsidR="00CB24FA" w:rsidRPr="00626F11" w:rsidRDefault="00CB24FA" w:rsidP="00CB24FA">
      <w:pPr>
        <w:pStyle w:val="Tekstpodstawowy"/>
        <w:rPr>
          <w:sz w:val="22"/>
          <w:szCs w:val="22"/>
        </w:rPr>
      </w:pPr>
      <w:r w:rsidRPr="00626F11">
        <w:rPr>
          <w:sz w:val="22"/>
          <w:szCs w:val="22"/>
        </w:rPr>
        <w:t>1</w:t>
      </w:r>
      <w:r w:rsidR="009F015C">
        <w:rPr>
          <w:sz w:val="22"/>
          <w:szCs w:val="22"/>
        </w:rPr>
        <w:t>2</w:t>
      </w:r>
      <w:r w:rsidRPr="00626F11">
        <w:rPr>
          <w:sz w:val="22"/>
          <w:szCs w:val="22"/>
        </w:rPr>
        <w:t xml:space="preserve">.Na przedmiot zamówienia składa się następujący zakres rzeczowy: </w:t>
      </w:r>
    </w:p>
    <w:p w14:paraId="5AF5AD9B" w14:textId="77777777" w:rsidR="00CB24FA" w:rsidRPr="00626F11" w:rsidRDefault="00CB24FA" w:rsidP="00CB24FA">
      <w:pPr>
        <w:jc w:val="both"/>
        <w:rPr>
          <w:rFonts w:cs="Times New Roman"/>
          <w:sz w:val="22"/>
          <w:szCs w:val="22"/>
        </w:rPr>
      </w:pPr>
      <w:r w:rsidRPr="00626F11">
        <w:rPr>
          <w:rFonts w:cs="Times New Roman"/>
          <w:sz w:val="22"/>
          <w:szCs w:val="22"/>
        </w:rPr>
        <w:t xml:space="preserve">- sprzedaż i dostawa produktów </w:t>
      </w:r>
    </w:p>
    <w:p w14:paraId="1E11F910" w14:textId="77777777" w:rsidR="00CB24FA" w:rsidRPr="00626F11" w:rsidRDefault="00CB24FA" w:rsidP="00CB24FA">
      <w:pPr>
        <w:jc w:val="both"/>
        <w:rPr>
          <w:rFonts w:cs="Times New Roman"/>
          <w:sz w:val="22"/>
          <w:szCs w:val="22"/>
        </w:rPr>
      </w:pPr>
      <w:r w:rsidRPr="00626F11">
        <w:rPr>
          <w:rFonts w:cs="Times New Roman"/>
          <w:sz w:val="22"/>
          <w:szCs w:val="22"/>
        </w:rPr>
        <w:t xml:space="preserve">- użyczenie </w:t>
      </w:r>
      <w:proofErr w:type="spellStart"/>
      <w:r w:rsidRPr="00626F11">
        <w:rPr>
          <w:rFonts w:cs="Times New Roman"/>
          <w:sz w:val="22"/>
          <w:szCs w:val="22"/>
        </w:rPr>
        <w:t>cyklerów</w:t>
      </w:r>
      <w:proofErr w:type="spellEnd"/>
      <w:r w:rsidRPr="00626F11">
        <w:rPr>
          <w:rFonts w:cs="Times New Roman"/>
          <w:sz w:val="22"/>
          <w:szCs w:val="22"/>
        </w:rPr>
        <w:t xml:space="preserve"> do ADO, kompatybilnych z zaoferowanymi materiałami, w ilości adekwatnej do ilości leczonych tą metodą pacjentów</w:t>
      </w:r>
    </w:p>
    <w:p w14:paraId="720EA5D1" w14:textId="77777777" w:rsidR="00CB24FA" w:rsidRPr="00626F11" w:rsidRDefault="00CB24FA" w:rsidP="00CB24FA">
      <w:pPr>
        <w:jc w:val="both"/>
        <w:rPr>
          <w:rFonts w:cs="Times New Roman"/>
          <w:sz w:val="22"/>
          <w:szCs w:val="22"/>
        </w:rPr>
      </w:pPr>
      <w:r w:rsidRPr="00626F11">
        <w:rPr>
          <w:rFonts w:cs="Times New Roman"/>
          <w:sz w:val="22"/>
          <w:szCs w:val="22"/>
        </w:rPr>
        <w:t>- użyczenie podgrzewaczy do worków CADO, kompatybilnych z zaoferowanymi materiałami, w ilości adekwatnej do ilości leczonych tą metodą pacjentów.</w:t>
      </w:r>
    </w:p>
    <w:p w14:paraId="4906F864" w14:textId="0C5DA077" w:rsidR="00CB24FA" w:rsidRPr="00626F11" w:rsidRDefault="00CB24FA" w:rsidP="00CB24FA">
      <w:pPr>
        <w:jc w:val="both"/>
        <w:rPr>
          <w:rFonts w:cs="Times New Roman"/>
          <w:sz w:val="22"/>
          <w:szCs w:val="22"/>
        </w:rPr>
      </w:pPr>
      <w:r w:rsidRPr="00DD12A8">
        <w:rPr>
          <w:rFonts w:cs="Times New Roman"/>
          <w:sz w:val="22"/>
          <w:szCs w:val="22"/>
        </w:rPr>
        <w:t>W przypadku konieczności zwrotu płynów do dializy otrzewnowej (dot. p. 20),</w:t>
      </w:r>
      <w:r w:rsidRPr="00626F11">
        <w:rPr>
          <w:rFonts w:cs="Times New Roman"/>
          <w:sz w:val="22"/>
          <w:szCs w:val="22"/>
        </w:rPr>
        <w:t xml:space="preserve"> które nie zostały wykorzystane przez pacjenta, Zamawiający może zwrócić się do wykonawcy o odebranie i zutylizowanie  w/w materiału, wówczas Wykonawca zutylizuje niewykorzystany materiał.</w:t>
      </w:r>
      <w:r w:rsidR="00DD12A8">
        <w:rPr>
          <w:rFonts w:cs="Times New Roman"/>
          <w:sz w:val="22"/>
          <w:szCs w:val="22"/>
        </w:rPr>
        <w:t xml:space="preserve"> </w:t>
      </w:r>
      <w:r w:rsidRPr="00626F11">
        <w:rPr>
          <w:rFonts w:cs="Times New Roman"/>
          <w:sz w:val="22"/>
          <w:szCs w:val="22"/>
        </w:rPr>
        <w:t xml:space="preserve"> </w:t>
      </w:r>
      <w:r w:rsidR="00DD12A8" w:rsidRPr="00DD12A8">
        <w:rPr>
          <w:rFonts w:cs="Times New Roman"/>
          <w:sz w:val="22"/>
          <w:szCs w:val="22"/>
        </w:rPr>
        <w:t>Koszty utylizacji  - po stronie wykonawcy.</w:t>
      </w:r>
    </w:p>
    <w:p w14:paraId="2B73F74F" w14:textId="2083CF74" w:rsidR="00CB24FA" w:rsidRPr="00626F11" w:rsidRDefault="00CB24FA" w:rsidP="00CB24FA">
      <w:pPr>
        <w:tabs>
          <w:tab w:val="center" w:pos="7000"/>
        </w:tabs>
        <w:jc w:val="both"/>
        <w:rPr>
          <w:rFonts w:cs="Times New Roman"/>
          <w:sz w:val="22"/>
          <w:szCs w:val="22"/>
        </w:rPr>
      </w:pPr>
      <w:r w:rsidRPr="00626F11">
        <w:rPr>
          <w:rFonts w:cs="Times New Roman"/>
          <w:b/>
          <w:bCs/>
          <w:sz w:val="22"/>
          <w:szCs w:val="22"/>
        </w:rPr>
        <w:t xml:space="preserve">Uwaga: </w:t>
      </w:r>
      <w:r w:rsidRPr="00626F11">
        <w:rPr>
          <w:rFonts w:cs="Times New Roman"/>
          <w:b/>
          <w:bCs/>
          <w:sz w:val="22"/>
          <w:szCs w:val="22"/>
        </w:rPr>
        <w:br/>
      </w:r>
      <w:r w:rsidRPr="00626F11">
        <w:rPr>
          <w:rFonts w:cs="Times New Roman"/>
          <w:sz w:val="22"/>
          <w:szCs w:val="22"/>
        </w:rPr>
        <w:t>Parametry stanowią wymagania - nie spełnienie choćby jednego z wymogów spowoduje odrzucenie oferty.</w:t>
      </w:r>
      <w:r w:rsidRPr="00626F11">
        <w:rPr>
          <w:rFonts w:cs="Times New Roman"/>
          <w:sz w:val="22"/>
          <w:szCs w:val="22"/>
        </w:rPr>
        <w:tab/>
      </w:r>
    </w:p>
    <w:p w14:paraId="1AE36985" w14:textId="77777777" w:rsidR="00CB24FA" w:rsidRPr="00626F11" w:rsidRDefault="00CB24FA" w:rsidP="00CB24FA">
      <w:pPr>
        <w:jc w:val="both"/>
        <w:rPr>
          <w:rFonts w:cs="Times New Roman"/>
          <w:sz w:val="22"/>
          <w:szCs w:val="22"/>
        </w:rPr>
      </w:pPr>
      <w:r w:rsidRPr="00626F11">
        <w:rPr>
          <w:rFonts w:cs="Times New Roman"/>
          <w:sz w:val="22"/>
          <w:szCs w:val="22"/>
        </w:rPr>
        <w:t>Zamawiający zastrzega sobie możliwość zażądania potwierdzenia wiarygodności przedstawionych przez Wykonawcę danych we wszystkich dostępnych źródłach w tym u producenta.</w:t>
      </w:r>
    </w:p>
    <w:p w14:paraId="2153C24C" w14:textId="34A045A6" w:rsidR="00CB24FA" w:rsidRPr="00626F11" w:rsidRDefault="00CB24FA" w:rsidP="00CB24FA">
      <w:pPr>
        <w:jc w:val="both"/>
        <w:rPr>
          <w:rFonts w:cs="Times New Roman"/>
          <w:sz w:val="22"/>
          <w:szCs w:val="22"/>
        </w:rPr>
      </w:pPr>
      <w:r w:rsidRPr="00626F11">
        <w:rPr>
          <w:rFonts w:cs="Times New Roman"/>
          <w:sz w:val="22"/>
          <w:szCs w:val="22"/>
        </w:rPr>
        <w:t xml:space="preserve">W przypadku wątpliwości i zastrzeżeń </w:t>
      </w:r>
      <w:r w:rsidR="001B7AEB">
        <w:rPr>
          <w:rFonts w:cs="Times New Roman"/>
          <w:sz w:val="22"/>
          <w:szCs w:val="22"/>
        </w:rPr>
        <w:t>W</w:t>
      </w:r>
      <w:r w:rsidRPr="00626F11">
        <w:rPr>
          <w:rFonts w:cs="Times New Roman"/>
          <w:sz w:val="22"/>
          <w:szCs w:val="22"/>
        </w:rPr>
        <w:t xml:space="preserve">ykonawca może zwrócić się do Zamawiającego </w:t>
      </w:r>
      <w:r w:rsidRPr="00626F11">
        <w:rPr>
          <w:rFonts w:cs="Times New Roman"/>
          <w:sz w:val="22"/>
          <w:szCs w:val="22"/>
        </w:rPr>
        <w:br/>
        <w:t xml:space="preserve">o wyjaśnienie przed terminem składania ofert. </w:t>
      </w:r>
    </w:p>
    <w:p w14:paraId="2B85D18E" w14:textId="568A9832" w:rsidR="009668ED" w:rsidRPr="00626F11" w:rsidRDefault="00CB24FA" w:rsidP="00CB24FA">
      <w:pPr>
        <w:jc w:val="both"/>
        <w:rPr>
          <w:rFonts w:cs="Times New Roman"/>
          <w:sz w:val="22"/>
          <w:szCs w:val="22"/>
        </w:rPr>
      </w:pPr>
      <w:r w:rsidRPr="00626F11">
        <w:rPr>
          <w:rFonts w:cs="Times New Roman"/>
          <w:sz w:val="22"/>
          <w:szCs w:val="22"/>
        </w:rPr>
        <w:t xml:space="preserve">13. </w:t>
      </w:r>
      <w:r w:rsidR="009668ED" w:rsidRPr="00626F11">
        <w:rPr>
          <w:rFonts w:cs="Times New Roman"/>
          <w:sz w:val="22"/>
          <w:szCs w:val="22"/>
        </w:rPr>
        <w:t xml:space="preserve">Przedmiot zamówienia </w:t>
      </w:r>
      <w:r w:rsidR="00795752" w:rsidRPr="00626F11">
        <w:rPr>
          <w:rFonts w:cs="Times New Roman"/>
          <w:sz w:val="22"/>
          <w:szCs w:val="22"/>
        </w:rPr>
        <w:t xml:space="preserve">został </w:t>
      </w:r>
      <w:r w:rsidR="009668ED" w:rsidRPr="00626F11">
        <w:rPr>
          <w:rFonts w:cs="Times New Roman"/>
          <w:sz w:val="22"/>
          <w:szCs w:val="22"/>
        </w:rPr>
        <w:t xml:space="preserve">opisany zgodnie z art. 101 ust. 1 pkt. 1 </w:t>
      </w:r>
      <w:r w:rsidR="006456D6" w:rsidRPr="00626F11">
        <w:rPr>
          <w:rFonts w:cs="Times New Roman"/>
          <w:sz w:val="22"/>
          <w:szCs w:val="22"/>
        </w:rPr>
        <w:t xml:space="preserve">ustawy </w:t>
      </w:r>
      <w:proofErr w:type="spellStart"/>
      <w:r w:rsidR="006456D6" w:rsidRPr="00626F11">
        <w:rPr>
          <w:rFonts w:cs="Times New Roman"/>
          <w:sz w:val="22"/>
          <w:szCs w:val="22"/>
        </w:rPr>
        <w:t>Pzp</w:t>
      </w:r>
      <w:proofErr w:type="spellEnd"/>
      <w:r w:rsidR="006456D6" w:rsidRPr="00626F11">
        <w:rPr>
          <w:rFonts w:cs="Times New Roman"/>
          <w:sz w:val="22"/>
          <w:szCs w:val="22"/>
        </w:rPr>
        <w:t xml:space="preserve">. </w:t>
      </w:r>
      <w:r w:rsidR="009668ED" w:rsidRPr="00626F11">
        <w:rPr>
          <w:rFonts w:cs="Times New Roman"/>
          <w:sz w:val="22"/>
          <w:szCs w:val="22"/>
        </w:rPr>
        <w:t>przez określenie wymagań dotyczących wydajności lub funkcjonalności, w tym wymagań środowiskowych, podane parametry są</w:t>
      </w:r>
      <w:r w:rsidR="006456D6" w:rsidRPr="00626F11">
        <w:rPr>
          <w:rFonts w:cs="Times New Roman"/>
          <w:sz w:val="22"/>
          <w:szCs w:val="22"/>
        </w:rPr>
        <w:t xml:space="preserve"> </w:t>
      </w:r>
      <w:r w:rsidR="009668ED" w:rsidRPr="00626F11">
        <w:rPr>
          <w:rFonts w:cs="Times New Roman"/>
          <w:sz w:val="22"/>
          <w:szCs w:val="22"/>
        </w:rPr>
        <w:t>dostatecznie precyzyjne, aby umożliwić wykonawcom ustalenie przedmiotu zamówienia,</w:t>
      </w:r>
      <w:r w:rsidR="00795752" w:rsidRPr="00626F11">
        <w:rPr>
          <w:rFonts w:cs="Times New Roman"/>
          <w:sz w:val="22"/>
          <w:szCs w:val="22"/>
        </w:rPr>
        <w:br/>
      </w:r>
      <w:r w:rsidR="009668ED" w:rsidRPr="00626F11">
        <w:rPr>
          <w:rFonts w:cs="Times New Roman"/>
          <w:sz w:val="22"/>
          <w:szCs w:val="22"/>
        </w:rPr>
        <w:t>a zama</w:t>
      </w:r>
      <w:r w:rsidR="006456D6" w:rsidRPr="00626F11">
        <w:rPr>
          <w:rFonts w:cs="Times New Roman"/>
          <w:sz w:val="22"/>
          <w:szCs w:val="22"/>
        </w:rPr>
        <w:t>wiającemu udzielenie zamówienia.</w:t>
      </w:r>
    </w:p>
    <w:p w14:paraId="585BB30E" w14:textId="63E94C57" w:rsidR="00D32BD6" w:rsidRPr="00626F11" w:rsidRDefault="00CB24FA" w:rsidP="00CB24FA">
      <w:pPr>
        <w:jc w:val="both"/>
        <w:rPr>
          <w:rFonts w:cs="Times New Roman"/>
          <w:sz w:val="22"/>
          <w:szCs w:val="22"/>
        </w:rPr>
      </w:pPr>
      <w:r w:rsidRPr="00626F11">
        <w:rPr>
          <w:rFonts w:cs="Times New Roman"/>
          <w:sz w:val="22"/>
          <w:szCs w:val="22"/>
        </w:rPr>
        <w:t xml:space="preserve">14. </w:t>
      </w:r>
      <w:r w:rsidR="00A93964" w:rsidRPr="00626F11">
        <w:rPr>
          <w:rFonts w:cs="Times New Roman"/>
          <w:sz w:val="22"/>
          <w:szCs w:val="22"/>
        </w:rPr>
        <w:t xml:space="preserve">Opisując </w:t>
      </w:r>
      <w:r w:rsidR="00795752" w:rsidRPr="00626F11">
        <w:rPr>
          <w:rFonts w:cs="Times New Roman"/>
          <w:sz w:val="22"/>
          <w:szCs w:val="22"/>
        </w:rPr>
        <w:t xml:space="preserve">natomiast </w:t>
      </w:r>
      <w:r w:rsidR="00A93964" w:rsidRPr="00626F11">
        <w:rPr>
          <w:rFonts w:cs="Times New Roman"/>
          <w:sz w:val="22"/>
          <w:szCs w:val="22"/>
        </w:rPr>
        <w:t>przedmiot zamówienia przez odniesienie do norm, ocen technicznych, specyfikacji technicznych i systemów referencji technicznych, o których mowa w art. 101 ust.1 pkt 2 oraz ust. 3, zamawiający wskazuje, że dopuszcza rozwiązania równoważne opisywanym, a odniesieniu takiemu towarzyszą wyrazy „lub równoważne”.</w:t>
      </w:r>
    </w:p>
    <w:p w14:paraId="136AD6DD" w14:textId="2E3D711A" w:rsidR="00071F7E" w:rsidRPr="00626F11" w:rsidRDefault="00CB24FA" w:rsidP="00CB24FA">
      <w:pPr>
        <w:jc w:val="both"/>
        <w:rPr>
          <w:rFonts w:cs="Times New Roman"/>
          <w:sz w:val="22"/>
          <w:szCs w:val="22"/>
        </w:rPr>
      </w:pPr>
      <w:r w:rsidRPr="00626F11">
        <w:rPr>
          <w:rFonts w:cs="Times New Roman"/>
          <w:sz w:val="22"/>
          <w:szCs w:val="22"/>
        </w:rPr>
        <w:t xml:space="preserve">15. </w:t>
      </w:r>
      <w:r w:rsidR="00696408" w:rsidRPr="00626F11">
        <w:rPr>
          <w:rFonts w:cs="Times New Roman"/>
          <w:sz w:val="22"/>
          <w:szCs w:val="22"/>
        </w:rPr>
        <w:t>W </w:t>
      </w:r>
      <w:r w:rsidR="00071F7E" w:rsidRPr="00626F11">
        <w:rPr>
          <w:rFonts w:cs="Times New Roman"/>
          <w:sz w:val="22"/>
          <w:szCs w:val="22"/>
        </w:rPr>
        <w:t>związku</w:t>
      </w:r>
      <w:r w:rsidR="003F2C67" w:rsidRPr="00626F11">
        <w:rPr>
          <w:rFonts w:cs="Times New Roman"/>
          <w:sz w:val="22"/>
          <w:szCs w:val="22"/>
        </w:rPr>
        <w:t xml:space="preserve"> z </w:t>
      </w:r>
      <w:r w:rsidR="00071F7E" w:rsidRPr="00626F11">
        <w:rPr>
          <w:rFonts w:cs="Times New Roman"/>
          <w:sz w:val="22"/>
          <w:szCs w:val="22"/>
        </w:rPr>
        <w:t>powyższym Zamawiający dopuszcza zaoferowanie w/w produktu lub równoważnego.</w:t>
      </w:r>
      <w:r w:rsidR="00510F67" w:rsidRPr="00626F11">
        <w:rPr>
          <w:rFonts w:cs="Times New Roman"/>
          <w:sz w:val="22"/>
          <w:szCs w:val="22"/>
        </w:rPr>
        <w:t xml:space="preserve"> </w:t>
      </w:r>
      <w:r w:rsidR="00071F7E" w:rsidRPr="00626F11">
        <w:rPr>
          <w:rFonts w:cs="Times New Roman"/>
          <w:sz w:val="22"/>
          <w:szCs w:val="22"/>
        </w:rPr>
        <w:t>Niespełnienie choćby jednego</w:t>
      </w:r>
      <w:r w:rsidR="003F2C67" w:rsidRPr="00626F11">
        <w:rPr>
          <w:rFonts w:cs="Times New Roman"/>
          <w:sz w:val="22"/>
          <w:szCs w:val="22"/>
        </w:rPr>
        <w:t xml:space="preserve"> z </w:t>
      </w:r>
      <w:r w:rsidR="00071F7E" w:rsidRPr="00626F11">
        <w:rPr>
          <w:rFonts w:cs="Times New Roman"/>
          <w:sz w:val="22"/>
          <w:szCs w:val="22"/>
        </w:rPr>
        <w:t xml:space="preserve">wymogów </w:t>
      </w:r>
      <w:r w:rsidR="0057180C" w:rsidRPr="00626F11">
        <w:rPr>
          <w:rFonts w:cs="Times New Roman"/>
          <w:sz w:val="22"/>
          <w:szCs w:val="22"/>
        </w:rPr>
        <w:t xml:space="preserve">norm, ocen technicznych, specyfikacji technicznych i systemów referencji technicznych określających </w:t>
      </w:r>
      <w:r w:rsidR="00071F7E" w:rsidRPr="00626F11">
        <w:rPr>
          <w:rFonts w:cs="Times New Roman"/>
          <w:sz w:val="22"/>
          <w:szCs w:val="22"/>
        </w:rPr>
        <w:t>minimaln</w:t>
      </w:r>
      <w:r w:rsidR="0057180C" w:rsidRPr="00626F11">
        <w:rPr>
          <w:rFonts w:cs="Times New Roman"/>
          <w:sz w:val="22"/>
          <w:szCs w:val="22"/>
        </w:rPr>
        <w:t>e</w:t>
      </w:r>
      <w:r w:rsidR="00071F7E" w:rsidRPr="00626F11">
        <w:rPr>
          <w:rFonts w:cs="Times New Roman"/>
          <w:sz w:val="22"/>
          <w:szCs w:val="22"/>
        </w:rPr>
        <w:t xml:space="preserve"> </w:t>
      </w:r>
      <w:r w:rsidR="0057180C" w:rsidRPr="00626F11">
        <w:rPr>
          <w:rFonts w:cs="Times New Roman"/>
          <w:sz w:val="22"/>
          <w:szCs w:val="22"/>
        </w:rPr>
        <w:t xml:space="preserve">wymagane </w:t>
      </w:r>
      <w:r w:rsidR="00071F7E" w:rsidRPr="00626F11">
        <w:rPr>
          <w:rFonts w:cs="Times New Roman"/>
          <w:sz w:val="22"/>
          <w:szCs w:val="22"/>
        </w:rPr>
        <w:t>parametr</w:t>
      </w:r>
      <w:r w:rsidR="0057180C" w:rsidRPr="00626F11">
        <w:rPr>
          <w:rFonts w:cs="Times New Roman"/>
          <w:sz w:val="22"/>
          <w:szCs w:val="22"/>
        </w:rPr>
        <w:t>y</w:t>
      </w:r>
      <w:r w:rsidR="00071F7E" w:rsidRPr="00626F11">
        <w:rPr>
          <w:rFonts w:cs="Times New Roman"/>
          <w:sz w:val="22"/>
          <w:szCs w:val="22"/>
        </w:rPr>
        <w:t xml:space="preserve"> przedmiotu zamówienia spowoduje odrzucenie oferty. </w:t>
      </w:r>
    </w:p>
    <w:p w14:paraId="04C18BA5" w14:textId="25320F03" w:rsidR="000A7D5C" w:rsidRPr="00626F11" w:rsidRDefault="00CB24FA" w:rsidP="00CB24FA">
      <w:pPr>
        <w:jc w:val="both"/>
        <w:rPr>
          <w:rFonts w:cs="Times New Roman"/>
          <w:sz w:val="22"/>
          <w:szCs w:val="22"/>
        </w:rPr>
      </w:pPr>
      <w:r w:rsidRPr="00626F11">
        <w:rPr>
          <w:rFonts w:cs="Times New Roman"/>
          <w:sz w:val="22"/>
          <w:szCs w:val="22"/>
        </w:rPr>
        <w:t xml:space="preserve">16. </w:t>
      </w:r>
      <w:r w:rsidR="000A7D5C" w:rsidRPr="00626F11">
        <w:rPr>
          <w:rFonts w:cs="Times New Roman"/>
          <w:sz w:val="22"/>
          <w:szCs w:val="22"/>
        </w:rPr>
        <w:t>Zamawiający nie</w:t>
      </w:r>
      <w:r w:rsidR="00A93964" w:rsidRPr="00626F11">
        <w:rPr>
          <w:rFonts w:cs="Times New Roman"/>
          <w:sz w:val="22"/>
          <w:szCs w:val="22"/>
        </w:rPr>
        <w:t xml:space="preserve"> </w:t>
      </w:r>
      <w:r w:rsidR="000A7D5C" w:rsidRPr="00626F11">
        <w:rPr>
          <w:rFonts w:cs="Times New Roman"/>
          <w:sz w:val="22"/>
          <w:szCs w:val="22"/>
        </w:rPr>
        <w:t xml:space="preserve">odrzuci oferty tylko dlatego, że oferowane </w:t>
      </w:r>
      <w:r w:rsidR="000A7D5C" w:rsidRPr="00626F11">
        <w:rPr>
          <w:rFonts w:cs="Times New Roman"/>
          <w:strike/>
          <w:sz w:val="22"/>
          <w:szCs w:val="22"/>
        </w:rPr>
        <w:t>roboty budowlane</w:t>
      </w:r>
      <w:r w:rsidR="00D77952" w:rsidRPr="00626F11">
        <w:rPr>
          <w:rFonts w:cs="Times New Roman"/>
          <w:sz w:val="22"/>
          <w:szCs w:val="22"/>
        </w:rPr>
        <w:t xml:space="preserve">, dostawy lub </w:t>
      </w:r>
      <w:r w:rsidR="00D77952" w:rsidRPr="00626F11">
        <w:rPr>
          <w:rFonts w:cs="Times New Roman"/>
          <w:strike/>
          <w:sz w:val="22"/>
          <w:szCs w:val="22"/>
        </w:rPr>
        <w:t xml:space="preserve">usługi </w:t>
      </w:r>
      <w:r w:rsidR="000A7D5C" w:rsidRPr="00626F11">
        <w:rPr>
          <w:rFonts w:cs="Times New Roman"/>
          <w:strike/>
          <w:sz w:val="22"/>
          <w:szCs w:val="22"/>
        </w:rPr>
        <w:t xml:space="preserve"> </w:t>
      </w:r>
      <w:r w:rsidR="000A7D5C" w:rsidRPr="00626F11">
        <w:rPr>
          <w:rFonts w:cs="Times New Roman"/>
          <w:sz w:val="22"/>
          <w:szCs w:val="22"/>
        </w:rPr>
        <w:t xml:space="preserve">nie są zgodne z normami, ocenami technicznymi, specyfikacjami technicznymi i systemami referencji technicznych, do których opis przedmiotu zamówienia się odnosi, pod warunkiem że wykonawca udowodni w ofercie, w szczególności za pomocą przedmiotowych środków dowodowych, o których mowa w art. 104-107 </w:t>
      </w:r>
      <w:proofErr w:type="spellStart"/>
      <w:r w:rsidR="000A7D5C" w:rsidRPr="00626F11">
        <w:rPr>
          <w:rFonts w:cs="Times New Roman"/>
          <w:sz w:val="22"/>
          <w:szCs w:val="22"/>
        </w:rPr>
        <w:t>Pzp</w:t>
      </w:r>
      <w:proofErr w:type="spellEnd"/>
      <w:r w:rsidR="000A7D5C" w:rsidRPr="00626F11">
        <w:rPr>
          <w:rFonts w:cs="Times New Roman"/>
          <w:sz w:val="22"/>
          <w:szCs w:val="22"/>
        </w:rPr>
        <w:t>, że proponowane rozwiązania w równoważnym stopniu spełniają wymagania określone w opisie przedmiotu zamówienia.</w:t>
      </w:r>
    </w:p>
    <w:p w14:paraId="57275731" w14:textId="1661F628" w:rsidR="00B06CC6" w:rsidRPr="00626F11" w:rsidRDefault="00CB24FA" w:rsidP="00CB24FA">
      <w:pPr>
        <w:jc w:val="both"/>
        <w:rPr>
          <w:rFonts w:cs="Times New Roman"/>
          <w:sz w:val="22"/>
          <w:szCs w:val="22"/>
        </w:rPr>
      </w:pPr>
      <w:r w:rsidRPr="00626F11">
        <w:rPr>
          <w:rFonts w:cs="Times New Roman"/>
          <w:sz w:val="22"/>
          <w:szCs w:val="22"/>
        </w:rPr>
        <w:t xml:space="preserve">17. </w:t>
      </w:r>
      <w:r w:rsidR="00B06CC6" w:rsidRPr="00626F11">
        <w:rPr>
          <w:rFonts w:cs="Times New Roman"/>
          <w:sz w:val="22"/>
          <w:szCs w:val="22"/>
        </w:rPr>
        <w:t xml:space="preserve">Wykazanie równoważności zaoferowanego przedmiotu spoczywa na Wykonawcy.  </w:t>
      </w:r>
    </w:p>
    <w:p w14:paraId="255A5B35" w14:textId="0C9EAE95" w:rsidR="00CB24FA" w:rsidRPr="00626F11" w:rsidRDefault="00CB24FA" w:rsidP="00CB24FA">
      <w:pPr>
        <w:jc w:val="both"/>
        <w:rPr>
          <w:rFonts w:cs="Times New Roman"/>
          <w:sz w:val="22"/>
          <w:szCs w:val="22"/>
        </w:rPr>
      </w:pPr>
      <w:r w:rsidRPr="00626F11">
        <w:rPr>
          <w:rFonts w:cs="Times New Roman"/>
          <w:sz w:val="22"/>
          <w:szCs w:val="22"/>
        </w:rPr>
        <w:t xml:space="preserve">18. Zamawiający zgodnie z art. 441 ust. 1 korzysta z prawa opcji, w związku z czym precyzuje: </w:t>
      </w:r>
    </w:p>
    <w:p w14:paraId="1669CB8F" w14:textId="54FF9D09" w:rsidR="00CB24FA" w:rsidRPr="00626F11" w:rsidRDefault="00CB24FA" w:rsidP="00CB24FA">
      <w:pPr>
        <w:jc w:val="both"/>
        <w:rPr>
          <w:rFonts w:cs="Times New Roman"/>
          <w:strike/>
          <w:sz w:val="22"/>
          <w:szCs w:val="22"/>
        </w:rPr>
      </w:pPr>
      <w:r w:rsidRPr="00626F11">
        <w:rPr>
          <w:rFonts w:cs="Times New Roman"/>
          <w:sz w:val="22"/>
          <w:szCs w:val="22"/>
        </w:rPr>
        <w:t xml:space="preserve">- określenie rodzaju i maksymalnej wartości: zamówienie o </w:t>
      </w:r>
      <w:r w:rsidR="006610DD" w:rsidRPr="00626F11">
        <w:rPr>
          <w:rFonts w:cs="Times New Roman"/>
          <w:sz w:val="22"/>
          <w:szCs w:val="22"/>
        </w:rPr>
        <w:t>dodatkowe 8</w:t>
      </w:r>
      <w:r w:rsidRPr="00626F11">
        <w:rPr>
          <w:rFonts w:cs="Times New Roman"/>
          <w:sz w:val="22"/>
          <w:szCs w:val="22"/>
        </w:rPr>
        <w:t xml:space="preserve">0% ilości produktów przedstawionych w SWZ. W takim przypadku warunki realizacji pozostają bez zmian. </w:t>
      </w:r>
    </w:p>
    <w:p w14:paraId="73B2F57A" w14:textId="3B7746DB" w:rsidR="00CB24FA" w:rsidRPr="00626F11" w:rsidRDefault="00CB24FA" w:rsidP="00CB24FA">
      <w:pPr>
        <w:jc w:val="both"/>
        <w:rPr>
          <w:rFonts w:cs="Times New Roman"/>
          <w:sz w:val="22"/>
          <w:szCs w:val="22"/>
        </w:rPr>
      </w:pPr>
      <w:r w:rsidRPr="00626F11">
        <w:rPr>
          <w:rFonts w:cs="Times New Roman"/>
          <w:sz w:val="22"/>
          <w:szCs w:val="22"/>
        </w:rPr>
        <w:t xml:space="preserve">- określenie okoliczności skorzystania z opcji: w związku z ewentualną koniecznością zakupu dodatkowych produktów wynikających z niemożności przewidzenia liczby planowanych zabiegów </w:t>
      </w:r>
      <w:r w:rsidR="00202304" w:rsidRPr="00626F11">
        <w:rPr>
          <w:rFonts w:cs="Times New Roman"/>
          <w:sz w:val="22"/>
          <w:szCs w:val="22"/>
        </w:rPr>
        <w:t xml:space="preserve">czy hospitalizowanych </w:t>
      </w:r>
      <w:r w:rsidRPr="00626F11">
        <w:rPr>
          <w:rFonts w:cs="Times New Roman"/>
          <w:sz w:val="22"/>
          <w:szCs w:val="22"/>
        </w:rPr>
        <w:t xml:space="preserve">pacjentów. </w:t>
      </w:r>
    </w:p>
    <w:p w14:paraId="338042EE" w14:textId="77777777" w:rsidR="00CB24FA" w:rsidRPr="00626F11" w:rsidRDefault="00CB24FA" w:rsidP="00CB24FA">
      <w:pPr>
        <w:jc w:val="both"/>
        <w:rPr>
          <w:rFonts w:cs="Times New Roman"/>
          <w:sz w:val="22"/>
          <w:szCs w:val="22"/>
        </w:rPr>
      </w:pPr>
      <w:r w:rsidRPr="00626F11">
        <w:rPr>
          <w:rFonts w:cs="Times New Roman"/>
          <w:sz w:val="22"/>
          <w:szCs w:val="22"/>
        </w:rPr>
        <w:t xml:space="preserve">- powyższe nie modyfikuje ogólnego charakteru umowy. </w:t>
      </w:r>
    </w:p>
    <w:p w14:paraId="5A9476CE" w14:textId="4149DB16" w:rsidR="00CB24FA" w:rsidRPr="00626F11" w:rsidRDefault="00CB24FA" w:rsidP="00CB24FA">
      <w:pPr>
        <w:jc w:val="both"/>
        <w:rPr>
          <w:rFonts w:cs="Times New Roman"/>
          <w:sz w:val="22"/>
          <w:szCs w:val="22"/>
        </w:rPr>
      </w:pPr>
      <w:r w:rsidRPr="00626F11">
        <w:rPr>
          <w:rFonts w:cs="Times New Roman"/>
          <w:sz w:val="22"/>
          <w:szCs w:val="22"/>
        </w:rPr>
        <w:t xml:space="preserve">19. Zamawiający zobowiązuje się do zrealizowania przedmiotu umowy </w:t>
      </w:r>
      <w:r w:rsidR="006610DD" w:rsidRPr="00626F11">
        <w:rPr>
          <w:rFonts w:cs="Times New Roman"/>
          <w:sz w:val="22"/>
          <w:szCs w:val="22"/>
        </w:rPr>
        <w:t>w wysokości minimalnej 50</w:t>
      </w:r>
      <w:r w:rsidRPr="00626F11">
        <w:rPr>
          <w:rFonts w:cs="Times New Roman"/>
          <w:sz w:val="22"/>
          <w:szCs w:val="22"/>
        </w:rPr>
        <w:t>% brutto umowy.</w:t>
      </w:r>
    </w:p>
    <w:p w14:paraId="692010ED" w14:textId="307E993F" w:rsidR="0094203B" w:rsidRPr="00626F11" w:rsidRDefault="0094203B" w:rsidP="0094203B">
      <w:pPr>
        <w:jc w:val="both"/>
        <w:rPr>
          <w:rFonts w:cs="Times New Roman"/>
          <w:sz w:val="22"/>
          <w:szCs w:val="22"/>
        </w:rPr>
      </w:pPr>
      <w:r w:rsidRPr="00626F11">
        <w:rPr>
          <w:rFonts w:cs="Times New Roman"/>
          <w:sz w:val="22"/>
          <w:szCs w:val="22"/>
        </w:rPr>
        <w:t>20. Prawo opcji nie jest źródłem zobowiązań Zamawiającego w momencie udzielania zamówienia podstawowego.</w:t>
      </w:r>
    </w:p>
    <w:p w14:paraId="0E364338" w14:textId="41823A96" w:rsidR="0094203B" w:rsidRPr="00626F11" w:rsidRDefault="0094203B" w:rsidP="0094203B">
      <w:pPr>
        <w:jc w:val="both"/>
        <w:rPr>
          <w:rFonts w:cs="Times New Roman"/>
          <w:sz w:val="22"/>
          <w:szCs w:val="22"/>
        </w:rPr>
      </w:pPr>
      <w:r w:rsidRPr="00626F11">
        <w:rPr>
          <w:rFonts w:cs="Times New Roman"/>
          <w:sz w:val="22"/>
          <w:szCs w:val="22"/>
        </w:rPr>
        <w:t>21. Prawo opcji jest jednostronnym uprawnieniem Zamawiającego,  z którego może skorzystać w czasie trwania umowy o zamówienie podstawowe. Skorzystanie z prawa opcji, poprzez zwiększenie przedmiotu zamówienia uzależnione będzie wyłącznie od potrzeb i  możliwości finansowych Zamawiającego.</w:t>
      </w:r>
    </w:p>
    <w:p w14:paraId="52BD7D21" w14:textId="74DB4952" w:rsidR="0094203B" w:rsidRPr="00626F11" w:rsidRDefault="0094203B" w:rsidP="0094203B">
      <w:pPr>
        <w:jc w:val="both"/>
        <w:rPr>
          <w:rFonts w:cs="Times New Roman"/>
          <w:sz w:val="22"/>
          <w:szCs w:val="22"/>
        </w:rPr>
      </w:pPr>
      <w:r w:rsidRPr="00626F11">
        <w:rPr>
          <w:rFonts w:cs="Times New Roman"/>
          <w:sz w:val="22"/>
          <w:szCs w:val="22"/>
        </w:rPr>
        <w:t>22. W przypadku skorzystania z prawa opcji, Wykonawca zobowiązuje się do jego wykonania na warunkach zamówienia podstawowego, określonych w SWZ oraz w niniejszej umowie.</w:t>
      </w:r>
    </w:p>
    <w:p w14:paraId="4966BC66" w14:textId="14CE7C32" w:rsidR="0094203B" w:rsidRPr="00626F11" w:rsidRDefault="0094203B" w:rsidP="0094203B">
      <w:pPr>
        <w:jc w:val="both"/>
        <w:rPr>
          <w:rFonts w:cs="Times New Roman"/>
          <w:sz w:val="22"/>
          <w:szCs w:val="22"/>
        </w:rPr>
      </w:pPr>
      <w:r w:rsidRPr="00626F11">
        <w:rPr>
          <w:rFonts w:cs="Times New Roman"/>
          <w:sz w:val="22"/>
          <w:szCs w:val="22"/>
        </w:rPr>
        <w:lastRenderedPageBreak/>
        <w:t>23. Wykonawcy nie przysługuje roszczenie i oczekiwanie skorzystania z prawa opcji.</w:t>
      </w:r>
    </w:p>
    <w:p w14:paraId="343420DB" w14:textId="77777777" w:rsidR="00DD12A8" w:rsidRDefault="00DD12A8" w:rsidP="00896ED1">
      <w:pPr>
        <w:spacing w:before="100" w:beforeAutospacing="1" w:after="100" w:afterAutospacing="1"/>
        <w:jc w:val="both"/>
        <w:rPr>
          <w:rFonts w:eastAsia="Times New Roman" w:cs="Times New Roman"/>
          <w:b/>
          <w:bCs/>
          <w:sz w:val="22"/>
          <w:szCs w:val="22"/>
        </w:rPr>
      </w:pPr>
    </w:p>
    <w:p w14:paraId="1016E4A1" w14:textId="7EE1B6F0" w:rsidR="00E25083" w:rsidRPr="00626F11" w:rsidRDefault="00E25083" w:rsidP="00896ED1">
      <w:pPr>
        <w:spacing w:before="100" w:beforeAutospacing="1" w:after="100" w:afterAutospacing="1"/>
        <w:jc w:val="both"/>
        <w:rPr>
          <w:rFonts w:eastAsia="Times New Roman" w:cs="Times New Roman"/>
          <w:b/>
          <w:bCs/>
          <w:sz w:val="22"/>
          <w:szCs w:val="22"/>
        </w:rPr>
      </w:pPr>
      <w:r w:rsidRPr="00626F11">
        <w:rPr>
          <w:rFonts w:eastAsia="Times New Roman" w:cs="Times New Roman"/>
          <w:b/>
          <w:bCs/>
          <w:sz w:val="22"/>
          <w:szCs w:val="22"/>
        </w:rPr>
        <w:t xml:space="preserve">Zamawiający wskazuje: </w:t>
      </w:r>
      <w:r w:rsidR="00DF405B" w:rsidRPr="00626F11">
        <w:rPr>
          <w:rFonts w:eastAsia="Times New Roman" w:cs="Times New Roman"/>
          <w:b/>
          <w:bCs/>
          <w:sz w:val="22"/>
          <w:szCs w:val="22"/>
        </w:rPr>
        <w:t xml:space="preserve"> </w:t>
      </w:r>
    </w:p>
    <w:p w14:paraId="594DA3FE" w14:textId="77777777" w:rsidR="00E73CE3" w:rsidRPr="00626F11" w:rsidRDefault="00E73CE3" w:rsidP="003B7DA0">
      <w:pPr>
        <w:numPr>
          <w:ilvl w:val="0"/>
          <w:numId w:val="4"/>
        </w:numPr>
        <w:spacing w:before="100" w:beforeAutospacing="1" w:after="100" w:afterAutospacing="1"/>
        <w:jc w:val="both"/>
        <w:rPr>
          <w:rFonts w:eastAsia="Times New Roman" w:cs="Times New Roman"/>
          <w:sz w:val="22"/>
          <w:szCs w:val="22"/>
        </w:rPr>
      </w:pPr>
      <w:r w:rsidRPr="00626F11">
        <w:rPr>
          <w:rFonts w:eastAsia="Times New Roman" w:cs="Times New Roman"/>
          <w:sz w:val="22"/>
          <w:szCs w:val="22"/>
        </w:rPr>
        <w:t xml:space="preserve">Przedmiotowe środki dowodowe zgodnie z art. </w:t>
      </w:r>
      <w:hyperlink r:id="rId9" w:history="1">
        <w:r w:rsidRPr="00626F11">
          <w:rPr>
            <w:rFonts w:eastAsia="Times New Roman" w:cs="Times New Roman"/>
            <w:sz w:val="22"/>
            <w:szCs w:val="22"/>
            <w:u w:val="single"/>
          </w:rPr>
          <w:t>7</w:t>
        </w:r>
      </w:hyperlink>
      <w:r w:rsidRPr="00626F11">
        <w:rPr>
          <w:rFonts w:eastAsia="Times New Roman" w:cs="Times New Roman"/>
          <w:sz w:val="22"/>
          <w:szCs w:val="22"/>
        </w:rPr>
        <w:t xml:space="preserve"> pkt 20 służą potwierdzeniu zgodności oferowanych </w:t>
      </w:r>
      <w:r w:rsidRPr="00626F11">
        <w:rPr>
          <w:rFonts w:eastAsia="Times New Roman" w:cs="Times New Roman"/>
          <w:strike/>
          <w:sz w:val="22"/>
          <w:szCs w:val="22"/>
        </w:rPr>
        <w:t>robót budowlanych</w:t>
      </w:r>
      <w:r w:rsidRPr="00626F11">
        <w:rPr>
          <w:rFonts w:eastAsia="Times New Roman" w:cs="Times New Roman"/>
          <w:sz w:val="22"/>
          <w:szCs w:val="22"/>
        </w:rPr>
        <w:t xml:space="preserve">, dostaw lub </w:t>
      </w:r>
      <w:r w:rsidRPr="00626F11">
        <w:rPr>
          <w:rFonts w:eastAsia="Times New Roman" w:cs="Times New Roman"/>
          <w:strike/>
          <w:sz w:val="22"/>
          <w:szCs w:val="22"/>
        </w:rPr>
        <w:t>usług</w:t>
      </w:r>
      <w:r w:rsidRPr="00626F11">
        <w:rPr>
          <w:rFonts w:eastAsia="Times New Roman" w:cs="Times New Roman"/>
          <w:sz w:val="22"/>
          <w:szCs w:val="22"/>
        </w:rPr>
        <w:t xml:space="preserve"> z wymaganiami, cechami lub kryteriami określonymi przez zamawiającego.</w:t>
      </w:r>
    </w:p>
    <w:p w14:paraId="12992742" w14:textId="0D322844" w:rsidR="00E73CE3" w:rsidRPr="00626F11" w:rsidRDefault="0029307F" w:rsidP="003B7DA0">
      <w:pPr>
        <w:numPr>
          <w:ilvl w:val="0"/>
          <w:numId w:val="4"/>
        </w:numPr>
        <w:spacing w:before="100" w:beforeAutospacing="1" w:after="100" w:afterAutospacing="1"/>
        <w:jc w:val="both"/>
        <w:rPr>
          <w:rFonts w:eastAsia="Times New Roman" w:cs="Times New Roman"/>
          <w:sz w:val="22"/>
          <w:szCs w:val="22"/>
        </w:rPr>
      </w:pPr>
      <w:r w:rsidRPr="00626F11">
        <w:rPr>
          <w:rFonts w:eastAsia="Times New Roman" w:cs="Times New Roman"/>
          <w:sz w:val="22"/>
          <w:szCs w:val="22"/>
        </w:rPr>
        <w:t>P</w:t>
      </w:r>
      <w:r w:rsidR="00E73CE3" w:rsidRPr="00626F11">
        <w:rPr>
          <w:rFonts w:eastAsia="Times New Roman" w:cs="Times New Roman"/>
          <w:sz w:val="22"/>
          <w:szCs w:val="22"/>
        </w:rPr>
        <w:t xml:space="preserve">rzedmiotowym środkiem dowodowym jest etykieta, zdefiniowana w art. </w:t>
      </w:r>
      <w:hyperlink r:id="rId10" w:history="1">
        <w:r w:rsidR="00E73CE3" w:rsidRPr="00626F11">
          <w:rPr>
            <w:rFonts w:eastAsia="Times New Roman" w:cs="Times New Roman"/>
            <w:sz w:val="22"/>
            <w:szCs w:val="22"/>
            <w:u w:val="single"/>
          </w:rPr>
          <w:t>104</w:t>
        </w:r>
      </w:hyperlink>
      <w:r w:rsidR="00E73CE3" w:rsidRPr="00626F11">
        <w:rPr>
          <w:rFonts w:eastAsia="Times New Roman" w:cs="Times New Roman"/>
          <w:sz w:val="22"/>
          <w:szCs w:val="22"/>
        </w:rPr>
        <w:t xml:space="preserve"> ust. 2.  Przez etykietę należy rozumieć każdy dokument, w tym zaświadczenie lub poświadczenie, który potwierdza, że obiekt budowlany, produkt, usługa, proces lub procedura spełniają wymagania konieczne do uzyskania etykiety.</w:t>
      </w:r>
    </w:p>
    <w:p w14:paraId="44363D0D" w14:textId="77777777" w:rsidR="00EB7957" w:rsidRPr="00626F11" w:rsidRDefault="00EB7957" w:rsidP="003B7DA0">
      <w:pPr>
        <w:numPr>
          <w:ilvl w:val="0"/>
          <w:numId w:val="4"/>
        </w:numPr>
        <w:spacing w:before="100" w:beforeAutospacing="1" w:after="100" w:afterAutospacing="1"/>
        <w:jc w:val="both"/>
        <w:rPr>
          <w:rFonts w:eastAsia="Times New Roman" w:cs="Times New Roman"/>
          <w:sz w:val="22"/>
          <w:szCs w:val="22"/>
        </w:rPr>
      </w:pPr>
      <w:r w:rsidRPr="00626F11">
        <w:rPr>
          <w:rFonts w:eastAsia="Times New Roman" w:cs="Times New Roman"/>
          <w:sz w:val="22"/>
          <w:szCs w:val="22"/>
        </w:rPr>
        <w:t>Zamawiający jest zobowiązywany zaakceptować zarówno etykiety, które potwierdzają spełnianie wymagań równoważnych do tych określonych przez zamawiającego, jak i inne niż wymagane</w:t>
      </w:r>
      <w:r w:rsidRPr="00AA0A01">
        <w:rPr>
          <w:rFonts w:asciiTheme="majorHAnsi" w:eastAsia="Times New Roman" w:hAnsiTheme="majorHAnsi" w:cs="Times New Roman"/>
          <w:sz w:val="22"/>
          <w:szCs w:val="22"/>
        </w:rPr>
        <w:t xml:space="preserve"> etykiety </w:t>
      </w:r>
      <w:r w:rsidRPr="00626F11">
        <w:rPr>
          <w:rFonts w:eastAsia="Times New Roman" w:cs="Times New Roman"/>
          <w:sz w:val="22"/>
          <w:szCs w:val="22"/>
        </w:rPr>
        <w:t>przedmiotowe środki dowodowe (zamawiający akceptuje równoważne przedmiotowe środki</w:t>
      </w:r>
      <w:r w:rsidRPr="00AA0A01">
        <w:rPr>
          <w:rFonts w:asciiTheme="majorHAnsi" w:eastAsia="Times New Roman" w:hAnsiTheme="majorHAnsi" w:cs="Times New Roman"/>
          <w:sz w:val="22"/>
          <w:szCs w:val="22"/>
        </w:rPr>
        <w:t xml:space="preserve"> </w:t>
      </w:r>
      <w:r w:rsidRPr="00626F11">
        <w:rPr>
          <w:rFonts w:eastAsia="Times New Roman" w:cs="Times New Roman"/>
          <w:sz w:val="22"/>
          <w:szCs w:val="22"/>
        </w:rPr>
        <w:t>dowodowe), jeśli wykonawca udowodni, że roboty budowlane, dostawy lub usługi, które mają zostać przez niego wykonane, spełniają wymagania określonej etykiety lub określone wymagania wskazane przez zamawiającego. Takim innym środkiem dowodowym może być przykładowo dokumentacja techniczna producenta.</w:t>
      </w:r>
    </w:p>
    <w:p w14:paraId="1C8465D8" w14:textId="1B9C7003" w:rsidR="00E73CE3" w:rsidRPr="00626F11" w:rsidRDefault="00E73CE3" w:rsidP="003B7DA0">
      <w:pPr>
        <w:numPr>
          <w:ilvl w:val="0"/>
          <w:numId w:val="4"/>
        </w:numPr>
        <w:spacing w:before="100" w:beforeAutospacing="1" w:after="100" w:afterAutospacing="1"/>
        <w:jc w:val="both"/>
        <w:rPr>
          <w:rFonts w:eastAsia="Times New Roman" w:cs="Times New Roman"/>
          <w:sz w:val="22"/>
          <w:szCs w:val="22"/>
        </w:rPr>
      </w:pPr>
      <w:r w:rsidRPr="00626F11">
        <w:rPr>
          <w:rFonts w:eastAsia="Times New Roman" w:cs="Times New Roman"/>
          <w:sz w:val="22"/>
          <w:szCs w:val="22"/>
        </w:rPr>
        <w:t xml:space="preserve">Wymagana etykieta musi być przedmiotowo powiązana z przedmiotem zamówienia. Jeżeli zatem dana etykieta określa również wymagania niezwiązane z przedmiotem zamówienia, to zamawiający  jej </w:t>
      </w:r>
      <w:r w:rsidR="009A273C" w:rsidRPr="00626F11">
        <w:rPr>
          <w:rFonts w:eastAsia="Times New Roman" w:cs="Times New Roman"/>
          <w:sz w:val="22"/>
          <w:szCs w:val="22"/>
        </w:rPr>
        <w:t xml:space="preserve">nie </w:t>
      </w:r>
      <w:r w:rsidRPr="00626F11">
        <w:rPr>
          <w:rFonts w:eastAsia="Times New Roman" w:cs="Times New Roman"/>
          <w:sz w:val="22"/>
          <w:szCs w:val="22"/>
        </w:rPr>
        <w:t xml:space="preserve">wymaga. </w:t>
      </w:r>
      <w:r w:rsidR="00550134" w:rsidRPr="00626F11">
        <w:rPr>
          <w:rFonts w:eastAsia="Times New Roman" w:cs="Times New Roman"/>
          <w:sz w:val="22"/>
          <w:szCs w:val="22"/>
        </w:rPr>
        <w:t xml:space="preserve">Zamawiający </w:t>
      </w:r>
      <w:r w:rsidRPr="00626F11">
        <w:rPr>
          <w:rFonts w:eastAsia="Times New Roman" w:cs="Times New Roman"/>
          <w:sz w:val="22"/>
          <w:szCs w:val="22"/>
        </w:rPr>
        <w:t>opisa</w:t>
      </w:r>
      <w:r w:rsidR="00550134" w:rsidRPr="00626F11">
        <w:rPr>
          <w:rFonts w:eastAsia="Times New Roman" w:cs="Times New Roman"/>
          <w:sz w:val="22"/>
          <w:szCs w:val="22"/>
        </w:rPr>
        <w:t>ł</w:t>
      </w:r>
      <w:r w:rsidRPr="00626F11">
        <w:rPr>
          <w:rFonts w:eastAsia="Times New Roman" w:cs="Times New Roman"/>
          <w:sz w:val="22"/>
          <w:szCs w:val="22"/>
        </w:rPr>
        <w:t xml:space="preserve"> przedmiot zamówienia przez odesłanie wyłącznie do tych wymagań etykiety, które są związane z przedmiotem zamówienia i są odpowiednie dla określenia cech zamawianych </w:t>
      </w:r>
      <w:r w:rsidRPr="00626F11">
        <w:rPr>
          <w:rFonts w:eastAsia="Times New Roman" w:cs="Times New Roman"/>
          <w:strike/>
          <w:sz w:val="22"/>
          <w:szCs w:val="22"/>
        </w:rPr>
        <w:t>robót budowlanych</w:t>
      </w:r>
      <w:r w:rsidRPr="00626F11">
        <w:rPr>
          <w:rFonts w:eastAsia="Times New Roman" w:cs="Times New Roman"/>
          <w:sz w:val="22"/>
          <w:szCs w:val="22"/>
        </w:rPr>
        <w:t xml:space="preserve">, dostaw </w:t>
      </w:r>
      <w:r w:rsidRPr="00626F11">
        <w:rPr>
          <w:rFonts w:eastAsia="Times New Roman" w:cs="Times New Roman"/>
          <w:strike/>
          <w:sz w:val="22"/>
          <w:szCs w:val="22"/>
        </w:rPr>
        <w:t>lub usług</w:t>
      </w:r>
      <w:r w:rsidRPr="00626F11">
        <w:rPr>
          <w:rFonts w:eastAsia="Times New Roman" w:cs="Times New Roman"/>
          <w:sz w:val="22"/>
          <w:szCs w:val="22"/>
        </w:rPr>
        <w:t>.</w:t>
      </w:r>
    </w:p>
    <w:p w14:paraId="27A7A3A5" w14:textId="77777777" w:rsidR="00CB24FA" w:rsidRPr="00626F11" w:rsidRDefault="00AD3E0C" w:rsidP="00CB24FA">
      <w:pPr>
        <w:ind w:firstLine="360"/>
        <w:jc w:val="both"/>
        <w:rPr>
          <w:rFonts w:cs="Times New Roman"/>
          <w:b/>
          <w:sz w:val="22"/>
          <w:szCs w:val="22"/>
        </w:rPr>
      </w:pPr>
      <w:r w:rsidRPr="00626F11">
        <w:rPr>
          <w:rFonts w:cs="Times New Roman"/>
          <w:b/>
          <w:sz w:val="22"/>
          <w:szCs w:val="22"/>
        </w:rPr>
        <w:t>Zamawiają</w:t>
      </w:r>
      <w:r w:rsidR="00D77952" w:rsidRPr="00626F11">
        <w:rPr>
          <w:rFonts w:cs="Times New Roman"/>
          <w:b/>
          <w:sz w:val="22"/>
          <w:szCs w:val="22"/>
        </w:rPr>
        <w:t>cy wskazuje na możliwość potwierdzenia przez Wykonawcę zgodności na podstawie a</w:t>
      </w:r>
      <w:r w:rsidR="00D44E48" w:rsidRPr="00626F11">
        <w:rPr>
          <w:rFonts w:cs="Times New Roman"/>
          <w:b/>
          <w:sz w:val="22"/>
          <w:szCs w:val="22"/>
        </w:rPr>
        <w:t>rt.105</w:t>
      </w:r>
      <w:r w:rsidR="00D77952" w:rsidRPr="00626F11">
        <w:rPr>
          <w:rFonts w:cs="Times New Roman"/>
          <w:b/>
          <w:sz w:val="22"/>
          <w:szCs w:val="22"/>
        </w:rPr>
        <w:t xml:space="preserve"> ustawy </w:t>
      </w:r>
      <w:proofErr w:type="spellStart"/>
      <w:r w:rsidR="00D77952" w:rsidRPr="00626F11">
        <w:rPr>
          <w:rFonts w:cs="Times New Roman"/>
          <w:b/>
          <w:sz w:val="22"/>
          <w:szCs w:val="22"/>
        </w:rPr>
        <w:t>Pzp</w:t>
      </w:r>
      <w:proofErr w:type="spellEnd"/>
      <w:r w:rsidR="00D77952" w:rsidRPr="00626F11">
        <w:rPr>
          <w:rFonts w:cs="Times New Roman"/>
          <w:b/>
          <w:sz w:val="22"/>
          <w:szCs w:val="22"/>
        </w:rPr>
        <w:t>.:</w:t>
      </w:r>
    </w:p>
    <w:p w14:paraId="1A409B13" w14:textId="77777777" w:rsidR="0094203B" w:rsidRPr="00626F11" w:rsidRDefault="0094203B" w:rsidP="0094203B">
      <w:pPr>
        <w:rPr>
          <w:rFonts w:cs="Times New Roman"/>
          <w:sz w:val="22"/>
          <w:szCs w:val="22"/>
        </w:rPr>
      </w:pPr>
      <w:r w:rsidRPr="00626F11">
        <w:rPr>
          <w:rFonts w:cs="Times New Roman"/>
          <w:sz w:val="22"/>
          <w:szCs w:val="22"/>
        </w:rPr>
        <w:t xml:space="preserve">1. W celu potwierdzenia zgodności oferowanych </w:t>
      </w:r>
      <w:r w:rsidRPr="00626F11">
        <w:rPr>
          <w:rFonts w:cs="Times New Roman"/>
          <w:strike/>
          <w:sz w:val="22"/>
          <w:szCs w:val="22"/>
        </w:rPr>
        <w:t>robót budowlanych</w:t>
      </w:r>
      <w:r w:rsidRPr="00626F11">
        <w:rPr>
          <w:rFonts w:cs="Times New Roman"/>
          <w:sz w:val="22"/>
          <w:szCs w:val="22"/>
        </w:rPr>
        <w:t xml:space="preserve">, dostaw </w:t>
      </w:r>
      <w:r w:rsidRPr="00626F11">
        <w:rPr>
          <w:rFonts w:cs="Times New Roman"/>
          <w:strike/>
          <w:sz w:val="22"/>
          <w:szCs w:val="22"/>
        </w:rPr>
        <w:t>lub usług</w:t>
      </w:r>
      <w:r w:rsidRPr="00626F11">
        <w:rPr>
          <w:rFonts w:cs="Times New Roman"/>
          <w:sz w:val="22"/>
          <w:szCs w:val="22"/>
        </w:rPr>
        <w:t xml:space="preserve"> z wymaganiami, cechami lub kryteriami określonymi w opisie przedmiotu zamówienia lub kryteriami oceny ofert, lub wymaganiami związanymi z realizacją zamówienia Zamawiający może żądać od Wykonawców złożenia certyfikatu wydanego przez jednostkę oceniającą zgodność lub sprawozdania zbadań przeprowadzonych przez tę jednostkę.</w:t>
      </w:r>
    </w:p>
    <w:p w14:paraId="3B89D562" w14:textId="77777777" w:rsidR="0094203B" w:rsidRPr="00626F11" w:rsidRDefault="0094203B" w:rsidP="0094203B">
      <w:pPr>
        <w:rPr>
          <w:rFonts w:cs="Times New Roman"/>
          <w:sz w:val="22"/>
          <w:szCs w:val="22"/>
        </w:rPr>
      </w:pPr>
      <w:r w:rsidRPr="00626F11">
        <w:rPr>
          <w:rFonts w:cs="Times New Roman"/>
          <w:sz w:val="22"/>
          <w:szCs w:val="22"/>
        </w:rPr>
        <w:t>2.Przez jednostkę oceniającą zgodność rozumie się jednostkę wykonującą działania z zakresu oceny zgodności, w tym kalibrację, testy, certyfikację i kontrolę, akredytowaną zgodnie z rozporządzeniem Parlamentu Europejskiego i Rady (WE) nr765/2008 z dnia 9 lipca 2008r. ustanawiającym wymagania w zakresie akredytacji i nadzoru rynku odnoszące się do warunków wprowadzania produktów do obrotu i uchylającym rozporządzenie (EWG) nr339/93(</w:t>
      </w:r>
      <w:proofErr w:type="spellStart"/>
      <w:r w:rsidRPr="00626F11">
        <w:rPr>
          <w:rFonts w:cs="Times New Roman"/>
          <w:sz w:val="22"/>
          <w:szCs w:val="22"/>
        </w:rPr>
        <w:t>Dz.Urz</w:t>
      </w:r>
      <w:proofErr w:type="spellEnd"/>
      <w:r w:rsidRPr="00626F11">
        <w:rPr>
          <w:rFonts w:cs="Times New Roman"/>
          <w:sz w:val="22"/>
          <w:szCs w:val="22"/>
        </w:rPr>
        <w:t>. UEL218 z13.08.2008, str.30).</w:t>
      </w:r>
    </w:p>
    <w:p w14:paraId="31CBF442" w14:textId="77777777" w:rsidR="0094203B" w:rsidRPr="00626F11" w:rsidRDefault="0094203B" w:rsidP="0094203B">
      <w:pPr>
        <w:rPr>
          <w:rFonts w:cs="Times New Roman"/>
          <w:sz w:val="22"/>
          <w:szCs w:val="22"/>
        </w:rPr>
      </w:pPr>
      <w:r w:rsidRPr="00626F11">
        <w:rPr>
          <w:rFonts w:cs="Times New Roman"/>
          <w:sz w:val="22"/>
          <w:szCs w:val="22"/>
        </w:rPr>
        <w:t>3.Jeżeli wymagane jest złożenie certyfikatów wydanych przez określoną jednostkę oceniającą zgodność, zamawiający akceptuje również certyfikaty wydane przez inne równoważne jednostki oceniające zgodność.</w:t>
      </w:r>
    </w:p>
    <w:p w14:paraId="100F8F31" w14:textId="60DAC7C9" w:rsidR="00DF59F6" w:rsidRDefault="0094203B" w:rsidP="0094203B">
      <w:pPr>
        <w:rPr>
          <w:rFonts w:cs="Times New Roman"/>
          <w:sz w:val="22"/>
          <w:szCs w:val="22"/>
        </w:rPr>
      </w:pPr>
      <w:r w:rsidRPr="00626F11">
        <w:rPr>
          <w:rFonts w:cs="Times New Roman"/>
          <w:sz w:val="22"/>
          <w:szCs w:val="22"/>
        </w:rPr>
        <w:t>4.Zamawiający akceptuje odpowiednie przedmiotowe środki dowodowe, inne niż te, o których mowa w ust.1 i 3, w szczególności dokumentację techniczną producenta, w przypadku gdy dany Wykonawca nie ma ani dostępu do certyfikatów lub sprawozdań zbadań, o których mowa w ust.1 i 3, ani możliwości ich uzyskania w 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związane z realizacją zamówienia.</w:t>
      </w:r>
    </w:p>
    <w:p w14:paraId="442F5132" w14:textId="77777777" w:rsidR="00691835" w:rsidRPr="00626F11" w:rsidRDefault="00691835" w:rsidP="0094203B">
      <w:pPr>
        <w:rPr>
          <w:rFonts w:cs="Times New Roman"/>
          <w:sz w:val="22"/>
          <w:szCs w:val="22"/>
        </w:rPr>
      </w:pPr>
    </w:p>
    <w:p w14:paraId="56D82317" w14:textId="4DB40AEA" w:rsidR="00071F7E" w:rsidRPr="00626F11" w:rsidRDefault="00071F7E">
      <w:pPr>
        <w:pStyle w:val="Nagwek9"/>
        <w:suppressAutoHyphens w:val="0"/>
        <w:rPr>
          <w:rFonts w:cs="Times New Roman"/>
          <w:sz w:val="22"/>
          <w:szCs w:val="22"/>
          <w:lang w:eastAsia="pl-PL"/>
        </w:rPr>
      </w:pPr>
      <w:r w:rsidRPr="00626F11">
        <w:rPr>
          <w:rFonts w:cs="Times New Roman"/>
          <w:sz w:val="22"/>
          <w:szCs w:val="22"/>
          <w:lang w:eastAsia="pl-PL"/>
        </w:rPr>
        <w:t xml:space="preserve">V.  TERMIN WYKONANIA ZAMÓWIENIA </w:t>
      </w:r>
    </w:p>
    <w:p w14:paraId="3CC704FE" w14:textId="7C23DEE7" w:rsidR="00071F7E" w:rsidRPr="00626F11" w:rsidRDefault="00F6564A" w:rsidP="006E1089">
      <w:pPr>
        <w:jc w:val="both"/>
        <w:rPr>
          <w:rFonts w:cs="Times New Roman"/>
          <w:sz w:val="22"/>
          <w:szCs w:val="22"/>
        </w:rPr>
      </w:pPr>
      <w:r w:rsidRPr="00626F11">
        <w:rPr>
          <w:rFonts w:cs="Times New Roman"/>
          <w:sz w:val="22"/>
          <w:szCs w:val="22"/>
        </w:rPr>
        <w:t>Dostawy zamówień cząstkowych będą realizowane zgodnie z bieżą</w:t>
      </w:r>
      <w:r w:rsidR="001F76ED" w:rsidRPr="00626F11">
        <w:rPr>
          <w:rFonts w:cs="Times New Roman"/>
          <w:sz w:val="22"/>
          <w:szCs w:val="22"/>
        </w:rPr>
        <w:t>cym</w:t>
      </w:r>
      <w:r w:rsidRPr="00626F11">
        <w:rPr>
          <w:rFonts w:cs="Times New Roman"/>
          <w:sz w:val="22"/>
          <w:szCs w:val="22"/>
        </w:rPr>
        <w:t xml:space="preserve"> zapotrzebowaniem Zamawiają</w:t>
      </w:r>
      <w:r w:rsidR="00B26C26" w:rsidRPr="00626F11">
        <w:rPr>
          <w:rFonts w:cs="Times New Roman"/>
          <w:sz w:val="22"/>
          <w:szCs w:val="22"/>
        </w:rPr>
        <w:t xml:space="preserve">cego. </w:t>
      </w:r>
      <w:r w:rsidRPr="00626F11">
        <w:rPr>
          <w:rFonts w:cs="Times New Roman"/>
          <w:sz w:val="22"/>
          <w:szCs w:val="22"/>
        </w:rPr>
        <w:t xml:space="preserve"> </w:t>
      </w:r>
      <w:r w:rsidR="00071F7E" w:rsidRPr="00626F11">
        <w:rPr>
          <w:rFonts w:cs="Times New Roman"/>
          <w:sz w:val="22"/>
          <w:szCs w:val="22"/>
        </w:rPr>
        <w:t>Termin realizacji – wykonania przedmiotu zamówienia</w:t>
      </w:r>
      <w:r w:rsidR="00376500" w:rsidRPr="00626F11">
        <w:rPr>
          <w:rFonts w:cs="Times New Roman"/>
          <w:sz w:val="22"/>
          <w:szCs w:val="22"/>
        </w:rPr>
        <w:t>:</w:t>
      </w:r>
      <w:r w:rsidR="006E1089" w:rsidRPr="00626F11">
        <w:rPr>
          <w:rFonts w:cs="Times New Roman"/>
          <w:sz w:val="22"/>
          <w:szCs w:val="22"/>
        </w:rPr>
        <w:t xml:space="preserve">  </w:t>
      </w:r>
      <w:r w:rsidR="0075058D" w:rsidRPr="00626F11">
        <w:rPr>
          <w:rFonts w:cs="Times New Roman"/>
          <w:b/>
          <w:bCs/>
          <w:sz w:val="22"/>
          <w:szCs w:val="22"/>
        </w:rPr>
        <w:t>24</w:t>
      </w:r>
      <w:r w:rsidR="00071F7E" w:rsidRPr="00626F11">
        <w:rPr>
          <w:rFonts w:cs="Times New Roman"/>
          <w:b/>
          <w:bCs/>
          <w:sz w:val="22"/>
          <w:szCs w:val="22"/>
        </w:rPr>
        <w:t xml:space="preserve"> </w:t>
      </w:r>
      <w:r w:rsidR="00560518" w:rsidRPr="00626F11">
        <w:rPr>
          <w:rFonts w:cs="Times New Roman"/>
          <w:b/>
          <w:bCs/>
          <w:sz w:val="22"/>
          <w:szCs w:val="22"/>
        </w:rPr>
        <w:t>miesi</w:t>
      </w:r>
      <w:r w:rsidR="0075058D" w:rsidRPr="00626F11">
        <w:rPr>
          <w:rFonts w:cs="Times New Roman"/>
          <w:b/>
          <w:bCs/>
          <w:sz w:val="22"/>
          <w:szCs w:val="22"/>
        </w:rPr>
        <w:t>ące</w:t>
      </w:r>
      <w:r w:rsidR="00071F7E" w:rsidRPr="00626F11">
        <w:rPr>
          <w:rFonts w:cs="Times New Roman"/>
          <w:b/>
          <w:bCs/>
          <w:sz w:val="22"/>
          <w:szCs w:val="22"/>
        </w:rPr>
        <w:t xml:space="preserve"> </w:t>
      </w:r>
      <w:r w:rsidR="00071F7E" w:rsidRPr="00626F11">
        <w:rPr>
          <w:rFonts w:cs="Times New Roman"/>
          <w:sz w:val="22"/>
          <w:szCs w:val="22"/>
        </w:rPr>
        <w:t>od dnia podpisania u</w:t>
      </w:r>
      <w:r w:rsidR="00166082" w:rsidRPr="00626F11">
        <w:rPr>
          <w:rFonts w:cs="Times New Roman"/>
          <w:sz w:val="22"/>
          <w:szCs w:val="22"/>
        </w:rPr>
        <w:t>mowy</w:t>
      </w:r>
      <w:r w:rsidRPr="00626F11">
        <w:rPr>
          <w:rFonts w:cs="Times New Roman"/>
          <w:sz w:val="22"/>
          <w:szCs w:val="22"/>
        </w:rPr>
        <w:t xml:space="preserve"> </w:t>
      </w:r>
      <w:r w:rsidR="00071F7E" w:rsidRPr="00626F11">
        <w:rPr>
          <w:rFonts w:cs="Times New Roman"/>
          <w:sz w:val="22"/>
          <w:szCs w:val="22"/>
        </w:rPr>
        <w:t>.</w:t>
      </w:r>
    </w:p>
    <w:p w14:paraId="5610614A" w14:textId="77777777" w:rsidR="0094203B" w:rsidRPr="00626F11" w:rsidRDefault="0094203B" w:rsidP="005D06F9">
      <w:pPr>
        <w:jc w:val="both"/>
        <w:rPr>
          <w:rFonts w:cs="Times New Roman"/>
          <w:b/>
          <w:sz w:val="22"/>
          <w:szCs w:val="22"/>
        </w:rPr>
      </w:pPr>
    </w:p>
    <w:p w14:paraId="3258D13F" w14:textId="5581225E" w:rsidR="005D06F9" w:rsidRPr="00626F11" w:rsidRDefault="005D06F9" w:rsidP="005D06F9">
      <w:pPr>
        <w:jc w:val="both"/>
        <w:rPr>
          <w:rFonts w:cs="Times New Roman"/>
          <w:b/>
          <w:sz w:val="22"/>
          <w:szCs w:val="22"/>
        </w:rPr>
      </w:pPr>
      <w:r w:rsidRPr="00626F11">
        <w:rPr>
          <w:rFonts w:cs="Times New Roman"/>
          <w:b/>
          <w:sz w:val="22"/>
          <w:szCs w:val="22"/>
        </w:rPr>
        <w:t>Miejsce wykonania zamówienia:</w:t>
      </w:r>
    </w:p>
    <w:p w14:paraId="14602B71" w14:textId="00D01FDE" w:rsidR="005D06F9" w:rsidRPr="00626F11" w:rsidRDefault="005D06F9" w:rsidP="005D06F9">
      <w:pPr>
        <w:jc w:val="both"/>
        <w:rPr>
          <w:rFonts w:cs="Times New Roman"/>
          <w:sz w:val="22"/>
          <w:szCs w:val="22"/>
        </w:rPr>
      </w:pPr>
      <w:r w:rsidRPr="00626F11">
        <w:rPr>
          <w:rFonts w:cs="Times New Roman"/>
          <w:sz w:val="22"/>
          <w:szCs w:val="22"/>
        </w:rPr>
        <w:t>1. Wykonawca zobowiązany jest do dostarczania produktów do Apteki lub Magazynu Zamawiającego zlokalizowanych w Łodzi, przy ul. Pomorskiej 251 bud. A-1, oraz do domów pacjentów transportem Wykonawcy lub za pośrednictwem firmy kurierskiej, z zastrzeżeniem, że podwykonawca musi spełniać wymogi określone w Rozporządzeniu Ministra Zdrowia z dnia 13 marca 2015 r. w sprawie wymagań Dobrej Praktyki Dystrybucyjnej (Dz. U. z 20</w:t>
      </w:r>
      <w:r w:rsidR="0094203B" w:rsidRPr="00626F11">
        <w:rPr>
          <w:rFonts w:cs="Times New Roman"/>
          <w:sz w:val="22"/>
          <w:szCs w:val="22"/>
        </w:rPr>
        <w:t>22</w:t>
      </w:r>
      <w:r w:rsidRPr="00626F11">
        <w:rPr>
          <w:rFonts w:cs="Times New Roman"/>
          <w:sz w:val="22"/>
          <w:szCs w:val="22"/>
        </w:rPr>
        <w:t xml:space="preserve"> r. poz. </w:t>
      </w:r>
      <w:r w:rsidR="0094203B" w:rsidRPr="00626F11">
        <w:rPr>
          <w:rFonts w:cs="Times New Roman"/>
          <w:sz w:val="22"/>
          <w:szCs w:val="22"/>
        </w:rPr>
        <w:t>1287</w:t>
      </w:r>
      <w:r w:rsidRPr="00626F11">
        <w:rPr>
          <w:rFonts w:cs="Times New Roman"/>
          <w:sz w:val="22"/>
          <w:szCs w:val="22"/>
        </w:rPr>
        <w:t>), dotyczące transportu produktów leczniczych w odpowiedniej temperaturze, zgodnie z zaleceniami producenta i w odpowiednich warunkach sanitarnych /jeżeli dotyczy/.</w:t>
      </w:r>
    </w:p>
    <w:p w14:paraId="486F4174" w14:textId="254D27D1" w:rsidR="005D06F9" w:rsidRPr="00626F11" w:rsidRDefault="005D06F9" w:rsidP="005D06F9">
      <w:pPr>
        <w:jc w:val="both"/>
        <w:rPr>
          <w:rFonts w:cs="Times New Roman"/>
          <w:sz w:val="22"/>
          <w:szCs w:val="22"/>
        </w:rPr>
      </w:pPr>
      <w:r w:rsidRPr="00626F11">
        <w:rPr>
          <w:rFonts w:cs="Times New Roman"/>
          <w:sz w:val="22"/>
          <w:szCs w:val="22"/>
        </w:rPr>
        <w:lastRenderedPageBreak/>
        <w:t>2. Transport i rozładowanie towaru do Apteki i Magazynu Szpitala zlokalizowanych we wskazanej powyżej lokalizacji będzie się odbywało na koszt i ryzyko Wykonawcy.</w:t>
      </w:r>
    </w:p>
    <w:p w14:paraId="1BE439EC" w14:textId="4519D166" w:rsidR="00EE73CC" w:rsidRPr="00626F11" w:rsidRDefault="00EE73CC" w:rsidP="00EE73CC">
      <w:pPr>
        <w:jc w:val="both"/>
        <w:rPr>
          <w:rFonts w:cs="Times New Roman"/>
          <w:sz w:val="22"/>
          <w:szCs w:val="22"/>
        </w:rPr>
      </w:pPr>
      <w:r w:rsidRPr="00626F11">
        <w:rPr>
          <w:rFonts w:cs="Times New Roman"/>
          <w:sz w:val="22"/>
          <w:szCs w:val="22"/>
        </w:rPr>
        <w:t>3. Na Wykonawcy spoczywa obowiązek udokumentowania, że transport produktów leczniczych przebiegał w wymaganej temperaturze. Pomiar temperatury winien być dokonywany przy użyciu urządzeń poddanych kalibracji. /jeśli dotyczy/</w:t>
      </w:r>
    </w:p>
    <w:p w14:paraId="1D8EC144" w14:textId="648B25EA" w:rsidR="00EE73CC" w:rsidRPr="00626F11" w:rsidRDefault="00EE73CC" w:rsidP="00EE73CC">
      <w:pPr>
        <w:jc w:val="both"/>
        <w:rPr>
          <w:rFonts w:cs="Times New Roman"/>
          <w:sz w:val="22"/>
          <w:szCs w:val="22"/>
        </w:rPr>
      </w:pPr>
      <w:r w:rsidRPr="00626F11">
        <w:rPr>
          <w:rFonts w:cs="Times New Roman"/>
          <w:sz w:val="22"/>
          <w:szCs w:val="22"/>
        </w:rPr>
        <w:t>4. Zamawiający zastrzega sobie otrzymanie wydruku potwierdzającego wartość temperatury przy każdej dostawie, mając na celu sprawdzenie czy zamówione produkty lecznicze przewożone są w odpowiedniej temperaturze, poprzez sprawdzenie wydruku z urządzenia rejestrującego temperaturę podczas transportu. Zamawiający uzna wskazania urządzenia za prawidłowe, jeżeli urządzenie służące do monitorowania temperatury będzie posiadać dokument potwierdzający poprawność jego wskazań (dokument potwierdzający jego kalibrację). /jeśli dotyczy/</w:t>
      </w:r>
    </w:p>
    <w:p w14:paraId="08991FD4" w14:textId="2A12A2B3" w:rsidR="00EE73CC" w:rsidRPr="00626F11" w:rsidRDefault="00EE73CC" w:rsidP="00EE73CC">
      <w:pPr>
        <w:jc w:val="both"/>
        <w:rPr>
          <w:rFonts w:cs="Times New Roman"/>
          <w:sz w:val="22"/>
        </w:rPr>
      </w:pPr>
      <w:r w:rsidRPr="00626F11">
        <w:rPr>
          <w:rFonts w:cs="Times New Roman"/>
          <w:sz w:val="22"/>
        </w:rPr>
        <w:t>5.Transport i rozładowanie przedmiotu zamówienia do magazynu Szpitala zlokalizowanego we wskazanej powyżej lokalizacji będzie się odbywało na koszt i ryzyko Wykonawcy.</w:t>
      </w:r>
    </w:p>
    <w:p w14:paraId="1BFD32CD" w14:textId="356D7B50" w:rsidR="00EE73CC" w:rsidRPr="00626F11" w:rsidRDefault="00EE73CC" w:rsidP="00EE73CC">
      <w:pPr>
        <w:jc w:val="both"/>
        <w:rPr>
          <w:rFonts w:cs="Times New Roman"/>
          <w:sz w:val="22"/>
          <w:szCs w:val="22"/>
        </w:rPr>
      </w:pPr>
      <w:r w:rsidRPr="00626F11">
        <w:rPr>
          <w:rFonts w:cs="Times New Roman"/>
          <w:sz w:val="22"/>
        </w:rPr>
        <w:t>6. W przypadku dostarczania produktów transportem Wykonawcy, Zamawiający wymaga, aby pracownik Wykonawcy był obecny podczas sprawdzania zgodności towaru z zamówieniem lub w przypadku odmowy wykonania czynności sprawdzania, składał pisemne zobowiązanie Wykonawcy do uwzględnienia ewentualnego protokołu reklamacyjnego w przypadku stwierdzenia wad jakościowych lub braków</w:t>
      </w:r>
      <w:r w:rsidRPr="00EE73CC">
        <w:rPr>
          <w:rFonts w:asciiTheme="majorHAnsi" w:hAnsiTheme="majorHAnsi" w:cs="Times New Roman"/>
          <w:sz w:val="22"/>
        </w:rPr>
        <w:t xml:space="preserve"> ilościowych w dostawie </w:t>
      </w:r>
      <w:r w:rsidRPr="00626F11">
        <w:rPr>
          <w:rFonts w:cs="Times New Roman"/>
          <w:sz w:val="22"/>
          <w:szCs w:val="22"/>
        </w:rPr>
        <w:t>(Zamawiający dopuszcza złożenie jednego zobowiązania, podpisanego przez przedstawiciela Wykonawcy na okres obowiązywania umowy).</w:t>
      </w:r>
    </w:p>
    <w:p w14:paraId="6F2EC9D7" w14:textId="2B14C1C1" w:rsidR="005D06F9" w:rsidRPr="00626F11" w:rsidRDefault="00EE73CC" w:rsidP="005D06F9">
      <w:pPr>
        <w:jc w:val="both"/>
        <w:rPr>
          <w:rFonts w:cs="Times New Roman"/>
          <w:sz w:val="22"/>
          <w:szCs w:val="22"/>
        </w:rPr>
      </w:pPr>
      <w:r w:rsidRPr="00626F11">
        <w:rPr>
          <w:rFonts w:cs="Times New Roman"/>
          <w:sz w:val="22"/>
          <w:szCs w:val="22"/>
        </w:rPr>
        <w:t>7</w:t>
      </w:r>
      <w:r w:rsidR="005D06F9" w:rsidRPr="00626F11">
        <w:rPr>
          <w:rFonts w:cs="Times New Roman"/>
          <w:sz w:val="22"/>
          <w:szCs w:val="22"/>
        </w:rPr>
        <w:t xml:space="preserve">. Dostawy towaru mogą odbywać się w godzinach: 8:00 – 14:00 w dni robocze (poniedziałek-piątek) </w:t>
      </w:r>
    </w:p>
    <w:p w14:paraId="43425BE4" w14:textId="5BB0E3C8" w:rsidR="005D06F9" w:rsidRPr="00626F11" w:rsidRDefault="005D06F9" w:rsidP="006E1089">
      <w:pPr>
        <w:jc w:val="both"/>
        <w:rPr>
          <w:rFonts w:cs="Times New Roman"/>
          <w:sz w:val="22"/>
          <w:szCs w:val="22"/>
        </w:rPr>
      </w:pPr>
    </w:p>
    <w:p w14:paraId="3A1763BC" w14:textId="77777777" w:rsidR="00376500" w:rsidRPr="00626F11" w:rsidRDefault="00376500" w:rsidP="00376500">
      <w:pPr>
        <w:ind w:left="360"/>
        <w:jc w:val="both"/>
        <w:rPr>
          <w:rFonts w:cs="Times New Roman"/>
          <w:sz w:val="22"/>
          <w:szCs w:val="22"/>
        </w:rPr>
      </w:pPr>
    </w:p>
    <w:p w14:paraId="2E59E682" w14:textId="664AC992" w:rsidR="002618A7" w:rsidRDefault="00071F7E">
      <w:pPr>
        <w:spacing w:line="260" w:lineRule="atLeast"/>
        <w:jc w:val="both"/>
        <w:rPr>
          <w:rFonts w:cs="Times New Roman"/>
          <w:b/>
          <w:bCs/>
          <w:sz w:val="22"/>
          <w:szCs w:val="22"/>
          <w:u w:val="single"/>
        </w:rPr>
      </w:pPr>
      <w:r w:rsidRPr="00626F11">
        <w:rPr>
          <w:rFonts w:cs="Times New Roman"/>
          <w:b/>
          <w:bCs/>
          <w:sz w:val="22"/>
          <w:szCs w:val="22"/>
          <w:u w:val="single"/>
        </w:rPr>
        <w:t>V</w:t>
      </w:r>
      <w:r w:rsidR="002618A7" w:rsidRPr="00626F11">
        <w:rPr>
          <w:rFonts w:cs="Times New Roman"/>
          <w:b/>
          <w:bCs/>
          <w:sz w:val="22"/>
          <w:szCs w:val="22"/>
          <w:u w:val="single"/>
        </w:rPr>
        <w:t>I</w:t>
      </w:r>
      <w:r w:rsidRPr="00626F11">
        <w:rPr>
          <w:rFonts w:cs="Times New Roman"/>
          <w:b/>
          <w:bCs/>
          <w:sz w:val="22"/>
          <w:szCs w:val="22"/>
          <w:u w:val="single"/>
        </w:rPr>
        <w:t xml:space="preserve">.  </w:t>
      </w:r>
      <w:r w:rsidR="002618A7" w:rsidRPr="00626F11">
        <w:rPr>
          <w:rFonts w:cs="Times New Roman"/>
          <w:b/>
          <w:bCs/>
          <w:sz w:val="22"/>
          <w:szCs w:val="22"/>
          <w:u w:val="single"/>
        </w:rPr>
        <w:t xml:space="preserve">INFORMACJA O PRZEDMIOTOWYCH ŚRODKACH DOWODOWYCH  </w:t>
      </w:r>
    </w:p>
    <w:p w14:paraId="5E23E125" w14:textId="77777777" w:rsidR="00691835" w:rsidRPr="00626F11" w:rsidRDefault="00691835">
      <w:pPr>
        <w:spacing w:line="260" w:lineRule="atLeast"/>
        <w:jc w:val="both"/>
        <w:rPr>
          <w:rFonts w:cs="Times New Roman"/>
          <w:b/>
          <w:bCs/>
          <w:sz w:val="22"/>
          <w:szCs w:val="22"/>
          <w:u w:val="single"/>
        </w:rPr>
      </w:pPr>
    </w:p>
    <w:p w14:paraId="6E825B65" w14:textId="5659DA2F" w:rsidR="00CB24FA" w:rsidRPr="00626F11" w:rsidRDefault="00CB24FA" w:rsidP="00CB24FA">
      <w:pPr>
        <w:jc w:val="both"/>
        <w:rPr>
          <w:rFonts w:cs="Times New Roman"/>
          <w:sz w:val="22"/>
          <w:szCs w:val="22"/>
        </w:rPr>
      </w:pPr>
      <w:r w:rsidRPr="00626F11">
        <w:rPr>
          <w:rFonts w:cs="Times New Roman"/>
          <w:sz w:val="22"/>
          <w:szCs w:val="22"/>
        </w:rPr>
        <w:t xml:space="preserve">1.W  celu potwierdzenia, że oferowane dostawy są zgodne z wymaganymi cechami zgodnie  z art. 104-106 Ustawy, </w:t>
      </w:r>
      <w:r w:rsidRPr="00626F11">
        <w:rPr>
          <w:rFonts w:cs="Times New Roman"/>
          <w:b/>
          <w:sz w:val="22"/>
          <w:szCs w:val="22"/>
        </w:rPr>
        <w:t>Zamawiający wymaga złożenia wraz z ofertą</w:t>
      </w:r>
      <w:r w:rsidRPr="00626F11">
        <w:rPr>
          <w:rFonts w:cs="Times New Roman"/>
          <w:sz w:val="22"/>
          <w:szCs w:val="22"/>
        </w:rPr>
        <w:t xml:space="preserve"> następujących przedmiotowych środków dowodowych:</w:t>
      </w:r>
    </w:p>
    <w:p w14:paraId="0BA3F334" w14:textId="77777777" w:rsidR="00EE73CC" w:rsidRPr="00626F11" w:rsidRDefault="00EE73CC" w:rsidP="00EE73CC">
      <w:pPr>
        <w:jc w:val="both"/>
        <w:rPr>
          <w:rFonts w:cs="Times New Roman"/>
          <w:sz w:val="22"/>
          <w:szCs w:val="22"/>
        </w:rPr>
      </w:pPr>
      <w:r w:rsidRPr="00626F11">
        <w:rPr>
          <w:rFonts w:cs="Times New Roman"/>
          <w:sz w:val="22"/>
          <w:szCs w:val="22"/>
        </w:rPr>
        <w:t>a)    Oświadczenie Wykonawcy (</w:t>
      </w:r>
      <w:r w:rsidRPr="00626F11">
        <w:rPr>
          <w:rFonts w:cs="Times New Roman"/>
          <w:b/>
          <w:sz w:val="22"/>
          <w:szCs w:val="22"/>
        </w:rPr>
        <w:t>Załącznik nr 6 do SWZ</w:t>
      </w:r>
      <w:r w:rsidRPr="00626F11">
        <w:rPr>
          <w:rFonts w:cs="Times New Roman"/>
          <w:sz w:val="22"/>
          <w:szCs w:val="22"/>
        </w:rPr>
        <w:t xml:space="preserve">) potwierdzające, że zaoferowane wyroby spełniają wymagane warunki określone w SWZ, i posiadają wszystkie dokumenty wymienione w opisie przedmiotu zamówienia w Załączniku nr 2 do SWZ  oraz posiadają dokumenty potwierdzające dopuszczenie do obrotu na rynek polski oferowanych produktów </w:t>
      </w:r>
    </w:p>
    <w:p w14:paraId="2BB5D03C" w14:textId="77777777" w:rsidR="00EE73CC" w:rsidRPr="00626F11" w:rsidRDefault="00EE73CC" w:rsidP="00EE73CC">
      <w:pPr>
        <w:jc w:val="both"/>
        <w:rPr>
          <w:rFonts w:cs="Times New Roman"/>
          <w:sz w:val="22"/>
          <w:szCs w:val="22"/>
        </w:rPr>
      </w:pPr>
      <w:r w:rsidRPr="00626F11">
        <w:rPr>
          <w:rFonts w:cs="Times New Roman"/>
          <w:sz w:val="22"/>
          <w:szCs w:val="22"/>
        </w:rPr>
        <w:t>b)Dokument potwierdzający opis przedmiotu zamówienia pochodzący od producenta/wytwórcy/autoryzowanego przedstawiciela lub informacja wygenerowana elektronicznie z oficjalnego portalu /strony producenta. Należy dołączyć kartę katalogową / dokument informacyjny dotyczący przedmiotu zamówienia, który Wykonawca zaoferował, umożliwiający weryfikację zgodności oferowanego przedmiotu zamówienia z wymaganiami Zamawiającego określonymi w SWZ wraz z podaniem nr Pakietu i nr pozycji, którego dotyczy.</w:t>
      </w:r>
    </w:p>
    <w:p w14:paraId="79024611" w14:textId="18EC3777" w:rsidR="00EE73CC" w:rsidRPr="00626F11" w:rsidRDefault="00EE73CC" w:rsidP="00EE73CC">
      <w:pPr>
        <w:jc w:val="both"/>
        <w:rPr>
          <w:rFonts w:cs="Times New Roman"/>
          <w:i/>
          <w:sz w:val="22"/>
          <w:szCs w:val="22"/>
        </w:rPr>
      </w:pPr>
      <w:r w:rsidRPr="00626F11">
        <w:rPr>
          <w:rFonts w:cs="Times New Roman"/>
          <w:sz w:val="22"/>
          <w:szCs w:val="22"/>
        </w:rPr>
        <w:t>c) Certyfikaty i Deklaracje  dla zaoferowanego asortymentu - zgodnie z zapisami w Załączniku nr 2  do SWZ</w:t>
      </w:r>
      <w:r w:rsidR="007704BC" w:rsidRPr="00626F11">
        <w:rPr>
          <w:rFonts w:cs="Times New Roman"/>
          <w:sz w:val="22"/>
          <w:szCs w:val="22"/>
        </w:rPr>
        <w:t>/</w:t>
      </w:r>
      <w:r w:rsidR="007704BC" w:rsidRPr="00626F11">
        <w:rPr>
          <w:rFonts w:cs="Times New Roman"/>
          <w:i/>
          <w:sz w:val="22"/>
          <w:szCs w:val="22"/>
        </w:rPr>
        <w:t>jeśli dotyczy/</w:t>
      </w:r>
    </w:p>
    <w:p w14:paraId="6746E3D3" w14:textId="45D3264D" w:rsidR="00EE73CC" w:rsidRPr="00DD12A8" w:rsidRDefault="00EE73CC" w:rsidP="00EE73CC">
      <w:pPr>
        <w:jc w:val="both"/>
        <w:rPr>
          <w:rFonts w:cs="Times New Roman"/>
          <w:b/>
          <w:sz w:val="22"/>
          <w:szCs w:val="22"/>
        </w:rPr>
      </w:pPr>
      <w:r w:rsidRPr="00626F11">
        <w:rPr>
          <w:rFonts w:cs="Times New Roman"/>
          <w:sz w:val="22"/>
          <w:szCs w:val="22"/>
        </w:rPr>
        <w:t xml:space="preserve">d) </w:t>
      </w:r>
      <w:r w:rsidRPr="00626F11">
        <w:rPr>
          <w:rFonts w:cs="Times New Roman"/>
          <w:b/>
          <w:sz w:val="22"/>
          <w:szCs w:val="22"/>
        </w:rPr>
        <w:t>DOTYCZY PAKIETU Nr 24 poz. 1</w:t>
      </w:r>
      <w:r w:rsidRPr="00626F11">
        <w:rPr>
          <w:rFonts w:cs="Times New Roman"/>
          <w:sz w:val="22"/>
          <w:szCs w:val="22"/>
        </w:rPr>
        <w:t xml:space="preserve">: </w:t>
      </w:r>
      <w:r w:rsidRPr="00DD12A8">
        <w:rPr>
          <w:rFonts w:cs="Times New Roman"/>
          <w:sz w:val="22"/>
          <w:szCs w:val="22"/>
        </w:rPr>
        <w:t xml:space="preserve">W celu dokonania oceny złożonej oferty należy przedłożyć fizycznie (za pośrednictwem operatora pocztowego w rozumieniu ustawy z dnia 23 listopada 2012 r. – Prawo pocztowe (Dz. U. z 2020 r. poz. 1041), osobiście lub za pośrednictwem posłańca)- na adres Zamawiającego w Łodzi przy ul. Pomorskiej 251 parter, budynek A-3-Kancelaria ogólna- BEZPŁATNE, BEZZWROTNE PRÓBKI DO TESTOWANIA - zapakowane oraz oznaczone numerem postępowania, pakietu i pozycji, której dotyczą oraz nazwą Wykonawcy i Producenta – </w:t>
      </w:r>
      <w:r w:rsidRPr="00DD12A8">
        <w:rPr>
          <w:rFonts w:cs="Times New Roman"/>
          <w:b/>
          <w:sz w:val="22"/>
          <w:szCs w:val="22"/>
        </w:rPr>
        <w:t>11 sztuk Linia krwi tętniczo-żyln</w:t>
      </w:r>
      <w:r w:rsidR="002B401E" w:rsidRPr="00DD12A8">
        <w:rPr>
          <w:rFonts w:cs="Times New Roman"/>
          <w:b/>
          <w:sz w:val="22"/>
          <w:szCs w:val="22"/>
        </w:rPr>
        <w:t>ej II</w:t>
      </w:r>
    </w:p>
    <w:p w14:paraId="259EF3FD" w14:textId="77777777" w:rsidR="00EE73CC" w:rsidRPr="00DD12A8" w:rsidRDefault="00EE73CC" w:rsidP="00EE73CC">
      <w:pPr>
        <w:jc w:val="both"/>
        <w:rPr>
          <w:rFonts w:cs="Times New Roman"/>
          <w:sz w:val="22"/>
          <w:szCs w:val="22"/>
        </w:rPr>
      </w:pPr>
      <w:r w:rsidRPr="00DD12A8">
        <w:rPr>
          <w:rFonts w:cs="Times New Roman"/>
          <w:sz w:val="22"/>
          <w:szCs w:val="22"/>
        </w:rPr>
        <w:t>Uwaga:</w:t>
      </w:r>
    </w:p>
    <w:p w14:paraId="5E02FEAF" w14:textId="62826880" w:rsidR="00EE73CC" w:rsidRPr="00626F11" w:rsidRDefault="00EE73CC" w:rsidP="00EE73CC">
      <w:pPr>
        <w:jc w:val="both"/>
        <w:rPr>
          <w:rFonts w:cs="Times New Roman"/>
          <w:sz w:val="22"/>
          <w:szCs w:val="22"/>
        </w:rPr>
      </w:pPr>
      <w:r w:rsidRPr="00DD12A8">
        <w:rPr>
          <w:rFonts w:cs="Times New Roman"/>
          <w:sz w:val="22"/>
          <w:szCs w:val="22"/>
        </w:rPr>
        <w:t xml:space="preserve">Wzory (próbki) składane celem ich oceny nie podlegają uzupełnieniu - zgodnie art. 107 ust. 3 Ustawy </w:t>
      </w:r>
      <w:proofErr w:type="spellStart"/>
      <w:r w:rsidRPr="00DD12A8">
        <w:rPr>
          <w:rFonts w:cs="Times New Roman"/>
          <w:sz w:val="22"/>
          <w:szCs w:val="22"/>
        </w:rPr>
        <w:t>Pzp</w:t>
      </w:r>
      <w:proofErr w:type="spellEnd"/>
    </w:p>
    <w:p w14:paraId="33F16E3F" w14:textId="77777777" w:rsidR="00EE73CC" w:rsidRPr="00626F11" w:rsidRDefault="00EE73CC" w:rsidP="00EE73CC">
      <w:pPr>
        <w:jc w:val="both"/>
        <w:rPr>
          <w:rFonts w:cs="Times New Roman"/>
          <w:sz w:val="22"/>
          <w:szCs w:val="22"/>
        </w:rPr>
      </w:pPr>
      <w:r w:rsidRPr="00626F11">
        <w:rPr>
          <w:rFonts w:cs="Times New Roman"/>
          <w:sz w:val="22"/>
          <w:szCs w:val="22"/>
        </w:rPr>
        <w:t xml:space="preserve">2. Jeżeli Wykonawca nie złoży przedmiotowych środków dowodowych lub złożone przedmiotowe środki dowodowe okażą się niekompletne, Zamawiający wezwie do ich złożenia lub uzupełnienia w wyznaczonym terminie  – </w:t>
      </w:r>
      <w:r w:rsidRPr="00626F11">
        <w:rPr>
          <w:rFonts w:cs="Times New Roman"/>
          <w:b/>
          <w:sz w:val="22"/>
          <w:szCs w:val="22"/>
        </w:rPr>
        <w:t>nie dotyczy próbek</w:t>
      </w:r>
      <w:r w:rsidRPr="00626F11">
        <w:rPr>
          <w:rFonts w:cs="Times New Roman"/>
          <w:sz w:val="22"/>
          <w:szCs w:val="22"/>
        </w:rPr>
        <w:t>.</w:t>
      </w:r>
    </w:p>
    <w:p w14:paraId="501F253A" w14:textId="77777777" w:rsidR="00EE73CC" w:rsidRPr="00626F11" w:rsidRDefault="00EE73CC" w:rsidP="00EE73CC">
      <w:pPr>
        <w:jc w:val="both"/>
        <w:rPr>
          <w:rFonts w:cs="Times New Roman"/>
          <w:sz w:val="22"/>
          <w:szCs w:val="22"/>
        </w:rPr>
      </w:pPr>
      <w:r w:rsidRPr="00626F11">
        <w:rPr>
          <w:rFonts w:cs="Times New Roman"/>
          <w:sz w:val="22"/>
          <w:szCs w:val="22"/>
        </w:rPr>
        <w:t>3. Przepisu ust. 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50142B71" w14:textId="55E400B4" w:rsidR="00EE73CC" w:rsidRPr="00626F11" w:rsidRDefault="00EE73CC" w:rsidP="00EE73CC">
      <w:pPr>
        <w:jc w:val="both"/>
        <w:rPr>
          <w:rFonts w:cs="Times New Roman"/>
          <w:sz w:val="22"/>
          <w:szCs w:val="22"/>
        </w:rPr>
      </w:pPr>
      <w:r w:rsidRPr="00626F11">
        <w:rPr>
          <w:rFonts w:cs="Times New Roman"/>
          <w:sz w:val="22"/>
          <w:szCs w:val="22"/>
        </w:rPr>
        <w:t>4.  Zamawiający może żądać od wykonawców wyjaśnień dotyczących treści przedmiotowych środków dowodowych.</w:t>
      </w:r>
    </w:p>
    <w:p w14:paraId="29B13013" w14:textId="77777777" w:rsidR="00CB24FA" w:rsidRPr="00626F11" w:rsidRDefault="00CB24FA" w:rsidP="00CB24FA">
      <w:pPr>
        <w:suppressAutoHyphens/>
        <w:jc w:val="both"/>
        <w:rPr>
          <w:rFonts w:cs="Times New Roman"/>
          <w:i/>
          <w:sz w:val="22"/>
          <w:szCs w:val="22"/>
          <w:u w:val="single"/>
          <w:lang w:eastAsia="ar-SA"/>
        </w:rPr>
      </w:pPr>
    </w:p>
    <w:tbl>
      <w:tblPr>
        <w:tblW w:w="9120" w:type="dxa"/>
        <w:tblCellMar>
          <w:left w:w="70" w:type="dxa"/>
          <w:right w:w="70" w:type="dxa"/>
        </w:tblCellMar>
        <w:tblLook w:val="04A0" w:firstRow="1" w:lastRow="0" w:firstColumn="1" w:lastColumn="0" w:noHBand="0" w:noVBand="1"/>
      </w:tblPr>
      <w:tblGrid>
        <w:gridCol w:w="6804"/>
        <w:gridCol w:w="2127"/>
        <w:gridCol w:w="189"/>
      </w:tblGrid>
      <w:tr w:rsidR="00D3283A" w:rsidRPr="00D3283A" w14:paraId="0ECEE460" w14:textId="77777777" w:rsidTr="003F732B">
        <w:trPr>
          <w:trHeight w:val="300"/>
        </w:trPr>
        <w:tc>
          <w:tcPr>
            <w:tcW w:w="6804" w:type="dxa"/>
            <w:tcBorders>
              <w:top w:val="nil"/>
              <w:left w:val="nil"/>
              <w:bottom w:val="nil"/>
              <w:right w:val="nil"/>
            </w:tcBorders>
            <w:shd w:val="clear" w:color="auto" w:fill="auto"/>
            <w:noWrap/>
            <w:vAlign w:val="bottom"/>
          </w:tcPr>
          <w:p w14:paraId="50E0D362" w14:textId="7D60EB64" w:rsidR="00FB3CFB" w:rsidRPr="00D3283A" w:rsidRDefault="00FB3CFB" w:rsidP="00D3283A">
            <w:pPr>
              <w:rPr>
                <w:rFonts w:ascii="Calibri" w:eastAsia="Times New Roman" w:hAnsi="Calibri" w:cs="Calibri"/>
                <w:b/>
                <w:bCs/>
                <w:color w:val="000000"/>
              </w:rPr>
            </w:pPr>
          </w:p>
        </w:tc>
        <w:tc>
          <w:tcPr>
            <w:tcW w:w="2127" w:type="dxa"/>
            <w:tcBorders>
              <w:top w:val="nil"/>
              <w:left w:val="nil"/>
              <w:bottom w:val="nil"/>
              <w:right w:val="nil"/>
            </w:tcBorders>
            <w:shd w:val="clear" w:color="auto" w:fill="auto"/>
            <w:noWrap/>
            <w:vAlign w:val="bottom"/>
          </w:tcPr>
          <w:p w14:paraId="5C1A2700" w14:textId="77777777" w:rsidR="00D3283A" w:rsidRPr="00D3283A" w:rsidRDefault="00D3283A" w:rsidP="00D3283A">
            <w:pPr>
              <w:rPr>
                <w:rFonts w:ascii="Calibri" w:eastAsia="Times New Roman" w:hAnsi="Calibri" w:cs="Calibri"/>
                <w:b/>
                <w:bCs/>
                <w:color w:val="000000"/>
              </w:rPr>
            </w:pPr>
          </w:p>
        </w:tc>
        <w:tc>
          <w:tcPr>
            <w:tcW w:w="189" w:type="dxa"/>
            <w:tcBorders>
              <w:top w:val="nil"/>
              <w:left w:val="nil"/>
              <w:bottom w:val="nil"/>
              <w:right w:val="nil"/>
            </w:tcBorders>
            <w:shd w:val="clear" w:color="auto" w:fill="auto"/>
            <w:noWrap/>
            <w:vAlign w:val="bottom"/>
          </w:tcPr>
          <w:p w14:paraId="72570104" w14:textId="77777777" w:rsidR="00D3283A" w:rsidRPr="00D3283A" w:rsidRDefault="00D3283A" w:rsidP="00D3283A">
            <w:pPr>
              <w:rPr>
                <w:rFonts w:eastAsia="Times New Roman" w:cs="Times New Roman"/>
                <w:sz w:val="20"/>
                <w:szCs w:val="20"/>
              </w:rPr>
            </w:pPr>
          </w:p>
        </w:tc>
      </w:tr>
    </w:tbl>
    <w:p w14:paraId="61F03877" w14:textId="77777777" w:rsidR="002B401E" w:rsidRPr="00626F11" w:rsidRDefault="002B401E" w:rsidP="00AD2620">
      <w:pPr>
        <w:autoSpaceDE w:val="0"/>
        <w:autoSpaceDN w:val="0"/>
        <w:adjustRightInd w:val="0"/>
        <w:jc w:val="both"/>
        <w:rPr>
          <w:rFonts w:cs="Times New Roman"/>
          <w:b/>
          <w:bCs/>
        </w:rPr>
      </w:pPr>
      <w:bookmarkStart w:id="0" w:name="mip35517973"/>
      <w:bookmarkEnd w:id="0"/>
      <w:r w:rsidRPr="00626F11">
        <w:rPr>
          <w:rFonts w:cs="Times New Roman"/>
          <w:b/>
          <w:bCs/>
        </w:rPr>
        <w:t xml:space="preserve">VII. A. PODSTAWY WYKLUCZENIA O KTÓRYCH MOWA W ART. 108 - Przesłanki obligatoryjnego wykluczenia Wykonawców z postępowania. </w:t>
      </w:r>
    </w:p>
    <w:p w14:paraId="24864567"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 xml:space="preserve">1. Z postępowania o udzielenie zamówienia wyklucza się Wykonawcę: </w:t>
      </w:r>
    </w:p>
    <w:p w14:paraId="4E214128"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lastRenderedPageBreak/>
        <w:t xml:space="preserve">1) będącego osobą fizyczną, którego prawomocnie skazano za przestępstwo: </w:t>
      </w:r>
    </w:p>
    <w:p w14:paraId="6CCD72F8"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 xml:space="preserve">a) udziału w zorganizowanej grupie przestępczej albo związku mającym na celu popełnienie przestępstwa lub przestępstwa skarbowego, o którym mowa w art. 258 Kodeksu karnego </w:t>
      </w:r>
    </w:p>
    <w:p w14:paraId="20C09353"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 xml:space="preserve">b) handlu ludźmi, o którym mowa w art. 189a Kodeksu karnego, </w:t>
      </w:r>
    </w:p>
    <w:p w14:paraId="16E09B1D"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c) o którym mowa w art. 228–230a, art. 250a Kodeksu karnego, w art. 46–48 ustawy z dnia 25 czerwca 2010 r.</w:t>
      </w:r>
    </w:p>
    <w:p w14:paraId="41AB77B5"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o sporcie (Dz. U. z 2020 r. poz. 1133 oraz z 2021 r. poz. 2054 i 2142) lub w art. 54 ust. 1–4 ustawy z dnia 12 maja</w:t>
      </w:r>
    </w:p>
    <w:p w14:paraId="6A1C423A"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2011 r. o refundacji leków, środków spożywczych specjalnego przeznaczenia żywieniowego oraz wyrobów</w:t>
      </w:r>
    </w:p>
    <w:p w14:paraId="5925A55A"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medycznych (Dz. U. z 2022 r. poz. 463, 583 i 974),</w:t>
      </w:r>
    </w:p>
    <w:p w14:paraId="14455852"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35A0779"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 xml:space="preserve">e) o charakterze terrorystycznym, o którym mowa w art. 115 § 20 Kodeksu karnego, lub mające na celu popełnienie tego przestępstwa, </w:t>
      </w:r>
    </w:p>
    <w:p w14:paraId="6FDD83F2"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f) powierzenia wykonywania pracy małoletniemu cudzoziemcowi, o którym mowa w art. 9 ust. 2 ustawy z dnia 15 czerwca 2012 r. o skutkach powierzania wykonywania pracy cudzoziemcom przebywającym wbrew przepisom na terytorium Rzeczypospolitej Polskiej  (Dz. U. 2021 poz. 1745),</w:t>
      </w:r>
    </w:p>
    <w:p w14:paraId="201BD6B3"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7084733"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43A055E1"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 xml:space="preserve">2)jeżeli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roofErr w:type="spellStart"/>
      <w:r w:rsidRPr="00626F11">
        <w:rPr>
          <w:rFonts w:cs="Times New Roman"/>
          <w:color w:val="000000"/>
          <w:sz w:val="22"/>
          <w:szCs w:val="22"/>
        </w:rPr>
        <w:t>ppkt</w:t>
      </w:r>
      <w:proofErr w:type="spellEnd"/>
      <w:r w:rsidRPr="00626F11">
        <w:rPr>
          <w:rFonts w:cs="Times New Roman"/>
          <w:color w:val="000000"/>
          <w:sz w:val="22"/>
          <w:szCs w:val="22"/>
        </w:rPr>
        <w:t xml:space="preserve"> 1; </w:t>
      </w:r>
    </w:p>
    <w:p w14:paraId="790B7738"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47E9A16B"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 xml:space="preserve">4) wobec którego prawomocnie orzeczono zakaz ubiegania się o zamówienia publiczne; </w:t>
      </w:r>
    </w:p>
    <w:p w14:paraId="68E26C4C"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1618510"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6BD83B69" w14:textId="5275EC38" w:rsidR="00F85D2D" w:rsidRPr="00626F11" w:rsidRDefault="002B401E" w:rsidP="002B401E">
      <w:pPr>
        <w:jc w:val="both"/>
        <w:rPr>
          <w:rFonts w:cs="Times New Roman"/>
          <w:color w:val="000000"/>
          <w:sz w:val="22"/>
          <w:szCs w:val="22"/>
        </w:rPr>
      </w:pPr>
      <w:r w:rsidRPr="00626F11">
        <w:rPr>
          <w:rFonts w:cs="Times New Roman"/>
          <w:color w:val="000000"/>
          <w:sz w:val="22"/>
          <w:szCs w:val="22"/>
        </w:rPr>
        <w:t>2.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2022 r. poz. 593, 655 i 835 ).  – nie dotyczy przedmiotowego postępowania</w:t>
      </w:r>
    </w:p>
    <w:p w14:paraId="10F40247" w14:textId="77777777" w:rsidR="002B401E" w:rsidRPr="00626F11" w:rsidRDefault="002B401E" w:rsidP="002B401E">
      <w:pPr>
        <w:jc w:val="both"/>
        <w:rPr>
          <w:rFonts w:cs="Times New Roman"/>
          <w:b/>
          <w:bCs/>
          <w:sz w:val="22"/>
          <w:szCs w:val="22"/>
          <w:u w:val="single"/>
        </w:rPr>
      </w:pPr>
    </w:p>
    <w:p w14:paraId="467D0D69" w14:textId="218132FE" w:rsidR="002B401E" w:rsidRDefault="002B401E" w:rsidP="00CB24FA">
      <w:pPr>
        <w:autoSpaceDE w:val="0"/>
        <w:autoSpaceDN w:val="0"/>
        <w:adjustRightInd w:val="0"/>
        <w:jc w:val="both"/>
        <w:rPr>
          <w:rFonts w:cs="Times New Roman"/>
          <w:b/>
          <w:bCs/>
          <w:sz w:val="22"/>
          <w:szCs w:val="22"/>
        </w:rPr>
      </w:pPr>
      <w:r w:rsidRPr="00626F11">
        <w:rPr>
          <w:rFonts w:cs="Times New Roman"/>
          <w:b/>
          <w:bCs/>
          <w:sz w:val="22"/>
          <w:szCs w:val="22"/>
        </w:rPr>
        <w:t>VII.B. PODSTAWY WYKLUCZENIA O KTÓRYCH MOWA W ART. 109 UST. 1 PZP:</w:t>
      </w:r>
    </w:p>
    <w:p w14:paraId="748DF8FC" w14:textId="77777777" w:rsidR="00691835" w:rsidRPr="00626F11" w:rsidRDefault="00691835" w:rsidP="00CB24FA">
      <w:pPr>
        <w:autoSpaceDE w:val="0"/>
        <w:autoSpaceDN w:val="0"/>
        <w:adjustRightInd w:val="0"/>
        <w:jc w:val="both"/>
        <w:rPr>
          <w:rFonts w:cs="Times New Roman"/>
          <w:b/>
          <w:bCs/>
          <w:sz w:val="22"/>
          <w:szCs w:val="22"/>
        </w:rPr>
      </w:pPr>
    </w:p>
    <w:p w14:paraId="40C02B46" w14:textId="77777777" w:rsidR="00CC7AAD" w:rsidRPr="00626F11" w:rsidRDefault="00CC7AAD" w:rsidP="00CC7AAD">
      <w:pPr>
        <w:jc w:val="both"/>
        <w:rPr>
          <w:rFonts w:cs="Times New Roman"/>
          <w:sz w:val="22"/>
          <w:szCs w:val="22"/>
        </w:rPr>
      </w:pPr>
      <w:r w:rsidRPr="00626F11">
        <w:rPr>
          <w:rFonts w:cs="Times New Roman"/>
          <w:sz w:val="22"/>
          <w:szCs w:val="22"/>
        </w:rPr>
        <w:t xml:space="preserve">1. Z postępowania o udzielenie zamówienia Zamawiający wykluczy Wykonawcę: </w:t>
      </w:r>
    </w:p>
    <w:p w14:paraId="2748E0EA" w14:textId="77777777" w:rsidR="00CC7AAD" w:rsidRPr="00626F11" w:rsidRDefault="00CC7AAD" w:rsidP="00CC7AAD">
      <w:pPr>
        <w:jc w:val="both"/>
        <w:rPr>
          <w:rFonts w:cs="Times New Roman"/>
          <w:sz w:val="22"/>
          <w:szCs w:val="22"/>
        </w:rPr>
      </w:pPr>
      <w:r w:rsidRPr="00626F11">
        <w:rPr>
          <w:rFonts w:cs="Times New Roman"/>
          <w:sz w:val="22"/>
          <w:szCs w:val="22"/>
        </w:rPr>
        <w:t xml:space="preserve">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31E94B99" w14:textId="77777777" w:rsidR="00CC7AAD" w:rsidRPr="00626F11" w:rsidRDefault="00CC7AAD" w:rsidP="00CC7AAD">
      <w:pPr>
        <w:jc w:val="both"/>
        <w:rPr>
          <w:rFonts w:cs="Times New Roman"/>
          <w:sz w:val="22"/>
          <w:szCs w:val="22"/>
        </w:rPr>
      </w:pPr>
      <w:r w:rsidRPr="00626F11">
        <w:rPr>
          <w:rFonts w:cs="Times New Roman"/>
          <w:sz w:val="22"/>
          <w:szCs w:val="22"/>
        </w:rPr>
        <w:lastRenderedPageBreak/>
        <w:t xml:space="preserve">który naruszył obowiązki w dziedzinie ochrony środowiska, prawa socjalnego lub prawa pracy: </w:t>
      </w:r>
    </w:p>
    <w:p w14:paraId="5E05F736" w14:textId="77777777" w:rsidR="00CC7AAD" w:rsidRPr="00626F11" w:rsidRDefault="00CC7AAD" w:rsidP="00CC7AAD">
      <w:pPr>
        <w:jc w:val="both"/>
        <w:rPr>
          <w:rFonts w:cs="Times New Roman"/>
          <w:sz w:val="22"/>
          <w:szCs w:val="22"/>
        </w:rPr>
      </w:pPr>
      <w:r w:rsidRPr="00626F11">
        <w:rPr>
          <w:rFonts w:cs="Times New Roman"/>
          <w:sz w:val="22"/>
          <w:szCs w:val="22"/>
        </w:rPr>
        <w:t xml:space="preserve">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 </w:t>
      </w:r>
    </w:p>
    <w:p w14:paraId="25E9A929" w14:textId="77777777" w:rsidR="00CC7AAD" w:rsidRPr="00626F11" w:rsidRDefault="00CC7AAD" w:rsidP="00CC7AAD">
      <w:pPr>
        <w:jc w:val="both"/>
        <w:rPr>
          <w:rFonts w:cs="Times New Roman"/>
          <w:sz w:val="22"/>
          <w:szCs w:val="22"/>
        </w:rPr>
      </w:pPr>
      <w:r w:rsidRPr="00626F11">
        <w:rPr>
          <w:rFonts w:cs="Times New Roman"/>
          <w:sz w:val="22"/>
          <w:szCs w:val="22"/>
        </w:rPr>
        <w:t xml:space="preserve">będącego osobą fizyczną prawomocnie ukaranego za wykroczenie przeciwko prawom pracownika lub wykroczenie przeciwko środowisku, jeżeli za jego popełnienie wymierzono karę aresztu, ograniczenia wolności lub karę grzywny, </w:t>
      </w:r>
    </w:p>
    <w:p w14:paraId="100B5BDF" w14:textId="77777777" w:rsidR="00CC7AAD" w:rsidRPr="00626F11" w:rsidRDefault="00CC7AAD" w:rsidP="00CC7AAD">
      <w:pPr>
        <w:jc w:val="both"/>
        <w:rPr>
          <w:rFonts w:cs="Times New Roman"/>
          <w:sz w:val="22"/>
          <w:szCs w:val="22"/>
        </w:rPr>
      </w:pPr>
      <w:r w:rsidRPr="00626F11">
        <w:rPr>
          <w:rFonts w:cs="Times New Roman"/>
          <w:sz w:val="22"/>
          <w:szCs w:val="22"/>
        </w:rPr>
        <w:t xml:space="preserve">wobec którego wydano ostateczną decyzję administracyjną o naruszeniu obowiązków wynikających z prawa ochrony środowiska, prawa pracy lub przepisów o zabezpieczeniu społecznym, jeżeli wymierzono tą decyzją karę pieniężną; </w:t>
      </w:r>
    </w:p>
    <w:p w14:paraId="1ED0228D" w14:textId="77777777" w:rsidR="00CC7AAD" w:rsidRPr="00626F11" w:rsidRDefault="00CC7AAD" w:rsidP="00CC7AAD">
      <w:pPr>
        <w:jc w:val="both"/>
        <w:rPr>
          <w:rFonts w:cs="Times New Roman"/>
          <w:sz w:val="22"/>
          <w:szCs w:val="22"/>
        </w:rPr>
      </w:pPr>
      <w:r w:rsidRPr="00626F11">
        <w:rPr>
          <w:rFonts w:cs="Times New Roman"/>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2 lit. a lub b; </w:t>
      </w:r>
    </w:p>
    <w:p w14:paraId="31CA38F7" w14:textId="77777777" w:rsidR="00CC7AAD" w:rsidRPr="00626F11" w:rsidRDefault="00CC7AAD" w:rsidP="00CC7AAD">
      <w:pPr>
        <w:jc w:val="both"/>
        <w:rPr>
          <w:rFonts w:cs="Times New Roman"/>
          <w:sz w:val="22"/>
          <w:szCs w:val="22"/>
        </w:rPr>
      </w:pPr>
      <w:r w:rsidRPr="00626F11">
        <w:rPr>
          <w:rFonts w:cs="Times New Roman"/>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5F828FC" w14:textId="77777777" w:rsidR="00CC7AAD" w:rsidRPr="00626F11" w:rsidRDefault="00CC7AAD" w:rsidP="00CC7AAD">
      <w:pPr>
        <w:jc w:val="both"/>
        <w:rPr>
          <w:rFonts w:cs="Times New Roman"/>
          <w:sz w:val="22"/>
          <w:szCs w:val="22"/>
        </w:rPr>
      </w:pPr>
      <w:r w:rsidRPr="00626F11">
        <w:rPr>
          <w:rFonts w:cs="Times New Roman"/>
          <w:sz w:val="22"/>
          <w:szCs w:val="22"/>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0C490971" w14:textId="77777777" w:rsidR="00CC7AAD" w:rsidRPr="00626F11" w:rsidRDefault="00CC7AAD" w:rsidP="00CC7AAD">
      <w:pPr>
        <w:jc w:val="both"/>
        <w:rPr>
          <w:rFonts w:cs="Times New Roman"/>
          <w:sz w:val="22"/>
          <w:szCs w:val="22"/>
        </w:rPr>
      </w:pPr>
      <w:r w:rsidRPr="00626F11">
        <w:rPr>
          <w:rFonts w:cs="Times New Roman"/>
          <w:sz w:val="22"/>
          <w:szCs w:val="22"/>
        </w:rPr>
        <w:t xml:space="preserve">jeżeli występuje konflikt interesów w rozumieniu art. 56 ust. 2, którego nie można skutecznie wy-eliminować w inny sposób niż przez wykluczenie Wykonawcy; </w:t>
      </w:r>
    </w:p>
    <w:p w14:paraId="68FBE8E0" w14:textId="77777777" w:rsidR="00CC7AAD" w:rsidRPr="00626F11" w:rsidRDefault="00CC7AAD" w:rsidP="00CC7AAD">
      <w:pPr>
        <w:jc w:val="both"/>
        <w:rPr>
          <w:rFonts w:cs="Times New Roman"/>
          <w:sz w:val="22"/>
          <w:szCs w:val="22"/>
        </w:rPr>
      </w:pPr>
      <w:r w:rsidRPr="00626F11">
        <w:rPr>
          <w:rFonts w:cs="Times New Roman"/>
          <w:sz w:val="22"/>
          <w:szCs w:val="22"/>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2321B564" w14:textId="77777777" w:rsidR="00CC7AAD" w:rsidRPr="00626F11" w:rsidRDefault="00CC7AAD" w:rsidP="00CC7AAD">
      <w:pPr>
        <w:jc w:val="both"/>
        <w:rPr>
          <w:rFonts w:cs="Times New Roman"/>
          <w:sz w:val="22"/>
          <w:szCs w:val="22"/>
        </w:rPr>
      </w:pPr>
      <w:r w:rsidRPr="00626F11">
        <w:rPr>
          <w:rFonts w:cs="Times New Roman"/>
          <w:sz w:val="22"/>
          <w:szCs w:val="22"/>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14:paraId="5F3872E6" w14:textId="77777777" w:rsidR="00CC7AAD" w:rsidRPr="00626F11" w:rsidRDefault="00CC7AAD" w:rsidP="00CC7AAD">
      <w:pPr>
        <w:jc w:val="both"/>
        <w:rPr>
          <w:rFonts w:cs="Times New Roman"/>
          <w:sz w:val="22"/>
          <w:szCs w:val="22"/>
        </w:rPr>
      </w:pPr>
      <w:r w:rsidRPr="00626F11">
        <w:rPr>
          <w:rFonts w:cs="Times New Roman"/>
          <w:sz w:val="22"/>
          <w:szCs w:val="22"/>
        </w:rPr>
        <w:t xml:space="preserve">który bezprawnie wpływał lub próbował wpływać na czynności Zamawiającego lub próbował pozyskać lub pozyskał informacje poufne, mogące dać mu przewagę w postępowaniu o udzielenie zamówienia; </w:t>
      </w:r>
    </w:p>
    <w:p w14:paraId="139CDCE4" w14:textId="77777777" w:rsidR="00CC7AAD" w:rsidRPr="00626F11" w:rsidRDefault="00CC7AAD" w:rsidP="00CC7AAD">
      <w:pPr>
        <w:jc w:val="both"/>
        <w:rPr>
          <w:rFonts w:cs="Times New Roman"/>
          <w:sz w:val="22"/>
          <w:szCs w:val="22"/>
        </w:rPr>
      </w:pPr>
      <w:r w:rsidRPr="00626F11">
        <w:rPr>
          <w:rFonts w:cs="Times New Roman"/>
          <w:sz w:val="22"/>
          <w:szCs w:val="22"/>
        </w:rPr>
        <w:t>który w wyniku lekkomyślności lub niedbalstwa przedstawił informacje wprowadzające w błąd, co mogło mieć istotny wpływ na decyzje podejmowane przez Zamawiającego w postępowaniu o udzielenie zamówienia.</w:t>
      </w:r>
    </w:p>
    <w:p w14:paraId="03D2C98F" w14:textId="77777777" w:rsidR="00CC7AAD" w:rsidRPr="00626F11" w:rsidRDefault="00CC7AAD" w:rsidP="00CC7AAD">
      <w:pPr>
        <w:jc w:val="both"/>
        <w:rPr>
          <w:rFonts w:cs="Times New Roman"/>
          <w:sz w:val="22"/>
          <w:szCs w:val="22"/>
        </w:rPr>
      </w:pPr>
      <w:r w:rsidRPr="00626F11">
        <w:rPr>
          <w:rFonts w:cs="Times New Roman"/>
          <w:b/>
          <w:sz w:val="22"/>
          <w:szCs w:val="22"/>
        </w:rPr>
        <w:t>VII.  C. PODSTAWY WYKLUCZENIA O KTÓRYCH MOWA W ART.7 UST. 1</w:t>
      </w:r>
      <w:r w:rsidRPr="00626F11">
        <w:rPr>
          <w:rFonts w:cs="Times New Roman"/>
          <w:sz w:val="22"/>
          <w:szCs w:val="22"/>
        </w:rPr>
        <w:t xml:space="preserve"> ustawy o szczególnych rozwiązaniach w zakresie przeciwdziałaniu wspierania agresji na Ukrainę oraz służących ochronie bezpieczeństwa narodowego (Dz.U. 2022 poz. 835, dalej: specustawa)</w:t>
      </w:r>
    </w:p>
    <w:p w14:paraId="488B254D" w14:textId="77777777" w:rsidR="00CC7AAD" w:rsidRPr="00626F11" w:rsidRDefault="00CC7AAD" w:rsidP="00CC7AAD">
      <w:pPr>
        <w:jc w:val="both"/>
        <w:rPr>
          <w:rFonts w:cs="Times New Roman"/>
          <w:sz w:val="22"/>
          <w:szCs w:val="22"/>
        </w:rPr>
      </w:pPr>
      <w:r w:rsidRPr="00626F11">
        <w:rPr>
          <w:rFonts w:cs="Times New Roman"/>
          <w:sz w:val="22"/>
          <w:szCs w:val="22"/>
        </w:rPr>
        <w:t>Z postępowania o udzielenie zamówienia Zamawiający wykluczy Wykonawcę:</w:t>
      </w:r>
    </w:p>
    <w:p w14:paraId="1D22D736" w14:textId="77777777" w:rsidR="00CC7AAD" w:rsidRPr="00626F11" w:rsidRDefault="00CC7AAD" w:rsidP="00CC7AAD">
      <w:pPr>
        <w:jc w:val="both"/>
        <w:rPr>
          <w:rFonts w:cs="Times New Roman"/>
          <w:sz w:val="22"/>
          <w:szCs w:val="22"/>
        </w:rPr>
      </w:pPr>
      <w:r w:rsidRPr="00626F11">
        <w:rPr>
          <w:rFonts w:cs="Times New Roman"/>
          <w:sz w:val="22"/>
          <w:szCs w:val="22"/>
        </w:rPr>
        <w:t>1) wymienionego w wykazach określonych w rozporządzeniu 765/2006 i rozporządzeniu 269/2014 albo wpisanego na listę na podstawie decyzji w sprawie wpisu na listę rozstrzygającej o zastosowaniu środka, o którym mowa w art. 1 pkt 3 specustawy;</w:t>
      </w:r>
    </w:p>
    <w:p w14:paraId="5CA6FD18" w14:textId="77777777" w:rsidR="00CC7AAD" w:rsidRPr="00626F11" w:rsidRDefault="00CC7AAD" w:rsidP="00CC7AAD">
      <w:pPr>
        <w:jc w:val="both"/>
        <w:rPr>
          <w:rFonts w:cs="Times New Roman"/>
          <w:sz w:val="22"/>
          <w:szCs w:val="22"/>
        </w:rPr>
      </w:pPr>
      <w:r w:rsidRPr="00626F11">
        <w:rPr>
          <w:rFonts w:cs="Times New Roman"/>
          <w:sz w:val="22"/>
          <w:szCs w:val="22"/>
        </w:rPr>
        <w:t>2)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0D4870B1" w14:textId="77777777" w:rsidR="00CC7AAD" w:rsidRPr="00626F11" w:rsidRDefault="00CC7AAD" w:rsidP="00CC7AAD">
      <w:pPr>
        <w:jc w:val="both"/>
        <w:rPr>
          <w:rFonts w:cs="Times New Roman"/>
          <w:sz w:val="22"/>
          <w:szCs w:val="22"/>
        </w:rPr>
      </w:pPr>
      <w:r w:rsidRPr="00626F11">
        <w:rPr>
          <w:rFonts w:cs="Times New Roman"/>
          <w:sz w:val="22"/>
          <w:szCs w:val="22"/>
        </w:rPr>
        <w:t xml:space="preserve">3) którego jednostką dominującą w rozumieniu art. 3 ust. 1 pkt 37 ustawy z dnia 29 września 1994 r. </w:t>
      </w:r>
    </w:p>
    <w:p w14:paraId="2F17EA27" w14:textId="77777777" w:rsidR="00CC7AAD" w:rsidRPr="00626F11" w:rsidRDefault="00CC7AAD" w:rsidP="00CC7AAD">
      <w:pPr>
        <w:jc w:val="both"/>
        <w:rPr>
          <w:rFonts w:cs="Times New Roman"/>
          <w:sz w:val="22"/>
          <w:szCs w:val="22"/>
        </w:rPr>
      </w:pPr>
      <w:r w:rsidRPr="00626F11">
        <w:rPr>
          <w:rFonts w:cs="Times New Roman"/>
          <w:sz w:val="22"/>
          <w:szCs w:val="22"/>
        </w:rPr>
        <w:t xml:space="preserve">o rachunkowości (Dz. U. z 2021 r. poz. 217, 2105 i 2106) jest podmiot wymieniony w wykazach określonych </w:t>
      </w:r>
    </w:p>
    <w:p w14:paraId="437EA851" w14:textId="77777777" w:rsidR="00CC7AAD" w:rsidRPr="00626F11" w:rsidRDefault="00CC7AAD" w:rsidP="00CC7AAD">
      <w:pPr>
        <w:jc w:val="both"/>
        <w:rPr>
          <w:rFonts w:cs="Times New Roman"/>
          <w:sz w:val="22"/>
          <w:szCs w:val="22"/>
        </w:rPr>
      </w:pPr>
      <w:r w:rsidRPr="00626F11">
        <w:rPr>
          <w:rFonts w:cs="Times New Roman"/>
          <w:sz w:val="22"/>
          <w:szCs w:val="22"/>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6D0C1692" w14:textId="77777777" w:rsidR="00CC7AAD" w:rsidRPr="00626F11" w:rsidRDefault="00CC7AAD" w:rsidP="00CC7AAD">
      <w:pPr>
        <w:jc w:val="both"/>
        <w:rPr>
          <w:rFonts w:cs="Times New Roman"/>
          <w:sz w:val="22"/>
          <w:szCs w:val="22"/>
        </w:rPr>
      </w:pPr>
    </w:p>
    <w:p w14:paraId="03CAD581" w14:textId="77777777" w:rsidR="00CC7AAD" w:rsidRPr="00626F11" w:rsidRDefault="00CC7AAD" w:rsidP="00CC7AAD">
      <w:pPr>
        <w:jc w:val="both"/>
        <w:rPr>
          <w:rFonts w:cs="Times New Roman"/>
          <w:sz w:val="22"/>
          <w:szCs w:val="22"/>
        </w:rPr>
      </w:pPr>
      <w:r w:rsidRPr="00626F11">
        <w:rPr>
          <w:rFonts w:cs="Times New Roman"/>
          <w:b/>
          <w:sz w:val="22"/>
          <w:szCs w:val="22"/>
        </w:rPr>
        <w:t>PODSTAWY WYKLUCZENIA O KTÓRYCH MOWA W ART. 5k</w:t>
      </w:r>
      <w:r w:rsidRPr="00626F11">
        <w:rPr>
          <w:rFonts w:cs="Times New Roman"/>
          <w:sz w:val="22"/>
          <w:szCs w:val="22"/>
        </w:rPr>
        <w:t xml:space="preserve"> rozporządzenia 833/2014 z dnia 31 lipca 2014 r. dotyczącego środków ograniczających w związku z działaniami Rosji destabilizującymi sytuację na Ukrainie (Dz. Urz. UE nr L 229 z 31.7.2014, str. 1) w brzmieniu nadanym rozporządzeniem 2022/576</w:t>
      </w:r>
    </w:p>
    <w:p w14:paraId="176D7016" w14:textId="77777777" w:rsidR="00CC7AAD" w:rsidRPr="00626F11" w:rsidRDefault="00CC7AAD" w:rsidP="00CC7AAD">
      <w:pPr>
        <w:jc w:val="both"/>
        <w:rPr>
          <w:rFonts w:cs="Times New Roman"/>
          <w:sz w:val="22"/>
          <w:szCs w:val="22"/>
        </w:rPr>
      </w:pPr>
      <w:r w:rsidRPr="00626F11">
        <w:rPr>
          <w:rFonts w:cs="Times New Roman"/>
          <w:sz w:val="22"/>
          <w:szCs w:val="22"/>
        </w:rPr>
        <w:t>Z postępowania o udzielenie zamówienia Zamawiający wykluczy Wykonawcę:</w:t>
      </w:r>
    </w:p>
    <w:p w14:paraId="5C71B4A3" w14:textId="77777777" w:rsidR="00CC7AAD" w:rsidRPr="00626F11" w:rsidRDefault="00CC7AAD" w:rsidP="00CC7AAD">
      <w:pPr>
        <w:jc w:val="both"/>
        <w:rPr>
          <w:rFonts w:cs="Times New Roman"/>
          <w:sz w:val="22"/>
          <w:szCs w:val="22"/>
        </w:rPr>
      </w:pPr>
      <w:r w:rsidRPr="00626F11">
        <w:rPr>
          <w:rFonts w:cs="Times New Roman"/>
          <w:sz w:val="22"/>
          <w:szCs w:val="22"/>
        </w:rPr>
        <w:lastRenderedPageBreak/>
        <w:t>1) będącego obywatelem rosyjskim lub osobą fizyczną lub prawną, podmiotem lub organem z siedzibą w Rosji;</w:t>
      </w:r>
    </w:p>
    <w:p w14:paraId="112BB758" w14:textId="77777777" w:rsidR="00CC7AAD" w:rsidRPr="00626F11" w:rsidRDefault="00CC7AAD" w:rsidP="00CC7AAD">
      <w:pPr>
        <w:jc w:val="both"/>
        <w:rPr>
          <w:rFonts w:cs="Times New Roman"/>
          <w:sz w:val="22"/>
          <w:szCs w:val="22"/>
        </w:rPr>
      </w:pPr>
      <w:r w:rsidRPr="00626F11">
        <w:rPr>
          <w:rFonts w:cs="Times New Roman"/>
          <w:sz w:val="22"/>
          <w:szCs w:val="22"/>
        </w:rPr>
        <w:t>2) będącego osobą prawną, podmiotem lub organem, do których prawa własności bezpośrednio lub pośrednio w ponad 50 % należą do podmiotu, o którym mowa w pkt 1;</w:t>
      </w:r>
    </w:p>
    <w:p w14:paraId="5525748C" w14:textId="77777777" w:rsidR="00CC7AAD" w:rsidRPr="00626F11" w:rsidRDefault="00CC7AAD" w:rsidP="00CC7AAD">
      <w:pPr>
        <w:jc w:val="both"/>
        <w:rPr>
          <w:rFonts w:cs="Times New Roman"/>
          <w:sz w:val="22"/>
          <w:szCs w:val="22"/>
        </w:rPr>
      </w:pPr>
      <w:r w:rsidRPr="00626F11">
        <w:rPr>
          <w:rFonts w:cs="Times New Roman"/>
          <w:sz w:val="22"/>
          <w:szCs w:val="22"/>
        </w:rPr>
        <w:t>c) będącego osobą fizyczną lub prawną, podmiotem lub organem działającym w imieniu lub pod kierunkiem podmiotu, o którym mowa w pkt 1 lub 2,</w:t>
      </w:r>
    </w:p>
    <w:p w14:paraId="18F506F0" w14:textId="77777777" w:rsidR="00CC7AAD" w:rsidRPr="00626F11" w:rsidRDefault="00CC7AAD" w:rsidP="00CC7AAD">
      <w:pPr>
        <w:jc w:val="both"/>
        <w:rPr>
          <w:rFonts w:cs="Times New Roman"/>
          <w:sz w:val="22"/>
          <w:szCs w:val="22"/>
        </w:rPr>
      </w:pPr>
      <w:r w:rsidRPr="00626F11">
        <w:rPr>
          <w:rFonts w:cs="Times New Roman"/>
          <w:sz w:val="22"/>
          <w:szCs w:val="22"/>
        </w:rPr>
        <w:t>w tym podwykonawców, dostawców lub podmiotów, na których zdolności polega się w rozumieniu dyrektyw w sprawie zamówień publicznych, w przypadku gdy przypada na nich ponad 10 % wartości zamówienia.</w:t>
      </w:r>
    </w:p>
    <w:p w14:paraId="2E978FA5" w14:textId="08E25DFB" w:rsidR="00CC7AAD" w:rsidRPr="00626F11" w:rsidRDefault="00CC7AAD" w:rsidP="00CC7AAD">
      <w:pPr>
        <w:jc w:val="both"/>
        <w:rPr>
          <w:rFonts w:cs="Times New Roman"/>
          <w:sz w:val="22"/>
          <w:szCs w:val="22"/>
        </w:rPr>
      </w:pPr>
      <w:proofErr w:type="spellStart"/>
      <w:r w:rsidRPr="00626F11">
        <w:rPr>
          <w:rFonts w:cs="Times New Roman"/>
          <w:sz w:val="22"/>
          <w:szCs w:val="22"/>
        </w:rPr>
        <w:t>Zamawiąj</w:t>
      </w:r>
      <w:r w:rsidR="00FF48AB" w:rsidRPr="00626F11">
        <w:rPr>
          <w:rFonts w:cs="Times New Roman"/>
          <w:sz w:val="22"/>
          <w:szCs w:val="22"/>
        </w:rPr>
        <w:t>ą</w:t>
      </w:r>
      <w:r w:rsidRPr="00626F11">
        <w:rPr>
          <w:rFonts w:cs="Times New Roman"/>
          <w:sz w:val="22"/>
          <w:szCs w:val="22"/>
        </w:rPr>
        <w:t>cy</w:t>
      </w:r>
      <w:proofErr w:type="spellEnd"/>
      <w:r w:rsidRPr="00626F11">
        <w:rPr>
          <w:rFonts w:cs="Times New Roman"/>
          <w:sz w:val="22"/>
          <w:szCs w:val="22"/>
        </w:rPr>
        <w:t xml:space="preserve"> będzie  weryfikował przesłankę wykluczenia, o której mowa w pkt. VII.  C. SWZ na podstawie:</w:t>
      </w:r>
    </w:p>
    <w:p w14:paraId="076E75A0" w14:textId="059758FB" w:rsidR="00CC7AAD" w:rsidRPr="00626F11" w:rsidRDefault="00CC7AAD" w:rsidP="00CC7AAD">
      <w:pPr>
        <w:jc w:val="both"/>
        <w:rPr>
          <w:rFonts w:cs="Times New Roman"/>
          <w:sz w:val="22"/>
          <w:szCs w:val="22"/>
        </w:rPr>
      </w:pPr>
      <w:r w:rsidRPr="00626F11">
        <w:rPr>
          <w:rFonts w:cs="Times New Roman"/>
          <w:sz w:val="22"/>
          <w:szCs w:val="22"/>
        </w:rPr>
        <w:t>1)</w:t>
      </w:r>
      <w:r w:rsidRPr="00626F11">
        <w:rPr>
          <w:rFonts w:cs="Times New Roman"/>
          <w:sz w:val="22"/>
          <w:szCs w:val="22"/>
        </w:rPr>
        <w:tab/>
        <w:t>Wykazów okreś</w:t>
      </w:r>
      <w:r w:rsidR="007704BC" w:rsidRPr="00626F11">
        <w:rPr>
          <w:rFonts w:cs="Times New Roman"/>
          <w:sz w:val="22"/>
          <w:szCs w:val="22"/>
        </w:rPr>
        <w:t>l</w:t>
      </w:r>
      <w:r w:rsidRPr="00626F11">
        <w:rPr>
          <w:rFonts w:cs="Times New Roman"/>
          <w:sz w:val="22"/>
          <w:szCs w:val="22"/>
        </w:rPr>
        <w:t>onych  w rozporządzeniu 765/2006 i rozporządzeniu 269/2014;</w:t>
      </w:r>
    </w:p>
    <w:p w14:paraId="33A335F2" w14:textId="77777777" w:rsidR="00CC7AAD" w:rsidRPr="00626F11" w:rsidRDefault="00CC7AAD" w:rsidP="00CC7AAD">
      <w:pPr>
        <w:jc w:val="both"/>
        <w:rPr>
          <w:rFonts w:cs="Times New Roman"/>
          <w:sz w:val="22"/>
          <w:szCs w:val="22"/>
        </w:rPr>
      </w:pPr>
      <w:r w:rsidRPr="00626F11">
        <w:rPr>
          <w:rFonts w:cs="Times New Roman"/>
          <w:sz w:val="22"/>
          <w:szCs w:val="22"/>
        </w:rPr>
        <w:t>2)</w:t>
      </w:r>
      <w:r w:rsidRPr="00626F11">
        <w:rPr>
          <w:rFonts w:cs="Times New Roman"/>
          <w:sz w:val="22"/>
          <w:szCs w:val="22"/>
        </w:rPr>
        <w:tab/>
        <w:t>Listy osób i podmiotów objętych sankcjami – utworzonej przez Ministra właściwego do spraw wewnętrznych.</w:t>
      </w:r>
    </w:p>
    <w:p w14:paraId="58365F12" w14:textId="77777777" w:rsidR="00CC7AAD" w:rsidRPr="00626F11" w:rsidRDefault="00CC7AAD" w:rsidP="00CC7AAD">
      <w:pPr>
        <w:jc w:val="both"/>
        <w:rPr>
          <w:rFonts w:cs="Times New Roman"/>
          <w:sz w:val="22"/>
          <w:szCs w:val="22"/>
        </w:rPr>
      </w:pPr>
      <w:r w:rsidRPr="00626F11">
        <w:rPr>
          <w:rFonts w:cs="Times New Roman"/>
          <w:sz w:val="22"/>
          <w:szCs w:val="22"/>
        </w:rPr>
        <w:t xml:space="preserve">2.W przypadkach, o których mowa w art. 109 ust. 1 pkt 1-5 lub 7 ustawy </w:t>
      </w:r>
      <w:proofErr w:type="spellStart"/>
      <w:r w:rsidRPr="00626F11">
        <w:rPr>
          <w:rFonts w:cs="Times New Roman"/>
          <w:sz w:val="22"/>
          <w:szCs w:val="22"/>
        </w:rPr>
        <w:t>Pzp</w:t>
      </w:r>
      <w:proofErr w:type="spellEnd"/>
      <w:r w:rsidRPr="00626F11">
        <w:rPr>
          <w:rFonts w:cs="Times New Roman"/>
          <w:sz w:val="22"/>
          <w:szCs w:val="22"/>
        </w:rPr>
        <w:t>,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ust. 1 pkt 4, jest wystarczająca do wykonania zamówienia.</w:t>
      </w:r>
    </w:p>
    <w:p w14:paraId="0A1FC297" w14:textId="77777777" w:rsidR="00CC7AAD" w:rsidRPr="00626F11" w:rsidRDefault="00CC7AAD" w:rsidP="00CC7AAD">
      <w:pPr>
        <w:jc w:val="both"/>
        <w:rPr>
          <w:rFonts w:cs="Times New Roman"/>
          <w:b/>
          <w:sz w:val="22"/>
          <w:szCs w:val="22"/>
        </w:rPr>
      </w:pPr>
      <w:r w:rsidRPr="00626F11">
        <w:rPr>
          <w:rFonts w:cs="Times New Roman"/>
          <w:b/>
          <w:sz w:val="22"/>
          <w:szCs w:val="22"/>
        </w:rPr>
        <w:t xml:space="preserve">3.Uwaga: zgodnie z art. 110 ust. 2 </w:t>
      </w:r>
      <w:proofErr w:type="spellStart"/>
      <w:r w:rsidRPr="00626F11">
        <w:rPr>
          <w:rFonts w:cs="Times New Roman"/>
          <w:b/>
          <w:sz w:val="22"/>
          <w:szCs w:val="22"/>
        </w:rPr>
        <w:t>Pzp</w:t>
      </w:r>
      <w:proofErr w:type="spellEnd"/>
      <w:r w:rsidRPr="00626F11">
        <w:rPr>
          <w:rFonts w:cs="Times New Roman"/>
          <w:b/>
          <w:sz w:val="22"/>
          <w:szCs w:val="22"/>
        </w:rPr>
        <w:t xml:space="preserve"> Wykonawca nie podlega wykluczeniu w okolicznościach określonych w art. 108 ust. 1 pkt 1, 2 i 5 lub art. 109 ust. 1 pkt 2-5 i 7-10 </w:t>
      </w:r>
      <w:proofErr w:type="spellStart"/>
      <w:r w:rsidRPr="00626F11">
        <w:rPr>
          <w:rFonts w:cs="Times New Roman"/>
          <w:b/>
          <w:sz w:val="22"/>
          <w:szCs w:val="22"/>
        </w:rPr>
        <w:t>Pzp</w:t>
      </w:r>
      <w:proofErr w:type="spellEnd"/>
      <w:r w:rsidRPr="00626F11">
        <w:rPr>
          <w:rFonts w:cs="Times New Roman"/>
          <w:b/>
          <w:sz w:val="22"/>
          <w:szCs w:val="22"/>
        </w:rPr>
        <w:t>, jeżeli udowodni Zamawiającemu, że spełnił łącznie następujące przesłanki:</w:t>
      </w:r>
    </w:p>
    <w:p w14:paraId="7F78CE67" w14:textId="77777777" w:rsidR="00CC7AAD" w:rsidRPr="00626F11" w:rsidRDefault="00CC7AAD" w:rsidP="00CC7AAD">
      <w:pPr>
        <w:jc w:val="both"/>
        <w:rPr>
          <w:rFonts w:cs="Times New Roman"/>
          <w:sz w:val="22"/>
          <w:szCs w:val="22"/>
        </w:rPr>
      </w:pPr>
      <w:r w:rsidRPr="00626F11">
        <w:rPr>
          <w:rFonts w:cs="Times New Roman"/>
          <w:sz w:val="22"/>
          <w:szCs w:val="22"/>
        </w:rPr>
        <w:t xml:space="preserve">naprawił lub zobowiązał się do naprawienia szkody wyrządzonej przestępstwem, wykroczeniem lub swoim nieprawidłowym postępowaniem, w tym poprzez zadośćuczynienie pieniężne; </w:t>
      </w:r>
    </w:p>
    <w:p w14:paraId="5893446C" w14:textId="77777777" w:rsidR="00CC7AAD" w:rsidRPr="00626F11" w:rsidRDefault="00CC7AAD" w:rsidP="00CC7AAD">
      <w:pPr>
        <w:jc w:val="both"/>
        <w:rPr>
          <w:rFonts w:cs="Times New Roman"/>
          <w:sz w:val="22"/>
          <w:szCs w:val="22"/>
        </w:rPr>
      </w:pPr>
      <w:r w:rsidRPr="00626F11">
        <w:rPr>
          <w:rFonts w:cs="Times New Roman"/>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4B4B894" w14:textId="77777777" w:rsidR="00CC7AAD" w:rsidRPr="00626F11" w:rsidRDefault="00CC7AAD" w:rsidP="00CC7AAD">
      <w:pPr>
        <w:jc w:val="both"/>
        <w:rPr>
          <w:rFonts w:cs="Times New Roman"/>
          <w:sz w:val="22"/>
          <w:szCs w:val="22"/>
        </w:rPr>
      </w:pPr>
      <w:r w:rsidRPr="00626F11">
        <w:rPr>
          <w:rFonts w:cs="Times New Roman"/>
          <w:sz w:val="22"/>
          <w:szCs w:val="22"/>
        </w:rPr>
        <w:t xml:space="preserve">podjął konkretne środki techniczne, organizacyjne i kadrowe, odpowiednie dla zapobiegania dalszym przestępstwom, wykroczeniom lub nieprawidłowemu postępowaniu, w szczególności: </w:t>
      </w:r>
    </w:p>
    <w:p w14:paraId="4419DB55" w14:textId="77777777" w:rsidR="00CC7AAD" w:rsidRPr="00626F11" w:rsidRDefault="00CC7AAD" w:rsidP="00CC7AAD">
      <w:pPr>
        <w:jc w:val="both"/>
        <w:rPr>
          <w:rFonts w:cs="Times New Roman"/>
          <w:sz w:val="22"/>
          <w:szCs w:val="22"/>
        </w:rPr>
      </w:pPr>
      <w:r w:rsidRPr="00626F11">
        <w:rPr>
          <w:rFonts w:cs="Times New Roman"/>
          <w:sz w:val="22"/>
          <w:szCs w:val="22"/>
        </w:rPr>
        <w:t xml:space="preserve">zerwał wszelkie powiązania z osobami lub podmiotami odpowiedzialnymi za nieprawidłowe postępowanie Wykonawcy, </w:t>
      </w:r>
    </w:p>
    <w:p w14:paraId="2F00365A" w14:textId="77777777" w:rsidR="00CC7AAD" w:rsidRPr="00626F11" w:rsidRDefault="00CC7AAD" w:rsidP="00CC7AAD">
      <w:pPr>
        <w:jc w:val="both"/>
        <w:rPr>
          <w:rFonts w:cs="Times New Roman"/>
          <w:sz w:val="22"/>
          <w:szCs w:val="22"/>
        </w:rPr>
      </w:pPr>
      <w:r w:rsidRPr="00626F11">
        <w:rPr>
          <w:rFonts w:cs="Times New Roman"/>
          <w:sz w:val="22"/>
          <w:szCs w:val="22"/>
        </w:rPr>
        <w:t xml:space="preserve">zreorganizował personel, </w:t>
      </w:r>
    </w:p>
    <w:p w14:paraId="3631F8CE" w14:textId="77777777" w:rsidR="00CC7AAD" w:rsidRPr="00626F11" w:rsidRDefault="00CC7AAD" w:rsidP="00CC7AAD">
      <w:pPr>
        <w:jc w:val="both"/>
        <w:rPr>
          <w:rFonts w:cs="Times New Roman"/>
          <w:sz w:val="22"/>
          <w:szCs w:val="22"/>
        </w:rPr>
      </w:pPr>
      <w:r w:rsidRPr="00626F11">
        <w:rPr>
          <w:rFonts w:cs="Times New Roman"/>
          <w:sz w:val="22"/>
          <w:szCs w:val="22"/>
        </w:rPr>
        <w:t xml:space="preserve">wdrożył system sprawozdawczości i kontroli, </w:t>
      </w:r>
    </w:p>
    <w:p w14:paraId="3622D612" w14:textId="77777777" w:rsidR="00CC7AAD" w:rsidRPr="00626F11" w:rsidRDefault="00CC7AAD" w:rsidP="00CC7AAD">
      <w:pPr>
        <w:jc w:val="both"/>
        <w:rPr>
          <w:rFonts w:cs="Times New Roman"/>
          <w:sz w:val="22"/>
          <w:szCs w:val="22"/>
        </w:rPr>
      </w:pPr>
      <w:r w:rsidRPr="00626F11">
        <w:rPr>
          <w:rFonts w:cs="Times New Roman"/>
          <w:sz w:val="22"/>
          <w:szCs w:val="22"/>
        </w:rPr>
        <w:t xml:space="preserve">utworzył struktury audytu wewnętrznego do monitorowania przestrzegania przepisów, wewnętrznych regulacji lub standardów, </w:t>
      </w:r>
    </w:p>
    <w:p w14:paraId="717B4535" w14:textId="77777777" w:rsidR="00CC7AAD" w:rsidRPr="00626F11" w:rsidRDefault="00CC7AAD" w:rsidP="00CC7AAD">
      <w:pPr>
        <w:jc w:val="both"/>
        <w:rPr>
          <w:rFonts w:cs="Times New Roman"/>
          <w:sz w:val="22"/>
          <w:szCs w:val="22"/>
        </w:rPr>
      </w:pPr>
      <w:r w:rsidRPr="00626F11">
        <w:rPr>
          <w:rFonts w:cs="Times New Roman"/>
          <w:sz w:val="22"/>
          <w:szCs w:val="22"/>
        </w:rPr>
        <w:t>wprowadził wewnętrzne regulacje dotyczące odpowiedzialności i odszkodowań za nieprzestrzeganie przepisów, wewnętrznych regulacji lub standardów.</w:t>
      </w:r>
    </w:p>
    <w:p w14:paraId="211AE5D6" w14:textId="77777777" w:rsidR="00CC7AAD" w:rsidRPr="00626F11" w:rsidRDefault="00CC7AAD" w:rsidP="00CC7AAD">
      <w:pPr>
        <w:jc w:val="both"/>
        <w:rPr>
          <w:rFonts w:cs="Times New Roman"/>
          <w:sz w:val="22"/>
          <w:szCs w:val="22"/>
        </w:rPr>
      </w:pPr>
      <w:r w:rsidRPr="00626F11">
        <w:rPr>
          <w:rFonts w:cs="Times New Roman"/>
          <w:sz w:val="22"/>
          <w:szCs w:val="22"/>
        </w:rPr>
        <w:t>Zamawiający ocenia, czy podjęte przez Wykonawcę czynności, o których mowa w pkt. 3), są wystarczające do wykazania jego rzetelności, uwzględniając wagę i szczególne okoliczności czynu Wykonawcy. Jeżeli podjęte przez Wykonawcę czynności, o których mowa w pkt. 3, nie są wystarczające do wykazania jego rzetelności, Zamawiający wyklucza Wykonawcę.</w:t>
      </w:r>
    </w:p>
    <w:p w14:paraId="1FF005A8" w14:textId="77777777" w:rsidR="00CC7AAD" w:rsidRPr="00626F11" w:rsidRDefault="00CC7AAD" w:rsidP="00CC7AAD">
      <w:pPr>
        <w:jc w:val="both"/>
        <w:rPr>
          <w:rFonts w:cs="Times New Roman"/>
          <w:sz w:val="22"/>
          <w:szCs w:val="22"/>
        </w:rPr>
      </w:pPr>
      <w:r w:rsidRPr="00626F11">
        <w:rPr>
          <w:rFonts w:cs="Times New Roman"/>
          <w:sz w:val="22"/>
          <w:szCs w:val="22"/>
        </w:rPr>
        <w:t xml:space="preserve">Wykonawca może zostać wykluczony przez Zamawiającego na każdym etapie postępowania o udzielenie zamówienia </w:t>
      </w:r>
    </w:p>
    <w:p w14:paraId="5615B960" w14:textId="77777777" w:rsidR="00CC7AAD" w:rsidRPr="00626F11" w:rsidRDefault="00CC7AAD" w:rsidP="00CC7AAD">
      <w:pPr>
        <w:jc w:val="both"/>
        <w:rPr>
          <w:rFonts w:cs="Times New Roman"/>
          <w:sz w:val="22"/>
          <w:szCs w:val="22"/>
        </w:rPr>
      </w:pPr>
      <w:r w:rsidRPr="00626F11">
        <w:rPr>
          <w:rFonts w:cs="Times New Roman"/>
          <w:sz w:val="22"/>
          <w:szCs w:val="22"/>
        </w:rPr>
        <w:t xml:space="preserve">Wykluczenie Wykonawcy następuje zgodnie z art. 111 ustawy </w:t>
      </w:r>
      <w:proofErr w:type="spellStart"/>
      <w:r w:rsidRPr="00626F11">
        <w:rPr>
          <w:rFonts w:cs="Times New Roman"/>
          <w:sz w:val="22"/>
          <w:szCs w:val="22"/>
        </w:rPr>
        <w:t>Pzp</w:t>
      </w:r>
      <w:proofErr w:type="spellEnd"/>
      <w:r w:rsidRPr="00626F11">
        <w:rPr>
          <w:rFonts w:cs="Times New Roman"/>
          <w:sz w:val="22"/>
          <w:szCs w:val="22"/>
        </w:rPr>
        <w:t xml:space="preserve">. </w:t>
      </w:r>
    </w:p>
    <w:p w14:paraId="1A756C52" w14:textId="77777777" w:rsidR="00CC7AAD" w:rsidRPr="00626F11" w:rsidRDefault="00CC7AAD" w:rsidP="00CC7AAD">
      <w:pPr>
        <w:jc w:val="both"/>
        <w:rPr>
          <w:rFonts w:cs="Times New Roman"/>
          <w:sz w:val="22"/>
          <w:szCs w:val="22"/>
        </w:rPr>
      </w:pPr>
      <w:r w:rsidRPr="00626F11">
        <w:rPr>
          <w:rFonts w:cs="Times New Roman"/>
          <w:sz w:val="22"/>
          <w:szCs w:val="22"/>
        </w:rPr>
        <w:t>4.Zamawiający ocenia, czy podjęte przez Wykonawcę czynności, o których mowa w art. 110 ust. 2, są wystarczające do wykazania jego rzetelności, uwzględniając wagę i szczególne okoliczności czynu Wykonawcy. Jeżeli podjęte przez Wykonawcę czynności, o których mowa w art. 110 ust. 2, nie są wystarczające do wykazania jego rzetelności, Zamawiający wyklucza Wykonawcę.</w:t>
      </w:r>
    </w:p>
    <w:p w14:paraId="25C95477" w14:textId="77777777" w:rsidR="00CC7AAD" w:rsidRPr="00626F11" w:rsidRDefault="00CC7AAD" w:rsidP="00CC7AAD">
      <w:pPr>
        <w:jc w:val="both"/>
        <w:rPr>
          <w:rFonts w:cs="Times New Roman"/>
          <w:sz w:val="22"/>
          <w:szCs w:val="22"/>
        </w:rPr>
      </w:pPr>
      <w:r w:rsidRPr="00626F11">
        <w:rPr>
          <w:rFonts w:cs="Times New Roman"/>
          <w:sz w:val="22"/>
          <w:szCs w:val="22"/>
        </w:rPr>
        <w:t xml:space="preserve">5.  Wykluczenie Wykonawcy następuje zgodnie z art. 111 ustawy </w:t>
      </w:r>
      <w:proofErr w:type="spellStart"/>
      <w:r w:rsidRPr="00626F11">
        <w:rPr>
          <w:rFonts w:cs="Times New Roman"/>
          <w:sz w:val="22"/>
          <w:szCs w:val="22"/>
        </w:rPr>
        <w:t>Pzp</w:t>
      </w:r>
      <w:proofErr w:type="spellEnd"/>
      <w:r w:rsidRPr="00626F11">
        <w:rPr>
          <w:rFonts w:cs="Times New Roman"/>
          <w:sz w:val="22"/>
          <w:szCs w:val="22"/>
        </w:rPr>
        <w:t>.</w:t>
      </w:r>
    </w:p>
    <w:p w14:paraId="37BA286E" w14:textId="77777777" w:rsidR="00CC7AAD" w:rsidRPr="00626F11" w:rsidRDefault="00CC7AAD" w:rsidP="00CC7AAD">
      <w:pPr>
        <w:jc w:val="both"/>
        <w:rPr>
          <w:rFonts w:cs="Times New Roman"/>
          <w:sz w:val="22"/>
          <w:szCs w:val="22"/>
        </w:rPr>
      </w:pPr>
      <w:r w:rsidRPr="00626F11">
        <w:rPr>
          <w:rFonts w:cs="Times New Roman"/>
          <w:sz w:val="22"/>
          <w:szCs w:val="22"/>
        </w:rPr>
        <w:t>6. Wykonawca może zostać wykluczony przez Zamawiającego na każdym etapie postępowania o udzielenie zamówienia</w:t>
      </w:r>
    </w:p>
    <w:p w14:paraId="7BADDD92" w14:textId="77777777" w:rsidR="00CC7AAD" w:rsidRPr="00626F11" w:rsidRDefault="00CC7AAD" w:rsidP="00CC7AAD">
      <w:pPr>
        <w:jc w:val="both"/>
        <w:rPr>
          <w:rFonts w:cs="Times New Roman"/>
          <w:sz w:val="22"/>
          <w:szCs w:val="22"/>
        </w:rPr>
      </w:pPr>
      <w:r w:rsidRPr="00626F11">
        <w:rPr>
          <w:rFonts w:cs="Times New Roman"/>
          <w:sz w:val="22"/>
          <w:szCs w:val="22"/>
        </w:rPr>
        <w:t>Jeżeli Zamawiający przewiduje wykluczenie Wykonawcy na podstawie ust. 1, wskazuje podstawy wykluczenia w ogłoszeniu o zamówieniu lub dokumentach zamówienia.</w:t>
      </w:r>
    </w:p>
    <w:p w14:paraId="6C77C216" w14:textId="77777777" w:rsidR="00E0429A" w:rsidRPr="00626F11" w:rsidRDefault="00E0429A">
      <w:pPr>
        <w:jc w:val="both"/>
        <w:rPr>
          <w:rFonts w:cs="Times New Roman"/>
          <w:sz w:val="22"/>
          <w:szCs w:val="22"/>
        </w:rPr>
      </w:pPr>
    </w:p>
    <w:p w14:paraId="166D2A26" w14:textId="0595DD07" w:rsidR="00CC7AAD" w:rsidRDefault="00CC7AAD" w:rsidP="00CC7AAD">
      <w:pPr>
        <w:tabs>
          <w:tab w:val="num" w:pos="1440"/>
          <w:tab w:val="num" w:pos="1800"/>
        </w:tabs>
        <w:jc w:val="both"/>
        <w:rPr>
          <w:rFonts w:cs="Times New Roman"/>
          <w:b/>
          <w:bCs/>
          <w:sz w:val="22"/>
          <w:szCs w:val="22"/>
        </w:rPr>
      </w:pPr>
      <w:r w:rsidRPr="00626F11">
        <w:rPr>
          <w:rFonts w:cs="Times New Roman"/>
          <w:b/>
          <w:bCs/>
          <w:sz w:val="22"/>
          <w:szCs w:val="22"/>
        </w:rPr>
        <w:t>VIII. INFORMACJA O WARUNKACH UDZIAŁU W POSTĘPOWANIU</w:t>
      </w:r>
    </w:p>
    <w:p w14:paraId="614D0439" w14:textId="77777777" w:rsidR="00691835" w:rsidRPr="00626F11" w:rsidRDefault="00691835" w:rsidP="00CC7AAD">
      <w:pPr>
        <w:tabs>
          <w:tab w:val="num" w:pos="1440"/>
          <w:tab w:val="num" w:pos="1800"/>
        </w:tabs>
        <w:jc w:val="both"/>
        <w:rPr>
          <w:rFonts w:cs="Times New Roman"/>
          <w:b/>
          <w:bCs/>
          <w:sz w:val="22"/>
          <w:szCs w:val="22"/>
        </w:rPr>
      </w:pPr>
    </w:p>
    <w:p w14:paraId="2DA3B213" w14:textId="3D057BDA" w:rsidR="00CC7AAD" w:rsidRPr="00626F11" w:rsidRDefault="00CC7AAD" w:rsidP="00CC7AAD">
      <w:pPr>
        <w:tabs>
          <w:tab w:val="num" w:pos="1440"/>
          <w:tab w:val="num" w:pos="1800"/>
        </w:tabs>
        <w:jc w:val="both"/>
        <w:rPr>
          <w:rFonts w:cs="Times New Roman"/>
          <w:sz w:val="22"/>
          <w:szCs w:val="22"/>
        </w:rPr>
      </w:pPr>
      <w:r w:rsidRPr="00626F11">
        <w:rPr>
          <w:rFonts w:cs="Times New Roman"/>
          <w:sz w:val="22"/>
          <w:szCs w:val="22"/>
        </w:rPr>
        <w:t>1. Warunki udziału w postępowaniu mogą dotyczyć:</w:t>
      </w:r>
    </w:p>
    <w:p w14:paraId="7BF346B6"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1) zdolności do występowania w obrocie gospodarczym;</w:t>
      </w:r>
    </w:p>
    <w:p w14:paraId="3EEC9CB8"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2) uprawnień do prowadzenia określonej działalności gospodarczej lub zawodowej, o ile wynika to</w:t>
      </w:r>
    </w:p>
    <w:p w14:paraId="16450834"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z odrębnych przepisów;</w:t>
      </w:r>
    </w:p>
    <w:p w14:paraId="71585FB2"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3) sytuacji ekonomicznej lub finansowej;</w:t>
      </w:r>
    </w:p>
    <w:p w14:paraId="665C2154"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lastRenderedPageBreak/>
        <w:t>4) zdolności technicznej lub zawodowej.</w:t>
      </w:r>
    </w:p>
    <w:p w14:paraId="7777827B"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1.1.Zamawiający nie określa szczegółowych warunków udziału w przedmiotowym postępowaniu. </w:t>
      </w:r>
    </w:p>
    <w:p w14:paraId="3ED5A943"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2. 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25CB3D7E"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3.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0102CF90"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4.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63E1710C"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5. Zobowiązanie podmiotu udostępniającego zasoby, o którym mowa w ust. 4, potwierdza, że stosunek łączący wykonawcę z podmiotami udostępniającymi zasoby gwarantuje rzeczywisty dostęp do tych zasobów oraz określa w szczególności: </w:t>
      </w:r>
    </w:p>
    <w:p w14:paraId="5ABAB9DE"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1) zakres dostępnych Wykonawcy zasobów podmiotu udostępniającego zasoby; </w:t>
      </w:r>
    </w:p>
    <w:p w14:paraId="48795D27"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2) sposób i okres udostępnienia Wykonawcy i wykorzystania przez niego zasobów podmiotu udostępniającego te zasoby przy wykonywaniu zamówienia; </w:t>
      </w:r>
    </w:p>
    <w:p w14:paraId="72F78365"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C78BEEB"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6. 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oraz, jeżeli to dotyczy, kryteriów selekcji, a także bada, czy nie zachodzą wobec tego podmiotu podstawy wykluczenia, które zostały przewidziane względem Wykonawcy. </w:t>
      </w:r>
    </w:p>
    <w:p w14:paraId="5F40EF59" w14:textId="77777777" w:rsidR="00CC7AAD" w:rsidRPr="00626F11" w:rsidRDefault="00CC7AAD" w:rsidP="00CC7AAD">
      <w:pPr>
        <w:tabs>
          <w:tab w:val="left" w:pos="8908"/>
        </w:tabs>
        <w:jc w:val="both"/>
        <w:rPr>
          <w:rFonts w:cs="Times New Roman"/>
          <w:b/>
          <w:sz w:val="22"/>
          <w:szCs w:val="22"/>
        </w:rPr>
      </w:pPr>
      <w:r w:rsidRPr="00626F11">
        <w:rPr>
          <w:rFonts w:cs="Times New Roman"/>
          <w:b/>
          <w:sz w:val="22"/>
          <w:szCs w:val="22"/>
        </w:rPr>
        <w:t xml:space="preserve">Zamawiający żąda od Wykonawcy, który polega na zdolnościach lub sytuacji innych podmiotów na zasadach określonych w art. 118 ustawy </w:t>
      </w:r>
      <w:proofErr w:type="spellStart"/>
      <w:r w:rsidRPr="00626F11">
        <w:rPr>
          <w:rFonts w:cs="Times New Roman"/>
          <w:b/>
          <w:sz w:val="22"/>
          <w:szCs w:val="22"/>
        </w:rPr>
        <w:t>pzp</w:t>
      </w:r>
      <w:proofErr w:type="spellEnd"/>
      <w:r w:rsidRPr="00626F11">
        <w:rPr>
          <w:rFonts w:cs="Times New Roman"/>
          <w:b/>
          <w:sz w:val="22"/>
          <w:szCs w:val="22"/>
        </w:rPr>
        <w:t xml:space="preserve">, przedstawienia w odniesieniu do tych podmiotów dokumentów wymienionych w rozdziale IX. B6. </w:t>
      </w:r>
    </w:p>
    <w:p w14:paraId="592B0917"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63089670"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8. Zamawiający może zastrzec obowiązek osobistego wykonania przez Wykonawcę kluczowych zadań dotyczących: </w:t>
      </w:r>
    </w:p>
    <w:p w14:paraId="5B8033C8"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1) zamówień na roboty budowlane lub usługi lub </w:t>
      </w:r>
    </w:p>
    <w:p w14:paraId="604F6B7A"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2) prac związanych z rozmieszczeniem i instalacją, w ramach zamówienia na dostawy. </w:t>
      </w:r>
    </w:p>
    <w:p w14:paraId="61DB0FC5"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9.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2BF8DA59" w14:textId="77777777" w:rsidR="00CC7AAD" w:rsidRPr="00626F11" w:rsidRDefault="00CC7AAD" w:rsidP="00CC7AAD">
      <w:pPr>
        <w:tabs>
          <w:tab w:val="left" w:pos="8908"/>
        </w:tabs>
        <w:jc w:val="both"/>
        <w:rPr>
          <w:rFonts w:cs="Times New Roman"/>
          <w:b/>
          <w:sz w:val="22"/>
          <w:szCs w:val="22"/>
        </w:rPr>
      </w:pPr>
      <w:r w:rsidRPr="00626F11">
        <w:rPr>
          <w:rFonts w:cs="Times New Roman"/>
          <w:b/>
          <w:sz w:val="22"/>
          <w:szCs w:val="22"/>
        </w:rPr>
        <w:t xml:space="preserve">10. Zamawiający nie wymaga, aby Wykonawca, który zamierza powierzyć wykonanie części zamówienia Podwykonawcom, którzy nie są podmiotami udostępniającymi zasoby na zasadach określonych w art. 118 ustawy </w:t>
      </w:r>
      <w:proofErr w:type="spellStart"/>
      <w:r w:rsidRPr="00626F11">
        <w:rPr>
          <w:rFonts w:cs="Times New Roman"/>
          <w:b/>
          <w:sz w:val="22"/>
          <w:szCs w:val="22"/>
        </w:rPr>
        <w:t>pzp</w:t>
      </w:r>
      <w:proofErr w:type="spellEnd"/>
      <w:r w:rsidRPr="00626F11">
        <w:rPr>
          <w:rFonts w:cs="Times New Roman"/>
          <w:b/>
          <w:sz w:val="22"/>
          <w:szCs w:val="22"/>
        </w:rPr>
        <w:t xml:space="preserve">, składali podmiotowe środki dowodowe. </w:t>
      </w:r>
    </w:p>
    <w:p w14:paraId="04DD63C0"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11. Wskazanie firm Podwykonawców (o ile są znane) następuje w części II „informacje dotyczące Wykonawcy”, sekcji D: „Informacje dotyczące Podwykonawców, na których zdolności Wykonawca nie polega” w formularzu JEDZ. </w:t>
      </w:r>
    </w:p>
    <w:p w14:paraId="3C4860F1"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Wykonawca może wykorzystać w JEDZ nadal aktualne informacje zawarte w innym jednolitym dokumencie złożonym w odrębnym postępowaniu o udzielenie zamówienia. </w:t>
      </w:r>
    </w:p>
    <w:p w14:paraId="6B58E613" w14:textId="22B91AB8" w:rsidR="009F17CE" w:rsidRPr="00626F11" w:rsidRDefault="00CC7AAD" w:rsidP="00CC7AAD">
      <w:pPr>
        <w:tabs>
          <w:tab w:val="left" w:pos="8908"/>
        </w:tabs>
        <w:jc w:val="both"/>
        <w:rPr>
          <w:rFonts w:cs="Times New Roman"/>
          <w:sz w:val="22"/>
          <w:szCs w:val="22"/>
        </w:rPr>
      </w:pPr>
      <w:r w:rsidRPr="00626F11">
        <w:rPr>
          <w:rFonts w:cs="Times New Roman"/>
          <w:sz w:val="22"/>
          <w:szCs w:val="22"/>
        </w:rPr>
        <w:t>12.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3242D35F" w14:textId="48B3A4C6" w:rsidR="00CC7AAD" w:rsidRPr="00626F11" w:rsidRDefault="00CC7AAD" w:rsidP="00CC7AAD">
      <w:pPr>
        <w:tabs>
          <w:tab w:val="left" w:pos="8908"/>
        </w:tabs>
        <w:jc w:val="both"/>
        <w:rPr>
          <w:rFonts w:cs="Times New Roman"/>
          <w:sz w:val="22"/>
          <w:szCs w:val="22"/>
        </w:rPr>
      </w:pPr>
    </w:p>
    <w:p w14:paraId="5D19D9CC" w14:textId="77777777" w:rsidR="00691835" w:rsidRDefault="00CC7AAD" w:rsidP="00CC7AAD">
      <w:pPr>
        <w:tabs>
          <w:tab w:val="left" w:pos="8908"/>
        </w:tabs>
        <w:jc w:val="both"/>
        <w:rPr>
          <w:rFonts w:cs="Times New Roman"/>
          <w:b/>
          <w:sz w:val="22"/>
          <w:szCs w:val="22"/>
        </w:rPr>
      </w:pPr>
      <w:r w:rsidRPr="00626F11">
        <w:rPr>
          <w:rFonts w:cs="Times New Roman"/>
          <w:b/>
          <w:sz w:val="22"/>
          <w:szCs w:val="22"/>
        </w:rPr>
        <w:lastRenderedPageBreak/>
        <w:t xml:space="preserve">IX. A. WYKAZ OŚWIADCZEŃ I DOKUMENTÓW SKŁADANYCH PRZEZ WYKONAWCĘ WRAZ Z OFERTĄ   </w:t>
      </w:r>
    </w:p>
    <w:p w14:paraId="0B25C020" w14:textId="62A7DEC3" w:rsidR="00CC7AAD" w:rsidRPr="00626F11" w:rsidRDefault="00CC7AAD" w:rsidP="00CC7AAD">
      <w:pPr>
        <w:tabs>
          <w:tab w:val="left" w:pos="8908"/>
        </w:tabs>
        <w:jc w:val="both"/>
        <w:rPr>
          <w:rFonts w:cs="Times New Roman"/>
          <w:b/>
          <w:sz w:val="22"/>
          <w:szCs w:val="22"/>
        </w:rPr>
      </w:pPr>
      <w:r w:rsidRPr="00626F11">
        <w:rPr>
          <w:rFonts w:cs="Times New Roman"/>
          <w:b/>
          <w:sz w:val="22"/>
          <w:szCs w:val="22"/>
        </w:rPr>
        <w:t xml:space="preserve">    </w:t>
      </w:r>
    </w:p>
    <w:p w14:paraId="424846AB" w14:textId="77777777" w:rsidR="00CC7AAD" w:rsidRPr="00626F11" w:rsidRDefault="00CC7AAD" w:rsidP="00CC7AAD">
      <w:pPr>
        <w:tabs>
          <w:tab w:val="left" w:pos="8908"/>
        </w:tabs>
        <w:jc w:val="both"/>
        <w:rPr>
          <w:rFonts w:cs="Times New Roman"/>
          <w:b/>
          <w:sz w:val="22"/>
          <w:szCs w:val="22"/>
        </w:rPr>
      </w:pPr>
      <w:r w:rsidRPr="00626F11">
        <w:rPr>
          <w:rFonts w:cs="Times New Roman"/>
          <w:sz w:val="22"/>
          <w:szCs w:val="22"/>
        </w:rPr>
        <w:t xml:space="preserve">1.„Formularz Ofertowy” </w:t>
      </w:r>
      <w:r w:rsidRPr="00626F11">
        <w:rPr>
          <w:rFonts w:cs="Times New Roman"/>
          <w:b/>
          <w:sz w:val="22"/>
          <w:szCs w:val="22"/>
        </w:rPr>
        <w:t>– Załącznik nr 1 do SWZ;</w:t>
      </w:r>
    </w:p>
    <w:p w14:paraId="69CBED0E"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2. „Formularz asortymentowo-cenowy – </w:t>
      </w:r>
      <w:r w:rsidRPr="00626F11">
        <w:rPr>
          <w:rFonts w:cs="Times New Roman"/>
          <w:b/>
          <w:sz w:val="22"/>
          <w:szCs w:val="22"/>
        </w:rPr>
        <w:t>Załącznik nr 2 do SWZ</w:t>
      </w:r>
      <w:r w:rsidRPr="00626F11">
        <w:rPr>
          <w:rFonts w:cs="Times New Roman"/>
          <w:sz w:val="22"/>
          <w:szCs w:val="22"/>
        </w:rPr>
        <w:t>;</w:t>
      </w:r>
    </w:p>
    <w:p w14:paraId="5699DDA0" w14:textId="35708B60" w:rsidR="00CC7AAD" w:rsidRPr="00626F11" w:rsidRDefault="007704BC" w:rsidP="00CC7AAD">
      <w:pPr>
        <w:tabs>
          <w:tab w:val="left" w:pos="8908"/>
        </w:tabs>
        <w:jc w:val="both"/>
        <w:rPr>
          <w:rFonts w:cs="Times New Roman"/>
          <w:sz w:val="22"/>
          <w:szCs w:val="22"/>
        </w:rPr>
      </w:pPr>
      <w:r w:rsidRPr="00626F11">
        <w:rPr>
          <w:rFonts w:cs="Times New Roman"/>
          <w:sz w:val="22"/>
          <w:szCs w:val="22"/>
        </w:rPr>
        <w:t>3</w:t>
      </w:r>
      <w:r w:rsidR="00CC7AAD" w:rsidRPr="00626F11">
        <w:rPr>
          <w:rFonts w:cs="Times New Roman"/>
          <w:sz w:val="22"/>
          <w:szCs w:val="22"/>
        </w:rPr>
        <w:t xml:space="preserve">. W  celu potwierdzenia zgodności oferowanych </w:t>
      </w:r>
      <w:r w:rsidR="00CC7AAD" w:rsidRPr="00626F11">
        <w:rPr>
          <w:rFonts w:cs="Times New Roman"/>
          <w:strike/>
          <w:sz w:val="22"/>
          <w:szCs w:val="22"/>
        </w:rPr>
        <w:t>robót budowlanych</w:t>
      </w:r>
      <w:r w:rsidR="00CC7AAD" w:rsidRPr="00626F11">
        <w:rPr>
          <w:rFonts w:cs="Times New Roman"/>
          <w:sz w:val="22"/>
          <w:szCs w:val="22"/>
        </w:rPr>
        <w:t xml:space="preserve">, dostaw </w:t>
      </w:r>
      <w:r w:rsidR="00CC7AAD" w:rsidRPr="00626F11">
        <w:rPr>
          <w:rFonts w:cs="Times New Roman"/>
          <w:strike/>
          <w:sz w:val="22"/>
          <w:szCs w:val="22"/>
        </w:rPr>
        <w:t>lub usług</w:t>
      </w:r>
      <w:r w:rsidR="00CC7AAD" w:rsidRPr="00626F11">
        <w:rPr>
          <w:rFonts w:cs="Times New Roman"/>
          <w:sz w:val="22"/>
          <w:szCs w:val="22"/>
        </w:rPr>
        <w:t xml:space="preserve"> z wymaganymi cechami zgodnie  z art. 104-106 Ustawy, Zamawiający określa następujące przedmiotowe środki dowodowe, jakie mają dostarczyć Wykonawcy wraz z ofertą:  wskazane w Rozdziale VI, pkt.1.2. SWZ - (o ile dotyczy).</w:t>
      </w:r>
    </w:p>
    <w:p w14:paraId="67D82162" w14:textId="40A36522" w:rsidR="00CC7AAD" w:rsidRPr="00626F11" w:rsidRDefault="007704BC" w:rsidP="00CC7AAD">
      <w:pPr>
        <w:tabs>
          <w:tab w:val="left" w:pos="8908"/>
        </w:tabs>
        <w:jc w:val="both"/>
        <w:rPr>
          <w:rFonts w:cs="Times New Roman"/>
          <w:sz w:val="22"/>
          <w:szCs w:val="22"/>
        </w:rPr>
      </w:pPr>
      <w:r w:rsidRPr="00626F11">
        <w:rPr>
          <w:rFonts w:cs="Times New Roman"/>
          <w:b/>
          <w:sz w:val="22"/>
          <w:szCs w:val="22"/>
        </w:rPr>
        <w:t>4</w:t>
      </w:r>
      <w:r w:rsidR="00CC7AAD" w:rsidRPr="00626F11">
        <w:rPr>
          <w:rFonts w:cs="Times New Roman"/>
          <w:b/>
          <w:sz w:val="22"/>
          <w:szCs w:val="22"/>
        </w:rPr>
        <w:t>.„PEŁNOMOCNICTWO</w:t>
      </w:r>
      <w:r w:rsidR="00CC7AAD" w:rsidRPr="00626F11">
        <w:rPr>
          <w:rFonts w:cs="Times New Roman"/>
          <w:sz w:val="22"/>
          <w:szCs w:val="22"/>
        </w:rPr>
        <w:t xml:space="preserve">” do reprezentowania Wykonawcy osoby /osób, podpisującej/ podpisujących ofertę, dokumenty lub oświadczenia załączone do oferty (o ile dotyczy). </w:t>
      </w:r>
    </w:p>
    <w:p w14:paraId="698599C5" w14:textId="59434ABF" w:rsidR="00CC7AAD" w:rsidRPr="00626F11" w:rsidRDefault="007704BC" w:rsidP="00CC7AAD">
      <w:pPr>
        <w:tabs>
          <w:tab w:val="left" w:pos="8908"/>
        </w:tabs>
        <w:jc w:val="both"/>
        <w:rPr>
          <w:rFonts w:cs="Times New Roman"/>
          <w:sz w:val="22"/>
          <w:szCs w:val="22"/>
        </w:rPr>
      </w:pPr>
      <w:r w:rsidRPr="00626F11">
        <w:rPr>
          <w:rFonts w:cs="Times New Roman"/>
          <w:sz w:val="22"/>
          <w:szCs w:val="22"/>
        </w:rPr>
        <w:t>5</w:t>
      </w:r>
      <w:r w:rsidR="00CC7AAD" w:rsidRPr="00626F11">
        <w:rPr>
          <w:rFonts w:cs="Times New Roman"/>
          <w:sz w:val="22"/>
          <w:szCs w:val="22"/>
        </w:rPr>
        <w:t xml:space="preserve">. „Zobowiązanie innych podmiotów do oddania do dyspozycji Wykonawcy niezbędnych zasobów na potrzeby realizacji zamówienia” (o ile dotyczy) - </w:t>
      </w:r>
      <w:r w:rsidR="00CC7AAD" w:rsidRPr="00626F11">
        <w:rPr>
          <w:rFonts w:cs="Times New Roman"/>
          <w:b/>
          <w:sz w:val="22"/>
          <w:szCs w:val="22"/>
        </w:rPr>
        <w:t>Załącznik nr 4 do SWZ;</w:t>
      </w:r>
    </w:p>
    <w:p w14:paraId="45690D5B" w14:textId="77777777" w:rsidR="00CC7AAD" w:rsidRPr="00626F11" w:rsidRDefault="00CC7AAD" w:rsidP="00CC7AAD">
      <w:pPr>
        <w:tabs>
          <w:tab w:val="left" w:pos="8908"/>
        </w:tabs>
        <w:jc w:val="both"/>
        <w:rPr>
          <w:rFonts w:cs="Times New Roman"/>
          <w:sz w:val="22"/>
          <w:szCs w:val="22"/>
        </w:rPr>
      </w:pPr>
    </w:p>
    <w:p w14:paraId="6A324063"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Jeżeli Wykonawca, w celu potwierdzenia spełniania warunków udziału w postępowaniu lub kryteriów selekcji, w stosownych sytuacjach oraz w odniesieniu do konkretnego zamówienia, lub jego części, polega na zdolnościach technicznych lub zawodowych lub sytuacji finansowej lub ekonomicznej podmiotów udostępniających zasoby, niezależnie od charakteru prawnego łączących go z nimi stosunków prawnych, zobowiązany jest udowodnić Zamawiającemu, że będzie dysponował niezbędnymi zasobami podmiotów w szczególności przedstawiając w tym celu pisemne zobowiązanie tych podmiotów do oddania mu do dyspozycji niezbędnych zasobów na potrzeby realizacji zamówienia.</w:t>
      </w:r>
    </w:p>
    <w:p w14:paraId="24DCF81F" w14:textId="77777777" w:rsidR="00CC7AAD" w:rsidRPr="00626F11" w:rsidRDefault="00CC7AAD" w:rsidP="00CC7AAD">
      <w:pPr>
        <w:tabs>
          <w:tab w:val="left" w:pos="8908"/>
        </w:tabs>
        <w:jc w:val="both"/>
        <w:rPr>
          <w:rFonts w:cs="Times New Roman"/>
          <w:sz w:val="22"/>
          <w:szCs w:val="22"/>
        </w:rPr>
      </w:pPr>
    </w:p>
    <w:p w14:paraId="4C279527"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Uwaga:</w:t>
      </w:r>
    </w:p>
    <w:p w14:paraId="2591D57B"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a)Uprawnienie musi bezpośrednio wynikać z dokumentu stwierdzającego status prawny Wykonawcy (odpisu z właściwego rejestru lub z centralnej ewidencji i informacji o działalności gospodarczej). Jeżeli pełnomocnictwo takie nie wynika wprost z dokumentu stwierdzającego status prawny Wykonawcy to do oferty należy dołączyć pełnomocnictwo w postaci elektronicznej opatrzone kwalifikowanym podpisem elektronicznym osób wskazanych w dokumencie stwierdzającym status prawny Wykonawcy (odpisie z właściwego rejestru lub z centralnej ewidencji i informacji o działalności gospodarczej) lub notarialnie poświadczoną kwalifikowanym podpisem elektronicznym kopię pełnomocnictwa tj. podpisaną kwalifikowanym podpisem elektronicznym przez notariusza.</w:t>
      </w:r>
    </w:p>
    <w:p w14:paraId="66B7A121"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b) Jeżeli z dokumentu określającego status prawny Wykonawcy lub pełnomocnictwa wynika, iż do reprezentowania Wykonawcy upoważnionych jest łącznie kilka osób, ofertę wraz z załącznikami podpisują wszystkie te osoby.</w:t>
      </w:r>
    </w:p>
    <w:p w14:paraId="2DAD59D6"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c) Wykonawcy mogą wspólnie ubiegać się o udzielenie zamówienia. W takim przypadku, Wykonawcy ustanawiają pełnomocnika do reprezentowania ich w postępowaniu o udzielenie zamówienia albo reprezentowania w postępowaniu i zawarcia umowy w sprawie zamówienia publicznego. Dokument potwierdzający ustanowienie pełnomocnika powinien zawierać wskazanie postępowania o zamówienie publiczne, którego dotyczy, Wykonawców ubiegających się wspólnie o udzielenie zamówienia, ustanowionego pełnomocnika oraz zakres jego umocowania. Pełnomocnictwo winno być podpisane przez wszystkich tych Wykonawców ubiegających się wspólnie o zamówienie publiczne, którzy ustanawiają pełnomocnika. Podpisy muszą zostać złożone przez osoby uprawnione do składania oświadczeń woli wymienione we właściwym rejestrze lub wpisie do centralnej ewidencji i informacji o działalności gospodarczej. Dokument pełnomocnictwa należy przedstawić w postaci elektronicznej opatrzony kwalifikowanym podpisem elektronicznym - oryginału lub notarialnie poświadczonej kopii. Oferta winna być podpisana przez każdego z Wykonawców wspólnie ubiegających się o udzielenie zamówienia lub upoważnionego pełnomocnika.</w:t>
      </w:r>
    </w:p>
    <w:p w14:paraId="6E5C4154"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d)Jeżeli oferta Wykonawców wspólnie ubiegających się o zamówienie zostanie wybrana, Zamawiający może żądać przed zawarciem umowy w sprawie zamówienia publicznego umowy regulującej współpracę tych podmiotów.</w:t>
      </w:r>
    </w:p>
    <w:p w14:paraId="2EC521CA" w14:textId="64432481" w:rsidR="00CC7AAD" w:rsidRPr="00626F11" w:rsidRDefault="00CC7AAD" w:rsidP="00CC7AAD">
      <w:pPr>
        <w:tabs>
          <w:tab w:val="left" w:pos="8908"/>
        </w:tabs>
        <w:jc w:val="both"/>
        <w:rPr>
          <w:rFonts w:cs="Times New Roman"/>
          <w:sz w:val="22"/>
          <w:szCs w:val="22"/>
        </w:rPr>
      </w:pPr>
      <w:r w:rsidRPr="00626F11">
        <w:rPr>
          <w:rFonts w:cs="Times New Roman"/>
          <w:sz w:val="22"/>
          <w:szCs w:val="22"/>
        </w:rPr>
        <w:t>Zamawiający najpierw dokona badania i oceny ofert, a następnie dokona kwalifikacji podmiotowej Wykonawcy, którego oferta została najwyżej oceniona, w zakresie braku podstaw wykluczenia oraz spełniania warunków udziału w postępowaniu.</w:t>
      </w:r>
    </w:p>
    <w:p w14:paraId="580AA8F0" w14:textId="3A5773AC" w:rsidR="00CC7AAD" w:rsidRDefault="00CC7AAD">
      <w:pPr>
        <w:spacing w:line="260" w:lineRule="atLeast"/>
        <w:jc w:val="both"/>
        <w:rPr>
          <w:rFonts w:asciiTheme="majorHAnsi" w:hAnsiTheme="majorHAnsi" w:cs="Times New Roman"/>
          <w:b/>
          <w:bCs/>
          <w:u w:val="single"/>
        </w:rPr>
      </w:pPr>
    </w:p>
    <w:p w14:paraId="30B13B03" w14:textId="43C543B9" w:rsidR="00CC7AAD" w:rsidRDefault="00CC7AAD" w:rsidP="00CC7AAD">
      <w:pPr>
        <w:spacing w:line="260" w:lineRule="atLeast"/>
        <w:jc w:val="both"/>
        <w:rPr>
          <w:rFonts w:cs="Times New Roman"/>
          <w:b/>
          <w:bCs/>
          <w:sz w:val="22"/>
          <w:szCs w:val="22"/>
          <w:u w:val="single"/>
        </w:rPr>
      </w:pPr>
      <w:r w:rsidRPr="00626F11">
        <w:rPr>
          <w:rFonts w:cs="Times New Roman"/>
          <w:b/>
          <w:bCs/>
          <w:sz w:val="22"/>
          <w:szCs w:val="22"/>
          <w:u w:val="single"/>
        </w:rPr>
        <w:t>IX.B. WYKAZ PODMIOTOWYCH ŚRODKACH DOWODOWYCH - składanych na wezwanie Zamawiającego</w:t>
      </w:r>
    </w:p>
    <w:p w14:paraId="01C3D72B" w14:textId="77777777" w:rsidR="00691835" w:rsidRPr="00626F11" w:rsidRDefault="00691835" w:rsidP="00CC7AAD">
      <w:pPr>
        <w:spacing w:line="260" w:lineRule="atLeast"/>
        <w:jc w:val="both"/>
        <w:rPr>
          <w:rFonts w:cs="Times New Roman"/>
          <w:b/>
          <w:bCs/>
          <w:sz w:val="22"/>
          <w:szCs w:val="22"/>
          <w:u w:val="single"/>
        </w:rPr>
      </w:pPr>
    </w:p>
    <w:p w14:paraId="1A319D49"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 xml:space="preserve">1.Zamawiający, zgodnie z art. 139 ustawy </w:t>
      </w:r>
      <w:proofErr w:type="spellStart"/>
      <w:r w:rsidRPr="00626F11">
        <w:rPr>
          <w:rFonts w:cs="Times New Roman"/>
          <w:bCs/>
          <w:sz w:val="22"/>
          <w:szCs w:val="22"/>
        </w:rPr>
        <w:t>Pzp</w:t>
      </w:r>
      <w:proofErr w:type="spellEnd"/>
      <w:r w:rsidRPr="00626F11">
        <w:rPr>
          <w:rFonts w:cs="Times New Roman"/>
          <w:bCs/>
          <w:sz w:val="22"/>
          <w:szCs w:val="22"/>
        </w:rPr>
        <w:t xml:space="preserve">, najpierw dokona badania i oceny ofert, a następnie dokona kwalifikacji podmiotowej Wykonawcy, którego oferta została najwyżej oceniona, w zakresie braku podstaw wykluczenia oraz spełniania warunków udziału w postępowaniu. </w:t>
      </w:r>
    </w:p>
    <w:p w14:paraId="7C6BC006" w14:textId="77777777" w:rsidR="00CC7AAD" w:rsidRPr="00626F11" w:rsidRDefault="00CC7AAD" w:rsidP="00CC7AAD">
      <w:pPr>
        <w:spacing w:line="260" w:lineRule="atLeast"/>
        <w:jc w:val="both"/>
        <w:rPr>
          <w:rFonts w:cs="Times New Roman"/>
          <w:b/>
          <w:bCs/>
          <w:sz w:val="22"/>
          <w:szCs w:val="22"/>
        </w:rPr>
      </w:pPr>
      <w:r w:rsidRPr="00626F11">
        <w:rPr>
          <w:rFonts w:cs="Times New Roman"/>
          <w:b/>
          <w:bCs/>
          <w:sz w:val="22"/>
          <w:szCs w:val="22"/>
        </w:rPr>
        <w:lastRenderedPageBreak/>
        <w:t>2.Wykonawca nie jest obowiązany do złożenia wraz z ofertą oświadczenia o niepodleganiu wykluczeniu, spełnieniu warunków udziału w postępowaniu , o którym mowa w art. 125 ust. 1 ustawy.</w:t>
      </w:r>
    </w:p>
    <w:p w14:paraId="4CB2A376"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 xml:space="preserve">3.Zamawiający przed wyborem najkorzystniejszej oferty wzywa Wykonawcę, którego oferta została najwyżej oceniona, do złożenia w wyznaczonym terminie, </w:t>
      </w:r>
      <w:r w:rsidRPr="00626F11">
        <w:rPr>
          <w:rFonts w:cs="Times New Roman"/>
          <w:b/>
          <w:bCs/>
          <w:sz w:val="22"/>
          <w:szCs w:val="22"/>
        </w:rPr>
        <w:t>nie krótszym niż 10 dni</w:t>
      </w:r>
      <w:r w:rsidRPr="00626F11">
        <w:rPr>
          <w:rFonts w:cs="Times New Roman"/>
          <w:bCs/>
          <w:sz w:val="22"/>
          <w:szCs w:val="22"/>
        </w:rPr>
        <w:t>, aktualnych na dzień złożenia podmiotowych środków dowodowych.</w:t>
      </w:r>
    </w:p>
    <w:p w14:paraId="7C35B450"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4. Jeżeli jest to niezbędne do zapewnienia odpowiedniego przebiegu postępowania o udzielenie zamówienia, Zamawiający może na każdym etapie postępowania, w tym na etapie składania wniosków o dopuszczenie do udziału w postępowaniu lub niezwłocznie po ich złożeniu, wezwać Wykonawców do złożenia wszystkich lub niektórych podmiotowych środków dowodowych aktualnych na dzień ich złożenia.</w:t>
      </w:r>
    </w:p>
    <w:p w14:paraId="21CCD3C2" w14:textId="77777777" w:rsidR="00CC7AAD" w:rsidRPr="00626F11" w:rsidRDefault="00CC7AAD" w:rsidP="00CC7AAD">
      <w:pPr>
        <w:spacing w:line="260" w:lineRule="atLeast"/>
        <w:jc w:val="both"/>
        <w:rPr>
          <w:rFonts w:cs="Times New Roman"/>
          <w:b/>
          <w:bCs/>
          <w:sz w:val="22"/>
          <w:szCs w:val="22"/>
          <w:u w:val="single"/>
        </w:rPr>
      </w:pPr>
      <w:r w:rsidRPr="00626F11">
        <w:rPr>
          <w:rFonts w:cs="Times New Roman"/>
          <w:bCs/>
          <w:sz w:val="22"/>
          <w:szCs w:val="22"/>
        </w:rPr>
        <w:t xml:space="preserve">5. Zgodnie z Rozporządzeniem Ministra Rozwoju, Pracy i Technologii w sprawie podmiotowych środków dowodowych oraz innych dokumentów lub oświadczeń, jakich może żądać Zamawiający od Wykonawcy z dnia 23 grudnia 2020 r. (Dz.U. z 2020 r. poz. 2415), </w:t>
      </w:r>
      <w:r w:rsidRPr="00626F11">
        <w:rPr>
          <w:rFonts w:cs="Times New Roman"/>
          <w:b/>
          <w:bCs/>
          <w:sz w:val="22"/>
          <w:szCs w:val="22"/>
          <w:u w:val="single"/>
        </w:rPr>
        <w:t>w celu wykazania braku podstaw do wykluczenia z postępowania o udzielenie zamówienia Wykonawcy w okolicznościach, o których mowa w art. 108 i 109 Ustawy oraz w związku z art. 139 Ustawy, Zamawiający żąda następujących dokumentów:</w:t>
      </w:r>
    </w:p>
    <w:p w14:paraId="49E4830E" w14:textId="77777777" w:rsidR="00CC7AAD" w:rsidRPr="00626F11" w:rsidRDefault="00CC7AAD" w:rsidP="00CC7AAD">
      <w:pPr>
        <w:spacing w:line="260" w:lineRule="atLeast"/>
        <w:jc w:val="both"/>
        <w:rPr>
          <w:rFonts w:cs="Times New Roman"/>
          <w:bCs/>
          <w:sz w:val="22"/>
          <w:szCs w:val="22"/>
        </w:rPr>
      </w:pPr>
      <w:r w:rsidRPr="00626F11">
        <w:rPr>
          <w:rFonts w:cs="Times New Roman"/>
          <w:b/>
          <w:bCs/>
          <w:sz w:val="22"/>
          <w:szCs w:val="22"/>
        </w:rPr>
        <w:t>5.1.OŚWIADCZENIE (JEDZ)</w:t>
      </w:r>
      <w:r w:rsidRPr="00626F11">
        <w:rPr>
          <w:rFonts w:cs="Times New Roman"/>
          <w:bCs/>
          <w:sz w:val="22"/>
          <w:szCs w:val="22"/>
        </w:rPr>
        <w:t xml:space="preserve"> - oświadczenie o niepodleganiu wykluczeniu, spełnianiu warunków udziału w postępowaniu, w zakresie wskazanym przez Zamawiającego – </w:t>
      </w:r>
      <w:r w:rsidRPr="00626F11">
        <w:rPr>
          <w:rFonts w:cs="Times New Roman"/>
          <w:b/>
          <w:bCs/>
          <w:sz w:val="22"/>
          <w:szCs w:val="22"/>
        </w:rPr>
        <w:t>Załącznik nr 3,</w:t>
      </w:r>
    </w:p>
    <w:p w14:paraId="5E849829"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Oświadczenie, składa się na formularzu jednolitego europejskiego 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zwanego dalej „jednolitym dokumentem”.</w:t>
      </w:r>
    </w:p>
    <w:p w14:paraId="1FCE4233"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 xml:space="preserve">5.1.1.JEDZ składa Wykonawca pod rygorem nieważności w formie elektronicznej. Powyższe oznacza, że JEDZ powinien mieć postać elektroniczną oraz zostać opatrzony kwalifikowanym podpisem elektronicznym przez osoby należycie umocowane do złożenia tego oświadczenia; </w:t>
      </w:r>
    </w:p>
    <w:p w14:paraId="46CE682F"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 xml:space="preserve">5.1.2.W przypadku wspólnego ubiegania się o zamówienie przez Wykonawców, oświadczenie, o którym mowa w pkt 1.1,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 </w:t>
      </w:r>
    </w:p>
    <w:p w14:paraId="777F9BC0" w14:textId="77777777" w:rsidR="00CC7AAD" w:rsidRPr="00626F11" w:rsidRDefault="00CC7AAD" w:rsidP="00CC7AAD">
      <w:pPr>
        <w:spacing w:line="260" w:lineRule="atLeast"/>
        <w:jc w:val="both"/>
        <w:rPr>
          <w:rFonts w:cs="Times New Roman"/>
          <w:b/>
          <w:bCs/>
          <w:sz w:val="22"/>
          <w:szCs w:val="22"/>
        </w:rPr>
      </w:pPr>
      <w:r w:rsidRPr="00626F11">
        <w:rPr>
          <w:rFonts w:cs="Times New Roman"/>
          <w:b/>
          <w:bCs/>
          <w:sz w:val="22"/>
          <w:szCs w:val="22"/>
        </w:rPr>
        <w:t>FORMA JEDZ</w:t>
      </w:r>
    </w:p>
    <w:p w14:paraId="75871C4B"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1.Zamawiający dopuszcza w szczególności następujący format przesyłanych danych: .pdf, .</w:t>
      </w:r>
      <w:proofErr w:type="spellStart"/>
      <w:r w:rsidRPr="00626F11">
        <w:rPr>
          <w:rFonts w:cs="Times New Roman"/>
          <w:bCs/>
          <w:sz w:val="22"/>
          <w:szCs w:val="22"/>
        </w:rPr>
        <w:t>doc</w:t>
      </w:r>
      <w:proofErr w:type="spellEnd"/>
      <w:r w:rsidRPr="00626F11">
        <w:rPr>
          <w:rFonts w:cs="Times New Roman"/>
          <w:bCs/>
          <w:sz w:val="22"/>
          <w:szCs w:val="22"/>
        </w:rPr>
        <w:t>, .</w:t>
      </w:r>
      <w:proofErr w:type="spellStart"/>
      <w:r w:rsidRPr="00626F11">
        <w:rPr>
          <w:rFonts w:cs="Times New Roman"/>
          <w:bCs/>
          <w:sz w:val="22"/>
          <w:szCs w:val="22"/>
        </w:rPr>
        <w:t>docx</w:t>
      </w:r>
      <w:proofErr w:type="spellEnd"/>
      <w:r w:rsidRPr="00626F11">
        <w:rPr>
          <w:rFonts w:cs="Times New Roman"/>
          <w:bCs/>
          <w:sz w:val="22"/>
          <w:szCs w:val="22"/>
        </w:rPr>
        <w:t>, .rtf, .odt.1.</w:t>
      </w:r>
    </w:p>
    <w:p w14:paraId="5B5559B6"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 xml:space="preserve">2.Wykonawca wypełnia JEDZ, tworząc dokument elektroniczny. Może korzystać z narzędzia ESPD lub innych dostępnych narzędzi lub oprogramowania, które umożliwiają wypełnienie JEDZ i utworzenie dokumentu elektronicznego, w szczególności w jednym z ww. formatów. </w:t>
      </w:r>
    </w:p>
    <w:p w14:paraId="745F8DAE"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3.Po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(Dz.U. z 2020 r. poz. 1173).</w:t>
      </w:r>
    </w:p>
    <w:p w14:paraId="10CB4200" w14:textId="77777777" w:rsidR="00CC7AAD" w:rsidRPr="00626F11" w:rsidRDefault="00CC7AAD" w:rsidP="00CC7AAD">
      <w:pPr>
        <w:spacing w:line="260" w:lineRule="atLeast"/>
        <w:jc w:val="both"/>
        <w:rPr>
          <w:rFonts w:cs="Times New Roman"/>
          <w:b/>
          <w:bCs/>
          <w:sz w:val="22"/>
          <w:szCs w:val="22"/>
        </w:rPr>
      </w:pPr>
      <w:r w:rsidRPr="00626F11">
        <w:rPr>
          <w:rFonts w:cs="Times New Roman"/>
          <w:b/>
          <w:bCs/>
          <w:sz w:val="22"/>
          <w:szCs w:val="22"/>
        </w:rPr>
        <w:t xml:space="preserve"> SPOSÓB WYPEŁNIANIA JEDZ </w:t>
      </w:r>
    </w:p>
    <w:p w14:paraId="60AFC227" w14:textId="77777777" w:rsidR="00CC7AAD" w:rsidRPr="00626F11" w:rsidRDefault="00CC7AAD" w:rsidP="00CC7AAD">
      <w:pPr>
        <w:spacing w:line="260" w:lineRule="atLeast"/>
        <w:jc w:val="both"/>
        <w:rPr>
          <w:rFonts w:cs="Times New Roman"/>
          <w:bCs/>
          <w:i/>
          <w:sz w:val="22"/>
          <w:szCs w:val="22"/>
          <w:u w:val="single"/>
        </w:rPr>
      </w:pPr>
      <w:r w:rsidRPr="00626F11">
        <w:rPr>
          <w:rFonts w:cs="Times New Roman"/>
          <w:bCs/>
          <w:i/>
          <w:sz w:val="22"/>
          <w:szCs w:val="22"/>
        </w:rPr>
        <w:t xml:space="preserve">1.Wykonawca może złożyć JEDZ korzystając z zamieszczonego na stronie internetowej Zamawiającego formularza JEDZ (ESPD) w formacie XML który należy wypełnić przy wykorzystaniu systemu dostępowego zamieszczonego na stronie internetowej: </w:t>
      </w:r>
      <w:r w:rsidRPr="00626F11">
        <w:rPr>
          <w:rFonts w:cs="Times New Roman"/>
          <w:bCs/>
          <w:i/>
          <w:sz w:val="22"/>
          <w:szCs w:val="22"/>
          <w:u w:val="single"/>
        </w:rPr>
        <w:t>https://www.uzp.gov.pl/__data/assets/pdf_file/0026/45557/Jednolity-Europejski-Dokument-Zamowienia-instrukcja-2021.01.20.pdf.</w:t>
      </w:r>
    </w:p>
    <w:p w14:paraId="51B84F4C" w14:textId="77777777" w:rsidR="00CC7AAD" w:rsidRPr="00626F11" w:rsidRDefault="00CC7AAD" w:rsidP="00CC7AAD">
      <w:pPr>
        <w:spacing w:line="260" w:lineRule="atLeast"/>
        <w:jc w:val="both"/>
        <w:rPr>
          <w:rFonts w:cs="Times New Roman"/>
          <w:bCs/>
          <w:i/>
          <w:sz w:val="22"/>
          <w:szCs w:val="22"/>
        </w:rPr>
      </w:pPr>
      <w:r w:rsidRPr="00626F11">
        <w:rPr>
          <w:rFonts w:cs="Times New Roman"/>
          <w:bCs/>
          <w:i/>
          <w:sz w:val="22"/>
          <w:szCs w:val="22"/>
        </w:rPr>
        <w:t xml:space="preserve">2.Czynności jakie muszą zostać wykonane w celu wypełnienia JEDZ (ESPD) </w:t>
      </w:r>
    </w:p>
    <w:p w14:paraId="26C6FD7D" w14:textId="77777777" w:rsidR="00CC7AAD" w:rsidRPr="00626F11" w:rsidRDefault="00CC7AAD" w:rsidP="00CC7AAD">
      <w:pPr>
        <w:spacing w:line="260" w:lineRule="atLeast"/>
        <w:jc w:val="both"/>
        <w:rPr>
          <w:rFonts w:cs="Times New Roman"/>
          <w:bCs/>
          <w:i/>
          <w:sz w:val="22"/>
          <w:szCs w:val="22"/>
        </w:rPr>
      </w:pPr>
      <w:r w:rsidRPr="00626F11">
        <w:rPr>
          <w:rFonts w:cs="Times New Roman"/>
          <w:bCs/>
          <w:i/>
          <w:sz w:val="22"/>
          <w:szCs w:val="22"/>
        </w:rPr>
        <w:t xml:space="preserve">2.1ze strony internetowej na której został udostępniony dokument SWZ wraz załącznikami do przedmiotowego postępowania należy pobrać plik w formacie XML, o nazwie „Jednolity Europejski Dokument Zamówień (ESPD)” - plik musi być zapisany na dysku Wykonawcy. </w:t>
      </w:r>
    </w:p>
    <w:p w14:paraId="3AF766F2" w14:textId="77777777" w:rsidR="00CC7AAD" w:rsidRPr="00626F11" w:rsidRDefault="00CC7AAD" w:rsidP="00CC7AAD">
      <w:pPr>
        <w:spacing w:line="260" w:lineRule="atLeast"/>
        <w:jc w:val="both"/>
        <w:rPr>
          <w:rFonts w:cs="Times New Roman"/>
          <w:bCs/>
          <w:i/>
          <w:sz w:val="22"/>
          <w:szCs w:val="22"/>
          <w:u w:val="single"/>
        </w:rPr>
      </w:pPr>
      <w:r w:rsidRPr="00626F11">
        <w:rPr>
          <w:rFonts w:cs="Times New Roman"/>
          <w:bCs/>
          <w:i/>
          <w:sz w:val="22"/>
          <w:szCs w:val="22"/>
        </w:rPr>
        <w:t>2.2.korzystając z serwisu JEDZ tj. wchodząc na stronę UZP</w:t>
      </w:r>
      <w:r w:rsidRPr="00626F11">
        <w:rPr>
          <w:rFonts w:cs="Times New Roman"/>
          <w:bCs/>
          <w:i/>
          <w:sz w:val="22"/>
          <w:szCs w:val="22"/>
          <w:u w:val="single"/>
        </w:rPr>
        <w:t>: http://espd.uzp.gov.pl</w:t>
      </w:r>
    </w:p>
    <w:p w14:paraId="40353724" w14:textId="77777777" w:rsidR="00CC7AAD" w:rsidRPr="00626F11" w:rsidRDefault="00CC7AAD" w:rsidP="00CC7AAD">
      <w:pPr>
        <w:spacing w:line="260" w:lineRule="atLeast"/>
        <w:jc w:val="both"/>
        <w:rPr>
          <w:rFonts w:cs="Times New Roman"/>
          <w:bCs/>
          <w:i/>
          <w:sz w:val="22"/>
          <w:szCs w:val="22"/>
        </w:rPr>
      </w:pPr>
      <w:r w:rsidRPr="00626F11">
        <w:rPr>
          <w:rFonts w:cs="Times New Roman"/>
          <w:bCs/>
          <w:i/>
          <w:sz w:val="22"/>
          <w:szCs w:val="22"/>
        </w:rPr>
        <w:t>2.3.należy dokonać załadowania pliku i można rozpocząć wypełnianie dokumentu w wersji elektronicznej.</w:t>
      </w:r>
    </w:p>
    <w:p w14:paraId="54914920" w14:textId="77777777" w:rsidR="00CC7AAD" w:rsidRPr="00626F11" w:rsidRDefault="00CC7AAD" w:rsidP="00CC7AAD">
      <w:pPr>
        <w:spacing w:line="260" w:lineRule="atLeast"/>
        <w:jc w:val="both"/>
        <w:rPr>
          <w:rFonts w:cs="Times New Roman"/>
          <w:bCs/>
          <w:i/>
          <w:sz w:val="22"/>
          <w:szCs w:val="22"/>
        </w:rPr>
      </w:pPr>
      <w:r w:rsidRPr="00626F11">
        <w:rPr>
          <w:rFonts w:cs="Times New Roman"/>
          <w:bCs/>
          <w:i/>
          <w:sz w:val="22"/>
          <w:szCs w:val="22"/>
        </w:rPr>
        <w:t>2.4.wybrać odpowiednią wersję językową (</w:t>
      </w:r>
      <w:proofErr w:type="spellStart"/>
      <w:r w:rsidRPr="00626F11">
        <w:rPr>
          <w:rFonts w:cs="Times New Roman"/>
          <w:bCs/>
          <w:i/>
          <w:sz w:val="22"/>
          <w:szCs w:val="22"/>
        </w:rPr>
        <w:t>pl</w:t>
      </w:r>
      <w:proofErr w:type="spellEnd"/>
      <w:r w:rsidRPr="00626F11">
        <w:rPr>
          <w:rFonts w:cs="Times New Roman"/>
          <w:bCs/>
          <w:i/>
          <w:sz w:val="22"/>
          <w:szCs w:val="22"/>
        </w:rPr>
        <w:t xml:space="preserve"> - Polski). </w:t>
      </w:r>
    </w:p>
    <w:p w14:paraId="64AF43CA" w14:textId="77777777" w:rsidR="00CC7AAD" w:rsidRPr="00626F11" w:rsidRDefault="00CC7AAD" w:rsidP="00CC7AAD">
      <w:pPr>
        <w:spacing w:line="260" w:lineRule="atLeast"/>
        <w:jc w:val="both"/>
        <w:rPr>
          <w:rFonts w:cs="Times New Roman"/>
          <w:bCs/>
          <w:i/>
          <w:sz w:val="22"/>
          <w:szCs w:val="22"/>
        </w:rPr>
      </w:pPr>
      <w:r w:rsidRPr="00626F11">
        <w:rPr>
          <w:rFonts w:cs="Times New Roman"/>
          <w:bCs/>
          <w:i/>
          <w:sz w:val="22"/>
          <w:szCs w:val="22"/>
        </w:rPr>
        <w:t xml:space="preserve">2.5.wybrać opcję „JESTEM WYKONAWCĄ” . </w:t>
      </w:r>
    </w:p>
    <w:p w14:paraId="32C87D31" w14:textId="77777777" w:rsidR="00CC7AAD" w:rsidRPr="00626F11" w:rsidRDefault="00CC7AAD" w:rsidP="00CC7AAD">
      <w:pPr>
        <w:spacing w:line="260" w:lineRule="atLeast"/>
        <w:jc w:val="both"/>
        <w:rPr>
          <w:rFonts w:cs="Times New Roman"/>
          <w:bCs/>
          <w:i/>
          <w:sz w:val="22"/>
          <w:szCs w:val="22"/>
        </w:rPr>
      </w:pPr>
      <w:r w:rsidRPr="00626F11">
        <w:rPr>
          <w:rFonts w:cs="Times New Roman"/>
          <w:bCs/>
          <w:i/>
          <w:sz w:val="22"/>
          <w:szCs w:val="22"/>
        </w:rPr>
        <w:t xml:space="preserve">2.6.następnie Wykonawca musi zaznaczyć pole „Zaimportować ESPD”. </w:t>
      </w:r>
    </w:p>
    <w:p w14:paraId="50778E5A" w14:textId="77777777" w:rsidR="00CC7AAD" w:rsidRPr="00626F11" w:rsidRDefault="00CC7AAD" w:rsidP="00CC7AAD">
      <w:pPr>
        <w:spacing w:line="260" w:lineRule="atLeast"/>
        <w:jc w:val="both"/>
        <w:rPr>
          <w:rFonts w:cs="Times New Roman"/>
          <w:bCs/>
          <w:i/>
          <w:sz w:val="22"/>
          <w:szCs w:val="22"/>
        </w:rPr>
      </w:pPr>
      <w:r w:rsidRPr="00626F11">
        <w:rPr>
          <w:rFonts w:cs="Times New Roman"/>
          <w:bCs/>
          <w:i/>
          <w:sz w:val="22"/>
          <w:szCs w:val="22"/>
        </w:rPr>
        <w:t xml:space="preserve">2.7.Wykonawca musi „załadować dokument” poprzez wybór dokumentu zapisanego na dysku, o którym mowa powyżej. </w:t>
      </w:r>
    </w:p>
    <w:p w14:paraId="159CEC76" w14:textId="77777777" w:rsidR="00CC7AAD" w:rsidRPr="00626F11" w:rsidRDefault="00CC7AAD" w:rsidP="00CC7AAD">
      <w:pPr>
        <w:spacing w:line="260" w:lineRule="atLeast"/>
        <w:jc w:val="both"/>
        <w:rPr>
          <w:rFonts w:cs="Times New Roman"/>
          <w:bCs/>
          <w:i/>
          <w:sz w:val="22"/>
          <w:szCs w:val="22"/>
        </w:rPr>
      </w:pPr>
      <w:r w:rsidRPr="00626F11">
        <w:rPr>
          <w:rFonts w:cs="Times New Roman"/>
          <w:bCs/>
          <w:i/>
          <w:sz w:val="22"/>
          <w:szCs w:val="22"/>
        </w:rPr>
        <w:t xml:space="preserve">2.8.po dokonaniu powyższych czynności należy wcisnąć przycisk „DALEJ”. </w:t>
      </w:r>
    </w:p>
    <w:p w14:paraId="40283592" w14:textId="77777777" w:rsidR="00CC7AAD" w:rsidRPr="00626F11" w:rsidRDefault="00CC7AAD" w:rsidP="00CC7AAD">
      <w:pPr>
        <w:spacing w:line="260" w:lineRule="atLeast"/>
        <w:jc w:val="both"/>
        <w:rPr>
          <w:rFonts w:cs="Times New Roman"/>
          <w:bCs/>
          <w:i/>
          <w:sz w:val="22"/>
          <w:szCs w:val="22"/>
        </w:rPr>
      </w:pPr>
      <w:r w:rsidRPr="00626F11">
        <w:rPr>
          <w:rFonts w:cs="Times New Roman"/>
          <w:bCs/>
          <w:i/>
          <w:sz w:val="22"/>
          <w:szCs w:val="22"/>
        </w:rPr>
        <w:t>2.9.wypełnić formularz, zapisać na dysku wypełniony formularz, dalej postępować zgodnie z wytycznymi zawartymi w instrukcji.</w:t>
      </w:r>
    </w:p>
    <w:p w14:paraId="619BFF8C" w14:textId="77777777" w:rsidR="00CC7AAD" w:rsidRPr="00626F11" w:rsidRDefault="00CC7AAD" w:rsidP="00CC7AAD">
      <w:pPr>
        <w:spacing w:line="260" w:lineRule="atLeast"/>
        <w:jc w:val="both"/>
        <w:rPr>
          <w:rFonts w:cs="Times New Roman"/>
          <w:bCs/>
          <w:i/>
          <w:sz w:val="22"/>
          <w:szCs w:val="22"/>
        </w:rPr>
      </w:pPr>
      <w:r w:rsidRPr="00626F11">
        <w:rPr>
          <w:rFonts w:cs="Times New Roman"/>
          <w:bCs/>
          <w:i/>
          <w:sz w:val="22"/>
          <w:szCs w:val="22"/>
        </w:rPr>
        <w:lastRenderedPageBreak/>
        <w:t xml:space="preserve">2.10.Przy wypełnianiu formularza JEDZ (ESPD) Wykonawcy mogą skorzystać z instrukcji jego wypełniania zamieszczonej na stronie internetowej Urzędu Zamówień Publicznych pod adresem: </w:t>
      </w:r>
    </w:p>
    <w:p w14:paraId="38A79213" w14:textId="77777777" w:rsidR="00CC7AAD" w:rsidRPr="00626F11" w:rsidRDefault="00CC7AAD" w:rsidP="00CC7AAD">
      <w:pPr>
        <w:spacing w:line="260" w:lineRule="atLeast"/>
        <w:jc w:val="both"/>
        <w:rPr>
          <w:rFonts w:cs="Times New Roman"/>
          <w:bCs/>
          <w:i/>
          <w:sz w:val="22"/>
          <w:szCs w:val="22"/>
          <w:u w:val="single"/>
        </w:rPr>
      </w:pPr>
      <w:r w:rsidRPr="00626F11">
        <w:rPr>
          <w:rFonts w:cs="Times New Roman"/>
          <w:bCs/>
          <w:i/>
          <w:sz w:val="22"/>
          <w:szCs w:val="22"/>
          <w:u w:val="single"/>
        </w:rPr>
        <w:t>https://www.uzp.gov.pl/baza-wiedzy/prawo-zamowien-publicznych-regulacje/prawo-krajowe/jednolity-europejski-dokument-zamowienia</w:t>
      </w:r>
    </w:p>
    <w:p w14:paraId="0F9BB22E" w14:textId="77777777" w:rsidR="00CC7AAD" w:rsidRPr="00626F11" w:rsidRDefault="00CC7AAD" w:rsidP="00CC7AAD">
      <w:pPr>
        <w:spacing w:line="260" w:lineRule="atLeast"/>
        <w:jc w:val="both"/>
        <w:rPr>
          <w:rFonts w:cs="Times New Roman"/>
          <w:b/>
          <w:bCs/>
          <w:sz w:val="22"/>
          <w:szCs w:val="22"/>
          <w:u w:val="single"/>
        </w:rPr>
      </w:pPr>
    </w:p>
    <w:p w14:paraId="630F48EE" w14:textId="77777777" w:rsidR="00CC7AAD" w:rsidRPr="00626F11" w:rsidRDefault="00CC7AAD" w:rsidP="00CC7AAD">
      <w:pPr>
        <w:spacing w:line="260" w:lineRule="atLeast"/>
        <w:jc w:val="both"/>
        <w:rPr>
          <w:rFonts w:cs="Times New Roman"/>
          <w:bCs/>
          <w:sz w:val="22"/>
          <w:szCs w:val="22"/>
          <w:u w:val="single"/>
        </w:rPr>
      </w:pPr>
      <w:r w:rsidRPr="00626F11">
        <w:rPr>
          <w:rFonts w:cs="Times New Roman"/>
          <w:b/>
          <w:bCs/>
          <w:sz w:val="22"/>
          <w:szCs w:val="22"/>
        </w:rPr>
        <w:t>5.2.Informacja z krajowego rejestru karnego</w:t>
      </w:r>
      <w:r w:rsidRPr="00626F11">
        <w:rPr>
          <w:rFonts w:cs="Times New Roman"/>
          <w:bCs/>
          <w:sz w:val="22"/>
          <w:szCs w:val="22"/>
        </w:rPr>
        <w:t xml:space="preserve">, </w:t>
      </w:r>
      <w:r w:rsidRPr="00626F11">
        <w:rPr>
          <w:rFonts w:cs="Times New Roman"/>
          <w:bCs/>
          <w:sz w:val="22"/>
          <w:szCs w:val="22"/>
          <w:u w:val="single"/>
        </w:rPr>
        <w:t xml:space="preserve">sporządzonej nie wcześniej niż 6 miesięcy przed jej złożeniem, w zakresie: </w:t>
      </w:r>
    </w:p>
    <w:p w14:paraId="5C6DB178"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a)</w:t>
      </w:r>
      <w:r w:rsidRPr="00626F11">
        <w:rPr>
          <w:rFonts w:cs="Times New Roman"/>
          <w:bCs/>
          <w:sz w:val="22"/>
          <w:szCs w:val="22"/>
        </w:rPr>
        <w:tab/>
        <w:t xml:space="preserve">art. 108 ust. 1 pkt 1 i 2 ustawy z dnia 11 września 2019 r. –  ustawy Prawo zamówień publicznych, </w:t>
      </w:r>
    </w:p>
    <w:p w14:paraId="773E2EB8"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b)</w:t>
      </w:r>
      <w:r w:rsidRPr="00626F11">
        <w:rPr>
          <w:rFonts w:cs="Times New Roman"/>
          <w:bCs/>
          <w:sz w:val="22"/>
          <w:szCs w:val="22"/>
        </w:rPr>
        <w:tab/>
        <w:t xml:space="preserve">art. 108 ust. 1 pkt 4 ustawy </w:t>
      </w:r>
      <w:proofErr w:type="spellStart"/>
      <w:r w:rsidRPr="00626F11">
        <w:rPr>
          <w:rFonts w:cs="Times New Roman"/>
          <w:bCs/>
          <w:sz w:val="22"/>
          <w:szCs w:val="22"/>
        </w:rPr>
        <w:t>Pzp</w:t>
      </w:r>
      <w:proofErr w:type="spellEnd"/>
      <w:r w:rsidRPr="00626F11">
        <w:rPr>
          <w:rFonts w:cs="Times New Roman"/>
          <w:bCs/>
          <w:sz w:val="22"/>
          <w:szCs w:val="22"/>
        </w:rPr>
        <w:t>, dotyczącej orzeczenia zakazu ubiegania się o zamówienie publiczne tytułem środka karnego,</w:t>
      </w:r>
    </w:p>
    <w:p w14:paraId="279338CA"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c)</w:t>
      </w:r>
      <w:r w:rsidRPr="00626F11">
        <w:rPr>
          <w:rFonts w:cs="Times New Roman"/>
          <w:bCs/>
          <w:sz w:val="22"/>
          <w:szCs w:val="22"/>
        </w:rPr>
        <w:tab/>
        <w:t xml:space="preserve">art. 109 ust. 1 pkt. 2 litera a) ustawy </w:t>
      </w:r>
      <w:proofErr w:type="spellStart"/>
      <w:r w:rsidRPr="00626F11">
        <w:rPr>
          <w:rFonts w:cs="Times New Roman"/>
          <w:bCs/>
          <w:sz w:val="22"/>
          <w:szCs w:val="22"/>
        </w:rPr>
        <w:t>Pzp</w:t>
      </w:r>
      <w:proofErr w:type="spellEnd"/>
      <w:r w:rsidRPr="00626F11">
        <w:rPr>
          <w:rFonts w:cs="Times New Roman"/>
          <w:bCs/>
          <w:sz w:val="22"/>
          <w:szCs w:val="22"/>
        </w:rPr>
        <w:t>,</w:t>
      </w:r>
    </w:p>
    <w:p w14:paraId="55F65F3E"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d)</w:t>
      </w:r>
      <w:r w:rsidRPr="00626F11">
        <w:rPr>
          <w:rFonts w:cs="Times New Roman"/>
          <w:bCs/>
          <w:sz w:val="22"/>
          <w:szCs w:val="22"/>
        </w:rPr>
        <w:tab/>
        <w:t xml:space="preserve">art. 109 ust. 1 pkt. 2 litera b) ustawy </w:t>
      </w:r>
      <w:proofErr w:type="spellStart"/>
      <w:r w:rsidRPr="00626F11">
        <w:rPr>
          <w:rFonts w:cs="Times New Roman"/>
          <w:bCs/>
          <w:sz w:val="22"/>
          <w:szCs w:val="22"/>
        </w:rPr>
        <w:t>Pzp</w:t>
      </w:r>
      <w:proofErr w:type="spellEnd"/>
      <w:r w:rsidRPr="00626F11">
        <w:rPr>
          <w:rFonts w:cs="Times New Roman"/>
          <w:bCs/>
          <w:sz w:val="22"/>
          <w:szCs w:val="22"/>
        </w:rPr>
        <w:t xml:space="preserve"> – dotyczy ukarania za wykroczenie, za które wymierzono karę aresztu,</w:t>
      </w:r>
    </w:p>
    <w:p w14:paraId="67B0C0C3"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e)</w:t>
      </w:r>
      <w:r w:rsidRPr="00626F11">
        <w:rPr>
          <w:rFonts w:cs="Times New Roman"/>
          <w:bCs/>
          <w:sz w:val="22"/>
          <w:szCs w:val="22"/>
        </w:rPr>
        <w:tab/>
        <w:t xml:space="preserve">art. 109 ust. 1 pkt 3 ustawy </w:t>
      </w:r>
      <w:proofErr w:type="spellStart"/>
      <w:r w:rsidRPr="00626F11">
        <w:rPr>
          <w:rFonts w:cs="Times New Roman"/>
          <w:bCs/>
          <w:sz w:val="22"/>
          <w:szCs w:val="22"/>
        </w:rPr>
        <w:t>Pzp</w:t>
      </w:r>
      <w:proofErr w:type="spellEnd"/>
      <w:r w:rsidRPr="00626F11">
        <w:rPr>
          <w:rFonts w:cs="Times New Roman"/>
          <w:bCs/>
          <w:sz w:val="22"/>
          <w:szCs w:val="22"/>
        </w:rPr>
        <w:t xml:space="preserve"> – dotyczy ukarania za wykroczenie, za które wymierzono karę ograniczenia wolności lub karę grzywny</w:t>
      </w:r>
    </w:p>
    <w:p w14:paraId="02DFE09F" w14:textId="77777777" w:rsidR="00CC7AAD" w:rsidRPr="00626F11" w:rsidRDefault="00CC7AAD" w:rsidP="00CC7AAD">
      <w:pPr>
        <w:spacing w:line="260" w:lineRule="atLeast"/>
        <w:jc w:val="both"/>
        <w:rPr>
          <w:rFonts w:cs="Times New Roman"/>
          <w:b/>
          <w:bCs/>
          <w:sz w:val="22"/>
          <w:szCs w:val="22"/>
          <w:u w:val="single"/>
        </w:rPr>
      </w:pPr>
    </w:p>
    <w:p w14:paraId="61B8D6D4" w14:textId="77777777" w:rsidR="00CC7AAD" w:rsidRPr="00626F11" w:rsidRDefault="00CC7AAD" w:rsidP="00CC7AAD">
      <w:pPr>
        <w:spacing w:line="260" w:lineRule="atLeast"/>
        <w:jc w:val="both"/>
        <w:rPr>
          <w:rFonts w:cs="Times New Roman"/>
          <w:bCs/>
          <w:sz w:val="22"/>
          <w:szCs w:val="22"/>
        </w:rPr>
      </w:pPr>
      <w:r w:rsidRPr="00626F11">
        <w:rPr>
          <w:rFonts w:cs="Times New Roman"/>
          <w:b/>
          <w:bCs/>
          <w:sz w:val="22"/>
          <w:szCs w:val="22"/>
        </w:rPr>
        <w:t xml:space="preserve">5.3.Oświadczenie Wykonawcy, w zakresie art. 108 ust. 1 pkt 5 ustawy </w:t>
      </w:r>
      <w:proofErr w:type="spellStart"/>
      <w:r w:rsidRPr="00626F11">
        <w:rPr>
          <w:rFonts w:cs="Times New Roman"/>
          <w:b/>
          <w:bCs/>
          <w:sz w:val="22"/>
          <w:szCs w:val="22"/>
        </w:rPr>
        <w:t>Pzp</w:t>
      </w:r>
      <w:proofErr w:type="spellEnd"/>
      <w:r w:rsidRPr="00626F11">
        <w:rPr>
          <w:rFonts w:cs="Times New Roman"/>
          <w:bCs/>
          <w:sz w:val="22"/>
          <w:szCs w:val="22"/>
        </w:rPr>
        <w:t xml:space="preserve">, o braku przynależności do tej samej grupy kapitałowej w rozumieniu ustawy z dnia 16 lutego 2007 r. o ochronie konkurencji i konsumentów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Pr="00626F11">
        <w:rPr>
          <w:rFonts w:cs="Times New Roman"/>
          <w:b/>
          <w:bCs/>
          <w:sz w:val="22"/>
          <w:szCs w:val="22"/>
        </w:rPr>
        <w:t>– Załącznik nr 5 do SWZ;</w:t>
      </w:r>
      <w:r w:rsidRPr="00626F11">
        <w:rPr>
          <w:rFonts w:cs="Times New Roman"/>
          <w:bCs/>
          <w:sz w:val="22"/>
          <w:szCs w:val="22"/>
        </w:rPr>
        <w:t xml:space="preserve"> </w:t>
      </w:r>
    </w:p>
    <w:p w14:paraId="0B165D29" w14:textId="77777777" w:rsidR="00CC7AAD" w:rsidRPr="00626F11" w:rsidRDefault="00CC7AAD" w:rsidP="00CC7AAD">
      <w:pPr>
        <w:spacing w:line="260" w:lineRule="atLeast"/>
        <w:jc w:val="both"/>
        <w:rPr>
          <w:rFonts w:cs="Times New Roman"/>
          <w:bCs/>
          <w:sz w:val="22"/>
          <w:szCs w:val="22"/>
        </w:rPr>
      </w:pPr>
      <w:r w:rsidRPr="00626F11">
        <w:rPr>
          <w:rFonts w:cs="Times New Roman"/>
          <w:b/>
          <w:bCs/>
          <w:sz w:val="22"/>
          <w:szCs w:val="22"/>
        </w:rPr>
        <w:t>5.4.Zaświadczenie</w:t>
      </w:r>
      <w:r w:rsidRPr="00626F11">
        <w:rPr>
          <w:rFonts w:cs="Times New Roman"/>
          <w:bCs/>
          <w:sz w:val="22"/>
          <w:szCs w:val="22"/>
        </w:rPr>
        <w:t xml:space="preserve">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 </w:t>
      </w:r>
    </w:p>
    <w:p w14:paraId="7400A5B7" w14:textId="77777777" w:rsidR="00CC7AAD" w:rsidRPr="00626F11" w:rsidRDefault="00CC7AAD" w:rsidP="00CC7AAD">
      <w:pPr>
        <w:spacing w:line="260" w:lineRule="atLeast"/>
        <w:jc w:val="both"/>
        <w:rPr>
          <w:rFonts w:cs="Times New Roman"/>
          <w:bCs/>
          <w:sz w:val="22"/>
          <w:szCs w:val="22"/>
        </w:rPr>
      </w:pPr>
      <w:r w:rsidRPr="00626F11">
        <w:rPr>
          <w:rFonts w:cs="Times New Roman"/>
          <w:b/>
          <w:bCs/>
          <w:sz w:val="22"/>
          <w:szCs w:val="22"/>
        </w:rPr>
        <w:t>5.6.Zaświadczenie</w:t>
      </w:r>
      <w:r w:rsidRPr="00626F11">
        <w:rPr>
          <w:rFonts w:cs="Times New Roman"/>
          <w:bCs/>
          <w:sz w:val="22"/>
          <w:szCs w:val="22"/>
        </w:rPr>
        <w:t xml:space="preserve"> albo inny dokument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ustawy, wystawione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 </w:t>
      </w:r>
    </w:p>
    <w:p w14:paraId="57E243AE" w14:textId="77777777" w:rsidR="00CC7AAD" w:rsidRPr="00626F11" w:rsidRDefault="00CC7AAD" w:rsidP="00CC7AAD">
      <w:pPr>
        <w:spacing w:line="260" w:lineRule="atLeast"/>
        <w:jc w:val="both"/>
        <w:rPr>
          <w:rFonts w:cs="Times New Roman"/>
          <w:bCs/>
          <w:sz w:val="22"/>
          <w:szCs w:val="22"/>
        </w:rPr>
      </w:pPr>
      <w:r w:rsidRPr="00626F11">
        <w:rPr>
          <w:rFonts w:cs="Times New Roman"/>
          <w:b/>
          <w:bCs/>
          <w:sz w:val="22"/>
          <w:szCs w:val="22"/>
        </w:rPr>
        <w:t>5.7.Odpis lub informacja</w:t>
      </w:r>
      <w:r w:rsidRPr="00626F11">
        <w:rPr>
          <w:rFonts w:cs="Times New Roman"/>
          <w:bCs/>
          <w:sz w:val="22"/>
          <w:szCs w:val="22"/>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14:paraId="4CD9C637"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 xml:space="preserve">6. Zgodnie z Rozporządzeniem Ministra Rozwoju, Pracy i Technologii w sprawie podmiotowych środków dowodowych oraz innych dokumentów lub oświadczeń, jakich może żądać Zamawiający od Wykonawcy z dnia 23 grudnia 2020 r. (Dz.U. z 2020 r. poz. 2415), </w:t>
      </w:r>
      <w:r w:rsidRPr="00626F11">
        <w:rPr>
          <w:rFonts w:cs="Times New Roman"/>
          <w:b/>
          <w:bCs/>
          <w:sz w:val="22"/>
          <w:szCs w:val="22"/>
          <w:u w:val="single"/>
        </w:rPr>
        <w:t>w celu potwierdzenia spełniania przez Wykonawcę warunków udziału w postępowaniu dotyczących:</w:t>
      </w:r>
    </w:p>
    <w:p w14:paraId="599611A8"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6. 1. zdolności do występowania w obrocie gospodarczym – Zamawiający nie określa szczegółowych warunków udziału w postępowaniu, jakie mają spełnić Wykonawcy ubiegający się o udzielenie przedmiotowego zamówienia.</w:t>
      </w:r>
    </w:p>
    <w:p w14:paraId="6D304686"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6.2. uprawnień do prowadzenia określonej działalności gospodarczej lub zawodowej  - Zamawiający nie określa szczegółowych warunków udziału w postępowaniu, jakie mają spełnić Wykonawcy ubiegający się o udzielenie przedmiotowego zamówienia.</w:t>
      </w:r>
    </w:p>
    <w:p w14:paraId="700E837B"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6.3. sytuacji ekonomicznej lub finansowej - Zamawiający nie określa szczegółowych warunków udziału w postępowaniu, jakie mają spełnić Wykonawcy ubiegający się o udzielenie przedmiotowego zamówienia.</w:t>
      </w:r>
    </w:p>
    <w:p w14:paraId="77D6E8D0"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6.4. zdolności technicznej lub zawodowej - Zamawiający nie określa szczegółowych warunków udziału w postępowaniu, jakie mają spełnić Wykonawcy ubiegający się o udzielenie przedmiotowego zamówienia.</w:t>
      </w:r>
    </w:p>
    <w:p w14:paraId="0AAE5965" w14:textId="77777777" w:rsidR="00CC7AAD" w:rsidRPr="009D1CE5" w:rsidRDefault="00CC7AAD" w:rsidP="00CC7AAD">
      <w:pPr>
        <w:spacing w:line="260" w:lineRule="atLeast"/>
        <w:jc w:val="both"/>
        <w:rPr>
          <w:rFonts w:asciiTheme="majorHAnsi" w:hAnsiTheme="majorHAnsi" w:cs="Times New Roman"/>
          <w:bCs/>
        </w:rPr>
      </w:pPr>
    </w:p>
    <w:p w14:paraId="5DA82579"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lastRenderedPageBreak/>
        <w:t xml:space="preserve">7. </w:t>
      </w:r>
      <w:r w:rsidRPr="00626F11">
        <w:rPr>
          <w:rFonts w:cs="Times New Roman"/>
          <w:b/>
          <w:bCs/>
          <w:sz w:val="22"/>
          <w:szCs w:val="22"/>
        </w:rPr>
        <w:t>Dokumenty od Wykonawców zagranicznych</w:t>
      </w:r>
      <w:r w:rsidRPr="00626F11">
        <w:rPr>
          <w:rFonts w:cs="Times New Roman"/>
          <w:bCs/>
          <w:sz w:val="22"/>
          <w:szCs w:val="22"/>
        </w:rPr>
        <w:t>.  Jeżeli Wykonawca ma siedzibę lub miejsce zamieszkania poza granicami Rzeczypospolitej Polskiej, zamiast:</w:t>
      </w:r>
    </w:p>
    <w:p w14:paraId="16B26C20"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a)</w:t>
      </w:r>
      <w:r w:rsidRPr="00626F11">
        <w:rPr>
          <w:rFonts w:cs="Times New Roman"/>
          <w:bCs/>
          <w:sz w:val="22"/>
          <w:szCs w:val="22"/>
        </w:rPr>
        <w:tab/>
        <w:t xml:space="preserve">informacji z Krajowego Rejestru Karnego, o której mowa w rozdz. IX.B.  pkt. 5.2 -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w:t>
      </w:r>
      <w:proofErr w:type="spellStart"/>
      <w:r w:rsidRPr="00626F11">
        <w:rPr>
          <w:rFonts w:cs="Times New Roman"/>
          <w:bCs/>
          <w:sz w:val="22"/>
          <w:szCs w:val="22"/>
        </w:rPr>
        <w:t>ppkt</w:t>
      </w:r>
      <w:proofErr w:type="spellEnd"/>
      <w:r w:rsidRPr="00626F11">
        <w:rPr>
          <w:rFonts w:cs="Times New Roman"/>
          <w:bCs/>
          <w:sz w:val="22"/>
          <w:szCs w:val="22"/>
        </w:rPr>
        <w:t xml:space="preserve">. 5.2.; </w:t>
      </w:r>
    </w:p>
    <w:p w14:paraId="55EAC0F2"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b)</w:t>
      </w:r>
      <w:r w:rsidRPr="00626F11">
        <w:rPr>
          <w:rFonts w:cs="Times New Roman"/>
          <w:bCs/>
          <w:sz w:val="22"/>
          <w:szCs w:val="22"/>
        </w:rPr>
        <w:tab/>
        <w:t xml:space="preserve">zaświadczenia, o którym mowa w rozdz. IX.B.  pkt. 5.4, zaświadczenia albo innego dokumentu potwierdzającego, że Wykonawca nie zalega z opłacaniem składek na ubezpieczenia społeczne lub zdrowotne, o których mowa w pkt. 5.5., lub odpisu albo informacji z Krajowego Rejestru Sądowego lub z Centralnej Ewidencji i Informacji o Działalności Gospodarczej, o których mowa w pkt. 5.7 - składa dokument lub dokumenty wystawione w kraju, w którym Wykonawca ma siedzibę lub miejsce zamieszkania, potwierdzające odpowiednio, że: </w:t>
      </w:r>
    </w:p>
    <w:p w14:paraId="29F8DC08"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w:t>
      </w:r>
      <w:r w:rsidRPr="00626F11">
        <w:rPr>
          <w:rFonts w:cs="Times New Roman"/>
          <w:bCs/>
          <w:sz w:val="22"/>
          <w:szCs w:val="22"/>
        </w:rPr>
        <w:tab/>
        <w:t xml:space="preserve">nie naruszył obowiązków dotyczących płatności podatków, opłat lub składek na ubezpieczenie społeczne lub zdrowotne, </w:t>
      </w:r>
    </w:p>
    <w:p w14:paraId="4B1DE9C2"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w:t>
      </w:r>
      <w:r w:rsidRPr="00626F11">
        <w:rPr>
          <w:rFonts w:cs="Times New Roman"/>
          <w:bCs/>
          <w:sz w:val="22"/>
          <w:szCs w:val="22"/>
        </w:rPr>
        <w:tab/>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59DA2EC"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c)</w:t>
      </w:r>
      <w:r w:rsidRPr="00626F11">
        <w:rPr>
          <w:rFonts w:cs="Times New Roman"/>
          <w:bCs/>
          <w:sz w:val="22"/>
          <w:szCs w:val="22"/>
        </w:rPr>
        <w:tab/>
        <w:t>Dokument, o którym mowa w a), powinien być wystawiony nie wcześniej niż 6 miesięcy przed jego złożeniem.  Dokumenty, o których mowa w b), powinny być wystawione nie wcześniej niż 3 miesiące przed ich złożeniem.</w:t>
      </w:r>
    </w:p>
    <w:p w14:paraId="1B8023B5"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1)</w:t>
      </w:r>
      <w:r w:rsidRPr="00626F11">
        <w:rPr>
          <w:rFonts w:cs="Times New Roman"/>
          <w:bCs/>
          <w:sz w:val="22"/>
          <w:szCs w:val="22"/>
        </w:rPr>
        <w:tab/>
      </w:r>
      <w:r w:rsidRPr="00626F11">
        <w:rPr>
          <w:rFonts w:cs="Times New Roman"/>
          <w:b/>
          <w:bCs/>
          <w:sz w:val="22"/>
          <w:szCs w:val="22"/>
        </w:rPr>
        <w:t>Jeżeli w kraju</w:t>
      </w:r>
      <w:r w:rsidRPr="00626F11">
        <w:rPr>
          <w:rFonts w:cs="Times New Roman"/>
          <w:bCs/>
          <w:sz w:val="22"/>
          <w:szCs w:val="22"/>
        </w:rPr>
        <w:t xml:space="preserve">, w którym Wykonawca ma siedzibę lub miejsce zamieszkania, nie wydaje się dokumentów, o których mowa w pkt. 2),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w:t>
      </w:r>
      <w:proofErr w:type="spellStart"/>
      <w:r w:rsidRPr="00626F11">
        <w:rPr>
          <w:rFonts w:cs="Times New Roman"/>
          <w:bCs/>
          <w:sz w:val="22"/>
          <w:szCs w:val="22"/>
        </w:rPr>
        <w:t>ppkt</w:t>
      </w:r>
      <w:proofErr w:type="spellEnd"/>
      <w:r w:rsidRPr="00626F11">
        <w:rPr>
          <w:rFonts w:cs="Times New Roman"/>
          <w:bCs/>
          <w:sz w:val="22"/>
          <w:szCs w:val="22"/>
        </w:rPr>
        <w:t>. c) stosuje się.</w:t>
      </w:r>
    </w:p>
    <w:p w14:paraId="1DE6A6C8"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2)</w:t>
      </w:r>
      <w:r w:rsidRPr="00626F11">
        <w:rPr>
          <w:rFonts w:cs="Times New Roman"/>
          <w:bCs/>
          <w:sz w:val="22"/>
          <w:szCs w:val="22"/>
        </w:rPr>
        <w:tab/>
        <w:t xml:space="preserve">Do podmiotów udostępniających zasoby na zasadach określonych w art. 118 ustawy </w:t>
      </w:r>
      <w:proofErr w:type="spellStart"/>
      <w:r w:rsidRPr="00626F11">
        <w:rPr>
          <w:rFonts w:cs="Times New Roman"/>
          <w:bCs/>
          <w:sz w:val="22"/>
          <w:szCs w:val="22"/>
        </w:rPr>
        <w:t>Pzp</w:t>
      </w:r>
      <w:proofErr w:type="spellEnd"/>
      <w:r w:rsidRPr="00626F11">
        <w:rPr>
          <w:rFonts w:cs="Times New Roman"/>
          <w:bCs/>
          <w:sz w:val="22"/>
          <w:szCs w:val="22"/>
        </w:rPr>
        <w:t xml:space="preserve"> oraz Podwykonawców niebędących podmiotami udostępniającymi zasoby na tych zasadach, mających siedzibę lub miejsce zamieszkania poza terytorium Rzeczypospolitej Polskiej, przepis pkt. 7 stosuje się odpowiednio.</w:t>
      </w:r>
    </w:p>
    <w:p w14:paraId="3498F9D5" w14:textId="77777777" w:rsidR="00CC7AAD" w:rsidRPr="00626F11" w:rsidRDefault="00CC7AAD" w:rsidP="00CC7AAD">
      <w:pPr>
        <w:spacing w:line="260" w:lineRule="atLeast"/>
        <w:jc w:val="both"/>
        <w:rPr>
          <w:rFonts w:cs="Times New Roman"/>
          <w:b/>
          <w:bCs/>
          <w:sz w:val="22"/>
          <w:szCs w:val="22"/>
          <w:u w:val="single"/>
        </w:rPr>
      </w:pPr>
    </w:p>
    <w:p w14:paraId="6BB53C8A" w14:textId="5122409F" w:rsidR="00CC7AAD" w:rsidRDefault="00CC7AAD" w:rsidP="00CC7AAD">
      <w:pPr>
        <w:spacing w:line="260" w:lineRule="atLeast"/>
        <w:jc w:val="both"/>
        <w:rPr>
          <w:rFonts w:cs="Times New Roman"/>
          <w:b/>
          <w:bCs/>
          <w:sz w:val="22"/>
          <w:szCs w:val="22"/>
        </w:rPr>
      </w:pPr>
      <w:r w:rsidRPr="00626F11">
        <w:rPr>
          <w:rFonts w:cs="Times New Roman"/>
          <w:b/>
          <w:bCs/>
          <w:sz w:val="22"/>
          <w:szCs w:val="22"/>
        </w:rPr>
        <w:t xml:space="preserve">INFORMACJE OGÓLNE DOTYCZĄCE ZŁOŻENIA PODMIOTOWYCH ŚRODKÓW DOWODOWYCH </w:t>
      </w:r>
    </w:p>
    <w:p w14:paraId="2A15EFDA" w14:textId="77777777" w:rsidR="00691835" w:rsidRPr="00626F11" w:rsidRDefault="00691835" w:rsidP="00CC7AAD">
      <w:pPr>
        <w:spacing w:line="260" w:lineRule="atLeast"/>
        <w:jc w:val="both"/>
        <w:rPr>
          <w:rFonts w:cs="Times New Roman"/>
          <w:b/>
          <w:bCs/>
          <w:sz w:val="22"/>
          <w:szCs w:val="22"/>
        </w:rPr>
      </w:pPr>
    </w:p>
    <w:p w14:paraId="22E06402"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1.Jeżeli z uzasadnionej przyczyny Wykonawca nie może złożyć podmiotowych środków dowodowych wymaganych przez Zamawiającego, w celu potwierdzenia spełniania przez Wykonawcę warunków udziału w postępowaniu lub kryteriów selekcji dotyczących zdolności technicznej lub zawodowej, Wykonawca składa inne podmiotowe środki dowodowe, które w wystarczający sposób potwierdzają spełnianie opisanego przez Zamawiającego warunku udziału w postępowaniu lub kryterium selekcji dotyczącego zdolności technicznej lub zawodowej.</w:t>
      </w:r>
    </w:p>
    <w:p w14:paraId="15696D88"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 xml:space="preserve">2. 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 </w:t>
      </w:r>
    </w:p>
    <w:p w14:paraId="089BB4DB"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 xml:space="preserve">3. W celu potwierdzenia braku podstawy wykluczenia z postępowania, o której mowa w art. 109 ust. 1 pkt 1 ustawy </w:t>
      </w:r>
      <w:proofErr w:type="spellStart"/>
      <w:r w:rsidRPr="00626F11">
        <w:rPr>
          <w:rFonts w:cs="Times New Roman"/>
          <w:bCs/>
          <w:sz w:val="22"/>
          <w:szCs w:val="22"/>
        </w:rPr>
        <w:t>Pzp</w:t>
      </w:r>
      <w:proofErr w:type="spellEnd"/>
      <w:r w:rsidRPr="00626F11">
        <w:rPr>
          <w:rFonts w:cs="Times New Roman"/>
          <w:bCs/>
          <w:sz w:val="22"/>
          <w:szCs w:val="22"/>
        </w:rPr>
        <w:t xml:space="preserve">,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Przepisy cz. I pkt. 2) stosuje się. </w:t>
      </w:r>
    </w:p>
    <w:p w14:paraId="5875DCBF"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lastRenderedPageBreak/>
        <w:t xml:space="preserve">4. Przepisy pkt. 2 i 3 stosuje się odpowiednio do podmiotowych środków dowodowych dotyczących podmiotu udostępniającego zasoby na zasadach określonych w art. 118 ustawy </w:t>
      </w:r>
      <w:proofErr w:type="spellStart"/>
      <w:r w:rsidRPr="00626F11">
        <w:rPr>
          <w:rFonts w:cs="Times New Roman"/>
          <w:bCs/>
          <w:sz w:val="22"/>
          <w:szCs w:val="22"/>
        </w:rPr>
        <w:t>Pzp</w:t>
      </w:r>
      <w:proofErr w:type="spellEnd"/>
      <w:r w:rsidRPr="00626F11">
        <w:rPr>
          <w:rFonts w:cs="Times New Roman"/>
          <w:bCs/>
          <w:sz w:val="22"/>
          <w:szCs w:val="22"/>
        </w:rPr>
        <w:t xml:space="preserve"> oraz Podwykonawcy niebędącego podmiotem udostępniającym zasoby na takich zasadach.</w:t>
      </w:r>
    </w:p>
    <w:p w14:paraId="3CA26527"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 xml:space="preserve">5.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3D0F53DF"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 xml:space="preserve">6.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10116F87"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 xml:space="preserve">7. Jeżeli Wykonawca nie złożył oświadczenia (JEDZ), o którym mowa w art. 125 ust. 1 </w:t>
      </w:r>
      <w:proofErr w:type="spellStart"/>
      <w:r w:rsidRPr="00626F11">
        <w:rPr>
          <w:rFonts w:cs="Times New Roman"/>
          <w:bCs/>
          <w:sz w:val="22"/>
          <w:szCs w:val="22"/>
        </w:rPr>
        <w:t>Pzp</w:t>
      </w:r>
      <w:proofErr w:type="spellEnd"/>
      <w:r w:rsidRPr="00626F11">
        <w:rPr>
          <w:rFonts w:cs="Times New Roman"/>
          <w:bCs/>
          <w:sz w:val="22"/>
          <w:szCs w:val="22"/>
        </w:rPr>
        <w:t xml:space="preserve">, podmiotowych środków dowodowych, innych dokumentów lub oświadczeń składanych w niniejszym postępowaniu lub są one niekompletne lub zawierają błędy, Zamawiający wezwie Wykonawcę odpowiednio do ich złożenia, poprawienia lub uzupełnienia w wyznaczonym terminie. </w:t>
      </w:r>
    </w:p>
    <w:p w14:paraId="07F03589"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 xml:space="preserve">8. Zamawiający nie wezwie Wykonawcy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w:t>
      </w:r>
    </w:p>
    <w:p w14:paraId="254271AF"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 xml:space="preserve">9. Wykonawca nie jest zobowiązany do złożenia podmiotowych środków dowodowych, które Zamawiający posiada, jeżeli Wykonawca wskaże te środki oraz potwierdzi ich prawidłowość i aktualność. W takiej sytuacji Wykonawca zobligowany jest do wskazania Zamawiającemu sygnatury postępowania, w którym wymagane środki dowodowe się znajdują. </w:t>
      </w:r>
    </w:p>
    <w:p w14:paraId="47FD5976" w14:textId="011000CC"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10. Dokumenty sporządzone w języku obcym są składane wraz z tłumaczeniem na język polski.</w:t>
      </w:r>
    </w:p>
    <w:p w14:paraId="1340DBAE" w14:textId="77777777" w:rsidR="00CC7AAD" w:rsidRPr="00626F11" w:rsidRDefault="00CC7AAD">
      <w:pPr>
        <w:spacing w:line="260" w:lineRule="atLeast"/>
        <w:jc w:val="both"/>
        <w:rPr>
          <w:rFonts w:cs="Times New Roman"/>
          <w:bCs/>
          <w:sz w:val="22"/>
          <w:szCs w:val="22"/>
        </w:rPr>
      </w:pPr>
    </w:p>
    <w:p w14:paraId="7A4DAC39" w14:textId="269F51BE" w:rsidR="009D1CE5" w:rsidRDefault="009D1CE5" w:rsidP="009D1CE5">
      <w:pPr>
        <w:autoSpaceDE w:val="0"/>
        <w:autoSpaceDN w:val="0"/>
        <w:adjustRightInd w:val="0"/>
        <w:rPr>
          <w:rFonts w:cs="Times New Roman"/>
          <w:b/>
          <w:bCs/>
          <w:sz w:val="22"/>
          <w:szCs w:val="22"/>
        </w:rPr>
      </w:pPr>
      <w:r w:rsidRPr="00626F11">
        <w:rPr>
          <w:rFonts w:cs="Times New Roman"/>
          <w:b/>
          <w:bCs/>
          <w:sz w:val="22"/>
          <w:szCs w:val="22"/>
        </w:rPr>
        <w:t>X. INFORMACJE O ŚRODKACH KOMUNIKACJI ELEKTRONICZNEJ, PRZY UŻYCIU KTÓRYCH ZAMAWIAJĄCY BĘDZIE KOMUNIKOWAŁ SIĘ Z WYKONAWCAMI, ORAZ INFORMACJE O WYMAGANIACH TECHNICZNYCH I ORGANIZACYJNYCH SPORZĄDZANIA, WYSYŁANIA I ODBIERANIA KORESPONDENCJI ELEKTRONICZNEJ</w:t>
      </w:r>
    </w:p>
    <w:p w14:paraId="490FADCE" w14:textId="77777777" w:rsidR="00691835" w:rsidRPr="00626F11" w:rsidRDefault="00691835" w:rsidP="009D1CE5">
      <w:pPr>
        <w:autoSpaceDE w:val="0"/>
        <w:autoSpaceDN w:val="0"/>
        <w:adjustRightInd w:val="0"/>
        <w:rPr>
          <w:rFonts w:cs="Times New Roman"/>
          <w:b/>
          <w:bCs/>
          <w:sz w:val="22"/>
          <w:szCs w:val="22"/>
        </w:rPr>
      </w:pPr>
    </w:p>
    <w:p w14:paraId="10D5099C" w14:textId="77777777" w:rsidR="009D1CE5" w:rsidRPr="00626F11" w:rsidRDefault="009D1CE5" w:rsidP="009D1CE5">
      <w:pPr>
        <w:autoSpaceDE w:val="0"/>
        <w:autoSpaceDN w:val="0"/>
        <w:adjustRightInd w:val="0"/>
        <w:rPr>
          <w:rFonts w:cs="Times New Roman"/>
          <w:bCs/>
          <w:sz w:val="22"/>
          <w:szCs w:val="22"/>
        </w:rPr>
      </w:pPr>
      <w:r w:rsidRPr="00626F11">
        <w:rPr>
          <w:rFonts w:cs="Times New Roman"/>
          <w:bCs/>
          <w:sz w:val="22"/>
          <w:szCs w:val="22"/>
        </w:rPr>
        <w:t xml:space="preserve">1. W postępowaniu o udzielenie zamówienia publicznego komunikacja między Zamawiającym a Wykonawcami odbywa się elektronicznie przy użyciu Platformy Zakupowej dostępnej pod adresem: </w:t>
      </w:r>
      <w:r w:rsidRPr="0020450B">
        <w:rPr>
          <w:rFonts w:cs="Times New Roman"/>
          <w:bCs/>
          <w:sz w:val="22"/>
          <w:szCs w:val="22"/>
        </w:rPr>
        <w:t>https://platformazakupowa.pl/pn/csk_umed</w:t>
      </w:r>
    </w:p>
    <w:p w14:paraId="57DE65BC" w14:textId="77777777" w:rsidR="009D1CE5" w:rsidRPr="00626F11" w:rsidRDefault="009D1CE5" w:rsidP="009D1CE5">
      <w:pPr>
        <w:autoSpaceDE w:val="0"/>
        <w:autoSpaceDN w:val="0"/>
        <w:adjustRightInd w:val="0"/>
        <w:rPr>
          <w:rFonts w:cs="Times New Roman"/>
          <w:bCs/>
          <w:sz w:val="22"/>
          <w:szCs w:val="22"/>
        </w:rPr>
      </w:pPr>
      <w:r w:rsidRPr="00626F11">
        <w:rPr>
          <w:rFonts w:cs="Times New Roman"/>
          <w:bCs/>
          <w:sz w:val="22"/>
          <w:szCs w:val="22"/>
        </w:rPr>
        <w:t>2. Wymagania techniczne i organizacyjne wysyłania i odbierania dokumentów elektronicznych, elektronicznych kopii dokumentów i oświadczeń oraz informacji przekazywanych przy ich użyciu opisane zostały w Regulaminie korzystania z: https://platformazakupowa.pl/strona/1-regulamin</w:t>
      </w:r>
    </w:p>
    <w:p w14:paraId="09F1C2C1" w14:textId="77777777" w:rsidR="009D1CE5" w:rsidRPr="00626F11" w:rsidRDefault="009D1CE5" w:rsidP="009D1CE5">
      <w:pPr>
        <w:autoSpaceDE w:val="0"/>
        <w:autoSpaceDN w:val="0"/>
        <w:adjustRightInd w:val="0"/>
        <w:rPr>
          <w:rFonts w:cs="Times New Roman"/>
          <w:bCs/>
          <w:sz w:val="22"/>
          <w:szCs w:val="22"/>
        </w:rPr>
      </w:pPr>
      <w:r w:rsidRPr="00626F11">
        <w:rPr>
          <w:rFonts w:cs="Times New Roman"/>
          <w:bCs/>
          <w:sz w:val="22"/>
          <w:szCs w:val="22"/>
        </w:rPr>
        <w:t>3. Minimalne wymagania techniczne i informacje na temat kodowania i czasu odbioru danych są opisane na Stronie platformazakupowa.pl.</w:t>
      </w:r>
    </w:p>
    <w:p w14:paraId="1AC91758" w14:textId="77777777" w:rsidR="009D1CE5" w:rsidRPr="00626F11" w:rsidRDefault="009D1CE5" w:rsidP="009D1CE5">
      <w:pPr>
        <w:autoSpaceDE w:val="0"/>
        <w:autoSpaceDN w:val="0"/>
        <w:adjustRightInd w:val="0"/>
        <w:rPr>
          <w:rFonts w:cs="Times New Roman"/>
          <w:bCs/>
          <w:sz w:val="22"/>
          <w:szCs w:val="22"/>
        </w:rPr>
      </w:pPr>
      <w:r w:rsidRPr="00626F11">
        <w:rPr>
          <w:rFonts w:cs="Times New Roman"/>
          <w:bCs/>
          <w:sz w:val="22"/>
          <w:szCs w:val="22"/>
        </w:rPr>
        <w:t>4. Szczegółowa instrukcja dla Wykonawców dotycząca złożenia, zmiany i wycofania oferty znajduje się na stronie internetowej pod adresem:  https://platformazakupowa.pl/strona/45-instrukcje</w:t>
      </w:r>
    </w:p>
    <w:p w14:paraId="2F914B69" w14:textId="77777777" w:rsidR="009D1CE5" w:rsidRPr="00626F11" w:rsidRDefault="009D1CE5" w:rsidP="009D1CE5">
      <w:pPr>
        <w:autoSpaceDE w:val="0"/>
        <w:autoSpaceDN w:val="0"/>
        <w:adjustRightInd w:val="0"/>
        <w:rPr>
          <w:rFonts w:cs="Times New Roman"/>
          <w:bCs/>
          <w:sz w:val="22"/>
          <w:szCs w:val="22"/>
        </w:rPr>
      </w:pPr>
      <w:r w:rsidRPr="00626F11">
        <w:rPr>
          <w:rFonts w:cs="Times New Roman"/>
          <w:bCs/>
          <w:sz w:val="22"/>
          <w:szCs w:val="22"/>
        </w:rPr>
        <w:t xml:space="preserve">5. 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7406B6B6" w14:textId="77777777" w:rsidR="009D1CE5" w:rsidRPr="00626F11" w:rsidRDefault="009D1CE5" w:rsidP="009D1CE5">
      <w:pPr>
        <w:autoSpaceDE w:val="0"/>
        <w:autoSpaceDN w:val="0"/>
        <w:adjustRightInd w:val="0"/>
        <w:rPr>
          <w:rFonts w:cs="Times New Roman"/>
          <w:bCs/>
          <w:sz w:val="22"/>
          <w:szCs w:val="22"/>
        </w:rPr>
      </w:pPr>
      <w:r w:rsidRPr="00626F11">
        <w:rPr>
          <w:rFonts w:cs="Times New Roman"/>
          <w:bCs/>
          <w:sz w:val="22"/>
          <w:szCs w:val="22"/>
        </w:rPr>
        <w:t>6. Wykonawca na każde żądanie Zamawiającego niezwłocznie potwierdza fakt otrzymania zawiadomienia, wniosku lub informacji. Potwierdzenia należy przesłać również za pośrednictwem platformy zakupowej.</w:t>
      </w:r>
    </w:p>
    <w:p w14:paraId="409C4D77" w14:textId="77777777" w:rsidR="009D1CE5" w:rsidRPr="00626F11" w:rsidRDefault="009D1CE5" w:rsidP="009D1CE5">
      <w:pPr>
        <w:autoSpaceDE w:val="0"/>
        <w:autoSpaceDN w:val="0"/>
        <w:adjustRightInd w:val="0"/>
        <w:rPr>
          <w:rFonts w:cs="Times New Roman"/>
          <w:bCs/>
          <w:sz w:val="22"/>
          <w:szCs w:val="22"/>
        </w:rPr>
      </w:pPr>
      <w:r w:rsidRPr="00626F11">
        <w:rPr>
          <w:rFonts w:cs="Times New Roman"/>
          <w:bCs/>
          <w:sz w:val="22"/>
          <w:szCs w:val="22"/>
        </w:rPr>
        <w:t xml:space="preserve">7. W kwestiach budzących wątpliwości odnośnie zapisów SWZ Wykonawcom przysługuje prawo do wnoszenia wniosków o wyjaśnienie jej treści. </w:t>
      </w:r>
    </w:p>
    <w:p w14:paraId="4754B70E" w14:textId="77777777" w:rsidR="009D1CE5" w:rsidRPr="00626F11" w:rsidRDefault="009D1CE5" w:rsidP="009D1CE5">
      <w:pPr>
        <w:autoSpaceDE w:val="0"/>
        <w:autoSpaceDN w:val="0"/>
        <w:adjustRightInd w:val="0"/>
        <w:rPr>
          <w:rFonts w:cs="Times New Roman"/>
          <w:bCs/>
          <w:sz w:val="22"/>
          <w:szCs w:val="22"/>
        </w:rPr>
      </w:pPr>
      <w:r w:rsidRPr="00626F11">
        <w:rPr>
          <w:rFonts w:cs="Times New Roman"/>
          <w:bCs/>
          <w:sz w:val="22"/>
          <w:szCs w:val="22"/>
        </w:rPr>
        <w:t>8. Składanie wniosków o wyjaśnienie treści SWZ, o których mowa powyżej odbywa się za pośrednictwem platformy zakupowej, poprzez polecenie „WYŚLIJ WIADOMOŚĆ” jako załącznik, dostępne przy zamieszczonym postępowaniu.</w:t>
      </w:r>
    </w:p>
    <w:p w14:paraId="17FF7259" w14:textId="77777777" w:rsidR="009D1CE5" w:rsidRPr="00626F11" w:rsidRDefault="009D1CE5" w:rsidP="009D1CE5">
      <w:pPr>
        <w:autoSpaceDE w:val="0"/>
        <w:autoSpaceDN w:val="0"/>
        <w:adjustRightInd w:val="0"/>
        <w:rPr>
          <w:rFonts w:cs="Times New Roman"/>
          <w:bCs/>
          <w:sz w:val="22"/>
          <w:szCs w:val="22"/>
        </w:rPr>
      </w:pPr>
      <w:r w:rsidRPr="00626F11">
        <w:rPr>
          <w:rFonts w:cs="Times New Roman"/>
          <w:bCs/>
          <w:sz w:val="22"/>
          <w:szCs w:val="22"/>
        </w:rPr>
        <w:t xml:space="preserve">9. Zamawiający zwraca się z prośbą, aby ewentualne zapytania Wykonawca przesyłał również drogą elektroniczną w dokumencie edytowalnym (np. </w:t>
      </w:r>
      <w:proofErr w:type="spellStart"/>
      <w:r w:rsidRPr="00626F11">
        <w:rPr>
          <w:rFonts w:cs="Times New Roman"/>
          <w:bCs/>
          <w:sz w:val="22"/>
          <w:szCs w:val="22"/>
        </w:rPr>
        <w:t>word</w:t>
      </w:r>
      <w:proofErr w:type="spellEnd"/>
      <w:r w:rsidRPr="00626F11">
        <w:rPr>
          <w:rFonts w:cs="Times New Roman"/>
          <w:bCs/>
          <w:sz w:val="22"/>
          <w:szCs w:val="22"/>
        </w:rPr>
        <w:t>).</w:t>
      </w:r>
    </w:p>
    <w:p w14:paraId="3DD28724" w14:textId="77777777" w:rsidR="009D1CE5" w:rsidRPr="00626F11" w:rsidRDefault="009D1CE5" w:rsidP="009D1CE5">
      <w:pPr>
        <w:autoSpaceDE w:val="0"/>
        <w:autoSpaceDN w:val="0"/>
        <w:adjustRightInd w:val="0"/>
        <w:rPr>
          <w:rFonts w:cs="Times New Roman"/>
          <w:bCs/>
          <w:sz w:val="22"/>
          <w:szCs w:val="22"/>
        </w:rPr>
      </w:pPr>
      <w:r w:rsidRPr="00626F11">
        <w:rPr>
          <w:rFonts w:cs="Times New Roman"/>
          <w:bCs/>
          <w:sz w:val="22"/>
          <w:szCs w:val="22"/>
        </w:rPr>
        <w:t>10.Wyjaśnienia SWZ udzielane są w szczególności z zachowaniem zasad określonych w ustawie Prawo zamówień publicznych.</w:t>
      </w:r>
    </w:p>
    <w:p w14:paraId="50973C81" w14:textId="77777777" w:rsidR="009D1CE5" w:rsidRPr="00626F11" w:rsidRDefault="009D1CE5" w:rsidP="009D1CE5">
      <w:pPr>
        <w:autoSpaceDE w:val="0"/>
        <w:autoSpaceDN w:val="0"/>
        <w:adjustRightInd w:val="0"/>
        <w:rPr>
          <w:rFonts w:cs="Times New Roman"/>
          <w:bCs/>
          <w:sz w:val="22"/>
          <w:szCs w:val="22"/>
        </w:rPr>
      </w:pPr>
      <w:r w:rsidRPr="00626F11">
        <w:rPr>
          <w:rFonts w:cs="Times New Roman"/>
          <w:bCs/>
          <w:sz w:val="22"/>
          <w:szCs w:val="22"/>
        </w:rPr>
        <w:t xml:space="preserve">11. 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w:t>
      </w:r>
      <w:r w:rsidRPr="00626F11">
        <w:rPr>
          <w:rFonts w:cs="Times New Roman"/>
          <w:bCs/>
          <w:sz w:val="22"/>
          <w:szCs w:val="22"/>
        </w:rPr>
        <w:lastRenderedPageBreak/>
        <w:t>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762CDB91" w14:textId="54F90531" w:rsidR="0028527C" w:rsidRPr="00626F11" w:rsidRDefault="009D1CE5" w:rsidP="009D1CE5">
      <w:pPr>
        <w:autoSpaceDE w:val="0"/>
        <w:autoSpaceDN w:val="0"/>
        <w:adjustRightInd w:val="0"/>
        <w:rPr>
          <w:rFonts w:cs="Times New Roman"/>
          <w:color w:val="000000"/>
          <w:sz w:val="22"/>
          <w:szCs w:val="22"/>
        </w:rPr>
      </w:pPr>
      <w:r w:rsidRPr="00626F11">
        <w:rPr>
          <w:rFonts w:cs="Times New Roman"/>
          <w:bCs/>
          <w:sz w:val="22"/>
          <w:szCs w:val="22"/>
        </w:rPr>
        <w:t>12. Jednocześnie Zamawiający informuje, iż kontakt – zarówno z Zamawiającym  jak i osobami uprawnionymi do porozumiewania się z Wykonawcami – inny niż wskazany w niniejszym rozdziale SWZ jest niedopuszczalny.</w:t>
      </w:r>
    </w:p>
    <w:p w14:paraId="3D3630E5" w14:textId="75B0220C" w:rsidR="009D1CE5" w:rsidRDefault="009D1CE5">
      <w:pPr>
        <w:spacing w:line="260" w:lineRule="atLeast"/>
        <w:jc w:val="both"/>
        <w:rPr>
          <w:rFonts w:cs="Times New Roman"/>
          <w:bCs/>
          <w:sz w:val="22"/>
          <w:szCs w:val="22"/>
          <w:u w:val="single"/>
        </w:rPr>
      </w:pPr>
    </w:p>
    <w:p w14:paraId="01171D46" w14:textId="77777777" w:rsidR="00691835" w:rsidRPr="00626F11" w:rsidRDefault="00691835">
      <w:pPr>
        <w:spacing w:line="260" w:lineRule="atLeast"/>
        <w:jc w:val="both"/>
        <w:rPr>
          <w:rFonts w:cs="Times New Roman"/>
          <w:bCs/>
          <w:sz w:val="22"/>
          <w:szCs w:val="22"/>
          <w:u w:val="single"/>
        </w:rPr>
      </w:pPr>
    </w:p>
    <w:p w14:paraId="5CF00F2E" w14:textId="77777777" w:rsidR="009D1CE5" w:rsidRPr="00626F11" w:rsidRDefault="009D1CE5">
      <w:pPr>
        <w:spacing w:line="260" w:lineRule="atLeast"/>
        <w:jc w:val="both"/>
        <w:rPr>
          <w:rFonts w:cs="Times New Roman"/>
          <w:bCs/>
          <w:sz w:val="22"/>
          <w:szCs w:val="22"/>
          <w:u w:val="single"/>
        </w:rPr>
      </w:pPr>
    </w:p>
    <w:p w14:paraId="5E41EEC2" w14:textId="798B921F" w:rsidR="0028527C" w:rsidRDefault="009D1CE5" w:rsidP="003F385F">
      <w:pPr>
        <w:suppressAutoHyphens/>
        <w:spacing w:before="120" w:after="120"/>
        <w:contextualSpacing/>
        <w:jc w:val="both"/>
        <w:rPr>
          <w:rFonts w:cs="Times New Roman"/>
          <w:b/>
          <w:bCs/>
          <w:sz w:val="22"/>
          <w:szCs w:val="22"/>
        </w:rPr>
      </w:pPr>
      <w:r w:rsidRPr="00626F11">
        <w:rPr>
          <w:rFonts w:cs="Times New Roman"/>
          <w:b/>
          <w:bCs/>
          <w:sz w:val="22"/>
          <w:szCs w:val="22"/>
        </w:rPr>
        <w:t>XI. INFORMACJE O SPOSOBIE KOMUNIKOWANIA SIĘ ZAMAWIAJĄCEGO Z WYKONAWCAMI W INNY SPOSÓB NIŻ PRZY UŻYCIU ŚRODKÓW KOMUNIKACJI ELEKTRONICZNEJ, W TYM W PRZYPADKU ZAISTNIENIA JEDNEJ Z SYTUACJI OKREŚLONYCH W ART. 65 UST.1, ART. 66 I ART.69;</w:t>
      </w:r>
    </w:p>
    <w:p w14:paraId="7A71AABE" w14:textId="6ECAC418" w:rsidR="00691835" w:rsidRDefault="00691835" w:rsidP="003F385F">
      <w:pPr>
        <w:suppressAutoHyphens/>
        <w:spacing w:before="120" w:after="120"/>
        <w:contextualSpacing/>
        <w:jc w:val="both"/>
        <w:rPr>
          <w:rFonts w:eastAsia="Times New Roman" w:cs="Times New Roman"/>
          <w:b/>
          <w:sz w:val="22"/>
          <w:szCs w:val="22"/>
        </w:rPr>
      </w:pPr>
    </w:p>
    <w:p w14:paraId="73D1B95D" w14:textId="77777777" w:rsidR="00691835" w:rsidRPr="00626F11" w:rsidRDefault="00691835" w:rsidP="003F385F">
      <w:pPr>
        <w:suppressAutoHyphens/>
        <w:spacing w:before="120" w:after="120"/>
        <w:contextualSpacing/>
        <w:jc w:val="both"/>
        <w:rPr>
          <w:rFonts w:eastAsia="Times New Roman" w:cs="Times New Roman"/>
          <w:b/>
          <w:sz w:val="22"/>
          <w:szCs w:val="22"/>
        </w:rPr>
      </w:pPr>
    </w:p>
    <w:p w14:paraId="58D64C3B" w14:textId="77777777" w:rsidR="00933322" w:rsidRPr="00626F11" w:rsidRDefault="00933322" w:rsidP="00933322">
      <w:pPr>
        <w:suppressAutoHyphens/>
        <w:spacing w:before="120" w:after="120"/>
        <w:contextualSpacing/>
        <w:jc w:val="both"/>
        <w:rPr>
          <w:rFonts w:cs="Times New Roman"/>
          <w:color w:val="000000"/>
          <w:sz w:val="22"/>
          <w:szCs w:val="22"/>
        </w:rPr>
      </w:pPr>
      <w:r w:rsidRPr="00626F11">
        <w:rPr>
          <w:rFonts w:cs="Times New Roman"/>
          <w:color w:val="000000"/>
          <w:sz w:val="22"/>
          <w:szCs w:val="22"/>
        </w:rPr>
        <w:t>1. 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w:t>
      </w:r>
      <w:r w:rsidRPr="00626F11">
        <w:rPr>
          <w:rFonts w:cs="Times New Roman"/>
          <w:color w:val="0000FF"/>
          <w:sz w:val="22"/>
          <w:szCs w:val="22"/>
        </w:rPr>
        <w:t>: https://platformazakupowa.pl/pn/csk_umed</w:t>
      </w:r>
    </w:p>
    <w:p w14:paraId="30375E95" w14:textId="77777777" w:rsidR="00933322" w:rsidRPr="00626F11" w:rsidRDefault="00933322" w:rsidP="00933322">
      <w:pPr>
        <w:suppressAutoHyphens/>
        <w:spacing w:before="120" w:after="120"/>
        <w:contextualSpacing/>
        <w:jc w:val="both"/>
        <w:rPr>
          <w:rFonts w:cs="Times New Roman"/>
          <w:color w:val="000000"/>
          <w:sz w:val="22"/>
          <w:szCs w:val="22"/>
        </w:rPr>
      </w:pPr>
      <w:r w:rsidRPr="00626F11">
        <w:rPr>
          <w:rFonts w:cs="Times New Roman"/>
          <w:color w:val="000000"/>
          <w:sz w:val="22"/>
          <w:szCs w:val="22"/>
        </w:rPr>
        <w:t>2. Za datę przekazania (wpływu) w szczególności składanie ofert,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57344A3A" w14:textId="77777777" w:rsidR="00933322" w:rsidRPr="00626F11" w:rsidRDefault="00933322" w:rsidP="00933322">
      <w:pPr>
        <w:suppressAutoHyphens/>
        <w:spacing w:before="120" w:after="120"/>
        <w:contextualSpacing/>
        <w:jc w:val="both"/>
        <w:rPr>
          <w:rFonts w:cs="Times New Roman"/>
          <w:color w:val="000000"/>
          <w:sz w:val="22"/>
          <w:szCs w:val="22"/>
        </w:rPr>
      </w:pPr>
      <w:r w:rsidRPr="00626F11">
        <w:rPr>
          <w:rFonts w:cs="Times New Roman"/>
          <w:color w:val="000000"/>
          <w:sz w:val="22"/>
          <w:szCs w:val="22"/>
        </w:rPr>
        <w:t>3. W celu dokonania oceny złożonej oferty w ramach Kryterium Parametry  Jakościowe, zgodnie z art. 65 ust. 1 pkt. 4) Ustawy, Zamawiający odstępuje od wymagania użycia środków komunikacji elektronicznej w zakresie przedstawienia próbki asortymentu – Pakiet 19 poz. 5. Poza wymienionym przypadkiem Zamawiający nie przewiduje innego sposobu komunikowania się niż przy użyciu środków komunikacji elektronicznej.</w:t>
      </w:r>
    </w:p>
    <w:p w14:paraId="0C107395" w14:textId="77777777" w:rsidR="00933322" w:rsidRPr="00626F11" w:rsidRDefault="00933322" w:rsidP="00933322">
      <w:pPr>
        <w:suppressAutoHyphens/>
        <w:spacing w:before="120" w:after="120"/>
        <w:contextualSpacing/>
        <w:jc w:val="both"/>
        <w:rPr>
          <w:rFonts w:cs="Times New Roman"/>
          <w:color w:val="000000"/>
          <w:sz w:val="22"/>
          <w:szCs w:val="22"/>
        </w:rPr>
      </w:pPr>
      <w:r w:rsidRPr="00626F11">
        <w:rPr>
          <w:rFonts w:cs="Times New Roman"/>
          <w:color w:val="000000"/>
          <w:sz w:val="22"/>
          <w:szCs w:val="22"/>
        </w:rPr>
        <w:t xml:space="preserve">4. W korespondencji kierowanej do Zamawiającego Wykonawca winien posługiwać się numerem sprawy określonym w SWZ. </w:t>
      </w:r>
    </w:p>
    <w:p w14:paraId="6E2ECCCE" w14:textId="77777777" w:rsidR="00933322" w:rsidRPr="00626F11" w:rsidRDefault="00933322" w:rsidP="00933322">
      <w:pPr>
        <w:suppressAutoHyphens/>
        <w:spacing w:before="120" w:after="120"/>
        <w:contextualSpacing/>
        <w:jc w:val="both"/>
        <w:rPr>
          <w:rFonts w:cs="Times New Roman"/>
          <w:color w:val="000000"/>
          <w:sz w:val="22"/>
          <w:szCs w:val="22"/>
        </w:rPr>
      </w:pPr>
      <w:r w:rsidRPr="00626F11">
        <w:rPr>
          <w:rFonts w:cs="Times New Roman"/>
          <w:color w:val="000000"/>
          <w:sz w:val="22"/>
          <w:szCs w:val="22"/>
        </w:rPr>
        <w:t>5. Wykonawca jako podmiot profesjonalny ma obowiązek sprawdzania komunikatów i wiadomości bezpośrednio na platformazakupowa.pl przesłanych przez zamawiającego, gdyż system powiadomień może ulec awarii lub powiadomienie może trafić do folderu SPAM.</w:t>
      </w:r>
    </w:p>
    <w:p w14:paraId="1473E516" w14:textId="77777777" w:rsidR="00933322" w:rsidRPr="00626F11" w:rsidRDefault="00933322" w:rsidP="00933322">
      <w:pPr>
        <w:suppressAutoHyphens/>
        <w:spacing w:before="120" w:after="120"/>
        <w:contextualSpacing/>
        <w:jc w:val="both"/>
        <w:rPr>
          <w:rFonts w:cs="Times New Roman"/>
          <w:color w:val="000000"/>
          <w:sz w:val="22"/>
          <w:szCs w:val="22"/>
        </w:rPr>
      </w:pPr>
      <w:r w:rsidRPr="00626F11">
        <w:rPr>
          <w:rFonts w:cs="Times New Roman"/>
          <w:color w:val="000000"/>
          <w:sz w:val="22"/>
          <w:szCs w:val="22"/>
        </w:rPr>
        <w:t>6.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3D284659" w14:textId="77777777" w:rsidR="00933322" w:rsidRPr="00626F11" w:rsidRDefault="00933322" w:rsidP="00933322">
      <w:pPr>
        <w:suppressAutoHyphens/>
        <w:spacing w:before="120" w:after="120"/>
        <w:contextualSpacing/>
        <w:jc w:val="both"/>
        <w:rPr>
          <w:rFonts w:cs="Times New Roman"/>
          <w:color w:val="000000"/>
          <w:sz w:val="22"/>
          <w:szCs w:val="22"/>
        </w:rPr>
      </w:pPr>
      <w:r w:rsidRPr="00626F11">
        <w:rPr>
          <w:rFonts w:cs="Times New Roman"/>
          <w:color w:val="000000"/>
          <w:sz w:val="22"/>
          <w:szCs w:val="22"/>
        </w:rPr>
        <w:t>a)</w:t>
      </w:r>
      <w:r w:rsidRPr="00626F11">
        <w:rPr>
          <w:rFonts w:cs="Times New Roman"/>
          <w:color w:val="000000"/>
          <w:sz w:val="22"/>
          <w:szCs w:val="22"/>
        </w:rPr>
        <w:tab/>
        <w:t xml:space="preserve">stały dostęp do sieci Internet o gwarantowanej przepustowości nie mniejszej niż 512 </w:t>
      </w:r>
      <w:proofErr w:type="spellStart"/>
      <w:r w:rsidRPr="00626F11">
        <w:rPr>
          <w:rFonts w:cs="Times New Roman"/>
          <w:color w:val="000000"/>
          <w:sz w:val="22"/>
          <w:szCs w:val="22"/>
        </w:rPr>
        <w:t>kb</w:t>
      </w:r>
      <w:proofErr w:type="spellEnd"/>
      <w:r w:rsidRPr="00626F11">
        <w:rPr>
          <w:rFonts w:cs="Times New Roman"/>
          <w:color w:val="000000"/>
          <w:sz w:val="22"/>
          <w:szCs w:val="22"/>
        </w:rPr>
        <w:t>/s,</w:t>
      </w:r>
    </w:p>
    <w:p w14:paraId="4D1F9781" w14:textId="77777777" w:rsidR="00933322" w:rsidRPr="00626F11" w:rsidRDefault="00933322" w:rsidP="00933322">
      <w:pPr>
        <w:suppressAutoHyphens/>
        <w:spacing w:before="120" w:after="120"/>
        <w:contextualSpacing/>
        <w:jc w:val="both"/>
        <w:rPr>
          <w:rFonts w:cs="Times New Roman"/>
          <w:color w:val="000000"/>
          <w:sz w:val="22"/>
          <w:szCs w:val="22"/>
        </w:rPr>
      </w:pPr>
      <w:r w:rsidRPr="00626F11">
        <w:rPr>
          <w:rFonts w:cs="Times New Roman"/>
          <w:color w:val="000000"/>
          <w:sz w:val="22"/>
          <w:szCs w:val="22"/>
        </w:rPr>
        <w:t>b)</w:t>
      </w:r>
      <w:r w:rsidRPr="00626F11">
        <w:rPr>
          <w:rFonts w:cs="Times New Roman"/>
          <w:color w:val="000000"/>
          <w:sz w:val="22"/>
          <w:szCs w:val="22"/>
        </w:rPr>
        <w:tab/>
        <w:t>komputer klasy PC lub MAC o następującej konfiguracji: pamięć min. 2 GB Ram, procesor Intel IV 2 GHZ lub jego nowsza wersja, jeden z systemów operacyjnych - MS Windows 7, Mac Os x 10 4, Linux, lub ich nowsze wersje,</w:t>
      </w:r>
    </w:p>
    <w:p w14:paraId="5003FB2A" w14:textId="77777777" w:rsidR="00933322" w:rsidRPr="00626F11" w:rsidRDefault="00933322" w:rsidP="00933322">
      <w:pPr>
        <w:suppressAutoHyphens/>
        <w:spacing w:before="120" w:after="120"/>
        <w:contextualSpacing/>
        <w:jc w:val="both"/>
        <w:rPr>
          <w:rFonts w:cs="Times New Roman"/>
          <w:color w:val="000000"/>
          <w:sz w:val="22"/>
          <w:szCs w:val="22"/>
        </w:rPr>
      </w:pPr>
      <w:r w:rsidRPr="00626F11">
        <w:rPr>
          <w:rFonts w:cs="Times New Roman"/>
          <w:color w:val="000000"/>
          <w:sz w:val="22"/>
          <w:szCs w:val="22"/>
        </w:rPr>
        <w:t>c)</w:t>
      </w:r>
      <w:r w:rsidRPr="00626F11">
        <w:rPr>
          <w:rFonts w:cs="Times New Roman"/>
          <w:color w:val="000000"/>
          <w:sz w:val="22"/>
          <w:szCs w:val="22"/>
        </w:rPr>
        <w:tab/>
        <w:t>zainstalowana dowolna, inna przeglądarka internetowa niż Internet Explorer,</w:t>
      </w:r>
    </w:p>
    <w:p w14:paraId="43C76927" w14:textId="77777777" w:rsidR="00933322" w:rsidRPr="00626F11" w:rsidRDefault="00933322" w:rsidP="00933322">
      <w:pPr>
        <w:suppressAutoHyphens/>
        <w:spacing w:before="120" w:after="120"/>
        <w:contextualSpacing/>
        <w:jc w:val="both"/>
        <w:rPr>
          <w:rFonts w:cs="Times New Roman"/>
          <w:color w:val="000000"/>
          <w:sz w:val="22"/>
          <w:szCs w:val="22"/>
        </w:rPr>
      </w:pPr>
      <w:r w:rsidRPr="00626F11">
        <w:rPr>
          <w:rFonts w:cs="Times New Roman"/>
          <w:color w:val="000000"/>
          <w:sz w:val="22"/>
          <w:szCs w:val="22"/>
        </w:rPr>
        <w:t>d)</w:t>
      </w:r>
      <w:r w:rsidRPr="00626F11">
        <w:rPr>
          <w:rFonts w:cs="Times New Roman"/>
          <w:color w:val="000000"/>
          <w:sz w:val="22"/>
          <w:szCs w:val="22"/>
        </w:rPr>
        <w:tab/>
        <w:t>włączona obsługa JavaScript,</w:t>
      </w:r>
    </w:p>
    <w:p w14:paraId="5419D06A" w14:textId="77777777" w:rsidR="00933322" w:rsidRPr="00626F11" w:rsidRDefault="00933322" w:rsidP="00933322">
      <w:pPr>
        <w:suppressAutoHyphens/>
        <w:spacing w:before="120" w:after="120"/>
        <w:contextualSpacing/>
        <w:jc w:val="both"/>
        <w:rPr>
          <w:rFonts w:cs="Times New Roman"/>
          <w:color w:val="000000"/>
          <w:sz w:val="22"/>
          <w:szCs w:val="22"/>
        </w:rPr>
      </w:pPr>
      <w:r w:rsidRPr="00626F11">
        <w:rPr>
          <w:rFonts w:cs="Times New Roman"/>
          <w:color w:val="000000"/>
          <w:sz w:val="22"/>
          <w:szCs w:val="22"/>
        </w:rPr>
        <w:t>e)</w:t>
      </w:r>
      <w:r w:rsidRPr="00626F11">
        <w:rPr>
          <w:rFonts w:cs="Times New Roman"/>
          <w:color w:val="000000"/>
          <w:sz w:val="22"/>
          <w:szCs w:val="22"/>
        </w:rPr>
        <w:tab/>
        <w:t xml:space="preserve">zainstalowany program Adobe </w:t>
      </w:r>
      <w:proofErr w:type="spellStart"/>
      <w:r w:rsidRPr="00626F11">
        <w:rPr>
          <w:rFonts w:cs="Times New Roman"/>
          <w:color w:val="000000"/>
          <w:sz w:val="22"/>
          <w:szCs w:val="22"/>
        </w:rPr>
        <w:t>Acrobat</w:t>
      </w:r>
      <w:proofErr w:type="spellEnd"/>
      <w:r w:rsidRPr="00626F11">
        <w:rPr>
          <w:rFonts w:cs="Times New Roman"/>
          <w:color w:val="000000"/>
          <w:sz w:val="22"/>
          <w:szCs w:val="22"/>
        </w:rPr>
        <w:t xml:space="preserve"> Reader lub inny obsługujący format plików .pdf,</w:t>
      </w:r>
    </w:p>
    <w:p w14:paraId="7D5D44C7" w14:textId="77777777" w:rsidR="00933322" w:rsidRPr="00626F11" w:rsidRDefault="00933322" w:rsidP="00933322">
      <w:pPr>
        <w:suppressAutoHyphens/>
        <w:spacing w:before="120" w:after="120"/>
        <w:contextualSpacing/>
        <w:jc w:val="both"/>
        <w:rPr>
          <w:rFonts w:cs="Times New Roman"/>
          <w:color w:val="000000"/>
          <w:sz w:val="22"/>
          <w:szCs w:val="22"/>
        </w:rPr>
      </w:pPr>
      <w:r w:rsidRPr="00626F11">
        <w:rPr>
          <w:rFonts w:cs="Times New Roman"/>
          <w:color w:val="000000"/>
          <w:sz w:val="22"/>
          <w:szCs w:val="22"/>
        </w:rPr>
        <w:t>f)</w:t>
      </w:r>
      <w:r w:rsidRPr="00626F11">
        <w:rPr>
          <w:rFonts w:cs="Times New Roman"/>
          <w:color w:val="000000"/>
          <w:sz w:val="22"/>
          <w:szCs w:val="22"/>
        </w:rPr>
        <w:tab/>
        <w:t>Szyfrowanie na platformazakupowa.pl odbywa się za pomocą protokołu TLS 1.3.</w:t>
      </w:r>
    </w:p>
    <w:p w14:paraId="6D70CA84" w14:textId="57126CDF" w:rsidR="00A16F93" w:rsidRPr="00626F11" w:rsidRDefault="00933322" w:rsidP="00933322">
      <w:pPr>
        <w:suppressAutoHyphens/>
        <w:spacing w:before="120" w:after="120"/>
        <w:contextualSpacing/>
        <w:jc w:val="both"/>
        <w:rPr>
          <w:rFonts w:cs="Times New Roman"/>
          <w:color w:val="000000"/>
          <w:sz w:val="22"/>
          <w:szCs w:val="22"/>
        </w:rPr>
      </w:pPr>
      <w:r w:rsidRPr="00626F11">
        <w:rPr>
          <w:rFonts w:cs="Times New Roman"/>
          <w:color w:val="000000"/>
          <w:sz w:val="22"/>
          <w:szCs w:val="22"/>
        </w:rPr>
        <w:t>g)</w:t>
      </w:r>
      <w:r w:rsidRPr="00626F11">
        <w:rPr>
          <w:rFonts w:cs="Times New Roman"/>
          <w:color w:val="000000"/>
          <w:sz w:val="22"/>
          <w:szCs w:val="22"/>
        </w:rPr>
        <w:tab/>
        <w:t>Oznaczenie czasu odbioru danych przez platformę zakupową stanowi datę oraz dokładny czas (</w:t>
      </w:r>
      <w:proofErr w:type="spellStart"/>
      <w:r w:rsidRPr="00626F11">
        <w:rPr>
          <w:rFonts w:cs="Times New Roman"/>
          <w:color w:val="000000"/>
          <w:sz w:val="22"/>
          <w:szCs w:val="22"/>
        </w:rPr>
        <w:t>hh:mm:ss</w:t>
      </w:r>
      <w:proofErr w:type="spellEnd"/>
      <w:r w:rsidRPr="00626F11">
        <w:rPr>
          <w:rFonts w:cs="Times New Roman"/>
          <w:color w:val="000000"/>
          <w:sz w:val="22"/>
          <w:szCs w:val="22"/>
        </w:rPr>
        <w:t>) generowany wg. czasu lokalnego serwera synchronizowanego z zegarem Głównego Urzędu Miar.</w:t>
      </w:r>
    </w:p>
    <w:p w14:paraId="78E77CCD" w14:textId="77777777" w:rsidR="00933322" w:rsidRPr="00626F11" w:rsidRDefault="00933322" w:rsidP="00933322">
      <w:pPr>
        <w:suppressAutoHyphens/>
        <w:spacing w:before="120" w:after="120"/>
        <w:contextualSpacing/>
        <w:jc w:val="both"/>
        <w:rPr>
          <w:rFonts w:eastAsia="Times New Roman" w:cs="Times New Roman"/>
          <w:sz w:val="22"/>
          <w:szCs w:val="22"/>
        </w:rPr>
      </w:pPr>
    </w:p>
    <w:p w14:paraId="594EFC04" w14:textId="77777777" w:rsidR="00691835" w:rsidRDefault="002A4510" w:rsidP="00691835">
      <w:pPr>
        <w:suppressAutoHyphens/>
        <w:autoSpaceDE w:val="0"/>
        <w:autoSpaceDN w:val="0"/>
        <w:adjustRightInd w:val="0"/>
        <w:rPr>
          <w:rFonts w:eastAsia="Times New Roman" w:cs="Times New Roman"/>
          <w:b/>
          <w:sz w:val="22"/>
          <w:szCs w:val="22"/>
          <w:lang w:eastAsia="ar-SA"/>
        </w:rPr>
      </w:pPr>
      <w:r w:rsidRPr="00626F11">
        <w:rPr>
          <w:rFonts w:eastAsia="Times New Roman" w:cs="Times New Roman"/>
          <w:b/>
          <w:sz w:val="22"/>
          <w:szCs w:val="22"/>
          <w:lang w:eastAsia="ar-SA"/>
        </w:rPr>
        <w:t>XII.W</w:t>
      </w:r>
      <w:r w:rsidR="008C4F72" w:rsidRPr="00626F11">
        <w:rPr>
          <w:rFonts w:eastAsia="Times New Roman" w:cs="Times New Roman"/>
          <w:b/>
          <w:sz w:val="22"/>
          <w:szCs w:val="22"/>
          <w:lang w:eastAsia="ar-SA"/>
        </w:rPr>
        <w:t>SKAZANIE OSÓB UPRAWNIONYCH DO KOMUNIKOWANIA SIĘ Z WYKONAWCAMI</w:t>
      </w:r>
    </w:p>
    <w:p w14:paraId="65979E51" w14:textId="77777777" w:rsidR="00691835" w:rsidRDefault="00691835" w:rsidP="00691835">
      <w:pPr>
        <w:suppressAutoHyphens/>
        <w:autoSpaceDE w:val="0"/>
        <w:autoSpaceDN w:val="0"/>
        <w:adjustRightInd w:val="0"/>
        <w:rPr>
          <w:rFonts w:eastAsia="Times New Roman" w:cs="Times New Roman"/>
          <w:b/>
          <w:sz w:val="22"/>
          <w:szCs w:val="22"/>
          <w:lang w:eastAsia="ar-SA"/>
        </w:rPr>
      </w:pPr>
    </w:p>
    <w:p w14:paraId="106BD9E4" w14:textId="46271D30" w:rsidR="00691835" w:rsidRPr="00691835" w:rsidRDefault="008C4F72" w:rsidP="00691835">
      <w:pPr>
        <w:suppressAutoHyphens/>
        <w:autoSpaceDE w:val="0"/>
        <w:autoSpaceDN w:val="0"/>
        <w:adjustRightInd w:val="0"/>
        <w:rPr>
          <w:rFonts w:eastAsia="Times New Roman" w:cs="Times New Roman"/>
          <w:bCs/>
          <w:sz w:val="22"/>
          <w:szCs w:val="22"/>
        </w:rPr>
      </w:pPr>
      <w:r w:rsidRPr="00691835">
        <w:rPr>
          <w:rFonts w:eastAsia="Times New Roman" w:cs="Times New Roman"/>
          <w:sz w:val="22"/>
          <w:szCs w:val="22"/>
          <w:lang w:eastAsia="ar-SA"/>
        </w:rPr>
        <w:t xml:space="preserve"> </w:t>
      </w:r>
      <w:r w:rsidR="00933322" w:rsidRPr="00691835">
        <w:rPr>
          <w:rFonts w:eastAsia="Times New Roman" w:cs="Times New Roman"/>
          <w:bCs/>
          <w:sz w:val="22"/>
          <w:szCs w:val="22"/>
        </w:rPr>
        <w:t xml:space="preserve">1.Zamawiający wyznacza następujące osoby do kontaktu z Wykonawcami:  </w:t>
      </w:r>
    </w:p>
    <w:p w14:paraId="02719429" w14:textId="77777777" w:rsidR="00691835" w:rsidRPr="00691835" w:rsidRDefault="00933322" w:rsidP="00691835">
      <w:pPr>
        <w:suppressAutoHyphens/>
        <w:autoSpaceDE w:val="0"/>
        <w:autoSpaceDN w:val="0"/>
        <w:adjustRightInd w:val="0"/>
        <w:rPr>
          <w:rFonts w:eastAsia="Times New Roman" w:cs="Times New Roman"/>
          <w:bCs/>
          <w:sz w:val="22"/>
          <w:szCs w:val="22"/>
        </w:rPr>
      </w:pPr>
      <w:r w:rsidRPr="00691835">
        <w:rPr>
          <w:rFonts w:eastAsia="Times New Roman" w:cs="Times New Roman"/>
          <w:bCs/>
          <w:sz w:val="22"/>
          <w:szCs w:val="22"/>
        </w:rPr>
        <w:t>Agnieszka Bartczak – sprawy proceduralne.</w:t>
      </w:r>
    </w:p>
    <w:p w14:paraId="49D9DEE1" w14:textId="77777777" w:rsidR="00691835" w:rsidRPr="00691835" w:rsidRDefault="00933322" w:rsidP="00691835">
      <w:pPr>
        <w:suppressAutoHyphens/>
        <w:autoSpaceDE w:val="0"/>
        <w:autoSpaceDN w:val="0"/>
        <w:adjustRightInd w:val="0"/>
        <w:rPr>
          <w:rFonts w:eastAsia="Times New Roman" w:cs="Times New Roman"/>
          <w:bCs/>
          <w:sz w:val="22"/>
          <w:szCs w:val="22"/>
        </w:rPr>
      </w:pPr>
      <w:r w:rsidRPr="00691835">
        <w:rPr>
          <w:rFonts w:eastAsia="Times New Roman" w:cs="Times New Roman"/>
          <w:bCs/>
          <w:sz w:val="22"/>
          <w:szCs w:val="22"/>
        </w:rPr>
        <w:t xml:space="preserve">2.Zgodnie z art. 20 ust. 1 </w:t>
      </w:r>
      <w:proofErr w:type="spellStart"/>
      <w:r w:rsidRPr="00691835">
        <w:rPr>
          <w:rFonts w:eastAsia="Times New Roman" w:cs="Times New Roman"/>
          <w:bCs/>
          <w:sz w:val="22"/>
          <w:szCs w:val="22"/>
        </w:rPr>
        <w:t>Pzp</w:t>
      </w:r>
      <w:proofErr w:type="spellEnd"/>
      <w:r w:rsidRPr="00691835">
        <w:rPr>
          <w:rFonts w:eastAsia="Times New Roman" w:cs="Times New Roman"/>
          <w:bCs/>
          <w:sz w:val="22"/>
          <w:szCs w:val="22"/>
        </w:rPr>
        <w:t xml:space="preserve"> postępowanie o udzielenie zamówienia, z zastrzeżeniem wyjątków przewidzianych w </w:t>
      </w:r>
      <w:proofErr w:type="spellStart"/>
      <w:r w:rsidRPr="00691835">
        <w:rPr>
          <w:rFonts w:eastAsia="Times New Roman" w:cs="Times New Roman"/>
          <w:bCs/>
          <w:sz w:val="22"/>
          <w:szCs w:val="22"/>
        </w:rPr>
        <w:t>Pzp</w:t>
      </w:r>
      <w:proofErr w:type="spellEnd"/>
      <w:r w:rsidRPr="00691835">
        <w:rPr>
          <w:rFonts w:eastAsia="Times New Roman" w:cs="Times New Roman"/>
          <w:bCs/>
          <w:sz w:val="22"/>
          <w:szCs w:val="22"/>
        </w:rPr>
        <w:t xml:space="preserve">, prowadzi się pisemnie. </w:t>
      </w:r>
    </w:p>
    <w:p w14:paraId="1C70DE70" w14:textId="5C40F229" w:rsidR="00933322" w:rsidRPr="00691835" w:rsidRDefault="00933322" w:rsidP="00691835">
      <w:pPr>
        <w:suppressAutoHyphens/>
        <w:autoSpaceDE w:val="0"/>
        <w:autoSpaceDN w:val="0"/>
        <w:adjustRightInd w:val="0"/>
        <w:rPr>
          <w:rFonts w:eastAsia="Times New Roman" w:cs="Times New Roman"/>
          <w:bCs/>
          <w:sz w:val="22"/>
          <w:szCs w:val="22"/>
        </w:rPr>
      </w:pPr>
      <w:r w:rsidRPr="00691835">
        <w:rPr>
          <w:rFonts w:eastAsia="Times New Roman" w:cs="Times New Roman"/>
          <w:bCs/>
          <w:sz w:val="22"/>
          <w:szCs w:val="22"/>
        </w:rPr>
        <w:t xml:space="preserve">3.Komunikacja, w tym składanie ofert, wymiana informacji oraz przekazywanie dokumentów lub   oświadczeń między Zamawiającym a Wykonawcą, z uwzględnieniem wyjątków określonych w  </w:t>
      </w:r>
      <w:proofErr w:type="spellStart"/>
      <w:r w:rsidRPr="00691835">
        <w:rPr>
          <w:rFonts w:eastAsia="Times New Roman" w:cs="Times New Roman"/>
          <w:bCs/>
          <w:sz w:val="22"/>
          <w:szCs w:val="22"/>
        </w:rPr>
        <w:t>Pzp</w:t>
      </w:r>
      <w:proofErr w:type="spellEnd"/>
      <w:r w:rsidRPr="00691835">
        <w:rPr>
          <w:rFonts w:eastAsia="Times New Roman" w:cs="Times New Roman"/>
          <w:bCs/>
          <w:sz w:val="22"/>
          <w:szCs w:val="22"/>
        </w:rPr>
        <w:t xml:space="preserve">, odbywa się przy użyciu środków komunikacji elektronicznej. </w:t>
      </w:r>
    </w:p>
    <w:p w14:paraId="540444B0" w14:textId="77777777" w:rsidR="00933322" w:rsidRPr="00626F11" w:rsidRDefault="00933322" w:rsidP="00933322">
      <w:pPr>
        <w:pStyle w:val="Nagwek9"/>
        <w:suppressAutoHyphens w:val="0"/>
        <w:rPr>
          <w:rFonts w:eastAsia="Times New Roman" w:cs="Times New Roman"/>
          <w:b w:val="0"/>
          <w:bCs w:val="0"/>
          <w:sz w:val="22"/>
          <w:szCs w:val="22"/>
          <w:u w:val="none"/>
          <w:lang w:eastAsia="pl-PL"/>
        </w:rPr>
      </w:pPr>
      <w:r w:rsidRPr="00626F11">
        <w:rPr>
          <w:rFonts w:eastAsia="Times New Roman" w:cs="Times New Roman"/>
          <w:b w:val="0"/>
          <w:bCs w:val="0"/>
          <w:sz w:val="22"/>
          <w:szCs w:val="22"/>
          <w:u w:val="none"/>
          <w:lang w:eastAsia="pl-PL"/>
        </w:rPr>
        <w:lastRenderedPageBreak/>
        <w:t xml:space="preserve">4.Komunikacja ustna </w:t>
      </w:r>
      <w:proofErr w:type="spellStart"/>
      <w:r w:rsidRPr="00626F11">
        <w:rPr>
          <w:rFonts w:eastAsia="Times New Roman" w:cs="Times New Roman"/>
          <w:b w:val="0"/>
          <w:bCs w:val="0"/>
          <w:sz w:val="22"/>
          <w:szCs w:val="22"/>
          <w:u w:val="none"/>
          <w:lang w:eastAsia="pl-PL"/>
        </w:rPr>
        <w:t>zg</w:t>
      </w:r>
      <w:proofErr w:type="spellEnd"/>
      <w:r w:rsidRPr="00626F11">
        <w:rPr>
          <w:rFonts w:eastAsia="Times New Roman" w:cs="Times New Roman"/>
          <w:b w:val="0"/>
          <w:bCs w:val="0"/>
          <w:sz w:val="22"/>
          <w:szCs w:val="22"/>
          <w:u w:val="none"/>
          <w:lang w:eastAsia="pl-PL"/>
        </w:rPr>
        <w:t xml:space="preserve">. z art. 61 ust. 2. Ustawy </w:t>
      </w:r>
      <w:proofErr w:type="spellStart"/>
      <w:r w:rsidRPr="00626F11">
        <w:rPr>
          <w:rFonts w:eastAsia="Times New Roman" w:cs="Times New Roman"/>
          <w:b w:val="0"/>
          <w:bCs w:val="0"/>
          <w:sz w:val="22"/>
          <w:szCs w:val="22"/>
          <w:u w:val="none"/>
          <w:lang w:eastAsia="pl-PL"/>
        </w:rPr>
        <w:t>Pzp</w:t>
      </w:r>
      <w:proofErr w:type="spellEnd"/>
      <w:r w:rsidRPr="00626F11">
        <w:rPr>
          <w:rFonts w:eastAsia="Times New Roman" w:cs="Times New Roman"/>
          <w:b w:val="0"/>
          <w:bCs w:val="0"/>
          <w:sz w:val="22"/>
          <w:szCs w:val="22"/>
          <w:u w:val="none"/>
          <w:lang w:eastAsia="pl-PL"/>
        </w:rPr>
        <w:t>. dopuszczalna jest w odniesieniu do informacji, które nie są istotne, w szczególności nie dotyczą ogłoszenia o zamówieniu lub SWZ, a także ofert.</w:t>
      </w:r>
    </w:p>
    <w:p w14:paraId="6643BA3F" w14:textId="4296ED14" w:rsidR="007D4AC9" w:rsidRDefault="00090007" w:rsidP="00933322">
      <w:pPr>
        <w:pStyle w:val="Nagwek9"/>
        <w:suppressAutoHyphens w:val="0"/>
        <w:rPr>
          <w:rFonts w:cs="Times New Roman"/>
          <w:sz w:val="22"/>
          <w:szCs w:val="22"/>
          <w:u w:val="none"/>
          <w:lang w:eastAsia="pl-PL"/>
        </w:rPr>
      </w:pPr>
      <w:r w:rsidRPr="00626F11">
        <w:rPr>
          <w:rFonts w:cs="Times New Roman"/>
          <w:sz w:val="22"/>
          <w:szCs w:val="22"/>
          <w:lang w:eastAsia="pl-PL"/>
        </w:rPr>
        <w:br/>
      </w:r>
      <w:r w:rsidR="007D4AC9" w:rsidRPr="00EF6814">
        <w:rPr>
          <w:rFonts w:cs="Times New Roman"/>
          <w:sz w:val="22"/>
          <w:szCs w:val="22"/>
          <w:u w:val="none"/>
          <w:lang w:eastAsia="pl-PL"/>
        </w:rPr>
        <w:t>XIII.  TERMIN ZWIĄZANIA OFERTĄ</w:t>
      </w:r>
    </w:p>
    <w:p w14:paraId="3311FE78" w14:textId="77777777" w:rsidR="00691835" w:rsidRPr="00691835" w:rsidRDefault="00691835" w:rsidP="00691835"/>
    <w:p w14:paraId="7911AEC3" w14:textId="70397141" w:rsidR="00933322" w:rsidRPr="00EF6814" w:rsidRDefault="00933322" w:rsidP="00933322">
      <w:pPr>
        <w:suppressAutoHyphens/>
        <w:jc w:val="both"/>
        <w:rPr>
          <w:rFonts w:cs="Times New Roman"/>
          <w:sz w:val="22"/>
          <w:szCs w:val="22"/>
        </w:rPr>
      </w:pPr>
      <w:r w:rsidRPr="00EF6814">
        <w:rPr>
          <w:rFonts w:cs="Times New Roman"/>
          <w:sz w:val="22"/>
          <w:szCs w:val="22"/>
        </w:rPr>
        <w:t xml:space="preserve">1.Wykonawca związany jest złożoną ofertą zgodnie z art. 220 ust. pkt. 1 przez okres 90 dni. tj. </w:t>
      </w:r>
      <w:r w:rsidRPr="00502A97">
        <w:rPr>
          <w:rFonts w:cs="Times New Roman"/>
          <w:color w:val="FF0000"/>
          <w:sz w:val="22"/>
          <w:szCs w:val="22"/>
        </w:rPr>
        <w:t xml:space="preserve">do dnia </w:t>
      </w:r>
      <w:r w:rsidR="00EF6814" w:rsidRPr="00502A97">
        <w:rPr>
          <w:rFonts w:cs="Times New Roman"/>
          <w:b/>
          <w:color w:val="FF0000"/>
          <w:sz w:val="22"/>
          <w:szCs w:val="22"/>
        </w:rPr>
        <w:t>2</w:t>
      </w:r>
      <w:r w:rsidR="00502A97" w:rsidRPr="00502A97">
        <w:rPr>
          <w:rFonts w:cs="Times New Roman"/>
          <w:b/>
          <w:color w:val="FF0000"/>
          <w:sz w:val="22"/>
          <w:szCs w:val="22"/>
        </w:rPr>
        <w:t>8</w:t>
      </w:r>
      <w:r w:rsidR="00EF6814" w:rsidRPr="00502A97">
        <w:rPr>
          <w:rFonts w:cs="Times New Roman"/>
          <w:b/>
          <w:color w:val="FF0000"/>
          <w:sz w:val="22"/>
          <w:szCs w:val="22"/>
        </w:rPr>
        <w:t>.10.</w:t>
      </w:r>
      <w:r w:rsidRPr="00502A97">
        <w:rPr>
          <w:rFonts w:cs="Times New Roman"/>
          <w:b/>
          <w:color w:val="FF0000"/>
          <w:sz w:val="22"/>
          <w:szCs w:val="22"/>
        </w:rPr>
        <w:t>2023r</w:t>
      </w:r>
      <w:r w:rsidRPr="00EF6814">
        <w:rPr>
          <w:rFonts w:cs="Times New Roman"/>
          <w:sz w:val="22"/>
          <w:szCs w:val="22"/>
        </w:rPr>
        <w:t xml:space="preserve">. Bieg terminu rozpoczyna się wraz z upływem terminu składania ofert,.  </w:t>
      </w:r>
    </w:p>
    <w:p w14:paraId="366A56D7" w14:textId="77777777" w:rsidR="00933322" w:rsidRPr="00EF6814" w:rsidRDefault="00933322" w:rsidP="00933322">
      <w:pPr>
        <w:suppressAutoHyphens/>
        <w:jc w:val="both"/>
        <w:rPr>
          <w:rFonts w:cs="Times New Roman"/>
          <w:sz w:val="22"/>
          <w:szCs w:val="22"/>
        </w:rPr>
      </w:pPr>
      <w:r w:rsidRPr="00EF6814">
        <w:rPr>
          <w:rFonts w:cs="Times New Roman"/>
          <w:sz w:val="22"/>
          <w:szCs w:val="22"/>
        </w:rPr>
        <w:t>2.W przypadku gdy wybór najkorzystniejszej oferty nie nastąpi przed upływem terminu związania ofertą, o którym mowa w ust.2, Zamawiający przed upływem terminu związania ofertą, zwraca się jednokrotnie do Wykonawców o wyrażenie zgody na przedłużenie tego terminu o wskazywany przez niego okres, nie dłuższy niż 60 dni.</w:t>
      </w:r>
    </w:p>
    <w:p w14:paraId="28925471" w14:textId="77777777" w:rsidR="00933322" w:rsidRPr="00EF6814" w:rsidRDefault="00933322" w:rsidP="00933322">
      <w:pPr>
        <w:suppressAutoHyphens/>
        <w:jc w:val="both"/>
        <w:rPr>
          <w:rFonts w:cs="Times New Roman"/>
          <w:sz w:val="22"/>
          <w:szCs w:val="22"/>
        </w:rPr>
      </w:pPr>
      <w:r w:rsidRPr="00EF6814">
        <w:rPr>
          <w:rFonts w:cs="Times New Roman"/>
          <w:sz w:val="22"/>
          <w:szCs w:val="22"/>
        </w:rPr>
        <w:t>3.Przedłużenie terminu związania ofertą, o którym mowa w ust. 2, wymaga złożenia przez Wykonawcę pisemnego oświadczenia o wyrażeniu zgody na przedłużenie terminu związania ofertą.</w:t>
      </w:r>
    </w:p>
    <w:p w14:paraId="10BE40D4" w14:textId="77777777" w:rsidR="00933322" w:rsidRPr="00EF6814" w:rsidRDefault="00933322" w:rsidP="00933322">
      <w:pPr>
        <w:suppressAutoHyphens/>
        <w:jc w:val="both"/>
        <w:rPr>
          <w:rFonts w:cs="Times New Roman"/>
          <w:sz w:val="22"/>
          <w:szCs w:val="22"/>
        </w:rPr>
      </w:pPr>
      <w:r w:rsidRPr="00EF6814">
        <w:rPr>
          <w:rFonts w:cs="Times New Roman"/>
          <w:sz w:val="22"/>
          <w:szCs w:val="22"/>
        </w:rPr>
        <w:t xml:space="preserve">4.W przypadku gdy Zamawiający żąda wniesienia wadium, przedłużenie terminu związania ofertą, </w:t>
      </w:r>
    </w:p>
    <w:p w14:paraId="62ABD305" w14:textId="158F5B8A" w:rsidR="007D4AC9" w:rsidRPr="00EF6814" w:rsidRDefault="00933322" w:rsidP="00933322">
      <w:pPr>
        <w:suppressAutoHyphens/>
        <w:jc w:val="both"/>
        <w:rPr>
          <w:rFonts w:cs="Times New Roman"/>
          <w:sz w:val="22"/>
          <w:szCs w:val="22"/>
        </w:rPr>
      </w:pPr>
      <w:r w:rsidRPr="00EF6814">
        <w:rPr>
          <w:rFonts w:cs="Times New Roman"/>
          <w:sz w:val="22"/>
          <w:szCs w:val="22"/>
        </w:rPr>
        <w:t>o którym mowa w ust.2, następuje wraz z przedłużeniem okresu ważności wadium albo, jeżeli nie jest to możliwe, z wniesieniem nowego wadium na przedłużony okres związania ofertą.</w:t>
      </w:r>
    </w:p>
    <w:p w14:paraId="37B767B1" w14:textId="77777777" w:rsidR="00933322" w:rsidRPr="00AA0A01" w:rsidRDefault="00933322" w:rsidP="00933322">
      <w:pPr>
        <w:suppressAutoHyphens/>
        <w:jc w:val="both"/>
        <w:rPr>
          <w:rFonts w:asciiTheme="majorHAnsi" w:eastAsia="Times New Roman" w:hAnsiTheme="majorHAnsi" w:cstheme="minorHAnsi"/>
          <w:lang w:eastAsia="ar-SA"/>
        </w:rPr>
      </w:pPr>
    </w:p>
    <w:p w14:paraId="2CE3B8C3" w14:textId="545C1224" w:rsidR="00071F7E" w:rsidRDefault="00071F7E">
      <w:pPr>
        <w:pStyle w:val="Nagwek9"/>
        <w:suppressAutoHyphens w:val="0"/>
        <w:spacing w:line="260" w:lineRule="atLeast"/>
        <w:rPr>
          <w:rFonts w:cs="Times New Roman"/>
          <w:sz w:val="22"/>
          <w:szCs w:val="22"/>
          <w:u w:val="none"/>
          <w:lang w:eastAsia="pl-PL"/>
        </w:rPr>
      </w:pPr>
      <w:r w:rsidRPr="00626F11">
        <w:rPr>
          <w:rFonts w:cs="Times New Roman"/>
          <w:sz w:val="22"/>
          <w:szCs w:val="22"/>
          <w:u w:val="none"/>
          <w:lang w:eastAsia="pl-PL"/>
        </w:rPr>
        <w:t>X</w:t>
      </w:r>
      <w:r w:rsidR="007D4AC9" w:rsidRPr="00626F11">
        <w:rPr>
          <w:rFonts w:cs="Times New Roman"/>
          <w:sz w:val="22"/>
          <w:szCs w:val="22"/>
          <w:u w:val="none"/>
          <w:lang w:eastAsia="pl-PL"/>
        </w:rPr>
        <w:t>IV</w:t>
      </w:r>
      <w:r w:rsidRPr="00626F11">
        <w:rPr>
          <w:rFonts w:cs="Times New Roman"/>
          <w:sz w:val="22"/>
          <w:szCs w:val="22"/>
          <w:u w:val="none"/>
          <w:lang w:eastAsia="pl-PL"/>
        </w:rPr>
        <w:t>.  OPIS SPOSOBU PRZYGOTOWANIA OFERT</w:t>
      </w:r>
    </w:p>
    <w:p w14:paraId="6B30D308" w14:textId="77777777" w:rsidR="00691835" w:rsidRPr="00691835" w:rsidRDefault="00691835" w:rsidP="00691835"/>
    <w:p w14:paraId="04FC5887"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 xml:space="preserve">1. Każdy Wykonawca może przedłożyć w niniejszym postępowaniu tylko jedną ofertę, z wyjątkiem przypadków określonych w Ustawie (jeden komplet dokumentów, składający się na ofertę, zgodnie z SWZ) sam lub jako upoważniony reprezentant firmy. </w:t>
      </w:r>
    </w:p>
    <w:p w14:paraId="5FDCE7F1"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2. Treść oferty musi być zgodna z wymaganiami Zamawiającego określonymi w dokumentach zamówienia.</w:t>
      </w:r>
    </w:p>
    <w:p w14:paraId="38BAEB88"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3. Dokumenty i oświadczenia składane przez wykonawcę powinny być w języku polskim. W przypadku  załączenia dokumentów sporządzonych w innym języku niż dopuszczony, Wykonawca zobowiązany jest załączyć tłumaczenie na język polski. Ofertę sporządza się w języku polskim, w postaci elektronicznej i opatruje kwalifikowanym podpisem elektronicznym pod rygorem nieważności</w:t>
      </w:r>
    </w:p>
    <w:p w14:paraId="75EA9838"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 xml:space="preserve">4.Zaleca się , aby każdy elektroniczny dokument (plik) był podpisany osobno. Zaleca się aby załączone pliki zawierały nr postępowania, oznaczenie Wykonawcy oraz nazwę identyfikującą dany dokument. </w:t>
      </w:r>
    </w:p>
    <w:p w14:paraId="43DE980D"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5. Dokumenty sporządzone w języku obcym są składane wraz z tłumaczeniem na język polski.</w:t>
      </w:r>
    </w:p>
    <w:p w14:paraId="4D7C005D"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 xml:space="preserve">6. Wszystkie załączniki do SWZ wymagane w ofercie (formularze, oświadczenia) muszą być przedłożone na drukach zaproponowanych przez Zamawiającego, bądź na drukach Wykonawcy, zgodnych pod względem treści z drukami załączonymi do SWZ. Wszystkie pola i pozycje tych wzorów winny być wypełnione, a w szczególności zawierać wszystkie wymagane informacje i dane. </w:t>
      </w:r>
    </w:p>
    <w:p w14:paraId="2926E13A"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7. Jeśli jakiś z dokumentów wymaganych nie dotyczy Wykonawcy, do oferty należy załączyć oświadczenie z informacją na ten temat.</w:t>
      </w:r>
    </w:p>
    <w:p w14:paraId="539B480F"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8. Wykonawca musi zapoznać się i zaakceptować wszystkie warunki przedmiotowej SWZ.</w:t>
      </w:r>
    </w:p>
    <w:p w14:paraId="07284710"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9. Wykonawca zaproponuje cenę, w której zawierać się będą wszystkie koszty, jakie musi ponieść, aby wykonać dostawę, zgodnie z wymaganiami Zamawiającego oraz z najwyższą starannością. Zaproponowane ceny mogą zawierać ewentualne rabaty.</w:t>
      </w:r>
    </w:p>
    <w:p w14:paraId="2F3ADB99"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10.Wykonawcy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p>
    <w:p w14:paraId="00074B90"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11. Oferta oraz przedmiotowe środki dowodowe (jeżeli były wymagane) muszą być składane elektronicznie i muszą zostać podpisane elektronicznym kwalifikowanym podpisem. W procesie składania oferty w tym przedmiotowych środków dowodowych na platformie, kwalifikowany podpis elektroniczny Wykonawca składa bezpośrednio na dokumencie, który następnie przesyła do systemu.</w:t>
      </w:r>
    </w:p>
    <w:p w14:paraId="32EA71A9"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12.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w:t>
      </w:r>
    </w:p>
    <w:p w14:paraId="67172986"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13.Zamawiajacy wymaga,  aby oferta była:</w:t>
      </w:r>
    </w:p>
    <w:p w14:paraId="7EA0EBF1" w14:textId="4881095C"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13.1.sporządzona na podstawie załączników niniejszej SWZ w języku polskim,</w:t>
      </w:r>
    </w:p>
    <w:p w14:paraId="7E887CD3" w14:textId="21D376CB"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lastRenderedPageBreak/>
        <w:t>13.2.złożona przy użyciu środków komunikacji elektronicznej tzn. za pośrednictwem platformazakupowa.pl,</w:t>
      </w:r>
    </w:p>
    <w:p w14:paraId="5529A9A8"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13.3.podpisana kwalifikowanym podpisem elektronicznym przez osobę/osoby upoważnioną / upoważnione.</w:t>
      </w:r>
    </w:p>
    <w:p w14:paraId="3A5E6760"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14.Podpisy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626F11">
        <w:rPr>
          <w:rFonts w:cs="Times New Roman"/>
          <w:bCs/>
          <w:sz w:val="22"/>
          <w:szCs w:val="22"/>
        </w:rPr>
        <w:t>eIDAS</w:t>
      </w:r>
      <w:proofErr w:type="spellEnd"/>
      <w:r w:rsidRPr="00626F11">
        <w:rPr>
          <w:rFonts w:cs="Times New Roman"/>
          <w:bCs/>
          <w:sz w:val="22"/>
          <w:szCs w:val="22"/>
        </w:rPr>
        <w:t>) (UE) nr 910/2014 - od 1 lipca 2016 roku”.</w:t>
      </w:r>
    </w:p>
    <w:p w14:paraId="52B0A371"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 xml:space="preserve">15.W przypadku wykorzystania formatu podpisu </w:t>
      </w:r>
      <w:proofErr w:type="spellStart"/>
      <w:r w:rsidRPr="00626F11">
        <w:rPr>
          <w:rFonts w:cs="Times New Roman"/>
          <w:bCs/>
          <w:sz w:val="22"/>
          <w:szCs w:val="22"/>
        </w:rPr>
        <w:t>XAdES</w:t>
      </w:r>
      <w:proofErr w:type="spellEnd"/>
      <w:r w:rsidRPr="00626F11">
        <w:rPr>
          <w:rFonts w:cs="Times New Roman"/>
          <w:bCs/>
          <w:sz w:val="22"/>
          <w:szCs w:val="22"/>
        </w:rPr>
        <w:t xml:space="preserve"> zewnętrzny Zamawiający wymaga dołączenia odpowiedniej ilości plików tj. podpisywanych plików z danymi oraz plików </w:t>
      </w:r>
      <w:proofErr w:type="spellStart"/>
      <w:r w:rsidRPr="00626F11">
        <w:rPr>
          <w:rFonts w:cs="Times New Roman"/>
          <w:bCs/>
          <w:sz w:val="22"/>
          <w:szCs w:val="22"/>
        </w:rPr>
        <w:t>XAdES</w:t>
      </w:r>
      <w:proofErr w:type="spellEnd"/>
      <w:r w:rsidRPr="00626F11">
        <w:rPr>
          <w:rFonts w:cs="Times New Roman"/>
          <w:bCs/>
          <w:sz w:val="22"/>
          <w:szCs w:val="22"/>
        </w:rPr>
        <w:t>.</w:t>
      </w:r>
    </w:p>
    <w:p w14:paraId="5D7B1086"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 xml:space="preserve">16.Zgodnie z art. 18 ust. 3 ustawy </w:t>
      </w:r>
      <w:proofErr w:type="spellStart"/>
      <w:r w:rsidRPr="00626F11">
        <w:rPr>
          <w:rFonts w:cs="Times New Roman"/>
          <w:bCs/>
          <w:sz w:val="22"/>
          <w:szCs w:val="22"/>
        </w:rPr>
        <w:t>Pzp</w:t>
      </w:r>
      <w:proofErr w:type="spellEnd"/>
      <w:r w:rsidRPr="00626F11">
        <w:rPr>
          <w:rFonts w:cs="Times New Roman"/>
          <w:bCs/>
          <w:sz w:val="22"/>
          <w:szCs w:val="22"/>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5535C2CA"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17. 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A7E9E9F"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18. Maksymalny rozmiar jednego pliku przesyłanego za pośrednictwem dedykowanych formularzy do: złożenia, zmiany, wycofania oferty wynosi 150 MB natomiast przy komunikacji wielkość pliku to maksymalnie 500 MB.</w:t>
      </w:r>
    </w:p>
    <w:p w14:paraId="3697E811"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19. 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7CAEB7C1"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20. Zamawiający rekomenduje wykorzystanie formatów: .pdf .</w:t>
      </w:r>
      <w:proofErr w:type="spellStart"/>
      <w:r w:rsidRPr="00626F11">
        <w:rPr>
          <w:rFonts w:cs="Times New Roman"/>
          <w:bCs/>
          <w:sz w:val="22"/>
          <w:szCs w:val="22"/>
        </w:rPr>
        <w:t>doc</w:t>
      </w:r>
      <w:proofErr w:type="spellEnd"/>
      <w:r w:rsidRPr="00626F11">
        <w:rPr>
          <w:rFonts w:cs="Times New Roman"/>
          <w:bCs/>
          <w:sz w:val="22"/>
          <w:szCs w:val="22"/>
        </w:rPr>
        <w:t xml:space="preserve"> .</w:t>
      </w:r>
      <w:proofErr w:type="spellStart"/>
      <w:r w:rsidRPr="00626F11">
        <w:rPr>
          <w:rFonts w:cs="Times New Roman"/>
          <w:bCs/>
          <w:sz w:val="22"/>
          <w:szCs w:val="22"/>
        </w:rPr>
        <w:t>docx</w:t>
      </w:r>
      <w:proofErr w:type="spellEnd"/>
      <w:r w:rsidRPr="00626F11">
        <w:rPr>
          <w:rFonts w:cs="Times New Roman"/>
          <w:bCs/>
          <w:sz w:val="22"/>
          <w:szCs w:val="22"/>
        </w:rPr>
        <w:t xml:space="preserve"> .xls .</w:t>
      </w:r>
      <w:proofErr w:type="spellStart"/>
      <w:r w:rsidRPr="00626F11">
        <w:rPr>
          <w:rFonts w:cs="Times New Roman"/>
          <w:bCs/>
          <w:sz w:val="22"/>
          <w:szCs w:val="22"/>
        </w:rPr>
        <w:t>xlsx</w:t>
      </w:r>
      <w:proofErr w:type="spellEnd"/>
      <w:r w:rsidRPr="00626F11">
        <w:rPr>
          <w:rFonts w:cs="Times New Roman"/>
          <w:bCs/>
          <w:sz w:val="22"/>
          <w:szCs w:val="22"/>
        </w:rPr>
        <w:t xml:space="preserve"> .jpg (.</w:t>
      </w:r>
      <w:proofErr w:type="spellStart"/>
      <w:r w:rsidRPr="00626F11">
        <w:rPr>
          <w:rFonts w:cs="Times New Roman"/>
          <w:bCs/>
          <w:sz w:val="22"/>
          <w:szCs w:val="22"/>
        </w:rPr>
        <w:t>jpeg</w:t>
      </w:r>
      <w:proofErr w:type="spellEnd"/>
      <w:r w:rsidRPr="00626F11">
        <w:rPr>
          <w:rFonts w:cs="Times New Roman"/>
          <w:bCs/>
          <w:sz w:val="22"/>
          <w:szCs w:val="22"/>
        </w:rPr>
        <w:t>) ze szczególnym wskazaniem na .pdf</w:t>
      </w:r>
    </w:p>
    <w:p w14:paraId="55CC5050"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21. W celu ewentualnej kompresji danych Zamawiający rekomenduje wykorzystanie jednego z rozszerzeń: .zip; .7Z</w:t>
      </w:r>
    </w:p>
    <w:p w14:paraId="1A31E7CE"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22. Wśród rozszerzeń powszechnych a niewystępujących w Rozporządzeniu KRI występują: .</w:t>
      </w:r>
      <w:proofErr w:type="spellStart"/>
      <w:r w:rsidRPr="00626F11">
        <w:rPr>
          <w:rFonts w:cs="Times New Roman"/>
          <w:bCs/>
          <w:sz w:val="22"/>
          <w:szCs w:val="22"/>
        </w:rPr>
        <w:t>rar</w:t>
      </w:r>
      <w:proofErr w:type="spellEnd"/>
      <w:r w:rsidRPr="00626F11">
        <w:rPr>
          <w:rFonts w:cs="Times New Roman"/>
          <w:bCs/>
          <w:sz w:val="22"/>
          <w:szCs w:val="22"/>
        </w:rPr>
        <w:t xml:space="preserve"> .gif .</w:t>
      </w:r>
      <w:proofErr w:type="spellStart"/>
      <w:r w:rsidRPr="00626F11">
        <w:rPr>
          <w:rFonts w:cs="Times New Roman"/>
          <w:bCs/>
          <w:sz w:val="22"/>
          <w:szCs w:val="22"/>
        </w:rPr>
        <w:t>bmp</w:t>
      </w:r>
      <w:proofErr w:type="spellEnd"/>
      <w:r w:rsidRPr="00626F11">
        <w:rPr>
          <w:rFonts w:cs="Times New Roman"/>
          <w:bCs/>
          <w:sz w:val="22"/>
          <w:szCs w:val="22"/>
        </w:rPr>
        <w:t xml:space="preserve"> .</w:t>
      </w:r>
      <w:proofErr w:type="spellStart"/>
      <w:r w:rsidRPr="00626F11">
        <w:rPr>
          <w:rFonts w:cs="Times New Roman"/>
          <w:bCs/>
          <w:sz w:val="22"/>
          <w:szCs w:val="22"/>
        </w:rPr>
        <w:t>numbers</w:t>
      </w:r>
      <w:proofErr w:type="spellEnd"/>
      <w:r w:rsidRPr="00626F11">
        <w:rPr>
          <w:rFonts w:cs="Times New Roman"/>
          <w:bCs/>
          <w:sz w:val="22"/>
          <w:szCs w:val="22"/>
        </w:rPr>
        <w:t xml:space="preserve"> .</w:t>
      </w:r>
      <w:proofErr w:type="spellStart"/>
      <w:r w:rsidRPr="00626F11">
        <w:rPr>
          <w:rFonts w:cs="Times New Roman"/>
          <w:bCs/>
          <w:sz w:val="22"/>
          <w:szCs w:val="22"/>
        </w:rPr>
        <w:t>pages</w:t>
      </w:r>
      <w:proofErr w:type="spellEnd"/>
      <w:r w:rsidRPr="00626F11">
        <w:rPr>
          <w:rFonts w:cs="Times New Roman"/>
          <w:bCs/>
          <w:sz w:val="22"/>
          <w:szCs w:val="22"/>
        </w:rPr>
        <w:t>. Dokumenty złożone w takich plikach zostaną uznane za złożone nieskutecznie.</w:t>
      </w:r>
    </w:p>
    <w:p w14:paraId="07967C0B"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23.W przypadku stosowania przez Wykonawcę kwalifikowanego podpisu elektronicznego:</w:t>
      </w:r>
    </w:p>
    <w:p w14:paraId="332159EF" w14:textId="544E7D8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 xml:space="preserve">a) Ze względu na niskie ryzyko naruszenia integralności pliku oraz łatwiejszą weryfikację podpisu Zamawiający zaleca, w miarę możliwości, przekonwertowanie plików składających się na ofertę na rozszerzenie .pdf  i opatrzenie ich podpisem kwalifikowanym w formacie </w:t>
      </w:r>
      <w:proofErr w:type="spellStart"/>
      <w:r w:rsidRPr="00626F11">
        <w:rPr>
          <w:rFonts w:cs="Times New Roman"/>
          <w:bCs/>
          <w:sz w:val="22"/>
          <w:szCs w:val="22"/>
        </w:rPr>
        <w:t>PAdES</w:t>
      </w:r>
      <w:proofErr w:type="spellEnd"/>
      <w:r w:rsidRPr="00626F11">
        <w:rPr>
          <w:rFonts w:cs="Times New Roman"/>
          <w:bCs/>
          <w:sz w:val="22"/>
          <w:szCs w:val="22"/>
        </w:rPr>
        <w:t xml:space="preserve">. </w:t>
      </w:r>
    </w:p>
    <w:p w14:paraId="2183F88C" w14:textId="0EF4C0E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 xml:space="preserve">b) Pliki w innych formatach niż PDF zaleca się opatrzyć podpisem w formacie </w:t>
      </w:r>
      <w:proofErr w:type="spellStart"/>
      <w:r w:rsidRPr="00626F11">
        <w:rPr>
          <w:rFonts w:cs="Times New Roman"/>
          <w:bCs/>
          <w:sz w:val="22"/>
          <w:szCs w:val="22"/>
        </w:rPr>
        <w:t>XAdES</w:t>
      </w:r>
      <w:proofErr w:type="spellEnd"/>
      <w:r w:rsidRPr="00626F11">
        <w:rPr>
          <w:rFonts w:cs="Times New Roman"/>
          <w:bCs/>
          <w:sz w:val="22"/>
          <w:szCs w:val="22"/>
        </w:rPr>
        <w:t xml:space="preserve"> o typie zewnętrznym. Wykonawca powinien pamiętać, aby plik z podpisem przekazywać łącznie z dokumentem podpisywanym.</w:t>
      </w:r>
    </w:p>
    <w:p w14:paraId="5EE2DAB7" w14:textId="6230E0EC"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c) Zamawiający rekomenduje wykorzystanie podpisu z kwalifikowanym znacznikiem czasu.</w:t>
      </w:r>
    </w:p>
    <w:p w14:paraId="3FED7FBD"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 xml:space="preserve">24.Zamawiający zaleca aby w przypadku podpisywania pliku przez kilka osób, stosować podpisy tego samego rodzaju. Podpisywanie różnymi rodzajami podpisów może doprowadzić do problemów w weryfikacji plików. </w:t>
      </w:r>
    </w:p>
    <w:p w14:paraId="154A46A9"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25.Zamawiający zaleca, aby Wykonawca z odpowiednim wyprzedzeniem przetestował możliwość prawidłowego wykorzystania wybranej metody podpisania plików oferty. Podczas podpisywania plików zaleca się stosowanie algorytmu skrótu SHA2 zamiast SHA1.</w:t>
      </w:r>
    </w:p>
    <w:p w14:paraId="5D85826E"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26. Podmiotowe środki dowodowe oraz inne dokumenty lub oświadczenia, o których mowa w SWZ, składa się w formie elektronicznej,  w zakresie i w sposób określony w przepisach wydanych na podstawie art. 70 ustawy PZP, tj.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4843779C" w14:textId="500FD12C" w:rsidR="00B4639D"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 xml:space="preserve">27. 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w:t>
      </w:r>
      <w:r w:rsidRPr="00626F11">
        <w:rPr>
          <w:rFonts w:cs="Times New Roman"/>
          <w:bCs/>
          <w:sz w:val="22"/>
          <w:szCs w:val="22"/>
        </w:rPr>
        <w:lastRenderedPageBreak/>
        <w:t>skuteczne wyłącznie w sytuacji kiedy Wykonawca oprócz samego zastrzeżenia, jednocześnie wykaże, iż dane informacje stanowią tajemnicę przedsiębiorstwa.</w:t>
      </w:r>
    </w:p>
    <w:p w14:paraId="09D870A9" w14:textId="77777777" w:rsidR="00E311B3" w:rsidRPr="00626F11" w:rsidRDefault="00E311B3" w:rsidP="00E311B3">
      <w:pPr>
        <w:spacing w:line="260" w:lineRule="atLeast"/>
        <w:ind w:left="426" w:hanging="426"/>
        <w:rPr>
          <w:rFonts w:cs="Times New Roman"/>
          <w:bCs/>
          <w:sz w:val="22"/>
          <w:szCs w:val="22"/>
          <w:u w:val="single"/>
        </w:rPr>
      </w:pPr>
    </w:p>
    <w:p w14:paraId="63723D18" w14:textId="4B1CBF95" w:rsidR="00071F7E" w:rsidRDefault="007D4AC9">
      <w:pPr>
        <w:spacing w:line="260" w:lineRule="atLeast"/>
        <w:ind w:left="426" w:hanging="426"/>
        <w:rPr>
          <w:rFonts w:cs="Times New Roman"/>
          <w:b/>
          <w:bCs/>
          <w:sz w:val="22"/>
          <w:szCs w:val="22"/>
        </w:rPr>
      </w:pPr>
      <w:r w:rsidRPr="00626F11">
        <w:rPr>
          <w:rFonts w:cs="Times New Roman"/>
          <w:b/>
          <w:bCs/>
          <w:sz w:val="22"/>
          <w:szCs w:val="22"/>
        </w:rPr>
        <w:t>XV</w:t>
      </w:r>
      <w:r w:rsidR="00071F7E" w:rsidRPr="00626F11">
        <w:rPr>
          <w:rFonts w:cs="Times New Roman"/>
          <w:b/>
          <w:bCs/>
          <w:sz w:val="22"/>
          <w:szCs w:val="22"/>
        </w:rPr>
        <w:t xml:space="preserve">.  </w:t>
      </w:r>
      <w:r w:rsidRPr="00626F11">
        <w:rPr>
          <w:rFonts w:cs="Times New Roman"/>
          <w:b/>
          <w:bCs/>
          <w:sz w:val="22"/>
          <w:szCs w:val="22"/>
        </w:rPr>
        <w:t>SP</w:t>
      </w:r>
      <w:r w:rsidR="001D543E" w:rsidRPr="00626F11">
        <w:rPr>
          <w:rFonts w:cs="Times New Roman"/>
          <w:b/>
          <w:bCs/>
          <w:sz w:val="22"/>
          <w:szCs w:val="22"/>
        </w:rPr>
        <w:t>O</w:t>
      </w:r>
      <w:r w:rsidRPr="00626F11">
        <w:rPr>
          <w:rFonts w:cs="Times New Roman"/>
          <w:b/>
          <w:bCs/>
          <w:sz w:val="22"/>
          <w:szCs w:val="22"/>
        </w:rPr>
        <w:t xml:space="preserve">SÓB ORAZ TERMIN </w:t>
      </w:r>
      <w:r w:rsidR="00071F7E" w:rsidRPr="00626F11">
        <w:rPr>
          <w:rFonts w:cs="Times New Roman"/>
          <w:b/>
          <w:bCs/>
          <w:sz w:val="22"/>
          <w:szCs w:val="22"/>
        </w:rPr>
        <w:t>SKŁADANIA  OFERT</w:t>
      </w:r>
    </w:p>
    <w:p w14:paraId="28EEA3B4" w14:textId="77777777" w:rsidR="00691835" w:rsidRPr="00626F11" w:rsidRDefault="00691835">
      <w:pPr>
        <w:spacing w:line="260" w:lineRule="atLeast"/>
        <w:ind w:left="426" w:hanging="426"/>
        <w:rPr>
          <w:rFonts w:cs="Times New Roman"/>
          <w:b/>
          <w:bCs/>
          <w:sz w:val="22"/>
          <w:szCs w:val="22"/>
        </w:rPr>
      </w:pPr>
    </w:p>
    <w:p w14:paraId="38A42670" w14:textId="38A08792" w:rsidR="00E311B3" w:rsidRPr="00626F11" w:rsidRDefault="00E311B3" w:rsidP="00E311B3">
      <w:pPr>
        <w:spacing w:line="260" w:lineRule="atLeast"/>
        <w:rPr>
          <w:rFonts w:cs="Times New Roman"/>
          <w:b/>
          <w:bCs/>
          <w:sz w:val="22"/>
          <w:szCs w:val="22"/>
        </w:rPr>
      </w:pPr>
      <w:r w:rsidRPr="00626F11">
        <w:rPr>
          <w:rFonts w:cs="Times New Roman"/>
          <w:b/>
          <w:bCs/>
          <w:sz w:val="22"/>
          <w:szCs w:val="22"/>
        </w:rPr>
        <w:t>A.</w:t>
      </w:r>
      <w:r w:rsidR="00E70A38" w:rsidRPr="00626F11">
        <w:rPr>
          <w:rFonts w:cs="Times New Roman"/>
          <w:b/>
          <w:bCs/>
          <w:sz w:val="22"/>
          <w:szCs w:val="22"/>
        </w:rPr>
        <w:t xml:space="preserve"> </w:t>
      </w:r>
      <w:r w:rsidRPr="00626F11">
        <w:rPr>
          <w:rFonts w:cs="Times New Roman"/>
          <w:b/>
          <w:bCs/>
          <w:sz w:val="22"/>
          <w:szCs w:val="22"/>
        </w:rPr>
        <w:t>Sposób składania ofert</w:t>
      </w:r>
    </w:p>
    <w:p w14:paraId="19068E26" w14:textId="77777777" w:rsidR="00AA0D7C" w:rsidRPr="00626F11" w:rsidRDefault="00AA0D7C" w:rsidP="00AA0D7C">
      <w:pPr>
        <w:spacing w:line="260" w:lineRule="atLeast"/>
        <w:ind w:left="426" w:hanging="426"/>
        <w:rPr>
          <w:rFonts w:cs="Times New Roman"/>
          <w:color w:val="000000"/>
          <w:sz w:val="22"/>
          <w:szCs w:val="22"/>
        </w:rPr>
      </w:pPr>
      <w:r w:rsidRPr="00626F11">
        <w:rPr>
          <w:rFonts w:cs="Times New Roman"/>
          <w:color w:val="000000"/>
          <w:sz w:val="22"/>
          <w:szCs w:val="22"/>
        </w:rPr>
        <w:t>1. Ofertę należy przygotować z należytą starannością dla podmiotu ubiegającego się o udzielenie zamówienia publicznego i zachowaniem odpowiedniego odstępu czasu do zakończenia przyjmowania ofert. Sugerujemy złożenie oferty na 24 godziny przed terminem składania ofert/wniosków.</w:t>
      </w:r>
    </w:p>
    <w:p w14:paraId="2B880ED7" w14:textId="77777777" w:rsidR="00AA0D7C" w:rsidRPr="00626F11" w:rsidRDefault="00AA0D7C" w:rsidP="00AA0D7C">
      <w:pPr>
        <w:spacing w:line="260" w:lineRule="atLeast"/>
        <w:ind w:left="426" w:hanging="426"/>
        <w:rPr>
          <w:rFonts w:cs="Times New Roman"/>
          <w:color w:val="000000"/>
          <w:sz w:val="22"/>
          <w:szCs w:val="22"/>
        </w:rPr>
      </w:pPr>
      <w:r w:rsidRPr="00626F11">
        <w:rPr>
          <w:rFonts w:cs="Times New Roman"/>
          <w:color w:val="000000"/>
          <w:sz w:val="22"/>
          <w:szCs w:val="22"/>
        </w:rPr>
        <w:t xml:space="preserve">2. Jeśli Wykonawca pakuje dokumenty np. w plik o rozszerzeniu .zip, zaleca się wcześniejsze podpisanie każdego ze skompresowanych plików. </w:t>
      </w:r>
    </w:p>
    <w:p w14:paraId="1DAE0914" w14:textId="77777777" w:rsidR="00AA0D7C" w:rsidRPr="00626F11" w:rsidRDefault="00AA0D7C" w:rsidP="00AA0D7C">
      <w:pPr>
        <w:spacing w:line="260" w:lineRule="atLeast"/>
        <w:ind w:left="426" w:hanging="426"/>
        <w:rPr>
          <w:rFonts w:cs="Times New Roman"/>
          <w:color w:val="000000"/>
          <w:sz w:val="22"/>
          <w:szCs w:val="22"/>
        </w:rPr>
      </w:pPr>
      <w:r w:rsidRPr="00626F11">
        <w:rPr>
          <w:rFonts w:cs="Times New Roman"/>
          <w:color w:val="000000"/>
          <w:sz w:val="22"/>
          <w:szCs w:val="22"/>
        </w:rPr>
        <w:t>3. Zamawiający zaleca aby nie wprowadzać jakichkolwiek zmian w plikach po podpisaniu ich podpisem kwalifikowanym. Może to skutkować naruszeniem integralności plików co równoważne będzie z koniecznością odrzucenia oferty.</w:t>
      </w:r>
    </w:p>
    <w:p w14:paraId="389EF5DE" w14:textId="77777777" w:rsidR="00AA0D7C" w:rsidRPr="00626F11" w:rsidRDefault="00AA0D7C" w:rsidP="00AA0D7C">
      <w:pPr>
        <w:spacing w:line="260" w:lineRule="atLeast"/>
        <w:ind w:left="426" w:hanging="426"/>
        <w:rPr>
          <w:rFonts w:cs="Times New Roman"/>
          <w:color w:val="000000"/>
          <w:sz w:val="22"/>
          <w:szCs w:val="22"/>
        </w:rPr>
      </w:pPr>
      <w:r w:rsidRPr="00626F11">
        <w:rPr>
          <w:rFonts w:cs="Times New Roman"/>
          <w:color w:val="000000"/>
          <w:sz w:val="22"/>
          <w:szCs w:val="22"/>
        </w:rPr>
        <w:t>4. Brak jednoznacznego wskazania, które informacje stanowią tajemnicę przedsiębiorstwa oznaczać będzie, że wszelkie oświadczenia, zaświadczenia oraz inne dokumenty składane w trakcie niniejszego postępowania są jawne bez zastrzeżeń.</w:t>
      </w:r>
    </w:p>
    <w:p w14:paraId="454B28EE" w14:textId="77777777" w:rsidR="00AA0D7C" w:rsidRPr="00626F11" w:rsidRDefault="00AA0D7C" w:rsidP="00AA0D7C">
      <w:pPr>
        <w:spacing w:line="260" w:lineRule="atLeast"/>
        <w:ind w:left="426" w:hanging="426"/>
        <w:rPr>
          <w:rFonts w:cs="Times New Roman"/>
          <w:color w:val="000000"/>
          <w:sz w:val="22"/>
          <w:szCs w:val="22"/>
        </w:rPr>
      </w:pPr>
      <w:r w:rsidRPr="00626F11">
        <w:rPr>
          <w:rFonts w:cs="Times New Roman"/>
          <w:color w:val="000000"/>
          <w:sz w:val="22"/>
          <w:szCs w:val="22"/>
        </w:rPr>
        <w:t xml:space="preserve">6. Wykonawca, za pośrednictwem </w:t>
      </w:r>
      <w:r w:rsidRPr="00626F11">
        <w:rPr>
          <w:rFonts w:cs="Times New Roman"/>
          <w:color w:val="0000FF"/>
          <w:sz w:val="22"/>
          <w:szCs w:val="22"/>
        </w:rPr>
        <w:t xml:space="preserve">platformazakupowa.pl </w:t>
      </w:r>
      <w:r w:rsidRPr="00626F11">
        <w:rPr>
          <w:rFonts w:cs="Times New Roman"/>
          <w:color w:val="000000"/>
          <w:sz w:val="22"/>
          <w:szCs w:val="22"/>
        </w:rPr>
        <w:t xml:space="preserve">może przed upływem terminu do składania ofert zmienić lub wycofać ofertę. Sposób dokonywania zmiany lub wycofania oferty zamieszczono w instrukcji zamieszczonej na stronie internetowej pod adresem: </w:t>
      </w:r>
      <w:r w:rsidRPr="00626F11">
        <w:rPr>
          <w:rFonts w:cs="Times New Roman"/>
          <w:color w:val="0000FF"/>
          <w:sz w:val="22"/>
          <w:szCs w:val="22"/>
        </w:rPr>
        <w:t>https://platformazakupowa.pl/strona/45-instrukcje</w:t>
      </w:r>
    </w:p>
    <w:p w14:paraId="6F6DFFC9" w14:textId="77777777" w:rsidR="00AA0D7C" w:rsidRPr="00626F11" w:rsidRDefault="00AA0D7C" w:rsidP="00AA0D7C">
      <w:pPr>
        <w:spacing w:line="260" w:lineRule="atLeast"/>
        <w:ind w:left="426" w:hanging="426"/>
        <w:rPr>
          <w:rFonts w:cs="Times New Roman"/>
          <w:color w:val="000000"/>
          <w:sz w:val="22"/>
          <w:szCs w:val="22"/>
        </w:rPr>
      </w:pPr>
      <w:r w:rsidRPr="00626F11">
        <w:rPr>
          <w:rFonts w:cs="Times New Roman"/>
          <w:color w:val="000000"/>
          <w:sz w:val="22"/>
          <w:szCs w:val="22"/>
        </w:rPr>
        <w:t>7. Za datę złożenia oferty przyjmuje się datę jej przekazania w systemie (platformie) w drugim kroku składania oferty poprzez kliknięcie przycisku “Złóż ofertę” i wyświetlenie się komunikatu, że oferta została zaszyfrowana i złożona.</w:t>
      </w:r>
    </w:p>
    <w:p w14:paraId="69FAAD3D" w14:textId="77777777" w:rsidR="00AA0D7C" w:rsidRPr="00626F11" w:rsidRDefault="00AA0D7C" w:rsidP="00AA0D7C">
      <w:pPr>
        <w:spacing w:line="260" w:lineRule="atLeast"/>
        <w:ind w:left="426" w:hanging="426"/>
        <w:rPr>
          <w:rFonts w:cs="Times New Roman"/>
          <w:color w:val="000000"/>
          <w:sz w:val="22"/>
          <w:szCs w:val="22"/>
        </w:rPr>
      </w:pPr>
      <w:r w:rsidRPr="00626F11">
        <w:rPr>
          <w:rFonts w:cs="Times New Roman"/>
          <w:color w:val="000000"/>
          <w:sz w:val="22"/>
          <w:szCs w:val="22"/>
        </w:rPr>
        <w:t>8. Wykonawca po upływie terminu do składania ofert nie może skutecznie dokonać zmiany ani wycofać złożonej oferty.</w:t>
      </w:r>
    </w:p>
    <w:p w14:paraId="50D4FAAA" w14:textId="77777777" w:rsidR="00AA0D7C" w:rsidRPr="00626F11" w:rsidRDefault="00AA0D7C" w:rsidP="00AA0D7C">
      <w:pPr>
        <w:spacing w:line="260" w:lineRule="atLeast"/>
        <w:ind w:left="426" w:hanging="426"/>
        <w:rPr>
          <w:rFonts w:cs="Times New Roman"/>
          <w:color w:val="000000"/>
          <w:sz w:val="22"/>
          <w:szCs w:val="22"/>
        </w:rPr>
      </w:pPr>
      <w:r w:rsidRPr="00626F11">
        <w:rPr>
          <w:rFonts w:cs="Times New Roman"/>
          <w:color w:val="000000"/>
          <w:sz w:val="22"/>
          <w:szCs w:val="22"/>
        </w:rPr>
        <w:t>9. Wykonawcy zobowiązani są zapoznać się dokładnie z informacjami zawartymi w SWZ i przygotować ofertę zgodnie z wymaganiami określonymi w tym dokumencie.</w:t>
      </w:r>
    </w:p>
    <w:p w14:paraId="15A12F1E" w14:textId="77777777" w:rsidR="00AA0D7C" w:rsidRPr="00626F11" w:rsidRDefault="00AA0D7C" w:rsidP="00AA0D7C">
      <w:pPr>
        <w:spacing w:line="260" w:lineRule="atLeast"/>
        <w:ind w:left="426" w:hanging="426"/>
        <w:rPr>
          <w:rFonts w:cs="Times New Roman"/>
          <w:color w:val="000000"/>
          <w:sz w:val="22"/>
          <w:szCs w:val="22"/>
        </w:rPr>
      </w:pPr>
      <w:r w:rsidRPr="00626F11">
        <w:rPr>
          <w:rFonts w:cs="Times New Roman"/>
          <w:color w:val="000000"/>
          <w:sz w:val="22"/>
          <w:szCs w:val="22"/>
        </w:rPr>
        <w:t xml:space="preserve">10.Wykonawcy ponoszą wszelkie koszty własne związane z przygotowaniem i złożeniem oferty, niezależnie od wyniku Postępowania. Zamawiający w żadnym przypadku nie odpowiada za koszty poniesione przez Wykonawców w związku z przygotowaniem i złożeniem oferty. </w:t>
      </w:r>
    </w:p>
    <w:p w14:paraId="63993FD4" w14:textId="77777777" w:rsidR="00AA0D7C" w:rsidRPr="00626F11" w:rsidRDefault="00AA0D7C" w:rsidP="00AA0D7C">
      <w:pPr>
        <w:spacing w:line="260" w:lineRule="atLeast"/>
        <w:ind w:left="426" w:hanging="426"/>
        <w:rPr>
          <w:rFonts w:cs="Times New Roman"/>
          <w:color w:val="000000"/>
          <w:sz w:val="22"/>
          <w:szCs w:val="22"/>
        </w:rPr>
      </w:pPr>
      <w:r w:rsidRPr="00626F11">
        <w:rPr>
          <w:rFonts w:cs="Times New Roman"/>
          <w:color w:val="000000"/>
          <w:sz w:val="22"/>
          <w:szCs w:val="22"/>
        </w:rPr>
        <w:t>11.Jeden Wykonawca może złożyć tylko jedną ofertę. Złożenie większej liczby ofert lub złożenie ofert wariantowych / alternatywnych spowoduje odrzucenie wszystkich ofert złożonych przez Wykonawcę.</w:t>
      </w:r>
    </w:p>
    <w:p w14:paraId="557EAC5B" w14:textId="09328F1F" w:rsidR="00F71BF0" w:rsidRPr="00626F11" w:rsidRDefault="00AA0D7C" w:rsidP="00AA0D7C">
      <w:pPr>
        <w:spacing w:line="260" w:lineRule="atLeast"/>
        <w:ind w:left="426" w:hanging="426"/>
        <w:rPr>
          <w:rFonts w:cs="Times New Roman"/>
          <w:b/>
          <w:bCs/>
          <w:sz w:val="22"/>
          <w:szCs w:val="22"/>
          <w:u w:val="single"/>
        </w:rPr>
      </w:pPr>
      <w:r w:rsidRPr="00626F11">
        <w:rPr>
          <w:rFonts w:cs="Times New Roman"/>
          <w:color w:val="000000"/>
          <w:sz w:val="22"/>
          <w:szCs w:val="22"/>
        </w:rPr>
        <w:t xml:space="preserve">12. Ofertę wraz z wymaganymi dokumentami należy umieścić na </w:t>
      </w:r>
      <w:r w:rsidRPr="00626F11">
        <w:rPr>
          <w:rFonts w:cs="Times New Roman"/>
          <w:color w:val="0000FF"/>
          <w:sz w:val="22"/>
          <w:szCs w:val="22"/>
        </w:rPr>
        <w:t xml:space="preserve">platformazakupowa.pl </w:t>
      </w:r>
      <w:r w:rsidRPr="00626F11">
        <w:rPr>
          <w:rFonts w:cs="Times New Roman"/>
          <w:color w:val="000000"/>
          <w:sz w:val="22"/>
          <w:szCs w:val="22"/>
        </w:rPr>
        <w:t xml:space="preserve">pod adresem: </w:t>
      </w:r>
      <w:r w:rsidRPr="00626F11">
        <w:rPr>
          <w:rFonts w:cs="Times New Roman"/>
          <w:color w:val="0000FF"/>
          <w:sz w:val="22"/>
          <w:szCs w:val="22"/>
        </w:rPr>
        <w:t xml:space="preserve">https://platformazakupowa.pl/pn/csk_umed </w:t>
      </w:r>
      <w:r w:rsidRPr="00626F11">
        <w:rPr>
          <w:rFonts w:cs="Times New Roman"/>
          <w:color w:val="000000"/>
          <w:sz w:val="22"/>
          <w:szCs w:val="22"/>
        </w:rPr>
        <w:t xml:space="preserve">w myśl Ustawy na stronie internetowej prowadzonego postępowania.  </w:t>
      </w:r>
    </w:p>
    <w:p w14:paraId="77A70A32" w14:textId="0FD89996" w:rsidR="00F21B37" w:rsidRPr="00EF6814" w:rsidRDefault="00E70A38" w:rsidP="00F21B37">
      <w:pPr>
        <w:suppressAutoHyphens/>
        <w:jc w:val="both"/>
        <w:rPr>
          <w:rFonts w:eastAsia="Times New Roman" w:cs="Times New Roman"/>
          <w:b/>
          <w:bCs/>
          <w:sz w:val="22"/>
          <w:szCs w:val="22"/>
          <w:lang w:eastAsia="ar-SA"/>
        </w:rPr>
      </w:pPr>
      <w:r w:rsidRPr="00502A97">
        <w:rPr>
          <w:rFonts w:eastAsia="Times New Roman" w:cs="Times New Roman"/>
          <w:b/>
          <w:bCs/>
          <w:color w:val="FF0000"/>
          <w:sz w:val="22"/>
          <w:szCs w:val="22"/>
          <w:lang w:eastAsia="ar-SA"/>
        </w:rPr>
        <w:t>B.</w:t>
      </w:r>
      <w:r w:rsidR="007704BC" w:rsidRPr="00502A97">
        <w:rPr>
          <w:rFonts w:eastAsia="Times New Roman" w:cs="Times New Roman"/>
          <w:b/>
          <w:bCs/>
          <w:color w:val="FF0000"/>
          <w:sz w:val="22"/>
          <w:szCs w:val="22"/>
          <w:lang w:eastAsia="ar-SA"/>
        </w:rPr>
        <w:t xml:space="preserve"> </w:t>
      </w:r>
      <w:r w:rsidR="005B7E7D" w:rsidRPr="00502A97">
        <w:rPr>
          <w:rFonts w:eastAsia="Times New Roman" w:cs="Times New Roman"/>
          <w:b/>
          <w:bCs/>
          <w:color w:val="FF0000"/>
          <w:sz w:val="22"/>
          <w:szCs w:val="22"/>
          <w:lang w:eastAsia="ar-SA"/>
        </w:rPr>
        <w:t>T</w:t>
      </w:r>
      <w:r w:rsidR="00F21B37" w:rsidRPr="00502A97">
        <w:rPr>
          <w:rFonts w:eastAsia="Times New Roman" w:cs="Times New Roman"/>
          <w:b/>
          <w:bCs/>
          <w:color w:val="FF0000"/>
          <w:sz w:val="22"/>
          <w:szCs w:val="22"/>
          <w:lang w:eastAsia="ar-SA"/>
        </w:rPr>
        <w:t>er</w:t>
      </w:r>
      <w:r w:rsidR="00334096" w:rsidRPr="00502A97">
        <w:rPr>
          <w:rFonts w:eastAsia="Times New Roman" w:cs="Times New Roman"/>
          <w:b/>
          <w:bCs/>
          <w:color w:val="FF0000"/>
          <w:sz w:val="22"/>
          <w:szCs w:val="22"/>
          <w:lang w:eastAsia="ar-SA"/>
        </w:rPr>
        <w:t>min składania ofert upływa dnia</w:t>
      </w:r>
      <w:r w:rsidR="00EF6814" w:rsidRPr="00502A97">
        <w:rPr>
          <w:rFonts w:eastAsia="Times New Roman" w:cs="Times New Roman"/>
          <w:b/>
          <w:bCs/>
          <w:color w:val="FF0000"/>
          <w:sz w:val="22"/>
          <w:szCs w:val="22"/>
          <w:lang w:eastAsia="ar-SA"/>
        </w:rPr>
        <w:t xml:space="preserve"> </w:t>
      </w:r>
      <w:r w:rsidR="00502A97" w:rsidRPr="00502A97">
        <w:rPr>
          <w:rFonts w:eastAsia="Times New Roman" w:cs="Times New Roman"/>
          <w:b/>
          <w:bCs/>
          <w:color w:val="FF0000"/>
          <w:sz w:val="22"/>
          <w:szCs w:val="22"/>
          <w:lang w:eastAsia="ar-SA"/>
        </w:rPr>
        <w:t>31</w:t>
      </w:r>
      <w:r w:rsidR="00EF6814" w:rsidRPr="00502A97">
        <w:rPr>
          <w:rFonts w:eastAsia="Times New Roman" w:cs="Times New Roman"/>
          <w:b/>
          <w:bCs/>
          <w:color w:val="FF0000"/>
          <w:sz w:val="22"/>
          <w:szCs w:val="22"/>
          <w:lang w:eastAsia="ar-SA"/>
        </w:rPr>
        <w:t>.07.</w:t>
      </w:r>
      <w:r w:rsidR="005C6AC9" w:rsidRPr="00502A97">
        <w:rPr>
          <w:rFonts w:eastAsia="Times New Roman" w:cs="Times New Roman"/>
          <w:b/>
          <w:bCs/>
          <w:color w:val="FF0000"/>
          <w:sz w:val="22"/>
          <w:szCs w:val="22"/>
          <w:lang w:eastAsia="ar-SA"/>
        </w:rPr>
        <w:t>202</w:t>
      </w:r>
      <w:r w:rsidR="00876652" w:rsidRPr="00502A97">
        <w:rPr>
          <w:rFonts w:eastAsia="Times New Roman" w:cs="Times New Roman"/>
          <w:b/>
          <w:bCs/>
          <w:color w:val="FF0000"/>
          <w:sz w:val="22"/>
          <w:szCs w:val="22"/>
          <w:lang w:eastAsia="ar-SA"/>
        </w:rPr>
        <w:t>3</w:t>
      </w:r>
      <w:r w:rsidR="005C6AC9" w:rsidRPr="00502A97">
        <w:rPr>
          <w:rFonts w:eastAsia="Times New Roman" w:cs="Times New Roman"/>
          <w:b/>
          <w:bCs/>
          <w:color w:val="FF0000"/>
          <w:sz w:val="22"/>
          <w:szCs w:val="22"/>
          <w:lang w:eastAsia="ar-SA"/>
        </w:rPr>
        <w:t xml:space="preserve"> r. o godz. 9</w:t>
      </w:r>
      <w:r w:rsidR="00F21B37" w:rsidRPr="00502A97">
        <w:rPr>
          <w:rFonts w:eastAsia="Times New Roman" w:cs="Times New Roman"/>
          <w:b/>
          <w:bCs/>
          <w:color w:val="FF0000"/>
          <w:sz w:val="22"/>
          <w:szCs w:val="22"/>
          <w:lang w:eastAsia="ar-SA"/>
        </w:rPr>
        <w:t>:00</w:t>
      </w:r>
      <w:r w:rsidR="00F21B37" w:rsidRPr="00EF6814">
        <w:rPr>
          <w:rFonts w:eastAsia="Times New Roman" w:cs="Times New Roman"/>
          <w:b/>
          <w:bCs/>
          <w:sz w:val="22"/>
          <w:szCs w:val="22"/>
          <w:lang w:eastAsia="ar-SA"/>
        </w:rPr>
        <w:t xml:space="preserve">. </w:t>
      </w:r>
    </w:p>
    <w:p w14:paraId="2632AA11" w14:textId="2AFBA757" w:rsidR="00E70A38" w:rsidRPr="00626F11" w:rsidRDefault="00E70A38" w:rsidP="00F21B37">
      <w:pPr>
        <w:suppressAutoHyphens/>
        <w:jc w:val="both"/>
        <w:rPr>
          <w:rFonts w:eastAsia="Times New Roman" w:cs="Times New Roman"/>
          <w:sz w:val="22"/>
          <w:szCs w:val="22"/>
          <w:lang w:eastAsia="ar-SA"/>
        </w:rPr>
      </w:pPr>
      <w:r w:rsidRPr="00EF6814">
        <w:rPr>
          <w:rFonts w:eastAsia="Times New Roman" w:cs="Times New Roman"/>
          <w:sz w:val="22"/>
          <w:szCs w:val="22"/>
          <w:lang w:eastAsia="ar-SA"/>
        </w:rPr>
        <w:t>Zmawiający na podstawie z art. 138 ust. 1 informuje iż termin składania ofert wynosi 35 dni od dnia przekazania ogłoszenia o zamówieniu Urzędowi Publikacji Unii Europejskiej gdyż w celu dokonania oceny złożonej ofert</w:t>
      </w:r>
      <w:r w:rsidR="00876652" w:rsidRPr="00EF6814">
        <w:rPr>
          <w:rFonts w:eastAsia="Times New Roman" w:cs="Times New Roman"/>
          <w:sz w:val="22"/>
          <w:szCs w:val="22"/>
          <w:lang w:eastAsia="ar-SA"/>
        </w:rPr>
        <w:t>y</w:t>
      </w:r>
      <w:r w:rsidRPr="00EF6814">
        <w:rPr>
          <w:rFonts w:eastAsia="Times New Roman" w:cs="Times New Roman"/>
          <w:sz w:val="22"/>
          <w:szCs w:val="22"/>
          <w:lang w:eastAsia="ar-SA"/>
        </w:rPr>
        <w:t xml:space="preserve"> zgodnie z art. 65 ust. 1 pkt. 4) Ustawy, Zamawiający odstępuje od wymagania użycia środków komunikacji elektronicznej w zakresie przedstawienia próbki asortymentu – Pakiet </w:t>
      </w:r>
      <w:r w:rsidR="007704BC" w:rsidRPr="00EF6814">
        <w:rPr>
          <w:rFonts w:eastAsia="Times New Roman" w:cs="Times New Roman"/>
          <w:sz w:val="22"/>
          <w:szCs w:val="22"/>
          <w:lang w:eastAsia="ar-SA"/>
        </w:rPr>
        <w:t>24</w:t>
      </w:r>
      <w:r w:rsidRPr="00EF6814">
        <w:rPr>
          <w:rFonts w:eastAsia="Times New Roman" w:cs="Times New Roman"/>
          <w:sz w:val="22"/>
          <w:szCs w:val="22"/>
          <w:lang w:eastAsia="ar-SA"/>
        </w:rPr>
        <w:t xml:space="preserve"> poz. </w:t>
      </w:r>
      <w:r w:rsidR="007704BC" w:rsidRPr="00EF6814">
        <w:rPr>
          <w:rFonts w:eastAsia="Times New Roman" w:cs="Times New Roman"/>
          <w:sz w:val="22"/>
          <w:szCs w:val="22"/>
          <w:lang w:eastAsia="ar-SA"/>
        </w:rPr>
        <w:t>1</w:t>
      </w:r>
      <w:r w:rsidRPr="00EF6814">
        <w:rPr>
          <w:rFonts w:eastAsia="Times New Roman" w:cs="Times New Roman"/>
          <w:sz w:val="22"/>
          <w:szCs w:val="22"/>
          <w:lang w:eastAsia="ar-SA"/>
        </w:rPr>
        <w:t>. Poza wymienionym przypadkiem Zamawiający nie przewiduje innego sposobu komunikowania się niż przy użyciu środków komunikacji elektronicznej.</w:t>
      </w:r>
    </w:p>
    <w:p w14:paraId="6E72D3EA" w14:textId="4638B0CB" w:rsidR="00E70A38" w:rsidRPr="00626F11" w:rsidRDefault="00E70A38" w:rsidP="00F21B37">
      <w:pPr>
        <w:suppressAutoHyphens/>
        <w:jc w:val="both"/>
        <w:rPr>
          <w:rFonts w:eastAsia="Times New Roman" w:cs="Times New Roman"/>
          <w:sz w:val="22"/>
          <w:szCs w:val="22"/>
          <w:lang w:eastAsia="ar-SA"/>
        </w:rPr>
      </w:pPr>
    </w:p>
    <w:p w14:paraId="0C911512" w14:textId="660AEB6F" w:rsidR="00434705" w:rsidRDefault="00434705" w:rsidP="00434705">
      <w:pPr>
        <w:spacing w:line="260" w:lineRule="atLeast"/>
        <w:ind w:left="426" w:hanging="426"/>
        <w:rPr>
          <w:rFonts w:cs="Times New Roman"/>
          <w:b/>
          <w:bCs/>
          <w:sz w:val="22"/>
          <w:szCs w:val="22"/>
        </w:rPr>
      </w:pPr>
      <w:r w:rsidRPr="00626F11">
        <w:rPr>
          <w:rFonts w:cs="Times New Roman"/>
          <w:b/>
          <w:bCs/>
          <w:sz w:val="22"/>
          <w:szCs w:val="22"/>
        </w:rPr>
        <w:t>XVI.  TERMIN  OTWARCIA OFERT</w:t>
      </w:r>
    </w:p>
    <w:p w14:paraId="4BF6E042" w14:textId="77777777" w:rsidR="00691835" w:rsidRPr="00626F11" w:rsidRDefault="00691835" w:rsidP="00434705">
      <w:pPr>
        <w:spacing w:line="260" w:lineRule="atLeast"/>
        <w:ind w:left="426" w:hanging="426"/>
        <w:rPr>
          <w:rFonts w:cs="Times New Roman"/>
          <w:b/>
          <w:bCs/>
          <w:sz w:val="22"/>
          <w:szCs w:val="22"/>
        </w:rPr>
      </w:pPr>
    </w:p>
    <w:p w14:paraId="5D11C420" w14:textId="2F762BB3" w:rsidR="00E70A38" w:rsidRPr="00626F11" w:rsidRDefault="00E70A38" w:rsidP="00E70A38">
      <w:pPr>
        <w:rPr>
          <w:rFonts w:eastAsia="Times New Roman" w:cs="Times New Roman"/>
          <w:b/>
          <w:bCs/>
          <w:sz w:val="22"/>
          <w:szCs w:val="22"/>
          <w:lang w:eastAsia="ar-SA"/>
        </w:rPr>
      </w:pPr>
      <w:r w:rsidRPr="00626F11">
        <w:rPr>
          <w:rFonts w:eastAsia="Times New Roman" w:cs="Times New Roman"/>
          <w:bCs/>
          <w:sz w:val="22"/>
          <w:szCs w:val="22"/>
          <w:lang w:eastAsia="ar-SA"/>
        </w:rPr>
        <w:t>1</w:t>
      </w:r>
      <w:r w:rsidRPr="00EF6814">
        <w:rPr>
          <w:rFonts w:eastAsia="Times New Roman" w:cs="Times New Roman"/>
          <w:bCs/>
          <w:sz w:val="22"/>
          <w:szCs w:val="22"/>
          <w:lang w:eastAsia="ar-SA"/>
        </w:rPr>
        <w:t xml:space="preserve">.     </w:t>
      </w:r>
      <w:r w:rsidRPr="00502A97">
        <w:rPr>
          <w:rFonts w:eastAsia="Times New Roman" w:cs="Times New Roman"/>
          <w:bCs/>
          <w:color w:val="FF0000"/>
          <w:sz w:val="22"/>
          <w:szCs w:val="22"/>
          <w:lang w:eastAsia="ar-SA"/>
        </w:rPr>
        <w:t xml:space="preserve">Otwarcie ofert nastąpi </w:t>
      </w:r>
      <w:r w:rsidRPr="00502A97">
        <w:rPr>
          <w:rFonts w:eastAsia="Times New Roman" w:cs="Times New Roman"/>
          <w:b/>
          <w:bCs/>
          <w:color w:val="FF0000"/>
          <w:sz w:val="22"/>
          <w:szCs w:val="22"/>
          <w:lang w:eastAsia="ar-SA"/>
        </w:rPr>
        <w:t xml:space="preserve">w dniu </w:t>
      </w:r>
      <w:r w:rsidR="00502A97" w:rsidRPr="00502A97">
        <w:rPr>
          <w:rFonts w:eastAsia="Times New Roman" w:cs="Times New Roman"/>
          <w:b/>
          <w:bCs/>
          <w:color w:val="FF0000"/>
          <w:sz w:val="22"/>
          <w:szCs w:val="22"/>
          <w:lang w:eastAsia="ar-SA"/>
        </w:rPr>
        <w:t>31</w:t>
      </w:r>
      <w:r w:rsidR="00EF6814" w:rsidRPr="00502A97">
        <w:rPr>
          <w:rFonts w:eastAsia="Times New Roman" w:cs="Times New Roman"/>
          <w:b/>
          <w:bCs/>
          <w:color w:val="FF0000"/>
          <w:sz w:val="22"/>
          <w:szCs w:val="22"/>
          <w:lang w:eastAsia="ar-SA"/>
        </w:rPr>
        <w:t>.07.</w:t>
      </w:r>
      <w:r w:rsidRPr="00502A97">
        <w:rPr>
          <w:rFonts w:eastAsia="Times New Roman" w:cs="Times New Roman"/>
          <w:b/>
          <w:bCs/>
          <w:color w:val="FF0000"/>
          <w:sz w:val="22"/>
          <w:szCs w:val="22"/>
          <w:lang w:eastAsia="ar-SA"/>
        </w:rPr>
        <w:t>2023 r. o godz. 09:30</w:t>
      </w:r>
    </w:p>
    <w:p w14:paraId="0D9DE8E7" w14:textId="77777777" w:rsidR="00E70A38" w:rsidRPr="00626F11" w:rsidRDefault="00E70A38" w:rsidP="00E70A38">
      <w:pPr>
        <w:rPr>
          <w:rFonts w:eastAsia="Times New Roman" w:cs="Times New Roman"/>
          <w:bCs/>
          <w:sz w:val="22"/>
          <w:szCs w:val="22"/>
          <w:lang w:eastAsia="ar-SA"/>
        </w:rPr>
      </w:pPr>
      <w:r w:rsidRPr="00626F11">
        <w:rPr>
          <w:rFonts w:eastAsia="Times New Roman" w:cs="Times New Roman"/>
          <w:bCs/>
          <w:sz w:val="22"/>
          <w:szCs w:val="22"/>
          <w:lang w:eastAsia="ar-SA"/>
        </w:rPr>
        <w:t>Otwarcie ofert odbędzie się w siedzibie Zamawiającego – w Łodzi, ul. Pomorska 251 – Dział Zamówień Publicznych i Zaopatrzenia Medycznego pok. 254 (parter, budynek A-3).</w:t>
      </w:r>
    </w:p>
    <w:p w14:paraId="7DFCA142" w14:textId="77777777" w:rsidR="00E70A38" w:rsidRPr="00626F11" w:rsidRDefault="00E70A38" w:rsidP="00E70A38">
      <w:pPr>
        <w:rPr>
          <w:rFonts w:eastAsia="Times New Roman" w:cs="Times New Roman"/>
          <w:bCs/>
          <w:sz w:val="22"/>
          <w:szCs w:val="22"/>
          <w:lang w:eastAsia="ar-SA"/>
        </w:rPr>
      </w:pPr>
      <w:r w:rsidRPr="00626F11">
        <w:rPr>
          <w:rFonts w:eastAsia="Times New Roman" w:cs="Times New Roman"/>
          <w:bCs/>
          <w:sz w:val="22"/>
          <w:szCs w:val="22"/>
          <w:lang w:eastAsia="ar-SA"/>
        </w:rPr>
        <w:t>2. Otwarcie ofert następuje przy użyciu systemu teleinformatycznego. W przypadku awarii tego systemu, która powoduje brak możliwości otwarcia ofert w terminie określonym przez Zamawiającego, otwarcie ofert następuje niezwłocznie po usunięciu awarii.</w:t>
      </w:r>
    </w:p>
    <w:p w14:paraId="5FC35BC8" w14:textId="77777777" w:rsidR="00E70A38" w:rsidRPr="00626F11" w:rsidRDefault="00E70A38" w:rsidP="00E70A38">
      <w:pPr>
        <w:rPr>
          <w:rFonts w:eastAsia="Times New Roman" w:cs="Times New Roman"/>
          <w:bCs/>
          <w:sz w:val="22"/>
          <w:szCs w:val="22"/>
          <w:lang w:eastAsia="ar-SA"/>
        </w:rPr>
      </w:pPr>
      <w:r w:rsidRPr="00626F11">
        <w:rPr>
          <w:rFonts w:eastAsia="Times New Roman" w:cs="Times New Roman"/>
          <w:bCs/>
          <w:sz w:val="22"/>
          <w:szCs w:val="22"/>
          <w:lang w:eastAsia="ar-SA"/>
        </w:rPr>
        <w:t>3.Zamawiający poinformuje o zmianie terminu otwarcia ofert na stronie internetowej prowadzonego postępowania.</w:t>
      </w:r>
    </w:p>
    <w:p w14:paraId="64A4FCC4" w14:textId="77777777" w:rsidR="00E70A38" w:rsidRPr="00626F11" w:rsidRDefault="00E70A38" w:rsidP="00E70A38">
      <w:pPr>
        <w:rPr>
          <w:rFonts w:eastAsia="Times New Roman" w:cs="Times New Roman"/>
          <w:bCs/>
          <w:sz w:val="22"/>
          <w:szCs w:val="22"/>
          <w:lang w:eastAsia="ar-SA"/>
        </w:rPr>
      </w:pPr>
      <w:r w:rsidRPr="00626F11">
        <w:rPr>
          <w:rFonts w:eastAsia="Times New Roman" w:cs="Times New Roman"/>
          <w:bCs/>
          <w:sz w:val="22"/>
          <w:szCs w:val="22"/>
          <w:lang w:eastAsia="ar-SA"/>
        </w:rPr>
        <w:t>4.Zamawiający, najpóźniej przed otwarciem ofert, udostępnia na stronie internetowej prowadzonego postępowania informację o kwocie, jaką zamierza przeznaczyć na sfinansowanie zamówienia.</w:t>
      </w:r>
    </w:p>
    <w:p w14:paraId="2881E7BC" w14:textId="77777777" w:rsidR="00E70A38" w:rsidRPr="00626F11" w:rsidRDefault="00E70A38" w:rsidP="00E70A38">
      <w:pPr>
        <w:rPr>
          <w:rFonts w:eastAsia="Times New Roman" w:cs="Times New Roman"/>
          <w:bCs/>
          <w:sz w:val="22"/>
          <w:szCs w:val="22"/>
          <w:lang w:eastAsia="ar-SA"/>
        </w:rPr>
      </w:pPr>
      <w:r w:rsidRPr="00626F11">
        <w:rPr>
          <w:rFonts w:eastAsia="Times New Roman" w:cs="Times New Roman"/>
          <w:bCs/>
          <w:sz w:val="22"/>
          <w:szCs w:val="22"/>
          <w:lang w:eastAsia="ar-SA"/>
        </w:rPr>
        <w:lastRenderedPageBreak/>
        <w:t>5.Zamawiający, niezwłocznie po otwarciu ofert, udostępnia na stronie internetowej prowadzonego postępowania informacje o:</w:t>
      </w:r>
    </w:p>
    <w:p w14:paraId="1AA3ECCB" w14:textId="77777777" w:rsidR="00E70A38" w:rsidRPr="00626F11" w:rsidRDefault="00E70A38" w:rsidP="00E70A38">
      <w:pPr>
        <w:rPr>
          <w:rFonts w:eastAsia="Times New Roman" w:cs="Times New Roman"/>
          <w:bCs/>
          <w:sz w:val="22"/>
          <w:szCs w:val="22"/>
          <w:lang w:eastAsia="ar-SA"/>
        </w:rPr>
      </w:pPr>
      <w:r w:rsidRPr="00626F11">
        <w:rPr>
          <w:rFonts w:eastAsia="Times New Roman" w:cs="Times New Roman"/>
          <w:bCs/>
          <w:sz w:val="22"/>
          <w:szCs w:val="22"/>
          <w:lang w:eastAsia="ar-SA"/>
        </w:rPr>
        <w:t xml:space="preserve">5.1.nazwach albo imionach i nazwiskach oraz siedzibach lub miejscach prowadzonej działalności gospodarczej albo miejscach zamieszkania Wykonawców, których oferty zostały otwarte, </w:t>
      </w:r>
    </w:p>
    <w:p w14:paraId="1DBFE4E4" w14:textId="77777777" w:rsidR="00E70A38" w:rsidRPr="00E70A38" w:rsidRDefault="00E70A38" w:rsidP="00E70A38">
      <w:pPr>
        <w:rPr>
          <w:rFonts w:asciiTheme="majorHAnsi" w:eastAsia="Times New Roman" w:hAnsiTheme="majorHAnsi" w:cs="Tahoma"/>
          <w:bCs/>
          <w:sz w:val="22"/>
          <w:szCs w:val="22"/>
          <w:lang w:eastAsia="ar-SA"/>
        </w:rPr>
      </w:pPr>
      <w:r w:rsidRPr="00E70A38">
        <w:rPr>
          <w:rFonts w:asciiTheme="majorHAnsi" w:eastAsia="Times New Roman" w:hAnsiTheme="majorHAnsi" w:cs="Tahoma"/>
          <w:bCs/>
          <w:sz w:val="22"/>
          <w:szCs w:val="22"/>
          <w:lang w:eastAsia="ar-SA"/>
        </w:rPr>
        <w:t xml:space="preserve">5.2.cenach lub kosztach zawartych w ofertach. </w:t>
      </w:r>
    </w:p>
    <w:p w14:paraId="0BF969A8" w14:textId="65BCBAB2" w:rsidR="00E82B5D" w:rsidRPr="00626F11" w:rsidRDefault="00E70A38" w:rsidP="00E70A38">
      <w:pPr>
        <w:rPr>
          <w:rFonts w:cs="Times New Roman"/>
          <w:bCs/>
          <w:sz w:val="22"/>
          <w:szCs w:val="22"/>
        </w:rPr>
      </w:pPr>
      <w:r w:rsidRPr="00626F11">
        <w:rPr>
          <w:rFonts w:eastAsia="Times New Roman" w:cs="Times New Roman"/>
          <w:bCs/>
          <w:sz w:val="22"/>
          <w:szCs w:val="22"/>
          <w:lang w:eastAsia="ar-SA"/>
        </w:rPr>
        <w:t xml:space="preserve">6. Powyższe informacje zostaną niezwłocznie opublikowane na stronie prowadzonego postępowania na </w:t>
      </w:r>
      <w:r w:rsidRPr="00626F11">
        <w:rPr>
          <w:rFonts w:eastAsia="Times New Roman" w:cs="Times New Roman"/>
          <w:bCs/>
          <w:color w:val="0000FF"/>
          <w:sz w:val="22"/>
          <w:szCs w:val="22"/>
          <w:lang w:eastAsia="ar-SA"/>
        </w:rPr>
        <w:t xml:space="preserve">platformazakupowa.pl </w:t>
      </w:r>
      <w:r w:rsidRPr="00626F11">
        <w:rPr>
          <w:rFonts w:eastAsia="Times New Roman" w:cs="Times New Roman"/>
          <w:bCs/>
          <w:sz w:val="22"/>
          <w:szCs w:val="22"/>
          <w:lang w:eastAsia="ar-SA"/>
        </w:rPr>
        <w:t>w sekcji ,,Komunikaty”.</w:t>
      </w:r>
    </w:p>
    <w:p w14:paraId="31105180" w14:textId="77777777" w:rsidR="00071F7E" w:rsidRPr="00626F11" w:rsidRDefault="00071F7E">
      <w:pPr>
        <w:pStyle w:val="Nagwek9"/>
        <w:suppressAutoHyphens w:val="0"/>
        <w:spacing w:line="260" w:lineRule="atLeast"/>
        <w:rPr>
          <w:rFonts w:cs="Times New Roman"/>
          <w:sz w:val="22"/>
          <w:szCs w:val="22"/>
          <w:u w:val="none"/>
          <w:lang w:eastAsia="pl-PL"/>
        </w:rPr>
      </w:pPr>
      <w:r w:rsidRPr="00626F11">
        <w:rPr>
          <w:rFonts w:cs="Times New Roman"/>
          <w:sz w:val="22"/>
          <w:szCs w:val="22"/>
          <w:u w:val="none"/>
          <w:lang w:eastAsia="pl-PL"/>
        </w:rPr>
        <w:t>X</w:t>
      </w:r>
      <w:r w:rsidR="00E8222F" w:rsidRPr="00626F11">
        <w:rPr>
          <w:rFonts w:cs="Times New Roman"/>
          <w:sz w:val="22"/>
          <w:szCs w:val="22"/>
          <w:u w:val="none"/>
          <w:lang w:eastAsia="pl-PL"/>
        </w:rPr>
        <w:t>V</w:t>
      </w:r>
      <w:r w:rsidRPr="00626F11">
        <w:rPr>
          <w:rFonts w:cs="Times New Roman"/>
          <w:sz w:val="22"/>
          <w:szCs w:val="22"/>
          <w:u w:val="none"/>
          <w:lang w:eastAsia="pl-PL"/>
        </w:rPr>
        <w:t>I</w:t>
      </w:r>
      <w:r w:rsidR="00C86AC9" w:rsidRPr="00626F11">
        <w:rPr>
          <w:rFonts w:cs="Times New Roman"/>
          <w:sz w:val="22"/>
          <w:szCs w:val="22"/>
          <w:u w:val="none"/>
          <w:lang w:eastAsia="pl-PL"/>
        </w:rPr>
        <w:t>I. SPOS</w:t>
      </w:r>
      <w:r w:rsidR="00E8222F" w:rsidRPr="00626F11">
        <w:rPr>
          <w:rFonts w:cs="Times New Roman"/>
          <w:sz w:val="22"/>
          <w:szCs w:val="22"/>
          <w:u w:val="none"/>
          <w:lang w:eastAsia="pl-PL"/>
        </w:rPr>
        <w:t xml:space="preserve">ÓB </w:t>
      </w:r>
      <w:r w:rsidR="00C86AC9" w:rsidRPr="00626F11">
        <w:rPr>
          <w:rFonts w:cs="Times New Roman"/>
          <w:sz w:val="22"/>
          <w:szCs w:val="22"/>
          <w:u w:val="none"/>
          <w:lang w:eastAsia="pl-PL"/>
        </w:rPr>
        <w:t>OBLICZENIA CENY</w:t>
      </w:r>
    </w:p>
    <w:p w14:paraId="42CAFFDA"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1. Zamawiający oceni i porówna jedynie te oferty, które odpowiadają wymaganiom zawartym w SWZ.</w:t>
      </w:r>
    </w:p>
    <w:p w14:paraId="00C62292"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2.Oceniając oferty Zamawiający określi cenę ofertową dokonując korekty błędów.</w:t>
      </w:r>
    </w:p>
    <w:p w14:paraId="4C28F362"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b/>
          <w:sz w:val="22"/>
          <w:szCs w:val="22"/>
        </w:rPr>
        <w:t>Cena ofertowa</w:t>
      </w:r>
      <w:r w:rsidRPr="00626F11">
        <w:rPr>
          <w:rFonts w:cs="Times New Roman"/>
          <w:sz w:val="22"/>
          <w:szCs w:val="22"/>
        </w:rPr>
        <w:t xml:space="preserve"> (wartość brutto wpisana w „</w:t>
      </w:r>
      <w:r w:rsidRPr="00626F11">
        <w:rPr>
          <w:rFonts w:cs="Times New Roman"/>
          <w:b/>
          <w:sz w:val="22"/>
          <w:szCs w:val="22"/>
        </w:rPr>
        <w:t xml:space="preserve">FORMULARZU ASORTYMENTOWO - CENOWYM” – Załącznik nr 2 do SWZ) </w:t>
      </w:r>
      <w:r w:rsidRPr="00626F11">
        <w:rPr>
          <w:rFonts w:cs="Times New Roman"/>
          <w:sz w:val="22"/>
          <w:szCs w:val="22"/>
        </w:rPr>
        <w:t>winna być wpisana cyframi w złotych polskich.</w:t>
      </w:r>
    </w:p>
    <w:p w14:paraId="5A0DE738" w14:textId="4ED40B76"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3.Wykonawca określa cenę za realizację zamówienia podstawowego oraz określenie maksymalnej wartość przy uwzględnieniu prawa opcji poprzez wskazanie w FORMULARZU ASORTYMNETOWO – CENOWYM sporządzonym wg wzoru Załącznika Nr 2 do SWZ.</w:t>
      </w:r>
    </w:p>
    <w:p w14:paraId="626C34DF"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4.Cena podana przez Wykonawcę winna obejmować:</w:t>
      </w:r>
    </w:p>
    <w:p w14:paraId="6C352D92"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 xml:space="preserve">-  wszystkie koszty i składniki związane z wykonaniem zamówienia, </w:t>
      </w:r>
    </w:p>
    <w:p w14:paraId="4F221CB8"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 xml:space="preserve">-  oraz warunki realizacji zamówienia stawiane przez Zamawiającego.  </w:t>
      </w:r>
    </w:p>
    <w:p w14:paraId="6AB4A139"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5.Cena ofertowa to cena w rozumieniu art. 3 ust. 1 pkt. 1 i ust. 2 ustawy z dnia 9 maja 2014r. o informowaniu o cenach towarów i usług (</w:t>
      </w:r>
      <w:proofErr w:type="spellStart"/>
      <w:r w:rsidRPr="00626F11">
        <w:rPr>
          <w:rFonts w:cs="Times New Roman"/>
          <w:sz w:val="22"/>
          <w:szCs w:val="22"/>
        </w:rPr>
        <w:t>t.j.Dz.U</w:t>
      </w:r>
      <w:proofErr w:type="spellEnd"/>
      <w:r w:rsidRPr="00626F11">
        <w:rPr>
          <w:rFonts w:cs="Times New Roman"/>
          <w:sz w:val="22"/>
          <w:szCs w:val="22"/>
        </w:rPr>
        <w:t>. z 2023 r. poz. 168).</w:t>
      </w:r>
    </w:p>
    <w:p w14:paraId="2E99F481"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 xml:space="preserve">6.Rozliczenia między Zamawiającym a Wykonawcą będą prowadzone w złotych polskich (PLN). </w:t>
      </w:r>
    </w:p>
    <w:p w14:paraId="6345C8CF"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 xml:space="preserve">7.Ceny muszą być podane i wyliczone w zaokrągleniu do dwóch miejsc po przecinku (zasady zaokrąglania- końcówki poniżej 0,5 grosza pomija się, a końcówki 0,5 grosza i wyższe zaokrągla się do 1 grosza). </w:t>
      </w:r>
    </w:p>
    <w:p w14:paraId="0735A623"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 xml:space="preserve">8. Sposób zapłaty i rozliczeń za realizację przedmiotu zamówienia został określony we wzorze umowy. </w:t>
      </w:r>
    </w:p>
    <w:p w14:paraId="303346A3"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9. Jeżeli została złożona oferta, której wybór prowadziłby do powstania u Zamawiającego obowiązku podatkowego zgodnie z ustawą z dnia 11 marca 2004 r. o podatku od towarów i usług (</w:t>
      </w:r>
      <w:proofErr w:type="spellStart"/>
      <w:r w:rsidRPr="00626F11">
        <w:rPr>
          <w:rFonts w:cs="Times New Roman"/>
          <w:sz w:val="22"/>
          <w:szCs w:val="22"/>
        </w:rPr>
        <w:t>t.j.Dz.U</w:t>
      </w:r>
      <w:proofErr w:type="spellEnd"/>
      <w:r w:rsidRPr="00626F11">
        <w:rPr>
          <w:rFonts w:cs="Times New Roman"/>
          <w:sz w:val="22"/>
          <w:szCs w:val="22"/>
        </w:rPr>
        <w:t xml:space="preserve">. z 2022 r. poz. 931 ze </w:t>
      </w:r>
      <w:proofErr w:type="spellStart"/>
      <w:r w:rsidRPr="00626F11">
        <w:rPr>
          <w:rFonts w:cs="Times New Roman"/>
          <w:sz w:val="22"/>
          <w:szCs w:val="22"/>
        </w:rPr>
        <w:t>zm</w:t>
      </w:r>
      <w:proofErr w:type="spellEnd"/>
      <w:r w:rsidRPr="00626F11">
        <w:rPr>
          <w:rFonts w:cs="Times New Roman"/>
          <w:sz w:val="22"/>
          <w:szCs w:val="22"/>
        </w:rPr>
        <w:t xml:space="preserve">), dla celów zastosowania kryterium ceny lub kosztu Zamawiający dolicza do przedstawionej w tej ofercie ceny kwotę podatku od towarów i usług, którą miałby obowiązek rozliczyć. </w:t>
      </w:r>
    </w:p>
    <w:p w14:paraId="3A299E5A"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 xml:space="preserve">10. W ofercie, Wykonawca ma obowiązek: </w:t>
      </w:r>
    </w:p>
    <w:p w14:paraId="69ACB2F1"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 xml:space="preserve">1) poinformowania Zamawiającego, że wybór jego oferty będzie prowadził do powstania u Zamawiającego obowiązku podatkowego; </w:t>
      </w:r>
    </w:p>
    <w:p w14:paraId="2159B5FF"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 xml:space="preserve">2) wskazania nazwy (rodzaju) towaru lub usługi, których dostawa lub świadczenie będą prowadziły do powstania obowiązku podatkowego; </w:t>
      </w:r>
    </w:p>
    <w:p w14:paraId="09A7C770"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 xml:space="preserve">3) wskazania wartości towaru lub usługi objętego obowiązkiem podatkowym Zamawiającego, bez kwoty podatku; </w:t>
      </w:r>
    </w:p>
    <w:p w14:paraId="049AD853"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4) wskazania stawki podatku od towarów i usług, która zgodnie z wiedzą wykonawcy, będzie miała zastosowanie.</w:t>
      </w:r>
    </w:p>
    <w:p w14:paraId="4369AA50"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 xml:space="preserve">Stawka podatku VAT musi być określona zgodnie z ustawą z dnia 11 marca 2004 r. o podatku od towarów i usług (tj. Dz. U. z 2022 r., poz. 931 ze zm.). </w:t>
      </w:r>
    </w:p>
    <w:p w14:paraId="47B7A7D0"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 xml:space="preserve">Wykonawca poda w formularzu asortymentowo - cenowym stawkę podatku VAT właściwą dla przedmiotu zamówienia, obowiązującą według stanu prawnego na dzień składania ofert. Określenie ceny ofertowej z zastosowaniem nieprawidłowej stawki podatku VAT potraktowane będzie, jako błąd w obliczeniu ceny i spowoduje odrzucenie oferty, jeżeli nie ziszczą się ustawowe przesłanki omyłki (na podstawie art. 226 ust. 1 pkt 10 </w:t>
      </w:r>
      <w:proofErr w:type="spellStart"/>
      <w:r w:rsidRPr="00626F11">
        <w:rPr>
          <w:rFonts w:cs="Times New Roman"/>
          <w:sz w:val="22"/>
          <w:szCs w:val="22"/>
        </w:rPr>
        <w:t>pzp</w:t>
      </w:r>
      <w:proofErr w:type="spellEnd"/>
      <w:r w:rsidRPr="00626F11">
        <w:rPr>
          <w:rFonts w:cs="Times New Roman"/>
          <w:sz w:val="22"/>
          <w:szCs w:val="22"/>
        </w:rPr>
        <w:t xml:space="preserve"> w związku z art. 223 ust. 2 pkt 3 </w:t>
      </w:r>
      <w:proofErr w:type="spellStart"/>
      <w:r w:rsidRPr="00626F11">
        <w:rPr>
          <w:rFonts w:cs="Times New Roman"/>
          <w:sz w:val="22"/>
          <w:szCs w:val="22"/>
        </w:rPr>
        <w:t>pzp</w:t>
      </w:r>
      <w:proofErr w:type="spellEnd"/>
      <w:r w:rsidRPr="00626F11">
        <w:rPr>
          <w:rFonts w:cs="Times New Roman"/>
          <w:sz w:val="22"/>
          <w:szCs w:val="22"/>
        </w:rPr>
        <w:t xml:space="preserve">). </w:t>
      </w:r>
    </w:p>
    <w:p w14:paraId="6BADADDA"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 xml:space="preserve">11. Wykonawca określając cenę zobowiązany jest uwzględnić wszystkie wymagania Zamawiającego określone w SWZ oraz wszelkie koszty, cła, podatki i inne należności, jakie poniesie Wykonawca </w:t>
      </w:r>
    </w:p>
    <w:p w14:paraId="00F3757E"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 xml:space="preserve">z tytułu zaoferowanej realizacji przedmiotu zamówienia, zgodnej z wymaganiami Zamawiającego </w:t>
      </w:r>
    </w:p>
    <w:p w14:paraId="16EF0877"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oraz obowiązującymi przepisami prawa.</w:t>
      </w:r>
    </w:p>
    <w:p w14:paraId="6B247EB7"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Jeżeli złożono ofertę,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w:t>
      </w:r>
    </w:p>
    <w:p w14:paraId="2067F81D" w14:textId="0BDA41CE" w:rsidR="008A7120"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Określenie właściwej stawki VAT należy do Wykonawcy. Wykonawca odpowiada za prawidłowe przeliczenie kwot w  pakiecie.</w:t>
      </w:r>
    </w:p>
    <w:p w14:paraId="4FA626EF" w14:textId="59062322" w:rsidR="00071F7E" w:rsidRDefault="00071F7E">
      <w:pPr>
        <w:spacing w:line="260" w:lineRule="atLeast"/>
        <w:jc w:val="both"/>
        <w:rPr>
          <w:rFonts w:cs="Times New Roman"/>
          <w:b/>
          <w:bCs/>
          <w:sz w:val="22"/>
          <w:szCs w:val="22"/>
        </w:rPr>
      </w:pPr>
      <w:r w:rsidRPr="00626F11">
        <w:rPr>
          <w:rFonts w:cs="Times New Roman"/>
          <w:b/>
          <w:bCs/>
          <w:sz w:val="22"/>
          <w:szCs w:val="22"/>
        </w:rPr>
        <w:t>X</w:t>
      </w:r>
      <w:r w:rsidR="00E8222F" w:rsidRPr="00626F11">
        <w:rPr>
          <w:rFonts w:cs="Times New Roman"/>
          <w:b/>
          <w:bCs/>
          <w:sz w:val="22"/>
          <w:szCs w:val="22"/>
        </w:rPr>
        <w:t>V</w:t>
      </w:r>
      <w:r w:rsidR="00A2156A" w:rsidRPr="00626F11">
        <w:rPr>
          <w:rFonts w:cs="Times New Roman"/>
          <w:b/>
          <w:bCs/>
          <w:sz w:val="22"/>
          <w:szCs w:val="22"/>
        </w:rPr>
        <w:t xml:space="preserve">III. OPIS KRYTERIÓW OCENY </w:t>
      </w:r>
      <w:r w:rsidRPr="00626F11">
        <w:rPr>
          <w:rFonts w:cs="Times New Roman"/>
          <w:b/>
          <w:bCs/>
          <w:sz w:val="22"/>
          <w:szCs w:val="22"/>
        </w:rPr>
        <w:t xml:space="preserve">OFERT </w:t>
      </w:r>
      <w:r w:rsidR="0075055C" w:rsidRPr="00626F11">
        <w:rPr>
          <w:rFonts w:cs="Times New Roman"/>
          <w:b/>
          <w:bCs/>
          <w:sz w:val="22"/>
          <w:szCs w:val="22"/>
        </w:rPr>
        <w:t xml:space="preserve">WRAZ Z PODANIEM ZNACZENIA </w:t>
      </w:r>
      <w:r w:rsidR="003B4524" w:rsidRPr="00626F11">
        <w:rPr>
          <w:rFonts w:cs="Times New Roman"/>
          <w:b/>
          <w:bCs/>
          <w:sz w:val="22"/>
          <w:szCs w:val="22"/>
        </w:rPr>
        <w:t>TYCH KRYTERIÓW</w:t>
      </w:r>
      <w:r w:rsidRPr="00626F11">
        <w:rPr>
          <w:rFonts w:cs="Times New Roman"/>
          <w:b/>
          <w:bCs/>
          <w:sz w:val="22"/>
          <w:szCs w:val="22"/>
        </w:rPr>
        <w:t xml:space="preserve"> I SPOSOBU OCENY OFERT </w:t>
      </w:r>
    </w:p>
    <w:p w14:paraId="5B7EC36A" w14:textId="77777777" w:rsidR="00691835" w:rsidRPr="00626F11" w:rsidRDefault="00691835">
      <w:pPr>
        <w:spacing w:line="260" w:lineRule="atLeast"/>
        <w:jc w:val="both"/>
        <w:rPr>
          <w:rFonts w:cs="Times New Roman"/>
          <w:b/>
          <w:bCs/>
          <w:sz w:val="22"/>
          <w:szCs w:val="22"/>
        </w:rPr>
      </w:pPr>
    </w:p>
    <w:p w14:paraId="65DB26B9" w14:textId="77777777" w:rsidR="00E70A38" w:rsidRPr="00626F11" w:rsidRDefault="00E70A38" w:rsidP="00E70A38">
      <w:pPr>
        <w:jc w:val="both"/>
        <w:rPr>
          <w:rFonts w:cs="Times New Roman"/>
          <w:sz w:val="22"/>
          <w:szCs w:val="22"/>
        </w:rPr>
      </w:pPr>
      <w:r w:rsidRPr="00626F11">
        <w:rPr>
          <w:rFonts w:cs="Times New Roman"/>
          <w:sz w:val="22"/>
          <w:szCs w:val="22"/>
        </w:rPr>
        <w:t>1.Wybór najkorzystniejszej oferty dokonany zostanie na podstawie kryteriów wyboru określonych zgodnie z art. 239 Ustawy.</w:t>
      </w:r>
    </w:p>
    <w:p w14:paraId="236963E5" w14:textId="77777777" w:rsidR="00E70A38" w:rsidRPr="00626F11" w:rsidRDefault="00E70A38" w:rsidP="00E70A38">
      <w:pPr>
        <w:jc w:val="both"/>
        <w:rPr>
          <w:rFonts w:cs="Times New Roman"/>
          <w:sz w:val="22"/>
          <w:szCs w:val="22"/>
        </w:rPr>
      </w:pPr>
      <w:r w:rsidRPr="00626F11">
        <w:rPr>
          <w:rFonts w:cs="Times New Roman"/>
          <w:sz w:val="22"/>
          <w:szCs w:val="22"/>
        </w:rPr>
        <w:lastRenderedPageBreak/>
        <w:t>Łączna ilość punktów przyznana ofercie jest sumą punktów uzyskanych w kryterium wymienionym poniżej.</w:t>
      </w:r>
    </w:p>
    <w:p w14:paraId="03A77F92" w14:textId="2B127C9D" w:rsidR="00071F7E" w:rsidRDefault="00E70A38" w:rsidP="00E70A38">
      <w:pPr>
        <w:jc w:val="both"/>
        <w:rPr>
          <w:rFonts w:cs="Times New Roman"/>
          <w:sz w:val="22"/>
          <w:szCs w:val="22"/>
        </w:rPr>
      </w:pPr>
      <w:r w:rsidRPr="00626F11">
        <w:rPr>
          <w:rFonts w:cs="Times New Roman"/>
          <w:sz w:val="22"/>
          <w:szCs w:val="22"/>
        </w:rPr>
        <w:t>Każda oferta otrzymuje punkty wg wzorów:</w:t>
      </w:r>
    </w:p>
    <w:p w14:paraId="6545688A" w14:textId="32C855AB" w:rsidR="00E70A38" w:rsidRDefault="00E70A38" w:rsidP="00E70A38">
      <w:pPr>
        <w:jc w:val="both"/>
        <w:rPr>
          <w:rFonts w:asciiTheme="majorHAnsi" w:hAnsiTheme="majorHAnsi" w:cs="Times New Roman"/>
        </w:rPr>
      </w:pPr>
    </w:p>
    <w:p w14:paraId="4DF16D87" w14:textId="77777777" w:rsidR="00E70A38" w:rsidRPr="00626F11" w:rsidRDefault="00E70A38" w:rsidP="00E70A38">
      <w:pPr>
        <w:jc w:val="both"/>
        <w:rPr>
          <w:rFonts w:cs="Times New Roman"/>
          <w:b/>
          <w:sz w:val="22"/>
          <w:szCs w:val="22"/>
        </w:rPr>
      </w:pPr>
      <w:r w:rsidRPr="00626F11">
        <w:rPr>
          <w:rFonts w:cs="Times New Roman"/>
          <w:b/>
          <w:sz w:val="22"/>
          <w:szCs w:val="22"/>
        </w:rPr>
        <w:t>1.</w:t>
      </w:r>
      <w:r w:rsidRPr="00626F11">
        <w:rPr>
          <w:rFonts w:cs="Times New Roman"/>
          <w:b/>
          <w:sz w:val="22"/>
          <w:szCs w:val="22"/>
        </w:rPr>
        <w:tab/>
        <w:t>Cena  (</w:t>
      </w:r>
      <w:proofErr w:type="spellStart"/>
      <w:r w:rsidRPr="00626F11">
        <w:rPr>
          <w:rFonts w:cs="Times New Roman"/>
          <w:b/>
          <w:sz w:val="22"/>
          <w:szCs w:val="22"/>
        </w:rPr>
        <w:t>Xc</w:t>
      </w:r>
      <w:proofErr w:type="spellEnd"/>
      <w:r w:rsidRPr="00626F11">
        <w:rPr>
          <w:rFonts w:cs="Times New Roman"/>
          <w:b/>
          <w:sz w:val="22"/>
          <w:szCs w:val="22"/>
        </w:rPr>
        <w:t>) - waga 60 %</w:t>
      </w:r>
    </w:p>
    <w:p w14:paraId="4203C243" w14:textId="77777777" w:rsidR="00E70A38" w:rsidRPr="00626F11" w:rsidRDefault="00E70A38" w:rsidP="00E70A38">
      <w:pPr>
        <w:jc w:val="both"/>
        <w:rPr>
          <w:rFonts w:cs="Times New Roman"/>
          <w:sz w:val="22"/>
          <w:szCs w:val="22"/>
        </w:rPr>
      </w:pPr>
      <w:r w:rsidRPr="00626F11">
        <w:rPr>
          <w:rFonts w:cs="Times New Roman"/>
          <w:sz w:val="22"/>
          <w:szCs w:val="22"/>
        </w:rPr>
        <w:tab/>
        <w:t xml:space="preserve">Wartość punktowa ceny C =  C min / </w:t>
      </w:r>
      <w:proofErr w:type="spellStart"/>
      <w:r w:rsidRPr="00626F11">
        <w:rPr>
          <w:rFonts w:cs="Times New Roman"/>
          <w:sz w:val="22"/>
          <w:szCs w:val="22"/>
        </w:rPr>
        <w:t>Cn</w:t>
      </w:r>
      <w:proofErr w:type="spellEnd"/>
      <w:r w:rsidRPr="00626F11">
        <w:rPr>
          <w:rFonts w:cs="Times New Roman"/>
          <w:sz w:val="22"/>
          <w:szCs w:val="22"/>
        </w:rPr>
        <w:t xml:space="preserve">  x 100 pkt x 60%</w:t>
      </w:r>
    </w:p>
    <w:p w14:paraId="25406599" w14:textId="77777777" w:rsidR="00E70A38" w:rsidRPr="00626F11" w:rsidRDefault="00E70A38" w:rsidP="00E70A38">
      <w:pPr>
        <w:jc w:val="both"/>
        <w:rPr>
          <w:rFonts w:cs="Times New Roman"/>
          <w:sz w:val="22"/>
          <w:szCs w:val="22"/>
        </w:rPr>
      </w:pPr>
      <w:r w:rsidRPr="00626F11">
        <w:rPr>
          <w:rFonts w:cs="Times New Roman"/>
          <w:sz w:val="22"/>
          <w:szCs w:val="22"/>
        </w:rPr>
        <w:tab/>
        <w:t>gdzie:     C min - cena minimalna,          C n   - cena badanej oferty.</w:t>
      </w:r>
    </w:p>
    <w:p w14:paraId="32866F95" w14:textId="77777777" w:rsidR="00E70A38" w:rsidRPr="00626F11" w:rsidRDefault="00E70A38" w:rsidP="00E70A38">
      <w:pPr>
        <w:jc w:val="both"/>
        <w:rPr>
          <w:rFonts w:cs="Times New Roman"/>
          <w:sz w:val="22"/>
          <w:szCs w:val="22"/>
        </w:rPr>
      </w:pPr>
      <w:r w:rsidRPr="00626F11">
        <w:rPr>
          <w:rFonts w:cs="Times New Roman"/>
          <w:sz w:val="22"/>
          <w:szCs w:val="22"/>
        </w:rPr>
        <w:t xml:space="preserve">Zamawiający będzie liczył cenę wg. n/w zasad: </w:t>
      </w:r>
    </w:p>
    <w:p w14:paraId="6A73682A" w14:textId="77777777" w:rsidR="00E70A38" w:rsidRPr="00626F11" w:rsidRDefault="00E70A38" w:rsidP="00E70A38">
      <w:pPr>
        <w:jc w:val="both"/>
        <w:rPr>
          <w:rFonts w:cs="Times New Roman"/>
          <w:sz w:val="22"/>
          <w:szCs w:val="22"/>
        </w:rPr>
      </w:pPr>
      <w:r w:rsidRPr="00626F11">
        <w:rPr>
          <w:rFonts w:cs="Times New Roman"/>
          <w:sz w:val="22"/>
          <w:szCs w:val="22"/>
        </w:rPr>
        <w:t xml:space="preserve">Zamawiający przyjmie do oceny podane przez wykonawców ceny brutto. </w:t>
      </w:r>
    </w:p>
    <w:p w14:paraId="68700692" w14:textId="77777777" w:rsidR="00E70A38" w:rsidRPr="00626F11" w:rsidRDefault="00E70A38" w:rsidP="00E70A38">
      <w:pPr>
        <w:jc w:val="both"/>
        <w:rPr>
          <w:rFonts w:cs="Times New Roman"/>
          <w:sz w:val="22"/>
          <w:szCs w:val="22"/>
        </w:rPr>
      </w:pPr>
      <w:r w:rsidRPr="00626F11">
        <w:rPr>
          <w:rFonts w:cs="Times New Roman"/>
          <w:sz w:val="22"/>
          <w:szCs w:val="22"/>
        </w:rPr>
        <w:t xml:space="preserve">          Maksymalną ilość punktów otrzymuje Wykonawca proponujący najniższą cenę przedmiotu zamówienia.</w:t>
      </w:r>
    </w:p>
    <w:p w14:paraId="2CB8FDC9" w14:textId="77777777" w:rsidR="00E70A38" w:rsidRPr="00626F11" w:rsidRDefault="00E70A38" w:rsidP="00E70A38">
      <w:pPr>
        <w:jc w:val="both"/>
        <w:rPr>
          <w:rFonts w:cs="Times New Roman"/>
          <w:sz w:val="22"/>
          <w:szCs w:val="22"/>
        </w:rPr>
      </w:pPr>
    </w:p>
    <w:p w14:paraId="4FECCD54" w14:textId="77777777" w:rsidR="00E70A38" w:rsidRPr="00626F11" w:rsidRDefault="00E70A38" w:rsidP="00E70A38">
      <w:pPr>
        <w:jc w:val="both"/>
        <w:rPr>
          <w:rFonts w:cs="Times New Roman"/>
          <w:b/>
          <w:sz w:val="22"/>
          <w:szCs w:val="22"/>
        </w:rPr>
      </w:pPr>
      <w:r w:rsidRPr="00626F11">
        <w:rPr>
          <w:rFonts w:cs="Times New Roman"/>
          <w:b/>
          <w:sz w:val="22"/>
          <w:szCs w:val="22"/>
        </w:rPr>
        <w:t>2.</w:t>
      </w:r>
      <w:r w:rsidRPr="00626F11">
        <w:rPr>
          <w:rFonts w:cs="Times New Roman"/>
          <w:b/>
          <w:sz w:val="22"/>
          <w:szCs w:val="22"/>
        </w:rPr>
        <w:tab/>
        <w:t>Termin dostawy zamówień cząstkowych –  waga 40%</w:t>
      </w:r>
    </w:p>
    <w:p w14:paraId="4A8DEA07" w14:textId="77777777" w:rsidR="00E70A38" w:rsidRPr="00626F11" w:rsidRDefault="00E70A38" w:rsidP="00E70A38">
      <w:pPr>
        <w:jc w:val="both"/>
        <w:rPr>
          <w:rFonts w:cs="Times New Roman"/>
          <w:sz w:val="22"/>
          <w:szCs w:val="22"/>
        </w:rPr>
      </w:pPr>
      <w:r w:rsidRPr="00626F11">
        <w:rPr>
          <w:rFonts w:cs="Times New Roman"/>
          <w:sz w:val="22"/>
          <w:szCs w:val="22"/>
        </w:rPr>
        <w:t>Wartość punktowa termin TD =  TD n/ TD min  x 100 pkt x 40%</w:t>
      </w:r>
    </w:p>
    <w:p w14:paraId="4157F891" w14:textId="77777777" w:rsidR="00E70A38" w:rsidRPr="00626F11" w:rsidRDefault="00E70A38" w:rsidP="00E70A38">
      <w:pPr>
        <w:jc w:val="both"/>
        <w:rPr>
          <w:rFonts w:cs="Times New Roman"/>
          <w:sz w:val="22"/>
          <w:szCs w:val="22"/>
        </w:rPr>
      </w:pPr>
      <w:r w:rsidRPr="00626F11">
        <w:rPr>
          <w:rFonts w:cs="Times New Roman"/>
          <w:sz w:val="22"/>
          <w:szCs w:val="22"/>
        </w:rPr>
        <w:t xml:space="preserve">gdzie:  TD min - wartość pkt. za minimalny termin  dostawy zamówień cząstkowych,  </w:t>
      </w:r>
    </w:p>
    <w:p w14:paraId="66E7AD56" w14:textId="77777777" w:rsidR="00E70A38" w:rsidRPr="00626F11" w:rsidRDefault="00E70A38" w:rsidP="00E70A38">
      <w:pPr>
        <w:jc w:val="both"/>
        <w:rPr>
          <w:rFonts w:cs="Times New Roman"/>
          <w:sz w:val="22"/>
          <w:szCs w:val="22"/>
        </w:rPr>
      </w:pPr>
      <w:r w:rsidRPr="00626F11">
        <w:rPr>
          <w:rFonts w:cs="Times New Roman"/>
          <w:sz w:val="22"/>
          <w:szCs w:val="22"/>
        </w:rPr>
        <w:t xml:space="preserve">           TD n - wartość pkt. za termin dostawy zamówień cząstkowych oferty badanej.</w:t>
      </w:r>
    </w:p>
    <w:p w14:paraId="60F1B433" w14:textId="77777777" w:rsidR="00E70A38" w:rsidRPr="00626F11" w:rsidRDefault="00E70A38" w:rsidP="00E70A38">
      <w:pPr>
        <w:jc w:val="both"/>
        <w:rPr>
          <w:rFonts w:cs="Times New Roman"/>
          <w:sz w:val="22"/>
          <w:szCs w:val="22"/>
        </w:rPr>
      </w:pPr>
    </w:p>
    <w:p w14:paraId="339B0150" w14:textId="77777777" w:rsidR="00E70A38" w:rsidRPr="00626F11" w:rsidRDefault="00E70A38" w:rsidP="00E70A38">
      <w:pPr>
        <w:jc w:val="both"/>
        <w:rPr>
          <w:rFonts w:cs="Times New Roman"/>
          <w:sz w:val="22"/>
          <w:szCs w:val="22"/>
        </w:rPr>
      </w:pPr>
      <w:r w:rsidRPr="00626F11">
        <w:rPr>
          <w:rFonts w:cs="Times New Roman"/>
          <w:sz w:val="22"/>
          <w:szCs w:val="22"/>
        </w:rPr>
        <w:t xml:space="preserve">Zamawiający będzie liczył termin dostawy zamówień cząstkowych wg. n/w zasad: </w:t>
      </w:r>
    </w:p>
    <w:p w14:paraId="5C8E2C68" w14:textId="5ED600CC" w:rsidR="00E70A38" w:rsidRPr="00626F11" w:rsidRDefault="00E70A38" w:rsidP="00E70A38">
      <w:pPr>
        <w:jc w:val="both"/>
        <w:rPr>
          <w:rFonts w:cs="Times New Roman"/>
          <w:sz w:val="22"/>
          <w:szCs w:val="22"/>
        </w:rPr>
      </w:pPr>
      <w:r w:rsidRPr="00626F11">
        <w:rPr>
          <w:rFonts w:cs="Times New Roman"/>
          <w:sz w:val="22"/>
          <w:szCs w:val="22"/>
        </w:rPr>
        <w:t>a)  Za termin dostaw 1d</w:t>
      </w:r>
      <w:r w:rsidR="00657072" w:rsidRPr="00626F11">
        <w:rPr>
          <w:rFonts w:cs="Times New Roman"/>
          <w:sz w:val="22"/>
          <w:szCs w:val="22"/>
        </w:rPr>
        <w:t>zień roboczy</w:t>
      </w:r>
      <w:r w:rsidRPr="00626F11">
        <w:rPr>
          <w:rFonts w:cs="Times New Roman"/>
          <w:sz w:val="22"/>
          <w:szCs w:val="22"/>
        </w:rPr>
        <w:t xml:space="preserve">  - Zamawiający przyzna 40 punktów</w:t>
      </w:r>
    </w:p>
    <w:p w14:paraId="554A8385" w14:textId="67584487" w:rsidR="00E70A38" w:rsidRPr="00626F11" w:rsidRDefault="00E70A38" w:rsidP="00E70A38">
      <w:pPr>
        <w:jc w:val="both"/>
        <w:rPr>
          <w:rFonts w:cs="Times New Roman"/>
          <w:sz w:val="22"/>
          <w:szCs w:val="22"/>
        </w:rPr>
      </w:pPr>
      <w:r w:rsidRPr="00626F11">
        <w:rPr>
          <w:rFonts w:cs="Times New Roman"/>
          <w:sz w:val="22"/>
          <w:szCs w:val="22"/>
        </w:rPr>
        <w:t>b) Za termin dostaw 2 dni</w:t>
      </w:r>
      <w:r w:rsidR="00657072" w:rsidRPr="00626F11">
        <w:rPr>
          <w:rFonts w:cs="Times New Roman"/>
          <w:sz w:val="22"/>
          <w:szCs w:val="22"/>
        </w:rPr>
        <w:t xml:space="preserve"> robocze </w:t>
      </w:r>
      <w:r w:rsidRPr="00626F11">
        <w:rPr>
          <w:rFonts w:cs="Times New Roman"/>
          <w:sz w:val="22"/>
          <w:szCs w:val="22"/>
        </w:rPr>
        <w:t xml:space="preserve"> - Zamawiający przyzna 30 punktów</w:t>
      </w:r>
    </w:p>
    <w:p w14:paraId="26A47B2E" w14:textId="66D48E70" w:rsidR="00E70A38" w:rsidRPr="00626F11" w:rsidRDefault="00E70A38" w:rsidP="00E70A38">
      <w:pPr>
        <w:jc w:val="both"/>
        <w:rPr>
          <w:rFonts w:cs="Times New Roman"/>
          <w:sz w:val="22"/>
          <w:szCs w:val="22"/>
        </w:rPr>
      </w:pPr>
      <w:r w:rsidRPr="00626F11">
        <w:rPr>
          <w:rFonts w:cs="Times New Roman"/>
          <w:sz w:val="22"/>
          <w:szCs w:val="22"/>
        </w:rPr>
        <w:t>c)  Za termin dostaw 3 dni</w:t>
      </w:r>
      <w:r w:rsidR="00657072" w:rsidRPr="00626F11">
        <w:rPr>
          <w:rFonts w:cs="Times New Roman"/>
          <w:sz w:val="22"/>
          <w:szCs w:val="22"/>
        </w:rPr>
        <w:t xml:space="preserve"> robocze </w:t>
      </w:r>
      <w:r w:rsidRPr="00626F11">
        <w:rPr>
          <w:rFonts w:cs="Times New Roman"/>
          <w:sz w:val="22"/>
          <w:szCs w:val="22"/>
        </w:rPr>
        <w:t xml:space="preserve"> – Zamawiający przyzna 20 punktów</w:t>
      </w:r>
    </w:p>
    <w:p w14:paraId="68DA7E63" w14:textId="6A7EAA51" w:rsidR="00E70A38" w:rsidRPr="00626F11" w:rsidRDefault="00E70A38" w:rsidP="00E70A38">
      <w:pPr>
        <w:jc w:val="both"/>
        <w:rPr>
          <w:rFonts w:cs="Times New Roman"/>
          <w:sz w:val="22"/>
          <w:szCs w:val="22"/>
        </w:rPr>
      </w:pPr>
      <w:r w:rsidRPr="00626F11">
        <w:rPr>
          <w:rFonts w:cs="Times New Roman"/>
          <w:sz w:val="22"/>
          <w:szCs w:val="22"/>
        </w:rPr>
        <w:t>d) Za termin dostaw 4 dni</w:t>
      </w:r>
      <w:r w:rsidR="00657072" w:rsidRPr="00626F11">
        <w:rPr>
          <w:rFonts w:cs="Times New Roman"/>
          <w:sz w:val="22"/>
          <w:szCs w:val="22"/>
        </w:rPr>
        <w:t xml:space="preserve"> robocze </w:t>
      </w:r>
      <w:r w:rsidRPr="00626F11">
        <w:rPr>
          <w:rFonts w:cs="Times New Roman"/>
          <w:sz w:val="22"/>
          <w:szCs w:val="22"/>
        </w:rPr>
        <w:t xml:space="preserve"> – Zamawiający przyzna 10  punktów</w:t>
      </w:r>
    </w:p>
    <w:p w14:paraId="212F8338" w14:textId="77777777" w:rsidR="00E70A38" w:rsidRPr="00626F11" w:rsidRDefault="00E70A38" w:rsidP="00E70A38">
      <w:pPr>
        <w:jc w:val="both"/>
        <w:rPr>
          <w:rFonts w:cs="Times New Roman"/>
          <w:sz w:val="22"/>
          <w:szCs w:val="22"/>
        </w:rPr>
      </w:pPr>
      <w:r w:rsidRPr="00626F11">
        <w:rPr>
          <w:rFonts w:cs="Times New Roman"/>
          <w:sz w:val="22"/>
          <w:szCs w:val="22"/>
        </w:rPr>
        <w:t xml:space="preserve"> (brak możliwości przyznania punktów pośrednich)</w:t>
      </w:r>
    </w:p>
    <w:p w14:paraId="36C9BA5C" w14:textId="77777777" w:rsidR="00E70A38" w:rsidRPr="00626F11" w:rsidRDefault="00E70A38" w:rsidP="00E70A38">
      <w:pPr>
        <w:jc w:val="both"/>
        <w:rPr>
          <w:rFonts w:cs="Times New Roman"/>
          <w:sz w:val="22"/>
          <w:szCs w:val="22"/>
        </w:rPr>
      </w:pPr>
      <w:r w:rsidRPr="00626F11">
        <w:rPr>
          <w:rFonts w:cs="Times New Roman"/>
          <w:sz w:val="22"/>
          <w:szCs w:val="22"/>
        </w:rPr>
        <w:t>W tym kryterium oferta może uzyskać maksymalnie 40 pkt</w:t>
      </w:r>
    </w:p>
    <w:p w14:paraId="0D0235D6" w14:textId="77777777" w:rsidR="00E70A38" w:rsidRDefault="00E70A38" w:rsidP="00E70A38">
      <w:pPr>
        <w:jc w:val="both"/>
        <w:rPr>
          <w:rFonts w:asciiTheme="majorHAnsi" w:hAnsiTheme="majorHAnsi" w:cs="Times New Roman"/>
          <w:i/>
          <w:sz w:val="22"/>
          <w:szCs w:val="22"/>
        </w:rPr>
      </w:pPr>
    </w:p>
    <w:p w14:paraId="73FF2C0B" w14:textId="037A7C61" w:rsidR="00E70A38" w:rsidRPr="00E70A38" w:rsidRDefault="00E70A38" w:rsidP="00E70A38">
      <w:pPr>
        <w:jc w:val="both"/>
        <w:rPr>
          <w:rFonts w:asciiTheme="majorHAnsi" w:hAnsiTheme="majorHAnsi" w:cs="Times New Roman"/>
          <w:i/>
          <w:sz w:val="22"/>
          <w:szCs w:val="22"/>
        </w:rPr>
      </w:pPr>
      <w:r w:rsidRPr="00E70A38">
        <w:rPr>
          <w:rFonts w:asciiTheme="majorHAnsi" w:hAnsiTheme="majorHAnsi" w:cs="Times New Roman"/>
          <w:i/>
          <w:sz w:val="22"/>
          <w:szCs w:val="22"/>
        </w:rPr>
        <w:t xml:space="preserve">Za dni robocze strony przyjmują dni od poniedziałku do piątku, za wyjątkiem dni ustawowo wolnych od pracy. </w:t>
      </w:r>
    </w:p>
    <w:p w14:paraId="1F498CEC" w14:textId="77777777" w:rsidR="00E70A38" w:rsidRPr="00E70A38" w:rsidRDefault="00E70A38" w:rsidP="00E70A38">
      <w:pPr>
        <w:jc w:val="both"/>
        <w:rPr>
          <w:rFonts w:asciiTheme="majorHAnsi" w:hAnsiTheme="majorHAnsi" w:cs="Times New Roman"/>
          <w:i/>
          <w:sz w:val="22"/>
          <w:szCs w:val="22"/>
        </w:rPr>
      </w:pPr>
      <w:r w:rsidRPr="00E70A38">
        <w:rPr>
          <w:rFonts w:asciiTheme="majorHAnsi" w:hAnsiTheme="majorHAnsi" w:cs="Times New Roman"/>
          <w:i/>
          <w:sz w:val="22"/>
          <w:szCs w:val="22"/>
        </w:rPr>
        <w:t xml:space="preserve">Podanie terminu poza określonym zakresem, będzie skutkować odrzuceniem oferty na podstawie art. 226 ust. 5  </w:t>
      </w:r>
      <w:proofErr w:type="spellStart"/>
      <w:r w:rsidRPr="00E70A38">
        <w:rPr>
          <w:rFonts w:asciiTheme="majorHAnsi" w:hAnsiTheme="majorHAnsi" w:cs="Times New Roman"/>
          <w:i/>
          <w:sz w:val="22"/>
          <w:szCs w:val="22"/>
        </w:rPr>
        <w:t>Pzp</w:t>
      </w:r>
      <w:proofErr w:type="spellEnd"/>
    </w:p>
    <w:p w14:paraId="63AFF500" w14:textId="77777777" w:rsidR="00E70A38" w:rsidRPr="00E70A38" w:rsidRDefault="00E70A38" w:rsidP="00E70A38">
      <w:pPr>
        <w:jc w:val="both"/>
        <w:rPr>
          <w:rFonts w:asciiTheme="majorHAnsi" w:hAnsiTheme="majorHAnsi" w:cs="Times New Roman"/>
        </w:rPr>
      </w:pPr>
    </w:p>
    <w:p w14:paraId="7056F4D6" w14:textId="77777777" w:rsidR="00E70A38" w:rsidRPr="00626F11" w:rsidRDefault="00E70A38" w:rsidP="00E70A38">
      <w:pPr>
        <w:jc w:val="both"/>
        <w:rPr>
          <w:rFonts w:cs="Times New Roman"/>
          <w:sz w:val="22"/>
          <w:szCs w:val="22"/>
        </w:rPr>
      </w:pPr>
      <w:r w:rsidRPr="00626F11">
        <w:rPr>
          <w:rFonts w:cs="Times New Roman"/>
          <w:sz w:val="22"/>
          <w:szCs w:val="22"/>
        </w:rPr>
        <w:t>Zamawiający za najkorzystniejszą uzna ofertę, która uzyska największą ilość punktów wagowych (X), według formuły:</w:t>
      </w:r>
    </w:p>
    <w:p w14:paraId="52FBAEE7" w14:textId="77777777" w:rsidR="00E70A38" w:rsidRPr="00626F11" w:rsidRDefault="00E70A38" w:rsidP="00E70A38">
      <w:pPr>
        <w:jc w:val="both"/>
        <w:rPr>
          <w:rFonts w:cs="Times New Roman"/>
          <w:sz w:val="22"/>
          <w:szCs w:val="22"/>
        </w:rPr>
      </w:pPr>
      <w:r w:rsidRPr="00626F11">
        <w:rPr>
          <w:rFonts w:cs="Times New Roman"/>
          <w:sz w:val="22"/>
          <w:szCs w:val="22"/>
        </w:rPr>
        <w:t xml:space="preserve">X =  XC + XD  </w:t>
      </w:r>
    </w:p>
    <w:p w14:paraId="1C71A2D2" w14:textId="77777777" w:rsidR="00E70A38" w:rsidRPr="00626F11" w:rsidRDefault="00E70A38" w:rsidP="00E70A38">
      <w:pPr>
        <w:jc w:val="both"/>
        <w:rPr>
          <w:rFonts w:cs="Times New Roman"/>
          <w:sz w:val="22"/>
          <w:szCs w:val="22"/>
        </w:rPr>
      </w:pPr>
      <w:r w:rsidRPr="00626F11">
        <w:rPr>
          <w:rFonts w:cs="Times New Roman"/>
          <w:sz w:val="22"/>
          <w:szCs w:val="22"/>
        </w:rPr>
        <w:t>(gdzie: XC - punkty wagowe w kryterium cena, XD – punkty wagowe w kryterium termin dostawy zamówień cząstkowych,)</w:t>
      </w:r>
    </w:p>
    <w:p w14:paraId="4A8B4B4D" w14:textId="4E801008" w:rsidR="00E70A38" w:rsidRPr="00626F11" w:rsidRDefault="00E70A38" w:rsidP="00E70A38">
      <w:pPr>
        <w:jc w:val="both"/>
        <w:rPr>
          <w:rFonts w:cs="Times New Roman"/>
          <w:sz w:val="22"/>
          <w:szCs w:val="22"/>
        </w:rPr>
      </w:pPr>
      <w:r w:rsidRPr="00626F11">
        <w:rPr>
          <w:rFonts w:cs="Times New Roman"/>
          <w:sz w:val="22"/>
          <w:szCs w:val="22"/>
        </w:rPr>
        <w:t>Maksymalna łączna liczba punktów jaką może uzyskać Wykonawca wynosi – 100 pkt.</w:t>
      </w:r>
    </w:p>
    <w:p w14:paraId="0A64DDB9" w14:textId="77777777" w:rsidR="00657072" w:rsidRPr="00626F11" w:rsidRDefault="00657072" w:rsidP="00657072">
      <w:pPr>
        <w:autoSpaceDE w:val="0"/>
        <w:autoSpaceDN w:val="0"/>
        <w:adjustRightInd w:val="0"/>
        <w:spacing w:before="120"/>
        <w:jc w:val="both"/>
        <w:rPr>
          <w:rFonts w:cs="Times New Roman"/>
          <w:sz w:val="22"/>
          <w:szCs w:val="22"/>
        </w:rPr>
      </w:pPr>
      <w:r w:rsidRPr="00626F11">
        <w:rPr>
          <w:rFonts w:cs="Times New Roman"/>
          <w:sz w:val="22"/>
          <w:szCs w:val="22"/>
        </w:rPr>
        <w:t xml:space="preserve">3 .W oparciu o powyższe kryterium zostanie sporządzony ranking złożonych ofert. </w:t>
      </w:r>
    </w:p>
    <w:p w14:paraId="5A9AB096" w14:textId="77777777" w:rsidR="00657072" w:rsidRPr="00626F11" w:rsidRDefault="00657072" w:rsidP="00657072">
      <w:pPr>
        <w:autoSpaceDE w:val="0"/>
        <w:autoSpaceDN w:val="0"/>
        <w:adjustRightInd w:val="0"/>
        <w:spacing w:before="120"/>
        <w:jc w:val="both"/>
        <w:rPr>
          <w:rFonts w:cs="Times New Roman"/>
          <w:sz w:val="22"/>
          <w:szCs w:val="22"/>
        </w:rPr>
      </w:pPr>
      <w:r w:rsidRPr="00626F11">
        <w:rPr>
          <w:rFonts w:cs="Times New Roman"/>
          <w:sz w:val="22"/>
          <w:szCs w:val="22"/>
        </w:rPr>
        <w:t>4.Zamawiający w zakresie każdej części udzieli zamówienia Wykonawcy, którego oferta odpowiadać będzie wszystkim wymaganiom przedstawionym w SWZ i zostanie oceniona jako najkorzystniejsza w oparciu o podane kryterium wyboru.</w:t>
      </w:r>
    </w:p>
    <w:p w14:paraId="7B755509" w14:textId="77777777" w:rsidR="00657072" w:rsidRPr="00626F11" w:rsidRDefault="00657072" w:rsidP="00657072">
      <w:pPr>
        <w:autoSpaceDE w:val="0"/>
        <w:autoSpaceDN w:val="0"/>
        <w:adjustRightInd w:val="0"/>
        <w:spacing w:before="120"/>
        <w:jc w:val="both"/>
        <w:rPr>
          <w:rFonts w:cs="Times New Roman"/>
          <w:sz w:val="22"/>
          <w:szCs w:val="22"/>
        </w:rPr>
      </w:pPr>
      <w:r w:rsidRPr="00626F11">
        <w:rPr>
          <w:rFonts w:cs="Times New Roman"/>
          <w:sz w:val="22"/>
          <w:szCs w:val="22"/>
        </w:rPr>
        <w:t xml:space="preserve">5.Zamówienie zostanie udzielone Wykonawcy, który uzyska najwyższą liczbę punktów. </w:t>
      </w:r>
    </w:p>
    <w:p w14:paraId="5F4C45B6" w14:textId="77777777" w:rsidR="00657072" w:rsidRPr="00626F11" w:rsidRDefault="00657072" w:rsidP="00657072">
      <w:pPr>
        <w:autoSpaceDE w:val="0"/>
        <w:autoSpaceDN w:val="0"/>
        <w:adjustRightInd w:val="0"/>
        <w:spacing w:before="120"/>
        <w:jc w:val="both"/>
        <w:rPr>
          <w:rFonts w:cs="Times New Roman"/>
          <w:sz w:val="22"/>
          <w:szCs w:val="22"/>
        </w:rPr>
      </w:pPr>
      <w:r w:rsidRPr="00626F11">
        <w:rPr>
          <w:rFonts w:cs="Times New Roman"/>
          <w:sz w:val="22"/>
          <w:szCs w:val="22"/>
        </w:rPr>
        <w:t>6.Jeżeli Zamawiający nie będzie mógł wybrać oferty najkorzystniejszej z uwagi na to, że dwie lub więcej ofert przedstawia taki sam bilans ceny i innych kryteriów oceny ofert, Zamawiający spośród tych ofert wybierze ofertę z najniższą ceną, a jeżeli zostały złożone oferty o takiej samej cenie, Zamawiający wzywa Wykonawców, którzy złożyli te oferty, do złożenia w terminie określonym przez Zamawiającego ofert dodatkowych.</w:t>
      </w:r>
    </w:p>
    <w:p w14:paraId="0C1B324F" w14:textId="77777777" w:rsidR="00657072" w:rsidRPr="00626F11" w:rsidRDefault="00657072" w:rsidP="00657072">
      <w:pPr>
        <w:autoSpaceDE w:val="0"/>
        <w:autoSpaceDN w:val="0"/>
        <w:adjustRightInd w:val="0"/>
        <w:spacing w:before="120"/>
        <w:jc w:val="both"/>
        <w:rPr>
          <w:rFonts w:cs="Times New Roman"/>
          <w:sz w:val="22"/>
          <w:szCs w:val="22"/>
        </w:rPr>
      </w:pPr>
      <w:r w:rsidRPr="00626F11">
        <w:rPr>
          <w:rFonts w:cs="Times New Roman"/>
          <w:sz w:val="22"/>
          <w:szCs w:val="22"/>
        </w:rPr>
        <w:t>7. Zamawiający najpierw dokona badania i oceny ofert, a następnie dokona kwalifikacji podmiotowej Wykonawcy, którego oferta została najwyżej oceniona, w zakresie braku podstaw wykluczenia oraz spełniania warunków udziału w postępowaniu.</w:t>
      </w:r>
    </w:p>
    <w:p w14:paraId="0A65B65A" w14:textId="77777777" w:rsidR="00657072" w:rsidRPr="00626F11" w:rsidRDefault="00657072" w:rsidP="00657072">
      <w:pPr>
        <w:autoSpaceDE w:val="0"/>
        <w:autoSpaceDN w:val="0"/>
        <w:adjustRightInd w:val="0"/>
        <w:spacing w:before="120"/>
        <w:jc w:val="both"/>
        <w:rPr>
          <w:rFonts w:cs="Times New Roman"/>
          <w:sz w:val="22"/>
          <w:szCs w:val="22"/>
        </w:rPr>
      </w:pPr>
      <w:r w:rsidRPr="00626F11">
        <w:rPr>
          <w:rFonts w:cs="Times New Roman"/>
          <w:sz w:val="22"/>
          <w:szCs w:val="22"/>
        </w:rPr>
        <w:t xml:space="preserve">6. Jeżeli wobec Wykonawcy, o którym mowa w pkt 3, zachodzą podstawy wykluczenia, Wykonawca ten nie spełnia warunków udziału w postępowaniu, nie składa podmiotowych środków dowodowych lub oświadczenia, o którym mowa w art. 125 ust. 1 </w:t>
      </w:r>
      <w:proofErr w:type="spellStart"/>
      <w:r w:rsidRPr="00626F11">
        <w:rPr>
          <w:rFonts w:cs="Times New Roman"/>
          <w:sz w:val="22"/>
          <w:szCs w:val="22"/>
        </w:rPr>
        <w:t>Pzp</w:t>
      </w:r>
      <w:proofErr w:type="spellEnd"/>
      <w:r w:rsidRPr="00626F11">
        <w:rPr>
          <w:rFonts w:cs="Times New Roman"/>
          <w:sz w:val="22"/>
          <w:szCs w:val="22"/>
        </w:rPr>
        <w:t xml:space="preserve">, potwierdzających brak podstaw wykluczenia lub spełnianie warunków udziału w postępowaniu, Zamawiający dokonuje ponownego badania i oceny ofert pozostałych Wykonawców, a następnie dokonuje kwalifikacji podmiotowej Wykonawcy, którego oferta została najwyżej oceniona, w zakresie braku podstaw wykluczenia oraz spełniania warunków udziału w postępowaniu. </w:t>
      </w:r>
    </w:p>
    <w:p w14:paraId="7B115044" w14:textId="77777777" w:rsidR="00657072" w:rsidRPr="00626F11" w:rsidRDefault="00657072" w:rsidP="00657072">
      <w:pPr>
        <w:autoSpaceDE w:val="0"/>
        <w:autoSpaceDN w:val="0"/>
        <w:adjustRightInd w:val="0"/>
        <w:spacing w:before="120"/>
        <w:jc w:val="both"/>
        <w:rPr>
          <w:rFonts w:cs="Times New Roman"/>
          <w:sz w:val="22"/>
          <w:szCs w:val="22"/>
        </w:rPr>
      </w:pPr>
      <w:r w:rsidRPr="00626F11">
        <w:rPr>
          <w:rFonts w:cs="Times New Roman"/>
          <w:sz w:val="22"/>
          <w:szCs w:val="22"/>
        </w:rPr>
        <w:t xml:space="preserve">7. Zamawiający kontynuuje procedurę ponownego badania i oceny ofert, o której mowa w pkt 4, w odniesieniu do ofert Wykonawców pozostałych w postępowaniu, a następnie dokonuje kwalifikacji podmiotowej Wykonawcy, którego oferta została najwyżej oceniona, w zakresie braku podstaw wykluczenia oraz spełniania warunków </w:t>
      </w:r>
      <w:r w:rsidRPr="00626F11">
        <w:rPr>
          <w:rFonts w:cs="Times New Roman"/>
          <w:sz w:val="22"/>
          <w:szCs w:val="22"/>
        </w:rPr>
        <w:lastRenderedPageBreak/>
        <w:t xml:space="preserve">udziału w postępowaniu, do momentu wyboru najkorzystniejszej oferty albo unieważnienia postępowania o udzielenie zamówienia. </w:t>
      </w:r>
    </w:p>
    <w:p w14:paraId="62413C09" w14:textId="77777777" w:rsidR="00657072" w:rsidRPr="00626F11" w:rsidRDefault="00657072" w:rsidP="00657072">
      <w:pPr>
        <w:autoSpaceDE w:val="0"/>
        <w:autoSpaceDN w:val="0"/>
        <w:adjustRightInd w:val="0"/>
        <w:spacing w:before="120"/>
        <w:jc w:val="both"/>
        <w:rPr>
          <w:rFonts w:cs="Times New Roman"/>
          <w:sz w:val="22"/>
          <w:szCs w:val="22"/>
        </w:rPr>
      </w:pPr>
      <w:r w:rsidRPr="00626F11">
        <w:rPr>
          <w:rFonts w:cs="Times New Roman"/>
          <w:sz w:val="22"/>
          <w:szCs w:val="22"/>
        </w:rPr>
        <w:t xml:space="preserve">8.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w:t>
      </w:r>
    </w:p>
    <w:p w14:paraId="7BA8FE81" w14:textId="77777777" w:rsidR="00657072" w:rsidRPr="00626F11" w:rsidRDefault="00657072" w:rsidP="00657072">
      <w:pPr>
        <w:autoSpaceDE w:val="0"/>
        <w:autoSpaceDN w:val="0"/>
        <w:adjustRightInd w:val="0"/>
        <w:spacing w:before="120"/>
        <w:jc w:val="both"/>
        <w:rPr>
          <w:rFonts w:cs="Times New Roman"/>
          <w:sz w:val="22"/>
          <w:szCs w:val="22"/>
        </w:rPr>
      </w:pPr>
      <w:r w:rsidRPr="00626F11">
        <w:rPr>
          <w:rFonts w:cs="Times New Roman"/>
          <w:sz w:val="22"/>
          <w:szCs w:val="22"/>
        </w:rPr>
        <w:t xml:space="preserve">9. Jeżeli oferty otrzymały taką samą ocenę w kryterium o najwyższej wadze, Zamawiający wybiera ofertę z najniższą ceną lub najniższym kosztem. </w:t>
      </w:r>
    </w:p>
    <w:p w14:paraId="1D38A7E1" w14:textId="77777777" w:rsidR="00657072" w:rsidRPr="00626F11" w:rsidRDefault="00657072" w:rsidP="00657072">
      <w:pPr>
        <w:autoSpaceDE w:val="0"/>
        <w:autoSpaceDN w:val="0"/>
        <w:adjustRightInd w:val="0"/>
        <w:spacing w:before="120"/>
        <w:jc w:val="both"/>
        <w:rPr>
          <w:rFonts w:cs="Times New Roman"/>
          <w:sz w:val="22"/>
          <w:szCs w:val="22"/>
        </w:rPr>
      </w:pPr>
      <w:r w:rsidRPr="00626F11">
        <w:rPr>
          <w:rFonts w:cs="Times New Roman"/>
          <w:sz w:val="22"/>
          <w:szCs w:val="22"/>
        </w:rPr>
        <w:t xml:space="preserve">10. Jeżeli nie można dokonać wyboru oferty w sposób, wskazany powyżej, Zamawiający wzywa Wykonawców, którzy złożyli te oferty, do złożenia w terminie określonym przez Zamawiającego ofert dodatkowych zawierających nową cenę lub koszt. </w:t>
      </w:r>
    </w:p>
    <w:p w14:paraId="218D36E3" w14:textId="77777777" w:rsidR="00657072" w:rsidRPr="00626F11" w:rsidRDefault="00657072" w:rsidP="00657072">
      <w:pPr>
        <w:autoSpaceDE w:val="0"/>
        <w:autoSpaceDN w:val="0"/>
        <w:adjustRightInd w:val="0"/>
        <w:spacing w:before="120"/>
        <w:jc w:val="both"/>
        <w:rPr>
          <w:rFonts w:cs="Times New Roman"/>
          <w:sz w:val="22"/>
          <w:szCs w:val="22"/>
        </w:rPr>
      </w:pPr>
      <w:r w:rsidRPr="00626F11">
        <w:rPr>
          <w:rFonts w:cs="Times New Roman"/>
          <w:sz w:val="22"/>
          <w:szCs w:val="22"/>
        </w:rPr>
        <w:t xml:space="preserve">10. Wykonawcy, składając oferty dodatkowe, nie mogą zaoferować cen wyższych niż zaoferowane w złożonych ofertach. </w:t>
      </w:r>
    </w:p>
    <w:p w14:paraId="417F5544" w14:textId="77777777" w:rsidR="00657072" w:rsidRPr="00626F11" w:rsidRDefault="00657072" w:rsidP="00657072">
      <w:pPr>
        <w:autoSpaceDE w:val="0"/>
        <w:autoSpaceDN w:val="0"/>
        <w:adjustRightInd w:val="0"/>
        <w:spacing w:before="120"/>
        <w:jc w:val="both"/>
        <w:rPr>
          <w:rFonts w:cs="Times New Roman"/>
          <w:sz w:val="22"/>
          <w:szCs w:val="22"/>
        </w:rPr>
      </w:pPr>
      <w:r w:rsidRPr="00626F11">
        <w:rPr>
          <w:rFonts w:cs="Times New Roman"/>
          <w:sz w:val="22"/>
          <w:szCs w:val="22"/>
        </w:rPr>
        <w:t>11 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w:t>
      </w:r>
    </w:p>
    <w:p w14:paraId="4CF6F163" w14:textId="77777777" w:rsidR="00657072" w:rsidRPr="00626F11" w:rsidRDefault="00657072" w:rsidP="00657072">
      <w:pPr>
        <w:autoSpaceDE w:val="0"/>
        <w:autoSpaceDN w:val="0"/>
        <w:adjustRightInd w:val="0"/>
        <w:spacing w:before="120"/>
        <w:jc w:val="both"/>
        <w:rPr>
          <w:rFonts w:cs="Times New Roman"/>
          <w:sz w:val="22"/>
          <w:szCs w:val="22"/>
        </w:rPr>
      </w:pPr>
      <w:r w:rsidRPr="00626F11">
        <w:rPr>
          <w:rFonts w:cs="Times New Roman"/>
          <w:sz w:val="22"/>
          <w:szCs w:val="22"/>
        </w:rPr>
        <w:t xml:space="preserve">12. Ocena ofert </w:t>
      </w:r>
    </w:p>
    <w:p w14:paraId="38973B15" w14:textId="77777777" w:rsidR="00657072" w:rsidRPr="00626F11" w:rsidRDefault="00657072" w:rsidP="00657072">
      <w:pPr>
        <w:autoSpaceDE w:val="0"/>
        <w:autoSpaceDN w:val="0"/>
        <w:adjustRightInd w:val="0"/>
        <w:spacing w:before="120"/>
        <w:jc w:val="both"/>
        <w:rPr>
          <w:rFonts w:cs="Times New Roman"/>
          <w:sz w:val="22"/>
          <w:szCs w:val="22"/>
        </w:rPr>
      </w:pPr>
      <w:r w:rsidRPr="00626F11">
        <w:rPr>
          <w:rFonts w:cs="Times New Roman"/>
          <w:sz w:val="22"/>
          <w:szCs w:val="22"/>
        </w:rPr>
        <w:t xml:space="preserve">12.1 Zamawiający wybiera najkorzystniejszą ofertę na podstawie kryteriów oceny ofert określonych w dokumentach zamówienia. </w:t>
      </w:r>
    </w:p>
    <w:p w14:paraId="57079300" w14:textId="67D5DD21" w:rsidR="00D532EB" w:rsidRPr="00626F11" w:rsidRDefault="00657072" w:rsidP="00657072">
      <w:pPr>
        <w:autoSpaceDE w:val="0"/>
        <w:autoSpaceDN w:val="0"/>
        <w:adjustRightInd w:val="0"/>
        <w:spacing w:before="120"/>
        <w:jc w:val="both"/>
        <w:rPr>
          <w:rFonts w:cs="Times New Roman"/>
          <w:sz w:val="22"/>
          <w:szCs w:val="22"/>
        </w:rPr>
      </w:pPr>
      <w:r w:rsidRPr="00626F11">
        <w:rPr>
          <w:rFonts w:cs="Times New Roman"/>
          <w:sz w:val="22"/>
          <w:szCs w:val="22"/>
        </w:rPr>
        <w:t>12.2 Najkorzystniejsza oferta to oferta przedstawiająca najkorzystniejszy stosunek jakości do ceny lub kosztu lub oferta z najniższą ceną lub kosztem.</w:t>
      </w:r>
    </w:p>
    <w:p w14:paraId="42B2C3A0" w14:textId="77777777" w:rsidR="007704BC" w:rsidRPr="00626F11" w:rsidRDefault="007704BC">
      <w:pPr>
        <w:spacing w:line="260" w:lineRule="atLeast"/>
        <w:jc w:val="both"/>
        <w:rPr>
          <w:rFonts w:cs="Times New Roman"/>
          <w:b/>
          <w:bCs/>
          <w:sz w:val="22"/>
          <w:szCs w:val="22"/>
        </w:rPr>
      </w:pPr>
    </w:p>
    <w:p w14:paraId="7133C204" w14:textId="291BA136" w:rsidR="00071F7E" w:rsidRDefault="00071F7E">
      <w:pPr>
        <w:spacing w:line="260" w:lineRule="atLeast"/>
        <w:jc w:val="both"/>
        <w:rPr>
          <w:rFonts w:cs="Times New Roman"/>
          <w:b/>
          <w:bCs/>
          <w:sz w:val="22"/>
          <w:szCs w:val="22"/>
        </w:rPr>
      </w:pPr>
      <w:r w:rsidRPr="00626F11">
        <w:rPr>
          <w:rFonts w:cs="Times New Roman"/>
          <w:b/>
          <w:bCs/>
          <w:sz w:val="22"/>
          <w:szCs w:val="22"/>
        </w:rPr>
        <w:t>XI</w:t>
      </w:r>
      <w:r w:rsidR="00A2156A" w:rsidRPr="00626F11">
        <w:rPr>
          <w:rFonts w:cs="Times New Roman"/>
          <w:b/>
          <w:bCs/>
          <w:sz w:val="22"/>
          <w:szCs w:val="22"/>
        </w:rPr>
        <w:t>X</w:t>
      </w:r>
      <w:r w:rsidRPr="00626F11">
        <w:rPr>
          <w:rFonts w:cs="Times New Roman"/>
          <w:b/>
          <w:bCs/>
          <w:sz w:val="22"/>
          <w:szCs w:val="22"/>
        </w:rPr>
        <w:t>.  INFORMACJE O FORMALNOŚCIACH, JAKIE POWINNY ZOSTAĆ DOPEŁNIONE W CELU ZAWARCIA UMOWY W SPRAWIE ZAMÓWIENIA PUBLICZNEGO</w:t>
      </w:r>
    </w:p>
    <w:p w14:paraId="24045715" w14:textId="77777777" w:rsidR="00691835" w:rsidRPr="00626F11" w:rsidRDefault="00691835">
      <w:pPr>
        <w:spacing w:line="260" w:lineRule="atLeast"/>
        <w:jc w:val="both"/>
        <w:rPr>
          <w:rFonts w:cs="Times New Roman"/>
          <w:sz w:val="22"/>
          <w:szCs w:val="22"/>
        </w:rPr>
      </w:pPr>
    </w:p>
    <w:p w14:paraId="1D73E203"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1. Zamawiający zawiera umowę w sprawie zamówienia publicznego, w terminie nie krótszym niż 10 dni</w:t>
      </w:r>
    </w:p>
    <w:p w14:paraId="798DDDC8"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od dnia przesłania zawiadomienia o wyborze najkorzystniejszej oferty, jeżeli zawiadomienie to zostało</w:t>
      </w:r>
    </w:p>
    <w:p w14:paraId="5D3A9EC3"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przesłane przy użyciu środków komunikacji elektronicznej, albo 15 dni – jeżeli zostało przesłane w inny</w:t>
      </w:r>
    </w:p>
    <w:p w14:paraId="5B7D639D" w14:textId="6A872245" w:rsidR="00657072"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 xml:space="preserve">sposób. </w:t>
      </w:r>
    </w:p>
    <w:p w14:paraId="2C0E37DE"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2. W przypadku wniesienia odwołania, Zamawiający nie może zawrzeć umowy do czasu ogłoszenia przez</w:t>
      </w:r>
    </w:p>
    <w:p w14:paraId="74636AC1" w14:textId="1354820F" w:rsidR="00657072"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 xml:space="preserve">Krajową Izbę Odwoławczą wyroku lub postanowienia kończącego postępowanie. </w:t>
      </w:r>
    </w:p>
    <w:p w14:paraId="4A6A01D5"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3. Umowa w sprawie zamówienia publicznego może zostać zawarta przed upływem terminów</w:t>
      </w:r>
    </w:p>
    <w:p w14:paraId="3F3965B9"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wskazanych w pkt 1 w okolicznościach, gdy w postępowaniu o udzielenie zamówienia prowadzonym w</w:t>
      </w:r>
    </w:p>
    <w:p w14:paraId="25035D75" w14:textId="0FE78080" w:rsidR="00657072"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 xml:space="preserve">trybie przetargu nieograniczonego złożono tylko jedną ofertę. </w:t>
      </w:r>
    </w:p>
    <w:p w14:paraId="04CD1FA0"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4. Osoby reprezentujące Wykonawcę przy podpisywaniu umowy powinny posiadać ze sobą dokumenty</w:t>
      </w:r>
    </w:p>
    <w:p w14:paraId="634F4712"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potwierdzające ich umocowanie do podpisania umowy, o ile umocowanie to nie będzie wynikać z</w:t>
      </w:r>
    </w:p>
    <w:p w14:paraId="0D252859" w14:textId="2F8D85B5" w:rsidR="00657072"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 xml:space="preserve">dokumentów załączonych do oferty. </w:t>
      </w:r>
    </w:p>
    <w:p w14:paraId="3945B731"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5. W przypadku wyboru oferty złożonej przez Wykonawców wspólnie ubiegających się o udzielenie</w:t>
      </w:r>
    </w:p>
    <w:p w14:paraId="59055CE4"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zamówienia Zamawiający może żądać przed zawarciem umowy przedstawienia umowy regulującej</w:t>
      </w:r>
    </w:p>
    <w:p w14:paraId="65E88EEB"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współpracę tych Wykonawców. Umowa taka winna określać strony umowy, cel działania, sposób</w:t>
      </w:r>
    </w:p>
    <w:p w14:paraId="17748108"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współdziałania, zakres prac przewidzianych do wykonania każdego z nich, solidarną odpowiedzialność za</w:t>
      </w:r>
    </w:p>
    <w:p w14:paraId="3197699B"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wykonanie zamówienia, oznaczenie czasu trwania konsorcjum (obejmującego okres realizacji przedmiotu</w:t>
      </w:r>
    </w:p>
    <w:p w14:paraId="4F98CA01"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zamówienia, gwarancji i rękojmi), wykluczenie możliwości wypowiedzenia umowy konsorcjum przez</w:t>
      </w:r>
    </w:p>
    <w:p w14:paraId="6589A5D0" w14:textId="614FDB31" w:rsidR="00657072"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 xml:space="preserve">któregokolwiek z jego członków do czasu wykonania zamówienia. </w:t>
      </w:r>
    </w:p>
    <w:p w14:paraId="6CAB0157" w14:textId="77777777" w:rsidR="00657072"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 xml:space="preserve">6. Zawarcie umowy nastąpi wg wzoru Zamawiającego. </w:t>
      </w:r>
    </w:p>
    <w:p w14:paraId="775F4C35" w14:textId="77777777" w:rsidR="00657072"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 xml:space="preserve">7. Postanowienia ustalone we wzorze umowy nie podlegają negocjacjom. </w:t>
      </w:r>
    </w:p>
    <w:p w14:paraId="5292B6D6"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8. Jeżeli Wykonawca, którego oferta została wybrana jako najkorzystniejsza, uchyla się od zawarcia</w:t>
      </w:r>
    </w:p>
    <w:p w14:paraId="2A3B4133"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umowy w sprawie zamówienia publicznego lub nie wnosi wymaganego zabezpieczenia należytego</w:t>
      </w:r>
    </w:p>
    <w:p w14:paraId="269179F6"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wykonania umowy, Zamawiający może dokonać ponownego badania i oceny ofert spośród ofert</w:t>
      </w:r>
    </w:p>
    <w:p w14:paraId="5721D741" w14:textId="77777777" w:rsidR="00B61D87" w:rsidRPr="00626F11" w:rsidRDefault="00B61D87" w:rsidP="00657072">
      <w:pPr>
        <w:spacing w:line="260" w:lineRule="atLeast"/>
        <w:ind w:left="567" w:hanging="567"/>
        <w:rPr>
          <w:rFonts w:cs="Times New Roman"/>
          <w:color w:val="000000"/>
          <w:sz w:val="22"/>
          <w:szCs w:val="22"/>
        </w:rPr>
      </w:pPr>
      <w:r w:rsidRPr="00626F11">
        <w:rPr>
          <w:rFonts w:cs="Times New Roman"/>
          <w:color w:val="000000"/>
          <w:sz w:val="22"/>
          <w:szCs w:val="22"/>
        </w:rPr>
        <w:t>poz</w:t>
      </w:r>
      <w:r w:rsidR="00657072" w:rsidRPr="00626F11">
        <w:rPr>
          <w:rFonts w:cs="Times New Roman"/>
          <w:color w:val="000000"/>
          <w:sz w:val="22"/>
          <w:szCs w:val="22"/>
        </w:rPr>
        <w:t>ostałych w postępowaniu Wykonawców oraz wybrać najkorzystniejszą ofertę albo unieważnić</w:t>
      </w:r>
    </w:p>
    <w:p w14:paraId="1DFB72C9" w14:textId="3819F6E7" w:rsidR="00657072"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 xml:space="preserve">postępowanie </w:t>
      </w:r>
    </w:p>
    <w:p w14:paraId="4E184826"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9. Wykonawca najpóźniej w dniu zawarcia umowy zapozna się z wymaganiami w zakresie bezpieczeństwa</w:t>
      </w:r>
    </w:p>
    <w:p w14:paraId="6C98EB91"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i higieny pracy oraz bezpieczeństwa i ochrony zdrowia, obowiązującymi w CSK UM dotyczącymi</w:t>
      </w:r>
    </w:p>
    <w:p w14:paraId="526F414A" w14:textId="28A56824" w:rsidR="00657072"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lastRenderedPageBreak/>
        <w:t xml:space="preserve">wszystkich dostawców towarów i materiałów , które zostały zawarte w załączniku nr 2 do umowy. </w:t>
      </w:r>
    </w:p>
    <w:p w14:paraId="06777C0E"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10. Zgodnie z art. 13 ogólnego rozporządzenia o ochronie danych informuję, że: ADMINISTRAOREM jest</w:t>
      </w:r>
    </w:p>
    <w:p w14:paraId="02858431"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Dyrektor Szpitala. Administrator wyznaczył Inspektora Ochrony Danych Osobowych- mgr Bartłomiej</w:t>
      </w:r>
    </w:p>
    <w:p w14:paraId="7D5DAF0E" w14:textId="572CF9BB" w:rsidR="00657072"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 xml:space="preserve">Jabłoński. Dane kontaktowe 92-213 Łódź, ul. Pomorska 251, pok. 328,  email: </w:t>
      </w:r>
      <w:hyperlink r:id="rId11" w:history="1">
        <w:r w:rsidRPr="00626F11">
          <w:rPr>
            <w:rStyle w:val="Hipercze"/>
            <w:sz w:val="22"/>
            <w:szCs w:val="22"/>
          </w:rPr>
          <w:t>inspektor.odo@csk.umed.pl</w:t>
        </w:r>
      </w:hyperlink>
      <w:r w:rsidRPr="00626F11">
        <w:rPr>
          <w:rFonts w:cs="Times New Roman"/>
          <w:color w:val="000000"/>
          <w:sz w:val="22"/>
          <w:szCs w:val="22"/>
        </w:rPr>
        <w:t>;</w:t>
      </w:r>
    </w:p>
    <w:p w14:paraId="73756209" w14:textId="77777777" w:rsidR="00B61D87" w:rsidRPr="00626F11" w:rsidRDefault="00B61D87" w:rsidP="00657072">
      <w:pPr>
        <w:spacing w:line="260" w:lineRule="atLeast"/>
        <w:ind w:left="567" w:hanging="567"/>
        <w:rPr>
          <w:rFonts w:cs="Times New Roman"/>
          <w:color w:val="000000"/>
          <w:sz w:val="22"/>
          <w:szCs w:val="22"/>
        </w:rPr>
      </w:pPr>
    </w:p>
    <w:p w14:paraId="7C0B9C59" w14:textId="01FC0CA0" w:rsidR="0064055D" w:rsidRDefault="00A2156A" w:rsidP="00657072">
      <w:pPr>
        <w:spacing w:line="260" w:lineRule="atLeast"/>
        <w:ind w:left="567" w:hanging="567"/>
        <w:rPr>
          <w:rFonts w:cs="Times New Roman"/>
          <w:b/>
          <w:bCs/>
          <w:sz w:val="22"/>
          <w:szCs w:val="22"/>
        </w:rPr>
      </w:pPr>
      <w:r w:rsidRPr="00626F11">
        <w:rPr>
          <w:rFonts w:cs="Times New Roman"/>
          <w:b/>
          <w:bCs/>
          <w:sz w:val="22"/>
          <w:szCs w:val="22"/>
        </w:rPr>
        <w:t>XX.</w:t>
      </w:r>
      <w:r w:rsidRPr="00626F11">
        <w:rPr>
          <w:rFonts w:cs="Times New Roman"/>
          <w:b/>
          <w:bCs/>
          <w:sz w:val="22"/>
          <w:szCs w:val="22"/>
        </w:rPr>
        <w:tab/>
        <w:t>PROJEKTOWANE POSTANOWIENIA UMOWY W SPRAWIE ZAMOWENIA PUBLICZNEGO</w:t>
      </w:r>
    </w:p>
    <w:p w14:paraId="3D7D1417" w14:textId="77777777" w:rsidR="00691835" w:rsidRPr="00626F11" w:rsidRDefault="00691835" w:rsidP="00657072">
      <w:pPr>
        <w:spacing w:line="260" w:lineRule="atLeast"/>
        <w:ind w:left="567" w:hanging="567"/>
        <w:rPr>
          <w:rFonts w:cs="Times New Roman"/>
          <w:b/>
          <w:bCs/>
          <w:sz w:val="22"/>
          <w:szCs w:val="22"/>
        </w:rPr>
      </w:pPr>
    </w:p>
    <w:p w14:paraId="1F1FF7DB" w14:textId="77777777" w:rsidR="00B61D87" w:rsidRPr="00626F11" w:rsidRDefault="00B61D87" w:rsidP="00B61D87">
      <w:pPr>
        <w:pStyle w:val="Tekstpodstawowywcity3"/>
        <w:spacing w:after="0"/>
        <w:ind w:left="0"/>
        <w:jc w:val="both"/>
        <w:rPr>
          <w:color w:val="000000"/>
          <w:sz w:val="22"/>
          <w:szCs w:val="22"/>
        </w:rPr>
      </w:pPr>
      <w:r w:rsidRPr="00626F11">
        <w:rPr>
          <w:color w:val="000000"/>
          <w:sz w:val="22"/>
          <w:szCs w:val="22"/>
        </w:rPr>
        <w:t xml:space="preserve">Wykonawca, którego oferta została wybrana zobowiązany jest do pisemnego zawarcia umowy z Zamawiającym na realizację zamówienia na warunkach określonych w SWZ. </w:t>
      </w:r>
    </w:p>
    <w:p w14:paraId="3CCC671D" w14:textId="2874619B" w:rsidR="001618B7" w:rsidRPr="00626F11" w:rsidRDefault="00B61D87" w:rsidP="00B61D87">
      <w:pPr>
        <w:pStyle w:val="Tekstpodstawowywcity3"/>
        <w:spacing w:after="0"/>
        <w:ind w:left="0"/>
        <w:jc w:val="both"/>
        <w:rPr>
          <w:sz w:val="22"/>
          <w:szCs w:val="22"/>
        </w:rPr>
      </w:pPr>
      <w:r w:rsidRPr="00626F11">
        <w:rPr>
          <w:color w:val="000000"/>
          <w:sz w:val="22"/>
          <w:szCs w:val="22"/>
        </w:rPr>
        <w:t xml:space="preserve">Warunki umowy wymagane od Wykonawców stanowi „ Wzór umowy” – </w:t>
      </w:r>
      <w:r w:rsidRPr="00626F11">
        <w:rPr>
          <w:b/>
          <w:color w:val="000000"/>
          <w:sz w:val="22"/>
          <w:szCs w:val="22"/>
        </w:rPr>
        <w:t>Załącznik nr 7 do SWZ.</w:t>
      </w:r>
    </w:p>
    <w:p w14:paraId="1F5E5335" w14:textId="77777777" w:rsidR="001618B7" w:rsidRPr="00626F11" w:rsidRDefault="001618B7">
      <w:pPr>
        <w:pStyle w:val="Tekstpodstawowywcity3"/>
        <w:spacing w:after="0"/>
        <w:ind w:left="0"/>
        <w:jc w:val="both"/>
        <w:rPr>
          <w:sz w:val="22"/>
          <w:szCs w:val="22"/>
        </w:rPr>
      </w:pPr>
    </w:p>
    <w:p w14:paraId="00AAD673" w14:textId="02789885" w:rsidR="00071F7E" w:rsidRDefault="00CD34A9" w:rsidP="00D6118E">
      <w:pPr>
        <w:suppressAutoHyphens/>
        <w:spacing w:line="260" w:lineRule="atLeast"/>
        <w:jc w:val="both"/>
        <w:rPr>
          <w:rFonts w:cs="Times New Roman"/>
          <w:b/>
          <w:bCs/>
          <w:sz w:val="22"/>
          <w:szCs w:val="22"/>
          <w:lang w:eastAsia="ar-SA"/>
        </w:rPr>
      </w:pPr>
      <w:r w:rsidRPr="00626F11">
        <w:rPr>
          <w:rFonts w:cs="Times New Roman"/>
          <w:b/>
          <w:bCs/>
          <w:sz w:val="22"/>
          <w:szCs w:val="22"/>
          <w:lang w:eastAsia="ar-SA"/>
        </w:rPr>
        <w:t>XX</w:t>
      </w:r>
      <w:r w:rsidR="00071F7E" w:rsidRPr="00626F11">
        <w:rPr>
          <w:rFonts w:cs="Times New Roman"/>
          <w:b/>
          <w:bCs/>
          <w:sz w:val="22"/>
          <w:szCs w:val="22"/>
          <w:lang w:eastAsia="ar-SA"/>
        </w:rPr>
        <w:t>I.</w:t>
      </w:r>
      <w:r w:rsidR="00071F7E" w:rsidRPr="00626F11">
        <w:rPr>
          <w:rFonts w:cs="Times New Roman"/>
          <w:b/>
          <w:bCs/>
          <w:sz w:val="22"/>
          <w:szCs w:val="22"/>
          <w:lang w:eastAsia="ar-SA"/>
        </w:rPr>
        <w:tab/>
        <w:t xml:space="preserve">POUCZENIE O ŚRODKACH </w:t>
      </w:r>
      <w:r w:rsidR="0001745B" w:rsidRPr="00626F11">
        <w:rPr>
          <w:rFonts w:cs="Times New Roman"/>
          <w:b/>
          <w:bCs/>
          <w:sz w:val="22"/>
          <w:szCs w:val="22"/>
          <w:lang w:eastAsia="ar-SA"/>
        </w:rPr>
        <w:t xml:space="preserve">OCHRONY PRAWNEJ PRZYSŁUGUJĄCYCH </w:t>
      </w:r>
      <w:r w:rsidR="00D6118E" w:rsidRPr="00626F11">
        <w:rPr>
          <w:rFonts w:cs="Times New Roman"/>
          <w:b/>
          <w:bCs/>
          <w:sz w:val="22"/>
          <w:szCs w:val="22"/>
          <w:lang w:eastAsia="ar-SA"/>
        </w:rPr>
        <w:t>WYKONAWCY W </w:t>
      </w:r>
      <w:r w:rsidR="00071F7E" w:rsidRPr="00626F11">
        <w:rPr>
          <w:rFonts w:cs="Times New Roman"/>
          <w:b/>
          <w:bCs/>
          <w:sz w:val="22"/>
          <w:szCs w:val="22"/>
          <w:lang w:eastAsia="ar-SA"/>
        </w:rPr>
        <w:t xml:space="preserve">TOKU POSTĘPOWANIA O UDZIELENIE ZAMÓWIENIA </w:t>
      </w:r>
    </w:p>
    <w:p w14:paraId="677FC87B" w14:textId="77777777" w:rsidR="00691835" w:rsidRPr="00626F11" w:rsidRDefault="00691835" w:rsidP="00D6118E">
      <w:pPr>
        <w:suppressAutoHyphens/>
        <w:spacing w:line="260" w:lineRule="atLeast"/>
        <w:jc w:val="both"/>
        <w:rPr>
          <w:rFonts w:cs="Times New Roman"/>
          <w:b/>
          <w:bCs/>
          <w:sz w:val="22"/>
          <w:szCs w:val="22"/>
          <w:lang w:eastAsia="ar-SA"/>
        </w:rPr>
      </w:pPr>
    </w:p>
    <w:p w14:paraId="02DAFB63"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626F11">
        <w:rPr>
          <w:rFonts w:cs="Times New Roman"/>
          <w:sz w:val="22"/>
          <w:szCs w:val="22"/>
          <w:lang w:eastAsia="ar-SA"/>
        </w:rPr>
        <w:t>Pzp</w:t>
      </w:r>
      <w:proofErr w:type="spellEnd"/>
      <w:r w:rsidRPr="00626F11">
        <w:rPr>
          <w:rFonts w:cs="Times New Roman"/>
          <w:sz w:val="22"/>
          <w:szCs w:val="22"/>
          <w:lang w:eastAsia="ar-SA"/>
        </w:rPr>
        <w:t>.</w:t>
      </w:r>
    </w:p>
    <w:p w14:paraId="25EAC7A7"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626F11">
        <w:rPr>
          <w:rFonts w:cs="Times New Roman"/>
          <w:sz w:val="22"/>
          <w:szCs w:val="22"/>
          <w:lang w:eastAsia="ar-SA"/>
        </w:rPr>
        <w:t>Pzp</w:t>
      </w:r>
      <w:proofErr w:type="spellEnd"/>
      <w:r w:rsidRPr="00626F11">
        <w:rPr>
          <w:rFonts w:cs="Times New Roman"/>
          <w:sz w:val="22"/>
          <w:szCs w:val="22"/>
          <w:lang w:eastAsia="ar-SA"/>
        </w:rPr>
        <w:t xml:space="preserve"> oraz Rzecznikowi Małych i Średnich Przedsiębiorców</w:t>
      </w:r>
    </w:p>
    <w:p w14:paraId="3AFA1E79"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1. Odwołanie przysługuje na: </w:t>
      </w:r>
    </w:p>
    <w:p w14:paraId="286FD968"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1) niezgodną z przepisami ustawy czynność Zamawiającego, podjętą w postępowaniu o udzielenie zamówienia, o zawarcie umowy ramowej, dynamicznym systemie zakupów, systemie kwalifikowania Wykonawców lub konkursie, w tym na projektowane postanowienie umowy; </w:t>
      </w:r>
    </w:p>
    <w:p w14:paraId="65F42F44"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2) zaniechanie czynności w postępowaniu o udzielenie zamówienia, o zawarcie umowy ramowej, dynamicznym systemie zakupów, systemie kwalifikowania Wykonawców lub konkursie, do której Zamawiający był obowiązany na podstawie ustawy; </w:t>
      </w:r>
    </w:p>
    <w:p w14:paraId="63C61E4A"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3) zaniechanie przeprowadzenia postępowania o udzielenie zamówienia lub zorganizowania konkursu na podstawie ustawy, mimo że Zamawiający był do tego obowiązany. </w:t>
      </w:r>
    </w:p>
    <w:p w14:paraId="4284EDE0"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2. Odwołanie wnosi się do Prezesa Izby. </w:t>
      </w:r>
    </w:p>
    <w:p w14:paraId="00A680EC"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3.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0EAC8959"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4.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0C1DC3DF"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5. Odwołanie wnosi się: </w:t>
      </w:r>
    </w:p>
    <w:p w14:paraId="6CF00B40"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1) w przypadku zamówień, których wartość jest równa albo przekracza progi unijne, w terminie: </w:t>
      </w:r>
    </w:p>
    <w:p w14:paraId="4FEC9883"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a) 10 dni od dnia przekazania informacji o czynności Zamawiającego stanowiącej podstawę jego wniesienia, jeżeli informacja została przekazana przy użyciu środków komunikacji elektronicznej, </w:t>
      </w:r>
    </w:p>
    <w:p w14:paraId="42A3BE5E"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b) 15 dni od dnia przekazania informacji o czynności Zamawiającego stanowiącej podstawę jego wniesienia, jeżeli informacja została przekazana w sposób inny niż określony w lit. a; </w:t>
      </w:r>
    </w:p>
    <w:p w14:paraId="1ECB01C1"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2) w przypadku zamówień, których wartość jest mniejsza niż progi unijne, w terminie: </w:t>
      </w:r>
    </w:p>
    <w:p w14:paraId="6D0F0847"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a) 5 dni od dnia przekazania informacji o czynności Zamawiającego stanowiącej podstawę jego wniesienia, jeżeli informacja została przekazana przy użyciu środków komunikacji elektronicznej,</w:t>
      </w:r>
    </w:p>
    <w:p w14:paraId="74BD6A59"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b) 10 dni od dnia przekazania informacji o czynności Zamawiającego stanowiącej podstawę jego wniesienia, jeżeli informacja została przekazana w sposób inny niż określony w lit. a. </w:t>
      </w:r>
    </w:p>
    <w:p w14:paraId="21A5E187"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6. Odwołanie wobec treści ogłoszenia wszczynającego postępowanie o udzielenie zamówienia lub konkurs lub wobec treści dokumentów zamówienia wnosi się w terminie: </w:t>
      </w:r>
    </w:p>
    <w:p w14:paraId="73C9C1FF"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1) 10 dni od dnia publikacji ogłoszenia w Dzienniku Urzędowym Unii Europejskiej lub zamieszczenia dokumentów zamówienia na stronie internetowej, w przypadku zamówień, których wartość jest równa albo przekracza progi unijne; </w:t>
      </w:r>
    </w:p>
    <w:p w14:paraId="1E243831"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2) 5 dni od dnia zamieszczenia ogłoszenia w Biuletynie Zamówień Publicznych lub dokumentów zamówienia na stronie internetowej, w przypadku zamówień, których wartość jest mniejsza niż progi unijne. </w:t>
      </w:r>
    </w:p>
    <w:p w14:paraId="6E8C80A5"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7. Odwołanie w przypadkach innych niż określone w ust. 1 i 2 wnosi się w terminie: </w:t>
      </w:r>
    </w:p>
    <w:p w14:paraId="1F3039C5"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lastRenderedPageBreak/>
        <w:t xml:space="preserve">1) 10 dni od dnia, w którym powzięto lub przy zachowaniu należytej staranności można było powziąć wiadomość o okolicznościach stanowiących podstawę jego wniesienia, w przypadku zamówień, których wartość jest równa albo przekracza progi unijne; </w:t>
      </w:r>
    </w:p>
    <w:p w14:paraId="18250FEA"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2) 5 dni od dnia, w którym powzięto lub przy zachowaniu należytej staranności można było powziąć wiadomość o okolicznościach stanowiących podstawę jego wniesienia, w przypadku zamówień, których wartość jest mniejsza niż progi unijne. </w:t>
      </w:r>
    </w:p>
    <w:p w14:paraId="60E03336"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8.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 </w:t>
      </w:r>
    </w:p>
    <w:p w14:paraId="14198918"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32AD1577"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2) 6 miesięcy od dnia zawarcia umowy, jeżeli Zamawiający: </w:t>
      </w:r>
    </w:p>
    <w:p w14:paraId="351D5577"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a) nie opublikował w Dzienniku Urzędowym Unii Europejskiej ogłoszenia o udzieleniu zamówienia albo </w:t>
      </w:r>
    </w:p>
    <w:p w14:paraId="41648AE6"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b) opublikował w Dzienniku Urzędowym Unii Europejskiej ogłoszenie o udzieleniu zamówienia, które nie zawiera uzasadnienia udzielenia zamówienia w trybie negocjacji bez ogłoszenia albo zamówienia z wolnej ręki; </w:t>
      </w:r>
    </w:p>
    <w:p w14:paraId="49317D22"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3) miesiąca od dnia zawarcia umowy, jeżeli Zamawiający: </w:t>
      </w:r>
    </w:p>
    <w:p w14:paraId="0A9A6A8E"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a) nie zamieścił w Biuletynie Zamówień Publicznych ogłoszenia o wyniku postępowania albo </w:t>
      </w:r>
    </w:p>
    <w:p w14:paraId="60F67DF6"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b) zamieścił w Biuletynie Zamówień Publicznych ogłoszenie o wyniku postępowania, które nie zawiera uzasadnienia udzielenia zamówienia w trybie negocjacji bez ogłoszenia albo zamówienia z wolnej ręki.</w:t>
      </w:r>
    </w:p>
    <w:p w14:paraId="36956529" w14:textId="6B4B1EEE" w:rsidR="008B7417" w:rsidRPr="00626F11" w:rsidRDefault="00B61D87" w:rsidP="00B61D87">
      <w:pPr>
        <w:tabs>
          <w:tab w:val="num" w:pos="0"/>
        </w:tabs>
        <w:suppressAutoHyphens/>
        <w:spacing w:line="260" w:lineRule="atLeast"/>
        <w:ind w:hanging="11"/>
        <w:jc w:val="both"/>
        <w:rPr>
          <w:rFonts w:cs="Times New Roman"/>
          <w:b/>
          <w:bCs/>
          <w:sz w:val="22"/>
          <w:szCs w:val="22"/>
          <w:u w:val="single"/>
        </w:rPr>
      </w:pPr>
      <w:r w:rsidRPr="00626F11">
        <w:rPr>
          <w:rFonts w:cs="Times New Roman"/>
          <w:sz w:val="22"/>
          <w:szCs w:val="22"/>
          <w:lang w:eastAsia="ar-SA"/>
        </w:rPr>
        <w:t>9. Zgodnie z art. 579 ust. 1 na orzeczenie Izby oraz postanowienie Prezesa Izby, o którym mowa wart. 519 ust.1, stronom oraz uczestnikom postępowania odwoławczego przysługuje skarga do sądu.</w:t>
      </w:r>
    </w:p>
    <w:p w14:paraId="2B2379F0" w14:textId="77777777" w:rsidR="00602F03" w:rsidRPr="00626F11" w:rsidRDefault="00602F03" w:rsidP="00D6118E">
      <w:pPr>
        <w:tabs>
          <w:tab w:val="num" w:pos="0"/>
        </w:tabs>
        <w:suppressAutoHyphens/>
        <w:spacing w:line="260" w:lineRule="atLeast"/>
        <w:ind w:hanging="11"/>
        <w:jc w:val="both"/>
        <w:rPr>
          <w:rFonts w:cs="Times New Roman"/>
          <w:b/>
          <w:bCs/>
          <w:sz w:val="22"/>
          <w:szCs w:val="22"/>
          <w:u w:val="single"/>
        </w:rPr>
      </w:pPr>
    </w:p>
    <w:p w14:paraId="1C56B162" w14:textId="77777777" w:rsidR="00CD34A9" w:rsidRPr="00626F11" w:rsidRDefault="00CD34A9" w:rsidP="00CD34A9">
      <w:pPr>
        <w:pStyle w:val="Nagwek9"/>
        <w:suppressAutoHyphens w:val="0"/>
        <w:rPr>
          <w:rFonts w:cs="Times New Roman"/>
          <w:sz w:val="22"/>
          <w:szCs w:val="22"/>
          <w:u w:val="none"/>
          <w:lang w:eastAsia="pl-PL"/>
        </w:rPr>
      </w:pPr>
      <w:r w:rsidRPr="00626F11">
        <w:rPr>
          <w:rFonts w:cs="Times New Roman"/>
          <w:sz w:val="22"/>
          <w:szCs w:val="22"/>
          <w:u w:val="none"/>
          <w:lang w:eastAsia="pl-PL"/>
        </w:rPr>
        <w:t>XXII.  WYMAGANIA DOTYCZĄCE WADIUM</w:t>
      </w:r>
    </w:p>
    <w:p w14:paraId="2B20ED4D" w14:textId="77777777" w:rsidR="00B61C4F" w:rsidRPr="00626F11" w:rsidRDefault="00B61C4F" w:rsidP="00A158FF">
      <w:pPr>
        <w:spacing w:line="360" w:lineRule="auto"/>
        <w:jc w:val="both"/>
        <w:rPr>
          <w:rFonts w:cs="Times New Roman"/>
          <w:bCs/>
          <w:sz w:val="22"/>
          <w:szCs w:val="22"/>
        </w:rPr>
      </w:pPr>
      <w:r w:rsidRPr="00626F11">
        <w:rPr>
          <w:rFonts w:cs="Times New Roman"/>
          <w:bCs/>
          <w:sz w:val="22"/>
          <w:szCs w:val="22"/>
        </w:rPr>
        <w:t>Zamawiający nie wymaga wniesienia wadium w przedmiotowym postępowaniu.</w:t>
      </w:r>
    </w:p>
    <w:p w14:paraId="181C3522" w14:textId="65E59062" w:rsidR="009175A9" w:rsidRPr="00626F11" w:rsidRDefault="009175A9" w:rsidP="002F01EB">
      <w:pPr>
        <w:tabs>
          <w:tab w:val="num" w:pos="0"/>
        </w:tabs>
        <w:suppressAutoHyphens/>
        <w:spacing w:line="260" w:lineRule="atLeast"/>
        <w:jc w:val="both"/>
        <w:rPr>
          <w:rFonts w:cs="Times New Roman"/>
          <w:b/>
          <w:bCs/>
          <w:sz w:val="22"/>
          <w:szCs w:val="22"/>
          <w:u w:val="single"/>
        </w:rPr>
      </w:pPr>
    </w:p>
    <w:p w14:paraId="6FDD99EB" w14:textId="77777777" w:rsidR="00195600" w:rsidRPr="00626F11" w:rsidRDefault="00195600" w:rsidP="00195600">
      <w:pPr>
        <w:spacing w:line="260" w:lineRule="atLeast"/>
        <w:jc w:val="both"/>
        <w:rPr>
          <w:rFonts w:cs="Times New Roman"/>
          <w:sz w:val="22"/>
          <w:szCs w:val="22"/>
        </w:rPr>
      </w:pPr>
      <w:r w:rsidRPr="00626F11">
        <w:rPr>
          <w:rFonts w:cs="Times New Roman"/>
          <w:b/>
          <w:bCs/>
          <w:sz w:val="22"/>
          <w:szCs w:val="22"/>
        </w:rPr>
        <w:t>XXIII.</w:t>
      </w:r>
      <w:r w:rsidRPr="00626F11">
        <w:rPr>
          <w:rFonts w:cs="Times New Roman"/>
          <w:b/>
          <w:bCs/>
          <w:sz w:val="22"/>
          <w:szCs w:val="22"/>
        </w:rPr>
        <w:tab/>
        <w:t>WYMAGANIA DOTYCZĄCE ZABEZPIECZENIA NALEŻYTEGO WYKONANIA UMOWY</w:t>
      </w:r>
    </w:p>
    <w:p w14:paraId="354F3877" w14:textId="3BEE8520" w:rsidR="00F22369" w:rsidRPr="00626F11" w:rsidRDefault="00195600" w:rsidP="00F22369">
      <w:pPr>
        <w:pStyle w:val="Tekstpodstawowy3"/>
        <w:spacing w:line="260" w:lineRule="atLeast"/>
        <w:jc w:val="both"/>
        <w:rPr>
          <w:sz w:val="22"/>
          <w:szCs w:val="22"/>
        </w:rPr>
      </w:pPr>
      <w:r w:rsidRPr="00626F11">
        <w:rPr>
          <w:sz w:val="22"/>
          <w:szCs w:val="22"/>
        </w:rPr>
        <w:t xml:space="preserve">Zamawiający </w:t>
      </w:r>
      <w:r w:rsidRPr="00626F11">
        <w:rPr>
          <w:b/>
          <w:sz w:val="22"/>
          <w:szCs w:val="22"/>
        </w:rPr>
        <w:t>nie</w:t>
      </w:r>
      <w:r w:rsidRPr="00626F11">
        <w:rPr>
          <w:sz w:val="22"/>
          <w:szCs w:val="22"/>
        </w:rPr>
        <w:t xml:space="preserve"> </w:t>
      </w:r>
      <w:r w:rsidRPr="00626F11">
        <w:rPr>
          <w:b/>
          <w:bCs/>
          <w:sz w:val="22"/>
          <w:szCs w:val="22"/>
        </w:rPr>
        <w:t>wymaga</w:t>
      </w:r>
      <w:r w:rsidRPr="00626F11">
        <w:rPr>
          <w:sz w:val="22"/>
          <w:szCs w:val="22"/>
        </w:rPr>
        <w:t xml:space="preserve"> od wybranego Wykonawcy wniesienia zabezpieczenia należytego w</w:t>
      </w:r>
      <w:r w:rsidR="00F22369" w:rsidRPr="00626F11">
        <w:rPr>
          <w:sz w:val="22"/>
          <w:szCs w:val="22"/>
        </w:rPr>
        <w:t>ykonania umowy.</w:t>
      </w:r>
    </w:p>
    <w:p w14:paraId="1C5E1C74" w14:textId="4875EF6C" w:rsidR="00F22369" w:rsidRPr="00626F11" w:rsidRDefault="00F22369" w:rsidP="00B61D87">
      <w:pPr>
        <w:pStyle w:val="Tekstpodstawowy3"/>
        <w:spacing w:after="0"/>
        <w:jc w:val="both"/>
        <w:rPr>
          <w:b/>
          <w:bCs/>
          <w:sz w:val="22"/>
          <w:szCs w:val="22"/>
        </w:rPr>
      </w:pPr>
      <w:r w:rsidRPr="00626F11">
        <w:rPr>
          <w:b/>
          <w:sz w:val="22"/>
          <w:szCs w:val="22"/>
        </w:rPr>
        <w:t>XXIV.</w:t>
      </w:r>
      <w:r w:rsidR="00B61D87" w:rsidRPr="00626F11">
        <w:rPr>
          <w:b/>
          <w:sz w:val="22"/>
          <w:szCs w:val="22"/>
        </w:rPr>
        <w:t xml:space="preserve"> </w:t>
      </w:r>
      <w:r w:rsidRPr="00626F11">
        <w:rPr>
          <w:b/>
          <w:bCs/>
          <w:sz w:val="22"/>
          <w:szCs w:val="22"/>
        </w:rPr>
        <w:t xml:space="preserve">INFORMACJE DOTYCZĄCE OFERT WARIANTOWYCH </w:t>
      </w:r>
    </w:p>
    <w:p w14:paraId="5D8DFECE" w14:textId="77777777" w:rsidR="00F707C9" w:rsidRPr="00626F11" w:rsidRDefault="00F707C9" w:rsidP="00B61D87">
      <w:pPr>
        <w:jc w:val="both"/>
        <w:rPr>
          <w:rFonts w:cs="Times New Roman"/>
          <w:color w:val="000000"/>
          <w:sz w:val="22"/>
          <w:szCs w:val="22"/>
        </w:rPr>
      </w:pPr>
      <w:r w:rsidRPr="00626F11">
        <w:rPr>
          <w:rFonts w:cs="Times New Roman"/>
          <w:color w:val="000000"/>
          <w:sz w:val="22"/>
          <w:szCs w:val="22"/>
        </w:rPr>
        <w:t>Zamawiający nie dopuszcza składania ofert wariantowych.</w:t>
      </w:r>
    </w:p>
    <w:p w14:paraId="2B74FB14" w14:textId="655B068D" w:rsidR="00F22369" w:rsidRPr="00626F11" w:rsidRDefault="00F22369" w:rsidP="00F22369">
      <w:pPr>
        <w:pStyle w:val="Tekstpodstawowy3"/>
        <w:spacing w:line="260" w:lineRule="atLeast"/>
        <w:jc w:val="both"/>
        <w:rPr>
          <w:b/>
          <w:bCs/>
          <w:sz w:val="22"/>
          <w:szCs w:val="22"/>
          <w:u w:val="single"/>
        </w:rPr>
      </w:pPr>
    </w:p>
    <w:p w14:paraId="41D10ABA" w14:textId="77777777" w:rsidR="00F22369" w:rsidRPr="00626F11" w:rsidRDefault="00F22369" w:rsidP="00B61D87">
      <w:pPr>
        <w:pStyle w:val="Tekstpodstawowy3"/>
        <w:spacing w:after="0"/>
        <w:jc w:val="both"/>
        <w:rPr>
          <w:b/>
          <w:bCs/>
          <w:sz w:val="22"/>
          <w:szCs w:val="22"/>
        </w:rPr>
      </w:pPr>
      <w:r w:rsidRPr="00626F11">
        <w:rPr>
          <w:b/>
          <w:bCs/>
          <w:sz w:val="22"/>
          <w:szCs w:val="22"/>
        </w:rPr>
        <w:t>XXV. INFORMACJE DOTYCZĄCE ZWARCIA UMOWY RAMOWEJ</w:t>
      </w:r>
    </w:p>
    <w:p w14:paraId="0B9560F5" w14:textId="77777777" w:rsidR="00F707C9" w:rsidRPr="00626F11" w:rsidRDefault="00F707C9" w:rsidP="00B61D87">
      <w:pPr>
        <w:jc w:val="both"/>
        <w:rPr>
          <w:rFonts w:cs="Times New Roman"/>
          <w:color w:val="000000"/>
          <w:sz w:val="22"/>
          <w:szCs w:val="22"/>
        </w:rPr>
      </w:pPr>
      <w:r w:rsidRPr="00626F11">
        <w:rPr>
          <w:rFonts w:cs="Times New Roman"/>
          <w:color w:val="000000"/>
          <w:sz w:val="22"/>
          <w:szCs w:val="22"/>
        </w:rPr>
        <w:t xml:space="preserve">Zamawiający nie przewiduje zawarcia umowy ramowej. </w:t>
      </w:r>
    </w:p>
    <w:p w14:paraId="30AC4F75" w14:textId="77777777" w:rsidR="001228CB" w:rsidRPr="00626F11" w:rsidRDefault="001228CB" w:rsidP="00F22369">
      <w:pPr>
        <w:pStyle w:val="Tekstpodstawowy3"/>
        <w:spacing w:line="260" w:lineRule="atLeast"/>
        <w:jc w:val="both"/>
        <w:rPr>
          <w:b/>
          <w:bCs/>
          <w:sz w:val="22"/>
          <w:szCs w:val="22"/>
          <w:u w:val="single"/>
        </w:rPr>
      </w:pPr>
    </w:p>
    <w:p w14:paraId="53477339" w14:textId="77777777" w:rsidR="00F22369" w:rsidRPr="00626F11" w:rsidRDefault="00F22369" w:rsidP="00B61D87">
      <w:pPr>
        <w:pStyle w:val="Tekstpodstawowy3"/>
        <w:spacing w:after="0"/>
        <w:jc w:val="both"/>
        <w:rPr>
          <w:b/>
          <w:bCs/>
          <w:sz w:val="22"/>
          <w:szCs w:val="22"/>
        </w:rPr>
      </w:pPr>
      <w:r w:rsidRPr="00626F11">
        <w:rPr>
          <w:b/>
          <w:bCs/>
          <w:sz w:val="22"/>
          <w:szCs w:val="22"/>
        </w:rPr>
        <w:t xml:space="preserve">XXVI. INFORMACJE O PRZEWIDYWANYCH ZAMÓWIENIACH, O KTÓRYCH MOWA W ART. 214 UST. 1 PKT. 7 I 8, JEŻELI ZAMWIAJĄCY PRZEWIDUJE UDZIELENIE TAKICH ZAMÓWIEŃ. </w:t>
      </w:r>
    </w:p>
    <w:p w14:paraId="6BF67254" w14:textId="77777777" w:rsidR="005B2EB1" w:rsidRPr="00626F11" w:rsidRDefault="005B2EB1" w:rsidP="00B61D87">
      <w:pPr>
        <w:jc w:val="both"/>
        <w:rPr>
          <w:rFonts w:cs="Times New Roman"/>
          <w:sz w:val="22"/>
          <w:szCs w:val="22"/>
        </w:rPr>
      </w:pPr>
      <w:r w:rsidRPr="00626F11">
        <w:rPr>
          <w:rFonts w:cs="Times New Roman"/>
          <w:sz w:val="22"/>
          <w:szCs w:val="22"/>
        </w:rPr>
        <w:t>Zamawiający nie przewiduje zamówień, o których mowa w art. 214 ust. 1 pkt 8.</w:t>
      </w:r>
    </w:p>
    <w:p w14:paraId="688CE0DF" w14:textId="77777777" w:rsidR="005B2EB1" w:rsidRPr="00626F11" w:rsidRDefault="005B2EB1" w:rsidP="005B2EB1">
      <w:pPr>
        <w:spacing w:before="60"/>
        <w:jc w:val="both"/>
        <w:rPr>
          <w:rFonts w:cs="Times New Roman"/>
          <w:sz w:val="22"/>
          <w:szCs w:val="22"/>
        </w:rPr>
      </w:pPr>
    </w:p>
    <w:p w14:paraId="7F9BBBA0" w14:textId="77777777" w:rsidR="00F22369" w:rsidRPr="00626F11" w:rsidRDefault="00F22369" w:rsidP="00B61D87">
      <w:pPr>
        <w:pStyle w:val="Tekstpodstawowy3"/>
        <w:spacing w:after="0"/>
        <w:jc w:val="both"/>
        <w:rPr>
          <w:b/>
          <w:bCs/>
          <w:sz w:val="22"/>
          <w:szCs w:val="22"/>
        </w:rPr>
      </w:pPr>
      <w:r w:rsidRPr="00626F11">
        <w:rPr>
          <w:b/>
          <w:bCs/>
          <w:sz w:val="22"/>
          <w:szCs w:val="22"/>
        </w:rPr>
        <w:t>XXVII. INFORMACJE DOTYCZĄCE WIZJI LOAKLNEJ</w:t>
      </w:r>
    </w:p>
    <w:p w14:paraId="1479E98E" w14:textId="77777777" w:rsidR="00F707C9" w:rsidRPr="00626F11" w:rsidRDefault="00F707C9" w:rsidP="00B61D87">
      <w:pPr>
        <w:jc w:val="both"/>
        <w:rPr>
          <w:rFonts w:cs="Times New Roman"/>
          <w:color w:val="000000"/>
          <w:sz w:val="22"/>
          <w:szCs w:val="22"/>
        </w:rPr>
      </w:pPr>
      <w:r w:rsidRPr="00626F11">
        <w:rPr>
          <w:rFonts w:cs="Times New Roman"/>
          <w:color w:val="000000"/>
          <w:sz w:val="22"/>
          <w:szCs w:val="22"/>
        </w:rPr>
        <w:t xml:space="preserve">Zamawiający nie przewiduje przeprowadzenia wizji lokalnej. </w:t>
      </w:r>
    </w:p>
    <w:p w14:paraId="0B951B29" w14:textId="5EBD3FCB" w:rsidR="009175A9" w:rsidRPr="00626F11" w:rsidRDefault="009175A9" w:rsidP="00F22369">
      <w:pPr>
        <w:pStyle w:val="Tekstpodstawowy3"/>
        <w:spacing w:line="260" w:lineRule="atLeast"/>
        <w:jc w:val="both"/>
        <w:rPr>
          <w:b/>
          <w:bCs/>
          <w:sz w:val="22"/>
          <w:szCs w:val="22"/>
          <w:u w:val="single"/>
        </w:rPr>
      </w:pPr>
    </w:p>
    <w:p w14:paraId="45A6C61C" w14:textId="77777777" w:rsidR="00B61D87" w:rsidRPr="00626F11" w:rsidRDefault="00B61D87" w:rsidP="00B61D87">
      <w:pPr>
        <w:pStyle w:val="Tekstpodstawowy3"/>
        <w:spacing w:after="0"/>
        <w:jc w:val="both"/>
        <w:rPr>
          <w:b/>
          <w:bCs/>
          <w:sz w:val="22"/>
          <w:szCs w:val="22"/>
        </w:rPr>
      </w:pPr>
      <w:r w:rsidRPr="00626F11">
        <w:rPr>
          <w:b/>
          <w:bCs/>
          <w:sz w:val="22"/>
          <w:szCs w:val="22"/>
        </w:rPr>
        <w:t>XXVIII. INFORMACJE DOTYCZĄCE WALUT OBCYCH</w:t>
      </w:r>
    </w:p>
    <w:p w14:paraId="2A0B0AA6" w14:textId="77777777" w:rsidR="00B61D87" w:rsidRPr="00626F11" w:rsidRDefault="00B61D87" w:rsidP="00B61D87">
      <w:pPr>
        <w:pStyle w:val="Tekstpodstawowy3"/>
        <w:spacing w:after="0"/>
        <w:jc w:val="both"/>
        <w:rPr>
          <w:bCs/>
          <w:sz w:val="22"/>
          <w:szCs w:val="22"/>
        </w:rPr>
      </w:pPr>
      <w:r w:rsidRPr="00626F11">
        <w:rPr>
          <w:bCs/>
          <w:sz w:val="22"/>
          <w:szCs w:val="22"/>
        </w:rPr>
        <w:t>Zamawiający nie wyraża zgody na prowadzenie rozliczeń między stronami w walutach obcych. Wszelkie rozliczenia między Zamawiającym, a Wykonawcą związane z realizacją zamówienia dokonywane będą w złotych polskich (PLN).</w:t>
      </w:r>
    </w:p>
    <w:p w14:paraId="1D454390" w14:textId="04A43A0E" w:rsidR="00B61D87" w:rsidRPr="00626F11" w:rsidRDefault="00B61D87" w:rsidP="00B61D87">
      <w:pPr>
        <w:pStyle w:val="Tekstpodstawowy3"/>
        <w:spacing w:after="0"/>
        <w:jc w:val="both"/>
        <w:rPr>
          <w:bCs/>
          <w:sz w:val="22"/>
          <w:szCs w:val="22"/>
        </w:rPr>
      </w:pPr>
      <w:r w:rsidRPr="00626F11">
        <w:rPr>
          <w:bCs/>
          <w:sz w:val="22"/>
          <w:szCs w:val="22"/>
        </w:rPr>
        <w:t>Dla potrzeb oceny spełniania warunku określonego powyżej, jeśli wartości zostaną podane w walutach innych niż PLN, Zamawiający przyjmie średni kurs PLN do tej waluty publikowany przez Narodowy Bank Polski na dzień opublikowania ogłoszenia w Dzienniku Urzędowym Unii Europejskiej. 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2907114A" w14:textId="01419A82" w:rsidR="00B61D87" w:rsidRPr="00626F11" w:rsidRDefault="00B61D87" w:rsidP="00F22369">
      <w:pPr>
        <w:pStyle w:val="Tekstpodstawowy3"/>
        <w:spacing w:line="260" w:lineRule="atLeast"/>
        <w:jc w:val="both"/>
        <w:rPr>
          <w:b/>
          <w:bCs/>
          <w:sz w:val="22"/>
          <w:szCs w:val="22"/>
          <w:u w:val="single"/>
        </w:rPr>
      </w:pPr>
    </w:p>
    <w:p w14:paraId="40152A8B" w14:textId="77777777" w:rsidR="00B61D87" w:rsidRPr="00626F11" w:rsidRDefault="00B61D87" w:rsidP="00B61D87">
      <w:pPr>
        <w:pStyle w:val="Tekstpodstawowy3"/>
        <w:spacing w:after="0"/>
        <w:jc w:val="both"/>
        <w:rPr>
          <w:b/>
          <w:bCs/>
          <w:sz w:val="22"/>
          <w:szCs w:val="22"/>
        </w:rPr>
      </w:pPr>
      <w:r w:rsidRPr="00626F11">
        <w:rPr>
          <w:b/>
          <w:bCs/>
          <w:sz w:val="22"/>
          <w:szCs w:val="22"/>
        </w:rPr>
        <w:t xml:space="preserve">XXIX. INFORMACJE DOTYCZĄCE ZASTOSOWANIA AUKCJI ELEKTRONICZNEJ </w:t>
      </w:r>
    </w:p>
    <w:p w14:paraId="070DE985" w14:textId="77777777" w:rsidR="00B61D87" w:rsidRPr="00626F11" w:rsidRDefault="00B61D87" w:rsidP="00B61D87">
      <w:pPr>
        <w:pStyle w:val="Tekstpodstawowy3"/>
        <w:spacing w:after="0"/>
        <w:jc w:val="both"/>
        <w:rPr>
          <w:bCs/>
          <w:sz w:val="22"/>
          <w:szCs w:val="22"/>
        </w:rPr>
      </w:pPr>
      <w:r w:rsidRPr="00626F11">
        <w:rPr>
          <w:bCs/>
          <w:sz w:val="22"/>
          <w:szCs w:val="22"/>
        </w:rPr>
        <w:t xml:space="preserve">Zamawiający nie przewiduje zastosowania aukcji elektronicznej. </w:t>
      </w:r>
    </w:p>
    <w:p w14:paraId="3BC450AF" w14:textId="77777777" w:rsidR="00B61D87" w:rsidRPr="00626F11" w:rsidRDefault="00B61D87" w:rsidP="00B61D87">
      <w:pPr>
        <w:pStyle w:val="Tekstpodstawowy3"/>
        <w:spacing w:line="260" w:lineRule="atLeast"/>
        <w:jc w:val="both"/>
        <w:rPr>
          <w:b/>
          <w:bCs/>
          <w:sz w:val="22"/>
          <w:szCs w:val="22"/>
          <w:u w:val="single"/>
        </w:rPr>
      </w:pPr>
    </w:p>
    <w:p w14:paraId="75581A58" w14:textId="77777777" w:rsidR="00B61D87" w:rsidRPr="00626F11" w:rsidRDefault="00B61D87" w:rsidP="00B61D87">
      <w:pPr>
        <w:pStyle w:val="Tekstpodstawowy3"/>
        <w:spacing w:after="0"/>
        <w:jc w:val="both"/>
        <w:rPr>
          <w:b/>
          <w:bCs/>
          <w:sz w:val="22"/>
          <w:szCs w:val="22"/>
        </w:rPr>
      </w:pPr>
      <w:r w:rsidRPr="00626F11">
        <w:rPr>
          <w:b/>
          <w:bCs/>
          <w:sz w:val="22"/>
          <w:szCs w:val="22"/>
        </w:rPr>
        <w:t>XXX. INFORMACJE DOTYCZĄCE ZWROTU KOSZTÓW UDZIAŁU W POSTĘPOWANIU</w:t>
      </w:r>
    </w:p>
    <w:p w14:paraId="4FF79AD4" w14:textId="77777777" w:rsidR="00B61D87" w:rsidRPr="00626F11" w:rsidRDefault="00B61D87" w:rsidP="00B61D87">
      <w:pPr>
        <w:pStyle w:val="Tekstpodstawowy3"/>
        <w:spacing w:after="0"/>
        <w:jc w:val="both"/>
        <w:rPr>
          <w:bCs/>
          <w:sz w:val="22"/>
          <w:szCs w:val="22"/>
        </w:rPr>
      </w:pPr>
      <w:r w:rsidRPr="00626F11">
        <w:rPr>
          <w:bCs/>
          <w:sz w:val="22"/>
          <w:szCs w:val="22"/>
        </w:rPr>
        <w:t>Zamawiający nie przewiduje zwrotu kosztów udziału w postępowaniu.</w:t>
      </w:r>
    </w:p>
    <w:p w14:paraId="68FB9067" w14:textId="77777777" w:rsidR="00B61D87" w:rsidRPr="00626F11" w:rsidRDefault="00B61D87" w:rsidP="00B61D87">
      <w:pPr>
        <w:pStyle w:val="Tekstpodstawowy3"/>
        <w:spacing w:line="260" w:lineRule="atLeast"/>
        <w:jc w:val="both"/>
        <w:rPr>
          <w:bCs/>
          <w:sz w:val="22"/>
          <w:szCs w:val="22"/>
        </w:rPr>
      </w:pPr>
    </w:p>
    <w:p w14:paraId="15DFB402" w14:textId="77777777" w:rsidR="00B61D87" w:rsidRPr="00626F11" w:rsidRDefault="00B61D87" w:rsidP="00B61D87">
      <w:pPr>
        <w:pStyle w:val="Tekstpodstawowy3"/>
        <w:spacing w:after="0"/>
        <w:jc w:val="both"/>
        <w:rPr>
          <w:b/>
          <w:bCs/>
          <w:sz w:val="22"/>
          <w:szCs w:val="22"/>
        </w:rPr>
      </w:pPr>
      <w:r w:rsidRPr="00626F11">
        <w:rPr>
          <w:b/>
          <w:bCs/>
          <w:sz w:val="22"/>
          <w:szCs w:val="22"/>
        </w:rPr>
        <w:t>XXXI.WYMAGANIA W ZAKRESIE ZATRUDNIENIA ART. 95  I 96 USTAWY</w:t>
      </w:r>
    </w:p>
    <w:p w14:paraId="42097C7B" w14:textId="77777777" w:rsidR="00B61D87" w:rsidRPr="00626F11" w:rsidRDefault="00B61D87" w:rsidP="00B61D87">
      <w:pPr>
        <w:pStyle w:val="Tekstpodstawowy3"/>
        <w:spacing w:after="0"/>
        <w:jc w:val="both"/>
        <w:rPr>
          <w:bCs/>
          <w:sz w:val="22"/>
          <w:szCs w:val="22"/>
          <w:u w:val="single"/>
        </w:rPr>
      </w:pPr>
      <w:r w:rsidRPr="00626F11">
        <w:rPr>
          <w:bCs/>
          <w:sz w:val="22"/>
          <w:szCs w:val="22"/>
        </w:rPr>
        <w:t>Zamawiający nie przewiduje wymagań w zakresie zatrudnienia osób</w:t>
      </w:r>
      <w:r w:rsidRPr="00626F11">
        <w:rPr>
          <w:bCs/>
          <w:sz w:val="22"/>
          <w:szCs w:val="22"/>
          <w:u w:val="single"/>
        </w:rPr>
        <w:t>.</w:t>
      </w:r>
    </w:p>
    <w:p w14:paraId="00F946AA" w14:textId="77777777" w:rsidR="00B61D87" w:rsidRPr="00626F11" w:rsidRDefault="00B61D87" w:rsidP="00B61D87">
      <w:pPr>
        <w:pStyle w:val="Tekstpodstawowy3"/>
        <w:spacing w:line="260" w:lineRule="atLeast"/>
        <w:jc w:val="both"/>
        <w:rPr>
          <w:b/>
          <w:bCs/>
          <w:sz w:val="22"/>
          <w:szCs w:val="22"/>
          <w:u w:val="single"/>
        </w:rPr>
      </w:pPr>
    </w:p>
    <w:p w14:paraId="7618A246" w14:textId="77777777" w:rsidR="00B61D87" w:rsidRPr="00626F11" w:rsidRDefault="00B61D87" w:rsidP="00B61D87">
      <w:pPr>
        <w:pStyle w:val="Tekstpodstawowy3"/>
        <w:spacing w:after="0"/>
        <w:jc w:val="both"/>
        <w:rPr>
          <w:b/>
          <w:bCs/>
          <w:sz w:val="22"/>
          <w:szCs w:val="22"/>
        </w:rPr>
      </w:pPr>
      <w:r w:rsidRPr="00626F11">
        <w:rPr>
          <w:b/>
          <w:bCs/>
          <w:sz w:val="22"/>
          <w:szCs w:val="22"/>
        </w:rPr>
        <w:t>XXXII. INFORMACJE DOTYCZĄCE ZASTRZEŻENIA MOŻLIWOŚCI UBIEGANIA SIĘ O UDZIELENIE ZAMÓWIENIA ART. 94 USTAWY</w:t>
      </w:r>
    </w:p>
    <w:p w14:paraId="2A165251" w14:textId="77777777" w:rsidR="00B61D87" w:rsidRPr="00626F11" w:rsidRDefault="00B61D87" w:rsidP="00B61D87">
      <w:pPr>
        <w:pStyle w:val="Tekstpodstawowy3"/>
        <w:spacing w:after="0"/>
        <w:jc w:val="both"/>
        <w:rPr>
          <w:bCs/>
          <w:sz w:val="22"/>
          <w:szCs w:val="22"/>
        </w:rPr>
      </w:pPr>
      <w:r w:rsidRPr="00626F11">
        <w:rPr>
          <w:bCs/>
          <w:sz w:val="22"/>
          <w:szCs w:val="22"/>
        </w:rPr>
        <w:t xml:space="preserve">Zamawiający nie zastrzega możliwości ubiegania się o udzielenie zamówienia wyłącznie przez Wykonawców, o których mowa w art. 94 </w:t>
      </w:r>
      <w:proofErr w:type="spellStart"/>
      <w:r w:rsidRPr="00626F11">
        <w:rPr>
          <w:bCs/>
          <w:sz w:val="22"/>
          <w:szCs w:val="22"/>
        </w:rPr>
        <w:t>Pzp</w:t>
      </w:r>
      <w:proofErr w:type="spellEnd"/>
      <w:r w:rsidRPr="00626F11">
        <w:rPr>
          <w:bCs/>
          <w:sz w:val="22"/>
          <w:szCs w:val="22"/>
        </w:rPr>
        <w:t>.</w:t>
      </w:r>
    </w:p>
    <w:p w14:paraId="3560A83F" w14:textId="77777777" w:rsidR="00B61D87" w:rsidRPr="00626F11" w:rsidRDefault="00B61D87" w:rsidP="00B61D87">
      <w:pPr>
        <w:pStyle w:val="Tekstpodstawowy3"/>
        <w:spacing w:line="260" w:lineRule="atLeast"/>
        <w:jc w:val="both"/>
        <w:rPr>
          <w:b/>
          <w:bCs/>
          <w:sz w:val="22"/>
          <w:szCs w:val="22"/>
          <w:u w:val="single"/>
        </w:rPr>
      </w:pPr>
    </w:p>
    <w:p w14:paraId="582342EA" w14:textId="77777777" w:rsidR="00B61D87" w:rsidRPr="00626F11" w:rsidRDefault="00B61D87" w:rsidP="00E85DC7">
      <w:pPr>
        <w:pStyle w:val="Tekstpodstawowy3"/>
        <w:spacing w:after="0"/>
        <w:jc w:val="both"/>
        <w:rPr>
          <w:b/>
          <w:bCs/>
          <w:sz w:val="22"/>
          <w:szCs w:val="22"/>
        </w:rPr>
      </w:pPr>
      <w:r w:rsidRPr="00626F11">
        <w:rPr>
          <w:b/>
          <w:bCs/>
          <w:sz w:val="22"/>
          <w:szCs w:val="22"/>
        </w:rPr>
        <w:t xml:space="preserve">XXXIII. INFORMACJE DOTYCZĄCE OSOBISTEGO WYKONANIA KLUCZOWYCH ZADAŃ ART. 60 i ART. 121 USTAWY. </w:t>
      </w:r>
    </w:p>
    <w:p w14:paraId="5BCAF687" w14:textId="77777777" w:rsidR="00B61D87" w:rsidRPr="00626F11" w:rsidRDefault="00B61D87" w:rsidP="00E85DC7">
      <w:pPr>
        <w:pStyle w:val="Tekstpodstawowy3"/>
        <w:spacing w:after="0"/>
        <w:jc w:val="both"/>
        <w:rPr>
          <w:bCs/>
          <w:sz w:val="22"/>
          <w:szCs w:val="22"/>
        </w:rPr>
      </w:pPr>
      <w:r w:rsidRPr="00626F11">
        <w:rPr>
          <w:bCs/>
          <w:sz w:val="22"/>
          <w:szCs w:val="22"/>
        </w:rPr>
        <w:t>Zamawiający nie stawia wymagań w przedmiotowym zakresie.</w:t>
      </w:r>
    </w:p>
    <w:p w14:paraId="14608BFC" w14:textId="77777777" w:rsidR="00B61D87" w:rsidRPr="00626F11" w:rsidRDefault="00B61D87" w:rsidP="00B61D87">
      <w:pPr>
        <w:pStyle w:val="Tekstpodstawowy3"/>
        <w:spacing w:line="260" w:lineRule="atLeast"/>
        <w:jc w:val="both"/>
        <w:rPr>
          <w:b/>
          <w:bCs/>
          <w:sz w:val="22"/>
          <w:szCs w:val="22"/>
          <w:u w:val="single"/>
        </w:rPr>
      </w:pPr>
    </w:p>
    <w:p w14:paraId="56E70E73" w14:textId="77777777" w:rsidR="00B61D87" w:rsidRPr="00626F11" w:rsidRDefault="00B61D87" w:rsidP="00E85DC7">
      <w:pPr>
        <w:pStyle w:val="Tekstpodstawowy3"/>
        <w:spacing w:after="0"/>
        <w:jc w:val="both"/>
        <w:rPr>
          <w:b/>
          <w:bCs/>
          <w:sz w:val="22"/>
          <w:szCs w:val="22"/>
        </w:rPr>
      </w:pPr>
      <w:r w:rsidRPr="00626F11">
        <w:rPr>
          <w:b/>
          <w:bCs/>
          <w:sz w:val="22"/>
          <w:szCs w:val="22"/>
        </w:rPr>
        <w:t>XXXIV. INFORMACJE DOTYCZĄCE MOŻLIWOŚCI ZŁOŻENIA OFERT W POSTACJI KATALOGÓW ELEKTRONICZNYCH ART. 93 USTAWY.</w:t>
      </w:r>
    </w:p>
    <w:p w14:paraId="4CD11FCD" w14:textId="615900CD" w:rsidR="00B61D87" w:rsidRPr="00626F11" w:rsidRDefault="00B61D87" w:rsidP="00E85DC7">
      <w:pPr>
        <w:pStyle w:val="Tekstpodstawowy3"/>
        <w:spacing w:after="0"/>
        <w:jc w:val="both"/>
        <w:rPr>
          <w:bCs/>
          <w:sz w:val="22"/>
          <w:szCs w:val="22"/>
        </w:rPr>
      </w:pPr>
      <w:r w:rsidRPr="00626F11">
        <w:rPr>
          <w:bCs/>
          <w:sz w:val="22"/>
          <w:szCs w:val="22"/>
        </w:rPr>
        <w:t>Zamawiający nie przewiduje możliwości złożenia ofert w postaci katalogów elektronicznych.</w:t>
      </w:r>
    </w:p>
    <w:p w14:paraId="2E809D8D" w14:textId="17290557" w:rsidR="00E85DC7" w:rsidRPr="00626F11" w:rsidRDefault="00E85DC7" w:rsidP="00E85DC7">
      <w:pPr>
        <w:pStyle w:val="Tekstpodstawowy3"/>
        <w:spacing w:after="0"/>
        <w:jc w:val="both"/>
        <w:rPr>
          <w:bCs/>
          <w:sz w:val="22"/>
          <w:szCs w:val="22"/>
        </w:rPr>
      </w:pPr>
    </w:p>
    <w:p w14:paraId="1BBE894A" w14:textId="77777777" w:rsidR="00E85DC7" w:rsidRPr="00626F11" w:rsidRDefault="00E85DC7" w:rsidP="00E85DC7">
      <w:pPr>
        <w:pStyle w:val="Tekstpodstawowy3"/>
        <w:spacing w:after="0"/>
        <w:jc w:val="both"/>
        <w:rPr>
          <w:bCs/>
          <w:sz w:val="22"/>
          <w:szCs w:val="22"/>
        </w:rPr>
      </w:pPr>
    </w:p>
    <w:p w14:paraId="32383714" w14:textId="77777777" w:rsidR="0059425B" w:rsidRPr="00626F11" w:rsidRDefault="0059425B" w:rsidP="0059425B">
      <w:pPr>
        <w:suppressAutoHyphens/>
        <w:spacing w:line="260" w:lineRule="atLeast"/>
        <w:jc w:val="both"/>
        <w:rPr>
          <w:rFonts w:cs="Times New Roman"/>
          <w:b/>
          <w:sz w:val="22"/>
          <w:szCs w:val="22"/>
          <w:u w:val="single"/>
        </w:rPr>
      </w:pPr>
      <w:r w:rsidRPr="00626F11">
        <w:rPr>
          <w:rFonts w:cs="Times New Roman"/>
          <w:b/>
          <w:sz w:val="22"/>
          <w:szCs w:val="22"/>
        </w:rPr>
        <w:t>XX</w:t>
      </w:r>
      <w:r w:rsidR="001618B7" w:rsidRPr="00626F11">
        <w:rPr>
          <w:rFonts w:cs="Times New Roman"/>
          <w:b/>
          <w:sz w:val="22"/>
          <w:szCs w:val="22"/>
        </w:rPr>
        <w:t>XV</w:t>
      </w:r>
      <w:r w:rsidRPr="00626F11">
        <w:rPr>
          <w:rFonts w:cs="Times New Roman"/>
          <w:b/>
          <w:sz w:val="22"/>
          <w:szCs w:val="22"/>
        </w:rPr>
        <w:t>.</w:t>
      </w:r>
      <w:r w:rsidRPr="00626F11">
        <w:rPr>
          <w:rFonts w:cs="Times New Roman"/>
          <w:sz w:val="22"/>
          <w:szCs w:val="22"/>
        </w:rPr>
        <w:t xml:space="preserve"> </w:t>
      </w:r>
      <w:r w:rsidRPr="00626F11">
        <w:rPr>
          <w:rFonts w:cs="Times New Roman"/>
          <w:b/>
          <w:sz w:val="22"/>
          <w:szCs w:val="22"/>
        </w:rPr>
        <w:t>OBOWIĄZEK INFORMACYJNY WYNIKAJĄCY Z ART. 13 RODO W PRZYPADKU ZBIERANIA DANYCH OSOBOWYCH BEZPOŚREDNIO OD OSOBY FIZYCZNEJ, KTÓREJ DANE DOTYCZĄ, W CELU ZWIĄZANYM Z POSTĘPOWANIEM O UDZIELENIE ZAMÓWIENIA PUBLICZNEGO</w:t>
      </w:r>
      <w:r w:rsidRPr="00626F11">
        <w:rPr>
          <w:rFonts w:cs="Times New Roman"/>
          <w:b/>
          <w:sz w:val="22"/>
          <w:szCs w:val="22"/>
          <w:u w:val="single"/>
        </w:rPr>
        <w:t xml:space="preserve">.   </w:t>
      </w:r>
    </w:p>
    <w:p w14:paraId="31A5C8B7" w14:textId="77777777" w:rsidR="0059425B" w:rsidRPr="00626F11" w:rsidRDefault="0059425B" w:rsidP="0059425B">
      <w:pPr>
        <w:suppressAutoHyphens/>
        <w:spacing w:line="260" w:lineRule="atLeast"/>
        <w:jc w:val="both"/>
        <w:rPr>
          <w:rFonts w:cs="Times New Roman"/>
          <w:b/>
          <w:sz w:val="22"/>
          <w:szCs w:val="22"/>
          <w:u w:val="single"/>
        </w:rPr>
      </w:pPr>
    </w:p>
    <w:p w14:paraId="0D080402" w14:textId="772BAAC5" w:rsidR="00310ECC" w:rsidRPr="00626F11" w:rsidRDefault="00310ECC" w:rsidP="00310ECC">
      <w:pPr>
        <w:spacing w:after="60"/>
        <w:contextualSpacing/>
        <w:jc w:val="both"/>
        <w:rPr>
          <w:rFonts w:cs="Times New Roman"/>
          <w:sz w:val="22"/>
          <w:szCs w:val="22"/>
        </w:rPr>
      </w:pPr>
      <w:r w:rsidRPr="00626F11">
        <w:rPr>
          <w:rFonts w:cs="Times New Roman"/>
          <w:sz w:val="22"/>
          <w:szCs w:val="22"/>
        </w:rPr>
        <w:t>1. 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078E7FBF" w14:textId="625E0DA1" w:rsidR="00310ECC" w:rsidRPr="00626F11" w:rsidRDefault="00310ECC" w:rsidP="00310ECC">
      <w:pPr>
        <w:spacing w:after="60"/>
        <w:contextualSpacing/>
        <w:jc w:val="both"/>
        <w:rPr>
          <w:rFonts w:cs="Times New Roman"/>
          <w:sz w:val="22"/>
          <w:szCs w:val="22"/>
        </w:rPr>
      </w:pPr>
      <w:r w:rsidRPr="00626F11">
        <w:rPr>
          <w:rFonts w:cs="Times New Roman"/>
          <w:sz w:val="22"/>
          <w:szCs w:val="22"/>
        </w:rPr>
        <w:t>2. Administratorem Pani/Pana danych osobowych jest Samodzielny Publiczny Zakład Opieki Zdrowotnej Centralny Szpital Kliniczny Uniwersytetu Medycznego w Łodzi (92-213 Łódź, ul. Pomorska 251, KRS: 0000149790, NIP: 728-22-46-128).</w:t>
      </w:r>
    </w:p>
    <w:p w14:paraId="00C76CA7" w14:textId="566DBE5A" w:rsidR="00310ECC" w:rsidRPr="00626F11" w:rsidRDefault="00310ECC" w:rsidP="00310ECC">
      <w:pPr>
        <w:spacing w:after="60"/>
        <w:contextualSpacing/>
        <w:jc w:val="both"/>
        <w:rPr>
          <w:rFonts w:cs="Times New Roman"/>
          <w:sz w:val="22"/>
          <w:szCs w:val="22"/>
        </w:rPr>
      </w:pPr>
      <w:r w:rsidRPr="00626F11">
        <w:rPr>
          <w:rFonts w:cs="Times New Roman"/>
          <w:sz w:val="22"/>
          <w:szCs w:val="22"/>
        </w:rPr>
        <w:t>3. Administrator wyznaczył Inspektora Ochrony Danych Osobowych. Dane kontaktowe 92-213 Łódź, ul. Pomorska 251, pok. 328,  email: inspektor.odo@csk.umed.pl; tel. 42 675 76 22.</w:t>
      </w:r>
    </w:p>
    <w:p w14:paraId="7D9FE0DC" w14:textId="523E5C0E" w:rsidR="00310ECC" w:rsidRPr="00626F11" w:rsidRDefault="00310ECC" w:rsidP="00310ECC">
      <w:pPr>
        <w:spacing w:after="60"/>
        <w:contextualSpacing/>
        <w:jc w:val="both"/>
        <w:rPr>
          <w:rFonts w:cs="Times New Roman"/>
          <w:sz w:val="22"/>
          <w:szCs w:val="22"/>
        </w:rPr>
      </w:pPr>
      <w:r w:rsidRPr="00626F11">
        <w:rPr>
          <w:rFonts w:cs="Times New Roman"/>
          <w:sz w:val="22"/>
          <w:szCs w:val="22"/>
        </w:rPr>
        <w:t xml:space="preserve">4. Administrator przetwarza Pani/Pana dane osobowe w celu związanym z postępowaniem o udzielenie zamówienia publicznego pod nazwą: </w:t>
      </w:r>
      <w:r w:rsidR="007704BC" w:rsidRPr="00626F11">
        <w:rPr>
          <w:rFonts w:cs="Times New Roman"/>
          <w:b/>
          <w:sz w:val="22"/>
          <w:szCs w:val="22"/>
        </w:rPr>
        <w:t>Dostawa sprzętu do prowadzenia hemodializ i dializ otrzewnych oraz sprzętu do prowadzenia terapeutycznej wymiany osocza na potrzeby CSK UM w Łodzi</w:t>
      </w:r>
      <w:r w:rsidR="007704BC" w:rsidRPr="00626F11">
        <w:rPr>
          <w:rFonts w:cs="Times New Roman"/>
          <w:sz w:val="22"/>
          <w:szCs w:val="22"/>
        </w:rPr>
        <w:t xml:space="preserve"> </w:t>
      </w:r>
      <w:r w:rsidRPr="00626F11">
        <w:rPr>
          <w:rFonts w:cs="Times New Roman"/>
          <w:sz w:val="22"/>
          <w:szCs w:val="22"/>
        </w:rPr>
        <w:t>– na podstawie art. 6 ust. 1 lit. c RODO.</w:t>
      </w:r>
    </w:p>
    <w:p w14:paraId="79825FD7" w14:textId="302EFD30" w:rsidR="00310ECC" w:rsidRPr="00626F11" w:rsidRDefault="00310ECC" w:rsidP="00310ECC">
      <w:pPr>
        <w:spacing w:after="60"/>
        <w:contextualSpacing/>
        <w:jc w:val="both"/>
        <w:rPr>
          <w:rFonts w:cs="Times New Roman"/>
          <w:sz w:val="22"/>
          <w:szCs w:val="22"/>
        </w:rPr>
      </w:pPr>
      <w:r w:rsidRPr="00626F11">
        <w:rPr>
          <w:rFonts w:cs="Times New Roman"/>
          <w:sz w:val="22"/>
          <w:szCs w:val="22"/>
        </w:rPr>
        <w:t>5. 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626F11">
        <w:rPr>
          <w:rFonts w:cs="Times New Roman"/>
          <w:sz w:val="22"/>
          <w:szCs w:val="22"/>
        </w:rPr>
        <w:t>Pzp</w:t>
      </w:r>
      <w:proofErr w:type="spellEnd"/>
      <w:r w:rsidRPr="00626F11">
        <w:rPr>
          <w:rFonts w:cs="Times New Roman"/>
          <w:sz w:val="22"/>
          <w:szCs w:val="22"/>
        </w:rPr>
        <w:t>”, a także podmiotom uprawnionym – na podstawie umów o powierzenie przetwarzania danych osobowych (w szczególności podmiotom wspierających administratora w organizacji postępowania o udzielenie zamówienia publicznego).</w:t>
      </w:r>
    </w:p>
    <w:p w14:paraId="19A3B385" w14:textId="5F8FE0BA" w:rsidR="00310ECC" w:rsidRPr="00626F11" w:rsidRDefault="00310ECC" w:rsidP="00310ECC">
      <w:pPr>
        <w:spacing w:after="60"/>
        <w:contextualSpacing/>
        <w:jc w:val="both"/>
        <w:rPr>
          <w:rFonts w:cs="Times New Roman"/>
          <w:sz w:val="22"/>
          <w:szCs w:val="22"/>
        </w:rPr>
      </w:pPr>
      <w:r w:rsidRPr="00626F11">
        <w:rPr>
          <w:rFonts w:cs="Times New Roman"/>
          <w:sz w:val="22"/>
          <w:szCs w:val="22"/>
        </w:rPr>
        <w:t xml:space="preserve">6. Pani/Pana dane osobowe będą przechowywane, zgodnie z art. 78 ustawy </w:t>
      </w:r>
      <w:proofErr w:type="spellStart"/>
      <w:r w:rsidRPr="00626F11">
        <w:rPr>
          <w:rFonts w:cs="Times New Roman"/>
          <w:sz w:val="22"/>
          <w:szCs w:val="22"/>
        </w:rPr>
        <w:t>Pzp</w:t>
      </w:r>
      <w:proofErr w:type="spellEnd"/>
      <w:r w:rsidRPr="00626F11">
        <w:rPr>
          <w:rFonts w:cs="Times New Roman"/>
          <w:sz w:val="22"/>
          <w:szCs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382AA4E6" w14:textId="49A441D1" w:rsidR="00310ECC" w:rsidRPr="00626F11" w:rsidRDefault="00310ECC" w:rsidP="00310ECC">
      <w:pPr>
        <w:spacing w:after="60"/>
        <w:contextualSpacing/>
        <w:jc w:val="both"/>
        <w:rPr>
          <w:rFonts w:cs="Times New Roman"/>
          <w:sz w:val="22"/>
          <w:szCs w:val="22"/>
        </w:rPr>
      </w:pPr>
      <w:r w:rsidRPr="00626F11">
        <w:rPr>
          <w:rFonts w:cs="Times New Roman"/>
          <w:sz w:val="22"/>
          <w:szCs w:val="22"/>
        </w:rPr>
        <w:t xml:space="preserve">7. Obowiązek podania przez Panią/Pana danych osobowych bezpośrednio Pani/Pana dotyczących jest wymogiem ustawowym określonym w przepisach ustawy </w:t>
      </w:r>
      <w:proofErr w:type="spellStart"/>
      <w:r w:rsidRPr="00626F11">
        <w:rPr>
          <w:rFonts w:cs="Times New Roman"/>
          <w:sz w:val="22"/>
          <w:szCs w:val="22"/>
        </w:rPr>
        <w:t>Pzp</w:t>
      </w:r>
      <w:proofErr w:type="spellEnd"/>
      <w:r w:rsidRPr="00626F11">
        <w:rPr>
          <w:rFonts w:cs="Times New Roman"/>
          <w:sz w:val="22"/>
          <w:szCs w:val="22"/>
        </w:rPr>
        <w:t xml:space="preserve">, związanym z udziałem w postępowaniu o udzielenie zamówienia publicznego – konsekwencje niepodania określonych danych wynikają z ustawy </w:t>
      </w:r>
      <w:proofErr w:type="spellStart"/>
      <w:r w:rsidRPr="00626F11">
        <w:rPr>
          <w:rFonts w:cs="Times New Roman"/>
          <w:sz w:val="22"/>
          <w:szCs w:val="22"/>
        </w:rPr>
        <w:t>Pzp</w:t>
      </w:r>
      <w:proofErr w:type="spellEnd"/>
      <w:r w:rsidRPr="00626F11">
        <w:rPr>
          <w:rFonts w:cs="Times New Roman"/>
          <w:sz w:val="22"/>
          <w:szCs w:val="22"/>
        </w:rPr>
        <w:t>.</w:t>
      </w:r>
    </w:p>
    <w:p w14:paraId="5704CC24" w14:textId="406BF438" w:rsidR="00310ECC" w:rsidRPr="00626F11" w:rsidRDefault="00310ECC" w:rsidP="00310ECC">
      <w:pPr>
        <w:spacing w:after="60"/>
        <w:contextualSpacing/>
        <w:jc w:val="both"/>
        <w:rPr>
          <w:rFonts w:cs="Times New Roman"/>
          <w:sz w:val="22"/>
          <w:szCs w:val="22"/>
        </w:rPr>
      </w:pPr>
      <w:r w:rsidRPr="00626F11">
        <w:rPr>
          <w:rFonts w:cs="Times New Roman"/>
          <w:sz w:val="22"/>
          <w:szCs w:val="22"/>
        </w:rPr>
        <w:lastRenderedPageBreak/>
        <w:t>8. Posiada Pani/Pan:</w:t>
      </w:r>
    </w:p>
    <w:p w14:paraId="6E1870F2" w14:textId="738761F8" w:rsidR="00310ECC" w:rsidRPr="00626F11" w:rsidRDefault="00310ECC" w:rsidP="00310ECC">
      <w:pPr>
        <w:spacing w:after="60"/>
        <w:contextualSpacing/>
        <w:jc w:val="both"/>
        <w:rPr>
          <w:rFonts w:cs="Times New Roman"/>
          <w:sz w:val="22"/>
          <w:szCs w:val="22"/>
        </w:rPr>
      </w:pPr>
      <w:r w:rsidRPr="00626F11">
        <w:rPr>
          <w:rFonts w:cs="Times New Roman"/>
          <w:sz w:val="22"/>
          <w:szCs w:val="22"/>
        </w:rPr>
        <w:t>8.1. prawo dostępu do danych osobowych Pani/Pana dotyczących (art. 15 RODO);</w:t>
      </w:r>
    </w:p>
    <w:p w14:paraId="3AB1D506" w14:textId="5854E82D" w:rsidR="00310ECC" w:rsidRPr="00626F11" w:rsidRDefault="00310ECC" w:rsidP="00310ECC">
      <w:pPr>
        <w:spacing w:after="60"/>
        <w:contextualSpacing/>
        <w:jc w:val="both"/>
        <w:rPr>
          <w:rFonts w:cs="Times New Roman"/>
          <w:sz w:val="22"/>
          <w:szCs w:val="22"/>
        </w:rPr>
      </w:pPr>
      <w:r w:rsidRPr="00626F11">
        <w:rPr>
          <w:rFonts w:cs="Times New Roman"/>
          <w:sz w:val="22"/>
          <w:szCs w:val="22"/>
        </w:rPr>
        <w:t xml:space="preserve">8.2. 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626F11">
        <w:rPr>
          <w:rFonts w:cs="Times New Roman"/>
          <w:sz w:val="22"/>
          <w:szCs w:val="22"/>
        </w:rPr>
        <w:t>Pzp</w:t>
      </w:r>
      <w:proofErr w:type="spellEnd"/>
      <w:r w:rsidRPr="00626F11">
        <w:rPr>
          <w:rFonts w:cs="Times New Roman"/>
          <w:sz w:val="22"/>
          <w:szCs w:val="22"/>
        </w:rPr>
        <w:t xml:space="preserve"> oraz nie może naruszać integralności protokołu oraz jego załączników;</w:t>
      </w:r>
    </w:p>
    <w:p w14:paraId="53460A3D" w14:textId="0F9F4416" w:rsidR="00310ECC" w:rsidRPr="00626F11" w:rsidRDefault="00310ECC" w:rsidP="00310ECC">
      <w:pPr>
        <w:spacing w:after="60"/>
        <w:contextualSpacing/>
        <w:jc w:val="both"/>
        <w:rPr>
          <w:rFonts w:cs="Times New Roman"/>
          <w:sz w:val="22"/>
          <w:szCs w:val="22"/>
        </w:rPr>
      </w:pPr>
      <w:r w:rsidRPr="00626F11">
        <w:rPr>
          <w:rFonts w:cs="Times New Roman"/>
          <w:sz w:val="22"/>
          <w:szCs w:val="22"/>
        </w:rPr>
        <w:t>8.3. 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103B5CE" w14:textId="3789C9B4" w:rsidR="00310ECC" w:rsidRPr="00626F11" w:rsidRDefault="00310ECC" w:rsidP="00310ECC">
      <w:pPr>
        <w:spacing w:after="60"/>
        <w:contextualSpacing/>
        <w:jc w:val="both"/>
        <w:rPr>
          <w:rFonts w:cs="Times New Roman"/>
          <w:sz w:val="22"/>
          <w:szCs w:val="22"/>
        </w:rPr>
      </w:pPr>
      <w:r w:rsidRPr="00626F11">
        <w:rPr>
          <w:rFonts w:cs="Times New Roman"/>
          <w:sz w:val="22"/>
          <w:szCs w:val="22"/>
        </w:rPr>
        <w:t>8.4. prawo do wniesienia skargi do Prezesa Urzędu Ochrony Danych Osobowych, gdy uzna Pani/Pan, że przetwarzanie danych osobowych Pani/Pana dotyczących narusza przepisy RODO.</w:t>
      </w:r>
    </w:p>
    <w:p w14:paraId="46626C0A" w14:textId="0551CC11" w:rsidR="00310ECC" w:rsidRPr="00626F11" w:rsidRDefault="00310ECC" w:rsidP="00310ECC">
      <w:pPr>
        <w:spacing w:after="60"/>
        <w:contextualSpacing/>
        <w:jc w:val="both"/>
        <w:rPr>
          <w:rFonts w:cs="Times New Roman"/>
          <w:sz w:val="22"/>
          <w:szCs w:val="22"/>
        </w:rPr>
      </w:pPr>
      <w:r w:rsidRPr="00626F11">
        <w:rPr>
          <w:rFonts w:cs="Times New Roman"/>
          <w:sz w:val="22"/>
          <w:szCs w:val="22"/>
        </w:rPr>
        <w:t>9. Nie przysługuje Pani/Panu:</w:t>
      </w:r>
    </w:p>
    <w:p w14:paraId="48D78B0E" w14:textId="0AF1F9A9" w:rsidR="00310ECC" w:rsidRPr="00626F11" w:rsidRDefault="00310ECC" w:rsidP="00310ECC">
      <w:pPr>
        <w:spacing w:after="60"/>
        <w:contextualSpacing/>
        <w:jc w:val="both"/>
        <w:rPr>
          <w:rFonts w:cs="Times New Roman"/>
          <w:sz w:val="22"/>
          <w:szCs w:val="22"/>
        </w:rPr>
      </w:pPr>
      <w:r w:rsidRPr="00626F11">
        <w:rPr>
          <w:rFonts w:cs="Times New Roman"/>
          <w:sz w:val="22"/>
          <w:szCs w:val="22"/>
        </w:rPr>
        <w:t>9.1. prawo do usunięcia danych osobowych (w związku z art. 17 ust. 3 lit. b, d lub e RODO);</w:t>
      </w:r>
    </w:p>
    <w:p w14:paraId="0FFE869C" w14:textId="235D2323" w:rsidR="00310ECC" w:rsidRPr="00626F11" w:rsidRDefault="00310ECC" w:rsidP="00310ECC">
      <w:pPr>
        <w:spacing w:after="60"/>
        <w:contextualSpacing/>
        <w:jc w:val="both"/>
        <w:rPr>
          <w:rFonts w:cs="Times New Roman"/>
          <w:sz w:val="22"/>
          <w:szCs w:val="22"/>
        </w:rPr>
      </w:pPr>
      <w:r w:rsidRPr="00626F11">
        <w:rPr>
          <w:rFonts w:cs="Times New Roman"/>
          <w:sz w:val="22"/>
          <w:szCs w:val="22"/>
        </w:rPr>
        <w:t>9.2. prawo do przenoszenia danych osobowych (o którym mowa w art. 20 RODO);</w:t>
      </w:r>
    </w:p>
    <w:p w14:paraId="327EBF14" w14:textId="4FEE0FE7" w:rsidR="00310ECC" w:rsidRPr="00626F11" w:rsidRDefault="00310ECC" w:rsidP="00310ECC">
      <w:pPr>
        <w:spacing w:after="60"/>
        <w:contextualSpacing/>
        <w:jc w:val="both"/>
        <w:rPr>
          <w:rFonts w:cs="Times New Roman"/>
          <w:sz w:val="22"/>
          <w:szCs w:val="22"/>
        </w:rPr>
      </w:pPr>
      <w:r w:rsidRPr="00626F11">
        <w:rPr>
          <w:rFonts w:cs="Times New Roman"/>
          <w:sz w:val="22"/>
          <w:szCs w:val="22"/>
        </w:rPr>
        <w:t>9.3. prawo sprzeciwu, wobec przetwarzania danych osobowych (na podstawie art. 21 RODO), gdyż podstawą prawną przetwarzania Pani/Pana danych osobowych jest art. 6 ust. 1 lit. c RODO.</w:t>
      </w:r>
    </w:p>
    <w:p w14:paraId="437522C7" w14:textId="6F0D9CDA" w:rsidR="00310ECC" w:rsidRPr="00626F11" w:rsidRDefault="00310ECC" w:rsidP="00310ECC">
      <w:pPr>
        <w:spacing w:after="60"/>
        <w:contextualSpacing/>
        <w:jc w:val="both"/>
        <w:rPr>
          <w:rFonts w:cs="Times New Roman"/>
          <w:sz w:val="22"/>
          <w:szCs w:val="22"/>
        </w:rPr>
      </w:pPr>
      <w:r w:rsidRPr="00626F11">
        <w:rPr>
          <w:rFonts w:cs="Times New Roman"/>
          <w:sz w:val="22"/>
          <w:szCs w:val="22"/>
        </w:rPr>
        <w:t>10. W przypadku gdy osoba, której dane dotyczą wnosi do Administratora o:</w:t>
      </w:r>
    </w:p>
    <w:p w14:paraId="7FC41530" w14:textId="67B3B41C" w:rsidR="00310ECC" w:rsidRPr="00626F11" w:rsidRDefault="00310ECC" w:rsidP="00310ECC">
      <w:pPr>
        <w:spacing w:after="60"/>
        <w:contextualSpacing/>
        <w:jc w:val="both"/>
        <w:rPr>
          <w:rFonts w:cs="Times New Roman"/>
          <w:sz w:val="22"/>
          <w:szCs w:val="22"/>
        </w:rPr>
      </w:pPr>
      <w:r w:rsidRPr="00626F11">
        <w:rPr>
          <w:rFonts w:cs="Times New Roman"/>
          <w:sz w:val="22"/>
          <w:szCs w:val="22"/>
        </w:rPr>
        <w:t>10.1. potwierdzenie, czy przetwarzane są dane jej dotyczące;</w:t>
      </w:r>
    </w:p>
    <w:p w14:paraId="206DDE08" w14:textId="44EB2C5F" w:rsidR="00310ECC" w:rsidRPr="00626F11" w:rsidRDefault="00310ECC" w:rsidP="00310ECC">
      <w:pPr>
        <w:spacing w:after="60"/>
        <w:contextualSpacing/>
        <w:jc w:val="both"/>
        <w:rPr>
          <w:rFonts w:cs="Times New Roman"/>
          <w:sz w:val="22"/>
          <w:szCs w:val="22"/>
        </w:rPr>
      </w:pPr>
      <w:r w:rsidRPr="00626F11">
        <w:rPr>
          <w:rFonts w:cs="Times New Roman"/>
          <w:sz w:val="22"/>
          <w:szCs w:val="22"/>
        </w:rPr>
        <w:t>10.2. uzyskanie dostępu do danych jej dotyczących oraz informacji o:</w:t>
      </w:r>
    </w:p>
    <w:p w14:paraId="31EB9BAB" w14:textId="797CFFFC" w:rsidR="00310ECC" w:rsidRPr="00626F11" w:rsidRDefault="00310ECC" w:rsidP="00310ECC">
      <w:pPr>
        <w:spacing w:after="60"/>
        <w:contextualSpacing/>
        <w:jc w:val="both"/>
        <w:rPr>
          <w:rFonts w:cs="Times New Roman"/>
          <w:sz w:val="22"/>
          <w:szCs w:val="22"/>
        </w:rPr>
      </w:pPr>
      <w:r w:rsidRPr="00626F11">
        <w:rPr>
          <w:rFonts w:cs="Times New Roman"/>
          <w:sz w:val="22"/>
          <w:szCs w:val="22"/>
        </w:rPr>
        <w:t xml:space="preserve"> - celach przetwarzania;</w:t>
      </w:r>
    </w:p>
    <w:p w14:paraId="36BFC2E4" w14:textId="602E7EB7" w:rsidR="00310ECC" w:rsidRPr="00626F11" w:rsidRDefault="00310ECC" w:rsidP="00310ECC">
      <w:pPr>
        <w:spacing w:after="60"/>
        <w:contextualSpacing/>
        <w:jc w:val="both"/>
        <w:rPr>
          <w:rFonts w:cs="Times New Roman"/>
          <w:sz w:val="22"/>
          <w:szCs w:val="22"/>
        </w:rPr>
      </w:pPr>
      <w:r w:rsidRPr="00626F11">
        <w:rPr>
          <w:rFonts w:cs="Times New Roman"/>
          <w:sz w:val="22"/>
          <w:szCs w:val="22"/>
        </w:rPr>
        <w:t xml:space="preserve"> - kategoriach odnośnych danych osobowych;</w:t>
      </w:r>
    </w:p>
    <w:p w14:paraId="75A48183" w14:textId="1666207A" w:rsidR="00310ECC" w:rsidRPr="00626F11" w:rsidRDefault="00310ECC" w:rsidP="00310ECC">
      <w:pPr>
        <w:spacing w:after="60"/>
        <w:contextualSpacing/>
        <w:jc w:val="both"/>
        <w:rPr>
          <w:rFonts w:cs="Times New Roman"/>
          <w:sz w:val="22"/>
          <w:szCs w:val="22"/>
        </w:rPr>
      </w:pPr>
      <w:r w:rsidRPr="00626F11">
        <w:rPr>
          <w:rFonts w:cs="Times New Roman"/>
          <w:sz w:val="22"/>
          <w:szCs w:val="22"/>
        </w:rPr>
        <w:t xml:space="preserve"> - informacji o odbiorcach lub kategoriach odbiorców, którym dane osobowe zostały lub zostaną ujawnione (w szczególności o odbiorcach w państwach trzecich lub organizacjach międzynarodowych);</w:t>
      </w:r>
    </w:p>
    <w:p w14:paraId="430972E1" w14:textId="227A57F8" w:rsidR="00310ECC" w:rsidRPr="00626F11" w:rsidRDefault="00310ECC" w:rsidP="00310ECC">
      <w:pPr>
        <w:spacing w:after="60"/>
        <w:contextualSpacing/>
        <w:jc w:val="both"/>
        <w:rPr>
          <w:rFonts w:cs="Times New Roman"/>
          <w:sz w:val="22"/>
          <w:szCs w:val="22"/>
        </w:rPr>
      </w:pPr>
      <w:r w:rsidRPr="00626F11">
        <w:rPr>
          <w:rFonts w:cs="Times New Roman"/>
          <w:sz w:val="22"/>
          <w:szCs w:val="22"/>
        </w:rPr>
        <w:t xml:space="preserve"> - planowanym okresie przechowywania danych lub kryteriach ustalania tego okresu;</w:t>
      </w:r>
    </w:p>
    <w:p w14:paraId="5C88F7FB" w14:textId="542CF816" w:rsidR="00310ECC" w:rsidRPr="00626F11" w:rsidRDefault="00310ECC" w:rsidP="00310ECC">
      <w:pPr>
        <w:spacing w:after="60"/>
        <w:contextualSpacing/>
        <w:jc w:val="both"/>
        <w:rPr>
          <w:rFonts w:cs="Times New Roman"/>
          <w:sz w:val="22"/>
          <w:szCs w:val="22"/>
        </w:rPr>
      </w:pPr>
      <w:r w:rsidRPr="00626F11">
        <w:rPr>
          <w:rFonts w:cs="Times New Roman"/>
          <w:sz w:val="22"/>
          <w:szCs w:val="22"/>
        </w:rPr>
        <w:t xml:space="preserve"> - prawie do </w:t>
      </w:r>
      <w:proofErr w:type="spellStart"/>
      <w:r w:rsidRPr="00626F11">
        <w:rPr>
          <w:rFonts w:cs="Times New Roman"/>
          <w:sz w:val="22"/>
          <w:szCs w:val="22"/>
        </w:rPr>
        <w:t>żądania</w:t>
      </w:r>
      <w:proofErr w:type="spellEnd"/>
      <w:r w:rsidRPr="00626F11">
        <w:rPr>
          <w:rFonts w:cs="Times New Roman"/>
          <w:sz w:val="22"/>
          <w:szCs w:val="22"/>
        </w:rPr>
        <w:t xml:space="preserve"> od Administratora sprostowania, </w:t>
      </w:r>
      <w:proofErr w:type="spellStart"/>
      <w:r w:rsidRPr="00626F11">
        <w:rPr>
          <w:rFonts w:cs="Times New Roman"/>
          <w:sz w:val="22"/>
          <w:szCs w:val="22"/>
        </w:rPr>
        <w:t>usunięcia</w:t>
      </w:r>
      <w:proofErr w:type="spellEnd"/>
      <w:r w:rsidRPr="00626F11">
        <w:rPr>
          <w:rFonts w:cs="Times New Roman"/>
          <w:sz w:val="22"/>
          <w:szCs w:val="22"/>
        </w:rPr>
        <w:t xml:space="preserve"> lub ograniczenia przetwarzania danych osobowych </w:t>
      </w:r>
      <w:proofErr w:type="spellStart"/>
      <w:r w:rsidRPr="00626F11">
        <w:rPr>
          <w:rFonts w:cs="Times New Roman"/>
          <w:sz w:val="22"/>
          <w:szCs w:val="22"/>
        </w:rPr>
        <w:t>dotyczącego</w:t>
      </w:r>
      <w:proofErr w:type="spellEnd"/>
      <w:r w:rsidRPr="00626F11">
        <w:rPr>
          <w:rFonts w:cs="Times New Roman"/>
          <w:sz w:val="22"/>
          <w:szCs w:val="22"/>
        </w:rPr>
        <w:t xml:space="preserve"> osoby, której dane </w:t>
      </w:r>
      <w:proofErr w:type="spellStart"/>
      <w:r w:rsidRPr="00626F11">
        <w:rPr>
          <w:rFonts w:cs="Times New Roman"/>
          <w:sz w:val="22"/>
          <w:szCs w:val="22"/>
        </w:rPr>
        <w:t>dotycza</w:t>
      </w:r>
      <w:proofErr w:type="spellEnd"/>
      <w:r w:rsidRPr="00626F11">
        <w:rPr>
          <w:rFonts w:cs="Times New Roman"/>
          <w:sz w:val="22"/>
          <w:szCs w:val="22"/>
        </w:rPr>
        <w:t>̨, oraz do wniesienia sprzeciwu wobec takiego przetwarzania;</w:t>
      </w:r>
    </w:p>
    <w:p w14:paraId="0D9E34A6" w14:textId="20A9EDE2" w:rsidR="00310ECC" w:rsidRPr="00626F11" w:rsidRDefault="00310ECC" w:rsidP="00310ECC">
      <w:pPr>
        <w:spacing w:after="60"/>
        <w:contextualSpacing/>
        <w:jc w:val="both"/>
        <w:rPr>
          <w:rFonts w:cs="Times New Roman"/>
          <w:sz w:val="22"/>
          <w:szCs w:val="22"/>
        </w:rPr>
      </w:pPr>
      <w:r w:rsidRPr="00626F11">
        <w:rPr>
          <w:rFonts w:cs="Times New Roman"/>
          <w:sz w:val="22"/>
          <w:szCs w:val="22"/>
        </w:rPr>
        <w:t xml:space="preserve"> - prawie wniesienia skargi do organu nadzorczego;</w:t>
      </w:r>
    </w:p>
    <w:p w14:paraId="09567D54" w14:textId="4B8684DD" w:rsidR="00310ECC" w:rsidRPr="00626F11" w:rsidRDefault="00310ECC" w:rsidP="00310ECC">
      <w:pPr>
        <w:spacing w:after="60"/>
        <w:contextualSpacing/>
        <w:jc w:val="both"/>
        <w:rPr>
          <w:rFonts w:cs="Times New Roman"/>
          <w:sz w:val="22"/>
          <w:szCs w:val="22"/>
        </w:rPr>
      </w:pPr>
      <w:r w:rsidRPr="00626F11">
        <w:rPr>
          <w:rFonts w:cs="Times New Roman"/>
          <w:sz w:val="22"/>
          <w:szCs w:val="22"/>
        </w:rPr>
        <w:t xml:space="preserve"> - źródle danych osobowych jeżeli nie zostały one zebrane od osoby, której dane dotyczą;</w:t>
      </w:r>
    </w:p>
    <w:p w14:paraId="5612BBC2" w14:textId="670F89DC" w:rsidR="00310ECC" w:rsidRPr="00626F11" w:rsidRDefault="00310ECC" w:rsidP="00310ECC">
      <w:pPr>
        <w:spacing w:after="60"/>
        <w:contextualSpacing/>
        <w:jc w:val="both"/>
        <w:rPr>
          <w:rFonts w:cs="Times New Roman"/>
          <w:sz w:val="22"/>
          <w:szCs w:val="22"/>
        </w:rPr>
      </w:pPr>
      <w:r w:rsidRPr="00626F11">
        <w:rPr>
          <w:rFonts w:cs="Times New Roman"/>
          <w:sz w:val="22"/>
          <w:szCs w:val="22"/>
        </w:rPr>
        <w:t xml:space="preserve"> - zautomatyzowanym podejmowaniu decyzji, w tym o profilowaniu oraz istotnych zasadach ich podejmowania;</w:t>
      </w:r>
    </w:p>
    <w:p w14:paraId="27B9DCD1" w14:textId="11F43E44" w:rsidR="00310ECC" w:rsidRPr="00626F11" w:rsidRDefault="00310ECC" w:rsidP="00310ECC">
      <w:pPr>
        <w:spacing w:after="60"/>
        <w:contextualSpacing/>
        <w:jc w:val="both"/>
        <w:rPr>
          <w:rFonts w:cs="Times New Roman"/>
          <w:sz w:val="22"/>
          <w:szCs w:val="22"/>
        </w:rPr>
      </w:pPr>
      <w:r w:rsidRPr="00626F11">
        <w:rPr>
          <w:rFonts w:cs="Times New Roman"/>
          <w:sz w:val="22"/>
          <w:szCs w:val="22"/>
        </w:rPr>
        <w:t xml:space="preserve">10.3. uzyskanie informacji o odpowiednich zabezpieczeniach (o których mowa w art. 46 ogólnego rozporządzenia o ochronie danych), związanych z przekazaniem </w:t>
      </w:r>
      <w:proofErr w:type="spellStart"/>
      <w:r w:rsidRPr="00626F11">
        <w:rPr>
          <w:rFonts w:cs="Times New Roman"/>
          <w:sz w:val="22"/>
          <w:szCs w:val="22"/>
        </w:rPr>
        <w:t>jeżeli</w:t>
      </w:r>
      <w:proofErr w:type="spellEnd"/>
      <w:r w:rsidRPr="00626F11">
        <w:rPr>
          <w:rFonts w:cs="Times New Roman"/>
          <w:sz w:val="22"/>
          <w:szCs w:val="22"/>
        </w:rPr>
        <w:t xml:space="preserve"> dane osobowe </w:t>
      </w:r>
      <w:proofErr w:type="spellStart"/>
      <w:r w:rsidRPr="00626F11">
        <w:rPr>
          <w:rFonts w:cs="Times New Roman"/>
          <w:sz w:val="22"/>
          <w:szCs w:val="22"/>
        </w:rPr>
        <w:t>sa</w:t>
      </w:r>
      <w:proofErr w:type="spellEnd"/>
      <w:r w:rsidRPr="00626F11">
        <w:rPr>
          <w:rFonts w:cs="Times New Roman"/>
          <w:sz w:val="22"/>
          <w:szCs w:val="22"/>
        </w:rPr>
        <w:t xml:space="preserve">̨ przekazywane do </w:t>
      </w:r>
      <w:proofErr w:type="spellStart"/>
      <w:r w:rsidRPr="00626F11">
        <w:rPr>
          <w:rFonts w:cs="Times New Roman"/>
          <w:sz w:val="22"/>
          <w:szCs w:val="22"/>
        </w:rPr>
        <w:t>państwa</w:t>
      </w:r>
      <w:proofErr w:type="spellEnd"/>
      <w:r w:rsidRPr="00626F11">
        <w:rPr>
          <w:rFonts w:cs="Times New Roman"/>
          <w:sz w:val="22"/>
          <w:szCs w:val="22"/>
        </w:rPr>
        <w:t xml:space="preserve"> trzeciego lub organizacji </w:t>
      </w:r>
      <w:proofErr w:type="spellStart"/>
      <w:r w:rsidRPr="00626F11">
        <w:rPr>
          <w:rFonts w:cs="Times New Roman"/>
          <w:sz w:val="22"/>
          <w:szCs w:val="22"/>
        </w:rPr>
        <w:t>międzynarodowej</w:t>
      </w:r>
      <w:proofErr w:type="spellEnd"/>
      <w:r w:rsidRPr="00626F11">
        <w:rPr>
          <w:rFonts w:cs="Times New Roman"/>
          <w:sz w:val="22"/>
          <w:szCs w:val="22"/>
        </w:rPr>
        <w:t xml:space="preserve">, </w:t>
      </w:r>
    </w:p>
    <w:p w14:paraId="20590183" w14:textId="54AFEECA" w:rsidR="00310ECC" w:rsidRPr="00626F11" w:rsidRDefault="00310ECC" w:rsidP="00310ECC">
      <w:pPr>
        <w:spacing w:after="60"/>
        <w:contextualSpacing/>
        <w:jc w:val="both"/>
        <w:rPr>
          <w:rFonts w:cs="Times New Roman"/>
          <w:sz w:val="22"/>
          <w:szCs w:val="22"/>
        </w:rPr>
      </w:pPr>
      <w:r w:rsidRPr="00626F11">
        <w:rPr>
          <w:rFonts w:cs="Times New Roman"/>
          <w:sz w:val="22"/>
          <w:szCs w:val="22"/>
        </w:rPr>
        <w:t>10.4. 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119BD24A" w14:textId="555877C7" w:rsidR="00310ECC" w:rsidRPr="00626F11" w:rsidRDefault="00310ECC" w:rsidP="00310ECC">
      <w:pPr>
        <w:spacing w:after="60"/>
        <w:contextualSpacing/>
        <w:jc w:val="both"/>
        <w:rPr>
          <w:rFonts w:cs="Times New Roman"/>
          <w:sz w:val="22"/>
          <w:szCs w:val="22"/>
        </w:rPr>
      </w:pPr>
      <w:r w:rsidRPr="00626F11">
        <w:rPr>
          <w:rFonts w:cs="Times New Roman"/>
          <w:sz w:val="22"/>
          <w:szCs w:val="22"/>
        </w:rPr>
        <w:t>11. 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21DF103D" w14:textId="77777777" w:rsidR="00310ECC" w:rsidRPr="00626F11" w:rsidRDefault="00310ECC" w:rsidP="00310ECC">
      <w:pPr>
        <w:spacing w:after="60"/>
        <w:contextualSpacing/>
        <w:jc w:val="both"/>
        <w:rPr>
          <w:rFonts w:cs="Times New Roman"/>
          <w:sz w:val="22"/>
          <w:szCs w:val="22"/>
        </w:rPr>
      </w:pPr>
    </w:p>
    <w:p w14:paraId="057EC636" w14:textId="77777777" w:rsidR="00310ECC" w:rsidRPr="00626F11" w:rsidRDefault="00310ECC" w:rsidP="00310ECC">
      <w:pPr>
        <w:spacing w:after="60"/>
        <w:contextualSpacing/>
        <w:jc w:val="both"/>
        <w:rPr>
          <w:rFonts w:cs="Times New Roman"/>
          <w:b/>
          <w:sz w:val="22"/>
          <w:szCs w:val="22"/>
          <w:u w:val="single"/>
        </w:rPr>
      </w:pPr>
      <w:r w:rsidRPr="00626F11">
        <w:rPr>
          <w:rFonts w:cs="Times New Roman"/>
          <w:b/>
          <w:sz w:val="22"/>
          <w:szCs w:val="22"/>
          <w:u w:val="single"/>
        </w:rPr>
        <w:t>Wymóg złożenia oświadczenia:</w:t>
      </w:r>
    </w:p>
    <w:p w14:paraId="6B86B51F" w14:textId="40C92E83" w:rsidR="00310ECC" w:rsidRPr="00626F11" w:rsidRDefault="00310ECC" w:rsidP="00310ECC">
      <w:pPr>
        <w:spacing w:after="60"/>
        <w:contextualSpacing/>
        <w:jc w:val="both"/>
        <w:rPr>
          <w:rFonts w:cs="Times New Roman"/>
          <w:sz w:val="22"/>
          <w:szCs w:val="22"/>
        </w:rPr>
      </w:pPr>
      <w:r w:rsidRPr="00626F11">
        <w:rPr>
          <w:rFonts w:cs="Times New Roman"/>
          <w:sz w:val="22"/>
          <w:szCs w:val="22"/>
        </w:rPr>
        <w:t>1. Wykonawca ubiegając się o udzielenie zamówienia publicznego jest zobowiązany do wypełnienia wszystkich obowiązków formalno-prawnych związanych z udziałem w postępowaniu.</w:t>
      </w:r>
    </w:p>
    <w:p w14:paraId="29DF463F" w14:textId="387CE21E" w:rsidR="00310ECC" w:rsidRPr="00626F11" w:rsidRDefault="00310ECC" w:rsidP="00310ECC">
      <w:pPr>
        <w:spacing w:after="60"/>
        <w:contextualSpacing/>
        <w:jc w:val="both"/>
        <w:rPr>
          <w:rFonts w:cs="Times New Roman"/>
          <w:sz w:val="22"/>
          <w:szCs w:val="22"/>
        </w:rPr>
      </w:pPr>
      <w:r w:rsidRPr="00626F11">
        <w:rPr>
          <w:rFonts w:cs="Times New Roman"/>
          <w:sz w:val="22"/>
          <w:szCs w:val="22"/>
        </w:rPr>
        <w:t>2. 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w:t>
      </w:r>
    </w:p>
    <w:p w14:paraId="7596AC96" w14:textId="4A626EAD" w:rsidR="00310ECC" w:rsidRPr="00626F11" w:rsidRDefault="00310ECC" w:rsidP="00310ECC">
      <w:pPr>
        <w:spacing w:after="60"/>
        <w:contextualSpacing/>
        <w:jc w:val="both"/>
        <w:rPr>
          <w:rFonts w:cs="Times New Roman"/>
          <w:sz w:val="22"/>
          <w:szCs w:val="22"/>
        </w:rPr>
      </w:pPr>
      <w:r w:rsidRPr="00626F11">
        <w:rPr>
          <w:rFonts w:cs="Times New Roman"/>
          <w:sz w:val="22"/>
          <w:szCs w:val="22"/>
        </w:rPr>
        <w:t>3. Ponadto Wykonawca musi wypełnić obowiązek informacyjny wynikający z art. 14 RODO względem osób fizycznych, których dane przekazuje Zamawiającemu i których dane pośrednio pozyskał, chyba że ma zastosowanie co najmniej jedno z włączeń, o których mowa w art. 14 ust. 5 RODO.</w:t>
      </w:r>
    </w:p>
    <w:p w14:paraId="3067DE32" w14:textId="2FD8F222" w:rsidR="00310ECC" w:rsidRPr="00626F11" w:rsidRDefault="00310ECC" w:rsidP="00310ECC">
      <w:pPr>
        <w:spacing w:after="60"/>
        <w:contextualSpacing/>
        <w:jc w:val="both"/>
        <w:rPr>
          <w:rFonts w:cs="Times New Roman"/>
          <w:sz w:val="22"/>
          <w:szCs w:val="22"/>
        </w:rPr>
      </w:pPr>
      <w:r w:rsidRPr="00626F11">
        <w:rPr>
          <w:rFonts w:cs="Times New Roman"/>
          <w:sz w:val="22"/>
          <w:szCs w:val="22"/>
        </w:rPr>
        <w:t xml:space="preserve">4. W celu zapewnienia, że Wykonawca wypełnił ww. obowiązki informacyjne oraz ochrony prawnie uzasadnionych interesów osoby trzeciej, której dane zostały przekazane w związku z udziałem Wykonawcy w postępowaniu, wymaga się od  Wykonawcy złożenia w postępowaniu o udzielenie zamówienia publicznego </w:t>
      </w:r>
      <w:r w:rsidRPr="00626F11">
        <w:rPr>
          <w:rFonts w:cs="Times New Roman"/>
          <w:sz w:val="22"/>
          <w:szCs w:val="22"/>
        </w:rPr>
        <w:lastRenderedPageBreak/>
        <w:t xml:space="preserve">oświadczenia </w:t>
      </w:r>
      <w:r w:rsidRPr="00626F11">
        <w:rPr>
          <w:rFonts w:cs="Times New Roman"/>
          <w:b/>
          <w:sz w:val="22"/>
          <w:szCs w:val="22"/>
        </w:rPr>
        <w:t>(Załącznik nr 1 do SWZ)</w:t>
      </w:r>
      <w:r w:rsidRPr="00626F11">
        <w:rPr>
          <w:rFonts w:cs="Times New Roman"/>
          <w:sz w:val="22"/>
          <w:szCs w:val="22"/>
        </w:rPr>
        <w:t xml:space="preserve"> o wypełnieniu przez niego obowiązków informacyjnych przewidzianych w art. 13 lub art. 14 RODO.</w:t>
      </w:r>
    </w:p>
    <w:p w14:paraId="65EF75AF" w14:textId="77777777" w:rsidR="00D57B5E" w:rsidRPr="00626F11" w:rsidRDefault="00D57B5E" w:rsidP="00A81C1B">
      <w:pPr>
        <w:spacing w:after="60"/>
        <w:contextualSpacing/>
        <w:jc w:val="both"/>
        <w:rPr>
          <w:rFonts w:cs="Times New Roman"/>
          <w:sz w:val="22"/>
          <w:szCs w:val="22"/>
        </w:rPr>
      </w:pPr>
    </w:p>
    <w:p w14:paraId="0000662D" w14:textId="77777777" w:rsidR="00FF48AB" w:rsidRPr="00626F11" w:rsidRDefault="00FF48AB" w:rsidP="00FF48AB">
      <w:pPr>
        <w:ind w:left="426" w:hanging="426"/>
        <w:rPr>
          <w:rFonts w:cs="Times New Roman"/>
          <w:b/>
          <w:bCs/>
          <w:sz w:val="22"/>
          <w:szCs w:val="22"/>
        </w:rPr>
      </w:pPr>
      <w:r w:rsidRPr="00626F11">
        <w:rPr>
          <w:rFonts w:cs="Times New Roman"/>
          <w:b/>
          <w:bCs/>
          <w:sz w:val="22"/>
          <w:szCs w:val="22"/>
        </w:rPr>
        <w:t>XXXVI.  USTALENIA KOŃCOWE</w:t>
      </w:r>
    </w:p>
    <w:p w14:paraId="59165BBE" w14:textId="77777777" w:rsidR="00B4532A" w:rsidRDefault="00FF48AB" w:rsidP="00B4532A">
      <w:pPr>
        <w:ind w:left="426" w:hanging="426"/>
        <w:rPr>
          <w:rFonts w:cs="Times New Roman"/>
          <w:bCs/>
          <w:sz w:val="22"/>
          <w:szCs w:val="22"/>
        </w:rPr>
      </w:pPr>
      <w:r w:rsidRPr="00626F11">
        <w:rPr>
          <w:rFonts w:cs="Times New Roman"/>
          <w:bCs/>
          <w:sz w:val="22"/>
          <w:szCs w:val="22"/>
        </w:rPr>
        <w:t>W sprawach nie uregulowanych  niniejszą  specyfikacją warunków zamówienia</w:t>
      </w:r>
      <w:r w:rsidR="00B4532A">
        <w:rPr>
          <w:rFonts w:cs="Times New Roman"/>
          <w:bCs/>
          <w:sz w:val="22"/>
          <w:szCs w:val="22"/>
        </w:rPr>
        <w:t xml:space="preserve"> </w:t>
      </w:r>
      <w:r w:rsidRPr="00626F11">
        <w:rPr>
          <w:rFonts w:cs="Times New Roman"/>
          <w:bCs/>
          <w:sz w:val="22"/>
          <w:szCs w:val="22"/>
        </w:rPr>
        <w:t>zastosowanie  będą  miały</w:t>
      </w:r>
    </w:p>
    <w:p w14:paraId="082FE019" w14:textId="77777777" w:rsidR="00B4532A" w:rsidRDefault="00FF48AB" w:rsidP="00B4532A">
      <w:pPr>
        <w:ind w:left="426" w:hanging="426"/>
        <w:rPr>
          <w:rFonts w:cs="Times New Roman"/>
          <w:bCs/>
          <w:sz w:val="22"/>
          <w:szCs w:val="22"/>
        </w:rPr>
      </w:pPr>
      <w:r w:rsidRPr="00626F11">
        <w:rPr>
          <w:rFonts w:cs="Times New Roman"/>
          <w:bCs/>
          <w:sz w:val="22"/>
          <w:szCs w:val="22"/>
        </w:rPr>
        <w:t>właściwe  przepisy  prawa  polskiego,  w  szczególności</w:t>
      </w:r>
      <w:r w:rsidR="00B4532A">
        <w:rPr>
          <w:rFonts w:cs="Times New Roman"/>
          <w:bCs/>
          <w:sz w:val="22"/>
          <w:szCs w:val="22"/>
        </w:rPr>
        <w:t xml:space="preserve"> </w:t>
      </w:r>
      <w:r w:rsidRPr="00626F11">
        <w:rPr>
          <w:rFonts w:cs="Times New Roman"/>
          <w:bCs/>
          <w:sz w:val="22"/>
          <w:szCs w:val="22"/>
        </w:rPr>
        <w:t>przepisy  Kodeksu  cywilnego  oraz  ustawy  z  dnia   11</w:t>
      </w:r>
    </w:p>
    <w:p w14:paraId="2A5C8598" w14:textId="2FB4D050" w:rsidR="00FF48AB" w:rsidRPr="00626F11" w:rsidRDefault="00FF48AB" w:rsidP="00B4532A">
      <w:pPr>
        <w:ind w:left="426" w:hanging="426"/>
        <w:rPr>
          <w:rFonts w:cs="Times New Roman"/>
          <w:bCs/>
          <w:sz w:val="22"/>
          <w:szCs w:val="22"/>
        </w:rPr>
      </w:pPr>
      <w:r w:rsidRPr="00626F11">
        <w:rPr>
          <w:rFonts w:cs="Times New Roman"/>
          <w:bCs/>
          <w:sz w:val="22"/>
          <w:szCs w:val="22"/>
        </w:rPr>
        <w:t xml:space="preserve">września 2019 r.  -  Prawo zamówień  publicznych  ( </w:t>
      </w:r>
      <w:proofErr w:type="spellStart"/>
      <w:r w:rsidRPr="00626F11">
        <w:rPr>
          <w:rFonts w:cs="Times New Roman"/>
          <w:bCs/>
          <w:sz w:val="22"/>
          <w:szCs w:val="22"/>
        </w:rPr>
        <w:t>t.j</w:t>
      </w:r>
      <w:proofErr w:type="spellEnd"/>
      <w:r w:rsidRPr="00626F11">
        <w:rPr>
          <w:rFonts w:cs="Times New Roman"/>
          <w:bCs/>
          <w:sz w:val="22"/>
          <w:szCs w:val="22"/>
        </w:rPr>
        <w:t>. Dz. U z 2022 poz. 1710 ze zm.).</w:t>
      </w:r>
    </w:p>
    <w:p w14:paraId="6AE17940" w14:textId="77777777" w:rsidR="00FF48AB" w:rsidRPr="00626F11" w:rsidRDefault="00FF48AB" w:rsidP="00B4532A">
      <w:pPr>
        <w:ind w:left="426" w:hanging="426"/>
        <w:rPr>
          <w:rFonts w:cs="Times New Roman"/>
          <w:b/>
          <w:bCs/>
          <w:sz w:val="22"/>
          <w:szCs w:val="22"/>
          <w:u w:val="single"/>
        </w:rPr>
      </w:pPr>
    </w:p>
    <w:p w14:paraId="3A7DE95E" w14:textId="3A625EF4" w:rsidR="00FF48AB" w:rsidRPr="00626F11" w:rsidRDefault="00FF48AB" w:rsidP="00FF48AB">
      <w:pPr>
        <w:ind w:left="426" w:hanging="426"/>
        <w:rPr>
          <w:rFonts w:cs="Times New Roman"/>
          <w:b/>
          <w:bCs/>
          <w:sz w:val="22"/>
          <w:szCs w:val="22"/>
        </w:rPr>
      </w:pPr>
      <w:r w:rsidRPr="00626F11">
        <w:rPr>
          <w:rFonts w:cs="Times New Roman"/>
          <w:b/>
          <w:bCs/>
          <w:sz w:val="22"/>
          <w:szCs w:val="22"/>
        </w:rPr>
        <w:t>XXXVII. ZAŁĄCZNIKI DO SWZ</w:t>
      </w:r>
    </w:p>
    <w:p w14:paraId="0B6E97EA" w14:textId="77777777" w:rsidR="00FF48AB" w:rsidRPr="00626F11" w:rsidRDefault="00FF48AB" w:rsidP="00FF48AB">
      <w:pPr>
        <w:ind w:left="426" w:hanging="426"/>
        <w:rPr>
          <w:rFonts w:cs="Times New Roman"/>
          <w:bCs/>
          <w:sz w:val="22"/>
          <w:szCs w:val="22"/>
        </w:rPr>
      </w:pPr>
      <w:r w:rsidRPr="00626F11">
        <w:rPr>
          <w:rFonts w:cs="Times New Roman"/>
          <w:bCs/>
          <w:sz w:val="22"/>
          <w:szCs w:val="22"/>
        </w:rPr>
        <w:t>1.</w:t>
      </w:r>
      <w:r w:rsidRPr="00626F11">
        <w:rPr>
          <w:rFonts w:cs="Times New Roman"/>
          <w:bCs/>
          <w:sz w:val="22"/>
          <w:szCs w:val="22"/>
        </w:rPr>
        <w:tab/>
        <w:t>Formularz ofertowy.</w:t>
      </w:r>
    </w:p>
    <w:p w14:paraId="2CC69A8A" w14:textId="77777777" w:rsidR="00FF48AB" w:rsidRPr="00626F11" w:rsidRDefault="00FF48AB" w:rsidP="00FF48AB">
      <w:pPr>
        <w:ind w:left="426" w:hanging="426"/>
        <w:rPr>
          <w:rFonts w:cs="Times New Roman"/>
          <w:bCs/>
          <w:sz w:val="22"/>
          <w:szCs w:val="22"/>
        </w:rPr>
      </w:pPr>
      <w:r w:rsidRPr="00626F11">
        <w:rPr>
          <w:rFonts w:cs="Times New Roman"/>
          <w:bCs/>
          <w:sz w:val="22"/>
          <w:szCs w:val="22"/>
        </w:rPr>
        <w:t>2.</w:t>
      </w:r>
      <w:r w:rsidRPr="00626F11">
        <w:rPr>
          <w:rFonts w:cs="Times New Roman"/>
          <w:bCs/>
          <w:sz w:val="22"/>
          <w:szCs w:val="22"/>
        </w:rPr>
        <w:tab/>
        <w:t xml:space="preserve">Formularz asortymentowo – cenowy </w:t>
      </w:r>
    </w:p>
    <w:p w14:paraId="30AFE094" w14:textId="77777777" w:rsidR="00FF48AB" w:rsidRPr="00626F11" w:rsidRDefault="00FF48AB" w:rsidP="00FF48AB">
      <w:pPr>
        <w:ind w:left="426" w:hanging="426"/>
        <w:rPr>
          <w:rFonts w:cs="Times New Roman"/>
          <w:bCs/>
          <w:sz w:val="22"/>
          <w:szCs w:val="22"/>
        </w:rPr>
      </w:pPr>
      <w:r w:rsidRPr="00626F11">
        <w:rPr>
          <w:rFonts w:cs="Times New Roman"/>
          <w:bCs/>
          <w:sz w:val="22"/>
          <w:szCs w:val="22"/>
        </w:rPr>
        <w:t>3.</w:t>
      </w:r>
      <w:r w:rsidRPr="00626F11">
        <w:rPr>
          <w:rFonts w:cs="Times New Roman"/>
          <w:bCs/>
          <w:sz w:val="22"/>
          <w:szCs w:val="22"/>
        </w:rPr>
        <w:tab/>
        <w:t>JEDZ (zamieszczony na stronie Zamawiającego).</w:t>
      </w:r>
    </w:p>
    <w:p w14:paraId="66476AF9" w14:textId="77777777" w:rsidR="00FF48AB" w:rsidRPr="00626F11" w:rsidRDefault="00FF48AB" w:rsidP="00FF48AB">
      <w:pPr>
        <w:ind w:left="426" w:hanging="426"/>
        <w:rPr>
          <w:rFonts w:cs="Times New Roman"/>
          <w:bCs/>
          <w:sz w:val="22"/>
          <w:szCs w:val="22"/>
        </w:rPr>
      </w:pPr>
      <w:r w:rsidRPr="00626F11">
        <w:rPr>
          <w:rFonts w:cs="Times New Roman"/>
          <w:bCs/>
          <w:sz w:val="22"/>
          <w:szCs w:val="22"/>
        </w:rPr>
        <w:t>4.</w:t>
      </w:r>
      <w:r w:rsidRPr="00626F11">
        <w:rPr>
          <w:rFonts w:cs="Times New Roman"/>
          <w:bCs/>
          <w:sz w:val="22"/>
          <w:szCs w:val="22"/>
        </w:rPr>
        <w:tab/>
        <w:t>Zobowiązanie na podstawie art. 118 ustawy Prawo zamówień publicznych.</w:t>
      </w:r>
    </w:p>
    <w:p w14:paraId="5CDFD129" w14:textId="77777777" w:rsidR="00FF48AB" w:rsidRPr="00626F11" w:rsidRDefault="00FF48AB" w:rsidP="00FF48AB">
      <w:pPr>
        <w:ind w:left="426" w:hanging="426"/>
        <w:rPr>
          <w:rFonts w:cs="Times New Roman"/>
          <w:bCs/>
          <w:sz w:val="22"/>
          <w:szCs w:val="22"/>
        </w:rPr>
      </w:pPr>
      <w:r w:rsidRPr="00626F11">
        <w:rPr>
          <w:rFonts w:cs="Times New Roman"/>
          <w:bCs/>
          <w:sz w:val="22"/>
          <w:szCs w:val="22"/>
        </w:rPr>
        <w:t>5.</w:t>
      </w:r>
      <w:r w:rsidRPr="00626F11">
        <w:rPr>
          <w:rFonts w:cs="Times New Roman"/>
          <w:bCs/>
          <w:sz w:val="22"/>
          <w:szCs w:val="22"/>
        </w:rPr>
        <w:tab/>
        <w:t>Oświadczenie o przynależności do grupy kapitałowej</w:t>
      </w:r>
    </w:p>
    <w:p w14:paraId="1167F1A8" w14:textId="77777777" w:rsidR="00FF48AB" w:rsidRPr="00626F11" w:rsidRDefault="00FF48AB" w:rsidP="00FF48AB">
      <w:pPr>
        <w:ind w:left="426" w:hanging="426"/>
        <w:rPr>
          <w:rFonts w:cs="Times New Roman"/>
          <w:bCs/>
          <w:sz w:val="22"/>
          <w:szCs w:val="22"/>
        </w:rPr>
      </w:pPr>
      <w:r w:rsidRPr="00626F11">
        <w:rPr>
          <w:rFonts w:cs="Times New Roman"/>
          <w:bCs/>
          <w:sz w:val="22"/>
          <w:szCs w:val="22"/>
        </w:rPr>
        <w:t>6.</w:t>
      </w:r>
      <w:r w:rsidRPr="00626F11">
        <w:rPr>
          <w:rFonts w:cs="Times New Roman"/>
          <w:bCs/>
          <w:sz w:val="22"/>
          <w:szCs w:val="22"/>
        </w:rPr>
        <w:tab/>
        <w:t>Oświadczenie Wykonawcy</w:t>
      </w:r>
    </w:p>
    <w:p w14:paraId="5BAE72C0" w14:textId="77777777" w:rsidR="00FF48AB" w:rsidRPr="00626F11" w:rsidRDefault="00FF48AB" w:rsidP="00FF48AB">
      <w:pPr>
        <w:ind w:left="426" w:hanging="426"/>
        <w:rPr>
          <w:rFonts w:cs="Times New Roman"/>
          <w:bCs/>
          <w:sz w:val="22"/>
          <w:szCs w:val="22"/>
        </w:rPr>
      </w:pPr>
      <w:r w:rsidRPr="00626F11">
        <w:rPr>
          <w:rFonts w:cs="Times New Roman"/>
          <w:bCs/>
          <w:sz w:val="22"/>
          <w:szCs w:val="22"/>
        </w:rPr>
        <w:t>7.</w:t>
      </w:r>
      <w:r w:rsidRPr="00626F11">
        <w:rPr>
          <w:rFonts w:cs="Times New Roman"/>
          <w:bCs/>
          <w:sz w:val="22"/>
          <w:szCs w:val="22"/>
        </w:rPr>
        <w:tab/>
        <w:t>Wzór umowy</w:t>
      </w:r>
    </w:p>
    <w:p w14:paraId="4E751CD8" w14:textId="77777777" w:rsidR="00FF48AB" w:rsidRPr="00626F11" w:rsidRDefault="00FF48AB" w:rsidP="00FF48AB">
      <w:pPr>
        <w:ind w:left="426" w:hanging="426"/>
        <w:rPr>
          <w:rFonts w:cs="Times New Roman"/>
          <w:bCs/>
          <w:sz w:val="22"/>
          <w:szCs w:val="22"/>
        </w:rPr>
      </w:pPr>
      <w:r w:rsidRPr="00626F11">
        <w:rPr>
          <w:rFonts w:cs="Times New Roman"/>
          <w:bCs/>
          <w:sz w:val="22"/>
          <w:szCs w:val="22"/>
        </w:rPr>
        <w:t>8.</w:t>
      </w:r>
      <w:r w:rsidRPr="00626F11">
        <w:rPr>
          <w:rFonts w:cs="Times New Roman"/>
          <w:bCs/>
          <w:sz w:val="22"/>
          <w:szCs w:val="22"/>
        </w:rPr>
        <w:tab/>
        <w:t>Umowa powierzenia przetwarzania danych osobowych</w:t>
      </w:r>
    </w:p>
    <w:p w14:paraId="4FE9062D" w14:textId="7DE07649" w:rsidR="00FF48AB" w:rsidRPr="00626F11" w:rsidRDefault="00FF48AB" w:rsidP="00FF48AB">
      <w:pPr>
        <w:ind w:left="426" w:hanging="426"/>
        <w:rPr>
          <w:rFonts w:cs="Times New Roman"/>
          <w:bCs/>
          <w:sz w:val="22"/>
          <w:szCs w:val="22"/>
        </w:rPr>
      </w:pPr>
      <w:r w:rsidRPr="00626F11">
        <w:rPr>
          <w:rFonts w:cs="Times New Roman"/>
          <w:bCs/>
          <w:sz w:val="22"/>
          <w:szCs w:val="22"/>
        </w:rPr>
        <w:t>9.</w:t>
      </w:r>
      <w:r w:rsidRPr="00626F11">
        <w:rPr>
          <w:rFonts w:cs="Times New Roman"/>
          <w:bCs/>
          <w:sz w:val="22"/>
          <w:szCs w:val="22"/>
        </w:rPr>
        <w:tab/>
        <w:t>Identyfikator postępowania podany w Linku do postępowania</w:t>
      </w:r>
    </w:p>
    <w:p w14:paraId="1ACCD51F" w14:textId="77777777" w:rsidR="00FF48AB" w:rsidRPr="00626F11" w:rsidRDefault="00FF48AB">
      <w:pPr>
        <w:ind w:left="426" w:hanging="426"/>
        <w:rPr>
          <w:rFonts w:cs="Times New Roman"/>
          <w:b/>
          <w:bCs/>
          <w:sz w:val="22"/>
          <w:szCs w:val="22"/>
          <w:u w:val="single"/>
        </w:rPr>
      </w:pPr>
    </w:p>
    <w:p w14:paraId="346EE441" w14:textId="77777777" w:rsidR="00FF48AB" w:rsidRPr="00626F11" w:rsidRDefault="00FF48AB">
      <w:pPr>
        <w:ind w:left="426" w:hanging="426"/>
        <w:rPr>
          <w:rFonts w:cs="Times New Roman"/>
          <w:b/>
          <w:bCs/>
          <w:sz w:val="22"/>
          <w:szCs w:val="22"/>
          <w:u w:val="single"/>
        </w:rPr>
      </w:pPr>
    </w:p>
    <w:p w14:paraId="6F229557" w14:textId="77777777" w:rsidR="00FF48AB" w:rsidRPr="00626F11" w:rsidRDefault="00FF48AB">
      <w:pPr>
        <w:ind w:left="426" w:hanging="426"/>
        <w:rPr>
          <w:rFonts w:cs="Times New Roman"/>
          <w:b/>
          <w:bCs/>
          <w:sz w:val="22"/>
          <w:szCs w:val="22"/>
          <w:u w:val="single"/>
        </w:rPr>
      </w:pPr>
    </w:p>
    <w:p w14:paraId="0F3E5557" w14:textId="77777777" w:rsidR="00D57B5E" w:rsidRPr="00626F11" w:rsidRDefault="00D57B5E">
      <w:pPr>
        <w:pStyle w:val="Tekstdymka"/>
        <w:rPr>
          <w:rFonts w:ascii="Times New Roman" w:hAnsi="Times New Roman" w:cs="Times New Roman"/>
          <w:sz w:val="22"/>
          <w:szCs w:val="22"/>
        </w:rPr>
      </w:pPr>
    </w:p>
    <w:p w14:paraId="5C94E9F0" w14:textId="450AEC54" w:rsidR="001B5CA4" w:rsidRPr="00626F11" w:rsidRDefault="001B5CA4">
      <w:pPr>
        <w:pStyle w:val="Tekstdymka"/>
        <w:rPr>
          <w:rFonts w:ascii="Times New Roman" w:hAnsi="Times New Roman" w:cs="Times New Roman"/>
          <w:sz w:val="22"/>
          <w:szCs w:val="22"/>
        </w:rPr>
      </w:pPr>
    </w:p>
    <w:p w14:paraId="24673B67" w14:textId="797DA29C" w:rsidR="00D57B5E" w:rsidRPr="00626F11" w:rsidRDefault="00CF7A86" w:rsidP="00D57B5E">
      <w:pPr>
        <w:jc w:val="both"/>
        <w:rPr>
          <w:rFonts w:cs="Times New Roman"/>
          <w:bCs/>
          <w:sz w:val="22"/>
          <w:szCs w:val="22"/>
        </w:rPr>
      </w:pPr>
      <w:r w:rsidRPr="00626F11">
        <w:rPr>
          <w:rFonts w:cs="Times New Roman"/>
          <w:bCs/>
          <w:sz w:val="22"/>
          <w:szCs w:val="22"/>
        </w:rPr>
        <w:t xml:space="preserve">Akceptacja prawna SWZ </w:t>
      </w:r>
      <w:r w:rsidR="00D57B5E" w:rsidRPr="00626F11">
        <w:rPr>
          <w:rFonts w:cs="Times New Roman"/>
          <w:bCs/>
          <w:sz w:val="22"/>
          <w:szCs w:val="22"/>
        </w:rPr>
        <w:tab/>
      </w:r>
      <w:r w:rsidR="00D57B5E" w:rsidRPr="00626F11">
        <w:rPr>
          <w:rFonts w:cs="Times New Roman"/>
          <w:bCs/>
          <w:sz w:val="22"/>
          <w:szCs w:val="22"/>
        </w:rPr>
        <w:tab/>
      </w:r>
      <w:r w:rsidR="00D57B5E" w:rsidRPr="00626F11">
        <w:rPr>
          <w:rFonts w:cs="Times New Roman"/>
          <w:bCs/>
          <w:sz w:val="22"/>
          <w:szCs w:val="22"/>
        </w:rPr>
        <w:tab/>
      </w:r>
      <w:r w:rsidR="00D57B5E" w:rsidRPr="00626F11">
        <w:rPr>
          <w:rFonts w:cs="Times New Roman"/>
          <w:bCs/>
          <w:sz w:val="22"/>
          <w:szCs w:val="22"/>
        </w:rPr>
        <w:tab/>
        <w:t xml:space="preserve">        Pracownik przygotowujący SWZ, </w:t>
      </w:r>
    </w:p>
    <w:p w14:paraId="0875FB12" w14:textId="0521CA54" w:rsidR="00D57B5E" w:rsidRPr="00626F11" w:rsidRDefault="00D57B5E" w:rsidP="00D57B5E">
      <w:pPr>
        <w:jc w:val="both"/>
        <w:rPr>
          <w:rFonts w:cs="Times New Roman"/>
          <w:bCs/>
          <w:sz w:val="22"/>
          <w:szCs w:val="22"/>
        </w:rPr>
      </w:pPr>
      <w:r w:rsidRPr="00626F11">
        <w:rPr>
          <w:rFonts w:cs="Times New Roman"/>
          <w:bCs/>
          <w:sz w:val="22"/>
          <w:szCs w:val="22"/>
        </w:rPr>
        <w:t xml:space="preserve">   przez Radcę Prawnego                                                            prowadzący postępowanie </w:t>
      </w:r>
    </w:p>
    <w:p w14:paraId="6DD655EE" w14:textId="77777777" w:rsidR="00CF7A86" w:rsidRPr="00626F11" w:rsidRDefault="00CF7A86" w:rsidP="00CF7A86">
      <w:pPr>
        <w:jc w:val="both"/>
        <w:rPr>
          <w:rFonts w:cs="Times New Roman"/>
          <w:bCs/>
          <w:sz w:val="22"/>
          <w:szCs w:val="22"/>
        </w:rPr>
      </w:pPr>
    </w:p>
    <w:p w14:paraId="16093953" w14:textId="77777777" w:rsidR="00CF7A86" w:rsidRPr="00626F11" w:rsidRDefault="00CF7A86" w:rsidP="00CF7A86">
      <w:pPr>
        <w:jc w:val="both"/>
        <w:rPr>
          <w:rFonts w:cs="Times New Roman"/>
          <w:bCs/>
          <w:sz w:val="22"/>
          <w:szCs w:val="22"/>
        </w:rPr>
      </w:pPr>
    </w:p>
    <w:p w14:paraId="7AE8DACC" w14:textId="77777777" w:rsidR="00CF7A86" w:rsidRPr="00626F11" w:rsidRDefault="00CF7A86" w:rsidP="00CF7A86">
      <w:pPr>
        <w:jc w:val="both"/>
        <w:rPr>
          <w:rFonts w:cs="Times New Roman"/>
          <w:bCs/>
          <w:sz w:val="22"/>
          <w:szCs w:val="22"/>
        </w:rPr>
      </w:pPr>
    </w:p>
    <w:p w14:paraId="521EC669" w14:textId="14AA1E76" w:rsidR="00CF7A86" w:rsidRPr="00626F11" w:rsidRDefault="00CF7A86" w:rsidP="00CF7A86">
      <w:pPr>
        <w:jc w:val="both"/>
        <w:rPr>
          <w:rFonts w:cs="Times New Roman"/>
          <w:bCs/>
          <w:i/>
          <w:sz w:val="22"/>
          <w:szCs w:val="22"/>
        </w:rPr>
      </w:pPr>
      <w:r w:rsidRPr="00626F11">
        <w:rPr>
          <w:rFonts w:cs="Times New Roman"/>
          <w:bCs/>
          <w:i/>
          <w:sz w:val="22"/>
          <w:szCs w:val="22"/>
        </w:rPr>
        <w:t>………………………………………..</w:t>
      </w:r>
      <w:r w:rsidR="00D57B5E" w:rsidRPr="00626F11">
        <w:rPr>
          <w:rFonts w:cs="Times New Roman"/>
          <w:bCs/>
          <w:i/>
          <w:sz w:val="22"/>
          <w:szCs w:val="22"/>
        </w:rPr>
        <w:tab/>
      </w:r>
      <w:r w:rsidR="00D57B5E" w:rsidRPr="00626F11">
        <w:rPr>
          <w:rFonts w:cs="Times New Roman"/>
          <w:bCs/>
          <w:i/>
          <w:sz w:val="22"/>
          <w:szCs w:val="22"/>
        </w:rPr>
        <w:tab/>
      </w:r>
      <w:r w:rsidR="00D57B5E" w:rsidRPr="00626F11">
        <w:rPr>
          <w:rFonts w:cs="Times New Roman"/>
          <w:bCs/>
          <w:i/>
          <w:sz w:val="22"/>
          <w:szCs w:val="22"/>
        </w:rPr>
        <w:tab/>
      </w:r>
      <w:r w:rsidR="00D57B5E" w:rsidRPr="00626F11">
        <w:rPr>
          <w:rFonts w:cs="Times New Roman"/>
          <w:bCs/>
          <w:i/>
          <w:sz w:val="22"/>
          <w:szCs w:val="22"/>
        </w:rPr>
        <w:tab/>
        <w:t>………………………………………………….</w:t>
      </w:r>
    </w:p>
    <w:p w14:paraId="01AE7F31" w14:textId="2C7856DF" w:rsidR="00CF7A86" w:rsidRPr="00626F11" w:rsidRDefault="00CF7A86" w:rsidP="00CF7A86">
      <w:pPr>
        <w:jc w:val="both"/>
        <w:rPr>
          <w:rFonts w:cs="Times New Roman"/>
          <w:bCs/>
          <w:i/>
          <w:sz w:val="22"/>
          <w:szCs w:val="22"/>
        </w:rPr>
      </w:pPr>
      <w:r w:rsidRPr="00626F11">
        <w:rPr>
          <w:rFonts w:cs="Times New Roman"/>
          <w:bCs/>
          <w:i/>
          <w:sz w:val="22"/>
          <w:szCs w:val="22"/>
        </w:rPr>
        <w:t xml:space="preserve">                   podpis </w:t>
      </w:r>
      <w:r w:rsidR="00D57B5E" w:rsidRPr="00626F11">
        <w:rPr>
          <w:rFonts w:cs="Times New Roman"/>
          <w:bCs/>
          <w:i/>
          <w:sz w:val="22"/>
          <w:szCs w:val="22"/>
        </w:rPr>
        <w:tab/>
      </w:r>
      <w:r w:rsidR="00D57B5E" w:rsidRPr="00626F11">
        <w:rPr>
          <w:rFonts w:cs="Times New Roman"/>
          <w:bCs/>
          <w:i/>
          <w:sz w:val="22"/>
          <w:szCs w:val="22"/>
        </w:rPr>
        <w:tab/>
      </w:r>
      <w:r w:rsidR="00D57B5E" w:rsidRPr="00626F11">
        <w:rPr>
          <w:rFonts w:cs="Times New Roman"/>
          <w:bCs/>
          <w:i/>
          <w:sz w:val="22"/>
          <w:szCs w:val="22"/>
        </w:rPr>
        <w:tab/>
      </w:r>
      <w:r w:rsidR="00D57B5E" w:rsidRPr="00626F11">
        <w:rPr>
          <w:rFonts w:cs="Times New Roman"/>
          <w:bCs/>
          <w:i/>
          <w:sz w:val="22"/>
          <w:szCs w:val="22"/>
        </w:rPr>
        <w:tab/>
      </w:r>
      <w:r w:rsidR="00D57B5E" w:rsidRPr="00626F11">
        <w:rPr>
          <w:rFonts w:cs="Times New Roman"/>
          <w:bCs/>
          <w:i/>
          <w:sz w:val="22"/>
          <w:szCs w:val="22"/>
        </w:rPr>
        <w:tab/>
      </w:r>
      <w:r w:rsidR="00D57B5E" w:rsidRPr="00626F11">
        <w:rPr>
          <w:rFonts w:cs="Times New Roman"/>
          <w:bCs/>
          <w:i/>
          <w:sz w:val="22"/>
          <w:szCs w:val="22"/>
        </w:rPr>
        <w:tab/>
      </w:r>
      <w:r w:rsidR="00D57B5E" w:rsidRPr="00626F11">
        <w:rPr>
          <w:rFonts w:cs="Times New Roman"/>
          <w:bCs/>
          <w:i/>
          <w:sz w:val="22"/>
          <w:szCs w:val="22"/>
        </w:rPr>
        <w:tab/>
        <w:t xml:space="preserve">       podpis </w:t>
      </w:r>
    </w:p>
    <w:p w14:paraId="59353E0C" w14:textId="6EEAE636" w:rsidR="001B5CA4" w:rsidRPr="00AA0A01" w:rsidRDefault="001B5CA4">
      <w:pPr>
        <w:pStyle w:val="Tekstdymka"/>
        <w:rPr>
          <w:rFonts w:asciiTheme="majorHAnsi" w:hAnsiTheme="majorHAnsi" w:cs="Times New Roman"/>
          <w:sz w:val="18"/>
          <w:szCs w:val="18"/>
        </w:rPr>
      </w:pPr>
    </w:p>
    <w:p w14:paraId="448E86A6" w14:textId="21526612" w:rsidR="001B5CA4" w:rsidRPr="00AA0A01" w:rsidRDefault="001B5CA4">
      <w:pPr>
        <w:pStyle w:val="Tekstdymka"/>
        <w:rPr>
          <w:rFonts w:asciiTheme="majorHAnsi" w:hAnsiTheme="majorHAnsi" w:cs="Times New Roman"/>
          <w:sz w:val="18"/>
          <w:szCs w:val="18"/>
        </w:rPr>
      </w:pPr>
    </w:p>
    <w:p w14:paraId="77675423" w14:textId="77777777" w:rsidR="001B5CA4" w:rsidRPr="00AA0A01" w:rsidRDefault="001B5CA4">
      <w:pPr>
        <w:pStyle w:val="Tekstdymka"/>
        <w:rPr>
          <w:rFonts w:asciiTheme="majorHAnsi" w:hAnsiTheme="majorHAnsi" w:cs="Times New Roman"/>
          <w:sz w:val="18"/>
          <w:szCs w:val="18"/>
        </w:rPr>
      </w:pPr>
    </w:p>
    <w:p w14:paraId="22D0DBA1" w14:textId="77777777" w:rsidR="00071F7E" w:rsidRPr="00AA0A01" w:rsidRDefault="00071F7E">
      <w:pPr>
        <w:pStyle w:val="Tekstdymka"/>
        <w:rPr>
          <w:rFonts w:asciiTheme="majorHAnsi" w:hAnsiTheme="majorHAnsi" w:cs="Times New Roman"/>
          <w:sz w:val="18"/>
          <w:szCs w:val="18"/>
        </w:rPr>
      </w:pPr>
    </w:p>
    <w:p w14:paraId="418666A3" w14:textId="77777777" w:rsidR="00071F7E" w:rsidRPr="00AA0A01" w:rsidRDefault="00071F7E">
      <w:pPr>
        <w:pStyle w:val="Tekstdymka"/>
        <w:rPr>
          <w:rFonts w:asciiTheme="majorHAnsi" w:hAnsiTheme="majorHAnsi" w:cs="Times New Roman"/>
          <w:sz w:val="18"/>
          <w:szCs w:val="18"/>
        </w:rPr>
      </w:pPr>
    </w:p>
    <w:p w14:paraId="7805B46E" w14:textId="77777777" w:rsidR="00071F7E" w:rsidRPr="00AA0A01" w:rsidRDefault="00071F7E" w:rsidP="006D71B7">
      <w:pPr>
        <w:pStyle w:val="Nagwek3"/>
        <w:numPr>
          <w:ilvl w:val="0"/>
          <w:numId w:val="0"/>
        </w:numPr>
        <w:jc w:val="left"/>
        <w:rPr>
          <w:rFonts w:asciiTheme="majorHAnsi" w:hAnsiTheme="majorHAnsi" w:cs="Times New Roman"/>
        </w:rPr>
        <w:sectPr w:rsidR="00071F7E" w:rsidRPr="00AA0A01" w:rsidSect="007E10CB">
          <w:headerReference w:type="default" r:id="rId12"/>
          <w:footerReference w:type="default" r:id="rId13"/>
          <w:headerReference w:type="first" r:id="rId14"/>
          <w:footerReference w:type="first" r:id="rId15"/>
          <w:pgSz w:w="11906" w:h="16838"/>
          <w:pgMar w:top="680" w:right="794" w:bottom="1191" w:left="1134" w:header="709" w:footer="510" w:gutter="0"/>
          <w:cols w:space="708"/>
          <w:titlePg/>
          <w:docGrid w:linePitch="360"/>
        </w:sectPr>
      </w:pPr>
    </w:p>
    <w:p w14:paraId="66968BB1" w14:textId="77777777" w:rsidR="006D71B7" w:rsidRPr="00626F11" w:rsidRDefault="006D71B7" w:rsidP="006D71B7">
      <w:pPr>
        <w:ind w:left="6372" w:firstLine="708"/>
        <w:rPr>
          <w:rFonts w:cs="Times New Roman"/>
          <w:b/>
          <w:sz w:val="22"/>
          <w:szCs w:val="22"/>
        </w:rPr>
      </w:pPr>
      <w:r w:rsidRPr="00626F11">
        <w:rPr>
          <w:rFonts w:cs="Times New Roman"/>
          <w:b/>
          <w:sz w:val="22"/>
          <w:szCs w:val="22"/>
        </w:rPr>
        <w:lastRenderedPageBreak/>
        <w:t>Załącznik nr 1 do SWZ</w:t>
      </w:r>
    </w:p>
    <w:p w14:paraId="3879E655" w14:textId="7CEA4903" w:rsidR="006D71B7" w:rsidRPr="00626F11" w:rsidRDefault="006D71B7" w:rsidP="006D71B7">
      <w:pPr>
        <w:rPr>
          <w:rFonts w:cs="Times New Roman"/>
          <w:b/>
          <w:sz w:val="22"/>
          <w:szCs w:val="22"/>
        </w:rPr>
      </w:pPr>
      <w:r w:rsidRPr="00626F11">
        <w:rPr>
          <w:rFonts w:cs="Times New Roman"/>
          <w:b/>
          <w:sz w:val="22"/>
          <w:szCs w:val="22"/>
        </w:rPr>
        <w:t>Sprawa nr  ZP/58 /2023</w:t>
      </w:r>
    </w:p>
    <w:p w14:paraId="37862D56" w14:textId="77777777" w:rsidR="006D71B7" w:rsidRPr="00626F11" w:rsidRDefault="006D71B7" w:rsidP="006D71B7">
      <w:pPr>
        <w:rPr>
          <w:rFonts w:cs="Times New Roman"/>
          <w:sz w:val="22"/>
          <w:szCs w:val="22"/>
        </w:rPr>
      </w:pPr>
    </w:p>
    <w:p w14:paraId="318609A5" w14:textId="42FFF6F2" w:rsidR="006D71B7" w:rsidRPr="00626F11" w:rsidRDefault="006D71B7" w:rsidP="006D71B7">
      <w:pPr>
        <w:ind w:left="4248"/>
        <w:rPr>
          <w:rFonts w:cs="Times New Roman"/>
          <w:sz w:val="22"/>
          <w:szCs w:val="22"/>
        </w:rPr>
      </w:pPr>
      <w:r w:rsidRPr="00626F11">
        <w:rPr>
          <w:rFonts w:cs="Times New Roman"/>
          <w:sz w:val="22"/>
          <w:szCs w:val="22"/>
        </w:rPr>
        <w:t>Samodzielny Publiczny Zakład Opieki Zdrowotnej</w:t>
      </w:r>
    </w:p>
    <w:p w14:paraId="7E2CCAC4" w14:textId="77777777" w:rsidR="006D71B7" w:rsidRPr="00626F11" w:rsidRDefault="006D71B7" w:rsidP="006D71B7">
      <w:pPr>
        <w:ind w:left="4248"/>
        <w:rPr>
          <w:rFonts w:cs="Times New Roman"/>
          <w:sz w:val="22"/>
          <w:szCs w:val="22"/>
        </w:rPr>
      </w:pPr>
      <w:r w:rsidRPr="00626F11">
        <w:rPr>
          <w:rFonts w:cs="Times New Roman"/>
          <w:sz w:val="22"/>
          <w:szCs w:val="22"/>
        </w:rPr>
        <w:t>Centralny Szpital Kliniczny</w:t>
      </w:r>
    </w:p>
    <w:p w14:paraId="176BBA84" w14:textId="77777777" w:rsidR="006D71B7" w:rsidRPr="00626F11" w:rsidRDefault="006D71B7" w:rsidP="006D71B7">
      <w:pPr>
        <w:ind w:left="4248"/>
        <w:rPr>
          <w:rFonts w:cs="Times New Roman"/>
          <w:sz w:val="22"/>
          <w:szCs w:val="22"/>
        </w:rPr>
      </w:pPr>
      <w:r w:rsidRPr="00626F11">
        <w:rPr>
          <w:rFonts w:cs="Times New Roman"/>
          <w:sz w:val="22"/>
          <w:szCs w:val="22"/>
        </w:rPr>
        <w:t>Uniwersytetu Medycznego w Łodzi</w:t>
      </w:r>
    </w:p>
    <w:p w14:paraId="1ADF106E" w14:textId="77777777" w:rsidR="006D71B7" w:rsidRPr="00626F11" w:rsidRDefault="006D71B7" w:rsidP="006D71B7">
      <w:pPr>
        <w:ind w:left="4248"/>
        <w:rPr>
          <w:rFonts w:cs="Times New Roman"/>
          <w:sz w:val="22"/>
          <w:szCs w:val="22"/>
        </w:rPr>
      </w:pPr>
      <w:r w:rsidRPr="00626F11">
        <w:rPr>
          <w:rFonts w:cs="Times New Roman"/>
          <w:sz w:val="22"/>
          <w:szCs w:val="22"/>
        </w:rPr>
        <w:t>Łódź, ul. Pomorska 251</w:t>
      </w:r>
    </w:p>
    <w:p w14:paraId="7A860175" w14:textId="77777777" w:rsidR="006D71B7" w:rsidRPr="00626F11" w:rsidRDefault="006D71B7" w:rsidP="006D71B7">
      <w:pPr>
        <w:rPr>
          <w:rFonts w:cs="Times New Roman"/>
          <w:sz w:val="22"/>
          <w:szCs w:val="22"/>
        </w:rPr>
      </w:pPr>
    </w:p>
    <w:p w14:paraId="01F2D9DF" w14:textId="77777777" w:rsidR="006D71B7" w:rsidRPr="00626F11" w:rsidRDefault="006D71B7" w:rsidP="006D71B7">
      <w:pPr>
        <w:jc w:val="center"/>
        <w:rPr>
          <w:rFonts w:cs="Times New Roman"/>
          <w:b/>
          <w:sz w:val="22"/>
          <w:szCs w:val="22"/>
        </w:rPr>
      </w:pPr>
      <w:r w:rsidRPr="00626F11">
        <w:rPr>
          <w:rFonts w:cs="Times New Roman"/>
          <w:b/>
          <w:sz w:val="22"/>
          <w:szCs w:val="22"/>
        </w:rPr>
        <w:t>FORMULARZ OFERTOWY</w:t>
      </w:r>
    </w:p>
    <w:p w14:paraId="5C9CF6EF" w14:textId="77777777" w:rsidR="006D71B7" w:rsidRPr="00626F11" w:rsidRDefault="006D71B7" w:rsidP="006D71B7">
      <w:pPr>
        <w:jc w:val="both"/>
        <w:rPr>
          <w:rFonts w:cs="Times New Roman"/>
          <w:b/>
          <w:sz w:val="22"/>
          <w:szCs w:val="22"/>
        </w:rPr>
      </w:pPr>
      <w:r w:rsidRPr="00626F11">
        <w:rPr>
          <w:rFonts w:cs="Times New Roman"/>
          <w:b/>
          <w:sz w:val="22"/>
          <w:szCs w:val="22"/>
        </w:rPr>
        <w:t>I.</w:t>
      </w:r>
      <w:r w:rsidRPr="00626F11">
        <w:rPr>
          <w:rFonts w:cs="Times New Roman"/>
          <w:b/>
          <w:sz w:val="22"/>
          <w:szCs w:val="22"/>
        </w:rPr>
        <w:tab/>
        <w:t xml:space="preserve">Nazwa i siedziba Wykonawcy </w:t>
      </w:r>
    </w:p>
    <w:p w14:paraId="0CBA0E24" w14:textId="77777777" w:rsidR="006D71B7" w:rsidRPr="00626F11" w:rsidRDefault="006D71B7" w:rsidP="006D71B7">
      <w:pPr>
        <w:jc w:val="both"/>
        <w:rPr>
          <w:rFonts w:cs="Times New Roman"/>
          <w:sz w:val="22"/>
          <w:szCs w:val="22"/>
        </w:rPr>
      </w:pPr>
      <w:r w:rsidRPr="00626F11">
        <w:rPr>
          <w:rFonts w:cs="Times New Roman"/>
          <w:sz w:val="22"/>
          <w:szCs w:val="22"/>
        </w:rPr>
        <w:t>.....................................................................................................................................................</w:t>
      </w:r>
    </w:p>
    <w:p w14:paraId="58BD20FE" w14:textId="77777777" w:rsidR="006D71B7" w:rsidRPr="00626F11" w:rsidRDefault="006D71B7" w:rsidP="006D71B7">
      <w:pPr>
        <w:jc w:val="both"/>
        <w:rPr>
          <w:rFonts w:cs="Times New Roman"/>
          <w:sz w:val="22"/>
          <w:szCs w:val="22"/>
        </w:rPr>
      </w:pPr>
      <w:r w:rsidRPr="00626F11">
        <w:rPr>
          <w:rFonts w:cs="Times New Roman"/>
          <w:sz w:val="22"/>
          <w:szCs w:val="22"/>
        </w:rPr>
        <w:t>.....................................................................................................................................................</w:t>
      </w:r>
    </w:p>
    <w:p w14:paraId="6AA786AA" w14:textId="77777777" w:rsidR="006D71B7" w:rsidRPr="00626F11" w:rsidRDefault="006D71B7" w:rsidP="006D71B7">
      <w:pPr>
        <w:jc w:val="both"/>
        <w:rPr>
          <w:rFonts w:cs="Times New Roman"/>
          <w:sz w:val="22"/>
          <w:szCs w:val="22"/>
        </w:rPr>
      </w:pPr>
      <w:r w:rsidRPr="00626F11">
        <w:rPr>
          <w:rFonts w:cs="Times New Roman"/>
          <w:sz w:val="22"/>
          <w:szCs w:val="22"/>
        </w:rPr>
        <w:t>Osoba uprawniona do kontaktu z Zamawiającym (imię, nazwisko, stanowisko):</w:t>
      </w:r>
    </w:p>
    <w:p w14:paraId="37E61228" w14:textId="77777777" w:rsidR="006D71B7" w:rsidRPr="00626F11" w:rsidRDefault="006D71B7" w:rsidP="006D71B7">
      <w:pPr>
        <w:jc w:val="both"/>
        <w:rPr>
          <w:rFonts w:cs="Times New Roman"/>
          <w:sz w:val="22"/>
          <w:szCs w:val="22"/>
        </w:rPr>
      </w:pPr>
    </w:p>
    <w:p w14:paraId="10535FAD" w14:textId="77777777" w:rsidR="006D71B7" w:rsidRPr="00626F11" w:rsidRDefault="006D71B7" w:rsidP="006D71B7">
      <w:pPr>
        <w:jc w:val="both"/>
        <w:rPr>
          <w:rFonts w:cs="Times New Roman"/>
          <w:sz w:val="22"/>
          <w:szCs w:val="22"/>
        </w:rPr>
      </w:pPr>
      <w:r w:rsidRPr="00626F11">
        <w:rPr>
          <w:rFonts w:cs="Times New Roman"/>
          <w:sz w:val="22"/>
          <w:szCs w:val="22"/>
        </w:rPr>
        <w:t>......................................................................................................................................................................</w:t>
      </w:r>
    </w:p>
    <w:p w14:paraId="698A2CD6" w14:textId="77777777" w:rsidR="006D71B7" w:rsidRPr="00626F11" w:rsidRDefault="006D71B7" w:rsidP="006D71B7">
      <w:pPr>
        <w:jc w:val="both"/>
        <w:rPr>
          <w:rFonts w:cs="Times New Roman"/>
          <w:sz w:val="22"/>
          <w:szCs w:val="22"/>
        </w:rPr>
      </w:pPr>
      <w:r w:rsidRPr="00626F11">
        <w:rPr>
          <w:rFonts w:cs="Times New Roman"/>
          <w:sz w:val="22"/>
          <w:szCs w:val="22"/>
        </w:rPr>
        <w:t>nr telefonu…………………………………………., email:..........................................@...........................</w:t>
      </w:r>
    </w:p>
    <w:p w14:paraId="74E70866" w14:textId="77777777" w:rsidR="006D71B7" w:rsidRPr="00626F11" w:rsidRDefault="006D71B7" w:rsidP="006D71B7">
      <w:pPr>
        <w:jc w:val="both"/>
        <w:rPr>
          <w:rFonts w:cs="Times New Roman"/>
          <w:sz w:val="22"/>
          <w:szCs w:val="22"/>
        </w:rPr>
      </w:pPr>
      <w:r w:rsidRPr="00626F11">
        <w:rPr>
          <w:rFonts w:cs="Times New Roman"/>
          <w:sz w:val="22"/>
          <w:szCs w:val="22"/>
        </w:rPr>
        <w:t>KRS: ………………………….Regon:.........................................NIP:.........................................................</w:t>
      </w:r>
    </w:p>
    <w:p w14:paraId="5E3A1828" w14:textId="77777777" w:rsidR="006D71B7" w:rsidRPr="00626F11" w:rsidRDefault="006D71B7" w:rsidP="006D71B7">
      <w:pPr>
        <w:jc w:val="both"/>
        <w:rPr>
          <w:rFonts w:cs="Times New Roman"/>
          <w:sz w:val="22"/>
          <w:szCs w:val="22"/>
        </w:rPr>
      </w:pPr>
      <w:r w:rsidRPr="00626F11">
        <w:rPr>
          <w:rFonts w:cs="Times New Roman"/>
          <w:sz w:val="22"/>
          <w:szCs w:val="22"/>
        </w:rPr>
        <w:t>Województwo..................................................................</w:t>
      </w:r>
    </w:p>
    <w:p w14:paraId="75BD8DF8" w14:textId="77777777" w:rsidR="006D71B7" w:rsidRPr="00626F11" w:rsidRDefault="006D71B7" w:rsidP="006D71B7">
      <w:pPr>
        <w:jc w:val="both"/>
        <w:rPr>
          <w:rFonts w:cs="Times New Roman"/>
          <w:sz w:val="22"/>
          <w:szCs w:val="22"/>
        </w:rPr>
      </w:pPr>
      <w:r w:rsidRPr="00626F11">
        <w:rPr>
          <w:rFonts w:cs="Times New Roman"/>
          <w:sz w:val="22"/>
          <w:szCs w:val="22"/>
        </w:rPr>
        <w:t xml:space="preserve">Jesteśmy przedsiębiorstwem </w:t>
      </w:r>
      <w:r w:rsidRPr="00626F11">
        <w:rPr>
          <w:rFonts w:cs="Times New Roman"/>
          <w:b/>
          <w:sz w:val="22"/>
          <w:szCs w:val="22"/>
        </w:rPr>
        <w:t>mikro*, małym*, średnim* nie dotyczy*</w:t>
      </w:r>
      <w:r w:rsidRPr="00626F11">
        <w:rPr>
          <w:rFonts w:cs="Times New Roman"/>
          <w:sz w:val="22"/>
          <w:szCs w:val="22"/>
        </w:rPr>
        <w:t xml:space="preserve"> (zgodnie z ustawą Prawo przedsiębiorców z dnia 6 marca 2018 r. j.t., Dz.U. 2023 poz. 221),</w:t>
      </w:r>
    </w:p>
    <w:p w14:paraId="1C1609A5" w14:textId="77777777" w:rsidR="006D71B7" w:rsidRPr="00626F11" w:rsidRDefault="006D71B7" w:rsidP="006D71B7">
      <w:pPr>
        <w:jc w:val="both"/>
        <w:rPr>
          <w:rFonts w:cs="Times New Roman"/>
          <w:sz w:val="22"/>
          <w:szCs w:val="22"/>
        </w:rPr>
      </w:pPr>
    </w:p>
    <w:p w14:paraId="03FC6253" w14:textId="13115C7E" w:rsidR="006D71B7" w:rsidRPr="00626F11" w:rsidRDefault="006D71B7" w:rsidP="006D71B7">
      <w:pPr>
        <w:jc w:val="both"/>
        <w:rPr>
          <w:rFonts w:cs="Times New Roman"/>
          <w:sz w:val="22"/>
          <w:szCs w:val="22"/>
        </w:rPr>
      </w:pPr>
      <w:r w:rsidRPr="00626F11">
        <w:rPr>
          <w:rFonts w:cs="Times New Roman"/>
          <w:sz w:val="22"/>
          <w:szCs w:val="22"/>
        </w:rPr>
        <w:t>W przypadku uznania naszej oferty za najkorzystniejszą i zawarcia umowy, osobą uprawnioną do reprezentowania nas w kwestiach dotyczących realizacji postanowień Umowy,  będzie:</w:t>
      </w:r>
    </w:p>
    <w:p w14:paraId="0454CE1E" w14:textId="77777777" w:rsidR="006D71B7" w:rsidRPr="00626F11" w:rsidRDefault="006D71B7" w:rsidP="006D71B7">
      <w:pPr>
        <w:jc w:val="both"/>
        <w:rPr>
          <w:rFonts w:cs="Times New Roman"/>
          <w:b/>
          <w:sz w:val="22"/>
          <w:szCs w:val="22"/>
        </w:rPr>
      </w:pPr>
      <w:r w:rsidRPr="00626F11">
        <w:rPr>
          <w:rFonts w:cs="Times New Roman"/>
          <w:b/>
          <w:sz w:val="22"/>
          <w:szCs w:val="22"/>
        </w:rPr>
        <w:t>p. ……………funkcja …………… tel. …………… mail……………………………</w:t>
      </w:r>
    </w:p>
    <w:p w14:paraId="4473FEB5" w14:textId="77777777" w:rsidR="006D71B7" w:rsidRPr="00626F11" w:rsidRDefault="006D71B7" w:rsidP="006D71B7">
      <w:pPr>
        <w:jc w:val="both"/>
        <w:rPr>
          <w:rFonts w:cs="Times New Roman"/>
          <w:sz w:val="22"/>
          <w:szCs w:val="22"/>
        </w:rPr>
      </w:pPr>
      <w:r w:rsidRPr="00626F11">
        <w:rPr>
          <w:rFonts w:cs="Times New Roman"/>
          <w:sz w:val="22"/>
          <w:szCs w:val="22"/>
        </w:rPr>
        <w:t>Oświadczamy, że niniejszy numer rachunku bankowego: …………………………………………………………………………….………,  jest taki sam jak numer rachunku na białej liście podatników VAT.  Wyżej wskazany nr rachunku bankowego będzie zgodny z podanym na fakturze Vat Wykonawcy. W przypadku zmiany numeru ww. rachunku informacje o zmianie przekażemy niezwłocznie do Działu Księgowości Zamawiającego</w:t>
      </w:r>
    </w:p>
    <w:p w14:paraId="30FF4D3B" w14:textId="77777777" w:rsidR="006D71B7" w:rsidRPr="00626F11" w:rsidRDefault="006D71B7" w:rsidP="006D71B7">
      <w:pPr>
        <w:jc w:val="both"/>
        <w:rPr>
          <w:rFonts w:cs="Times New Roman"/>
          <w:sz w:val="22"/>
          <w:szCs w:val="22"/>
        </w:rPr>
      </w:pPr>
    </w:p>
    <w:p w14:paraId="4D42A45A" w14:textId="77777777" w:rsidR="006D71B7" w:rsidRPr="00626F11" w:rsidRDefault="006D71B7" w:rsidP="006D71B7">
      <w:pPr>
        <w:jc w:val="both"/>
        <w:rPr>
          <w:rFonts w:cs="Times New Roman"/>
          <w:b/>
          <w:sz w:val="22"/>
          <w:szCs w:val="22"/>
        </w:rPr>
      </w:pPr>
      <w:r w:rsidRPr="00626F11">
        <w:rPr>
          <w:rFonts w:cs="Times New Roman"/>
          <w:b/>
          <w:sz w:val="22"/>
          <w:szCs w:val="22"/>
        </w:rPr>
        <w:t>II.</w:t>
      </w:r>
      <w:r w:rsidRPr="00626F11">
        <w:rPr>
          <w:rFonts w:cs="Times New Roman"/>
          <w:b/>
          <w:sz w:val="22"/>
          <w:szCs w:val="22"/>
        </w:rPr>
        <w:tab/>
        <w:t>Nazwa i adres Wykonawców wspólnie ubiegających się o zamówienie  w składzie:</w:t>
      </w:r>
    </w:p>
    <w:p w14:paraId="10A7FB52" w14:textId="77777777" w:rsidR="006D71B7" w:rsidRPr="00626F11" w:rsidRDefault="006D71B7" w:rsidP="006D71B7">
      <w:pPr>
        <w:jc w:val="both"/>
        <w:rPr>
          <w:rFonts w:cs="Times New Roman"/>
          <w:sz w:val="22"/>
          <w:szCs w:val="22"/>
        </w:rPr>
      </w:pPr>
      <w:r w:rsidRPr="00626F11">
        <w:rPr>
          <w:rFonts w:cs="Times New Roman"/>
          <w:sz w:val="22"/>
          <w:szCs w:val="22"/>
        </w:rPr>
        <w:t>……………………………………………………………………………………………………………………..………………</w:t>
      </w:r>
    </w:p>
    <w:p w14:paraId="17613E7A" w14:textId="77777777" w:rsidR="006D71B7" w:rsidRPr="00626F11" w:rsidRDefault="006D71B7" w:rsidP="006D71B7">
      <w:pPr>
        <w:jc w:val="both"/>
        <w:rPr>
          <w:rFonts w:cs="Times New Roman"/>
          <w:sz w:val="22"/>
          <w:szCs w:val="22"/>
        </w:rPr>
      </w:pPr>
      <w:r w:rsidRPr="00626F11">
        <w:rPr>
          <w:rFonts w:cs="Times New Roman"/>
          <w:sz w:val="22"/>
          <w:szCs w:val="22"/>
        </w:rPr>
        <w:t>……………………………………………………………………………………………………………………………………..*</w:t>
      </w:r>
    </w:p>
    <w:p w14:paraId="08A67EF4" w14:textId="77777777" w:rsidR="006D71B7" w:rsidRPr="00626F11" w:rsidRDefault="006D71B7" w:rsidP="006D71B7">
      <w:pPr>
        <w:jc w:val="both"/>
        <w:rPr>
          <w:rFonts w:cs="Times New Roman"/>
          <w:sz w:val="22"/>
          <w:szCs w:val="22"/>
        </w:rPr>
      </w:pPr>
      <w:r w:rsidRPr="00626F11">
        <w:rPr>
          <w:rFonts w:cs="Times New Roman"/>
          <w:sz w:val="22"/>
          <w:szCs w:val="22"/>
        </w:rPr>
        <w:t>Oświadczam/-y, że:</w:t>
      </w:r>
    </w:p>
    <w:p w14:paraId="766105B1" w14:textId="77777777" w:rsidR="006D71B7" w:rsidRPr="00626F11" w:rsidRDefault="006D71B7" w:rsidP="006D71B7">
      <w:pPr>
        <w:jc w:val="both"/>
        <w:rPr>
          <w:rFonts w:cs="Times New Roman"/>
          <w:sz w:val="22"/>
          <w:szCs w:val="22"/>
        </w:rPr>
      </w:pPr>
      <w:r w:rsidRPr="00626F11">
        <w:rPr>
          <w:rFonts w:cs="Times New Roman"/>
          <w:sz w:val="22"/>
          <w:szCs w:val="22"/>
        </w:rPr>
        <w:t>1.</w:t>
      </w:r>
      <w:r w:rsidRPr="00626F11">
        <w:rPr>
          <w:rFonts w:cs="Times New Roman"/>
          <w:sz w:val="22"/>
          <w:szCs w:val="22"/>
        </w:rPr>
        <w:tab/>
        <w:t>Zgłaszamy udział w przedmiotowym postępowaniu,</w:t>
      </w:r>
    </w:p>
    <w:p w14:paraId="03245A34" w14:textId="77777777" w:rsidR="006D71B7" w:rsidRPr="00626F11" w:rsidRDefault="006D71B7" w:rsidP="006D71B7">
      <w:pPr>
        <w:jc w:val="both"/>
        <w:rPr>
          <w:rFonts w:cs="Times New Roman"/>
          <w:sz w:val="22"/>
          <w:szCs w:val="22"/>
        </w:rPr>
      </w:pPr>
      <w:r w:rsidRPr="00626F11">
        <w:rPr>
          <w:rFonts w:cs="Times New Roman"/>
          <w:sz w:val="22"/>
          <w:szCs w:val="22"/>
        </w:rPr>
        <w:t>2.</w:t>
      </w:r>
      <w:r w:rsidRPr="00626F11">
        <w:rPr>
          <w:rFonts w:cs="Times New Roman"/>
          <w:sz w:val="22"/>
          <w:szCs w:val="22"/>
        </w:rPr>
        <w:tab/>
        <w:t>Jesteśmy przedsiębiorstwem mikro*, małym*, średnim* nie dotyczy* (zgodnie z ustawą Prawo przedsiębiorców z dnia 6 marca 2018 r. j.t., Dz.U. 2023 poz. 121).</w:t>
      </w:r>
    </w:p>
    <w:p w14:paraId="24A53CF5" w14:textId="77777777" w:rsidR="006D71B7" w:rsidRPr="00626F11" w:rsidRDefault="006D71B7" w:rsidP="006D71B7">
      <w:pPr>
        <w:jc w:val="both"/>
        <w:rPr>
          <w:rFonts w:cs="Times New Roman"/>
          <w:sz w:val="22"/>
          <w:szCs w:val="22"/>
        </w:rPr>
      </w:pPr>
      <w:r w:rsidRPr="00626F11">
        <w:rPr>
          <w:rFonts w:cs="Times New Roman"/>
          <w:sz w:val="22"/>
          <w:szCs w:val="22"/>
        </w:rPr>
        <w:t>3.</w:t>
      </w:r>
      <w:r w:rsidRPr="00626F11">
        <w:rPr>
          <w:rFonts w:cs="Times New Roman"/>
          <w:sz w:val="22"/>
          <w:szCs w:val="22"/>
        </w:rPr>
        <w:tab/>
        <w:t>Pełnomocnikiem Wykonawców wspólnie ubiegających się o zamówienie  uprawnionym do reprezentowania  Wykonawców wspólnie ubiegających się o zamówienie w postępowaniu jest …………………………………………………………………………………………………… dotyczy*/ nie dotyczy*.</w:t>
      </w:r>
    </w:p>
    <w:p w14:paraId="72204218" w14:textId="77777777" w:rsidR="006D71B7" w:rsidRPr="00626F11" w:rsidRDefault="006D71B7" w:rsidP="006D71B7">
      <w:pPr>
        <w:jc w:val="both"/>
        <w:rPr>
          <w:rFonts w:cs="Times New Roman"/>
          <w:sz w:val="22"/>
          <w:szCs w:val="22"/>
        </w:rPr>
      </w:pPr>
      <w:r w:rsidRPr="00626F11">
        <w:rPr>
          <w:rFonts w:cs="Times New Roman"/>
          <w:sz w:val="22"/>
          <w:szCs w:val="22"/>
        </w:rPr>
        <w:t>4.</w:t>
      </w:r>
      <w:r w:rsidRPr="00626F11">
        <w:rPr>
          <w:rFonts w:cs="Times New Roman"/>
          <w:sz w:val="22"/>
          <w:szCs w:val="22"/>
        </w:rPr>
        <w:tab/>
        <w:t xml:space="preserve">Osoby uprawnione do reprezentowania podmiotu: </w:t>
      </w:r>
    </w:p>
    <w:p w14:paraId="5A948150" w14:textId="77777777" w:rsidR="006D71B7" w:rsidRPr="00626F11" w:rsidRDefault="006D71B7" w:rsidP="006D71B7">
      <w:pPr>
        <w:jc w:val="both"/>
        <w:rPr>
          <w:rFonts w:cs="Times New Roman"/>
          <w:sz w:val="22"/>
          <w:szCs w:val="22"/>
        </w:rPr>
      </w:pPr>
      <w:r w:rsidRPr="00626F11">
        <w:rPr>
          <w:rFonts w:cs="Times New Roman"/>
          <w:sz w:val="22"/>
          <w:szCs w:val="22"/>
        </w:rPr>
        <w:t>……………………………………………………………………………………………………………</w:t>
      </w:r>
    </w:p>
    <w:p w14:paraId="0E31B7CD" w14:textId="77777777" w:rsidR="006D71B7" w:rsidRPr="00626F11" w:rsidRDefault="006D71B7" w:rsidP="006D71B7">
      <w:pPr>
        <w:jc w:val="both"/>
        <w:rPr>
          <w:rFonts w:cs="Times New Roman"/>
          <w:sz w:val="22"/>
          <w:szCs w:val="22"/>
        </w:rPr>
      </w:pPr>
      <w:r w:rsidRPr="00626F11">
        <w:rPr>
          <w:rFonts w:cs="Times New Roman"/>
          <w:sz w:val="22"/>
          <w:szCs w:val="22"/>
        </w:rPr>
        <w:t></w:t>
      </w:r>
      <w:r w:rsidRPr="00626F11">
        <w:rPr>
          <w:rFonts w:cs="Times New Roman"/>
          <w:sz w:val="22"/>
          <w:szCs w:val="22"/>
        </w:rPr>
        <w:tab/>
        <w:t>W przypadku, jeśli działalność prowadzona jest w formie spółki cywilnej – Zamawiający może zażądać w wyznaczonym terminie złożenia umowy tej spółki.*</w:t>
      </w:r>
    </w:p>
    <w:p w14:paraId="2464EFDE" w14:textId="147CB771" w:rsidR="006D71B7" w:rsidRPr="00626F11" w:rsidRDefault="006D71B7" w:rsidP="006D71B7">
      <w:pPr>
        <w:jc w:val="both"/>
        <w:rPr>
          <w:rFonts w:cs="Times New Roman"/>
          <w:sz w:val="22"/>
          <w:szCs w:val="22"/>
        </w:rPr>
      </w:pPr>
      <w:r w:rsidRPr="00626F11">
        <w:rPr>
          <w:rFonts w:cs="Times New Roman"/>
          <w:sz w:val="22"/>
          <w:szCs w:val="22"/>
        </w:rPr>
        <w:t></w:t>
      </w:r>
      <w:r w:rsidRPr="00626F11">
        <w:rPr>
          <w:rFonts w:cs="Times New Roman"/>
          <w:sz w:val="22"/>
          <w:szCs w:val="22"/>
        </w:rPr>
        <w:tab/>
        <w:t>W przypadku, złożenia oferty przez dwóch lub więcej Wykonawców – Zamawiający może zażądać w wyznaczonym terminie złożenia umowy regulującej współpracę tych Wykonawców.*</w:t>
      </w:r>
    </w:p>
    <w:p w14:paraId="0F961BE2" w14:textId="0CB85890" w:rsidR="006D71B7" w:rsidRDefault="006D71B7" w:rsidP="006D71B7">
      <w:pPr>
        <w:jc w:val="both"/>
        <w:rPr>
          <w:rFonts w:asciiTheme="majorHAnsi" w:hAnsiTheme="majorHAnsi" w:cs="Times New Roman"/>
        </w:rPr>
      </w:pPr>
    </w:p>
    <w:p w14:paraId="172A4D47" w14:textId="77777777" w:rsidR="006D71B7" w:rsidRPr="006D71B7" w:rsidRDefault="006D71B7" w:rsidP="006D71B7">
      <w:pPr>
        <w:jc w:val="both"/>
        <w:rPr>
          <w:rFonts w:asciiTheme="majorHAnsi" w:hAnsiTheme="majorHAnsi" w:cs="Times New Roman"/>
        </w:rPr>
      </w:pPr>
    </w:p>
    <w:p w14:paraId="4F52DA8F" w14:textId="77777777" w:rsidR="006D71B7" w:rsidRPr="006D71B7" w:rsidRDefault="006D71B7" w:rsidP="006D71B7">
      <w:pPr>
        <w:jc w:val="both"/>
        <w:rPr>
          <w:rFonts w:asciiTheme="majorHAnsi" w:hAnsiTheme="majorHAnsi" w:cs="Times New Roman"/>
        </w:rPr>
      </w:pPr>
    </w:p>
    <w:p w14:paraId="77BED559" w14:textId="77777777" w:rsidR="0067479A" w:rsidRDefault="0067479A" w:rsidP="006D71B7">
      <w:pPr>
        <w:jc w:val="both"/>
        <w:rPr>
          <w:rFonts w:asciiTheme="majorHAnsi" w:hAnsiTheme="majorHAnsi" w:cs="Times New Roman"/>
          <w:b/>
        </w:rPr>
      </w:pPr>
    </w:p>
    <w:p w14:paraId="2E594248" w14:textId="77777777" w:rsidR="0067479A" w:rsidRDefault="0067479A" w:rsidP="006D71B7">
      <w:pPr>
        <w:jc w:val="both"/>
        <w:rPr>
          <w:rFonts w:asciiTheme="majorHAnsi" w:hAnsiTheme="majorHAnsi" w:cs="Times New Roman"/>
          <w:b/>
        </w:rPr>
      </w:pPr>
    </w:p>
    <w:p w14:paraId="389781A8" w14:textId="6F0BAF84" w:rsidR="006D71B7" w:rsidRPr="0067479A" w:rsidRDefault="006D71B7" w:rsidP="006D71B7">
      <w:pPr>
        <w:jc w:val="both"/>
        <w:rPr>
          <w:rFonts w:cs="Times New Roman"/>
          <w:b/>
          <w:sz w:val="22"/>
          <w:szCs w:val="22"/>
        </w:rPr>
      </w:pPr>
      <w:r w:rsidRPr="0067479A">
        <w:rPr>
          <w:rFonts w:cs="Times New Roman"/>
          <w:b/>
          <w:sz w:val="22"/>
          <w:szCs w:val="22"/>
        </w:rPr>
        <w:lastRenderedPageBreak/>
        <w:t>III.</w:t>
      </w:r>
      <w:r w:rsidRPr="0067479A">
        <w:rPr>
          <w:rFonts w:cs="Times New Roman"/>
          <w:b/>
          <w:sz w:val="22"/>
          <w:szCs w:val="22"/>
        </w:rPr>
        <w:tab/>
        <w:t xml:space="preserve">Szczegóły oferty na: </w:t>
      </w:r>
    </w:p>
    <w:p w14:paraId="38B24BBE" w14:textId="20511A59" w:rsidR="006D71B7" w:rsidRPr="0067479A" w:rsidRDefault="006D71B7" w:rsidP="006D71B7">
      <w:pPr>
        <w:rPr>
          <w:rFonts w:cs="Times New Roman"/>
          <w:b/>
          <w:sz w:val="22"/>
          <w:szCs w:val="22"/>
        </w:rPr>
      </w:pPr>
      <w:r w:rsidRPr="0067479A">
        <w:rPr>
          <w:rFonts w:cs="Times New Roman"/>
          <w:b/>
          <w:sz w:val="22"/>
          <w:szCs w:val="22"/>
        </w:rPr>
        <w:t>Dostawa sprzętu do prowadzenia hemodializ i dializ otrzewnych oraz sprzętu do prowadzenia terapeutycznej wymiany osocza na potrzeby CSK UM w Łodzi</w:t>
      </w:r>
    </w:p>
    <w:p w14:paraId="7C1351D5" w14:textId="57522190" w:rsidR="006D71B7" w:rsidRPr="0067479A" w:rsidRDefault="00DD024F" w:rsidP="006D71B7">
      <w:pPr>
        <w:jc w:val="both"/>
        <w:rPr>
          <w:rFonts w:cs="Times New Roman"/>
          <w:sz w:val="22"/>
          <w:szCs w:val="22"/>
        </w:rPr>
      </w:pPr>
      <w:r w:rsidRPr="0067479A">
        <w:rPr>
          <w:rFonts w:cs="Times New Roman"/>
          <w:sz w:val="22"/>
          <w:szCs w:val="22"/>
        </w:rPr>
        <w:t>zgodnie z opisem i wymogami zawartymi w SWZ za cenę szczegółowo określoną w Formularzu asortymentowo-cenowym, stanowiącym  załącznik nr 2 do SWZ, będącym integralną częścią niniejszej oferty.</w:t>
      </w:r>
    </w:p>
    <w:p w14:paraId="0C37585C" w14:textId="41BEF303" w:rsidR="006D71B7" w:rsidRPr="0067479A" w:rsidRDefault="00E4088A" w:rsidP="006D71B7">
      <w:pPr>
        <w:jc w:val="both"/>
        <w:rPr>
          <w:rFonts w:cs="Times New Roman"/>
          <w:sz w:val="22"/>
          <w:szCs w:val="22"/>
        </w:rPr>
      </w:pPr>
      <w:r w:rsidRPr="0067479A">
        <w:rPr>
          <w:rFonts w:cs="Times New Roman"/>
          <w:sz w:val="22"/>
          <w:szCs w:val="22"/>
        </w:rPr>
        <w:t xml:space="preserve">1. </w:t>
      </w:r>
      <w:r w:rsidR="006D71B7" w:rsidRPr="0067479A">
        <w:rPr>
          <w:rFonts w:cs="Times New Roman"/>
          <w:sz w:val="22"/>
          <w:szCs w:val="22"/>
        </w:rPr>
        <w:t>Pakiet nr</w:t>
      </w:r>
      <w:r w:rsidR="006D71B7" w:rsidRPr="0067479A">
        <w:rPr>
          <w:rFonts w:cs="Times New Roman"/>
          <w:sz w:val="22"/>
          <w:szCs w:val="22"/>
          <w:highlight w:val="yellow"/>
        </w:rPr>
        <w:t>:………………….</w:t>
      </w:r>
      <w:r w:rsidR="006D71B7" w:rsidRPr="0067479A">
        <w:rPr>
          <w:rFonts w:cs="Times New Roman"/>
          <w:sz w:val="22"/>
          <w:szCs w:val="22"/>
        </w:rPr>
        <w:t xml:space="preserve"> Wykonawca uzupełnia zgodnie z wypełnionym Załącznikiem Nr 2 SWZ ( dla każdego pakietu oddzielnie)</w:t>
      </w:r>
    </w:p>
    <w:p w14:paraId="42457E30" w14:textId="77777777" w:rsidR="006D71B7" w:rsidRPr="0067479A" w:rsidRDefault="006D71B7" w:rsidP="006D71B7">
      <w:pPr>
        <w:jc w:val="both"/>
        <w:rPr>
          <w:rFonts w:cs="Times New Roman"/>
          <w:sz w:val="22"/>
          <w:szCs w:val="22"/>
        </w:rPr>
      </w:pPr>
    </w:p>
    <w:tbl>
      <w:tblPr>
        <w:tblpPr w:leftFromText="141" w:rightFromText="141" w:vertAnchor="text" w:tblpX="61" w:tblpY="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30"/>
      </w:tblGrid>
      <w:tr w:rsidR="00E4088A" w:rsidRPr="0067479A" w14:paraId="46030D21" w14:textId="77777777" w:rsidTr="00E4088A">
        <w:trPr>
          <w:trHeight w:val="1725"/>
        </w:trPr>
        <w:tc>
          <w:tcPr>
            <w:tcW w:w="3930" w:type="dxa"/>
          </w:tcPr>
          <w:p w14:paraId="1D3A93E0" w14:textId="7511FD04" w:rsidR="00E4088A" w:rsidRPr="0067479A" w:rsidRDefault="00E4088A" w:rsidP="00E4088A">
            <w:pPr>
              <w:jc w:val="both"/>
              <w:rPr>
                <w:rFonts w:cs="Times New Roman"/>
                <w:sz w:val="22"/>
                <w:szCs w:val="22"/>
              </w:rPr>
            </w:pPr>
            <w:r w:rsidRPr="0067479A">
              <w:rPr>
                <w:rFonts w:cs="Times New Roman"/>
                <w:sz w:val="22"/>
                <w:szCs w:val="22"/>
              </w:rPr>
              <w:tab/>
            </w:r>
          </w:p>
          <w:p w14:paraId="6B47AE19" w14:textId="77777777" w:rsidR="00E4088A" w:rsidRPr="0067479A" w:rsidRDefault="00E4088A" w:rsidP="00E4088A">
            <w:pPr>
              <w:jc w:val="both"/>
              <w:rPr>
                <w:rFonts w:cs="Times New Roman"/>
                <w:b/>
                <w:sz w:val="22"/>
                <w:szCs w:val="22"/>
              </w:rPr>
            </w:pPr>
            <w:r w:rsidRPr="0067479A">
              <w:rPr>
                <w:rFonts w:cs="Times New Roman"/>
                <w:b/>
                <w:sz w:val="22"/>
                <w:szCs w:val="22"/>
              </w:rPr>
              <w:t>Kwota netto:…………………….. PLN</w:t>
            </w:r>
          </w:p>
          <w:p w14:paraId="37EED7FD" w14:textId="77777777" w:rsidR="00E4088A" w:rsidRPr="0067479A" w:rsidRDefault="00E4088A" w:rsidP="00E4088A">
            <w:pPr>
              <w:jc w:val="both"/>
              <w:rPr>
                <w:rFonts w:cs="Times New Roman"/>
                <w:b/>
                <w:sz w:val="22"/>
                <w:szCs w:val="22"/>
              </w:rPr>
            </w:pPr>
            <w:r w:rsidRPr="0067479A">
              <w:rPr>
                <w:rFonts w:cs="Times New Roman"/>
                <w:b/>
                <w:sz w:val="22"/>
                <w:szCs w:val="22"/>
              </w:rPr>
              <w:t xml:space="preserve">   </w:t>
            </w:r>
          </w:p>
          <w:p w14:paraId="60E0D5C2" w14:textId="77777777" w:rsidR="00E4088A" w:rsidRPr="0067479A" w:rsidRDefault="00E4088A" w:rsidP="00E4088A">
            <w:pPr>
              <w:jc w:val="both"/>
              <w:rPr>
                <w:rFonts w:cs="Times New Roman"/>
                <w:b/>
                <w:sz w:val="22"/>
                <w:szCs w:val="22"/>
              </w:rPr>
            </w:pPr>
            <w:r w:rsidRPr="0067479A">
              <w:rPr>
                <w:rFonts w:cs="Times New Roman"/>
                <w:b/>
                <w:sz w:val="22"/>
                <w:szCs w:val="22"/>
              </w:rPr>
              <w:t>VAT: ………………………………….PLN</w:t>
            </w:r>
          </w:p>
          <w:p w14:paraId="2C754CF1" w14:textId="77777777" w:rsidR="00E4088A" w:rsidRPr="0067479A" w:rsidRDefault="00E4088A" w:rsidP="00E4088A">
            <w:pPr>
              <w:jc w:val="both"/>
              <w:rPr>
                <w:rFonts w:cs="Times New Roman"/>
                <w:b/>
                <w:sz w:val="22"/>
                <w:szCs w:val="22"/>
              </w:rPr>
            </w:pPr>
          </w:p>
          <w:p w14:paraId="02CB22CF" w14:textId="2B158EBF" w:rsidR="00E4088A" w:rsidRPr="0067479A" w:rsidRDefault="00E4088A" w:rsidP="00E4088A">
            <w:pPr>
              <w:jc w:val="both"/>
              <w:rPr>
                <w:rFonts w:cs="Times New Roman"/>
                <w:sz w:val="22"/>
                <w:szCs w:val="22"/>
              </w:rPr>
            </w:pPr>
            <w:r w:rsidRPr="0067479A">
              <w:rPr>
                <w:rFonts w:cs="Times New Roman"/>
                <w:b/>
                <w:sz w:val="22"/>
                <w:szCs w:val="22"/>
              </w:rPr>
              <w:t>Cena: …………………………………PLN</w:t>
            </w:r>
          </w:p>
        </w:tc>
      </w:tr>
    </w:tbl>
    <w:p w14:paraId="7F06DD30" w14:textId="77777777" w:rsidR="006D71B7" w:rsidRPr="0067479A" w:rsidRDefault="006D71B7" w:rsidP="006D71B7">
      <w:pPr>
        <w:jc w:val="both"/>
        <w:rPr>
          <w:rFonts w:cs="Times New Roman"/>
          <w:sz w:val="22"/>
          <w:szCs w:val="22"/>
        </w:rPr>
      </w:pPr>
    </w:p>
    <w:p w14:paraId="67AFD00E" w14:textId="77777777" w:rsidR="00E4088A" w:rsidRPr="0067479A" w:rsidRDefault="00E4088A" w:rsidP="006D71B7">
      <w:pPr>
        <w:jc w:val="both"/>
        <w:rPr>
          <w:rFonts w:cs="Times New Roman"/>
          <w:sz w:val="22"/>
          <w:szCs w:val="22"/>
        </w:rPr>
      </w:pPr>
    </w:p>
    <w:p w14:paraId="100D0E47" w14:textId="77777777" w:rsidR="00E4088A" w:rsidRPr="0067479A" w:rsidRDefault="00E4088A" w:rsidP="006D71B7">
      <w:pPr>
        <w:jc w:val="both"/>
        <w:rPr>
          <w:rFonts w:cs="Times New Roman"/>
          <w:sz w:val="22"/>
          <w:szCs w:val="22"/>
        </w:rPr>
      </w:pPr>
    </w:p>
    <w:p w14:paraId="1A0616C0" w14:textId="77777777" w:rsidR="00E4088A" w:rsidRPr="0067479A" w:rsidRDefault="00E4088A" w:rsidP="006D71B7">
      <w:pPr>
        <w:jc w:val="both"/>
        <w:rPr>
          <w:rFonts w:cs="Times New Roman"/>
          <w:sz w:val="22"/>
          <w:szCs w:val="22"/>
        </w:rPr>
      </w:pPr>
    </w:p>
    <w:p w14:paraId="774FE72E" w14:textId="77777777" w:rsidR="00E4088A" w:rsidRPr="0067479A" w:rsidRDefault="00E4088A" w:rsidP="006D71B7">
      <w:pPr>
        <w:jc w:val="both"/>
        <w:rPr>
          <w:rFonts w:cs="Times New Roman"/>
          <w:sz w:val="22"/>
          <w:szCs w:val="22"/>
        </w:rPr>
      </w:pPr>
    </w:p>
    <w:p w14:paraId="6891E0E0" w14:textId="77777777" w:rsidR="00E4088A" w:rsidRPr="0067479A" w:rsidRDefault="00E4088A" w:rsidP="006D71B7">
      <w:pPr>
        <w:jc w:val="both"/>
        <w:rPr>
          <w:rFonts w:cs="Times New Roman"/>
          <w:sz w:val="22"/>
          <w:szCs w:val="22"/>
        </w:rPr>
      </w:pPr>
    </w:p>
    <w:p w14:paraId="4E15939F" w14:textId="77777777" w:rsidR="00E4088A" w:rsidRPr="0067479A" w:rsidRDefault="00E4088A" w:rsidP="006D71B7">
      <w:pPr>
        <w:jc w:val="both"/>
        <w:rPr>
          <w:rFonts w:cs="Times New Roman"/>
          <w:sz w:val="22"/>
          <w:szCs w:val="22"/>
        </w:rPr>
      </w:pPr>
    </w:p>
    <w:p w14:paraId="1449EDC6" w14:textId="77777777" w:rsidR="00035E0E" w:rsidRDefault="00035E0E" w:rsidP="006D71B7">
      <w:pPr>
        <w:jc w:val="both"/>
        <w:rPr>
          <w:rFonts w:cs="Times New Roman"/>
          <w:i/>
          <w:sz w:val="22"/>
          <w:szCs w:val="22"/>
        </w:rPr>
      </w:pPr>
    </w:p>
    <w:p w14:paraId="1C311654" w14:textId="77777777" w:rsidR="00035E0E" w:rsidRDefault="00035E0E" w:rsidP="006D71B7">
      <w:pPr>
        <w:jc w:val="both"/>
        <w:rPr>
          <w:rFonts w:cs="Times New Roman"/>
          <w:i/>
          <w:sz w:val="22"/>
          <w:szCs w:val="22"/>
        </w:rPr>
      </w:pPr>
    </w:p>
    <w:p w14:paraId="63EE6F1C" w14:textId="7333903B" w:rsidR="006D71B7" w:rsidRPr="0067479A" w:rsidRDefault="006D71B7" w:rsidP="006D71B7">
      <w:pPr>
        <w:jc w:val="both"/>
        <w:rPr>
          <w:rFonts w:cs="Times New Roman"/>
          <w:i/>
          <w:sz w:val="22"/>
          <w:szCs w:val="22"/>
        </w:rPr>
      </w:pPr>
      <w:r w:rsidRPr="0067479A">
        <w:rPr>
          <w:rFonts w:cs="Times New Roman"/>
          <w:i/>
          <w:sz w:val="22"/>
          <w:szCs w:val="22"/>
        </w:rPr>
        <w:t>Obliczanie ceny przedmiotu zamówienia na podstawie ilości w Załączniku Nr 2 do SWZ</w:t>
      </w:r>
    </w:p>
    <w:p w14:paraId="61956179" w14:textId="210A7A7D" w:rsidR="001559EB" w:rsidRDefault="001559EB" w:rsidP="006D71B7">
      <w:pPr>
        <w:jc w:val="both"/>
        <w:rPr>
          <w:rFonts w:cs="Times New Roman"/>
          <w:sz w:val="22"/>
          <w:szCs w:val="22"/>
        </w:rPr>
      </w:pPr>
    </w:p>
    <w:p w14:paraId="2A09C0D0" w14:textId="5336B644" w:rsidR="0063543B" w:rsidRDefault="0063543B" w:rsidP="006D71B7">
      <w:pPr>
        <w:jc w:val="both"/>
        <w:rPr>
          <w:rFonts w:cs="Times New Roman"/>
          <w:sz w:val="22"/>
          <w:szCs w:val="22"/>
        </w:rPr>
      </w:pPr>
    </w:p>
    <w:p w14:paraId="616431CF" w14:textId="071C02B4" w:rsidR="006D71B7" w:rsidRPr="00F835B3" w:rsidRDefault="0063543B" w:rsidP="00F835B3">
      <w:pPr>
        <w:jc w:val="both"/>
        <w:rPr>
          <w:rFonts w:cs="Times New Roman"/>
          <w:bCs/>
          <w:sz w:val="22"/>
          <w:szCs w:val="22"/>
        </w:rPr>
      </w:pPr>
      <w:r>
        <w:rPr>
          <w:rFonts w:cs="Times New Roman"/>
          <w:sz w:val="22"/>
          <w:szCs w:val="22"/>
        </w:rPr>
        <w:t xml:space="preserve">2. </w:t>
      </w:r>
      <w:r w:rsidR="00F835B3" w:rsidRPr="00A477F2">
        <w:rPr>
          <w:rFonts w:cs="Times New Roman"/>
          <w:bCs/>
          <w:sz w:val="22"/>
          <w:szCs w:val="22"/>
          <w:highlight w:val="yellow"/>
        </w:rPr>
        <w:t xml:space="preserve">Kryterium oceny ofert: </w:t>
      </w:r>
      <w:r w:rsidR="00F835B3" w:rsidRPr="00A477F2">
        <w:rPr>
          <w:rFonts w:cs="Times New Roman"/>
          <w:b/>
          <w:bCs/>
          <w:sz w:val="22"/>
          <w:szCs w:val="22"/>
          <w:highlight w:val="yellow"/>
        </w:rPr>
        <w:t>termin zamówień cząstkowych</w:t>
      </w:r>
      <w:r w:rsidR="00F835B3" w:rsidRPr="00F835B3">
        <w:rPr>
          <w:rFonts w:cs="Times New Roman"/>
          <w:bCs/>
          <w:sz w:val="22"/>
          <w:szCs w:val="22"/>
        </w:rPr>
        <w:t xml:space="preserve"> znajduje się w Formularzu asortymentowo-cenowym ( Załącznik nr 2 do SWZ) będącym integralną częścią niniejszej oferty.</w:t>
      </w:r>
      <w:r w:rsidR="00F835B3" w:rsidRPr="00F835B3">
        <w:rPr>
          <w:rFonts w:cs="Times New Roman"/>
          <w:sz w:val="22"/>
          <w:szCs w:val="22"/>
        </w:rPr>
        <w:t xml:space="preserve"> </w:t>
      </w:r>
      <w:r w:rsidR="00F835B3" w:rsidRPr="00F835B3">
        <w:rPr>
          <w:rFonts w:cs="Times New Roman"/>
          <w:bCs/>
          <w:sz w:val="22"/>
          <w:szCs w:val="22"/>
        </w:rPr>
        <w:t>Brak podania terminu dostaw cząstkowych w formularzu asortymentowo cenowym ( Załącznik nr 2 do SWZ) lub podanie terminu poza określonym zakresem, będzie skutkować odrzuceniem oferty na podstawie art. 226 ust. 1 pkt 5 ustawy zamówień publicznych (</w:t>
      </w:r>
      <w:proofErr w:type="spellStart"/>
      <w:r w:rsidR="00F835B3" w:rsidRPr="00F835B3">
        <w:rPr>
          <w:rFonts w:cs="Times New Roman"/>
          <w:bCs/>
          <w:sz w:val="22"/>
          <w:szCs w:val="22"/>
        </w:rPr>
        <w:t>t.j</w:t>
      </w:r>
      <w:proofErr w:type="spellEnd"/>
      <w:r w:rsidR="00F835B3" w:rsidRPr="00F835B3">
        <w:rPr>
          <w:rFonts w:cs="Times New Roman"/>
          <w:bCs/>
          <w:sz w:val="22"/>
          <w:szCs w:val="22"/>
        </w:rPr>
        <w:t xml:space="preserve">. Dz.U. 2022 r., poz. 1710 z </w:t>
      </w:r>
      <w:proofErr w:type="spellStart"/>
      <w:r w:rsidR="00F835B3" w:rsidRPr="00F835B3">
        <w:rPr>
          <w:rFonts w:cs="Times New Roman"/>
          <w:bCs/>
          <w:sz w:val="22"/>
          <w:szCs w:val="22"/>
        </w:rPr>
        <w:t>poźn</w:t>
      </w:r>
      <w:proofErr w:type="spellEnd"/>
      <w:r w:rsidR="00F835B3" w:rsidRPr="00F835B3">
        <w:rPr>
          <w:rFonts w:cs="Times New Roman"/>
          <w:bCs/>
          <w:sz w:val="22"/>
          <w:szCs w:val="22"/>
        </w:rPr>
        <w:t>. zm.)</w:t>
      </w:r>
      <w:r w:rsidR="00F835B3">
        <w:rPr>
          <w:rFonts w:cs="Times New Roman"/>
          <w:bCs/>
          <w:sz w:val="22"/>
          <w:szCs w:val="22"/>
        </w:rPr>
        <w:t>.</w:t>
      </w:r>
    </w:p>
    <w:p w14:paraId="5E67A759" w14:textId="498BF326" w:rsidR="00035E0E" w:rsidRDefault="00035E0E" w:rsidP="001559EB">
      <w:pPr>
        <w:jc w:val="both"/>
        <w:rPr>
          <w:rFonts w:cs="Times New Roman"/>
          <w:sz w:val="22"/>
          <w:szCs w:val="22"/>
        </w:rPr>
      </w:pPr>
    </w:p>
    <w:p w14:paraId="4EB32F96" w14:textId="7B1D664D" w:rsidR="00035E0E" w:rsidRDefault="00035E0E" w:rsidP="001559EB">
      <w:pPr>
        <w:jc w:val="both"/>
        <w:rPr>
          <w:rFonts w:cs="Times New Roman"/>
          <w:b/>
          <w:sz w:val="22"/>
          <w:szCs w:val="22"/>
        </w:rPr>
      </w:pPr>
      <w:r w:rsidRPr="00035E0E">
        <w:rPr>
          <w:rFonts w:cs="Times New Roman"/>
          <w:b/>
          <w:sz w:val="22"/>
          <w:szCs w:val="22"/>
        </w:rPr>
        <w:t xml:space="preserve">Zobowiązujemy się realizować zamówienie w okresie od dnia podpisania umowy przez okres </w:t>
      </w:r>
      <w:r>
        <w:rPr>
          <w:rFonts w:cs="Times New Roman"/>
          <w:b/>
          <w:sz w:val="22"/>
          <w:szCs w:val="22"/>
        </w:rPr>
        <w:t xml:space="preserve">24 </w:t>
      </w:r>
      <w:r w:rsidRPr="00035E0E">
        <w:rPr>
          <w:rFonts w:cs="Times New Roman"/>
          <w:b/>
          <w:sz w:val="22"/>
          <w:szCs w:val="22"/>
        </w:rPr>
        <w:t>miesięcy</w:t>
      </w:r>
    </w:p>
    <w:p w14:paraId="5B653291" w14:textId="77777777" w:rsidR="00035E0E" w:rsidRDefault="00035E0E" w:rsidP="001559EB">
      <w:pPr>
        <w:jc w:val="both"/>
        <w:rPr>
          <w:rFonts w:cs="Times New Roman"/>
          <w:b/>
          <w:sz w:val="22"/>
          <w:szCs w:val="22"/>
        </w:rPr>
      </w:pPr>
    </w:p>
    <w:p w14:paraId="5BD7C18B" w14:textId="5295B4C0" w:rsidR="006D71B7" w:rsidRDefault="00035E0E" w:rsidP="006D71B7">
      <w:pPr>
        <w:jc w:val="both"/>
        <w:rPr>
          <w:rFonts w:cs="Times New Roman"/>
          <w:b/>
          <w:sz w:val="22"/>
          <w:szCs w:val="22"/>
        </w:rPr>
      </w:pPr>
      <w:r w:rsidRPr="00035E0E">
        <w:rPr>
          <w:rFonts w:cs="Times New Roman"/>
          <w:b/>
          <w:sz w:val="22"/>
          <w:szCs w:val="22"/>
        </w:rPr>
        <w:t>IV. OŚWIADCZAMY, Ż</w:t>
      </w:r>
      <w:r>
        <w:rPr>
          <w:rFonts w:cs="Times New Roman"/>
          <w:b/>
          <w:sz w:val="22"/>
          <w:szCs w:val="22"/>
        </w:rPr>
        <w:t>E</w:t>
      </w:r>
    </w:p>
    <w:p w14:paraId="6D554A3C" w14:textId="3882D256" w:rsidR="00035E0E" w:rsidRPr="00035E0E" w:rsidRDefault="00035E0E" w:rsidP="00035E0E">
      <w:pPr>
        <w:jc w:val="both"/>
        <w:rPr>
          <w:rFonts w:cs="Times New Roman"/>
          <w:sz w:val="22"/>
          <w:szCs w:val="22"/>
        </w:rPr>
      </w:pPr>
      <w:r w:rsidRPr="00035E0E">
        <w:rPr>
          <w:rFonts w:cs="Times New Roman"/>
          <w:sz w:val="22"/>
          <w:szCs w:val="22"/>
        </w:rPr>
        <w:t>1.</w:t>
      </w:r>
      <w:r w:rsidRPr="00035E0E">
        <w:t xml:space="preserve"> </w:t>
      </w:r>
      <w:r w:rsidRPr="00035E0E">
        <w:rPr>
          <w:rFonts w:cs="Times New Roman"/>
          <w:sz w:val="22"/>
          <w:szCs w:val="22"/>
        </w:rPr>
        <w:t>W podanej cenie zawierają się wszystkie koszty, jakie musimy ponieść, aby spełnić wymagania Zamawiającego, zgodne z opisem i warunkami w SWZ.</w:t>
      </w:r>
    </w:p>
    <w:p w14:paraId="689CF243" w14:textId="60C03A2D" w:rsidR="00035E0E" w:rsidRDefault="00035E0E" w:rsidP="00035E0E">
      <w:pPr>
        <w:jc w:val="both"/>
        <w:rPr>
          <w:rFonts w:cs="Times New Roman"/>
          <w:sz w:val="22"/>
          <w:szCs w:val="22"/>
        </w:rPr>
      </w:pPr>
      <w:r>
        <w:rPr>
          <w:rFonts w:cs="Times New Roman"/>
          <w:sz w:val="22"/>
          <w:szCs w:val="22"/>
        </w:rPr>
        <w:t xml:space="preserve">2. </w:t>
      </w:r>
      <w:r w:rsidRPr="00035E0E">
        <w:rPr>
          <w:rFonts w:cs="Times New Roman"/>
          <w:sz w:val="22"/>
          <w:szCs w:val="22"/>
        </w:rPr>
        <w:t xml:space="preserve">Zapewniamy okres stałości cen – przez cały okres obowiązywania umowy. Zmiany cen będą każdorazowo uzgodnione między stronami w formie pisemnej pod rygorem nieważności, w przypadkach określonych we wzorze umowy stanowiącym załącznik do SWZ.  </w:t>
      </w:r>
    </w:p>
    <w:p w14:paraId="4984C742" w14:textId="525D1F87" w:rsidR="007618A0" w:rsidRDefault="007618A0" w:rsidP="00035E0E">
      <w:pPr>
        <w:jc w:val="both"/>
        <w:rPr>
          <w:rFonts w:cs="Times New Roman"/>
          <w:sz w:val="22"/>
          <w:szCs w:val="22"/>
        </w:rPr>
      </w:pPr>
      <w:r>
        <w:rPr>
          <w:rFonts w:cs="Times New Roman"/>
          <w:sz w:val="22"/>
          <w:szCs w:val="22"/>
        </w:rPr>
        <w:t>3.</w:t>
      </w:r>
      <w:r w:rsidRPr="007618A0">
        <w:t xml:space="preserve"> </w:t>
      </w:r>
      <w:r w:rsidRPr="007618A0">
        <w:rPr>
          <w:rFonts w:cs="Times New Roman"/>
          <w:sz w:val="22"/>
          <w:szCs w:val="22"/>
        </w:rPr>
        <w:t>Przedstawione w Formularzu asortymentowo-cenowym ilości produktów (w okresie obowiązywania umowy) są szacunkowe i nie mogą stanowić podstawy do żądania przez nas ich pełnej realizacji. W przypadku przekroczenia ilości określonego produktu podanego w SWZ i konieczności dodatkowego zamówienia nie będziemy podwyższać ceny.</w:t>
      </w:r>
    </w:p>
    <w:p w14:paraId="698DC52E" w14:textId="6E0849CB" w:rsidR="00035E0E" w:rsidRPr="00035E0E" w:rsidRDefault="007618A0" w:rsidP="00035E0E">
      <w:pPr>
        <w:jc w:val="both"/>
        <w:rPr>
          <w:rFonts w:cs="Times New Roman"/>
          <w:sz w:val="22"/>
          <w:szCs w:val="22"/>
        </w:rPr>
      </w:pPr>
      <w:r>
        <w:rPr>
          <w:rFonts w:cs="Times New Roman"/>
          <w:sz w:val="22"/>
          <w:szCs w:val="22"/>
        </w:rPr>
        <w:t>4</w:t>
      </w:r>
      <w:r w:rsidR="00035E0E" w:rsidRPr="00035E0E">
        <w:rPr>
          <w:rFonts w:cs="Times New Roman"/>
          <w:sz w:val="22"/>
          <w:szCs w:val="22"/>
        </w:rPr>
        <w:t>.</w:t>
      </w:r>
      <w:r w:rsidR="00035E0E">
        <w:rPr>
          <w:rFonts w:cs="Times New Roman"/>
          <w:b/>
          <w:sz w:val="22"/>
          <w:szCs w:val="22"/>
        </w:rPr>
        <w:t xml:space="preserve"> </w:t>
      </w:r>
      <w:r w:rsidR="00035E0E" w:rsidRPr="00035E0E">
        <w:rPr>
          <w:rFonts w:cs="Times New Roman"/>
          <w:sz w:val="22"/>
          <w:szCs w:val="22"/>
        </w:rPr>
        <w:t>Gwarantujemy termin ważności dostarczanych produktów:</w:t>
      </w:r>
    </w:p>
    <w:p w14:paraId="7ED25311" w14:textId="77777777" w:rsidR="00035E0E" w:rsidRPr="00035E0E" w:rsidRDefault="00035E0E" w:rsidP="00035E0E">
      <w:pPr>
        <w:jc w:val="both"/>
        <w:rPr>
          <w:rFonts w:cs="Times New Roman"/>
          <w:sz w:val="22"/>
          <w:szCs w:val="22"/>
        </w:rPr>
      </w:pPr>
      <w:r w:rsidRPr="00035E0E">
        <w:rPr>
          <w:rFonts w:cs="Times New Roman"/>
          <w:sz w:val="22"/>
          <w:szCs w:val="22"/>
        </w:rPr>
        <w:t>– dla produktów leczniczych min. 12 m-</w:t>
      </w:r>
      <w:proofErr w:type="spellStart"/>
      <w:r w:rsidRPr="00035E0E">
        <w:rPr>
          <w:rFonts w:cs="Times New Roman"/>
          <w:sz w:val="22"/>
          <w:szCs w:val="22"/>
        </w:rPr>
        <w:t>cy</w:t>
      </w:r>
      <w:proofErr w:type="spellEnd"/>
      <w:r w:rsidRPr="00035E0E">
        <w:rPr>
          <w:rFonts w:cs="Times New Roman"/>
          <w:sz w:val="22"/>
          <w:szCs w:val="22"/>
        </w:rPr>
        <w:t xml:space="preserve"> licząc od dnia dostawy, chyba, że w Formularzu cenowym (załącznik nr 2 do SWZ) w informacjach pod tabelą wskazano inaczej*</w:t>
      </w:r>
    </w:p>
    <w:p w14:paraId="65C9BFD0" w14:textId="77777777" w:rsidR="00035E0E" w:rsidRPr="00035E0E" w:rsidRDefault="00035E0E" w:rsidP="00035E0E">
      <w:pPr>
        <w:jc w:val="both"/>
        <w:rPr>
          <w:rFonts w:cs="Times New Roman"/>
          <w:sz w:val="22"/>
          <w:szCs w:val="22"/>
        </w:rPr>
      </w:pPr>
      <w:r w:rsidRPr="00035E0E">
        <w:rPr>
          <w:rFonts w:cs="Times New Roman"/>
          <w:sz w:val="22"/>
          <w:szCs w:val="22"/>
        </w:rPr>
        <w:t xml:space="preserve"> – dla kontrastów min. 12 m-</w:t>
      </w:r>
      <w:proofErr w:type="spellStart"/>
      <w:r w:rsidRPr="00035E0E">
        <w:rPr>
          <w:rFonts w:cs="Times New Roman"/>
          <w:sz w:val="22"/>
          <w:szCs w:val="22"/>
        </w:rPr>
        <w:t>cy</w:t>
      </w:r>
      <w:proofErr w:type="spellEnd"/>
      <w:r w:rsidRPr="00035E0E">
        <w:rPr>
          <w:rFonts w:cs="Times New Roman"/>
          <w:sz w:val="22"/>
          <w:szCs w:val="22"/>
        </w:rPr>
        <w:t xml:space="preserve"> licząc od dnia dostawy*</w:t>
      </w:r>
    </w:p>
    <w:p w14:paraId="07D08C85" w14:textId="77777777" w:rsidR="00035E0E" w:rsidRPr="00035E0E" w:rsidRDefault="00035E0E" w:rsidP="00035E0E">
      <w:pPr>
        <w:jc w:val="both"/>
        <w:rPr>
          <w:rFonts w:cs="Times New Roman"/>
          <w:sz w:val="22"/>
          <w:szCs w:val="22"/>
        </w:rPr>
      </w:pPr>
      <w:r w:rsidRPr="00035E0E">
        <w:rPr>
          <w:rFonts w:cs="Times New Roman"/>
          <w:sz w:val="22"/>
          <w:szCs w:val="22"/>
        </w:rPr>
        <w:t xml:space="preserve"> – dla wyrobów medycznych min. 12 m-</w:t>
      </w:r>
      <w:proofErr w:type="spellStart"/>
      <w:r w:rsidRPr="00035E0E">
        <w:rPr>
          <w:rFonts w:cs="Times New Roman"/>
          <w:sz w:val="22"/>
          <w:szCs w:val="22"/>
        </w:rPr>
        <w:t>cy</w:t>
      </w:r>
      <w:proofErr w:type="spellEnd"/>
      <w:r w:rsidRPr="00035E0E">
        <w:rPr>
          <w:rFonts w:cs="Times New Roman"/>
          <w:sz w:val="22"/>
          <w:szCs w:val="22"/>
        </w:rPr>
        <w:t xml:space="preserve"> licząc od dnia dostawy*</w:t>
      </w:r>
    </w:p>
    <w:p w14:paraId="66AB8AC1" w14:textId="77777777" w:rsidR="00035E0E" w:rsidRPr="00035E0E" w:rsidRDefault="00035E0E" w:rsidP="00035E0E">
      <w:pPr>
        <w:jc w:val="both"/>
        <w:rPr>
          <w:rFonts w:cs="Times New Roman"/>
          <w:sz w:val="22"/>
          <w:szCs w:val="22"/>
        </w:rPr>
      </w:pPr>
      <w:r w:rsidRPr="00035E0E">
        <w:rPr>
          <w:rFonts w:cs="Times New Roman"/>
          <w:sz w:val="22"/>
          <w:szCs w:val="22"/>
        </w:rPr>
        <w:t xml:space="preserve"> – dla produktów do żywienia dojelitowego i pozajelitowego, żywności przeznaczonej dla niemowląt i małych dzieci oraz produktów spożywczych specjalnego przeznaczenia medycznego termin ważności winien być w dniu dostawy nie krótszy niż połowa terminu ważności gwarantowanego przez producenta (o ile dotyczy) *.</w:t>
      </w:r>
    </w:p>
    <w:p w14:paraId="11A0BE72" w14:textId="68D850A7" w:rsidR="00035E0E" w:rsidRDefault="00035E0E" w:rsidP="00035E0E">
      <w:pPr>
        <w:jc w:val="both"/>
        <w:rPr>
          <w:rFonts w:cs="Times New Roman"/>
          <w:sz w:val="22"/>
          <w:szCs w:val="22"/>
        </w:rPr>
      </w:pPr>
      <w:r w:rsidRPr="00035E0E">
        <w:rPr>
          <w:rFonts w:cs="Times New Roman"/>
          <w:sz w:val="22"/>
          <w:szCs w:val="22"/>
        </w:rPr>
        <w:t>*- niepotrzebne skreślić</w:t>
      </w:r>
    </w:p>
    <w:p w14:paraId="4D9B1825" w14:textId="62EC66B8" w:rsidR="007618A0" w:rsidRPr="00035E0E" w:rsidRDefault="007618A0" w:rsidP="00035E0E">
      <w:pPr>
        <w:jc w:val="both"/>
        <w:rPr>
          <w:rFonts w:cs="Times New Roman"/>
          <w:sz w:val="22"/>
          <w:szCs w:val="22"/>
        </w:rPr>
      </w:pPr>
      <w:r>
        <w:rPr>
          <w:rFonts w:cs="Times New Roman"/>
          <w:sz w:val="22"/>
          <w:szCs w:val="22"/>
        </w:rPr>
        <w:t>5.</w:t>
      </w:r>
      <w:r w:rsidRPr="007618A0">
        <w:t xml:space="preserve"> </w:t>
      </w:r>
      <w:r w:rsidRPr="007618A0">
        <w:rPr>
          <w:rFonts w:cs="Times New Roman"/>
          <w:sz w:val="22"/>
          <w:szCs w:val="22"/>
        </w:rPr>
        <w:t xml:space="preserve">Reklamacje (ilościowe i jakościowe) będą rozpatrywane w terminie nie dłuższym niż </w:t>
      </w:r>
      <w:r>
        <w:rPr>
          <w:rFonts w:cs="Times New Roman"/>
          <w:sz w:val="22"/>
          <w:szCs w:val="22"/>
        </w:rPr>
        <w:t>3</w:t>
      </w:r>
      <w:r w:rsidRPr="007618A0">
        <w:rPr>
          <w:rFonts w:cs="Times New Roman"/>
          <w:sz w:val="22"/>
          <w:szCs w:val="22"/>
        </w:rPr>
        <w:t xml:space="preserve"> dni roboczych. W przypadku stwierdzenia wad jakościowych lub braków ilościowych, Zamawiającemu zostanie dostarczony towar wolny od wad lub uzupełniony brak w terminie do </w:t>
      </w:r>
      <w:r>
        <w:rPr>
          <w:rFonts w:cs="Times New Roman"/>
          <w:sz w:val="22"/>
          <w:szCs w:val="22"/>
        </w:rPr>
        <w:t>5 dni roboczych</w:t>
      </w:r>
      <w:r w:rsidRPr="007618A0">
        <w:rPr>
          <w:rFonts w:cs="Times New Roman"/>
          <w:sz w:val="22"/>
          <w:szCs w:val="22"/>
        </w:rPr>
        <w:t>, licząc od dnia rozpatrzenia reklamacji</w:t>
      </w:r>
      <w:r>
        <w:rPr>
          <w:rFonts w:cs="Times New Roman"/>
          <w:sz w:val="22"/>
          <w:szCs w:val="22"/>
        </w:rPr>
        <w:t>.</w:t>
      </w:r>
    </w:p>
    <w:p w14:paraId="7F28C82F" w14:textId="712F8518" w:rsidR="006D71B7" w:rsidRPr="0067479A" w:rsidRDefault="007618A0" w:rsidP="006D71B7">
      <w:pPr>
        <w:jc w:val="both"/>
        <w:rPr>
          <w:rFonts w:cs="Times New Roman"/>
          <w:sz w:val="22"/>
          <w:szCs w:val="22"/>
        </w:rPr>
      </w:pPr>
      <w:r>
        <w:rPr>
          <w:rFonts w:cs="Times New Roman"/>
          <w:sz w:val="22"/>
          <w:szCs w:val="22"/>
        </w:rPr>
        <w:t xml:space="preserve">6. </w:t>
      </w:r>
      <w:r w:rsidR="006D71B7" w:rsidRPr="0067479A">
        <w:rPr>
          <w:rFonts w:cs="Times New Roman"/>
          <w:sz w:val="22"/>
          <w:szCs w:val="22"/>
        </w:rPr>
        <w:t>Oświadczamy, że jako Wykonawca posiadamy wiedzę i doświadczenie oraz dysponuje odpowiednim potencjałem technicznym i osobami zdolnymi do wykonania zamówienia.</w:t>
      </w:r>
    </w:p>
    <w:p w14:paraId="5A94B958" w14:textId="11BE201E" w:rsidR="006D71B7" w:rsidRPr="0067479A" w:rsidRDefault="007618A0" w:rsidP="006D71B7">
      <w:pPr>
        <w:jc w:val="both"/>
        <w:rPr>
          <w:rFonts w:cs="Times New Roman"/>
          <w:sz w:val="22"/>
          <w:szCs w:val="22"/>
        </w:rPr>
      </w:pPr>
      <w:r>
        <w:rPr>
          <w:rFonts w:cs="Times New Roman"/>
          <w:sz w:val="22"/>
          <w:szCs w:val="22"/>
        </w:rPr>
        <w:t xml:space="preserve">7. </w:t>
      </w:r>
      <w:r w:rsidR="006D71B7" w:rsidRPr="0067479A">
        <w:rPr>
          <w:rFonts w:cs="Times New Roman"/>
          <w:sz w:val="22"/>
          <w:szCs w:val="22"/>
        </w:rPr>
        <w:t>Oświadczamy, że zawarte w specyfikacji warunków zamówienia postanowienia umowy zostały przez nas zaakceptowane i zobowiązujemy się w przypadku wyboru naszej oferty do zawarcia umowy na warunkach, w miejscu i terminie wyznaczonym przez Zamawiającego.</w:t>
      </w:r>
    </w:p>
    <w:p w14:paraId="169751FE" w14:textId="52B97428" w:rsidR="006D71B7" w:rsidRPr="0067479A" w:rsidRDefault="007618A0" w:rsidP="006D71B7">
      <w:pPr>
        <w:jc w:val="both"/>
        <w:rPr>
          <w:rFonts w:cs="Times New Roman"/>
          <w:sz w:val="22"/>
          <w:szCs w:val="22"/>
        </w:rPr>
      </w:pPr>
      <w:r>
        <w:rPr>
          <w:rFonts w:cs="Times New Roman"/>
          <w:sz w:val="22"/>
          <w:szCs w:val="22"/>
        </w:rPr>
        <w:lastRenderedPageBreak/>
        <w:t xml:space="preserve">8. </w:t>
      </w:r>
      <w:r w:rsidR="006D71B7" w:rsidRPr="0067479A">
        <w:rPr>
          <w:rFonts w:cs="Times New Roman"/>
          <w:sz w:val="22"/>
          <w:szCs w:val="22"/>
        </w:rPr>
        <w:t xml:space="preserve">Oświadczamy, że uważamy się za związanych niniejszą ofertą na czas wskazany w SWZ – 90 dni </w:t>
      </w:r>
    </w:p>
    <w:p w14:paraId="46313BC3" w14:textId="77777777" w:rsidR="006D71B7" w:rsidRPr="0067479A" w:rsidRDefault="006D71B7" w:rsidP="006D71B7">
      <w:pPr>
        <w:jc w:val="both"/>
        <w:rPr>
          <w:rFonts w:cs="Times New Roman"/>
          <w:sz w:val="22"/>
          <w:szCs w:val="22"/>
        </w:rPr>
      </w:pPr>
      <w:r w:rsidRPr="0067479A">
        <w:rPr>
          <w:rFonts w:cs="Times New Roman"/>
          <w:sz w:val="22"/>
          <w:szCs w:val="22"/>
        </w:rPr>
        <w:t xml:space="preserve"> od dnia upływu terminu składania ofert, przy czym pierwszym dniem terminu związania ofertą jest dzień, w którym upływa termin składania ofert.</w:t>
      </w:r>
    </w:p>
    <w:p w14:paraId="3520618D" w14:textId="5FF07118" w:rsidR="006D71B7" w:rsidRPr="0067479A" w:rsidRDefault="007618A0" w:rsidP="006D71B7">
      <w:pPr>
        <w:jc w:val="both"/>
        <w:rPr>
          <w:rFonts w:cs="Times New Roman"/>
          <w:sz w:val="22"/>
          <w:szCs w:val="22"/>
        </w:rPr>
      </w:pPr>
      <w:r>
        <w:rPr>
          <w:rFonts w:cs="Times New Roman"/>
          <w:sz w:val="22"/>
          <w:szCs w:val="22"/>
        </w:rPr>
        <w:t>9.</w:t>
      </w:r>
      <w:r w:rsidR="006D71B7" w:rsidRPr="0067479A">
        <w:rPr>
          <w:rFonts w:cs="Times New Roman"/>
          <w:sz w:val="22"/>
          <w:szCs w:val="22"/>
        </w:rPr>
        <w:t xml:space="preserve">Oświadczamy, że </w:t>
      </w:r>
      <w:r w:rsidR="006D71B7" w:rsidRPr="0067479A">
        <w:rPr>
          <w:rFonts w:cs="Times New Roman"/>
          <w:b/>
          <w:sz w:val="22"/>
          <w:szCs w:val="22"/>
        </w:rPr>
        <w:t>zamierzamy*/ nie zamierzamy</w:t>
      </w:r>
      <w:r w:rsidR="006D71B7" w:rsidRPr="0067479A">
        <w:rPr>
          <w:rFonts w:cs="Times New Roman"/>
          <w:sz w:val="22"/>
          <w:szCs w:val="22"/>
        </w:rPr>
        <w:t>* powierzyć Podwykonawcom wykonanie</w:t>
      </w:r>
      <w:r w:rsidR="00DD024F" w:rsidRPr="0067479A">
        <w:rPr>
          <w:rFonts w:cs="Times New Roman"/>
          <w:sz w:val="22"/>
          <w:szCs w:val="22"/>
        </w:rPr>
        <w:t xml:space="preserve"> </w:t>
      </w:r>
      <w:r w:rsidR="006D71B7" w:rsidRPr="0067479A">
        <w:rPr>
          <w:rFonts w:cs="Times New Roman"/>
          <w:sz w:val="22"/>
          <w:szCs w:val="22"/>
        </w:rPr>
        <w:t xml:space="preserve">następujących części zamówienia:............................................................................................... </w:t>
      </w:r>
    </w:p>
    <w:p w14:paraId="364B3D28" w14:textId="77777777" w:rsidR="006D71B7" w:rsidRPr="0067479A" w:rsidRDefault="006D71B7" w:rsidP="006D71B7">
      <w:pPr>
        <w:jc w:val="both"/>
        <w:rPr>
          <w:rFonts w:cs="Times New Roman"/>
          <w:sz w:val="22"/>
          <w:szCs w:val="22"/>
        </w:rPr>
      </w:pPr>
      <w:r w:rsidRPr="0067479A">
        <w:rPr>
          <w:rFonts w:cs="Times New Roman"/>
          <w:sz w:val="22"/>
          <w:szCs w:val="22"/>
        </w:rPr>
        <w:t>-  opis części zamówienia powierzonej Podwykonawcom:  .....................................................................</w:t>
      </w:r>
    </w:p>
    <w:p w14:paraId="7F7606B0" w14:textId="77777777" w:rsidR="006D71B7" w:rsidRPr="0067479A" w:rsidRDefault="006D71B7" w:rsidP="006D71B7">
      <w:pPr>
        <w:jc w:val="both"/>
        <w:rPr>
          <w:rFonts w:cs="Times New Roman"/>
          <w:sz w:val="22"/>
          <w:szCs w:val="22"/>
        </w:rPr>
      </w:pPr>
      <w:r w:rsidRPr="0067479A">
        <w:rPr>
          <w:rFonts w:cs="Times New Roman"/>
          <w:sz w:val="22"/>
          <w:szCs w:val="22"/>
        </w:rPr>
        <w:t>- udział procentowy (%) w wykonaniu zamówienia powierzonego Podwykonawcom: …………………</w:t>
      </w:r>
    </w:p>
    <w:p w14:paraId="6DEB8200" w14:textId="36B6505B" w:rsidR="006D71B7" w:rsidRPr="0067479A" w:rsidRDefault="007618A0" w:rsidP="006D71B7">
      <w:pPr>
        <w:jc w:val="both"/>
        <w:rPr>
          <w:rFonts w:cs="Times New Roman"/>
          <w:sz w:val="22"/>
          <w:szCs w:val="22"/>
        </w:rPr>
      </w:pPr>
      <w:r>
        <w:rPr>
          <w:rFonts w:cs="Times New Roman"/>
          <w:sz w:val="22"/>
          <w:szCs w:val="22"/>
        </w:rPr>
        <w:t>10</w:t>
      </w:r>
      <w:r w:rsidR="006D71B7" w:rsidRPr="0067479A">
        <w:rPr>
          <w:rFonts w:cs="Times New Roman"/>
          <w:sz w:val="22"/>
          <w:szCs w:val="22"/>
        </w:rPr>
        <w:t xml:space="preserve">.Zgodnie z art. 225 ustawy Prawo zamówień publicznych, informujemy, że dostawa przez nas oferowana w ramach przedmiotowego postępowania o udzielenie zamówienia publicznego, prowadzi* / nie prowadzi* w przypadku wyboru naszej oferty, do powstania u Zamawiającego obowiązku podatkowego, zgodnie z przepisami ustawy o podatku od towaru i usług. </w:t>
      </w:r>
    </w:p>
    <w:p w14:paraId="28CC743D" w14:textId="77777777" w:rsidR="00035E0E" w:rsidRDefault="00035E0E" w:rsidP="006D71B7">
      <w:pPr>
        <w:jc w:val="both"/>
        <w:rPr>
          <w:rFonts w:cs="Times New Roman"/>
          <w:sz w:val="22"/>
          <w:szCs w:val="22"/>
        </w:rPr>
      </w:pPr>
    </w:p>
    <w:p w14:paraId="7EE721C6" w14:textId="5EB6E06C" w:rsidR="006D71B7" w:rsidRPr="0067479A" w:rsidRDefault="006D71B7" w:rsidP="006D71B7">
      <w:pPr>
        <w:jc w:val="both"/>
        <w:rPr>
          <w:rFonts w:cs="Times New Roman"/>
          <w:sz w:val="22"/>
          <w:szCs w:val="22"/>
        </w:rPr>
      </w:pPr>
      <w:r w:rsidRPr="0067479A">
        <w:rPr>
          <w:rFonts w:cs="Times New Roman"/>
          <w:sz w:val="22"/>
          <w:szCs w:val="22"/>
        </w:rPr>
        <w:t xml:space="preserve">Niżej wymieniona dostawa, oferowana w ramach niniejszego postępowania przetargowego prowadzi w przypadku wyboru naszej oferty, do powstania u Zamawiającego obowiązku podatkowego: </w:t>
      </w:r>
    </w:p>
    <w:p w14:paraId="040798CD" w14:textId="77777777" w:rsidR="006D71B7" w:rsidRPr="006D71B7" w:rsidRDefault="006D71B7" w:rsidP="006D71B7">
      <w:pPr>
        <w:jc w:val="both"/>
        <w:rPr>
          <w:rFonts w:asciiTheme="majorHAnsi" w:hAnsiTheme="majorHAnsi" w:cs="Times New Roman"/>
        </w:rPr>
      </w:pPr>
      <w:r w:rsidRPr="0067479A">
        <w:rPr>
          <w:rFonts w:cs="Times New Roman"/>
          <w:sz w:val="22"/>
          <w:szCs w:val="22"/>
        </w:rPr>
        <w:t>- ............................................................................................................................................</w:t>
      </w:r>
    </w:p>
    <w:p w14:paraId="327DAB4B" w14:textId="77777777" w:rsidR="006D71B7" w:rsidRPr="00DD024F" w:rsidRDefault="006D71B7" w:rsidP="006D71B7">
      <w:pPr>
        <w:jc w:val="both"/>
        <w:rPr>
          <w:rFonts w:asciiTheme="majorHAnsi" w:hAnsiTheme="majorHAnsi" w:cs="Times New Roman"/>
          <w:i/>
          <w:sz w:val="20"/>
          <w:szCs w:val="20"/>
        </w:rPr>
      </w:pPr>
      <w:r w:rsidRPr="00DD024F">
        <w:rPr>
          <w:rFonts w:asciiTheme="majorHAnsi" w:hAnsiTheme="majorHAnsi" w:cs="Times New Roman"/>
          <w:i/>
          <w:sz w:val="20"/>
          <w:szCs w:val="20"/>
        </w:rPr>
        <w:t xml:space="preserve"> (należy podać nazwę (rodzaj) dostawy/ usługi oraz wskazać jej wartość bez kwoty podatku, wskazać stawkę podatku od towaru i usług, która zgodnie z wiedzą Wykonawcy, będzie miała zastosowanie)</w:t>
      </w:r>
    </w:p>
    <w:p w14:paraId="1A212647" w14:textId="77777777" w:rsidR="006D71B7" w:rsidRPr="0067479A" w:rsidRDefault="006D71B7" w:rsidP="006D71B7">
      <w:pPr>
        <w:jc w:val="both"/>
        <w:rPr>
          <w:rFonts w:cs="Times New Roman"/>
          <w:sz w:val="22"/>
          <w:szCs w:val="22"/>
        </w:rPr>
      </w:pPr>
      <w:r w:rsidRPr="0067479A">
        <w:rPr>
          <w:rFonts w:cs="Times New Roman"/>
          <w:sz w:val="22"/>
          <w:szCs w:val="22"/>
        </w:rPr>
        <w:t>W przypadku nie podania / nie wpisania informacji, Zamawiający przyjmuje, że wybór oferty Wykonawcy nie będzie prowadzić do powstania u Zamawiającego obowiązku podatkowego, zgodnie z przepisami ustawy o podatku od towaru i usług.</w:t>
      </w:r>
    </w:p>
    <w:p w14:paraId="425291D7" w14:textId="77777777" w:rsidR="00DD024F" w:rsidRPr="0067479A" w:rsidRDefault="00DD024F" w:rsidP="006D71B7">
      <w:pPr>
        <w:jc w:val="both"/>
        <w:rPr>
          <w:rFonts w:cs="Times New Roman"/>
          <w:sz w:val="22"/>
          <w:szCs w:val="22"/>
        </w:rPr>
      </w:pPr>
    </w:p>
    <w:p w14:paraId="04C636F5" w14:textId="1FB60D60" w:rsidR="006D71B7" w:rsidRPr="0067479A" w:rsidRDefault="006D71B7" w:rsidP="006D71B7">
      <w:pPr>
        <w:jc w:val="both"/>
        <w:rPr>
          <w:rFonts w:cs="Times New Roman"/>
          <w:sz w:val="22"/>
          <w:szCs w:val="22"/>
        </w:rPr>
      </w:pPr>
      <w:r w:rsidRPr="0067479A">
        <w:rPr>
          <w:rFonts w:cs="Times New Roman"/>
          <w:sz w:val="22"/>
          <w:szCs w:val="22"/>
        </w:rPr>
        <w:t>1</w:t>
      </w:r>
      <w:r w:rsidR="007618A0">
        <w:rPr>
          <w:rFonts w:cs="Times New Roman"/>
          <w:sz w:val="22"/>
          <w:szCs w:val="22"/>
        </w:rPr>
        <w:t>1</w:t>
      </w:r>
      <w:r w:rsidRPr="0067479A">
        <w:rPr>
          <w:rFonts w:cs="Times New Roman"/>
          <w:sz w:val="22"/>
          <w:szCs w:val="22"/>
        </w:rPr>
        <w:t>.Zgodnie z art. 18 ust. 3 ustawy z dnia 11 września 2019 r. Prawa zamówień publicznych</w:t>
      </w:r>
    </w:p>
    <w:p w14:paraId="4336FB38" w14:textId="77777777" w:rsidR="006D71B7" w:rsidRPr="0067479A" w:rsidRDefault="006D71B7" w:rsidP="006D71B7">
      <w:pPr>
        <w:jc w:val="both"/>
        <w:rPr>
          <w:rFonts w:cs="Times New Roman"/>
          <w:sz w:val="22"/>
          <w:szCs w:val="22"/>
        </w:rPr>
      </w:pPr>
      <w:r w:rsidRPr="0067479A">
        <w:rPr>
          <w:rFonts w:cs="Times New Roman"/>
          <w:sz w:val="22"/>
          <w:szCs w:val="22"/>
        </w:rPr>
        <w:t>(</w:t>
      </w:r>
      <w:proofErr w:type="spellStart"/>
      <w:r w:rsidRPr="0067479A">
        <w:rPr>
          <w:rFonts w:cs="Times New Roman"/>
          <w:sz w:val="22"/>
          <w:szCs w:val="22"/>
        </w:rPr>
        <w:t>t.j</w:t>
      </w:r>
      <w:proofErr w:type="spellEnd"/>
      <w:r w:rsidRPr="0067479A">
        <w:rPr>
          <w:rFonts w:cs="Times New Roman"/>
          <w:sz w:val="22"/>
          <w:szCs w:val="22"/>
        </w:rPr>
        <w:t xml:space="preserve">. Dz. U. z 2022 r., poz. 1710 z </w:t>
      </w:r>
      <w:proofErr w:type="spellStart"/>
      <w:r w:rsidRPr="0067479A">
        <w:rPr>
          <w:rFonts w:cs="Times New Roman"/>
          <w:sz w:val="22"/>
          <w:szCs w:val="22"/>
        </w:rPr>
        <w:t>późn</w:t>
      </w:r>
      <w:proofErr w:type="spellEnd"/>
      <w:r w:rsidRPr="0067479A">
        <w:rPr>
          <w:rFonts w:cs="Times New Roman"/>
          <w:sz w:val="22"/>
          <w:szCs w:val="22"/>
        </w:rPr>
        <w:t xml:space="preserve">. zm.) </w:t>
      </w:r>
      <w:r w:rsidRPr="0067479A">
        <w:rPr>
          <w:rFonts w:cs="Times New Roman"/>
          <w:b/>
          <w:sz w:val="22"/>
          <w:szCs w:val="22"/>
        </w:rPr>
        <w:t>zastrzegam, iż wymienione niżej dokumenty</w:t>
      </w:r>
      <w:r w:rsidRPr="0067479A">
        <w:rPr>
          <w:rFonts w:cs="Times New Roman"/>
          <w:sz w:val="22"/>
          <w:szCs w:val="22"/>
        </w:rPr>
        <w:t xml:space="preserve"> składające się na ofertę nie mogą być udostępnione innym uczestnikom postępowania:  ………………………….……………………..</w:t>
      </w:r>
    </w:p>
    <w:p w14:paraId="2F505F3F" w14:textId="7E16EF51" w:rsidR="006D71B7" w:rsidRPr="0067479A" w:rsidRDefault="006D71B7" w:rsidP="006D71B7">
      <w:pPr>
        <w:jc w:val="both"/>
        <w:rPr>
          <w:rFonts w:cs="Times New Roman"/>
          <w:sz w:val="22"/>
          <w:szCs w:val="22"/>
        </w:rPr>
      </w:pPr>
      <w:r w:rsidRPr="0067479A">
        <w:rPr>
          <w:rFonts w:cs="Times New Roman"/>
          <w:sz w:val="22"/>
          <w:szCs w:val="22"/>
        </w:rPr>
        <w:t>1</w:t>
      </w:r>
      <w:r w:rsidR="007618A0">
        <w:rPr>
          <w:rFonts w:cs="Times New Roman"/>
          <w:sz w:val="22"/>
          <w:szCs w:val="22"/>
        </w:rPr>
        <w:t>2</w:t>
      </w:r>
      <w:r w:rsidRPr="0067479A">
        <w:rPr>
          <w:rFonts w:cs="Times New Roman"/>
          <w:sz w:val="22"/>
          <w:szCs w:val="22"/>
        </w:rPr>
        <w:t xml:space="preserve">. W związku z zastrzeżeniem na podstawie art. 121 pkt 1  </w:t>
      </w:r>
      <w:proofErr w:type="spellStart"/>
      <w:r w:rsidRPr="0067479A">
        <w:rPr>
          <w:rFonts w:cs="Times New Roman"/>
          <w:sz w:val="22"/>
          <w:szCs w:val="22"/>
        </w:rPr>
        <w:t>Pzp</w:t>
      </w:r>
      <w:proofErr w:type="spellEnd"/>
      <w:r w:rsidRPr="0067479A">
        <w:rPr>
          <w:rFonts w:cs="Times New Roman"/>
          <w:sz w:val="22"/>
          <w:szCs w:val="22"/>
        </w:rPr>
        <w:t xml:space="preserve"> przez Zamawiającego obowiązku osobistego wykonania przez Wykonawcę następujących kluczowych zadań o których mowa w rozdziale XXXIII SWZ, oświadczamy, że:   / jeżeli Zamawiający zastrzega/</w:t>
      </w:r>
    </w:p>
    <w:p w14:paraId="3962CDCD" w14:textId="77777777" w:rsidR="006D71B7" w:rsidRPr="0067479A" w:rsidRDefault="006D71B7" w:rsidP="006D71B7">
      <w:pPr>
        <w:jc w:val="both"/>
        <w:rPr>
          <w:rFonts w:cs="Times New Roman"/>
          <w:sz w:val="22"/>
          <w:szCs w:val="22"/>
        </w:rPr>
      </w:pPr>
      <w:r w:rsidRPr="0067479A">
        <w:rPr>
          <w:rFonts w:cs="Times New Roman"/>
          <w:sz w:val="22"/>
          <w:szCs w:val="22"/>
        </w:rPr>
        <w:t>1) zamówień na roboty budowlane lub usługi,     lub ……………………………………………</w:t>
      </w:r>
    </w:p>
    <w:p w14:paraId="1E7E0A1D" w14:textId="77777777" w:rsidR="006D71B7" w:rsidRPr="0067479A" w:rsidRDefault="006D71B7" w:rsidP="006D71B7">
      <w:pPr>
        <w:jc w:val="both"/>
        <w:rPr>
          <w:rFonts w:cs="Times New Roman"/>
          <w:sz w:val="22"/>
          <w:szCs w:val="22"/>
        </w:rPr>
      </w:pPr>
      <w:r w:rsidRPr="0067479A">
        <w:rPr>
          <w:rFonts w:cs="Times New Roman"/>
          <w:sz w:val="22"/>
          <w:szCs w:val="22"/>
        </w:rPr>
        <w:t>2) prac związanych z rozmieszczeniem i instalacją, w ramach zamówienia na dostawy*.………………………</w:t>
      </w:r>
    </w:p>
    <w:p w14:paraId="6456CFCD" w14:textId="77777777" w:rsidR="006D71B7" w:rsidRPr="0067479A" w:rsidRDefault="006D71B7" w:rsidP="006D71B7">
      <w:pPr>
        <w:jc w:val="both"/>
        <w:rPr>
          <w:rFonts w:cs="Times New Roman"/>
          <w:sz w:val="22"/>
          <w:szCs w:val="22"/>
        </w:rPr>
      </w:pPr>
      <w:r w:rsidRPr="0067479A">
        <w:rPr>
          <w:rFonts w:cs="Times New Roman"/>
          <w:sz w:val="22"/>
          <w:szCs w:val="22"/>
        </w:rPr>
        <w:t xml:space="preserve">              W związku z zastrzeżeniem na podstawie art. 60 pkt 1 </w:t>
      </w:r>
      <w:proofErr w:type="spellStart"/>
      <w:r w:rsidRPr="0067479A">
        <w:rPr>
          <w:rFonts w:cs="Times New Roman"/>
          <w:sz w:val="22"/>
          <w:szCs w:val="22"/>
        </w:rPr>
        <w:t>Pzp</w:t>
      </w:r>
      <w:proofErr w:type="spellEnd"/>
      <w:r w:rsidRPr="0067479A">
        <w:rPr>
          <w:rFonts w:cs="Times New Roman"/>
          <w:sz w:val="22"/>
          <w:szCs w:val="22"/>
        </w:rPr>
        <w:t xml:space="preserve"> przez zamawiającego obowiązku osobistego wykonania przez poszczególnych Wykonawców wspólnie ubiegających się o udzielenie zamówienia następujących kluczowych zadań o których mowa w rozdziale XXXIII SWZ, oświadczamy, że /jeżeli Zamawiający zastrzega/:</w:t>
      </w:r>
    </w:p>
    <w:p w14:paraId="716EE06F" w14:textId="77777777" w:rsidR="006D71B7" w:rsidRPr="0067479A" w:rsidRDefault="006D71B7" w:rsidP="006D71B7">
      <w:pPr>
        <w:jc w:val="both"/>
        <w:rPr>
          <w:rFonts w:cs="Times New Roman"/>
          <w:sz w:val="22"/>
          <w:szCs w:val="22"/>
        </w:rPr>
      </w:pPr>
      <w:r w:rsidRPr="0067479A">
        <w:rPr>
          <w:rFonts w:cs="Times New Roman"/>
          <w:sz w:val="22"/>
          <w:szCs w:val="22"/>
        </w:rPr>
        <w:t>1)zamówień na roboty budowlane lub usługi</w:t>
      </w:r>
    </w:p>
    <w:p w14:paraId="45A4F0EB" w14:textId="77777777" w:rsidR="006D71B7" w:rsidRPr="0067479A" w:rsidRDefault="006D71B7" w:rsidP="006D71B7">
      <w:pPr>
        <w:jc w:val="both"/>
        <w:rPr>
          <w:rFonts w:cs="Times New Roman"/>
          <w:sz w:val="22"/>
          <w:szCs w:val="22"/>
        </w:rPr>
      </w:pPr>
      <w:r w:rsidRPr="0067479A">
        <w:rPr>
          <w:rFonts w:cs="Times New Roman"/>
          <w:sz w:val="22"/>
          <w:szCs w:val="22"/>
        </w:rPr>
        <w:t>…………………………………………………………………………………………………………</w:t>
      </w:r>
    </w:p>
    <w:p w14:paraId="63BB451B" w14:textId="77777777" w:rsidR="006D71B7" w:rsidRPr="0067479A" w:rsidRDefault="006D71B7" w:rsidP="006D71B7">
      <w:pPr>
        <w:jc w:val="both"/>
        <w:rPr>
          <w:rFonts w:cs="Times New Roman"/>
          <w:sz w:val="22"/>
          <w:szCs w:val="22"/>
        </w:rPr>
      </w:pPr>
      <w:r w:rsidRPr="0067479A">
        <w:rPr>
          <w:rFonts w:cs="Times New Roman"/>
          <w:sz w:val="22"/>
          <w:szCs w:val="22"/>
        </w:rPr>
        <w:t>2)prac związanych z rozmieszczeniem i instalacją, w ramach zamówienia na dostawy.</w:t>
      </w:r>
    </w:p>
    <w:p w14:paraId="2256FF91" w14:textId="77777777" w:rsidR="006D71B7" w:rsidRPr="0067479A" w:rsidRDefault="006D71B7" w:rsidP="006D71B7">
      <w:pPr>
        <w:jc w:val="both"/>
        <w:rPr>
          <w:rFonts w:cs="Times New Roman"/>
          <w:sz w:val="22"/>
          <w:szCs w:val="22"/>
        </w:rPr>
      </w:pPr>
      <w:r w:rsidRPr="0067479A">
        <w:rPr>
          <w:rFonts w:cs="Times New Roman"/>
          <w:sz w:val="22"/>
          <w:szCs w:val="22"/>
        </w:rPr>
        <w:t>…………………………………………………………………………………………………………</w:t>
      </w:r>
    </w:p>
    <w:p w14:paraId="7E972095" w14:textId="77777777" w:rsidR="006D71B7" w:rsidRPr="0067479A" w:rsidRDefault="006D71B7" w:rsidP="006D71B7">
      <w:pPr>
        <w:jc w:val="both"/>
        <w:rPr>
          <w:rFonts w:cs="Times New Roman"/>
          <w:sz w:val="22"/>
          <w:szCs w:val="22"/>
        </w:rPr>
      </w:pPr>
      <w:r w:rsidRPr="0067479A">
        <w:rPr>
          <w:rFonts w:cs="Times New Roman"/>
          <w:sz w:val="22"/>
          <w:szCs w:val="22"/>
        </w:rPr>
        <w:t xml:space="preserve">Zgodnie z żądaniem Zamawiającego na podstawie art. 59 ustawy </w:t>
      </w:r>
      <w:proofErr w:type="spellStart"/>
      <w:r w:rsidRPr="0067479A">
        <w:rPr>
          <w:rFonts w:cs="Times New Roman"/>
          <w:sz w:val="22"/>
          <w:szCs w:val="22"/>
        </w:rPr>
        <w:t>Pzp</w:t>
      </w:r>
      <w:proofErr w:type="spellEnd"/>
      <w:r w:rsidRPr="0067479A">
        <w:rPr>
          <w:rFonts w:cs="Times New Roman"/>
          <w:sz w:val="22"/>
          <w:szCs w:val="22"/>
        </w:rPr>
        <w:t xml:space="preserve"> przekażemy przed zawarciem umowy w sprawie zamówienia publicznego kopię umowy regulującej współpracę wykonawców*. </w:t>
      </w:r>
    </w:p>
    <w:p w14:paraId="06C9FC34" w14:textId="77777777" w:rsidR="006D71B7" w:rsidRPr="0067479A" w:rsidRDefault="006D71B7" w:rsidP="006D71B7">
      <w:pPr>
        <w:jc w:val="both"/>
        <w:rPr>
          <w:rFonts w:cs="Times New Roman"/>
          <w:sz w:val="22"/>
          <w:szCs w:val="22"/>
        </w:rPr>
      </w:pPr>
    </w:p>
    <w:p w14:paraId="0DDD04FA" w14:textId="6A91D6D4" w:rsidR="006D71B7" w:rsidRPr="0067479A" w:rsidRDefault="006D71B7" w:rsidP="006D71B7">
      <w:pPr>
        <w:jc w:val="both"/>
        <w:rPr>
          <w:rFonts w:cs="Times New Roman"/>
          <w:sz w:val="22"/>
          <w:szCs w:val="22"/>
        </w:rPr>
      </w:pPr>
      <w:r w:rsidRPr="0067479A">
        <w:rPr>
          <w:rFonts w:cs="Times New Roman"/>
          <w:sz w:val="22"/>
          <w:szCs w:val="22"/>
        </w:rPr>
        <w:t>1</w:t>
      </w:r>
      <w:r w:rsidR="007618A0">
        <w:rPr>
          <w:rFonts w:cs="Times New Roman"/>
          <w:sz w:val="22"/>
          <w:szCs w:val="22"/>
        </w:rPr>
        <w:t>3</w:t>
      </w:r>
      <w:r w:rsidRPr="0067479A">
        <w:rPr>
          <w:rFonts w:cs="Times New Roman"/>
          <w:sz w:val="22"/>
          <w:szCs w:val="22"/>
        </w:rPr>
        <w:t>. Oświadczenie o wypełnieniu przez Wykonawcę obowiązków informacyjnych przewidzianych w art. 13 lub art. 14 RODO. Oświadczamy, że:</w:t>
      </w:r>
    </w:p>
    <w:p w14:paraId="73149321" w14:textId="1BF4281F" w:rsidR="006D71B7" w:rsidRPr="0067479A" w:rsidRDefault="006D71B7" w:rsidP="006D71B7">
      <w:pPr>
        <w:jc w:val="both"/>
        <w:rPr>
          <w:rFonts w:cs="Times New Roman"/>
          <w:sz w:val="22"/>
          <w:szCs w:val="22"/>
        </w:rPr>
      </w:pPr>
      <w:r w:rsidRPr="0067479A">
        <w:rPr>
          <w:rFonts w:cs="Times New Roman"/>
          <w:sz w:val="22"/>
          <w:szCs w:val="22"/>
        </w:rPr>
        <w:t>1</w:t>
      </w:r>
      <w:r w:rsidR="007618A0">
        <w:rPr>
          <w:rFonts w:cs="Times New Roman"/>
          <w:sz w:val="22"/>
          <w:szCs w:val="22"/>
        </w:rPr>
        <w:t>3</w:t>
      </w:r>
      <w:r w:rsidRPr="0067479A">
        <w:rPr>
          <w:rFonts w:cs="Times New Roman"/>
          <w:sz w:val="22"/>
          <w:szCs w:val="22"/>
        </w:rPr>
        <w:t xml:space="preserve">.1. wypełniliśmy obowiązki informacyjne przewidziane w art. 13 lub art. 14 Rozporządzenia Parlamentu  Europejskiego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14:paraId="775D4E8C" w14:textId="2DD82847" w:rsidR="006D71B7" w:rsidRPr="0067479A" w:rsidRDefault="006D71B7" w:rsidP="006D71B7">
      <w:pPr>
        <w:jc w:val="both"/>
        <w:rPr>
          <w:rFonts w:cs="Times New Roman"/>
          <w:sz w:val="22"/>
          <w:szCs w:val="22"/>
        </w:rPr>
      </w:pPr>
      <w:r w:rsidRPr="0067479A">
        <w:rPr>
          <w:rFonts w:cs="Times New Roman"/>
          <w:sz w:val="22"/>
          <w:szCs w:val="22"/>
        </w:rPr>
        <w:t>1</w:t>
      </w:r>
      <w:r w:rsidR="007618A0">
        <w:rPr>
          <w:rFonts w:cs="Times New Roman"/>
          <w:sz w:val="22"/>
          <w:szCs w:val="22"/>
        </w:rPr>
        <w:t>3</w:t>
      </w:r>
      <w:r w:rsidRPr="0067479A">
        <w:rPr>
          <w:rFonts w:cs="Times New Roman"/>
          <w:sz w:val="22"/>
          <w:szCs w:val="22"/>
        </w:rPr>
        <w:t>.</w:t>
      </w:r>
      <w:r w:rsidR="007618A0">
        <w:rPr>
          <w:rFonts w:cs="Times New Roman"/>
          <w:sz w:val="22"/>
          <w:szCs w:val="22"/>
        </w:rPr>
        <w:t>2.</w:t>
      </w:r>
      <w:r w:rsidRPr="0067479A">
        <w:rPr>
          <w:rFonts w:cs="Times New Roman"/>
          <w:sz w:val="22"/>
          <w:szCs w:val="22"/>
        </w:rPr>
        <w:t xml:space="preserve"> posiadamy podstawę prawną do przetwarzania danych osobowych osób fizycznych, od których dane osobowe bezpośrednio lub pośrednio pozyskaliśmy w celu ubiegania się o udzielenie zamówienia publicznego w niniejszym postępowaniu.</w:t>
      </w:r>
    </w:p>
    <w:p w14:paraId="519B50E9" w14:textId="1CF83DA1" w:rsidR="006D71B7" w:rsidRPr="0067479A" w:rsidRDefault="006D71B7" w:rsidP="006D71B7">
      <w:pPr>
        <w:jc w:val="both"/>
        <w:rPr>
          <w:rFonts w:cs="Times New Roman"/>
          <w:sz w:val="22"/>
          <w:szCs w:val="22"/>
        </w:rPr>
      </w:pPr>
      <w:r w:rsidRPr="0067479A">
        <w:rPr>
          <w:rFonts w:cs="Times New Roman"/>
          <w:sz w:val="22"/>
          <w:szCs w:val="22"/>
        </w:rPr>
        <w:t>1</w:t>
      </w:r>
      <w:r w:rsidR="007618A0">
        <w:rPr>
          <w:rFonts w:cs="Times New Roman"/>
          <w:sz w:val="22"/>
          <w:szCs w:val="22"/>
        </w:rPr>
        <w:t>3</w:t>
      </w:r>
      <w:r w:rsidRPr="0067479A">
        <w:rPr>
          <w:rFonts w:cs="Times New Roman"/>
          <w:sz w:val="22"/>
          <w:szCs w:val="22"/>
        </w:rPr>
        <w:t>.</w:t>
      </w:r>
      <w:r w:rsidR="007618A0">
        <w:rPr>
          <w:rFonts w:cs="Times New Roman"/>
          <w:sz w:val="22"/>
          <w:szCs w:val="22"/>
        </w:rPr>
        <w:t>3</w:t>
      </w:r>
      <w:r w:rsidRPr="0067479A">
        <w:rPr>
          <w:rFonts w:cs="Times New Roman"/>
          <w:sz w:val="22"/>
          <w:szCs w:val="22"/>
        </w:rPr>
        <w:t>.</w:t>
      </w:r>
      <w:r w:rsidRPr="0067479A">
        <w:rPr>
          <w:rFonts w:cs="Times New Roman"/>
          <w:sz w:val="22"/>
          <w:szCs w:val="22"/>
        </w:rPr>
        <w:tab/>
        <w:t>ponadto, oświadczam że udostępnione przez Zamawiającego dane osobowe pracowników uczestniczących w przygotowaniu i realizacji niniejszego postępowania będą przetwarzane zgodnie z przepisami prawa powszechnie obowiązującego o ochronie danych osobowych w szczególności z przepisami RODO.</w:t>
      </w:r>
    </w:p>
    <w:p w14:paraId="4E7BE4D1" w14:textId="771D12A8" w:rsidR="006D71B7" w:rsidRPr="0067479A" w:rsidRDefault="006D71B7" w:rsidP="006D71B7">
      <w:pPr>
        <w:jc w:val="both"/>
        <w:rPr>
          <w:rFonts w:cs="Times New Roman"/>
          <w:sz w:val="22"/>
          <w:szCs w:val="22"/>
        </w:rPr>
      </w:pPr>
      <w:r w:rsidRPr="0067479A">
        <w:rPr>
          <w:rFonts w:cs="Times New Roman"/>
          <w:sz w:val="22"/>
          <w:szCs w:val="22"/>
        </w:rPr>
        <w:lastRenderedPageBreak/>
        <w:t>1</w:t>
      </w:r>
      <w:r w:rsidR="007618A0">
        <w:rPr>
          <w:rFonts w:cs="Times New Roman"/>
          <w:sz w:val="22"/>
          <w:szCs w:val="22"/>
        </w:rPr>
        <w:t>4</w:t>
      </w:r>
      <w:r w:rsidRPr="0067479A">
        <w:rPr>
          <w:rFonts w:cs="Times New Roman"/>
          <w:sz w:val="22"/>
          <w:szCs w:val="22"/>
        </w:rPr>
        <w:t>. Oświadczamy, że:</w:t>
      </w:r>
    </w:p>
    <w:p w14:paraId="02060E88" w14:textId="0B43DB9E" w:rsidR="006D71B7" w:rsidRPr="0067479A" w:rsidRDefault="006D71B7" w:rsidP="006D71B7">
      <w:pPr>
        <w:jc w:val="both"/>
        <w:rPr>
          <w:rFonts w:cs="Times New Roman"/>
          <w:sz w:val="22"/>
          <w:szCs w:val="22"/>
        </w:rPr>
      </w:pPr>
      <w:r w:rsidRPr="0067479A">
        <w:rPr>
          <w:rFonts w:cs="Times New Roman"/>
          <w:sz w:val="22"/>
          <w:szCs w:val="22"/>
        </w:rPr>
        <w:t>1</w:t>
      </w:r>
      <w:r w:rsidR="007618A0">
        <w:rPr>
          <w:rFonts w:cs="Times New Roman"/>
          <w:sz w:val="22"/>
          <w:szCs w:val="22"/>
        </w:rPr>
        <w:t>4</w:t>
      </w:r>
      <w:r w:rsidRPr="0067479A">
        <w:rPr>
          <w:rFonts w:cs="Times New Roman"/>
          <w:sz w:val="22"/>
          <w:szCs w:val="22"/>
        </w:rPr>
        <w:t xml:space="preserve">.1. nie podlegam/-y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p>
    <w:p w14:paraId="3D681A66" w14:textId="359DBEE6" w:rsidR="006D71B7" w:rsidRPr="0067479A" w:rsidRDefault="006D71B7" w:rsidP="006D71B7">
      <w:pPr>
        <w:jc w:val="both"/>
        <w:rPr>
          <w:rFonts w:cs="Times New Roman"/>
          <w:sz w:val="22"/>
          <w:szCs w:val="22"/>
        </w:rPr>
      </w:pPr>
      <w:r w:rsidRPr="0067479A">
        <w:rPr>
          <w:rFonts w:cs="Times New Roman"/>
          <w:sz w:val="22"/>
          <w:szCs w:val="22"/>
        </w:rPr>
        <w:t>1</w:t>
      </w:r>
      <w:r w:rsidR="007618A0">
        <w:rPr>
          <w:rFonts w:cs="Times New Roman"/>
          <w:sz w:val="22"/>
          <w:szCs w:val="22"/>
        </w:rPr>
        <w:t>4</w:t>
      </w:r>
      <w:r w:rsidRPr="0067479A">
        <w:rPr>
          <w:rFonts w:cs="Times New Roman"/>
          <w:sz w:val="22"/>
          <w:szCs w:val="22"/>
        </w:rPr>
        <w:t>.2. nie podlegam/-y wykluczeniu z postępowania na podstawie art. 7 ust. 1 ustawy o szczególnych rozwiązaniach w zakresie przeciwdziałania wspieraniu agresji na Ukrainę oraz służących ochronie bezpieczeństwa narodowego (Dz. U. z 2022 r., poz. 835, dalej jako: „ustawa”).</w:t>
      </w:r>
    </w:p>
    <w:p w14:paraId="5DC98E3A" w14:textId="5010FF45" w:rsidR="006D71B7" w:rsidRPr="006D71B7" w:rsidRDefault="006D71B7" w:rsidP="006D71B7">
      <w:pPr>
        <w:jc w:val="both"/>
        <w:rPr>
          <w:rFonts w:asciiTheme="majorHAnsi" w:hAnsiTheme="majorHAnsi" w:cs="Times New Roman"/>
        </w:rPr>
      </w:pPr>
      <w:r w:rsidRPr="0067479A">
        <w:rPr>
          <w:rFonts w:cs="Times New Roman"/>
          <w:sz w:val="22"/>
          <w:szCs w:val="22"/>
        </w:rPr>
        <w:t>1</w:t>
      </w:r>
      <w:r w:rsidR="007618A0">
        <w:rPr>
          <w:rFonts w:cs="Times New Roman"/>
          <w:sz w:val="22"/>
          <w:szCs w:val="22"/>
        </w:rPr>
        <w:t>5</w:t>
      </w:r>
      <w:r w:rsidRPr="0067479A">
        <w:rPr>
          <w:rFonts w:cs="Times New Roman"/>
          <w:sz w:val="22"/>
          <w:szCs w:val="22"/>
        </w:rPr>
        <w:t>. Oświadczamy, że wszystkie informacje podane w powyższych oświadczeniach są aktualne i zgodne z prawdą oraz zostały przedstawione z pełną świadomością konsekwencji wprowadzenia Zamawiającego w błąd przy przedstawianiu informacji</w:t>
      </w:r>
      <w:r w:rsidRPr="006D71B7">
        <w:rPr>
          <w:rFonts w:asciiTheme="majorHAnsi" w:hAnsiTheme="majorHAnsi" w:cs="Times New Roman"/>
        </w:rPr>
        <w:t>.</w:t>
      </w:r>
    </w:p>
    <w:p w14:paraId="18622961" w14:textId="77777777" w:rsidR="006D71B7" w:rsidRPr="006D71B7" w:rsidRDefault="006D71B7" w:rsidP="006D71B7">
      <w:pPr>
        <w:jc w:val="both"/>
        <w:rPr>
          <w:rFonts w:asciiTheme="majorHAnsi" w:hAnsiTheme="majorHAnsi" w:cs="Times New Roman"/>
        </w:rPr>
      </w:pPr>
    </w:p>
    <w:p w14:paraId="08DA2DB5" w14:textId="77777777" w:rsidR="006D71B7" w:rsidRPr="00DD024F" w:rsidRDefault="006D71B7" w:rsidP="006D71B7">
      <w:pPr>
        <w:jc w:val="both"/>
        <w:rPr>
          <w:rFonts w:asciiTheme="majorHAnsi" w:hAnsiTheme="majorHAnsi" w:cs="Times New Roman"/>
          <w:sz w:val="20"/>
          <w:szCs w:val="20"/>
        </w:rPr>
      </w:pPr>
      <w:r w:rsidRPr="00DD024F">
        <w:rPr>
          <w:rFonts w:asciiTheme="majorHAnsi" w:hAnsiTheme="majorHAnsi" w:cs="Times New Roman"/>
          <w:sz w:val="20"/>
          <w:szCs w:val="20"/>
        </w:rPr>
        <w:t>*niepotrzebne skreślić</w:t>
      </w:r>
    </w:p>
    <w:p w14:paraId="35182676" w14:textId="1176308E" w:rsidR="006D71B7" w:rsidRPr="0067479A" w:rsidRDefault="006D71B7" w:rsidP="006D71B7">
      <w:pPr>
        <w:jc w:val="both"/>
        <w:rPr>
          <w:rFonts w:cs="Times New Roman"/>
          <w:b/>
          <w:i/>
          <w:sz w:val="22"/>
          <w:szCs w:val="22"/>
        </w:rPr>
      </w:pPr>
      <w:r w:rsidRPr="006D71B7">
        <w:rPr>
          <w:rFonts w:asciiTheme="majorHAnsi" w:hAnsiTheme="majorHAnsi" w:cs="Times New Roman"/>
        </w:rPr>
        <w:tab/>
      </w:r>
      <w:r w:rsidRPr="006D71B7">
        <w:rPr>
          <w:rFonts w:asciiTheme="majorHAnsi" w:hAnsiTheme="majorHAnsi" w:cs="Times New Roman"/>
        </w:rPr>
        <w:tab/>
      </w:r>
      <w:r w:rsidRPr="006D71B7">
        <w:rPr>
          <w:rFonts w:asciiTheme="majorHAnsi" w:hAnsiTheme="majorHAnsi" w:cs="Times New Roman"/>
        </w:rPr>
        <w:tab/>
      </w:r>
      <w:r w:rsidR="001559EB">
        <w:rPr>
          <w:rFonts w:asciiTheme="majorHAnsi" w:hAnsiTheme="majorHAnsi" w:cs="Times New Roman"/>
        </w:rPr>
        <w:tab/>
      </w:r>
      <w:r w:rsidR="001559EB">
        <w:rPr>
          <w:rFonts w:asciiTheme="majorHAnsi" w:hAnsiTheme="majorHAnsi" w:cs="Times New Roman"/>
        </w:rPr>
        <w:tab/>
      </w:r>
      <w:r w:rsidR="001559EB">
        <w:rPr>
          <w:rFonts w:asciiTheme="majorHAnsi" w:hAnsiTheme="majorHAnsi" w:cs="Times New Roman"/>
        </w:rPr>
        <w:tab/>
      </w:r>
      <w:r w:rsidR="001559EB">
        <w:rPr>
          <w:rFonts w:asciiTheme="majorHAnsi" w:hAnsiTheme="majorHAnsi" w:cs="Times New Roman"/>
        </w:rPr>
        <w:tab/>
      </w:r>
      <w:r w:rsidR="001559EB">
        <w:rPr>
          <w:rFonts w:asciiTheme="majorHAnsi" w:hAnsiTheme="majorHAnsi" w:cs="Times New Roman"/>
        </w:rPr>
        <w:tab/>
      </w:r>
      <w:r w:rsidRPr="0067479A">
        <w:rPr>
          <w:rFonts w:cs="Times New Roman"/>
          <w:b/>
          <w:i/>
          <w:sz w:val="22"/>
          <w:szCs w:val="22"/>
        </w:rPr>
        <w:t>podpis przedstawiciela Wykonawcy</w:t>
      </w:r>
    </w:p>
    <w:p w14:paraId="7A884F0F" w14:textId="77777777" w:rsidR="006D71B7" w:rsidRPr="006D71B7" w:rsidRDefault="006D71B7" w:rsidP="006D71B7">
      <w:pPr>
        <w:jc w:val="both"/>
        <w:rPr>
          <w:rFonts w:asciiTheme="majorHAnsi" w:hAnsiTheme="majorHAnsi" w:cs="Times New Roman"/>
        </w:rPr>
      </w:pPr>
    </w:p>
    <w:p w14:paraId="0F822F82" w14:textId="77777777" w:rsidR="007618A0" w:rsidRDefault="007618A0" w:rsidP="00F26855">
      <w:pPr>
        <w:ind w:left="7080"/>
        <w:jc w:val="both"/>
        <w:rPr>
          <w:rFonts w:cs="Times New Roman"/>
          <w:b/>
        </w:rPr>
      </w:pPr>
    </w:p>
    <w:p w14:paraId="16883439" w14:textId="77777777" w:rsidR="007618A0" w:rsidRDefault="007618A0" w:rsidP="00F26855">
      <w:pPr>
        <w:ind w:left="7080"/>
        <w:jc w:val="both"/>
        <w:rPr>
          <w:rFonts w:cs="Times New Roman"/>
          <w:b/>
        </w:rPr>
      </w:pPr>
    </w:p>
    <w:p w14:paraId="24D2B10F" w14:textId="77777777" w:rsidR="007618A0" w:rsidRDefault="007618A0" w:rsidP="00F26855">
      <w:pPr>
        <w:ind w:left="7080"/>
        <w:jc w:val="both"/>
        <w:rPr>
          <w:rFonts w:cs="Times New Roman"/>
          <w:b/>
        </w:rPr>
      </w:pPr>
    </w:p>
    <w:p w14:paraId="2E257E72" w14:textId="77777777" w:rsidR="007618A0" w:rsidRDefault="007618A0" w:rsidP="00F26855">
      <w:pPr>
        <w:ind w:left="7080"/>
        <w:jc w:val="both"/>
        <w:rPr>
          <w:rFonts w:cs="Times New Roman"/>
          <w:b/>
        </w:rPr>
      </w:pPr>
    </w:p>
    <w:p w14:paraId="4E349AD5" w14:textId="77777777" w:rsidR="007618A0" w:rsidRDefault="007618A0" w:rsidP="00F26855">
      <w:pPr>
        <w:ind w:left="7080"/>
        <w:jc w:val="both"/>
        <w:rPr>
          <w:rFonts w:cs="Times New Roman"/>
          <w:b/>
        </w:rPr>
      </w:pPr>
    </w:p>
    <w:p w14:paraId="447E5B08" w14:textId="77777777" w:rsidR="007618A0" w:rsidRDefault="007618A0" w:rsidP="00F26855">
      <w:pPr>
        <w:ind w:left="7080"/>
        <w:jc w:val="both"/>
        <w:rPr>
          <w:rFonts w:cs="Times New Roman"/>
          <w:b/>
        </w:rPr>
      </w:pPr>
    </w:p>
    <w:p w14:paraId="78DDD229" w14:textId="77777777" w:rsidR="007618A0" w:rsidRDefault="007618A0" w:rsidP="00F26855">
      <w:pPr>
        <w:ind w:left="7080"/>
        <w:jc w:val="both"/>
        <w:rPr>
          <w:rFonts w:cs="Times New Roman"/>
          <w:b/>
        </w:rPr>
      </w:pPr>
    </w:p>
    <w:p w14:paraId="20DF2205" w14:textId="77777777" w:rsidR="007618A0" w:rsidRDefault="007618A0" w:rsidP="00F26855">
      <w:pPr>
        <w:ind w:left="7080"/>
        <w:jc w:val="both"/>
        <w:rPr>
          <w:rFonts w:cs="Times New Roman"/>
          <w:b/>
        </w:rPr>
      </w:pPr>
    </w:p>
    <w:p w14:paraId="5B2F9BB0" w14:textId="77777777" w:rsidR="007618A0" w:rsidRDefault="007618A0" w:rsidP="00F26855">
      <w:pPr>
        <w:ind w:left="7080"/>
        <w:jc w:val="both"/>
        <w:rPr>
          <w:rFonts w:cs="Times New Roman"/>
          <w:b/>
        </w:rPr>
      </w:pPr>
    </w:p>
    <w:p w14:paraId="2F1FFB6A" w14:textId="77777777" w:rsidR="007618A0" w:rsidRDefault="007618A0" w:rsidP="00F26855">
      <w:pPr>
        <w:ind w:left="7080"/>
        <w:jc w:val="both"/>
        <w:rPr>
          <w:rFonts w:cs="Times New Roman"/>
          <w:b/>
        </w:rPr>
      </w:pPr>
    </w:p>
    <w:p w14:paraId="157C7972" w14:textId="77777777" w:rsidR="007618A0" w:rsidRDefault="007618A0" w:rsidP="00F26855">
      <w:pPr>
        <w:ind w:left="7080"/>
        <w:jc w:val="both"/>
        <w:rPr>
          <w:rFonts w:cs="Times New Roman"/>
          <w:b/>
        </w:rPr>
      </w:pPr>
    </w:p>
    <w:p w14:paraId="6B142D42" w14:textId="77777777" w:rsidR="007618A0" w:rsidRDefault="007618A0" w:rsidP="00F26855">
      <w:pPr>
        <w:ind w:left="7080"/>
        <w:jc w:val="both"/>
        <w:rPr>
          <w:rFonts w:cs="Times New Roman"/>
          <w:b/>
        </w:rPr>
      </w:pPr>
    </w:p>
    <w:p w14:paraId="600B44F6" w14:textId="77777777" w:rsidR="007618A0" w:rsidRDefault="007618A0" w:rsidP="00F26855">
      <w:pPr>
        <w:ind w:left="7080"/>
        <w:jc w:val="both"/>
        <w:rPr>
          <w:rFonts w:cs="Times New Roman"/>
          <w:b/>
        </w:rPr>
      </w:pPr>
    </w:p>
    <w:p w14:paraId="5534FA39" w14:textId="77777777" w:rsidR="007618A0" w:rsidRDefault="007618A0" w:rsidP="00F26855">
      <w:pPr>
        <w:ind w:left="7080"/>
        <w:jc w:val="both"/>
        <w:rPr>
          <w:rFonts w:cs="Times New Roman"/>
          <w:b/>
        </w:rPr>
      </w:pPr>
    </w:p>
    <w:p w14:paraId="29C3B532" w14:textId="77777777" w:rsidR="007618A0" w:rsidRDefault="007618A0" w:rsidP="00F26855">
      <w:pPr>
        <w:ind w:left="7080"/>
        <w:jc w:val="both"/>
        <w:rPr>
          <w:rFonts w:cs="Times New Roman"/>
          <w:b/>
        </w:rPr>
      </w:pPr>
    </w:p>
    <w:p w14:paraId="44923DA9" w14:textId="77777777" w:rsidR="007618A0" w:rsidRDefault="007618A0" w:rsidP="00F26855">
      <w:pPr>
        <w:ind w:left="7080"/>
        <w:jc w:val="both"/>
        <w:rPr>
          <w:rFonts w:cs="Times New Roman"/>
          <w:b/>
        </w:rPr>
      </w:pPr>
    </w:p>
    <w:p w14:paraId="75AAB460" w14:textId="77777777" w:rsidR="007618A0" w:rsidRDefault="007618A0" w:rsidP="00F26855">
      <w:pPr>
        <w:ind w:left="7080"/>
        <w:jc w:val="both"/>
        <w:rPr>
          <w:rFonts w:cs="Times New Roman"/>
          <w:b/>
        </w:rPr>
      </w:pPr>
    </w:p>
    <w:p w14:paraId="3B7A922F" w14:textId="77777777" w:rsidR="007618A0" w:rsidRDefault="007618A0" w:rsidP="00F26855">
      <w:pPr>
        <w:ind w:left="7080"/>
        <w:jc w:val="both"/>
        <w:rPr>
          <w:rFonts w:cs="Times New Roman"/>
          <w:b/>
        </w:rPr>
      </w:pPr>
    </w:p>
    <w:p w14:paraId="0450F84C" w14:textId="77777777" w:rsidR="007618A0" w:rsidRDefault="007618A0" w:rsidP="00F26855">
      <w:pPr>
        <w:ind w:left="7080"/>
        <w:jc w:val="both"/>
        <w:rPr>
          <w:rFonts w:cs="Times New Roman"/>
          <w:b/>
        </w:rPr>
      </w:pPr>
    </w:p>
    <w:p w14:paraId="36F9A6C8" w14:textId="77777777" w:rsidR="007618A0" w:rsidRDefault="007618A0" w:rsidP="00F26855">
      <w:pPr>
        <w:ind w:left="7080"/>
        <w:jc w:val="both"/>
        <w:rPr>
          <w:rFonts w:cs="Times New Roman"/>
          <w:b/>
        </w:rPr>
      </w:pPr>
    </w:p>
    <w:p w14:paraId="24B9C45C" w14:textId="77777777" w:rsidR="007618A0" w:rsidRDefault="007618A0" w:rsidP="00F26855">
      <w:pPr>
        <w:ind w:left="7080"/>
        <w:jc w:val="both"/>
        <w:rPr>
          <w:rFonts w:cs="Times New Roman"/>
          <w:b/>
        </w:rPr>
      </w:pPr>
    </w:p>
    <w:p w14:paraId="1BAB035F" w14:textId="77777777" w:rsidR="007618A0" w:rsidRDefault="007618A0" w:rsidP="00F26855">
      <w:pPr>
        <w:ind w:left="7080"/>
        <w:jc w:val="both"/>
        <w:rPr>
          <w:rFonts w:cs="Times New Roman"/>
          <w:b/>
        </w:rPr>
      </w:pPr>
    </w:p>
    <w:p w14:paraId="2FBD525C" w14:textId="77777777" w:rsidR="007618A0" w:rsidRDefault="007618A0" w:rsidP="00F26855">
      <w:pPr>
        <w:ind w:left="7080"/>
        <w:jc w:val="both"/>
        <w:rPr>
          <w:rFonts w:cs="Times New Roman"/>
          <w:b/>
        </w:rPr>
      </w:pPr>
    </w:p>
    <w:p w14:paraId="57D4CD1F" w14:textId="77777777" w:rsidR="007618A0" w:rsidRDefault="007618A0" w:rsidP="00F26855">
      <w:pPr>
        <w:ind w:left="7080"/>
        <w:jc w:val="both"/>
        <w:rPr>
          <w:rFonts w:cs="Times New Roman"/>
          <w:b/>
        </w:rPr>
      </w:pPr>
    </w:p>
    <w:p w14:paraId="1034D248" w14:textId="77777777" w:rsidR="007618A0" w:rsidRDefault="007618A0" w:rsidP="00F26855">
      <w:pPr>
        <w:ind w:left="7080"/>
        <w:jc w:val="both"/>
        <w:rPr>
          <w:rFonts w:cs="Times New Roman"/>
          <w:b/>
        </w:rPr>
      </w:pPr>
    </w:p>
    <w:p w14:paraId="55EF4153" w14:textId="77777777" w:rsidR="007618A0" w:rsidRDefault="007618A0" w:rsidP="00F26855">
      <w:pPr>
        <w:ind w:left="7080"/>
        <w:jc w:val="both"/>
        <w:rPr>
          <w:rFonts w:cs="Times New Roman"/>
          <w:b/>
        </w:rPr>
      </w:pPr>
    </w:p>
    <w:p w14:paraId="4FFE0536" w14:textId="77777777" w:rsidR="007618A0" w:rsidRDefault="007618A0" w:rsidP="00F26855">
      <w:pPr>
        <w:ind w:left="7080"/>
        <w:jc w:val="both"/>
        <w:rPr>
          <w:rFonts w:cs="Times New Roman"/>
          <w:b/>
        </w:rPr>
      </w:pPr>
    </w:p>
    <w:p w14:paraId="210D2F65" w14:textId="77777777" w:rsidR="007618A0" w:rsidRDefault="007618A0" w:rsidP="00F26855">
      <w:pPr>
        <w:ind w:left="7080"/>
        <w:jc w:val="both"/>
        <w:rPr>
          <w:rFonts w:cs="Times New Roman"/>
          <w:b/>
        </w:rPr>
      </w:pPr>
    </w:p>
    <w:p w14:paraId="56150763" w14:textId="77777777" w:rsidR="007618A0" w:rsidRDefault="007618A0" w:rsidP="00F26855">
      <w:pPr>
        <w:ind w:left="7080"/>
        <w:jc w:val="both"/>
        <w:rPr>
          <w:rFonts w:cs="Times New Roman"/>
          <w:b/>
        </w:rPr>
      </w:pPr>
    </w:p>
    <w:p w14:paraId="673D92DB" w14:textId="77777777" w:rsidR="007618A0" w:rsidRDefault="007618A0" w:rsidP="00F26855">
      <w:pPr>
        <w:ind w:left="7080"/>
        <w:jc w:val="both"/>
        <w:rPr>
          <w:rFonts w:cs="Times New Roman"/>
          <w:b/>
        </w:rPr>
      </w:pPr>
    </w:p>
    <w:p w14:paraId="39EB1A08" w14:textId="77777777" w:rsidR="007618A0" w:rsidRDefault="007618A0" w:rsidP="00F26855">
      <w:pPr>
        <w:ind w:left="7080"/>
        <w:jc w:val="both"/>
        <w:rPr>
          <w:rFonts w:cs="Times New Roman"/>
          <w:b/>
        </w:rPr>
      </w:pPr>
    </w:p>
    <w:p w14:paraId="41B2096E" w14:textId="77777777" w:rsidR="00B4532A" w:rsidRDefault="00B4532A" w:rsidP="00F26855">
      <w:pPr>
        <w:ind w:left="7080"/>
        <w:jc w:val="both"/>
        <w:rPr>
          <w:rFonts w:cs="Times New Roman"/>
          <w:b/>
        </w:rPr>
      </w:pPr>
    </w:p>
    <w:p w14:paraId="0E328161" w14:textId="77777777" w:rsidR="00B4532A" w:rsidRDefault="00B4532A" w:rsidP="00F26855">
      <w:pPr>
        <w:ind w:left="7080"/>
        <w:jc w:val="both"/>
        <w:rPr>
          <w:rFonts w:cs="Times New Roman"/>
          <w:b/>
        </w:rPr>
      </w:pPr>
    </w:p>
    <w:p w14:paraId="2B6C4394" w14:textId="77777777" w:rsidR="00B4532A" w:rsidRDefault="00B4532A" w:rsidP="00F26855">
      <w:pPr>
        <w:ind w:left="7080"/>
        <w:jc w:val="both"/>
        <w:rPr>
          <w:rFonts w:cs="Times New Roman"/>
          <w:b/>
        </w:rPr>
      </w:pPr>
    </w:p>
    <w:p w14:paraId="4DC0D5C7" w14:textId="429A1033" w:rsidR="006D71B7" w:rsidRPr="0067479A" w:rsidRDefault="006D71B7" w:rsidP="00F26855">
      <w:pPr>
        <w:ind w:left="7080"/>
        <w:jc w:val="both"/>
        <w:rPr>
          <w:rFonts w:cs="Times New Roman"/>
          <w:b/>
        </w:rPr>
      </w:pPr>
      <w:r w:rsidRPr="0067479A">
        <w:rPr>
          <w:rFonts w:cs="Times New Roman"/>
          <w:b/>
        </w:rPr>
        <w:lastRenderedPageBreak/>
        <w:t>Załącznik nr 4 do SWZ</w:t>
      </w:r>
    </w:p>
    <w:p w14:paraId="79D61958" w14:textId="3DAA534F" w:rsidR="006D71B7" w:rsidRPr="0067479A" w:rsidRDefault="006D71B7" w:rsidP="00F26855">
      <w:pPr>
        <w:jc w:val="both"/>
        <w:rPr>
          <w:rFonts w:cs="Times New Roman"/>
          <w:b/>
        </w:rPr>
      </w:pPr>
      <w:r w:rsidRPr="0067479A">
        <w:rPr>
          <w:rFonts w:cs="Times New Roman"/>
          <w:b/>
        </w:rPr>
        <w:t>Sprawa nr ZP/</w:t>
      </w:r>
      <w:r w:rsidR="00DD024F" w:rsidRPr="0067479A">
        <w:rPr>
          <w:rFonts w:cs="Times New Roman"/>
          <w:b/>
        </w:rPr>
        <w:t>58</w:t>
      </w:r>
      <w:r w:rsidRPr="0067479A">
        <w:rPr>
          <w:rFonts w:cs="Times New Roman"/>
          <w:b/>
        </w:rPr>
        <w:t xml:space="preserve"> /2023</w:t>
      </w:r>
    </w:p>
    <w:p w14:paraId="25973969" w14:textId="77777777" w:rsidR="006D71B7" w:rsidRPr="0067479A" w:rsidRDefault="006D71B7" w:rsidP="00F26855">
      <w:pPr>
        <w:jc w:val="both"/>
        <w:rPr>
          <w:rFonts w:cs="Times New Roman"/>
        </w:rPr>
      </w:pPr>
    </w:p>
    <w:p w14:paraId="35822F1C" w14:textId="77777777" w:rsidR="006D71B7" w:rsidRPr="0067479A" w:rsidRDefault="006D71B7" w:rsidP="00F26855">
      <w:pPr>
        <w:jc w:val="both"/>
        <w:rPr>
          <w:rFonts w:cs="Times New Roman"/>
          <w:b/>
        </w:rPr>
      </w:pPr>
      <w:r w:rsidRPr="0067479A">
        <w:rPr>
          <w:rFonts w:cs="Times New Roman"/>
          <w:b/>
        </w:rPr>
        <w:t>Nazwa i siedziba Wykonawcy: ........................................................................</w:t>
      </w:r>
    </w:p>
    <w:p w14:paraId="5E562754" w14:textId="75201048" w:rsidR="006D71B7" w:rsidRPr="0067479A" w:rsidRDefault="006D71B7" w:rsidP="001A2E29">
      <w:pPr>
        <w:jc w:val="center"/>
        <w:rPr>
          <w:rFonts w:cs="Times New Roman"/>
          <w:b/>
        </w:rPr>
      </w:pPr>
      <w:r w:rsidRPr="0067479A">
        <w:rPr>
          <w:rFonts w:cs="Times New Roman"/>
          <w:b/>
        </w:rPr>
        <w:t>ZOBOWIĄZANIE</w:t>
      </w:r>
    </w:p>
    <w:p w14:paraId="2A2F9968" w14:textId="77777777" w:rsidR="006D71B7" w:rsidRPr="0067479A" w:rsidRDefault="006D71B7" w:rsidP="00F26855">
      <w:pPr>
        <w:jc w:val="both"/>
        <w:rPr>
          <w:rFonts w:cs="Times New Roman"/>
          <w:sz w:val="20"/>
          <w:szCs w:val="20"/>
        </w:rPr>
      </w:pPr>
      <w:r w:rsidRPr="0067479A">
        <w:rPr>
          <w:rFonts w:cs="Times New Roman"/>
          <w:sz w:val="20"/>
          <w:szCs w:val="20"/>
        </w:rPr>
        <w:t>na podstawie art. 118 ustawy Prawo zamówień publicznych z dnia 11 września 2019 r.</w:t>
      </w:r>
    </w:p>
    <w:p w14:paraId="7F1D0717" w14:textId="77777777" w:rsidR="006D71B7" w:rsidRPr="0067479A" w:rsidRDefault="006D71B7" w:rsidP="00F26855">
      <w:pPr>
        <w:jc w:val="both"/>
        <w:rPr>
          <w:rFonts w:cs="Times New Roman"/>
          <w:sz w:val="20"/>
          <w:szCs w:val="20"/>
        </w:rPr>
      </w:pPr>
      <w:r w:rsidRPr="0067479A">
        <w:rPr>
          <w:rFonts w:cs="Times New Roman"/>
          <w:sz w:val="20"/>
          <w:szCs w:val="20"/>
        </w:rPr>
        <w:t xml:space="preserve">(Dz. U. z 2022 r. poz. 1710 z </w:t>
      </w:r>
      <w:proofErr w:type="spellStart"/>
      <w:r w:rsidRPr="0067479A">
        <w:rPr>
          <w:rFonts w:cs="Times New Roman"/>
          <w:sz w:val="20"/>
          <w:szCs w:val="20"/>
        </w:rPr>
        <w:t>późn</w:t>
      </w:r>
      <w:proofErr w:type="spellEnd"/>
      <w:r w:rsidRPr="0067479A">
        <w:rPr>
          <w:rFonts w:cs="Times New Roman"/>
          <w:sz w:val="20"/>
          <w:szCs w:val="20"/>
        </w:rPr>
        <w:t>. zm.)</w:t>
      </w:r>
    </w:p>
    <w:p w14:paraId="17A5F52B" w14:textId="77777777" w:rsidR="006D71B7" w:rsidRPr="0067479A" w:rsidRDefault="006D71B7" w:rsidP="00F26855">
      <w:pPr>
        <w:jc w:val="both"/>
        <w:rPr>
          <w:rFonts w:cs="Times New Roman"/>
          <w:b/>
        </w:rPr>
      </w:pPr>
      <w:r w:rsidRPr="0067479A">
        <w:rPr>
          <w:rFonts w:cs="Times New Roman"/>
          <w:b/>
        </w:rPr>
        <w:t>DANE DOTYCZĄCE WYKONAWCY:</w:t>
      </w:r>
    </w:p>
    <w:p w14:paraId="54BB372E" w14:textId="77777777" w:rsidR="006D71B7" w:rsidRPr="0067479A" w:rsidRDefault="006D71B7" w:rsidP="00F26855">
      <w:pPr>
        <w:jc w:val="both"/>
        <w:rPr>
          <w:rFonts w:cs="Times New Roman"/>
        </w:rPr>
      </w:pPr>
      <w:r w:rsidRPr="0067479A">
        <w:rPr>
          <w:rFonts w:cs="Times New Roman"/>
          <w:b/>
        </w:rPr>
        <w:t xml:space="preserve">Nazwa i adres: Wykonawcy /lub </w:t>
      </w:r>
      <w:r w:rsidRPr="0067479A">
        <w:rPr>
          <w:rFonts w:cs="Times New Roman"/>
          <w:b/>
          <w:sz w:val="20"/>
          <w:szCs w:val="20"/>
        </w:rPr>
        <w:t>Wykonawców</w:t>
      </w:r>
      <w:r w:rsidRPr="0067479A">
        <w:rPr>
          <w:rFonts w:cs="Times New Roman"/>
          <w:sz w:val="20"/>
          <w:szCs w:val="20"/>
        </w:rPr>
        <w:t xml:space="preserve"> (w przypadku, gdy: wniosek składany jest przez podmioty występujące wspólnie lub w przypadku spółki cywilnej należy podać nazwy /firmy/ i dokładne adresy wszystkich podmiotów, włącznie z Pełnomocnikiem. Zgodnie z art. 43 (4) </w:t>
      </w:r>
      <w:proofErr w:type="spellStart"/>
      <w:r w:rsidRPr="0067479A">
        <w:rPr>
          <w:rFonts w:cs="Times New Roman"/>
          <w:sz w:val="20"/>
          <w:szCs w:val="20"/>
        </w:rPr>
        <w:t>kc</w:t>
      </w:r>
      <w:proofErr w:type="spellEnd"/>
      <w:r w:rsidRPr="0067479A">
        <w:rPr>
          <w:rFonts w:cs="Times New Roman"/>
          <w:sz w:val="20"/>
          <w:szCs w:val="20"/>
        </w:rPr>
        <w:t xml:space="preserve"> firmą Wykonawcy będącego osobą fizyczną jest jej imię i nazwisko)</w:t>
      </w:r>
    </w:p>
    <w:p w14:paraId="2D40C145" w14:textId="77777777" w:rsidR="006D71B7" w:rsidRPr="0067479A" w:rsidRDefault="006D71B7" w:rsidP="00F26855">
      <w:pPr>
        <w:jc w:val="both"/>
        <w:rPr>
          <w:rFonts w:cs="Times New Roman"/>
        </w:rPr>
      </w:pPr>
    </w:p>
    <w:p w14:paraId="28433A93" w14:textId="27B06B07" w:rsidR="006D71B7" w:rsidRPr="0067479A" w:rsidRDefault="006D71B7" w:rsidP="00F26855">
      <w:pPr>
        <w:jc w:val="both"/>
        <w:rPr>
          <w:rFonts w:cs="Times New Roman"/>
        </w:rPr>
      </w:pPr>
      <w:r w:rsidRPr="0067479A">
        <w:rPr>
          <w:rFonts w:cs="Times New Roman"/>
        </w:rPr>
        <w:t>Nazwa Wykonawcy          ...................................................................................................</w:t>
      </w:r>
      <w:r w:rsidR="00F26855" w:rsidRPr="0067479A">
        <w:rPr>
          <w:rFonts w:cs="Times New Roman"/>
        </w:rPr>
        <w:t>.........</w:t>
      </w:r>
      <w:r w:rsidRPr="0067479A">
        <w:rPr>
          <w:rFonts w:cs="Times New Roman"/>
        </w:rPr>
        <w:t>..........</w:t>
      </w:r>
    </w:p>
    <w:p w14:paraId="362AF052" w14:textId="77777777" w:rsidR="006D71B7" w:rsidRPr="0067479A" w:rsidRDefault="006D71B7" w:rsidP="00F26855">
      <w:pPr>
        <w:jc w:val="both"/>
        <w:rPr>
          <w:rFonts w:cs="Times New Roman"/>
        </w:rPr>
      </w:pPr>
      <w:r w:rsidRPr="0067479A">
        <w:rPr>
          <w:rFonts w:cs="Times New Roman"/>
        </w:rPr>
        <w:t>adres /ulica/Nr/kod pocztowy/: .....................................................................................................</w:t>
      </w:r>
    </w:p>
    <w:p w14:paraId="2852483E" w14:textId="6FBC183F" w:rsidR="006D71B7" w:rsidRPr="0067479A" w:rsidRDefault="006D71B7" w:rsidP="00F26855">
      <w:pPr>
        <w:jc w:val="both"/>
        <w:rPr>
          <w:rFonts w:cs="Times New Roman"/>
        </w:rPr>
      </w:pPr>
      <w:r w:rsidRPr="0067479A">
        <w:rPr>
          <w:rFonts w:cs="Times New Roman"/>
        </w:rPr>
        <w:t>Nr telefonu/faks .............................................................................................................</w:t>
      </w:r>
      <w:r w:rsidR="00F26855" w:rsidRPr="0067479A">
        <w:rPr>
          <w:rFonts w:cs="Times New Roman"/>
        </w:rPr>
        <w:t>..........</w:t>
      </w:r>
      <w:r w:rsidRPr="0067479A">
        <w:rPr>
          <w:rFonts w:cs="Times New Roman"/>
        </w:rPr>
        <w:t>...............</w:t>
      </w:r>
    </w:p>
    <w:p w14:paraId="77AA2CD1" w14:textId="1A4459EC" w:rsidR="006D71B7" w:rsidRPr="0067479A" w:rsidRDefault="006D71B7" w:rsidP="00F26855">
      <w:pPr>
        <w:jc w:val="both"/>
        <w:rPr>
          <w:rFonts w:cs="Times New Roman"/>
        </w:rPr>
      </w:pPr>
      <w:r w:rsidRPr="0067479A">
        <w:rPr>
          <w:rFonts w:cs="Times New Roman"/>
        </w:rPr>
        <w:t>NIP.....................................................REGON ...................................................................</w:t>
      </w:r>
      <w:r w:rsidR="00F26855" w:rsidRPr="0067479A">
        <w:rPr>
          <w:rFonts w:cs="Times New Roman"/>
        </w:rPr>
        <w:t>...............</w:t>
      </w:r>
      <w:r w:rsidRPr="0067479A">
        <w:rPr>
          <w:rFonts w:cs="Times New Roman"/>
        </w:rPr>
        <w:t>.......</w:t>
      </w:r>
    </w:p>
    <w:p w14:paraId="568633E7" w14:textId="77777777" w:rsidR="006D71B7" w:rsidRPr="0067479A" w:rsidRDefault="006D71B7" w:rsidP="00F26855">
      <w:pPr>
        <w:jc w:val="both"/>
        <w:rPr>
          <w:rFonts w:cs="Times New Roman"/>
          <w:b/>
        </w:rPr>
      </w:pPr>
      <w:r w:rsidRPr="0067479A">
        <w:rPr>
          <w:rFonts w:cs="Times New Roman"/>
          <w:b/>
        </w:rPr>
        <w:t>PODMIOT ODDJĄCY DO DYSPOZYCJI WYKONAWCY ZASOBY:</w:t>
      </w:r>
    </w:p>
    <w:p w14:paraId="758206FF" w14:textId="77777777" w:rsidR="006D71B7" w:rsidRPr="0067479A" w:rsidRDefault="006D71B7" w:rsidP="00F26855">
      <w:pPr>
        <w:jc w:val="both"/>
        <w:rPr>
          <w:rFonts w:cs="Times New Roman"/>
        </w:rPr>
      </w:pPr>
      <w:r w:rsidRPr="0067479A">
        <w:rPr>
          <w:rFonts w:cs="Times New Roman"/>
        </w:rPr>
        <w:t xml:space="preserve">1. ZDOLNOŚCI TECHNICZNYCH LUB ZAWODOWYCH </w:t>
      </w:r>
    </w:p>
    <w:p w14:paraId="18535BED" w14:textId="77777777" w:rsidR="006D71B7" w:rsidRPr="0067479A" w:rsidRDefault="006D71B7" w:rsidP="00F26855">
      <w:pPr>
        <w:jc w:val="both"/>
        <w:rPr>
          <w:rFonts w:cs="Times New Roman"/>
        </w:rPr>
      </w:pPr>
      <w:r w:rsidRPr="0067479A">
        <w:rPr>
          <w:rFonts w:cs="Times New Roman"/>
        </w:rPr>
        <w:t>2. SYTUACJI EKONOMICZNEJ LUB FINANSOWEJ *</w:t>
      </w:r>
    </w:p>
    <w:p w14:paraId="50FA4D2B" w14:textId="77777777" w:rsidR="006D71B7" w:rsidRPr="0067479A" w:rsidRDefault="006D71B7" w:rsidP="00F26855">
      <w:pPr>
        <w:jc w:val="both"/>
        <w:rPr>
          <w:rFonts w:cs="Times New Roman"/>
        </w:rPr>
      </w:pPr>
      <w:r w:rsidRPr="0067479A">
        <w:rPr>
          <w:rFonts w:cs="Times New Roman"/>
        </w:rPr>
        <w:t>Nazwa Podmiotu .........................................................................................................................</w:t>
      </w:r>
    </w:p>
    <w:p w14:paraId="2D6F3BB2" w14:textId="77777777" w:rsidR="006D71B7" w:rsidRPr="0067479A" w:rsidRDefault="006D71B7" w:rsidP="00F26855">
      <w:pPr>
        <w:jc w:val="both"/>
        <w:rPr>
          <w:rFonts w:cs="Times New Roman"/>
        </w:rPr>
      </w:pPr>
      <w:r w:rsidRPr="0067479A">
        <w:rPr>
          <w:rFonts w:cs="Times New Roman"/>
        </w:rPr>
        <w:t>adres /ulica/Nr/kod pocztowy/: ....................................................................................................</w:t>
      </w:r>
    </w:p>
    <w:p w14:paraId="1F51E3AC" w14:textId="77777777" w:rsidR="006D71B7" w:rsidRPr="0067479A" w:rsidRDefault="006D71B7" w:rsidP="00F26855">
      <w:pPr>
        <w:jc w:val="both"/>
        <w:rPr>
          <w:rFonts w:cs="Times New Roman"/>
        </w:rPr>
      </w:pPr>
      <w:r w:rsidRPr="0067479A">
        <w:rPr>
          <w:rFonts w:cs="Times New Roman"/>
        </w:rPr>
        <w:t>Nr telefonu/faks ...........................................................................................................................</w:t>
      </w:r>
    </w:p>
    <w:p w14:paraId="23980651" w14:textId="77777777" w:rsidR="006D71B7" w:rsidRPr="0067479A" w:rsidRDefault="006D71B7" w:rsidP="00F26855">
      <w:pPr>
        <w:jc w:val="both"/>
        <w:rPr>
          <w:rFonts w:cs="Times New Roman"/>
        </w:rPr>
      </w:pPr>
      <w:r w:rsidRPr="0067479A">
        <w:rPr>
          <w:rFonts w:cs="Times New Roman"/>
        </w:rPr>
        <w:t>NIP ..................................................... REGON ..........................................................................</w:t>
      </w:r>
    </w:p>
    <w:p w14:paraId="1A371A2F" w14:textId="77777777" w:rsidR="006D71B7" w:rsidRPr="0067479A" w:rsidRDefault="006D71B7" w:rsidP="00F26855">
      <w:pPr>
        <w:jc w:val="both"/>
        <w:rPr>
          <w:rFonts w:cs="Times New Roman"/>
          <w:b/>
        </w:rPr>
      </w:pPr>
      <w:r w:rsidRPr="0067479A">
        <w:rPr>
          <w:rFonts w:cs="Times New Roman"/>
          <w:b/>
        </w:rPr>
        <w:t>OŚWIADCZAM(Y), ŻE:</w:t>
      </w:r>
    </w:p>
    <w:p w14:paraId="0B1C6A32" w14:textId="77777777" w:rsidR="006D71B7" w:rsidRPr="0067479A" w:rsidRDefault="006D71B7" w:rsidP="00F26855">
      <w:pPr>
        <w:jc w:val="both"/>
        <w:rPr>
          <w:rFonts w:cs="Times New Roman"/>
        </w:rPr>
      </w:pPr>
      <w:r w:rsidRPr="0067479A">
        <w:rPr>
          <w:rFonts w:cs="Times New Roman"/>
        </w:rPr>
        <w:t xml:space="preserve">Zobowiązujemy się do oddania do dyspozycji Wykonawcy niezbędnych zasobów, </w:t>
      </w:r>
      <w:proofErr w:type="spellStart"/>
      <w:r w:rsidRPr="0067479A">
        <w:rPr>
          <w:rFonts w:cs="Times New Roman"/>
        </w:rPr>
        <w:t>tj</w:t>
      </w:r>
      <w:proofErr w:type="spellEnd"/>
      <w:r w:rsidRPr="0067479A">
        <w:rPr>
          <w:rFonts w:cs="Times New Roman"/>
        </w:rPr>
        <w:t xml:space="preserve">: </w:t>
      </w:r>
    </w:p>
    <w:p w14:paraId="5C22C5B2" w14:textId="77777777" w:rsidR="006D71B7" w:rsidRPr="0067479A" w:rsidRDefault="006D71B7" w:rsidP="00F26855">
      <w:pPr>
        <w:jc w:val="both"/>
        <w:rPr>
          <w:rFonts w:cs="Times New Roman"/>
        </w:rPr>
      </w:pPr>
      <w:r w:rsidRPr="0067479A">
        <w:rPr>
          <w:rFonts w:cs="Times New Roman"/>
        </w:rPr>
        <w:t>.................................................................................................................................................... .</w:t>
      </w:r>
    </w:p>
    <w:p w14:paraId="3D072D15" w14:textId="77777777" w:rsidR="006D71B7" w:rsidRPr="0067479A" w:rsidRDefault="006D71B7" w:rsidP="00F26855">
      <w:pPr>
        <w:jc w:val="both"/>
        <w:rPr>
          <w:rFonts w:cs="Times New Roman"/>
        </w:rPr>
      </w:pPr>
      <w:r w:rsidRPr="0067479A">
        <w:rPr>
          <w:rFonts w:cs="Times New Roman"/>
        </w:rPr>
        <w:t>.................................................................................................................................................... .</w:t>
      </w:r>
    </w:p>
    <w:p w14:paraId="57595C4A" w14:textId="77777777" w:rsidR="006D71B7" w:rsidRPr="0067479A" w:rsidRDefault="006D71B7" w:rsidP="00F26855">
      <w:pPr>
        <w:jc w:val="both"/>
        <w:rPr>
          <w:rFonts w:cs="Times New Roman"/>
        </w:rPr>
      </w:pPr>
      <w:r w:rsidRPr="0067479A">
        <w:rPr>
          <w:rFonts w:cs="Times New Roman"/>
        </w:rPr>
        <w:t>.................................................................................................................................................... .</w:t>
      </w:r>
    </w:p>
    <w:p w14:paraId="1A365EAC" w14:textId="77777777" w:rsidR="006D71B7" w:rsidRPr="0067479A" w:rsidRDefault="006D71B7" w:rsidP="00F26855">
      <w:pPr>
        <w:jc w:val="both"/>
        <w:rPr>
          <w:rFonts w:cs="Times New Roman"/>
        </w:rPr>
      </w:pPr>
      <w:r w:rsidRPr="0067479A">
        <w:rPr>
          <w:rFonts w:cs="Times New Roman"/>
        </w:rPr>
        <w:t xml:space="preserve">a) Jednocześnie przedstawiam poniższe informacje dotyczące: </w:t>
      </w:r>
    </w:p>
    <w:p w14:paraId="32DAB384" w14:textId="77777777" w:rsidR="006D71B7" w:rsidRPr="0067479A" w:rsidRDefault="006D71B7" w:rsidP="00F26855">
      <w:pPr>
        <w:jc w:val="both"/>
        <w:rPr>
          <w:rFonts w:cs="Times New Roman"/>
        </w:rPr>
      </w:pPr>
      <w:r w:rsidRPr="0067479A">
        <w:rPr>
          <w:rFonts w:cs="Times New Roman"/>
        </w:rPr>
        <w:t>zakresu dostępnych Wykonawcy zasobów innego podmiotu</w:t>
      </w:r>
    </w:p>
    <w:p w14:paraId="0B25B04A" w14:textId="77777777" w:rsidR="006D71B7" w:rsidRPr="0067479A" w:rsidRDefault="006D71B7" w:rsidP="00F26855">
      <w:pPr>
        <w:jc w:val="both"/>
        <w:rPr>
          <w:rFonts w:cs="Times New Roman"/>
        </w:rPr>
      </w:pPr>
      <w:r w:rsidRPr="0067479A">
        <w:rPr>
          <w:rFonts w:cs="Times New Roman"/>
        </w:rPr>
        <w:t>.......................................................................................................................................................</w:t>
      </w:r>
    </w:p>
    <w:p w14:paraId="3FE8B87C" w14:textId="77777777" w:rsidR="006D71B7" w:rsidRPr="0067479A" w:rsidRDefault="006D71B7" w:rsidP="00F26855">
      <w:pPr>
        <w:jc w:val="both"/>
        <w:rPr>
          <w:rFonts w:cs="Times New Roman"/>
        </w:rPr>
      </w:pPr>
      <w:r w:rsidRPr="0067479A">
        <w:rPr>
          <w:rFonts w:cs="Times New Roman"/>
        </w:rPr>
        <w:t>b)sposobu wykorzystania zasobów innego podmiotu, przez Wykonawcę, przy wykonywaniu zamówienia</w:t>
      </w:r>
    </w:p>
    <w:p w14:paraId="5DFA5053" w14:textId="77777777" w:rsidR="006D71B7" w:rsidRPr="0067479A" w:rsidRDefault="006D71B7" w:rsidP="00F26855">
      <w:pPr>
        <w:jc w:val="both"/>
        <w:rPr>
          <w:rFonts w:cs="Times New Roman"/>
        </w:rPr>
      </w:pPr>
      <w:r w:rsidRPr="0067479A">
        <w:rPr>
          <w:rFonts w:cs="Times New Roman"/>
        </w:rPr>
        <w:t>.......................................................................................................................................................</w:t>
      </w:r>
    </w:p>
    <w:p w14:paraId="66E873D7" w14:textId="77777777" w:rsidR="006D71B7" w:rsidRPr="0067479A" w:rsidRDefault="006D71B7" w:rsidP="00F26855">
      <w:pPr>
        <w:jc w:val="both"/>
        <w:rPr>
          <w:rFonts w:cs="Times New Roman"/>
        </w:rPr>
      </w:pPr>
      <w:r w:rsidRPr="0067479A">
        <w:rPr>
          <w:rFonts w:cs="Times New Roman"/>
        </w:rPr>
        <w:t>c)zakresu i okresu udziału innego podmiotu przy wykonywaniu zamówienia</w:t>
      </w:r>
    </w:p>
    <w:p w14:paraId="7EB0EA53" w14:textId="77777777" w:rsidR="006D71B7" w:rsidRPr="0067479A" w:rsidRDefault="006D71B7" w:rsidP="00F26855">
      <w:pPr>
        <w:jc w:val="both"/>
        <w:rPr>
          <w:rFonts w:cs="Times New Roman"/>
        </w:rPr>
      </w:pPr>
      <w:r w:rsidRPr="0067479A">
        <w:rPr>
          <w:rFonts w:cs="Times New Roman"/>
        </w:rPr>
        <w:t>......................................................................................................................................................</w:t>
      </w:r>
    </w:p>
    <w:p w14:paraId="641A6F95" w14:textId="77777777" w:rsidR="006D71B7" w:rsidRPr="0067479A" w:rsidRDefault="006D71B7" w:rsidP="00F26855">
      <w:pPr>
        <w:jc w:val="both"/>
        <w:rPr>
          <w:rFonts w:cs="Times New Roman"/>
        </w:rPr>
      </w:pPr>
    </w:p>
    <w:p w14:paraId="653783AA" w14:textId="77777777" w:rsidR="006D71B7" w:rsidRPr="0067479A" w:rsidRDefault="006D71B7" w:rsidP="00F26855">
      <w:pPr>
        <w:jc w:val="both"/>
        <w:rPr>
          <w:rFonts w:cs="Times New Roman"/>
        </w:rPr>
      </w:pPr>
      <w:r w:rsidRPr="0067479A">
        <w:rPr>
          <w:rFonts w:cs="Times New Roman"/>
        </w:rPr>
        <w:t xml:space="preserve">d) czy podmiot, na zdolnościach którego Wykonawca polega w odniesieniu do warunków udziału w postępowaniu dotyczących wykształcenia, kwalifikacji zawodowych lub doświadczenia, zrealizuje roboty budowlane lub usługi, których wskazane zdolności dotyczą. </w:t>
      </w:r>
    </w:p>
    <w:p w14:paraId="1DC2F71D" w14:textId="77777777" w:rsidR="006D71B7" w:rsidRPr="0067479A" w:rsidRDefault="006D71B7" w:rsidP="00F26855">
      <w:pPr>
        <w:jc w:val="both"/>
        <w:rPr>
          <w:rFonts w:cs="Times New Roman"/>
        </w:rPr>
      </w:pPr>
      <w:r w:rsidRPr="0067479A">
        <w:rPr>
          <w:rFonts w:cs="Times New Roman"/>
        </w:rPr>
        <w:t>.......................................................................................................................................................</w:t>
      </w:r>
    </w:p>
    <w:p w14:paraId="5B8ECBA8" w14:textId="77777777" w:rsidR="006D71B7" w:rsidRPr="0067479A" w:rsidRDefault="006D71B7" w:rsidP="00F26855">
      <w:pPr>
        <w:jc w:val="both"/>
        <w:rPr>
          <w:rFonts w:cs="Times New Roman"/>
        </w:rPr>
      </w:pPr>
      <w:r w:rsidRPr="0067479A">
        <w:rPr>
          <w:rFonts w:cs="Times New Roman"/>
        </w:rPr>
        <w:t>Będziemy / nie będziemy* realizowali część zamówienia poprzez jego wykonanie w ramach podwykonawstwa.</w:t>
      </w:r>
    </w:p>
    <w:p w14:paraId="1027C7BF" w14:textId="77777777" w:rsidR="006D71B7" w:rsidRPr="0067479A" w:rsidRDefault="006D71B7" w:rsidP="00F26855">
      <w:pPr>
        <w:jc w:val="both"/>
        <w:rPr>
          <w:rFonts w:cs="Times New Roman"/>
          <w:u w:val="single"/>
        </w:rPr>
      </w:pPr>
      <w:r w:rsidRPr="0067479A">
        <w:rPr>
          <w:rFonts w:cs="Times New Roman"/>
          <w:u w:val="single"/>
        </w:rPr>
        <w:t xml:space="preserve">Uwaga: </w:t>
      </w:r>
    </w:p>
    <w:p w14:paraId="6126AA73" w14:textId="77777777" w:rsidR="006D71B7" w:rsidRPr="0067479A" w:rsidRDefault="006D71B7" w:rsidP="00F26855">
      <w:pPr>
        <w:jc w:val="both"/>
        <w:rPr>
          <w:rFonts w:cs="Times New Roman"/>
          <w:sz w:val="22"/>
          <w:szCs w:val="22"/>
        </w:rPr>
      </w:pPr>
      <w:r w:rsidRPr="0067479A">
        <w:rPr>
          <w:rFonts w:cs="Times New Roman"/>
          <w:sz w:val="22"/>
          <w:szCs w:val="22"/>
        </w:rPr>
        <w:t>Wykonawca załącza dokumenty podmiotu zobowiązującego się do oddania do dyspozycji Wykonawcy niezbędnych zasobów zgodnie z wymaganiami Zamawiającego określonymi w SWZ.</w:t>
      </w:r>
    </w:p>
    <w:p w14:paraId="2365E33B" w14:textId="77777777" w:rsidR="006D71B7" w:rsidRPr="0067479A" w:rsidRDefault="006D71B7" w:rsidP="00F26855">
      <w:pPr>
        <w:jc w:val="both"/>
        <w:rPr>
          <w:rFonts w:cs="Times New Roman"/>
          <w:sz w:val="22"/>
          <w:szCs w:val="22"/>
        </w:rPr>
      </w:pPr>
      <w:r w:rsidRPr="0067479A">
        <w:rPr>
          <w:rFonts w:cs="Times New Roman"/>
          <w:sz w:val="22"/>
          <w:szCs w:val="22"/>
        </w:rPr>
        <w:t xml:space="preserve">*niepotrzebne skreślić. </w:t>
      </w:r>
    </w:p>
    <w:p w14:paraId="16CB2607" w14:textId="77777777" w:rsidR="006D71B7" w:rsidRPr="0067479A" w:rsidRDefault="006D71B7" w:rsidP="00F26855">
      <w:pPr>
        <w:jc w:val="both"/>
        <w:rPr>
          <w:rFonts w:cs="Times New Roman"/>
        </w:rPr>
      </w:pPr>
      <w:r w:rsidRPr="0067479A">
        <w:rPr>
          <w:rFonts w:cs="Times New Roman"/>
        </w:rPr>
        <w:t xml:space="preserve">Data: ..................................... </w:t>
      </w:r>
    </w:p>
    <w:p w14:paraId="0A7E9AFC" w14:textId="77777777" w:rsidR="006D71B7" w:rsidRPr="0067479A" w:rsidRDefault="006D71B7" w:rsidP="001A2E29">
      <w:pPr>
        <w:ind w:left="4956"/>
        <w:jc w:val="both"/>
        <w:rPr>
          <w:rFonts w:cs="Times New Roman"/>
          <w:b/>
          <w:i/>
          <w:sz w:val="20"/>
          <w:szCs w:val="20"/>
        </w:rPr>
      </w:pPr>
      <w:r w:rsidRPr="0067479A">
        <w:rPr>
          <w:rFonts w:cs="Times New Roman"/>
          <w:b/>
          <w:i/>
          <w:sz w:val="20"/>
          <w:szCs w:val="20"/>
        </w:rPr>
        <w:t xml:space="preserve">podpis podmiotu udzielającego niezbędnych zasobów </w:t>
      </w:r>
    </w:p>
    <w:p w14:paraId="360C711E" w14:textId="77777777" w:rsidR="006D71B7" w:rsidRPr="0067479A" w:rsidRDefault="006D71B7" w:rsidP="001A2E29">
      <w:pPr>
        <w:ind w:left="4956"/>
        <w:jc w:val="both"/>
        <w:rPr>
          <w:rFonts w:cs="Times New Roman"/>
          <w:b/>
          <w:i/>
          <w:sz w:val="20"/>
          <w:szCs w:val="20"/>
        </w:rPr>
      </w:pPr>
      <w:r w:rsidRPr="0067479A">
        <w:rPr>
          <w:rFonts w:cs="Times New Roman"/>
          <w:b/>
          <w:i/>
          <w:sz w:val="20"/>
          <w:szCs w:val="20"/>
        </w:rPr>
        <w:t xml:space="preserve">podpis przedstawiciela Wykonawcy </w:t>
      </w:r>
    </w:p>
    <w:p w14:paraId="1ADA5282" w14:textId="77777777" w:rsidR="0067479A" w:rsidRDefault="0067479A" w:rsidP="001A2E29">
      <w:pPr>
        <w:ind w:left="6372" w:firstLine="708"/>
        <w:jc w:val="both"/>
        <w:rPr>
          <w:rFonts w:asciiTheme="majorHAnsi" w:hAnsiTheme="majorHAnsi" w:cs="Times New Roman"/>
          <w:b/>
        </w:rPr>
      </w:pPr>
    </w:p>
    <w:p w14:paraId="165C4EE3" w14:textId="4B3A68FB" w:rsidR="006D71B7" w:rsidRPr="0067479A" w:rsidRDefault="006D71B7" w:rsidP="001A2E29">
      <w:pPr>
        <w:ind w:left="6372" w:firstLine="708"/>
        <w:jc w:val="both"/>
        <w:rPr>
          <w:rFonts w:cs="Times New Roman"/>
          <w:b/>
        </w:rPr>
      </w:pPr>
      <w:r w:rsidRPr="0067479A">
        <w:rPr>
          <w:rFonts w:cs="Times New Roman"/>
          <w:b/>
        </w:rPr>
        <w:lastRenderedPageBreak/>
        <w:t>Załącznik nr 5 do SWZ</w:t>
      </w:r>
    </w:p>
    <w:p w14:paraId="6E4B1CC6" w14:textId="77777777" w:rsidR="006D71B7" w:rsidRPr="0067479A" w:rsidRDefault="006D71B7" w:rsidP="00F26855">
      <w:pPr>
        <w:jc w:val="both"/>
        <w:rPr>
          <w:rFonts w:cs="Times New Roman"/>
        </w:rPr>
      </w:pPr>
    </w:p>
    <w:p w14:paraId="529BCE9E" w14:textId="77777777" w:rsidR="006D71B7" w:rsidRPr="0067479A" w:rsidRDefault="006D71B7" w:rsidP="00F26855">
      <w:pPr>
        <w:jc w:val="both"/>
        <w:rPr>
          <w:rFonts w:cs="Times New Roman"/>
        </w:rPr>
      </w:pPr>
    </w:p>
    <w:p w14:paraId="3E525273" w14:textId="77777777" w:rsidR="006D71B7" w:rsidRPr="0067479A" w:rsidRDefault="006D71B7" w:rsidP="001A2E29">
      <w:pPr>
        <w:jc w:val="center"/>
        <w:rPr>
          <w:rFonts w:cs="Times New Roman"/>
          <w:b/>
        </w:rPr>
      </w:pPr>
      <w:r w:rsidRPr="0067479A">
        <w:rPr>
          <w:rFonts w:cs="Times New Roman"/>
          <w:b/>
        </w:rPr>
        <w:t>Oświadczenie w trybie art. 108 ust. 5   ustawy Prawo zamówień publicznych</w:t>
      </w:r>
    </w:p>
    <w:p w14:paraId="7731D174" w14:textId="77777777" w:rsidR="006D71B7" w:rsidRPr="0067479A" w:rsidRDefault="006D71B7" w:rsidP="001A2E29">
      <w:pPr>
        <w:jc w:val="center"/>
        <w:rPr>
          <w:rFonts w:cs="Times New Roman"/>
          <w:b/>
        </w:rPr>
      </w:pPr>
      <w:r w:rsidRPr="0067479A">
        <w:rPr>
          <w:rFonts w:cs="Times New Roman"/>
          <w:b/>
        </w:rPr>
        <w:t>z dnia 11 września 2019 r. (Dz. U. z 2022 r. poz. 1710 ze zm.)</w:t>
      </w:r>
    </w:p>
    <w:p w14:paraId="4D3D3A83" w14:textId="5F05887E" w:rsidR="006D71B7" w:rsidRPr="0067479A" w:rsidRDefault="006D71B7" w:rsidP="001A2E29">
      <w:pPr>
        <w:rPr>
          <w:rFonts w:cs="Times New Roman"/>
          <w:b/>
        </w:rPr>
      </w:pPr>
      <w:r w:rsidRPr="0067479A">
        <w:rPr>
          <w:rFonts w:cs="Times New Roman"/>
          <w:b/>
        </w:rPr>
        <w:t>Nazwa</w:t>
      </w:r>
      <w:r w:rsidR="001A2E29" w:rsidRPr="0067479A">
        <w:rPr>
          <w:rFonts w:cs="Times New Roman"/>
          <w:b/>
        </w:rPr>
        <w:t xml:space="preserve"> </w:t>
      </w:r>
      <w:r w:rsidRPr="0067479A">
        <w:rPr>
          <w:rFonts w:cs="Times New Roman"/>
          <w:b/>
        </w:rPr>
        <w:t>Wykonawcy: .......................................................................................................................................</w:t>
      </w:r>
    </w:p>
    <w:p w14:paraId="40FA98AB" w14:textId="56E4B069" w:rsidR="006D71B7" w:rsidRPr="0067479A" w:rsidRDefault="006D71B7" w:rsidP="001A2E29">
      <w:pPr>
        <w:rPr>
          <w:rFonts w:cs="Times New Roman"/>
        </w:rPr>
      </w:pPr>
      <w:r w:rsidRPr="0067479A">
        <w:rPr>
          <w:rFonts w:cs="Times New Roman"/>
          <w:b/>
        </w:rPr>
        <w:t>Adres Wykonawcy: ........................................................................................................................................</w:t>
      </w:r>
    </w:p>
    <w:p w14:paraId="68BFB33B" w14:textId="77777777" w:rsidR="006D71B7" w:rsidRPr="0067479A" w:rsidRDefault="006D71B7" w:rsidP="00F26855">
      <w:pPr>
        <w:jc w:val="both"/>
        <w:rPr>
          <w:rFonts w:cs="Times New Roman"/>
        </w:rPr>
      </w:pPr>
    </w:p>
    <w:p w14:paraId="1D4BD9D8" w14:textId="07EF78B7" w:rsidR="006D71B7" w:rsidRPr="0067479A" w:rsidRDefault="006D71B7" w:rsidP="00F26855">
      <w:pPr>
        <w:jc w:val="both"/>
        <w:rPr>
          <w:rFonts w:cs="Times New Roman"/>
        </w:rPr>
      </w:pPr>
      <w:r w:rsidRPr="0067479A">
        <w:rPr>
          <w:rFonts w:cs="Times New Roman"/>
        </w:rPr>
        <w:t xml:space="preserve">Przystępując jako Wykonawca do udziału w postępowaniu o udzielenie zamówienia publicznego nr sprawy </w:t>
      </w:r>
      <w:r w:rsidRPr="0067479A">
        <w:rPr>
          <w:rFonts w:cs="Times New Roman"/>
          <w:b/>
        </w:rPr>
        <w:t xml:space="preserve">ZP/ </w:t>
      </w:r>
      <w:r w:rsidR="001A2E29" w:rsidRPr="0067479A">
        <w:rPr>
          <w:rFonts w:cs="Times New Roman"/>
          <w:b/>
        </w:rPr>
        <w:t>58</w:t>
      </w:r>
      <w:r w:rsidRPr="0067479A">
        <w:rPr>
          <w:rFonts w:cs="Times New Roman"/>
          <w:b/>
        </w:rPr>
        <w:t xml:space="preserve"> /2023</w:t>
      </w:r>
      <w:r w:rsidRPr="0067479A">
        <w:rPr>
          <w:rFonts w:cs="Times New Roman"/>
        </w:rPr>
        <w:t xml:space="preserve">, po zapoznaniu się z zamieszczoną na stronie internetowej informacją, o której mowa w art. 108 ust. 5  ustawy </w:t>
      </w:r>
      <w:proofErr w:type="spellStart"/>
      <w:r w:rsidRPr="0067479A">
        <w:rPr>
          <w:rFonts w:cs="Times New Roman"/>
        </w:rPr>
        <w:t>Pzp</w:t>
      </w:r>
      <w:proofErr w:type="spellEnd"/>
      <w:r w:rsidRPr="0067479A">
        <w:rPr>
          <w:rFonts w:cs="Times New Roman"/>
        </w:rPr>
        <w:t>,  niniejszym informujemy, że:</w:t>
      </w:r>
    </w:p>
    <w:p w14:paraId="01F0ED2B" w14:textId="77777777" w:rsidR="006D71B7" w:rsidRPr="0067479A" w:rsidRDefault="006D71B7" w:rsidP="00F26855">
      <w:pPr>
        <w:jc w:val="both"/>
        <w:rPr>
          <w:rFonts w:cs="Times New Roman"/>
        </w:rPr>
      </w:pPr>
      <w:r w:rsidRPr="0067479A">
        <w:rPr>
          <w:rFonts w:cs="Times New Roman"/>
        </w:rPr>
        <w:t xml:space="preserve">* 1) nie należymy do żadnej grupy kapitałowej, w rozumieniu ustawy z dnia 16 lutego 2007 r., o ochronie konkurencji i konsumentów (Dz. U. z 2021 poz. 275). </w:t>
      </w:r>
    </w:p>
    <w:p w14:paraId="12C738DB" w14:textId="77777777" w:rsidR="006D71B7" w:rsidRPr="0067479A" w:rsidRDefault="006D71B7" w:rsidP="00F26855">
      <w:pPr>
        <w:jc w:val="both"/>
        <w:rPr>
          <w:rFonts w:cs="Times New Roman"/>
        </w:rPr>
      </w:pPr>
      <w:r w:rsidRPr="0067479A">
        <w:rPr>
          <w:rFonts w:cs="Times New Roman"/>
        </w:rPr>
        <w:t>* 2) z żadnym z Wykonawców, którzy złożyli oferty w przedmiotowym postępowaniu o udzielenie zamówienia, nie należymy do tej samej grupy kapitałowej, w rozumieniu ustawy z dnia 16 lutego 2007 r., o ochronie konkurencji i konsumentów (Dz. U. z 2021 poz.275.).</w:t>
      </w:r>
    </w:p>
    <w:p w14:paraId="7FDCDFCE" w14:textId="77777777" w:rsidR="006D71B7" w:rsidRPr="0067479A" w:rsidRDefault="006D71B7" w:rsidP="00F26855">
      <w:pPr>
        <w:jc w:val="both"/>
        <w:rPr>
          <w:rFonts w:cs="Times New Roman"/>
        </w:rPr>
      </w:pPr>
      <w:r w:rsidRPr="0067479A">
        <w:rPr>
          <w:rFonts w:cs="Times New Roman"/>
        </w:rPr>
        <w:t>* 3) należymy do tej samej grupy kapitałowej łącznie z nw. Wykonawcami, którzy złożyli odrębne oferty w przedmiotowym postępowaniu o udzielenie zamówienia**:</w:t>
      </w:r>
    </w:p>
    <w:p w14:paraId="5782E628" w14:textId="77777777" w:rsidR="006D71B7" w:rsidRPr="0067479A" w:rsidRDefault="006D71B7" w:rsidP="00F26855">
      <w:pPr>
        <w:jc w:val="both"/>
        <w:rPr>
          <w:rFonts w:cs="Times New Roman"/>
        </w:rPr>
      </w:pPr>
      <w:r w:rsidRPr="0067479A">
        <w:rPr>
          <w:rFonts w:cs="Times New Roman"/>
        </w:rPr>
        <w:t>1) ………………………………………………………………………………………….</w:t>
      </w:r>
    </w:p>
    <w:p w14:paraId="53C48457" w14:textId="77777777" w:rsidR="006D71B7" w:rsidRPr="0067479A" w:rsidRDefault="006D71B7" w:rsidP="00F26855">
      <w:pPr>
        <w:jc w:val="both"/>
        <w:rPr>
          <w:rFonts w:cs="Times New Roman"/>
        </w:rPr>
      </w:pPr>
      <w:r w:rsidRPr="0067479A">
        <w:rPr>
          <w:rFonts w:cs="Times New Roman"/>
        </w:rPr>
        <w:t>2) ………………………………………………………………………………………….</w:t>
      </w:r>
    </w:p>
    <w:p w14:paraId="3515E874" w14:textId="77777777" w:rsidR="006D71B7" w:rsidRPr="0067479A" w:rsidRDefault="006D71B7" w:rsidP="00F26855">
      <w:pPr>
        <w:jc w:val="both"/>
        <w:rPr>
          <w:rFonts w:cs="Times New Roman"/>
        </w:rPr>
      </w:pPr>
      <w:r w:rsidRPr="0067479A">
        <w:rPr>
          <w:rFonts w:cs="Times New Roman"/>
        </w:rPr>
        <w:t>3) ………………………………………………………………………………………….</w:t>
      </w:r>
    </w:p>
    <w:p w14:paraId="248384BB" w14:textId="77777777" w:rsidR="006D71B7" w:rsidRPr="0067479A" w:rsidRDefault="006D71B7" w:rsidP="00F26855">
      <w:pPr>
        <w:jc w:val="both"/>
        <w:rPr>
          <w:rFonts w:cs="Times New Roman"/>
          <w:i/>
          <w:sz w:val="20"/>
          <w:szCs w:val="20"/>
        </w:rPr>
      </w:pPr>
      <w:r w:rsidRPr="0067479A">
        <w:rPr>
          <w:rFonts w:cs="Times New Roman"/>
          <w:i/>
          <w:sz w:val="20"/>
          <w:szCs w:val="20"/>
        </w:rPr>
        <w:t>*niepotrzebne skreślić</w:t>
      </w:r>
    </w:p>
    <w:p w14:paraId="6487C48F" w14:textId="77777777" w:rsidR="006D71B7" w:rsidRPr="0067479A" w:rsidRDefault="006D71B7" w:rsidP="00F26855">
      <w:pPr>
        <w:jc w:val="both"/>
        <w:rPr>
          <w:rFonts w:cs="Times New Roman"/>
          <w:i/>
          <w:sz w:val="20"/>
          <w:szCs w:val="20"/>
        </w:rPr>
      </w:pPr>
      <w:r w:rsidRPr="0067479A">
        <w:rPr>
          <w:rFonts w:cs="Times New Roman"/>
          <w:i/>
          <w:sz w:val="20"/>
          <w:szCs w:val="20"/>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478C9EDB" w14:textId="77777777" w:rsidR="006D71B7" w:rsidRPr="0067479A" w:rsidRDefault="006D71B7" w:rsidP="00F26855">
      <w:pPr>
        <w:jc w:val="both"/>
        <w:rPr>
          <w:rFonts w:cs="Times New Roman"/>
        </w:rPr>
      </w:pPr>
    </w:p>
    <w:p w14:paraId="78B70987" w14:textId="77777777" w:rsidR="006D71B7" w:rsidRPr="0067479A" w:rsidRDefault="006D71B7" w:rsidP="001A2E29">
      <w:pPr>
        <w:jc w:val="right"/>
        <w:rPr>
          <w:rFonts w:cs="Times New Roman"/>
          <w:b/>
        </w:rPr>
      </w:pPr>
      <w:r w:rsidRPr="0067479A">
        <w:rPr>
          <w:rFonts w:cs="Times New Roman"/>
          <w:b/>
        </w:rPr>
        <w:t>podpis przedstawiciela Wykonawcy</w:t>
      </w:r>
    </w:p>
    <w:p w14:paraId="20F5754F" w14:textId="77777777" w:rsidR="006D71B7" w:rsidRPr="006D71B7" w:rsidRDefault="006D71B7" w:rsidP="00F26855">
      <w:pPr>
        <w:jc w:val="both"/>
        <w:rPr>
          <w:rFonts w:asciiTheme="majorHAnsi" w:hAnsiTheme="majorHAnsi" w:cs="Times New Roman"/>
        </w:rPr>
      </w:pPr>
    </w:p>
    <w:p w14:paraId="03A21585" w14:textId="77777777" w:rsidR="006D71B7" w:rsidRPr="006D71B7" w:rsidRDefault="006D71B7" w:rsidP="00F26855">
      <w:pPr>
        <w:jc w:val="both"/>
        <w:rPr>
          <w:rFonts w:asciiTheme="majorHAnsi" w:hAnsiTheme="majorHAnsi" w:cs="Times New Roman"/>
        </w:rPr>
      </w:pPr>
    </w:p>
    <w:p w14:paraId="7C203D2B" w14:textId="77777777" w:rsidR="006D71B7" w:rsidRPr="006D71B7" w:rsidRDefault="006D71B7" w:rsidP="00F26855">
      <w:pPr>
        <w:jc w:val="both"/>
        <w:rPr>
          <w:rFonts w:asciiTheme="majorHAnsi" w:hAnsiTheme="majorHAnsi" w:cs="Times New Roman"/>
        </w:rPr>
      </w:pPr>
    </w:p>
    <w:p w14:paraId="7BD7A11D" w14:textId="77777777" w:rsidR="006D71B7" w:rsidRPr="006D71B7" w:rsidRDefault="006D71B7" w:rsidP="00F26855">
      <w:pPr>
        <w:jc w:val="both"/>
        <w:rPr>
          <w:rFonts w:asciiTheme="majorHAnsi" w:hAnsiTheme="majorHAnsi" w:cs="Times New Roman"/>
        </w:rPr>
      </w:pPr>
    </w:p>
    <w:p w14:paraId="1A4CD78A" w14:textId="77777777" w:rsidR="006D71B7" w:rsidRPr="006D71B7" w:rsidRDefault="006D71B7" w:rsidP="00F26855">
      <w:pPr>
        <w:jc w:val="both"/>
        <w:rPr>
          <w:rFonts w:asciiTheme="majorHAnsi" w:hAnsiTheme="majorHAnsi" w:cs="Times New Roman"/>
        </w:rPr>
      </w:pPr>
    </w:p>
    <w:p w14:paraId="10F5824E" w14:textId="77777777" w:rsidR="006D71B7" w:rsidRPr="006D71B7" w:rsidRDefault="006D71B7" w:rsidP="00F26855">
      <w:pPr>
        <w:jc w:val="both"/>
        <w:rPr>
          <w:rFonts w:asciiTheme="majorHAnsi" w:hAnsiTheme="majorHAnsi" w:cs="Times New Roman"/>
        </w:rPr>
      </w:pPr>
    </w:p>
    <w:p w14:paraId="3594B484" w14:textId="77777777" w:rsidR="006D71B7" w:rsidRPr="006D71B7" w:rsidRDefault="006D71B7" w:rsidP="00F26855">
      <w:pPr>
        <w:jc w:val="both"/>
        <w:rPr>
          <w:rFonts w:asciiTheme="majorHAnsi" w:hAnsiTheme="majorHAnsi" w:cs="Times New Roman"/>
        </w:rPr>
      </w:pPr>
    </w:p>
    <w:p w14:paraId="24DDFF0D" w14:textId="77777777" w:rsidR="006D71B7" w:rsidRPr="006D71B7" w:rsidRDefault="006D71B7" w:rsidP="00F26855">
      <w:pPr>
        <w:jc w:val="both"/>
        <w:rPr>
          <w:rFonts w:asciiTheme="majorHAnsi" w:hAnsiTheme="majorHAnsi" w:cs="Times New Roman"/>
        </w:rPr>
      </w:pPr>
    </w:p>
    <w:p w14:paraId="738E5A0E" w14:textId="77777777" w:rsidR="006D71B7" w:rsidRPr="006D71B7" w:rsidRDefault="006D71B7" w:rsidP="00F26855">
      <w:pPr>
        <w:jc w:val="both"/>
        <w:rPr>
          <w:rFonts w:asciiTheme="majorHAnsi" w:hAnsiTheme="majorHAnsi" w:cs="Times New Roman"/>
        </w:rPr>
      </w:pPr>
    </w:p>
    <w:p w14:paraId="3721BE1A" w14:textId="77777777" w:rsidR="006D71B7" w:rsidRPr="006D71B7" w:rsidRDefault="006D71B7" w:rsidP="00F26855">
      <w:pPr>
        <w:jc w:val="both"/>
        <w:rPr>
          <w:rFonts w:asciiTheme="majorHAnsi" w:hAnsiTheme="majorHAnsi" w:cs="Times New Roman"/>
        </w:rPr>
      </w:pPr>
    </w:p>
    <w:p w14:paraId="2486BE65" w14:textId="77777777" w:rsidR="006D71B7" w:rsidRPr="006D71B7" w:rsidRDefault="006D71B7" w:rsidP="00F26855">
      <w:pPr>
        <w:jc w:val="both"/>
        <w:rPr>
          <w:rFonts w:asciiTheme="majorHAnsi" w:hAnsiTheme="majorHAnsi" w:cs="Times New Roman"/>
        </w:rPr>
      </w:pPr>
    </w:p>
    <w:p w14:paraId="6042DF16" w14:textId="77777777" w:rsidR="006D71B7" w:rsidRPr="006D71B7" w:rsidRDefault="006D71B7" w:rsidP="00F26855">
      <w:pPr>
        <w:jc w:val="both"/>
        <w:rPr>
          <w:rFonts w:asciiTheme="majorHAnsi" w:hAnsiTheme="majorHAnsi" w:cs="Times New Roman"/>
        </w:rPr>
      </w:pPr>
    </w:p>
    <w:p w14:paraId="00754A41" w14:textId="77777777" w:rsidR="006D71B7" w:rsidRPr="006D71B7" w:rsidRDefault="006D71B7" w:rsidP="00F26855">
      <w:pPr>
        <w:jc w:val="both"/>
        <w:rPr>
          <w:rFonts w:asciiTheme="majorHAnsi" w:hAnsiTheme="majorHAnsi" w:cs="Times New Roman"/>
        </w:rPr>
      </w:pPr>
    </w:p>
    <w:p w14:paraId="2EAE4B5F" w14:textId="77777777" w:rsidR="006D71B7" w:rsidRPr="006D71B7" w:rsidRDefault="006D71B7" w:rsidP="00F26855">
      <w:pPr>
        <w:jc w:val="both"/>
        <w:rPr>
          <w:rFonts w:asciiTheme="majorHAnsi" w:hAnsiTheme="majorHAnsi" w:cs="Times New Roman"/>
        </w:rPr>
      </w:pPr>
    </w:p>
    <w:p w14:paraId="6F8E5859" w14:textId="77777777" w:rsidR="006D71B7" w:rsidRPr="006D71B7" w:rsidRDefault="006D71B7" w:rsidP="00F26855">
      <w:pPr>
        <w:jc w:val="both"/>
        <w:rPr>
          <w:rFonts w:asciiTheme="majorHAnsi" w:hAnsiTheme="majorHAnsi" w:cs="Times New Roman"/>
        </w:rPr>
      </w:pPr>
    </w:p>
    <w:p w14:paraId="42E035B2" w14:textId="77777777" w:rsidR="006D71B7" w:rsidRPr="006D71B7" w:rsidRDefault="006D71B7" w:rsidP="00F26855">
      <w:pPr>
        <w:jc w:val="both"/>
        <w:rPr>
          <w:rFonts w:asciiTheme="majorHAnsi" w:hAnsiTheme="majorHAnsi" w:cs="Times New Roman"/>
        </w:rPr>
      </w:pPr>
    </w:p>
    <w:p w14:paraId="2E78CA5A" w14:textId="77777777" w:rsidR="006D71B7" w:rsidRPr="006D71B7" w:rsidRDefault="006D71B7" w:rsidP="00F26855">
      <w:pPr>
        <w:jc w:val="both"/>
        <w:rPr>
          <w:rFonts w:asciiTheme="majorHAnsi" w:hAnsiTheme="majorHAnsi" w:cs="Times New Roman"/>
        </w:rPr>
      </w:pPr>
    </w:p>
    <w:p w14:paraId="6AF7AC9E" w14:textId="77777777" w:rsidR="006D71B7" w:rsidRPr="006D71B7" w:rsidRDefault="006D71B7" w:rsidP="00F26855">
      <w:pPr>
        <w:jc w:val="both"/>
        <w:rPr>
          <w:rFonts w:asciiTheme="majorHAnsi" w:hAnsiTheme="majorHAnsi" w:cs="Times New Roman"/>
        </w:rPr>
      </w:pPr>
    </w:p>
    <w:p w14:paraId="3AA62601" w14:textId="77777777" w:rsidR="006D71B7" w:rsidRPr="006D71B7" w:rsidRDefault="006D71B7" w:rsidP="00F26855">
      <w:pPr>
        <w:jc w:val="both"/>
        <w:rPr>
          <w:rFonts w:asciiTheme="majorHAnsi" w:hAnsiTheme="majorHAnsi" w:cs="Times New Roman"/>
        </w:rPr>
      </w:pPr>
    </w:p>
    <w:p w14:paraId="130CD0E7" w14:textId="77777777" w:rsidR="006D71B7" w:rsidRPr="006D71B7" w:rsidRDefault="006D71B7" w:rsidP="00F26855">
      <w:pPr>
        <w:jc w:val="both"/>
        <w:rPr>
          <w:rFonts w:asciiTheme="majorHAnsi" w:hAnsiTheme="majorHAnsi" w:cs="Times New Roman"/>
        </w:rPr>
      </w:pPr>
    </w:p>
    <w:p w14:paraId="6DB6EDE7" w14:textId="77777777" w:rsidR="006D71B7" w:rsidRPr="006D71B7" w:rsidRDefault="006D71B7" w:rsidP="00F26855">
      <w:pPr>
        <w:jc w:val="both"/>
        <w:rPr>
          <w:rFonts w:asciiTheme="majorHAnsi" w:hAnsiTheme="majorHAnsi" w:cs="Times New Roman"/>
        </w:rPr>
      </w:pPr>
    </w:p>
    <w:p w14:paraId="1DD1BBC5" w14:textId="77777777" w:rsidR="006D71B7" w:rsidRPr="006D71B7" w:rsidRDefault="006D71B7" w:rsidP="00F26855">
      <w:pPr>
        <w:jc w:val="both"/>
        <w:rPr>
          <w:rFonts w:asciiTheme="majorHAnsi" w:hAnsiTheme="majorHAnsi" w:cs="Times New Roman"/>
        </w:rPr>
      </w:pPr>
    </w:p>
    <w:p w14:paraId="5DA53B75" w14:textId="77777777" w:rsidR="001A2E29" w:rsidRDefault="001A2E29" w:rsidP="00F26855">
      <w:pPr>
        <w:jc w:val="both"/>
        <w:rPr>
          <w:rFonts w:asciiTheme="majorHAnsi" w:hAnsiTheme="majorHAnsi" w:cs="Times New Roman"/>
        </w:rPr>
      </w:pPr>
    </w:p>
    <w:p w14:paraId="121D29FE" w14:textId="0E25DD3E" w:rsidR="006D71B7" w:rsidRPr="001A2E29" w:rsidRDefault="006D71B7" w:rsidP="001A2E29">
      <w:pPr>
        <w:ind w:left="6372" w:firstLine="708"/>
        <w:jc w:val="both"/>
        <w:rPr>
          <w:rFonts w:cs="Times New Roman"/>
          <w:b/>
          <w:sz w:val="22"/>
          <w:szCs w:val="22"/>
        </w:rPr>
      </w:pPr>
      <w:r w:rsidRPr="001A2E29">
        <w:rPr>
          <w:rFonts w:cs="Times New Roman"/>
          <w:b/>
          <w:sz w:val="22"/>
          <w:szCs w:val="22"/>
        </w:rPr>
        <w:t>Załącznik Nr  6 do SWZ</w:t>
      </w:r>
    </w:p>
    <w:p w14:paraId="03E0BC4F" w14:textId="77777777" w:rsidR="006D71B7" w:rsidRPr="001A2E29" w:rsidRDefault="006D71B7" w:rsidP="001A2E29">
      <w:pPr>
        <w:jc w:val="center"/>
        <w:rPr>
          <w:rFonts w:cs="Times New Roman"/>
          <w:b/>
          <w:sz w:val="22"/>
          <w:szCs w:val="22"/>
        </w:rPr>
      </w:pPr>
      <w:r w:rsidRPr="001A2E29">
        <w:rPr>
          <w:rFonts w:cs="Times New Roman"/>
          <w:b/>
          <w:sz w:val="22"/>
          <w:szCs w:val="22"/>
        </w:rPr>
        <w:t>OŚWIADCZENIE</w:t>
      </w:r>
    </w:p>
    <w:p w14:paraId="5FA4DDAB" w14:textId="7712B6DF" w:rsidR="006D71B7" w:rsidRPr="001A2E29" w:rsidRDefault="006D71B7" w:rsidP="001A2E29">
      <w:pPr>
        <w:jc w:val="center"/>
        <w:rPr>
          <w:rFonts w:cs="Times New Roman"/>
          <w:b/>
          <w:sz w:val="22"/>
          <w:szCs w:val="22"/>
        </w:rPr>
      </w:pPr>
      <w:r w:rsidRPr="001A2E29">
        <w:rPr>
          <w:rFonts w:cs="Times New Roman"/>
          <w:b/>
          <w:sz w:val="22"/>
          <w:szCs w:val="22"/>
        </w:rPr>
        <w:t>o dopuszczeniu do obrotu na rynek polski oferowanych produktów</w:t>
      </w:r>
    </w:p>
    <w:p w14:paraId="732B5F75" w14:textId="77777777" w:rsidR="001A2E29" w:rsidRPr="001A2E29" w:rsidRDefault="001A2E29" w:rsidP="00F26855">
      <w:pPr>
        <w:jc w:val="both"/>
        <w:rPr>
          <w:rFonts w:cs="Times New Roman"/>
          <w:sz w:val="22"/>
          <w:szCs w:val="22"/>
        </w:rPr>
      </w:pPr>
    </w:p>
    <w:p w14:paraId="52D8C116" w14:textId="23FE706A" w:rsidR="006D71B7" w:rsidRPr="001A2E29" w:rsidRDefault="006D71B7" w:rsidP="00F26855">
      <w:pPr>
        <w:jc w:val="both"/>
        <w:rPr>
          <w:rFonts w:cs="Times New Roman"/>
          <w:sz w:val="22"/>
          <w:szCs w:val="22"/>
        </w:rPr>
      </w:pPr>
      <w:r w:rsidRPr="001A2E29">
        <w:rPr>
          <w:rFonts w:cs="Times New Roman"/>
          <w:sz w:val="22"/>
          <w:szCs w:val="22"/>
        </w:rPr>
        <w:t>Nazwa Wykonawcy: ....................................................................................................................</w:t>
      </w:r>
    </w:p>
    <w:p w14:paraId="60744C45" w14:textId="77777777" w:rsidR="006D71B7" w:rsidRPr="001A2E29" w:rsidRDefault="006D71B7" w:rsidP="00F26855">
      <w:pPr>
        <w:jc w:val="both"/>
        <w:rPr>
          <w:rFonts w:cs="Times New Roman"/>
          <w:sz w:val="22"/>
          <w:szCs w:val="22"/>
        </w:rPr>
      </w:pPr>
      <w:r w:rsidRPr="001A2E29">
        <w:rPr>
          <w:rFonts w:cs="Times New Roman"/>
          <w:sz w:val="22"/>
          <w:szCs w:val="22"/>
        </w:rPr>
        <w:t>Adres Wykonawcy: ......................................................................................................................</w:t>
      </w:r>
    </w:p>
    <w:p w14:paraId="689EE6C1" w14:textId="77777777" w:rsidR="006D71B7" w:rsidRPr="001A2E29" w:rsidRDefault="006D71B7" w:rsidP="00F26855">
      <w:pPr>
        <w:jc w:val="both"/>
        <w:rPr>
          <w:rFonts w:cs="Times New Roman"/>
          <w:sz w:val="22"/>
          <w:szCs w:val="22"/>
        </w:rPr>
      </w:pPr>
    </w:p>
    <w:p w14:paraId="33076556" w14:textId="177BB2AD" w:rsidR="006D71B7" w:rsidRPr="001A2E29" w:rsidRDefault="006D71B7" w:rsidP="00F26855">
      <w:pPr>
        <w:jc w:val="both"/>
        <w:rPr>
          <w:rFonts w:cs="Times New Roman"/>
          <w:sz w:val="22"/>
          <w:szCs w:val="22"/>
        </w:rPr>
      </w:pPr>
      <w:r w:rsidRPr="001A2E29">
        <w:rPr>
          <w:rFonts w:cs="Times New Roman"/>
          <w:sz w:val="22"/>
          <w:szCs w:val="22"/>
        </w:rPr>
        <w:t xml:space="preserve">Przystępując jako Wykonawca do udziału w postępowaniu o udzielenie zamówienia publicznego sygnaturze </w:t>
      </w:r>
      <w:r w:rsidRPr="001A2E29">
        <w:rPr>
          <w:rFonts w:cs="Times New Roman"/>
          <w:b/>
          <w:sz w:val="22"/>
          <w:szCs w:val="22"/>
        </w:rPr>
        <w:t>ZP/</w:t>
      </w:r>
      <w:r w:rsidR="001A2E29" w:rsidRPr="001A2E29">
        <w:rPr>
          <w:rFonts w:cs="Times New Roman"/>
          <w:b/>
          <w:sz w:val="22"/>
          <w:szCs w:val="22"/>
        </w:rPr>
        <w:t>58</w:t>
      </w:r>
      <w:r w:rsidRPr="001A2E29">
        <w:rPr>
          <w:rFonts w:cs="Times New Roman"/>
          <w:b/>
          <w:sz w:val="22"/>
          <w:szCs w:val="22"/>
        </w:rPr>
        <w:t>/2023, w ramach Pakietu</w:t>
      </w:r>
      <w:r w:rsidRPr="001A2E29">
        <w:rPr>
          <w:rFonts w:cs="Times New Roman"/>
          <w:sz w:val="22"/>
          <w:szCs w:val="22"/>
        </w:rPr>
        <w:t>: ........................................................, niniejszym oświadczamy, że wszystkie oferowane przez nas produkty, spełniają wszystkie wymagane warunki określone w SWZ, posiadają wszystkie aktualne dokumenty dopuszczenia do obrotu na rynek polski zgodnie z przepisami odpowiednio:</w:t>
      </w:r>
    </w:p>
    <w:p w14:paraId="3DC76B4F" w14:textId="77777777" w:rsidR="006D71B7" w:rsidRPr="001A2E29" w:rsidRDefault="006D71B7" w:rsidP="00F26855">
      <w:pPr>
        <w:jc w:val="both"/>
        <w:rPr>
          <w:rFonts w:cs="Times New Roman"/>
          <w:sz w:val="22"/>
          <w:szCs w:val="22"/>
        </w:rPr>
      </w:pPr>
      <w:r w:rsidRPr="001A2E29">
        <w:rPr>
          <w:rFonts w:cs="Times New Roman"/>
          <w:sz w:val="22"/>
          <w:szCs w:val="22"/>
        </w:rPr>
        <w:t>1) Ustawy z dnia 7 kwietnia 2022 r. o wyrobach medycznych (Dz. U. z 2022 r. poz. 974) i sposobem klasyfikowania na podstawie Rozporządzenia Ministra Zdrowia z dnia 5 listopada 2010 r. w sprawie sposobu klasyfikowania wyrobów medycznych (Dz. U. 2010 Nr 215 poz. 1416), * (jeżeli dotyczy),</w:t>
      </w:r>
    </w:p>
    <w:p w14:paraId="266C9216" w14:textId="77777777" w:rsidR="006D71B7" w:rsidRPr="001A2E29" w:rsidRDefault="006D71B7" w:rsidP="00F26855">
      <w:pPr>
        <w:jc w:val="both"/>
        <w:rPr>
          <w:rFonts w:cs="Times New Roman"/>
          <w:sz w:val="22"/>
          <w:szCs w:val="22"/>
        </w:rPr>
      </w:pPr>
      <w:r w:rsidRPr="001A2E29">
        <w:rPr>
          <w:rFonts w:cs="Times New Roman"/>
          <w:sz w:val="22"/>
          <w:szCs w:val="22"/>
        </w:rPr>
        <w:t>2) Ustawy z dnia 06.09.2001r. Prawo Farmaceutyczne (.j. Dz. U. z 2022 r. poz. 2301) * (jeżeli dotyczy) Wykonawca zobowiązany jest do przedłożenia dokumentów potwierdzających dopuszczenie przedmiotu zamówienia do obrotu i użytkowania na terytorium RP (oryginał lub kopia  poświadczona za zgodność z oryginałem) na każde żądanie Zamawiającego w wyznaczonym przez Zamawiającego terminie* (jeśli dotyczy).</w:t>
      </w:r>
    </w:p>
    <w:p w14:paraId="2E2D2E69" w14:textId="77777777" w:rsidR="006D71B7" w:rsidRPr="001A2E29" w:rsidRDefault="006D71B7" w:rsidP="00F26855">
      <w:pPr>
        <w:jc w:val="both"/>
        <w:rPr>
          <w:rFonts w:cs="Times New Roman"/>
          <w:sz w:val="22"/>
          <w:szCs w:val="22"/>
        </w:rPr>
      </w:pPr>
      <w:r w:rsidRPr="001A2E29">
        <w:rPr>
          <w:rFonts w:cs="Times New Roman"/>
          <w:sz w:val="22"/>
          <w:szCs w:val="22"/>
        </w:rPr>
        <w:t>3) Ustawy z dnia 4 października 2018 r. o produktach kosmetycznych (Dz.U. 2018 poz. 2227) (jeżeli dotyczy).*</w:t>
      </w:r>
    </w:p>
    <w:p w14:paraId="165A3283" w14:textId="77777777" w:rsidR="006D71B7" w:rsidRPr="001A2E29" w:rsidRDefault="006D71B7" w:rsidP="00F26855">
      <w:pPr>
        <w:jc w:val="both"/>
        <w:rPr>
          <w:rFonts w:cs="Times New Roman"/>
          <w:sz w:val="22"/>
          <w:szCs w:val="22"/>
        </w:rPr>
      </w:pPr>
    </w:p>
    <w:p w14:paraId="1D508031" w14:textId="77777777" w:rsidR="006D71B7" w:rsidRPr="001A2E29" w:rsidRDefault="006D71B7" w:rsidP="00F26855">
      <w:pPr>
        <w:jc w:val="both"/>
        <w:rPr>
          <w:rFonts w:cs="Times New Roman"/>
          <w:sz w:val="22"/>
          <w:szCs w:val="22"/>
        </w:rPr>
      </w:pPr>
      <w:r w:rsidRPr="001A2E29">
        <w:rPr>
          <w:rFonts w:cs="Times New Roman"/>
          <w:sz w:val="22"/>
          <w:szCs w:val="22"/>
        </w:rPr>
        <w:t>na co posiadam wszystkie aktualne dokumenty, które w każdej chwili na żądanie Zamawiającego przedłożę do wglądu oraz, że ponoszę pełną odpowiedzialność za wszelkie szkody powstałe u Zamawiającego w związku z zastosowaniem dostarczonego asortymentu, niespełniającego przedmiotowych wymogów.</w:t>
      </w:r>
    </w:p>
    <w:p w14:paraId="34529EE9" w14:textId="77777777" w:rsidR="006D71B7" w:rsidRPr="001A2E29" w:rsidRDefault="006D71B7" w:rsidP="00F26855">
      <w:pPr>
        <w:jc w:val="both"/>
        <w:rPr>
          <w:rFonts w:cs="Times New Roman"/>
          <w:sz w:val="22"/>
          <w:szCs w:val="22"/>
        </w:rPr>
      </w:pPr>
    </w:p>
    <w:p w14:paraId="60A71294" w14:textId="77777777" w:rsidR="006D71B7" w:rsidRPr="001A2E29" w:rsidRDefault="006D71B7" w:rsidP="00F26855">
      <w:pPr>
        <w:jc w:val="both"/>
        <w:rPr>
          <w:rFonts w:cs="Times New Roman"/>
          <w:sz w:val="22"/>
          <w:szCs w:val="22"/>
        </w:rPr>
      </w:pPr>
      <w:r w:rsidRPr="001A2E29">
        <w:rPr>
          <w:rFonts w:cs="Times New Roman"/>
          <w:sz w:val="22"/>
          <w:szCs w:val="22"/>
        </w:rPr>
        <w:t>Ponad to oświadczamy, że:</w:t>
      </w:r>
    </w:p>
    <w:p w14:paraId="0480B1FA" w14:textId="77777777" w:rsidR="006D71B7" w:rsidRPr="001A2E29" w:rsidRDefault="006D71B7" w:rsidP="00F26855">
      <w:pPr>
        <w:jc w:val="both"/>
        <w:rPr>
          <w:rFonts w:cs="Times New Roman"/>
          <w:sz w:val="22"/>
          <w:szCs w:val="22"/>
        </w:rPr>
      </w:pPr>
      <w:r w:rsidRPr="001A2E29">
        <w:rPr>
          <w:rFonts w:cs="Times New Roman"/>
          <w:sz w:val="22"/>
          <w:szCs w:val="22"/>
        </w:rPr>
        <w:t>- zaoferowany przedmiot zamówienia w Pakiecie: …………. posiada deklaracją zgodności oraz posiada certyfikat CE wydany przez jednostkę notyfikowaną zgodnie z dyrektywą 93/42/EW/G, lub/i dokument informujący o numerze seryjnym nadanym przez Wytwórcę.*</w:t>
      </w:r>
    </w:p>
    <w:p w14:paraId="5838811C" w14:textId="77777777" w:rsidR="006D71B7" w:rsidRPr="001A2E29" w:rsidRDefault="006D71B7" w:rsidP="00F26855">
      <w:pPr>
        <w:jc w:val="both"/>
        <w:rPr>
          <w:rFonts w:cs="Times New Roman"/>
          <w:sz w:val="22"/>
          <w:szCs w:val="22"/>
        </w:rPr>
      </w:pPr>
      <w:r w:rsidRPr="001A2E29">
        <w:rPr>
          <w:rFonts w:cs="Times New Roman"/>
          <w:sz w:val="22"/>
          <w:szCs w:val="22"/>
        </w:rPr>
        <w:t xml:space="preserve">- zaoferowany przedmiot zamówienia w Pakiecie: …………. jest substancją niebezpieczną i posiada aktualne karty charakterystyki zgodnie z ustawą z dnia 25 lutego 2011 r. o substancjach chemicznych i ich mieszaninach (Dz.U. 2019 poz. 1225 j.t.), zgodnie z ROZPORZĄDZENIEM KOMISJI (UE) 2015/830 z dnia 28 maja 2015 r. z późniejszymi zmianami, oraz że zobowiązujemy się do dostarczenia aktualnych kart charakterystyki przy pierwszej dostawie produktów* </w:t>
      </w:r>
    </w:p>
    <w:p w14:paraId="0ABDFF58" w14:textId="77777777" w:rsidR="006D71B7" w:rsidRPr="001A2E29" w:rsidRDefault="006D71B7" w:rsidP="00F26855">
      <w:pPr>
        <w:jc w:val="both"/>
        <w:rPr>
          <w:rFonts w:cs="Times New Roman"/>
          <w:sz w:val="22"/>
          <w:szCs w:val="22"/>
        </w:rPr>
      </w:pPr>
      <w:r w:rsidRPr="001A2E29">
        <w:rPr>
          <w:rFonts w:cs="Times New Roman"/>
          <w:sz w:val="22"/>
          <w:szCs w:val="22"/>
        </w:rPr>
        <w:t>- zaoferowany przedmiot zamówienia posiada ulotkę informacyjną, która będzie dołączona do każdorazowej dostawy (umożliwiająca weryfikację zgodności oferowanego produktu z wymaganiami Zamawiającego określonymi w SWZ)</w:t>
      </w:r>
    </w:p>
    <w:p w14:paraId="35F98339" w14:textId="77777777" w:rsidR="006D71B7" w:rsidRPr="001A2E29" w:rsidRDefault="006D71B7" w:rsidP="00F26855">
      <w:pPr>
        <w:jc w:val="both"/>
        <w:rPr>
          <w:rFonts w:cs="Times New Roman"/>
          <w:sz w:val="22"/>
          <w:szCs w:val="22"/>
        </w:rPr>
      </w:pPr>
      <w:r w:rsidRPr="001A2E29">
        <w:rPr>
          <w:rFonts w:cs="Times New Roman"/>
          <w:sz w:val="22"/>
          <w:szCs w:val="22"/>
        </w:rPr>
        <w:t>- w przypadku uznania mojej oferty za najkorzystniejszą zobowiązuję się bez wezwania, przy każdorazowej zmianie stanu prawnego związanego z dopuszczeniem do obrotu jak i użytkowania na terytorium RP, dostarczanych Zamawiającemu w ramach zawartej umowy, wyrobów niezwłocznie poinformować Zamawiającego o jakiejkolwiek zmianie, pod rygorem całkowitej odpowiedzialności za wszystkie mogące wystąpić dla Zamawiającego negatywne skutki powstałe w wyniku braku przekazania mu takich informacji.</w:t>
      </w:r>
    </w:p>
    <w:p w14:paraId="402BFAA6" w14:textId="77777777" w:rsidR="006D71B7" w:rsidRPr="001A2E29" w:rsidRDefault="006D71B7" w:rsidP="00F26855">
      <w:pPr>
        <w:jc w:val="both"/>
        <w:rPr>
          <w:rFonts w:cs="Times New Roman"/>
          <w:sz w:val="22"/>
          <w:szCs w:val="22"/>
        </w:rPr>
      </w:pPr>
    </w:p>
    <w:p w14:paraId="723B7D15" w14:textId="77777777" w:rsidR="006D71B7" w:rsidRPr="001A2E29" w:rsidRDefault="006D71B7" w:rsidP="00F26855">
      <w:pPr>
        <w:jc w:val="both"/>
        <w:rPr>
          <w:rFonts w:cs="Times New Roman"/>
          <w:sz w:val="20"/>
          <w:szCs w:val="20"/>
        </w:rPr>
      </w:pPr>
      <w:r w:rsidRPr="001A2E29">
        <w:rPr>
          <w:rFonts w:cs="Times New Roman"/>
          <w:sz w:val="20"/>
          <w:szCs w:val="20"/>
        </w:rPr>
        <w:t>* niepotrzebne skreślić</w:t>
      </w:r>
    </w:p>
    <w:p w14:paraId="6F3A731B" w14:textId="77777777" w:rsidR="006D71B7" w:rsidRPr="001A2E29" w:rsidRDefault="006D71B7" w:rsidP="001A2E29">
      <w:pPr>
        <w:jc w:val="right"/>
        <w:rPr>
          <w:rFonts w:cs="Times New Roman"/>
          <w:sz w:val="22"/>
          <w:szCs w:val="22"/>
        </w:rPr>
      </w:pPr>
      <w:r w:rsidRPr="001A2E29">
        <w:rPr>
          <w:rFonts w:cs="Times New Roman"/>
          <w:sz w:val="22"/>
          <w:szCs w:val="22"/>
        </w:rPr>
        <w:t>…………………………………………………………..</w:t>
      </w:r>
    </w:p>
    <w:p w14:paraId="305EC2FA" w14:textId="77777777" w:rsidR="006D71B7" w:rsidRPr="001A2E29" w:rsidRDefault="006D71B7" w:rsidP="001A2E29">
      <w:pPr>
        <w:jc w:val="right"/>
        <w:rPr>
          <w:rFonts w:cs="Times New Roman"/>
          <w:sz w:val="22"/>
          <w:szCs w:val="22"/>
        </w:rPr>
      </w:pPr>
      <w:r w:rsidRPr="001A2E29">
        <w:rPr>
          <w:rFonts w:cs="Times New Roman"/>
          <w:sz w:val="22"/>
          <w:szCs w:val="22"/>
        </w:rPr>
        <w:t>kwalifikowany podpis elektroniczny przedstawiciela</w:t>
      </w:r>
    </w:p>
    <w:p w14:paraId="3E6AC783" w14:textId="77777777" w:rsidR="006D71B7" w:rsidRPr="001A2E29" w:rsidRDefault="006D71B7" w:rsidP="001A2E29">
      <w:pPr>
        <w:ind w:left="4248" w:firstLine="708"/>
        <w:jc w:val="center"/>
        <w:rPr>
          <w:rFonts w:cs="Times New Roman"/>
          <w:sz w:val="22"/>
          <w:szCs w:val="22"/>
        </w:rPr>
      </w:pPr>
      <w:r w:rsidRPr="001A2E29">
        <w:rPr>
          <w:rFonts w:cs="Times New Roman"/>
          <w:sz w:val="22"/>
          <w:szCs w:val="22"/>
        </w:rPr>
        <w:t>Wykonawcy</w:t>
      </w:r>
    </w:p>
    <w:p w14:paraId="2174CC80" w14:textId="77777777" w:rsidR="006D71B7" w:rsidRPr="006D71B7" w:rsidRDefault="006D71B7" w:rsidP="00F26855">
      <w:pPr>
        <w:jc w:val="both"/>
        <w:rPr>
          <w:rFonts w:asciiTheme="majorHAnsi" w:hAnsiTheme="majorHAnsi" w:cs="Times New Roman"/>
        </w:rPr>
      </w:pPr>
    </w:p>
    <w:p w14:paraId="18D61129" w14:textId="77777777" w:rsidR="006D71B7" w:rsidRPr="006D71B7" w:rsidRDefault="006D71B7" w:rsidP="00F26855">
      <w:pPr>
        <w:jc w:val="both"/>
        <w:rPr>
          <w:rFonts w:asciiTheme="majorHAnsi" w:hAnsiTheme="majorHAnsi" w:cs="Times New Roman"/>
        </w:rPr>
      </w:pPr>
    </w:p>
    <w:p w14:paraId="675D1062" w14:textId="77777777" w:rsidR="006D71B7" w:rsidRPr="006D71B7" w:rsidRDefault="006D71B7" w:rsidP="00F26855">
      <w:pPr>
        <w:jc w:val="both"/>
        <w:rPr>
          <w:rFonts w:asciiTheme="majorHAnsi" w:hAnsiTheme="majorHAnsi" w:cs="Times New Roman"/>
        </w:rPr>
      </w:pPr>
    </w:p>
    <w:p w14:paraId="784A6C2B" w14:textId="77777777" w:rsidR="006D71B7" w:rsidRPr="006D71B7" w:rsidRDefault="006D71B7" w:rsidP="00F26855">
      <w:pPr>
        <w:jc w:val="both"/>
        <w:rPr>
          <w:rFonts w:asciiTheme="majorHAnsi" w:hAnsiTheme="majorHAnsi" w:cs="Times New Roman"/>
        </w:rPr>
      </w:pPr>
    </w:p>
    <w:p w14:paraId="5A24B564" w14:textId="77777777" w:rsidR="006D71B7" w:rsidRPr="006D71B7" w:rsidRDefault="006D71B7" w:rsidP="00F26855">
      <w:pPr>
        <w:jc w:val="both"/>
        <w:rPr>
          <w:rFonts w:asciiTheme="majorHAnsi" w:hAnsiTheme="majorHAnsi" w:cs="Times New Roman"/>
        </w:rPr>
      </w:pPr>
    </w:p>
    <w:p w14:paraId="4D4F9C43" w14:textId="77777777" w:rsidR="006D71B7" w:rsidRPr="006D71B7" w:rsidRDefault="006D71B7" w:rsidP="00F26855">
      <w:pPr>
        <w:jc w:val="both"/>
        <w:rPr>
          <w:rFonts w:asciiTheme="majorHAnsi" w:hAnsiTheme="majorHAnsi" w:cs="Times New Roman"/>
        </w:rPr>
      </w:pPr>
    </w:p>
    <w:p w14:paraId="4BE4B9BF" w14:textId="75BCFE9C" w:rsidR="006D71B7" w:rsidRPr="0067479A" w:rsidRDefault="006D71B7" w:rsidP="0067479A">
      <w:pPr>
        <w:ind w:left="6372" w:firstLine="708"/>
        <w:rPr>
          <w:rFonts w:cs="Times New Roman"/>
          <w:b/>
          <w:sz w:val="22"/>
          <w:szCs w:val="22"/>
        </w:rPr>
      </w:pPr>
      <w:r w:rsidRPr="0067479A">
        <w:rPr>
          <w:rFonts w:cs="Times New Roman"/>
          <w:b/>
          <w:sz w:val="22"/>
          <w:szCs w:val="22"/>
        </w:rPr>
        <w:lastRenderedPageBreak/>
        <w:t>Załącznik Nr  7 do SWZ</w:t>
      </w:r>
    </w:p>
    <w:p w14:paraId="20B6C262" w14:textId="77777777" w:rsidR="006D71B7" w:rsidRPr="0067479A" w:rsidRDefault="006D71B7" w:rsidP="006D71B7">
      <w:pPr>
        <w:rPr>
          <w:rFonts w:asciiTheme="majorHAnsi" w:hAnsiTheme="majorHAnsi" w:cs="Times New Roman"/>
          <w:b/>
        </w:rPr>
      </w:pPr>
    </w:p>
    <w:p w14:paraId="1E4BF5F5" w14:textId="6AB1E5A0" w:rsidR="006D71B7" w:rsidRPr="0067479A" w:rsidRDefault="006D71B7" w:rsidP="0067479A">
      <w:pPr>
        <w:jc w:val="center"/>
        <w:rPr>
          <w:rFonts w:cs="Times New Roman"/>
          <w:b/>
          <w:sz w:val="22"/>
          <w:szCs w:val="22"/>
        </w:rPr>
      </w:pPr>
      <w:r w:rsidRPr="0067479A">
        <w:rPr>
          <w:rFonts w:cs="Times New Roman"/>
          <w:b/>
          <w:sz w:val="22"/>
          <w:szCs w:val="22"/>
        </w:rPr>
        <w:t xml:space="preserve">WZÓR - UMOWA NR ZP/ </w:t>
      </w:r>
      <w:r w:rsidR="0067479A" w:rsidRPr="0067479A">
        <w:rPr>
          <w:rFonts w:cs="Times New Roman"/>
          <w:b/>
          <w:sz w:val="22"/>
          <w:szCs w:val="22"/>
        </w:rPr>
        <w:t>58</w:t>
      </w:r>
      <w:r w:rsidRPr="0067479A">
        <w:rPr>
          <w:rFonts w:cs="Times New Roman"/>
          <w:b/>
          <w:sz w:val="22"/>
          <w:szCs w:val="22"/>
        </w:rPr>
        <w:t>/ 2023</w:t>
      </w:r>
    </w:p>
    <w:p w14:paraId="63276F00" w14:textId="77777777" w:rsidR="006D71B7" w:rsidRPr="0067479A" w:rsidRDefault="006D71B7" w:rsidP="0067479A">
      <w:pPr>
        <w:jc w:val="both"/>
        <w:rPr>
          <w:rFonts w:cs="Times New Roman"/>
          <w:sz w:val="22"/>
          <w:szCs w:val="22"/>
        </w:rPr>
      </w:pPr>
      <w:r w:rsidRPr="0067479A">
        <w:rPr>
          <w:rFonts w:cs="Times New Roman"/>
          <w:sz w:val="22"/>
          <w:szCs w:val="22"/>
        </w:rPr>
        <w:t>W dniu ……………………………….. 2022 r. w Łodzi na podstawie ustawy z dnia 11 września 2019 r.</w:t>
      </w:r>
    </w:p>
    <w:p w14:paraId="7ADA3946" w14:textId="77777777" w:rsidR="006D71B7" w:rsidRPr="0067479A" w:rsidRDefault="006D71B7" w:rsidP="0067479A">
      <w:pPr>
        <w:jc w:val="both"/>
        <w:rPr>
          <w:rFonts w:cs="Times New Roman"/>
          <w:sz w:val="22"/>
          <w:szCs w:val="22"/>
        </w:rPr>
      </w:pPr>
      <w:r w:rsidRPr="0067479A">
        <w:rPr>
          <w:rFonts w:cs="Times New Roman"/>
          <w:sz w:val="22"/>
          <w:szCs w:val="22"/>
        </w:rPr>
        <w:t xml:space="preserve"> - Prawo zamówień publicznych (</w:t>
      </w:r>
      <w:proofErr w:type="spellStart"/>
      <w:r w:rsidRPr="0067479A">
        <w:rPr>
          <w:rFonts w:cs="Times New Roman"/>
          <w:sz w:val="22"/>
          <w:szCs w:val="22"/>
        </w:rPr>
        <w:t>t.j</w:t>
      </w:r>
      <w:proofErr w:type="spellEnd"/>
      <w:r w:rsidRPr="0067479A">
        <w:rPr>
          <w:rFonts w:cs="Times New Roman"/>
          <w:sz w:val="22"/>
          <w:szCs w:val="22"/>
        </w:rPr>
        <w:t xml:space="preserve">. Dz. U. z 2022 r. poz. 1710 z </w:t>
      </w:r>
      <w:proofErr w:type="spellStart"/>
      <w:r w:rsidRPr="0067479A">
        <w:rPr>
          <w:rFonts w:cs="Times New Roman"/>
          <w:sz w:val="22"/>
          <w:szCs w:val="22"/>
        </w:rPr>
        <w:t>późn</w:t>
      </w:r>
      <w:proofErr w:type="spellEnd"/>
      <w:r w:rsidRPr="0067479A">
        <w:rPr>
          <w:rFonts w:cs="Times New Roman"/>
          <w:sz w:val="22"/>
          <w:szCs w:val="22"/>
        </w:rPr>
        <w:t>. zm.)  w postepowaniu prowadzonym w trybie przetargu nieograniczonego zgodnie z art. 132 i nast. w/w Ustawy zawarto umowę pomiędzy:</w:t>
      </w:r>
    </w:p>
    <w:p w14:paraId="20D43050" w14:textId="77777777" w:rsidR="006D71B7" w:rsidRPr="0067479A" w:rsidRDefault="006D71B7" w:rsidP="0067479A">
      <w:pPr>
        <w:jc w:val="both"/>
        <w:rPr>
          <w:rFonts w:cs="Times New Roman"/>
          <w:sz w:val="22"/>
          <w:szCs w:val="22"/>
        </w:rPr>
      </w:pPr>
      <w:r w:rsidRPr="0067479A">
        <w:rPr>
          <w:rFonts w:cs="Times New Roman"/>
          <w:sz w:val="22"/>
          <w:szCs w:val="22"/>
        </w:rPr>
        <w:t>ZAMAWIAJĄCYM,</w:t>
      </w:r>
    </w:p>
    <w:p w14:paraId="074E2689" w14:textId="77777777" w:rsidR="006D71B7" w:rsidRPr="0067479A" w:rsidRDefault="006D71B7" w:rsidP="0067479A">
      <w:pPr>
        <w:jc w:val="both"/>
        <w:rPr>
          <w:rFonts w:cs="Times New Roman"/>
          <w:sz w:val="22"/>
          <w:szCs w:val="22"/>
        </w:rPr>
      </w:pPr>
      <w:r w:rsidRPr="0067479A">
        <w:rPr>
          <w:rFonts w:cs="Times New Roman"/>
          <w:sz w:val="22"/>
          <w:szCs w:val="22"/>
        </w:rPr>
        <w:t>Samodzielnym Publicznym Zakładem Opieki Zdrowotnej Centralnym Szpitalem Klinicznym Uniwersytetu Medycznego w Łodzi, 92-213 Łódź, ul. Pomorska 251</w:t>
      </w:r>
    </w:p>
    <w:p w14:paraId="5C291575" w14:textId="77777777" w:rsidR="006D71B7" w:rsidRPr="0067479A" w:rsidRDefault="006D71B7" w:rsidP="0067479A">
      <w:pPr>
        <w:jc w:val="both"/>
        <w:rPr>
          <w:rFonts w:cs="Times New Roman"/>
          <w:sz w:val="22"/>
          <w:szCs w:val="22"/>
        </w:rPr>
      </w:pPr>
      <w:r w:rsidRPr="0067479A">
        <w:rPr>
          <w:rFonts w:cs="Times New Roman"/>
          <w:sz w:val="22"/>
          <w:szCs w:val="22"/>
        </w:rPr>
        <w:t>wpisanym do Krajowego Rejestru Sądowego prowadzonego przez Sąd Rejonowy dla Łodzi-Śródmieścia w Łodzi, XX Wydział Krajowego Rejestru Sądowego pod numerem KRS: 0000149790, NIP: 728-22-46-128, REGON 472147559</w:t>
      </w:r>
    </w:p>
    <w:p w14:paraId="2F29127B" w14:textId="77777777" w:rsidR="006D71B7" w:rsidRPr="0067479A" w:rsidRDefault="006D71B7" w:rsidP="0067479A">
      <w:pPr>
        <w:jc w:val="both"/>
        <w:rPr>
          <w:rFonts w:cs="Times New Roman"/>
          <w:sz w:val="22"/>
          <w:szCs w:val="22"/>
        </w:rPr>
      </w:pPr>
      <w:r w:rsidRPr="0067479A">
        <w:rPr>
          <w:rFonts w:cs="Times New Roman"/>
          <w:sz w:val="22"/>
          <w:szCs w:val="22"/>
        </w:rPr>
        <w:t>reprezentowanym przez:</w:t>
      </w:r>
    </w:p>
    <w:p w14:paraId="55B6BE84" w14:textId="77777777" w:rsidR="006D71B7" w:rsidRPr="0067479A" w:rsidRDefault="006D71B7" w:rsidP="0067479A">
      <w:pPr>
        <w:jc w:val="both"/>
        <w:rPr>
          <w:rFonts w:cs="Times New Roman"/>
          <w:sz w:val="22"/>
          <w:szCs w:val="22"/>
        </w:rPr>
      </w:pPr>
      <w:r w:rsidRPr="0067479A">
        <w:rPr>
          <w:rFonts w:cs="Times New Roman"/>
          <w:sz w:val="22"/>
          <w:szCs w:val="22"/>
        </w:rPr>
        <w:t>1. Dyrektor – dr n. med. Monikę Domarecką</w:t>
      </w:r>
    </w:p>
    <w:p w14:paraId="5EB7B2E1" w14:textId="77777777" w:rsidR="006D71B7" w:rsidRPr="0067479A" w:rsidRDefault="006D71B7" w:rsidP="0067479A">
      <w:pPr>
        <w:jc w:val="both"/>
        <w:rPr>
          <w:rFonts w:cs="Times New Roman"/>
          <w:sz w:val="22"/>
          <w:szCs w:val="22"/>
        </w:rPr>
      </w:pPr>
      <w:r w:rsidRPr="0067479A">
        <w:rPr>
          <w:rFonts w:cs="Times New Roman"/>
          <w:sz w:val="22"/>
          <w:szCs w:val="22"/>
        </w:rPr>
        <w:t>a</w:t>
      </w:r>
    </w:p>
    <w:p w14:paraId="48565547" w14:textId="77777777" w:rsidR="006D71B7" w:rsidRPr="0067479A" w:rsidRDefault="006D71B7" w:rsidP="0067479A">
      <w:pPr>
        <w:jc w:val="both"/>
        <w:rPr>
          <w:rFonts w:cs="Times New Roman"/>
          <w:sz w:val="22"/>
          <w:szCs w:val="22"/>
        </w:rPr>
      </w:pPr>
      <w:r w:rsidRPr="0067479A">
        <w:rPr>
          <w:rFonts w:cs="Times New Roman"/>
          <w:sz w:val="22"/>
          <w:szCs w:val="22"/>
        </w:rPr>
        <w:t>WYKONAWCĄ,</w:t>
      </w:r>
    </w:p>
    <w:p w14:paraId="33126214" w14:textId="77777777" w:rsidR="006D71B7" w:rsidRPr="0067479A" w:rsidRDefault="006D71B7" w:rsidP="0067479A">
      <w:pPr>
        <w:jc w:val="both"/>
        <w:rPr>
          <w:rFonts w:cs="Times New Roman"/>
          <w:sz w:val="22"/>
          <w:szCs w:val="22"/>
        </w:rPr>
      </w:pPr>
      <w:r w:rsidRPr="0067479A">
        <w:rPr>
          <w:rFonts w:cs="Times New Roman"/>
          <w:sz w:val="22"/>
          <w:szCs w:val="22"/>
        </w:rPr>
        <w:t>Nazwa Wykonawcy ………………………………………………………</w:t>
      </w:r>
    </w:p>
    <w:p w14:paraId="63497893" w14:textId="77777777" w:rsidR="006D71B7" w:rsidRPr="0067479A" w:rsidRDefault="006D71B7" w:rsidP="0067479A">
      <w:pPr>
        <w:jc w:val="both"/>
        <w:rPr>
          <w:rFonts w:cs="Times New Roman"/>
          <w:sz w:val="22"/>
          <w:szCs w:val="22"/>
        </w:rPr>
      </w:pPr>
      <w:r w:rsidRPr="0067479A">
        <w:rPr>
          <w:rFonts w:cs="Times New Roman"/>
          <w:sz w:val="22"/>
          <w:szCs w:val="22"/>
        </w:rPr>
        <w:t>Adres Wykonawcy ………………………………………………………</w:t>
      </w:r>
    </w:p>
    <w:p w14:paraId="14A37B0B" w14:textId="77777777" w:rsidR="006D71B7" w:rsidRPr="0067479A" w:rsidRDefault="006D71B7" w:rsidP="0067479A">
      <w:pPr>
        <w:jc w:val="both"/>
        <w:rPr>
          <w:rFonts w:cs="Times New Roman"/>
          <w:sz w:val="22"/>
          <w:szCs w:val="22"/>
        </w:rPr>
      </w:pPr>
      <w:r w:rsidRPr="0067479A">
        <w:rPr>
          <w:rFonts w:cs="Times New Roman"/>
          <w:sz w:val="22"/>
          <w:szCs w:val="22"/>
        </w:rPr>
        <w:t>wpisanym do Krajowego Rejestru Sądowego prowadzonego przez Sąd ………………………………………………………….. pod numerem KRS .................................................. , kapitał zakładowy: ..................................................  zł</w:t>
      </w:r>
    </w:p>
    <w:p w14:paraId="5EB40E17" w14:textId="77777777" w:rsidR="006D71B7" w:rsidRPr="0067479A" w:rsidRDefault="006D71B7" w:rsidP="0067479A">
      <w:pPr>
        <w:jc w:val="both"/>
        <w:rPr>
          <w:rFonts w:cs="Times New Roman"/>
          <w:sz w:val="22"/>
          <w:szCs w:val="22"/>
        </w:rPr>
      </w:pPr>
      <w:r w:rsidRPr="0067479A">
        <w:rPr>
          <w:rFonts w:cs="Times New Roman"/>
          <w:sz w:val="22"/>
          <w:szCs w:val="22"/>
        </w:rPr>
        <w:t xml:space="preserve">NIP .................................................. ; REGON .................................................. ; </w:t>
      </w:r>
    </w:p>
    <w:p w14:paraId="3C8D71EE" w14:textId="77777777" w:rsidR="006D71B7" w:rsidRPr="0067479A" w:rsidRDefault="006D71B7" w:rsidP="0067479A">
      <w:pPr>
        <w:jc w:val="both"/>
        <w:rPr>
          <w:rFonts w:cs="Times New Roman"/>
          <w:sz w:val="22"/>
          <w:szCs w:val="22"/>
        </w:rPr>
      </w:pPr>
      <w:r w:rsidRPr="0067479A">
        <w:rPr>
          <w:rFonts w:cs="Times New Roman"/>
          <w:sz w:val="22"/>
          <w:szCs w:val="22"/>
        </w:rPr>
        <w:t>reprezentowanym przez:</w:t>
      </w:r>
    </w:p>
    <w:p w14:paraId="19588EAE" w14:textId="77777777" w:rsidR="006D71B7" w:rsidRPr="0067479A" w:rsidRDefault="006D71B7" w:rsidP="0067479A">
      <w:pPr>
        <w:jc w:val="both"/>
        <w:rPr>
          <w:rFonts w:cs="Times New Roman"/>
          <w:sz w:val="22"/>
          <w:szCs w:val="22"/>
        </w:rPr>
      </w:pPr>
      <w:r w:rsidRPr="0067479A">
        <w:rPr>
          <w:rFonts w:cs="Times New Roman"/>
          <w:sz w:val="22"/>
          <w:szCs w:val="22"/>
        </w:rPr>
        <w:t>1. …………………………..</w:t>
      </w:r>
    </w:p>
    <w:p w14:paraId="75666D2B" w14:textId="77777777" w:rsidR="006D71B7" w:rsidRPr="0067479A" w:rsidRDefault="006D71B7" w:rsidP="0067479A">
      <w:pPr>
        <w:jc w:val="both"/>
        <w:rPr>
          <w:rFonts w:cs="Times New Roman"/>
          <w:sz w:val="22"/>
          <w:szCs w:val="22"/>
        </w:rPr>
      </w:pPr>
      <w:r w:rsidRPr="0067479A">
        <w:rPr>
          <w:rFonts w:cs="Times New Roman"/>
          <w:sz w:val="22"/>
          <w:szCs w:val="22"/>
        </w:rPr>
        <w:t>2. …………………………..</w:t>
      </w:r>
    </w:p>
    <w:p w14:paraId="75770128" w14:textId="77777777" w:rsidR="006D71B7" w:rsidRPr="0067479A" w:rsidRDefault="006D71B7" w:rsidP="0067479A">
      <w:pPr>
        <w:jc w:val="both"/>
        <w:rPr>
          <w:rFonts w:cs="Times New Roman"/>
          <w:sz w:val="22"/>
          <w:szCs w:val="22"/>
        </w:rPr>
      </w:pPr>
    </w:p>
    <w:p w14:paraId="71744328" w14:textId="77777777" w:rsidR="006D71B7" w:rsidRPr="0067479A" w:rsidRDefault="006D71B7" w:rsidP="0067479A">
      <w:pPr>
        <w:jc w:val="both"/>
        <w:rPr>
          <w:rFonts w:cs="Times New Roman"/>
          <w:sz w:val="22"/>
          <w:szCs w:val="22"/>
        </w:rPr>
      </w:pPr>
      <w:r w:rsidRPr="0067479A">
        <w:rPr>
          <w:rFonts w:cs="Times New Roman"/>
          <w:sz w:val="22"/>
          <w:szCs w:val="22"/>
        </w:rPr>
        <w:t>Umowa stanowi co następuje:</w:t>
      </w:r>
    </w:p>
    <w:p w14:paraId="14413777" w14:textId="77777777" w:rsidR="006D71B7" w:rsidRPr="0067479A" w:rsidRDefault="006D71B7" w:rsidP="0067479A">
      <w:pPr>
        <w:jc w:val="both"/>
        <w:rPr>
          <w:rFonts w:cs="Times New Roman"/>
          <w:sz w:val="22"/>
          <w:szCs w:val="22"/>
        </w:rPr>
      </w:pPr>
    </w:p>
    <w:p w14:paraId="24F9934B" w14:textId="77777777" w:rsidR="006D71B7" w:rsidRPr="0067479A" w:rsidRDefault="006D71B7" w:rsidP="0067479A">
      <w:pPr>
        <w:jc w:val="center"/>
        <w:rPr>
          <w:rFonts w:cs="Times New Roman"/>
          <w:sz w:val="22"/>
          <w:szCs w:val="22"/>
        </w:rPr>
      </w:pPr>
      <w:r w:rsidRPr="0067479A">
        <w:rPr>
          <w:rFonts w:cs="Times New Roman"/>
          <w:sz w:val="22"/>
          <w:szCs w:val="22"/>
        </w:rPr>
        <w:t>§ 1</w:t>
      </w:r>
    </w:p>
    <w:p w14:paraId="15946D87" w14:textId="77777777" w:rsidR="006D71B7" w:rsidRPr="0067479A" w:rsidRDefault="006D71B7" w:rsidP="0067479A">
      <w:pPr>
        <w:jc w:val="both"/>
        <w:rPr>
          <w:rFonts w:cs="Times New Roman"/>
          <w:sz w:val="22"/>
          <w:szCs w:val="22"/>
        </w:rPr>
      </w:pPr>
    </w:p>
    <w:p w14:paraId="7A3AA03E" w14:textId="6748F323" w:rsidR="006D71B7" w:rsidRPr="0067479A" w:rsidRDefault="006D71B7" w:rsidP="0067479A">
      <w:pPr>
        <w:jc w:val="both"/>
        <w:rPr>
          <w:rFonts w:cs="Times New Roman"/>
          <w:sz w:val="22"/>
          <w:szCs w:val="22"/>
        </w:rPr>
      </w:pPr>
      <w:r w:rsidRPr="0067479A">
        <w:rPr>
          <w:rFonts w:cs="Times New Roman"/>
          <w:sz w:val="22"/>
          <w:szCs w:val="22"/>
        </w:rPr>
        <w:t xml:space="preserve">1.Przedmiotem umowy jest </w:t>
      </w:r>
      <w:r w:rsidR="0067479A" w:rsidRPr="0067479A">
        <w:rPr>
          <w:rFonts w:cs="Times New Roman"/>
          <w:b/>
          <w:sz w:val="22"/>
          <w:szCs w:val="22"/>
        </w:rPr>
        <w:t>dostawa sprzętu do prowadzenia hemodializ i dializ otrzewnych oraz sprzętu do prowadzenia terapeutycznej wymiany osocza na potrzeby CSK UM w Łodzi</w:t>
      </w:r>
      <w:r w:rsidR="0067479A">
        <w:rPr>
          <w:rFonts w:cs="Times New Roman"/>
          <w:sz w:val="22"/>
          <w:szCs w:val="22"/>
        </w:rPr>
        <w:t xml:space="preserve"> </w:t>
      </w:r>
      <w:r w:rsidRPr="0067479A">
        <w:rPr>
          <w:rFonts w:cs="Times New Roman"/>
          <w:sz w:val="22"/>
          <w:szCs w:val="22"/>
        </w:rPr>
        <w:t>- Pakiet nr …</w:t>
      </w:r>
      <w:r w:rsidR="0067479A">
        <w:rPr>
          <w:rFonts w:cs="Times New Roman"/>
          <w:sz w:val="22"/>
          <w:szCs w:val="22"/>
        </w:rPr>
        <w:t>….</w:t>
      </w:r>
      <w:r w:rsidRPr="0067479A">
        <w:rPr>
          <w:rFonts w:cs="Times New Roman"/>
          <w:sz w:val="22"/>
          <w:szCs w:val="22"/>
        </w:rPr>
        <w:t>…..</w:t>
      </w:r>
    </w:p>
    <w:p w14:paraId="36226050" w14:textId="735BCE4D" w:rsidR="006D71B7" w:rsidRDefault="006D71B7" w:rsidP="0067479A">
      <w:pPr>
        <w:jc w:val="both"/>
        <w:rPr>
          <w:rFonts w:cs="Times New Roman"/>
          <w:sz w:val="22"/>
          <w:szCs w:val="22"/>
        </w:rPr>
      </w:pPr>
      <w:r w:rsidRPr="0067479A">
        <w:rPr>
          <w:rFonts w:cs="Times New Roman"/>
          <w:sz w:val="22"/>
          <w:szCs w:val="22"/>
        </w:rPr>
        <w:t>2.Wykonawca zobowiązuje się do wykonania umowy zgodnie z zamówieniem wyszczególnionym w Formularzu asortymentowo – cenowym</w:t>
      </w:r>
      <w:r w:rsidR="0067479A">
        <w:rPr>
          <w:rFonts w:cs="Times New Roman"/>
          <w:sz w:val="22"/>
          <w:szCs w:val="22"/>
        </w:rPr>
        <w:t xml:space="preserve"> </w:t>
      </w:r>
      <w:r w:rsidRPr="0067479A">
        <w:rPr>
          <w:rFonts w:cs="Times New Roman"/>
          <w:sz w:val="22"/>
          <w:szCs w:val="22"/>
        </w:rPr>
        <w:t xml:space="preserve">oraz zgodnie ze złożoną ofertą – dostawy sukcesywne, wg zapotrzebowania Zamawiającego.  </w:t>
      </w:r>
    </w:p>
    <w:p w14:paraId="5672A182" w14:textId="77777777" w:rsidR="00591238" w:rsidRPr="00591238" w:rsidRDefault="00591238" w:rsidP="00591238">
      <w:pPr>
        <w:jc w:val="both"/>
        <w:rPr>
          <w:rFonts w:cs="Times New Roman"/>
          <w:sz w:val="22"/>
          <w:szCs w:val="22"/>
        </w:rPr>
      </w:pPr>
      <w:r w:rsidRPr="00591238">
        <w:rPr>
          <w:rFonts w:cs="Times New Roman"/>
          <w:sz w:val="22"/>
          <w:szCs w:val="22"/>
        </w:rPr>
        <w:t>W przypadku zlecenia przez Zamawiającego dostawy przedmiotu zamówienia na adres bezpośredni pacjenta w systemie „</w:t>
      </w:r>
      <w:proofErr w:type="spellStart"/>
      <w:r w:rsidRPr="00591238">
        <w:rPr>
          <w:rFonts w:cs="Times New Roman"/>
          <w:sz w:val="22"/>
          <w:szCs w:val="22"/>
        </w:rPr>
        <w:t>home</w:t>
      </w:r>
      <w:proofErr w:type="spellEnd"/>
      <w:r w:rsidRPr="00591238">
        <w:rPr>
          <w:rFonts w:cs="Times New Roman"/>
          <w:sz w:val="22"/>
          <w:szCs w:val="22"/>
        </w:rPr>
        <w:t xml:space="preserve"> </w:t>
      </w:r>
      <w:proofErr w:type="spellStart"/>
      <w:r w:rsidRPr="00591238">
        <w:rPr>
          <w:rFonts w:cs="Times New Roman"/>
          <w:sz w:val="22"/>
          <w:szCs w:val="22"/>
        </w:rPr>
        <w:t>delivery</w:t>
      </w:r>
      <w:proofErr w:type="spellEnd"/>
      <w:r w:rsidRPr="00591238">
        <w:rPr>
          <w:rFonts w:cs="Times New Roman"/>
          <w:sz w:val="22"/>
          <w:szCs w:val="22"/>
        </w:rPr>
        <w:t>”, Wykonawca zobowiązany jest do dostarczenia zamówionych produktów na swój koszt i ryzyko do Magazynu Apteki Zamawiającego – w celu weryfikacji zamówienia zgodnie z ust. 3 poniżej, a następnie dalszej dostawy do bezpośredniego odbiorcy (pacjenta).</w:t>
      </w:r>
    </w:p>
    <w:p w14:paraId="06AAD451" w14:textId="77777777" w:rsidR="00591238" w:rsidRPr="00591238" w:rsidRDefault="00591238" w:rsidP="00591238">
      <w:pPr>
        <w:jc w:val="both"/>
        <w:rPr>
          <w:rFonts w:cs="Times New Roman"/>
          <w:sz w:val="22"/>
          <w:szCs w:val="22"/>
        </w:rPr>
      </w:pPr>
      <w:r w:rsidRPr="00591238">
        <w:rPr>
          <w:rFonts w:cs="Times New Roman"/>
          <w:sz w:val="22"/>
          <w:szCs w:val="22"/>
        </w:rPr>
        <w:t>3. Wykonawca dostarczy przedmiot zamówienia na swój koszt i ryzyko do Magazynu Apteki, gdzie nastąpi:</w:t>
      </w:r>
    </w:p>
    <w:p w14:paraId="629FE3F7" w14:textId="77777777" w:rsidR="00591238" w:rsidRPr="00591238" w:rsidRDefault="00591238" w:rsidP="00591238">
      <w:pPr>
        <w:jc w:val="both"/>
        <w:rPr>
          <w:rFonts w:cs="Times New Roman"/>
          <w:sz w:val="22"/>
          <w:szCs w:val="22"/>
        </w:rPr>
      </w:pPr>
      <w:r w:rsidRPr="00591238">
        <w:rPr>
          <w:rFonts w:cs="Times New Roman"/>
          <w:sz w:val="22"/>
          <w:szCs w:val="22"/>
        </w:rPr>
        <w:t xml:space="preserve"> 3.1 sprawdzenie przez pracownika zamawiającego dokumentacji transportowej, sprawdzenie zgodności asortymentu z fakturą lub dokumentem WZ (zawierającym serię i datę ważności oraz ilości). Apteka Szpitala  wyklucza możliwość oceny asortymentu pod kątem jakości wyrobów, wiązałoby się to z koniecznością otworzenia każdego opakowania i oceny pod względem szczelności, klarowności produktu. Apteka Szpitala oceni stan opakowań zewnętrznych (uszkodzenia, naruszenie opakowania zewnętrznego) oraz zgodność asortymentu.</w:t>
      </w:r>
    </w:p>
    <w:p w14:paraId="2AF971F1" w14:textId="77777777" w:rsidR="00591238" w:rsidRPr="00591238" w:rsidRDefault="00591238" w:rsidP="00591238">
      <w:pPr>
        <w:jc w:val="both"/>
        <w:rPr>
          <w:rFonts w:cs="Times New Roman"/>
          <w:sz w:val="22"/>
          <w:szCs w:val="22"/>
        </w:rPr>
      </w:pPr>
      <w:r w:rsidRPr="00591238">
        <w:rPr>
          <w:rFonts w:cs="Times New Roman"/>
          <w:sz w:val="22"/>
          <w:szCs w:val="22"/>
        </w:rPr>
        <w:t xml:space="preserve">3.2  Wydanie towaru do dalszego transportu: </w:t>
      </w:r>
    </w:p>
    <w:p w14:paraId="3E950404" w14:textId="77777777" w:rsidR="00591238" w:rsidRPr="00591238" w:rsidRDefault="00591238" w:rsidP="00591238">
      <w:pPr>
        <w:jc w:val="both"/>
        <w:rPr>
          <w:rFonts w:cs="Times New Roman"/>
          <w:sz w:val="22"/>
          <w:szCs w:val="22"/>
        </w:rPr>
      </w:pPr>
      <w:r w:rsidRPr="00591238">
        <w:rPr>
          <w:rFonts w:cs="Times New Roman"/>
          <w:sz w:val="22"/>
          <w:szCs w:val="22"/>
        </w:rPr>
        <w:t>Apteka zastrzega sobie zapewnienie odpowiedniego czasu na procedurę sprawdzenia asortymentu oraz weryfikację  zgodności unikalnych kodów QR poprzez sczytanie każdego opakowania  produktu, którego dokonuje się  w systemie informatycznym,  podczas przyjęcia dostawy jeszcze przed wydaniem.  Wykonawca, uwzględniając powyższe,  musi zapewnić margines czasowy, który pozwoli na przeprowadzenie:</w:t>
      </w:r>
    </w:p>
    <w:p w14:paraId="75C7E2A5" w14:textId="77777777" w:rsidR="00591238" w:rsidRPr="00591238" w:rsidRDefault="00591238" w:rsidP="00591238">
      <w:pPr>
        <w:jc w:val="both"/>
        <w:rPr>
          <w:rFonts w:cs="Times New Roman"/>
          <w:sz w:val="22"/>
          <w:szCs w:val="22"/>
        </w:rPr>
      </w:pPr>
      <w:r w:rsidRPr="00591238">
        <w:rPr>
          <w:rFonts w:cs="Times New Roman"/>
          <w:sz w:val="22"/>
          <w:szCs w:val="22"/>
        </w:rPr>
        <w:t>•</w:t>
      </w:r>
      <w:r w:rsidRPr="00591238">
        <w:rPr>
          <w:rFonts w:cs="Times New Roman"/>
          <w:sz w:val="22"/>
          <w:szCs w:val="22"/>
        </w:rPr>
        <w:tab/>
      </w:r>
      <w:r w:rsidRPr="00591238">
        <w:rPr>
          <w:rFonts w:cs="Times New Roman"/>
          <w:sz w:val="22"/>
          <w:szCs w:val="22"/>
        </w:rPr>
        <w:tab/>
        <w:t>dostawy do Apteki,</w:t>
      </w:r>
    </w:p>
    <w:p w14:paraId="104EC1F0" w14:textId="77777777" w:rsidR="00591238" w:rsidRPr="00591238" w:rsidRDefault="00591238" w:rsidP="00591238">
      <w:pPr>
        <w:jc w:val="both"/>
        <w:rPr>
          <w:rFonts w:cs="Times New Roman"/>
          <w:sz w:val="22"/>
          <w:szCs w:val="22"/>
        </w:rPr>
      </w:pPr>
      <w:r w:rsidRPr="00591238">
        <w:rPr>
          <w:rFonts w:cs="Times New Roman"/>
          <w:sz w:val="22"/>
          <w:szCs w:val="22"/>
        </w:rPr>
        <w:t>•</w:t>
      </w:r>
      <w:r w:rsidRPr="00591238">
        <w:rPr>
          <w:rFonts w:cs="Times New Roman"/>
          <w:sz w:val="22"/>
          <w:szCs w:val="22"/>
        </w:rPr>
        <w:tab/>
      </w:r>
      <w:r w:rsidRPr="00591238">
        <w:rPr>
          <w:rFonts w:cs="Times New Roman"/>
          <w:sz w:val="22"/>
          <w:szCs w:val="22"/>
        </w:rPr>
        <w:tab/>
        <w:t xml:space="preserve">odbioru dostawy z Apteki po sprawdzeniu, </w:t>
      </w:r>
    </w:p>
    <w:p w14:paraId="3872E08A" w14:textId="77777777" w:rsidR="00591238" w:rsidRPr="00591238" w:rsidRDefault="00591238" w:rsidP="00591238">
      <w:pPr>
        <w:jc w:val="both"/>
        <w:rPr>
          <w:rFonts w:cs="Times New Roman"/>
          <w:sz w:val="22"/>
          <w:szCs w:val="22"/>
        </w:rPr>
      </w:pPr>
      <w:r w:rsidRPr="00591238">
        <w:rPr>
          <w:rFonts w:cs="Times New Roman"/>
          <w:sz w:val="22"/>
          <w:szCs w:val="22"/>
        </w:rPr>
        <w:t>•</w:t>
      </w:r>
      <w:r w:rsidRPr="00591238">
        <w:rPr>
          <w:rFonts w:cs="Times New Roman"/>
          <w:sz w:val="22"/>
          <w:szCs w:val="22"/>
        </w:rPr>
        <w:tab/>
      </w:r>
      <w:r w:rsidRPr="00591238">
        <w:rPr>
          <w:rFonts w:cs="Times New Roman"/>
          <w:sz w:val="22"/>
          <w:szCs w:val="22"/>
        </w:rPr>
        <w:tab/>
        <w:t>dostawy do domu pacjenta.</w:t>
      </w:r>
    </w:p>
    <w:p w14:paraId="2A1CEB7F" w14:textId="77777777" w:rsidR="00591238" w:rsidRPr="00591238" w:rsidRDefault="00591238" w:rsidP="00591238">
      <w:pPr>
        <w:jc w:val="both"/>
        <w:rPr>
          <w:rFonts w:cs="Times New Roman"/>
          <w:sz w:val="22"/>
          <w:szCs w:val="22"/>
        </w:rPr>
      </w:pPr>
      <w:r w:rsidRPr="00591238">
        <w:rPr>
          <w:rFonts w:cs="Times New Roman"/>
          <w:sz w:val="22"/>
          <w:szCs w:val="22"/>
        </w:rPr>
        <w:lastRenderedPageBreak/>
        <w:t xml:space="preserve">W związku z tym Wykonawca przed każdym planem transportu skontaktuje się z Apteką Szpitala i poinformuje o planowanym terminie transportu. Obie strony ustalą czas przeprowadzenia całej procedury. </w:t>
      </w:r>
    </w:p>
    <w:p w14:paraId="3283270D" w14:textId="77777777" w:rsidR="00591238" w:rsidRPr="00591238" w:rsidRDefault="00591238" w:rsidP="00591238">
      <w:pPr>
        <w:jc w:val="both"/>
        <w:rPr>
          <w:rFonts w:cs="Times New Roman"/>
          <w:sz w:val="22"/>
          <w:szCs w:val="22"/>
        </w:rPr>
      </w:pPr>
      <w:r w:rsidRPr="00591238">
        <w:rPr>
          <w:rFonts w:cs="Times New Roman"/>
          <w:sz w:val="22"/>
          <w:szCs w:val="22"/>
        </w:rPr>
        <w:t>3.3</w:t>
      </w:r>
      <w:r w:rsidRPr="00591238">
        <w:rPr>
          <w:rFonts w:cs="Times New Roman"/>
          <w:sz w:val="22"/>
          <w:szCs w:val="22"/>
        </w:rPr>
        <w:tab/>
        <w:t>Zamawiający wymaga aby wykonawca dostarczał wraz z dostawą w formie papierowej zbiór wszystkich unikalnych kodów QR dot. dostarczanych produktów zgodnie z dokumentem WZ bądź fakturą.</w:t>
      </w:r>
    </w:p>
    <w:p w14:paraId="6C7DF53D" w14:textId="77777777" w:rsidR="00591238" w:rsidRPr="00591238" w:rsidRDefault="00591238" w:rsidP="00591238">
      <w:pPr>
        <w:jc w:val="both"/>
        <w:rPr>
          <w:rFonts w:cs="Times New Roman"/>
          <w:sz w:val="22"/>
          <w:szCs w:val="22"/>
        </w:rPr>
      </w:pPr>
      <w:r w:rsidRPr="00591238">
        <w:rPr>
          <w:rFonts w:cs="Times New Roman"/>
          <w:sz w:val="22"/>
          <w:szCs w:val="22"/>
        </w:rPr>
        <w:t xml:space="preserve">Następnie wykonawca dostarczy zamówione produkty do bezpośrednich odbiorców (pacjentów), w terminie zgodnym z postanowieniami Umowy. </w:t>
      </w:r>
    </w:p>
    <w:p w14:paraId="373604FF" w14:textId="77777777" w:rsidR="00591238" w:rsidRPr="00591238" w:rsidRDefault="00591238" w:rsidP="00591238">
      <w:pPr>
        <w:jc w:val="both"/>
        <w:rPr>
          <w:rFonts w:cs="Times New Roman"/>
          <w:sz w:val="22"/>
          <w:szCs w:val="22"/>
        </w:rPr>
      </w:pPr>
      <w:r w:rsidRPr="00591238">
        <w:rPr>
          <w:rFonts w:cs="Times New Roman"/>
          <w:sz w:val="22"/>
          <w:szCs w:val="22"/>
        </w:rPr>
        <w:t xml:space="preserve">Dokumentem potwierdzającym dokonanie dostawy jest protokół odbioru podpisany przez bezpośredniego odbiorcę i potwierdzony przez Zamawiającego. </w:t>
      </w:r>
    </w:p>
    <w:p w14:paraId="2E6A6A67" w14:textId="77777777" w:rsidR="00591238" w:rsidRPr="00591238" w:rsidRDefault="00591238" w:rsidP="00591238">
      <w:pPr>
        <w:jc w:val="both"/>
        <w:rPr>
          <w:rFonts w:cs="Times New Roman"/>
          <w:sz w:val="22"/>
          <w:szCs w:val="22"/>
        </w:rPr>
      </w:pPr>
      <w:r w:rsidRPr="00591238">
        <w:rPr>
          <w:rFonts w:cs="Times New Roman"/>
          <w:sz w:val="22"/>
          <w:szCs w:val="22"/>
        </w:rPr>
        <w:t xml:space="preserve">3.4. W przypadku niewykorzystania z przyczyn obiektywnych /przeszczep, zgon, rezygnacja z terapii itp./ przez pacjenta dostarczonych mu produktów Wykonawca zobowiązuje się do odebrania ich od pacjenta  i utylizacji na własny koszt. </w:t>
      </w:r>
    </w:p>
    <w:p w14:paraId="24065397" w14:textId="4380BAFF" w:rsidR="00591238" w:rsidRDefault="00591238" w:rsidP="00591238">
      <w:pPr>
        <w:jc w:val="both"/>
        <w:rPr>
          <w:rFonts w:cs="Times New Roman"/>
          <w:sz w:val="22"/>
          <w:szCs w:val="22"/>
        </w:rPr>
      </w:pPr>
      <w:r w:rsidRPr="00591238">
        <w:rPr>
          <w:rFonts w:cs="Times New Roman"/>
          <w:sz w:val="22"/>
          <w:szCs w:val="22"/>
        </w:rPr>
        <w:t>3.5. Bezpośrednim odbiorcą zamówienia może być osoba fizyczna (pacjent) lub Zamawiający, wskazany w Zamówieniu, z zastrzeżeniem, iż te części zestawu, których wykorzystanie może nastąpić jedynie w warunkach szpitalnych, m.in. adaptery czy przedłużacze, dostarczane będą bezpośrednio do Zamawiającego (Magazynu Apteki).</w:t>
      </w:r>
    </w:p>
    <w:p w14:paraId="5FD5A538" w14:textId="62921B6B" w:rsidR="006D71B7" w:rsidRPr="0067479A" w:rsidRDefault="00591238" w:rsidP="0067479A">
      <w:pPr>
        <w:jc w:val="both"/>
        <w:rPr>
          <w:rFonts w:cs="Times New Roman"/>
          <w:sz w:val="22"/>
          <w:szCs w:val="22"/>
        </w:rPr>
      </w:pPr>
      <w:r>
        <w:rPr>
          <w:rFonts w:cs="Times New Roman"/>
          <w:sz w:val="22"/>
          <w:szCs w:val="22"/>
        </w:rPr>
        <w:t>4</w:t>
      </w:r>
      <w:r w:rsidR="006D71B7" w:rsidRPr="0067479A">
        <w:rPr>
          <w:rFonts w:cs="Times New Roman"/>
          <w:sz w:val="22"/>
          <w:szCs w:val="22"/>
        </w:rPr>
        <w:t>.Wykonawca oświadcza, że dostarczony przedmiot umowy odpowiada standardom jakościowym i technicznym, wynikającym z funkcji i przeznaczenia, jest wolny od wad materiałowych, konstrukcyjnych, fizycznych i prawnych i jest zgodny z opisem oraz wymaganiami SWZ dotyczącej postępowania, na podstawie którego, wyłoniony został niniejszy Wykonawca.</w:t>
      </w:r>
    </w:p>
    <w:p w14:paraId="22302C1D" w14:textId="292B3E83" w:rsidR="006D71B7" w:rsidRPr="0067479A" w:rsidRDefault="00591238" w:rsidP="0067479A">
      <w:pPr>
        <w:jc w:val="both"/>
        <w:rPr>
          <w:rFonts w:cs="Times New Roman"/>
          <w:sz w:val="22"/>
          <w:szCs w:val="22"/>
        </w:rPr>
      </w:pPr>
      <w:r>
        <w:rPr>
          <w:rFonts w:cs="Times New Roman"/>
          <w:sz w:val="22"/>
          <w:szCs w:val="22"/>
        </w:rPr>
        <w:t>5</w:t>
      </w:r>
      <w:r w:rsidR="006D71B7" w:rsidRPr="0067479A">
        <w:rPr>
          <w:rFonts w:cs="Times New Roman"/>
          <w:sz w:val="22"/>
          <w:szCs w:val="22"/>
        </w:rPr>
        <w:t>.Wykonawca ponosi odpowiedzialność za zgodność zamówionego towaru (jakość, tożsamość).</w:t>
      </w:r>
    </w:p>
    <w:p w14:paraId="2D19150D" w14:textId="453FA02C" w:rsidR="006D71B7" w:rsidRPr="0067479A" w:rsidRDefault="00591238" w:rsidP="0067479A">
      <w:pPr>
        <w:jc w:val="both"/>
        <w:rPr>
          <w:rFonts w:cs="Times New Roman"/>
          <w:sz w:val="22"/>
          <w:szCs w:val="22"/>
        </w:rPr>
      </w:pPr>
      <w:r>
        <w:rPr>
          <w:rFonts w:cs="Times New Roman"/>
          <w:sz w:val="22"/>
          <w:szCs w:val="22"/>
        </w:rPr>
        <w:t>6</w:t>
      </w:r>
      <w:r w:rsidR="006D71B7" w:rsidRPr="0067479A">
        <w:rPr>
          <w:rFonts w:cs="Times New Roman"/>
          <w:sz w:val="22"/>
          <w:szCs w:val="22"/>
        </w:rPr>
        <w:t>.W przypadku dostarczania produktów transportem Wykonawcy, Zamawiający wymaga, aby pracownik Wykonawcy był obecny podczas sprawdzania zgodności towaru z zamówieniem lub w przypadku odmowy wykonania czynności sprawdzania, składał pisemne zobowiązanie Wykonawcy do uwzględnienia ewentualnego protokołu reklamacyjnego w przypadku stwierdzenia wad jakościowych lub braków ilościowych w dostawie (Zamawiający dopuszcza złożenie jednego zobowiązania, podpisanego przez przedstawiciela Wykonawcy na okres obowiązywania umowy).</w:t>
      </w:r>
    </w:p>
    <w:p w14:paraId="36495643" w14:textId="77777777" w:rsidR="006D71B7" w:rsidRPr="0067479A" w:rsidRDefault="006D71B7" w:rsidP="0067479A">
      <w:pPr>
        <w:jc w:val="center"/>
        <w:rPr>
          <w:rFonts w:cs="Times New Roman"/>
          <w:sz w:val="22"/>
          <w:szCs w:val="22"/>
        </w:rPr>
      </w:pPr>
      <w:r w:rsidRPr="0067479A">
        <w:rPr>
          <w:rFonts w:cs="Times New Roman"/>
          <w:sz w:val="22"/>
          <w:szCs w:val="22"/>
        </w:rPr>
        <w:t>§ 2.</w:t>
      </w:r>
    </w:p>
    <w:p w14:paraId="367F0735" w14:textId="51FC4F72" w:rsidR="006D71B7" w:rsidRPr="0067479A" w:rsidRDefault="006D71B7" w:rsidP="0067479A">
      <w:pPr>
        <w:jc w:val="both"/>
        <w:rPr>
          <w:rFonts w:cs="Times New Roman"/>
          <w:sz w:val="22"/>
          <w:szCs w:val="22"/>
        </w:rPr>
      </w:pPr>
      <w:r w:rsidRPr="0067479A">
        <w:rPr>
          <w:rFonts w:cs="Times New Roman"/>
          <w:sz w:val="22"/>
          <w:szCs w:val="22"/>
        </w:rPr>
        <w:t xml:space="preserve">Niniejsza umowa została zawarta na okres </w:t>
      </w:r>
      <w:r w:rsidR="0067479A" w:rsidRPr="00203697">
        <w:rPr>
          <w:rFonts w:cs="Times New Roman"/>
          <w:b/>
          <w:sz w:val="22"/>
          <w:szCs w:val="22"/>
        </w:rPr>
        <w:t>24</w:t>
      </w:r>
      <w:r w:rsidRPr="00203697">
        <w:rPr>
          <w:rFonts w:cs="Times New Roman"/>
          <w:b/>
          <w:sz w:val="22"/>
          <w:szCs w:val="22"/>
        </w:rPr>
        <w:t xml:space="preserve"> miesięcy od dnia jej zawarcia tj. od………do……………</w:t>
      </w:r>
    </w:p>
    <w:p w14:paraId="42443EF1" w14:textId="77777777" w:rsidR="006D71B7" w:rsidRPr="0067479A" w:rsidRDefault="006D71B7" w:rsidP="0067479A">
      <w:pPr>
        <w:jc w:val="both"/>
        <w:rPr>
          <w:rFonts w:cs="Times New Roman"/>
          <w:sz w:val="22"/>
          <w:szCs w:val="22"/>
        </w:rPr>
      </w:pPr>
    </w:p>
    <w:p w14:paraId="4F2F705A" w14:textId="77777777" w:rsidR="006D71B7" w:rsidRPr="0067479A" w:rsidRDefault="006D71B7" w:rsidP="0067479A">
      <w:pPr>
        <w:jc w:val="center"/>
        <w:rPr>
          <w:rFonts w:cs="Times New Roman"/>
          <w:sz w:val="22"/>
          <w:szCs w:val="22"/>
        </w:rPr>
      </w:pPr>
      <w:r w:rsidRPr="0067479A">
        <w:rPr>
          <w:rFonts w:cs="Times New Roman"/>
          <w:sz w:val="22"/>
          <w:szCs w:val="22"/>
        </w:rPr>
        <w:t>§ 3.</w:t>
      </w:r>
    </w:p>
    <w:p w14:paraId="69F60D80" w14:textId="71F0C266" w:rsidR="006D71B7" w:rsidRPr="0067479A" w:rsidRDefault="006D71B7" w:rsidP="0067479A">
      <w:pPr>
        <w:jc w:val="both"/>
        <w:rPr>
          <w:rFonts w:cs="Times New Roman"/>
          <w:sz w:val="22"/>
          <w:szCs w:val="22"/>
        </w:rPr>
      </w:pPr>
      <w:r w:rsidRPr="0067479A">
        <w:rPr>
          <w:rFonts w:cs="Times New Roman"/>
          <w:sz w:val="22"/>
          <w:szCs w:val="22"/>
        </w:rPr>
        <w:t>1.</w:t>
      </w:r>
      <w:r w:rsidR="00203697" w:rsidRPr="00203697">
        <w:rPr>
          <w:rFonts w:cs="Times New Roman"/>
          <w:sz w:val="22"/>
          <w:szCs w:val="22"/>
        </w:rPr>
        <w:t xml:space="preserve">Produkty dostarczane będą transportem Wykonawcy lub za pośrednictwem firmy kurierskiej*, odpowiadającym rygorom sanitarnym i zapewniającym wymaganą jakość przewożonego towaru -  zgodnie z obowiązującymi w tym zakresie przepisami. Produkty dostarczane będą do domów pacjentów oraz Stacji Dializ lub Apteki Szpitalnej w Łodzi, przy ul. Pomorskiej 251 </w:t>
      </w:r>
      <w:r w:rsidR="00203697">
        <w:rPr>
          <w:rFonts w:cs="Times New Roman"/>
          <w:sz w:val="22"/>
          <w:szCs w:val="22"/>
        </w:rPr>
        <w:t xml:space="preserve">lub do innej </w:t>
      </w:r>
      <w:r w:rsidR="00203697" w:rsidRPr="00203697">
        <w:rPr>
          <w:rFonts w:cs="Times New Roman"/>
          <w:sz w:val="22"/>
          <w:szCs w:val="22"/>
        </w:rPr>
        <w:t xml:space="preserve">lokalizacji </w:t>
      </w:r>
      <w:r w:rsidRPr="00203697">
        <w:rPr>
          <w:rFonts w:cs="Times New Roman"/>
          <w:sz w:val="22"/>
          <w:szCs w:val="22"/>
        </w:rPr>
        <w:t xml:space="preserve"> wskazan</w:t>
      </w:r>
      <w:r w:rsidR="00203697" w:rsidRPr="00203697">
        <w:rPr>
          <w:rFonts w:cs="Times New Roman"/>
          <w:sz w:val="22"/>
          <w:szCs w:val="22"/>
        </w:rPr>
        <w:t>ej</w:t>
      </w:r>
      <w:r w:rsidRPr="00203697">
        <w:rPr>
          <w:rFonts w:cs="Times New Roman"/>
          <w:sz w:val="22"/>
          <w:szCs w:val="22"/>
        </w:rPr>
        <w:t xml:space="preserve"> w zamówieniu</w:t>
      </w:r>
      <w:r w:rsidR="00203697">
        <w:rPr>
          <w:rFonts w:cs="Times New Roman"/>
          <w:sz w:val="22"/>
          <w:szCs w:val="22"/>
        </w:rPr>
        <w:t>.</w:t>
      </w:r>
    </w:p>
    <w:p w14:paraId="17173386" w14:textId="135F3828" w:rsidR="00203697" w:rsidRDefault="006D71B7" w:rsidP="0067479A">
      <w:pPr>
        <w:jc w:val="both"/>
        <w:rPr>
          <w:rFonts w:cs="Times New Roman"/>
          <w:sz w:val="22"/>
          <w:szCs w:val="22"/>
        </w:rPr>
      </w:pPr>
      <w:r w:rsidRPr="0067479A">
        <w:rPr>
          <w:rFonts w:cs="Times New Roman"/>
          <w:sz w:val="22"/>
          <w:szCs w:val="22"/>
        </w:rPr>
        <w:t xml:space="preserve">2.Transport i rozładowanie towaru do magazynu Zamawiającego będą się odbywały na koszt i ryzyko Wykonawcy. </w:t>
      </w:r>
    </w:p>
    <w:p w14:paraId="479E4B46" w14:textId="2A6A1002" w:rsidR="006D71B7" w:rsidRDefault="00203697" w:rsidP="0067479A">
      <w:pPr>
        <w:jc w:val="both"/>
        <w:rPr>
          <w:rFonts w:cs="Times New Roman"/>
          <w:sz w:val="22"/>
          <w:szCs w:val="22"/>
        </w:rPr>
      </w:pPr>
      <w:r>
        <w:rPr>
          <w:rFonts w:cs="Times New Roman"/>
          <w:sz w:val="22"/>
          <w:szCs w:val="22"/>
        </w:rPr>
        <w:t>3.</w:t>
      </w:r>
      <w:r w:rsidRPr="00203697">
        <w:t xml:space="preserve"> </w:t>
      </w:r>
      <w:r w:rsidRPr="00203697">
        <w:rPr>
          <w:rFonts w:cs="Times New Roman"/>
          <w:sz w:val="22"/>
          <w:szCs w:val="22"/>
        </w:rPr>
        <w:t xml:space="preserve">Wykonawca zobowiązuje się zrealizować dostawę </w:t>
      </w:r>
      <w:r w:rsidRPr="00203697">
        <w:rPr>
          <w:rFonts w:cs="Times New Roman"/>
          <w:b/>
          <w:sz w:val="22"/>
          <w:szCs w:val="22"/>
        </w:rPr>
        <w:t>w ciągu ……. dni roboczych (od 1 do max. 4 dni</w:t>
      </w:r>
      <w:r w:rsidRPr="00203697">
        <w:rPr>
          <w:rFonts w:cs="Times New Roman"/>
          <w:sz w:val="22"/>
          <w:szCs w:val="22"/>
        </w:rPr>
        <w:t xml:space="preserve"> </w:t>
      </w:r>
      <w:r w:rsidRPr="00203697">
        <w:rPr>
          <w:rFonts w:cs="Times New Roman"/>
          <w:b/>
          <w:sz w:val="22"/>
          <w:szCs w:val="22"/>
        </w:rPr>
        <w:t>roboczych</w:t>
      </w:r>
      <w:r w:rsidRPr="00203697">
        <w:rPr>
          <w:rFonts w:cs="Times New Roman"/>
          <w:sz w:val="22"/>
          <w:szCs w:val="22"/>
        </w:rPr>
        <w:t>)</w:t>
      </w:r>
      <w:r>
        <w:rPr>
          <w:rFonts w:cs="Times New Roman"/>
          <w:sz w:val="22"/>
          <w:szCs w:val="22"/>
        </w:rPr>
        <w:t xml:space="preserve"> </w:t>
      </w:r>
      <w:r w:rsidRPr="00203697">
        <w:rPr>
          <w:rFonts w:cs="Times New Roman"/>
          <w:sz w:val="22"/>
          <w:szCs w:val="22"/>
        </w:rPr>
        <w:t>od złożenia przez Zamawiającego zamówienia  - w godz. 8.00 – 14.00</w:t>
      </w:r>
      <w:r w:rsidR="006D71B7" w:rsidRPr="0067479A">
        <w:rPr>
          <w:rFonts w:cs="Times New Roman"/>
          <w:sz w:val="22"/>
          <w:szCs w:val="22"/>
        </w:rPr>
        <w:t xml:space="preserve"> w dni robocze pn.-pt. Jeżeli dostawa wypada w dniu wolnym od pracy, w sobotę, bądź poza godzinami pracy magazynu dostawa nastąpi w pierwszym dniu roboczym po wyznaczonym terminie.</w:t>
      </w:r>
    </w:p>
    <w:p w14:paraId="41F4DCA4" w14:textId="3A1A968F" w:rsidR="00002470" w:rsidRDefault="00002470" w:rsidP="00002470">
      <w:pPr>
        <w:jc w:val="both"/>
        <w:rPr>
          <w:rFonts w:cs="Times New Roman"/>
          <w:sz w:val="22"/>
          <w:szCs w:val="22"/>
        </w:rPr>
      </w:pPr>
      <w:r>
        <w:rPr>
          <w:rFonts w:cs="Times New Roman"/>
          <w:sz w:val="22"/>
          <w:szCs w:val="22"/>
        </w:rPr>
        <w:t>4.</w:t>
      </w:r>
      <w:r w:rsidRPr="00002470">
        <w:rPr>
          <w:rFonts w:cs="Times New Roman"/>
          <w:sz w:val="22"/>
          <w:szCs w:val="22"/>
        </w:rPr>
        <w:t>Wykonawca będzie dostarczać produkty, z terminem ważności min. 12 miesięcy od daty dostarczenia zamawiającemu, o ile Zamawiający nie określił inaczej w załączniku nr 2 do SWZ.</w:t>
      </w:r>
    </w:p>
    <w:p w14:paraId="290ECEC8" w14:textId="3AD2A53F" w:rsidR="00B4245E" w:rsidRPr="0067479A" w:rsidRDefault="00B4245E" w:rsidP="00002470">
      <w:pPr>
        <w:jc w:val="both"/>
        <w:rPr>
          <w:rFonts w:cs="Times New Roman"/>
          <w:sz w:val="22"/>
          <w:szCs w:val="22"/>
        </w:rPr>
      </w:pPr>
      <w:r w:rsidRPr="00876652">
        <w:rPr>
          <w:rFonts w:cs="Times New Roman"/>
          <w:sz w:val="22"/>
          <w:szCs w:val="22"/>
        </w:rPr>
        <w:t xml:space="preserve">5. Zgodnie z </w:t>
      </w:r>
      <w:r w:rsidR="00876652" w:rsidRPr="00876652">
        <w:rPr>
          <w:rFonts w:cs="Times New Roman"/>
          <w:sz w:val="22"/>
          <w:szCs w:val="22"/>
        </w:rPr>
        <w:t xml:space="preserve">ustawą o wyrobach medycznych (Dz. U. z 2022 r. poz. 974) </w:t>
      </w:r>
      <w:r w:rsidRPr="00876652">
        <w:rPr>
          <w:rFonts w:cs="Times New Roman"/>
          <w:sz w:val="22"/>
          <w:szCs w:val="22"/>
        </w:rPr>
        <w:t xml:space="preserve">z </w:t>
      </w:r>
      <w:proofErr w:type="spellStart"/>
      <w:r w:rsidRPr="00876652">
        <w:rPr>
          <w:rFonts w:cs="Times New Roman"/>
          <w:sz w:val="22"/>
          <w:szCs w:val="22"/>
        </w:rPr>
        <w:t>późn</w:t>
      </w:r>
      <w:proofErr w:type="spellEnd"/>
      <w:r w:rsidRPr="00876652">
        <w:rPr>
          <w:rFonts w:cs="Times New Roman"/>
          <w:sz w:val="22"/>
          <w:szCs w:val="22"/>
        </w:rPr>
        <w:t xml:space="preserve"> zm.) wszystkie wyroby medyczne są oznaczone znakiem zgodności CE.</w:t>
      </w:r>
    </w:p>
    <w:p w14:paraId="1EBA8723" w14:textId="2A6107D2" w:rsidR="006D71B7" w:rsidRPr="0067479A" w:rsidRDefault="00876652" w:rsidP="0067479A">
      <w:pPr>
        <w:jc w:val="both"/>
        <w:rPr>
          <w:rFonts w:cs="Times New Roman"/>
          <w:sz w:val="22"/>
          <w:szCs w:val="22"/>
        </w:rPr>
      </w:pPr>
      <w:r>
        <w:rPr>
          <w:rFonts w:cs="Times New Roman"/>
          <w:sz w:val="22"/>
          <w:szCs w:val="22"/>
        </w:rPr>
        <w:t>6</w:t>
      </w:r>
      <w:r w:rsidR="006D71B7" w:rsidRPr="0067479A">
        <w:rPr>
          <w:rFonts w:cs="Times New Roman"/>
          <w:sz w:val="22"/>
          <w:szCs w:val="22"/>
        </w:rPr>
        <w:t>.Dostarczenie towaru następować będzie partiami stosownie do potrzeb Zamawiającego w okresie obowiązywania umowy.</w:t>
      </w:r>
    </w:p>
    <w:p w14:paraId="74DF00DC" w14:textId="2DF94073" w:rsidR="006D71B7" w:rsidRPr="0067479A" w:rsidRDefault="00876652" w:rsidP="0067479A">
      <w:pPr>
        <w:jc w:val="both"/>
        <w:rPr>
          <w:rFonts w:cs="Times New Roman"/>
          <w:sz w:val="22"/>
          <w:szCs w:val="22"/>
        </w:rPr>
      </w:pPr>
      <w:r>
        <w:rPr>
          <w:rFonts w:cs="Times New Roman"/>
          <w:sz w:val="22"/>
          <w:szCs w:val="22"/>
        </w:rPr>
        <w:t>7</w:t>
      </w:r>
      <w:r w:rsidR="006D71B7" w:rsidRPr="0067479A">
        <w:rPr>
          <w:rFonts w:cs="Times New Roman"/>
          <w:sz w:val="22"/>
          <w:szCs w:val="22"/>
        </w:rPr>
        <w:t>.Wielkość i termin dostarczenia każdej partii towaru wynikać będzie z zamówień składanych telefonicznie lub drogą e-mail.</w:t>
      </w:r>
    </w:p>
    <w:p w14:paraId="6F6310D6" w14:textId="45D36639" w:rsidR="006D71B7" w:rsidRPr="0067479A" w:rsidRDefault="00876652" w:rsidP="0067479A">
      <w:pPr>
        <w:jc w:val="both"/>
        <w:rPr>
          <w:rFonts w:cs="Times New Roman"/>
          <w:sz w:val="22"/>
          <w:szCs w:val="22"/>
        </w:rPr>
      </w:pPr>
      <w:r>
        <w:rPr>
          <w:rFonts w:cs="Times New Roman"/>
          <w:sz w:val="22"/>
          <w:szCs w:val="22"/>
        </w:rPr>
        <w:t>8</w:t>
      </w:r>
      <w:r w:rsidR="00203697">
        <w:rPr>
          <w:rFonts w:cs="Times New Roman"/>
          <w:sz w:val="22"/>
          <w:szCs w:val="22"/>
        </w:rPr>
        <w:t>.</w:t>
      </w:r>
      <w:r w:rsidR="006D71B7" w:rsidRPr="0067479A">
        <w:rPr>
          <w:rFonts w:cs="Times New Roman"/>
          <w:sz w:val="22"/>
          <w:szCs w:val="22"/>
        </w:rPr>
        <w:t xml:space="preserve">.Zamawiający zastrzega, iż w sytuacji nie dostarczenia produktu w terminie o którym mowa w  § 3. ust. </w:t>
      </w:r>
      <w:r w:rsidR="00203697">
        <w:rPr>
          <w:rFonts w:cs="Times New Roman"/>
          <w:sz w:val="22"/>
          <w:szCs w:val="22"/>
        </w:rPr>
        <w:t>3</w:t>
      </w:r>
      <w:r w:rsidR="006D71B7" w:rsidRPr="0067479A">
        <w:rPr>
          <w:rFonts w:cs="Times New Roman"/>
          <w:sz w:val="22"/>
          <w:szCs w:val="22"/>
        </w:rPr>
        <w:t>. oraz bezwzględnej konieczności zastosowania, dokona zakupu u innego Sprzedawcy, a Wykonawca zostanie obarczony różnicą kwotową, w przypadku ceny wyższej.</w:t>
      </w:r>
    </w:p>
    <w:p w14:paraId="4689D774" w14:textId="1C2DEBDF" w:rsidR="006D71B7" w:rsidRPr="0067479A" w:rsidRDefault="00876652" w:rsidP="0067479A">
      <w:pPr>
        <w:jc w:val="both"/>
        <w:rPr>
          <w:rFonts w:cs="Times New Roman"/>
          <w:sz w:val="22"/>
          <w:szCs w:val="22"/>
        </w:rPr>
      </w:pPr>
      <w:r>
        <w:rPr>
          <w:rFonts w:cs="Times New Roman"/>
          <w:sz w:val="22"/>
          <w:szCs w:val="22"/>
        </w:rPr>
        <w:t>9</w:t>
      </w:r>
      <w:r w:rsidR="00203697">
        <w:rPr>
          <w:rFonts w:cs="Times New Roman"/>
          <w:sz w:val="22"/>
          <w:szCs w:val="22"/>
        </w:rPr>
        <w:t>.</w:t>
      </w:r>
      <w:r w:rsidR="006D71B7" w:rsidRPr="0067479A">
        <w:rPr>
          <w:rFonts w:cs="Times New Roman"/>
          <w:sz w:val="22"/>
          <w:szCs w:val="22"/>
        </w:rPr>
        <w:t>Podane ilości produktu są wartościami szacunkowymi  i nie mogą stanowić podstawy do żądania przez Wykonawcę  pełnej realizacji określonych wielkości i ilości dostaw podanych w SWZ przez Zamawiającego. Ilość zamawianego produktu, w ramach realizacji umowy może ulec zmniejszeniu lub zwiększeniu w ramach poszczególnych pozycji asortymentowych w zależności od rzeczywistych potrzeb Zamawiającego.</w:t>
      </w:r>
    </w:p>
    <w:p w14:paraId="311B64C5" w14:textId="41B2571C" w:rsidR="006D71B7" w:rsidRPr="0067479A" w:rsidRDefault="00876652" w:rsidP="0067479A">
      <w:pPr>
        <w:jc w:val="both"/>
        <w:rPr>
          <w:rFonts w:cs="Times New Roman"/>
          <w:sz w:val="22"/>
          <w:szCs w:val="22"/>
        </w:rPr>
      </w:pPr>
      <w:r>
        <w:rPr>
          <w:rFonts w:cs="Times New Roman"/>
          <w:sz w:val="22"/>
          <w:szCs w:val="22"/>
        </w:rPr>
        <w:lastRenderedPageBreak/>
        <w:t>10</w:t>
      </w:r>
      <w:r w:rsidR="00203697">
        <w:rPr>
          <w:rFonts w:cs="Times New Roman"/>
          <w:sz w:val="22"/>
          <w:szCs w:val="22"/>
        </w:rPr>
        <w:t>.</w:t>
      </w:r>
      <w:r w:rsidR="006D71B7" w:rsidRPr="0067479A">
        <w:rPr>
          <w:rFonts w:cs="Times New Roman"/>
          <w:sz w:val="22"/>
          <w:szCs w:val="22"/>
        </w:rPr>
        <w:t xml:space="preserve">Zamawiający zgodnie z art. 441 ust. 1 korzysta z prawa opcji, w związku z czym precyzuje: </w:t>
      </w:r>
    </w:p>
    <w:p w14:paraId="02F59510" w14:textId="77777777" w:rsidR="006D71B7" w:rsidRPr="0067479A" w:rsidRDefault="006D71B7" w:rsidP="0067479A">
      <w:pPr>
        <w:jc w:val="both"/>
        <w:rPr>
          <w:rFonts w:cs="Times New Roman"/>
          <w:sz w:val="22"/>
          <w:szCs w:val="22"/>
        </w:rPr>
      </w:pPr>
      <w:r w:rsidRPr="0067479A">
        <w:rPr>
          <w:rFonts w:cs="Times New Roman"/>
          <w:sz w:val="22"/>
          <w:szCs w:val="22"/>
        </w:rPr>
        <w:t xml:space="preserve">- określenie rodzaju i maksymalnej wartości: zamówienie o dodatkowe 80% ilości produktów (wielkości świadczenia)  przedstawionych w SWZ. W takim przypadku warunki realizacji pozostają bez zmian. </w:t>
      </w:r>
    </w:p>
    <w:p w14:paraId="226442D5" w14:textId="77777777" w:rsidR="006D71B7" w:rsidRPr="0067479A" w:rsidRDefault="006D71B7" w:rsidP="0067479A">
      <w:pPr>
        <w:jc w:val="both"/>
        <w:rPr>
          <w:rFonts w:cs="Times New Roman"/>
          <w:sz w:val="22"/>
          <w:szCs w:val="22"/>
        </w:rPr>
      </w:pPr>
      <w:r w:rsidRPr="0067479A">
        <w:rPr>
          <w:rFonts w:cs="Times New Roman"/>
          <w:sz w:val="22"/>
          <w:szCs w:val="22"/>
        </w:rPr>
        <w:t>- określenie okoliczności skorzystania z opcji: w związku z ewentualną koniecznością zakupu dodatkowych produktów wynikających z niemożności przewidzenia liczby planowanych zabiegów czy hospitalizowanych pacjentów.</w:t>
      </w:r>
    </w:p>
    <w:p w14:paraId="7B64ABCF" w14:textId="77777777" w:rsidR="006D71B7" w:rsidRPr="0067479A" w:rsidRDefault="006D71B7" w:rsidP="0067479A">
      <w:pPr>
        <w:jc w:val="both"/>
        <w:rPr>
          <w:rFonts w:cs="Times New Roman"/>
          <w:sz w:val="22"/>
          <w:szCs w:val="22"/>
        </w:rPr>
      </w:pPr>
      <w:r w:rsidRPr="0067479A">
        <w:rPr>
          <w:rFonts w:cs="Times New Roman"/>
          <w:sz w:val="22"/>
          <w:szCs w:val="22"/>
        </w:rPr>
        <w:t xml:space="preserve">- powyższe nie modyfikuje ogólnego charakteru umowy. </w:t>
      </w:r>
    </w:p>
    <w:p w14:paraId="60203183" w14:textId="36E9D1D5" w:rsidR="006D71B7" w:rsidRPr="0067479A" w:rsidRDefault="006D71B7" w:rsidP="0067479A">
      <w:pPr>
        <w:jc w:val="both"/>
        <w:rPr>
          <w:rFonts w:cs="Times New Roman"/>
          <w:sz w:val="22"/>
          <w:szCs w:val="22"/>
        </w:rPr>
      </w:pPr>
      <w:r w:rsidRPr="0067479A">
        <w:rPr>
          <w:rFonts w:cs="Times New Roman"/>
          <w:sz w:val="22"/>
          <w:szCs w:val="22"/>
        </w:rPr>
        <w:t>1</w:t>
      </w:r>
      <w:r w:rsidR="00876652">
        <w:rPr>
          <w:rFonts w:cs="Times New Roman"/>
          <w:sz w:val="22"/>
          <w:szCs w:val="22"/>
        </w:rPr>
        <w:t>1.</w:t>
      </w:r>
      <w:r w:rsidRPr="0067479A">
        <w:rPr>
          <w:rFonts w:cs="Times New Roman"/>
          <w:sz w:val="22"/>
          <w:szCs w:val="22"/>
        </w:rPr>
        <w:tab/>
        <w:t>W przypadku uruchomienia prawa opcji wynagrodzenie Wykonawcy z tytułu realizacji zamówienia objętego opcja będzie obliczone na podstawie cen wskazanych przez Wykonawcę w ofercie .</w:t>
      </w:r>
    </w:p>
    <w:p w14:paraId="4E185E9B" w14:textId="6956FD19" w:rsidR="006D71B7" w:rsidRPr="0067479A" w:rsidRDefault="006D71B7" w:rsidP="0067479A">
      <w:pPr>
        <w:jc w:val="both"/>
        <w:rPr>
          <w:rFonts w:cs="Times New Roman"/>
          <w:sz w:val="22"/>
          <w:szCs w:val="22"/>
        </w:rPr>
      </w:pPr>
      <w:r w:rsidRPr="0067479A">
        <w:rPr>
          <w:rFonts w:cs="Times New Roman"/>
          <w:sz w:val="22"/>
          <w:szCs w:val="22"/>
        </w:rPr>
        <w:t>1</w:t>
      </w:r>
      <w:r w:rsidR="00876652">
        <w:rPr>
          <w:rFonts w:cs="Times New Roman"/>
          <w:sz w:val="22"/>
          <w:szCs w:val="22"/>
        </w:rPr>
        <w:t>2</w:t>
      </w:r>
      <w:r w:rsidRPr="0067479A">
        <w:rPr>
          <w:rFonts w:cs="Times New Roman"/>
          <w:sz w:val="22"/>
          <w:szCs w:val="22"/>
        </w:rPr>
        <w:t>.</w:t>
      </w:r>
      <w:r w:rsidRPr="0067479A">
        <w:rPr>
          <w:rFonts w:cs="Times New Roman"/>
          <w:sz w:val="22"/>
          <w:szCs w:val="22"/>
        </w:rPr>
        <w:tab/>
        <w:t>Uruchomienie części objętej prawem opcji wymaga złożenia przez Zamawiaj</w:t>
      </w:r>
      <w:r w:rsidR="009843CA">
        <w:rPr>
          <w:rFonts w:cs="Times New Roman"/>
          <w:sz w:val="22"/>
          <w:szCs w:val="22"/>
        </w:rPr>
        <w:t>ą</w:t>
      </w:r>
      <w:r w:rsidRPr="0067479A">
        <w:rPr>
          <w:rFonts w:cs="Times New Roman"/>
          <w:sz w:val="22"/>
          <w:szCs w:val="22"/>
        </w:rPr>
        <w:t>cego pisemnego oświadczenie woli w przedmiocie skorzystania z prawa opcji - i zawarcia Aneksu.</w:t>
      </w:r>
    </w:p>
    <w:p w14:paraId="17F24F5B" w14:textId="1DBF48A4" w:rsidR="006D71B7" w:rsidRPr="0067479A" w:rsidRDefault="006D71B7" w:rsidP="0067479A">
      <w:pPr>
        <w:jc w:val="both"/>
        <w:rPr>
          <w:rFonts w:cs="Times New Roman"/>
          <w:sz w:val="22"/>
          <w:szCs w:val="22"/>
        </w:rPr>
      </w:pPr>
      <w:r w:rsidRPr="0067479A">
        <w:rPr>
          <w:rFonts w:cs="Times New Roman"/>
          <w:sz w:val="22"/>
          <w:szCs w:val="22"/>
        </w:rPr>
        <w:t>1</w:t>
      </w:r>
      <w:r w:rsidR="00876652">
        <w:rPr>
          <w:rFonts w:cs="Times New Roman"/>
          <w:sz w:val="22"/>
          <w:szCs w:val="22"/>
        </w:rPr>
        <w:t>3</w:t>
      </w:r>
      <w:r w:rsidRPr="0067479A">
        <w:rPr>
          <w:rFonts w:cs="Times New Roman"/>
          <w:sz w:val="22"/>
          <w:szCs w:val="22"/>
        </w:rPr>
        <w:t>.</w:t>
      </w:r>
      <w:r w:rsidRPr="0067479A">
        <w:rPr>
          <w:rFonts w:cs="Times New Roman"/>
          <w:sz w:val="22"/>
          <w:szCs w:val="22"/>
        </w:rPr>
        <w:tab/>
        <w:t xml:space="preserve">Prawo opcji nie jest </w:t>
      </w:r>
      <w:r w:rsidR="0067479A">
        <w:rPr>
          <w:rFonts w:cs="Times New Roman"/>
          <w:sz w:val="22"/>
          <w:szCs w:val="22"/>
        </w:rPr>
        <w:t>ź</w:t>
      </w:r>
      <w:r w:rsidRPr="0067479A">
        <w:rPr>
          <w:rFonts w:cs="Times New Roman"/>
          <w:sz w:val="22"/>
          <w:szCs w:val="22"/>
        </w:rPr>
        <w:t>ródłem zobowiązań Zamawiaj</w:t>
      </w:r>
      <w:r w:rsidR="009843CA">
        <w:rPr>
          <w:rFonts w:cs="Times New Roman"/>
          <w:sz w:val="22"/>
          <w:szCs w:val="22"/>
        </w:rPr>
        <w:t>ą</w:t>
      </w:r>
      <w:bookmarkStart w:id="1" w:name="_GoBack"/>
      <w:bookmarkEnd w:id="1"/>
      <w:r w:rsidRPr="0067479A">
        <w:rPr>
          <w:rFonts w:cs="Times New Roman"/>
          <w:sz w:val="22"/>
          <w:szCs w:val="22"/>
        </w:rPr>
        <w:t>cego w momencie udzielania zamówienia podstawowego.</w:t>
      </w:r>
    </w:p>
    <w:p w14:paraId="45DB10E1" w14:textId="5DBBB0D8" w:rsidR="006D71B7" w:rsidRPr="0067479A" w:rsidRDefault="006D71B7" w:rsidP="0067479A">
      <w:pPr>
        <w:jc w:val="both"/>
        <w:rPr>
          <w:rFonts w:cs="Times New Roman"/>
          <w:sz w:val="22"/>
          <w:szCs w:val="22"/>
        </w:rPr>
      </w:pPr>
      <w:r w:rsidRPr="0067479A">
        <w:rPr>
          <w:rFonts w:cs="Times New Roman"/>
          <w:sz w:val="22"/>
          <w:szCs w:val="22"/>
        </w:rPr>
        <w:t>1</w:t>
      </w:r>
      <w:r w:rsidR="00876652">
        <w:rPr>
          <w:rFonts w:cs="Times New Roman"/>
          <w:sz w:val="22"/>
          <w:szCs w:val="22"/>
        </w:rPr>
        <w:t>4</w:t>
      </w:r>
      <w:r w:rsidRPr="0067479A">
        <w:rPr>
          <w:rFonts w:cs="Times New Roman"/>
          <w:sz w:val="22"/>
          <w:szCs w:val="22"/>
        </w:rPr>
        <w:t>.</w:t>
      </w:r>
      <w:r w:rsidRPr="0067479A">
        <w:rPr>
          <w:rFonts w:cs="Times New Roman"/>
          <w:sz w:val="22"/>
          <w:szCs w:val="22"/>
        </w:rPr>
        <w:tab/>
        <w:t>Prawo opcji jest jednostronnym uprawnieniem Zamawiającego,  z którego może skorzystać w czasie trwania umowy o zamówienie podstawowe. Skorzystanie z prawa opcji, poprzez zwiększenie przedmiotu zamówienia uzależnione będzie wyłącznie od potrzeb i  możliwości finansowych Zamawiającego.</w:t>
      </w:r>
    </w:p>
    <w:p w14:paraId="002351C6" w14:textId="2CEC104D" w:rsidR="006D71B7" w:rsidRPr="0067479A" w:rsidRDefault="006D71B7" w:rsidP="0067479A">
      <w:pPr>
        <w:jc w:val="both"/>
        <w:rPr>
          <w:rFonts w:cs="Times New Roman"/>
          <w:sz w:val="22"/>
          <w:szCs w:val="22"/>
        </w:rPr>
      </w:pPr>
      <w:r w:rsidRPr="0067479A">
        <w:rPr>
          <w:rFonts w:cs="Times New Roman"/>
          <w:sz w:val="22"/>
          <w:szCs w:val="22"/>
        </w:rPr>
        <w:t>1</w:t>
      </w:r>
      <w:r w:rsidR="00876652">
        <w:rPr>
          <w:rFonts w:cs="Times New Roman"/>
          <w:sz w:val="22"/>
          <w:szCs w:val="22"/>
        </w:rPr>
        <w:t>5</w:t>
      </w:r>
      <w:r w:rsidRPr="0067479A">
        <w:rPr>
          <w:rFonts w:cs="Times New Roman"/>
          <w:sz w:val="22"/>
          <w:szCs w:val="22"/>
        </w:rPr>
        <w:t>.</w:t>
      </w:r>
      <w:r w:rsidRPr="0067479A">
        <w:rPr>
          <w:rFonts w:cs="Times New Roman"/>
          <w:sz w:val="22"/>
          <w:szCs w:val="22"/>
        </w:rPr>
        <w:tab/>
        <w:t>W przypadku skorzystania z prawa opcji, Wykonawca zobowiązuje się do jego wykonania na warunkach zamówienia podstawowego, określonych w SWZ oraz w niniejszej umowie.</w:t>
      </w:r>
    </w:p>
    <w:p w14:paraId="6604B7B9" w14:textId="0B226F6F" w:rsidR="006D71B7" w:rsidRPr="0067479A" w:rsidRDefault="006D71B7" w:rsidP="0067479A">
      <w:pPr>
        <w:jc w:val="both"/>
        <w:rPr>
          <w:rFonts w:cs="Times New Roman"/>
          <w:sz w:val="22"/>
          <w:szCs w:val="22"/>
        </w:rPr>
      </w:pPr>
      <w:r w:rsidRPr="0067479A">
        <w:rPr>
          <w:rFonts w:cs="Times New Roman"/>
          <w:sz w:val="22"/>
          <w:szCs w:val="22"/>
        </w:rPr>
        <w:t>1</w:t>
      </w:r>
      <w:r w:rsidR="00876652">
        <w:rPr>
          <w:rFonts w:cs="Times New Roman"/>
          <w:sz w:val="22"/>
          <w:szCs w:val="22"/>
        </w:rPr>
        <w:t>6</w:t>
      </w:r>
      <w:r w:rsidRPr="0067479A">
        <w:rPr>
          <w:rFonts w:cs="Times New Roman"/>
          <w:sz w:val="22"/>
          <w:szCs w:val="22"/>
        </w:rPr>
        <w:t>.</w:t>
      </w:r>
      <w:r w:rsidRPr="0067479A">
        <w:rPr>
          <w:rFonts w:cs="Times New Roman"/>
          <w:sz w:val="22"/>
          <w:szCs w:val="22"/>
        </w:rPr>
        <w:tab/>
        <w:t>Wykonawcy nie przysługuje roszczenie i oczekiwanie skorzy</w:t>
      </w:r>
      <w:r w:rsidR="0067479A">
        <w:rPr>
          <w:rFonts w:cs="Times New Roman"/>
          <w:sz w:val="22"/>
          <w:szCs w:val="22"/>
        </w:rPr>
        <w:t>s</w:t>
      </w:r>
      <w:r w:rsidRPr="0067479A">
        <w:rPr>
          <w:rFonts w:cs="Times New Roman"/>
          <w:sz w:val="22"/>
          <w:szCs w:val="22"/>
        </w:rPr>
        <w:t>tania z prawa opcji.</w:t>
      </w:r>
    </w:p>
    <w:p w14:paraId="5E092726" w14:textId="49AA1AF0" w:rsidR="006D71B7" w:rsidRPr="0067479A" w:rsidRDefault="006D71B7" w:rsidP="0067479A">
      <w:pPr>
        <w:jc w:val="both"/>
        <w:rPr>
          <w:rFonts w:cs="Times New Roman"/>
          <w:sz w:val="22"/>
          <w:szCs w:val="22"/>
        </w:rPr>
      </w:pPr>
      <w:r w:rsidRPr="0067479A">
        <w:rPr>
          <w:rFonts w:cs="Times New Roman"/>
          <w:sz w:val="22"/>
          <w:szCs w:val="22"/>
        </w:rPr>
        <w:t>1</w:t>
      </w:r>
      <w:r w:rsidR="00876652">
        <w:rPr>
          <w:rFonts w:cs="Times New Roman"/>
          <w:sz w:val="22"/>
          <w:szCs w:val="22"/>
        </w:rPr>
        <w:t>7</w:t>
      </w:r>
      <w:r w:rsidRPr="0067479A">
        <w:rPr>
          <w:rFonts w:cs="Times New Roman"/>
          <w:sz w:val="22"/>
          <w:szCs w:val="22"/>
        </w:rPr>
        <w:t>.</w:t>
      </w:r>
      <w:r w:rsidRPr="0067479A">
        <w:rPr>
          <w:rFonts w:cs="Times New Roman"/>
          <w:sz w:val="22"/>
          <w:szCs w:val="22"/>
        </w:rPr>
        <w:tab/>
        <w:t>Zamawiający zobowiązuje się do zrealizowania przedmiotu umowy w wysokości minimalnej 50% wartości brutto umowy określonej w  § 6 ust. 1.</w:t>
      </w:r>
    </w:p>
    <w:p w14:paraId="202FB718" w14:textId="77777777" w:rsidR="006D71B7" w:rsidRPr="0067479A" w:rsidRDefault="006D71B7" w:rsidP="0067479A">
      <w:pPr>
        <w:jc w:val="both"/>
        <w:rPr>
          <w:rFonts w:cs="Times New Roman"/>
          <w:sz w:val="22"/>
          <w:szCs w:val="22"/>
        </w:rPr>
      </w:pPr>
    </w:p>
    <w:p w14:paraId="06320C4C" w14:textId="770EF657" w:rsidR="003A26B7" w:rsidRPr="003A26B7" w:rsidRDefault="003A26B7" w:rsidP="00591238">
      <w:pPr>
        <w:jc w:val="center"/>
        <w:rPr>
          <w:rFonts w:cs="Times New Roman"/>
          <w:sz w:val="22"/>
          <w:szCs w:val="22"/>
        </w:rPr>
      </w:pPr>
      <w:r w:rsidRPr="003A26B7">
        <w:rPr>
          <w:rFonts w:cs="Times New Roman"/>
          <w:sz w:val="22"/>
          <w:szCs w:val="22"/>
        </w:rPr>
        <w:t xml:space="preserve">§ </w:t>
      </w:r>
      <w:r w:rsidR="00591238">
        <w:rPr>
          <w:rFonts w:cs="Times New Roman"/>
          <w:sz w:val="22"/>
          <w:szCs w:val="22"/>
        </w:rPr>
        <w:t>3</w:t>
      </w:r>
      <w:r w:rsidRPr="003A26B7">
        <w:rPr>
          <w:rFonts w:cs="Times New Roman"/>
          <w:sz w:val="22"/>
          <w:szCs w:val="22"/>
        </w:rPr>
        <w:t>*</w:t>
      </w:r>
    </w:p>
    <w:p w14:paraId="490E7D93" w14:textId="1EFBC5B7" w:rsidR="003A26B7" w:rsidRPr="003A26B7" w:rsidRDefault="003A26B7" w:rsidP="00591238">
      <w:pPr>
        <w:jc w:val="center"/>
        <w:rPr>
          <w:rFonts w:cs="Times New Roman"/>
          <w:sz w:val="22"/>
          <w:szCs w:val="22"/>
        </w:rPr>
      </w:pPr>
      <w:r w:rsidRPr="003A26B7">
        <w:rPr>
          <w:rFonts w:cs="Times New Roman"/>
          <w:sz w:val="22"/>
          <w:szCs w:val="22"/>
        </w:rPr>
        <w:t>(dot. pakiet</w:t>
      </w:r>
      <w:r w:rsidR="00591238">
        <w:rPr>
          <w:rFonts w:cs="Times New Roman"/>
          <w:sz w:val="22"/>
          <w:szCs w:val="22"/>
        </w:rPr>
        <w:t>u nr 20</w:t>
      </w:r>
      <w:r w:rsidRPr="003A26B7">
        <w:rPr>
          <w:rFonts w:cs="Times New Roman"/>
          <w:sz w:val="22"/>
          <w:szCs w:val="22"/>
        </w:rPr>
        <w:t>)</w:t>
      </w:r>
    </w:p>
    <w:p w14:paraId="4BF4528F" w14:textId="77777777" w:rsidR="003A26B7" w:rsidRPr="003A26B7" w:rsidRDefault="003A26B7" w:rsidP="003A26B7">
      <w:pPr>
        <w:jc w:val="both"/>
        <w:rPr>
          <w:rFonts w:cs="Times New Roman"/>
          <w:sz w:val="22"/>
          <w:szCs w:val="22"/>
        </w:rPr>
      </w:pPr>
      <w:r w:rsidRPr="003A26B7">
        <w:rPr>
          <w:rFonts w:cs="Times New Roman"/>
          <w:sz w:val="22"/>
          <w:szCs w:val="22"/>
        </w:rPr>
        <w:t>1.</w:t>
      </w:r>
      <w:r w:rsidRPr="003A26B7">
        <w:rPr>
          <w:rFonts w:cs="Times New Roman"/>
          <w:sz w:val="22"/>
          <w:szCs w:val="22"/>
        </w:rPr>
        <w:tab/>
        <w:t>W odniesieniu do towaru określonego w załączniku nr 2 do umowy jako pakiet nr ……….. w ramach dostawy Wykonawca zobowiązuje się do nieodpłatnego użyczenia na czas obowiązywania umowy ………-----……….. Koszt i ryzyko transportu ponosi Wykonawca.*o ile dotyczy</w:t>
      </w:r>
    </w:p>
    <w:p w14:paraId="77100FD6" w14:textId="77777777" w:rsidR="003A26B7" w:rsidRPr="003A26B7" w:rsidRDefault="003A26B7" w:rsidP="003A26B7">
      <w:pPr>
        <w:jc w:val="both"/>
        <w:rPr>
          <w:rFonts w:cs="Times New Roman"/>
          <w:sz w:val="22"/>
          <w:szCs w:val="22"/>
        </w:rPr>
      </w:pPr>
      <w:r w:rsidRPr="003A26B7">
        <w:rPr>
          <w:rFonts w:cs="Times New Roman"/>
          <w:sz w:val="22"/>
          <w:szCs w:val="22"/>
        </w:rPr>
        <w:t>2.</w:t>
      </w:r>
      <w:r w:rsidRPr="003A26B7">
        <w:rPr>
          <w:rFonts w:cs="Times New Roman"/>
          <w:sz w:val="22"/>
          <w:szCs w:val="22"/>
        </w:rPr>
        <w:tab/>
        <w:t>Zamawiający potwierdzi odbiór powierzonego sprzętu poprzez podpisanie protokołu zdawczo-odbiorczego bez zastrzeżeń. W protokole winny być wyszczególnione przynajmniej: nazwa, producent, typ, model i numer seryjny użyczanego sprzętu.</w:t>
      </w:r>
    </w:p>
    <w:p w14:paraId="3E3C876B" w14:textId="77777777" w:rsidR="003A26B7" w:rsidRPr="003A26B7" w:rsidRDefault="003A26B7" w:rsidP="003A26B7">
      <w:pPr>
        <w:jc w:val="both"/>
        <w:rPr>
          <w:rFonts w:cs="Times New Roman"/>
          <w:sz w:val="22"/>
          <w:szCs w:val="22"/>
        </w:rPr>
      </w:pPr>
      <w:r w:rsidRPr="003A26B7">
        <w:rPr>
          <w:rFonts w:cs="Times New Roman"/>
          <w:sz w:val="22"/>
          <w:szCs w:val="22"/>
        </w:rPr>
        <w:t>3.</w:t>
      </w:r>
      <w:r w:rsidRPr="003A26B7">
        <w:rPr>
          <w:rFonts w:cs="Times New Roman"/>
          <w:sz w:val="22"/>
          <w:szCs w:val="22"/>
        </w:rPr>
        <w:tab/>
        <w:t>Powierzony sprzęt będzie przechowywany w miejscu zabezpieczonym przed kradzieżą zgodnie z przyjętymi u Zamawiającego zasadami, na jego koszt.</w:t>
      </w:r>
    </w:p>
    <w:p w14:paraId="3323E552" w14:textId="77777777" w:rsidR="003A26B7" w:rsidRPr="003A26B7" w:rsidRDefault="003A26B7" w:rsidP="003A26B7">
      <w:pPr>
        <w:jc w:val="both"/>
        <w:rPr>
          <w:rFonts w:cs="Times New Roman"/>
          <w:sz w:val="22"/>
          <w:szCs w:val="22"/>
        </w:rPr>
      </w:pPr>
      <w:r w:rsidRPr="003A26B7">
        <w:rPr>
          <w:rFonts w:cs="Times New Roman"/>
          <w:sz w:val="22"/>
          <w:szCs w:val="22"/>
        </w:rPr>
        <w:t>4.</w:t>
      </w:r>
      <w:r w:rsidRPr="003A26B7">
        <w:rPr>
          <w:rFonts w:cs="Times New Roman"/>
          <w:sz w:val="22"/>
          <w:szCs w:val="22"/>
        </w:rPr>
        <w:tab/>
        <w:t>Wartość początkowa użyczanego sprzętu wynosi ……………………………………………</w:t>
      </w:r>
    </w:p>
    <w:p w14:paraId="03213F47" w14:textId="77777777" w:rsidR="003A26B7" w:rsidRPr="003A26B7" w:rsidRDefault="003A26B7" w:rsidP="003A26B7">
      <w:pPr>
        <w:jc w:val="both"/>
        <w:rPr>
          <w:rFonts w:cs="Times New Roman"/>
          <w:sz w:val="22"/>
          <w:szCs w:val="22"/>
        </w:rPr>
      </w:pPr>
      <w:r w:rsidRPr="003A26B7">
        <w:rPr>
          <w:rFonts w:cs="Times New Roman"/>
          <w:sz w:val="22"/>
          <w:szCs w:val="22"/>
        </w:rPr>
        <w:t>5.</w:t>
      </w:r>
      <w:r w:rsidRPr="003A26B7">
        <w:rPr>
          <w:rFonts w:cs="Times New Roman"/>
          <w:sz w:val="22"/>
          <w:szCs w:val="22"/>
        </w:rPr>
        <w:tab/>
        <w:t>Wykonawca zobowiązuje się przekazać w użyczenie sprzęt, który spełnia wszystkie określone przepisami prawa wymogi w zakresie dopuszczenia do obrotu i do używania, zgodnie z ustawą z dnia 07.04.2022 r. o wyrobach medycznych (</w:t>
      </w:r>
      <w:proofErr w:type="spellStart"/>
      <w:r w:rsidRPr="003A26B7">
        <w:rPr>
          <w:rFonts w:cs="Times New Roman"/>
          <w:sz w:val="22"/>
          <w:szCs w:val="22"/>
        </w:rPr>
        <w:t>t.j</w:t>
      </w:r>
      <w:proofErr w:type="spellEnd"/>
      <w:r w:rsidRPr="003A26B7">
        <w:rPr>
          <w:rFonts w:cs="Times New Roman"/>
          <w:sz w:val="22"/>
          <w:szCs w:val="22"/>
        </w:rPr>
        <w:t>. Dz.U. 2022 r., poz. 974 ze zm.), na co Wykonawca posiada przez czas trwania umowy wszystkie aktualne dokumenty, które w każdej chwili na żądanie Zamawiającego przedłoży do wglądu oraz ponosi pełną odpowiedzialność za wszelkie ewentualne szkody powstałe u Zamawiającego i osób trzecich w związku z zastosowaniem przekazanego przez Wykonawcę sprzętu, nie spełniającego przedmiotowych wymogów.</w:t>
      </w:r>
    </w:p>
    <w:p w14:paraId="2D853B05" w14:textId="77777777" w:rsidR="003A26B7" w:rsidRPr="003A26B7" w:rsidRDefault="003A26B7" w:rsidP="003A26B7">
      <w:pPr>
        <w:jc w:val="both"/>
        <w:rPr>
          <w:rFonts w:cs="Times New Roman"/>
          <w:sz w:val="22"/>
          <w:szCs w:val="22"/>
        </w:rPr>
      </w:pPr>
      <w:r w:rsidRPr="003A26B7">
        <w:rPr>
          <w:rFonts w:cs="Times New Roman"/>
          <w:sz w:val="22"/>
          <w:szCs w:val="22"/>
        </w:rPr>
        <w:t>6.</w:t>
      </w:r>
      <w:r w:rsidRPr="003A26B7">
        <w:rPr>
          <w:rFonts w:cs="Times New Roman"/>
          <w:sz w:val="22"/>
          <w:szCs w:val="22"/>
        </w:rPr>
        <w:tab/>
        <w:t>Wykonawca zobowiązuje się we własnym zakresie i na własny koszt, przez cały okres trwania umowy, serwisować przekazany Zamawiającemu sprzęt oraz wykonywać aktualizację oprogramowania przekazanego urządzenia (o ile dotyczy).</w:t>
      </w:r>
    </w:p>
    <w:p w14:paraId="2DF9C560" w14:textId="3E6E72F9" w:rsidR="006D71B7" w:rsidRDefault="003A26B7" w:rsidP="003A26B7">
      <w:pPr>
        <w:jc w:val="both"/>
        <w:rPr>
          <w:rFonts w:cs="Times New Roman"/>
          <w:sz w:val="22"/>
          <w:szCs w:val="22"/>
        </w:rPr>
      </w:pPr>
      <w:r w:rsidRPr="003A26B7">
        <w:rPr>
          <w:rFonts w:cs="Times New Roman"/>
          <w:sz w:val="22"/>
          <w:szCs w:val="22"/>
        </w:rPr>
        <w:t>7.</w:t>
      </w:r>
      <w:r w:rsidRPr="003A26B7">
        <w:rPr>
          <w:rFonts w:cs="Times New Roman"/>
          <w:sz w:val="22"/>
          <w:szCs w:val="22"/>
        </w:rPr>
        <w:tab/>
      </w:r>
      <w:r w:rsidRPr="00237836">
        <w:rPr>
          <w:rFonts w:cs="Times New Roman"/>
          <w:sz w:val="22"/>
          <w:szCs w:val="22"/>
        </w:rPr>
        <w:t xml:space="preserve">Po zakończeniu użyczenia </w:t>
      </w:r>
      <w:r w:rsidR="00591238" w:rsidRPr="00237836">
        <w:rPr>
          <w:rFonts w:cs="Times New Roman"/>
          <w:sz w:val="22"/>
          <w:szCs w:val="22"/>
        </w:rPr>
        <w:t>Wykonawca jest</w:t>
      </w:r>
      <w:r w:rsidRPr="00237836">
        <w:rPr>
          <w:rFonts w:cs="Times New Roman"/>
          <w:sz w:val="22"/>
          <w:szCs w:val="22"/>
        </w:rPr>
        <w:t xml:space="preserve"> zobowiązany </w:t>
      </w:r>
      <w:r w:rsidR="00591238" w:rsidRPr="00237836">
        <w:rPr>
          <w:rFonts w:cs="Times New Roman"/>
          <w:sz w:val="22"/>
          <w:szCs w:val="22"/>
        </w:rPr>
        <w:t>odebrać</w:t>
      </w:r>
      <w:r w:rsidRPr="00237836">
        <w:rPr>
          <w:rFonts w:cs="Times New Roman"/>
          <w:sz w:val="22"/>
          <w:szCs w:val="22"/>
        </w:rPr>
        <w:t xml:space="preserve"> przedmiot użyczenia w stanie niepogorszonym, jednakże Zamawiający nie ponosi odpowiedzialności za zużycie przedmiotu użyczenia, będące następstwem prawidłowego użytkowania.</w:t>
      </w:r>
    </w:p>
    <w:p w14:paraId="2E3D9E1D" w14:textId="0CE78858" w:rsidR="0087086F" w:rsidRDefault="0087086F" w:rsidP="003A26B7">
      <w:pPr>
        <w:jc w:val="both"/>
        <w:rPr>
          <w:rFonts w:cs="Times New Roman"/>
          <w:sz w:val="22"/>
          <w:szCs w:val="22"/>
        </w:rPr>
      </w:pPr>
    </w:p>
    <w:p w14:paraId="2AEB2F20" w14:textId="6FA23620" w:rsidR="0087086F" w:rsidRPr="00502A97" w:rsidRDefault="0087086F" w:rsidP="0087086F">
      <w:pPr>
        <w:jc w:val="center"/>
        <w:rPr>
          <w:rFonts w:cs="Times New Roman"/>
          <w:b/>
          <w:color w:val="FF0000"/>
          <w:sz w:val="22"/>
          <w:szCs w:val="22"/>
        </w:rPr>
      </w:pPr>
      <w:r w:rsidRPr="00502A97">
        <w:rPr>
          <w:rFonts w:cs="Times New Roman"/>
          <w:b/>
          <w:color w:val="FF0000"/>
          <w:sz w:val="22"/>
          <w:szCs w:val="22"/>
        </w:rPr>
        <w:t>§ 3**</w:t>
      </w:r>
    </w:p>
    <w:p w14:paraId="1B7BA835" w14:textId="6F1ABBC4" w:rsidR="0087086F" w:rsidRPr="00502A97" w:rsidRDefault="0087086F" w:rsidP="0087086F">
      <w:pPr>
        <w:jc w:val="center"/>
        <w:rPr>
          <w:rFonts w:cs="Times New Roman"/>
          <w:b/>
          <w:color w:val="FF0000"/>
          <w:sz w:val="22"/>
          <w:szCs w:val="22"/>
        </w:rPr>
      </w:pPr>
      <w:r w:rsidRPr="00502A97">
        <w:rPr>
          <w:rFonts w:cs="Times New Roman"/>
          <w:b/>
          <w:color w:val="FF0000"/>
          <w:sz w:val="22"/>
          <w:szCs w:val="22"/>
        </w:rPr>
        <w:t>(dot. pakietu nr 21)</w:t>
      </w:r>
    </w:p>
    <w:p w14:paraId="71F0BAF7" w14:textId="77777777" w:rsidR="0087086F" w:rsidRPr="000C3C61" w:rsidRDefault="0087086F" w:rsidP="0087086F">
      <w:pPr>
        <w:jc w:val="both"/>
        <w:rPr>
          <w:rFonts w:cs="Times New Roman"/>
          <w:color w:val="FF0000"/>
          <w:sz w:val="22"/>
          <w:szCs w:val="22"/>
        </w:rPr>
      </w:pPr>
      <w:r w:rsidRPr="000C3C61">
        <w:rPr>
          <w:rFonts w:cs="Times New Roman"/>
          <w:color w:val="FF0000"/>
          <w:sz w:val="22"/>
          <w:szCs w:val="22"/>
        </w:rPr>
        <w:t>1.</w:t>
      </w:r>
      <w:r w:rsidRPr="000C3C61">
        <w:rPr>
          <w:rFonts w:cs="Times New Roman"/>
          <w:color w:val="FF0000"/>
          <w:sz w:val="22"/>
          <w:szCs w:val="22"/>
        </w:rPr>
        <w:tab/>
        <w:t>W odniesieniu do towaru określonego w załączniku nr 2 do umowy jako pakiet nr ……….. w ramach dostawy Wykonawca zobowiązuje się do nieodpłatnego użyczenia na czas obowiązywania umowy ………-----……….. Koszt i ryzyko transportu ponosi Wykonawca.*o ile dotyczy</w:t>
      </w:r>
    </w:p>
    <w:p w14:paraId="3B417B09" w14:textId="77777777" w:rsidR="0087086F" w:rsidRPr="000C3C61" w:rsidRDefault="0087086F" w:rsidP="0087086F">
      <w:pPr>
        <w:jc w:val="both"/>
        <w:rPr>
          <w:rFonts w:cs="Times New Roman"/>
          <w:color w:val="FF0000"/>
          <w:sz w:val="22"/>
          <w:szCs w:val="22"/>
        </w:rPr>
      </w:pPr>
      <w:r w:rsidRPr="000C3C61">
        <w:rPr>
          <w:rFonts w:cs="Times New Roman"/>
          <w:color w:val="FF0000"/>
          <w:sz w:val="22"/>
          <w:szCs w:val="22"/>
        </w:rPr>
        <w:t>2.</w:t>
      </w:r>
      <w:r w:rsidRPr="000C3C61">
        <w:rPr>
          <w:rFonts w:cs="Times New Roman"/>
          <w:color w:val="FF0000"/>
          <w:sz w:val="22"/>
          <w:szCs w:val="22"/>
        </w:rPr>
        <w:tab/>
        <w:t>Zamawiający potwierdzi odbiór powierzonego sprzętu poprzez podpisanie protokołu zdawczo-odbiorczego bez zastrzeżeń. W protokole winny być wyszczególnione przynajmniej: nazwa, producent, typ, model i numer seryjny użyczanego sprzętu.</w:t>
      </w:r>
    </w:p>
    <w:p w14:paraId="5A19D1EC" w14:textId="77777777" w:rsidR="0087086F" w:rsidRPr="000C3C61" w:rsidRDefault="0087086F" w:rsidP="0087086F">
      <w:pPr>
        <w:jc w:val="both"/>
        <w:rPr>
          <w:rFonts w:cs="Times New Roman"/>
          <w:color w:val="FF0000"/>
          <w:sz w:val="22"/>
          <w:szCs w:val="22"/>
        </w:rPr>
      </w:pPr>
      <w:r w:rsidRPr="000C3C61">
        <w:rPr>
          <w:rFonts w:cs="Times New Roman"/>
          <w:color w:val="FF0000"/>
          <w:sz w:val="22"/>
          <w:szCs w:val="22"/>
        </w:rPr>
        <w:lastRenderedPageBreak/>
        <w:t>3.</w:t>
      </w:r>
      <w:r w:rsidRPr="000C3C61">
        <w:rPr>
          <w:rFonts w:cs="Times New Roman"/>
          <w:color w:val="FF0000"/>
          <w:sz w:val="22"/>
          <w:szCs w:val="22"/>
        </w:rPr>
        <w:tab/>
        <w:t>Powierzony sprzęt będzie przechowywany w miejscu zabezpieczonym przed kradzieżą zgodnie z przyjętymi u Zamawiającego zasadami, na jego koszt.</w:t>
      </w:r>
    </w:p>
    <w:p w14:paraId="2B9739C8" w14:textId="77777777" w:rsidR="0087086F" w:rsidRPr="000C3C61" w:rsidRDefault="0087086F" w:rsidP="0087086F">
      <w:pPr>
        <w:jc w:val="both"/>
        <w:rPr>
          <w:rFonts w:cs="Times New Roman"/>
          <w:color w:val="FF0000"/>
          <w:sz w:val="22"/>
          <w:szCs w:val="22"/>
        </w:rPr>
      </w:pPr>
      <w:r w:rsidRPr="000C3C61">
        <w:rPr>
          <w:rFonts w:cs="Times New Roman"/>
          <w:color w:val="FF0000"/>
          <w:sz w:val="22"/>
          <w:szCs w:val="22"/>
        </w:rPr>
        <w:t>4.</w:t>
      </w:r>
      <w:r w:rsidRPr="000C3C61">
        <w:rPr>
          <w:rFonts w:cs="Times New Roman"/>
          <w:color w:val="FF0000"/>
          <w:sz w:val="22"/>
          <w:szCs w:val="22"/>
        </w:rPr>
        <w:tab/>
        <w:t>Wartość początkowa użyczanego sprzętu wynosi ……………………………………………</w:t>
      </w:r>
    </w:p>
    <w:p w14:paraId="63906879" w14:textId="77777777" w:rsidR="0087086F" w:rsidRPr="000C3C61" w:rsidRDefault="0087086F" w:rsidP="0087086F">
      <w:pPr>
        <w:jc w:val="both"/>
        <w:rPr>
          <w:rFonts w:cs="Times New Roman"/>
          <w:color w:val="FF0000"/>
          <w:sz w:val="22"/>
          <w:szCs w:val="22"/>
        </w:rPr>
      </w:pPr>
      <w:r w:rsidRPr="000C3C61">
        <w:rPr>
          <w:rFonts w:cs="Times New Roman"/>
          <w:color w:val="FF0000"/>
          <w:sz w:val="22"/>
          <w:szCs w:val="22"/>
        </w:rPr>
        <w:t>5.</w:t>
      </w:r>
      <w:r w:rsidRPr="000C3C61">
        <w:rPr>
          <w:rFonts w:cs="Times New Roman"/>
          <w:color w:val="FF0000"/>
          <w:sz w:val="22"/>
          <w:szCs w:val="22"/>
        </w:rPr>
        <w:tab/>
        <w:t>Wykonawca zobowiązuje się przekazać w użyczenie sprzęt, który spełnia wszystkie określone przepisami prawa wymogi w zakresie dopuszczenia do obrotu i do używania, zgodnie z ustawą z dnia 07.04.2022 r. o wyrobach medycznych (</w:t>
      </w:r>
      <w:proofErr w:type="spellStart"/>
      <w:r w:rsidRPr="000C3C61">
        <w:rPr>
          <w:rFonts w:cs="Times New Roman"/>
          <w:color w:val="FF0000"/>
          <w:sz w:val="22"/>
          <w:szCs w:val="22"/>
        </w:rPr>
        <w:t>t.j</w:t>
      </w:r>
      <w:proofErr w:type="spellEnd"/>
      <w:r w:rsidRPr="000C3C61">
        <w:rPr>
          <w:rFonts w:cs="Times New Roman"/>
          <w:color w:val="FF0000"/>
          <w:sz w:val="22"/>
          <w:szCs w:val="22"/>
        </w:rPr>
        <w:t>. Dz.U. 2022 r., poz. 974 ze zm.), na co Wykonawca posiada przez czas trwania umowy wszystkie aktualne dokumenty, które w każdej chwili na żądanie Zamawiającego przedłoży do wglądu oraz ponosi pełną odpowiedzialność za wszelkie ewentualne szkody powstałe u Zamawiającego i osób trzecich w związku z zastosowaniem przekazanego przez Wykonawcę sprzętu, nie spełniającego przedmiotowych wymogów.</w:t>
      </w:r>
    </w:p>
    <w:p w14:paraId="3604DA5A" w14:textId="77777777" w:rsidR="0087086F" w:rsidRPr="000C3C61" w:rsidRDefault="0087086F" w:rsidP="0087086F">
      <w:pPr>
        <w:jc w:val="both"/>
        <w:rPr>
          <w:rFonts w:cs="Times New Roman"/>
          <w:color w:val="FF0000"/>
          <w:sz w:val="22"/>
          <w:szCs w:val="22"/>
        </w:rPr>
      </w:pPr>
      <w:r w:rsidRPr="000C3C61">
        <w:rPr>
          <w:rFonts w:cs="Times New Roman"/>
          <w:color w:val="FF0000"/>
          <w:sz w:val="22"/>
          <w:szCs w:val="22"/>
        </w:rPr>
        <w:t>6.</w:t>
      </w:r>
      <w:r w:rsidRPr="000C3C61">
        <w:rPr>
          <w:rFonts w:cs="Times New Roman"/>
          <w:color w:val="FF0000"/>
          <w:sz w:val="22"/>
          <w:szCs w:val="22"/>
        </w:rPr>
        <w:tab/>
        <w:t>Wykonawca zobowiązuje się we własnym zakresie i na własny koszt, przez cały okres trwania umowy, serwisować przekazany Zamawiającemu sprzęt oraz wykonywać aktualizację oprogramowania przekazanego urządzenia (o ile dotyczy).</w:t>
      </w:r>
    </w:p>
    <w:p w14:paraId="733973DA" w14:textId="77777777" w:rsidR="0087086F" w:rsidRPr="000C3C61" w:rsidRDefault="0087086F" w:rsidP="0087086F">
      <w:pPr>
        <w:jc w:val="both"/>
        <w:rPr>
          <w:rFonts w:cs="Times New Roman"/>
          <w:color w:val="FF0000"/>
          <w:sz w:val="22"/>
          <w:szCs w:val="22"/>
        </w:rPr>
      </w:pPr>
      <w:r w:rsidRPr="000C3C61">
        <w:rPr>
          <w:rFonts w:cs="Times New Roman"/>
          <w:color w:val="FF0000"/>
          <w:sz w:val="22"/>
          <w:szCs w:val="22"/>
        </w:rPr>
        <w:t>7.</w:t>
      </w:r>
      <w:r w:rsidRPr="000C3C61">
        <w:rPr>
          <w:rFonts w:cs="Times New Roman"/>
          <w:color w:val="FF0000"/>
          <w:sz w:val="22"/>
          <w:szCs w:val="22"/>
        </w:rPr>
        <w:tab/>
        <w:t>Po zakończeniu użyczenia Wykonawca jest zobowiązany odebrać przedmiot użyczenia w stanie niepogorszonym, jednakże Zamawiający nie ponosi odpowiedzialności za zużycie przedmiotu użyczenia, będące następstwem prawidłowego użytkowania.</w:t>
      </w:r>
    </w:p>
    <w:p w14:paraId="5B132A15" w14:textId="77777777" w:rsidR="0087086F" w:rsidRPr="0067479A" w:rsidRDefault="0087086F" w:rsidP="003A26B7">
      <w:pPr>
        <w:jc w:val="both"/>
        <w:rPr>
          <w:rFonts w:cs="Times New Roman"/>
          <w:sz w:val="22"/>
          <w:szCs w:val="22"/>
        </w:rPr>
      </w:pPr>
    </w:p>
    <w:p w14:paraId="6215CED6" w14:textId="77777777" w:rsidR="006D71B7" w:rsidRPr="0067479A" w:rsidRDefault="006D71B7" w:rsidP="00B35C16">
      <w:pPr>
        <w:jc w:val="center"/>
        <w:rPr>
          <w:rFonts w:cs="Times New Roman"/>
          <w:sz w:val="22"/>
          <w:szCs w:val="22"/>
        </w:rPr>
      </w:pPr>
      <w:r w:rsidRPr="0067479A">
        <w:rPr>
          <w:rFonts w:cs="Times New Roman"/>
          <w:sz w:val="22"/>
          <w:szCs w:val="22"/>
        </w:rPr>
        <w:t>§ 4.</w:t>
      </w:r>
    </w:p>
    <w:p w14:paraId="79ACD536" w14:textId="77777777" w:rsidR="006D71B7" w:rsidRPr="00876652" w:rsidRDefault="006D71B7" w:rsidP="0067479A">
      <w:pPr>
        <w:jc w:val="both"/>
        <w:rPr>
          <w:rFonts w:cs="Times New Roman"/>
          <w:sz w:val="22"/>
          <w:szCs w:val="22"/>
        </w:rPr>
      </w:pPr>
      <w:r w:rsidRPr="00876652">
        <w:rPr>
          <w:rFonts w:cs="Times New Roman"/>
          <w:sz w:val="22"/>
          <w:szCs w:val="22"/>
        </w:rPr>
        <w:t>1. Strony będą uwzględniać protokoły reklamacyjne związane z omyłkami ilościowymi i jakościowymi.</w:t>
      </w:r>
    </w:p>
    <w:p w14:paraId="767C60EA" w14:textId="63042A4A" w:rsidR="006D71B7" w:rsidRPr="00876652" w:rsidRDefault="006D71B7" w:rsidP="0067479A">
      <w:pPr>
        <w:jc w:val="both"/>
        <w:rPr>
          <w:rFonts w:cs="Times New Roman"/>
          <w:sz w:val="22"/>
          <w:szCs w:val="22"/>
        </w:rPr>
      </w:pPr>
      <w:r w:rsidRPr="00876652">
        <w:rPr>
          <w:rFonts w:cs="Times New Roman"/>
          <w:sz w:val="22"/>
          <w:szCs w:val="22"/>
        </w:rPr>
        <w:t xml:space="preserve">2. Reklamacje (ilościowe i jakościowe) będą rozpatrywane w terminie nie dłuższym niż </w:t>
      </w:r>
      <w:r w:rsidR="00203697" w:rsidRPr="00876652">
        <w:rPr>
          <w:rFonts w:cs="Times New Roman"/>
          <w:sz w:val="22"/>
          <w:szCs w:val="22"/>
        </w:rPr>
        <w:t>3</w:t>
      </w:r>
      <w:r w:rsidRPr="00876652">
        <w:rPr>
          <w:rFonts w:cs="Times New Roman"/>
          <w:sz w:val="22"/>
          <w:szCs w:val="22"/>
        </w:rPr>
        <w:t xml:space="preserve"> dni robocze (pn. - pt.). </w:t>
      </w:r>
    </w:p>
    <w:p w14:paraId="1C9EEB38" w14:textId="2AEEE8EA" w:rsidR="006D71B7" w:rsidRPr="00876652" w:rsidRDefault="006D71B7" w:rsidP="0067479A">
      <w:pPr>
        <w:jc w:val="both"/>
        <w:rPr>
          <w:rFonts w:cs="Times New Roman"/>
          <w:sz w:val="22"/>
          <w:szCs w:val="22"/>
        </w:rPr>
      </w:pPr>
      <w:r w:rsidRPr="00876652">
        <w:rPr>
          <w:rFonts w:cs="Times New Roman"/>
          <w:sz w:val="22"/>
          <w:szCs w:val="22"/>
        </w:rPr>
        <w:t xml:space="preserve">3.W przypadku stwierdzenia wad jakościowych lub braków ilościowych, Zamawiającemu zostanie dostarczony towar wolny od wad lub uzupełniony brak w terminie do </w:t>
      </w:r>
      <w:r w:rsidR="00203697" w:rsidRPr="00876652">
        <w:rPr>
          <w:rFonts w:cs="Times New Roman"/>
          <w:sz w:val="22"/>
          <w:szCs w:val="22"/>
        </w:rPr>
        <w:t>5</w:t>
      </w:r>
      <w:r w:rsidRPr="00876652">
        <w:rPr>
          <w:rFonts w:cs="Times New Roman"/>
          <w:sz w:val="22"/>
          <w:szCs w:val="22"/>
        </w:rPr>
        <w:t xml:space="preserve"> dni roboczych (od pn. do pt.), licząc od dnia rozpatrzenia reklamacji</w:t>
      </w:r>
      <w:r w:rsidR="00002470" w:rsidRPr="00876652">
        <w:rPr>
          <w:rFonts w:cs="Times New Roman"/>
          <w:sz w:val="22"/>
          <w:szCs w:val="22"/>
        </w:rPr>
        <w:t>.</w:t>
      </w:r>
    </w:p>
    <w:p w14:paraId="2504DADA" w14:textId="2DBEDDBA" w:rsidR="006D71B7" w:rsidRPr="0067479A" w:rsidRDefault="007F4F85" w:rsidP="0067479A">
      <w:pPr>
        <w:jc w:val="both"/>
        <w:rPr>
          <w:rFonts w:cs="Times New Roman"/>
          <w:sz w:val="22"/>
          <w:szCs w:val="22"/>
        </w:rPr>
      </w:pPr>
      <w:r>
        <w:rPr>
          <w:rFonts w:cs="Times New Roman"/>
          <w:sz w:val="22"/>
          <w:szCs w:val="22"/>
        </w:rPr>
        <w:t>4</w:t>
      </w:r>
      <w:r w:rsidR="006D71B7" w:rsidRPr="0067479A">
        <w:rPr>
          <w:rFonts w:cs="Times New Roman"/>
          <w:sz w:val="22"/>
          <w:szCs w:val="22"/>
        </w:rPr>
        <w:t>. Wykonawca oświadcza, że każde pojedyncze opakowanie produktu będzie zawierało ulotkę informacyjną w języku polskim lub angielskim (z datą produkcji, ważności lub datą produkcji i okresem ważności, określeniem jałowości sprzętu, nr serii, określeniem jedno/</w:t>
      </w:r>
      <w:proofErr w:type="spellStart"/>
      <w:r w:rsidR="006D71B7" w:rsidRPr="0067479A">
        <w:rPr>
          <w:rFonts w:cs="Times New Roman"/>
          <w:sz w:val="22"/>
          <w:szCs w:val="22"/>
        </w:rPr>
        <w:t>wielora</w:t>
      </w:r>
      <w:r w:rsidR="00B4245E">
        <w:rPr>
          <w:rFonts w:cs="Times New Roman"/>
          <w:sz w:val="22"/>
          <w:szCs w:val="22"/>
        </w:rPr>
        <w:t>z</w:t>
      </w:r>
      <w:r w:rsidR="006D71B7" w:rsidRPr="0067479A">
        <w:rPr>
          <w:rFonts w:cs="Times New Roman"/>
          <w:sz w:val="22"/>
          <w:szCs w:val="22"/>
        </w:rPr>
        <w:t>owości</w:t>
      </w:r>
      <w:proofErr w:type="spellEnd"/>
      <w:r w:rsidR="006D71B7" w:rsidRPr="0067479A">
        <w:rPr>
          <w:rFonts w:cs="Times New Roman"/>
          <w:sz w:val="22"/>
          <w:szCs w:val="22"/>
        </w:rPr>
        <w:t xml:space="preserve"> produktu, itp.)</w:t>
      </w:r>
    </w:p>
    <w:p w14:paraId="464CAD12" w14:textId="7F7A803E" w:rsidR="006D71B7" w:rsidRPr="0067479A" w:rsidRDefault="007F4F85" w:rsidP="0067479A">
      <w:pPr>
        <w:jc w:val="both"/>
        <w:rPr>
          <w:rFonts w:cs="Times New Roman"/>
          <w:sz w:val="22"/>
          <w:szCs w:val="22"/>
        </w:rPr>
      </w:pPr>
      <w:r>
        <w:rPr>
          <w:rFonts w:cs="Times New Roman"/>
          <w:sz w:val="22"/>
          <w:szCs w:val="22"/>
        </w:rPr>
        <w:t>5</w:t>
      </w:r>
      <w:r w:rsidR="006D71B7" w:rsidRPr="0067479A">
        <w:rPr>
          <w:rFonts w:cs="Times New Roman"/>
          <w:sz w:val="22"/>
          <w:szCs w:val="22"/>
        </w:rPr>
        <w:t>. Wykonawca zobowiązuje się do przedłożenia dokumentów potwierdzających dopuszczenie przedmiotu umowy do obrotu i użytkowania na terytorium Rzeczpospolitej Polskiej i posiada aktualne dokumenty, zgodnie z obowiązującymi przepisami.</w:t>
      </w:r>
    </w:p>
    <w:p w14:paraId="06985725" w14:textId="0E3F61D2" w:rsidR="006D71B7" w:rsidRPr="0067479A" w:rsidRDefault="00876652" w:rsidP="0067479A">
      <w:pPr>
        <w:jc w:val="both"/>
        <w:rPr>
          <w:rFonts w:cs="Times New Roman"/>
          <w:sz w:val="22"/>
          <w:szCs w:val="22"/>
        </w:rPr>
      </w:pPr>
      <w:r>
        <w:rPr>
          <w:rFonts w:cs="Times New Roman"/>
          <w:sz w:val="22"/>
          <w:szCs w:val="22"/>
        </w:rPr>
        <w:t>6</w:t>
      </w:r>
      <w:r w:rsidR="006D71B7" w:rsidRPr="0067479A">
        <w:rPr>
          <w:rFonts w:cs="Times New Roman"/>
          <w:sz w:val="22"/>
          <w:szCs w:val="22"/>
        </w:rPr>
        <w:t xml:space="preserve">.Wykonawca ponosi pełną odpowiedzialność za wszelkie szkody powstałe u Zamawiającego lub osób trzecich w związku z zastosowaniem dostarczonego asortymentu, niespełniającego przedmiotowych wymogów oraz, że cały oferowany przedmiot zamówienia posiada właściwe oznakowanie, potwierdzające, że przedmiot umowy ze względu na technologię nie będzie stanowić zagrożenia dla zdrowia i życia ludzkiego. </w:t>
      </w:r>
    </w:p>
    <w:p w14:paraId="1D53E47C" w14:textId="61400126" w:rsidR="006D71B7" w:rsidRPr="0067479A" w:rsidRDefault="00876652" w:rsidP="0067479A">
      <w:pPr>
        <w:jc w:val="both"/>
        <w:rPr>
          <w:rFonts w:cs="Times New Roman"/>
          <w:sz w:val="22"/>
          <w:szCs w:val="22"/>
        </w:rPr>
      </w:pPr>
      <w:r>
        <w:rPr>
          <w:rFonts w:cs="Times New Roman"/>
          <w:sz w:val="22"/>
          <w:szCs w:val="22"/>
        </w:rPr>
        <w:t>7</w:t>
      </w:r>
      <w:r w:rsidR="006D71B7" w:rsidRPr="0067479A">
        <w:rPr>
          <w:rFonts w:cs="Times New Roman"/>
          <w:sz w:val="22"/>
          <w:szCs w:val="22"/>
        </w:rPr>
        <w:t xml:space="preserve">.Wykonawca odpowiedzialny jest za wystąpienie incydentu medycznego w rozumieniu </w:t>
      </w:r>
      <w:r w:rsidR="00A90AAF" w:rsidRPr="00A90AAF">
        <w:rPr>
          <w:rFonts w:cs="Times New Roman"/>
          <w:sz w:val="22"/>
          <w:szCs w:val="22"/>
        </w:rPr>
        <w:t>ustawy z dnia 7 kwietnia 2022 r. o wyrobach medycznych (Dz. U. z 2022 r. poz</w:t>
      </w:r>
      <w:r w:rsidR="00A90AAF" w:rsidRPr="00002470">
        <w:rPr>
          <w:rFonts w:cs="Times New Roman"/>
          <w:sz w:val="22"/>
          <w:szCs w:val="22"/>
        </w:rPr>
        <w:t>. 974</w:t>
      </w:r>
      <w:r w:rsidR="00002470" w:rsidRPr="00002470">
        <w:rPr>
          <w:rFonts w:cs="Times New Roman"/>
          <w:sz w:val="22"/>
          <w:szCs w:val="22"/>
        </w:rPr>
        <w:t>)/</w:t>
      </w:r>
      <w:r w:rsidR="006D71B7" w:rsidRPr="00002470">
        <w:rPr>
          <w:rFonts w:cs="Times New Roman"/>
          <w:sz w:val="22"/>
          <w:szCs w:val="22"/>
        </w:rPr>
        <w:t>jeśli dotyczy</w:t>
      </w:r>
      <w:r w:rsidR="00002470" w:rsidRPr="00002470">
        <w:rPr>
          <w:rFonts w:cs="Times New Roman"/>
          <w:sz w:val="22"/>
          <w:szCs w:val="22"/>
        </w:rPr>
        <w:t>.</w:t>
      </w:r>
    </w:p>
    <w:p w14:paraId="36712BCF" w14:textId="11785A74" w:rsidR="006D71B7" w:rsidRPr="0067479A" w:rsidRDefault="00876652" w:rsidP="0067479A">
      <w:pPr>
        <w:jc w:val="both"/>
        <w:rPr>
          <w:rFonts w:cs="Times New Roman"/>
          <w:sz w:val="22"/>
          <w:szCs w:val="22"/>
        </w:rPr>
      </w:pPr>
      <w:r>
        <w:rPr>
          <w:rFonts w:cs="Times New Roman"/>
          <w:sz w:val="22"/>
          <w:szCs w:val="22"/>
        </w:rPr>
        <w:t>8</w:t>
      </w:r>
      <w:r w:rsidR="006D71B7" w:rsidRPr="0067479A">
        <w:rPr>
          <w:rFonts w:cs="Times New Roman"/>
          <w:sz w:val="22"/>
          <w:szCs w:val="22"/>
        </w:rPr>
        <w:t>. Wykonawca oświadcza, że dystrybucja produktów odbywa się zgodnie z wymaganiami określonymi w Rozporządzeniu Ministra Zdrowia z dnia 13 marca 2015 r. w sprawie wymagań Dobrej Praktyki Dystrybucyjnej (</w:t>
      </w:r>
      <w:proofErr w:type="spellStart"/>
      <w:r w:rsidR="006D71B7" w:rsidRPr="0067479A">
        <w:rPr>
          <w:rFonts w:cs="Times New Roman"/>
          <w:sz w:val="22"/>
          <w:szCs w:val="22"/>
        </w:rPr>
        <w:t>t.j</w:t>
      </w:r>
      <w:proofErr w:type="spellEnd"/>
      <w:r w:rsidR="006D71B7" w:rsidRPr="0067479A">
        <w:rPr>
          <w:rFonts w:cs="Times New Roman"/>
          <w:sz w:val="22"/>
          <w:szCs w:val="22"/>
        </w:rPr>
        <w:t>. - Dz. U. z 2022 r., poz. 1287), w tym z wymaganiami dotyczącymi transportu produktów leczniczych w odpowiedniej temperaturze, zgonie z zaleceniami producenta. /jeśli dotyczy/</w:t>
      </w:r>
    </w:p>
    <w:p w14:paraId="2EAA77F8" w14:textId="18787981" w:rsidR="006D71B7" w:rsidRPr="0067479A" w:rsidRDefault="00876652" w:rsidP="0067479A">
      <w:pPr>
        <w:jc w:val="both"/>
        <w:rPr>
          <w:rFonts w:cs="Times New Roman"/>
          <w:sz w:val="22"/>
          <w:szCs w:val="22"/>
        </w:rPr>
      </w:pPr>
      <w:r>
        <w:rPr>
          <w:rFonts w:cs="Times New Roman"/>
          <w:sz w:val="22"/>
          <w:szCs w:val="22"/>
        </w:rPr>
        <w:t>9</w:t>
      </w:r>
      <w:r w:rsidR="006D71B7" w:rsidRPr="0067479A">
        <w:rPr>
          <w:rFonts w:cs="Times New Roman"/>
          <w:sz w:val="22"/>
          <w:szCs w:val="22"/>
        </w:rPr>
        <w:t>.Na Wykonawcy spoczywa obowiązek udokumentowania, że transport produktów przebiegał w wymaganej temperaturze. Pomiar temperatury winien być dokonywany przy użyciu urządzeń poddanych kalibracji. /jeśli dotyczy/</w:t>
      </w:r>
    </w:p>
    <w:p w14:paraId="5CC941C7" w14:textId="273494A1" w:rsidR="006D71B7" w:rsidRPr="0067479A" w:rsidRDefault="006D71B7" w:rsidP="0067479A">
      <w:pPr>
        <w:jc w:val="both"/>
        <w:rPr>
          <w:rFonts w:cs="Times New Roman"/>
          <w:sz w:val="22"/>
          <w:szCs w:val="22"/>
        </w:rPr>
      </w:pPr>
      <w:r w:rsidRPr="0067479A">
        <w:rPr>
          <w:rFonts w:cs="Times New Roman"/>
          <w:sz w:val="22"/>
          <w:szCs w:val="22"/>
        </w:rPr>
        <w:t>1</w:t>
      </w:r>
      <w:r w:rsidR="00876652">
        <w:rPr>
          <w:rFonts w:cs="Times New Roman"/>
          <w:sz w:val="22"/>
          <w:szCs w:val="22"/>
        </w:rPr>
        <w:t>0</w:t>
      </w:r>
      <w:r w:rsidRPr="0067479A">
        <w:rPr>
          <w:rFonts w:cs="Times New Roman"/>
          <w:sz w:val="22"/>
          <w:szCs w:val="22"/>
        </w:rPr>
        <w:t>.Zamawiający zastrzega sobie otrzymanie wydruku potwierdzającego wartość temperatury przy każdej dostawie, mając na celu sprawdzenie czy zamówione produkty lecznicze przewożone są w odpowiedniej temperaturze, poprzez sprawdzenie wydruku z urządzenia rejestrującego temperaturę podczas transportu. /jeśli dotyczy/</w:t>
      </w:r>
    </w:p>
    <w:p w14:paraId="2FED6395" w14:textId="7A220ED5" w:rsidR="006D71B7" w:rsidRPr="0067479A" w:rsidRDefault="006D71B7" w:rsidP="0067479A">
      <w:pPr>
        <w:jc w:val="both"/>
        <w:rPr>
          <w:rFonts w:cs="Times New Roman"/>
          <w:sz w:val="22"/>
          <w:szCs w:val="22"/>
        </w:rPr>
      </w:pPr>
      <w:r w:rsidRPr="0067479A">
        <w:rPr>
          <w:rFonts w:cs="Times New Roman"/>
          <w:sz w:val="22"/>
          <w:szCs w:val="22"/>
        </w:rPr>
        <w:t>1</w:t>
      </w:r>
      <w:r w:rsidR="00876652">
        <w:rPr>
          <w:rFonts w:cs="Times New Roman"/>
          <w:sz w:val="22"/>
          <w:szCs w:val="22"/>
        </w:rPr>
        <w:t>1</w:t>
      </w:r>
      <w:r w:rsidRPr="0067479A">
        <w:rPr>
          <w:rFonts w:cs="Times New Roman"/>
          <w:sz w:val="22"/>
          <w:szCs w:val="22"/>
        </w:rPr>
        <w:t>.Zamawiający uzna wskazania urządzenia za prawidłowe, jeżeli urządzenie służące do monitorowania temperatury będzie posiadać dokument potwierdzający poprawność jego wskazań (dokument potwierdzający jego kalibrację). /jeśli dotyczy/</w:t>
      </w:r>
    </w:p>
    <w:p w14:paraId="4112215F" w14:textId="1DAF023B" w:rsidR="006D71B7" w:rsidRPr="0067479A" w:rsidRDefault="006D71B7" w:rsidP="0067479A">
      <w:pPr>
        <w:jc w:val="both"/>
        <w:rPr>
          <w:rFonts w:cs="Times New Roman"/>
          <w:sz w:val="22"/>
          <w:szCs w:val="22"/>
        </w:rPr>
      </w:pPr>
      <w:r w:rsidRPr="0067479A">
        <w:rPr>
          <w:rFonts w:cs="Times New Roman"/>
          <w:sz w:val="22"/>
          <w:szCs w:val="22"/>
        </w:rPr>
        <w:t>1</w:t>
      </w:r>
      <w:r w:rsidR="00876652">
        <w:rPr>
          <w:rFonts w:cs="Times New Roman"/>
          <w:sz w:val="22"/>
          <w:szCs w:val="22"/>
        </w:rPr>
        <w:t>2</w:t>
      </w:r>
      <w:r w:rsidRPr="0067479A">
        <w:rPr>
          <w:rFonts w:cs="Times New Roman"/>
          <w:sz w:val="22"/>
          <w:szCs w:val="22"/>
        </w:rPr>
        <w:t xml:space="preserve">. Jeżeli </w:t>
      </w:r>
      <w:proofErr w:type="spellStart"/>
      <w:r w:rsidRPr="0067479A">
        <w:rPr>
          <w:rFonts w:cs="Times New Roman"/>
          <w:sz w:val="22"/>
          <w:szCs w:val="22"/>
        </w:rPr>
        <w:t>Zamawiajacy</w:t>
      </w:r>
      <w:proofErr w:type="spellEnd"/>
      <w:r w:rsidRPr="0067479A">
        <w:rPr>
          <w:rFonts w:cs="Times New Roman"/>
          <w:sz w:val="22"/>
          <w:szCs w:val="22"/>
        </w:rPr>
        <w:t xml:space="preserve"> uzna, na podstawie wydruku, że zamówione produkty lecznicze nie były przewożone w odpowiedniej temperaturze to nie przyjmie dostawy i obciąża Wykonawcę wszelkimi, dodatkowymi kosztami transportu. Nie zwalnia to Wykonawcy od konieczności prawidłowej dostawy.</w:t>
      </w:r>
    </w:p>
    <w:p w14:paraId="6F9715F8" w14:textId="77777777" w:rsidR="006D71B7" w:rsidRPr="0067479A" w:rsidRDefault="006D71B7" w:rsidP="00B35C16">
      <w:pPr>
        <w:jc w:val="center"/>
        <w:rPr>
          <w:rFonts w:cs="Times New Roman"/>
          <w:sz w:val="22"/>
          <w:szCs w:val="22"/>
        </w:rPr>
      </w:pPr>
      <w:r w:rsidRPr="0067479A">
        <w:rPr>
          <w:rFonts w:cs="Times New Roman"/>
          <w:sz w:val="22"/>
          <w:szCs w:val="22"/>
        </w:rPr>
        <w:t>§ 5.</w:t>
      </w:r>
    </w:p>
    <w:p w14:paraId="1232D0D8" w14:textId="77777777" w:rsidR="006D71B7" w:rsidRPr="0067479A" w:rsidRDefault="006D71B7" w:rsidP="0067479A">
      <w:pPr>
        <w:jc w:val="both"/>
        <w:rPr>
          <w:rFonts w:cs="Times New Roman"/>
          <w:sz w:val="22"/>
          <w:szCs w:val="22"/>
        </w:rPr>
      </w:pPr>
      <w:r w:rsidRPr="0067479A">
        <w:rPr>
          <w:rFonts w:cs="Times New Roman"/>
          <w:sz w:val="22"/>
          <w:szCs w:val="22"/>
        </w:rPr>
        <w:lastRenderedPageBreak/>
        <w:t>1. Wykonawca będzie realizował przedmiot umowy samodzielnie/ przy pomocy  następującego Podwykonawcy………………………………………………</w:t>
      </w:r>
    </w:p>
    <w:p w14:paraId="4282AAC9" w14:textId="77777777" w:rsidR="006D71B7" w:rsidRPr="0067479A" w:rsidRDefault="006D71B7" w:rsidP="0067479A">
      <w:pPr>
        <w:jc w:val="both"/>
        <w:rPr>
          <w:rFonts w:cs="Times New Roman"/>
          <w:sz w:val="22"/>
          <w:szCs w:val="22"/>
        </w:rPr>
      </w:pPr>
      <w:r w:rsidRPr="0067479A">
        <w:rPr>
          <w:rFonts w:cs="Times New Roman"/>
          <w:sz w:val="22"/>
          <w:szCs w:val="22"/>
        </w:rPr>
        <w:t xml:space="preserve">2. W przypadku wskazania przez Wykonawcę części zamówienia, których wykonanie zamierza powierzyć Podwykonawcom odpowiednie zastosowanie mieć będą przepisy art. 462 ust. 3 i 4 ustawy </w:t>
      </w:r>
      <w:proofErr w:type="spellStart"/>
      <w:r w:rsidRPr="0067479A">
        <w:rPr>
          <w:rFonts w:cs="Times New Roman"/>
          <w:sz w:val="22"/>
          <w:szCs w:val="22"/>
        </w:rPr>
        <w:t>Pzp</w:t>
      </w:r>
      <w:proofErr w:type="spellEnd"/>
      <w:r w:rsidRPr="0067479A">
        <w:rPr>
          <w:rFonts w:cs="Times New Roman"/>
          <w:sz w:val="22"/>
          <w:szCs w:val="22"/>
        </w:rPr>
        <w:t>.</w:t>
      </w:r>
    </w:p>
    <w:p w14:paraId="29DEC354" w14:textId="77777777" w:rsidR="006D71B7" w:rsidRPr="0067479A" w:rsidRDefault="006D71B7" w:rsidP="0067479A">
      <w:pPr>
        <w:jc w:val="both"/>
        <w:rPr>
          <w:rFonts w:cs="Times New Roman"/>
          <w:sz w:val="22"/>
          <w:szCs w:val="22"/>
        </w:rPr>
      </w:pPr>
    </w:p>
    <w:p w14:paraId="61F82CFA" w14:textId="77777777" w:rsidR="006D71B7" w:rsidRPr="0067479A" w:rsidRDefault="006D71B7" w:rsidP="00B35C16">
      <w:pPr>
        <w:jc w:val="center"/>
        <w:rPr>
          <w:rFonts w:cs="Times New Roman"/>
          <w:sz w:val="22"/>
          <w:szCs w:val="22"/>
        </w:rPr>
      </w:pPr>
      <w:r w:rsidRPr="0067479A">
        <w:rPr>
          <w:rFonts w:cs="Times New Roman"/>
          <w:sz w:val="22"/>
          <w:szCs w:val="22"/>
        </w:rPr>
        <w:t>§ 6</w:t>
      </w:r>
    </w:p>
    <w:p w14:paraId="08E26D42" w14:textId="77777777" w:rsidR="006D71B7" w:rsidRPr="0067479A" w:rsidRDefault="006D71B7" w:rsidP="0067479A">
      <w:pPr>
        <w:jc w:val="both"/>
        <w:rPr>
          <w:rFonts w:cs="Times New Roman"/>
          <w:sz w:val="22"/>
          <w:szCs w:val="22"/>
        </w:rPr>
      </w:pPr>
      <w:r w:rsidRPr="0067479A">
        <w:rPr>
          <w:rFonts w:cs="Times New Roman"/>
          <w:sz w:val="22"/>
          <w:szCs w:val="22"/>
        </w:rPr>
        <w:t>1. Strony ustalają wartość wynagrodzenia do kwoty: ……….. zł brutto (słownie: …………………), w tym netto: ……………. zł , w tym :</w:t>
      </w:r>
    </w:p>
    <w:p w14:paraId="30811E23" w14:textId="77777777" w:rsidR="007F4F85" w:rsidRPr="003446C9" w:rsidRDefault="007F4F85" w:rsidP="007F4F85">
      <w:pPr>
        <w:jc w:val="both"/>
        <w:rPr>
          <w:rFonts w:cs="Times New Roman"/>
          <w:sz w:val="21"/>
          <w:szCs w:val="21"/>
        </w:rPr>
      </w:pPr>
    </w:p>
    <w:tbl>
      <w:tblPr>
        <w:tblpPr w:leftFromText="141" w:rightFromText="141" w:vertAnchor="text"/>
        <w:tblW w:w="10059" w:type="dxa"/>
        <w:tblCellMar>
          <w:left w:w="0" w:type="dxa"/>
          <w:right w:w="0" w:type="dxa"/>
        </w:tblCellMar>
        <w:tblLook w:val="04A0" w:firstRow="1" w:lastRow="0" w:firstColumn="1" w:lastColumn="0" w:noHBand="0" w:noVBand="1"/>
      </w:tblPr>
      <w:tblGrid>
        <w:gridCol w:w="1124"/>
        <w:gridCol w:w="4395"/>
        <w:gridCol w:w="4540"/>
      </w:tblGrid>
      <w:tr w:rsidR="007F4F85" w:rsidRPr="003446C9" w14:paraId="197083E6" w14:textId="77777777" w:rsidTr="000172C8">
        <w:trPr>
          <w:trHeight w:val="300"/>
        </w:trPr>
        <w:tc>
          <w:tcPr>
            <w:tcW w:w="1124" w:type="dxa"/>
            <w:tcBorders>
              <w:top w:val="single" w:sz="8" w:space="0" w:color="auto"/>
              <w:left w:val="single" w:sz="8" w:space="0" w:color="auto"/>
              <w:bottom w:val="single" w:sz="4" w:space="0" w:color="auto"/>
              <w:right w:val="single" w:sz="8" w:space="0" w:color="auto"/>
            </w:tcBorders>
            <w:noWrap/>
            <w:tcMar>
              <w:top w:w="0" w:type="dxa"/>
              <w:left w:w="108" w:type="dxa"/>
              <w:bottom w:w="0" w:type="dxa"/>
              <w:right w:w="108" w:type="dxa"/>
            </w:tcMar>
            <w:hideMark/>
          </w:tcPr>
          <w:p w14:paraId="646DE6BA" w14:textId="77777777" w:rsidR="007F4F85" w:rsidRPr="003446C9" w:rsidRDefault="007F4F85" w:rsidP="000172C8">
            <w:pPr>
              <w:jc w:val="center"/>
              <w:rPr>
                <w:rFonts w:cs="Times New Roman"/>
                <w:b/>
                <w:bCs/>
                <w:sz w:val="21"/>
                <w:szCs w:val="21"/>
              </w:rPr>
            </w:pPr>
            <w:r w:rsidRPr="003446C9">
              <w:rPr>
                <w:rFonts w:cs="Times New Roman"/>
                <w:b/>
                <w:bCs/>
                <w:sz w:val="21"/>
                <w:szCs w:val="21"/>
              </w:rPr>
              <w:t>Nr pakietu</w:t>
            </w:r>
          </w:p>
        </w:tc>
        <w:tc>
          <w:tcPr>
            <w:tcW w:w="4395" w:type="dxa"/>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14:paraId="67394862" w14:textId="77777777" w:rsidR="007F4F85" w:rsidRPr="003446C9" w:rsidRDefault="007F4F85" w:rsidP="000172C8">
            <w:pPr>
              <w:jc w:val="center"/>
              <w:rPr>
                <w:rFonts w:cs="Times New Roman"/>
                <w:b/>
                <w:bCs/>
                <w:sz w:val="21"/>
                <w:szCs w:val="21"/>
              </w:rPr>
            </w:pPr>
            <w:r w:rsidRPr="003446C9">
              <w:rPr>
                <w:rFonts w:cs="Times New Roman"/>
                <w:b/>
                <w:bCs/>
                <w:sz w:val="21"/>
                <w:szCs w:val="21"/>
              </w:rPr>
              <w:t>Wartość netto w zł</w:t>
            </w:r>
          </w:p>
        </w:tc>
        <w:tc>
          <w:tcPr>
            <w:tcW w:w="4540" w:type="dxa"/>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14:paraId="1B9AB723" w14:textId="77777777" w:rsidR="007F4F85" w:rsidRPr="003446C9" w:rsidRDefault="007F4F85" w:rsidP="000172C8">
            <w:pPr>
              <w:jc w:val="center"/>
              <w:rPr>
                <w:rFonts w:cs="Times New Roman"/>
                <w:b/>
                <w:bCs/>
                <w:sz w:val="21"/>
                <w:szCs w:val="21"/>
              </w:rPr>
            </w:pPr>
            <w:r w:rsidRPr="003446C9">
              <w:rPr>
                <w:rFonts w:cs="Times New Roman"/>
                <w:b/>
                <w:bCs/>
                <w:sz w:val="21"/>
                <w:szCs w:val="21"/>
              </w:rPr>
              <w:t>Wartość  brutto w zł</w:t>
            </w:r>
          </w:p>
        </w:tc>
      </w:tr>
      <w:tr w:rsidR="007F4F85" w:rsidRPr="003446C9" w14:paraId="500B1382" w14:textId="77777777" w:rsidTr="000172C8">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0C80BB4A" w14:textId="77777777" w:rsidR="007F4F85" w:rsidRPr="003446C9" w:rsidRDefault="007F4F85" w:rsidP="000172C8">
            <w:pPr>
              <w:jc w:val="center"/>
              <w:rPr>
                <w:rFonts w:cs="Times New Roman"/>
                <w:bCs/>
                <w:sz w:val="21"/>
                <w:szCs w:val="21"/>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419DCA38" w14:textId="77777777" w:rsidR="007F4F85" w:rsidRPr="003446C9" w:rsidRDefault="007F4F85" w:rsidP="000172C8">
            <w:pPr>
              <w:jc w:val="center"/>
              <w:rPr>
                <w:rFonts w:cs="Times New Roman"/>
                <w:bCs/>
                <w:sz w:val="21"/>
                <w:szCs w:val="21"/>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5D6392FE" w14:textId="77777777" w:rsidR="007F4F85" w:rsidRPr="003446C9" w:rsidRDefault="007F4F85" w:rsidP="000172C8">
            <w:pPr>
              <w:jc w:val="center"/>
              <w:rPr>
                <w:rFonts w:cs="Times New Roman"/>
                <w:bCs/>
                <w:sz w:val="21"/>
                <w:szCs w:val="21"/>
              </w:rPr>
            </w:pPr>
          </w:p>
        </w:tc>
      </w:tr>
      <w:tr w:rsidR="007F4F85" w:rsidRPr="003446C9" w14:paraId="04DDC510" w14:textId="77777777" w:rsidTr="000172C8">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53F83805" w14:textId="77777777" w:rsidR="007F4F85" w:rsidRPr="003446C9" w:rsidRDefault="007F4F85" w:rsidP="000172C8">
            <w:pPr>
              <w:jc w:val="center"/>
              <w:rPr>
                <w:rFonts w:cs="Times New Roman"/>
                <w:bCs/>
                <w:sz w:val="21"/>
                <w:szCs w:val="21"/>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489F0D4" w14:textId="77777777" w:rsidR="007F4F85" w:rsidRPr="003446C9" w:rsidRDefault="007F4F85" w:rsidP="000172C8">
            <w:pPr>
              <w:jc w:val="center"/>
              <w:rPr>
                <w:rFonts w:cs="Times New Roman"/>
                <w:bCs/>
                <w:sz w:val="21"/>
                <w:szCs w:val="21"/>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AE8ED20" w14:textId="77777777" w:rsidR="007F4F85" w:rsidRPr="003446C9" w:rsidRDefault="007F4F85" w:rsidP="000172C8">
            <w:pPr>
              <w:jc w:val="center"/>
              <w:rPr>
                <w:rFonts w:cs="Times New Roman"/>
                <w:bCs/>
                <w:sz w:val="21"/>
                <w:szCs w:val="21"/>
              </w:rPr>
            </w:pPr>
          </w:p>
        </w:tc>
      </w:tr>
      <w:tr w:rsidR="007F4F85" w:rsidRPr="003446C9" w14:paraId="4DF50786" w14:textId="77777777" w:rsidTr="000172C8">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4ADDA199" w14:textId="77777777" w:rsidR="007F4F85" w:rsidRPr="003446C9" w:rsidRDefault="007F4F85" w:rsidP="000172C8">
            <w:pPr>
              <w:jc w:val="center"/>
              <w:rPr>
                <w:rFonts w:cs="Times New Roman"/>
                <w:bCs/>
                <w:sz w:val="21"/>
                <w:szCs w:val="21"/>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338D398F" w14:textId="77777777" w:rsidR="007F4F85" w:rsidRPr="003446C9" w:rsidRDefault="007F4F85" w:rsidP="000172C8">
            <w:pPr>
              <w:jc w:val="center"/>
              <w:rPr>
                <w:rFonts w:cs="Times New Roman"/>
                <w:bCs/>
                <w:sz w:val="21"/>
                <w:szCs w:val="21"/>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4BE5E7A8" w14:textId="77777777" w:rsidR="007F4F85" w:rsidRPr="003446C9" w:rsidRDefault="007F4F85" w:rsidP="000172C8">
            <w:pPr>
              <w:jc w:val="center"/>
              <w:rPr>
                <w:rFonts w:cs="Times New Roman"/>
                <w:bCs/>
                <w:sz w:val="21"/>
                <w:szCs w:val="21"/>
              </w:rPr>
            </w:pPr>
          </w:p>
        </w:tc>
      </w:tr>
    </w:tbl>
    <w:p w14:paraId="0C455804" w14:textId="77777777" w:rsidR="006D71B7" w:rsidRPr="0067479A" w:rsidRDefault="006D71B7" w:rsidP="0067479A">
      <w:pPr>
        <w:jc w:val="both"/>
        <w:rPr>
          <w:rFonts w:cs="Times New Roman"/>
          <w:sz w:val="22"/>
          <w:szCs w:val="22"/>
        </w:rPr>
      </w:pPr>
    </w:p>
    <w:p w14:paraId="5B4E53B0" w14:textId="77777777" w:rsidR="006D71B7" w:rsidRPr="0067479A" w:rsidRDefault="006D71B7" w:rsidP="0067479A">
      <w:pPr>
        <w:jc w:val="both"/>
        <w:rPr>
          <w:rFonts w:cs="Times New Roman"/>
          <w:sz w:val="22"/>
          <w:szCs w:val="22"/>
        </w:rPr>
      </w:pPr>
      <w:r w:rsidRPr="0067479A">
        <w:rPr>
          <w:rFonts w:cs="Times New Roman"/>
          <w:sz w:val="22"/>
          <w:szCs w:val="22"/>
        </w:rPr>
        <w:t>1.1.Ceny jednostkowe towaru określono w Formularzu asortymentowo - cenowym, stanowiącym Załącznik nr 2 do niniejszej umowy.</w:t>
      </w:r>
    </w:p>
    <w:p w14:paraId="66ED76A7" w14:textId="77777777" w:rsidR="006D71B7" w:rsidRPr="0067479A" w:rsidRDefault="006D71B7" w:rsidP="0067479A">
      <w:pPr>
        <w:jc w:val="both"/>
        <w:rPr>
          <w:rFonts w:cs="Times New Roman"/>
          <w:sz w:val="22"/>
          <w:szCs w:val="22"/>
        </w:rPr>
      </w:pPr>
      <w:r w:rsidRPr="0067479A">
        <w:rPr>
          <w:rFonts w:cs="Times New Roman"/>
          <w:sz w:val="22"/>
          <w:szCs w:val="22"/>
        </w:rPr>
        <w:t>1.2.W podanej cenie zawierają się wszystkie koszty, jakie Wykonawca musi ponieść, aby dostarczyć przedmiot zamówienia do użytku Zamawiającego, w tym koszty transportu i rozładunku do Szpitala.</w:t>
      </w:r>
    </w:p>
    <w:p w14:paraId="3EEDDE34" w14:textId="77777777" w:rsidR="006D71B7" w:rsidRPr="0067479A" w:rsidRDefault="006D71B7" w:rsidP="0067479A">
      <w:pPr>
        <w:jc w:val="both"/>
        <w:rPr>
          <w:rFonts w:cs="Times New Roman"/>
          <w:sz w:val="22"/>
          <w:szCs w:val="22"/>
        </w:rPr>
      </w:pPr>
      <w:r w:rsidRPr="0067479A">
        <w:rPr>
          <w:rFonts w:cs="Times New Roman"/>
          <w:sz w:val="22"/>
          <w:szCs w:val="22"/>
        </w:rPr>
        <w:t xml:space="preserve">2.Zamówienia będą realizowane na podstawie częściowych </w:t>
      </w:r>
      <w:proofErr w:type="spellStart"/>
      <w:r w:rsidRPr="0067479A">
        <w:rPr>
          <w:rFonts w:cs="Times New Roman"/>
          <w:sz w:val="22"/>
          <w:szCs w:val="22"/>
        </w:rPr>
        <w:t>zapotrzebowań</w:t>
      </w:r>
      <w:proofErr w:type="spellEnd"/>
      <w:r w:rsidRPr="0067479A">
        <w:rPr>
          <w:rFonts w:cs="Times New Roman"/>
          <w:sz w:val="22"/>
          <w:szCs w:val="22"/>
        </w:rPr>
        <w:t xml:space="preserve"> zgłaszanych w miarę bieżących potrzeb w okresie obowiązywania umowy. Wykonawca będzie wystawiał i  załączał fakturę do każdorazowej dostawy. </w:t>
      </w:r>
    </w:p>
    <w:p w14:paraId="46723C32" w14:textId="77777777" w:rsidR="006D71B7" w:rsidRPr="0067479A" w:rsidRDefault="006D71B7" w:rsidP="0067479A">
      <w:pPr>
        <w:jc w:val="both"/>
        <w:rPr>
          <w:rFonts w:cs="Times New Roman"/>
          <w:sz w:val="22"/>
          <w:szCs w:val="22"/>
        </w:rPr>
      </w:pPr>
      <w:r w:rsidRPr="0067479A">
        <w:rPr>
          <w:rFonts w:cs="Times New Roman"/>
          <w:sz w:val="22"/>
          <w:szCs w:val="22"/>
        </w:rPr>
        <w:t>3.Ceny o których mowa w ust. 1 nie ulegają zmianie w okresie obowiązywania umowy z zastrzeżeniem zmian cen określonych w § 8 ust. 2.</w:t>
      </w:r>
    </w:p>
    <w:p w14:paraId="277C12B2" w14:textId="77777777" w:rsidR="006D71B7" w:rsidRPr="0067479A" w:rsidRDefault="006D71B7" w:rsidP="0067479A">
      <w:pPr>
        <w:jc w:val="both"/>
        <w:rPr>
          <w:rFonts w:cs="Times New Roman"/>
          <w:sz w:val="22"/>
          <w:szCs w:val="22"/>
        </w:rPr>
      </w:pPr>
      <w:r w:rsidRPr="0067479A">
        <w:rPr>
          <w:rFonts w:cs="Times New Roman"/>
          <w:sz w:val="22"/>
          <w:szCs w:val="22"/>
        </w:rPr>
        <w:t>4.Wykonawca będzie wystawiał faktury z nazwami asortymentu zgodnymi z przedstawionymi w ofercie. Faktura będzie wystawiana oddzielnie do każdorazowego zamówienia.</w:t>
      </w:r>
    </w:p>
    <w:p w14:paraId="5DE609E8" w14:textId="77777777" w:rsidR="006D71B7" w:rsidRPr="0067479A" w:rsidRDefault="006D71B7" w:rsidP="0067479A">
      <w:pPr>
        <w:jc w:val="both"/>
        <w:rPr>
          <w:rFonts w:cs="Times New Roman"/>
          <w:sz w:val="22"/>
          <w:szCs w:val="22"/>
        </w:rPr>
      </w:pPr>
      <w:r w:rsidRPr="0067479A">
        <w:rPr>
          <w:rFonts w:cs="Times New Roman"/>
          <w:sz w:val="22"/>
          <w:szCs w:val="22"/>
        </w:rPr>
        <w:t xml:space="preserve">5.Złożenie faktury następuje w formie pisemnej lub elektronicznej za pośrednictwem poczty elektronicznej na adres: kancelaria@csk.umed.pl. </w:t>
      </w:r>
    </w:p>
    <w:p w14:paraId="5D1701EA" w14:textId="77777777" w:rsidR="006D71B7" w:rsidRPr="0067479A" w:rsidRDefault="006D71B7" w:rsidP="0067479A">
      <w:pPr>
        <w:jc w:val="both"/>
        <w:rPr>
          <w:rFonts w:cs="Times New Roman"/>
          <w:sz w:val="22"/>
          <w:szCs w:val="22"/>
        </w:rPr>
      </w:pPr>
      <w:r w:rsidRPr="0067479A">
        <w:rPr>
          <w:rFonts w:cs="Times New Roman"/>
          <w:sz w:val="22"/>
          <w:szCs w:val="22"/>
        </w:rPr>
        <w:t xml:space="preserve">6.W przypadku, gdy Wykonawca skorzysta z możliwości przesłania ustrukturyzowanych faktur elektronicznych, wówczas zobowiązany jest do skorzystania z Platformy Elektronicznego Fakturowania udostępnionej na stronie internetowej https://efaktura.gov.pl </w:t>
      </w:r>
    </w:p>
    <w:p w14:paraId="56B158C8" w14:textId="77777777" w:rsidR="006D71B7" w:rsidRPr="0067479A" w:rsidRDefault="006D71B7" w:rsidP="0067479A">
      <w:pPr>
        <w:jc w:val="both"/>
        <w:rPr>
          <w:rFonts w:cs="Times New Roman"/>
          <w:sz w:val="22"/>
          <w:szCs w:val="22"/>
        </w:rPr>
      </w:pPr>
      <w:r w:rsidRPr="0067479A">
        <w:rPr>
          <w:rFonts w:cs="Times New Roman"/>
          <w:sz w:val="22"/>
          <w:szCs w:val="22"/>
        </w:rPr>
        <w:t xml:space="preserve">7.Szczegółowe zasady związane z wysyłaniem ustrukturyzowanych faktur  elektronicznych i innych ustrukturyzowanych dokumentów określa ustawa z dnia 9 listopada 2018 r. o elektronicznym fakturowaniu oraz akty wykonawcze. </w:t>
      </w:r>
    </w:p>
    <w:p w14:paraId="6CA7C446" w14:textId="77777777" w:rsidR="006D71B7" w:rsidRPr="0067479A" w:rsidRDefault="006D71B7" w:rsidP="0067479A">
      <w:pPr>
        <w:jc w:val="both"/>
        <w:rPr>
          <w:rFonts w:cs="Times New Roman"/>
          <w:sz w:val="22"/>
          <w:szCs w:val="22"/>
        </w:rPr>
      </w:pPr>
      <w:r w:rsidRPr="0067479A">
        <w:rPr>
          <w:rFonts w:cs="Times New Roman"/>
          <w:sz w:val="22"/>
          <w:szCs w:val="22"/>
        </w:rPr>
        <w:t>8.Wykonawca zobowiązany jest powiadomić Zamawiającego o wysyłaniu faktur na Platformie Elektronicznego Fakturowania na poniższego e-maila: kancelaria@csk.umed.pl.</w:t>
      </w:r>
    </w:p>
    <w:p w14:paraId="7B21A68A" w14:textId="50E1C589" w:rsidR="006D71B7" w:rsidRPr="0067479A" w:rsidRDefault="006D71B7" w:rsidP="0067479A">
      <w:pPr>
        <w:jc w:val="both"/>
        <w:rPr>
          <w:rFonts w:cs="Times New Roman"/>
          <w:sz w:val="22"/>
          <w:szCs w:val="22"/>
        </w:rPr>
      </w:pPr>
      <w:r w:rsidRPr="0067479A">
        <w:rPr>
          <w:rFonts w:cs="Times New Roman"/>
          <w:sz w:val="22"/>
          <w:szCs w:val="22"/>
        </w:rPr>
        <w:t>Wykonawca na podstawie art. 106n ust. 1 ustawy z dnia 11 marca 2004 r. o podatku od towarów i usług może wystawiać i przesyłać faktury, duplikaty faktur oraz ich korekty, a także noty obciążeniow</w:t>
      </w:r>
      <w:r w:rsidR="007F4F85">
        <w:rPr>
          <w:rFonts w:cs="Times New Roman"/>
          <w:sz w:val="22"/>
          <w:szCs w:val="22"/>
        </w:rPr>
        <w:t>ej</w:t>
      </w:r>
      <w:r w:rsidRPr="0067479A">
        <w:rPr>
          <w:rFonts w:cs="Times New Roman"/>
          <w:sz w:val="22"/>
          <w:szCs w:val="22"/>
        </w:rPr>
        <w:t xml:space="preserve"> i noty korygujące w formacie pliku elektronicznego PDF na adres poczty e-maila, ze wskazanych w umowie adresów poczty e-mail Wykonawcy:  …………………</w:t>
      </w:r>
    </w:p>
    <w:p w14:paraId="54FEF8BD" w14:textId="77777777" w:rsidR="006D71B7" w:rsidRPr="0067479A" w:rsidRDefault="006D71B7" w:rsidP="0067479A">
      <w:pPr>
        <w:jc w:val="both"/>
        <w:rPr>
          <w:rFonts w:cs="Times New Roman"/>
          <w:sz w:val="22"/>
          <w:szCs w:val="22"/>
        </w:rPr>
      </w:pPr>
      <w:r w:rsidRPr="0067479A">
        <w:rPr>
          <w:rFonts w:cs="Times New Roman"/>
          <w:sz w:val="22"/>
          <w:szCs w:val="22"/>
        </w:rPr>
        <w:t>9.Płatność za w/w faktury dokonana zostanie przelewem, na wskazany przez Wykonawcę rachunek bankowy w ciągu ………… dni kalendarzowych, od daty otrzymania przez Zamawiającego prawidłowo wystawionej faktury.</w:t>
      </w:r>
    </w:p>
    <w:p w14:paraId="54994732" w14:textId="77777777" w:rsidR="006D71B7" w:rsidRPr="0067479A" w:rsidRDefault="006D71B7" w:rsidP="0067479A">
      <w:pPr>
        <w:jc w:val="both"/>
        <w:rPr>
          <w:rFonts w:cs="Times New Roman"/>
          <w:sz w:val="22"/>
          <w:szCs w:val="22"/>
        </w:rPr>
      </w:pPr>
      <w:r w:rsidRPr="0067479A">
        <w:rPr>
          <w:rFonts w:cs="Times New Roman"/>
          <w:sz w:val="22"/>
          <w:szCs w:val="22"/>
        </w:rPr>
        <w:t>10.Za dzień zapłaty strony przyjmują dzień wydania dyspozycji dokonania przelewu bankowi prowadzącemu rachunek Zamawiającego.</w:t>
      </w:r>
    </w:p>
    <w:p w14:paraId="174D2F85" w14:textId="77777777" w:rsidR="006D71B7" w:rsidRPr="0067479A" w:rsidRDefault="006D71B7" w:rsidP="0067479A">
      <w:pPr>
        <w:jc w:val="both"/>
        <w:rPr>
          <w:rFonts w:cs="Times New Roman"/>
          <w:sz w:val="22"/>
          <w:szCs w:val="22"/>
        </w:rPr>
      </w:pPr>
      <w:r w:rsidRPr="0067479A">
        <w:rPr>
          <w:rFonts w:cs="Times New Roman"/>
          <w:sz w:val="22"/>
          <w:szCs w:val="22"/>
        </w:rPr>
        <w:t xml:space="preserve">11.Wykonawca oświadcza, że jego rachunek bankowy wskazany w umowie </w:t>
      </w:r>
    </w:p>
    <w:p w14:paraId="0724B971" w14:textId="77777777" w:rsidR="006D71B7" w:rsidRPr="0067479A" w:rsidRDefault="006D71B7" w:rsidP="0067479A">
      <w:pPr>
        <w:jc w:val="both"/>
        <w:rPr>
          <w:rFonts w:cs="Times New Roman"/>
          <w:sz w:val="22"/>
          <w:szCs w:val="22"/>
        </w:rPr>
      </w:pPr>
      <w:r w:rsidRPr="0067479A">
        <w:rPr>
          <w:rFonts w:cs="Times New Roman"/>
          <w:sz w:val="22"/>
          <w:szCs w:val="22"/>
        </w:rPr>
        <w:t xml:space="preserve">……………………………………………………...............  jest taki sam jak numer rachunku </w:t>
      </w:r>
    </w:p>
    <w:p w14:paraId="26EAD967" w14:textId="77777777" w:rsidR="006D71B7" w:rsidRPr="0067479A" w:rsidRDefault="006D71B7" w:rsidP="0067479A">
      <w:pPr>
        <w:jc w:val="both"/>
        <w:rPr>
          <w:rFonts w:cs="Times New Roman"/>
          <w:sz w:val="22"/>
          <w:szCs w:val="22"/>
        </w:rPr>
      </w:pPr>
      <w:r w:rsidRPr="0067479A">
        <w:rPr>
          <w:rFonts w:cs="Times New Roman"/>
          <w:sz w:val="22"/>
          <w:szCs w:val="22"/>
        </w:rPr>
        <w:t>na białej liście podatników VAT.  Wyżej wskazany nr rachunku bankowego będzie zgodny z podanym na fakturze Vat Wykonawcy. W przypadku zmiany nr rachunku informacje o zmianie przekażemy niezwłocznie do Działu Księgowości Zamawiającego. Płatność nastąpi przelewem na konto Wykonawcy, każdorazowo podane na fakturze.</w:t>
      </w:r>
    </w:p>
    <w:p w14:paraId="1AA3047C" w14:textId="77777777" w:rsidR="006D71B7" w:rsidRPr="0067479A" w:rsidRDefault="006D71B7" w:rsidP="0067479A">
      <w:pPr>
        <w:jc w:val="both"/>
        <w:rPr>
          <w:rFonts w:cs="Times New Roman"/>
          <w:sz w:val="22"/>
          <w:szCs w:val="22"/>
        </w:rPr>
      </w:pPr>
      <w:r w:rsidRPr="0067479A">
        <w:rPr>
          <w:rFonts w:cs="Times New Roman"/>
          <w:sz w:val="22"/>
          <w:szCs w:val="22"/>
        </w:rPr>
        <w:t>12.Wykonawca zobowiązuje się nie przekazywać wierzytelności wynikających z niniejszej umowy na rzecz osoby trzeciej bez zgody Zamawiającego i jego organu założycielskiego  którym jest Uniwersytet Medyczny w Łodzi.</w:t>
      </w:r>
    </w:p>
    <w:p w14:paraId="7AEFC822" w14:textId="77777777" w:rsidR="006D71B7" w:rsidRPr="0067479A" w:rsidRDefault="006D71B7" w:rsidP="0067479A">
      <w:pPr>
        <w:jc w:val="both"/>
        <w:rPr>
          <w:rFonts w:cs="Times New Roman"/>
          <w:sz w:val="22"/>
          <w:szCs w:val="22"/>
        </w:rPr>
      </w:pPr>
      <w:r w:rsidRPr="0067479A">
        <w:rPr>
          <w:rFonts w:cs="Times New Roman"/>
          <w:sz w:val="22"/>
          <w:szCs w:val="22"/>
        </w:rPr>
        <w:lastRenderedPageBreak/>
        <w:t>13.Wykonawca zobowiązuje się do nieprzyjmowania od osób trzecich żadnych zabezpieczeń wierzytelności wynikających z niniejszej umowy bez zgody Zamawiającego.</w:t>
      </w:r>
    </w:p>
    <w:p w14:paraId="5BDDBE4E" w14:textId="77777777" w:rsidR="006D71B7" w:rsidRPr="0067479A" w:rsidRDefault="006D71B7" w:rsidP="00B35C16">
      <w:pPr>
        <w:jc w:val="center"/>
        <w:rPr>
          <w:rFonts w:cs="Times New Roman"/>
          <w:sz w:val="22"/>
          <w:szCs w:val="22"/>
        </w:rPr>
      </w:pPr>
      <w:r w:rsidRPr="0067479A">
        <w:rPr>
          <w:rFonts w:cs="Times New Roman"/>
          <w:sz w:val="22"/>
          <w:szCs w:val="22"/>
        </w:rPr>
        <w:t>§ 7</w:t>
      </w:r>
    </w:p>
    <w:p w14:paraId="64DA9D36" w14:textId="77777777" w:rsidR="006D71B7" w:rsidRPr="0067479A" w:rsidRDefault="006D71B7" w:rsidP="0067479A">
      <w:pPr>
        <w:jc w:val="both"/>
        <w:rPr>
          <w:rFonts w:cs="Times New Roman"/>
          <w:sz w:val="22"/>
          <w:szCs w:val="22"/>
        </w:rPr>
      </w:pPr>
      <w:r w:rsidRPr="0067479A">
        <w:rPr>
          <w:rFonts w:cs="Times New Roman"/>
          <w:sz w:val="22"/>
          <w:szCs w:val="22"/>
        </w:rPr>
        <w:t>Strony ustalają odpowiedzialność w razie nie wykonania lub nienależytego wykonania umowy w formie kar umownych płatnych w następujących przypadkach:</w:t>
      </w:r>
    </w:p>
    <w:p w14:paraId="31CE0985" w14:textId="77777777" w:rsidR="006D71B7" w:rsidRPr="0067479A" w:rsidRDefault="006D71B7" w:rsidP="0067479A">
      <w:pPr>
        <w:jc w:val="both"/>
        <w:rPr>
          <w:rFonts w:cs="Times New Roman"/>
          <w:sz w:val="22"/>
          <w:szCs w:val="22"/>
        </w:rPr>
      </w:pPr>
      <w:r w:rsidRPr="0067479A">
        <w:rPr>
          <w:rFonts w:cs="Times New Roman"/>
          <w:sz w:val="22"/>
          <w:szCs w:val="22"/>
        </w:rPr>
        <w:t>1. Wykonawca zapłaci Zamawiającemu karę umowną:</w:t>
      </w:r>
    </w:p>
    <w:p w14:paraId="484FF22E" w14:textId="77777777" w:rsidR="006D71B7" w:rsidRPr="0067479A" w:rsidRDefault="006D71B7" w:rsidP="0067479A">
      <w:pPr>
        <w:jc w:val="both"/>
        <w:rPr>
          <w:rFonts w:cs="Times New Roman"/>
          <w:sz w:val="22"/>
          <w:szCs w:val="22"/>
        </w:rPr>
      </w:pPr>
      <w:r w:rsidRPr="0067479A">
        <w:rPr>
          <w:rFonts w:cs="Times New Roman"/>
          <w:sz w:val="22"/>
          <w:szCs w:val="22"/>
        </w:rPr>
        <w:t>a) z tytułu odstąpienia Wykonawcy od umowy z przyczyn niezależnych od Zamawiającego, bez usprawiedliwionej podstawy faktycznej i prawnej w wysokości 5 % niezrealizowanej wartości  netto umowy.</w:t>
      </w:r>
    </w:p>
    <w:p w14:paraId="3E0AB7C3" w14:textId="77777777" w:rsidR="006D71B7" w:rsidRPr="0067479A" w:rsidRDefault="006D71B7" w:rsidP="0067479A">
      <w:pPr>
        <w:jc w:val="both"/>
        <w:rPr>
          <w:rFonts w:cs="Times New Roman"/>
          <w:sz w:val="22"/>
          <w:szCs w:val="22"/>
        </w:rPr>
      </w:pPr>
      <w:r w:rsidRPr="0067479A">
        <w:rPr>
          <w:rFonts w:cs="Times New Roman"/>
          <w:sz w:val="22"/>
          <w:szCs w:val="22"/>
        </w:rPr>
        <w:t>b) w przypadku odstąpienia przez Zamawiającego od umowy lub jej rozwiązania z  powodu okoliczności za które odpowiada Wykonawca w wysokości 5 % niezrealizowanej wartości netto umowy.</w:t>
      </w:r>
    </w:p>
    <w:p w14:paraId="3C3880A4" w14:textId="199B0292" w:rsidR="006D71B7" w:rsidRPr="0067479A" w:rsidRDefault="006D71B7" w:rsidP="0067479A">
      <w:pPr>
        <w:jc w:val="both"/>
        <w:rPr>
          <w:rFonts w:cs="Times New Roman"/>
          <w:sz w:val="22"/>
          <w:szCs w:val="22"/>
        </w:rPr>
      </w:pPr>
      <w:r w:rsidRPr="0067479A">
        <w:rPr>
          <w:rFonts w:cs="Times New Roman"/>
          <w:sz w:val="22"/>
          <w:szCs w:val="22"/>
        </w:rPr>
        <w:t xml:space="preserve">c) za niedostarczenie towaru będącego przedmiotem umowy w terminie o którym mowa </w:t>
      </w:r>
      <w:r w:rsidRPr="00C10382">
        <w:rPr>
          <w:rFonts w:cs="Times New Roman"/>
          <w:sz w:val="22"/>
          <w:szCs w:val="22"/>
        </w:rPr>
        <w:t xml:space="preserve">w § 3 ust. </w:t>
      </w:r>
      <w:r w:rsidR="00C10382" w:rsidRPr="00C10382">
        <w:rPr>
          <w:rFonts w:cs="Times New Roman"/>
          <w:sz w:val="22"/>
          <w:szCs w:val="22"/>
        </w:rPr>
        <w:t>3</w:t>
      </w:r>
      <w:r w:rsidRPr="00C10382">
        <w:rPr>
          <w:rFonts w:cs="Times New Roman"/>
          <w:sz w:val="22"/>
          <w:szCs w:val="22"/>
        </w:rPr>
        <w:t xml:space="preserve"> </w:t>
      </w:r>
      <w:r w:rsidRPr="0067479A">
        <w:rPr>
          <w:rFonts w:cs="Times New Roman"/>
          <w:sz w:val="22"/>
          <w:szCs w:val="22"/>
        </w:rPr>
        <w:t xml:space="preserve">w wysokości 0,5 % wartości  netto zamówionego i niedostarczonego w terminie towaru, za każdy dzień zwłoki, </w:t>
      </w:r>
    </w:p>
    <w:p w14:paraId="5EABF462" w14:textId="77777777" w:rsidR="006D71B7" w:rsidRPr="0067479A" w:rsidRDefault="006D71B7" w:rsidP="0067479A">
      <w:pPr>
        <w:jc w:val="both"/>
        <w:rPr>
          <w:rFonts w:cs="Times New Roman"/>
          <w:sz w:val="22"/>
          <w:szCs w:val="22"/>
        </w:rPr>
      </w:pPr>
      <w:r w:rsidRPr="0067479A">
        <w:rPr>
          <w:rFonts w:cs="Times New Roman"/>
          <w:sz w:val="22"/>
          <w:szCs w:val="22"/>
        </w:rPr>
        <w:t>d) za zwłokę w wymianie towaru na wolny od wad lub uzupełnienie braku  Wykonawca zapłaci karę w wysokości 0,5% wartości netto nie wymienionego towaru lub braku uzupełnienia, za każdy dzień zwłoki, liczony od upływu terminu wyznaczonego na wymianę o którym mowa w § 4 ust. 3,</w:t>
      </w:r>
    </w:p>
    <w:p w14:paraId="6A856D5E" w14:textId="6889CC40" w:rsidR="006D71B7" w:rsidRPr="0067479A" w:rsidRDefault="004F528D" w:rsidP="0067479A">
      <w:pPr>
        <w:jc w:val="both"/>
        <w:rPr>
          <w:rFonts w:cs="Times New Roman"/>
          <w:sz w:val="22"/>
          <w:szCs w:val="22"/>
        </w:rPr>
      </w:pPr>
      <w:r>
        <w:rPr>
          <w:rFonts w:ascii="Tahoma" w:hAnsi="Tahoma" w:cs="Tahoma"/>
          <w:sz w:val="22"/>
          <w:szCs w:val="22"/>
        </w:rPr>
        <w:t>§§</w:t>
      </w:r>
      <w:r w:rsidR="006D71B7" w:rsidRPr="0067479A">
        <w:rPr>
          <w:rFonts w:cs="Times New Roman"/>
          <w:sz w:val="22"/>
          <w:szCs w:val="22"/>
        </w:rPr>
        <w:t xml:space="preserve">2.Zamawiający zapłaci Wykonawcy karę umowną za odstąpienie od  umowy z powodu okoliczności, za które winę ponosi Zamawiający w wysokości 5% wartości netto niezrealizowanej części umowy. </w:t>
      </w:r>
    </w:p>
    <w:p w14:paraId="1BC1A35D" w14:textId="77777777" w:rsidR="006D71B7" w:rsidRPr="0067479A" w:rsidRDefault="006D71B7" w:rsidP="0067479A">
      <w:pPr>
        <w:jc w:val="both"/>
        <w:rPr>
          <w:rFonts w:cs="Times New Roman"/>
          <w:sz w:val="22"/>
          <w:szCs w:val="22"/>
        </w:rPr>
      </w:pPr>
      <w:r w:rsidRPr="0067479A">
        <w:rPr>
          <w:rFonts w:cs="Times New Roman"/>
          <w:sz w:val="22"/>
          <w:szCs w:val="22"/>
        </w:rPr>
        <w:t xml:space="preserve">3. Łączna maksymalna wysokość wszystkich kar umownych nie może przekroczyć 30% wartości netto umowy. </w:t>
      </w:r>
    </w:p>
    <w:p w14:paraId="6EA4F60F" w14:textId="77777777" w:rsidR="006D71B7" w:rsidRPr="0067479A" w:rsidRDefault="006D71B7" w:rsidP="0067479A">
      <w:pPr>
        <w:jc w:val="both"/>
        <w:rPr>
          <w:rFonts w:cs="Times New Roman"/>
          <w:sz w:val="22"/>
          <w:szCs w:val="22"/>
        </w:rPr>
      </w:pPr>
      <w:r w:rsidRPr="0067479A">
        <w:rPr>
          <w:rFonts w:cs="Times New Roman"/>
          <w:sz w:val="22"/>
          <w:szCs w:val="22"/>
        </w:rPr>
        <w:t>4. 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14:paraId="49807E08" w14:textId="77777777" w:rsidR="006D71B7" w:rsidRPr="0067479A" w:rsidRDefault="006D71B7" w:rsidP="0067479A">
      <w:pPr>
        <w:jc w:val="both"/>
        <w:rPr>
          <w:rFonts w:cs="Times New Roman"/>
          <w:sz w:val="22"/>
          <w:szCs w:val="22"/>
        </w:rPr>
      </w:pPr>
      <w:r w:rsidRPr="0067479A">
        <w:rPr>
          <w:rFonts w:cs="Times New Roman"/>
          <w:sz w:val="22"/>
          <w:szCs w:val="22"/>
        </w:rPr>
        <w:t>5. W przypadku, gdy Wykonawca nie może z jakiejkolwiek przyczyny zapewnić terminowej dostawy przedmiotu umowy, zobowiązany jest do niezwłocznego powiadomienia o tym fakcie Zamawiającego i dostarczenia po uzyskaniu zgody Zamawiającego tzw. zamiennika tj. asortymentu równoważnego, pod warunkiem, że spełni on wszystkie wymogi Zamawiającego, w tym również cenę jednostkową netto i brutto.</w:t>
      </w:r>
    </w:p>
    <w:p w14:paraId="616FD7FD" w14:textId="5CF3405C" w:rsidR="006D71B7" w:rsidRPr="0067479A" w:rsidRDefault="006D71B7" w:rsidP="0067479A">
      <w:pPr>
        <w:jc w:val="both"/>
        <w:rPr>
          <w:rFonts w:cs="Times New Roman"/>
          <w:sz w:val="22"/>
          <w:szCs w:val="22"/>
        </w:rPr>
      </w:pPr>
      <w:r w:rsidRPr="0067479A">
        <w:rPr>
          <w:rFonts w:cs="Times New Roman"/>
          <w:sz w:val="22"/>
          <w:szCs w:val="22"/>
        </w:rPr>
        <w:t xml:space="preserve">6.W przypadku niezrealizowania przez Wykonawcę zamówienia w terminie o którym mowa w § 3 ust. </w:t>
      </w:r>
      <w:r w:rsidR="00766509">
        <w:rPr>
          <w:rFonts w:cs="Times New Roman"/>
          <w:sz w:val="22"/>
          <w:szCs w:val="22"/>
        </w:rPr>
        <w:t>3</w:t>
      </w:r>
      <w:r w:rsidRPr="0067479A">
        <w:rPr>
          <w:rFonts w:cs="Times New Roman"/>
          <w:sz w:val="22"/>
          <w:szCs w:val="22"/>
        </w:rPr>
        <w:t xml:space="preserve">  umowy gdy opóźnienie przekroczy 5 dni, lub niemożności wykonania zamówienia przez Wykonawcę, Zamawiający może dokonać zakupu tych produktów od podmiotów trzecich i odmówić spóźnionej dostawy (zakup interwencyjny). W takiej sytuacji Wykonawca będzie zobowiązany do zwrotu Zamawiającemu różnicy pomiędzy ceną zakupu u innego dostawcy, a ceną wynikającą z umowy.</w:t>
      </w:r>
    </w:p>
    <w:p w14:paraId="1ABDF202" w14:textId="73BAF889" w:rsidR="006D71B7" w:rsidRPr="0067479A" w:rsidRDefault="006D71B7" w:rsidP="0067479A">
      <w:pPr>
        <w:jc w:val="both"/>
        <w:rPr>
          <w:rFonts w:cs="Times New Roman"/>
          <w:sz w:val="22"/>
          <w:szCs w:val="22"/>
        </w:rPr>
      </w:pPr>
      <w:r w:rsidRPr="0067479A">
        <w:rPr>
          <w:rFonts w:cs="Times New Roman"/>
          <w:sz w:val="22"/>
          <w:szCs w:val="22"/>
        </w:rPr>
        <w:t xml:space="preserve">7.W przypadku trzykrotnego  przekroczenia terminu  dostawy, o którym mowa w  § 3 ust. </w:t>
      </w:r>
      <w:r w:rsidR="00766509">
        <w:rPr>
          <w:rFonts w:cs="Times New Roman"/>
          <w:sz w:val="22"/>
          <w:szCs w:val="22"/>
        </w:rPr>
        <w:t>3</w:t>
      </w:r>
      <w:r w:rsidRPr="0067479A">
        <w:rPr>
          <w:rFonts w:cs="Times New Roman"/>
          <w:sz w:val="22"/>
          <w:szCs w:val="22"/>
        </w:rPr>
        <w:t xml:space="preserve">   o 10 dni Zamawiający może odstąpić od niniejszej umowy ze skutkiem natychmiastowym, z winy Wykonawcy, bez wyznaczania dodatkowego terminu – po wcześniejszym pisemnym wezwaniu Wykonawcy do należytego wykonania zobowiązania</w:t>
      </w:r>
    </w:p>
    <w:p w14:paraId="03F9FC30" w14:textId="77777777" w:rsidR="006D71B7" w:rsidRPr="0067479A" w:rsidRDefault="006D71B7" w:rsidP="0067479A">
      <w:pPr>
        <w:jc w:val="both"/>
        <w:rPr>
          <w:rFonts w:cs="Times New Roman"/>
          <w:sz w:val="22"/>
          <w:szCs w:val="22"/>
        </w:rPr>
      </w:pPr>
      <w:r w:rsidRPr="0067479A">
        <w:rPr>
          <w:rFonts w:cs="Times New Roman"/>
          <w:sz w:val="22"/>
          <w:szCs w:val="22"/>
        </w:rPr>
        <w:t xml:space="preserve">8.W przypadku niedotrzymania terminu płatności Wykonawca ma prawo żądać  zapłaty odsetek ustawowych </w:t>
      </w:r>
    </w:p>
    <w:p w14:paraId="284C7F87" w14:textId="77777777" w:rsidR="006D71B7" w:rsidRPr="0067479A" w:rsidRDefault="006D71B7" w:rsidP="0067479A">
      <w:pPr>
        <w:jc w:val="both"/>
        <w:rPr>
          <w:rFonts w:cs="Times New Roman"/>
          <w:sz w:val="22"/>
          <w:szCs w:val="22"/>
        </w:rPr>
      </w:pPr>
      <w:r w:rsidRPr="0067479A">
        <w:rPr>
          <w:rFonts w:cs="Times New Roman"/>
          <w:sz w:val="22"/>
          <w:szCs w:val="22"/>
        </w:rPr>
        <w:t xml:space="preserve">9.Zamawiający nie będzie naliczał kar umownych w przypadku wystąpienia nadzwyczajnych okoliczności siły wyższej na, którą Wykonawca nie miał wpływu (w takiej sytuacji Wykonawca zobowiązany będzie udowodnić fakt jej wystąpienia i uzasadnić (udokumentować) w formie pisemnej jej wpływ na  prawidłową realizację zamówienia). </w:t>
      </w:r>
    </w:p>
    <w:p w14:paraId="19C51977" w14:textId="77777777" w:rsidR="006D71B7" w:rsidRPr="0067479A" w:rsidRDefault="006D71B7" w:rsidP="0067479A">
      <w:pPr>
        <w:jc w:val="both"/>
        <w:rPr>
          <w:rFonts w:cs="Times New Roman"/>
          <w:sz w:val="22"/>
          <w:szCs w:val="22"/>
        </w:rPr>
      </w:pPr>
      <w:r w:rsidRPr="0067479A">
        <w:rPr>
          <w:rFonts w:cs="Times New Roman"/>
          <w:sz w:val="22"/>
          <w:szCs w:val="22"/>
        </w:rPr>
        <w:t xml:space="preserve">10. Strony niezależnie od kar umownych mogą dochodzić odszkodowania przewyższającego kary umowne na zasadach ogólnych prawa cywilnego, w skutek niewykonania lub nienależytego wykonania umowy. </w:t>
      </w:r>
    </w:p>
    <w:p w14:paraId="396E9F48" w14:textId="75D70653" w:rsidR="006D71B7" w:rsidRPr="0067479A" w:rsidRDefault="006D71B7" w:rsidP="00B35C16">
      <w:pPr>
        <w:jc w:val="center"/>
        <w:rPr>
          <w:rFonts w:cs="Times New Roman"/>
          <w:sz w:val="22"/>
          <w:szCs w:val="22"/>
        </w:rPr>
      </w:pPr>
      <w:r w:rsidRPr="0067479A">
        <w:rPr>
          <w:rFonts w:cs="Times New Roman"/>
          <w:sz w:val="22"/>
          <w:szCs w:val="22"/>
        </w:rPr>
        <w:t xml:space="preserve">§ </w:t>
      </w:r>
      <w:r w:rsidR="00B35C16">
        <w:rPr>
          <w:rFonts w:cs="Times New Roman"/>
          <w:sz w:val="22"/>
          <w:szCs w:val="22"/>
        </w:rPr>
        <w:t>8</w:t>
      </w:r>
    </w:p>
    <w:p w14:paraId="63E157B5" w14:textId="15B55878" w:rsidR="006D71B7" w:rsidRPr="0067479A" w:rsidRDefault="006D71B7" w:rsidP="0067479A">
      <w:pPr>
        <w:jc w:val="both"/>
        <w:rPr>
          <w:rFonts w:cs="Times New Roman"/>
          <w:sz w:val="22"/>
          <w:szCs w:val="22"/>
        </w:rPr>
      </w:pPr>
      <w:r w:rsidRPr="0067479A">
        <w:rPr>
          <w:rFonts w:cs="Times New Roman"/>
          <w:sz w:val="22"/>
          <w:szCs w:val="22"/>
        </w:rPr>
        <w:t>1.Zamawiający przewiduje możliwość zmian postanowień zawartej umowy w stosunku do treści oferty, na podstawie której dokonano wyboru Wykonawcy, w przypadku zaistnienia okoliczno</w:t>
      </w:r>
      <w:r w:rsidR="007F4F85">
        <w:rPr>
          <w:rFonts w:cs="Times New Roman"/>
          <w:sz w:val="22"/>
          <w:szCs w:val="22"/>
        </w:rPr>
        <w:t>ś</w:t>
      </w:r>
      <w:r w:rsidRPr="0067479A">
        <w:rPr>
          <w:rFonts w:cs="Times New Roman"/>
          <w:sz w:val="22"/>
          <w:szCs w:val="22"/>
        </w:rPr>
        <w:t xml:space="preserve">ci o których mowa w art. 455 z zachowaniem zasad o których mowa w art. 454 i 455 ustawy </w:t>
      </w:r>
      <w:proofErr w:type="spellStart"/>
      <w:r w:rsidRPr="0067479A">
        <w:rPr>
          <w:rFonts w:cs="Times New Roman"/>
          <w:sz w:val="22"/>
          <w:szCs w:val="22"/>
        </w:rPr>
        <w:t>Pzp</w:t>
      </w:r>
      <w:proofErr w:type="spellEnd"/>
      <w:r w:rsidRPr="0067479A">
        <w:rPr>
          <w:rFonts w:cs="Times New Roman"/>
          <w:sz w:val="22"/>
          <w:szCs w:val="22"/>
        </w:rPr>
        <w:t>.</w:t>
      </w:r>
    </w:p>
    <w:p w14:paraId="56EEB0B1" w14:textId="17304D1A" w:rsidR="006D71B7" w:rsidRPr="0067479A" w:rsidRDefault="006D71B7" w:rsidP="0067479A">
      <w:pPr>
        <w:jc w:val="both"/>
        <w:rPr>
          <w:rFonts w:cs="Times New Roman"/>
          <w:sz w:val="22"/>
          <w:szCs w:val="22"/>
        </w:rPr>
      </w:pPr>
      <w:r w:rsidRPr="0067479A">
        <w:rPr>
          <w:rFonts w:cs="Times New Roman"/>
          <w:sz w:val="22"/>
          <w:szCs w:val="22"/>
        </w:rPr>
        <w:t xml:space="preserve">2. Zgodnie z art. 455 ust. 1 pkt 1 ustawy </w:t>
      </w:r>
      <w:proofErr w:type="spellStart"/>
      <w:r w:rsidRPr="0067479A">
        <w:rPr>
          <w:rFonts w:cs="Times New Roman"/>
          <w:sz w:val="22"/>
          <w:szCs w:val="22"/>
        </w:rPr>
        <w:t>Pzp</w:t>
      </w:r>
      <w:proofErr w:type="spellEnd"/>
      <w:r w:rsidRPr="0067479A">
        <w:rPr>
          <w:rFonts w:cs="Times New Roman"/>
          <w:sz w:val="22"/>
          <w:szCs w:val="22"/>
        </w:rPr>
        <w:t xml:space="preserve"> ustawy Zamawiający przewiduje zmianę postanowień zawartej umowy oraz określa warunki tych zmian poprzez wprowadzenie do zawartej umowy możliwo</w:t>
      </w:r>
      <w:r w:rsidR="007F4F85">
        <w:rPr>
          <w:rFonts w:cs="Times New Roman"/>
          <w:sz w:val="22"/>
          <w:szCs w:val="22"/>
        </w:rPr>
        <w:t>ś</w:t>
      </w:r>
      <w:r w:rsidRPr="0067479A">
        <w:rPr>
          <w:rFonts w:cs="Times New Roman"/>
          <w:sz w:val="22"/>
          <w:szCs w:val="22"/>
        </w:rPr>
        <w:t>ci zmian:</w:t>
      </w:r>
    </w:p>
    <w:p w14:paraId="1DFD4C65" w14:textId="77777777" w:rsidR="006D71B7" w:rsidRPr="0067479A" w:rsidRDefault="006D71B7" w:rsidP="0067479A">
      <w:pPr>
        <w:jc w:val="both"/>
        <w:rPr>
          <w:rFonts w:cs="Times New Roman"/>
          <w:sz w:val="22"/>
          <w:szCs w:val="22"/>
        </w:rPr>
      </w:pPr>
      <w:r w:rsidRPr="0067479A">
        <w:rPr>
          <w:rFonts w:cs="Times New Roman"/>
          <w:sz w:val="22"/>
          <w:szCs w:val="22"/>
        </w:rPr>
        <w:t>a)</w:t>
      </w:r>
      <w:r w:rsidRPr="0067479A">
        <w:rPr>
          <w:rFonts w:cs="Times New Roman"/>
          <w:sz w:val="22"/>
          <w:szCs w:val="22"/>
        </w:rPr>
        <w:tab/>
        <w:t>zmiany stawki podatku VAT, przy czym zmianie ulega wyłącznie cena brutto, natomiast cena netto pozostaje bez zmian;</w:t>
      </w:r>
    </w:p>
    <w:p w14:paraId="19688D38" w14:textId="77777777" w:rsidR="006D71B7" w:rsidRPr="0067479A" w:rsidRDefault="006D71B7" w:rsidP="0067479A">
      <w:pPr>
        <w:jc w:val="both"/>
        <w:rPr>
          <w:rFonts w:cs="Times New Roman"/>
          <w:sz w:val="22"/>
          <w:szCs w:val="22"/>
        </w:rPr>
      </w:pPr>
      <w:r w:rsidRPr="0067479A">
        <w:rPr>
          <w:rFonts w:cs="Times New Roman"/>
          <w:sz w:val="22"/>
          <w:szCs w:val="22"/>
        </w:rPr>
        <w:t>b)</w:t>
      </w:r>
      <w:r w:rsidRPr="0067479A">
        <w:rPr>
          <w:rFonts w:cs="Times New Roman"/>
          <w:sz w:val="22"/>
          <w:szCs w:val="22"/>
        </w:rPr>
        <w:tab/>
        <w:t>obniżenie ceny jednostkowej netto i brutto poszczególnego asortymentu, będącego przedmiotem umowy np. w wyniku wprowadzenia cen promocyjnych lub gdy zostanie dopuszczony nowy, równoważny produkt o niższej cenie;</w:t>
      </w:r>
    </w:p>
    <w:p w14:paraId="5AFE5E9B" w14:textId="77777777" w:rsidR="006D71B7" w:rsidRPr="0067479A" w:rsidRDefault="006D71B7" w:rsidP="0067479A">
      <w:pPr>
        <w:jc w:val="both"/>
        <w:rPr>
          <w:rFonts w:cs="Times New Roman"/>
          <w:sz w:val="22"/>
          <w:szCs w:val="22"/>
        </w:rPr>
      </w:pPr>
      <w:r w:rsidRPr="0067479A">
        <w:rPr>
          <w:rFonts w:cs="Times New Roman"/>
          <w:sz w:val="22"/>
          <w:szCs w:val="22"/>
        </w:rPr>
        <w:lastRenderedPageBreak/>
        <w:t>c)</w:t>
      </w:r>
      <w:r w:rsidRPr="0067479A">
        <w:rPr>
          <w:rFonts w:cs="Times New Roman"/>
          <w:sz w:val="22"/>
          <w:szCs w:val="22"/>
        </w:rPr>
        <w:tab/>
        <w:t>zwiększenie ilości asortymentu, będącego przedmiotem umowy i wyszczególnionego w załączniku do umowy, bez konieczności zmiany wartości przedmiotu umowy w przypadku zaistnienia okoliczności, o których mowa w pkt b);</w:t>
      </w:r>
    </w:p>
    <w:p w14:paraId="6B80422A" w14:textId="77777777" w:rsidR="006D71B7" w:rsidRPr="0067479A" w:rsidRDefault="006D71B7" w:rsidP="0067479A">
      <w:pPr>
        <w:jc w:val="both"/>
        <w:rPr>
          <w:rFonts w:cs="Times New Roman"/>
          <w:sz w:val="22"/>
          <w:szCs w:val="22"/>
        </w:rPr>
      </w:pPr>
      <w:r w:rsidRPr="0067479A">
        <w:rPr>
          <w:rFonts w:cs="Times New Roman"/>
          <w:sz w:val="22"/>
          <w:szCs w:val="22"/>
        </w:rPr>
        <w:t>d)</w:t>
      </w:r>
      <w:r w:rsidRPr="0067479A">
        <w:rPr>
          <w:rFonts w:cs="Times New Roman"/>
          <w:sz w:val="22"/>
          <w:szCs w:val="22"/>
        </w:rPr>
        <w:tab/>
        <w:t>zamiany poszczególnego asortymentu, będącego przedmiotem umowy i wyszczególnionego w załączniku do niniejszej umowy, z chwilą wstrzymania lub zakończenia produkcji, wycofania z obrotu, braku dostępności, czego Wykonawca nie mógł przewidzieć w dniu zawarcia umowy, na tzw. zamiennik tj. asortyment równoważny, pod warunkiem, że spełni on wszystkie wymogi Zamawiającego, w tym również cenę jednostkową netto i brutto;</w:t>
      </w:r>
    </w:p>
    <w:p w14:paraId="327727A4" w14:textId="77777777" w:rsidR="006D71B7" w:rsidRPr="0067479A" w:rsidRDefault="006D71B7" w:rsidP="0067479A">
      <w:pPr>
        <w:jc w:val="both"/>
        <w:rPr>
          <w:rFonts w:cs="Times New Roman"/>
          <w:sz w:val="22"/>
          <w:szCs w:val="22"/>
        </w:rPr>
      </w:pPr>
      <w:r w:rsidRPr="0067479A">
        <w:rPr>
          <w:rFonts w:cs="Times New Roman"/>
          <w:sz w:val="22"/>
          <w:szCs w:val="22"/>
        </w:rPr>
        <w:t>e)</w:t>
      </w:r>
      <w:r w:rsidRPr="0067479A">
        <w:rPr>
          <w:rFonts w:cs="Times New Roman"/>
          <w:sz w:val="22"/>
          <w:szCs w:val="22"/>
        </w:rPr>
        <w:tab/>
        <w:t>zmiany wielkości opakowania towaru objętego umową przetargową z możliwością przeliczenia ceny nie przekraczającej ceny zaoferowanej w ofercie przetargowej;</w:t>
      </w:r>
    </w:p>
    <w:p w14:paraId="20388517" w14:textId="77777777" w:rsidR="006D71B7" w:rsidRPr="0067479A" w:rsidRDefault="006D71B7" w:rsidP="0067479A">
      <w:pPr>
        <w:jc w:val="both"/>
        <w:rPr>
          <w:rFonts w:cs="Times New Roman"/>
          <w:sz w:val="22"/>
          <w:szCs w:val="22"/>
        </w:rPr>
      </w:pPr>
      <w:r w:rsidRPr="0067479A">
        <w:rPr>
          <w:rFonts w:cs="Times New Roman"/>
          <w:sz w:val="22"/>
          <w:szCs w:val="22"/>
        </w:rPr>
        <w:t>f)</w:t>
      </w:r>
      <w:r w:rsidRPr="0067479A">
        <w:rPr>
          <w:rFonts w:cs="Times New Roman"/>
          <w:sz w:val="22"/>
          <w:szCs w:val="22"/>
        </w:rPr>
        <w:tab/>
        <w:t>zakupu oferowanych odpowiedników towarów objętych umową po cenie nie wyższej niż zawarta w ofercie przetargowej;</w:t>
      </w:r>
    </w:p>
    <w:p w14:paraId="335673E9" w14:textId="77777777" w:rsidR="006D71B7" w:rsidRPr="0067479A" w:rsidRDefault="006D71B7" w:rsidP="0067479A">
      <w:pPr>
        <w:jc w:val="both"/>
        <w:rPr>
          <w:rFonts w:cs="Times New Roman"/>
          <w:sz w:val="22"/>
          <w:szCs w:val="22"/>
        </w:rPr>
      </w:pPr>
      <w:r w:rsidRPr="0067479A">
        <w:rPr>
          <w:rFonts w:cs="Times New Roman"/>
          <w:sz w:val="22"/>
          <w:szCs w:val="22"/>
        </w:rPr>
        <w:t>g)</w:t>
      </w:r>
      <w:r w:rsidRPr="0067479A">
        <w:rPr>
          <w:rFonts w:cs="Times New Roman"/>
          <w:sz w:val="22"/>
          <w:szCs w:val="22"/>
        </w:rPr>
        <w:tab/>
        <w:t>zmiany organizacyjnej po stronie Wykonawcy lub Zamawiającego, w tym w szczególności, w przypadku gdy nastąpi zmiana adresu siedziby firmy, bądź zmiana adresu zamieszkania właściciela lub współwłaściciela firmy;</w:t>
      </w:r>
    </w:p>
    <w:p w14:paraId="16A98019" w14:textId="77777777" w:rsidR="006D71B7" w:rsidRPr="0067479A" w:rsidRDefault="006D71B7" w:rsidP="0067479A">
      <w:pPr>
        <w:jc w:val="both"/>
        <w:rPr>
          <w:rFonts w:cs="Times New Roman"/>
          <w:sz w:val="22"/>
          <w:szCs w:val="22"/>
        </w:rPr>
      </w:pPr>
      <w:r w:rsidRPr="0067479A">
        <w:rPr>
          <w:rFonts w:cs="Times New Roman"/>
          <w:sz w:val="22"/>
          <w:szCs w:val="22"/>
        </w:rPr>
        <w:t>h)</w:t>
      </w:r>
      <w:r w:rsidRPr="0067479A">
        <w:rPr>
          <w:rFonts w:cs="Times New Roman"/>
          <w:sz w:val="22"/>
          <w:szCs w:val="22"/>
        </w:rPr>
        <w:tab/>
        <w:t>zmiany przepisów prawa mających wpływ na realizację niniejszej umowy;</w:t>
      </w:r>
    </w:p>
    <w:p w14:paraId="7FA3F95F" w14:textId="77777777" w:rsidR="006D71B7" w:rsidRPr="0067479A" w:rsidRDefault="006D71B7" w:rsidP="0067479A">
      <w:pPr>
        <w:jc w:val="both"/>
        <w:rPr>
          <w:rFonts w:cs="Times New Roman"/>
          <w:sz w:val="22"/>
          <w:szCs w:val="22"/>
        </w:rPr>
      </w:pPr>
      <w:r w:rsidRPr="0067479A">
        <w:rPr>
          <w:rFonts w:cs="Times New Roman"/>
          <w:sz w:val="22"/>
          <w:szCs w:val="22"/>
        </w:rPr>
        <w:t>i)</w:t>
      </w:r>
      <w:r w:rsidRPr="0067479A">
        <w:rPr>
          <w:rFonts w:cs="Times New Roman"/>
          <w:sz w:val="22"/>
          <w:szCs w:val="22"/>
        </w:rPr>
        <w:tab/>
        <w:t>przedłużenia terminu obowiązywania umowy w przypadku niezrealizowania umowy w terminie z przyczyn leżących po stronie Zamawiającego, w zależności od przebiegu leczenia pacjentów, na okres do wyczerpania ilości przedmiotu zamówienia, określonych w załączniku nr 2 do umowy, nie dłużej jednak niż 3 miesiące.</w:t>
      </w:r>
    </w:p>
    <w:p w14:paraId="50A2BDDA" w14:textId="77777777" w:rsidR="006D71B7" w:rsidRPr="0067479A" w:rsidRDefault="006D71B7" w:rsidP="0067479A">
      <w:pPr>
        <w:jc w:val="both"/>
        <w:rPr>
          <w:rFonts w:cs="Times New Roman"/>
          <w:sz w:val="22"/>
          <w:szCs w:val="22"/>
        </w:rPr>
      </w:pPr>
      <w:r w:rsidRPr="0067479A">
        <w:rPr>
          <w:rFonts w:cs="Times New Roman"/>
          <w:sz w:val="22"/>
          <w:szCs w:val="22"/>
        </w:rPr>
        <w:t>3.Zmiana ceny dotycząca ust. 2a i 2b obowiązuje od dnia wejścia w życie przepisów ją wprowadzających.</w:t>
      </w:r>
    </w:p>
    <w:p w14:paraId="0E5A3648" w14:textId="77777777" w:rsidR="006D71B7" w:rsidRPr="0067479A" w:rsidRDefault="006D71B7" w:rsidP="0067479A">
      <w:pPr>
        <w:jc w:val="both"/>
        <w:rPr>
          <w:rFonts w:cs="Times New Roman"/>
          <w:sz w:val="22"/>
          <w:szCs w:val="22"/>
        </w:rPr>
      </w:pPr>
      <w:r w:rsidRPr="0067479A">
        <w:rPr>
          <w:rFonts w:cs="Times New Roman"/>
          <w:sz w:val="22"/>
          <w:szCs w:val="22"/>
        </w:rPr>
        <w:t xml:space="preserve">4.Brak możliwości lub utrudnienia w realizacji umowy z przyczyn wynikających z epidemii COVID-19 będą mogły stanowić podstawę zmiany warunków umowy w zakresie określonym ustawą z dnia 2 marca 2020 r. o szczególnych rozwiązaniach związanych z zapobieganiem, przeciwdziałaniem i zwalczaniem COVID-19, innych chorób zakaźnych oraz wywołanych nimi sytuacji kryzysowych (Dz.U. 2020 r., poz. 374 z dnia 2 marca 2020 r. z </w:t>
      </w:r>
      <w:proofErr w:type="spellStart"/>
      <w:r w:rsidRPr="0067479A">
        <w:rPr>
          <w:rFonts w:cs="Times New Roman"/>
          <w:sz w:val="22"/>
          <w:szCs w:val="22"/>
        </w:rPr>
        <w:t>późn</w:t>
      </w:r>
      <w:proofErr w:type="spellEnd"/>
      <w:r w:rsidRPr="0067479A">
        <w:rPr>
          <w:rFonts w:cs="Times New Roman"/>
          <w:sz w:val="22"/>
          <w:szCs w:val="22"/>
        </w:rPr>
        <w:t>. zm.).</w:t>
      </w:r>
    </w:p>
    <w:p w14:paraId="35E112B7" w14:textId="77777777" w:rsidR="006D71B7" w:rsidRPr="0067479A" w:rsidRDefault="006D71B7" w:rsidP="0067479A">
      <w:pPr>
        <w:jc w:val="both"/>
        <w:rPr>
          <w:rFonts w:cs="Times New Roman"/>
          <w:sz w:val="22"/>
          <w:szCs w:val="22"/>
        </w:rPr>
      </w:pPr>
      <w:r w:rsidRPr="0067479A">
        <w:rPr>
          <w:rFonts w:cs="Times New Roman"/>
          <w:sz w:val="22"/>
          <w:szCs w:val="22"/>
        </w:rPr>
        <w:t>5.Wykonawca będzie zobowiązany w takiej sytuacji udokumentować wystąpienie okoliczności, o których mowa powyżej (zapis obowiązuje tylko w terminach obowiązywania przepisów powołanej ustawy).</w:t>
      </w:r>
    </w:p>
    <w:p w14:paraId="1697D6EB" w14:textId="77777777" w:rsidR="006D71B7" w:rsidRPr="0067479A" w:rsidRDefault="006D71B7" w:rsidP="0067479A">
      <w:pPr>
        <w:jc w:val="both"/>
        <w:rPr>
          <w:rFonts w:cs="Times New Roman"/>
          <w:sz w:val="22"/>
          <w:szCs w:val="22"/>
        </w:rPr>
      </w:pPr>
      <w:r w:rsidRPr="0067479A">
        <w:rPr>
          <w:rFonts w:cs="Times New Roman"/>
          <w:sz w:val="22"/>
          <w:szCs w:val="22"/>
        </w:rPr>
        <w:t>6. Zamawiający przewiduje możliwość waloryzacji wynagrodzenia na następujących zasadach:</w:t>
      </w:r>
    </w:p>
    <w:p w14:paraId="5A1CA014" w14:textId="77777777" w:rsidR="006D71B7" w:rsidRPr="0067479A" w:rsidRDefault="006D71B7" w:rsidP="0067479A">
      <w:pPr>
        <w:jc w:val="both"/>
        <w:rPr>
          <w:rFonts w:cs="Times New Roman"/>
          <w:sz w:val="22"/>
          <w:szCs w:val="22"/>
        </w:rPr>
      </w:pPr>
      <w:r w:rsidRPr="0067479A">
        <w:rPr>
          <w:rFonts w:cs="Times New Roman"/>
          <w:sz w:val="22"/>
          <w:szCs w:val="22"/>
        </w:rPr>
        <w:t xml:space="preserve">a/ zmiana wynagrodzenia może odbyć się nie częściej niż raz na 6 miesięcy z zastrzeżeniem, iż pierwsza zmiana wynagrodzenia nie może się odbyć wcześniej niż po upływie 6 miesięcy od dnia zawarcia umowy oraz z zastrzeżeniem treści art. 439 ust. 3 ustawy </w:t>
      </w:r>
      <w:proofErr w:type="spellStart"/>
      <w:r w:rsidRPr="0067479A">
        <w:rPr>
          <w:rFonts w:cs="Times New Roman"/>
          <w:sz w:val="22"/>
          <w:szCs w:val="22"/>
        </w:rPr>
        <w:t>Pzp</w:t>
      </w:r>
      <w:proofErr w:type="spellEnd"/>
      <w:r w:rsidRPr="0067479A">
        <w:rPr>
          <w:rFonts w:cs="Times New Roman"/>
          <w:sz w:val="22"/>
          <w:szCs w:val="22"/>
        </w:rPr>
        <w:t>,</w:t>
      </w:r>
    </w:p>
    <w:p w14:paraId="17360DA3" w14:textId="77777777" w:rsidR="006D71B7" w:rsidRPr="0067479A" w:rsidRDefault="006D71B7" w:rsidP="0067479A">
      <w:pPr>
        <w:jc w:val="both"/>
        <w:rPr>
          <w:rFonts w:cs="Times New Roman"/>
          <w:sz w:val="22"/>
          <w:szCs w:val="22"/>
        </w:rPr>
      </w:pPr>
      <w:r w:rsidRPr="0067479A">
        <w:rPr>
          <w:rFonts w:cs="Times New Roman"/>
          <w:sz w:val="22"/>
          <w:szCs w:val="22"/>
        </w:rPr>
        <w:t>b/ zmiana wynagrodzenia będzie możliwa, jeśli cena materiałów lub kosztów związanych z realizacją przedmiotu zamówienia zmieni się o min. 5 %, Strona wnioskująca o zmianę wynagrodzenia będzie zobowiązana udokumentować zmianę kosztów i cen w odniesieniu do okresów, o których mowa w pkt c/,</w:t>
      </w:r>
    </w:p>
    <w:p w14:paraId="0FB5EF0C" w14:textId="77777777" w:rsidR="006D71B7" w:rsidRPr="0067479A" w:rsidRDefault="006D71B7" w:rsidP="0067479A">
      <w:pPr>
        <w:jc w:val="both"/>
        <w:rPr>
          <w:rFonts w:cs="Times New Roman"/>
          <w:sz w:val="22"/>
          <w:szCs w:val="22"/>
        </w:rPr>
      </w:pPr>
      <w:r w:rsidRPr="0067479A">
        <w:rPr>
          <w:rFonts w:cs="Times New Roman"/>
          <w:sz w:val="22"/>
          <w:szCs w:val="22"/>
        </w:rPr>
        <w:t>c/ podstawą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14:paraId="51A0681D" w14:textId="77777777" w:rsidR="006D71B7" w:rsidRPr="0067479A" w:rsidRDefault="006D71B7" w:rsidP="0067479A">
      <w:pPr>
        <w:jc w:val="both"/>
        <w:rPr>
          <w:rFonts w:cs="Times New Roman"/>
          <w:sz w:val="22"/>
          <w:szCs w:val="22"/>
        </w:rPr>
      </w:pPr>
      <w:r w:rsidRPr="0067479A">
        <w:rPr>
          <w:rFonts w:cs="Times New Roman"/>
          <w:sz w:val="22"/>
          <w:szCs w:val="22"/>
        </w:rPr>
        <w:t>d/ zmiana cen materiałów lub kosztów mających wpływ na wykonanie zamówienia co najmniej o wartość, o której mowa w pkt b/, spowoduje zmianę wynagrodzenia Wykonawcy w wysokości połowy wartości  ustalonej, faktycznej zmiany cen ww. materiałów i kosztów,</w:t>
      </w:r>
    </w:p>
    <w:p w14:paraId="11C708B0" w14:textId="77777777" w:rsidR="006D71B7" w:rsidRPr="0067479A" w:rsidRDefault="006D71B7" w:rsidP="0067479A">
      <w:pPr>
        <w:jc w:val="both"/>
        <w:rPr>
          <w:rFonts w:cs="Times New Roman"/>
          <w:sz w:val="22"/>
          <w:szCs w:val="22"/>
        </w:rPr>
      </w:pPr>
      <w:r w:rsidRPr="0067479A">
        <w:rPr>
          <w:rFonts w:cs="Times New Roman"/>
          <w:sz w:val="22"/>
          <w:szCs w:val="22"/>
        </w:rPr>
        <w:t>e/ dopuszcza się zmianę całkowitego wynagrodzenia Wykonawcy wynikającego z umowy o maks. 50%.</w:t>
      </w:r>
    </w:p>
    <w:p w14:paraId="1BA50DD9" w14:textId="77777777" w:rsidR="006D71B7" w:rsidRPr="0067479A" w:rsidRDefault="006D71B7" w:rsidP="0067479A">
      <w:pPr>
        <w:jc w:val="both"/>
        <w:rPr>
          <w:rFonts w:cs="Times New Roman"/>
          <w:sz w:val="22"/>
          <w:szCs w:val="22"/>
        </w:rPr>
      </w:pPr>
      <w:r w:rsidRPr="0067479A">
        <w:rPr>
          <w:rFonts w:cs="Times New Roman"/>
          <w:sz w:val="22"/>
          <w:szCs w:val="22"/>
        </w:rPr>
        <w:t xml:space="preserve">7.Wszelkie zmiany i uzupełnienia niniejszej umowy mogą być dokonywane za zgodą obu stron wyrażoną w formie pisemnej pod rygorem nieważności. </w:t>
      </w:r>
    </w:p>
    <w:p w14:paraId="2611035E" w14:textId="77777777" w:rsidR="006D71B7" w:rsidRPr="0067479A" w:rsidRDefault="006D71B7" w:rsidP="0067479A">
      <w:pPr>
        <w:jc w:val="both"/>
        <w:rPr>
          <w:rFonts w:cs="Times New Roman"/>
          <w:sz w:val="22"/>
          <w:szCs w:val="22"/>
        </w:rPr>
      </w:pPr>
      <w:r w:rsidRPr="0067479A">
        <w:rPr>
          <w:rFonts w:cs="Times New Roman"/>
          <w:sz w:val="22"/>
          <w:szCs w:val="22"/>
        </w:rPr>
        <w:t>8.W celu dokonania zmian zapisów umowy wnioskowanych przez Stronę, zobowiązana jest ona pisemnie wystąpić z propozycją zmiany warunków umowy wraz z ich uzasadnieniem.</w:t>
      </w:r>
    </w:p>
    <w:p w14:paraId="75BAF633" w14:textId="4B1D8928" w:rsidR="006D71B7" w:rsidRPr="0067479A" w:rsidRDefault="006D71B7" w:rsidP="00B35C16">
      <w:pPr>
        <w:jc w:val="center"/>
        <w:rPr>
          <w:rFonts w:cs="Times New Roman"/>
          <w:sz w:val="22"/>
          <w:szCs w:val="22"/>
        </w:rPr>
      </w:pPr>
      <w:r w:rsidRPr="0067479A">
        <w:rPr>
          <w:rFonts w:cs="Times New Roman"/>
          <w:sz w:val="22"/>
          <w:szCs w:val="22"/>
        </w:rPr>
        <w:t xml:space="preserve">§ </w:t>
      </w:r>
      <w:r w:rsidR="00B35C16">
        <w:rPr>
          <w:rFonts w:cs="Times New Roman"/>
          <w:sz w:val="22"/>
          <w:szCs w:val="22"/>
        </w:rPr>
        <w:t>9</w:t>
      </w:r>
    </w:p>
    <w:p w14:paraId="2084068E" w14:textId="77777777" w:rsidR="006D71B7" w:rsidRPr="0067479A" w:rsidRDefault="006D71B7" w:rsidP="0067479A">
      <w:pPr>
        <w:jc w:val="both"/>
        <w:rPr>
          <w:rFonts w:cs="Times New Roman"/>
          <w:sz w:val="22"/>
          <w:szCs w:val="22"/>
        </w:rPr>
      </w:pPr>
      <w:r w:rsidRPr="0067479A">
        <w:rPr>
          <w:rFonts w:cs="Times New Roman"/>
          <w:sz w:val="22"/>
          <w:szCs w:val="22"/>
        </w:rPr>
        <w:t>1.Strony zobowiązują się do wzajemnej współpracy przy realizacji umowy oraz do współdziałania w zakresie rozwiązywania sytuacji spornych powstałych w okresie wykonywania umowy.</w:t>
      </w:r>
    </w:p>
    <w:p w14:paraId="03FC2B2A" w14:textId="77777777" w:rsidR="006D71B7" w:rsidRPr="0067479A" w:rsidRDefault="006D71B7" w:rsidP="0067479A">
      <w:pPr>
        <w:jc w:val="both"/>
        <w:rPr>
          <w:rFonts w:cs="Times New Roman"/>
          <w:sz w:val="22"/>
          <w:szCs w:val="22"/>
        </w:rPr>
      </w:pPr>
      <w:r w:rsidRPr="0067479A">
        <w:rPr>
          <w:rFonts w:cs="Times New Roman"/>
          <w:sz w:val="22"/>
          <w:szCs w:val="22"/>
        </w:rPr>
        <w:t>2.Jednostką/osobą odpowiedzialną za odbiór wykonanego przedmiotu umowy ze strony Zamawiającego jest: ………………………. (nr telefonu)  tel. …………, e-mai: ………</w:t>
      </w:r>
    </w:p>
    <w:p w14:paraId="7C1098DC" w14:textId="77777777" w:rsidR="006D71B7" w:rsidRPr="0067479A" w:rsidRDefault="006D71B7" w:rsidP="0067479A">
      <w:pPr>
        <w:jc w:val="both"/>
        <w:rPr>
          <w:rFonts w:cs="Times New Roman"/>
          <w:sz w:val="22"/>
          <w:szCs w:val="22"/>
        </w:rPr>
      </w:pPr>
      <w:r w:rsidRPr="0067479A">
        <w:rPr>
          <w:rFonts w:cs="Times New Roman"/>
          <w:sz w:val="22"/>
          <w:szCs w:val="22"/>
        </w:rPr>
        <w:t>3.Jednostką/osobą odpowiedzialną za dostawę przedmiotu umowy ze strony Wykonawcy jest: ………………………. (nr telefonu)  tel. …………, e-mai: ………</w:t>
      </w:r>
    </w:p>
    <w:p w14:paraId="23C52F60" w14:textId="77777777" w:rsidR="006D71B7" w:rsidRPr="0067479A" w:rsidRDefault="006D71B7" w:rsidP="0067479A">
      <w:pPr>
        <w:jc w:val="both"/>
        <w:rPr>
          <w:rFonts w:cs="Times New Roman"/>
          <w:sz w:val="22"/>
          <w:szCs w:val="22"/>
        </w:rPr>
      </w:pPr>
      <w:r w:rsidRPr="0067479A">
        <w:rPr>
          <w:rFonts w:cs="Times New Roman"/>
          <w:sz w:val="22"/>
          <w:szCs w:val="22"/>
        </w:rPr>
        <w:lastRenderedPageBreak/>
        <w:t>4.Informacja o zmianie osób odpowiedzialnych za realizację niniejszej umowy nie stanowi zmiany umowy i nie wymaga sporządzenia pisemnego aneksu.</w:t>
      </w:r>
    </w:p>
    <w:p w14:paraId="5EB74EAA" w14:textId="77777777" w:rsidR="006D71B7" w:rsidRPr="0067479A" w:rsidRDefault="006D71B7" w:rsidP="0067479A">
      <w:pPr>
        <w:jc w:val="both"/>
        <w:rPr>
          <w:rFonts w:cs="Times New Roman"/>
          <w:sz w:val="22"/>
          <w:szCs w:val="22"/>
        </w:rPr>
      </w:pPr>
      <w:r w:rsidRPr="0067479A">
        <w:rPr>
          <w:rFonts w:cs="Times New Roman"/>
          <w:sz w:val="22"/>
          <w:szCs w:val="22"/>
        </w:rPr>
        <w:t>5. 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w:t>
      </w:r>
    </w:p>
    <w:p w14:paraId="3951B2F7" w14:textId="77777777" w:rsidR="006D71B7" w:rsidRPr="0067479A" w:rsidRDefault="006D71B7" w:rsidP="0067479A">
      <w:pPr>
        <w:jc w:val="both"/>
        <w:rPr>
          <w:rFonts w:cs="Times New Roman"/>
          <w:sz w:val="22"/>
          <w:szCs w:val="22"/>
        </w:rPr>
      </w:pPr>
    </w:p>
    <w:p w14:paraId="0E4B7417" w14:textId="3A1A310D" w:rsidR="006D71B7" w:rsidRPr="0067479A" w:rsidRDefault="006D71B7" w:rsidP="00B35C16">
      <w:pPr>
        <w:jc w:val="center"/>
        <w:rPr>
          <w:rFonts w:cs="Times New Roman"/>
          <w:sz w:val="22"/>
          <w:szCs w:val="22"/>
        </w:rPr>
      </w:pPr>
      <w:r w:rsidRPr="0067479A">
        <w:rPr>
          <w:rFonts w:cs="Times New Roman"/>
          <w:sz w:val="22"/>
          <w:szCs w:val="22"/>
        </w:rPr>
        <w:t>§ 1</w:t>
      </w:r>
      <w:r w:rsidR="00B35C16">
        <w:rPr>
          <w:rFonts w:cs="Times New Roman"/>
          <w:sz w:val="22"/>
          <w:szCs w:val="22"/>
        </w:rPr>
        <w:t>0</w:t>
      </w:r>
    </w:p>
    <w:p w14:paraId="7FB15F55" w14:textId="77777777" w:rsidR="006D71B7" w:rsidRPr="0067479A" w:rsidRDefault="006D71B7" w:rsidP="0067479A">
      <w:pPr>
        <w:jc w:val="both"/>
        <w:rPr>
          <w:rFonts w:cs="Times New Roman"/>
          <w:sz w:val="22"/>
          <w:szCs w:val="22"/>
        </w:rPr>
      </w:pPr>
      <w:r w:rsidRPr="0067479A">
        <w:rPr>
          <w:rFonts w:cs="Times New Roman"/>
          <w:sz w:val="22"/>
          <w:szCs w:val="22"/>
        </w:rPr>
        <w:t xml:space="preserve">Zamawiający może odstąpić od umowy: </w:t>
      </w:r>
    </w:p>
    <w:p w14:paraId="52A33CEF" w14:textId="77777777" w:rsidR="006D71B7" w:rsidRPr="0067479A" w:rsidRDefault="006D71B7" w:rsidP="0067479A">
      <w:pPr>
        <w:jc w:val="both"/>
        <w:rPr>
          <w:rFonts w:cs="Times New Roman"/>
          <w:sz w:val="22"/>
          <w:szCs w:val="22"/>
        </w:rPr>
      </w:pPr>
      <w:r w:rsidRPr="0067479A">
        <w:rPr>
          <w:rFonts w:cs="Times New Roman"/>
          <w:sz w:val="22"/>
          <w:szCs w:val="22"/>
        </w:rPr>
        <w:t>1)</w:t>
      </w:r>
      <w:r w:rsidRPr="0067479A">
        <w:rPr>
          <w:rFonts w:cs="Times New Roman"/>
          <w:sz w:val="22"/>
          <w:szCs w:val="22"/>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5B657CCE" w14:textId="77777777" w:rsidR="006D71B7" w:rsidRPr="0067479A" w:rsidRDefault="006D71B7" w:rsidP="0067479A">
      <w:pPr>
        <w:jc w:val="both"/>
        <w:rPr>
          <w:rFonts w:cs="Times New Roman"/>
          <w:sz w:val="22"/>
          <w:szCs w:val="22"/>
        </w:rPr>
      </w:pPr>
      <w:r w:rsidRPr="0067479A">
        <w:rPr>
          <w:rFonts w:cs="Times New Roman"/>
          <w:sz w:val="22"/>
          <w:szCs w:val="22"/>
        </w:rPr>
        <w:t>2)</w:t>
      </w:r>
      <w:r w:rsidRPr="0067479A">
        <w:rPr>
          <w:rFonts w:cs="Times New Roman"/>
          <w:sz w:val="22"/>
          <w:szCs w:val="22"/>
        </w:rPr>
        <w:tab/>
        <w:t xml:space="preserve">jeżeli zachodzi co najmniej jedna z następujących okoliczności: </w:t>
      </w:r>
    </w:p>
    <w:p w14:paraId="5F71DED3" w14:textId="77777777" w:rsidR="006D71B7" w:rsidRPr="0067479A" w:rsidRDefault="006D71B7" w:rsidP="0067479A">
      <w:pPr>
        <w:jc w:val="both"/>
        <w:rPr>
          <w:rFonts w:cs="Times New Roman"/>
          <w:sz w:val="22"/>
          <w:szCs w:val="22"/>
        </w:rPr>
      </w:pPr>
      <w:r w:rsidRPr="0067479A">
        <w:rPr>
          <w:rFonts w:cs="Times New Roman"/>
          <w:sz w:val="22"/>
          <w:szCs w:val="22"/>
        </w:rPr>
        <w:t>a)</w:t>
      </w:r>
      <w:r w:rsidRPr="0067479A">
        <w:rPr>
          <w:rFonts w:cs="Times New Roman"/>
          <w:sz w:val="22"/>
          <w:szCs w:val="22"/>
        </w:rPr>
        <w:tab/>
        <w:t xml:space="preserve">dokonano zmiany umowy z naruszeniem art. 454 </w:t>
      </w:r>
      <w:proofErr w:type="spellStart"/>
      <w:r w:rsidRPr="0067479A">
        <w:rPr>
          <w:rFonts w:cs="Times New Roman"/>
          <w:sz w:val="22"/>
          <w:szCs w:val="22"/>
        </w:rPr>
        <w:t>Pzp</w:t>
      </w:r>
      <w:proofErr w:type="spellEnd"/>
      <w:r w:rsidRPr="0067479A">
        <w:rPr>
          <w:rFonts w:cs="Times New Roman"/>
          <w:sz w:val="22"/>
          <w:szCs w:val="22"/>
        </w:rPr>
        <w:t xml:space="preserve"> i art. 455 </w:t>
      </w:r>
      <w:proofErr w:type="spellStart"/>
      <w:r w:rsidRPr="0067479A">
        <w:rPr>
          <w:rFonts w:cs="Times New Roman"/>
          <w:sz w:val="22"/>
          <w:szCs w:val="22"/>
        </w:rPr>
        <w:t>Pzp</w:t>
      </w:r>
      <w:proofErr w:type="spellEnd"/>
      <w:r w:rsidRPr="0067479A">
        <w:rPr>
          <w:rFonts w:cs="Times New Roman"/>
          <w:sz w:val="22"/>
          <w:szCs w:val="22"/>
        </w:rPr>
        <w:t xml:space="preserve">, </w:t>
      </w:r>
    </w:p>
    <w:p w14:paraId="2E7E2563" w14:textId="77777777" w:rsidR="006D71B7" w:rsidRPr="0067479A" w:rsidRDefault="006D71B7" w:rsidP="0067479A">
      <w:pPr>
        <w:jc w:val="both"/>
        <w:rPr>
          <w:rFonts w:cs="Times New Roman"/>
          <w:sz w:val="22"/>
          <w:szCs w:val="22"/>
        </w:rPr>
      </w:pPr>
      <w:r w:rsidRPr="0067479A">
        <w:rPr>
          <w:rFonts w:cs="Times New Roman"/>
          <w:sz w:val="22"/>
          <w:szCs w:val="22"/>
        </w:rPr>
        <w:t>b)</w:t>
      </w:r>
      <w:r w:rsidRPr="0067479A">
        <w:rPr>
          <w:rFonts w:cs="Times New Roman"/>
          <w:sz w:val="22"/>
          <w:szCs w:val="22"/>
        </w:rPr>
        <w:tab/>
        <w:t xml:space="preserve">Wykonawca w chwili zawarcia umowy podlegał wykluczeniu na podstawie art. 108 </w:t>
      </w:r>
      <w:proofErr w:type="spellStart"/>
      <w:r w:rsidRPr="0067479A">
        <w:rPr>
          <w:rFonts w:cs="Times New Roman"/>
          <w:sz w:val="22"/>
          <w:szCs w:val="22"/>
        </w:rPr>
        <w:t>Pzp</w:t>
      </w:r>
      <w:proofErr w:type="spellEnd"/>
      <w:r w:rsidRPr="0067479A">
        <w:rPr>
          <w:rFonts w:cs="Times New Roman"/>
          <w:sz w:val="22"/>
          <w:szCs w:val="22"/>
        </w:rPr>
        <w:t xml:space="preserve">, </w:t>
      </w:r>
    </w:p>
    <w:p w14:paraId="386D0D8C" w14:textId="77777777" w:rsidR="006D71B7" w:rsidRPr="0067479A" w:rsidRDefault="006D71B7" w:rsidP="0067479A">
      <w:pPr>
        <w:jc w:val="both"/>
        <w:rPr>
          <w:rFonts w:cs="Times New Roman"/>
          <w:sz w:val="22"/>
          <w:szCs w:val="22"/>
        </w:rPr>
      </w:pPr>
      <w:r w:rsidRPr="0067479A">
        <w:rPr>
          <w:rFonts w:cs="Times New Roman"/>
          <w:sz w:val="22"/>
          <w:szCs w:val="22"/>
        </w:rPr>
        <w:t>c)</w:t>
      </w:r>
      <w:r w:rsidRPr="0067479A">
        <w:rPr>
          <w:rFonts w:cs="Times New Roman"/>
          <w:sz w:val="22"/>
          <w:szCs w:val="22"/>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4AAD91BF" w14:textId="77777777" w:rsidR="006D71B7" w:rsidRPr="0067479A" w:rsidRDefault="006D71B7" w:rsidP="0067479A">
      <w:pPr>
        <w:jc w:val="both"/>
        <w:rPr>
          <w:rFonts w:cs="Times New Roman"/>
          <w:sz w:val="22"/>
          <w:szCs w:val="22"/>
        </w:rPr>
      </w:pPr>
      <w:r w:rsidRPr="0067479A">
        <w:rPr>
          <w:rFonts w:cs="Times New Roman"/>
          <w:sz w:val="22"/>
          <w:szCs w:val="22"/>
        </w:rPr>
        <w:t>2.</w:t>
      </w:r>
      <w:r w:rsidRPr="0067479A">
        <w:rPr>
          <w:rFonts w:cs="Times New Roman"/>
          <w:sz w:val="22"/>
          <w:szCs w:val="22"/>
        </w:rPr>
        <w:tab/>
        <w:t xml:space="preserve">W przypadku odstąpienia z powodu dokonania dokonano zmiany umowy z naruszeniem art. 454 </w:t>
      </w:r>
      <w:proofErr w:type="spellStart"/>
      <w:r w:rsidRPr="0067479A">
        <w:rPr>
          <w:rFonts w:cs="Times New Roman"/>
          <w:sz w:val="22"/>
          <w:szCs w:val="22"/>
        </w:rPr>
        <w:t>Pzp</w:t>
      </w:r>
      <w:proofErr w:type="spellEnd"/>
      <w:r w:rsidRPr="0067479A">
        <w:rPr>
          <w:rFonts w:cs="Times New Roman"/>
          <w:sz w:val="22"/>
          <w:szCs w:val="22"/>
        </w:rPr>
        <w:t xml:space="preserve"> i art. 455 </w:t>
      </w:r>
      <w:proofErr w:type="spellStart"/>
      <w:r w:rsidRPr="0067479A">
        <w:rPr>
          <w:rFonts w:cs="Times New Roman"/>
          <w:sz w:val="22"/>
          <w:szCs w:val="22"/>
        </w:rPr>
        <w:t>Pzp</w:t>
      </w:r>
      <w:proofErr w:type="spellEnd"/>
      <w:r w:rsidRPr="0067479A">
        <w:rPr>
          <w:rFonts w:cs="Times New Roman"/>
          <w:sz w:val="22"/>
          <w:szCs w:val="22"/>
        </w:rPr>
        <w:t xml:space="preserve">, Zamawiający odstępuje od umowy w części, której zmiana dotyczy. </w:t>
      </w:r>
    </w:p>
    <w:p w14:paraId="7FBD16B6" w14:textId="77777777" w:rsidR="006D71B7" w:rsidRPr="0067479A" w:rsidRDefault="006D71B7" w:rsidP="0067479A">
      <w:pPr>
        <w:jc w:val="both"/>
        <w:rPr>
          <w:rFonts w:cs="Times New Roman"/>
          <w:sz w:val="22"/>
          <w:szCs w:val="22"/>
        </w:rPr>
      </w:pPr>
      <w:r w:rsidRPr="0067479A">
        <w:rPr>
          <w:rFonts w:cs="Times New Roman"/>
          <w:sz w:val="22"/>
          <w:szCs w:val="22"/>
        </w:rPr>
        <w:t xml:space="preserve">3.W przypadku odstąpienia przez Zamawiającego od umowy Wykonawca może żądać wyłącznie wynagrodzenia należnego z tytułu wykonania części umowy. </w:t>
      </w:r>
    </w:p>
    <w:p w14:paraId="141D4B84" w14:textId="77777777" w:rsidR="006D71B7" w:rsidRPr="0067479A" w:rsidRDefault="006D71B7" w:rsidP="0067479A">
      <w:pPr>
        <w:jc w:val="both"/>
        <w:rPr>
          <w:rFonts w:cs="Times New Roman"/>
          <w:sz w:val="22"/>
          <w:szCs w:val="22"/>
        </w:rPr>
      </w:pPr>
      <w:r w:rsidRPr="0067479A">
        <w:rPr>
          <w:rFonts w:cs="Times New Roman"/>
          <w:sz w:val="22"/>
          <w:szCs w:val="22"/>
        </w:rPr>
        <w:t>4. Zamawiającemu przysługuje także prawo odstąpienia od umowy w przypadku określonym w §7 ust.7 umowy.</w:t>
      </w:r>
    </w:p>
    <w:p w14:paraId="42E6C31F" w14:textId="227FDDE8" w:rsidR="006D71B7" w:rsidRPr="0067479A" w:rsidRDefault="006D71B7" w:rsidP="00B35C16">
      <w:pPr>
        <w:jc w:val="center"/>
        <w:rPr>
          <w:rFonts w:cs="Times New Roman"/>
          <w:sz w:val="22"/>
          <w:szCs w:val="22"/>
        </w:rPr>
      </w:pPr>
      <w:r w:rsidRPr="0067479A">
        <w:rPr>
          <w:rFonts w:cs="Times New Roman"/>
          <w:sz w:val="22"/>
          <w:szCs w:val="22"/>
        </w:rPr>
        <w:t>§ 1</w:t>
      </w:r>
      <w:r w:rsidR="00B35C16">
        <w:rPr>
          <w:rFonts w:cs="Times New Roman"/>
          <w:sz w:val="22"/>
          <w:szCs w:val="22"/>
        </w:rPr>
        <w:t>1</w:t>
      </w:r>
    </w:p>
    <w:p w14:paraId="29D850A2" w14:textId="77777777" w:rsidR="006D71B7" w:rsidRPr="0067479A" w:rsidRDefault="006D71B7" w:rsidP="0067479A">
      <w:pPr>
        <w:jc w:val="both"/>
        <w:rPr>
          <w:rFonts w:cs="Times New Roman"/>
          <w:sz w:val="22"/>
          <w:szCs w:val="22"/>
        </w:rPr>
      </w:pPr>
      <w:r w:rsidRPr="0067479A">
        <w:rPr>
          <w:rFonts w:cs="Times New Roman"/>
          <w:sz w:val="22"/>
          <w:szCs w:val="22"/>
        </w:rPr>
        <w:tab/>
        <w:t>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w:t>
      </w:r>
    </w:p>
    <w:p w14:paraId="6A9A1E8E" w14:textId="77777777" w:rsidR="006D71B7" w:rsidRPr="0067479A" w:rsidRDefault="006D71B7" w:rsidP="0067479A">
      <w:pPr>
        <w:jc w:val="both"/>
        <w:rPr>
          <w:rFonts w:cs="Times New Roman"/>
          <w:sz w:val="22"/>
          <w:szCs w:val="22"/>
        </w:rPr>
      </w:pPr>
    </w:p>
    <w:p w14:paraId="35932745" w14:textId="669424AA" w:rsidR="006D71B7" w:rsidRPr="0067479A" w:rsidRDefault="006D71B7" w:rsidP="00B35C16">
      <w:pPr>
        <w:jc w:val="center"/>
        <w:rPr>
          <w:rFonts w:cs="Times New Roman"/>
          <w:sz w:val="22"/>
          <w:szCs w:val="22"/>
        </w:rPr>
      </w:pPr>
      <w:r w:rsidRPr="0067479A">
        <w:rPr>
          <w:rFonts w:cs="Times New Roman"/>
          <w:sz w:val="22"/>
          <w:szCs w:val="22"/>
        </w:rPr>
        <w:t>§ 1</w:t>
      </w:r>
      <w:r w:rsidR="00B35C16">
        <w:rPr>
          <w:rFonts w:cs="Times New Roman"/>
          <w:sz w:val="22"/>
          <w:szCs w:val="22"/>
        </w:rPr>
        <w:t>2</w:t>
      </w:r>
    </w:p>
    <w:p w14:paraId="69565B4E" w14:textId="77777777" w:rsidR="006D71B7" w:rsidRPr="0067479A" w:rsidRDefault="006D71B7" w:rsidP="0067479A">
      <w:pPr>
        <w:jc w:val="both"/>
        <w:rPr>
          <w:rFonts w:cs="Times New Roman"/>
          <w:sz w:val="22"/>
          <w:szCs w:val="22"/>
        </w:rPr>
      </w:pPr>
      <w:r w:rsidRPr="0067479A">
        <w:rPr>
          <w:rFonts w:cs="Times New Roman"/>
          <w:sz w:val="22"/>
          <w:szCs w:val="22"/>
        </w:rPr>
        <w:t>1.Strony  zobowiązują  się  dołożyć  starań  w  celu  polubownego  załatwiania  wszelkich  sporów  mogących  wyniknąć  w  trakcie  realizacji  umowy.</w:t>
      </w:r>
    </w:p>
    <w:p w14:paraId="30F9A5FD" w14:textId="77777777" w:rsidR="006D71B7" w:rsidRPr="0067479A" w:rsidRDefault="006D71B7" w:rsidP="0067479A">
      <w:pPr>
        <w:jc w:val="both"/>
        <w:rPr>
          <w:rFonts w:cs="Times New Roman"/>
          <w:sz w:val="22"/>
          <w:szCs w:val="22"/>
        </w:rPr>
      </w:pPr>
      <w:r w:rsidRPr="0067479A">
        <w:rPr>
          <w:rFonts w:cs="Times New Roman"/>
          <w:sz w:val="22"/>
          <w:szCs w:val="22"/>
        </w:rPr>
        <w:t>2.W  przypadku  braku  porozumienia (zawarcia ugody) w terminie 14 dni od momentu wystąpienia przez jedną ze stron z propozycją polubownego rozstrzygnięcia sporu, każda ze stron może dochodzić swoich praw przed właściwym  rzeczowo  sądem  w Łodzi.</w:t>
      </w:r>
    </w:p>
    <w:p w14:paraId="7461AEE7" w14:textId="77777777" w:rsidR="006D71B7" w:rsidRPr="0067479A" w:rsidRDefault="006D71B7" w:rsidP="0067479A">
      <w:pPr>
        <w:jc w:val="both"/>
        <w:rPr>
          <w:rFonts w:cs="Times New Roman"/>
          <w:sz w:val="22"/>
          <w:szCs w:val="22"/>
        </w:rPr>
      </w:pPr>
      <w:r w:rsidRPr="0067479A">
        <w:rPr>
          <w:rFonts w:cs="Times New Roman"/>
          <w:sz w:val="22"/>
          <w:szCs w:val="22"/>
        </w:rPr>
        <w:t xml:space="preserve">3.W sprawach nie uregulowanych  niniejszą  umową  zastosowanie  będą  miały  właściwe  przepisy  prawa  polskiego,  w  szczególności przepisy  Kodeksu  cywilnego  oraz  ustawy  z  dnia   11 września 2019 r.  -  Prawo  zamówień  publicznych  ( </w:t>
      </w:r>
      <w:proofErr w:type="spellStart"/>
      <w:r w:rsidRPr="0067479A">
        <w:rPr>
          <w:rFonts w:cs="Times New Roman"/>
          <w:sz w:val="22"/>
          <w:szCs w:val="22"/>
        </w:rPr>
        <w:t>t.j</w:t>
      </w:r>
      <w:proofErr w:type="spellEnd"/>
      <w:r w:rsidRPr="0067479A">
        <w:rPr>
          <w:rFonts w:cs="Times New Roman"/>
          <w:sz w:val="22"/>
          <w:szCs w:val="22"/>
        </w:rPr>
        <w:t>. Dz. U z 2022 poz. 1710 ze zm.).</w:t>
      </w:r>
    </w:p>
    <w:p w14:paraId="627FC582" w14:textId="77777777" w:rsidR="006D71B7" w:rsidRPr="0067479A" w:rsidRDefault="006D71B7" w:rsidP="0067479A">
      <w:pPr>
        <w:jc w:val="both"/>
        <w:rPr>
          <w:rFonts w:cs="Times New Roman"/>
          <w:sz w:val="22"/>
          <w:szCs w:val="22"/>
        </w:rPr>
      </w:pPr>
    </w:p>
    <w:p w14:paraId="3A716CF2" w14:textId="6FAD4E93" w:rsidR="006D71B7" w:rsidRPr="0067479A" w:rsidRDefault="006D71B7" w:rsidP="00B35C16">
      <w:pPr>
        <w:jc w:val="center"/>
        <w:rPr>
          <w:rFonts w:cs="Times New Roman"/>
          <w:sz w:val="22"/>
          <w:szCs w:val="22"/>
        </w:rPr>
      </w:pPr>
      <w:r w:rsidRPr="0067479A">
        <w:rPr>
          <w:rFonts w:cs="Times New Roman"/>
          <w:sz w:val="22"/>
          <w:szCs w:val="22"/>
        </w:rPr>
        <w:t>§ 1</w:t>
      </w:r>
      <w:r w:rsidR="00B35C16">
        <w:rPr>
          <w:rFonts w:cs="Times New Roman"/>
          <w:sz w:val="22"/>
          <w:szCs w:val="22"/>
        </w:rPr>
        <w:t>3</w:t>
      </w:r>
    </w:p>
    <w:p w14:paraId="2C6D4958" w14:textId="77777777" w:rsidR="006D71B7" w:rsidRPr="0067479A" w:rsidRDefault="006D71B7" w:rsidP="0067479A">
      <w:pPr>
        <w:jc w:val="both"/>
        <w:rPr>
          <w:rFonts w:cs="Times New Roman"/>
          <w:sz w:val="22"/>
          <w:szCs w:val="22"/>
        </w:rPr>
      </w:pPr>
      <w:r w:rsidRPr="0067479A">
        <w:rPr>
          <w:rFonts w:cs="Times New Roman"/>
          <w:sz w:val="22"/>
          <w:szCs w:val="22"/>
        </w:rPr>
        <w:t>Umowa została sporządzona w dwóch jednobrzmiących egzemplarzach po jednym dla każdej ze stron.</w:t>
      </w:r>
    </w:p>
    <w:p w14:paraId="0A8369ED" w14:textId="77777777" w:rsidR="0067479A" w:rsidRDefault="006D71B7" w:rsidP="0067479A">
      <w:pPr>
        <w:jc w:val="both"/>
        <w:rPr>
          <w:rFonts w:cs="Times New Roman"/>
          <w:sz w:val="22"/>
          <w:szCs w:val="22"/>
        </w:rPr>
      </w:pPr>
      <w:r w:rsidRPr="0067479A">
        <w:rPr>
          <w:rFonts w:cs="Times New Roman"/>
          <w:sz w:val="22"/>
          <w:szCs w:val="22"/>
        </w:rPr>
        <w:t xml:space="preserve">              </w:t>
      </w:r>
    </w:p>
    <w:p w14:paraId="42B3CBDB" w14:textId="77777777" w:rsidR="0067479A" w:rsidRDefault="0067479A" w:rsidP="0067479A">
      <w:pPr>
        <w:jc w:val="both"/>
        <w:rPr>
          <w:rFonts w:cs="Times New Roman"/>
          <w:sz w:val="22"/>
          <w:szCs w:val="22"/>
        </w:rPr>
      </w:pPr>
    </w:p>
    <w:p w14:paraId="535DD9E1" w14:textId="77777777" w:rsidR="0067479A" w:rsidRDefault="0067479A" w:rsidP="0067479A">
      <w:pPr>
        <w:jc w:val="both"/>
        <w:rPr>
          <w:rFonts w:cs="Times New Roman"/>
          <w:sz w:val="22"/>
          <w:szCs w:val="22"/>
        </w:rPr>
      </w:pPr>
    </w:p>
    <w:p w14:paraId="0D0FE40E" w14:textId="77777777" w:rsidR="0067479A" w:rsidRDefault="0067479A" w:rsidP="0067479A">
      <w:pPr>
        <w:jc w:val="both"/>
        <w:rPr>
          <w:rFonts w:cs="Times New Roman"/>
          <w:sz w:val="22"/>
          <w:szCs w:val="22"/>
        </w:rPr>
      </w:pPr>
    </w:p>
    <w:p w14:paraId="77A38F1B" w14:textId="5DA22A2E" w:rsidR="006D71B7" w:rsidRPr="0067479A" w:rsidRDefault="006D71B7" w:rsidP="0067479A">
      <w:pPr>
        <w:ind w:left="708" w:firstLine="708"/>
        <w:jc w:val="both"/>
        <w:rPr>
          <w:rFonts w:cs="Times New Roman"/>
          <w:sz w:val="22"/>
          <w:szCs w:val="22"/>
        </w:rPr>
      </w:pPr>
      <w:r w:rsidRPr="0067479A">
        <w:rPr>
          <w:rFonts w:cs="Times New Roman"/>
          <w:sz w:val="22"/>
          <w:szCs w:val="22"/>
        </w:rPr>
        <w:t>WYKONAWCA</w:t>
      </w:r>
      <w:r w:rsidRPr="0067479A">
        <w:rPr>
          <w:rFonts w:cs="Times New Roman"/>
          <w:sz w:val="22"/>
          <w:szCs w:val="22"/>
        </w:rPr>
        <w:tab/>
        <w:t xml:space="preserve">              </w:t>
      </w:r>
      <w:r w:rsidR="0067479A">
        <w:rPr>
          <w:rFonts w:cs="Times New Roman"/>
          <w:sz w:val="22"/>
          <w:szCs w:val="22"/>
        </w:rPr>
        <w:tab/>
      </w:r>
      <w:r w:rsidR="0067479A">
        <w:rPr>
          <w:rFonts w:cs="Times New Roman"/>
          <w:sz w:val="22"/>
          <w:szCs w:val="22"/>
        </w:rPr>
        <w:tab/>
      </w:r>
      <w:r w:rsidR="0067479A">
        <w:rPr>
          <w:rFonts w:cs="Times New Roman"/>
          <w:sz w:val="22"/>
          <w:szCs w:val="22"/>
        </w:rPr>
        <w:tab/>
      </w:r>
      <w:r w:rsidR="0067479A">
        <w:rPr>
          <w:rFonts w:cs="Times New Roman"/>
          <w:sz w:val="22"/>
          <w:szCs w:val="22"/>
        </w:rPr>
        <w:tab/>
      </w:r>
      <w:r w:rsidRPr="0067479A">
        <w:rPr>
          <w:rFonts w:cs="Times New Roman"/>
          <w:sz w:val="22"/>
          <w:szCs w:val="22"/>
        </w:rPr>
        <w:t xml:space="preserve"> ZAMAWIAJĄCY</w:t>
      </w:r>
    </w:p>
    <w:p w14:paraId="58B5EC5A" w14:textId="04F69A1C" w:rsidR="006D71B7" w:rsidRDefault="006D71B7" w:rsidP="0067479A">
      <w:pPr>
        <w:jc w:val="both"/>
        <w:rPr>
          <w:rFonts w:cs="Times New Roman"/>
          <w:sz w:val="22"/>
          <w:szCs w:val="22"/>
        </w:rPr>
      </w:pPr>
    </w:p>
    <w:p w14:paraId="0382D1A8" w14:textId="4CB1D752" w:rsidR="0067479A" w:rsidRDefault="0067479A" w:rsidP="0067479A">
      <w:pPr>
        <w:jc w:val="both"/>
        <w:rPr>
          <w:rFonts w:cs="Times New Roman"/>
          <w:sz w:val="22"/>
          <w:szCs w:val="22"/>
        </w:rPr>
      </w:pPr>
    </w:p>
    <w:p w14:paraId="5D9E54F5" w14:textId="1E2E11A0" w:rsidR="0067479A" w:rsidRDefault="0067479A" w:rsidP="0067479A">
      <w:pPr>
        <w:jc w:val="both"/>
        <w:rPr>
          <w:rFonts w:cs="Times New Roman"/>
          <w:sz w:val="22"/>
          <w:szCs w:val="22"/>
        </w:rPr>
      </w:pPr>
    </w:p>
    <w:p w14:paraId="6866D9B3" w14:textId="77777777" w:rsidR="0067479A" w:rsidRPr="0067479A" w:rsidRDefault="0067479A" w:rsidP="0067479A">
      <w:pPr>
        <w:jc w:val="both"/>
        <w:rPr>
          <w:rFonts w:cs="Times New Roman"/>
          <w:sz w:val="22"/>
          <w:szCs w:val="22"/>
        </w:rPr>
      </w:pPr>
    </w:p>
    <w:p w14:paraId="3BC15FF4" w14:textId="6FDFE312" w:rsidR="006D71B7" w:rsidRPr="0067479A" w:rsidRDefault="006D71B7" w:rsidP="0067479A">
      <w:pPr>
        <w:jc w:val="both"/>
        <w:rPr>
          <w:rFonts w:cs="Times New Roman"/>
          <w:sz w:val="22"/>
          <w:szCs w:val="22"/>
        </w:rPr>
      </w:pPr>
      <w:r w:rsidRPr="0067479A">
        <w:rPr>
          <w:rFonts w:cs="Times New Roman"/>
          <w:sz w:val="22"/>
          <w:szCs w:val="22"/>
        </w:rPr>
        <w:t>............................................................................</w:t>
      </w:r>
      <w:r w:rsidR="0067479A">
        <w:rPr>
          <w:rFonts w:cs="Times New Roman"/>
          <w:sz w:val="22"/>
          <w:szCs w:val="22"/>
        </w:rPr>
        <w:tab/>
      </w:r>
      <w:r w:rsidR="0067479A">
        <w:rPr>
          <w:rFonts w:cs="Times New Roman"/>
          <w:sz w:val="22"/>
          <w:szCs w:val="22"/>
        </w:rPr>
        <w:tab/>
      </w:r>
      <w:r w:rsidRPr="0067479A">
        <w:rPr>
          <w:rFonts w:cs="Times New Roman"/>
          <w:sz w:val="22"/>
          <w:szCs w:val="22"/>
        </w:rPr>
        <w:tab/>
        <w:t>........................................................................</w:t>
      </w:r>
    </w:p>
    <w:p w14:paraId="5DF3D9D1" w14:textId="72F7E00C" w:rsidR="006D71B7" w:rsidRPr="0067479A" w:rsidRDefault="006D71B7" w:rsidP="0067479A">
      <w:pPr>
        <w:jc w:val="both"/>
        <w:rPr>
          <w:rFonts w:cs="Times New Roman"/>
          <w:sz w:val="22"/>
          <w:szCs w:val="22"/>
        </w:rPr>
      </w:pPr>
      <w:r w:rsidRPr="0067479A">
        <w:rPr>
          <w:rFonts w:cs="Times New Roman"/>
          <w:sz w:val="22"/>
          <w:szCs w:val="22"/>
        </w:rPr>
        <w:lastRenderedPageBreak/>
        <w:t xml:space="preserve">                   </w:t>
      </w:r>
      <w:r w:rsidR="0067479A">
        <w:rPr>
          <w:rFonts w:cs="Times New Roman"/>
          <w:sz w:val="22"/>
          <w:szCs w:val="22"/>
        </w:rPr>
        <w:t xml:space="preserve">         </w:t>
      </w:r>
      <w:r w:rsidRPr="0067479A">
        <w:rPr>
          <w:rFonts w:cs="Times New Roman"/>
          <w:sz w:val="22"/>
          <w:szCs w:val="22"/>
        </w:rPr>
        <w:t xml:space="preserve">    </w:t>
      </w:r>
      <w:r w:rsidR="0067479A">
        <w:rPr>
          <w:rFonts w:cs="Times New Roman"/>
          <w:sz w:val="22"/>
          <w:szCs w:val="22"/>
        </w:rPr>
        <w:t xml:space="preserve">   </w:t>
      </w:r>
      <w:r w:rsidRPr="0067479A">
        <w:rPr>
          <w:rFonts w:cs="Times New Roman"/>
          <w:sz w:val="22"/>
          <w:szCs w:val="22"/>
        </w:rPr>
        <w:t xml:space="preserve">podpis </w:t>
      </w:r>
      <w:r w:rsidR="0067479A">
        <w:rPr>
          <w:rFonts w:cs="Times New Roman"/>
          <w:sz w:val="22"/>
          <w:szCs w:val="22"/>
        </w:rPr>
        <w:tab/>
      </w:r>
      <w:r w:rsidR="0067479A">
        <w:rPr>
          <w:rFonts w:cs="Times New Roman"/>
          <w:sz w:val="22"/>
          <w:szCs w:val="22"/>
        </w:rPr>
        <w:tab/>
      </w:r>
      <w:r w:rsidR="0067479A">
        <w:rPr>
          <w:rFonts w:cs="Times New Roman"/>
          <w:sz w:val="22"/>
          <w:szCs w:val="22"/>
        </w:rPr>
        <w:tab/>
      </w:r>
      <w:r w:rsidR="0067479A">
        <w:rPr>
          <w:rFonts w:cs="Times New Roman"/>
          <w:sz w:val="22"/>
          <w:szCs w:val="22"/>
        </w:rPr>
        <w:tab/>
      </w:r>
      <w:r w:rsidR="0067479A">
        <w:rPr>
          <w:rFonts w:cs="Times New Roman"/>
          <w:sz w:val="22"/>
          <w:szCs w:val="22"/>
        </w:rPr>
        <w:tab/>
      </w:r>
      <w:r w:rsidR="0067479A">
        <w:rPr>
          <w:rFonts w:cs="Times New Roman"/>
          <w:sz w:val="22"/>
          <w:szCs w:val="22"/>
        </w:rPr>
        <w:tab/>
      </w:r>
      <w:r w:rsidR="0067479A">
        <w:rPr>
          <w:rFonts w:cs="Times New Roman"/>
          <w:sz w:val="22"/>
          <w:szCs w:val="22"/>
        </w:rPr>
        <w:tab/>
        <w:t xml:space="preserve">           </w:t>
      </w:r>
      <w:proofErr w:type="spellStart"/>
      <w:r w:rsidRPr="0067479A">
        <w:rPr>
          <w:rFonts w:cs="Times New Roman"/>
          <w:sz w:val="22"/>
          <w:szCs w:val="22"/>
        </w:rPr>
        <w:t>podpis</w:t>
      </w:r>
      <w:proofErr w:type="spellEnd"/>
    </w:p>
    <w:p w14:paraId="6EF7FEE4" w14:textId="77777777" w:rsidR="006D71B7" w:rsidRPr="0067479A" w:rsidRDefault="006D71B7" w:rsidP="0067479A">
      <w:pPr>
        <w:jc w:val="both"/>
        <w:rPr>
          <w:rFonts w:cs="Times New Roman"/>
          <w:sz w:val="22"/>
          <w:szCs w:val="22"/>
        </w:rPr>
      </w:pPr>
    </w:p>
    <w:p w14:paraId="3AFA541C" w14:textId="77777777" w:rsidR="006D71B7" w:rsidRPr="0067479A" w:rsidRDefault="006D71B7" w:rsidP="006D71B7">
      <w:pPr>
        <w:rPr>
          <w:rFonts w:cs="Times New Roman"/>
          <w:sz w:val="22"/>
          <w:szCs w:val="22"/>
        </w:rPr>
      </w:pPr>
    </w:p>
    <w:p w14:paraId="30798393" w14:textId="77777777" w:rsidR="006D71B7" w:rsidRPr="0067479A" w:rsidRDefault="006D71B7" w:rsidP="006D71B7">
      <w:pPr>
        <w:rPr>
          <w:rFonts w:cs="Times New Roman"/>
          <w:sz w:val="22"/>
          <w:szCs w:val="22"/>
        </w:rPr>
      </w:pPr>
      <w:r w:rsidRPr="0067479A">
        <w:rPr>
          <w:rFonts w:cs="Times New Roman"/>
          <w:sz w:val="22"/>
          <w:szCs w:val="22"/>
        </w:rPr>
        <w:t>Załączniki do umowy:</w:t>
      </w:r>
    </w:p>
    <w:p w14:paraId="40B96A3B" w14:textId="77777777" w:rsidR="006D71B7" w:rsidRPr="0067479A" w:rsidRDefault="006D71B7" w:rsidP="006D71B7">
      <w:pPr>
        <w:rPr>
          <w:rFonts w:cs="Times New Roman"/>
          <w:sz w:val="22"/>
          <w:szCs w:val="22"/>
        </w:rPr>
      </w:pPr>
      <w:r w:rsidRPr="0067479A">
        <w:rPr>
          <w:rFonts w:cs="Times New Roman"/>
          <w:sz w:val="22"/>
          <w:szCs w:val="22"/>
        </w:rPr>
        <w:t>1.Formularz ofertowy</w:t>
      </w:r>
    </w:p>
    <w:p w14:paraId="55A38F71" w14:textId="61CC2BE0" w:rsidR="0015026E" w:rsidRDefault="006D71B7" w:rsidP="006D71B7">
      <w:pPr>
        <w:rPr>
          <w:rFonts w:cs="Times New Roman"/>
          <w:sz w:val="22"/>
          <w:szCs w:val="22"/>
        </w:rPr>
      </w:pPr>
      <w:r w:rsidRPr="0067479A">
        <w:rPr>
          <w:rFonts w:cs="Times New Roman"/>
          <w:sz w:val="22"/>
          <w:szCs w:val="22"/>
        </w:rPr>
        <w:t>2.Formularz asortymentowo- ilościowo – cenowy</w:t>
      </w:r>
    </w:p>
    <w:p w14:paraId="12D1CEC6" w14:textId="4ED7046C" w:rsidR="006D71B7" w:rsidRPr="0067479A" w:rsidRDefault="00591238" w:rsidP="006D71B7">
      <w:pPr>
        <w:rPr>
          <w:rFonts w:cs="Times New Roman"/>
          <w:sz w:val="22"/>
          <w:szCs w:val="22"/>
        </w:rPr>
      </w:pPr>
      <w:r>
        <w:rPr>
          <w:rFonts w:cs="Times New Roman"/>
          <w:sz w:val="22"/>
          <w:szCs w:val="22"/>
        </w:rPr>
        <w:t>3</w:t>
      </w:r>
      <w:r w:rsidR="0015026E">
        <w:rPr>
          <w:rFonts w:cs="Times New Roman"/>
          <w:sz w:val="22"/>
          <w:szCs w:val="22"/>
        </w:rPr>
        <w:t>.</w:t>
      </w:r>
      <w:r w:rsidR="006D71B7" w:rsidRPr="0067479A">
        <w:rPr>
          <w:rFonts w:cs="Times New Roman"/>
          <w:sz w:val="22"/>
          <w:szCs w:val="22"/>
        </w:rPr>
        <w:t xml:space="preserve">Protokół </w:t>
      </w:r>
      <w:r w:rsidR="0015026E">
        <w:rPr>
          <w:rFonts w:cs="Times New Roman"/>
          <w:sz w:val="22"/>
          <w:szCs w:val="22"/>
        </w:rPr>
        <w:t>przekazania sprzętu w użyczenie – dotyczy pakietu Nr 20</w:t>
      </w:r>
    </w:p>
    <w:p w14:paraId="15F6334F" w14:textId="3C6A233F" w:rsidR="006D71B7" w:rsidRPr="0067479A" w:rsidRDefault="00591238" w:rsidP="006D71B7">
      <w:pPr>
        <w:rPr>
          <w:rFonts w:cs="Times New Roman"/>
          <w:sz w:val="22"/>
          <w:szCs w:val="22"/>
        </w:rPr>
      </w:pPr>
      <w:r>
        <w:rPr>
          <w:rFonts w:cs="Times New Roman"/>
          <w:sz w:val="22"/>
          <w:szCs w:val="22"/>
        </w:rPr>
        <w:t>4</w:t>
      </w:r>
      <w:r w:rsidR="006D71B7" w:rsidRPr="0067479A">
        <w:rPr>
          <w:rFonts w:cs="Times New Roman"/>
          <w:sz w:val="22"/>
          <w:szCs w:val="22"/>
        </w:rPr>
        <w:t>.Umowa powierzenia przetwarzania danych osobowych.</w:t>
      </w:r>
    </w:p>
    <w:p w14:paraId="211B2C14" w14:textId="77777777" w:rsidR="006D71B7" w:rsidRPr="0067479A" w:rsidRDefault="006D71B7" w:rsidP="006D71B7">
      <w:pPr>
        <w:rPr>
          <w:rFonts w:cs="Times New Roman"/>
          <w:sz w:val="22"/>
          <w:szCs w:val="22"/>
        </w:rPr>
      </w:pPr>
    </w:p>
    <w:p w14:paraId="2A76AE98" w14:textId="77777777" w:rsidR="006D71B7" w:rsidRPr="0067479A" w:rsidRDefault="006D71B7" w:rsidP="006D71B7">
      <w:pPr>
        <w:rPr>
          <w:rFonts w:cs="Times New Roman"/>
          <w:sz w:val="22"/>
          <w:szCs w:val="22"/>
        </w:rPr>
      </w:pPr>
    </w:p>
    <w:p w14:paraId="2614C0F5" w14:textId="77777777" w:rsidR="006D71B7" w:rsidRPr="0067479A" w:rsidRDefault="006D71B7" w:rsidP="006D71B7">
      <w:pPr>
        <w:rPr>
          <w:rFonts w:cs="Times New Roman"/>
          <w:sz w:val="22"/>
          <w:szCs w:val="22"/>
        </w:rPr>
      </w:pPr>
      <w:r w:rsidRPr="0067479A">
        <w:rPr>
          <w:rFonts w:cs="Times New Roman"/>
          <w:sz w:val="22"/>
          <w:szCs w:val="22"/>
        </w:rPr>
        <w:t xml:space="preserve">Akceptacja projektu umowy </w:t>
      </w:r>
    </w:p>
    <w:p w14:paraId="053B3247" w14:textId="77777777" w:rsidR="006D71B7" w:rsidRPr="0067479A" w:rsidRDefault="006D71B7" w:rsidP="006D71B7">
      <w:pPr>
        <w:rPr>
          <w:rFonts w:cs="Times New Roman"/>
          <w:sz w:val="22"/>
          <w:szCs w:val="22"/>
        </w:rPr>
      </w:pPr>
      <w:r w:rsidRPr="0067479A">
        <w:rPr>
          <w:rFonts w:cs="Times New Roman"/>
          <w:sz w:val="22"/>
          <w:szCs w:val="22"/>
        </w:rPr>
        <w:t xml:space="preserve">przez Radcę Prawnego      ……………………………………….  podpis </w:t>
      </w:r>
    </w:p>
    <w:p w14:paraId="4B0474E8" w14:textId="77777777" w:rsidR="006D71B7" w:rsidRPr="0067479A" w:rsidRDefault="006D71B7" w:rsidP="006D71B7">
      <w:pPr>
        <w:rPr>
          <w:rFonts w:cs="Times New Roman"/>
          <w:sz w:val="22"/>
          <w:szCs w:val="22"/>
        </w:rPr>
      </w:pPr>
    </w:p>
    <w:p w14:paraId="0505BB15" w14:textId="77777777" w:rsidR="006D71B7" w:rsidRPr="006D71B7" w:rsidRDefault="006D71B7" w:rsidP="006D71B7">
      <w:pPr>
        <w:rPr>
          <w:rFonts w:asciiTheme="majorHAnsi" w:hAnsiTheme="majorHAnsi" w:cs="Times New Roman"/>
        </w:rPr>
      </w:pPr>
    </w:p>
    <w:p w14:paraId="47E6BD17" w14:textId="77777777" w:rsidR="006D71B7" w:rsidRPr="006D71B7" w:rsidRDefault="006D71B7" w:rsidP="006D71B7">
      <w:pPr>
        <w:rPr>
          <w:rFonts w:asciiTheme="majorHAnsi" w:hAnsiTheme="majorHAnsi" w:cs="Times New Roman"/>
        </w:rPr>
      </w:pPr>
    </w:p>
    <w:p w14:paraId="79F0F87D" w14:textId="77777777" w:rsidR="006D71B7" w:rsidRPr="006D71B7" w:rsidRDefault="006D71B7" w:rsidP="006D71B7">
      <w:pPr>
        <w:rPr>
          <w:rFonts w:asciiTheme="majorHAnsi" w:hAnsiTheme="majorHAnsi" w:cs="Times New Roman"/>
        </w:rPr>
      </w:pPr>
    </w:p>
    <w:p w14:paraId="2C79CB26" w14:textId="77777777" w:rsidR="006D71B7" w:rsidRPr="006D71B7" w:rsidRDefault="006D71B7" w:rsidP="006D71B7">
      <w:pPr>
        <w:rPr>
          <w:rFonts w:asciiTheme="majorHAnsi" w:hAnsiTheme="majorHAnsi" w:cs="Times New Roman"/>
        </w:rPr>
      </w:pPr>
    </w:p>
    <w:p w14:paraId="57732E78" w14:textId="77777777" w:rsidR="006D71B7" w:rsidRPr="006D71B7" w:rsidRDefault="006D71B7" w:rsidP="006D71B7">
      <w:pPr>
        <w:rPr>
          <w:rFonts w:asciiTheme="majorHAnsi" w:hAnsiTheme="majorHAnsi" w:cs="Times New Roman"/>
        </w:rPr>
      </w:pPr>
    </w:p>
    <w:p w14:paraId="78CA9E3D" w14:textId="77777777" w:rsidR="006D71B7" w:rsidRPr="006D71B7" w:rsidRDefault="006D71B7" w:rsidP="006D71B7">
      <w:pPr>
        <w:rPr>
          <w:rFonts w:asciiTheme="majorHAnsi" w:hAnsiTheme="majorHAnsi" w:cs="Times New Roman"/>
        </w:rPr>
      </w:pPr>
    </w:p>
    <w:p w14:paraId="1025728A" w14:textId="77777777" w:rsidR="006D71B7" w:rsidRPr="006D71B7" w:rsidRDefault="006D71B7" w:rsidP="006D71B7">
      <w:pPr>
        <w:rPr>
          <w:rFonts w:asciiTheme="majorHAnsi" w:hAnsiTheme="majorHAnsi" w:cs="Times New Roman"/>
        </w:rPr>
      </w:pPr>
    </w:p>
    <w:p w14:paraId="07A7CCA9" w14:textId="77777777" w:rsidR="006D71B7" w:rsidRPr="006D71B7" w:rsidRDefault="006D71B7" w:rsidP="006D71B7">
      <w:pPr>
        <w:rPr>
          <w:rFonts w:asciiTheme="majorHAnsi" w:hAnsiTheme="majorHAnsi" w:cs="Times New Roman"/>
        </w:rPr>
      </w:pPr>
    </w:p>
    <w:p w14:paraId="4B632F88" w14:textId="77777777" w:rsidR="006D71B7" w:rsidRPr="006D71B7" w:rsidRDefault="006D71B7" w:rsidP="006D71B7">
      <w:pPr>
        <w:rPr>
          <w:rFonts w:asciiTheme="majorHAnsi" w:hAnsiTheme="majorHAnsi" w:cs="Times New Roman"/>
        </w:rPr>
      </w:pPr>
    </w:p>
    <w:p w14:paraId="372360D4" w14:textId="77777777" w:rsidR="006D71B7" w:rsidRPr="006D71B7" w:rsidRDefault="006D71B7" w:rsidP="006D71B7">
      <w:pPr>
        <w:rPr>
          <w:rFonts w:asciiTheme="majorHAnsi" w:hAnsiTheme="majorHAnsi" w:cs="Times New Roman"/>
        </w:rPr>
      </w:pPr>
    </w:p>
    <w:p w14:paraId="6346787C" w14:textId="77777777" w:rsidR="006D71B7" w:rsidRPr="006D71B7" w:rsidRDefault="006D71B7" w:rsidP="006D71B7">
      <w:pPr>
        <w:rPr>
          <w:rFonts w:asciiTheme="majorHAnsi" w:hAnsiTheme="majorHAnsi" w:cs="Times New Roman"/>
        </w:rPr>
      </w:pPr>
    </w:p>
    <w:p w14:paraId="2189143A" w14:textId="77777777" w:rsidR="006D71B7" w:rsidRPr="006D71B7" w:rsidRDefault="006D71B7" w:rsidP="006D71B7">
      <w:pPr>
        <w:rPr>
          <w:rFonts w:asciiTheme="majorHAnsi" w:hAnsiTheme="majorHAnsi" w:cs="Times New Roman"/>
        </w:rPr>
      </w:pPr>
    </w:p>
    <w:p w14:paraId="53957FBB" w14:textId="77777777" w:rsidR="009E52BA" w:rsidRDefault="009E52BA" w:rsidP="004466BB">
      <w:pPr>
        <w:ind w:left="6372" w:firstLine="708"/>
        <w:rPr>
          <w:rFonts w:cs="Times New Roman"/>
          <w:b/>
        </w:rPr>
      </w:pPr>
    </w:p>
    <w:p w14:paraId="4C7D3DDE" w14:textId="77777777" w:rsidR="009E52BA" w:rsidRDefault="009E52BA" w:rsidP="004466BB">
      <w:pPr>
        <w:ind w:left="6372" w:firstLine="708"/>
        <w:rPr>
          <w:rFonts w:cs="Times New Roman"/>
          <w:b/>
        </w:rPr>
      </w:pPr>
    </w:p>
    <w:p w14:paraId="587651D1" w14:textId="77777777" w:rsidR="009E52BA" w:rsidRDefault="009E52BA" w:rsidP="004466BB">
      <w:pPr>
        <w:ind w:left="6372" w:firstLine="708"/>
        <w:rPr>
          <w:rFonts w:cs="Times New Roman"/>
          <w:b/>
        </w:rPr>
      </w:pPr>
    </w:p>
    <w:p w14:paraId="4866D090" w14:textId="77777777" w:rsidR="009E52BA" w:rsidRDefault="009E52BA" w:rsidP="004466BB">
      <w:pPr>
        <w:ind w:left="6372" w:firstLine="708"/>
        <w:rPr>
          <w:rFonts w:cs="Times New Roman"/>
          <w:b/>
        </w:rPr>
      </w:pPr>
    </w:p>
    <w:p w14:paraId="02013D8D" w14:textId="77777777" w:rsidR="009E52BA" w:rsidRDefault="009E52BA" w:rsidP="004466BB">
      <w:pPr>
        <w:ind w:left="6372" w:firstLine="708"/>
        <w:rPr>
          <w:rFonts w:cs="Times New Roman"/>
          <w:b/>
        </w:rPr>
      </w:pPr>
    </w:p>
    <w:p w14:paraId="7E1374DE" w14:textId="77777777" w:rsidR="009E52BA" w:rsidRDefault="009E52BA" w:rsidP="004466BB">
      <w:pPr>
        <w:ind w:left="6372" w:firstLine="708"/>
        <w:rPr>
          <w:rFonts w:cs="Times New Roman"/>
          <w:b/>
        </w:rPr>
      </w:pPr>
    </w:p>
    <w:p w14:paraId="3EC74B76" w14:textId="77777777" w:rsidR="009E52BA" w:rsidRDefault="009E52BA" w:rsidP="004466BB">
      <w:pPr>
        <w:ind w:left="6372" w:firstLine="708"/>
        <w:rPr>
          <w:rFonts w:cs="Times New Roman"/>
          <w:b/>
        </w:rPr>
      </w:pPr>
    </w:p>
    <w:p w14:paraId="6139860D" w14:textId="77777777" w:rsidR="009E52BA" w:rsidRDefault="009E52BA" w:rsidP="004466BB">
      <w:pPr>
        <w:ind w:left="6372" w:firstLine="708"/>
        <w:rPr>
          <w:rFonts w:cs="Times New Roman"/>
          <w:b/>
        </w:rPr>
      </w:pPr>
    </w:p>
    <w:p w14:paraId="6C389D15" w14:textId="77777777" w:rsidR="009E52BA" w:rsidRDefault="009E52BA" w:rsidP="004466BB">
      <w:pPr>
        <w:ind w:left="6372" w:firstLine="708"/>
        <w:rPr>
          <w:rFonts w:cs="Times New Roman"/>
          <w:b/>
        </w:rPr>
      </w:pPr>
    </w:p>
    <w:p w14:paraId="3ADF0A68" w14:textId="77777777" w:rsidR="009E52BA" w:rsidRDefault="009E52BA" w:rsidP="004466BB">
      <w:pPr>
        <w:ind w:left="6372" w:firstLine="708"/>
        <w:rPr>
          <w:rFonts w:cs="Times New Roman"/>
          <w:b/>
        </w:rPr>
      </w:pPr>
    </w:p>
    <w:p w14:paraId="039C9328" w14:textId="77777777" w:rsidR="009E52BA" w:rsidRDefault="009E52BA" w:rsidP="004466BB">
      <w:pPr>
        <w:ind w:left="6372" w:firstLine="708"/>
        <w:rPr>
          <w:rFonts w:cs="Times New Roman"/>
          <w:b/>
        </w:rPr>
      </w:pPr>
    </w:p>
    <w:p w14:paraId="53AE8868" w14:textId="77777777" w:rsidR="009E52BA" w:rsidRDefault="009E52BA" w:rsidP="004466BB">
      <w:pPr>
        <w:ind w:left="6372" w:firstLine="708"/>
        <w:rPr>
          <w:rFonts w:cs="Times New Roman"/>
          <w:b/>
        </w:rPr>
      </w:pPr>
    </w:p>
    <w:p w14:paraId="3291E9E0" w14:textId="77777777" w:rsidR="009E52BA" w:rsidRDefault="009E52BA" w:rsidP="004466BB">
      <w:pPr>
        <w:ind w:left="6372" w:firstLine="708"/>
        <w:rPr>
          <w:rFonts w:cs="Times New Roman"/>
          <w:b/>
        </w:rPr>
      </w:pPr>
    </w:p>
    <w:p w14:paraId="226ECAE8" w14:textId="77777777" w:rsidR="009E52BA" w:rsidRDefault="009E52BA" w:rsidP="004466BB">
      <w:pPr>
        <w:ind w:left="6372" w:firstLine="708"/>
        <w:rPr>
          <w:rFonts w:cs="Times New Roman"/>
          <w:b/>
        </w:rPr>
      </w:pPr>
    </w:p>
    <w:p w14:paraId="131C4309" w14:textId="77777777" w:rsidR="009E52BA" w:rsidRDefault="009E52BA" w:rsidP="004466BB">
      <w:pPr>
        <w:ind w:left="6372" w:firstLine="708"/>
        <w:rPr>
          <w:rFonts w:cs="Times New Roman"/>
          <w:b/>
        </w:rPr>
      </w:pPr>
    </w:p>
    <w:p w14:paraId="64429F0F" w14:textId="77777777" w:rsidR="009E52BA" w:rsidRDefault="009E52BA" w:rsidP="004466BB">
      <w:pPr>
        <w:ind w:left="6372" w:firstLine="708"/>
        <w:rPr>
          <w:rFonts w:cs="Times New Roman"/>
          <w:b/>
        </w:rPr>
      </w:pPr>
    </w:p>
    <w:p w14:paraId="3B5CB69C" w14:textId="77777777" w:rsidR="009E52BA" w:rsidRDefault="009E52BA" w:rsidP="004466BB">
      <w:pPr>
        <w:ind w:left="6372" w:firstLine="708"/>
        <w:rPr>
          <w:rFonts w:cs="Times New Roman"/>
          <w:b/>
        </w:rPr>
      </w:pPr>
    </w:p>
    <w:p w14:paraId="2D624A0B" w14:textId="77777777" w:rsidR="009E52BA" w:rsidRDefault="009E52BA" w:rsidP="004466BB">
      <w:pPr>
        <w:ind w:left="6372" w:firstLine="708"/>
        <w:rPr>
          <w:rFonts w:cs="Times New Roman"/>
          <w:b/>
        </w:rPr>
      </w:pPr>
    </w:p>
    <w:p w14:paraId="7C89BDE6" w14:textId="77777777" w:rsidR="009E52BA" w:rsidRDefault="009E52BA" w:rsidP="004466BB">
      <w:pPr>
        <w:ind w:left="6372" w:firstLine="708"/>
        <w:rPr>
          <w:rFonts w:cs="Times New Roman"/>
          <w:b/>
        </w:rPr>
      </w:pPr>
    </w:p>
    <w:p w14:paraId="7FC3E69F" w14:textId="77777777" w:rsidR="009E52BA" w:rsidRDefault="009E52BA" w:rsidP="004466BB">
      <w:pPr>
        <w:ind w:left="6372" w:firstLine="708"/>
        <w:rPr>
          <w:rFonts w:cs="Times New Roman"/>
          <w:b/>
        </w:rPr>
      </w:pPr>
    </w:p>
    <w:p w14:paraId="79098357" w14:textId="77777777" w:rsidR="009E52BA" w:rsidRDefault="009E52BA" w:rsidP="004466BB">
      <w:pPr>
        <w:ind w:left="6372" w:firstLine="708"/>
        <w:rPr>
          <w:rFonts w:cs="Times New Roman"/>
          <w:b/>
        </w:rPr>
      </w:pPr>
    </w:p>
    <w:p w14:paraId="1C7F1304" w14:textId="77777777" w:rsidR="009E52BA" w:rsidRDefault="009E52BA" w:rsidP="004466BB">
      <w:pPr>
        <w:ind w:left="6372" w:firstLine="708"/>
        <w:rPr>
          <w:rFonts w:cs="Times New Roman"/>
          <w:b/>
        </w:rPr>
      </w:pPr>
    </w:p>
    <w:p w14:paraId="463C8195" w14:textId="77777777" w:rsidR="009E52BA" w:rsidRDefault="009E52BA" w:rsidP="004466BB">
      <w:pPr>
        <w:ind w:left="6372" w:firstLine="708"/>
        <w:rPr>
          <w:rFonts w:cs="Times New Roman"/>
          <w:b/>
        </w:rPr>
      </w:pPr>
    </w:p>
    <w:p w14:paraId="3DAAF1AF" w14:textId="77777777" w:rsidR="009E52BA" w:rsidRDefault="009E52BA" w:rsidP="004466BB">
      <w:pPr>
        <w:ind w:left="6372" w:firstLine="708"/>
        <w:rPr>
          <w:rFonts w:cs="Times New Roman"/>
          <w:b/>
        </w:rPr>
      </w:pPr>
    </w:p>
    <w:p w14:paraId="3092F338" w14:textId="77777777" w:rsidR="009E52BA" w:rsidRDefault="009E52BA" w:rsidP="004466BB">
      <w:pPr>
        <w:ind w:left="6372" w:firstLine="708"/>
        <w:rPr>
          <w:rFonts w:cs="Times New Roman"/>
          <w:b/>
        </w:rPr>
      </w:pPr>
    </w:p>
    <w:p w14:paraId="7452C444" w14:textId="77777777" w:rsidR="00502A97" w:rsidRDefault="00502A97" w:rsidP="004466BB">
      <w:pPr>
        <w:ind w:left="6372" w:firstLine="708"/>
        <w:rPr>
          <w:rFonts w:cs="Times New Roman"/>
          <w:b/>
        </w:rPr>
      </w:pPr>
    </w:p>
    <w:p w14:paraId="53487423" w14:textId="206C42FE" w:rsidR="006D71B7" w:rsidRPr="004466BB" w:rsidRDefault="006D71B7" w:rsidP="004466BB">
      <w:pPr>
        <w:ind w:left="6372" w:firstLine="708"/>
        <w:rPr>
          <w:rFonts w:cs="Times New Roman"/>
          <w:b/>
        </w:rPr>
      </w:pPr>
      <w:r w:rsidRPr="004466BB">
        <w:rPr>
          <w:rFonts w:cs="Times New Roman"/>
          <w:b/>
        </w:rPr>
        <w:lastRenderedPageBreak/>
        <w:t xml:space="preserve">Załącznik nr </w:t>
      </w:r>
      <w:r w:rsidR="00591238">
        <w:rPr>
          <w:rFonts w:cs="Times New Roman"/>
          <w:b/>
        </w:rPr>
        <w:t>3</w:t>
      </w:r>
      <w:r w:rsidRPr="004466BB">
        <w:rPr>
          <w:rFonts w:cs="Times New Roman"/>
          <w:b/>
        </w:rPr>
        <w:t xml:space="preserve"> do Umowy</w:t>
      </w:r>
    </w:p>
    <w:p w14:paraId="1D9C50C9" w14:textId="77777777" w:rsidR="006D71B7" w:rsidRPr="004466BB" w:rsidRDefault="006D71B7" w:rsidP="006D71B7">
      <w:pPr>
        <w:rPr>
          <w:rFonts w:cs="Times New Roman"/>
        </w:rPr>
      </w:pPr>
    </w:p>
    <w:p w14:paraId="10D40258" w14:textId="77777777" w:rsidR="006D71B7" w:rsidRPr="004466BB" w:rsidRDefault="006D71B7" w:rsidP="004466BB">
      <w:pPr>
        <w:ind w:left="6372"/>
        <w:rPr>
          <w:rFonts w:cs="Times New Roman"/>
        </w:rPr>
      </w:pPr>
      <w:r w:rsidRPr="004466BB">
        <w:rPr>
          <w:rFonts w:cs="Times New Roman"/>
        </w:rPr>
        <w:t>Łódź, dn. ………………… r.</w:t>
      </w:r>
    </w:p>
    <w:p w14:paraId="5782BE4C" w14:textId="77777777" w:rsidR="004466BB" w:rsidRDefault="004466BB" w:rsidP="006D71B7">
      <w:pPr>
        <w:rPr>
          <w:rFonts w:cs="Times New Roman"/>
        </w:rPr>
      </w:pPr>
    </w:p>
    <w:p w14:paraId="050FF120" w14:textId="76A0C7C6" w:rsidR="006D71B7" w:rsidRPr="0015026E" w:rsidRDefault="0015026E" w:rsidP="006D71B7">
      <w:pPr>
        <w:rPr>
          <w:rFonts w:cs="Times New Roman"/>
          <w:b/>
        </w:rPr>
      </w:pPr>
      <w:r>
        <w:rPr>
          <w:rFonts w:cs="Times New Roman"/>
          <w:b/>
        </w:rPr>
        <w:t>Biorący do używania</w:t>
      </w:r>
      <w:r w:rsidR="006D71B7" w:rsidRPr="004466BB">
        <w:rPr>
          <w:rFonts w:cs="Times New Roman"/>
          <w:b/>
        </w:rPr>
        <w:t xml:space="preserve">: </w:t>
      </w:r>
      <w:r w:rsidR="006D71B7" w:rsidRPr="004466BB">
        <w:rPr>
          <w:rFonts w:cs="Times New Roman"/>
        </w:rPr>
        <w:t xml:space="preserve">                                                </w:t>
      </w:r>
    </w:p>
    <w:p w14:paraId="4FA20641" w14:textId="77777777" w:rsidR="006D71B7" w:rsidRPr="004466BB" w:rsidRDefault="006D71B7" w:rsidP="006D71B7">
      <w:pPr>
        <w:rPr>
          <w:rFonts w:cs="Times New Roman"/>
        </w:rPr>
      </w:pPr>
      <w:r w:rsidRPr="004466BB">
        <w:rPr>
          <w:rFonts w:cs="Times New Roman"/>
        </w:rPr>
        <w:t xml:space="preserve">Samodzielnym Publicznym Zakładem Opieki Zdrowotnej Centralnym Szpitalem Klinicznym Uniwersytetu Medycznego w Łodzi, </w:t>
      </w:r>
    </w:p>
    <w:p w14:paraId="15D6DD35" w14:textId="77777777" w:rsidR="006D71B7" w:rsidRPr="004466BB" w:rsidRDefault="006D71B7" w:rsidP="006D71B7">
      <w:pPr>
        <w:rPr>
          <w:rFonts w:cs="Times New Roman"/>
        </w:rPr>
      </w:pPr>
      <w:r w:rsidRPr="004466BB">
        <w:rPr>
          <w:rFonts w:cs="Times New Roman"/>
        </w:rPr>
        <w:t>92-213 Łódź, ul. Pomorska 251</w:t>
      </w:r>
    </w:p>
    <w:p w14:paraId="6EF0FBD0" w14:textId="77777777" w:rsidR="006D71B7" w:rsidRPr="004466BB" w:rsidRDefault="006D71B7" w:rsidP="006D71B7">
      <w:pPr>
        <w:rPr>
          <w:rFonts w:cs="Times New Roman"/>
        </w:rPr>
      </w:pPr>
    </w:p>
    <w:p w14:paraId="2DF9584B" w14:textId="54BCB1C6" w:rsidR="006D71B7" w:rsidRPr="004466BB" w:rsidRDefault="0015026E" w:rsidP="006D71B7">
      <w:pPr>
        <w:rPr>
          <w:rFonts w:cs="Times New Roman"/>
          <w:b/>
        </w:rPr>
      </w:pPr>
      <w:r>
        <w:rPr>
          <w:rFonts w:cs="Times New Roman"/>
          <w:b/>
        </w:rPr>
        <w:t>Użyczający</w:t>
      </w:r>
      <w:r w:rsidR="006D71B7" w:rsidRPr="004466BB">
        <w:rPr>
          <w:rFonts w:cs="Times New Roman"/>
          <w:b/>
        </w:rPr>
        <w:t xml:space="preserve">: </w:t>
      </w:r>
    </w:p>
    <w:p w14:paraId="5BCD9E1D" w14:textId="65FCE25A" w:rsidR="006D71B7" w:rsidRPr="004466BB" w:rsidRDefault="006D71B7" w:rsidP="006D71B7">
      <w:pPr>
        <w:rPr>
          <w:rFonts w:cs="Times New Roman"/>
        </w:rPr>
      </w:pPr>
      <w:r w:rsidRPr="004466BB">
        <w:rPr>
          <w:rFonts w:cs="Times New Roman"/>
        </w:rPr>
        <w:t xml:space="preserve">Nazwa i adres Wykonawcy                                                     </w:t>
      </w:r>
    </w:p>
    <w:p w14:paraId="0912E62D" w14:textId="77777777" w:rsidR="0015026E" w:rsidRPr="0015026E" w:rsidRDefault="0015026E" w:rsidP="0015026E">
      <w:pPr>
        <w:rPr>
          <w:rFonts w:cs="Times New Roman"/>
          <w:b/>
        </w:rPr>
      </w:pPr>
      <w:r w:rsidRPr="0015026E">
        <w:rPr>
          <w:rFonts w:cs="Times New Roman"/>
          <w:b/>
        </w:rPr>
        <w:t>…………………………………………………………………………………………</w:t>
      </w:r>
    </w:p>
    <w:p w14:paraId="3514F82F" w14:textId="77777777" w:rsidR="0015026E" w:rsidRPr="0015026E" w:rsidRDefault="0015026E" w:rsidP="0015026E">
      <w:pPr>
        <w:rPr>
          <w:rFonts w:cs="Times New Roman"/>
          <w:b/>
        </w:rPr>
      </w:pPr>
      <w:r w:rsidRPr="0015026E">
        <w:rPr>
          <w:rFonts w:cs="Times New Roman"/>
          <w:b/>
        </w:rPr>
        <w:t>…………………………………………………………………………………………</w:t>
      </w:r>
    </w:p>
    <w:p w14:paraId="7A379E84" w14:textId="0081E085" w:rsidR="006D71B7" w:rsidRPr="0015026E" w:rsidRDefault="0015026E" w:rsidP="0015026E">
      <w:pPr>
        <w:rPr>
          <w:rFonts w:cs="Times New Roman"/>
          <w:b/>
        </w:rPr>
      </w:pPr>
      <w:r w:rsidRPr="0015026E">
        <w:rPr>
          <w:rFonts w:cs="Times New Roman"/>
          <w:b/>
        </w:rPr>
        <w:t>…………………………………………………………………………………………</w:t>
      </w:r>
    </w:p>
    <w:p w14:paraId="42C921F1" w14:textId="77777777" w:rsidR="006D71B7" w:rsidRPr="004466BB" w:rsidRDefault="006D71B7" w:rsidP="006D71B7">
      <w:pPr>
        <w:rPr>
          <w:rFonts w:cs="Times New Roman"/>
        </w:rPr>
      </w:pPr>
    </w:p>
    <w:p w14:paraId="3927FB49" w14:textId="77777777" w:rsidR="006D71B7" w:rsidRPr="004466BB" w:rsidRDefault="006D71B7" w:rsidP="006D71B7">
      <w:pPr>
        <w:rPr>
          <w:rFonts w:cs="Times New Roman"/>
          <w:b/>
        </w:rPr>
      </w:pPr>
    </w:p>
    <w:p w14:paraId="4DDFE61A" w14:textId="77777777" w:rsidR="006D71B7" w:rsidRPr="004466BB" w:rsidRDefault="006D71B7" w:rsidP="004466BB">
      <w:pPr>
        <w:jc w:val="center"/>
        <w:rPr>
          <w:rFonts w:cs="Times New Roman"/>
          <w:b/>
        </w:rPr>
      </w:pPr>
      <w:r w:rsidRPr="004466BB">
        <w:rPr>
          <w:rFonts w:cs="Times New Roman"/>
          <w:b/>
        </w:rPr>
        <w:t>PROJEKT</w:t>
      </w:r>
    </w:p>
    <w:p w14:paraId="218B5155" w14:textId="77777777" w:rsidR="006D71B7" w:rsidRPr="004466BB" w:rsidRDefault="006D71B7" w:rsidP="004466BB">
      <w:pPr>
        <w:jc w:val="center"/>
        <w:rPr>
          <w:rFonts w:cs="Times New Roman"/>
          <w:b/>
        </w:rPr>
      </w:pPr>
    </w:p>
    <w:p w14:paraId="78BBF434" w14:textId="6A9729EC" w:rsidR="006D71B7" w:rsidRPr="004466BB" w:rsidRDefault="006D71B7" w:rsidP="004466BB">
      <w:pPr>
        <w:jc w:val="center"/>
        <w:rPr>
          <w:rFonts w:cs="Times New Roman"/>
          <w:b/>
        </w:rPr>
      </w:pPr>
      <w:r w:rsidRPr="004466BB">
        <w:rPr>
          <w:rFonts w:cs="Times New Roman"/>
          <w:b/>
        </w:rPr>
        <w:t xml:space="preserve">PROTOKÓŁ </w:t>
      </w:r>
      <w:r w:rsidR="0015026E">
        <w:rPr>
          <w:rFonts w:cs="Times New Roman"/>
          <w:b/>
        </w:rPr>
        <w:t>PRZEKAZANIA SPRZĘTU W UŻYCZENIE</w:t>
      </w:r>
    </w:p>
    <w:p w14:paraId="5D947649" w14:textId="77777777" w:rsidR="006D71B7" w:rsidRPr="004466BB" w:rsidRDefault="006D71B7" w:rsidP="004466BB">
      <w:pPr>
        <w:jc w:val="center"/>
        <w:rPr>
          <w:rFonts w:cs="Times New Roman"/>
        </w:rPr>
      </w:pPr>
    </w:p>
    <w:p w14:paraId="238AB10D" w14:textId="4DB54F25" w:rsidR="006D71B7" w:rsidRPr="004466BB" w:rsidRDefault="006D71B7" w:rsidP="004466BB">
      <w:pPr>
        <w:jc w:val="center"/>
        <w:rPr>
          <w:rFonts w:cs="Times New Roman"/>
        </w:rPr>
      </w:pPr>
      <w:r w:rsidRPr="004466BB">
        <w:rPr>
          <w:rFonts w:cs="Times New Roman"/>
        </w:rPr>
        <w:t>(zgodnie z umową Nr ZP/</w:t>
      </w:r>
      <w:r w:rsidR="004466BB" w:rsidRPr="004466BB">
        <w:rPr>
          <w:rFonts w:cs="Times New Roman"/>
        </w:rPr>
        <w:t>58</w:t>
      </w:r>
      <w:r w:rsidRPr="004466BB">
        <w:rPr>
          <w:rFonts w:cs="Times New Roman"/>
        </w:rPr>
        <w:t>/2023  z dnia ……………..……..)</w:t>
      </w:r>
    </w:p>
    <w:p w14:paraId="1AB71418" w14:textId="77777777" w:rsidR="006D71B7" w:rsidRPr="004466BB" w:rsidRDefault="006D71B7" w:rsidP="004466BB">
      <w:pPr>
        <w:jc w:val="center"/>
        <w:rPr>
          <w:rFonts w:cs="Times New Roman"/>
        </w:rPr>
      </w:pPr>
    </w:p>
    <w:p w14:paraId="7C8AA46C" w14:textId="77777777" w:rsidR="006D71B7" w:rsidRPr="004466BB" w:rsidRDefault="006D71B7" w:rsidP="006D71B7">
      <w:pPr>
        <w:rPr>
          <w:rFonts w:cs="Times New Roman"/>
        </w:rPr>
      </w:pPr>
      <w:r w:rsidRPr="004466BB">
        <w:rPr>
          <w:rFonts w:cs="Times New Roman"/>
        </w:rPr>
        <w:t xml:space="preserve">     </w:t>
      </w:r>
    </w:p>
    <w:p w14:paraId="313BB366" w14:textId="1B5E6F62" w:rsidR="006D71B7" w:rsidRPr="0015026E" w:rsidRDefault="006D71B7" w:rsidP="006D71B7">
      <w:pPr>
        <w:rPr>
          <w:rFonts w:cs="Times New Roman"/>
        </w:rPr>
      </w:pPr>
      <w:r w:rsidRPr="004466BB">
        <w:rPr>
          <w:rFonts w:cs="Times New Roman"/>
        </w:rPr>
        <w:t>Niniejszym przekazujemy:</w:t>
      </w:r>
    </w:p>
    <w:p w14:paraId="34F2F9BA" w14:textId="77777777" w:rsidR="0015026E" w:rsidRPr="00AA0A01" w:rsidRDefault="0015026E" w:rsidP="0015026E">
      <w:pPr>
        <w:jc w:val="both"/>
        <w:rPr>
          <w:rFonts w:asciiTheme="majorHAnsi" w:hAnsiTheme="majorHAnsi" w:cs="Times New Roman"/>
          <w:b/>
          <w:bCs/>
        </w:rPr>
      </w:pP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
        <w:gridCol w:w="4422"/>
        <w:gridCol w:w="925"/>
        <w:gridCol w:w="1417"/>
        <w:gridCol w:w="2817"/>
      </w:tblGrid>
      <w:tr w:rsidR="0015026E" w:rsidRPr="00AA0A01" w14:paraId="040CD6DD" w14:textId="77777777" w:rsidTr="000172C8">
        <w:trPr>
          <w:trHeight w:val="1675"/>
        </w:trPr>
        <w:tc>
          <w:tcPr>
            <w:tcW w:w="627" w:type="dxa"/>
            <w:tcBorders>
              <w:top w:val="single" w:sz="4" w:space="0" w:color="auto"/>
              <w:left w:val="single" w:sz="4" w:space="0" w:color="auto"/>
              <w:bottom w:val="single" w:sz="4" w:space="0" w:color="auto"/>
              <w:right w:val="single" w:sz="4" w:space="0" w:color="auto"/>
            </w:tcBorders>
            <w:vAlign w:val="center"/>
            <w:hideMark/>
          </w:tcPr>
          <w:p w14:paraId="68632B7C" w14:textId="77777777" w:rsidR="0015026E" w:rsidRPr="00AA0A01" w:rsidRDefault="0015026E" w:rsidP="000172C8">
            <w:pPr>
              <w:suppressAutoHyphens/>
              <w:jc w:val="both"/>
              <w:rPr>
                <w:rFonts w:asciiTheme="majorHAnsi" w:eastAsia="Times New Roman" w:hAnsiTheme="majorHAnsi" w:cs="Tahoma"/>
                <w:b/>
                <w:lang w:eastAsia="ar-SA"/>
              </w:rPr>
            </w:pPr>
            <w:r w:rsidRPr="00AA0A01">
              <w:rPr>
                <w:rFonts w:asciiTheme="majorHAnsi" w:eastAsia="Times New Roman" w:hAnsiTheme="majorHAnsi" w:cs="Tahoma"/>
                <w:b/>
                <w:lang w:eastAsia="ar-SA"/>
              </w:rPr>
              <w:t>L.p.</w:t>
            </w:r>
          </w:p>
        </w:tc>
        <w:tc>
          <w:tcPr>
            <w:tcW w:w="4368" w:type="dxa"/>
            <w:tcBorders>
              <w:top w:val="single" w:sz="4" w:space="0" w:color="auto"/>
              <w:left w:val="single" w:sz="4" w:space="0" w:color="auto"/>
              <w:bottom w:val="single" w:sz="4" w:space="0" w:color="auto"/>
              <w:right w:val="single" w:sz="4" w:space="0" w:color="auto"/>
            </w:tcBorders>
            <w:vAlign w:val="center"/>
            <w:hideMark/>
          </w:tcPr>
          <w:p w14:paraId="3F8828DC" w14:textId="77777777" w:rsidR="0015026E" w:rsidRPr="00AA0A01" w:rsidRDefault="0015026E" w:rsidP="000172C8">
            <w:pPr>
              <w:suppressAutoHyphens/>
              <w:jc w:val="both"/>
              <w:rPr>
                <w:rFonts w:asciiTheme="majorHAnsi" w:eastAsia="Times New Roman" w:hAnsiTheme="majorHAnsi" w:cs="Tahoma"/>
                <w:b/>
                <w:lang w:eastAsia="ar-SA"/>
              </w:rPr>
            </w:pPr>
            <w:r w:rsidRPr="00AA0A01">
              <w:rPr>
                <w:rFonts w:asciiTheme="majorHAnsi" w:eastAsia="Times New Roman" w:hAnsiTheme="majorHAnsi" w:cs="Tahoma"/>
                <w:b/>
                <w:lang w:eastAsia="ar-SA"/>
              </w:rPr>
              <w:t>Asortyment</w:t>
            </w:r>
            <w:r>
              <w:rPr>
                <w:rFonts w:asciiTheme="majorHAnsi" w:eastAsia="Times New Roman" w:hAnsiTheme="majorHAnsi" w:cs="Tahoma"/>
                <w:b/>
                <w:lang w:eastAsia="ar-SA"/>
              </w:rPr>
              <w:t xml:space="preserve"> (o numerze fabrycznym………………, wyprodukowany przez………………………., o numerze inwentaryzacyjnym………………………….., na czas…………………………………….., dla potrzeb Oddziału/Kliniki………………………………..</w:t>
            </w:r>
          </w:p>
        </w:tc>
        <w:tc>
          <w:tcPr>
            <w:tcW w:w="925" w:type="dxa"/>
            <w:tcBorders>
              <w:top w:val="single" w:sz="4" w:space="0" w:color="auto"/>
              <w:left w:val="single" w:sz="4" w:space="0" w:color="auto"/>
              <w:right w:val="single" w:sz="4" w:space="0" w:color="auto"/>
            </w:tcBorders>
            <w:vAlign w:val="center"/>
          </w:tcPr>
          <w:p w14:paraId="65946094" w14:textId="77777777" w:rsidR="0015026E" w:rsidRPr="00AA0A01" w:rsidRDefault="0015026E" w:rsidP="000172C8">
            <w:pPr>
              <w:suppressAutoHyphens/>
              <w:jc w:val="both"/>
              <w:rPr>
                <w:rFonts w:asciiTheme="majorHAnsi" w:eastAsia="Times New Roman" w:hAnsiTheme="majorHAnsi" w:cs="Tahoma"/>
                <w:b/>
                <w:lang w:eastAsia="ar-SA"/>
              </w:rPr>
            </w:pPr>
            <w:r w:rsidRPr="00AA0A01">
              <w:rPr>
                <w:rFonts w:asciiTheme="majorHAnsi" w:eastAsia="Times New Roman" w:hAnsiTheme="majorHAnsi" w:cs="Tahoma"/>
                <w:b/>
                <w:lang w:eastAsia="ar-SA"/>
              </w:rPr>
              <w:t>Pakiet</w:t>
            </w:r>
          </w:p>
        </w:tc>
        <w:tc>
          <w:tcPr>
            <w:tcW w:w="1444" w:type="dxa"/>
            <w:tcBorders>
              <w:top w:val="single" w:sz="4" w:space="0" w:color="auto"/>
              <w:left w:val="single" w:sz="4" w:space="0" w:color="auto"/>
              <w:right w:val="single" w:sz="4" w:space="0" w:color="auto"/>
            </w:tcBorders>
            <w:vAlign w:val="center"/>
          </w:tcPr>
          <w:p w14:paraId="0849F3BF" w14:textId="77777777" w:rsidR="0015026E" w:rsidRPr="00AA0A01" w:rsidRDefault="0015026E" w:rsidP="000172C8">
            <w:pPr>
              <w:suppressAutoHyphens/>
              <w:jc w:val="both"/>
              <w:rPr>
                <w:rFonts w:asciiTheme="majorHAnsi" w:eastAsia="Times New Roman" w:hAnsiTheme="majorHAnsi" w:cs="Tahoma"/>
                <w:b/>
                <w:lang w:eastAsia="ar-SA"/>
              </w:rPr>
            </w:pPr>
            <w:r w:rsidRPr="00AA0A01">
              <w:rPr>
                <w:rFonts w:asciiTheme="majorHAnsi" w:eastAsia="Times New Roman" w:hAnsiTheme="majorHAnsi" w:cs="Tahoma"/>
                <w:b/>
                <w:lang w:eastAsia="ar-SA"/>
              </w:rPr>
              <w:t>Pozycja</w:t>
            </w:r>
          </w:p>
        </w:tc>
        <w:tc>
          <w:tcPr>
            <w:tcW w:w="2843" w:type="dxa"/>
            <w:tcBorders>
              <w:top w:val="single" w:sz="4" w:space="0" w:color="auto"/>
              <w:left w:val="single" w:sz="4" w:space="0" w:color="auto"/>
              <w:right w:val="single" w:sz="4" w:space="0" w:color="auto"/>
            </w:tcBorders>
            <w:vAlign w:val="center"/>
            <w:hideMark/>
          </w:tcPr>
          <w:p w14:paraId="1818A208" w14:textId="77777777" w:rsidR="0015026E" w:rsidRPr="00AA0A01" w:rsidRDefault="0015026E" w:rsidP="000172C8">
            <w:pPr>
              <w:suppressAutoHyphens/>
              <w:jc w:val="both"/>
              <w:rPr>
                <w:rFonts w:asciiTheme="majorHAnsi" w:eastAsia="Times New Roman" w:hAnsiTheme="majorHAnsi" w:cs="Tahoma"/>
                <w:b/>
                <w:lang w:eastAsia="ar-SA"/>
              </w:rPr>
            </w:pPr>
            <w:r>
              <w:rPr>
                <w:rFonts w:asciiTheme="majorHAnsi" w:eastAsia="Times New Roman" w:hAnsiTheme="majorHAnsi" w:cs="Tahoma"/>
                <w:b/>
                <w:lang w:eastAsia="ar-SA"/>
              </w:rPr>
              <w:t>Użyczający oddaje do bezpłatnego używania sprzęt medyczny</w:t>
            </w:r>
            <w:r w:rsidRPr="00AA0A01">
              <w:rPr>
                <w:rFonts w:asciiTheme="majorHAnsi" w:eastAsia="Times New Roman" w:hAnsiTheme="majorHAnsi" w:cs="Tahoma"/>
                <w:b/>
                <w:lang w:eastAsia="ar-SA"/>
              </w:rPr>
              <w:t xml:space="preserve"> </w:t>
            </w:r>
            <w:r>
              <w:rPr>
                <w:rFonts w:asciiTheme="majorHAnsi" w:eastAsia="Times New Roman" w:hAnsiTheme="majorHAnsi" w:cs="Tahoma"/>
                <w:b/>
                <w:lang w:eastAsia="ar-SA"/>
              </w:rPr>
              <w:t>w ilości………………………</w:t>
            </w:r>
          </w:p>
        </w:tc>
      </w:tr>
      <w:tr w:rsidR="0015026E" w:rsidRPr="00AA0A01" w14:paraId="37E8F05B" w14:textId="77777777" w:rsidTr="000172C8">
        <w:trPr>
          <w:trHeight w:val="540"/>
        </w:trPr>
        <w:tc>
          <w:tcPr>
            <w:tcW w:w="627" w:type="dxa"/>
            <w:tcBorders>
              <w:top w:val="single" w:sz="4" w:space="0" w:color="auto"/>
              <w:left w:val="single" w:sz="4" w:space="0" w:color="auto"/>
              <w:bottom w:val="single" w:sz="4" w:space="0" w:color="auto"/>
              <w:right w:val="single" w:sz="4" w:space="0" w:color="auto"/>
            </w:tcBorders>
            <w:vAlign w:val="center"/>
            <w:hideMark/>
          </w:tcPr>
          <w:p w14:paraId="7B9B9A79" w14:textId="77777777" w:rsidR="0015026E" w:rsidRPr="00AA0A01" w:rsidRDefault="0015026E" w:rsidP="000172C8">
            <w:pPr>
              <w:suppressAutoHyphens/>
              <w:jc w:val="both"/>
              <w:rPr>
                <w:rFonts w:asciiTheme="majorHAnsi" w:eastAsia="Times New Roman" w:hAnsiTheme="majorHAnsi" w:cs="Tahoma"/>
                <w:lang w:eastAsia="ar-SA"/>
              </w:rPr>
            </w:pPr>
            <w:r w:rsidRPr="00AA0A01">
              <w:rPr>
                <w:rFonts w:asciiTheme="majorHAnsi" w:eastAsia="Times New Roman" w:hAnsiTheme="majorHAnsi" w:cs="Tahoma"/>
                <w:lang w:eastAsia="ar-SA"/>
              </w:rPr>
              <w:t>1</w:t>
            </w:r>
          </w:p>
        </w:tc>
        <w:tc>
          <w:tcPr>
            <w:tcW w:w="4368" w:type="dxa"/>
            <w:tcBorders>
              <w:top w:val="single" w:sz="4" w:space="0" w:color="auto"/>
              <w:left w:val="single" w:sz="4" w:space="0" w:color="auto"/>
              <w:bottom w:val="single" w:sz="4" w:space="0" w:color="auto"/>
              <w:right w:val="single" w:sz="4" w:space="0" w:color="auto"/>
            </w:tcBorders>
            <w:vAlign w:val="center"/>
            <w:hideMark/>
          </w:tcPr>
          <w:p w14:paraId="1B820B05" w14:textId="77777777" w:rsidR="0015026E" w:rsidRPr="00AA0A01" w:rsidRDefault="0015026E" w:rsidP="000172C8">
            <w:pPr>
              <w:suppressAutoHyphens/>
              <w:jc w:val="both"/>
              <w:rPr>
                <w:rFonts w:asciiTheme="majorHAnsi" w:eastAsia="Times New Roman" w:hAnsiTheme="majorHAnsi" w:cs="Tahoma"/>
                <w:lang w:eastAsia="ar-SA"/>
              </w:rPr>
            </w:pPr>
            <w:r w:rsidRPr="00AA0A01">
              <w:rPr>
                <w:rFonts w:asciiTheme="majorHAnsi" w:eastAsia="Times New Roman" w:hAnsiTheme="majorHAnsi" w:cs="Tahoma"/>
                <w:lang w:eastAsia="ar-SA"/>
              </w:rPr>
              <w:t>……………………………………………………</w:t>
            </w:r>
          </w:p>
        </w:tc>
        <w:tc>
          <w:tcPr>
            <w:tcW w:w="925" w:type="dxa"/>
            <w:tcBorders>
              <w:top w:val="single" w:sz="4" w:space="0" w:color="auto"/>
              <w:left w:val="single" w:sz="4" w:space="0" w:color="auto"/>
              <w:bottom w:val="single" w:sz="4" w:space="0" w:color="auto"/>
              <w:right w:val="single" w:sz="4" w:space="0" w:color="auto"/>
            </w:tcBorders>
            <w:vAlign w:val="center"/>
          </w:tcPr>
          <w:p w14:paraId="66ED8A6B" w14:textId="77777777" w:rsidR="0015026E" w:rsidRPr="00AA0A01" w:rsidRDefault="0015026E" w:rsidP="000172C8">
            <w:pPr>
              <w:suppressAutoHyphens/>
              <w:jc w:val="both"/>
              <w:rPr>
                <w:rFonts w:asciiTheme="majorHAnsi" w:eastAsia="Times New Roman" w:hAnsiTheme="majorHAnsi" w:cs="Tahoma"/>
                <w:lang w:eastAsia="ar-SA"/>
              </w:rPr>
            </w:pPr>
            <w:r w:rsidRPr="00AA0A01">
              <w:rPr>
                <w:rFonts w:asciiTheme="majorHAnsi" w:eastAsia="Times New Roman" w:hAnsiTheme="majorHAnsi" w:cs="Tahoma"/>
                <w:lang w:eastAsia="ar-SA"/>
              </w:rPr>
              <w:t>……..</w:t>
            </w:r>
          </w:p>
        </w:tc>
        <w:tc>
          <w:tcPr>
            <w:tcW w:w="1444" w:type="dxa"/>
            <w:tcBorders>
              <w:top w:val="single" w:sz="4" w:space="0" w:color="auto"/>
              <w:left w:val="single" w:sz="4" w:space="0" w:color="auto"/>
              <w:bottom w:val="single" w:sz="4" w:space="0" w:color="auto"/>
              <w:right w:val="single" w:sz="4" w:space="0" w:color="auto"/>
            </w:tcBorders>
            <w:vAlign w:val="center"/>
          </w:tcPr>
          <w:p w14:paraId="41E40F46" w14:textId="77777777" w:rsidR="0015026E" w:rsidRPr="00AA0A01" w:rsidRDefault="0015026E" w:rsidP="000172C8">
            <w:pPr>
              <w:suppressAutoHyphens/>
              <w:jc w:val="both"/>
              <w:rPr>
                <w:rFonts w:asciiTheme="majorHAnsi" w:eastAsia="Times New Roman" w:hAnsiTheme="majorHAnsi" w:cs="Tahoma"/>
                <w:lang w:eastAsia="ar-SA"/>
              </w:rPr>
            </w:pPr>
            <w:r w:rsidRPr="00AA0A01">
              <w:rPr>
                <w:rFonts w:asciiTheme="majorHAnsi" w:eastAsia="Times New Roman" w:hAnsiTheme="majorHAnsi" w:cs="Tahoma"/>
                <w:lang w:eastAsia="ar-SA"/>
              </w:rPr>
              <w:t>……..</w:t>
            </w:r>
          </w:p>
        </w:tc>
        <w:tc>
          <w:tcPr>
            <w:tcW w:w="2843" w:type="dxa"/>
            <w:tcBorders>
              <w:top w:val="single" w:sz="4" w:space="0" w:color="auto"/>
              <w:left w:val="single" w:sz="4" w:space="0" w:color="auto"/>
              <w:bottom w:val="single" w:sz="4" w:space="0" w:color="auto"/>
              <w:right w:val="single" w:sz="4" w:space="0" w:color="auto"/>
            </w:tcBorders>
            <w:vAlign w:val="center"/>
            <w:hideMark/>
          </w:tcPr>
          <w:p w14:paraId="652AD98D" w14:textId="77777777" w:rsidR="0015026E" w:rsidRPr="00AA0A01" w:rsidRDefault="0015026E" w:rsidP="000172C8">
            <w:pPr>
              <w:suppressAutoHyphens/>
              <w:jc w:val="both"/>
              <w:rPr>
                <w:rFonts w:asciiTheme="majorHAnsi" w:eastAsia="Times New Roman" w:hAnsiTheme="majorHAnsi" w:cs="Tahoma"/>
                <w:lang w:eastAsia="ar-SA"/>
              </w:rPr>
            </w:pPr>
            <w:r w:rsidRPr="00AA0A01">
              <w:rPr>
                <w:rFonts w:asciiTheme="majorHAnsi" w:eastAsia="Times New Roman" w:hAnsiTheme="majorHAnsi" w:cs="Tahoma"/>
                <w:lang w:eastAsia="ar-SA"/>
              </w:rPr>
              <w:t>…………………….. szt.</w:t>
            </w:r>
          </w:p>
        </w:tc>
      </w:tr>
      <w:tr w:rsidR="0015026E" w:rsidRPr="00AA0A01" w14:paraId="5ADBDC61" w14:textId="77777777" w:rsidTr="000172C8">
        <w:trPr>
          <w:trHeight w:val="540"/>
        </w:trPr>
        <w:tc>
          <w:tcPr>
            <w:tcW w:w="627" w:type="dxa"/>
            <w:tcBorders>
              <w:top w:val="single" w:sz="4" w:space="0" w:color="auto"/>
              <w:left w:val="single" w:sz="4" w:space="0" w:color="auto"/>
              <w:bottom w:val="single" w:sz="4" w:space="0" w:color="auto"/>
              <w:right w:val="single" w:sz="4" w:space="0" w:color="auto"/>
            </w:tcBorders>
            <w:vAlign w:val="center"/>
          </w:tcPr>
          <w:p w14:paraId="7E59AFBE" w14:textId="77777777" w:rsidR="0015026E" w:rsidRPr="00AA0A01" w:rsidRDefault="0015026E" w:rsidP="000172C8">
            <w:pPr>
              <w:suppressAutoHyphens/>
              <w:jc w:val="both"/>
              <w:rPr>
                <w:rFonts w:asciiTheme="majorHAnsi" w:eastAsia="Times New Roman" w:hAnsiTheme="majorHAnsi" w:cs="Tahoma"/>
                <w:lang w:eastAsia="ar-SA"/>
              </w:rPr>
            </w:pPr>
            <w:r w:rsidRPr="00AA0A01">
              <w:rPr>
                <w:rFonts w:asciiTheme="majorHAnsi" w:eastAsia="Times New Roman" w:hAnsiTheme="majorHAnsi" w:cs="Tahoma"/>
                <w:lang w:eastAsia="ar-SA"/>
              </w:rPr>
              <w:t>2</w:t>
            </w:r>
          </w:p>
        </w:tc>
        <w:tc>
          <w:tcPr>
            <w:tcW w:w="4368" w:type="dxa"/>
            <w:tcBorders>
              <w:top w:val="single" w:sz="4" w:space="0" w:color="auto"/>
              <w:left w:val="single" w:sz="4" w:space="0" w:color="auto"/>
              <w:bottom w:val="single" w:sz="4" w:space="0" w:color="auto"/>
              <w:right w:val="single" w:sz="4" w:space="0" w:color="auto"/>
            </w:tcBorders>
            <w:vAlign w:val="center"/>
          </w:tcPr>
          <w:p w14:paraId="51B80050" w14:textId="77777777" w:rsidR="0015026E" w:rsidRPr="00AA0A01" w:rsidRDefault="0015026E" w:rsidP="000172C8">
            <w:pPr>
              <w:suppressAutoHyphens/>
              <w:jc w:val="both"/>
              <w:rPr>
                <w:rFonts w:asciiTheme="majorHAnsi" w:eastAsia="Times New Roman" w:hAnsiTheme="majorHAnsi" w:cs="Tahoma"/>
                <w:lang w:eastAsia="ar-SA"/>
              </w:rPr>
            </w:pPr>
            <w:r w:rsidRPr="00AA0A01">
              <w:rPr>
                <w:rFonts w:asciiTheme="majorHAnsi" w:eastAsia="Times New Roman" w:hAnsiTheme="majorHAnsi" w:cs="Tahoma"/>
                <w:lang w:eastAsia="ar-SA"/>
              </w:rPr>
              <w:t>……………………………………………………</w:t>
            </w:r>
          </w:p>
        </w:tc>
        <w:tc>
          <w:tcPr>
            <w:tcW w:w="925" w:type="dxa"/>
            <w:tcBorders>
              <w:top w:val="single" w:sz="4" w:space="0" w:color="auto"/>
              <w:left w:val="single" w:sz="4" w:space="0" w:color="auto"/>
              <w:bottom w:val="single" w:sz="4" w:space="0" w:color="auto"/>
              <w:right w:val="single" w:sz="4" w:space="0" w:color="auto"/>
            </w:tcBorders>
            <w:vAlign w:val="center"/>
          </w:tcPr>
          <w:p w14:paraId="1AF0D34F" w14:textId="77777777" w:rsidR="0015026E" w:rsidRPr="00AA0A01" w:rsidRDefault="0015026E" w:rsidP="000172C8">
            <w:pPr>
              <w:suppressAutoHyphens/>
              <w:jc w:val="both"/>
              <w:rPr>
                <w:rFonts w:asciiTheme="majorHAnsi" w:eastAsia="Times New Roman" w:hAnsiTheme="majorHAnsi" w:cs="Tahoma"/>
                <w:lang w:eastAsia="ar-SA"/>
              </w:rPr>
            </w:pPr>
            <w:r w:rsidRPr="00AA0A01">
              <w:rPr>
                <w:rFonts w:asciiTheme="majorHAnsi" w:eastAsia="Times New Roman" w:hAnsiTheme="majorHAnsi" w:cs="Tahoma"/>
                <w:lang w:eastAsia="ar-SA"/>
              </w:rPr>
              <w:t>……..</w:t>
            </w:r>
          </w:p>
        </w:tc>
        <w:tc>
          <w:tcPr>
            <w:tcW w:w="1444" w:type="dxa"/>
            <w:tcBorders>
              <w:top w:val="single" w:sz="4" w:space="0" w:color="auto"/>
              <w:left w:val="single" w:sz="4" w:space="0" w:color="auto"/>
              <w:bottom w:val="single" w:sz="4" w:space="0" w:color="auto"/>
              <w:right w:val="single" w:sz="4" w:space="0" w:color="auto"/>
            </w:tcBorders>
            <w:vAlign w:val="center"/>
          </w:tcPr>
          <w:p w14:paraId="23E733CD" w14:textId="77777777" w:rsidR="0015026E" w:rsidRPr="00AA0A01" w:rsidRDefault="0015026E" w:rsidP="000172C8">
            <w:pPr>
              <w:suppressAutoHyphens/>
              <w:jc w:val="both"/>
              <w:rPr>
                <w:rFonts w:asciiTheme="majorHAnsi" w:eastAsia="Times New Roman" w:hAnsiTheme="majorHAnsi" w:cs="Tahoma"/>
                <w:lang w:eastAsia="ar-SA"/>
              </w:rPr>
            </w:pPr>
            <w:r w:rsidRPr="00AA0A01">
              <w:rPr>
                <w:rFonts w:asciiTheme="majorHAnsi" w:eastAsia="Times New Roman" w:hAnsiTheme="majorHAnsi" w:cs="Tahoma"/>
                <w:lang w:eastAsia="ar-SA"/>
              </w:rPr>
              <w:t>……..</w:t>
            </w:r>
          </w:p>
        </w:tc>
        <w:tc>
          <w:tcPr>
            <w:tcW w:w="2843" w:type="dxa"/>
            <w:tcBorders>
              <w:top w:val="single" w:sz="4" w:space="0" w:color="auto"/>
              <w:left w:val="single" w:sz="4" w:space="0" w:color="auto"/>
              <w:bottom w:val="single" w:sz="4" w:space="0" w:color="auto"/>
              <w:right w:val="single" w:sz="4" w:space="0" w:color="auto"/>
            </w:tcBorders>
            <w:vAlign w:val="center"/>
          </w:tcPr>
          <w:p w14:paraId="77BAF87D" w14:textId="77777777" w:rsidR="0015026E" w:rsidRPr="00AA0A01" w:rsidRDefault="0015026E" w:rsidP="000172C8">
            <w:pPr>
              <w:suppressAutoHyphens/>
              <w:jc w:val="both"/>
              <w:rPr>
                <w:rFonts w:asciiTheme="majorHAnsi" w:eastAsia="Times New Roman" w:hAnsiTheme="majorHAnsi" w:cs="Tahoma"/>
                <w:lang w:eastAsia="ar-SA"/>
              </w:rPr>
            </w:pPr>
            <w:r w:rsidRPr="00AA0A01">
              <w:rPr>
                <w:rFonts w:asciiTheme="majorHAnsi" w:eastAsia="Times New Roman" w:hAnsiTheme="majorHAnsi" w:cs="Tahoma"/>
                <w:lang w:eastAsia="ar-SA"/>
              </w:rPr>
              <w:t>…………………….. szt.</w:t>
            </w:r>
          </w:p>
        </w:tc>
      </w:tr>
      <w:tr w:rsidR="0015026E" w:rsidRPr="00AA0A01" w14:paraId="744714A5" w14:textId="77777777" w:rsidTr="000172C8">
        <w:trPr>
          <w:trHeight w:val="540"/>
        </w:trPr>
        <w:tc>
          <w:tcPr>
            <w:tcW w:w="627" w:type="dxa"/>
            <w:tcBorders>
              <w:top w:val="single" w:sz="4" w:space="0" w:color="auto"/>
              <w:left w:val="single" w:sz="4" w:space="0" w:color="auto"/>
              <w:bottom w:val="single" w:sz="4" w:space="0" w:color="auto"/>
              <w:right w:val="single" w:sz="4" w:space="0" w:color="auto"/>
            </w:tcBorders>
            <w:vAlign w:val="center"/>
          </w:tcPr>
          <w:p w14:paraId="3FA25094" w14:textId="77777777" w:rsidR="0015026E" w:rsidRPr="00AA0A01" w:rsidRDefault="0015026E" w:rsidP="000172C8">
            <w:pPr>
              <w:suppressAutoHyphens/>
              <w:jc w:val="both"/>
              <w:rPr>
                <w:rFonts w:asciiTheme="majorHAnsi" w:eastAsia="Times New Roman" w:hAnsiTheme="majorHAnsi" w:cs="Tahoma"/>
                <w:lang w:eastAsia="ar-SA"/>
              </w:rPr>
            </w:pPr>
            <w:r w:rsidRPr="00AA0A01">
              <w:rPr>
                <w:rFonts w:asciiTheme="majorHAnsi" w:eastAsia="Times New Roman" w:hAnsiTheme="majorHAnsi" w:cs="Tahoma"/>
                <w:lang w:eastAsia="ar-SA"/>
              </w:rPr>
              <w:t>3</w:t>
            </w:r>
          </w:p>
        </w:tc>
        <w:tc>
          <w:tcPr>
            <w:tcW w:w="4368" w:type="dxa"/>
            <w:tcBorders>
              <w:top w:val="single" w:sz="4" w:space="0" w:color="auto"/>
              <w:left w:val="single" w:sz="4" w:space="0" w:color="auto"/>
              <w:bottom w:val="single" w:sz="4" w:space="0" w:color="auto"/>
              <w:right w:val="single" w:sz="4" w:space="0" w:color="auto"/>
            </w:tcBorders>
            <w:vAlign w:val="center"/>
          </w:tcPr>
          <w:p w14:paraId="50FA015A" w14:textId="77777777" w:rsidR="0015026E" w:rsidRPr="00AA0A01" w:rsidRDefault="0015026E" w:rsidP="000172C8">
            <w:pPr>
              <w:suppressAutoHyphens/>
              <w:jc w:val="both"/>
              <w:rPr>
                <w:rFonts w:asciiTheme="majorHAnsi" w:eastAsia="Times New Roman" w:hAnsiTheme="majorHAnsi" w:cs="Tahoma"/>
                <w:lang w:eastAsia="ar-SA"/>
              </w:rPr>
            </w:pPr>
            <w:r w:rsidRPr="00AA0A01">
              <w:rPr>
                <w:rFonts w:asciiTheme="majorHAnsi" w:eastAsia="Times New Roman" w:hAnsiTheme="majorHAnsi" w:cs="Tahoma"/>
                <w:lang w:eastAsia="ar-SA"/>
              </w:rPr>
              <w:t>……………………………………………………</w:t>
            </w:r>
          </w:p>
        </w:tc>
        <w:tc>
          <w:tcPr>
            <w:tcW w:w="925" w:type="dxa"/>
            <w:tcBorders>
              <w:top w:val="single" w:sz="4" w:space="0" w:color="auto"/>
              <w:left w:val="single" w:sz="4" w:space="0" w:color="auto"/>
              <w:bottom w:val="single" w:sz="4" w:space="0" w:color="auto"/>
              <w:right w:val="single" w:sz="4" w:space="0" w:color="auto"/>
            </w:tcBorders>
            <w:vAlign w:val="center"/>
          </w:tcPr>
          <w:p w14:paraId="2212AD64" w14:textId="77777777" w:rsidR="0015026E" w:rsidRPr="00AA0A01" w:rsidRDefault="0015026E" w:rsidP="000172C8">
            <w:pPr>
              <w:suppressAutoHyphens/>
              <w:jc w:val="both"/>
              <w:rPr>
                <w:rFonts w:asciiTheme="majorHAnsi" w:eastAsia="Times New Roman" w:hAnsiTheme="majorHAnsi" w:cs="Tahoma"/>
                <w:lang w:eastAsia="ar-SA"/>
              </w:rPr>
            </w:pPr>
            <w:r w:rsidRPr="00AA0A01">
              <w:rPr>
                <w:rFonts w:asciiTheme="majorHAnsi" w:eastAsia="Times New Roman" w:hAnsiTheme="majorHAnsi" w:cs="Tahoma"/>
                <w:lang w:eastAsia="ar-SA"/>
              </w:rPr>
              <w:t>……..</w:t>
            </w:r>
          </w:p>
        </w:tc>
        <w:tc>
          <w:tcPr>
            <w:tcW w:w="1444" w:type="dxa"/>
            <w:tcBorders>
              <w:top w:val="single" w:sz="4" w:space="0" w:color="auto"/>
              <w:left w:val="single" w:sz="4" w:space="0" w:color="auto"/>
              <w:bottom w:val="single" w:sz="4" w:space="0" w:color="auto"/>
              <w:right w:val="single" w:sz="4" w:space="0" w:color="auto"/>
            </w:tcBorders>
            <w:vAlign w:val="center"/>
          </w:tcPr>
          <w:p w14:paraId="4192AB0C" w14:textId="77777777" w:rsidR="0015026E" w:rsidRPr="00AA0A01" w:rsidRDefault="0015026E" w:rsidP="000172C8">
            <w:pPr>
              <w:suppressAutoHyphens/>
              <w:jc w:val="both"/>
              <w:rPr>
                <w:rFonts w:asciiTheme="majorHAnsi" w:eastAsia="Times New Roman" w:hAnsiTheme="majorHAnsi" w:cs="Tahoma"/>
                <w:lang w:eastAsia="ar-SA"/>
              </w:rPr>
            </w:pPr>
            <w:r w:rsidRPr="00AA0A01">
              <w:rPr>
                <w:rFonts w:asciiTheme="majorHAnsi" w:eastAsia="Times New Roman" w:hAnsiTheme="majorHAnsi" w:cs="Tahoma"/>
                <w:lang w:eastAsia="ar-SA"/>
              </w:rPr>
              <w:t>……..</w:t>
            </w:r>
          </w:p>
        </w:tc>
        <w:tc>
          <w:tcPr>
            <w:tcW w:w="2843" w:type="dxa"/>
            <w:tcBorders>
              <w:top w:val="single" w:sz="4" w:space="0" w:color="auto"/>
              <w:left w:val="single" w:sz="4" w:space="0" w:color="auto"/>
              <w:bottom w:val="single" w:sz="4" w:space="0" w:color="auto"/>
              <w:right w:val="single" w:sz="4" w:space="0" w:color="auto"/>
            </w:tcBorders>
            <w:vAlign w:val="center"/>
          </w:tcPr>
          <w:p w14:paraId="32B8BD68" w14:textId="77777777" w:rsidR="0015026E" w:rsidRPr="00AA0A01" w:rsidRDefault="0015026E" w:rsidP="000172C8">
            <w:pPr>
              <w:suppressAutoHyphens/>
              <w:jc w:val="both"/>
              <w:rPr>
                <w:rFonts w:asciiTheme="majorHAnsi" w:eastAsia="Times New Roman" w:hAnsiTheme="majorHAnsi" w:cs="Tahoma"/>
                <w:lang w:eastAsia="ar-SA"/>
              </w:rPr>
            </w:pPr>
            <w:r w:rsidRPr="00AA0A01">
              <w:rPr>
                <w:rFonts w:asciiTheme="majorHAnsi" w:eastAsia="Times New Roman" w:hAnsiTheme="majorHAnsi" w:cs="Tahoma"/>
                <w:lang w:eastAsia="ar-SA"/>
              </w:rPr>
              <w:t>…………………….. szt.</w:t>
            </w:r>
          </w:p>
        </w:tc>
      </w:tr>
      <w:tr w:rsidR="0015026E" w:rsidRPr="00AA0A01" w14:paraId="54B5AEF4" w14:textId="77777777" w:rsidTr="000172C8">
        <w:trPr>
          <w:trHeight w:val="540"/>
        </w:trPr>
        <w:tc>
          <w:tcPr>
            <w:tcW w:w="627" w:type="dxa"/>
            <w:tcBorders>
              <w:top w:val="single" w:sz="4" w:space="0" w:color="auto"/>
              <w:left w:val="single" w:sz="4" w:space="0" w:color="auto"/>
              <w:bottom w:val="single" w:sz="4" w:space="0" w:color="auto"/>
              <w:right w:val="single" w:sz="4" w:space="0" w:color="auto"/>
            </w:tcBorders>
            <w:vAlign w:val="center"/>
          </w:tcPr>
          <w:p w14:paraId="65F00449" w14:textId="77777777" w:rsidR="0015026E" w:rsidRPr="00AA0A01" w:rsidRDefault="0015026E" w:rsidP="000172C8">
            <w:pPr>
              <w:suppressAutoHyphens/>
              <w:jc w:val="both"/>
              <w:rPr>
                <w:rFonts w:asciiTheme="majorHAnsi" w:eastAsia="Times New Roman" w:hAnsiTheme="majorHAnsi" w:cs="Tahoma"/>
                <w:lang w:eastAsia="ar-SA"/>
              </w:rPr>
            </w:pPr>
            <w:r w:rsidRPr="00AA0A01">
              <w:rPr>
                <w:rFonts w:asciiTheme="majorHAnsi" w:eastAsia="Times New Roman" w:hAnsiTheme="majorHAnsi" w:cs="Tahoma"/>
                <w:lang w:eastAsia="ar-SA"/>
              </w:rPr>
              <w:t>4</w:t>
            </w:r>
          </w:p>
        </w:tc>
        <w:tc>
          <w:tcPr>
            <w:tcW w:w="4368" w:type="dxa"/>
            <w:tcBorders>
              <w:top w:val="single" w:sz="4" w:space="0" w:color="auto"/>
              <w:left w:val="single" w:sz="4" w:space="0" w:color="auto"/>
              <w:bottom w:val="single" w:sz="4" w:space="0" w:color="auto"/>
              <w:right w:val="single" w:sz="4" w:space="0" w:color="auto"/>
            </w:tcBorders>
            <w:vAlign w:val="center"/>
          </w:tcPr>
          <w:p w14:paraId="43E15895" w14:textId="77777777" w:rsidR="0015026E" w:rsidRPr="00AA0A01" w:rsidRDefault="0015026E" w:rsidP="000172C8">
            <w:pPr>
              <w:suppressAutoHyphens/>
              <w:jc w:val="both"/>
              <w:rPr>
                <w:rFonts w:asciiTheme="majorHAnsi" w:eastAsia="Times New Roman" w:hAnsiTheme="majorHAnsi" w:cs="Tahoma"/>
                <w:lang w:eastAsia="ar-SA"/>
              </w:rPr>
            </w:pPr>
            <w:r w:rsidRPr="00AA0A01">
              <w:rPr>
                <w:rFonts w:asciiTheme="majorHAnsi" w:eastAsia="Times New Roman" w:hAnsiTheme="majorHAnsi" w:cs="Tahoma"/>
                <w:lang w:eastAsia="ar-SA"/>
              </w:rPr>
              <w:t>……………………………………………………</w:t>
            </w:r>
          </w:p>
        </w:tc>
        <w:tc>
          <w:tcPr>
            <w:tcW w:w="925" w:type="dxa"/>
            <w:tcBorders>
              <w:top w:val="single" w:sz="4" w:space="0" w:color="auto"/>
              <w:left w:val="single" w:sz="4" w:space="0" w:color="auto"/>
              <w:bottom w:val="single" w:sz="4" w:space="0" w:color="auto"/>
              <w:right w:val="single" w:sz="4" w:space="0" w:color="auto"/>
            </w:tcBorders>
            <w:vAlign w:val="center"/>
          </w:tcPr>
          <w:p w14:paraId="371033D5" w14:textId="77777777" w:rsidR="0015026E" w:rsidRPr="00AA0A01" w:rsidRDefault="0015026E" w:rsidP="000172C8">
            <w:pPr>
              <w:suppressAutoHyphens/>
              <w:jc w:val="both"/>
              <w:rPr>
                <w:rFonts w:asciiTheme="majorHAnsi" w:eastAsia="Times New Roman" w:hAnsiTheme="majorHAnsi" w:cs="Tahoma"/>
                <w:lang w:eastAsia="ar-SA"/>
              </w:rPr>
            </w:pPr>
            <w:r w:rsidRPr="00AA0A01">
              <w:rPr>
                <w:rFonts w:asciiTheme="majorHAnsi" w:eastAsia="Times New Roman" w:hAnsiTheme="majorHAnsi" w:cs="Tahoma"/>
                <w:lang w:eastAsia="ar-SA"/>
              </w:rPr>
              <w:t>……..</w:t>
            </w:r>
          </w:p>
        </w:tc>
        <w:tc>
          <w:tcPr>
            <w:tcW w:w="1444" w:type="dxa"/>
            <w:tcBorders>
              <w:top w:val="single" w:sz="4" w:space="0" w:color="auto"/>
              <w:left w:val="single" w:sz="4" w:space="0" w:color="auto"/>
              <w:bottom w:val="single" w:sz="4" w:space="0" w:color="auto"/>
              <w:right w:val="single" w:sz="4" w:space="0" w:color="auto"/>
            </w:tcBorders>
            <w:vAlign w:val="center"/>
          </w:tcPr>
          <w:p w14:paraId="03A134D8" w14:textId="77777777" w:rsidR="0015026E" w:rsidRPr="00AA0A01" w:rsidRDefault="0015026E" w:rsidP="000172C8">
            <w:pPr>
              <w:suppressAutoHyphens/>
              <w:jc w:val="both"/>
              <w:rPr>
                <w:rFonts w:asciiTheme="majorHAnsi" w:eastAsia="Times New Roman" w:hAnsiTheme="majorHAnsi" w:cs="Tahoma"/>
                <w:lang w:eastAsia="ar-SA"/>
              </w:rPr>
            </w:pPr>
            <w:r w:rsidRPr="00AA0A01">
              <w:rPr>
                <w:rFonts w:asciiTheme="majorHAnsi" w:eastAsia="Times New Roman" w:hAnsiTheme="majorHAnsi" w:cs="Tahoma"/>
                <w:lang w:eastAsia="ar-SA"/>
              </w:rPr>
              <w:t>……..</w:t>
            </w:r>
          </w:p>
        </w:tc>
        <w:tc>
          <w:tcPr>
            <w:tcW w:w="2843" w:type="dxa"/>
            <w:tcBorders>
              <w:top w:val="single" w:sz="4" w:space="0" w:color="auto"/>
              <w:left w:val="single" w:sz="4" w:space="0" w:color="auto"/>
              <w:bottom w:val="single" w:sz="4" w:space="0" w:color="auto"/>
              <w:right w:val="single" w:sz="4" w:space="0" w:color="auto"/>
            </w:tcBorders>
            <w:vAlign w:val="center"/>
          </w:tcPr>
          <w:p w14:paraId="5A74FA5D" w14:textId="77777777" w:rsidR="0015026E" w:rsidRPr="00AA0A01" w:rsidRDefault="0015026E" w:rsidP="000172C8">
            <w:pPr>
              <w:suppressAutoHyphens/>
              <w:jc w:val="both"/>
              <w:rPr>
                <w:rFonts w:asciiTheme="majorHAnsi" w:eastAsia="Times New Roman" w:hAnsiTheme="majorHAnsi" w:cs="Tahoma"/>
                <w:lang w:eastAsia="ar-SA"/>
              </w:rPr>
            </w:pPr>
            <w:r w:rsidRPr="00AA0A01">
              <w:rPr>
                <w:rFonts w:asciiTheme="majorHAnsi" w:eastAsia="Times New Roman" w:hAnsiTheme="majorHAnsi" w:cs="Tahoma"/>
                <w:lang w:eastAsia="ar-SA"/>
              </w:rPr>
              <w:t>…………………….. szt.</w:t>
            </w:r>
          </w:p>
        </w:tc>
      </w:tr>
      <w:tr w:rsidR="0015026E" w:rsidRPr="00AA0A01" w14:paraId="650DC297" w14:textId="77777777" w:rsidTr="000172C8">
        <w:trPr>
          <w:trHeight w:val="540"/>
        </w:trPr>
        <w:tc>
          <w:tcPr>
            <w:tcW w:w="627" w:type="dxa"/>
            <w:tcBorders>
              <w:top w:val="single" w:sz="4" w:space="0" w:color="auto"/>
              <w:left w:val="single" w:sz="4" w:space="0" w:color="auto"/>
              <w:bottom w:val="single" w:sz="4" w:space="0" w:color="auto"/>
              <w:right w:val="single" w:sz="4" w:space="0" w:color="auto"/>
            </w:tcBorders>
            <w:vAlign w:val="center"/>
          </w:tcPr>
          <w:p w14:paraId="5905B96E" w14:textId="77777777" w:rsidR="0015026E" w:rsidRPr="00AA0A01" w:rsidRDefault="0015026E" w:rsidP="000172C8">
            <w:pPr>
              <w:suppressAutoHyphens/>
              <w:jc w:val="both"/>
              <w:rPr>
                <w:rFonts w:asciiTheme="majorHAnsi" w:eastAsia="Times New Roman" w:hAnsiTheme="majorHAnsi" w:cs="Tahoma"/>
                <w:lang w:eastAsia="ar-SA"/>
              </w:rPr>
            </w:pPr>
            <w:r w:rsidRPr="00AA0A01">
              <w:rPr>
                <w:rFonts w:asciiTheme="majorHAnsi" w:eastAsia="Times New Roman" w:hAnsiTheme="majorHAnsi" w:cs="Tahoma"/>
                <w:lang w:eastAsia="ar-SA"/>
              </w:rPr>
              <w:t>5</w:t>
            </w:r>
          </w:p>
        </w:tc>
        <w:tc>
          <w:tcPr>
            <w:tcW w:w="4368" w:type="dxa"/>
            <w:tcBorders>
              <w:top w:val="single" w:sz="4" w:space="0" w:color="auto"/>
              <w:left w:val="single" w:sz="4" w:space="0" w:color="auto"/>
              <w:bottom w:val="single" w:sz="4" w:space="0" w:color="auto"/>
              <w:right w:val="single" w:sz="4" w:space="0" w:color="auto"/>
            </w:tcBorders>
            <w:vAlign w:val="center"/>
          </w:tcPr>
          <w:p w14:paraId="4BA7954A" w14:textId="77777777" w:rsidR="0015026E" w:rsidRPr="00AA0A01" w:rsidRDefault="0015026E" w:rsidP="000172C8">
            <w:pPr>
              <w:suppressAutoHyphens/>
              <w:jc w:val="both"/>
              <w:rPr>
                <w:rFonts w:asciiTheme="majorHAnsi" w:eastAsia="Times New Roman" w:hAnsiTheme="majorHAnsi" w:cs="Tahoma"/>
                <w:lang w:eastAsia="ar-SA"/>
              </w:rPr>
            </w:pPr>
            <w:r w:rsidRPr="00AA0A01">
              <w:rPr>
                <w:rFonts w:asciiTheme="majorHAnsi" w:eastAsia="Times New Roman" w:hAnsiTheme="majorHAnsi" w:cs="Tahoma"/>
                <w:lang w:eastAsia="ar-SA"/>
              </w:rPr>
              <w:t>……………………………………………………</w:t>
            </w:r>
          </w:p>
        </w:tc>
        <w:tc>
          <w:tcPr>
            <w:tcW w:w="925" w:type="dxa"/>
            <w:tcBorders>
              <w:top w:val="single" w:sz="4" w:space="0" w:color="auto"/>
              <w:left w:val="single" w:sz="4" w:space="0" w:color="auto"/>
              <w:bottom w:val="single" w:sz="4" w:space="0" w:color="auto"/>
              <w:right w:val="single" w:sz="4" w:space="0" w:color="auto"/>
            </w:tcBorders>
            <w:vAlign w:val="center"/>
          </w:tcPr>
          <w:p w14:paraId="77171A09" w14:textId="77777777" w:rsidR="0015026E" w:rsidRPr="00AA0A01" w:rsidRDefault="0015026E" w:rsidP="000172C8">
            <w:pPr>
              <w:suppressAutoHyphens/>
              <w:jc w:val="both"/>
              <w:rPr>
                <w:rFonts w:asciiTheme="majorHAnsi" w:eastAsia="Times New Roman" w:hAnsiTheme="majorHAnsi" w:cs="Tahoma"/>
                <w:lang w:eastAsia="ar-SA"/>
              </w:rPr>
            </w:pPr>
            <w:r w:rsidRPr="00AA0A01">
              <w:rPr>
                <w:rFonts w:asciiTheme="majorHAnsi" w:eastAsia="Times New Roman" w:hAnsiTheme="majorHAnsi" w:cs="Tahoma"/>
                <w:lang w:eastAsia="ar-SA"/>
              </w:rPr>
              <w:t>……..</w:t>
            </w:r>
          </w:p>
        </w:tc>
        <w:tc>
          <w:tcPr>
            <w:tcW w:w="1444" w:type="dxa"/>
            <w:tcBorders>
              <w:top w:val="single" w:sz="4" w:space="0" w:color="auto"/>
              <w:left w:val="single" w:sz="4" w:space="0" w:color="auto"/>
              <w:bottom w:val="single" w:sz="4" w:space="0" w:color="auto"/>
              <w:right w:val="single" w:sz="4" w:space="0" w:color="auto"/>
            </w:tcBorders>
            <w:vAlign w:val="center"/>
          </w:tcPr>
          <w:p w14:paraId="4C4EC986" w14:textId="77777777" w:rsidR="0015026E" w:rsidRPr="00AA0A01" w:rsidRDefault="0015026E" w:rsidP="000172C8">
            <w:pPr>
              <w:suppressAutoHyphens/>
              <w:jc w:val="both"/>
              <w:rPr>
                <w:rFonts w:asciiTheme="majorHAnsi" w:eastAsia="Times New Roman" w:hAnsiTheme="majorHAnsi" w:cs="Tahoma"/>
                <w:lang w:eastAsia="ar-SA"/>
              </w:rPr>
            </w:pPr>
            <w:r w:rsidRPr="00AA0A01">
              <w:rPr>
                <w:rFonts w:asciiTheme="majorHAnsi" w:eastAsia="Times New Roman" w:hAnsiTheme="majorHAnsi" w:cs="Tahoma"/>
                <w:lang w:eastAsia="ar-SA"/>
              </w:rPr>
              <w:t>……..</w:t>
            </w:r>
          </w:p>
        </w:tc>
        <w:tc>
          <w:tcPr>
            <w:tcW w:w="2843" w:type="dxa"/>
            <w:tcBorders>
              <w:top w:val="single" w:sz="4" w:space="0" w:color="auto"/>
              <w:left w:val="single" w:sz="4" w:space="0" w:color="auto"/>
              <w:bottom w:val="single" w:sz="4" w:space="0" w:color="auto"/>
              <w:right w:val="single" w:sz="4" w:space="0" w:color="auto"/>
            </w:tcBorders>
            <w:vAlign w:val="center"/>
          </w:tcPr>
          <w:p w14:paraId="0595F612" w14:textId="77777777" w:rsidR="0015026E" w:rsidRPr="00AA0A01" w:rsidRDefault="0015026E" w:rsidP="000172C8">
            <w:pPr>
              <w:suppressAutoHyphens/>
              <w:jc w:val="both"/>
              <w:rPr>
                <w:rFonts w:asciiTheme="majorHAnsi" w:eastAsia="Times New Roman" w:hAnsiTheme="majorHAnsi" w:cs="Tahoma"/>
                <w:lang w:eastAsia="ar-SA"/>
              </w:rPr>
            </w:pPr>
            <w:r w:rsidRPr="00AA0A01">
              <w:rPr>
                <w:rFonts w:asciiTheme="majorHAnsi" w:eastAsia="Times New Roman" w:hAnsiTheme="majorHAnsi" w:cs="Tahoma"/>
                <w:lang w:eastAsia="ar-SA"/>
              </w:rPr>
              <w:t>…………………….. szt.</w:t>
            </w:r>
          </w:p>
        </w:tc>
      </w:tr>
    </w:tbl>
    <w:p w14:paraId="5BEF0195" w14:textId="77777777" w:rsidR="0015026E" w:rsidRPr="00AA0A01" w:rsidRDefault="0015026E" w:rsidP="0015026E">
      <w:pPr>
        <w:jc w:val="both"/>
        <w:rPr>
          <w:rFonts w:asciiTheme="majorHAnsi" w:hAnsiTheme="majorHAnsi" w:cs="Times New Roman"/>
          <w:b/>
          <w:bCs/>
        </w:rPr>
      </w:pPr>
    </w:p>
    <w:p w14:paraId="0EFEF608" w14:textId="77777777" w:rsidR="0015026E" w:rsidRPr="00AA0A01" w:rsidRDefault="0015026E" w:rsidP="0015026E">
      <w:pPr>
        <w:jc w:val="both"/>
        <w:rPr>
          <w:rFonts w:asciiTheme="majorHAnsi" w:hAnsiTheme="majorHAnsi" w:cs="Times New Roman"/>
          <w:b/>
          <w:bCs/>
        </w:rPr>
      </w:pPr>
    </w:p>
    <w:p w14:paraId="6631455B" w14:textId="77777777" w:rsidR="0015026E" w:rsidRPr="00AA0A01" w:rsidRDefault="0015026E" w:rsidP="0015026E">
      <w:pPr>
        <w:suppressAutoHyphens/>
        <w:jc w:val="both"/>
        <w:rPr>
          <w:rFonts w:asciiTheme="majorHAnsi" w:eastAsia="Times New Roman" w:hAnsiTheme="majorHAnsi" w:cs="Tahoma"/>
          <w:b/>
          <w:lang w:eastAsia="ar-SA"/>
        </w:rPr>
      </w:pPr>
    </w:p>
    <w:p w14:paraId="0B3E9399" w14:textId="77777777" w:rsidR="0015026E" w:rsidRPr="00AA0A01" w:rsidRDefault="0015026E" w:rsidP="0015026E">
      <w:pPr>
        <w:tabs>
          <w:tab w:val="left" w:pos="1185"/>
          <w:tab w:val="center" w:pos="5032"/>
        </w:tabs>
        <w:suppressAutoHyphens/>
        <w:ind w:left="-142"/>
        <w:jc w:val="both"/>
        <w:rPr>
          <w:rFonts w:asciiTheme="majorHAnsi" w:eastAsia="Times New Roman" w:hAnsiTheme="majorHAnsi" w:cs="Tahoma"/>
          <w:b/>
          <w:lang w:eastAsia="ar-SA"/>
        </w:rPr>
      </w:pPr>
      <w:r>
        <w:rPr>
          <w:rFonts w:asciiTheme="majorHAnsi" w:eastAsia="Times New Roman" w:hAnsiTheme="majorHAnsi" w:cs="Tahoma"/>
          <w:b/>
          <w:lang w:eastAsia="ar-SA"/>
        </w:rPr>
        <w:t>Użyczający</w:t>
      </w:r>
      <w:r w:rsidRPr="00AA0A01">
        <w:rPr>
          <w:rFonts w:asciiTheme="majorHAnsi" w:eastAsia="Times New Roman" w:hAnsiTheme="majorHAnsi" w:cs="Tahoma"/>
          <w:b/>
          <w:lang w:eastAsia="ar-SA"/>
        </w:rPr>
        <w:t xml:space="preserve">                                                                                   </w:t>
      </w:r>
      <w:r w:rsidRPr="00AA0A01">
        <w:rPr>
          <w:rFonts w:asciiTheme="majorHAnsi" w:eastAsia="Times New Roman" w:hAnsiTheme="majorHAnsi" w:cs="Tahoma"/>
          <w:b/>
          <w:lang w:eastAsia="ar-SA"/>
        </w:rPr>
        <w:tab/>
      </w:r>
      <w:r>
        <w:rPr>
          <w:rFonts w:asciiTheme="majorHAnsi" w:eastAsia="Times New Roman" w:hAnsiTheme="majorHAnsi" w:cs="Tahoma"/>
          <w:b/>
          <w:lang w:eastAsia="ar-SA"/>
        </w:rPr>
        <w:t xml:space="preserve">               Biorący do używania</w:t>
      </w:r>
    </w:p>
    <w:p w14:paraId="7AB0F865" w14:textId="77777777" w:rsidR="0015026E" w:rsidRPr="00AA0A01" w:rsidRDefault="0015026E" w:rsidP="0015026E">
      <w:pPr>
        <w:suppressAutoHyphens/>
        <w:ind w:left="-142"/>
        <w:jc w:val="both"/>
        <w:rPr>
          <w:rFonts w:asciiTheme="majorHAnsi" w:eastAsia="Times New Roman" w:hAnsiTheme="majorHAnsi" w:cs="Tahoma"/>
          <w:b/>
          <w:lang w:eastAsia="ar-SA"/>
        </w:rPr>
      </w:pPr>
    </w:p>
    <w:p w14:paraId="72363426" w14:textId="77777777" w:rsidR="0015026E" w:rsidRPr="00AA0A01" w:rsidRDefault="0015026E" w:rsidP="0015026E">
      <w:pPr>
        <w:suppressAutoHyphens/>
        <w:ind w:left="-142"/>
        <w:jc w:val="both"/>
        <w:rPr>
          <w:rFonts w:asciiTheme="majorHAnsi" w:eastAsia="Times New Roman" w:hAnsiTheme="majorHAnsi" w:cs="Tahoma"/>
          <w:b/>
          <w:lang w:eastAsia="ar-SA"/>
        </w:rPr>
      </w:pPr>
    </w:p>
    <w:p w14:paraId="247B8094" w14:textId="77777777" w:rsidR="0015026E" w:rsidRPr="00AA0A01" w:rsidRDefault="0015026E" w:rsidP="0015026E">
      <w:pPr>
        <w:suppressAutoHyphens/>
        <w:ind w:left="-142"/>
        <w:jc w:val="both"/>
        <w:rPr>
          <w:rFonts w:asciiTheme="majorHAnsi" w:eastAsia="Times New Roman" w:hAnsiTheme="majorHAnsi" w:cs="Tahoma"/>
          <w:b/>
          <w:lang w:eastAsia="ar-SA"/>
        </w:rPr>
      </w:pPr>
      <w:r w:rsidRPr="00AA0A01">
        <w:rPr>
          <w:rFonts w:asciiTheme="majorHAnsi" w:eastAsia="Times New Roman" w:hAnsiTheme="majorHAnsi" w:cs="Tahoma"/>
          <w:b/>
          <w:lang w:eastAsia="ar-SA"/>
        </w:rPr>
        <w:t>...........................................                                                                               ...........................................</w:t>
      </w:r>
    </w:p>
    <w:p w14:paraId="2DECEF6E" w14:textId="54916196" w:rsidR="006D71B7" w:rsidRPr="004466BB" w:rsidRDefault="0015026E" w:rsidP="004466BB">
      <w:pPr>
        <w:ind w:left="6372" w:firstLine="708"/>
        <w:jc w:val="both"/>
        <w:rPr>
          <w:rFonts w:cs="Times New Roman"/>
          <w:b/>
        </w:rPr>
      </w:pPr>
      <w:r>
        <w:rPr>
          <w:rFonts w:cs="Times New Roman"/>
          <w:b/>
        </w:rPr>
        <w:lastRenderedPageBreak/>
        <w:t>Z</w:t>
      </w:r>
      <w:r w:rsidR="006D71B7" w:rsidRPr="004466BB">
        <w:rPr>
          <w:rFonts w:cs="Times New Roman"/>
          <w:b/>
        </w:rPr>
        <w:t xml:space="preserve">ałącznik nr </w:t>
      </w:r>
      <w:r w:rsidR="00591238">
        <w:rPr>
          <w:rFonts w:cs="Times New Roman"/>
          <w:b/>
        </w:rPr>
        <w:t>4</w:t>
      </w:r>
      <w:r w:rsidR="006D71B7" w:rsidRPr="004466BB">
        <w:rPr>
          <w:rFonts w:cs="Times New Roman"/>
          <w:b/>
        </w:rPr>
        <w:t xml:space="preserve"> do Umowy</w:t>
      </w:r>
    </w:p>
    <w:p w14:paraId="75AA256D" w14:textId="77777777" w:rsidR="006D71B7" w:rsidRPr="004466BB" w:rsidRDefault="006D71B7" w:rsidP="006D71B7">
      <w:pPr>
        <w:rPr>
          <w:rFonts w:cs="Times New Roman"/>
          <w:b/>
          <w:i/>
        </w:rPr>
      </w:pPr>
      <w:r w:rsidRPr="004466BB">
        <w:rPr>
          <w:rFonts w:cs="Times New Roman"/>
          <w:b/>
          <w:i/>
        </w:rPr>
        <w:t>Umowa powierzenia przetwarzania danych osobowych</w:t>
      </w:r>
    </w:p>
    <w:p w14:paraId="1B6AB7F7" w14:textId="18105BEC" w:rsidR="006D71B7" w:rsidRPr="004466BB" w:rsidRDefault="006D71B7" w:rsidP="006D71B7">
      <w:pPr>
        <w:rPr>
          <w:rFonts w:cs="Times New Roman"/>
          <w:b/>
          <w:i/>
        </w:rPr>
      </w:pPr>
      <w:r w:rsidRPr="004466BB">
        <w:rPr>
          <w:rFonts w:cs="Times New Roman"/>
          <w:b/>
          <w:i/>
        </w:rPr>
        <w:t xml:space="preserve"> -(dotyczy </w:t>
      </w:r>
      <w:r w:rsidR="00B35C16">
        <w:rPr>
          <w:rFonts w:cs="Times New Roman"/>
          <w:b/>
          <w:i/>
        </w:rPr>
        <w:t>użyczenia</w:t>
      </w:r>
      <w:r w:rsidRPr="004466BB">
        <w:rPr>
          <w:rFonts w:cs="Times New Roman"/>
          <w:b/>
          <w:i/>
        </w:rPr>
        <w:t xml:space="preserve"> urządzenia)</w:t>
      </w:r>
    </w:p>
    <w:p w14:paraId="682051D3" w14:textId="77777777" w:rsidR="006D71B7" w:rsidRPr="004466BB" w:rsidRDefault="006D71B7" w:rsidP="006D71B7">
      <w:pPr>
        <w:rPr>
          <w:rFonts w:cs="Times New Roman"/>
          <w:b/>
          <w:i/>
        </w:rPr>
      </w:pPr>
      <w:r w:rsidRPr="004466BB">
        <w:rPr>
          <w:rFonts w:cs="Times New Roman"/>
          <w:b/>
          <w:i/>
        </w:rPr>
        <w:t>zawarta w dniu …………..2023r. w Łodzi,</w:t>
      </w:r>
    </w:p>
    <w:p w14:paraId="3AEFF65A" w14:textId="77777777" w:rsidR="006D71B7" w:rsidRPr="004466BB" w:rsidRDefault="006D71B7" w:rsidP="006D71B7">
      <w:pPr>
        <w:rPr>
          <w:rFonts w:cs="Times New Roman"/>
        </w:rPr>
      </w:pPr>
    </w:p>
    <w:p w14:paraId="22CAA759" w14:textId="77777777" w:rsidR="006D71B7" w:rsidRPr="004466BB" w:rsidRDefault="006D71B7" w:rsidP="006D71B7">
      <w:pPr>
        <w:rPr>
          <w:rFonts w:cs="Times New Roman"/>
        </w:rPr>
      </w:pPr>
      <w:r w:rsidRPr="004466BB">
        <w:rPr>
          <w:rFonts w:cs="Times New Roman"/>
        </w:rPr>
        <w:t xml:space="preserve">pomiędzy: </w:t>
      </w:r>
    </w:p>
    <w:p w14:paraId="5382D434" w14:textId="77777777" w:rsidR="006D71B7" w:rsidRPr="004466BB" w:rsidRDefault="006D71B7" w:rsidP="006D71B7">
      <w:pPr>
        <w:rPr>
          <w:rFonts w:cs="Times New Roman"/>
        </w:rPr>
      </w:pPr>
      <w:r w:rsidRPr="004466BB">
        <w:rPr>
          <w:rFonts w:cs="Times New Roman"/>
        </w:rPr>
        <w:t>Samodzielnym Publicznym Zakładem Opieki Zdrowotnej Centralnym Szpitalem Klinicznym Uniwersytetu Medycznego w Łodzi, 92-213 Łódź, ul. Pomorska 251, NIP 728-22-46-128; REGON 472147559;  KRS 0000149790</w:t>
      </w:r>
    </w:p>
    <w:p w14:paraId="5D13A4AF" w14:textId="77777777" w:rsidR="006D71B7" w:rsidRPr="004466BB" w:rsidRDefault="006D71B7" w:rsidP="006D71B7">
      <w:pPr>
        <w:rPr>
          <w:rFonts w:cs="Times New Roman"/>
        </w:rPr>
      </w:pPr>
      <w:r w:rsidRPr="004466BB">
        <w:rPr>
          <w:rFonts w:cs="Times New Roman"/>
        </w:rPr>
        <w:t>reprezentowanym przez: Dyrektor – dr n. med. Monika Domarecka</w:t>
      </w:r>
    </w:p>
    <w:p w14:paraId="55A1A697" w14:textId="77777777" w:rsidR="006D71B7" w:rsidRPr="004466BB" w:rsidRDefault="006D71B7" w:rsidP="006D71B7">
      <w:pPr>
        <w:rPr>
          <w:rFonts w:cs="Times New Roman"/>
        </w:rPr>
      </w:pPr>
      <w:r w:rsidRPr="004466BB">
        <w:rPr>
          <w:rFonts w:cs="Times New Roman"/>
        </w:rPr>
        <w:t>zwanym dalej „Administratorem”</w:t>
      </w:r>
    </w:p>
    <w:p w14:paraId="3580C09A" w14:textId="77777777" w:rsidR="006D71B7" w:rsidRPr="004466BB" w:rsidRDefault="006D71B7" w:rsidP="006D71B7">
      <w:pPr>
        <w:rPr>
          <w:rFonts w:cs="Times New Roman"/>
        </w:rPr>
      </w:pPr>
      <w:r w:rsidRPr="004466BB">
        <w:rPr>
          <w:rFonts w:cs="Times New Roman"/>
        </w:rPr>
        <w:t>a</w:t>
      </w:r>
    </w:p>
    <w:p w14:paraId="2769B44E" w14:textId="77777777" w:rsidR="006D71B7" w:rsidRPr="004466BB" w:rsidRDefault="006D71B7" w:rsidP="006D71B7">
      <w:pPr>
        <w:rPr>
          <w:rFonts w:cs="Times New Roman"/>
        </w:rPr>
      </w:pPr>
      <w:r w:rsidRPr="004466BB">
        <w:rPr>
          <w:rFonts w:cs="Times New Roman"/>
        </w:rPr>
        <w:t>Nazwa Wykonawcy ………………..</w:t>
      </w:r>
    </w:p>
    <w:p w14:paraId="1D36DE71" w14:textId="77777777" w:rsidR="006D71B7" w:rsidRPr="004466BB" w:rsidRDefault="006D71B7" w:rsidP="006D71B7">
      <w:pPr>
        <w:rPr>
          <w:rFonts w:cs="Times New Roman"/>
        </w:rPr>
      </w:pPr>
      <w:r w:rsidRPr="004466BB">
        <w:rPr>
          <w:rFonts w:cs="Times New Roman"/>
        </w:rPr>
        <w:t>Adres Wykonawcy……………….</w:t>
      </w:r>
    </w:p>
    <w:p w14:paraId="5D00612D" w14:textId="77777777" w:rsidR="006D71B7" w:rsidRPr="004466BB" w:rsidRDefault="006D71B7" w:rsidP="006D71B7">
      <w:pPr>
        <w:rPr>
          <w:rFonts w:cs="Times New Roman"/>
        </w:rPr>
      </w:pPr>
      <w:r w:rsidRPr="004466BB">
        <w:rPr>
          <w:rFonts w:cs="Times New Roman"/>
        </w:rPr>
        <w:t>wpisanym do Krajowego Rejestru Sądowego pod numerem KRS……………………………….. , kapitał zakładowy: ………………………………………… zł, Regon: …………………………………………</w:t>
      </w:r>
    </w:p>
    <w:p w14:paraId="729CEA2A" w14:textId="77777777" w:rsidR="006D71B7" w:rsidRPr="004466BB" w:rsidRDefault="006D71B7" w:rsidP="006D71B7">
      <w:pPr>
        <w:rPr>
          <w:rFonts w:cs="Times New Roman"/>
        </w:rPr>
      </w:pPr>
      <w:r w:rsidRPr="004466BB">
        <w:rPr>
          <w:rFonts w:cs="Times New Roman"/>
        </w:rPr>
        <w:t>NIP: ……………………………reprezentowanym przez:</w:t>
      </w:r>
    </w:p>
    <w:p w14:paraId="08D03FE7" w14:textId="77777777" w:rsidR="006D71B7" w:rsidRPr="004466BB" w:rsidRDefault="006D71B7" w:rsidP="006D71B7">
      <w:pPr>
        <w:rPr>
          <w:rFonts w:cs="Times New Roman"/>
        </w:rPr>
      </w:pPr>
      <w:r w:rsidRPr="004466BB">
        <w:rPr>
          <w:rFonts w:cs="Times New Roman"/>
        </w:rPr>
        <w:t>1. ………………………………………………………….…………..</w:t>
      </w:r>
    </w:p>
    <w:p w14:paraId="38303119" w14:textId="77777777" w:rsidR="006D71B7" w:rsidRPr="004466BB" w:rsidRDefault="006D71B7" w:rsidP="006D71B7">
      <w:pPr>
        <w:rPr>
          <w:rFonts w:cs="Times New Roman"/>
        </w:rPr>
      </w:pPr>
      <w:r w:rsidRPr="004466BB">
        <w:rPr>
          <w:rFonts w:cs="Times New Roman"/>
        </w:rPr>
        <w:t>2. …………………………………………………..…………………..</w:t>
      </w:r>
    </w:p>
    <w:p w14:paraId="2BD85E0E" w14:textId="77777777" w:rsidR="006D71B7" w:rsidRPr="004466BB" w:rsidRDefault="006D71B7" w:rsidP="006D71B7">
      <w:pPr>
        <w:rPr>
          <w:rFonts w:cs="Times New Roman"/>
        </w:rPr>
      </w:pPr>
      <w:r w:rsidRPr="004466BB">
        <w:rPr>
          <w:rFonts w:cs="Times New Roman"/>
        </w:rPr>
        <w:t>zwanym dalej „Podmiotem przetwarzającym”</w:t>
      </w:r>
    </w:p>
    <w:p w14:paraId="269D0DFD" w14:textId="77777777" w:rsidR="006D71B7" w:rsidRPr="004466BB" w:rsidRDefault="006D71B7" w:rsidP="006D71B7">
      <w:pPr>
        <w:rPr>
          <w:rFonts w:cs="Times New Roman"/>
        </w:rPr>
      </w:pPr>
    </w:p>
    <w:p w14:paraId="722E60A6" w14:textId="77777777" w:rsidR="006D71B7" w:rsidRPr="004466BB" w:rsidRDefault="006D71B7" w:rsidP="006D71B7">
      <w:pPr>
        <w:rPr>
          <w:rFonts w:cs="Times New Roman"/>
        </w:rPr>
      </w:pPr>
      <w:r w:rsidRPr="004466BB">
        <w:rPr>
          <w:rFonts w:cs="Times New Roman"/>
        </w:rPr>
        <w:t>o następującej treści:</w:t>
      </w:r>
    </w:p>
    <w:p w14:paraId="783EB3EA" w14:textId="77777777" w:rsidR="006D71B7" w:rsidRPr="004466BB" w:rsidRDefault="006D71B7" w:rsidP="006D71B7">
      <w:pPr>
        <w:rPr>
          <w:rFonts w:cs="Times New Roman"/>
        </w:rPr>
      </w:pPr>
    </w:p>
    <w:p w14:paraId="188922B4" w14:textId="77777777" w:rsidR="006D71B7" w:rsidRPr="004466BB" w:rsidRDefault="006D71B7" w:rsidP="004466BB">
      <w:pPr>
        <w:jc w:val="center"/>
        <w:rPr>
          <w:rFonts w:cs="Times New Roman"/>
        </w:rPr>
      </w:pPr>
      <w:r w:rsidRPr="004466BB">
        <w:rPr>
          <w:rFonts w:cs="Times New Roman"/>
        </w:rPr>
        <w:t>§ 1</w:t>
      </w:r>
    </w:p>
    <w:p w14:paraId="60050F42" w14:textId="65C9D774" w:rsidR="006D71B7" w:rsidRPr="004466BB" w:rsidRDefault="006D71B7" w:rsidP="006D71B7">
      <w:pPr>
        <w:rPr>
          <w:rFonts w:cs="Times New Roman"/>
        </w:rPr>
      </w:pPr>
      <w:r w:rsidRPr="004466BB">
        <w:rPr>
          <w:rFonts w:cs="Times New Roman"/>
        </w:rPr>
        <w:t>W związku z łączącą Strony niniejszą umową ZP/</w:t>
      </w:r>
      <w:r w:rsidR="004466BB">
        <w:rPr>
          <w:rFonts w:cs="Times New Roman"/>
        </w:rPr>
        <w:t>58</w:t>
      </w:r>
      <w:r w:rsidRPr="004466BB">
        <w:rPr>
          <w:rFonts w:cs="Times New Roman"/>
        </w:rPr>
        <w:t xml:space="preserve">/2023 z dnia ………. ., zwanej dalej Umową zasadniczą, której przedmiotem jest </w:t>
      </w:r>
      <w:r w:rsidR="00B35C16">
        <w:rPr>
          <w:rFonts w:cs="Times New Roman"/>
        </w:rPr>
        <w:t>użyczenie</w:t>
      </w:r>
      <w:r w:rsidR="004466BB">
        <w:rPr>
          <w:rFonts w:cs="Times New Roman"/>
        </w:rPr>
        <w:t>…………………..</w:t>
      </w:r>
      <w:r w:rsidRPr="004466BB">
        <w:rPr>
          <w:rFonts w:cs="Times New Roman"/>
        </w:rPr>
        <w:t xml:space="preserve"> 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14:paraId="3D2735D6" w14:textId="77777777" w:rsidR="006D71B7" w:rsidRPr="004466BB" w:rsidRDefault="006D71B7" w:rsidP="004466BB">
      <w:pPr>
        <w:jc w:val="center"/>
        <w:rPr>
          <w:rFonts w:cs="Times New Roman"/>
        </w:rPr>
      </w:pPr>
      <w:r w:rsidRPr="004466BB">
        <w:rPr>
          <w:rFonts w:cs="Times New Roman"/>
        </w:rPr>
        <w:t>§ 2</w:t>
      </w:r>
    </w:p>
    <w:p w14:paraId="24492AEF" w14:textId="77777777" w:rsidR="006D71B7" w:rsidRPr="008F70AC" w:rsidRDefault="006D71B7" w:rsidP="006D71B7">
      <w:pPr>
        <w:rPr>
          <w:rFonts w:cs="Times New Roman"/>
        </w:rPr>
      </w:pPr>
      <w:r w:rsidRPr="008F70AC">
        <w:rPr>
          <w:rFonts w:cs="Times New Roman"/>
        </w:rPr>
        <w:t>Powierzenie przetwarzania danych osobowych obejmuje dane osobowe dotyczące (katalog maksymalny):</w:t>
      </w:r>
    </w:p>
    <w:p w14:paraId="7FD1317A" w14:textId="59BB4022" w:rsidR="008F70AC" w:rsidRPr="008F70AC" w:rsidRDefault="006D71B7" w:rsidP="003B7DA0">
      <w:pPr>
        <w:pStyle w:val="Akapitzlist"/>
        <w:numPr>
          <w:ilvl w:val="0"/>
          <w:numId w:val="8"/>
        </w:numPr>
        <w:rPr>
          <w:sz w:val="24"/>
          <w:szCs w:val="24"/>
        </w:rPr>
      </w:pPr>
      <w:r w:rsidRPr="008F70AC">
        <w:rPr>
          <w:sz w:val="24"/>
          <w:szCs w:val="24"/>
        </w:rPr>
        <w:t>kategorie osób:</w:t>
      </w:r>
    </w:p>
    <w:p w14:paraId="1B841BD4" w14:textId="362C61F1" w:rsidR="008F70AC" w:rsidRPr="008F70AC" w:rsidRDefault="008F70AC" w:rsidP="003B7DA0">
      <w:pPr>
        <w:pStyle w:val="Akapitzlist"/>
        <w:numPr>
          <w:ilvl w:val="0"/>
          <w:numId w:val="7"/>
        </w:numPr>
        <w:rPr>
          <w:sz w:val="24"/>
          <w:szCs w:val="24"/>
        </w:rPr>
      </w:pPr>
      <w:r w:rsidRPr="008F70AC">
        <w:rPr>
          <w:sz w:val="24"/>
          <w:szCs w:val="24"/>
        </w:rPr>
        <w:t>pracownicy Administratora</w:t>
      </w:r>
    </w:p>
    <w:p w14:paraId="2131C189" w14:textId="77777777" w:rsidR="008F70AC" w:rsidRPr="008F70AC" w:rsidRDefault="008F70AC" w:rsidP="003B7DA0">
      <w:pPr>
        <w:pStyle w:val="Akapitzlist"/>
        <w:numPr>
          <w:ilvl w:val="0"/>
          <w:numId w:val="7"/>
        </w:numPr>
        <w:rPr>
          <w:sz w:val="24"/>
          <w:szCs w:val="24"/>
        </w:rPr>
      </w:pPr>
      <w:r w:rsidRPr="008F70AC">
        <w:rPr>
          <w:sz w:val="24"/>
          <w:szCs w:val="24"/>
        </w:rPr>
        <w:t>Pacjenci</w:t>
      </w:r>
    </w:p>
    <w:p w14:paraId="2600E4A6" w14:textId="7DD64C15" w:rsidR="006D71B7" w:rsidRPr="008F70AC" w:rsidRDefault="008F70AC" w:rsidP="003B7DA0">
      <w:pPr>
        <w:pStyle w:val="Akapitzlist"/>
        <w:numPr>
          <w:ilvl w:val="0"/>
          <w:numId w:val="7"/>
        </w:numPr>
        <w:rPr>
          <w:sz w:val="24"/>
          <w:szCs w:val="24"/>
        </w:rPr>
      </w:pPr>
      <w:r w:rsidRPr="008F70AC">
        <w:rPr>
          <w:sz w:val="24"/>
          <w:szCs w:val="24"/>
        </w:rPr>
        <w:t>inne kategorie osób niezbędnych do realizacji Umowy zasadniczej.</w:t>
      </w:r>
    </w:p>
    <w:p w14:paraId="2FD4366C" w14:textId="1A40B3C7" w:rsidR="008F70AC" w:rsidRPr="008F70AC" w:rsidRDefault="006D71B7" w:rsidP="003B7DA0">
      <w:pPr>
        <w:pStyle w:val="Akapitzlist"/>
        <w:numPr>
          <w:ilvl w:val="0"/>
          <w:numId w:val="8"/>
        </w:numPr>
        <w:rPr>
          <w:sz w:val="24"/>
          <w:szCs w:val="24"/>
        </w:rPr>
      </w:pPr>
      <w:r w:rsidRPr="008F70AC">
        <w:rPr>
          <w:sz w:val="24"/>
          <w:szCs w:val="24"/>
        </w:rPr>
        <w:t>kategorie danych</w:t>
      </w:r>
    </w:p>
    <w:p w14:paraId="43A8D5DE" w14:textId="6F367591" w:rsidR="008F70AC" w:rsidRPr="008F70AC" w:rsidRDefault="008F70AC" w:rsidP="008F70AC">
      <w:pPr>
        <w:ind w:left="360"/>
      </w:pPr>
      <w:r w:rsidRPr="008F70AC">
        <w:t>a)</w:t>
      </w:r>
      <w:r w:rsidRPr="008F70AC">
        <w:rPr>
          <w:rFonts w:cs="Times New Roman"/>
        </w:rPr>
        <w:t xml:space="preserve"> </w:t>
      </w:r>
      <w:r w:rsidRPr="008F70AC">
        <w:t>pracownicy Administratora:</w:t>
      </w:r>
    </w:p>
    <w:p w14:paraId="05AF5DA0" w14:textId="77777777" w:rsidR="008F70AC" w:rsidRPr="008F70AC" w:rsidRDefault="008F70AC" w:rsidP="008F70AC">
      <w:pPr>
        <w:ind w:left="360"/>
      </w:pPr>
      <w:r w:rsidRPr="008F70AC">
        <w:t>1.imię, nazwisko;</w:t>
      </w:r>
    </w:p>
    <w:p w14:paraId="33A77900" w14:textId="77777777" w:rsidR="008F70AC" w:rsidRPr="008F70AC" w:rsidRDefault="008F70AC" w:rsidP="008F70AC">
      <w:pPr>
        <w:ind w:left="360"/>
      </w:pPr>
      <w:r w:rsidRPr="008F70AC">
        <w:t>2.numer telefonu;</w:t>
      </w:r>
    </w:p>
    <w:p w14:paraId="3AD9BF7B" w14:textId="77777777" w:rsidR="008F70AC" w:rsidRPr="008F70AC" w:rsidRDefault="008F70AC" w:rsidP="008F70AC">
      <w:pPr>
        <w:ind w:left="360"/>
      </w:pPr>
      <w:r w:rsidRPr="008F70AC">
        <w:t>3.adres e-mail;</w:t>
      </w:r>
    </w:p>
    <w:p w14:paraId="4E939A4A" w14:textId="77777777" w:rsidR="008F70AC" w:rsidRPr="008F70AC" w:rsidRDefault="008F70AC" w:rsidP="008F70AC">
      <w:pPr>
        <w:ind w:left="360"/>
      </w:pPr>
      <w:r w:rsidRPr="008F70AC">
        <w:t>4.stanowisko służbowe;</w:t>
      </w:r>
    </w:p>
    <w:p w14:paraId="7914160E" w14:textId="02F611E9" w:rsidR="008F70AC" w:rsidRPr="008F70AC" w:rsidRDefault="008F70AC" w:rsidP="008F70AC">
      <w:pPr>
        <w:ind w:left="360"/>
      </w:pPr>
      <w:r w:rsidRPr="008F70AC">
        <w:t>5.inne kategorie danych niezbędne do realizacji Umowy zasadniczej</w:t>
      </w:r>
    </w:p>
    <w:p w14:paraId="3519CB32" w14:textId="037B8CF1" w:rsidR="008F70AC" w:rsidRPr="008F70AC" w:rsidRDefault="008F70AC" w:rsidP="008F70AC">
      <w:pPr>
        <w:ind w:left="360"/>
      </w:pPr>
      <w:r w:rsidRPr="008F70AC">
        <w:t>b) Pacjenci:</w:t>
      </w:r>
    </w:p>
    <w:p w14:paraId="38E2D99C" w14:textId="77777777" w:rsidR="008F70AC" w:rsidRDefault="008F70AC" w:rsidP="008F70AC">
      <w:pPr>
        <w:ind w:left="360"/>
      </w:pPr>
      <w:r w:rsidRPr="008F70AC">
        <w:t>1.imię, nazwisko;</w:t>
      </w:r>
    </w:p>
    <w:p w14:paraId="71C3125B" w14:textId="77777777" w:rsidR="008F70AC" w:rsidRDefault="008F70AC" w:rsidP="008F70AC">
      <w:pPr>
        <w:ind w:left="360"/>
      </w:pPr>
      <w:r>
        <w:t>2.parametry biometryczne (wzrost, waga, wiek, płeć)</w:t>
      </w:r>
    </w:p>
    <w:p w14:paraId="63A42158" w14:textId="77777777" w:rsidR="008F70AC" w:rsidRDefault="008F70AC" w:rsidP="008F70AC">
      <w:pPr>
        <w:ind w:left="360"/>
      </w:pPr>
      <w:r>
        <w:t>3.zapis badania znajdujący się w pamięci urządzenia</w:t>
      </w:r>
    </w:p>
    <w:p w14:paraId="0B507545" w14:textId="766107C4" w:rsidR="006D71B7" w:rsidRDefault="008F70AC" w:rsidP="008F70AC">
      <w:pPr>
        <w:ind w:left="360"/>
        <w:rPr>
          <w:highlight w:val="yellow"/>
        </w:rPr>
      </w:pPr>
      <w:r>
        <w:lastRenderedPageBreak/>
        <w:t>4.inne kategorie danych niezbędne do realizacji Umowy zasadniczej</w:t>
      </w:r>
    </w:p>
    <w:p w14:paraId="0373D4C1" w14:textId="77777777" w:rsidR="008F70AC" w:rsidRPr="008F70AC" w:rsidRDefault="008F70AC" w:rsidP="008F70AC">
      <w:pPr>
        <w:ind w:left="360"/>
        <w:rPr>
          <w:highlight w:val="yellow"/>
        </w:rPr>
      </w:pPr>
    </w:p>
    <w:p w14:paraId="28AF9E0D" w14:textId="77777777" w:rsidR="006D71B7" w:rsidRPr="008F70AC" w:rsidRDefault="006D71B7" w:rsidP="004466BB">
      <w:pPr>
        <w:jc w:val="center"/>
        <w:rPr>
          <w:rFonts w:cs="Times New Roman"/>
        </w:rPr>
      </w:pPr>
      <w:r w:rsidRPr="008F70AC">
        <w:rPr>
          <w:rFonts w:cs="Times New Roman"/>
        </w:rPr>
        <w:t>§ 3</w:t>
      </w:r>
    </w:p>
    <w:p w14:paraId="744F2539" w14:textId="77777777" w:rsidR="006D71B7" w:rsidRPr="008F70AC" w:rsidRDefault="006D71B7" w:rsidP="006D71B7">
      <w:pPr>
        <w:rPr>
          <w:rFonts w:cs="Times New Roman"/>
        </w:rPr>
      </w:pPr>
      <w:r w:rsidRPr="008F70AC">
        <w:rPr>
          <w:rFonts w:cs="Times New Roman"/>
        </w:rPr>
        <w:t>Powierzenie przetwarzania danych osobowych, o którym mowa w § 2 umowy obejmuje następujące czynności:</w:t>
      </w:r>
    </w:p>
    <w:p w14:paraId="1B53E702" w14:textId="7097AEAA" w:rsidR="006D71B7" w:rsidRPr="004466BB" w:rsidRDefault="006D71B7" w:rsidP="006D71B7">
      <w:pPr>
        <w:rPr>
          <w:rFonts w:cs="Times New Roman"/>
        </w:rPr>
      </w:pPr>
      <w:r w:rsidRPr="008F70AC">
        <w:rPr>
          <w:rFonts w:cs="Times New Roman"/>
        </w:rPr>
        <w:t>1.</w:t>
      </w:r>
      <w:r w:rsidRPr="008F70AC">
        <w:rPr>
          <w:rFonts w:cs="Times New Roman"/>
        </w:rPr>
        <w:tab/>
        <w:t>wykorzystywanie w celu przeprowadzenia</w:t>
      </w:r>
      <w:r w:rsidR="00EE10FB" w:rsidRPr="008F70AC">
        <w:rPr>
          <w:rFonts w:cs="Times New Roman"/>
        </w:rPr>
        <w:t xml:space="preserve"> </w:t>
      </w:r>
      <w:r w:rsidRPr="008F70AC">
        <w:rPr>
          <w:rFonts w:cs="Times New Roman"/>
        </w:rPr>
        <w:t>serwisu lub</w:t>
      </w:r>
      <w:r w:rsidR="00177F0F" w:rsidRPr="008F70AC">
        <w:rPr>
          <w:rFonts w:cs="Times New Roman"/>
        </w:rPr>
        <w:t xml:space="preserve"> zdalnej</w:t>
      </w:r>
      <w:r w:rsidRPr="008F70AC">
        <w:rPr>
          <w:rFonts w:cs="Times New Roman"/>
        </w:rPr>
        <w:t xml:space="preserve"> diagnostyki urządzenia</w:t>
      </w:r>
      <w:r w:rsidR="00177F0F" w:rsidRPr="008F70AC">
        <w:rPr>
          <w:rFonts w:cs="Times New Roman"/>
        </w:rPr>
        <w:t>.</w:t>
      </w:r>
    </w:p>
    <w:p w14:paraId="7CD1EF65" w14:textId="77777777" w:rsidR="006D71B7" w:rsidRPr="004466BB" w:rsidRDefault="006D71B7" w:rsidP="006D71B7">
      <w:pPr>
        <w:rPr>
          <w:rFonts w:cs="Times New Roman"/>
        </w:rPr>
      </w:pPr>
    </w:p>
    <w:p w14:paraId="1CD9F453" w14:textId="77777777" w:rsidR="006D71B7" w:rsidRPr="004466BB" w:rsidRDefault="006D71B7" w:rsidP="004466BB">
      <w:pPr>
        <w:jc w:val="center"/>
        <w:rPr>
          <w:rFonts w:cs="Times New Roman"/>
        </w:rPr>
      </w:pPr>
      <w:r w:rsidRPr="004466BB">
        <w:rPr>
          <w:rFonts w:cs="Times New Roman"/>
        </w:rPr>
        <w:t>§ 4</w:t>
      </w:r>
    </w:p>
    <w:p w14:paraId="707EC6BA" w14:textId="77777777" w:rsidR="006D71B7" w:rsidRPr="004466BB" w:rsidRDefault="006D71B7" w:rsidP="006D71B7">
      <w:pPr>
        <w:rPr>
          <w:rFonts w:cs="Times New Roman"/>
        </w:rPr>
      </w:pPr>
      <w:r w:rsidRPr="004466BB">
        <w:rPr>
          <w:rFonts w:cs="Times New Roman"/>
        </w:rPr>
        <w:t>1.</w:t>
      </w:r>
      <w:r w:rsidRPr="004466BB">
        <w:rPr>
          <w:rFonts w:cs="Times New Roman"/>
        </w:rPr>
        <w:tab/>
        <w:t>Administrator powierza przetwarzanie danych Podmiotowi przetwarzającemu wyłącznie w celu realizacji łączącej strony Umowy zasadniczej.</w:t>
      </w:r>
    </w:p>
    <w:p w14:paraId="4A9ABEB6" w14:textId="77777777" w:rsidR="006D71B7" w:rsidRPr="004466BB" w:rsidRDefault="006D71B7" w:rsidP="006D71B7">
      <w:pPr>
        <w:rPr>
          <w:rFonts w:cs="Times New Roman"/>
        </w:rPr>
      </w:pPr>
      <w:r w:rsidRPr="004466BB">
        <w:rPr>
          <w:rFonts w:cs="Times New Roman"/>
        </w:rPr>
        <w:t>2.</w:t>
      </w:r>
      <w:r w:rsidRPr="004466BB">
        <w:rPr>
          <w:rFonts w:cs="Times New Roman"/>
        </w:rPr>
        <w:tab/>
        <w:t>Podmiot przetwarzający przyjmuje dane osobowe do przetwarzania i zobowiązuje się je przetwarzać na zasadach określonych w niniejszej umowie.</w:t>
      </w:r>
    </w:p>
    <w:p w14:paraId="2D9330BF" w14:textId="77777777" w:rsidR="006D71B7" w:rsidRPr="004466BB" w:rsidRDefault="006D71B7" w:rsidP="004466BB">
      <w:pPr>
        <w:jc w:val="center"/>
        <w:rPr>
          <w:rFonts w:cs="Times New Roman"/>
        </w:rPr>
      </w:pPr>
      <w:r w:rsidRPr="004466BB">
        <w:rPr>
          <w:rFonts w:cs="Times New Roman"/>
        </w:rPr>
        <w:t>§ 5</w:t>
      </w:r>
    </w:p>
    <w:p w14:paraId="02C1E70F" w14:textId="77777777" w:rsidR="006D71B7" w:rsidRPr="004466BB" w:rsidRDefault="006D71B7" w:rsidP="006D71B7">
      <w:pPr>
        <w:rPr>
          <w:rFonts w:cs="Times New Roman"/>
        </w:rPr>
      </w:pPr>
      <w:r w:rsidRPr="004466BB">
        <w:rPr>
          <w:rFonts w:cs="Times New Roman"/>
        </w:rPr>
        <w:t>1.</w:t>
      </w:r>
      <w:r w:rsidRPr="004466BB">
        <w:rPr>
          <w:rFonts w:cs="Times New Roman"/>
        </w:rPr>
        <w:tab/>
        <w:t>Podmiot przetwarzający zobowiązuje się przetwarzać dane osobowe wyłącznie na udokumentowane polecenie Administratora, przy czym za udokumentowane polecenie Administratora uważa się polecenia przekazywane drogą elektroniczną lub na piśmie.</w:t>
      </w:r>
    </w:p>
    <w:p w14:paraId="63C9CB7E" w14:textId="77777777" w:rsidR="006D71B7" w:rsidRPr="004466BB" w:rsidRDefault="006D71B7" w:rsidP="006D71B7">
      <w:pPr>
        <w:rPr>
          <w:rFonts w:cs="Times New Roman"/>
        </w:rPr>
      </w:pPr>
      <w:r w:rsidRPr="004466BB">
        <w:rPr>
          <w:rFonts w:cs="Times New Roman"/>
        </w:rPr>
        <w:t>2.</w:t>
      </w:r>
      <w:r w:rsidRPr="004466BB">
        <w:rPr>
          <w:rFonts w:cs="Times New Roman"/>
        </w:rPr>
        <w:tab/>
        <w:t xml:space="preserve">Przy przetwarzaniu danych osobowych, Podmiot przetwarzający zobowiązuje się do przestrzegania obowiązujących przepisów o ochronie danych osobowych, w szczególności ogólnego rozporządzenia o ochronie danych. </w:t>
      </w:r>
    </w:p>
    <w:p w14:paraId="4F907E96" w14:textId="77777777" w:rsidR="006D71B7" w:rsidRPr="004466BB" w:rsidRDefault="006D71B7" w:rsidP="006D71B7">
      <w:pPr>
        <w:rPr>
          <w:rFonts w:cs="Times New Roman"/>
        </w:rPr>
      </w:pPr>
      <w:r w:rsidRPr="004466BB">
        <w:rPr>
          <w:rFonts w:cs="Times New Roman"/>
        </w:rPr>
        <w:t>3.</w:t>
      </w:r>
      <w:r w:rsidRPr="004466BB">
        <w:rPr>
          <w:rFonts w:cs="Times New Roman"/>
        </w:rPr>
        <w:tab/>
        <w:t>Podmiot przetwarzający oświadcza, że dysponuje zasobami, doświadczeniem, wiedzą fachową i wykwalifikowanym personelem, które umożliwiają mu prawidłowe wykonanie umowy oraz wdrożenie odpowiednich środków technicznych i organizacyjnych, by przetwarzanie spełniało wymogi obowiązujących przepisów o ochronie danych osobowych, w szczególności ogólnego rozporządzenia o ochronie danych.</w:t>
      </w:r>
    </w:p>
    <w:p w14:paraId="75551ADA" w14:textId="77777777" w:rsidR="006D71B7" w:rsidRPr="004466BB" w:rsidRDefault="006D71B7" w:rsidP="006D71B7">
      <w:pPr>
        <w:rPr>
          <w:rFonts w:cs="Times New Roman"/>
        </w:rPr>
      </w:pPr>
      <w:r w:rsidRPr="004466BB">
        <w:rPr>
          <w:rFonts w:cs="Times New Roman"/>
        </w:rPr>
        <w:t>4.</w:t>
      </w:r>
      <w:r w:rsidRPr="004466BB">
        <w:rPr>
          <w:rFonts w:cs="Times New Roman"/>
        </w:rPr>
        <w:tab/>
        <w:t>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szczególności powinien zabezpieczyć dane przed ich udostępnieniem osobom nieupoważnionym, zabraniem przez osobę nieuprawnioną, przetwarzaniem z naruszeniem ustawy oraz zmianą, utratą, uszkodzeniem lub zniszczeniem. Podmiot przetwarzający prowadzi dokumentację opisującą środki, o których mowa w zdaniu poprzednim oraz sposób przetwarzania danych osobowych.</w:t>
      </w:r>
    </w:p>
    <w:p w14:paraId="5CF41FA5" w14:textId="77777777" w:rsidR="006D71B7" w:rsidRPr="004466BB" w:rsidRDefault="006D71B7" w:rsidP="006D71B7">
      <w:pPr>
        <w:rPr>
          <w:rFonts w:cs="Times New Roman"/>
        </w:rPr>
      </w:pPr>
      <w:r w:rsidRPr="004466BB">
        <w:rPr>
          <w:rFonts w:cs="Times New Roman"/>
        </w:rPr>
        <w:t>5.</w:t>
      </w:r>
      <w:r w:rsidRPr="004466BB">
        <w:rPr>
          <w:rFonts w:cs="Times New Roman"/>
        </w:rPr>
        <w:tab/>
        <w:t>Podmiot przetwarzający zobowiązuje się do zachowania w tajemnicy danych osobowych i środków ich zabezpieczenia zarówno w okresie obowiązywania niniejszej umowy, jaki i po jej rozwiązaniu, a także zapewnia, by osoby upoważnione przez niego do przetwarzania danych osobowych zobowiązały się do zachowania tajemnicy danych osobowych i środków ich zabezpieczenia zarówno w okresie obowiązywania niniejszej umowy, jaki i po jej rozwiązaniu.</w:t>
      </w:r>
    </w:p>
    <w:p w14:paraId="1C6EDFED" w14:textId="77777777" w:rsidR="006D71B7" w:rsidRPr="004466BB" w:rsidRDefault="006D71B7" w:rsidP="006D71B7">
      <w:pPr>
        <w:rPr>
          <w:rFonts w:cs="Times New Roman"/>
        </w:rPr>
      </w:pPr>
      <w:r w:rsidRPr="004466BB">
        <w:rPr>
          <w:rFonts w:cs="Times New Roman"/>
        </w:rPr>
        <w:t>6.</w:t>
      </w:r>
      <w:r w:rsidRPr="004466BB">
        <w:rPr>
          <w:rFonts w:cs="Times New Roman"/>
        </w:rPr>
        <w:tab/>
        <w:t>Podmiot przetwarzający niezwłocznie informuje Administratora o jakimkolwiek postępowaniu, w szczególności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objęto dane osobowe powierzone na podstawie niniejszej umowy.</w:t>
      </w:r>
    </w:p>
    <w:p w14:paraId="6491388C" w14:textId="77777777" w:rsidR="006D71B7" w:rsidRPr="004466BB" w:rsidRDefault="006D71B7" w:rsidP="006D71B7">
      <w:pPr>
        <w:rPr>
          <w:rFonts w:cs="Times New Roman"/>
        </w:rPr>
      </w:pPr>
      <w:r w:rsidRPr="004466BB">
        <w:rPr>
          <w:rFonts w:cs="Times New Roman"/>
        </w:rPr>
        <w:t>7.</w:t>
      </w:r>
      <w:r w:rsidRPr="004466BB">
        <w:rPr>
          <w:rFonts w:cs="Times New Roman"/>
        </w:rPr>
        <w:tab/>
        <w:t>Przetwarzający nie może przekazywać powierzonych mu do przetwarzania danych osobowych do podmiotów znajdujących się w państwach spoza Europejskiego Obszaru Gospodarczego.</w:t>
      </w:r>
    </w:p>
    <w:p w14:paraId="32334E91" w14:textId="77777777" w:rsidR="006D71B7" w:rsidRPr="004466BB" w:rsidRDefault="006D71B7" w:rsidP="006D71B7">
      <w:pPr>
        <w:rPr>
          <w:rFonts w:cs="Times New Roman"/>
        </w:rPr>
      </w:pPr>
      <w:r w:rsidRPr="004466BB">
        <w:rPr>
          <w:rFonts w:cs="Times New Roman"/>
        </w:rPr>
        <w:t>8.</w:t>
      </w:r>
      <w:r w:rsidRPr="004466BB">
        <w:rPr>
          <w:rFonts w:cs="Times New Roman"/>
        </w:rPr>
        <w:tab/>
        <w:t xml:space="preserve">Podmiot przetwarzający zobowiązuje się: </w:t>
      </w:r>
    </w:p>
    <w:p w14:paraId="7559E63E" w14:textId="77777777" w:rsidR="006D71B7" w:rsidRPr="004466BB" w:rsidRDefault="006D71B7" w:rsidP="006D71B7">
      <w:pPr>
        <w:rPr>
          <w:rFonts w:cs="Times New Roman"/>
        </w:rPr>
      </w:pPr>
      <w:r w:rsidRPr="004466BB">
        <w:rPr>
          <w:rFonts w:cs="Times New Roman"/>
        </w:rPr>
        <w:t>1.</w:t>
      </w:r>
      <w:r w:rsidRPr="004466BB">
        <w:rPr>
          <w:rFonts w:cs="Times New Roman"/>
        </w:rPr>
        <w:tab/>
        <w:t xml:space="preserve">uwzględniając charakter przetwarzania oraz dostępne mu informacje, pomagać Administratorowi w wywiązywaniu się z obowiązków określonych w art. 32-36 ogólnego rozporządzenia o ochronie danych, a w szczególności Podmiot przetwarzający zobowiązuje się </w:t>
      </w:r>
      <w:r w:rsidRPr="004466BB">
        <w:rPr>
          <w:rFonts w:cs="Times New Roman"/>
        </w:rPr>
        <w:lastRenderedPageBreak/>
        <w:t>przekazywać Administratorowi informacje oraz wykonywać jego polecenia dotyczące stosowanych środków zabezpieczania powierzonych danych osobowych, przypadków naruszenia ochrony danych osobowych będących przedmiotem niniejszej umowy;</w:t>
      </w:r>
    </w:p>
    <w:p w14:paraId="14E2C300" w14:textId="77777777" w:rsidR="006D71B7" w:rsidRPr="004466BB" w:rsidRDefault="006D71B7" w:rsidP="006D71B7">
      <w:pPr>
        <w:rPr>
          <w:rFonts w:cs="Times New Roman"/>
        </w:rPr>
      </w:pPr>
      <w:r w:rsidRPr="004466BB">
        <w:rPr>
          <w:rFonts w:cs="Times New Roman"/>
        </w:rPr>
        <w:t>2.</w:t>
      </w:r>
      <w:r w:rsidRPr="004466BB">
        <w:rPr>
          <w:rFonts w:cs="Times New Roman"/>
        </w:rPr>
        <w:tab/>
        <w:t>przekazywać Administratorowi niezwłocznie, nie później niż w ciągu 24 godzin od stwierdzenia naruszenia, informacje o naruszeniu ochrony powierzonych mu danych osobowych, w tym informacje niezbędne Administratorowi do zgłoszenia naruszenia ochrony danych organowi nadzorczemu, w którym mowa w art. 33 ust. 3 ogólnego rozporządzenia o ochronie danych;</w:t>
      </w:r>
    </w:p>
    <w:p w14:paraId="5A5F8ED2" w14:textId="77777777" w:rsidR="006D71B7" w:rsidRPr="004466BB" w:rsidRDefault="006D71B7" w:rsidP="006D71B7">
      <w:pPr>
        <w:rPr>
          <w:rFonts w:cs="Times New Roman"/>
        </w:rPr>
      </w:pPr>
      <w:r w:rsidRPr="004466BB">
        <w:rPr>
          <w:rFonts w:cs="Times New Roman"/>
        </w:rPr>
        <w:t>3.</w:t>
      </w:r>
      <w:r w:rsidRPr="004466BB">
        <w:rPr>
          <w:rFonts w:cs="Times New Roman"/>
        </w:rPr>
        <w:tab/>
        <w:t>w miarę możliwości pomagać Administratorowi, poprzez odpowiednie środki techniczne i organizacyjne oraz na podstawie odrębnych ustaleń, w wywiązywaniu się z obowiązku odpowiadania na żądania osób, których dane dotyczą, w zakresie wykonywania ich praw określonych w rozdziale III ogólnego rozporządzenia o ochronie danych;</w:t>
      </w:r>
    </w:p>
    <w:p w14:paraId="1EF6F47E" w14:textId="77777777" w:rsidR="006D71B7" w:rsidRPr="004466BB" w:rsidRDefault="006D71B7" w:rsidP="006D71B7">
      <w:pPr>
        <w:rPr>
          <w:rFonts w:cs="Times New Roman"/>
        </w:rPr>
      </w:pPr>
      <w:r w:rsidRPr="004466BB">
        <w:rPr>
          <w:rFonts w:cs="Times New Roman"/>
        </w:rPr>
        <w:t>4.</w:t>
      </w:r>
      <w:r w:rsidRPr="004466BB">
        <w:rPr>
          <w:rFonts w:cs="Times New Roman"/>
        </w:rPr>
        <w:tab/>
        <w:t>niezwłocznie poinformować Administratora, jeżeli zdaniem Podmiotu przetwarzającego wydane mu polecenie stanowi naruszenie ogólnego rozporządzenia o ochronie danych lub innych przepisów dotyczących ochrony danych.</w:t>
      </w:r>
    </w:p>
    <w:p w14:paraId="030E5653" w14:textId="77777777" w:rsidR="006D71B7" w:rsidRPr="004466BB" w:rsidRDefault="006D71B7" w:rsidP="004466BB">
      <w:pPr>
        <w:jc w:val="center"/>
        <w:rPr>
          <w:rFonts w:cs="Times New Roman"/>
        </w:rPr>
      </w:pPr>
      <w:r w:rsidRPr="004466BB">
        <w:rPr>
          <w:rFonts w:cs="Times New Roman"/>
        </w:rPr>
        <w:t>§ 6</w:t>
      </w:r>
    </w:p>
    <w:p w14:paraId="58126BBE" w14:textId="77777777" w:rsidR="006D71B7" w:rsidRPr="004466BB" w:rsidRDefault="006D71B7" w:rsidP="006D71B7">
      <w:pPr>
        <w:rPr>
          <w:rFonts w:cs="Times New Roman"/>
        </w:rPr>
      </w:pPr>
      <w:r w:rsidRPr="004466BB">
        <w:rPr>
          <w:rFonts w:cs="Times New Roman"/>
        </w:rPr>
        <w:t>1.</w:t>
      </w:r>
      <w:r w:rsidRPr="004466BB">
        <w:rPr>
          <w:rFonts w:cs="Times New Roman"/>
        </w:rPr>
        <w:tab/>
        <w:t>Podmiot przetwarzający nie może w celu realizacji niniejszej umowy i umowy zasadniczej ani w żadnym innym celu, powierzać przetwarzania danych osobowych innym podmiotom, bez uprzedniej zgody Administratora wyrażonej w formie pisemnej pod rygorem nieważności.</w:t>
      </w:r>
    </w:p>
    <w:p w14:paraId="55BC3DB4" w14:textId="77777777" w:rsidR="006D71B7" w:rsidRPr="004466BB" w:rsidRDefault="006D71B7" w:rsidP="006D71B7">
      <w:pPr>
        <w:rPr>
          <w:rFonts w:cs="Times New Roman"/>
        </w:rPr>
      </w:pPr>
      <w:r w:rsidRPr="004466BB">
        <w:rPr>
          <w:rFonts w:cs="Times New Roman"/>
        </w:rPr>
        <w:t>2.</w:t>
      </w:r>
      <w:r w:rsidRPr="004466BB">
        <w:rPr>
          <w:rFonts w:cs="Times New Roman"/>
        </w:rPr>
        <w:tab/>
        <w:t>Zgoda wydawana jest w odniesieniu do ściśle określonych osób lub podmiotów oraz określa cel, zakres oraz warunki dalszego powierzenia przetwarzania danych osobowych.</w:t>
      </w:r>
    </w:p>
    <w:p w14:paraId="3197FF87" w14:textId="77777777" w:rsidR="006D71B7" w:rsidRPr="004466BB" w:rsidRDefault="006D71B7" w:rsidP="006D71B7">
      <w:pPr>
        <w:rPr>
          <w:rFonts w:cs="Times New Roman"/>
        </w:rPr>
      </w:pPr>
      <w:r w:rsidRPr="004466BB">
        <w:rPr>
          <w:rFonts w:cs="Times New Roman"/>
        </w:rPr>
        <w:t>3.</w:t>
      </w:r>
      <w:r w:rsidRPr="004466BB">
        <w:rPr>
          <w:rFonts w:cs="Times New Roman"/>
        </w:rPr>
        <w:tab/>
        <w:t>W wypadku wyrażenia przez Administratora zgody, o której mowa w ust. 1 powyżej, odpowiedzialność wobec Administratora za działania innego podmiotu ponosi w całości Podmiot przetwarzający.</w:t>
      </w:r>
    </w:p>
    <w:p w14:paraId="2F32AF6B" w14:textId="77777777" w:rsidR="006D71B7" w:rsidRPr="004466BB" w:rsidRDefault="006D71B7" w:rsidP="004466BB">
      <w:pPr>
        <w:jc w:val="center"/>
        <w:rPr>
          <w:rFonts w:cs="Times New Roman"/>
        </w:rPr>
      </w:pPr>
      <w:r w:rsidRPr="004466BB">
        <w:rPr>
          <w:rFonts w:cs="Times New Roman"/>
        </w:rPr>
        <w:t>§ 7</w:t>
      </w:r>
    </w:p>
    <w:p w14:paraId="46805963" w14:textId="77777777" w:rsidR="006D71B7" w:rsidRPr="004466BB" w:rsidRDefault="006D71B7" w:rsidP="006D71B7">
      <w:pPr>
        <w:rPr>
          <w:rFonts w:cs="Times New Roman"/>
        </w:rPr>
      </w:pPr>
      <w:r w:rsidRPr="004466BB">
        <w:rPr>
          <w:rFonts w:cs="Times New Roman"/>
        </w:rPr>
        <w:t>1.</w:t>
      </w:r>
      <w:r w:rsidRPr="004466BB">
        <w:rPr>
          <w:rFonts w:cs="Times New Roman"/>
        </w:rPr>
        <w:tab/>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14:paraId="44F209AD" w14:textId="77777777" w:rsidR="006D71B7" w:rsidRPr="004466BB" w:rsidRDefault="006D71B7" w:rsidP="006D71B7">
      <w:pPr>
        <w:rPr>
          <w:rFonts w:cs="Times New Roman"/>
        </w:rPr>
      </w:pPr>
      <w:r w:rsidRPr="004466BB">
        <w:rPr>
          <w:rFonts w:cs="Times New Roman"/>
        </w:rPr>
        <w:t>2.</w:t>
      </w:r>
      <w:r w:rsidRPr="004466BB">
        <w:rPr>
          <w:rFonts w:cs="Times New Roman"/>
        </w:rPr>
        <w:tab/>
        <w:t>Administrator jest zobowiązany uprzedzić Podmiot przetwarzający o planowanej kontroli, nie później niż na 7 dni przed przystąpieniem do jej dokonania.</w:t>
      </w:r>
    </w:p>
    <w:p w14:paraId="1469FC1B" w14:textId="77777777" w:rsidR="006D71B7" w:rsidRPr="004466BB" w:rsidRDefault="006D71B7" w:rsidP="006D71B7">
      <w:pPr>
        <w:rPr>
          <w:rFonts w:cs="Times New Roman"/>
        </w:rPr>
      </w:pPr>
      <w:r w:rsidRPr="004466BB">
        <w:rPr>
          <w:rFonts w:cs="Times New Roman"/>
        </w:rPr>
        <w:t>3.</w:t>
      </w:r>
      <w:r w:rsidRPr="004466BB">
        <w:rPr>
          <w:rFonts w:cs="Times New Roman"/>
        </w:rPr>
        <w:tab/>
        <w:t>W wypadkach nie cierpiących zwłoki (w szczególności gdy Administrator podjął podejrzenie o naruszeniu przez Podmiot przetwarzający warunków niniejszej umowy) Administrator jest uprawniony do przeprowadzenia audytu lub inspekcji bez uprzedzenia.</w:t>
      </w:r>
    </w:p>
    <w:p w14:paraId="40F94B82" w14:textId="77777777" w:rsidR="006D71B7" w:rsidRPr="004466BB" w:rsidRDefault="006D71B7" w:rsidP="006D71B7">
      <w:pPr>
        <w:rPr>
          <w:rFonts w:cs="Times New Roman"/>
        </w:rPr>
      </w:pPr>
      <w:r w:rsidRPr="004466BB">
        <w:rPr>
          <w:rFonts w:cs="Times New Roman"/>
        </w:rPr>
        <w:t>4.</w:t>
      </w:r>
      <w:r w:rsidRPr="004466BB">
        <w:rPr>
          <w:rFonts w:cs="Times New Roman"/>
        </w:rPr>
        <w:tab/>
        <w:t>Podmiot przetwarzający jest zobowiązany do zastosowania się do zaleceń Administratora dotyczących zasad przetwarzania powierzonych danych osobowych oraz dotyczących poprawy zabezpieczenia danych osobowych, sporządzonych w wyniku kontroli lub audytów przeprowadzonych przez Administratora lub upoważnionego przez niego audytora.</w:t>
      </w:r>
    </w:p>
    <w:p w14:paraId="36D2A0CE" w14:textId="77777777" w:rsidR="006D71B7" w:rsidRPr="004466BB" w:rsidRDefault="006D71B7" w:rsidP="006D71B7">
      <w:pPr>
        <w:rPr>
          <w:rFonts w:cs="Times New Roman"/>
        </w:rPr>
      </w:pPr>
      <w:r w:rsidRPr="004466BB">
        <w:rPr>
          <w:rFonts w:cs="Times New Roman"/>
        </w:rPr>
        <w:t>5.</w:t>
      </w:r>
      <w:r w:rsidRPr="004466BB">
        <w:rPr>
          <w:rFonts w:cs="Times New Roman"/>
        </w:rPr>
        <w:tab/>
        <w:t>Niezależnie od powyższego Podmiot przetwarzający jest obowiązany udostępnić Administratorowi wszelkie informacje niezbędne do wykazania spełnienia obowiązków określonych w ogólnym rozporządzeniu o ochronie danych.</w:t>
      </w:r>
    </w:p>
    <w:p w14:paraId="496FCBDD" w14:textId="77777777" w:rsidR="006D71B7" w:rsidRPr="004466BB" w:rsidRDefault="006D71B7" w:rsidP="004466BB">
      <w:pPr>
        <w:jc w:val="center"/>
        <w:rPr>
          <w:rFonts w:cs="Times New Roman"/>
        </w:rPr>
      </w:pPr>
      <w:r w:rsidRPr="004466BB">
        <w:rPr>
          <w:rFonts w:cs="Times New Roman"/>
        </w:rPr>
        <w:t>§ 8</w:t>
      </w:r>
    </w:p>
    <w:p w14:paraId="60ECACA2" w14:textId="77777777" w:rsidR="006D71B7" w:rsidRPr="004466BB" w:rsidRDefault="006D71B7" w:rsidP="006D71B7">
      <w:pPr>
        <w:rPr>
          <w:rFonts w:cs="Times New Roman"/>
        </w:rPr>
      </w:pPr>
      <w:r w:rsidRPr="004466BB">
        <w:rPr>
          <w:rFonts w:cs="Times New Roman"/>
        </w:rPr>
        <w:t>1.</w:t>
      </w:r>
      <w:r w:rsidRPr="004466BB">
        <w:rPr>
          <w:rFonts w:cs="Times New Roman"/>
        </w:rPr>
        <w:tab/>
        <w:t>Podmiot przetwarzający jest uprawniony do przetwarzania danych osobowych w imieniu Administratora przez czas obowiązywania niniejszej umowy oraz Umowy zasadniczej.</w:t>
      </w:r>
    </w:p>
    <w:p w14:paraId="72A7AA66" w14:textId="77777777" w:rsidR="006D71B7" w:rsidRPr="004466BB" w:rsidRDefault="006D71B7" w:rsidP="006D71B7">
      <w:pPr>
        <w:rPr>
          <w:rFonts w:cs="Times New Roman"/>
        </w:rPr>
      </w:pPr>
      <w:r w:rsidRPr="004466BB">
        <w:rPr>
          <w:rFonts w:cs="Times New Roman"/>
        </w:rPr>
        <w:t>2.</w:t>
      </w:r>
      <w:r w:rsidRPr="004466BB">
        <w:rPr>
          <w:rFonts w:cs="Times New Roman"/>
        </w:rPr>
        <w:tab/>
        <w:t>Umowa jest zawarta na czas określony, który odpowiada okresem czasowi obowiązywania umowy zasadniczej.</w:t>
      </w:r>
    </w:p>
    <w:p w14:paraId="25410C4F" w14:textId="77777777" w:rsidR="006D71B7" w:rsidRPr="004466BB" w:rsidRDefault="006D71B7" w:rsidP="006D71B7">
      <w:pPr>
        <w:rPr>
          <w:rFonts w:cs="Times New Roman"/>
        </w:rPr>
      </w:pPr>
      <w:r w:rsidRPr="004466BB">
        <w:rPr>
          <w:rFonts w:cs="Times New Roman"/>
        </w:rPr>
        <w:t>3.</w:t>
      </w:r>
      <w:r w:rsidRPr="004466BB">
        <w:rPr>
          <w:rFonts w:cs="Times New Roman"/>
        </w:rPr>
        <w:tab/>
        <w:t>Rozwiązanie, wypowiedzenie lub wygaśnięcie umowy powoduje odpowiednio jednoczesne rozwiązanie, wypowiedzenie lub wygaśnięcie umowy zasadniczej.</w:t>
      </w:r>
    </w:p>
    <w:p w14:paraId="4B81F2EA" w14:textId="77777777" w:rsidR="006D71B7" w:rsidRPr="004466BB" w:rsidRDefault="006D71B7" w:rsidP="006D71B7">
      <w:pPr>
        <w:rPr>
          <w:rFonts w:cs="Times New Roman"/>
        </w:rPr>
      </w:pPr>
      <w:r w:rsidRPr="004466BB">
        <w:rPr>
          <w:rFonts w:cs="Times New Roman"/>
        </w:rPr>
        <w:lastRenderedPageBreak/>
        <w:t>4.</w:t>
      </w:r>
      <w:r w:rsidRPr="004466BB">
        <w:rPr>
          <w:rFonts w:cs="Times New Roman"/>
        </w:rPr>
        <w:tab/>
        <w:t>Umowa może być wypowiedziana ze skutkiem natychmiastowym w sytuacji gdy Podmiot przetwarzający dokonuje przetwarzania danych osobowych sprzecznie z obowiązkami wynikającymi z niniejszej umowy lub przepisami o ochronie danych osobowych, a w szczególności:</w:t>
      </w:r>
    </w:p>
    <w:p w14:paraId="5350C809" w14:textId="77777777" w:rsidR="006D71B7" w:rsidRPr="004466BB" w:rsidRDefault="006D71B7" w:rsidP="006D71B7">
      <w:pPr>
        <w:rPr>
          <w:rFonts w:cs="Times New Roman"/>
        </w:rPr>
      </w:pPr>
      <w:r w:rsidRPr="004466BB">
        <w:rPr>
          <w:rFonts w:cs="Times New Roman"/>
        </w:rPr>
        <w:t>1.</w:t>
      </w:r>
      <w:r w:rsidRPr="004466BB">
        <w:rPr>
          <w:rFonts w:cs="Times New Roman"/>
        </w:rPr>
        <w:tab/>
        <w:t>dokonuje przetwarzania danych osobowych w celu lub w sposób inny niż określony w umowie;</w:t>
      </w:r>
    </w:p>
    <w:p w14:paraId="5D16D09E" w14:textId="77777777" w:rsidR="006D71B7" w:rsidRPr="004466BB" w:rsidRDefault="006D71B7" w:rsidP="006D71B7">
      <w:pPr>
        <w:rPr>
          <w:rFonts w:cs="Times New Roman"/>
        </w:rPr>
      </w:pPr>
      <w:r w:rsidRPr="004466BB">
        <w:rPr>
          <w:rFonts w:cs="Times New Roman"/>
        </w:rPr>
        <w:t>2.</w:t>
      </w:r>
      <w:r w:rsidRPr="004466BB">
        <w:rPr>
          <w:rFonts w:cs="Times New Roman"/>
        </w:rPr>
        <w:tab/>
        <w:t>dokonuje powierzenia przetwarzania danych osobowych innemu podmiotowi z naruszeniem § 6 ust. 1 umowy;</w:t>
      </w:r>
    </w:p>
    <w:p w14:paraId="4F4E24F3" w14:textId="77777777" w:rsidR="006D71B7" w:rsidRPr="004466BB" w:rsidRDefault="006D71B7" w:rsidP="006D71B7">
      <w:pPr>
        <w:rPr>
          <w:rFonts w:cs="Times New Roman"/>
        </w:rPr>
      </w:pPr>
      <w:r w:rsidRPr="004466BB">
        <w:rPr>
          <w:rFonts w:cs="Times New Roman"/>
        </w:rPr>
        <w:t>3.</w:t>
      </w:r>
      <w:r w:rsidRPr="004466BB">
        <w:rPr>
          <w:rFonts w:cs="Times New Roman"/>
        </w:rPr>
        <w:tab/>
        <w:t>zaniechał wdrożenia środków technicznych i organizacyjnych zapewniających odpowiedni stopień bezpieczeństwa danych osobowych.</w:t>
      </w:r>
    </w:p>
    <w:p w14:paraId="03EC592B" w14:textId="77777777" w:rsidR="006D71B7" w:rsidRPr="004466BB" w:rsidRDefault="006D71B7" w:rsidP="006D71B7">
      <w:pPr>
        <w:rPr>
          <w:rFonts w:cs="Times New Roman"/>
        </w:rPr>
      </w:pPr>
      <w:r w:rsidRPr="004466BB">
        <w:rPr>
          <w:rFonts w:cs="Times New Roman"/>
        </w:rPr>
        <w:t>5.</w:t>
      </w:r>
      <w:r w:rsidRPr="004466BB">
        <w:rPr>
          <w:rFonts w:cs="Times New Roman"/>
        </w:rPr>
        <w:tab/>
        <w:t>Podmiot przetwarzający po zakończeniu przetwarzania danych osobowych (niezależnie od przyczyny) zwraca wszelkie dane osobowe oraz usuwa wszelkie ich istniejące kopie chyba, że prawo Unii Europejskiej lub prawo państwa członkowskiego nakazują dalej przechowywanie danych - w takim przypadku za przetwarzanie danych osobowych po rozwiązaniu umowy Podmiot przetwarzający odpowiada jak administrator. Usunięcia danych i ich kopii podmiot przetwarzający dokonuje w terminie 7 dni od dnia zakończenia przetwarzania.</w:t>
      </w:r>
    </w:p>
    <w:p w14:paraId="1D2586C3" w14:textId="77777777" w:rsidR="006D71B7" w:rsidRPr="004466BB" w:rsidRDefault="006D71B7" w:rsidP="004466BB">
      <w:pPr>
        <w:jc w:val="center"/>
        <w:rPr>
          <w:rFonts w:cs="Times New Roman"/>
        </w:rPr>
      </w:pPr>
      <w:r w:rsidRPr="004466BB">
        <w:rPr>
          <w:rFonts w:cs="Times New Roman"/>
        </w:rPr>
        <w:t>§ 9</w:t>
      </w:r>
    </w:p>
    <w:p w14:paraId="43AFACE6" w14:textId="77777777" w:rsidR="006D71B7" w:rsidRPr="004466BB" w:rsidRDefault="006D71B7" w:rsidP="006D71B7">
      <w:pPr>
        <w:rPr>
          <w:rFonts w:cs="Times New Roman"/>
        </w:rPr>
      </w:pPr>
      <w:r w:rsidRPr="004466BB">
        <w:rPr>
          <w:rFonts w:cs="Times New Roman"/>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14:paraId="4588C706" w14:textId="77777777" w:rsidR="006D71B7" w:rsidRPr="004466BB" w:rsidRDefault="006D71B7" w:rsidP="004466BB">
      <w:pPr>
        <w:jc w:val="center"/>
        <w:rPr>
          <w:rFonts w:cs="Times New Roman"/>
        </w:rPr>
      </w:pPr>
      <w:r w:rsidRPr="004466BB">
        <w:rPr>
          <w:rFonts w:cs="Times New Roman"/>
        </w:rPr>
        <w:t>§ 10</w:t>
      </w:r>
    </w:p>
    <w:p w14:paraId="2B48185C" w14:textId="77777777" w:rsidR="006D71B7" w:rsidRPr="004466BB" w:rsidRDefault="006D71B7" w:rsidP="006D71B7">
      <w:pPr>
        <w:rPr>
          <w:rFonts w:cs="Times New Roman"/>
        </w:rPr>
      </w:pPr>
      <w:r w:rsidRPr="004466BB">
        <w:rPr>
          <w:rFonts w:cs="Times New Roman"/>
        </w:rPr>
        <w:t>1.</w:t>
      </w:r>
      <w:r w:rsidRPr="004466BB">
        <w:rPr>
          <w:rFonts w:cs="Times New Roman"/>
        </w:rPr>
        <w:tab/>
        <w:t>Wszelkie zamiany niniejszej umowy wymagają zachowania formy pisemnej pod rygorem nieważności.</w:t>
      </w:r>
    </w:p>
    <w:p w14:paraId="07DB3979" w14:textId="77777777" w:rsidR="006D71B7" w:rsidRPr="004466BB" w:rsidRDefault="006D71B7" w:rsidP="006D71B7">
      <w:pPr>
        <w:rPr>
          <w:rFonts w:cs="Times New Roman"/>
        </w:rPr>
      </w:pPr>
      <w:r w:rsidRPr="004466BB">
        <w:rPr>
          <w:rFonts w:cs="Times New Roman"/>
        </w:rPr>
        <w:t>2.</w:t>
      </w:r>
      <w:r w:rsidRPr="004466BB">
        <w:rPr>
          <w:rFonts w:cs="Times New Roman"/>
        </w:rPr>
        <w:tab/>
        <w:t>Niniejsza Umowa stanowi integralną część umowy zasadniczej.</w:t>
      </w:r>
    </w:p>
    <w:p w14:paraId="00388558" w14:textId="77777777" w:rsidR="006D71B7" w:rsidRPr="004466BB" w:rsidRDefault="006D71B7" w:rsidP="006D71B7">
      <w:pPr>
        <w:rPr>
          <w:rFonts w:cs="Times New Roman"/>
        </w:rPr>
      </w:pPr>
      <w:r w:rsidRPr="004466BB">
        <w:rPr>
          <w:rFonts w:cs="Times New Roman"/>
        </w:rPr>
        <w:t>3.</w:t>
      </w:r>
      <w:r w:rsidRPr="004466BB">
        <w:rPr>
          <w:rFonts w:cs="Times New Roman"/>
        </w:rPr>
        <w:tab/>
        <w:t>W razie sprzeczności między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14:paraId="13601ECB" w14:textId="77777777" w:rsidR="006D71B7" w:rsidRPr="004466BB" w:rsidRDefault="006D71B7" w:rsidP="006D71B7">
      <w:pPr>
        <w:rPr>
          <w:rFonts w:cs="Times New Roman"/>
        </w:rPr>
      </w:pPr>
      <w:r w:rsidRPr="004466BB">
        <w:rPr>
          <w:rFonts w:cs="Times New Roman"/>
        </w:rPr>
        <w:t>4.</w:t>
      </w:r>
      <w:r w:rsidRPr="004466BB">
        <w:rPr>
          <w:rFonts w:cs="Times New Roman"/>
        </w:rPr>
        <w:tab/>
        <w:t>Umowa podlega przepisom ogólnego rozporządzenia o ochronie danych oraz prawu polskiemu.</w:t>
      </w:r>
    </w:p>
    <w:p w14:paraId="698A1076" w14:textId="77777777" w:rsidR="006D71B7" w:rsidRPr="004466BB" w:rsidRDefault="006D71B7" w:rsidP="006D71B7">
      <w:pPr>
        <w:rPr>
          <w:rFonts w:cs="Times New Roman"/>
        </w:rPr>
      </w:pPr>
      <w:r w:rsidRPr="004466BB">
        <w:rPr>
          <w:rFonts w:cs="Times New Roman"/>
        </w:rPr>
        <w:t>5.</w:t>
      </w:r>
      <w:r w:rsidRPr="004466BB">
        <w:rPr>
          <w:rFonts w:cs="Times New Roman"/>
        </w:rPr>
        <w:tab/>
        <w:t>Wszelkie spory wynikłe ze stosunku prawnego objętego niniejszą umową rozpatrywane będą przez sąd właściwy dla siedziby Administratora.</w:t>
      </w:r>
    </w:p>
    <w:p w14:paraId="70A66858" w14:textId="77777777" w:rsidR="006D71B7" w:rsidRPr="004466BB" w:rsidRDefault="006D71B7" w:rsidP="006D71B7">
      <w:pPr>
        <w:rPr>
          <w:rFonts w:cs="Times New Roman"/>
        </w:rPr>
      </w:pPr>
      <w:r w:rsidRPr="004466BB">
        <w:rPr>
          <w:rFonts w:cs="Times New Roman"/>
        </w:rPr>
        <w:t>6.</w:t>
      </w:r>
      <w:r w:rsidRPr="004466BB">
        <w:rPr>
          <w:rFonts w:cs="Times New Roman"/>
        </w:rPr>
        <w:tab/>
        <w:t>Umowa została sporządzona w dwóch egzemplarzach, po jednym dla każdej ze stron.</w:t>
      </w:r>
    </w:p>
    <w:p w14:paraId="3AFDF673" w14:textId="77777777" w:rsidR="006D71B7" w:rsidRPr="004466BB" w:rsidRDefault="006D71B7" w:rsidP="006D71B7">
      <w:pPr>
        <w:rPr>
          <w:rFonts w:cs="Times New Roman"/>
        </w:rPr>
      </w:pPr>
    </w:p>
    <w:p w14:paraId="3BE464A2" w14:textId="77777777" w:rsidR="006D71B7" w:rsidRPr="004466BB" w:rsidRDefault="006D71B7" w:rsidP="006D71B7">
      <w:pPr>
        <w:rPr>
          <w:rFonts w:cs="Times New Roman"/>
        </w:rPr>
      </w:pPr>
      <w:r w:rsidRPr="004466BB">
        <w:rPr>
          <w:rFonts w:cs="Times New Roman"/>
        </w:rPr>
        <w:t xml:space="preserve">     Podmiot przetwarzający: </w:t>
      </w:r>
      <w:r w:rsidRPr="004466BB">
        <w:rPr>
          <w:rFonts w:cs="Times New Roman"/>
        </w:rPr>
        <w:tab/>
      </w:r>
      <w:r w:rsidRPr="004466BB">
        <w:rPr>
          <w:rFonts w:cs="Times New Roman"/>
        </w:rPr>
        <w:tab/>
      </w:r>
      <w:r w:rsidRPr="004466BB">
        <w:rPr>
          <w:rFonts w:cs="Times New Roman"/>
        </w:rPr>
        <w:tab/>
      </w:r>
      <w:r w:rsidRPr="004466BB">
        <w:rPr>
          <w:rFonts w:cs="Times New Roman"/>
        </w:rPr>
        <w:tab/>
      </w:r>
      <w:r w:rsidRPr="004466BB">
        <w:rPr>
          <w:rFonts w:cs="Times New Roman"/>
        </w:rPr>
        <w:tab/>
      </w:r>
      <w:r w:rsidRPr="004466BB">
        <w:rPr>
          <w:rFonts w:cs="Times New Roman"/>
        </w:rPr>
        <w:tab/>
        <w:t xml:space="preserve">        Administrator:</w:t>
      </w:r>
    </w:p>
    <w:p w14:paraId="43F55FEF" w14:textId="77777777" w:rsidR="006D71B7" w:rsidRPr="004466BB" w:rsidRDefault="006D71B7" w:rsidP="006D71B7">
      <w:pPr>
        <w:rPr>
          <w:rFonts w:cs="Times New Roman"/>
        </w:rPr>
      </w:pPr>
      <w:r w:rsidRPr="004466BB">
        <w:rPr>
          <w:rFonts w:cs="Times New Roman"/>
        </w:rPr>
        <w:t xml:space="preserve">        </w:t>
      </w:r>
    </w:p>
    <w:p w14:paraId="376E3FCC" w14:textId="77777777" w:rsidR="006D71B7" w:rsidRPr="004466BB" w:rsidRDefault="006D71B7" w:rsidP="006D71B7">
      <w:pPr>
        <w:rPr>
          <w:rFonts w:cs="Times New Roman"/>
        </w:rPr>
      </w:pPr>
    </w:p>
    <w:p w14:paraId="1B924523" w14:textId="77777777" w:rsidR="006D71B7" w:rsidRPr="004466BB" w:rsidRDefault="006D71B7" w:rsidP="006D71B7">
      <w:pPr>
        <w:rPr>
          <w:rFonts w:cs="Times New Roman"/>
        </w:rPr>
      </w:pPr>
    </w:p>
    <w:p w14:paraId="557302E4" w14:textId="77777777" w:rsidR="006D71B7" w:rsidRPr="004466BB" w:rsidRDefault="006D71B7" w:rsidP="006D71B7">
      <w:pPr>
        <w:rPr>
          <w:rFonts w:cs="Times New Roman"/>
        </w:rPr>
      </w:pPr>
    </w:p>
    <w:p w14:paraId="3842C0FE" w14:textId="0392656E" w:rsidR="006D71B7" w:rsidRPr="004466BB" w:rsidRDefault="006D71B7" w:rsidP="006D71B7">
      <w:pPr>
        <w:rPr>
          <w:rFonts w:cs="Times New Roman"/>
        </w:rPr>
      </w:pPr>
      <w:r w:rsidRPr="004466BB">
        <w:rPr>
          <w:rFonts w:cs="Times New Roman"/>
        </w:rPr>
        <w:t xml:space="preserve">     ……….......………………..</w:t>
      </w:r>
      <w:r w:rsidRPr="004466BB">
        <w:rPr>
          <w:rFonts w:cs="Times New Roman"/>
        </w:rPr>
        <w:tab/>
      </w:r>
      <w:r w:rsidRPr="004466BB">
        <w:rPr>
          <w:rFonts w:cs="Times New Roman"/>
        </w:rPr>
        <w:tab/>
      </w:r>
      <w:r w:rsidRPr="004466BB">
        <w:rPr>
          <w:rFonts w:cs="Times New Roman"/>
        </w:rPr>
        <w:tab/>
        <w:t xml:space="preserve">       </w:t>
      </w:r>
      <w:r w:rsidRPr="004466BB">
        <w:rPr>
          <w:rFonts w:cs="Times New Roman"/>
        </w:rPr>
        <w:tab/>
      </w:r>
      <w:r w:rsidRPr="004466BB">
        <w:rPr>
          <w:rFonts w:cs="Times New Roman"/>
        </w:rPr>
        <w:tab/>
        <w:t xml:space="preserve">      ………………………….</w:t>
      </w:r>
    </w:p>
    <w:p w14:paraId="73F293C8" w14:textId="77777777" w:rsidR="006D71B7" w:rsidRPr="004466BB" w:rsidRDefault="006D71B7" w:rsidP="006D71B7">
      <w:pPr>
        <w:rPr>
          <w:rFonts w:cs="Times New Roman"/>
        </w:rPr>
      </w:pPr>
    </w:p>
    <w:p w14:paraId="3C1C52BF" w14:textId="77777777" w:rsidR="006D71B7" w:rsidRPr="004466BB" w:rsidRDefault="006D71B7" w:rsidP="006D71B7">
      <w:pPr>
        <w:rPr>
          <w:rFonts w:cs="Times New Roman"/>
        </w:rPr>
      </w:pPr>
    </w:p>
    <w:p w14:paraId="259F433A" w14:textId="77777777" w:rsidR="006D71B7" w:rsidRPr="004466BB" w:rsidRDefault="006D71B7" w:rsidP="006D71B7">
      <w:pPr>
        <w:rPr>
          <w:rFonts w:cs="Times New Roman"/>
        </w:rPr>
      </w:pPr>
    </w:p>
    <w:p w14:paraId="69E2D9BD" w14:textId="77777777" w:rsidR="006D71B7" w:rsidRPr="004466BB" w:rsidRDefault="006D71B7" w:rsidP="006D71B7">
      <w:pPr>
        <w:rPr>
          <w:rFonts w:cs="Times New Roman"/>
        </w:rPr>
      </w:pPr>
    </w:p>
    <w:p w14:paraId="63400BE1" w14:textId="77777777" w:rsidR="004466BB" w:rsidRDefault="004466BB" w:rsidP="006D71B7">
      <w:pPr>
        <w:rPr>
          <w:rFonts w:cs="Times New Roman"/>
        </w:rPr>
      </w:pPr>
    </w:p>
    <w:p w14:paraId="534DFDA5" w14:textId="77777777" w:rsidR="004466BB" w:rsidRDefault="004466BB" w:rsidP="006D71B7">
      <w:pPr>
        <w:rPr>
          <w:rFonts w:cs="Times New Roman"/>
        </w:rPr>
      </w:pPr>
    </w:p>
    <w:p w14:paraId="4E484C8E" w14:textId="77777777" w:rsidR="004466BB" w:rsidRDefault="004466BB" w:rsidP="006D71B7">
      <w:pPr>
        <w:rPr>
          <w:rFonts w:cs="Times New Roman"/>
        </w:rPr>
      </w:pPr>
    </w:p>
    <w:p w14:paraId="13F7FCE0" w14:textId="77777777" w:rsidR="004466BB" w:rsidRDefault="004466BB" w:rsidP="006D71B7">
      <w:pPr>
        <w:rPr>
          <w:rFonts w:cs="Times New Roman"/>
        </w:rPr>
      </w:pPr>
    </w:p>
    <w:p w14:paraId="1F1D1525" w14:textId="77777777" w:rsidR="004466BB" w:rsidRDefault="004466BB" w:rsidP="006D71B7">
      <w:pPr>
        <w:rPr>
          <w:rFonts w:cs="Times New Roman"/>
        </w:rPr>
      </w:pPr>
    </w:p>
    <w:p w14:paraId="3C5192E2" w14:textId="77777777" w:rsidR="004466BB" w:rsidRDefault="004466BB" w:rsidP="006D71B7">
      <w:pPr>
        <w:rPr>
          <w:rFonts w:cs="Times New Roman"/>
        </w:rPr>
      </w:pPr>
    </w:p>
    <w:p w14:paraId="6A54ACCF" w14:textId="77777777" w:rsidR="004466BB" w:rsidRDefault="004466BB" w:rsidP="006D71B7">
      <w:pPr>
        <w:rPr>
          <w:rFonts w:cs="Times New Roman"/>
        </w:rPr>
      </w:pPr>
    </w:p>
    <w:p w14:paraId="3EC8276A" w14:textId="555632C7" w:rsidR="006D71B7" w:rsidRPr="004466BB" w:rsidRDefault="006D71B7" w:rsidP="006D71B7">
      <w:pPr>
        <w:rPr>
          <w:rFonts w:cs="Times New Roman"/>
          <w:b/>
        </w:rPr>
      </w:pPr>
      <w:r w:rsidRPr="004466BB">
        <w:rPr>
          <w:rFonts w:cs="Times New Roman"/>
          <w:b/>
        </w:rPr>
        <w:lastRenderedPageBreak/>
        <w:t>Załącznik Nr 8 do SWZ</w:t>
      </w:r>
    </w:p>
    <w:p w14:paraId="1F9CDBBC" w14:textId="77777777" w:rsidR="006D71B7" w:rsidRPr="004466BB" w:rsidRDefault="006D71B7" w:rsidP="006D71B7">
      <w:pPr>
        <w:rPr>
          <w:rFonts w:cs="Times New Roman"/>
        </w:rPr>
      </w:pPr>
    </w:p>
    <w:p w14:paraId="5FA6870C" w14:textId="77777777" w:rsidR="006D71B7" w:rsidRPr="004466BB" w:rsidRDefault="006D71B7" w:rsidP="006D71B7">
      <w:pPr>
        <w:rPr>
          <w:rFonts w:cs="Times New Roman"/>
        </w:rPr>
      </w:pPr>
    </w:p>
    <w:p w14:paraId="7AB0865A" w14:textId="4BD067C7" w:rsidR="006D71B7" w:rsidRPr="004466BB" w:rsidRDefault="006D71B7" w:rsidP="00876652">
      <w:pPr>
        <w:rPr>
          <w:rFonts w:cs="Times New Roman"/>
          <w:b/>
        </w:rPr>
      </w:pPr>
      <w:r w:rsidRPr="004466BB">
        <w:rPr>
          <w:rFonts w:cs="Times New Roman"/>
        </w:rPr>
        <w:t xml:space="preserve">Identyfikator postępowania e-zamówienia:  </w:t>
      </w:r>
      <w:r w:rsidR="00876652" w:rsidRPr="00876652">
        <w:rPr>
          <w:rFonts w:cs="Times New Roman"/>
          <w:b/>
        </w:rPr>
        <w:t>ocds-148610-c1c412de-06af-11ee-9355-06954b8c6cb9</w:t>
      </w:r>
    </w:p>
    <w:p w14:paraId="00119585" w14:textId="77777777" w:rsidR="006D71B7" w:rsidRDefault="006D71B7" w:rsidP="008B01F2">
      <w:pPr>
        <w:jc w:val="center"/>
        <w:rPr>
          <w:rFonts w:asciiTheme="majorHAnsi" w:hAnsiTheme="majorHAnsi" w:cs="Times New Roman"/>
        </w:rPr>
      </w:pPr>
    </w:p>
    <w:p w14:paraId="02644FCB" w14:textId="77777777" w:rsidR="006D71B7" w:rsidRDefault="006D71B7" w:rsidP="008B01F2">
      <w:pPr>
        <w:jc w:val="center"/>
        <w:rPr>
          <w:rFonts w:asciiTheme="majorHAnsi" w:hAnsiTheme="majorHAnsi" w:cs="Times New Roman"/>
        </w:rPr>
      </w:pPr>
    </w:p>
    <w:p w14:paraId="407745FE" w14:textId="77777777" w:rsidR="006D71B7" w:rsidRDefault="006D71B7" w:rsidP="008B01F2">
      <w:pPr>
        <w:jc w:val="center"/>
        <w:rPr>
          <w:rFonts w:asciiTheme="majorHAnsi" w:hAnsiTheme="majorHAnsi" w:cs="Times New Roman"/>
        </w:rPr>
      </w:pPr>
    </w:p>
    <w:p w14:paraId="3369479F" w14:textId="77777777" w:rsidR="006D71B7" w:rsidRDefault="006D71B7" w:rsidP="008B01F2">
      <w:pPr>
        <w:jc w:val="center"/>
        <w:rPr>
          <w:rFonts w:asciiTheme="majorHAnsi" w:hAnsiTheme="majorHAnsi" w:cs="Times New Roman"/>
        </w:rPr>
      </w:pPr>
    </w:p>
    <w:p w14:paraId="75A666BD" w14:textId="77777777" w:rsidR="006D71B7" w:rsidRDefault="006D71B7" w:rsidP="008B01F2">
      <w:pPr>
        <w:jc w:val="center"/>
        <w:rPr>
          <w:rFonts w:asciiTheme="majorHAnsi" w:hAnsiTheme="majorHAnsi" w:cs="Times New Roman"/>
        </w:rPr>
      </w:pPr>
    </w:p>
    <w:p w14:paraId="6F2B4633" w14:textId="77777777" w:rsidR="006D71B7" w:rsidRDefault="006D71B7" w:rsidP="008B01F2">
      <w:pPr>
        <w:jc w:val="center"/>
        <w:rPr>
          <w:rFonts w:asciiTheme="majorHAnsi" w:hAnsiTheme="majorHAnsi" w:cs="Times New Roman"/>
        </w:rPr>
      </w:pPr>
    </w:p>
    <w:p w14:paraId="77B1015D" w14:textId="77777777" w:rsidR="006D71B7" w:rsidRDefault="006D71B7" w:rsidP="008B01F2">
      <w:pPr>
        <w:jc w:val="center"/>
        <w:rPr>
          <w:rFonts w:asciiTheme="majorHAnsi" w:hAnsiTheme="majorHAnsi" w:cs="Times New Roman"/>
        </w:rPr>
      </w:pPr>
    </w:p>
    <w:p w14:paraId="5A5775CA" w14:textId="77777777" w:rsidR="006D71B7" w:rsidRDefault="006D71B7" w:rsidP="008B01F2">
      <w:pPr>
        <w:jc w:val="center"/>
        <w:rPr>
          <w:rFonts w:asciiTheme="majorHAnsi" w:hAnsiTheme="majorHAnsi" w:cs="Times New Roman"/>
        </w:rPr>
      </w:pPr>
    </w:p>
    <w:p w14:paraId="2FA6EB5E" w14:textId="77777777" w:rsidR="006D71B7" w:rsidRDefault="006D71B7" w:rsidP="008B01F2">
      <w:pPr>
        <w:jc w:val="center"/>
        <w:rPr>
          <w:rFonts w:asciiTheme="majorHAnsi" w:hAnsiTheme="majorHAnsi" w:cs="Times New Roman"/>
        </w:rPr>
      </w:pPr>
    </w:p>
    <w:p w14:paraId="69D8A18F" w14:textId="77777777" w:rsidR="006D71B7" w:rsidRDefault="006D71B7" w:rsidP="008B01F2">
      <w:pPr>
        <w:jc w:val="center"/>
        <w:rPr>
          <w:rFonts w:asciiTheme="majorHAnsi" w:hAnsiTheme="majorHAnsi" w:cs="Times New Roman"/>
        </w:rPr>
      </w:pPr>
    </w:p>
    <w:p w14:paraId="3AF33351" w14:textId="77777777" w:rsidR="006D71B7" w:rsidRDefault="006D71B7" w:rsidP="008B01F2">
      <w:pPr>
        <w:jc w:val="center"/>
        <w:rPr>
          <w:rFonts w:asciiTheme="majorHAnsi" w:hAnsiTheme="majorHAnsi" w:cs="Times New Roman"/>
        </w:rPr>
      </w:pPr>
    </w:p>
    <w:p w14:paraId="0989EAF1" w14:textId="77777777" w:rsidR="006D71B7" w:rsidRDefault="006D71B7" w:rsidP="008B01F2">
      <w:pPr>
        <w:jc w:val="center"/>
        <w:rPr>
          <w:rFonts w:asciiTheme="majorHAnsi" w:hAnsiTheme="majorHAnsi" w:cs="Times New Roman"/>
        </w:rPr>
      </w:pPr>
    </w:p>
    <w:p w14:paraId="203F20B1" w14:textId="77777777" w:rsidR="006D71B7" w:rsidRDefault="006D71B7" w:rsidP="008B01F2">
      <w:pPr>
        <w:jc w:val="center"/>
        <w:rPr>
          <w:rFonts w:asciiTheme="majorHAnsi" w:hAnsiTheme="majorHAnsi" w:cs="Times New Roman"/>
        </w:rPr>
      </w:pPr>
    </w:p>
    <w:p w14:paraId="1860C9D6" w14:textId="77777777" w:rsidR="006D71B7" w:rsidRDefault="006D71B7" w:rsidP="008B01F2">
      <w:pPr>
        <w:jc w:val="center"/>
        <w:rPr>
          <w:rFonts w:asciiTheme="majorHAnsi" w:hAnsiTheme="majorHAnsi" w:cs="Times New Roman"/>
        </w:rPr>
      </w:pPr>
    </w:p>
    <w:p w14:paraId="31639C36" w14:textId="77777777" w:rsidR="006D71B7" w:rsidRDefault="006D71B7" w:rsidP="008B01F2">
      <w:pPr>
        <w:jc w:val="center"/>
        <w:rPr>
          <w:rFonts w:asciiTheme="majorHAnsi" w:hAnsiTheme="majorHAnsi" w:cs="Times New Roman"/>
        </w:rPr>
      </w:pPr>
    </w:p>
    <w:p w14:paraId="42434A4A" w14:textId="77777777" w:rsidR="006D71B7" w:rsidRDefault="006D71B7" w:rsidP="008B01F2">
      <w:pPr>
        <w:jc w:val="center"/>
        <w:rPr>
          <w:rFonts w:asciiTheme="majorHAnsi" w:hAnsiTheme="majorHAnsi" w:cs="Times New Roman"/>
        </w:rPr>
      </w:pPr>
    </w:p>
    <w:p w14:paraId="6A597BBB" w14:textId="77777777" w:rsidR="006D71B7" w:rsidRDefault="006D71B7" w:rsidP="008B01F2">
      <w:pPr>
        <w:jc w:val="center"/>
        <w:rPr>
          <w:rFonts w:asciiTheme="majorHAnsi" w:hAnsiTheme="majorHAnsi" w:cs="Times New Roman"/>
        </w:rPr>
      </w:pPr>
    </w:p>
    <w:p w14:paraId="63194677" w14:textId="77777777" w:rsidR="006D71B7" w:rsidRDefault="006D71B7" w:rsidP="008B01F2">
      <w:pPr>
        <w:jc w:val="center"/>
        <w:rPr>
          <w:rFonts w:asciiTheme="majorHAnsi" w:hAnsiTheme="majorHAnsi" w:cs="Times New Roman"/>
        </w:rPr>
      </w:pPr>
    </w:p>
    <w:p w14:paraId="37920C3C" w14:textId="77777777" w:rsidR="006D71B7" w:rsidRDefault="006D71B7" w:rsidP="008B01F2">
      <w:pPr>
        <w:jc w:val="center"/>
        <w:rPr>
          <w:rFonts w:asciiTheme="majorHAnsi" w:hAnsiTheme="majorHAnsi" w:cs="Times New Roman"/>
        </w:rPr>
      </w:pPr>
    </w:p>
    <w:p w14:paraId="1632C0A9" w14:textId="77777777" w:rsidR="006D71B7" w:rsidRDefault="006D71B7" w:rsidP="008B01F2">
      <w:pPr>
        <w:jc w:val="center"/>
        <w:rPr>
          <w:rFonts w:asciiTheme="majorHAnsi" w:hAnsiTheme="majorHAnsi" w:cs="Times New Roman"/>
        </w:rPr>
      </w:pPr>
    </w:p>
    <w:p w14:paraId="43C89BAF" w14:textId="77777777" w:rsidR="006D71B7" w:rsidRDefault="006D71B7" w:rsidP="008B01F2">
      <w:pPr>
        <w:jc w:val="center"/>
        <w:rPr>
          <w:rFonts w:asciiTheme="majorHAnsi" w:hAnsiTheme="majorHAnsi" w:cs="Times New Roman"/>
        </w:rPr>
      </w:pPr>
    </w:p>
    <w:p w14:paraId="3A59AD7A" w14:textId="77777777" w:rsidR="006D71B7" w:rsidRDefault="006D71B7" w:rsidP="008B01F2">
      <w:pPr>
        <w:jc w:val="center"/>
        <w:rPr>
          <w:rFonts w:asciiTheme="majorHAnsi" w:hAnsiTheme="majorHAnsi" w:cs="Times New Roman"/>
        </w:rPr>
      </w:pPr>
    </w:p>
    <w:p w14:paraId="2C793D9B" w14:textId="77777777" w:rsidR="006D71B7" w:rsidRDefault="006D71B7" w:rsidP="008B01F2">
      <w:pPr>
        <w:jc w:val="center"/>
        <w:rPr>
          <w:rFonts w:asciiTheme="majorHAnsi" w:hAnsiTheme="majorHAnsi" w:cs="Times New Roman"/>
        </w:rPr>
      </w:pPr>
    </w:p>
    <w:p w14:paraId="4023A636" w14:textId="77777777" w:rsidR="006D71B7" w:rsidRDefault="006D71B7" w:rsidP="008B01F2">
      <w:pPr>
        <w:jc w:val="center"/>
        <w:rPr>
          <w:rFonts w:asciiTheme="majorHAnsi" w:hAnsiTheme="majorHAnsi" w:cs="Times New Roman"/>
        </w:rPr>
      </w:pPr>
    </w:p>
    <w:p w14:paraId="3780ADF0" w14:textId="77777777" w:rsidR="006D71B7" w:rsidRDefault="006D71B7" w:rsidP="008B01F2">
      <w:pPr>
        <w:jc w:val="center"/>
        <w:rPr>
          <w:rFonts w:asciiTheme="majorHAnsi" w:hAnsiTheme="majorHAnsi" w:cs="Times New Roman"/>
        </w:rPr>
      </w:pPr>
    </w:p>
    <w:sectPr w:rsidR="006D71B7" w:rsidSect="00460A33">
      <w:pgSz w:w="11906" w:h="16838" w:code="9"/>
      <w:pgMar w:top="1418" w:right="991" w:bottom="1418" w:left="1134"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FE79A5" w14:textId="77777777" w:rsidR="00FC31C0" w:rsidRDefault="00FC31C0">
      <w:pPr>
        <w:rPr>
          <w:rFonts w:cs="Times New Roman"/>
        </w:rPr>
      </w:pPr>
      <w:r>
        <w:rPr>
          <w:rFonts w:cs="Times New Roman"/>
        </w:rPr>
        <w:separator/>
      </w:r>
    </w:p>
  </w:endnote>
  <w:endnote w:type="continuationSeparator" w:id="0">
    <w:p w14:paraId="360675E1" w14:textId="77777777" w:rsidR="00FC31C0" w:rsidRDefault="00FC31C0">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Bold">
    <w:altName w:val="Arial"/>
    <w:charset w:val="00"/>
    <w:family w:val="swiss"/>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8396410"/>
      <w:docPartObj>
        <w:docPartGallery w:val="Page Numbers (Bottom of Page)"/>
        <w:docPartUnique/>
      </w:docPartObj>
    </w:sdtPr>
    <w:sdtEndPr>
      <w:rPr>
        <w:rFonts w:asciiTheme="minorHAnsi" w:hAnsiTheme="minorHAnsi"/>
        <w:i/>
        <w:sz w:val="20"/>
      </w:rPr>
    </w:sdtEndPr>
    <w:sdtContent>
      <w:p w14:paraId="5EE79FFA" w14:textId="5E396D9E" w:rsidR="009E52BA" w:rsidRPr="00890C97" w:rsidRDefault="009E52BA">
        <w:pPr>
          <w:pStyle w:val="Stopka"/>
          <w:rPr>
            <w:rFonts w:asciiTheme="minorHAnsi" w:hAnsiTheme="minorHAnsi"/>
            <w:i/>
            <w:sz w:val="20"/>
          </w:rPr>
        </w:pPr>
        <w:r>
          <w:rPr>
            <w:rFonts w:asciiTheme="minorHAnsi" w:hAnsiTheme="minorHAnsi"/>
            <w:i/>
            <w:sz w:val="20"/>
          </w:rPr>
          <w:t>ZP/58/202</w:t>
        </w:r>
        <w:r>
          <w:rPr>
            <w:rFonts w:asciiTheme="minorHAnsi" w:hAnsiTheme="minorHAnsi"/>
            <w:i/>
            <w:noProof/>
            <w:sz w:val="20"/>
          </w:rPr>
          <mc:AlternateContent>
            <mc:Choice Requires="wpg">
              <w:drawing>
                <wp:anchor distT="0" distB="0" distL="114300" distR="114300" simplePos="0" relativeHeight="251659264" behindDoc="0" locked="0" layoutInCell="1" allowOverlap="1" wp14:anchorId="3D8BCA3D" wp14:editId="36DA500A">
                  <wp:simplePos x="0" y="0"/>
                  <wp:positionH relativeFrom="page">
                    <wp:align>center</wp:align>
                  </wp:positionH>
                  <wp:positionV relativeFrom="bottomMargin">
                    <wp:align>center</wp:align>
                  </wp:positionV>
                  <wp:extent cx="7541260" cy="190500"/>
                  <wp:effectExtent l="0" t="0" r="2540" b="0"/>
                  <wp:wrapNone/>
                  <wp:docPr id="8"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1260" cy="190500"/>
                            <a:chOff x="0" y="14970"/>
                            <a:chExt cx="12255" cy="300"/>
                          </a:xfrm>
                        </wpg:grpSpPr>
                        <wps:wsp>
                          <wps:cNvPr id="9"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3D6D37" w14:textId="4EE82F5B" w:rsidR="009E52BA" w:rsidRPr="00890C97" w:rsidRDefault="009E52BA">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Pr="002C539E">
                                  <w:rPr>
                                    <w:rFonts w:asciiTheme="minorHAnsi" w:hAnsiTheme="minorHAnsi"/>
                                    <w:noProof/>
                                    <w:color w:val="8C8C8C" w:themeColor="background1" w:themeShade="8C"/>
                                  </w:rPr>
                                  <w:t>31</w:t>
                                </w:r>
                                <w:r w:rsidRPr="00890C97">
                                  <w:rPr>
                                    <w:rFonts w:asciiTheme="minorHAnsi" w:hAnsiTheme="minorHAnsi"/>
                                    <w:color w:val="8C8C8C" w:themeColor="background1" w:themeShade="8C"/>
                                  </w:rPr>
                                  <w:fldChar w:fldCharType="end"/>
                                </w:r>
                              </w:p>
                            </w:txbxContent>
                          </wps:txbx>
                          <wps:bodyPr rot="0" vert="horz" wrap="square" lIns="0" tIns="0" rIns="0" bIns="0" anchor="t" anchorCtr="0" upright="1">
                            <a:noAutofit/>
                          </wps:bodyPr>
                        </wps:wsp>
                        <wpg:grpSp>
                          <wpg:cNvPr id="10" name="Group 31"/>
                          <wpg:cNvGrpSpPr>
                            <a:grpSpLocks/>
                          </wpg:cNvGrpSpPr>
                          <wpg:grpSpPr bwMode="auto">
                            <a:xfrm flipH="1">
                              <a:off x="0" y="14970"/>
                              <a:ext cx="12255" cy="230"/>
                              <a:chOff x="-8" y="14978"/>
                              <a:chExt cx="12255" cy="230"/>
                            </a:xfrm>
                          </wpg:grpSpPr>
                          <wps:wsp>
                            <wps:cNvPr id="11"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2"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3D8BCA3D" id="Grupa 8" o:spid="_x0000_s1026" style="position:absolute;margin-left:0;margin-top:0;width:593.8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03D6D37" w14:textId="4EE82F5B" w:rsidR="009E52BA" w:rsidRPr="00890C97" w:rsidRDefault="009E52BA">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Pr="002C539E">
                            <w:rPr>
                              <w:rFonts w:asciiTheme="minorHAnsi" w:hAnsiTheme="minorHAnsi"/>
                              <w:noProof/>
                              <w:color w:val="8C8C8C" w:themeColor="background1" w:themeShade="8C"/>
                            </w:rPr>
                            <w:t>31</w:t>
                          </w:r>
                          <w:r w:rsidRPr="00890C97">
                            <w:rPr>
                              <w:rFonts w:asciiTheme="minorHAnsi" w:hAnsiTheme="minorHAnsi"/>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" adj="20904" strokecolor="#a5a5a5"/>
                  </v:group>
                  <w10:wrap anchorx="page" anchory="margin"/>
                </v:group>
              </w:pict>
            </mc:Fallback>
          </mc:AlternateContent>
        </w:r>
        <w:r>
          <w:rPr>
            <w:rFonts w:asciiTheme="minorHAnsi" w:hAnsiTheme="minorHAnsi"/>
            <w:i/>
            <w:sz w:val="20"/>
          </w:rPr>
          <w:t>3</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ECE6B" w14:textId="77777777" w:rsidR="009E52BA" w:rsidRDefault="009E52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65F7E9" w14:textId="77777777" w:rsidR="00FC31C0" w:rsidRDefault="00FC31C0">
      <w:pPr>
        <w:rPr>
          <w:rFonts w:cs="Times New Roman"/>
        </w:rPr>
      </w:pPr>
      <w:r>
        <w:rPr>
          <w:rFonts w:cs="Times New Roman"/>
        </w:rPr>
        <w:separator/>
      </w:r>
    </w:p>
  </w:footnote>
  <w:footnote w:type="continuationSeparator" w:id="0">
    <w:p w14:paraId="1D5DC7DB" w14:textId="77777777" w:rsidR="00FC31C0" w:rsidRDefault="00FC31C0">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5C29A" w14:textId="77777777" w:rsidR="009E52BA" w:rsidRDefault="009E52BA">
    <w:pPr>
      <w:spacing w:after="120"/>
      <w:jc w:val="right"/>
      <w:rPr>
        <w:rFonts w:cs="Times New Roman"/>
        <w:sz w:val="16"/>
        <w:szCs w:val="16"/>
        <w:lang w:val="it-I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4C6A3" w14:textId="77777777" w:rsidR="009E52BA" w:rsidRDefault="009E52BA">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218"/>
        </w:tabs>
      </w:pPr>
      <w:rPr>
        <w:rFonts w:ascii="Times New Roman" w:hAnsi="Times New Roman" w:cs="Times New Roman"/>
      </w:rPr>
    </w:lvl>
    <w:lvl w:ilvl="1">
      <w:start w:val="1"/>
      <w:numFmt w:val="none"/>
      <w:suff w:val="nothing"/>
      <w:lvlText w:val=""/>
      <w:lvlJc w:val="left"/>
      <w:pPr>
        <w:tabs>
          <w:tab w:val="num" w:pos="-218"/>
        </w:tabs>
      </w:pPr>
      <w:rPr>
        <w:rFonts w:ascii="Times New Roman" w:hAnsi="Times New Roman" w:cs="Times New Roman"/>
      </w:rPr>
    </w:lvl>
    <w:lvl w:ilvl="2">
      <w:start w:val="1"/>
      <w:numFmt w:val="none"/>
      <w:suff w:val="nothing"/>
      <w:lvlText w:val=""/>
      <w:lvlJc w:val="left"/>
      <w:pPr>
        <w:tabs>
          <w:tab w:val="num" w:pos="-218"/>
        </w:tabs>
      </w:pPr>
      <w:rPr>
        <w:rFonts w:ascii="Times New Roman" w:hAnsi="Times New Roman" w:cs="Times New Roman"/>
      </w:rPr>
    </w:lvl>
    <w:lvl w:ilvl="3">
      <w:start w:val="1"/>
      <w:numFmt w:val="none"/>
      <w:suff w:val="nothing"/>
      <w:lvlText w:val=""/>
      <w:lvlJc w:val="left"/>
      <w:pPr>
        <w:tabs>
          <w:tab w:val="num" w:pos="-218"/>
        </w:tabs>
      </w:pPr>
      <w:rPr>
        <w:rFonts w:ascii="Times New Roman" w:hAnsi="Times New Roman" w:cs="Times New Roman"/>
      </w:rPr>
    </w:lvl>
    <w:lvl w:ilvl="4">
      <w:start w:val="1"/>
      <w:numFmt w:val="none"/>
      <w:suff w:val="nothing"/>
      <w:lvlText w:val=""/>
      <w:lvlJc w:val="left"/>
      <w:pPr>
        <w:tabs>
          <w:tab w:val="num" w:pos="-218"/>
        </w:tabs>
      </w:pPr>
      <w:rPr>
        <w:rFonts w:ascii="Times New Roman" w:hAnsi="Times New Roman" w:cs="Times New Roman"/>
      </w:rPr>
    </w:lvl>
    <w:lvl w:ilvl="5">
      <w:start w:val="1"/>
      <w:numFmt w:val="none"/>
      <w:suff w:val="nothing"/>
      <w:lvlText w:val=""/>
      <w:lvlJc w:val="left"/>
      <w:pPr>
        <w:tabs>
          <w:tab w:val="num" w:pos="-218"/>
        </w:tabs>
      </w:pPr>
      <w:rPr>
        <w:rFonts w:ascii="Times New Roman" w:hAnsi="Times New Roman" w:cs="Times New Roman"/>
      </w:rPr>
    </w:lvl>
    <w:lvl w:ilvl="6">
      <w:start w:val="1"/>
      <w:numFmt w:val="none"/>
      <w:suff w:val="nothing"/>
      <w:lvlText w:val=""/>
      <w:lvlJc w:val="left"/>
      <w:pPr>
        <w:tabs>
          <w:tab w:val="num" w:pos="-218"/>
        </w:tabs>
      </w:pPr>
      <w:rPr>
        <w:rFonts w:ascii="Times New Roman" w:hAnsi="Times New Roman" w:cs="Times New Roman"/>
      </w:rPr>
    </w:lvl>
    <w:lvl w:ilvl="7">
      <w:start w:val="1"/>
      <w:numFmt w:val="none"/>
      <w:suff w:val="nothing"/>
      <w:lvlText w:val=""/>
      <w:lvlJc w:val="left"/>
      <w:pPr>
        <w:tabs>
          <w:tab w:val="num" w:pos="-218"/>
        </w:tabs>
      </w:pPr>
      <w:rPr>
        <w:rFonts w:ascii="Times New Roman" w:hAnsi="Times New Roman" w:cs="Times New Roman"/>
      </w:rPr>
    </w:lvl>
    <w:lvl w:ilvl="8">
      <w:start w:val="1"/>
      <w:numFmt w:val="none"/>
      <w:suff w:val="nothing"/>
      <w:lvlText w:val=""/>
      <w:lvlJc w:val="left"/>
      <w:pPr>
        <w:tabs>
          <w:tab w:val="num" w:pos="-218"/>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0000001A"/>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0000001B"/>
    <w:name w:val="WW8Num37"/>
    <w:lvl w:ilvl="0">
      <w:start w:val="1"/>
      <w:numFmt w:val="decimal"/>
      <w:lvlText w:val="%1."/>
      <w:lvlJc w:val="left"/>
      <w:pPr>
        <w:tabs>
          <w:tab w:val="num" w:pos="720"/>
        </w:tabs>
        <w:ind w:left="720" w:hanging="360"/>
      </w:pPr>
      <w:rPr>
        <w:rFonts w:ascii="Times New Roman" w:hAnsi="Times New Roman" w:cs="Times New Roman"/>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FF96FD6"/>
    <w:multiLevelType w:val="hybridMultilevel"/>
    <w:tmpl w:val="C308B896"/>
    <w:lvl w:ilvl="0" w:tplc="DA8814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486A17"/>
    <w:multiLevelType w:val="multilevel"/>
    <w:tmpl w:val="747A08C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7" w15:restartNumberingAfterBreak="0">
    <w:nsid w:val="5B691F12"/>
    <w:multiLevelType w:val="hybridMultilevel"/>
    <w:tmpl w:val="495CE1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9" w15:restartNumberingAfterBreak="0">
    <w:nsid w:val="5FB56B79"/>
    <w:multiLevelType w:val="hybridMultilevel"/>
    <w:tmpl w:val="E70445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F970DE3"/>
    <w:multiLevelType w:val="hybridMultilevel"/>
    <w:tmpl w:val="0FF20F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28"/>
  </w:num>
  <w:num w:numId="3">
    <w:abstractNumId w:val="26"/>
  </w:num>
  <w:num w:numId="4">
    <w:abstractNumId w:val="25"/>
  </w:num>
  <w:num w:numId="5">
    <w:abstractNumId w:val="27"/>
  </w:num>
  <w:num w:numId="6">
    <w:abstractNumId w:val="24"/>
  </w:num>
  <w:num w:numId="7">
    <w:abstractNumId w:val="29"/>
  </w:num>
  <w:num w:numId="8">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de-DE" w:vendorID="64" w:dllVersion="6" w:nlCheck="1" w:checkStyle="0"/>
  <w:activeWritingStyle w:appName="MSWord" w:lang="en-US" w:vendorID="64" w:dllVersion="6" w:nlCheck="1" w:checkStyle="0"/>
  <w:proofState w:spelling="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F7E"/>
    <w:rsid w:val="00001439"/>
    <w:rsid w:val="00002470"/>
    <w:rsid w:val="000036E1"/>
    <w:rsid w:val="00004DFD"/>
    <w:rsid w:val="000051CC"/>
    <w:rsid w:val="0000597A"/>
    <w:rsid w:val="00006C40"/>
    <w:rsid w:val="00007CD3"/>
    <w:rsid w:val="00010FD1"/>
    <w:rsid w:val="00012EE6"/>
    <w:rsid w:val="000135B3"/>
    <w:rsid w:val="00014B2F"/>
    <w:rsid w:val="00014FAA"/>
    <w:rsid w:val="00015B89"/>
    <w:rsid w:val="00016C3A"/>
    <w:rsid w:val="000172C8"/>
    <w:rsid w:val="000173A8"/>
    <w:rsid w:val="0001745B"/>
    <w:rsid w:val="00021D79"/>
    <w:rsid w:val="00022BCA"/>
    <w:rsid w:val="00023B41"/>
    <w:rsid w:val="00024AAB"/>
    <w:rsid w:val="000257E8"/>
    <w:rsid w:val="00026789"/>
    <w:rsid w:val="00032BA6"/>
    <w:rsid w:val="000330F3"/>
    <w:rsid w:val="0003370F"/>
    <w:rsid w:val="00034D9E"/>
    <w:rsid w:val="00035040"/>
    <w:rsid w:val="00035E0E"/>
    <w:rsid w:val="0003663F"/>
    <w:rsid w:val="00041AC6"/>
    <w:rsid w:val="000421EF"/>
    <w:rsid w:val="0004314A"/>
    <w:rsid w:val="00044342"/>
    <w:rsid w:val="0004700D"/>
    <w:rsid w:val="000519E5"/>
    <w:rsid w:val="00051E8E"/>
    <w:rsid w:val="00052CAD"/>
    <w:rsid w:val="000539BB"/>
    <w:rsid w:val="00054126"/>
    <w:rsid w:val="0005587D"/>
    <w:rsid w:val="00055C11"/>
    <w:rsid w:val="00056A4B"/>
    <w:rsid w:val="0006201B"/>
    <w:rsid w:val="000627DF"/>
    <w:rsid w:val="00062FF3"/>
    <w:rsid w:val="000636AA"/>
    <w:rsid w:val="00064F2F"/>
    <w:rsid w:val="00065420"/>
    <w:rsid w:val="0006563A"/>
    <w:rsid w:val="00067362"/>
    <w:rsid w:val="00070593"/>
    <w:rsid w:val="00071F7E"/>
    <w:rsid w:val="00075364"/>
    <w:rsid w:val="00075AFC"/>
    <w:rsid w:val="00075C30"/>
    <w:rsid w:val="0007707C"/>
    <w:rsid w:val="00077FE5"/>
    <w:rsid w:val="00080D4E"/>
    <w:rsid w:val="00083E76"/>
    <w:rsid w:val="00090007"/>
    <w:rsid w:val="000915A8"/>
    <w:rsid w:val="000930D4"/>
    <w:rsid w:val="000933C1"/>
    <w:rsid w:val="00094A67"/>
    <w:rsid w:val="00095A3C"/>
    <w:rsid w:val="0009635C"/>
    <w:rsid w:val="000A1B67"/>
    <w:rsid w:val="000A2302"/>
    <w:rsid w:val="000A2E1A"/>
    <w:rsid w:val="000A4992"/>
    <w:rsid w:val="000A4D8C"/>
    <w:rsid w:val="000A6B2C"/>
    <w:rsid w:val="000A7D5C"/>
    <w:rsid w:val="000B0B04"/>
    <w:rsid w:val="000B0B17"/>
    <w:rsid w:val="000B2626"/>
    <w:rsid w:val="000B42D1"/>
    <w:rsid w:val="000B59BB"/>
    <w:rsid w:val="000B672C"/>
    <w:rsid w:val="000C096C"/>
    <w:rsid w:val="000C3984"/>
    <w:rsid w:val="000C3C61"/>
    <w:rsid w:val="000C4598"/>
    <w:rsid w:val="000C6362"/>
    <w:rsid w:val="000D01B0"/>
    <w:rsid w:val="000D2244"/>
    <w:rsid w:val="000D3C57"/>
    <w:rsid w:val="000D651D"/>
    <w:rsid w:val="000D7320"/>
    <w:rsid w:val="000E017A"/>
    <w:rsid w:val="000E0575"/>
    <w:rsid w:val="000E102E"/>
    <w:rsid w:val="000E4563"/>
    <w:rsid w:val="000E4EED"/>
    <w:rsid w:val="000E6349"/>
    <w:rsid w:val="000F3623"/>
    <w:rsid w:val="000F4555"/>
    <w:rsid w:val="000F4599"/>
    <w:rsid w:val="00100FAB"/>
    <w:rsid w:val="00105A6F"/>
    <w:rsid w:val="00105EFF"/>
    <w:rsid w:val="00106BF2"/>
    <w:rsid w:val="00107EBD"/>
    <w:rsid w:val="00110E4D"/>
    <w:rsid w:val="0011228C"/>
    <w:rsid w:val="001139D0"/>
    <w:rsid w:val="00114426"/>
    <w:rsid w:val="00114BFE"/>
    <w:rsid w:val="00115546"/>
    <w:rsid w:val="001174A4"/>
    <w:rsid w:val="001176E3"/>
    <w:rsid w:val="001200FC"/>
    <w:rsid w:val="00121C73"/>
    <w:rsid w:val="001225DE"/>
    <w:rsid w:val="001228CB"/>
    <w:rsid w:val="0012305E"/>
    <w:rsid w:val="00123600"/>
    <w:rsid w:val="00126424"/>
    <w:rsid w:val="00126670"/>
    <w:rsid w:val="00132D0D"/>
    <w:rsid w:val="00133873"/>
    <w:rsid w:val="00135294"/>
    <w:rsid w:val="00137107"/>
    <w:rsid w:val="00140459"/>
    <w:rsid w:val="00142016"/>
    <w:rsid w:val="00142C38"/>
    <w:rsid w:val="001432EE"/>
    <w:rsid w:val="00144BBD"/>
    <w:rsid w:val="00144DC1"/>
    <w:rsid w:val="00145879"/>
    <w:rsid w:val="00145993"/>
    <w:rsid w:val="0014660D"/>
    <w:rsid w:val="0015026E"/>
    <w:rsid w:val="0015190E"/>
    <w:rsid w:val="00154298"/>
    <w:rsid w:val="001559EB"/>
    <w:rsid w:val="00160A82"/>
    <w:rsid w:val="00161306"/>
    <w:rsid w:val="001618B7"/>
    <w:rsid w:val="001635A1"/>
    <w:rsid w:val="001636FF"/>
    <w:rsid w:val="00163C93"/>
    <w:rsid w:val="00163CE7"/>
    <w:rsid w:val="00166082"/>
    <w:rsid w:val="00167450"/>
    <w:rsid w:val="001722E4"/>
    <w:rsid w:val="001740F1"/>
    <w:rsid w:val="00174962"/>
    <w:rsid w:val="00176CA1"/>
    <w:rsid w:val="00177F0F"/>
    <w:rsid w:val="00180011"/>
    <w:rsid w:val="00180FCF"/>
    <w:rsid w:val="00181465"/>
    <w:rsid w:val="00182FC7"/>
    <w:rsid w:val="0018377C"/>
    <w:rsid w:val="0018533D"/>
    <w:rsid w:val="00185B4F"/>
    <w:rsid w:val="00186168"/>
    <w:rsid w:val="00186C39"/>
    <w:rsid w:val="00190509"/>
    <w:rsid w:val="00190FD4"/>
    <w:rsid w:val="0019180A"/>
    <w:rsid w:val="0019366F"/>
    <w:rsid w:val="00193AF2"/>
    <w:rsid w:val="00193E4F"/>
    <w:rsid w:val="00195600"/>
    <w:rsid w:val="0019772F"/>
    <w:rsid w:val="0019796D"/>
    <w:rsid w:val="00197DFE"/>
    <w:rsid w:val="001A086F"/>
    <w:rsid w:val="001A1E63"/>
    <w:rsid w:val="001A245E"/>
    <w:rsid w:val="001A2E29"/>
    <w:rsid w:val="001A407B"/>
    <w:rsid w:val="001A44F6"/>
    <w:rsid w:val="001A5E6D"/>
    <w:rsid w:val="001B23AC"/>
    <w:rsid w:val="001B4414"/>
    <w:rsid w:val="001B4C5E"/>
    <w:rsid w:val="001B5CA4"/>
    <w:rsid w:val="001B6918"/>
    <w:rsid w:val="001B7AEB"/>
    <w:rsid w:val="001C04F2"/>
    <w:rsid w:val="001C10B1"/>
    <w:rsid w:val="001C3853"/>
    <w:rsid w:val="001C5E2F"/>
    <w:rsid w:val="001C72DF"/>
    <w:rsid w:val="001C75BA"/>
    <w:rsid w:val="001C7785"/>
    <w:rsid w:val="001C7B0D"/>
    <w:rsid w:val="001D12DB"/>
    <w:rsid w:val="001D2B06"/>
    <w:rsid w:val="001D2E3B"/>
    <w:rsid w:val="001D3026"/>
    <w:rsid w:val="001D4FA8"/>
    <w:rsid w:val="001D543E"/>
    <w:rsid w:val="001D5B4A"/>
    <w:rsid w:val="001D73BA"/>
    <w:rsid w:val="001E3154"/>
    <w:rsid w:val="001E4EB5"/>
    <w:rsid w:val="001E59D8"/>
    <w:rsid w:val="001E5BD9"/>
    <w:rsid w:val="001E778B"/>
    <w:rsid w:val="001F13D5"/>
    <w:rsid w:val="001F3035"/>
    <w:rsid w:val="001F44B3"/>
    <w:rsid w:val="001F5D7C"/>
    <w:rsid w:val="001F76ED"/>
    <w:rsid w:val="002019A0"/>
    <w:rsid w:val="00202304"/>
    <w:rsid w:val="00203697"/>
    <w:rsid w:val="00203FF6"/>
    <w:rsid w:val="0020450B"/>
    <w:rsid w:val="00204874"/>
    <w:rsid w:val="0020515A"/>
    <w:rsid w:val="002051B6"/>
    <w:rsid w:val="0020729E"/>
    <w:rsid w:val="00212F7A"/>
    <w:rsid w:val="002135D8"/>
    <w:rsid w:val="00213EF9"/>
    <w:rsid w:val="00214E8F"/>
    <w:rsid w:val="00215A89"/>
    <w:rsid w:val="00217E15"/>
    <w:rsid w:val="00220255"/>
    <w:rsid w:val="002209E0"/>
    <w:rsid w:val="00222260"/>
    <w:rsid w:val="00223B56"/>
    <w:rsid w:val="00224DED"/>
    <w:rsid w:val="0022686F"/>
    <w:rsid w:val="00226F52"/>
    <w:rsid w:val="002273BC"/>
    <w:rsid w:val="002323C1"/>
    <w:rsid w:val="00237836"/>
    <w:rsid w:val="00242F92"/>
    <w:rsid w:val="002442BF"/>
    <w:rsid w:val="002463BA"/>
    <w:rsid w:val="00250919"/>
    <w:rsid w:val="00255E52"/>
    <w:rsid w:val="00256796"/>
    <w:rsid w:val="00257B68"/>
    <w:rsid w:val="002618A7"/>
    <w:rsid w:val="00261CE5"/>
    <w:rsid w:val="002620F2"/>
    <w:rsid w:val="00264620"/>
    <w:rsid w:val="0027278F"/>
    <w:rsid w:val="002756A0"/>
    <w:rsid w:val="0027664A"/>
    <w:rsid w:val="00276FC4"/>
    <w:rsid w:val="002811F3"/>
    <w:rsid w:val="00284766"/>
    <w:rsid w:val="00284BE9"/>
    <w:rsid w:val="0028527C"/>
    <w:rsid w:val="00285543"/>
    <w:rsid w:val="002857FC"/>
    <w:rsid w:val="00285DD2"/>
    <w:rsid w:val="002871DA"/>
    <w:rsid w:val="002906A5"/>
    <w:rsid w:val="00290DB1"/>
    <w:rsid w:val="0029213C"/>
    <w:rsid w:val="0029307F"/>
    <w:rsid w:val="00296E5D"/>
    <w:rsid w:val="002A0FBF"/>
    <w:rsid w:val="002A1651"/>
    <w:rsid w:val="002A17DA"/>
    <w:rsid w:val="002A2D02"/>
    <w:rsid w:val="002A35DE"/>
    <w:rsid w:val="002A37DF"/>
    <w:rsid w:val="002A3A38"/>
    <w:rsid w:val="002A3A9F"/>
    <w:rsid w:val="002A4510"/>
    <w:rsid w:val="002A748A"/>
    <w:rsid w:val="002A77CB"/>
    <w:rsid w:val="002A7CD4"/>
    <w:rsid w:val="002B0B93"/>
    <w:rsid w:val="002B2510"/>
    <w:rsid w:val="002B401E"/>
    <w:rsid w:val="002C0D76"/>
    <w:rsid w:val="002C13BB"/>
    <w:rsid w:val="002C539E"/>
    <w:rsid w:val="002C574F"/>
    <w:rsid w:val="002C63C2"/>
    <w:rsid w:val="002D04E1"/>
    <w:rsid w:val="002D3CB2"/>
    <w:rsid w:val="002D43F9"/>
    <w:rsid w:val="002D52AC"/>
    <w:rsid w:val="002E4250"/>
    <w:rsid w:val="002E672C"/>
    <w:rsid w:val="002E734D"/>
    <w:rsid w:val="002E79CA"/>
    <w:rsid w:val="002E7CC1"/>
    <w:rsid w:val="002F01EB"/>
    <w:rsid w:val="002F02AA"/>
    <w:rsid w:val="002F0A7D"/>
    <w:rsid w:val="002F3807"/>
    <w:rsid w:val="002F4BD4"/>
    <w:rsid w:val="002F4BD5"/>
    <w:rsid w:val="003002FA"/>
    <w:rsid w:val="003016AD"/>
    <w:rsid w:val="00304DB3"/>
    <w:rsid w:val="003058FE"/>
    <w:rsid w:val="00305E5F"/>
    <w:rsid w:val="003062F5"/>
    <w:rsid w:val="003064D4"/>
    <w:rsid w:val="003067F6"/>
    <w:rsid w:val="00306BDB"/>
    <w:rsid w:val="0030790D"/>
    <w:rsid w:val="00307F0A"/>
    <w:rsid w:val="00310D6A"/>
    <w:rsid w:val="00310ECC"/>
    <w:rsid w:val="00315089"/>
    <w:rsid w:val="003153F7"/>
    <w:rsid w:val="00316244"/>
    <w:rsid w:val="00321807"/>
    <w:rsid w:val="003238CA"/>
    <w:rsid w:val="00324BEB"/>
    <w:rsid w:val="00324DAD"/>
    <w:rsid w:val="00324E8F"/>
    <w:rsid w:val="00327D18"/>
    <w:rsid w:val="00332216"/>
    <w:rsid w:val="00332B8C"/>
    <w:rsid w:val="00332EE2"/>
    <w:rsid w:val="00334096"/>
    <w:rsid w:val="00337671"/>
    <w:rsid w:val="00340316"/>
    <w:rsid w:val="00340B14"/>
    <w:rsid w:val="00343E50"/>
    <w:rsid w:val="003441DC"/>
    <w:rsid w:val="00344829"/>
    <w:rsid w:val="00344B86"/>
    <w:rsid w:val="0034738A"/>
    <w:rsid w:val="003474E9"/>
    <w:rsid w:val="00350AF2"/>
    <w:rsid w:val="00355EC7"/>
    <w:rsid w:val="00362D18"/>
    <w:rsid w:val="00363AB6"/>
    <w:rsid w:val="003708A2"/>
    <w:rsid w:val="00371906"/>
    <w:rsid w:val="003724AB"/>
    <w:rsid w:val="003747D6"/>
    <w:rsid w:val="00376500"/>
    <w:rsid w:val="003768E3"/>
    <w:rsid w:val="00377A16"/>
    <w:rsid w:val="0038341C"/>
    <w:rsid w:val="00383DFC"/>
    <w:rsid w:val="00390EC6"/>
    <w:rsid w:val="00391E22"/>
    <w:rsid w:val="003925B8"/>
    <w:rsid w:val="00394957"/>
    <w:rsid w:val="00395006"/>
    <w:rsid w:val="00395228"/>
    <w:rsid w:val="003964AF"/>
    <w:rsid w:val="003A0F62"/>
    <w:rsid w:val="003A189B"/>
    <w:rsid w:val="003A26B7"/>
    <w:rsid w:val="003A2D7C"/>
    <w:rsid w:val="003A3189"/>
    <w:rsid w:val="003A6F3C"/>
    <w:rsid w:val="003B0ADA"/>
    <w:rsid w:val="003B0BC5"/>
    <w:rsid w:val="003B19D3"/>
    <w:rsid w:val="003B2519"/>
    <w:rsid w:val="003B2D81"/>
    <w:rsid w:val="003B381B"/>
    <w:rsid w:val="003B4524"/>
    <w:rsid w:val="003B4779"/>
    <w:rsid w:val="003B67BF"/>
    <w:rsid w:val="003B6CF2"/>
    <w:rsid w:val="003B7DA0"/>
    <w:rsid w:val="003C2C78"/>
    <w:rsid w:val="003C2E85"/>
    <w:rsid w:val="003C353F"/>
    <w:rsid w:val="003C58BD"/>
    <w:rsid w:val="003D17F4"/>
    <w:rsid w:val="003D3D65"/>
    <w:rsid w:val="003D50C8"/>
    <w:rsid w:val="003D5266"/>
    <w:rsid w:val="003D5270"/>
    <w:rsid w:val="003D72AC"/>
    <w:rsid w:val="003E1320"/>
    <w:rsid w:val="003E2AAA"/>
    <w:rsid w:val="003E2ED1"/>
    <w:rsid w:val="003E38DB"/>
    <w:rsid w:val="003E5548"/>
    <w:rsid w:val="003E5BE4"/>
    <w:rsid w:val="003E6848"/>
    <w:rsid w:val="003F1CC3"/>
    <w:rsid w:val="003F264B"/>
    <w:rsid w:val="003F27B9"/>
    <w:rsid w:val="003F2C67"/>
    <w:rsid w:val="003F3370"/>
    <w:rsid w:val="003F385F"/>
    <w:rsid w:val="003F3E54"/>
    <w:rsid w:val="003F5D05"/>
    <w:rsid w:val="003F732B"/>
    <w:rsid w:val="003F7826"/>
    <w:rsid w:val="00402B4E"/>
    <w:rsid w:val="004037AD"/>
    <w:rsid w:val="004038E3"/>
    <w:rsid w:val="004044E5"/>
    <w:rsid w:val="004044E8"/>
    <w:rsid w:val="0040458A"/>
    <w:rsid w:val="0040539F"/>
    <w:rsid w:val="00405BDD"/>
    <w:rsid w:val="00410556"/>
    <w:rsid w:val="00416818"/>
    <w:rsid w:val="004202E6"/>
    <w:rsid w:val="0042330E"/>
    <w:rsid w:val="00425A7F"/>
    <w:rsid w:val="0042678D"/>
    <w:rsid w:val="004311E9"/>
    <w:rsid w:val="00434329"/>
    <w:rsid w:val="00434705"/>
    <w:rsid w:val="00435423"/>
    <w:rsid w:val="004379D0"/>
    <w:rsid w:val="00440F86"/>
    <w:rsid w:val="00441C44"/>
    <w:rsid w:val="00441EBD"/>
    <w:rsid w:val="00443804"/>
    <w:rsid w:val="00444728"/>
    <w:rsid w:val="00445444"/>
    <w:rsid w:val="004466BB"/>
    <w:rsid w:val="00446F2B"/>
    <w:rsid w:val="00451F3B"/>
    <w:rsid w:val="00453526"/>
    <w:rsid w:val="00460A33"/>
    <w:rsid w:val="004631B8"/>
    <w:rsid w:val="0046598A"/>
    <w:rsid w:val="00465AA8"/>
    <w:rsid w:val="0047047D"/>
    <w:rsid w:val="00470B0F"/>
    <w:rsid w:val="00472122"/>
    <w:rsid w:val="00472219"/>
    <w:rsid w:val="004730DE"/>
    <w:rsid w:val="004750DC"/>
    <w:rsid w:val="00475205"/>
    <w:rsid w:val="0047529D"/>
    <w:rsid w:val="00475BD5"/>
    <w:rsid w:val="00475FAC"/>
    <w:rsid w:val="00480E66"/>
    <w:rsid w:val="00483B10"/>
    <w:rsid w:val="0048414B"/>
    <w:rsid w:val="00485D10"/>
    <w:rsid w:val="00485E58"/>
    <w:rsid w:val="00493E96"/>
    <w:rsid w:val="00495D65"/>
    <w:rsid w:val="00497F41"/>
    <w:rsid w:val="004A1C8A"/>
    <w:rsid w:val="004A30A0"/>
    <w:rsid w:val="004A3BE4"/>
    <w:rsid w:val="004A3E48"/>
    <w:rsid w:val="004A41E0"/>
    <w:rsid w:val="004B0EE7"/>
    <w:rsid w:val="004B2844"/>
    <w:rsid w:val="004B2BF0"/>
    <w:rsid w:val="004B3257"/>
    <w:rsid w:val="004B4A97"/>
    <w:rsid w:val="004C0F15"/>
    <w:rsid w:val="004C161E"/>
    <w:rsid w:val="004C38C1"/>
    <w:rsid w:val="004C3BB5"/>
    <w:rsid w:val="004C7AA7"/>
    <w:rsid w:val="004D01BB"/>
    <w:rsid w:val="004D0390"/>
    <w:rsid w:val="004D4E41"/>
    <w:rsid w:val="004D5697"/>
    <w:rsid w:val="004D65BE"/>
    <w:rsid w:val="004E019B"/>
    <w:rsid w:val="004E4D9F"/>
    <w:rsid w:val="004E7F54"/>
    <w:rsid w:val="004F1938"/>
    <w:rsid w:val="004F528D"/>
    <w:rsid w:val="004F5E7C"/>
    <w:rsid w:val="004F66FD"/>
    <w:rsid w:val="004F7F83"/>
    <w:rsid w:val="005005D3"/>
    <w:rsid w:val="00502A97"/>
    <w:rsid w:val="0050317A"/>
    <w:rsid w:val="00503895"/>
    <w:rsid w:val="00504332"/>
    <w:rsid w:val="00504655"/>
    <w:rsid w:val="0050480A"/>
    <w:rsid w:val="00510F67"/>
    <w:rsid w:val="00513EE2"/>
    <w:rsid w:val="005205AA"/>
    <w:rsid w:val="00521C45"/>
    <w:rsid w:val="00522C1C"/>
    <w:rsid w:val="005230BA"/>
    <w:rsid w:val="00524553"/>
    <w:rsid w:val="00524D1D"/>
    <w:rsid w:val="0052511D"/>
    <w:rsid w:val="00525E8B"/>
    <w:rsid w:val="005266DF"/>
    <w:rsid w:val="00530C75"/>
    <w:rsid w:val="00534362"/>
    <w:rsid w:val="00534367"/>
    <w:rsid w:val="005346A9"/>
    <w:rsid w:val="00540034"/>
    <w:rsid w:val="00541752"/>
    <w:rsid w:val="00543C5C"/>
    <w:rsid w:val="00544296"/>
    <w:rsid w:val="005450E0"/>
    <w:rsid w:val="005452C7"/>
    <w:rsid w:val="00547847"/>
    <w:rsid w:val="00550134"/>
    <w:rsid w:val="00550BD8"/>
    <w:rsid w:val="00551821"/>
    <w:rsid w:val="005518B2"/>
    <w:rsid w:val="005550AF"/>
    <w:rsid w:val="005558B5"/>
    <w:rsid w:val="00556A54"/>
    <w:rsid w:val="00560518"/>
    <w:rsid w:val="00561175"/>
    <w:rsid w:val="00561A43"/>
    <w:rsid w:val="00561FC7"/>
    <w:rsid w:val="00562022"/>
    <w:rsid w:val="0056440B"/>
    <w:rsid w:val="005670EB"/>
    <w:rsid w:val="00570358"/>
    <w:rsid w:val="0057180C"/>
    <w:rsid w:val="00572327"/>
    <w:rsid w:val="00572CCD"/>
    <w:rsid w:val="0057467C"/>
    <w:rsid w:val="00574BA7"/>
    <w:rsid w:val="0058315F"/>
    <w:rsid w:val="005843D4"/>
    <w:rsid w:val="00585A2A"/>
    <w:rsid w:val="005863A1"/>
    <w:rsid w:val="00590B84"/>
    <w:rsid w:val="00591134"/>
    <w:rsid w:val="00591238"/>
    <w:rsid w:val="00592A73"/>
    <w:rsid w:val="00593196"/>
    <w:rsid w:val="0059425B"/>
    <w:rsid w:val="00597471"/>
    <w:rsid w:val="005976CE"/>
    <w:rsid w:val="005A101C"/>
    <w:rsid w:val="005A34E6"/>
    <w:rsid w:val="005A4EB6"/>
    <w:rsid w:val="005A5444"/>
    <w:rsid w:val="005B21C4"/>
    <w:rsid w:val="005B2EB1"/>
    <w:rsid w:val="005B34FD"/>
    <w:rsid w:val="005B7E7D"/>
    <w:rsid w:val="005C037A"/>
    <w:rsid w:val="005C13A1"/>
    <w:rsid w:val="005C56DA"/>
    <w:rsid w:val="005C586A"/>
    <w:rsid w:val="005C6AC9"/>
    <w:rsid w:val="005D06F9"/>
    <w:rsid w:val="005D07AC"/>
    <w:rsid w:val="005D2BE6"/>
    <w:rsid w:val="005D55BB"/>
    <w:rsid w:val="005E106C"/>
    <w:rsid w:val="005E3390"/>
    <w:rsid w:val="005E3E3D"/>
    <w:rsid w:val="005E44D9"/>
    <w:rsid w:val="005E6E7E"/>
    <w:rsid w:val="005E7773"/>
    <w:rsid w:val="005E77BA"/>
    <w:rsid w:val="005F4615"/>
    <w:rsid w:val="005F589F"/>
    <w:rsid w:val="005F5E91"/>
    <w:rsid w:val="005F7EE5"/>
    <w:rsid w:val="00600940"/>
    <w:rsid w:val="00602207"/>
    <w:rsid w:val="00602F03"/>
    <w:rsid w:val="00603D7A"/>
    <w:rsid w:val="00604272"/>
    <w:rsid w:val="00606651"/>
    <w:rsid w:val="00613A28"/>
    <w:rsid w:val="006233D7"/>
    <w:rsid w:val="00625261"/>
    <w:rsid w:val="00626F11"/>
    <w:rsid w:val="006307D7"/>
    <w:rsid w:val="00631233"/>
    <w:rsid w:val="00631966"/>
    <w:rsid w:val="00633194"/>
    <w:rsid w:val="00633E53"/>
    <w:rsid w:val="00633F0C"/>
    <w:rsid w:val="0063543B"/>
    <w:rsid w:val="00637F08"/>
    <w:rsid w:val="0064055D"/>
    <w:rsid w:val="00640FE3"/>
    <w:rsid w:val="006414AE"/>
    <w:rsid w:val="006421E4"/>
    <w:rsid w:val="00642443"/>
    <w:rsid w:val="00643478"/>
    <w:rsid w:val="006456D6"/>
    <w:rsid w:val="00646071"/>
    <w:rsid w:val="0064795C"/>
    <w:rsid w:val="006501AA"/>
    <w:rsid w:val="0065288E"/>
    <w:rsid w:val="006565C6"/>
    <w:rsid w:val="00657072"/>
    <w:rsid w:val="00660299"/>
    <w:rsid w:val="00660AAF"/>
    <w:rsid w:val="006610DD"/>
    <w:rsid w:val="00661ED0"/>
    <w:rsid w:val="0066211C"/>
    <w:rsid w:val="006627ED"/>
    <w:rsid w:val="00663679"/>
    <w:rsid w:val="00663BC2"/>
    <w:rsid w:val="00664098"/>
    <w:rsid w:val="006645FF"/>
    <w:rsid w:val="00664746"/>
    <w:rsid w:val="006651BE"/>
    <w:rsid w:val="00665262"/>
    <w:rsid w:val="00671A32"/>
    <w:rsid w:val="006724E4"/>
    <w:rsid w:val="006734FB"/>
    <w:rsid w:val="0067479A"/>
    <w:rsid w:val="00674B63"/>
    <w:rsid w:val="00677B95"/>
    <w:rsid w:val="00677CF9"/>
    <w:rsid w:val="0068084E"/>
    <w:rsid w:val="0068095F"/>
    <w:rsid w:val="00680ED6"/>
    <w:rsid w:val="00682BE0"/>
    <w:rsid w:val="00683AAD"/>
    <w:rsid w:val="0068570D"/>
    <w:rsid w:val="006872D1"/>
    <w:rsid w:val="00691835"/>
    <w:rsid w:val="00691C63"/>
    <w:rsid w:val="00692BB5"/>
    <w:rsid w:val="00694BB8"/>
    <w:rsid w:val="0069509C"/>
    <w:rsid w:val="00695F36"/>
    <w:rsid w:val="00696408"/>
    <w:rsid w:val="0069689A"/>
    <w:rsid w:val="0069726C"/>
    <w:rsid w:val="006A1475"/>
    <w:rsid w:val="006A26BA"/>
    <w:rsid w:val="006A37ED"/>
    <w:rsid w:val="006A4ED0"/>
    <w:rsid w:val="006A7317"/>
    <w:rsid w:val="006A783E"/>
    <w:rsid w:val="006B169A"/>
    <w:rsid w:val="006B23C7"/>
    <w:rsid w:val="006B5DDE"/>
    <w:rsid w:val="006B6BF8"/>
    <w:rsid w:val="006C2398"/>
    <w:rsid w:val="006C2F83"/>
    <w:rsid w:val="006C4D5A"/>
    <w:rsid w:val="006C7C69"/>
    <w:rsid w:val="006C7D78"/>
    <w:rsid w:val="006D06A8"/>
    <w:rsid w:val="006D4BD6"/>
    <w:rsid w:val="006D554B"/>
    <w:rsid w:val="006D5C7E"/>
    <w:rsid w:val="006D71B7"/>
    <w:rsid w:val="006D78DE"/>
    <w:rsid w:val="006D79FC"/>
    <w:rsid w:val="006D7A08"/>
    <w:rsid w:val="006D7CE7"/>
    <w:rsid w:val="006E1089"/>
    <w:rsid w:val="006E3414"/>
    <w:rsid w:val="006E38FD"/>
    <w:rsid w:val="006E4601"/>
    <w:rsid w:val="006E4892"/>
    <w:rsid w:val="006E6ACB"/>
    <w:rsid w:val="006F037F"/>
    <w:rsid w:val="006F05C8"/>
    <w:rsid w:val="006F1EDF"/>
    <w:rsid w:val="006F3EBF"/>
    <w:rsid w:val="006F73EC"/>
    <w:rsid w:val="00701592"/>
    <w:rsid w:val="007015AE"/>
    <w:rsid w:val="00704523"/>
    <w:rsid w:val="00704D3B"/>
    <w:rsid w:val="00707E09"/>
    <w:rsid w:val="00710EAE"/>
    <w:rsid w:val="007122E6"/>
    <w:rsid w:val="007127B4"/>
    <w:rsid w:val="007132BA"/>
    <w:rsid w:val="00713C91"/>
    <w:rsid w:val="00715659"/>
    <w:rsid w:val="007165D4"/>
    <w:rsid w:val="00716815"/>
    <w:rsid w:val="00720DB1"/>
    <w:rsid w:val="00720E47"/>
    <w:rsid w:val="00722012"/>
    <w:rsid w:val="00722B10"/>
    <w:rsid w:val="00723ED5"/>
    <w:rsid w:val="007244E7"/>
    <w:rsid w:val="007246EE"/>
    <w:rsid w:val="00724AEA"/>
    <w:rsid w:val="00725F05"/>
    <w:rsid w:val="00726F8A"/>
    <w:rsid w:val="00731C61"/>
    <w:rsid w:val="00735543"/>
    <w:rsid w:val="007356AC"/>
    <w:rsid w:val="00737BE8"/>
    <w:rsid w:val="00737EAB"/>
    <w:rsid w:val="007413B8"/>
    <w:rsid w:val="007427D0"/>
    <w:rsid w:val="007444D4"/>
    <w:rsid w:val="007458AB"/>
    <w:rsid w:val="00745E70"/>
    <w:rsid w:val="0075005D"/>
    <w:rsid w:val="0075055C"/>
    <w:rsid w:val="0075058D"/>
    <w:rsid w:val="00750C2E"/>
    <w:rsid w:val="00754024"/>
    <w:rsid w:val="00757AA6"/>
    <w:rsid w:val="00761021"/>
    <w:rsid w:val="007610AC"/>
    <w:rsid w:val="007618A0"/>
    <w:rsid w:val="00762BDA"/>
    <w:rsid w:val="00763809"/>
    <w:rsid w:val="007643CC"/>
    <w:rsid w:val="007664F3"/>
    <w:rsid w:val="00766509"/>
    <w:rsid w:val="007675AF"/>
    <w:rsid w:val="007704BC"/>
    <w:rsid w:val="00772C43"/>
    <w:rsid w:val="00773E39"/>
    <w:rsid w:val="007876E8"/>
    <w:rsid w:val="00787A0D"/>
    <w:rsid w:val="00790704"/>
    <w:rsid w:val="007908E7"/>
    <w:rsid w:val="007913A1"/>
    <w:rsid w:val="007920BF"/>
    <w:rsid w:val="00792E64"/>
    <w:rsid w:val="0079338D"/>
    <w:rsid w:val="00794DC4"/>
    <w:rsid w:val="00795752"/>
    <w:rsid w:val="007961A2"/>
    <w:rsid w:val="00796D13"/>
    <w:rsid w:val="007A460A"/>
    <w:rsid w:val="007A467A"/>
    <w:rsid w:val="007A5FE3"/>
    <w:rsid w:val="007A6F70"/>
    <w:rsid w:val="007A7460"/>
    <w:rsid w:val="007A7C95"/>
    <w:rsid w:val="007B0806"/>
    <w:rsid w:val="007B6B15"/>
    <w:rsid w:val="007B6B26"/>
    <w:rsid w:val="007B7292"/>
    <w:rsid w:val="007C0911"/>
    <w:rsid w:val="007D15FD"/>
    <w:rsid w:val="007D3E6D"/>
    <w:rsid w:val="007D47E7"/>
    <w:rsid w:val="007D4AC9"/>
    <w:rsid w:val="007D6A86"/>
    <w:rsid w:val="007E0486"/>
    <w:rsid w:val="007E0B3C"/>
    <w:rsid w:val="007E10CB"/>
    <w:rsid w:val="007E23A8"/>
    <w:rsid w:val="007E5012"/>
    <w:rsid w:val="007E5257"/>
    <w:rsid w:val="007E5344"/>
    <w:rsid w:val="007E68EC"/>
    <w:rsid w:val="007F13F5"/>
    <w:rsid w:val="007F18F0"/>
    <w:rsid w:val="007F4F85"/>
    <w:rsid w:val="007F6505"/>
    <w:rsid w:val="007F698B"/>
    <w:rsid w:val="007F6E63"/>
    <w:rsid w:val="007F7EC6"/>
    <w:rsid w:val="00813C2A"/>
    <w:rsid w:val="00813F3A"/>
    <w:rsid w:val="00815002"/>
    <w:rsid w:val="00816EAE"/>
    <w:rsid w:val="00824C6D"/>
    <w:rsid w:val="008252DA"/>
    <w:rsid w:val="00825776"/>
    <w:rsid w:val="008260C8"/>
    <w:rsid w:val="00827B68"/>
    <w:rsid w:val="00830366"/>
    <w:rsid w:val="00831DB6"/>
    <w:rsid w:val="00832C2E"/>
    <w:rsid w:val="008369C9"/>
    <w:rsid w:val="00840E57"/>
    <w:rsid w:val="0084242B"/>
    <w:rsid w:val="00842BC3"/>
    <w:rsid w:val="008454F5"/>
    <w:rsid w:val="0084582B"/>
    <w:rsid w:val="00845900"/>
    <w:rsid w:val="00846898"/>
    <w:rsid w:val="00846973"/>
    <w:rsid w:val="008470AE"/>
    <w:rsid w:val="008472F8"/>
    <w:rsid w:val="00851DB5"/>
    <w:rsid w:val="00852720"/>
    <w:rsid w:val="00852A86"/>
    <w:rsid w:val="0085300B"/>
    <w:rsid w:val="0085350A"/>
    <w:rsid w:val="0085571C"/>
    <w:rsid w:val="00856187"/>
    <w:rsid w:val="00860343"/>
    <w:rsid w:val="008626CC"/>
    <w:rsid w:val="00862A1A"/>
    <w:rsid w:val="00863380"/>
    <w:rsid w:val="008658FD"/>
    <w:rsid w:val="008705D0"/>
    <w:rsid w:val="0087086F"/>
    <w:rsid w:val="00871039"/>
    <w:rsid w:val="0087158E"/>
    <w:rsid w:val="0087409E"/>
    <w:rsid w:val="00874A87"/>
    <w:rsid w:val="00875E28"/>
    <w:rsid w:val="00876652"/>
    <w:rsid w:val="00876B93"/>
    <w:rsid w:val="008775B6"/>
    <w:rsid w:val="00880D0A"/>
    <w:rsid w:val="00886911"/>
    <w:rsid w:val="0089036C"/>
    <w:rsid w:val="00890C97"/>
    <w:rsid w:val="00891EAD"/>
    <w:rsid w:val="00894559"/>
    <w:rsid w:val="00896779"/>
    <w:rsid w:val="0089687F"/>
    <w:rsid w:val="00896ED1"/>
    <w:rsid w:val="008974E3"/>
    <w:rsid w:val="00897824"/>
    <w:rsid w:val="008A118C"/>
    <w:rsid w:val="008A136A"/>
    <w:rsid w:val="008A1D5C"/>
    <w:rsid w:val="008A23C9"/>
    <w:rsid w:val="008A3D6C"/>
    <w:rsid w:val="008A4D5B"/>
    <w:rsid w:val="008A5B27"/>
    <w:rsid w:val="008A7120"/>
    <w:rsid w:val="008B01F2"/>
    <w:rsid w:val="008B10C0"/>
    <w:rsid w:val="008B2774"/>
    <w:rsid w:val="008B5799"/>
    <w:rsid w:val="008B5C50"/>
    <w:rsid w:val="008B7417"/>
    <w:rsid w:val="008C0645"/>
    <w:rsid w:val="008C0D56"/>
    <w:rsid w:val="008C277E"/>
    <w:rsid w:val="008C2CCD"/>
    <w:rsid w:val="008C342F"/>
    <w:rsid w:val="008C4F72"/>
    <w:rsid w:val="008C52FC"/>
    <w:rsid w:val="008C5A0D"/>
    <w:rsid w:val="008C716A"/>
    <w:rsid w:val="008D701E"/>
    <w:rsid w:val="008E089A"/>
    <w:rsid w:val="008E1C02"/>
    <w:rsid w:val="008E3EAA"/>
    <w:rsid w:val="008E52E5"/>
    <w:rsid w:val="008F1FEF"/>
    <w:rsid w:val="008F30DC"/>
    <w:rsid w:val="008F34B1"/>
    <w:rsid w:val="008F70AC"/>
    <w:rsid w:val="008F76F8"/>
    <w:rsid w:val="009014C3"/>
    <w:rsid w:val="0090262F"/>
    <w:rsid w:val="009033B1"/>
    <w:rsid w:val="009053F1"/>
    <w:rsid w:val="009103C4"/>
    <w:rsid w:val="00911226"/>
    <w:rsid w:val="00911A24"/>
    <w:rsid w:val="009175A9"/>
    <w:rsid w:val="00917FE5"/>
    <w:rsid w:val="009262F0"/>
    <w:rsid w:val="009266B1"/>
    <w:rsid w:val="00927935"/>
    <w:rsid w:val="00930175"/>
    <w:rsid w:val="00930FAF"/>
    <w:rsid w:val="00933322"/>
    <w:rsid w:val="00933619"/>
    <w:rsid w:val="00933753"/>
    <w:rsid w:val="009346A0"/>
    <w:rsid w:val="009346EE"/>
    <w:rsid w:val="00934917"/>
    <w:rsid w:val="00937D76"/>
    <w:rsid w:val="0094203B"/>
    <w:rsid w:val="009424AF"/>
    <w:rsid w:val="00944746"/>
    <w:rsid w:val="0094567E"/>
    <w:rsid w:val="00945AEF"/>
    <w:rsid w:val="009521B5"/>
    <w:rsid w:val="00952F79"/>
    <w:rsid w:val="00954770"/>
    <w:rsid w:val="00955CE7"/>
    <w:rsid w:val="00956A13"/>
    <w:rsid w:val="00956C87"/>
    <w:rsid w:val="00956D1F"/>
    <w:rsid w:val="00960DD1"/>
    <w:rsid w:val="00961401"/>
    <w:rsid w:val="00961A02"/>
    <w:rsid w:val="00962891"/>
    <w:rsid w:val="00964AE6"/>
    <w:rsid w:val="00964E64"/>
    <w:rsid w:val="009668ED"/>
    <w:rsid w:val="00970AF0"/>
    <w:rsid w:val="00971315"/>
    <w:rsid w:val="00974147"/>
    <w:rsid w:val="009748CE"/>
    <w:rsid w:val="00976341"/>
    <w:rsid w:val="00976DE3"/>
    <w:rsid w:val="009815DB"/>
    <w:rsid w:val="009843CA"/>
    <w:rsid w:val="00984626"/>
    <w:rsid w:val="00987318"/>
    <w:rsid w:val="0099153A"/>
    <w:rsid w:val="00992A5B"/>
    <w:rsid w:val="00992C61"/>
    <w:rsid w:val="00992E70"/>
    <w:rsid w:val="00995FCE"/>
    <w:rsid w:val="00996688"/>
    <w:rsid w:val="009978F9"/>
    <w:rsid w:val="009A273C"/>
    <w:rsid w:val="009A4769"/>
    <w:rsid w:val="009A4FFA"/>
    <w:rsid w:val="009A6252"/>
    <w:rsid w:val="009B06B6"/>
    <w:rsid w:val="009B1031"/>
    <w:rsid w:val="009B1A21"/>
    <w:rsid w:val="009B1C54"/>
    <w:rsid w:val="009B1EE4"/>
    <w:rsid w:val="009B253E"/>
    <w:rsid w:val="009B2D2B"/>
    <w:rsid w:val="009B4F49"/>
    <w:rsid w:val="009C2839"/>
    <w:rsid w:val="009C32A3"/>
    <w:rsid w:val="009C3562"/>
    <w:rsid w:val="009C5489"/>
    <w:rsid w:val="009C589D"/>
    <w:rsid w:val="009C7007"/>
    <w:rsid w:val="009D031B"/>
    <w:rsid w:val="009D03E8"/>
    <w:rsid w:val="009D1099"/>
    <w:rsid w:val="009D1CE5"/>
    <w:rsid w:val="009D1E22"/>
    <w:rsid w:val="009D68CF"/>
    <w:rsid w:val="009E4D20"/>
    <w:rsid w:val="009E52BA"/>
    <w:rsid w:val="009E61DB"/>
    <w:rsid w:val="009E6884"/>
    <w:rsid w:val="009E7921"/>
    <w:rsid w:val="009F008C"/>
    <w:rsid w:val="009F015C"/>
    <w:rsid w:val="009F14D8"/>
    <w:rsid w:val="009F17CE"/>
    <w:rsid w:val="009F2BAF"/>
    <w:rsid w:val="009F3837"/>
    <w:rsid w:val="009F4B6B"/>
    <w:rsid w:val="00A0306C"/>
    <w:rsid w:val="00A030AC"/>
    <w:rsid w:val="00A054CB"/>
    <w:rsid w:val="00A05FBE"/>
    <w:rsid w:val="00A06594"/>
    <w:rsid w:val="00A1000D"/>
    <w:rsid w:val="00A10952"/>
    <w:rsid w:val="00A113C5"/>
    <w:rsid w:val="00A12458"/>
    <w:rsid w:val="00A13717"/>
    <w:rsid w:val="00A158FF"/>
    <w:rsid w:val="00A16F93"/>
    <w:rsid w:val="00A173ED"/>
    <w:rsid w:val="00A20B62"/>
    <w:rsid w:val="00A210B6"/>
    <w:rsid w:val="00A2156A"/>
    <w:rsid w:val="00A21D20"/>
    <w:rsid w:val="00A25F20"/>
    <w:rsid w:val="00A2726C"/>
    <w:rsid w:val="00A31C4A"/>
    <w:rsid w:val="00A32490"/>
    <w:rsid w:val="00A35ED5"/>
    <w:rsid w:val="00A36349"/>
    <w:rsid w:val="00A3718F"/>
    <w:rsid w:val="00A408CF"/>
    <w:rsid w:val="00A41906"/>
    <w:rsid w:val="00A42098"/>
    <w:rsid w:val="00A42248"/>
    <w:rsid w:val="00A45342"/>
    <w:rsid w:val="00A477F2"/>
    <w:rsid w:val="00A50597"/>
    <w:rsid w:val="00A50D2D"/>
    <w:rsid w:val="00A51360"/>
    <w:rsid w:val="00A52102"/>
    <w:rsid w:val="00A524F7"/>
    <w:rsid w:val="00A54A39"/>
    <w:rsid w:val="00A55BF2"/>
    <w:rsid w:val="00A578AA"/>
    <w:rsid w:val="00A616D1"/>
    <w:rsid w:val="00A6199F"/>
    <w:rsid w:val="00A6370D"/>
    <w:rsid w:val="00A6562A"/>
    <w:rsid w:val="00A65918"/>
    <w:rsid w:val="00A664BD"/>
    <w:rsid w:val="00A67BF7"/>
    <w:rsid w:val="00A67D2A"/>
    <w:rsid w:val="00A71F34"/>
    <w:rsid w:val="00A73A01"/>
    <w:rsid w:val="00A73E61"/>
    <w:rsid w:val="00A75241"/>
    <w:rsid w:val="00A75365"/>
    <w:rsid w:val="00A77E24"/>
    <w:rsid w:val="00A81C1B"/>
    <w:rsid w:val="00A86472"/>
    <w:rsid w:val="00A87599"/>
    <w:rsid w:val="00A90723"/>
    <w:rsid w:val="00A90AAF"/>
    <w:rsid w:val="00A90FE4"/>
    <w:rsid w:val="00A911A0"/>
    <w:rsid w:val="00A9388D"/>
    <w:rsid w:val="00A938C7"/>
    <w:rsid w:val="00A93964"/>
    <w:rsid w:val="00A94ABE"/>
    <w:rsid w:val="00A94F4A"/>
    <w:rsid w:val="00A96342"/>
    <w:rsid w:val="00AA06DF"/>
    <w:rsid w:val="00AA0A01"/>
    <w:rsid w:val="00AA0D7C"/>
    <w:rsid w:val="00AA1DE6"/>
    <w:rsid w:val="00AA2667"/>
    <w:rsid w:val="00AA46A1"/>
    <w:rsid w:val="00AA4D67"/>
    <w:rsid w:val="00AA641E"/>
    <w:rsid w:val="00AA7D12"/>
    <w:rsid w:val="00AB1BA1"/>
    <w:rsid w:val="00AB31C1"/>
    <w:rsid w:val="00AB39D8"/>
    <w:rsid w:val="00AB534F"/>
    <w:rsid w:val="00AB5B7E"/>
    <w:rsid w:val="00AB7EF4"/>
    <w:rsid w:val="00AC27FD"/>
    <w:rsid w:val="00AC56F9"/>
    <w:rsid w:val="00AC63F5"/>
    <w:rsid w:val="00AD2620"/>
    <w:rsid w:val="00AD35AA"/>
    <w:rsid w:val="00AD3E0C"/>
    <w:rsid w:val="00AD409A"/>
    <w:rsid w:val="00AD483F"/>
    <w:rsid w:val="00AE131C"/>
    <w:rsid w:val="00AE29A1"/>
    <w:rsid w:val="00AE446F"/>
    <w:rsid w:val="00AE54D1"/>
    <w:rsid w:val="00AE6081"/>
    <w:rsid w:val="00AE6BBC"/>
    <w:rsid w:val="00AF0C67"/>
    <w:rsid w:val="00AF3187"/>
    <w:rsid w:val="00AF3D30"/>
    <w:rsid w:val="00AF3F2A"/>
    <w:rsid w:val="00AF6463"/>
    <w:rsid w:val="00AF6BD9"/>
    <w:rsid w:val="00AF7B69"/>
    <w:rsid w:val="00B00F53"/>
    <w:rsid w:val="00B01802"/>
    <w:rsid w:val="00B01F33"/>
    <w:rsid w:val="00B02890"/>
    <w:rsid w:val="00B04396"/>
    <w:rsid w:val="00B05627"/>
    <w:rsid w:val="00B06CC6"/>
    <w:rsid w:val="00B109F1"/>
    <w:rsid w:val="00B1227C"/>
    <w:rsid w:val="00B13A7F"/>
    <w:rsid w:val="00B14BFC"/>
    <w:rsid w:val="00B154CE"/>
    <w:rsid w:val="00B15723"/>
    <w:rsid w:val="00B15A06"/>
    <w:rsid w:val="00B15F74"/>
    <w:rsid w:val="00B20F35"/>
    <w:rsid w:val="00B22D96"/>
    <w:rsid w:val="00B239A6"/>
    <w:rsid w:val="00B26A06"/>
    <w:rsid w:val="00B26C26"/>
    <w:rsid w:val="00B30B74"/>
    <w:rsid w:val="00B30E66"/>
    <w:rsid w:val="00B34C21"/>
    <w:rsid w:val="00B35C16"/>
    <w:rsid w:val="00B37508"/>
    <w:rsid w:val="00B4245E"/>
    <w:rsid w:val="00B42E4C"/>
    <w:rsid w:val="00B43877"/>
    <w:rsid w:val="00B438F2"/>
    <w:rsid w:val="00B43D5B"/>
    <w:rsid w:val="00B44340"/>
    <w:rsid w:val="00B44D5D"/>
    <w:rsid w:val="00B4532A"/>
    <w:rsid w:val="00B45E11"/>
    <w:rsid w:val="00B4639D"/>
    <w:rsid w:val="00B46EE1"/>
    <w:rsid w:val="00B477F6"/>
    <w:rsid w:val="00B5028A"/>
    <w:rsid w:val="00B507F1"/>
    <w:rsid w:val="00B50E82"/>
    <w:rsid w:val="00B519B6"/>
    <w:rsid w:val="00B5410B"/>
    <w:rsid w:val="00B54B45"/>
    <w:rsid w:val="00B56C6A"/>
    <w:rsid w:val="00B57F6C"/>
    <w:rsid w:val="00B61C4F"/>
    <w:rsid w:val="00B61D87"/>
    <w:rsid w:val="00B636AD"/>
    <w:rsid w:val="00B65487"/>
    <w:rsid w:val="00B66CCE"/>
    <w:rsid w:val="00B66F9B"/>
    <w:rsid w:val="00B67EB5"/>
    <w:rsid w:val="00B716DA"/>
    <w:rsid w:val="00B71C07"/>
    <w:rsid w:val="00B74CFA"/>
    <w:rsid w:val="00B76B82"/>
    <w:rsid w:val="00B76F24"/>
    <w:rsid w:val="00B77257"/>
    <w:rsid w:val="00B838E4"/>
    <w:rsid w:val="00B839F6"/>
    <w:rsid w:val="00B8483A"/>
    <w:rsid w:val="00B8488D"/>
    <w:rsid w:val="00B84A6D"/>
    <w:rsid w:val="00B86E78"/>
    <w:rsid w:val="00B9270E"/>
    <w:rsid w:val="00B95C1F"/>
    <w:rsid w:val="00B96203"/>
    <w:rsid w:val="00B9771F"/>
    <w:rsid w:val="00B9772D"/>
    <w:rsid w:val="00BA02E7"/>
    <w:rsid w:val="00BA0BC8"/>
    <w:rsid w:val="00BA1896"/>
    <w:rsid w:val="00BA1E0C"/>
    <w:rsid w:val="00BA26F4"/>
    <w:rsid w:val="00BA273E"/>
    <w:rsid w:val="00BB028F"/>
    <w:rsid w:val="00BB092E"/>
    <w:rsid w:val="00BB0B12"/>
    <w:rsid w:val="00BB1CC9"/>
    <w:rsid w:val="00BB5910"/>
    <w:rsid w:val="00BB6153"/>
    <w:rsid w:val="00BB6D86"/>
    <w:rsid w:val="00BB7CC3"/>
    <w:rsid w:val="00BC2F78"/>
    <w:rsid w:val="00BC66B4"/>
    <w:rsid w:val="00BD053D"/>
    <w:rsid w:val="00BD0ABC"/>
    <w:rsid w:val="00BD4BA0"/>
    <w:rsid w:val="00BD6966"/>
    <w:rsid w:val="00BE0F2F"/>
    <w:rsid w:val="00BE1FE5"/>
    <w:rsid w:val="00BE4241"/>
    <w:rsid w:val="00BE51C6"/>
    <w:rsid w:val="00BE5C55"/>
    <w:rsid w:val="00BE77CC"/>
    <w:rsid w:val="00BF07F9"/>
    <w:rsid w:val="00BF0D1C"/>
    <w:rsid w:val="00BF3E70"/>
    <w:rsid w:val="00BF4418"/>
    <w:rsid w:val="00BF75BB"/>
    <w:rsid w:val="00C01200"/>
    <w:rsid w:val="00C02C97"/>
    <w:rsid w:val="00C07159"/>
    <w:rsid w:val="00C07F15"/>
    <w:rsid w:val="00C10182"/>
    <w:rsid w:val="00C10382"/>
    <w:rsid w:val="00C10BDF"/>
    <w:rsid w:val="00C14C13"/>
    <w:rsid w:val="00C15F4A"/>
    <w:rsid w:val="00C17BBD"/>
    <w:rsid w:val="00C20ACD"/>
    <w:rsid w:val="00C211E3"/>
    <w:rsid w:val="00C215CE"/>
    <w:rsid w:val="00C27101"/>
    <w:rsid w:val="00C31813"/>
    <w:rsid w:val="00C32511"/>
    <w:rsid w:val="00C34292"/>
    <w:rsid w:val="00C35F84"/>
    <w:rsid w:val="00C35FE7"/>
    <w:rsid w:val="00C377F8"/>
    <w:rsid w:val="00C37CAD"/>
    <w:rsid w:val="00C403FE"/>
    <w:rsid w:val="00C43B25"/>
    <w:rsid w:val="00C43EB8"/>
    <w:rsid w:val="00C44113"/>
    <w:rsid w:val="00C47248"/>
    <w:rsid w:val="00C47F9C"/>
    <w:rsid w:val="00C50B24"/>
    <w:rsid w:val="00C51052"/>
    <w:rsid w:val="00C526F1"/>
    <w:rsid w:val="00C52B80"/>
    <w:rsid w:val="00C54158"/>
    <w:rsid w:val="00C54408"/>
    <w:rsid w:val="00C54EF5"/>
    <w:rsid w:val="00C56B80"/>
    <w:rsid w:val="00C5746D"/>
    <w:rsid w:val="00C5767B"/>
    <w:rsid w:val="00C60C28"/>
    <w:rsid w:val="00C62198"/>
    <w:rsid w:val="00C624A7"/>
    <w:rsid w:val="00C6615E"/>
    <w:rsid w:val="00C6621A"/>
    <w:rsid w:val="00C67D25"/>
    <w:rsid w:val="00C74B8F"/>
    <w:rsid w:val="00C74DAC"/>
    <w:rsid w:val="00C758C2"/>
    <w:rsid w:val="00C75A7F"/>
    <w:rsid w:val="00C76141"/>
    <w:rsid w:val="00C77C1E"/>
    <w:rsid w:val="00C81AEB"/>
    <w:rsid w:val="00C8309C"/>
    <w:rsid w:val="00C83E77"/>
    <w:rsid w:val="00C8448E"/>
    <w:rsid w:val="00C845DC"/>
    <w:rsid w:val="00C84965"/>
    <w:rsid w:val="00C86600"/>
    <w:rsid w:val="00C86AC9"/>
    <w:rsid w:val="00C90276"/>
    <w:rsid w:val="00C904D4"/>
    <w:rsid w:val="00C917AA"/>
    <w:rsid w:val="00C92823"/>
    <w:rsid w:val="00C93F20"/>
    <w:rsid w:val="00C96E15"/>
    <w:rsid w:val="00C9769C"/>
    <w:rsid w:val="00CA13CB"/>
    <w:rsid w:val="00CA37C6"/>
    <w:rsid w:val="00CA3B69"/>
    <w:rsid w:val="00CA3C67"/>
    <w:rsid w:val="00CA4959"/>
    <w:rsid w:val="00CA64A8"/>
    <w:rsid w:val="00CA6BDF"/>
    <w:rsid w:val="00CB080B"/>
    <w:rsid w:val="00CB2108"/>
    <w:rsid w:val="00CB24FA"/>
    <w:rsid w:val="00CB29F1"/>
    <w:rsid w:val="00CB533D"/>
    <w:rsid w:val="00CB6E1B"/>
    <w:rsid w:val="00CB7F29"/>
    <w:rsid w:val="00CC0F72"/>
    <w:rsid w:val="00CC148C"/>
    <w:rsid w:val="00CC37EE"/>
    <w:rsid w:val="00CC43D8"/>
    <w:rsid w:val="00CC5E06"/>
    <w:rsid w:val="00CC60B5"/>
    <w:rsid w:val="00CC6D7B"/>
    <w:rsid w:val="00CC77F5"/>
    <w:rsid w:val="00CC7AAD"/>
    <w:rsid w:val="00CD34A9"/>
    <w:rsid w:val="00CD3AAF"/>
    <w:rsid w:val="00CD411F"/>
    <w:rsid w:val="00CD4F84"/>
    <w:rsid w:val="00CD641B"/>
    <w:rsid w:val="00CD6725"/>
    <w:rsid w:val="00CD6946"/>
    <w:rsid w:val="00CD6FB4"/>
    <w:rsid w:val="00CE02D0"/>
    <w:rsid w:val="00CE3174"/>
    <w:rsid w:val="00CE4E4E"/>
    <w:rsid w:val="00CE5CFF"/>
    <w:rsid w:val="00CE6720"/>
    <w:rsid w:val="00CE7F03"/>
    <w:rsid w:val="00CF16BC"/>
    <w:rsid w:val="00CF496F"/>
    <w:rsid w:val="00CF6E0A"/>
    <w:rsid w:val="00CF7258"/>
    <w:rsid w:val="00CF7A86"/>
    <w:rsid w:val="00D04D41"/>
    <w:rsid w:val="00D06F3D"/>
    <w:rsid w:val="00D1248C"/>
    <w:rsid w:val="00D14DC9"/>
    <w:rsid w:val="00D15FA6"/>
    <w:rsid w:val="00D16D91"/>
    <w:rsid w:val="00D17FEB"/>
    <w:rsid w:val="00D201AB"/>
    <w:rsid w:val="00D20E5A"/>
    <w:rsid w:val="00D22D34"/>
    <w:rsid w:val="00D26331"/>
    <w:rsid w:val="00D325FB"/>
    <w:rsid w:val="00D3283A"/>
    <w:rsid w:val="00D3288B"/>
    <w:rsid w:val="00D32BD6"/>
    <w:rsid w:val="00D33442"/>
    <w:rsid w:val="00D34123"/>
    <w:rsid w:val="00D342EA"/>
    <w:rsid w:val="00D347D1"/>
    <w:rsid w:val="00D34DCC"/>
    <w:rsid w:val="00D35185"/>
    <w:rsid w:val="00D35B26"/>
    <w:rsid w:val="00D366F5"/>
    <w:rsid w:val="00D413CD"/>
    <w:rsid w:val="00D44E48"/>
    <w:rsid w:val="00D452E8"/>
    <w:rsid w:val="00D46453"/>
    <w:rsid w:val="00D46492"/>
    <w:rsid w:val="00D47EF6"/>
    <w:rsid w:val="00D503BC"/>
    <w:rsid w:val="00D51B95"/>
    <w:rsid w:val="00D5268E"/>
    <w:rsid w:val="00D52FD4"/>
    <w:rsid w:val="00D532EB"/>
    <w:rsid w:val="00D54A08"/>
    <w:rsid w:val="00D5523A"/>
    <w:rsid w:val="00D55339"/>
    <w:rsid w:val="00D55E12"/>
    <w:rsid w:val="00D55E9B"/>
    <w:rsid w:val="00D56857"/>
    <w:rsid w:val="00D57B5E"/>
    <w:rsid w:val="00D6118E"/>
    <w:rsid w:val="00D61FBD"/>
    <w:rsid w:val="00D62D07"/>
    <w:rsid w:val="00D75B62"/>
    <w:rsid w:val="00D76197"/>
    <w:rsid w:val="00D76876"/>
    <w:rsid w:val="00D77577"/>
    <w:rsid w:val="00D77952"/>
    <w:rsid w:val="00D80A9D"/>
    <w:rsid w:val="00D814C0"/>
    <w:rsid w:val="00D81B56"/>
    <w:rsid w:val="00D82131"/>
    <w:rsid w:val="00D8605B"/>
    <w:rsid w:val="00D87FA9"/>
    <w:rsid w:val="00D9431E"/>
    <w:rsid w:val="00D9683A"/>
    <w:rsid w:val="00D96933"/>
    <w:rsid w:val="00D97E9A"/>
    <w:rsid w:val="00DA0A17"/>
    <w:rsid w:val="00DA1AF0"/>
    <w:rsid w:val="00DA2F96"/>
    <w:rsid w:val="00DA4658"/>
    <w:rsid w:val="00DA48ED"/>
    <w:rsid w:val="00DA4BCB"/>
    <w:rsid w:val="00DA5F34"/>
    <w:rsid w:val="00DA6125"/>
    <w:rsid w:val="00DA6731"/>
    <w:rsid w:val="00DA69F4"/>
    <w:rsid w:val="00DB328C"/>
    <w:rsid w:val="00DB3B4C"/>
    <w:rsid w:val="00DB3E84"/>
    <w:rsid w:val="00DB5825"/>
    <w:rsid w:val="00DB680B"/>
    <w:rsid w:val="00DB70C0"/>
    <w:rsid w:val="00DC0BB3"/>
    <w:rsid w:val="00DC0C46"/>
    <w:rsid w:val="00DC12C6"/>
    <w:rsid w:val="00DC19FA"/>
    <w:rsid w:val="00DC2E50"/>
    <w:rsid w:val="00DC45BB"/>
    <w:rsid w:val="00DC6634"/>
    <w:rsid w:val="00DC75FB"/>
    <w:rsid w:val="00DC7E3D"/>
    <w:rsid w:val="00DD024F"/>
    <w:rsid w:val="00DD12A8"/>
    <w:rsid w:val="00DD2A2F"/>
    <w:rsid w:val="00DD3084"/>
    <w:rsid w:val="00DD59B9"/>
    <w:rsid w:val="00DD6076"/>
    <w:rsid w:val="00DF065A"/>
    <w:rsid w:val="00DF405B"/>
    <w:rsid w:val="00DF59F6"/>
    <w:rsid w:val="00E00248"/>
    <w:rsid w:val="00E0168B"/>
    <w:rsid w:val="00E0429A"/>
    <w:rsid w:val="00E06279"/>
    <w:rsid w:val="00E0628E"/>
    <w:rsid w:val="00E06497"/>
    <w:rsid w:val="00E06A3D"/>
    <w:rsid w:val="00E1474D"/>
    <w:rsid w:val="00E15A74"/>
    <w:rsid w:val="00E165EE"/>
    <w:rsid w:val="00E17FBF"/>
    <w:rsid w:val="00E25083"/>
    <w:rsid w:val="00E27FA9"/>
    <w:rsid w:val="00E311B3"/>
    <w:rsid w:val="00E36474"/>
    <w:rsid w:val="00E4088A"/>
    <w:rsid w:val="00E41651"/>
    <w:rsid w:val="00E41EF1"/>
    <w:rsid w:val="00E42D89"/>
    <w:rsid w:val="00E4373F"/>
    <w:rsid w:val="00E43D57"/>
    <w:rsid w:val="00E44682"/>
    <w:rsid w:val="00E448E2"/>
    <w:rsid w:val="00E45388"/>
    <w:rsid w:val="00E508AC"/>
    <w:rsid w:val="00E51356"/>
    <w:rsid w:val="00E53EA9"/>
    <w:rsid w:val="00E5447A"/>
    <w:rsid w:val="00E55798"/>
    <w:rsid w:val="00E56C1B"/>
    <w:rsid w:val="00E57A1C"/>
    <w:rsid w:val="00E61954"/>
    <w:rsid w:val="00E632F2"/>
    <w:rsid w:val="00E63780"/>
    <w:rsid w:val="00E642B1"/>
    <w:rsid w:val="00E64F6E"/>
    <w:rsid w:val="00E67D96"/>
    <w:rsid w:val="00E7088D"/>
    <w:rsid w:val="00E70A38"/>
    <w:rsid w:val="00E716C6"/>
    <w:rsid w:val="00E71EE5"/>
    <w:rsid w:val="00E73CE3"/>
    <w:rsid w:val="00E74FBD"/>
    <w:rsid w:val="00E7787C"/>
    <w:rsid w:val="00E77D14"/>
    <w:rsid w:val="00E804CB"/>
    <w:rsid w:val="00E81B69"/>
    <w:rsid w:val="00E81F8D"/>
    <w:rsid w:val="00E8222F"/>
    <w:rsid w:val="00E82B5D"/>
    <w:rsid w:val="00E83FE9"/>
    <w:rsid w:val="00E85DC7"/>
    <w:rsid w:val="00E85EB9"/>
    <w:rsid w:val="00E87D74"/>
    <w:rsid w:val="00E9121D"/>
    <w:rsid w:val="00E92CA5"/>
    <w:rsid w:val="00E9474D"/>
    <w:rsid w:val="00E95346"/>
    <w:rsid w:val="00E96FBA"/>
    <w:rsid w:val="00E97238"/>
    <w:rsid w:val="00EA5849"/>
    <w:rsid w:val="00EB3310"/>
    <w:rsid w:val="00EB3795"/>
    <w:rsid w:val="00EB4F9A"/>
    <w:rsid w:val="00EB7957"/>
    <w:rsid w:val="00EC017C"/>
    <w:rsid w:val="00EC07ED"/>
    <w:rsid w:val="00EC082E"/>
    <w:rsid w:val="00EC0C10"/>
    <w:rsid w:val="00EC3AC7"/>
    <w:rsid w:val="00EC3BC5"/>
    <w:rsid w:val="00EC442F"/>
    <w:rsid w:val="00EC6B75"/>
    <w:rsid w:val="00EC7183"/>
    <w:rsid w:val="00EC72FA"/>
    <w:rsid w:val="00ED4D73"/>
    <w:rsid w:val="00ED55AE"/>
    <w:rsid w:val="00ED7665"/>
    <w:rsid w:val="00EE0DAE"/>
    <w:rsid w:val="00EE10FB"/>
    <w:rsid w:val="00EE19C3"/>
    <w:rsid w:val="00EE2540"/>
    <w:rsid w:val="00EE71F1"/>
    <w:rsid w:val="00EE73CC"/>
    <w:rsid w:val="00EF0225"/>
    <w:rsid w:val="00EF0AD0"/>
    <w:rsid w:val="00EF2EF8"/>
    <w:rsid w:val="00EF38B3"/>
    <w:rsid w:val="00EF4DA0"/>
    <w:rsid w:val="00EF52AE"/>
    <w:rsid w:val="00EF5567"/>
    <w:rsid w:val="00EF6814"/>
    <w:rsid w:val="00F00C64"/>
    <w:rsid w:val="00F0623E"/>
    <w:rsid w:val="00F11D29"/>
    <w:rsid w:val="00F11D5C"/>
    <w:rsid w:val="00F13074"/>
    <w:rsid w:val="00F14730"/>
    <w:rsid w:val="00F1484E"/>
    <w:rsid w:val="00F14F1E"/>
    <w:rsid w:val="00F15139"/>
    <w:rsid w:val="00F17256"/>
    <w:rsid w:val="00F1752F"/>
    <w:rsid w:val="00F21B37"/>
    <w:rsid w:val="00F22369"/>
    <w:rsid w:val="00F224D0"/>
    <w:rsid w:val="00F22962"/>
    <w:rsid w:val="00F26028"/>
    <w:rsid w:val="00F26855"/>
    <w:rsid w:val="00F34B7F"/>
    <w:rsid w:val="00F35B1C"/>
    <w:rsid w:val="00F36EA1"/>
    <w:rsid w:val="00F379E0"/>
    <w:rsid w:val="00F409E2"/>
    <w:rsid w:val="00F41789"/>
    <w:rsid w:val="00F444D2"/>
    <w:rsid w:val="00F44A3F"/>
    <w:rsid w:val="00F4655B"/>
    <w:rsid w:val="00F50DFA"/>
    <w:rsid w:val="00F5118B"/>
    <w:rsid w:val="00F51AF2"/>
    <w:rsid w:val="00F51B22"/>
    <w:rsid w:val="00F55190"/>
    <w:rsid w:val="00F55E38"/>
    <w:rsid w:val="00F6564A"/>
    <w:rsid w:val="00F656A0"/>
    <w:rsid w:val="00F67164"/>
    <w:rsid w:val="00F67448"/>
    <w:rsid w:val="00F67853"/>
    <w:rsid w:val="00F707C9"/>
    <w:rsid w:val="00F71BF0"/>
    <w:rsid w:val="00F75EA4"/>
    <w:rsid w:val="00F760C5"/>
    <w:rsid w:val="00F7709C"/>
    <w:rsid w:val="00F813F9"/>
    <w:rsid w:val="00F833C0"/>
    <w:rsid w:val="00F835B3"/>
    <w:rsid w:val="00F8408B"/>
    <w:rsid w:val="00F85D2D"/>
    <w:rsid w:val="00F864F2"/>
    <w:rsid w:val="00F87181"/>
    <w:rsid w:val="00F914BD"/>
    <w:rsid w:val="00F914E1"/>
    <w:rsid w:val="00F93B71"/>
    <w:rsid w:val="00F96ABD"/>
    <w:rsid w:val="00F97DE7"/>
    <w:rsid w:val="00FA2580"/>
    <w:rsid w:val="00FA544B"/>
    <w:rsid w:val="00FA545A"/>
    <w:rsid w:val="00FA66E8"/>
    <w:rsid w:val="00FB3CFB"/>
    <w:rsid w:val="00FB4657"/>
    <w:rsid w:val="00FC31C0"/>
    <w:rsid w:val="00FC36D3"/>
    <w:rsid w:val="00FC502B"/>
    <w:rsid w:val="00FC5CA6"/>
    <w:rsid w:val="00FC6980"/>
    <w:rsid w:val="00FD5C51"/>
    <w:rsid w:val="00FD624B"/>
    <w:rsid w:val="00FD74BB"/>
    <w:rsid w:val="00FD7C35"/>
    <w:rsid w:val="00FE2305"/>
    <w:rsid w:val="00FE393F"/>
    <w:rsid w:val="00FE464D"/>
    <w:rsid w:val="00FE7EE8"/>
    <w:rsid w:val="00FF3150"/>
    <w:rsid w:val="00FF48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B05CB0"/>
  <w15:docId w15:val="{3F152BB4-561F-4400-A340-8485F94DE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559EB"/>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uiPriority w:val="99"/>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uiPriority w:val="99"/>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uiPriority w:val="99"/>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99"/>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uiPriority w:val="99"/>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uiPriority w:val="99"/>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uiPriority w:val="99"/>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uiPriority w:val="99"/>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uiPriority w:val="99"/>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5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character" w:styleId="Nierozpoznanawzmianka">
    <w:name w:val="Unresolved Mention"/>
    <w:basedOn w:val="Domylnaczcionkaakapitu"/>
    <w:uiPriority w:val="99"/>
    <w:semiHidden/>
    <w:unhideWhenUsed/>
    <w:rsid w:val="006570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spektor.odo@csk.umed.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komentarzpzp.pl/strona-glowna/dzial-ii/rozdzial-1/oddzial-5/art-104" TargetMode="External"/><Relationship Id="rId4" Type="http://schemas.openxmlformats.org/officeDocument/2006/relationships/settings" Target="settings.xml"/><Relationship Id="rId9" Type="http://schemas.openxmlformats.org/officeDocument/2006/relationships/hyperlink" Target="https://komentarzpzp.pl/strona-glowna/dzial-i/rozdzial-1/oddzial-1/art-7"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6D0E3-5326-484D-AB00-F79B52A37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26432</Words>
  <Characters>158598</Characters>
  <Application>Microsoft Office Word</Application>
  <DocSecurity>0</DocSecurity>
  <Lines>1321</Lines>
  <Paragraphs>369</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184661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Agnieszka Bartczak</cp:lastModifiedBy>
  <cp:revision>5</cp:revision>
  <cp:lastPrinted>2023-06-14T12:07:00Z</cp:lastPrinted>
  <dcterms:created xsi:type="dcterms:W3CDTF">2023-07-19T10:25:00Z</dcterms:created>
  <dcterms:modified xsi:type="dcterms:W3CDTF">2023-07-19T11:23:00Z</dcterms:modified>
</cp:coreProperties>
</file>